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15FE7" w:rsidRDefault="00515FE7">
      <w:pPr>
        <w:pStyle w:val="12"/>
        <w:pageBreakBefore/>
        <w:ind w:left="720"/>
        <w:jc w:val="center"/>
        <w:rPr>
          <w:rStyle w:val="1"/>
          <w:rFonts w:ascii="Times New Roman" w:hAnsi="Times New Roman" w:cs="Times New Roman"/>
          <w:b/>
          <w:color w:val="000000"/>
          <w:sz w:val="24"/>
        </w:rPr>
      </w:pPr>
      <w:r>
        <w:rPr>
          <w:rStyle w:val="1"/>
          <w:rFonts w:ascii="Times New Roman" w:hAnsi="Times New Roman" w:cs="Times New Roman"/>
          <w:b/>
          <w:color w:val="000000"/>
          <w:sz w:val="28"/>
        </w:rPr>
        <w:t>Программно – методическое обеспечение учебного плана</w:t>
      </w:r>
    </w:p>
    <w:p w:rsidR="00515FE7" w:rsidRDefault="00515FE7">
      <w:pPr>
        <w:pStyle w:val="12"/>
        <w:jc w:val="center"/>
        <w:rPr>
          <w:rStyle w:val="1"/>
          <w:rFonts w:ascii="Times New Roman" w:hAnsi="Times New Roman" w:cs="Times New Roman"/>
          <w:b/>
          <w:color w:val="000000"/>
          <w:sz w:val="24"/>
        </w:rPr>
      </w:pPr>
      <w:r>
        <w:rPr>
          <w:rStyle w:val="1"/>
          <w:rFonts w:ascii="Times New Roman" w:hAnsi="Times New Roman" w:cs="Times New Roman"/>
          <w:b/>
          <w:color w:val="000000"/>
          <w:sz w:val="24"/>
        </w:rPr>
        <w:t>муниципального бюджетного общеобразовательного учреждения «Айдарская средняя общеобразовательная школа имени</w:t>
      </w:r>
    </w:p>
    <w:p w:rsidR="00515FE7" w:rsidRDefault="00515FE7">
      <w:pPr>
        <w:pStyle w:val="12"/>
        <w:jc w:val="center"/>
        <w:rPr>
          <w:rStyle w:val="1"/>
          <w:rFonts w:ascii="Times New Roman" w:hAnsi="Times New Roman" w:cs="Times New Roman"/>
          <w:b/>
          <w:color w:val="000000"/>
          <w:sz w:val="24"/>
        </w:rPr>
      </w:pPr>
      <w:r>
        <w:rPr>
          <w:rStyle w:val="1"/>
          <w:rFonts w:ascii="Times New Roman" w:hAnsi="Times New Roman" w:cs="Times New Roman"/>
          <w:b/>
          <w:color w:val="000000"/>
          <w:sz w:val="24"/>
        </w:rPr>
        <w:t>Героя Советского Союза Бориса Григорьевича Кандыбина Ровеньского района Белгородской области»</w:t>
      </w:r>
    </w:p>
    <w:p w:rsidR="00515FE7" w:rsidRDefault="00515FE7">
      <w:pPr>
        <w:pStyle w:val="12"/>
        <w:jc w:val="center"/>
        <w:rPr>
          <w:rStyle w:val="1"/>
          <w:rFonts w:ascii="Times New Roman" w:hAnsi="Times New Roman" w:cs="Times New Roman"/>
          <w:b/>
          <w:color w:val="000000"/>
          <w:sz w:val="28"/>
        </w:rPr>
      </w:pPr>
      <w:r>
        <w:rPr>
          <w:rStyle w:val="1"/>
          <w:rFonts w:ascii="Times New Roman" w:hAnsi="Times New Roman" w:cs="Times New Roman"/>
          <w:b/>
          <w:color w:val="000000"/>
          <w:sz w:val="24"/>
        </w:rPr>
        <w:t>на 2017-2018 учебный год</w:t>
      </w:r>
    </w:p>
    <w:p w:rsidR="00515FE7" w:rsidRDefault="00515FE7">
      <w:pPr>
        <w:pStyle w:val="12"/>
        <w:jc w:val="center"/>
      </w:pPr>
      <w:r>
        <w:rPr>
          <w:rStyle w:val="1"/>
          <w:rFonts w:ascii="Times New Roman" w:hAnsi="Times New Roman" w:cs="Times New Roman"/>
          <w:b/>
          <w:color w:val="000000"/>
          <w:sz w:val="28"/>
        </w:rPr>
        <w:t>основное общее образование</w:t>
      </w:r>
    </w:p>
    <w:p w:rsidR="00515FE7" w:rsidRDefault="00515FE7">
      <w:pPr>
        <w:pStyle w:val="12"/>
        <w:jc w:val="both"/>
      </w:pPr>
    </w:p>
    <w:tbl>
      <w:tblPr>
        <w:tblW w:w="16616" w:type="dxa"/>
        <w:tblInd w:w="-792" w:type="dxa"/>
        <w:tblLayout w:type="fixed"/>
        <w:tblLook w:val="0000"/>
      </w:tblPr>
      <w:tblGrid>
        <w:gridCol w:w="487"/>
        <w:gridCol w:w="581"/>
        <w:gridCol w:w="615"/>
        <w:gridCol w:w="2936"/>
        <w:gridCol w:w="1826"/>
        <w:gridCol w:w="993"/>
        <w:gridCol w:w="1862"/>
        <w:gridCol w:w="1650"/>
        <w:gridCol w:w="924"/>
        <w:gridCol w:w="69"/>
        <w:gridCol w:w="1138"/>
        <w:gridCol w:w="2263"/>
        <w:gridCol w:w="850"/>
        <w:gridCol w:w="422"/>
      </w:tblGrid>
      <w:tr w:rsidR="00515FE7" w:rsidTr="00192184">
        <w:trPr>
          <w:trHeight w:val="31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jc w:val="center"/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</w:pPr>
            <w:bookmarkStart w:id="0" w:name="_GoBack"/>
            <w:bookmarkEnd w:id="0"/>
            <w:r>
              <w:rPr>
                <w:rStyle w:val="1"/>
                <w:rFonts w:ascii="Segoe UI Symbol" w:eastAsia="Segoe UI Symbol" w:hAnsi="Segoe UI Symbol" w:cs="Segoe UI Symbol"/>
                <w:b/>
                <w:color w:val="000000"/>
                <w:sz w:val="20"/>
              </w:rPr>
              <w:t>№</w:t>
            </w: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 xml:space="preserve"> п/п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Класс</w:t>
            </w:r>
          </w:p>
          <w:p w:rsidR="00515FE7" w:rsidRDefault="00515FE7">
            <w:pPr>
              <w:pStyle w:val="12"/>
              <w:jc w:val="center"/>
            </w:pPr>
          </w:p>
          <w:p w:rsidR="00515FE7" w:rsidRDefault="00515FE7">
            <w:pPr>
              <w:pStyle w:val="12"/>
              <w:jc w:val="center"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jc w:val="center"/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Кол-во часов</w:t>
            </w:r>
          </w:p>
        </w:tc>
        <w:tc>
          <w:tcPr>
            <w:tcW w:w="5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jc w:val="center"/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Наименование программы</w:t>
            </w:r>
          </w:p>
        </w:tc>
        <w:tc>
          <w:tcPr>
            <w:tcW w:w="4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ind w:right="743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Автор учебника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ind w:right="743"/>
              <w:jc w:val="center"/>
            </w:pPr>
          </w:p>
        </w:tc>
        <w:tc>
          <w:tcPr>
            <w:tcW w:w="3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Электронные пособия</w:t>
            </w:r>
          </w:p>
          <w:p w:rsidR="00515FE7" w:rsidRDefault="00515FE7">
            <w:pPr>
              <w:pStyle w:val="12"/>
              <w:jc w:val="center"/>
            </w:pPr>
          </w:p>
        </w:tc>
      </w:tr>
      <w:tr w:rsidR="00515FE7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spacing w:after="200" w:line="276" w:lineRule="auto"/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jc w:val="center"/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Название (вид)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jc w:val="center"/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Автор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ind w:left="175" w:hanging="175"/>
              <w:jc w:val="center"/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Год издания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jc w:val="center"/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название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jc w:val="center"/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автор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jc w:val="center"/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Год издания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jc w:val="center"/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обеспеченность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Название</w:t>
            </w:r>
          </w:p>
          <w:p w:rsidR="00515FE7" w:rsidRDefault="00515FE7">
            <w:pPr>
              <w:pStyle w:val="12"/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(вид)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Год</w:t>
            </w:r>
          </w:p>
          <w:p w:rsidR="00515FE7" w:rsidRDefault="00515FE7">
            <w:pPr>
              <w:pStyle w:val="12"/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издания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Количество</w:t>
            </w:r>
          </w:p>
        </w:tc>
      </w:tr>
      <w:tr w:rsidR="00B96224" w:rsidTr="00192184">
        <w:trPr>
          <w:trHeight w:val="279"/>
        </w:trPr>
        <w:tc>
          <w:tcPr>
            <w:tcW w:w="487" w:type="dxa"/>
            <w:shd w:val="clear" w:color="auto" w:fill="FFFFFF"/>
          </w:tcPr>
          <w:p w:rsidR="00515FE7" w:rsidRDefault="00515FE7">
            <w:pPr>
              <w:pStyle w:val="12"/>
              <w:tabs>
                <w:tab w:val="left" w:pos="360"/>
              </w:tabs>
              <w:snapToGrid w:val="0"/>
              <w:ind w:left="36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</w:pPr>
          </w:p>
        </w:tc>
        <w:tc>
          <w:tcPr>
            <w:tcW w:w="108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4"/>
              </w:rPr>
              <w:t>Русский язык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</w:pPr>
          </w:p>
        </w:tc>
      </w:tr>
      <w:tr w:rsidR="00B96224" w:rsidTr="00192184">
        <w:trPr>
          <w:trHeight w:val="1017"/>
        </w:trPr>
        <w:tc>
          <w:tcPr>
            <w:tcW w:w="487" w:type="dxa"/>
            <w:shd w:val="clear" w:color="auto" w:fill="FFFFFF"/>
          </w:tcPr>
          <w:p w:rsidR="00515FE7" w:rsidRDefault="00515FE7">
            <w:pPr>
              <w:pStyle w:val="12"/>
              <w:numPr>
                <w:ilvl w:val="0"/>
                <w:numId w:val="1"/>
              </w:numPr>
              <w:tabs>
                <w:tab w:val="left" w:pos="72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1E2EC7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</w:t>
            </w:r>
            <w:r w:rsidR="00515FE7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0</w:t>
            </w: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4</w:t>
            </w:r>
            <w:r w:rsidR="00515FE7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sz w:val="20"/>
              </w:rPr>
              <w:t xml:space="preserve">Программы по русскому языку для </w:t>
            </w:r>
            <w:r w:rsidR="001E2EC7">
              <w:rPr>
                <w:rStyle w:val="1"/>
                <w:rFonts w:ascii="Times New Roman" w:hAnsi="Times New Roman" w:cs="Times New Roman"/>
                <w:sz w:val="20"/>
              </w:rPr>
              <w:t xml:space="preserve">  общеобразовательных школ. 5-9</w:t>
            </w:r>
            <w:r>
              <w:rPr>
                <w:rStyle w:val="1"/>
                <w:rFonts w:ascii="Times New Roman" w:hAnsi="Times New Roman" w:cs="Times New Roman"/>
                <w:sz w:val="20"/>
              </w:rPr>
              <w:t xml:space="preserve"> классы: о</w:t>
            </w:r>
            <w:r w:rsidR="001E2EC7">
              <w:rPr>
                <w:rStyle w:val="1"/>
                <w:rFonts w:ascii="Times New Roman" w:hAnsi="Times New Roman" w:cs="Times New Roman"/>
                <w:sz w:val="20"/>
              </w:rPr>
              <w:t>сновной курс. Москва, Просвещение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Style w:val="1"/>
                <w:rFonts w:ascii="Times New Roman" w:hAnsi="Times New Roman" w:cs="Times New Roman"/>
                <w:sz w:val="20"/>
              </w:rPr>
              <w:t>Т.А.Ладыженская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1E2EC7">
            <w:pPr>
              <w:pStyle w:val="12"/>
              <w:snapToGrid w:val="0"/>
              <w:jc w:val="both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2012</w:t>
            </w:r>
            <w:r w:rsidR="00515FE7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ind w:right="-107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Русский язык. 5 класс</w:t>
            </w:r>
          </w:p>
          <w:p w:rsidR="00515FE7" w:rsidRDefault="00515FE7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 Просвещение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Ладыженская</w:t>
            </w:r>
            <w:proofErr w:type="spell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Т.А., Баранов М.Т., </w:t>
            </w:r>
            <w:proofErr w:type="spell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Тростенцова</w:t>
            </w:r>
            <w:proofErr w:type="spell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Л.А.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2015 год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Электронное учебное издание «Русский язык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»(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 xml:space="preserve">приложение к учебнику М. М. Разумов </w:t>
            </w:r>
            <w:proofErr w:type="spellStart"/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ской</w:t>
            </w:r>
            <w:proofErr w:type="spellEnd"/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) 5-6</w:t>
            </w:r>
          </w:p>
          <w:p w:rsidR="00515FE7" w:rsidRDefault="00515FE7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 xml:space="preserve">Обучающая программа 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-т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ренажёр по русскому языку «Фраза» 5-9</w:t>
            </w:r>
          </w:p>
          <w:p w:rsidR="00515FE7" w:rsidRDefault="00515FE7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Электронный учебник «Русский язык. Справочник школьника» 5-11</w:t>
            </w:r>
          </w:p>
          <w:p w:rsidR="00515FE7" w:rsidRDefault="00515FE7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1С: Репетитор. Русский язык 5-11</w:t>
            </w:r>
          </w:p>
          <w:p w:rsidR="00515FE7" w:rsidRDefault="00515FE7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Электронное учебное издание «Орфографический диктант» 2-11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2010</w:t>
            </w: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2010</w:t>
            </w: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2010</w:t>
            </w: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2009</w:t>
            </w: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2009</w:t>
            </w:r>
          </w:p>
          <w:p w:rsidR="00515FE7" w:rsidRDefault="00515FE7">
            <w:pPr>
              <w:pStyle w:val="12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</w:p>
          <w:p w:rsidR="00515FE7" w:rsidRDefault="00515FE7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B96224" w:rsidTr="00192184">
        <w:trPr>
          <w:trHeight w:val="975"/>
        </w:trPr>
        <w:tc>
          <w:tcPr>
            <w:tcW w:w="487" w:type="dxa"/>
            <w:shd w:val="clear" w:color="auto" w:fill="FFFFFF"/>
          </w:tcPr>
          <w:p w:rsidR="00515FE7" w:rsidRDefault="00515FE7">
            <w:pPr>
              <w:pStyle w:val="12"/>
              <w:numPr>
                <w:ilvl w:val="0"/>
                <w:numId w:val="2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1E2EC7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</w:t>
            </w:r>
            <w:r w:rsidR="00515FE7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0</w:t>
            </w: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4</w:t>
            </w:r>
            <w:r w:rsidR="00515FE7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Программы по русскому языку для </w:t>
            </w:r>
            <w:r w:rsidR="001E2EC7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 общеобразовательных школ. 5-9</w:t>
            </w: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классы: </w:t>
            </w:r>
            <w:r w:rsidR="001E2EC7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основной курс. </w:t>
            </w:r>
            <w:proofErr w:type="spellStart"/>
            <w:r w:rsidR="001E2EC7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Москва</w:t>
            </w:r>
            <w:proofErr w:type="gramStart"/>
            <w:r w:rsidR="001E2EC7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,П</w:t>
            </w:r>
            <w:proofErr w:type="gramEnd"/>
            <w:r w:rsidR="001E2EC7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росвещение</w:t>
            </w:r>
            <w:proofErr w:type="spell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Style w:val="1"/>
                <w:rFonts w:ascii="Times New Roman" w:hAnsi="Times New Roman" w:cs="Times New Roman"/>
                <w:sz w:val="20"/>
              </w:rPr>
              <w:t>Т.А.Ладыженская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1E2EC7">
            <w:pPr>
              <w:pStyle w:val="12"/>
              <w:snapToGrid w:val="0"/>
              <w:jc w:val="both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2012</w:t>
            </w:r>
            <w:r w:rsidR="00515FE7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ind w:right="-107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Русский язык. 6 класс</w:t>
            </w:r>
          </w:p>
          <w:p w:rsidR="00515FE7" w:rsidRDefault="00515FE7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 Просвещение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Ладыженская</w:t>
            </w:r>
            <w:proofErr w:type="spell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Т.А., Баранов М.Т., </w:t>
            </w:r>
            <w:proofErr w:type="spell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Тростенцова</w:t>
            </w:r>
            <w:proofErr w:type="spell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Л.А.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2016год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eastAsia="Calibri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spacing w:after="200" w:line="276" w:lineRule="auto"/>
            </w:pPr>
            <w:r>
              <w:rPr>
                <w:rStyle w:val="1"/>
                <w:rFonts w:eastAsia="Calibri"/>
              </w:rPr>
              <w:t xml:space="preserve"> </w:t>
            </w:r>
          </w:p>
        </w:tc>
      </w:tr>
      <w:tr w:rsidR="00515FE7" w:rsidTr="00192184">
        <w:trPr>
          <w:trHeight w:val="75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numPr>
                <w:ilvl w:val="0"/>
                <w:numId w:val="3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1E2EC7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136</w:t>
            </w:r>
            <w:r w:rsidR="00515FE7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Программы по русскому языку для </w:t>
            </w:r>
            <w:r w:rsidR="001E2EC7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 общеобразовательных школ. 5-9</w:t>
            </w: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классы: </w:t>
            </w:r>
            <w:r w:rsidR="001E2EC7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основной курс. Москва, Просвещение</w:t>
            </w: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Style w:val="1"/>
                <w:rFonts w:ascii="Times New Roman" w:hAnsi="Times New Roman" w:cs="Times New Roman"/>
                <w:sz w:val="20"/>
              </w:rPr>
              <w:t>Т.А.Ладыженская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1E2EC7">
            <w:pPr>
              <w:pStyle w:val="12"/>
              <w:snapToGrid w:val="0"/>
              <w:jc w:val="both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2012</w:t>
            </w:r>
            <w:r w:rsidR="00515FE7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Русский язык 7 класс</w:t>
            </w:r>
          </w:p>
          <w:p w:rsidR="00515FE7" w:rsidRDefault="00515FE7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Просвещение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Ладыженская</w:t>
            </w:r>
            <w:proofErr w:type="spell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Т.А., Баранов М.Т., </w:t>
            </w:r>
            <w:proofErr w:type="spell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Тростенцова</w:t>
            </w:r>
            <w:proofErr w:type="spell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Л.А.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2017 </w:t>
            </w:r>
            <w:r w:rsidR="006914AC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, 2018</w:t>
            </w: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год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eastAsia="Calibri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spacing w:after="200" w:line="276" w:lineRule="auto"/>
            </w:pPr>
            <w:r>
              <w:rPr>
                <w:rStyle w:val="1"/>
                <w:rFonts w:eastAsia="Calibri"/>
              </w:rPr>
              <w:t xml:space="preserve"> </w:t>
            </w:r>
          </w:p>
        </w:tc>
      </w:tr>
      <w:tr w:rsidR="006914AC" w:rsidTr="00192184">
        <w:trPr>
          <w:trHeight w:val="936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4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105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Программы по русскому языку для   общеобразовательных школ. 5-9 классы: основной курс. Москва, Просвещение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Style w:val="1"/>
                <w:rFonts w:ascii="Times New Roman" w:hAnsi="Times New Roman" w:cs="Times New Roman"/>
                <w:sz w:val="20"/>
              </w:rPr>
              <w:t>Т.А.Ладыженская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jc w:val="both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2012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Русский язык 78класс</w:t>
            </w:r>
          </w:p>
          <w:p w:rsidR="006914AC" w:rsidRDefault="006914AC" w:rsidP="00EC4D8D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Просвещение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Ладыженская</w:t>
            </w:r>
            <w:proofErr w:type="spell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Т.А., Баранов М.Т., </w:t>
            </w:r>
            <w:proofErr w:type="spell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Тростенцова</w:t>
            </w:r>
            <w:proofErr w:type="spell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Л.А.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2018 год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eastAsia="Calibri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</w:pPr>
            <w:r>
              <w:rPr>
                <w:rStyle w:val="1"/>
                <w:rFonts w:eastAsia="Calibri"/>
              </w:rPr>
              <w:t xml:space="preserve"> </w:t>
            </w:r>
          </w:p>
        </w:tc>
      </w:tr>
      <w:tr w:rsidR="006914AC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5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Программы по русскому языку для   общеобразовательных школ. 5-11 классы: основной курс. Москва, Мнемозина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Львова С.И.,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Львов В.В.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2008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Русский язык 9 класс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Мнемозина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Львова С.И., Львов В.В.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2012 год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eastAsia="Calibri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</w:pPr>
            <w:r>
              <w:rPr>
                <w:rStyle w:val="1"/>
                <w:rFonts w:eastAsia="Calibri"/>
              </w:rPr>
              <w:t xml:space="preserve"> </w:t>
            </w:r>
          </w:p>
        </w:tc>
      </w:tr>
      <w:tr w:rsidR="006914AC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tabs>
                <w:tab w:val="left" w:pos="360"/>
              </w:tabs>
              <w:snapToGrid w:val="0"/>
              <w:ind w:left="36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10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4"/>
              </w:rPr>
              <w:t>Литература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6914AC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6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Программа по литературе для 5-11 классов общеобразовательной школы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Москва, «Русское слово»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Меркин</w:t>
            </w:r>
            <w:proofErr w:type="spell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Г. С.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Литература.  5 класс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Русское слово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Меркин</w:t>
            </w:r>
            <w:proofErr w:type="spell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Г. С.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2014год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Электронный учебник « Хрестоматия по русской литературе 5-11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Электронное пособие « Хрестоматия школьника» 5-11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Библиотека электронных наглядных пособий. Литература 5-11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Электронное пособие «Русская драматургия от Сумарокова до Хармса» 5-11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Электронное пособие «Русская литература от Нестора до Маяковского» 5-11</w:t>
            </w: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 xml:space="preserve">Электронное пособие « Русская поэзия XVII— 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XX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веков» 5-11</w:t>
            </w:r>
          </w:p>
          <w:p w:rsidR="006914AC" w:rsidRDefault="006914AC">
            <w:pPr>
              <w:pStyle w:val="12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2010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2010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2010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2010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2010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2010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914AC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7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70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Программа по литературе для 5-11 классов общеобразовательной школы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Москва, «Русское слово»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Меркин Г. С.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Литература. 6 класс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Русское слово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Меркин Г. С.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2016 год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eastAsia="Calibri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</w:pPr>
            <w:r>
              <w:rPr>
                <w:rStyle w:val="1"/>
                <w:rFonts w:eastAsia="Calibri"/>
              </w:rPr>
              <w:t xml:space="preserve"> </w:t>
            </w:r>
          </w:p>
        </w:tc>
      </w:tr>
      <w:tr w:rsidR="006914AC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8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70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Программа по литературе 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для</w:t>
            </w:r>
            <w:proofErr w:type="gramEnd"/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5-11 классов общеобразовательной школы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Москва, «Русское слово»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Меркин Г. С.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Литература. 7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класс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Русское слово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Меркин Г. С.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2017, 2018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год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eastAsia="Calibri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</w:pPr>
            <w:r>
              <w:rPr>
                <w:rStyle w:val="1"/>
                <w:rFonts w:eastAsia="Calibri"/>
              </w:rPr>
              <w:t xml:space="preserve"> </w:t>
            </w:r>
          </w:p>
        </w:tc>
      </w:tr>
      <w:tr w:rsidR="00B96224" w:rsidTr="00192184">
        <w:trPr>
          <w:trHeight w:val="919"/>
        </w:trPr>
        <w:tc>
          <w:tcPr>
            <w:tcW w:w="487" w:type="dxa"/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9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 xml:space="preserve">8 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70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Программа по литературе для 5-11 классов общеобразовательной школы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Москва, «Русское слово»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Меркин Г. С.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Зинин С. А.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Чалмаев В. 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Литература. 8 класс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Русское слово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Меркин Г. С.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2018 год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eastAsia="Calibri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</w:pPr>
            <w:r>
              <w:rPr>
                <w:rStyle w:val="1"/>
                <w:rFonts w:eastAsia="Calibri"/>
              </w:rPr>
              <w:t xml:space="preserve"> </w:t>
            </w:r>
          </w:p>
        </w:tc>
      </w:tr>
      <w:tr w:rsidR="006914AC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10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102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Программа по литературе для 5-11 классов общеобразовательной школы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Москва, «Русское слово»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Меркин Г. С.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Зинин С. А.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Чалмаев В. 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Литература. 9 класс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Русское слово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Зинин С.А.,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Сахаров В.И., Чалмаев В.А.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2012 год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eastAsia="Calibri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</w:pPr>
            <w:r>
              <w:rPr>
                <w:rStyle w:val="1"/>
                <w:rFonts w:eastAsia="Calibri"/>
              </w:rPr>
              <w:t xml:space="preserve"> </w:t>
            </w:r>
          </w:p>
        </w:tc>
      </w:tr>
      <w:tr w:rsidR="006914AC" w:rsidTr="00192184">
        <w:trPr>
          <w:trHeight w:val="32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tabs>
                <w:tab w:val="left" w:pos="360"/>
              </w:tabs>
              <w:snapToGrid w:val="0"/>
              <w:ind w:left="360"/>
            </w:pPr>
          </w:p>
        </w:tc>
        <w:tc>
          <w:tcPr>
            <w:tcW w:w="125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4"/>
              </w:rPr>
              <w:t>Английский язык</w:t>
            </w:r>
          </w:p>
          <w:p w:rsidR="006914AC" w:rsidRDefault="006914AC">
            <w:pPr>
              <w:pStyle w:val="12"/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6914AC" w:rsidTr="00192184">
        <w:trPr>
          <w:trHeight w:val="76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11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102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 xml:space="preserve">Английский язык. Программы общеобразовательных учреждений 5-9 класс. </w:t>
            </w: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 Дрофа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О.В.Афанасьева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2015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Английский язык, 5 класс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 Дрофа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О.В.Афанасьева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2017г.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B96224" w:rsidTr="00192184">
        <w:trPr>
          <w:trHeight w:val="773"/>
        </w:trPr>
        <w:tc>
          <w:tcPr>
            <w:tcW w:w="487" w:type="dxa"/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12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102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 xml:space="preserve">Английский язык. Программы общеобразовательных учреждений 5-9 класс. </w:t>
            </w: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 Дрофа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О.В.Афанасьева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2015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Английский язык, 6 класс</w:t>
            </w:r>
          </w:p>
          <w:p w:rsidR="006914AC" w:rsidRDefault="006914AC" w:rsidP="00EC4D8D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 Дрофа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О.В.Афанасьева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2018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eastAsia="Calibri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B96224" w:rsidTr="00192184">
        <w:trPr>
          <w:trHeight w:val="759"/>
        </w:trPr>
        <w:tc>
          <w:tcPr>
            <w:tcW w:w="487" w:type="dxa"/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13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102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Английский язык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.П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 xml:space="preserve">рограммы общеобразовательных учреждений 5-9 класс. </w:t>
            </w: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 Просвещение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В. П. Кузовлев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Н. М. Перегудова и др.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2012год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Английский язык, 7 класс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 Просвещение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В.П. Кузовлев</w:t>
            </w: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Н.М. Лапа</w:t>
            </w:r>
          </w:p>
          <w:p w:rsidR="006914AC" w:rsidRDefault="006914AC">
            <w:pPr>
              <w:pStyle w:val="12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2012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eastAsia="Calibri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B96224" w:rsidTr="00192184">
        <w:trPr>
          <w:trHeight w:val="759"/>
        </w:trPr>
        <w:tc>
          <w:tcPr>
            <w:tcW w:w="487" w:type="dxa"/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14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102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Английский язык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.П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 xml:space="preserve">рограммы общеобразовательных учреждений 5-9 класс. </w:t>
            </w: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 Просвещение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В. П. Кузовлев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Н. М. Перегудова и др.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2012год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Английский язык, 8 класс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М.,  Просвещение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В.П. Кузовлёв</w:t>
            </w: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Н.М. Лапа</w:t>
            </w:r>
          </w:p>
          <w:p w:rsidR="006914AC" w:rsidRDefault="006914AC">
            <w:pPr>
              <w:pStyle w:val="12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2009,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2011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eastAsia="Calibri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6914AC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15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102ч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Английский язык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.П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 xml:space="preserve">рограммы общеобразовательных учреждений 5-9 класс. </w:t>
            </w: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 Просвещение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В. П. Кузовлев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Н. М. Перегудова и др.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2012год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Английский язык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9 класс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Просвещение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В.П. Кузовлёв,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Н.М. Лапа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 2010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eastAsia="Calibri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6914AC" w:rsidTr="00192184">
        <w:trPr>
          <w:trHeight w:val="30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tabs>
                <w:tab w:val="left" w:pos="360"/>
              </w:tabs>
              <w:snapToGrid w:val="0"/>
              <w:ind w:left="360"/>
            </w:pP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113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4"/>
              </w:rPr>
              <w:t>Математика</w:t>
            </w:r>
          </w:p>
          <w:p w:rsidR="006914AC" w:rsidRDefault="006914AC">
            <w:pPr>
              <w:pStyle w:val="12"/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6914AC" w:rsidTr="00192184">
        <w:trPr>
          <w:trHeight w:val="76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16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170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Программы. Математика. 5-6 классы. Вентана-граф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авт.-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сост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В.И.Ахременкова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2015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Математика 5 Вентана-Граф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А.Г.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Мерзляк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, В.Б.Полонский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6914AC" w:rsidTr="00192184">
        <w:trPr>
          <w:trHeight w:val="761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17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 xml:space="preserve">6 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0372A1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170ч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Программы. Математика. 5-6 классы. Вентана-граф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авт.-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сост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В.И.Ахременкова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2015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Математика 5 Вентана-Граф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А.Г.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Мерзляк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, В.Б.Полонский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Fonts w:cs="Times New Roman"/>
              </w:rPr>
            </w:pP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2018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Математика. 6 класс. 1С: Школа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2011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6914AC" w:rsidTr="00192184">
        <w:trPr>
          <w:trHeight w:val="25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tabs>
                <w:tab w:val="left" w:pos="360"/>
              </w:tabs>
              <w:snapToGrid w:val="0"/>
              <w:ind w:left="360"/>
            </w:pPr>
          </w:p>
        </w:tc>
        <w:tc>
          <w:tcPr>
            <w:tcW w:w="125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4"/>
              </w:rPr>
              <w:t>Алгебра</w:t>
            </w:r>
          </w:p>
          <w:p w:rsidR="006914AC" w:rsidRDefault="006914AC">
            <w:pPr>
              <w:pStyle w:val="12"/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6914AC" w:rsidTr="00192184">
        <w:trPr>
          <w:trHeight w:val="72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18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102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Программы общеобразовательных учреждений. Алгебра. 7-9 классы М., Просвещение </w:t>
            </w:r>
          </w:p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</w:p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Рабочие программы 7-9кл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tabs>
                <w:tab w:val="left" w:pos="2160"/>
              </w:tabs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сост. Т.А.  Бурмистрова.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Pr="004B7D7B" w:rsidRDefault="006914AC">
            <w:pPr>
              <w:pStyle w:val="12"/>
              <w:rPr>
                <w:rFonts w:ascii="Times New Roman" w:hAnsi="Times New Roman" w:cs="Times New Roman"/>
              </w:rPr>
            </w:pPr>
            <w:r w:rsidRPr="004B7D7B">
              <w:rPr>
                <w:rFonts w:ascii="Times New Roman" w:hAnsi="Times New Roman" w:cs="Times New Roman"/>
              </w:rPr>
              <w:t>Н.Г.Мингдюк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 год</w:t>
            </w:r>
          </w:p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</w:p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</w:p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</w:p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</w:p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2016г.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Алгебра  7 М., Просвещение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Ю.Н. Макарычев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Н. Г. Миндюк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К. И. Нешков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2016 - 2017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6914AC" w:rsidTr="00192184">
        <w:trPr>
          <w:trHeight w:val="76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19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102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Программы общеобразовательных учреждений. Алгебра. 7-9 классы М., Просвещение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сост.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Т.А. Бурмистрова.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Алгебра 8 класс М., Просвещение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Ю.Н.Макарычев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Н. Г. Миндюк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К. И. Нешков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2018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6914AC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20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102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Программы общеобразовательных учреждений. Алгебра. 7-9 классы М., Просвещение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сост. Т.А. Бурмистрова.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  <w:szCs w:val="20"/>
              </w:rPr>
              <w:t>Алгебра 9 класс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М., Просвещение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Ю.Н.Макарычев   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Н. Г. Миндюк</w:t>
            </w: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К. И. Нешков</w:t>
            </w:r>
          </w:p>
          <w:p w:rsidR="006914AC" w:rsidRDefault="006914AC">
            <w:pPr>
              <w:pStyle w:val="12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2012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B96224" w:rsidTr="00192184">
        <w:trPr>
          <w:trHeight w:val="320"/>
        </w:trPr>
        <w:tc>
          <w:tcPr>
            <w:tcW w:w="487" w:type="dxa"/>
            <w:shd w:val="clear" w:color="auto" w:fill="FFFFFF"/>
          </w:tcPr>
          <w:p w:rsidR="006914AC" w:rsidRDefault="006914AC">
            <w:pPr>
              <w:pStyle w:val="12"/>
              <w:tabs>
                <w:tab w:val="left" w:pos="360"/>
              </w:tabs>
              <w:snapToGrid w:val="0"/>
              <w:ind w:left="360"/>
            </w:pPr>
          </w:p>
        </w:tc>
        <w:tc>
          <w:tcPr>
            <w:tcW w:w="12594" w:type="dxa"/>
            <w:gridSpan w:val="10"/>
            <w:shd w:val="clear" w:color="auto" w:fill="FFFFFF"/>
          </w:tcPr>
          <w:p w:rsidR="006914AC" w:rsidRDefault="006914AC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4"/>
              </w:rPr>
              <w:t>Геометрия</w:t>
            </w:r>
          </w:p>
          <w:p w:rsidR="006914AC" w:rsidRDefault="006914AC">
            <w:pPr>
              <w:pStyle w:val="12"/>
            </w:pPr>
          </w:p>
        </w:tc>
        <w:tc>
          <w:tcPr>
            <w:tcW w:w="2263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B96224" w:rsidTr="00192184">
        <w:trPr>
          <w:trHeight w:val="743"/>
        </w:trPr>
        <w:tc>
          <w:tcPr>
            <w:tcW w:w="487" w:type="dxa"/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21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615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Сборник рабочих программ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.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Геометрия. 7-9 классы М., Просвещение </w:t>
            </w:r>
          </w:p>
        </w:tc>
        <w:tc>
          <w:tcPr>
            <w:tcW w:w="1826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сост. Т.А. Бурмистрова.</w:t>
            </w:r>
          </w:p>
          <w:p w:rsidR="006914AC" w:rsidRDefault="006914AC">
            <w:pPr>
              <w:pStyle w:val="12"/>
            </w:pPr>
          </w:p>
        </w:tc>
        <w:tc>
          <w:tcPr>
            <w:tcW w:w="993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2018 год</w:t>
            </w:r>
          </w:p>
        </w:tc>
        <w:tc>
          <w:tcPr>
            <w:tcW w:w="1862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Геометрия 7-9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М., Просвещение </w:t>
            </w:r>
          </w:p>
        </w:tc>
        <w:tc>
          <w:tcPr>
            <w:tcW w:w="1650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Л.С. Атанасян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Б. Ф. Бутузов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С. Б. Кадомцев</w:t>
            </w:r>
          </w:p>
        </w:tc>
        <w:tc>
          <w:tcPr>
            <w:tcW w:w="993" w:type="dxa"/>
            <w:gridSpan w:val="2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2017 год</w:t>
            </w:r>
          </w:p>
        </w:tc>
        <w:tc>
          <w:tcPr>
            <w:tcW w:w="1138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Геометрия. Поурочные планы.  7-11 классы</w:t>
            </w:r>
          </w:p>
        </w:tc>
        <w:tc>
          <w:tcPr>
            <w:tcW w:w="850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2011</w:t>
            </w:r>
          </w:p>
        </w:tc>
        <w:tc>
          <w:tcPr>
            <w:tcW w:w="422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6914AC" w:rsidTr="00192184">
        <w:trPr>
          <w:trHeight w:val="70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22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Программы общеобразовательных учреждений. Геометрия. 7-9 классы М., Просвещение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сост. Т.А. Бурмистрова.</w:t>
            </w:r>
          </w:p>
          <w:p w:rsidR="006914AC" w:rsidRDefault="006914AC">
            <w:pPr>
              <w:pStyle w:val="12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Геометрия 7-9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М., Просвещение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Л. С. Атанасян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Б. Ф. Бутузов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С. Б. Кадомцев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2018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Геометрия. Поурочные планы.  7-11 классы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2011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6914AC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23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Программы общеобразовательных учреждений. Алгебра. 7-9 классы М., Просвещение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сост. Т.А. Бурмистрова.</w:t>
            </w:r>
          </w:p>
          <w:p w:rsidR="006914AC" w:rsidRDefault="006914AC">
            <w:pPr>
              <w:pStyle w:val="12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2008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Геометрия 7-9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М., Просвещение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Л. С.  Атанасян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Б. Ф. Бутузов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С. Б. Кадомцев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2008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Геометрия. Поурочные планы.  7-11 классы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2011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6914AC" w:rsidTr="00192184">
        <w:trPr>
          <w:trHeight w:val="29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tabs>
                <w:tab w:val="left" w:pos="360"/>
              </w:tabs>
              <w:snapToGrid w:val="0"/>
              <w:ind w:left="360"/>
            </w:pPr>
          </w:p>
        </w:tc>
        <w:tc>
          <w:tcPr>
            <w:tcW w:w="125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4"/>
              </w:rPr>
              <w:t>Информатика и ИКТ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6914AC" w:rsidTr="00192184">
        <w:trPr>
          <w:trHeight w:val="230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25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34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Программа курса «Информатика и ИКТ» для основной школы (8-9 классы) Программы для общеобразовательных учреждений: Информатика. 2-11 классы. / Сост. М.Н. Бородин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. –– 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М.: БИНОМ. Лаборатория  знаний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Босова Л.Л.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Информатика 7 класс.  Москва БИНОМ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Л.Л.Босова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2017, 2018 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Школьный курс информатики. 5-11 классы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Практический курс «Изучаем World2003».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5-11 классы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Практический курс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»И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зучаем Excel2003». 7-11 классы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2002</w:t>
            </w: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2003</w:t>
            </w: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2003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914AC" w:rsidTr="00192184">
        <w:trPr>
          <w:trHeight w:val="2091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26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34ч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Программа курса «Информатика и ИКТ» для основной школы (8-9 классы) Программы для общеобразовательных учреждений: Информатика. 2-11 классы. / Сост. М.Н. Бородин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. –– 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М.: БИНОМ. Лаборатория  знаний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Босова Л.Л.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Информатика 8 класс.  Москва БИНОМ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Л.Л.Босова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2018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Школьный курс информатики. 5-11 классы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Практический курс «Изучаем World2003».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5-11 классы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Практический курс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»И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зучаем Excel2003». 7-11 классы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2002</w:t>
            </w: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2003</w:t>
            </w: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2003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914AC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27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Программа курса «Информатика и ИКТ» для основной школы (8-9 классы) Программы для общеобразовательных учреждений: Информатика. 2-11 классы. / Сост. М.Н. Бородин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. –– 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М.: БИНОМ. Лаборатория  знаний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Угринович Н.Д.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Информатика и ИКТ, 9 класс.  Москва БИНОМ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Н.Д. Угринович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2012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Школьный курс информатики. 5-11 классы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Практический курс «Изучаем World2003».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5-11 классы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Практический курс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»И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зучаем Excel2003». 7-11 классы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2002</w:t>
            </w: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2003</w:t>
            </w: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2003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914AC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120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4"/>
              </w:rPr>
              <w:t>Биология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6914AC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28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 для общеобразоват. учреждений к комплекту учебников, созданных под руководством В.В. Пасечника  Биология 5-11 классы, М., Дрофа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В.В.Пасечник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Биология, 5 класс. М., Дрофа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В.В. Пасечник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2015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B96224" w:rsidTr="00192184">
        <w:trPr>
          <w:trHeight w:val="1012"/>
        </w:trPr>
        <w:tc>
          <w:tcPr>
            <w:tcW w:w="487" w:type="dxa"/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29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 для общеобразоват. учреждений к комплекту учебников, созданных под руководством В.В. Пасечника  Биология 5-11 классы, М., Дрофа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В.В. Пасечник</w:t>
            </w:r>
          </w:p>
          <w:p w:rsidR="006914AC" w:rsidRDefault="006914AC">
            <w:pPr>
              <w:pStyle w:val="12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Биология. Бактерии. Грибы. Растения. 6 класс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М., Дрофа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В.В. Пасечник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2016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Биология: тесты 6-9 классы.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B96224" w:rsidTr="00192184">
        <w:trPr>
          <w:trHeight w:val="1012"/>
        </w:trPr>
        <w:tc>
          <w:tcPr>
            <w:tcW w:w="487" w:type="dxa"/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30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 для общеобразоват. учреждений к комплекту учебников, созданных под руководством В.В. Пасечника  Биология 5-11 классы, М., Дрофа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В.В. Пасечник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Биология. Животные 7 класс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М., Дрофа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В.В. Пасечник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2017 , 2018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Биология: тесты 6-9 классы.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B96224" w:rsidTr="00192184">
        <w:trPr>
          <w:trHeight w:val="971"/>
        </w:trPr>
        <w:tc>
          <w:tcPr>
            <w:tcW w:w="487" w:type="dxa"/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31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 для общеобразоват. учреждений к комплекту учебников, созданных под руководством В.В. Пасечника  Биология 5-11 классы, М., Дрофа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В.В. Пасечник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Биология. Человек  8 класс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М., Дрофа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Д.В. Колесов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2018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Биология: тесты 6-9 классы.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6914AC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32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 для общеобразоват. учреждений к комплекту учебников, созданных под руководством В.В. Пасечника  Биология 5-11 классы, М., Дрофа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В.В. Пасечник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Биология. 9 класс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Дрофа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Каменский А.А.,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Криксунов Е.А.,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Пасечник В.В.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Биология: тесты 6-9 классы.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6914AC" w:rsidTr="00192184">
        <w:trPr>
          <w:trHeight w:val="28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125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4"/>
              </w:rPr>
              <w:t>География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6914AC" w:rsidTr="00192184">
        <w:trPr>
          <w:trHeight w:val="214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33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t>34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Программа курса «География» 5-9 класс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ы ООО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Русское слово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Е.М.Домогацких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2015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ind w:right="-108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География. Введение в геогрфию 5 класс</w:t>
            </w:r>
            <w:r w:rsidR="00C5231C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, «Русское слово</w:t>
            </w: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»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Е.М. Домогацких, Э.Л.Веденский, А.А.Плешаков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ind w:right="-108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100,00%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B96224" w:rsidTr="00192184">
        <w:trPr>
          <w:trHeight w:val="2142"/>
        </w:trPr>
        <w:tc>
          <w:tcPr>
            <w:tcW w:w="487" w:type="dxa"/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34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6</w:t>
            </w:r>
          </w:p>
        </w:tc>
        <w:tc>
          <w:tcPr>
            <w:tcW w:w="615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34 ч</w:t>
            </w:r>
          </w:p>
        </w:tc>
        <w:tc>
          <w:tcPr>
            <w:tcW w:w="2936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Программа курса «География» 5-9 класс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ы ООО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Русское слово</w:t>
            </w:r>
          </w:p>
        </w:tc>
        <w:tc>
          <w:tcPr>
            <w:tcW w:w="1826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Е.М.Домогацких</w:t>
            </w:r>
          </w:p>
        </w:tc>
        <w:tc>
          <w:tcPr>
            <w:tcW w:w="993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2015 год</w:t>
            </w:r>
          </w:p>
        </w:tc>
        <w:tc>
          <w:tcPr>
            <w:tcW w:w="1862" w:type="dxa"/>
            <w:shd w:val="clear" w:color="auto" w:fill="FFFFFF"/>
          </w:tcPr>
          <w:p w:rsidR="006914AC" w:rsidRDefault="00C5231C">
            <w:pPr>
              <w:pStyle w:val="12"/>
              <w:snapToGrid w:val="0"/>
              <w:ind w:right="-108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География. 6 класс ООО «Русское слово»</w:t>
            </w:r>
          </w:p>
        </w:tc>
        <w:tc>
          <w:tcPr>
            <w:tcW w:w="1650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Е.М.Домогацких, Э.Л.Веденский, А.А.Плешаков</w:t>
            </w:r>
          </w:p>
          <w:p w:rsidR="006914AC" w:rsidRDefault="006914AC">
            <w:pPr>
              <w:pStyle w:val="12"/>
              <w:snapToGrid w:val="0"/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6914AC" w:rsidRDefault="006914AC">
            <w:pPr>
              <w:pStyle w:val="12"/>
              <w:snapToGrid w:val="0"/>
              <w:ind w:right="-108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2016</w:t>
            </w:r>
          </w:p>
          <w:p w:rsidR="006914AC" w:rsidRDefault="006914AC">
            <w:pPr>
              <w:pStyle w:val="12"/>
              <w:ind w:right="-108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год</w:t>
            </w:r>
          </w:p>
        </w:tc>
        <w:tc>
          <w:tcPr>
            <w:tcW w:w="1138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Мультимедиа учебник «География. Начальный курс»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Интерактивное картографическое пособие «География. Планета Земля»</w:t>
            </w:r>
          </w:p>
        </w:tc>
        <w:tc>
          <w:tcPr>
            <w:tcW w:w="850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2009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2010</w:t>
            </w:r>
          </w:p>
        </w:tc>
        <w:tc>
          <w:tcPr>
            <w:tcW w:w="422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B96224" w:rsidTr="00192184">
        <w:trPr>
          <w:trHeight w:val="1259"/>
        </w:trPr>
        <w:tc>
          <w:tcPr>
            <w:tcW w:w="487" w:type="dxa"/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35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0372A1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Программа курса «География» 5-9 класс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ы ООО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Русское слово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Е.М.Домогацких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2015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География. Наш дом – Земля: материки, океаны</w:t>
            </w:r>
            <w:r w:rsidR="00C5231C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, народы и страны. 7 кл. ООО «Русское слово»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Е.М.Домогацких, Э.Л.Веденский, А.А.Плешаков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2017, 2018 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Учебное электронное издание «География. Наш дом-Земля»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Электронное приложение к учебнику «География. Земля и люди»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2009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2010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914AC" w:rsidTr="00192184">
        <w:trPr>
          <w:trHeight w:val="103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36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Программа курса «География» 5-9 класс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ы ООО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Русское слово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Е.М.Домогацких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2015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География. . 8</w:t>
            </w:r>
            <w:r w:rsidR="00C5231C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кл. </w:t>
            </w:r>
          </w:p>
          <w:p w:rsidR="00C5231C" w:rsidRDefault="00C5231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ООО «Русское слово»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EC4D8D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Е.М.Домогацких, Э.Л.Веденский, А.А.Плешаков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2018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Учебное электронное издание «География России»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6914AC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37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Программы для общеобразовательных учреждений. География 6-11 классы «География России», Дрофа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Баринова И.И.,</w:t>
            </w: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Дронов В. П.</w:t>
            </w:r>
          </w:p>
          <w:p w:rsidR="006914AC" w:rsidRDefault="006914AC">
            <w:pPr>
              <w:pStyle w:val="12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География России. Хозяйство и географические районы. 9 кл. М., Дрофа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Дронов В.П.,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Баринова И.И.,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Рош В.Я.,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Лобжанидзе А.А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Слайд-альбомы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: 6-11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Ланшафты Земли.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Минералы и горные породы.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Население мира.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Стихии Земли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2007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B96224" w:rsidTr="00192184">
        <w:trPr>
          <w:trHeight w:val="279"/>
        </w:trPr>
        <w:tc>
          <w:tcPr>
            <w:tcW w:w="487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120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jc w:val="center"/>
            </w:pP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4"/>
              </w:rPr>
              <w:t>Физика</w:t>
            </w:r>
          </w:p>
          <w:p w:rsidR="006914AC" w:rsidRDefault="006914AC">
            <w:pPr>
              <w:pStyle w:val="12"/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B96224" w:rsidTr="00192184">
        <w:trPr>
          <w:trHeight w:val="1012"/>
        </w:trPr>
        <w:tc>
          <w:tcPr>
            <w:tcW w:w="487" w:type="dxa"/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38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 для общеобразовательных учреждений. Физика. 7 – 9 классы. – М.: Дрофа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Е. М. Гутник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А.В. Пёрышкин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Физика 7 класс.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М., Дрофа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А.В. Пёрышкин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Электронное пособие Методические рекомендации Ученический эксперимент 7-11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Полный интерактивный курс физики «Открытая физика» 7-11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Видеозадачник по физике 7-11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Электронное пособие «Физика 7-11»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 xml:space="preserve">Электронное мультимедийное пособие 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пособие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 xml:space="preserve"> «Сопровождение уроков» 8</w:t>
            </w: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Электронное пособие «Дидактический и раздаточный материал» 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6914AC" w:rsidRDefault="006914AC">
            <w:pPr>
              <w:pStyle w:val="12"/>
            </w:pPr>
          </w:p>
        </w:tc>
      </w:tr>
      <w:tr w:rsidR="00B96224" w:rsidTr="00192184">
        <w:trPr>
          <w:trHeight w:val="1012"/>
        </w:trPr>
        <w:tc>
          <w:tcPr>
            <w:tcW w:w="487" w:type="dxa"/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39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 для общеобразовательных учреждений. Физика. 7 – 9 классы. – М.: Дрофа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Е. М. Гутник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А.В. Пёрышкин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Физика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8 класс.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М., Дрофа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А.В. Пёрышкин</w:t>
            </w:r>
          </w:p>
          <w:p w:rsidR="006914AC" w:rsidRDefault="006914AC">
            <w:pPr>
              <w:pStyle w:val="12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2018</w:t>
            </w:r>
            <w:r w:rsidR="006914AC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eastAsia="Calibri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</w:pPr>
            <w:r>
              <w:rPr>
                <w:rStyle w:val="1"/>
                <w:rFonts w:eastAsia="Calibri"/>
              </w:rPr>
              <w:t xml:space="preserve"> </w:t>
            </w:r>
          </w:p>
        </w:tc>
      </w:tr>
      <w:tr w:rsidR="006914AC" w:rsidTr="00192184">
        <w:trPr>
          <w:trHeight w:val="75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40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 для общеобразовательных учреждений. Физика. 7 – 9 классы. – М.: Дрофа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Е. М. Гутник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А.В. Пёрышкин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Физика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9 класс.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М., Дрофа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А.В. Пёрышкин</w:t>
            </w:r>
          </w:p>
          <w:p w:rsidR="006914AC" w:rsidRDefault="006914AC">
            <w:pPr>
              <w:pStyle w:val="12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eastAsia="Calibri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</w:pPr>
            <w:r>
              <w:rPr>
                <w:rStyle w:val="1"/>
                <w:rFonts w:eastAsia="Calibri"/>
              </w:rPr>
              <w:t xml:space="preserve"> </w:t>
            </w:r>
          </w:p>
        </w:tc>
      </w:tr>
      <w:tr w:rsidR="006914AC" w:rsidTr="00192184">
        <w:trPr>
          <w:trHeight w:val="28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120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4"/>
              </w:rPr>
              <w:t>Химия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6914AC" w:rsidTr="00192184">
        <w:trPr>
          <w:trHeight w:val="76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41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 w:rsidP="005C40A3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Программа курса химии для 8-11 классов общеобразовательных учреждений М Дрофа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Габриелян О.С.</w:t>
            </w:r>
          </w:p>
          <w:p w:rsidR="006914AC" w:rsidRDefault="006914AC">
            <w:pPr>
              <w:pStyle w:val="12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Химия 8 класс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М, Дрофа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О.С. Габриелян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</w:t>
            </w:r>
            <w:r w:rsidR="006914AC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8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6914AC" w:rsidTr="00192184">
        <w:trPr>
          <w:trHeight w:val="69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42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Программа курса химии для 8-11 классов общеобразовательных учреждений М.Дрофа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Габриелян О.С.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Химия 9 класс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М, Дрофа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О.С. Габриелян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2008, 2009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B96224" w:rsidTr="00192184">
        <w:trPr>
          <w:trHeight w:val="358"/>
        </w:trPr>
        <w:tc>
          <w:tcPr>
            <w:tcW w:w="487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581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12013" w:type="dxa"/>
            <w:gridSpan w:val="9"/>
            <w:shd w:val="clear" w:color="auto" w:fill="FFFFFF"/>
          </w:tcPr>
          <w:p w:rsidR="006914AC" w:rsidRDefault="006914AC">
            <w:pPr>
              <w:pStyle w:val="12"/>
              <w:snapToGrid w:val="0"/>
              <w:jc w:val="center"/>
            </w:pP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  <w:jc w:val="center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4"/>
              </w:rPr>
              <w:t>История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B96224" w:rsidTr="00192184">
        <w:trPr>
          <w:trHeight w:val="991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43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5</w:t>
            </w:r>
          </w:p>
        </w:tc>
        <w:tc>
          <w:tcPr>
            <w:tcW w:w="615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Примерная программа по учебному предмету История.  5-9 класс. М., «Просвещение», Рабочая программа по всеобщей истории</w:t>
            </w:r>
          </w:p>
          <w:p w:rsidR="006914AC" w:rsidRDefault="006914AC">
            <w:pPr>
              <w:pStyle w:val="1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Вигасин А.А., Сорока 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-Ц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юпа О.С.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2011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Всеобщая история. История Древнего мира. М., «Просвещение»</w:t>
            </w:r>
          </w:p>
          <w:p w:rsidR="006914AC" w:rsidRDefault="006914AC">
            <w:pPr>
              <w:pStyle w:val="12"/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А.А. Вигасин, Г.И. Годер, И.С.Свенцицкая Под редакцией А.А.Искендерова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2015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B96224" w:rsidTr="00192184">
        <w:trPr>
          <w:trHeight w:val="79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581" w:type="dxa"/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615" w:type="dxa"/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2936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1826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993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1862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1650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1138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2263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6914AC" w:rsidTr="00192184">
        <w:trPr>
          <w:trHeight w:val="143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ind w:left="426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 общеобразовательных учреждений: История. Обществознание. 5-11 классы.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М., «Просвещение»</w:t>
            </w: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Программа «История средних веков»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Вигасин А.А., Сорока 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-У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юпа О.С.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Ванюшкин В. 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2011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История Средних веков.6 класс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М., Просвещение 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Агибалова Е.В.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Донской Т.П.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2016год</w:t>
            </w:r>
          </w:p>
          <w:p w:rsidR="006914AC" w:rsidRDefault="006914AC">
            <w:pPr>
              <w:pStyle w:val="12"/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B96224" w:rsidTr="00192184">
        <w:trPr>
          <w:trHeight w:val="1217"/>
        </w:trPr>
        <w:tc>
          <w:tcPr>
            <w:tcW w:w="487" w:type="dxa"/>
            <w:shd w:val="clear" w:color="auto" w:fill="FFFFFF"/>
          </w:tcPr>
          <w:p w:rsidR="006914AC" w:rsidRDefault="006914AC">
            <w:pPr>
              <w:pStyle w:val="12"/>
              <w:snapToGrid w:val="0"/>
              <w:ind w:left="72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ind w:left="720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ind w:left="72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 общеобразовательных учреждений: История. 6-11 классы.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Программа. История России. С древнейших времен до конца 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XVI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века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М., «Просвещение»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Данилов А. А.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Косулина Т. 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2011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История России. 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М., Просвещение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Арсентьев Н.М.</w:t>
            </w: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Данилов А. А.</w:t>
            </w:r>
          </w:p>
          <w:p w:rsidR="006914AC" w:rsidRDefault="006914AC">
            <w:pPr>
              <w:pStyle w:val="12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2016год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6914AC" w:rsidTr="00192184">
        <w:trPr>
          <w:trHeight w:val="163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44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 общеобразовательных учреждений: История. Обществознание. 5-11 классы.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М., «Просвещение»</w:t>
            </w: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Программа «Новая история. 7-8 классы»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Вигасин А.А., Сорока 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-У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юпа О.С.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Юдовская А.П.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Ванюшкина Л. 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2011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Всеобщая история. 7 класс. История Нового времени. 1500г – 1800 г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М., Просвещение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Юдовская А.П.</w:t>
            </w: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Баранов 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П. А.</w:t>
            </w:r>
            <w:proofErr w:type="gramEnd"/>
          </w:p>
          <w:p w:rsidR="006914AC" w:rsidRDefault="006914AC">
            <w:pPr>
              <w:pStyle w:val="12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2017 год</w:t>
            </w:r>
          </w:p>
          <w:p w:rsidR="006914AC" w:rsidRDefault="006914AC">
            <w:pPr>
              <w:pStyle w:val="12"/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6914AC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 общеобразовательных учреждений: История. 6-11 классы.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Программа. История России. Конец XVI- XVIII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век</w:t>
            </w:r>
            <w:proofErr w:type="gramEnd"/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М., «Просвещение»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Данилов А. А.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Косулина Т. 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2011 год</w:t>
            </w:r>
          </w:p>
          <w:p w:rsidR="006914AC" w:rsidRDefault="006914AC">
            <w:pPr>
              <w:pStyle w:val="12"/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История России. Конец XVI- XVIII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век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М., Просвещение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Арсентьев Н.М.</w:t>
            </w: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Данилов А. А.</w:t>
            </w:r>
          </w:p>
          <w:p w:rsidR="006914AC" w:rsidRDefault="006914AC">
            <w:pPr>
              <w:pStyle w:val="12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2017 год</w:t>
            </w:r>
          </w:p>
          <w:p w:rsidR="006914AC" w:rsidRDefault="006914AC">
            <w:pPr>
              <w:pStyle w:val="12"/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Мультимедийное пособие  по истории России  862-1917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2011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6914AC" w:rsidTr="00192184">
        <w:trPr>
          <w:trHeight w:val="1446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45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 xml:space="preserve">8 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 общеобразовательных учреждений: История. Обществознание. 5-11 классы.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М., «Просвещение»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Программа «Новая история. 7-8 классы»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Вигасин А.А., Сорока 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-Ц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юпа О.С.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2011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Всеобщая история. История Нового времени 1800г – 1913 г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М., Просвещение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А. Я. Юдовская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П. А.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Баранов</w:t>
            </w:r>
          </w:p>
          <w:p w:rsidR="006914AC" w:rsidRDefault="006914A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  <w:p w:rsidR="006914AC" w:rsidRDefault="006914AC">
            <w:pPr>
              <w:pStyle w:val="12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2012год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6914AC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spacing w:after="200" w:line="276" w:lineRule="auto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 общеобразовательных учреждений: История. 6-11 классы.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Программа. История России. 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XIX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век.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М., «Просвещение»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Данилов А. А.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Косулина Т. 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2011 год</w:t>
            </w:r>
          </w:p>
          <w:p w:rsidR="006914AC" w:rsidRDefault="006914AC">
            <w:pPr>
              <w:pStyle w:val="12"/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История России. 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XIX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век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М., Просвещение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А.А. Данилов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Т. М.Косулина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2011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6914AC" w:rsidTr="00192184">
        <w:trPr>
          <w:trHeight w:val="70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46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 общеобразовательных учреждений: История. 6-11 классы.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Программа. История России. XX– начала  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XXI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века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М., «Просвещение»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Данилов А. А.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Косулина Т. 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2011 год</w:t>
            </w:r>
          </w:p>
          <w:p w:rsidR="006914AC" w:rsidRDefault="006914AC">
            <w:pPr>
              <w:pStyle w:val="12"/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История России. XX– начала  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XXI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века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М., «Просвещение»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Данилов А. А.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Косулина Т. М.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 2010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Мультимедийное пособие  «Великая Отечественная война»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6914AC" w:rsidTr="00192184">
        <w:trPr>
          <w:trHeight w:val="90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 общеобразовательных учреждений: История. Обществознание. 5-11 классы.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М., «Просвещение»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Программа «Новейшая история зарубежных стран XX– начала  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XXI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века»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Под ред. Закомолкиной И.М.</w:t>
            </w: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</w:pP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Сороко-Цюпа А.О.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Стрелова О. Ю.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2011 год</w:t>
            </w:r>
          </w:p>
          <w:p w:rsidR="006914AC" w:rsidRDefault="006914AC">
            <w:pPr>
              <w:pStyle w:val="12"/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Новейшая история зарубежных стран XX– начала  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XXI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века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Москва, Просвещение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Сороко-Цюпа О.С.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Сороко-Цюпа А.О.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2011 год</w:t>
            </w:r>
          </w:p>
          <w:p w:rsidR="006914AC" w:rsidRDefault="006914AC">
            <w:pPr>
              <w:pStyle w:val="12"/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B96224" w:rsidTr="00192184">
        <w:trPr>
          <w:trHeight w:val="274"/>
        </w:trPr>
        <w:tc>
          <w:tcPr>
            <w:tcW w:w="487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108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  <w:p w:rsidR="006914AC" w:rsidRDefault="006914AC">
            <w:pPr>
              <w:pStyle w:val="12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4"/>
              </w:rPr>
              <w:t>Обществознание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B96224" w:rsidTr="00192184">
        <w:trPr>
          <w:trHeight w:val="1012"/>
        </w:trPr>
        <w:tc>
          <w:tcPr>
            <w:tcW w:w="487" w:type="dxa"/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47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Pr="005C40A3" w:rsidRDefault="006914AC">
            <w:pPr>
              <w:pStyle w:val="12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 </w:t>
            </w:r>
            <w:r w:rsidRPr="005C40A3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Примерная программа по учебному предмету «Обществознание». 5-9 класс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 Просвещение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Л.Н.Боголюбов М.Просвещение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2014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Обществознание 5 класс М.Просвещение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Л.Н.Боголюбов, Н.Ф.Виноградова, Н.И.Городецкая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2015 г.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B96224" w:rsidTr="00192184">
        <w:trPr>
          <w:trHeight w:val="1012"/>
        </w:trPr>
        <w:tc>
          <w:tcPr>
            <w:tcW w:w="487" w:type="dxa"/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48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6</w:t>
            </w:r>
          </w:p>
        </w:tc>
        <w:tc>
          <w:tcPr>
            <w:tcW w:w="615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34 ч</w:t>
            </w:r>
          </w:p>
        </w:tc>
        <w:tc>
          <w:tcPr>
            <w:tcW w:w="2936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Примерная программа по учебному предмету «Обществознание». 5-9 класс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 Просвещение</w:t>
            </w:r>
          </w:p>
        </w:tc>
        <w:tc>
          <w:tcPr>
            <w:tcW w:w="1826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Л.Н.Боголюбов М.Просвещение</w:t>
            </w:r>
          </w:p>
        </w:tc>
        <w:tc>
          <w:tcPr>
            <w:tcW w:w="993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2014</w:t>
            </w:r>
          </w:p>
        </w:tc>
        <w:tc>
          <w:tcPr>
            <w:tcW w:w="1862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Обществознание 6 класс М.Просвещение</w:t>
            </w:r>
          </w:p>
        </w:tc>
        <w:tc>
          <w:tcPr>
            <w:tcW w:w="1650" w:type="dxa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Л.Н.Боголюбов, Н.Ф.Виноградова, Н.И.Городецкая</w:t>
            </w:r>
          </w:p>
        </w:tc>
        <w:tc>
          <w:tcPr>
            <w:tcW w:w="993" w:type="dxa"/>
            <w:gridSpan w:val="2"/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2016 год</w:t>
            </w:r>
          </w:p>
        </w:tc>
        <w:tc>
          <w:tcPr>
            <w:tcW w:w="1138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B96224" w:rsidTr="00192184">
        <w:trPr>
          <w:trHeight w:val="1012"/>
        </w:trPr>
        <w:tc>
          <w:tcPr>
            <w:tcW w:w="487" w:type="dxa"/>
            <w:shd w:val="clear" w:color="auto" w:fill="FFFFFF"/>
          </w:tcPr>
          <w:p w:rsidR="006914AC" w:rsidRDefault="006914AC">
            <w:pPr>
              <w:pStyle w:val="12"/>
              <w:numPr>
                <w:ilvl w:val="0"/>
                <w:numId w:val="49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34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Примерная программа по учебному предмету «Обществознание». 5-9 класс</w:t>
            </w:r>
          </w:p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 Просвещение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Л.Н.Боголюбов М.Просвещение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2007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Обществознание 7 класс М.Просвещение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Л.Н.Боголюбов, Н.Ф.Виноградова, Н.И.Городецкая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4AC" w:rsidRDefault="006914AC">
            <w:pPr>
              <w:pStyle w:val="12"/>
              <w:snapToGrid w:val="0"/>
            </w:pPr>
          </w:p>
        </w:tc>
      </w:tr>
      <w:tr w:rsidR="00B96224" w:rsidTr="00192184">
        <w:trPr>
          <w:trHeight w:val="988"/>
        </w:trPr>
        <w:tc>
          <w:tcPr>
            <w:tcW w:w="487" w:type="dxa"/>
            <w:shd w:val="clear" w:color="auto" w:fill="FFFFFF"/>
          </w:tcPr>
          <w:p w:rsidR="00C5231C" w:rsidRDefault="00C5231C">
            <w:pPr>
              <w:pStyle w:val="12"/>
              <w:numPr>
                <w:ilvl w:val="0"/>
                <w:numId w:val="50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34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Примерная программа по учебному предмету «Обществознание». 5-9 класс</w:t>
            </w:r>
          </w:p>
          <w:p w:rsidR="00C5231C" w:rsidRDefault="00C5231C" w:rsidP="00EC4D8D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 Просвещение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Л.Н.Боголюбов М.Просвещение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2007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Обществознание 8 класс М.Просвещение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 w:rsidP="00EC4D8D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Л.Н.Боголюбов, Н.Ф.Виноградова, Н.И.Городецкая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2018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</w:tr>
      <w:tr w:rsidR="00C5231C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numPr>
                <w:ilvl w:val="0"/>
                <w:numId w:val="51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34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Обществознание. Программа курса для 8-9 и 10-11 классов общеобразовательных учреждений. М. Русское слово 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А. И. Кравченко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ind w:firstLine="33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2006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Обществознание 9 класс М., Русское слово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ind w:hanging="107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А.И.Кравченко,</w:t>
            </w:r>
          </w:p>
          <w:p w:rsidR="00C5231C" w:rsidRDefault="00C5231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Е. А.Певцова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2012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</w:tr>
      <w:tr w:rsidR="00C5231C" w:rsidTr="00192184">
        <w:trPr>
          <w:trHeight w:val="36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120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4"/>
              </w:rPr>
              <w:t>Музыка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</w:tr>
      <w:tr w:rsidR="00C5231C" w:rsidTr="00192184">
        <w:trPr>
          <w:trHeight w:val="124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numPr>
                <w:ilvl w:val="0"/>
                <w:numId w:val="52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34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 общеобразовательных учреждений. Музыка 1-7классы искусство8-9 классы, М. Просвещение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Е. Д. Критская,   Г.П. Сергеева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Музыка 5,</w:t>
            </w:r>
          </w:p>
          <w:p w:rsidR="00C5231C" w:rsidRDefault="00C5231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М., Просвещение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Е. Д. Критская.</w:t>
            </w:r>
          </w:p>
          <w:p w:rsidR="00C5231C" w:rsidRDefault="00C5231C">
            <w:pPr>
              <w:pStyle w:val="12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2015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</w:tr>
      <w:tr w:rsidR="00C5231C" w:rsidTr="00192184">
        <w:trPr>
          <w:trHeight w:val="113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numPr>
                <w:ilvl w:val="0"/>
                <w:numId w:val="53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34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 общеобразовательных учреждений. Музыка 1-7классы искусство8-9 классы, М. Просвещение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Е. Д. Критская</w:t>
            </w:r>
          </w:p>
          <w:p w:rsidR="00C5231C" w:rsidRDefault="00C5231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Г.П. Сергеева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Музыка 6</w:t>
            </w:r>
          </w:p>
          <w:p w:rsidR="00C5231C" w:rsidRDefault="00C5231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М., Просвещение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Е. Д. Критская.</w:t>
            </w:r>
          </w:p>
          <w:p w:rsidR="00C5231C" w:rsidRDefault="00C5231C">
            <w:pPr>
              <w:pStyle w:val="12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2015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</w:tr>
      <w:tr w:rsidR="00B96224" w:rsidTr="00192184">
        <w:trPr>
          <w:trHeight w:val="1145"/>
        </w:trPr>
        <w:tc>
          <w:tcPr>
            <w:tcW w:w="487" w:type="dxa"/>
            <w:shd w:val="clear" w:color="auto" w:fill="FFFFFF"/>
          </w:tcPr>
          <w:p w:rsidR="00C5231C" w:rsidRDefault="00C5231C">
            <w:pPr>
              <w:pStyle w:val="12"/>
              <w:numPr>
                <w:ilvl w:val="0"/>
                <w:numId w:val="54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615" w:type="dxa"/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34 ч</w:t>
            </w:r>
          </w:p>
        </w:tc>
        <w:tc>
          <w:tcPr>
            <w:tcW w:w="2936" w:type="dxa"/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 общеобразовательных учреждений. Музыка 1-7классы искусство8-9 классы, М. Просвещение</w:t>
            </w:r>
          </w:p>
        </w:tc>
        <w:tc>
          <w:tcPr>
            <w:tcW w:w="1826" w:type="dxa"/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Е. Д. Критская Г.П.Сергеева</w:t>
            </w:r>
          </w:p>
        </w:tc>
        <w:tc>
          <w:tcPr>
            <w:tcW w:w="993" w:type="dxa"/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2010год</w:t>
            </w:r>
          </w:p>
        </w:tc>
        <w:tc>
          <w:tcPr>
            <w:tcW w:w="1862" w:type="dxa"/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Музыка 7</w:t>
            </w:r>
          </w:p>
          <w:p w:rsidR="00C5231C" w:rsidRDefault="00C5231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М., Просвещение</w:t>
            </w:r>
          </w:p>
        </w:tc>
        <w:tc>
          <w:tcPr>
            <w:tcW w:w="1650" w:type="dxa"/>
            <w:shd w:val="clear" w:color="auto" w:fill="FFFFFF"/>
          </w:tcPr>
          <w:p w:rsidR="00C5231C" w:rsidRDefault="00C5231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Е. Д. Критская.</w:t>
            </w:r>
          </w:p>
          <w:p w:rsidR="00C5231C" w:rsidRDefault="00C5231C">
            <w:pPr>
              <w:pStyle w:val="12"/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C5231C" w:rsidRDefault="00C5231C" w:rsidP="001779F3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2015 год</w:t>
            </w:r>
          </w:p>
        </w:tc>
        <w:tc>
          <w:tcPr>
            <w:tcW w:w="1138" w:type="dxa"/>
            <w:shd w:val="clear" w:color="auto" w:fill="FFFFFF"/>
          </w:tcPr>
          <w:p w:rsidR="00C5231C" w:rsidRDefault="00C5231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850" w:type="dxa"/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422" w:type="dxa"/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</w:tr>
      <w:tr w:rsidR="00C5231C" w:rsidTr="00192184">
        <w:trPr>
          <w:trHeight w:val="88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numPr>
                <w:ilvl w:val="0"/>
                <w:numId w:val="55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34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 общеобразовательных учреждений. Музыка 1-7классы искусство8-9 классы, М. Просвещение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Е. Д. Критская</w:t>
            </w:r>
          </w:p>
          <w:p w:rsidR="00C5231C" w:rsidRDefault="00C5231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Г.П. Сергеева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Музыка  8</w:t>
            </w:r>
          </w:p>
          <w:p w:rsidR="00C5231C" w:rsidRDefault="00C5231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М., Просвещение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 w:rsidP="005C40A3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Е. Д. Критская.</w:t>
            </w:r>
          </w:p>
          <w:p w:rsidR="00C5231C" w:rsidRDefault="00C5231C">
            <w:pPr>
              <w:pStyle w:val="12"/>
              <w:snapToGrid w:val="0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2018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</w:tr>
      <w:tr w:rsidR="00C5231C" w:rsidTr="00192184">
        <w:trPr>
          <w:trHeight w:val="69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numPr>
                <w:ilvl w:val="0"/>
                <w:numId w:val="56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34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Программы общеобразовательных учреждений. Музыка 1-7классы искусство8-9 классы, М. Просвещение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Е. Д. Критская Г.П.Сергеева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Искусство 8-9</w:t>
            </w:r>
          </w:p>
          <w:p w:rsidR="00C5231C" w:rsidRDefault="00C5231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М., Просвещение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.</w:t>
            </w:r>
          </w:p>
          <w:p w:rsidR="00C5231C" w:rsidRDefault="00C5231C" w:rsidP="005C40A3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Е. Д. Критская.</w:t>
            </w:r>
          </w:p>
          <w:p w:rsidR="00C5231C" w:rsidRDefault="00C5231C">
            <w:pPr>
              <w:pStyle w:val="12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</w:tr>
      <w:tr w:rsidR="00B96224" w:rsidTr="00192184">
        <w:trPr>
          <w:trHeight w:val="354"/>
        </w:trPr>
        <w:tc>
          <w:tcPr>
            <w:tcW w:w="487" w:type="dxa"/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108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4"/>
              </w:rPr>
              <w:t>Изобразительное искусство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</w:tr>
      <w:tr w:rsidR="00B96224" w:rsidTr="00192184">
        <w:trPr>
          <w:trHeight w:val="2024"/>
        </w:trPr>
        <w:tc>
          <w:tcPr>
            <w:tcW w:w="487" w:type="dxa"/>
            <w:shd w:val="clear" w:color="auto" w:fill="FFFFFF"/>
          </w:tcPr>
          <w:p w:rsidR="00C5231C" w:rsidRDefault="00C5231C">
            <w:pPr>
              <w:pStyle w:val="12"/>
              <w:numPr>
                <w:ilvl w:val="0"/>
                <w:numId w:val="57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34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Изобразительное искусство и художественный труд</w:t>
            </w:r>
          </w:p>
          <w:p w:rsidR="00C5231C" w:rsidRDefault="00C5231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М.: Просвещение</w:t>
            </w:r>
          </w:p>
          <w:p w:rsidR="00C5231C" w:rsidRDefault="00C5231C">
            <w:pPr>
              <w:pStyle w:val="1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Под рук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.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и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ред. Б.М. Неменского.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jc w:val="both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Декоративно-прикладное искусство в жизни человека: Учебник по изобразительному искусству для 5 класса.</w:t>
            </w:r>
          </w:p>
          <w:p w:rsidR="00C5231C" w:rsidRDefault="00C5231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М.: Просвещение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jc w:val="both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Горяева Н.А., Островская О.В.</w:t>
            </w:r>
          </w:p>
          <w:p w:rsidR="00C5231C" w:rsidRDefault="00C5231C">
            <w:pPr>
              <w:pStyle w:val="12"/>
              <w:jc w:val="both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Под ред. Б.М. Неменского</w:t>
            </w:r>
          </w:p>
          <w:p w:rsidR="00C5231C" w:rsidRDefault="00C5231C">
            <w:pPr>
              <w:pStyle w:val="12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2015, 2016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</w:tr>
      <w:tr w:rsidR="00C5231C" w:rsidTr="00192184">
        <w:trPr>
          <w:trHeight w:val="127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numPr>
                <w:ilvl w:val="0"/>
                <w:numId w:val="58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34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Изобразительное искусство и художественный труд</w:t>
            </w:r>
          </w:p>
          <w:p w:rsidR="00C5231C" w:rsidRDefault="00C5231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М.: Просвещение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Под рук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.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и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ред. Б.М. Неменского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jc w:val="both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Изобразительное искусство в жизни человека: Учебник для 6 класса.</w:t>
            </w:r>
          </w:p>
          <w:p w:rsidR="00C5231C" w:rsidRDefault="00C5231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М.: Просвещение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jc w:val="both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Неменская Л.А.</w:t>
            </w:r>
          </w:p>
          <w:p w:rsidR="00C5231C" w:rsidRDefault="00C5231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Под ред. Б.М. Неменского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2015, 2016год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</w:tr>
      <w:tr w:rsidR="00C5231C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numPr>
                <w:ilvl w:val="0"/>
                <w:numId w:val="59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34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Изобразительное искусство и художественный труд</w:t>
            </w:r>
          </w:p>
          <w:p w:rsidR="00C5231C" w:rsidRDefault="00C5231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М.: Просвещение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Под рук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.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gramStart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и</w:t>
            </w:r>
            <w:proofErr w:type="gramEnd"/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ред. Б.М. Неменского.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ind w:right="-108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Дизайн и архитектура в жизни человека</w:t>
            </w:r>
          </w:p>
          <w:p w:rsidR="00C5231C" w:rsidRDefault="00C5231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М.: Просвещение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ind w:right="-108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Гуров Г. Е.</w:t>
            </w:r>
          </w:p>
          <w:p w:rsidR="00C5231C" w:rsidRDefault="00C5231C">
            <w:pPr>
              <w:pStyle w:val="12"/>
              <w:ind w:right="-108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Питерских А. С.</w:t>
            </w:r>
          </w:p>
          <w:p w:rsidR="00C5231C" w:rsidRDefault="00C5231C">
            <w:pPr>
              <w:pStyle w:val="12"/>
              <w:ind w:right="-108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Под ред. Б.М. Неменского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2017год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</w:tr>
      <w:tr w:rsidR="00C5231C" w:rsidTr="00192184">
        <w:trPr>
          <w:trHeight w:val="27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108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4"/>
              </w:rPr>
              <w:t>ОДНКНР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</w:p>
        </w:tc>
      </w:tr>
      <w:tr w:rsidR="00C5231C" w:rsidTr="00192184">
        <w:trPr>
          <w:trHeight w:val="126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numPr>
                <w:ilvl w:val="0"/>
                <w:numId w:val="60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sz w:val="20"/>
              </w:rPr>
              <w:t>34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sz w:val="20"/>
              </w:rPr>
              <w:t>Учебная предметная программа А.Я. Данелюк</w:t>
            </w:r>
          </w:p>
          <w:p w:rsidR="00C5231C" w:rsidRDefault="00C5231C">
            <w:pPr>
              <w:pStyle w:val="12"/>
              <w:rPr>
                <w:rStyle w:val="1"/>
                <w:rFonts w:ascii="Times New Roman" w:hAnsi="Times New Roman" w:cs="Times New Roman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sz w:val="20"/>
              </w:rPr>
              <w:t xml:space="preserve"> Основы  духовно-нравственной культуры народов России» Москва Просвещение 2010 религиозных культур и светской этики</w:t>
            </w:r>
          </w:p>
          <w:p w:rsidR="00C5231C" w:rsidRDefault="00C5231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А.Я.. Данилюк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2008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Основы духовно-нравственной культуры народов России. Основы мировых религиозных культур</w:t>
            </w:r>
          </w:p>
          <w:p w:rsidR="00C5231C" w:rsidRDefault="00C5231C">
            <w:pPr>
              <w:pStyle w:val="12"/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А.Л. Беглов,</w:t>
            </w:r>
          </w:p>
          <w:p w:rsidR="00C5231C" w:rsidRDefault="00C5231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Е. В. Саплина, Москва, Просвещение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2012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Мультимедийное приложение к «Руководству по поурочному планированию», 5-6 классы</w:t>
            </w:r>
          </w:p>
          <w:p w:rsidR="00C5231C" w:rsidRDefault="00C5231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Мультимедийное приложение к экспериментальному учебному пособию «Православная культура», 5-6 классы</w:t>
            </w:r>
          </w:p>
          <w:p w:rsidR="00C5231C" w:rsidRDefault="00C5231C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Мультимедийное приложение к методическим рекомендациям для учителя, 5-6 классы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jc w:val="center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jc w:val="center"/>
            </w:pPr>
          </w:p>
        </w:tc>
      </w:tr>
      <w:tr w:rsidR="00B96224" w:rsidTr="00192184">
        <w:trPr>
          <w:trHeight w:val="1133"/>
        </w:trPr>
        <w:tc>
          <w:tcPr>
            <w:tcW w:w="487" w:type="dxa"/>
            <w:shd w:val="clear" w:color="auto" w:fill="FFFFFF"/>
          </w:tcPr>
          <w:p w:rsidR="00C5231C" w:rsidRDefault="00C5231C">
            <w:pPr>
              <w:pStyle w:val="12"/>
              <w:numPr>
                <w:ilvl w:val="0"/>
                <w:numId w:val="61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34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Концепция и программа учебного предмета «Православная культура</w:t>
            </w:r>
          </w:p>
          <w:p w:rsidR="00C5231C" w:rsidRDefault="00C5231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1-11 класс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Л.И. Шевченко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2008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Православная культура 6-й год обучения</w:t>
            </w:r>
          </w:p>
          <w:p w:rsidR="00C5231C" w:rsidRDefault="00C5231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Центр поддержки культурно-исторических традиций Отечества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Л.Л. Шевченко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2012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eastAsia="Calibri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spacing w:after="200" w:line="276" w:lineRule="auto"/>
            </w:pPr>
            <w:r>
              <w:rPr>
                <w:rStyle w:val="1"/>
                <w:rFonts w:eastAsia="Calibri"/>
              </w:rPr>
              <w:t xml:space="preserve"> </w:t>
            </w:r>
          </w:p>
        </w:tc>
      </w:tr>
      <w:tr w:rsidR="00B96224" w:rsidTr="00192184">
        <w:trPr>
          <w:trHeight w:val="1012"/>
        </w:trPr>
        <w:tc>
          <w:tcPr>
            <w:tcW w:w="487" w:type="dxa"/>
            <w:shd w:val="clear" w:color="auto" w:fill="FFFFFF"/>
          </w:tcPr>
          <w:p w:rsidR="00C5231C" w:rsidRDefault="00C5231C">
            <w:pPr>
              <w:pStyle w:val="12"/>
              <w:numPr>
                <w:ilvl w:val="0"/>
                <w:numId w:val="62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34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 w:rsidP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Концепция и программа учебного предмета «Православная культура</w:t>
            </w:r>
          </w:p>
          <w:p w:rsidR="00C5231C" w:rsidRDefault="004C79B8" w:rsidP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1-11 класс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Л.И. Шевченко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2008</w:t>
            </w:r>
            <w:r w:rsidR="00C5231C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 w:rsidP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Православная культура 7-й год обучения</w:t>
            </w:r>
          </w:p>
          <w:p w:rsidR="00C5231C" w:rsidRDefault="004C79B8" w:rsidP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Центр поддержки культурно-исторических традиций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C5231C" w:rsidP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 </w:t>
            </w:r>
          </w:p>
          <w:p w:rsidR="00C5231C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Л.Л. Шевченко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2017</w:t>
            </w:r>
            <w:r w:rsidR="00C5231C"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Мультимедийное приложение к «Руководству по поурочному планированию», 7-8 классы</w:t>
            </w:r>
          </w:p>
          <w:p w:rsidR="00C5231C" w:rsidRDefault="00C5231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Мультимедийное приложение к экспериментальному учебному пособию «Православная культура», 7-8 классы</w:t>
            </w:r>
          </w:p>
          <w:p w:rsidR="00C5231C" w:rsidRDefault="00C5231C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Мультимедийное приложение к методическим рекомендациям для учителя, 7-8 классы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2006</w:t>
            </w: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2006</w:t>
            </w: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2006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231C" w:rsidRDefault="00C5231C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</w:p>
          <w:p w:rsidR="00C5231C" w:rsidRDefault="00C5231C">
            <w:pPr>
              <w:pStyle w:val="12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B96224" w:rsidTr="00192184">
        <w:trPr>
          <w:trHeight w:val="1209"/>
        </w:trPr>
        <w:tc>
          <w:tcPr>
            <w:tcW w:w="487" w:type="dxa"/>
            <w:shd w:val="clear" w:color="auto" w:fill="FFFFFF"/>
          </w:tcPr>
          <w:p w:rsidR="004C79B8" w:rsidRDefault="004C79B8">
            <w:pPr>
              <w:pStyle w:val="12"/>
              <w:numPr>
                <w:ilvl w:val="0"/>
                <w:numId w:val="63"/>
              </w:numPr>
              <w:tabs>
                <w:tab w:val="left" w:pos="1080"/>
              </w:tabs>
              <w:snapToGrid w:val="0"/>
            </w:pPr>
          </w:p>
        </w:tc>
        <w:tc>
          <w:tcPr>
            <w:tcW w:w="581" w:type="dxa"/>
            <w:shd w:val="clear" w:color="auto" w:fill="FFFFFF"/>
          </w:tcPr>
          <w:p w:rsidR="004C79B8" w:rsidRDefault="004C79B8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8</w:t>
            </w:r>
          </w:p>
          <w:p w:rsidR="004C79B8" w:rsidRDefault="004C79B8">
            <w:pPr>
              <w:pStyle w:val="12"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34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Концепция и программа учебного предмета «Православная культура</w:t>
            </w:r>
          </w:p>
          <w:p w:rsidR="004C79B8" w:rsidRDefault="004C79B8" w:rsidP="00EC4D8D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1-11 класс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 w:rsidP="00EC4D8D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Л.И. Шевченко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2008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Православная культура 8-й год обучения</w:t>
            </w:r>
          </w:p>
          <w:p w:rsidR="004C79B8" w:rsidRDefault="004C79B8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Центр поддержки культурно-исторических традиций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 </w:t>
            </w:r>
          </w:p>
          <w:p w:rsidR="004C79B8" w:rsidRDefault="004C79B8" w:rsidP="00EC4D8D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Л.Л. Шевченко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eastAsia="Calibri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spacing w:after="200" w:line="276" w:lineRule="auto"/>
              <w:rPr>
                <w:rStyle w:val="1"/>
                <w:rFonts w:eastAsia="Calibri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spacing w:after="200" w:line="276" w:lineRule="auto"/>
            </w:pPr>
            <w:r>
              <w:rPr>
                <w:rStyle w:val="1"/>
                <w:rFonts w:eastAsia="Calibri"/>
              </w:rPr>
              <w:t xml:space="preserve"> </w:t>
            </w:r>
          </w:p>
        </w:tc>
      </w:tr>
      <w:tr w:rsidR="004C79B8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numPr>
                <w:ilvl w:val="0"/>
                <w:numId w:val="64"/>
              </w:numPr>
              <w:tabs>
                <w:tab w:val="left" w:pos="1080"/>
              </w:tabs>
              <w:snapToGrid w:val="0"/>
              <w:ind w:left="108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34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Концепция и программа учебного предмета «Православная культура</w:t>
            </w:r>
          </w:p>
          <w:p w:rsidR="004C79B8" w:rsidRDefault="004C79B8" w:rsidP="00EC4D8D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1-11 класс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 w:rsidP="00EC4D8D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Л.И. Шевченко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2008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Православная культура 9-й год обучения</w:t>
            </w:r>
          </w:p>
          <w:p w:rsidR="004C79B8" w:rsidRDefault="004C79B8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Центр поддержки культурно-исторических традиций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 </w:t>
            </w:r>
          </w:p>
          <w:p w:rsidR="004C79B8" w:rsidRDefault="004C79B8" w:rsidP="00EC4D8D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Л.Л. Шевченко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Мультимедийное приложение к «Руководству по поурочному планированию», 9 класс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Мультимедийное приложение к экспериментальному учебному пособию «Православная культура», 9 класс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Мультимедийное приложение к методическим рекомендациям для учителя, 9 класс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2006</w:t>
            </w:r>
          </w:p>
          <w:p w:rsidR="004C79B8" w:rsidRDefault="004C79B8">
            <w:pPr>
              <w:pStyle w:val="12"/>
              <w:jc w:val="center"/>
            </w:pPr>
          </w:p>
          <w:p w:rsidR="004C79B8" w:rsidRDefault="004C79B8">
            <w:pPr>
              <w:pStyle w:val="12"/>
              <w:jc w:val="center"/>
            </w:pPr>
          </w:p>
          <w:p w:rsidR="004C79B8" w:rsidRDefault="004C79B8">
            <w:pPr>
              <w:pStyle w:val="12"/>
              <w:jc w:val="center"/>
            </w:pPr>
          </w:p>
          <w:p w:rsidR="004C79B8" w:rsidRDefault="004C79B8">
            <w:pPr>
              <w:pStyle w:val="12"/>
              <w:jc w:val="center"/>
            </w:pPr>
          </w:p>
          <w:p w:rsidR="004C79B8" w:rsidRDefault="004C79B8">
            <w:pPr>
              <w:pStyle w:val="12"/>
              <w:jc w:val="center"/>
            </w:pPr>
          </w:p>
          <w:p w:rsidR="004C79B8" w:rsidRDefault="004C79B8">
            <w:pPr>
              <w:pStyle w:val="12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2006</w:t>
            </w:r>
          </w:p>
          <w:p w:rsidR="004C79B8" w:rsidRDefault="004C79B8">
            <w:pPr>
              <w:pStyle w:val="12"/>
              <w:jc w:val="center"/>
            </w:pPr>
          </w:p>
          <w:p w:rsidR="004C79B8" w:rsidRDefault="004C79B8">
            <w:pPr>
              <w:pStyle w:val="12"/>
              <w:jc w:val="center"/>
            </w:pPr>
          </w:p>
          <w:p w:rsidR="004C79B8" w:rsidRDefault="004C79B8">
            <w:pPr>
              <w:pStyle w:val="12"/>
              <w:jc w:val="center"/>
            </w:pPr>
          </w:p>
          <w:p w:rsidR="004C79B8" w:rsidRDefault="004C79B8">
            <w:pPr>
              <w:pStyle w:val="12"/>
              <w:jc w:val="center"/>
            </w:pPr>
          </w:p>
          <w:p w:rsidR="004C79B8" w:rsidRDefault="004C79B8">
            <w:pPr>
              <w:pStyle w:val="12"/>
              <w:jc w:val="center"/>
            </w:pPr>
          </w:p>
          <w:p w:rsidR="004C79B8" w:rsidRDefault="004C79B8">
            <w:pPr>
              <w:pStyle w:val="12"/>
              <w:jc w:val="center"/>
            </w:pPr>
          </w:p>
          <w:p w:rsidR="004C79B8" w:rsidRDefault="004C79B8">
            <w:pPr>
              <w:pStyle w:val="12"/>
              <w:jc w:val="center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2006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4C79B8" w:rsidRDefault="004C79B8">
            <w:pPr>
              <w:pStyle w:val="12"/>
              <w:jc w:val="center"/>
            </w:pPr>
          </w:p>
          <w:p w:rsidR="004C79B8" w:rsidRDefault="004C79B8">
            <w:pPr>
              <w:pStyle w:val="12"/>
              <w:jc w:val="center"/>
            </w:pPr>
          </w:p>
          <w:p w:rsidR="004C79B8" w:rsidRDefault="004C79B8">
            <w:pPr>
              <w:pStyle w:val="12"/>
              <w:jc w:val="center"/>
            </w:pPr>
          </w:p>
          <w:p w:rsidR="004C79B8" w:rsidRDefault="004C79B8">
            <w:pPr>
              <w:pStyle w:val="12"/>
              <w:jc w:val="center"/>
            </w:pPr>
          </w:p>
          <w:p w:rsidR="004C79B8" w:rsidRDefault="004C79B8">
            <w:pPr>
              <w:pStyle w:val="12"/>
              <w:jc w:val="center"/>
            </w:pPr>
          </w:p>
          <w:p w:rsidR="004C79B8" w:rsidRDefault="004C79B8">
            <w:pPr>
              <w:pStyle w:val="12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  <w:p w:rsidR="004C79B8" w:rsidRDefault="004C79B8">
            <w:pPr>
              <w:pStyle w:val="12"/>
              <w:jc w:val="center"/>
            </w:pPr>
          </w:p>
          <w:p w:rsidR="004C79B8" w:rsidRDefault="004C79B8">
            <w:pPr>
              <w:pStyle w:val="12"/>
              <w:jc w:val="center"/>
            </w:pPr>
          </w:p>
          <w:p w:rsidR="004C79B8" w:rsidRDefault="004C79B8">
            <w:pPr>
              <w:pStyle w:val="12"/>
              <w:jc w:val="center"/>
            </w:pPr>
          </w:p>
          <w:p w:rsidR="004C79B8" w:rsidRDefault="004C79B8">
            <w:pPr>
              <w:pStyle w:val="12"/>
              <w:jc w:val="center"/>
            </w:pPr>
          </w:p>
          <w:p w:rsidR="004C79B8" w:rsidRDefault="004C79B8">
            <w:pPr>
              <w:pStyle w:val="12"/>
              <w:jc w:val="center"/>
            </w:pPr>
          </w:p>
          <w:p w:rsidR="004C79B8" w:rsidRDefault="004C79B8">
            <w:pPr>
              <w:pStyle w:val="12"/>
              <w:jc w:val="center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B96224" w:rsidTr="00192184">
        <w:trPr>
          <w:trHeight w:val="27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tabs>
                <w:tab w:val="left" w:pos="360"/>
              </w:tabs>
              <w:snapToGrid w:val="0"/>
              <w:ind w:left="360"/>
            </w:pPr>
          </w:p>
        </w:tc>
        <w:tc>
          <w:tcPr>
            <w:tcW w:w="581" w:type="dxa"/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10875" w:type="dxa"/>
            <w:gridSpan w:val="8"/>
            <w:shd w:val="clear" w:color="auto" w:fill="FFFFFF"/>
          </w:tcPr>
          <w:p w:rsidR="004C79B8" w:rsidRDefault="004C79B8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4"/>
              </w:rPr>
              <w:t>Физическая культура</w:t>
            </w:r>
          </w:p>
        </w:tc>
        <w:tc>
          <w:tcPr>
            <w:tcW w:w="1138" w:type="dxa"/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2263" w:type="dxa"/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850" w:type="dxa"/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422" w:type="dxa"/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</w:tr>
      <w:tr w:rsidR="00B96224" w:rsidTr="00192184">
        <w:trPr>
          <w:trHeight w:val="100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numPr>
                <w:ilvl w:val="0"/>
                <w:numId w:val="65"/>
              </w:numPr>
              <w:tabs>
                <w:tab w:val="left" w:pos="720"/>
              </w:tabs>
              <w:snapToGrid w:val="0"/>
            </w:pPr>
          </w:p>
        </w:tc>
        <w:tc>
          <w:tcPr>
            <w:tcW w:w="581" w:type="dxa"/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5</w:t>
            </w:r>
          </w:p>
        </w:tc>
        <w:tc>
          <w:tcPr>
            <w:tcW w:w="615" w:type="dxa"/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102 ч</w:t>
            </w:r>
          </w:p>
        </w:tc>
        <w:tc>
          <w:tcPr>
            <w:tcW w:w="2936" w:type="dxa"/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Комплексная программа физического воспитания учащихся 1-11 классов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М.; Просвещение      </w:t>
            </w:r>
          </w:p>
        </w:tc>
        <w:tc>
          <w:tcPr>
            <w:tcW w:w="1826" w:type="dxa"/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Лях В.И.,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Зданевич А.А.</w:t>
            </w:r>
          </w:p>
        </w:tc>
        <w:tc>
          <w:tcPr>
            <w:tcW w:w="993" w:type="dxa"/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2007 год</w:t>
            </w:r>
          </w:p>
        </w:tc>
        <w:tc>
          <w:tcPr>
            <w:tcW w:w="1862" w:type="dxa"/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Физическая культура 5-7 классы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М.; Просвещение      </w:t>
            </w:r>
          </w:p>
        </w:tc>
        <w:tc>
          <w:tcPr>
            <w:tcW w:w="1650" w:type="dxa"/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М.Я. Виленский, И.М. Туревский</w:t>
            </w:r>
          </w:p>
        </w:tc>
        <w:tc>
          <w:tcPr>
            <w:tcW w:w="993" w:type="dxa"/>
            <w:gridSpan w:val="2"/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2016 год</w:t>
            </w:r>
          </w:p>
        </w:tc>
        <w:tc>
          <w:tcPr>
            <w:tcW w:w="1138" w:type="dxa"/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Электронное пособие «Физическая культура», разработки уроков</w:t>
            </w:r>
          </w:p>
        </w:tc>
        <w:tc>
          <w:tcPr>
            <w:tcW w:w="850" w:type="dxa"/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2009</w:t>
            </w:r>
          </w:p>
        </w:tc>
        <w:tc>
          <w:tcPr>
            <w:tcW w:w="422" w:type="dxa"/>
            <w:shd w:val="clear" w:color="auto" w:fill="FFFFFF"/>
          </w:tcPr>
          <w:p w:rsidR="004C79B8" w:rsidRDefault="004C79B8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4C79B8" w:rsidTr="00192184">
        <w:trPr>
          <w:trHeight w:val="101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numPr>
                <w:ilvl w:val="0"/>
                <w:numId w:val="66"/>
              </w:numPr>
              <w:tabs>
                <w:tab w:val="left" w:pos="72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102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Комплексная программа физического воспитания учащихся 1-11 классов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М.; Просвещение    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Лях В.И.,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Зданевич А.А.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2007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Физическая культура 5-7 классы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М.; Просвещение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Под ред.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М.Я. Виленского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2016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Электронное пособие «Физическая культура», разработки уроков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2009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4C79B8" w:rsidTr="00192184">
        <w:trPr>
          <w:trHeight w:val="109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numPr>
                <w:ilvl w:val="0"/>
                <w:numId w:val="67"/>
              </w:numPr>
              <w:tabs>
                <w:tab w:val="left" w:pos="72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102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Комплексная программа физического воспитания учащихся 1-11 классов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М.; Просвещение    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Лях В.И.,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Зданевич А.А.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2007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Физическая культура 5-7 классы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М.; Просвещение    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Под ред.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М.Я. Виленского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2016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Электронное пособие «Физическая культура», разработки уроков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2009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4C79B8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spacing w:after="200" w:line="276" w:lineRule="auto"/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eastAsia="Calibri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 w:rsidP="005C40A3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102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Комплексная программа физического воспитания учащихся 1-11 классов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М.; Просвещение    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Лях В.И.,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Зданевич А.А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2007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Физическая культура 8-9 классы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М.; Просвещение    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Лях В.И.</w:t>
            </w:r>
          </w:p>
          <w:p w:rsidR="004C79B8" w:rsidRDefault="004C79B8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Зданевич А.А.</w:t>
            </w:r>
          </w:p>
          <w:p w:rsidR="004C79B8" w:rsidRDefault="004C79B8">
            <w:pPr>
              <w:pStyle w:val="12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2016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Электронное пособие «Физическая культура», разработки уроков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2009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B96224" w:rsidTr="00192184">
        <w:trPr>
          <w:trHeight w:val="916"/>
        </w:trPr>
        <w:tc>
          <w:tcPr>
            <w:tcW w:w="487" w:type="dxa"/>
            <w:shd w:val="clear" w:color="auto" w:fill="FFFFFF"/>
          </w:tcPr>
          <w:p w:rsidR="004C79B8" w:rsidRDefault="004C79B8">
            <w:pPr>
              <w:pStyle w:val="12"/>
              <w:numPr>
                <w:ilvl w:val="0"/>
                <w:numId w:val="68"/>
              </w:numPr>
              <w:tabs>
                <w:tab w:val="left" w:pos="72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102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Комплексная программа физического воспитания учащихся 1-11 классов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М.; Просвещение 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Лях В.И.,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Зданевич А.А.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2007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Физическая культура 8-9 классы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М.; Просвещение    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Лях В.И.,</w:t>
            </w:r>
          </w:p>
          <w:p w:rsidR="004C79B8" w:rsidRDefault="004C79B8">
            <w:pPr>
              <w:pStyle w:val="12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Зданевич А.А.</w:t>
            </w:r>
          </w:p>
          <w:p w:rsidR="004C79B8" w:rsidRDefault="004C79B8">
            <w:pPr>
              <w:pStyle w:val="12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2016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Электронное пособие «Физическая культура», разработки уроков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2009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4C79B8" w:rsidTr="00192184">
        <w:trPr>
          <w:trHeight w:val="25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ind w:left="36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108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4"/>
              </w:rPr>
              <w:t>Основы безопасности жизнедеятельности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</w:tr>
      <w:tr w:rsidR="00B96224" w:rsidTr="005C40A3">
        <w:trPr>
          <w:trHeight w:val="278"/>
        </w:trPr>
        <w:tc>
          <w:tcPr>
            <w:tcW w:w="487" w:type="dxa"/>
            <w:shd w:val="clear" w:color="auto" w:fill="FFFFFF"/>
          </w:tcPr>
          <w:p w:rsidR="004C79B8" w:rsidRDefault="004C79B8">
            <w:pPr>
              <w:pStyle w:val="12"/>
              <w:numPr>
                <w:ilvl w:val="0"/>
                <w:numId w:val="71"/>
              </w:numPr>
              <w:tabs>
                <w:tab w:val="left" w:pos="72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34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Основы безопасности жизнедеятельности. Комплексная программа 5-11 классы. Основная школа, средняя (полная) школа. М.: Просвещение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А.Т.Смирнов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ОБЖ 8 класс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Москва «Просвещение»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А.Т.Смирнов,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Б. О.Хренников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2018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</w:tr>
      <w:tr w:rsidR="004C79B8" w:rsidTr="00192184">
        <w:trPr>
          <w:trHeight w:val="102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numPr>
                <w:ilvl w:val="0"/>
                <w:numId w:val="72"/>
              </w:numPr>
              <w:tabs>
                <w:tab w:val="left" w:pos="72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34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Основы безопасности жизнедеятельности. Комплексная программа 5-11 классы. Основная школа, средняя (полная) школа. М.: Просвещение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А.Т.Смирнов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ОБЖ 9 класс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Москва «Просвещение»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 w:rsidP="001D323C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А.Т.Смирнов, Б.О.Хренников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2012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</w:tr>
      <w:tr w:rsidR="00B96224" w:rsidTr="00192184">
        <w:trPr>
          <w:trHeight w:val="279"/>
        </w:trPr>
        <w:tc>
          <w:tcPr>
            <w:tcW w:w="487" w:type="dxa"/>
            <w:shd w:val="clear" w:color="auto" w:fill="FFFFFF"/>
          </w:tcPr>
          <w:p w:rsidR="004C79B8" w:rsidRDefault="004C79B8">
            <w:pPr>
              <w:pStyle w:val="12"/>
              <w:tabs>
                <w:tab w:val="left" w:pos="360"/>
              </w:tabs>
              <w:snapToGrid w:val="0"/>
              <w:ind w:left="360"/>
            </w:pPr>
          </w:p>
        </w:tc>
        <w:tc>
          <w:tcPr>
            <w:tcW w:w="125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  <w:p w:rsidR="004C79B8" w:rsidRDefault="004C79B8">
            <w:pPr>
              <w:pStyle w:val="12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4"/>
              </w:rPr>
              <w:t xml:space="preserve">                            Технология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jc w:val="center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jc w:val="center"/>
            </w:pPr>
          </w:p>
        </w:tc>
      </w:tr>
      <w:tr w:rsidR="00B96224" w:rsidTr="00192184">
        <w:trPr>
          <w:trHeight w:val="705"/>
        </w:trPr>
        <w:tc>
          <w:tcPr>
            <w:tcW w:w="487" w:type="dxa"/>
            <w:shd w:val="clear" w:color="auto" w:fill="FFFFFF"/>
          </w:tcPr>
          <w:p w:rsidR="004C79B8" w:rsidRDefault="004C79B8">
            <w:pPr>
              <w:pStyle w:val="12"/>
              <w:numPr>
                <w:ilvl w:val="0"/>
                <w:numId w:val="73"/>
              </w:numPr>
              <w:tabs>
                <w:tab w:val="left" w:pos="720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widowControl/>
              <w:overflowPunct/>
              <w:autoSpaceDE/>
              <w:snapToGrid w:val="0"/>
              <w:spacing w:line="276" w:lineRule="auto"/>
              <w:jc w:val="both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Технология: программы </w:t>
            </w:r>
          </w:p>
          <w:p w:rsidR="004C79B8" w:rsidRDefault="004C79B8">
            <w:pPr>
              <w:widowControl/>
              <w:overflowPunct/>
              <w:autoSpaceDE/>
              <w:spacing w:line="276" w:lineRule="auto"/>
              <w:ind w:left="360"/>
              <w:jc w:val="both"/>
              <w:textAlignment w:val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начального и основного общего образования </w:t>
            </w:r>
          </w:p>
          <w:p w:rsidR="004C79B8" w:rsidRDefault="004C79B8">
            <w:pPr>
              <w:pStyle w:val="1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widowControl/>
              <w:overflowPunct/>
              <w:autoSpaceDE/>
              <w:snapToGrid w:val="0"/>
              <w:spacing w:line="276" w:lineRule="auto"/>
              <w:ind w:left="360"/>
              <w:jc w:val="both"/>
              <w:textAlignment w:val="auto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М.В.Хохлова, П.С. Самородский, Н.В. Синица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Технология 5 класс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М., Просвещение,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ind w:right="-107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Н.В.Синица Симоненко В. Д.,  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Самородский П. С.,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О.В.Яковенко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2015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Лабораторный практикум. МК Биомир XXI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4C79B8" w:rsidTr="00192184">
        <w:trPr>
          <w:trHeight w:val="83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numPr>
                <w:ilvl w:val="0"/>
                <w:numId w:val="74"/>
              </w:numPr>
              <w:tabs>
                <w:tab w:val="left" w:pos="1159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widowControl/>
              <w:overflowPunct/>
              <w:autoSpaceDE/>
              <w:snapToGrid w:val="0"/>
              <w:spacing w:line="276" w:lineRule="auto"/>
              <w:jc w:val="both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Технология: программы </w:t>
            </w:r>
          </w:p>
          <w:p w:rsidR="004C79B8" w:rsidRDefault="004C79B8">
            <w:pPr>
              <w:widowControl/>
              <w:overflowPunct/>
              <w:autoSpaceDE/>
              <w:spacing w:line="276" w:lineRule="auto"/>
              <w:ind w:left="360"/>
              <w:jc w:val="both"/>
              <w:textAlignment w:val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начального и основного общего образования </w:t>
            </w:r>
          </w:p>
          <w:p w:rsidR="004C79B8" w:rsidRDefault="004C79B8">
            <w:pPr>
              <w:pStyle w:val="1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М.В.Хохлова, П.С. Самородский, Н.В. Синица</w:t>
            </w:r>
            <w: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 год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Технология 6 класс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 М., Просвещение,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ind w:right="-107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Н.В.Синица Симоненко В. Д.,  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Самородский П. С.,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О.В.Яковенко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2016год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Лабораторный практикум. МК Биомир XXI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B96224" w:rsidTr="00192184">
        <w:trPr>
          <w:trHeight w:val="701"/>
        </w:trPr>
        <w:tc>
          <w:tcPr>
            <w:tcW w:w="487" w:type="dxa"/>
            <w:shd w:val="clear" w:color="auto" w:fill="FFFFFF"/>
          </w:tcPr>
          <w:p w:rsidR="004C79B8" w:rsidRDefault="004C79B8">
            <w:pPr>
              <w:pStyle w:val="12"/>
              <w:numPr>
                <w:ilvl w:val="0"/>
                <w:numId w:val="75"/>
              </w:numPr>
              <w:tabs>
                <w:tab w:val="left" w:pos="1159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widowControl/>
              <w:overflowPunct/>
              <w:autoSpaceDE/>
              <w:snapToGrid w:val="0"/>
              <w:spacing w:line="276" w:lineRule="auto"/>
              <w:jc w:val="both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Технология: программы </w:t>
            </w:r>
          </w:p>
          <w:p w:rsidR="004C79B8" w:rsidRDefault="004C79B8">
            <w:pPr>
              <w:widowControl/>
              <w:overflowPunct/>
              <w:autoSpaceDE/>
              <w:spacing w:line="276" w:lineRule="auto"/>
              <w:ind w:left="360"/>
              <w:jc w:val="both"/>
              <w:textAlignment w:val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начального и основного общего образования </w:t>
            </w:r>
          </w:p>
          <w:p w:rsidR="004C79B8" w:rsidRDefault="004C79B8">
            <w:pPr>
              <w:pStyle w:val="1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М.В.Хохлова, П.С. Самородский, Н.В. Синица</w:t>
            </w:r>
            <w: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2010 год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Технология 7 класс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М., Просвещение,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Симоненко В.Д.,</w:t>
            </w:r>
          </w:p>
          <w:p w:rsidR="004C79B8" w:rsidRDefault="004C79B8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Самородский П.С.,Тищенко А. Т.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Лабораторный практикум. МК Биомир XXI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4C79B8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numPr>
                <w:ilvl w:val="0"/>
                <w:numId w:val="76"/>
              </w:numPr>
              <w:tabs>
                <w:tab w:val="left" w:pos="1159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>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68 ч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 w:rsidP="00EC4D8D">
            <w:pPr>
              <w:widowControl/>
              <w:overflowPunct/>
              <w:autoSpaceDE/>
              <w:snapToGrid w:val="0"/>
              <w:spacing w:line="276" w:lineRule="auto"/>
              <w:jc w:val="both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Технология: программы </w:t>
            </w:r>
          </w:p>
          <w:p w:rsidR="004C79B8" w:rsidRDefault="004C79B8" w:rsidP="00EC4D8D">
            <w:pPr>
              <w:widowControl/>
              <w:overflowPunct/>
              <w:autoSpaceDE/>
              <w:spacing w:line="276" w:lineRule="auto"/>
              <w:ind w:left="360"/>
              <w:jc w:val="both"/>
              <w:textAlignment w:val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начального и основного общего образования </w:t>
            </w:r>
          </w:p>
          <w:p w:rsidR="004C79B8" w:rsidRDefault="004C79B8" w:rsidP="00EC4D8D">
            <w:pPr>
              <w:pStyle w:val="1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М.В.Хохлова, П.С. Самородский, Н.В. Синица</w:t>
            </w:r>
            <w: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2010 год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Технология 8 класс</w:t>
            </w:r>
          </w:p>
          <w:p w:rsidR="004C79B8" w:rsidRDefault="004C79B8" w:rsidP="00EC4D8D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 xml:space="preserve">М., Просвещение,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Симоненко В.Д.,</w:t>
            </w:r>
          </w:p>
          <w:p w:rsidR="004C79B8" w:rsidRDefault="004C79B8" w:rsidP="00EC4D8D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Самородский П.С.,Тищенко А. Т.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 w:rsidP="00EC4D8D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2018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100%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Лабораторный практикум. МК Биомир XXI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2009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4C79B8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tabs>
                <w:tab w:val="left" w:pos="439"/>
              </w:tabs>
              <w:snapToGrid w:val="0"/>
              <w:ind w:left="360"/>
            </w:pPr>
          </w:p>
        </w:tc>
        <w:tc>
          <w:tcPr>
            <w:tcW w:w="104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4"/>
              </w:rPr>
              <w:t xml:space="preserve">                                              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</w:tr>
      <w:tr w:rsidR="004C79B8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numPr>
                <w:ilvl w:val="0"/>
                <w:numId w:val="77"/>
              </w:numPr>
              <w:tabs>
                <w:tab w:val="left" w:pos="1159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</w:tr>
      <w:tr w:rsidR="004C79B8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tabs>
                <w:tab w:val="left" w:pos="439"/>
              </w:tabs>
              <w:snapToGrid w:val="0"/>
              <w:ind w:left="360"/>
            </w:pPr>
          </w:p>
        </w:tc>
        <w:tc>
          <w:tcPr>
            <w:tcW w:w="114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4"/>
              </w:rPr>
              <w:t xml:space="preserve">                                                        Профессиональное самоопределение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</w:tr>
      <w:tr w:rsidR="004C79B8" w:rsidTr="00192184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numPr>
                <w:ilvl w:val="0"/>
                <w:numId w:val="78"/>
              </w:numPr>
              <w:tabs>
                <w:tab w:val="left" w:pos="1159"/>
              </w:tabs>
              <w:snapToGrid w:val="0"/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79B8" w:rsidRDefault="004C79B8">
            <w:pPr>
              <w:pStyle w:val="12"/>
              <w:snapToGrid w:val="0"/>
            </w:pPr>
          </w:p>
        </w:tc>
      </w:tr>
    </w:tbl>
    <w:p w:rsidR="00515FE7" w:rsidRDefault="00515FE7">
      <w:pPr>
        <w:pStyle w:val="12"/>
        <w:ind w:right="403"/>
        <w:jc w:val="center"/>
      </w:pPr>
    </w:p>
    <w:p w:rsidR="00515FE7" w:rsidRDefault="00515FE7">
      <w:pPr>
        <w:pStyle w:val="12"/>
        <w:ind w:right="403"/>
      </w:pPr>
    </w:p>
    <w:p w:rsidR="00515FE7" w:rsidRDefault="00515FE7">
      <w:pPr>
        <w:pStyle w:val="12"/>
        <w:ind w:right="403"/>
        <w:jc w:val="center"/>
        <w:rPr>
          <w:rStyle w:val="1"/>
          <w:rFonts w:ascii="Segoe UI Symbol" w:eastAsia="Segoe UI Symbol" w:hAnsi="Segoe UI Symbol" w:cs="Segoe UI Symbol"/>
          <w:b/>
          <w:color w:val="000000"/>
          <w:sz w:val="20"/>
        </w:rPr>
      </w:pPr>
      <w:r>
        <w:rPr>
          <w:rStyle w:val="1"/>
          <w:rFonts w:ascii="Times New Roman" w:hAnsi="Times New Roman" w:cs="Times New Roman"/>
          <w:b/>
          <w:color w:val="000000"/>
          <w:sz w:val="28"/>
        </w:rPr>
        <w:t>Программы элективных и учебных курсов</w:t>
      </w:r>
    </w:p>
    <w:tbl>
      <w:tblPr>
        <w:tblW w:w="16352" w:type="dxa"/>
        <w:tblInd w:w="-758" w:type="dxa"/>
        <w:tblLayout w:type="fixed"/>
        <w:tblLook w:val="0000"/>
      </w:tblPr>
      <w:tblGrid>
        <w:gridCol w:w="851"/>
        <w:gridCol w:w="2410"/>
        <w:gridCol w:w="905"/>
        <w:gridCol w:w="709"/>
        <w:gridCol w:w="3828"/>
        <w:gridCol w:w="1564"/>
        <w:gridCol w:w="851"/>
        <w:gridCol w:w="2683"/>
        <w:gridCol w:w="1519"/>
        <w:gridCol w:w="1032"/>
      </w:tblGrid>
      <w:tr w:rsidR="00515FE7" w:rsidTr="00933C92">
        <w:trPr>
          <w:cantSplit/>
          <w:trHeight w:hRule="exact" w:val="516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ind w:left="72" w:hanging="18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Segoe UI Symbol" w:eastAsia="Segoe UI Symbol" w:hAnsi="Segoe UI Symbol" w:cs="Segoe UI Symbol"/>
                <w:b/>
                <w:color w:val="000000"/>
                <w:sz w:val="20"/>
              </w:rPr>
              <w:t>№</w:t>
            </w: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предмет</w:t>
            </w:r>
          </w:p>
        </w:tc>
        <w:tc>
          <w:tcPr>
            <w:tcW w:w="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класс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Кол-во часов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jc w:val="center"/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Наименование программы</w:t>
            </w:r>
          </w:p>
          <w:p w:rsidR="00515FE7" w:rsidRDefault="00515FE7">
            <w:pPr>
              <w:pStyle w:val="12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jc w:val="center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Учебник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jc w:val="center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Год издания</w:t>
            </w:r>
          </w:p>
        </w:tc>
        <w:tc>
          <w:tcPr>
            <w:tcW w:w="2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jc w:val="center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название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jc w:val="center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автор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jc w:val="center"/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Год издания</w:t>
            </w:r>
          </w:p>
        </w:tc>
      </w:tr>
      <w:tr w:rsidR="00515FE7" w:rsidTr="00933C92">
        <w:trPr>
          <w:cantSplit/>
          <w:trHeight w:hRule="exact" w:val="50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snapToGrid w:val="0"/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snapToGrid w:val="0"/>
            </w:pPr>
          </w:p>
        </w:tc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snapToGrid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snapToGrid w:val="0"/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Название (вид)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pStyle w:val="12"/>
              <w:snapToGrid w:val="0"/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Автор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snapToGrid w:val="0"/>
            </w:pPr>
          </w:p>
        </w:tc>
        <w:tc>
          <w:tcPr>
            <w:tcW w:w="2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snapToGrid w:val="0"/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FE7" w:rsidRDefault="00515FE7">
            <w:pPr>
              <w:snapToGrid w:val="0"/>
            </w:pPr>
          </w:p>
        </w:tc>
        <w:tc>
          <w:tcPr>
            <w:tcW w:w="1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FE7" w:rsidRDefault="00515FE7">
            <w:pPr>
              <w:snapToGrid w:val="0"/>
            </w:pPr>
          </w:p>
        </w:tc>
      </w:tr>
      <w:tr w:rsidR="00B96224" w:rsidTr="00933C92">
        <w:tc>
          <w:tcPr>
            <w:tcW w:w="851" w:type="dxa"/>
            <w:shd w:val="clear" w:color="auto" w:fill="FFFFFF"/>
          </w:tcPr>
          <w:p w:rsidR="00933C92" w:rsidRDefault="00933C92">
            <w:pPr>
              <w:pStyle w:val="12"/>
              <w:numPr>
                <w:ilvl w:val="0"/>
                <w:numId w:val="79"/>
              </w:numPr>
              <w:tabs>
                <w:tab w:val="left" w:pos="0"/>
                <w:tab w:val="left" w:pos="360"/>
              </w:tabs>
              <w:snapToGrid w:val="0"/>
              <w:ind w:left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Segoe UI Symbol" w:eastAsia="Segoe UI Symbol" w:hAnsi="Segoe UI Symbol" w:cs="Segoe UI Symbol"/>
                <w:b/>
                <w:color w:val="000000"/>
                <w:sz w:val="20"/>
              </w:rPr>
              <w:t>1</w:t>
            </w:r>
          </w:p>
        </w:tc>
        <w:tc>
          <w:tcPr>
            <w:tcW w:w="2410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Тождественные преобразования выражений</w:t>
            </w:r>
          </w:p>
        </w:tc>
        <w:tc>
          <w:tcPr>
            <w:tcW w:w="905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709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34 ч</w:t>
            </w:r>
          </w:p>
        </w:tc>
        <w:tc>
          <w:tcPr>
            <w:tcW w:w="3828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Программы для общеобразовательных учреждений 8-9 классы/ М.: Дрофа</w:t>
            </w:r>
          </w:p>
        </w:tc>
        <w:tc>
          <w:tcPr>
            <w:tcW w:w="1564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О.Л.Безумова, С.Н.Котова, М.В.Шабанова</w:t>
            </w:r>
          </w:p>
        </w:tc>
        <w:tc>
          <w:tcPr>
            <w:tcW w:w="851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2008</w:t>
            </w:r>
          </w:p>
        </w:tc>
        <w:tc>
          <w:tcPr>
            <w:tcW w:w="2683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ind w:left="-33" w:right="-3" w:firstLine="3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Учебное пособие/(серия «Элективные курсы») М.Дрофа,</w:t>
            </w:r>
          </w:p>
        </w:tc>
        <w:tc>
          <w:tcPr>
            <w:tcW w:w="1519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О.Л. Безумова,</w:t>
            </w:r>
          </w:p>
          <w:p w:rsidR="00933C92" w:rsidRDefault="00933C92" w:rsidP="00E5675E">
            <w:pPr>
              <w:pStyle w:val="12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С.Н. Котова,</w:t>
            </w:r>
          </w:p>
          <w:p w:rsidR="00933C92" w:rsidRDefault="00933C92" w:rsidP="00E5675E">
            <w:pPr>
              <w:pStyle w:val="12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М.В.Шабанова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ind w:left="-33" w:right="-3" w:firstLine="30"/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2008</w:t>
            </w:r>
          </w:p>
        </w:tc>
      </w:tr>
      <w:tr w:rsidR="00B96224" w:rsidTr="00933C92">
        <w:tc>
          <w:tcPr>
            <w:tcW w:w="851" w:type="dxa"/>
            <w:shd w:val="clear" w:color="auto" w:fill="FFFFFF"/>
          </w:tcPr>
          <w:p w:rsidR="00933C92" w:rsidRDefault="00933C92">
            <w:pPr>
              <w:pStyle w:val="12"/>
              <w:numPr>
                <w:ilvl w:val="0"/>
                <w:numId w:val="80"/>
              </w:numPr>
              <w:tabs>
                <w:tab w:val="left" w:pos="0"/>
                <w:tab w:val="left" w:pos="360"/>
              </w:tabs>
              <w:snapToGrid w:val="0"/>
              <w:ind w:left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Segoe UI Symbol" w:eastAsia="Segoe UI Symbol" w:hAnsi="Segoe UI Symbol" w:cs="Segoe UI Symbol"/>
                <w:b/>
                <w:color w:val="000000"/>
                <w:sz w:val="20"/>
              </w:rPr>
              <w:t>2</w:t>
            </w:r>
          </w:p>
        </w:tc>
        <w:tc>
          <w:tcPr>
            <w:tcW w:w="2410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Функции и их графики</w:t>
            </w:r>
          </w:p>
        </w:tc>
        <w:tc>
          <w:tcPr>
            <w:tcW w:w="905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709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34 ч</w:t>
            </w:r>
          </w:p>
        </w:tc>
        <w:tc>
          <w:tcPr>
            <w:tcW w:w="3828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Программа  учебного курса «Функции и их графики»</w:t>
            </w:r>
          </w:p>
        </w:tc>
        <w:tc>
          <w:tcPr>
            <w:tcW w:w="1564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 xml:space="preserve">Шевченко С. Н., </w:t>
            </w:r>
          </w:p>
        </w:tc>
        <w:tc>
          <w:tcPr>
            <w:tcW w:w="851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2011</w:t>
            </w:r>
          </w:p>
        </w:tc>
        <w:tc>
          <w:tcPr>
            <w:tcW w:w="2683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ind w:left="-33" w:right="-3" w:firstLine="30"/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Учебное пособие/(Функции и графики») Москва ИЛЕКСА,</w:t>
            </w:r>
          </w:p>
          <w:p w:rsidR="00933C92" w:rsidRDefault="00933C92" w:rsidP="00E5675E">
            <w:pPr>
              <w:pStyle w:val="12"/>
              <w:ind w:left="-33" w:right="-3" w:firstLine="30"/>
            </w:pPr>
          </w:p>
          <w:p w:rsidR="00933C92" w:rsidRDefault="00933C92" w:rsidP="00E5675E">
            <w:pPr>
              <w:pStyle w:val="12"/>
              <w:ind w:left="-33" w:right="-3" w:firstLine="30"/>
              <w:rPr>
                <w:rStyle w:val="1"/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Графики функций</w:t>
            </w:r>
          </w:p>
          <w:p w:rsidR="00933C92" w:rsidRDefault="00933C92" w:rsidP="00E5675E">
            <w:pPr>
              <w:pStyle w:val="12"/>
              <w:ind w:left="-33" w:right="-3" w:firstLine="3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Задачи и решения, Альфа-Пресс</w:t>
            </w:r>
          </w:p>
        </w:tc>
        <w:tc>
          <w:tcPr>
            <w:tcW w:w="1519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Е. В. Ромашкова</w:t>
            </w:r>
          </w:p>
          <w:p w:rsidR="00933C92" w:rsidRDefault="00933C92" w:rsidP="00E5675E">
            <w:pPr>
              <w:pStyle w:val="12"/>
            </w:pPr>
          </w:p>
          <w:p w:rsidR="00933C92" w:rsidRDefault="00933C92" w:rsidP="00E5675E">
            <w:pPr>
              <w:pStyle w:val="12"/>
            </w:pPr>
          </w:p>
          <w:p w:rsidR="00933C92" w:rsidRDefault="00933C92" w:rsidP="00E5675E">
            <w:pPr>
              <w:pStyle w:val="12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Г. И. Просветов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ind w:left="-33" w:right="-3" w:firstLine="30"/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2011</w:t>
            </w:r>
          </w:p>
          <w:p w:rsidR="00933C92" w:rsidRDefault="00933C92" w:rsidP="00E5675E">
            <w:pPr>
              <w:pStyle w:val="12"/>
              <w:ind w:left="-33" w:right="-3" w:firstLine="30"/>
            </w:pPr>
          </w:p>
          <w:p w:rsidR="00933C92" w:rsidRDefault="00933C92" w:rsidP="00E5675E">
            <w:pPr>
              <w:pStyle w:val="12"/>
              <w:ind w:left="-33" w:right="-3" w:firstLine="30"/>
            </w:pPr>
          </w:p>
          <w:p w:rsidR="00933C92" w:rsidRDefault="00933C92" w:rsidP="00E5675E">
            <w:pPr>
              <w:pStyle w:val="12"/>
              <w:ind w:left="-33" w:right="-3" w:firstLine="30"/>
            </w:pPr>
          </w:p>
          <w:p w:rsidR="00933C92" w:rsidRDefault="00933C92" w:rsidP="00E5675E">
            <w:pPr>
              <w:pStyle w:val="12"/>
              <w:ind w:left="-33" w:right="-3" w:firstLine="30"/>
            </w:pPr>
          </w:p>
          <w:p w:rsidR="00933C92" w:rsidRDefault="00933C92" w:rsidP="00E5675E">
            <w:pPr>
              <w:pStyle w:val="12"/>
              <w:ind w:left="-33" w:right="-3" w:firstLine="30"/>
            </w:pPr>
          </w:p>
          <w:p w:rsidR="00933C92" w:rsidRDefault="00933C92" w:rsidP="00E5675E">
            <w:pPr>
              <w:pStyle w:val="12"/>
              <w:ind w:right="-3"/>
            </w:pPr>
            <w:r>
              <w:rPr>
                <w:rStyle w:val="1"/>
                <w:rFonts w:ascii="Times New Roman" w:hAnsi="Times New Roman" w:cs="Times New Roman"/>
                <w:color w:val="000000"/>
                <w:sz w:val="20"/>
              </w:rPr>
              <w:t>2010</w:t>
            </w:r>
          </w:p>
        </w:tc>
      </w:tr>
      <w:tr w:rsidR="00B96224" w:rsidTr="00933C92">
        <w:tc>
          <w:tcPr>
            <w:tcW w:w="851" w:type="dxa"/>
            <w:shd w:val="clear" w:color="auto" w:fill="FFFFFF"/>
          </w:tcPr>
          <w:p w:rsidR="00933C92" w:rsidRDefault="00933C92">
            <w:pPr>
              <w:pStyle w:val="12"/>
              <w:numPr>
                <w:ilvl w:val="0"/>
                <w:numId w:val="81"/>
              </w:numPr>
              <w:tabs>
                <w:tab w:val="left" w:pos="0"/>
                <w:tab w:val="left" w:pos="360"/>
              </w:tabs>
              <w:snapToGrid w:val="0"/>
              <w:ind w:left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Segoe UI Symbol" w:eastAsia="Segoe UI Symbol" w:hAnsi="Segoe UI Symbol" w:cs="Segoe UI Symbol"/>
                <w:b/>
                <w:color w:val="000000"/>
                <w:sz w:val="20"/>
              </w:rPr>
              <w:t>3</w:t>
            </w:r>
          </w:p>
        </w:tc>
        <w:tc>
          <w:tcPr>
            <w:tcW w:w="2410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Мир логики</w:t>
            </w:r>
          </w:p>
        </w:tc>
        <w:tc>
          <w:tcPr>
            <w:tcW w:w="905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5</w:t>
            </w:r>
          </w:p>
        </w:tc>
        <w:tc>
          <w:tcPr>
            <w:tcW w:w="709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34</w:t>
            </w:r>
          </w:p>
        </w:tc>
        <w:tc>
          <w:tcPr>
            <w:tcW w:w="3828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Методическое пособие для учителей, М.: Вита-Пресс</w:t>
            </w:r>
          </w:p>
        </w:tc>
        <w:tc>
          <w:tcPr>
            <w:tcW w:w="1564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А.А. Гин</w:t>
            </w:r>
          </w:p>
        </w:tc>
        <w:tc>
          <w:tcPr>
            <w:tcW w:w="851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2003</w:t>
            </w:r>
          </w:p>
        </w:tc>
        <w:tc>
          <w:tcPr>
            <w:tcW w:w="2683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ind w:left="-33" w:right="-3" w:firstLine="3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Мир логики</w:t>
            </w:r>
          </w:p>
        </w:tc>
        <w:tc>
          <w:tcPr>
            <w:tcW w:w="1519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С. Гин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ind w:left="-33" w:right="-3" w:firstLine="30"/>
            </w:pPr>
          </w:p>
        </w:tc>
      </w:tr>
      <w:tr w:rsidR="00B96224" w:rsidTr="00933C92">
        <w:tc>
          <w:tcPr>
            <w:tcW w:w="851" w:type="dxa"/>
            <w:shd w:val="clear" w:color="auto" w:fill="FFFFFF"/>
          </w:tcPr>
          <w:p w:rsidR="00933C92" w:rsidRDefault="00933C92">
            <w:pPr>
              <w:pStyle w:val="12"/>
              <w:numPr>
                <w:ilvl w:val="0"/>
                <w:numId w:val="82"/>
              </w:numPr>
              <w:tabs>
                <w:tab w:val="left" w:pos="0"/>
                <w:tab w:val="left" w:pos="360"/>
              </w:tabs>
              <w:snapToGrid w:val="0"/>
              <w:ind w:left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Segoe UI Symbol" w:eastAsia="Segoe UI Symbol" w:hAnsi="Segoe UI Symbol" w:cs="Segoe UI Symbol"/>
                <w:b/>
                <w:color w:val="000000"/>
                <w:sz w:val="20"/>
              </w:rPr>
              <w:t>4</w:t>
            </w:r>
          </w:p>
        </w:tc>
        <w:tc>
          <w:tcPr>
            <w:tcW w:w="2410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Православная культура</w:t>
            </w:r>
          </w:p>
        </w:tc>
        <w:tc>
          <w:tcPr>
            <w:tcW w:w="905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5</w:t>
            </w:r>
          </w:p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6</w:t>
            </w:r>
          </w:p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709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34</w:t>
            </w:r>
          </w:p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34</w:t>
            </w:r>
          </w:p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34</w:t>
            </w:r>
          </w:p>
        </w:tc>
        <w:tc>
          <w:tcPr>
            <w:tcW w:w="3828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Концепция и программа учебного предмета «Православная культура» 1-11 класс</w:t>
            </w:r>
          </w:p>
        </w:tc>
        <w:tc>
          <w:tcPr>
            <w:tcW w:w="1564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Л.Л. Шевченко</w:t>
            </w:r>
          </w:p>
        </w:tc>
        <w:tc>
          <w:tcPr>
            <w:tcW w:w="851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2008</w:t>
            </w:r>
          </w:p>
        </w:tc>
        <w:tc>
          <w:tcPr>
            <w:tcW w:w="2683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ind w:left="-33" w:right="-3" w:firstLine="3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Православная культура, 5-й год обучения</w:t>
            </w:r>
          </w:p>
        </w:tc>
        <w:tc>
          <w:tcPr>
            <w:tcW w:w="1519" w:type="dxa"/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Л.Л. Шевченко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3C92" w:rsidRDefault="00933C92" w:rsidP="00E5675E">
            <w:pPr>
              <w:pStyle w:val="12"/>
              <w:snapToGrid w:val="0"/>
              <w:ind w:left="-33" w:right="-3" w:firstLine="30"/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2012</w:t>
            </w:r>
          </w:p>
        </w:tc>
      </w:tr>
      <w:tr w:rsidR="00B96224" w:rsidTr="00933C92">
        <w:tc>
          <w:tcPr>
            <w:tcW w:w="851" w:type="dxa"/>
            <w:shd w:val="clear" w:color="auto" w:fill="FFFFFF"/>
          </w:tcPr>
          <w:p w:rsidR="00795C9A" w:rsidRDefault="00795C9A">
            <w:pPr>
              <w:pStyle w:val="12"/>
              <w:numPr>
                <w:ilvl w:val="0"/>
                <w:numId w:val="83"/>
              </w:numPr>
              <w:tabs>
                <w:tab w:val="left" w:pos="0"/>
                <w:tab w:val="left" w:pos="360"/>
              </w:tabs>
              <w:snapToGrid w:val="0"/>
              <w:ind w:left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Segoe UI Symbol" w:eastAsia="Segoe UI Symbol" w:hAnsi="Segoe UI Symbol" w:cs="Segoe UI Symbol"/>
                <w:b/>
                <w:color w:val="000000"/>
                <w:sz w:val="20"/>
              </w:rPr>
              <w:t>5</w:t>
            </w:r>
          </w:p>
        </w:tc>
        <w:tc>
          <w:tcPr>
            <w:tcW w:w="2410" w:type="dxa"/>
            <w:shd w:val="clear" w:color="auto" w:fill="FFFFFF"/>
          </w:tcPr>
          <w:p w:rsidR="00795C9A" w:rsidRDefault="00795C9A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Лёгкая атлетика</w:t>
            </w:r>
          </w:p>
        </w:tc>
        <w:tc>
          <w:tcPr>
            <w:tcW w:w="905" w:type="dxa"/>
            <w:shd w:val="clear" w:color="auto" w:fill="FFFFFF"/>
          </w:tcPr>
          <w:p w:rsidR="00795C9A" w:rsidRDefault="00795C9A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5</w:t>
            </w:r>
          </w:p>
        </w:tc>
        <w:tc>
          <w:tcPr>
            <w:tcW w:w="709" w:type="dxa"/>
            <w:shd w:val="clear" w:color="auto" w:fill="FFFFFF"/>
          </w:tcPr>
          <w:p w:rsidR="00795C9A" w:rsidRDefault="00795C9A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34</w:t>
            </w:r>
          </w:p>
        </w:tc>
        <w:tc>
          <w:tcPr>
            <w:tcW w:w="3828" w:type="dxa"/>
            <w:shd w:val="clear" w:color="auto" w:fill="FFFFFF"/>
          </w:tcPr>
          <w:p w:rsidR="00795C9A" w:rsidRDefault="00795C9A" w:rsidP="00795C9A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Н</w:t>
            </w:r>
            <w:r w:rsidRPr="00795C9A"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а основе «Внеурочная деятельность школьников. Методический конструктор:</w:t>
            </w: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 xml:space="preserve"> </w:t>
            </w:r>
            <w:r w:rsidRPr="00795C9A"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 xml:space="preserve">пособие для учителя Д.В. Григорьева и др. Просвещение, 2013-. 223с. </w:t>
            </w:r>
            <w:proofErr w:type="gramStart"/>
            <w:r w:rsidRPr="00795C9A"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Стандарты второго поколения).</w:t>
            </w:r>
            <w:proofErr w:type="gramEnd"/>
          </w:p>
        </w:tc>
        <w:tc>
          <w:tcPr>
            <w:tcW w:w="1564" w:type="dxa"/>
            <w:shd w:val="clear" w:color="auto" w:fill="FFFFFF"/>
          </w:tcPr>
          <w:p w:rsidR="00795C9A" w:rsidRDefault="00795C9A">
            <w:pPr>
              <w:pStyle w:val="12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 w:rsidRPr="00795C9A"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Д.В. Григорьев</w:t>
            </w:r>
          </w:p>
        </w:tc>
        <w:tc>
          <w:tcPr>
            <w:tcW w:w="851" w:type="dxa"/>
            <w:shd w:val="clear" w:color="auto" w:fill="FFFFFF"/>
          </w:tcPr>
          <w:p w:rsidR="00795C9A" w:rsidRDefault="00795C9A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2013</w:t>
            </w:r>
          </w:p>
        </w:tc>
        <w:tc>
          <w:tcPr>
            <w:tcW w:w="2683" w:type="dxa"/>
            <w:shd w:val="clear" w:color="auto" w:fill="FFFFFF"/>
          </w:tcPr>
          <w:p w:rsidR="00795C9A" w:rsidRDefault="00795C9A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Н</w:t>
            </w:r>
            <w:r w:rsidRPr="00795C9A"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а основе «Внеурочная деятельность школьников. Методический конструктор:</w:t>
            </w: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 xml:space="preserve"> </w:t>
            </w:r>
            <w:r w:rsidRPr="00795C9A"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 xml:space="preserve">пособие для учителя Д.В. Григорьева и др. Просвещение, 2013-. 223с. </w:t>
            </w:r>
            <w:proofErr w:type="gramStart"/>
            <w:r w:rsidRPr="00795C9A"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Стандарты второго поколения).</w:t>
            </w:r>
            <w:proofErr w:type="gramEnd"/>
          </w:p>
        </w:tc>
        <w:tc>
          <w:tcPr>
            <w:tcW w:w="1519" w:type="dxa"/>
            <w:shd w:val="clear" w:color="auto" w:fill="FFFFFF"/>
          </w:tcPr>
          <w:p w:rsidR="00795C9A" w:rsidRDefault="00795C9A" w:rsidP="00E5675E">
            <w:pPr>
              <w:pStyle w:val="12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 w:rsidRPr="00795C9A"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Д.В. Григорьев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5C9A" w:rsidRDefault="00795C9A">
            <w:pPr>
              <w:pStyle w:val="12"/>
              <w:snapToGrid w:val="0"/>
              <w:ind w:left="-33" w:right="-3" w:firstLine="30"/>
            </w:pPr>
          </w:p>
        </w:tc>
      </w:tr>
      <w:tr w:rsidR="00B96224" w:rsidTr="00933C92">
        <w:tc>
          <w:tcPr>
            <w:tcW w:w="851" w:type="dxa"/>
            <w:shd w:val="clear" w:color="auto" w:fill="FFFFFF"/>
          </w:tcPr>
          <w:p w:rsidR="001C677A" w:rsidRDefault="001C677A">
            <w:pPr>
              <w:pStyle w:val="12"/>
              <w:numPr>
                <w:ilvl w:val="0"/>
                <w:numId w:val="84"/>
              </w:numPr>
              <w:tabs>
                <w:tab w:val="left" w:pos="0"/>
                <w:tab w:val="left" w:pos="360"/>
              </w:tabs>
              <w:snapToGrid w:val="0"/>
              <w:ind w:left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Segoe UI Symbol" w:eastAsia="Segoe UI Symbol" w:hAnsi="Segoe UI Symbol" w:cs="Segoe UI Symbol"/>
                <w:b/>
                <w:color w:val="000000"/>
                <w:sz w:val="20"/>
              </w:rPr>
              <w:t>6</w:t>
            </w:r>
          </w:p>
        </w:tc>
        <w:tc>
          <w:tcPr>
            <w:tcW w:w="2410" w:type="dxa"/>
            <w:shd w:val="clear" w:color="auto" w:fill="FFFFFF"/>
          </w:tcPr>
          <w:p w:rsidR="001C677A" w:rsidRDefault="001C677A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Загадки истории и современности</w:t>
            </w:r>
          </w:p>
        </w:tc>
        <w:tc>
          <w:tcPr>
            <w:tcW w:w="905" w:type="dxa"/>
            <w:shd w:val="clear" w:color="auto" w:fill="FFFFFF"/>
          </w:tcPr>
          <w:p w:rsidR="001C677A" w:rsidRDefault="001C677A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6</w:t>
            </w:r>
          </w:p>
        </w:tc>
        <w:tc>
          <w:tcPr>
            <w:tcW w:w="709" w:type="dxa"/>
            <w:shd w:val="clear" w:color="auto" w:fill="FFFFFF"/>
          </w:tcPr>
          <w:p w:rsidR="001C677A" w:rsidRDefault="001C677A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34</w:t>
            </w:r>
          </w:p>
        </w:tc>
        <w:tc>
          <w:tcPr>
            <w:tcW w:w="3828" w:type="dxa"/>
            <w:shd w:val="clear" w:color="auto" w:fill="FFFFFF"/>
          </w:tcPr>
          <w:p w:rsidR="001C677A" w:rsidRPr="001C677A" w:rsidRDefault="001C677A" w:rsidP="001C677A">
            <w:pPr>
              <w:pStyle w:val="12"/>
              <w:rPr>
                <w:rFonts w:ascii="Times New Roman" w:hAnsi="Times New Roman" w:cs="Times New Roman"/>
                <w:b/>
              </w:rPr>
            </w:pPr>
            <w:r w:rsidRPr="001C677A">
              <w:rPr>
                <w:rFonts w:ascii="Times New Roman" w:hAnsi="Times New Roman" w:cs="Times New Roman"/>
                <w:b/>
              </w:rPr>
              <w:t>Программы внеурочной деятельности. Познавательная</w:t>
            </w:r>
            <w:r>
              <w:rPr>
                <w:rFonts w:ascii="Times New Roman" w:hAnsi="Times New Roman" w:cs="Times New Roman"/>
                <w:b/>
              </w:rPr>
              <w:t xml:space="preserve"> деятельность. Проблемно-ценностное общение: посо</w:t>
            </w:r>
            <w:r w:rsidRPr="001C677A">
              <w:rPr>
                <w:rFonts w:ascii="Times New Roman" w:hAnsi="Times New Roman" w:cs="Times New Roman"/>
                <w:b/>
              </w:rPr>
              <w:t>бие для учителей общеобразовательных учреждений 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677A">
              <w:rPr>
                <w:rFonts w:ascii="Times New Roman" w:hAnsi="Times New Roman" w:cs="Times New Roman"/>
                <w:b/>
              </w:rPr>
              <w:t xml:space="preserve">Д. В. Григорьев, П. В. Степанов. — </w:t>
            </w:r>
            <w:proofErr w:type="gramStart"/>
            <w:r w:rsidRPr="001C677A">
              <w:rPr>
                <w:rFonts w:ascii="Times New Roman" w:hAnsi="Times New Roman" w:cs="Times New Roman"/>
                <w:b/>
              </w:rPr>
              <w:t>М.: Просвещение, 2011. —96 с. — (Работаем по новым стандартам).</w:t>
            </w:r>
            <w:proofErr w:type="gramEnd"/>
          </w:p>
        </w:tc>
        <w:tc>
          <w:tcPr>
            <w:tcW w:w="1564" w:type="dxa"/>
            <w:shd w:val="clear" w:color="auto" w:fill="FFFFFF"/>
          </w:tcPr>
          <w:p w:rsidR="001C677A" w:rsidRDefault="001C677A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 w:rsidRPr="001C677A"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Д. В. Григорьев, П. В. Степанов</w:t>
            </w:r>
          </w:p>
        </w:tc>
        <w:tc>
          <w:tcPr>
            <w:tcW w:w="851" w:type="dxa"/>
            <w:shd w:val="clear" w:color="auto" w:fill="FFFFFF"/>
          </w:tcPr>
          <w:p w:rsidR="001C677A" w:rsidRDefault="001C677A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2011</w:t>
            </w:r>
          </w:p>
        </w:tc>
        <w:tc>
          <w:tcPr>
            <w:tcW w:w="2683" w:type="dxa"/>
            <w:shd w:val="clear" w:color="auto" w:fill="FFFFFF"/>
          </w:tcPr>
          <w:p w:rsidR="001C677A" w:rsidRPr="001C677A" w:rsidRDefault="001C677A" w:rsidP="00E5675E">
            <w:pPr>
              <w:pStyle w:val="12"/>
              <w:rPr>
                <w:rFonts w:ascii="Times New Roman" w:hAnsi="Times New Roman" w:cs="Times New Roman"/>
                <w:b/>
              </w:rPr>
            </w:pPr>
            <w:r w:rsidRPr="001C677A">
              <w:rPr>
                <w:rFonts w:ascii="Times New Roman" w:hAnsi="Times New Roman" w:cs="Times New Roman"/>
                <w:b/>
              </w:rPr>
              <w:t>Программы внеурочной деятельности. Познавательная</w:t>
            </w:r>
            <w:r>
              <w:rPr>
                <w:rFonts w:ascii="Times New Roman" w:hAnsi="Times New Roman" w:cs="Times New Roman"/>
                <w:b/>
              </w:rPr>
              <w:t xml:space="preserve"> деятельность. Проблемно-ценностное общение: посо</w:t>
            </w:r>
            <w:r w:rsidRPr="001C677A">
              <w:rPr>
                <w:rFonts w:ascii="Times New Roman" w:hAnsi="Times New Roman" w:cs="Times New Roman"/>
                <w:b/>
              </w:rPr>
              <w:t>бие для учителей общеобразовательных учреждений 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677A">
              <w:rPr>
                <w:rFonts w:ascii="Times New Roman" w:hAnsi="Times New Roman" w:cs="Times New Roman"/>
                <w:b/>
              </w:rPr>
              <w:t xml:space="preserve">Д. В. Григорьев, П. В. Степанов. — </w:t>
            </w:r>
            <w:proofErr w:type="gramStart"/>
            <w:r w:rsidRPr="001C677A">
              <w:rPr>
                <w:rFonts w:ascii="Times New Roman" w:hAnsi="Times New Roman" w:cs="Times New Roman"/>
                <w:b/>
              </w:rPr>
              <w:t>М.: Просвещение, 2011. —96 с. — (Работаем по новым стандартам).</w:t>
            </w:r>
            <w:proofErr w:type="gramEnd"/>
          </w:p>
        </w:tc>
        <w:tc>
          <w:tcPr>
            <w:tcW w:w="1519" w:type="dxa"/>
            <w:shd w:val="clear" w:color="auto" w:fill="FFFFFF"/>
          </w:tcPr>
          <w:p w:rsidR="001C677A" w:rsidRDefault="001C677A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 w:rsidRPr="001C677A"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Д. В. Григорьев, П. В. Степанов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677A" w:rsidRDefault="001C677A">
            <w:pPr>
              <w:pStyle w:val="12"/>
              <w:snapToGrid w:val="0"/>
            </w:pPr>
          </w:p>
        </w:tc>
      </w:tr>
      <w:tr w:rsidR="001C677A" w:rsidTr="00933C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677A" w:rsidRDefault="001C677A">
            <w:pPr>
              <w:pStyle w:val="12"/>
              <w:numPr>
                <w:ilvl w:val="0"/>
                <w:numId w:val="85"/>
              </w:numPr>
              <w:tabs>
                <w:tab w:val="left" w:pos="0"/>
                <w:tab w:val="left" w:pos="360"/>
              </w:tabs>
              <w:snapToGrid w:val="0"/>
              <w:ind w:left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Segoe UI Symbol" w:eastAsia="Segoe UI Symbol" w:hAnsi="Segoe UI Symbol" w:cs="Segoe UI Symbol"/>
                <w:b/>
                <w:color w:val="000000"/>
                <w:sz w:val="20"/>
              </w:rPr>
              <w:t>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677A" w:rsidRDefault="001C677A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Зеркало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677A" w:rsidRDefault="001C677A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6-7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677A" w:rsidRDefault="001C677A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34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677A" w:rsidRDefault="001C677A" w:rsidP="004A0BE2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Образовательная</w:t>
            </w:r>
            <w:r w:rsidRPr="004A0BE2"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 xml:space="preserve"> программ</w:t>
            </w: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а</w:t>
            </w:r>
            <w:r w:rsidRPr="004A0BE2"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 xml:space="preserve"> «Театр» (вариант наполнения художественно-эстетического профиля). Автор Е.И. Косинец.  М.: МИОО. 2014 года в соответствии с ФГОС ООО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677A" w:rsidRDefault="001C677A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 w:rsidRPr="004A0BE2"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Е.И. Косинец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677A" w:rsidRDefault="001C677A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2014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677A" w:rsidRDefault="001C677A" w:rsidP="00E5675E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Образовательная</w:t>
            </w:r>
            <w:r w:rsidRPr="004A0BE2"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 xml:space="preserve"> программ</w:t>
            </w: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а</w:t>
            </w:r>
            <w:r w:rsidRPr="004A0BE2"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 xml:space="preserve"> «Театр» (вариант наполнения художественно-эстетического профиля). Автор Е.И. Косинец.  М.: МИОО. 2014 года в соответствии с ФГОС ООО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677A" w:rsidRDefault="001C677A">
            <w:pPr>
              <w:pStyle w:val="12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 w:rsidRPr="004A0BE2"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Е.И. Косинец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677A" w:rsidRDefault="001C677A">
            <w:pPr>
              <w:pStyle w:val="12"/>
              <w:ind w:right="-3"/>
            </w:pPr>
          </w:p>
        </w:tc>
      </w:tr>
      <w:tr w:rsidR="001A7D23" w:rsidTr="00933C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7D23" w:rsidRDefault="001A7D23">
            <w:pPr>
              <w:pStyle w:val="12"/>
              <w:numPr>
                <w:ilvl w:val="0"/>
                <w:numId w:val="85"/>
              </w:numPr>
              <w:tabs>
                <w:tab w:val="left" w:pos="0"/>
                <w:tab w:val="left" w:pos="360"/>
              </w:tabs>
              <w:snapToGrid w:val="0"/>
              <w:ind w:left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Segoe UI Symbol" w:eastAsia="Segoe UI Symbol" w:hAnsi="Segoe UI Symbol" w:cs="Segoe UI Symbol"/>
                <w:b/>
                <w:color w:val="000000"/>
                <w:sz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7D23" w:rsidRDefault="001A7D23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Шахматы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7D23" w:rsidRDefault="001A7D23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7D23" w:rsidRDefault="001A7D23">
            <w:pPr>
              <w:pStyle w:val="12"/>
              <w:snapToGrid w:val="0"/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</w:pPr>
            <w:r>
              <w:rPr>
                <w:rStyle w:val="1"/>
                <w:rFonts w:ascii="Times New Roman" w:eastAsia="Segoe UI Symbol" w:hAnsi="Times New Roman" w:cs="Times New Roman"/>
                <w:b/>
                <w:color w:val="000000"/>
                <w:sz w:val="20"/>
              </w:rPr>
              <w:t>34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7D23" w:rsidRPr="001C677A" w:rsidRDefault="001A7D23" w:rsidP="00E5675E">
            <w:pPr>
              <w:pStyle w:val="12"/>
              <w:rPr>
                <w:rFonts w:ascii="Times New Roman" w:hAnsi="Times New Roman" w:cs="Times New Roman"/>
                <w:b/>
              </w:rPr>
            </w:pPr>
            <w:r w:rsidRPr="001C677A">
              <w:rPr>
                <w:rFonts w:ascii="Times New Roman" w:hAnsi="Times New Roman" w:cs="Times New Roman"/>
                <w:b/>
              </w:rPr>
              <w:t>Программы внеурочной деятельности. Познавательная</w:t>
            </w:r>
            <w:r>
              <w:rPr>
                <w:rFonts w:ascii="Times New Roman" w:hAnsi="Times New Roman" w:cs="Times New Roman"/>
                <w:b/>
              </w:rPr>
              <w:t xml:space="preserve"> деятельность. Проблемно-ценностное общение: посо</w:t>
            </w:r>
            <w:r w:rsidRPr="001C677A">
              <w:rPr>
                <w:rFonts w:ascii="Times New Roman" w:hAnsi="Times New Roman" w:cs="Times New Roman"/>
                <w:b/>
              </w:rPr>
              <w:t>бие для учителей общеобразовательных учреждений 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677A">
              <w:rPr>
                <w:rFonts w:ascii="Times New Roman" w:hAnsi="Times New Roman" w:cs="Times New Roman"/>
                <w:b/>
              </w:rPr>
              <w:t xml:space="preserve">Д. В. Григорьев, П. В. Степанов. — </w:t>
            </w:r>
            <w:proofErr w:type="gramStart"/>
            <w:r w:rsidRPr="001C677A">
              <w:rPr>
                <w:rFonts w:ascii="Times New Roman" w:hAnsi="Times New Roman" w:cs="Times New Roman"/>
                <w:b/>
              </w:rPr>
              <w:t>М.: Просвещение, 2011. —96 с. — (Работаем по новым стандартам).</w:t>
            </w:r>
            <w:proofErr w:type="gramEnd"/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7D23" w:rsidRPr="001A7D23" w:rsidRDefault="001A7D23">
            <w:pPr>
              <w:pStyle w:val="12"/>
              <w:snapToGrid w:val="0"/>
              <w:rPr>
                <w:rFonts w:ascii="Times New Roman" w:hAnsi="Times New Roman" w:cs="Times New Roman"/>
                <w:b/>
              </w:rPr>
            </w:pPr>
            <w:r w:rsidRPr="001A7D23">
              <w:rPr>
                <w:rFonts w:ascii="Times New Roman" w:hAnsi="Times New Roman" w:cs="Times New Roman"/>
                <w:b/>
              </w:rPr>
              <w:t>Д. В. Григорьев, П. В. Степанов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7D23" w:rsidRDefault="001A7D23">
            <w:pPr>
              <w:pStyle w:val="12"/>
              <w:snapToGrid w:val="0"/>
            </w:pPr>
            <w:r>
              <w:t>2011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7D23" w:rsidRPr="001C677A" w:rsidRDefault="001A7D23" w:rsidP="00E5675E">
            <w:pPr>
              <w:pStyle w:val="12"/>
              <w:rPr>
                <w:rFonts w:ascii="Times New Roman" w:hAnsi="Times New Roman" w:cs="Times New Roman"/>
                <w:b/>
              </w:rPr>
            </w:pPr>
            <w:r w:rsidRPr="001C677A">
              <w:rPr>
                <w:rFonts w:ascii="Times New Roman" w:hAnsi="Times New Roman" w:cs="Times New Roman"/>
                <w:b/>
              </w:rPr>
              <w:t>Программы внеурочной деятельности. Познавательная</w:t>
            </w:r>
            <w:r>
              <w:rPr>
                <w:rFonts w:ascii="Times New Roman" w:hAnsi="Times New Roman" w:cs="Times New Roman"/>
                <w:b/>
              </w:rPr>
              <w:t xml:space="preserve"> деятельность. Проблемно-ценностное общение: посо</w:t>
            </w:r>
            <w:r w:rsidRPr="001C677A">
              <w:rPr>
                <w:rFonts w:ascii="Times New Roman" w:hAnsi="Times New Roman" w:cs="Times New Roman"/>
                <w:b/>
              </w:rPr>
              <w:t>бие для учителей общеобразовательных учреждений 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677A">
              <w:rPr>
                <w:rFonts w:ascii="Times New Roman" w:hAnsi="Times New Roman" w:cs="Times New Roman"/>
                <w:b/>
              </w:rPr>
              <w:t xml:space="preserve">Д. В. Григорьев, П. В. Степанов. — </w:t>
            </w:r>
            <w:proofErr w:type="gramStart"/>
            <w:r w:rsidRPr="001C677A">
              <w:rPr>
                <w:rFonts w:ascii="Times New Roman" w:hAnsi="Times New Roman" w:cs="Times New Roman"/>
                <w:b/>
              </w:rPr>
              <w:t>М.: Просвещение, 2011. —96 с. — (Работаем по новым стандартам).</w:t>
            </w:r>
            <w:proofErr w:type="gramEnd"/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7D23" w:rsidRPr="001A7D23" w:rsidRDefault="001A7D23" w:rsidP="00E5675E">
            <w:pPr>
              <w:pStyle w:val="12"/>
              <w:snapToGrid w:val="0"/>
              <w:rPr>
                <w:rFonts w:ascii="Times New Roman" w:hAnsi="Times New Roman" w:cs="Times New Roman"/>
                <w:b/>
              </w:rPr>
            </w:pPr>
            <w:r w:rsidRPr="001A7D23">
              <w:rPr>
                <w:rFonts w:ascii="Times New Roman" w:hAnsi="Times New Roman" w:cs="Times New Roman"/>
                <w:b/>
              </w:rPr>
              <w:t>Д. В. Григорьев, П. В. Степанов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D23" w:rsidRDefault="001A7D23">
            <w:pPr>
              <w:pStyle w:val="12"/>
              <w:snapToGrid w:val="0"/>
              <w:ind w:left="-33" w:right="-3" w:firstLine="30"/>
            </w:pPr>
          </w:p>
        </w:tc>
      </w:tr>
    </w:tbl>
    <w:p w:rsidR="00515FE7" w:rsidRDefault="00515FE7">
      <w:pPr>
        <w:pStyle w:val="12"/>
        <w:ind w:right="403"/>
        <w:jc w:val="center"/>
      </w:pPr>
    </w:p>
    <w:p w:rsidR="00515FE7" w:rsidRDefault="00515FE7">
      <w:pPr>
        <w:pStyle w:val="12"/>
        <w:ind w:right="403"/>
        <w:jc w:val="center"/>
      </w:pPr>
    </w:p>
    <w:p w:rsidR="00515FE7" w:rsidRDefault="00515FE7">
      <w:pPr>
        <w:pStyle w:val="12"/>
        <w:ind w:right="403"/>
        <w:jc w:val="center"/>
      </w:pPr>
    </w:p>
    <w:p w:rsidR="00515FE7" w:rsidRDefault="00515FE7">
      <w:pPr>
        <w:pStyle w:val="12"/>
      </w:pPr>
    </w:p>
    <w:sectPr w:rsidR="00515FE7">
      <w:pgSz w:w="16838" w:h="11906" w:orient="landscape"/>
      <w:pgMar w:top="1701" w:right="1134" w:bottom="850" w:left="1134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Segoe UI Symbol">
    <w:altName w:val="DejaVu Sans"/>
    <w:charset w:val="00"/>
    <w:family w:val="swiss"/>
    <w:pitch w:val="variable"/>
    <w:sig w:usb0="00000003" w:usb1="1200FFEF" w:usb2="0064C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>
    <w:nsid w:val="00000020"/>
    <w:multiLevelType w:val="multi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>
    <w:nsid w:val="00000025"/>
    <w:multiLevelType w:val="multilevel"/>
    <w:tmpl w:val="00000025"/>
    <w:name w:val="WW8Num3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>
    <w:nsid w:val="00000026"/>
    <w:multiLevelType w:val="multilevel"/>
    <w:tmpl w:val="00000026"/>
    <w:name w:val="WW8Num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>
    <w:nsid w:val="0000002C"/>
    <w:multiLevelType w:val="multi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4">
    <w:nsid w:val="0000002D"/>
    <w:multiLevelType w:val="multi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5">
    <w:nsid w:val="0000002E"/>
    <w:multiLevelType w:val="multilevel"/>
    <w:tmpl w:val="0000002E"/>
    <w:name w:val="WW8Num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>
    <w:nsid w:val="0000002F"/>
    <w:multiLevelType w:val="multi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7">
    <w:nsid w:val="00000030"/>
    <w:multiLevelType w:val="multi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8">
    <w:nsid w:val="00000031"/>
    <w:multiLevelType w:val="multi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9">
    <w:nsid w:val="00000032"/>
    <w:multiLevelType w:val="multilevel"/>
    <w:tmpl w:val="00000032"/>
    <w:name w:val="WW8Num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0">
    <w:nsid w:val="00000033"/>
    <w:multiLevelType w:val="multi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1">
    <w:nsid w:val="00000034"/>
    <w:multiLevelType w:val="multi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2">
    <w:nsid w:val="00000035"/>
    <w:multiLevelType w:val="multi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3">
    <w:nsid w:val="00000036"/>
    <w:multiLevelType w:val="multi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4">
    <w:nsid w:val="00000037"/>
    <w:multiLevelType w:val="multilevel"/>
    <w:tmpl w:val="00000037"/>
    <w:name w:val="WW8Num5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5">
    <w:nsid w:val="00000038"/>
    <w:multiLevelType w:val="multilevel"/>
    <w:tmpl w:val="00000038"/>
    <w:name w:val="WW8Num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6">
    <w:nsid w:val="00000039"/>
    <w:multiLevelType w:val="multi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7">
    <w:nsid w:val="0000003A"/>
    <w:multiLevelType w:val="multilevel"/>
    <w:tmpl w:val="0000003A"/>
    <w:name w:val="WW8Num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8">
    <w:nsid w:val="0000003B"/>
    <w:multiLevelType w:val="multilevel"/>
    <w:tmpl w:val="0000003B"/>
    <w:name w:val="WW8Num5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9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0">
    <w:nsid w:val="0000003D"/>
    <w:multiLevelType w:val="multi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1">
    <w:nsid w:val="0000003E"/>
    <w:multiLevelType w:val="multilevel"/>
    <w:tmpl w:val="0000003E"/>
    <w:name w:val="WW8Num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2">
    <w:nsid w:val="0000003F"/>
    <w:multiLevelType w:val="multilevel"/>
    <w:tmpl w:val="0000003F"/>
    <w:name w:val="WW8Num6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3">
    <w:nsid w:val="00000040"/>
    <w:multiLevelType w:val="multi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4">
    <w:nsid w:val="00000041"/>
    <w:multiLevelType w:val="multi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5">
    <w:nsid w:val="00000042"/>
    <w:multiLevelType w:val="multi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6">
    <w:nsid w:val="00000043"/>
    <w:multiLevelType w:val="multi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7">
    <w:nsid w:val="00000044"/>
    <w:multiLevelType w:val="multilevel"/>
    <w:tmpl w:val="00000044"/>
    <w:name w:val="WW8Num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8">
    <w:nsid w:val="00000045"/>
    <w:multiLevelType w:val="multi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9">
    <w:nsid w:val="00000046"/>
    <w:multiLevelType w:val="multilevel"/>
    <w:tmpl w:val="00000046"/>
    <w:name w:val="WW8Num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0">
    <w:nsid w:val="00000047"/>
    <w:multiLevelType w:val="multilevel"/>
    <w:tmpl w:val="00000047"/>
    <w:name w:val="WW8Num7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1">
    <w:nsid w:val="00000048"/>
    <w:multiLevelType w:val="multi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2">
    <w:nsid w:val="00000049"/>
    <w:multiLevelType w:val="multilevel"/>
    <w:tmpl w:val="00000049"/>
    <w:name w:val="WW8Num7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3">
    <w:nsid w:val="0000004A"/>
    <w:multiLevelType w:val="multilevel"/>
    <w:tmpl w:val="0000004A"/>
    <w:name w:val="WW8Num74"/>
    <w:lvl w:ilvl="0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4">
    <w:nsid w:val="0000004B"/>
    <w:multiLevelType w:val="multilevel"/>
    <w:tmpl w:val="0000004B"/>
    <w:name w:val="WW8Num75"/>
    <w:lvl w:ilvl="0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5">
    <w:nsid w:val="0000004C"/>
    <w:multiLevelType w:val="multilevel"/>
    <w:tmpl w:val="0000004C"/>
    <w:name w:val="WW8Num76"/>
    <w:lvl w:ilvl="0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6">
    <w:nsid w:val="0000004D"/>
    <w:multiLevelType w:val="multilevel"/>
    <w:tmpl w:val="0000004D"/>
    <w:name w:val="WW8Num77"/>
    <w:lvl w:ilvl="0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7">
    <w:nsid w:val="0000004E"/>
    <w:multiLevelType w:val="multilevel"/>
    <w:tmpl w:val="0000004E"/>
    <w:name w:val="WW8Num78"/>
    <w:lvl w:ilvl="0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8">
    <w:nsid w:val="0000004F"/>
    <w:multiLevelType w:val="multilevel"/>
    <w:tmpl w:val="0000004F"/>
    <w:name w:val="WW8Num7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9">
    <w:nsid w:val="00000050"/>
    <w:multiLevelType w:val="multilevel"/>
    <w:tmpl w:val="00000050"/>
    <w:name w:val="WW8Num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0">
    <w:nsid w:val="00000051"/>
    <w:multiLevelType w:val="multilevel"/>
    <w:tmpl w:val="00000051"/>
    <w:name w:val="WW8Num8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1">
    <w:nsid w:val="00000052"/>
    <w:multiLevelType w:val="multilevel"/>
    <w:tmpl w:val="00000052"/>
    <w:name w:val="WW8Num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2">
    <w:nsid w:val="00000053"/>
    <w:multiLevelType w:val="multilevel"/>
    <w:tmpl w:val="00000053"/>
    <w:name w:val="WW8Num8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3">
    <w:nsid w:val="00000054"/>
    <w:multiLevelType w:val="multilevel"/>
    <w:tmpl w:val="00000054"/>
    <w:name w:val="WW8Num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4">
    <w:nsid w:val="00000055"/>
    <w:multiLevelType w:val="multilevel"/>
    <w:tmpl w:val="00000055"/>
    <w:name w:val="WW8Num8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IdMacAtCleanup w:val="8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compat>
    <w:spaceForUL/>
    <w:balanceSingleByteDoubleByteWidth/>
    <w:doNotLeaveBackslashAlone/>
    <w:ulTrailSpace/>
    <w:adjustLineHeightInTable/>
  </w:compat>
  <w:rsids>
    <w:rsidRoot w:val="000A5924"/>
    <w:rsid w:val="000372A1"/>
    <w:rsid w:val="000A5924"/>
    <w:rsid w:val="001545A5"/>
    <w:rsid w:val="001779F3"/>
    <w:rsid w:val="00192184"/>
    <w:rsid w:val="001A7D23"/>
    <w:rsid w:val="001C677A"/>
    <w:rsid w:val="001D323C"/>
    <w:rsid w:val="001E2EC7"/>
    <w:rsid w:val="0020474A"/>
    <w:rsid w:val="004A0BE2"/>
    <w:rsid w:val="004B7D7B"/>
    <w:rsid w:val="004C79B8"/>
    <w:rsid w:val="00515FE7"/>
    <w:rsid w:val="00523065"/>
    <w:rsid w:val="005C40A3"/>
    <w:rsid w:val="006914AC"/>
    <w:rsid w:val="00795C9A"/>
    <w:rsid w:val="00933C92"/>
    <w:rsid w:val="00B026E2"/>
    <w:rsid w:val="00B96224"/>
    <w:rsid w:val="00BC730C"/>
    <w:rsid w:val="00C5231C"/>
    <w:rsid w:val="00C81453"/>
    <w:rsid w:val="00C85AA8"/>
    <w:rsid w:val="00CF5A1F"/>
    <w:rsid w:val="00D94ED8"/>
    <w:rsid w:val="00DB5747"/>
    <w:rsid w:val="00E5675E"/>
    <w:rsid w:val="00EC4D8D"/>
    <w:rsid w:val="00FA0BA1"/>
    <w:rsid w:val="00FE621B"/>
    <w:rsid w:val="00FF7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overflowPunct w:val="0"/>
      <w:autoSpaceDE w:val="0"/>
      <w:spacing w:line="100" w:lineRule="atLeast"/>
      <w:textAlignment w:val="baseline"/>
    </w:pPr>
    <w:rPr>
      <w:rFonts w:ascii="Calibri" w:hAnsi="Calibri" w:cs="Calibri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hAnsi="Symbol" w:cs="Symbo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Symbol" w:hAnsi="Symbol" w:cs="Symbol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Symbol" w:hAnsi="Symbol" w:cs="Symbol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Symbol" w:hAnsi="Symbol" w:cs="Symbol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Symbol" w:hAnsi="Symbol" w:cs="Symbol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Symbol" w:hAnsi="Symbol" w:cs="Symbol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Symbol" w:hAnsi="Symbol" w:cs="Symbol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Symbol" w:hAnsi="Symbol" w:cs="Symbol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Symbol" w:hAnsi="Symbol" w:cs="Symbol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Symbol" w:hAnsi="Symbol" w:cs="Symbol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Symbol" w:hAnsi="Symbol" w:cs="Symbol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Symbol" w:hAnsi="Symbol" w:cs="Symbol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Symbol" w:hAnsi="Symbol" w:cs="Symbol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ascii="Symbol" w:hAnsi="Symbol" w:cs="Symbol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hAnsi="Symbol" w:cs="Symbol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Symbol" w:hAnsi="Symbol" w:cs="Symbol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Symbol" w:hAnsi="Symbol" w:cs="Symbol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Symbol" w:hAnsi="Symbol" w:cs="Symbol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Symbol" w:hAnsi="Symbol" w:cs="Symbol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Symbol" w:hAnsi="Symbol" w:cs="Symbol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ascii="Symbol" w:hAnsi="Symbol" w:cs="Symbol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  <w:rPr>
      <w:rFonts w:ascii="Symbol" w:hAnsi="Symbol" w:cs="Symbol"/>
    </w:rPr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ascii="Symbol" w:hAnsi="Symbol" w:cs="Symbol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ascii="Symbol" w:hAnsi="Symbol" w:cs="Symbol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Symbol" w:hAnsi="Symbol" w:cs="Symbol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Symbol" w:hAnsi="Symbol" w:cs="Symbol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Symbol" w:hAnsi="Symbol" w:cs="Symbol"/>
    </w:rPr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ascii="Symbol" w:hAnsi="Symbol" w:cs="Symbol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ascii="Symbol" w:hAnsi="Symbol" w:cs="Symbol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Symbol" w:hAnsi="Symbol" w:cs="Symbol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ascii="Symbol" w:hAnsi="Symbol" w:cs="Symbol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ascii="Symbol" w:hAnsi="Symbol" w:cs="Symbol"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WW8Num86z0">
    <w:name w:val="WW8Num86z0"/>
    <w:rPr>
      <w:rFonts w:ascii="Symbol" w:hAnsi="Symbol" w:cs="Symbol"/>
    </w:rPr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rFonts w:ascii="Symbol" w:hAnsi="Symbol" w:cs="Symbol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ascii="Symbol" w:hAnsi="Symbol" w:cs="Symbol"/>
    </w:rPr>
  </w:style>
  <w:style w:type="character" w:customStyle="1" w:styleId="WW8Num88z1">
    <w:name w:val="WW8Num88z1"/>
    <w:rPr>
      <w:rFonts w:ascii="Courier New" w:hAnsi="Courier New" w:cs="Courier New"/>
    </w:rPr>
  </w:style>
  <w:style w:type="character" w:customStyle="1" w:styleId="WW8Num88z2">
    <w:name w:val="WW8Num88z2"/>
    <w:rPr>
      <w:rFonts w:ascii="Wingdings" w:hAnsi="Wingdings" w:cs="Wingdings"/>
    </w:rPr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12">
    <w:name w:val="Обычный1"/>
    <w:pPr>
      <w:widowControl w:val="0"/>
      <w:suppressAutoHyphens/>
      <w:overflowPunct w:val="0"/>
      <w:autoSpaceDE w:val="0"/>
      <w:spacing w:line="100" w:lineRule="atLeast"/>
      <w:textAlignment w:val="baseline"/>
    </w:pPr>
    <w:rPr>
      <w:rFonts w:ascii="Calibri" w:eastAsia="Arial" w:hAnsi="Calibri" w:cs="Calibri"/>
      <w:kern w:val="1"/>
      <w:sz w:val="22"/>
      <w:szCs w:val="22"/>
      <w:lang w:eastAsia="ar-S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17</Pages>
  <Words>3961</Words>
  <Characters>22580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user9</cp:lastModifiedBy>
  <cp:revision>1</cp:revision>
  <dcterms:created xsi:type="dcterms:W3CDTF">2015-10-08T07:50:00Z</dcterms:created>
  <dcterms:modified xsi:type="dcterms:W3CDTF">2018-11-01T07:47:00Z</dcterms:modified>
</cp:coreProperties>
</file>