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10702" w:type="dxa"/>
        <w:tblInd w:w="-529" w:type="dxa"/>
        <w:tblLayout w:type="fixed"/>
        <w:tblLook w:val="0000" w:firstRow="0" w:lastRow="0" w:firstColumn="0" w:lastColumn="0" w:noHBand="0" w:noVBand="0"/>
      </w:tblPr>
      <w:tblGrid>
        <w:gridCol w:w="3402"/>
        <w:gridCol w:w="3437"/>
        <w:gridCol w:w="3863"/>
      </w:tblGrid>
      <w:tr w:rsidR="00FC3E59" w:rsidTr="00533B4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E59" w:rsidRDefault="001775F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Рассмотрена</w:t>
            </w:r>
          </w:p>
          <w:p w:rsidR="00FC3E59" w:rsidRPr="00533B45" w:rsidRDefault="00FC3E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на </w:t>
            </w:r>
            <w:r w:rsidR="00533B45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 заседании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педагогическо</w:t>
            </w:r>
            <w:r w:rsidR="00533B45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го совета  </w:t>
            </w:r>
            <w:r w:rsidR="00CE7FBC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МБОУ «Айдарская средняя общеобразовательная школа им. Б. Г. Кандыбина»</w:t>
            </w:r>
            <w:r w:rsidR="00506484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протокол</w:t>
            </w:r>
          </w:p>
          <w:p w:rsidR="00FC3E59" w:rsidRDefault="00300B23" w:rsidP="008B554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 28</w:t>
            </w:r>
            <w:r w:rsidR="00FC3E59">
              <w:rPr>
                <w:rFonts w:ascii="Times New Roman" w:eastAsia="Times New Roman" w:hAnsi="Times New Roman"/>
                <w:sz w:val="24"/>
                <w:szCs w:val="24"/>
              </w:rPr>
              <w:t xml:space="preserve"> августа  201</w:t>
            </w:r>
            <w:r w:rsidR="008B5546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FC3E59">
              <w:rPr>
                <w:rFonts w:ascii="Times New Roman" w:eastAsia="Times New Roman" w:hAnsi="Times New Roman"/>
                <w:sz w:val="24"/>
                <w:szCs w:val="24"/>
              </w:rPr>
              <w:t xml:space="preserve"> года №</w:t>
            </w:r>
            <w:r w:rsidR="008B554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E59" w:rsidRDefault="00533B4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Согласована</w:t>
            </w:r>
          </w:p>
          <w:p w:rsidR="00FC3E59" w:rsidRDefault="00FC3E59" w:rsidP="00533B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 заседании Управляющего совета</w:t>
            </w:r>
            <w:r w:rsidR="0050648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E7FBC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МБОУ «Айдарская средняя общеобразовательная школа им. Б. Г. Кандыбина»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протокол </w:t>
            </w:r>
          </w:p>
          <w:p w:rsidR="00FC3E59" w:rsidRDefault="001775F6" w:rsidP="00300B2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от   </w:t>
            </w:r>
            <w:r w:rsidR="00300B23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  <w:r w:rsidR="00FC3E59">
              <w:rPr>
                <w:rFonts w:ascii="Times New Roman" w:eastAsia="Times New Roman" w:hAnsi="Times New Roman"/>
                <w:sz w:val="24"/>
                <w:szCs w:val="24"/>
              </w:rPr>
              <w:t xml:space="preserve"> августа  201</w:t>
            </w:r>
            <w:r w:rsidR="008B5546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FC3E59">
              <w:rPr>
                <w:rFonts w:ascii="Times New Roman" w:eastAsia="Times New Roman" w:hAnsi="Times New Roman"/>
                <w:sz w:val="24"/>
                <w:szCs w:val="24"/>
              </w:rPr>
              <w:t xml:space="preserve"> года 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59" w:rsidRDefault="00533B45">
            <w:pPr>
              <w:snapToGrid w:val="0"/>
              <w:spacing w:after="0" w:line="240" w:lineRule="auto"/>
              <w:ind w:hanging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Утверждена</w:t>
            </w:r>
          </w:p>
          <w:p w:rsidR="00FC3E59" w:rsidRDefault="00533B45">
            <w:pPr>
              <w:spacing w:after="0" w:line="240" w:lineRule="auto"/>
              <w:ind w:hanging="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FC3E59">
              <w:rPr>
                <w:rFonts w:ascii="Times New Roman" w:eastAsia="Times New Roman" w:hAnsi="Times New Roman"/>
                <w:sz w:val="24"/>
                <w:szCs w:val="24"/>
              </w:rPr>
              <w:t>риказ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ом </w:t>
            </w:r>
            <w:r w:rsidR="00FC3E59">
              <w:rPr>
                <w:rFonts w:ascii="Times New Roman" w:eastAsia="Times New Roman" w:hAnsi="Times New Roman"/>
                <w:sz w:val="24"/>
                <w:szCs w:val="24"/>
              </w:rPr>
              <w:t xml:space="preserve"> по </w:t>
            </w:r>
            <w:r w:rsidR="00CE7FBC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МБОУ «Айдарская средняя общеобразовательная школа им. Б. Г. Кандыбина»  </w:t>
            </w:r>
          </w:p>
          <w:p w:rsidR="00FC3E59" w:rsidRPr="008B5546" w:rsidRDefault="00533B45">
            <w:pPr>
              <w:spacing w:after="0" w:line="240" w:lineRule="auto"/>
              <w:ind w:hanging="1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от   </w:t>
            </w:r>
            <w:r w:rsidR="00300B23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.08.201</w:t>
            </w:r>
            <w:r w:rsidR="00300B2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654798">
              <w:rPr>
                <w:rFonts w:ascii="Times New Roman" w:eastAsia="Times New Roman" w:hAnsi="Times New Roman"/>
                <w:sz w:val="24"/>
                <w:szCs w:val="24"/>
              </w:rPr>
              <w:t xml:space="preserve"> г</w:t>
            </w:r>
            <w:r w:rsidR="00FC3E59">
              <w:rPr>
                <w:rFonts w:ascii="Times New Roman" w:eastAsia="Times New Roman" w:hAnsi="Times New Roman"/>
                <w:sz w:val="24"/>
                <w:szCs w:val="24"/>
              </w:rPr>
              <w:t xml:space="preserve">  201</w:t>
            </w:r>
            <w:r w:rsidR="008B5546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FC3E59">
              <w:rPr>
                <w:rFonts w:ascii="Times New Roman" w:eastAsia="Times New Roman" w:hAnsi="Times New Roman"/>
                <w:sz w:val="24"/>
                <w:szCs w:val="24"/>
              </w:rPr>
              <w:t xml:space="preserve"> года </w:t>
            </w:r>
            <w:r w:rsidR="00FC3E59" w:rsidRPr="00300B23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300B2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00B23" w:rsidRPr="00300B23">
              <w:rPr>
                <w:rFonts w:ascii="Times New Roman" w:eastAsia="Times New Roman" w:hAnsi="Times New Roman"/>
                <w:sz w:val="24"/>
                <w:szCs w:val="24"/>
              </w:rPr>
              <w:t>235</w:t>
            </w:r>
          </w:p>
          <w:p w:rsidR="00FC3E59" w:rsidRDefault="00FC3E59">
            <w:pPr>
              <w:spacing w:after="0" w:line="240" w:lineRule="auto"/>
              <w:ind w:firstLine="46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C3E59" w:rsidRDefault="00FC3E59"/>
        </w:tc>
      </w:tr>
    </w:tbl>
    <w:p w:rsidR="00FC3E59" w:rsidRDefault="00FC3E59"/>
    <w:p w:rsidR="00FC3E59" w:rsidRDefault="00FC3E59"/>
    <w:p w:rsidR="00FC3E59" w:rsidRDefault="00FC3E59"/>
    <w:p w:rsidR="00FC3E59" w:rsidRDefault="00FC3E59"/>
    <w:p w:rsidR="00FC3E59" w:rsidRDefault="00FC3E59"/>
    <w:p w:rsidR="00FC3E59" w:rsidRDefault="00FC3E59"/>
    <w:p w:rsidR="00FC3E59" w:rsidRDefault="00CE7FBC">
      <w:pPr>
        <w:spacing w:after="0" w:line="240" w:lineRule="auto"/>
        <w:ind w:firstLine="469"/>
        <w:jc w:val="center"/>
        <w:rPr>
          <w:rFonts w:ascii="Times New Roman" w:eastAsia="Times New Roman" w:hAnsi="Times New Roman"/>
          <w:b/>
          <w:bCs/>
          <w:sz w:val="40"/>
          <w:szCs w:val="40"/>
        </w:rPr>
      </w:pPr>
      <w:r>
        <w:rPr>
          <w:rFonts w:ascii="Times New Roman" w:eastAsia="Times New Roman" w:hAnsi="Times New Roman"/>
          <w:b/>
          <w:bCs/>
          <w:sz w:val="40"/>
          <w:szCs w:val="40"/>
        </w:rPr>
        <w:t>О</w:t>
      </w:r>
      <w:r w:rsidR="00E061DC">
        <w:rPr>
          <w:rFonts w:ascii="Times New Roman" w:eastAsia="Times New Roman" w:hAnsi="Times New Roman"/>
          <w:b/>
          <w:bCs/>
          <w:sz w:val="40"/>
          <w:szCs w:val="40"/>
        </w:rPr>
        <w:t>бразовател</w:t>
      </w:r>
      <w:r w:rsidR="00FC3E59">
        <w:rPr>
          <w:rFonts w:ascii="Times New Roman" w:eastAsia="Times New Roman" w:hAnsi="Times New Roman"/>
          <w:b/>
          <w:bCs/>
          <w:sz w:val="40"/>
          <w:szCs w:val="40"/>
        </w:rPr>
        <w:t xml:space="preserve">ьная программа </w:t>
      </w:r>
    </w:p>
    <w:p w:rsidR="00FC3E59" w:rsidRDefault="00FC3E59">
      <w:pPr>
        <w:spacing w:after="0" w:line="240" w:lineRule="auto"/>
        <w:ind w:firstLine="469"/>
        <w:jc w:val="center"/>
        <w:rPr>
          <w:rFonts w:ascii="Times New Roman" w:eastAsia="Times New Roman" w:hAnsi="Times New Roman"/>
          <w:bCs/>
          <w:sz w:val="32"/>
          <w:szCs w:val="32"/>
        </w:rPr>
      </w:pPr>
      <w:r>
        <w:rPr>
          <w:rFonts w:ascii="Times New Roman" w:eastAsia="Times New Roman" w:hAnsi="Times New Roman"/>
          <w:bCs/>
          <w:sz w:val="32"/>
          <w:szCs w:val="32"/>
        </w:rPr>
        <w:t xml:space="preserve">муниципального бюджетного образовательного учреждения «Айдарская средняя общеобразовательная школа </w:t>
      </w:r>
      <w:proofErr w:type="gramStart"/>
      <w:r>
        <w:rPr>
          <w:rFonts w:ascii="Times New Roman" w:eastAsia="Times New Roman" w:hAnsi="Times New Roman"/>
          <w:bCs/>
          <w:sz w:val="32"/>
          <w:szCs w:val="32"/>
        </w:rPr>
        <w:t>имени Героя Советского Союза Бориса Григорьевича</w:t>
      </w:r>
      <w:proofErr w:type="gramEnd"/>
      <w:r>
        <w:rPr>
          <w:rFonts w:ascii="Times New Roman" w:eastAsia="Times New Roman" w:hAnsi="Times New Roman"/>
          <w:bCs/>
          <w:sz w:val="32"/>
          <w:szCs w:val="32"/>
        </w:rPr>
        <w:t xml:space="preserve"> Кандыбина Ровеньского района Белгородской области» </w:t>
      </w:r>
    </w:p>
    <w:p w:rsidR="00FC3E59" w:rsidRDefault="00FC3E59">
      <w:pPr>
        <w:spacing w:after="0" w:line="240" w:lineRule="auto"/>
        <w:ind w:firstLine="469"/>
        <w:jc w:val="center"/>
        <w:rPr>
          <w:rFonts w:ascii="Times New Roman" w:eastAsia="Times New Roman" w:hAnsi="Times New Roman"/>
          <w:b/>
          <w:bCs/>
          <w:iCs/>
          <w:sz w:val="32"/>
          <w:szCs w:val="32"/>
        </w:rPr>
      </w:pPr>
      <w:r>
        <w:rPr>
          <w:rFonts w:ascii="Times New Roman" w:eastAsia="Times New Roman" w:hAnsi="Times New Roman"/>
          <w:b/>
          <w:bCs/>
          <w:iCs/>
          <w:sz w:val="32"/>
          <w:szCs w:val="32"/>
        </w:rPr>
        <w:t xml:space="preserve">(для </w:t>
      </w:r>
      <w:r w:rsidR="008B5546">
        <w:rPr>
          <w:rFonts w:ascii="Times New Roman" w:eastAsia="Times New Roman" w:hAnsi="Times New Roman"/>
          <w:b/>
          <w:bCs/>
          <w:iCs/>
          <w:sz w:val="32"/>
          <w:szCs w:val="32"/>
        </w:rPr>
        <w:t>уровня</w:t>
      </w:r>
      <w:r>
        <w:rPr>
          <w:rFonts w:ascii="Times New Roman" w:eastAsia="Times New Roman" w:hAnsi="Times New Roman"/>
          <w:b/>
          <w:bCs/>
          <w:iCs/>
          <w:sz w:val="32"/>
          <w:szCs w:val="32"/>
        </w:rPr>
        <w:t xml:space="preserve"> основного общего образования) </w:t>
      </w:r>
    </w:p>
    <w:p w:rsidR="00FC3E59" w:rsidRDefault="00243CE8">
      <w:pPr>
        <w:spacing w:after="0" w:line="240" w:lineRule="auto"/>
        <w:ind w:firstLine="469"/>
        <w:jc w:val="center"/>
        <w:rPr>
          <w:rFonts w:ascii="Times New Roman" w:eastAsia="Times New Roman" w:hAnsi="Times New Roman"/>
          <w:b/>
          <w:bCs/>
          <w:iCs/>
          <w:sz w:val="32"/>
          <w:szCs w:val="32"/>
        </w:rPr>
      </w:pPr>
      <w:r>
        <w:rPr>
          <w:rFonts w:ascii="Times New Roman" w:eastAsia="Times New Roman" w:hAnsi="Times New Roman"/>
          <w:b/>
          <w:bCs/>
          <w:iCs/>
          <w:sz w:val="32"/>
          <w:szCs w:val="32"/>
        </w:rPr>
        <w:t>ФК ГОС</w:t>
      </w:r>
    </w:p>
    <w:p w:rsidR="00FC3E59" w:rsidRDefault="00FC3E59">
      <w:pPr>
        <w:spacing w:after="0" w:line="240" w:lineRule="auto"/>
        <w:ind w:firstLine="469"/>
        <w:jc w:val="center"/>
        <w:rPr>
          <w:rFonts w:ascii="Times New Roman" w:eastAsia="Times New Roman" w:hAnsi="Times New Roman"/>
          <w:b/>
          <w:bCs/>
          <w:iCs/>
          <w:sz w:val="32"/>
          <w:szCs w:val="32"/>
        </w:rPr>
      </w:pPr>
    </w:p>
    <w:p w:rsidR="00FC3E59" w:rsidRDefault="00FC3E59">
      <w:pPr>
        <w:spacing w:after="0" w:line="240" w:lineRule="auto"/>
        <w:ind w:firstLine="469"/>
        <w:jc w:val="center"/>
        <w:rPr>
          <w:rFonts w:ascii="Times New Roman" w:eastAsia="Times New Roman" w:hAnsi="Times New Roman"/>
          <w:b/>
          <w:bCs/>
          <w:iCs/>
          <w:sz w:val="32"/>
          <w:szCs w:val="32"/>
        </w:rPr>
      </w:pPr>
    </w:p>
    <w:p w:rsidR="00FC3E59" w:rsidRDefault="00FC3E59">
      <w:pPr>
        <w:spacing w:after="0" w:line="240" w:lineRule="auto"/>
        <w:ind w:firstLine="469"/>
        <w:jc w:val="center"/>
        <w:rPr>
          <w:rFonts w:ascii="Times New Roman" w:eastAsia="Times New Roman" w:hAnsi="Times New Roman"/>
          <w:b/>
          <w:bCs/>
          <w:iCs/>
          <w:sz w:val="32"/>
          <w:szCs w:val="32"/>
        </w:rPr>
      </w:pPr>
    </w:p>
    <w:p w:rsidR="00FC3E59" w:rsidRDefault="00FC3E59">
      <w:pPr>
        <w:spacing w:after="0" w:line="240" w:lineRule="auto"/>
        <w:ind w:firstLine="469"/>
        <w:jc w:val="center"/>
        <w:rPr>
          <w:rFonts w:ascii="Times New Roman" w:eastAsia="Times New Roman" w:hAnsi="Times New Roman"/>
          <w:b/>
          <w:bCs/>
          <w:iCs/>
          <w:sz w:val="32"/>
          <w:szCs w:val="32"/>
        </w:rPr>
      </w:pPr>
    </w:p>
    <w:p w:rsidR="00FC3E59" w:rsidRDefault="00FC3E59">
      <w:pPr>
        <w:spacing w:after="0" w:line="240" w:lineRule="auto"/>
        <w:ind w:firstLine="469"/>
        <w:jc w:val="center"/>
        <w:rPr>
          <w:rFonts w:ascii="Times New Roman" w:eastAsia="Times New Roman" w:hAnsi="Times New Roman"/>
          <w:b/>
          <w:bCs/>
          <w:iCs/>
          <w:sz w:val="32"/>
          <w:szCs w:val="32"/>
        </w:rPr>
      </w:pPr>
    </w:p>
    <w:p w:rsidR="00FC3E59" w:rsidRDefault="00FC3E59">
      <w:pPr>
        <w:spacing w:after="0" w:line="240" w:lineRule="auto"/>
        <w:ind w:firstLine="469"/>
        <w:jc w:val="center"/>
        <w:rPr>
          <w:rFonts w:ascii="Times New Roman" w:eastAsia="Times New Roman" w:hAnsi="Times New Roman"/>
          <w:b/>
          <w:bCs/>
          <w:iCs/>
          <w:sz w:val="32"/>
          <w:szCs w:val="32"/>
        </w:rPr>
      </w:pPr>
    </w:p>
    <w:p w:rsidR="00FC3E59" w:rsidRDefault="00FC3E59">
      <w:pPr>
        <w:spacing w:after="0" w:line="240" w:lineRule="auto"/>
        <w:ind w:firstLine="469"/>
        <w:jc w:val="center"/>
        <w:rPr>
          <w:rFonts w:ascii="Times New Roman" w:eastAsia="Times New Roman" w:hAnsi="Times New Roman"/>
          <w:b/>
          <w:bCs/>
          <w:iCs/>
          <w:sz w:val="32"/>
          <w:szCs w:val="32"/>
        </w:rPr>
      </w:pPr>
    </w:p>
    <w:p w:rsidR="00FC3E59" w:rsidRDefault="00FC3E59">
      <w:pPr>
        <w:spacing w:after="0" w:line="240" w:lineRule="auto"/>
        <w:ind w:firstLine="469"/>
        <w:jc w:val="center"/>
        <w:rPr>
          <w:rFonts w:ascii="Times New Roman" w:eastAsia="Times New Roman" w:hAnsi="Times New Roman"/>
          <w:b/>
          <w:bCs/>
          <w:iCs/>
          <w:sz w:val="32"/>
          <w:szCs w:val="32"/>
        </w:rPr>
      </w:pPr>
    </w:p>
    <w:p w:rsidR="007D7CBE" w:rsidRDefault="007D7CBE">
      <w:pPr>
        <w:spacing w:after="0" w:line="240" w:lineRule="auto"/>
        <w:ind w:firstLine="469"/>
        <w:jc w:val="center"/>
        <w:rPr>
          <w:rFonts w:ascii="Times New Roman" w:eastAsia="Times New Roman" w:hAnsi="Times New Roman"/>
          <w:b/>
          <w:bCs/>
          <w:iCs/>
          <w:sz w:val="32"/>
          <w:szCs w:val="32"/>
        </w:rPr>
      </w:pPr>
    </w:p>
    <w:p w:rsidR="006A0B4F" w:rsidRDefault="006A0B4F">
      <w:pPr>
        <w:spacing w:after="0" w:line="240" w:lineRule="auto"/>
        <w:ind w:firstLine="469"/>
        <w:jc w:val="center"/>
        <w:rPr>
          <w:rFonts w:ascii="Times New Roman" w:eastAsia="Times New Roman" w:hAnsi="Times New Roman"/>
          <w:b/>
          <w:bCs/>
          <w:iCs/>
          <w:sz w:val="32"/>
          <w:szCs w:val="32"/>
        </w:rPr>
      </w:pPr>
    </w:p>
    <w:p w:rsidR="006A0B4F" w:rsidRDefault="006A0B4F">
      <w:pPr>
        <w:spacing w:after="0" w:line="240" w:lineRule="auto"/>
        <w:ind w:firstLine="469"/>
        <w:jc w:val="center"/>
        <w:rPr>
          <w:rFonts w:ascii="Times New Roman" w:eastAsia="Times New Roman" w:hAnsi="Times New Roman"/>
          <w:b/>
          <w:bCs/>
          <w:iCs/>
          <w:sz w:val="32"/>
          <w:szCs w:val="32"/>
        </w:rPr>
      </w:pPr>
    </w:p>
    <w:p w:rsidR="006A0B4F" w:rsidRDefault="006A0B4F">
      <w:pPr>
        <w:spacing w:after="0" w:line="240" w:lineRule="auto"/>
        <w:ind w:firstLine="469"/>
        <w:jc w:val="center"/>
        <w:rPr>
          <w:rFonts w:ascii="Times New Roman" w:eastAsia="Times New Roman" w:hAnsi="Times New Roman"/>
          <w:b/>
          <w:bCs/>
          <w:iCs/>
          <w:sz w:val="32"/>
          <w:szCs w:val="32"/>
        </w:rPr>
      </w:pPr>
    </w:p>
    <w:p w:rsidR="006A0B4F" w:rsidRDefault="006A0B4F">
      <w:pPr>
        <w:spacing w:after="0" w:line="240" w:lineRule="auto"/>
        <w:ind w:firstLine="469"/>
        <w:jc w:val="center"/>
        <w:rPr>
          <w:rFonts w:ascii="Times New Roman" w:eastAsia="Times New Roman" w:hAnsi="Times New Roman"/>
          <w:b/>
          <w:bCs/>
          <w:iCs/>
          <w:sz w:val="32"/>
          <w:szCs w:val="32"/>
        </w:rPr>
      </w:pPr>
    </w:p>
    <w:p w:rsidR="006A0B4F" w:rsidRDefault="006A0B4F">
      <w:pPr>
        <w:spacing w:after="0" w:line="240" w:lineRule="auto"/>
        <w:ind w:firstLine="469"/>
        <w:jc w:val="center"/>
        <w:rPr>
          <w:rFonts w:ascii="Times New Roman" w:eastAsia="Times New Roman" w:hAnsi="Times New Roman"/>
          <w:b/>
          <w:bCs/>
          <w:iCs/>
          <w:sz w:val="32"/>
          <w:szCs w:val="32"/>
        </w:rPr>
      </w:pPr>
    </w:p>
    <w:p w:rsidR="006A0B4F" w:rsidRDefault="006A0B4F">
      <w:pPr>
        <w:spacing w:after="0" w:line="240" w:lineRule="auto"/>
        <w:ind w:firstLine="469"/>
        <w:jc w:val="center"/>
        <w:rPr>
          <w:rFonts w:ascii="Times New Roman" w:eastAsia="Times New Roman" w:hAnsi="Times New Roman"/>
          <w:b/>
          <w:bCs/>
          <w:iCs/>
          <w:sz w:val="32"/>
          <w:szCs w:val="32"/>
        </w:rPr>
      </w:pPr>
    </w:p>
    <w:p w:rsidR="00FC3E59" w:rsidRDefault="007D7CBE">
      <w:pPr>
        <w:spacing w:after="0" w:line="240" w:lineRule="auto"/>
        <w:ind w:firstLine="469"/>
        <w:jc w:val="center"/>
        <w:rPr>
          <w:rFonts w:ascii="Times New Roman" w:eastAsia="Times New Roman" w:hAnsi="Times New Roman"/>
          <w:b/>
          <w:bCs/>
          <w:iCs/>
          <w:sz w:val="32"/>
          <w:szCs w:val="32"/>
        </w:rPr>
      </w:pPr>
      <w:r>
        <w:rPr>
          <w:rFonts w:ascii="Times New Roman" w:eastAsia="Times New Roman" w:hAnsi="Times New Roman"/>
          <w:b/>
          <w:bCs/>
          <w:iCs/>
          <w:sz w:val="32"/>
          <w:szCs w:val="32"/>
        </w:rPr>
        <w:t>Айдар</w:t>
      </w:r>
    </w:p>
    <w:p w:rsidR="006A0B4F" w:rsidRDefault="007D7CBE" w:rsidP="006A0B4F">
      <w:pPr>
        <w:spacing w:after="0" w:line="240" w:lineRule="auto"/>
        <w:ind w:firstLine="469"/>
        <w:jc w:val="center"/>
        <w:rPr>
          <w:rFonts w:ascii="Times New Roman" w:eastAsia="Times New Roman" w:hAnsi="Times New Roman"/>
          <w:b/>
          <w:bCs/>
          <w:iCs/>
          <w:sz w:val="32"/>
          <w:szCs w:val="32"/>
        </w:rPr>
      </w:pPr>
      <w:r>
        <w:rPr>
          <w:rFonts w:ascii="Times New Roman" w:eastAsia="Times New Roman" w:hAnsi="Times New Roman"/>
          <w:b/>
          <w:bCs/>
          <w:iCs/>
          <w:sz w:val="32"/>
          <w:szCs w:val="32"/>
        </w:rPr>
        <w:t>201</w:t>
      </w:r>
      <w:r w:rsidR="008B5546">
        <w:rPr>
          <w:rFonts w:ascii="Times New Roman" w:eastAsia="Times New Roman" w:hAnsi="Times New Roman"/>
          <w:b/>
          <w:bCs/>
          <w:iCs/>
          <w:sz w:val="32"/>
          <w:szCs w:val="32"/>
        </w:rPr>
        <w:t>4</w:t>
      </w:r>
    </w:p>
    <w:p w:rsidR="006A0B4F" w:rsidRDefault="006A0B4F">
      <w:pPr>
        <w:spacing w:after="0" w:line="240" w:lineRule="auto"/>
        <w:rPr>
          <w:rFonts w:ascii="Times New Roman" w:eastAsia="Times New Roman" w:hAnsi="Times New Roman"/>
          <w:b/>
          <w:bCs/>
          <w:iCs/>
          <w:sz w:val="32"/>
          <w:szCs w:val="32"/>
        </w:rPr>
      </w:pPr>
    </w:p>
    <w:p w:rsidR="00FC3E59" w:rsidRDefault="00FC3E59">
      <w:pPr>
        <w:spacing w:after="0" w:line="240" w:lineRule="auto"/>
        <w:ind w:firstLine="469"/>
        <w:jc w:val="center"/>
        <w:rPr>
          <w:rFonts w:ascii="Times New Roman" w:eastAsia="Times New Roman" w:hAnsi="Times New Roman"/>
          <w:b/>
          <w:bCs/>
          <w:iCs/>
          <w:sz w:val="32"/>
          <w:szCs w:val="32"/>
        </w:rPr>
      </w:pPr>
      <w:r>
        <w:rPr>
          <w:rFonts w:ascii="Times New Roman" w:eastAsia="Times New Roman" w:hAnsi="Times New Roman"/>
          <w:b/>
          <w:bCs/>
          <w:iCs/>
          <w:sz w:val="32"/>
          <w:szCs w:val="32"/>
        </w:rPr>
        <w:t>Содержание</w:t>
      </w:r>
    </w:p>
    <w:tbl>
      <w:tblPr>
        <w:tblW w:w="9711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534"/>
        <w:gridCol w:w="8079"/>
        <w:gridCol w:w="1098"/>
      </w:tblGrid>
      <w:tr w:rsidR="00FC3E59" w:rsidRPr="003A7224" w:rsidTr="00117A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E59" w:rsidRDefault="00FC3E5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</w:rPr>
            </w:pP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E59" w:rsidRDefault="00FC3E5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Основная образовательная программа основного общего образования (5-9 классы)</w:t>
            </w:r>
          </w:p>
          <w:p w:rsidR="00FC3E59" w:rsidRDefault="00FC3E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1.Целевой раздел</w:t>
            </w:r>
          </w:p>
          <w:p w:rsidR="00FC3E59" w:rsidRDefault="00FC3E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1.1 Пояснительная записка</w:t>
            </w:r>
            <w:r w:rsidR="009C5C59">
              <w:rPr>
                <w:rFonts w:ascii="Times New Roman" w:eastAsia="Times New Roman" w:hAnsi="Times New Roman"/>
                <w:bCs/>
                <w:sz w:val="24"/>
                <w:szCs w:val="24"/>
              </w:rPr>
              <w:t>………………………………………………………</w:t>
            </w:r>
          </w:p>
          <w:p w:rsidR="00FC3E59" w:rsidRDefault="00FC3E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1.2 </w:t>
            </w:r>
            <w:r w:rsidR="00117A1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Требования к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результат</w:t>
            </w:r>
            <w:r w:rsidR="00117A17">
              <w:rPr>
                <w:rFonts w:ascii="Times New Roman" w:eastAsia="Times New Roman" w:hAnsi="Times New Roman"/>
                <w:bCs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освоения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основной образовательной программы основного общего образования</w:t>
            </w:r>
            <w:r w:rsidR="009C5C59">
              <w:rPr>
                <w:rFonts w:ascii="Times New Roman" w:eastAsia="Times New Roman" w:hAnsi="Times New Roman"/>
                <w:bCs/>
                <w:sz w:val="24"/>
                <w:szCs w:val="24"/>
              </w:rPr>
              <w:t>………………..</w:t>
            </w:r>
          </w:p>
          <w:p w:rsidR="00FC3E59" w:rsidRDefault="00FC3E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1.3 Система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оценки результатов освоения основной образовательной программы основного общего образования</w:t>
            </w:r>
            <w:proofErr w:type="gramEnd"/>
            <w:r w:rsidR="009C5C59">
              <w:rPr>
                <w:rFonts w:ascii="Times New Roman" w:eastAsia="Times New Roman" w:hAnsi="Times New Roman"/>
                <w:bCs/>
                <w:sz w:val="24"/>
                <w:szCs w:val="24"/>
              </w:rPr>
              <w:t>……</w:t>
            </w:r>
            <w:r w:rsidR="005C7B17">
              <w:rPr>
                <w:rFonts w:ascii="Times New Roman" w:eastAsia="Times New Roman" w:hAnsi="Times New Roman"/>
                <w:bCs/>
                <w:sz w:val="24"/>
                <w:szCs w:val="24"/>
              </w:rPr>
              <w:t>………………………………</w:t>
            </w:r>
          </w:p>
          <w:p w:rsidR="00FC3E59" w:rsidRDefault="00FC3E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2.Содержательный раздел</w:t>
            </w:r>
          </w:p>
          <w:p w:rsidR="00FC3E59" w:rsidRDefault="00FC3E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2.1 Программы отдельных учебных предметов, курсов основного общего образования</w:t>
            </w:r>
            <w:r w:rsidR="009C5C59">
              <w:rPr>
                <w:rFonts w:ascii="Times New Roman" w:eastAsia="Times New Roman" w:hAnsi="Times New Roman"/>
                <w:bCs/>
                <w:sz w:val="24"/>
                <w:szCs w:val="24"/>
              </w:rPr>
              <w:t>………………………………………………………………………</w:t>
            </w:r>
          </w:p>
          <w:p w:rsidR="00117A17" w:rsidRDefault="00117A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2.2 Программа  воспитания  и  социализации 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(5-</w:t>
            </w:r>
            <w:r w:rsidR="005C7B17">
              <w:rPr>
                <w:rFonts w:ascii="Times New Roman" w:eastAsia="Times New Roman" w:hAnsi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)……</w:t>
            </w:r>
          </w:p>
          <w:p w:rsidR="00FC3E59" w:rsidRDefault="00FC3E5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3.Организационный раздел</w:t>
            </w:r>
          </w:p>
          <w:p w:rsidR="00FC3E59" w:rsidRDefault="00FC3E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3.1Учебный план и содержание образования основной образовательной программы основного общего образования</w:t>
            </w:r>
            <w:r w:rsidR="009C5C59">
              <w:rPr>
                <w:rFonts w:ascii="Times New Roman" w:eastAsia="Times New Roman" w:hAnsi="Times New Roman"/>
                <w:bCs/>
                <w:sz w:val="24"/>
                <w:szCs w:val="24"/>
              </w:rPr>
              <w:t>……………………………………</w:t>
            </w:r>
          </w:p>
          <w:p w:rsidR="005C7B17" w:rsidRDefault="005C7B1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3.2 Календарный учебный график………………………………………………</w:t>
            </w:r>
          </w:p>
          <w:p w:rsidR="00FC3E59" w:rsidRDefault="00FC3E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3.2 План внеурочной деятельности и дополнительного образования</w:t>
            </w:r>
            <w:r w:rsidR="009C5C59">
              <w:rPr>
                <w:rFonts w:ascii="Times New Roman" w:eastAsia="Times New Roman" w:hAnsi="Times New Roman"/>
                <w:bCs/>
                <w:sz w:val="24"/>
                <w:szCs w:val="24"/>
              </w:rPr>
              <w:t>……….</w:t>
            </w:r>
          </w:p>
          <w:p w:rsidR="00FC3E59" w:rsidRDefault="00FC3E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3.3 Система условий реализации основной образовательной программы основного общего образования</w:t>
            </w:r>
            <w:r w:rsidR="009C5C59">
              <w:rPr>
                <w:rFonts w:ascii="Times New Roman" w:eastAsia="Times New Roman" w:hAnsi="Times New Roman"/>
                <w:bCs/>
                <w:sz w:val="24"/>
                <w:szCs w:val="24"/>
              </w:rPr>
              <w:t>………………………………………………….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224" w:rsidRDefault="003A7224" w:rsidP="001C7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D849A5" w:rsidRDefault="00D849A5" w:rsidP="001C7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D849A5" w:rsidRDefault="00D849A5" w:rsidP="001C7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767EB0" w:rsidRDefault="005C7B17" w:rsidP="001C7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</w:t>
            </w:r>
          </w:p>
          <w:p w:rsidR="005C7B17" w:rsidRDefault="005C7B17" w:rsidP="001C7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5C7B17" w:rsidRDefault="005C7B17" w:rsidP="001C7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</w:t>
            </w:r>
          </w:p>
          <w:p w:rsidR="00D849A5" w:rsidRDefault="00D849A5" w:rsidP="001C7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5C7B17" w:rsidRDefault="005C7B17" w:rsidP="001C7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38</w:t>
            </w:r>
          </w:p>
          <w:p w:rsidR="005C7B17" w:rsidRDefault="005C7B17" w:rsidP="001C7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5C7B17" w:rsidRDefault="005C7B17" w:rsidP="001C7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5C7B17" w:rsidRDefault="005C7B17" w:rsidP="001C7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42</w:t>
            </w:r>
          </w:p>
          <w:p w:rsidR="005C7B17" w:rsidRDefault="005C7B17" w:rsidP="005C7B1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47</w:t>
            </w:r>
          </w:p>
          <w:p w:rsidR="005C7B17" w:rsidRDefault="005C7B17" w:rsidP="005C7B1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5C7B17" w:rsidRDefault="005C7B17" w:rsidP="005C7B1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28347E" w:rsidRDefault="005C7B17" w:rsidP="005C7B1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</w:t>
            </w:r>
            <w:r w:rsidR="0028347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88</w:t>
            </w:r>
          </w:p>
          <w:p w:rsidR="005C7B17" w:rsidRDefault="0028347E" w:rsidP="005C7B1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88</w:t>
            </w:r>
            <w:r w:rsidR="005C7B1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157D81" w:rsidRDefault="00157D81" w:rsidP="005C7B1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92</w:t>
            </w:r>
          </w:p>
          <w:p w:rsidR="00157D81" w:rsidRDefault="00157D81" w:rsidP="005C7B1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157D81" w:rsidRDefault="00157D81" w:rsidP="005C7B1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93</w:t>
            </w:r>
          </w:p>
          <w:p w:rsidR="00D849A5" w:rsidRPr="003A7224" w:rsidRDefault="00D849A5" w:rsidP="005101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FC3E59" w:rsidRDefault="00FC3E59">
      <w:pPr>
        <w:spacing w:after="0" w:line="240" w:lineRule="auto"/>
      </w:pPr>
    </w:p>
    <w:p w:rsidR="00FC3E59" w:rsidRDefault="00FC3E59">
      <w:pPr>
        <w:spacing w:after="0" w:line="240" w:lineRule="auto"/>
        <w:jc w:val="center"/>
      </w:pPr>
    </w:p>
    <w:p w:rsidR="00FC3E59" w:rsidRDefault="00FC3E59">
      <w:pPr>
        <w:spacing w:after="0" w:line="240" w:lineRule="auto"/>
        <w:jc w:val="center"/>
      </w:pPr>
    </w:p>
    <w:p w:rsidR="00FC3E59" w:rsidRDefault="00FC3E59">
      <w:pPr>
        <w:spacing w:after="0" w:line="240" w:lineRule="auto"/>
        <w:jc w:val="center"/>
      </w:pPr>
    </w:p>
    <w:p w:rsidR="003346F9" w:rsidRDefault="003346F9" w:rsidP="00B51C09">
      <w:pPr>
        <w:shd w:val="clear" w:color="auto" w:fill="FFFFFF"/>
        <w:spacing w:after="0" w:line="240" w:lineRule="auto"/>
        <w:ind w:right="5"/>
      </w:pPr>
    </w:p>
    <w:p w:rsidR="00B51C09" w:rsidRDefault="00B51C09" w:rsidP="00B51C09">
      <w:pPr>
        <w:shd w:val="clear" w:color="auto" w:fill="FFFFFF"/>
        <w:spacing w:after="0" w:line="240" w:lineRule="auto"/>
        <w:ind w:right="5"/>
      </w:pPr>
    </w:p>
    <w:p w:rsidR="00B51C09" w:rsidRDefault="00B51C09" w:rsidP="00B51C09">
      <w:pPr>
        <w:shd w:val="clear" w:color="auto" w:fill="FFFFFF"/>
        <w:spacing w:after="0" w:line="240" w:lineRule="auto"/>
        <w:ind w:right="5"/>
        <w:rPr>
          <w:rFonts w:ascii="Times New Roman" w:eastAsia="Times New Roman" w:hAnsi="Times New Roman"/>
          <w:b/>
          <w:iCs/>
          <w:sz w:val="28"/>
          <w:szCs w:val="28"/>
          <w:u w:val="single"/>
        </w:rPr>
      </w:pPr>
    </w:p>
    <w:p w:rsidR="003346F9" w:rsidRDefault="003346F9">
      <w:pPr>
        <w:shd w:val="clear" w:color="auto" w:fill="FFFFFF"/>
        <w:spacing w:after="0" w:line="240" w:lineRule="auto"/>
        <w:ind w:left="19" w:right="5" w:firstLine="672"/>
        <w:jc w:val="center"/>
        <w:rPr>
          <w:rFonts w:ascii="Times New Roman" w:eastAsia="Times New Roman" w:hAnsi="Times New Roman"/>
          <w:b/>
          <w:iCs/>
          <w:sz w:val="28"/>
          <w:szCs w:val="28"/>
          <w:u w:val="single"/>
        </w:rPr>
      </w:pPr>
    </w:p>
    <w:p w:rsidR="009C5C59" w:rsidRDefault="009C5C59">
      <w:pPr>
        <w:shd w:val="clear" w:color="auto" w:fill="FFFFFF"/>
        <w:spacing w:after="0" w:line="240" w:lineRule="auto"/>
        <w:ind w:left="19" w:right="5" w:firstLine="672"/>
        <w:jc w:val="center"/>
        <w:rPr>
          <w:rFonts w:ascii="Times New Roman" w:eastAsia="Times New Roman" w:hAnsi="Times New Roman"/>
          <w:b/>
          <w:iCs/>
          <w:sz w:val="28"/>
          <w:szCs w:val="28"/>
          <w:u w:val="single"/>
        </w:rPr>
      </w:pPr>
    </w:p>
    <w:p w:rsidR="009C5C59" w:rsidRDefault="009C5C59">
      <w:pPr>
        <w:shd w:val="clear" w:color="auto" w:fill="FFFFFF"/>
        <w:spacing w:after="0" w:line="240" w:lineRule="auto"/>
        <w:ind w:left="19" w:right="5" w:firstLine="672"/>
        <w:jc w:val="center"/>
        <w:rPr>
          <w:rFonts w:ascii="Times New Roman" w:eastAsia="Times New Roman" w:hAnsi="Times New Roman"/>
          <w:b/>
          <w:iCs/>
          <w:sz w:val="28"/>
          <w:szCs w:val="28"/>
          <w:u w:val="single"/>
        </w:rPr>
      </w:pPr>
    </w:p>
    <w:p w:rsidR="009C5C59" w:rsidRDefault="009C5C59">
      <w:pPr>
        <w:shd w:val="clear" w:color="auto" w:fill="FFFFFF"/>
        <w:spacing w:after="0" w:line="240" w:lineRule="auto"/>
        <w:ind w:left="19" w:right="5" w:firstLine="672"/>
        <w:jc w:val="center"/>
        <w:rPr>
          <w:rFonts w:ascii="Times New Roman" w:eastAsia="Times New Roman" w:hAnsi="Times New Roman"/>
          <w:b/>
          <w:iCs/>
          <w:sz w:val="28"/>
          <w:szCs w:val="28"/>
          <w:u w:val="single"/>
        </w:rPr>
      </w:pPr>
    </w:p>
    <w:p w:rsidR="009C5C59" w:rsidRDefault="009C5C59">
      <w:pPr>
        <w:shd w:val="clear" w:color="auto" w:fill="FFFFFF"/>
        <w:spacing w:after="0" w:line="240" w:lineRule="auto"/>
        <w:ind w:left="19" w:right="5" w:firstLine="672"/>
        <w:jc w:val="center"/>
        <w:rPr>
          <w:rFonts w:ascii="Times New Roman" w:eastAsia="Times New Roman" w:hAnsi="Times New Roman"/>
          <w:b/>
          <w:iCs/>
          <w:sz w:val="28"/>
          <w:szCs w:val="28"/>
          <w:u w:val="single"/>
        </w:rPr>
      </w:pPr>
    </w:p>
    <w:p w:rsidR="009C5C59" w:rsidRDefault="009C5C59">
      <w:pPr>
        <w:shd w:val="clear" w:color="auto" w:fill="FFFFFF"/>
        <w:spacing w:after="0" w:line="240" w:lineRule="auto"/>
        <w:ind w:left="19" w:right="5" w:firstLine="672"/>
        <w:jc w:val="center"/>
        <w:rPr>
          <w:rFonts w:ascii="Times New Roman" w:eastAsia="Times New Roman" w:hAnsi="Times New Roman"/>
          <w:b/>
          <w:iCs/>
          <w:sz w:val="28"/>
          <w:szCs w:val="28"/>
          <w:u w:val="single"/>
        </w:rPr>
      </w:pPr>
    </w:p>
    <w:p w:rsidR="009C5C59" w:rsidRDefault="009C5C59">
      <w:pPr>
        <w:shd w:val="clear" w:color="auto" w:fill="FFFFFF"/>
        <w:spacing w:after="0" w:line="240" w:lineRule="auto"/>
        <w:ind w:left="19" w:right="5" w:firstLine="672"/>
        <w:jc w:val="center"/>
        <w:rPr>
          <w:rFonts w:ascii="Times New Roman" w:eastAsia="Times New Roman" w:hAnsi="Times New Roman"/>
          <w:b/>
          <w:iCs/>
          <w:sz w:val="28"/>
          <w:szCs w:val="28"/>
          <w:u w:val="single"/>
        </w:rPr>
      </w:pPr>
    </w:p>
    <w:p w:rsidR="009C5C59" w:rsidRDefault="009C5C59">
      <w:pPr>
        <w:shd w:val="clear" w:color="auto" w:fill="FFFFFF"/>
        <w:spacing w:after="0" w:line="240" w:lineRule="auto"/>
        <w:ind w:left="19" w:right="5" w:firstLine="672"/>
        <w:jc w:val="center"/>
        <w:rPr>
          <w:rFonts w:ascii="Times New Roman" w:eastAsia="Times New Roman" w:hAnsi="Times New Roman"/>
          <w:b/>
          <w:iCs/>
          <w:sz w:val="28"/>
          <w:szCs w:val="28"/>
          <w:u w:val="single"/>
        </w:rPr>
      </w:pPr>
    </w:p>
    <w:p w:rsidR="009C5C59" w:rsidRDefault="009C5C59" w:rsidP="008B5546">
      <w:pPr>
        <w:shd w:val="clear" w:color="auto" w:fill="FFFFFF"/>
        <w:spacing w:after="0" w:line="240" w:lineRule="auto"/>
        <w:ind w:right="5"/>
        <w:rPr>
          <w:rFonts w:ascii="Times New Roman" w:eastAsia="Times New Roman" w:hAnsi="Times New Roman"/>
          <w:b/>
          <w:iCs/>
          <w:sz w:val="28"/>
          <w:szCs w:val="28"/>
          <w:u w:val="single"/>
        </w:rPr>
      </w:pPr>
    </w:p>
    <w:p w:rsidR="006A0B4F" w:rsidRDefault="006A0B4F" w:rsidP="008B5546">
      <w:pPr>
        <w:shd w:val="clear" w:color="auto" w:fill="FFFFFF"/>
        <w:spacing w:after="0" w:line="240" w:lineRule="auto"/>
        <w:ind w:right="5"/>
        <w:rPr>
          <w:rFonts w:ascii="Times New Roman" w:eastAsia="Times New Roman" w:hAnsi="Times New Roman"/>
          <w:b/>
          <w:iCs/>
          <w:sz w:val="28"/>
          <w:szCs w:val="28"/>
          <w:u w:val="single"/>
        </w:rPr>
      </w:pPr>
    </w:p>
    <w:p w:rsidR="006A0B4F" w:rsidRDefault="006A0B4F" w:rsidP="008B5546">
      <w:pPr>
        <w:shd w:val="clear" w:color="auto" w:fill="FFFFFF"/>
        <w:spacing w:after="0" w:line="240" w:lineRule="auto"/>
        <w:ind w:right="5"/>
        <w:rPr>
          <w:rFonts w:ascii="Times New Roman" w:eastAsia="Times New Roman" w:hAnsi="Times New Roman"/>
          <w:b/>
          <w:iCs/>
          <w:sz w:val="28"/>
          <w:szCs w:val="28"/>
          <w:u w:val="single"/>
        </w:rPr>
      </w:pPr>
    </w:p>
    <w:p w:rsidR="006A0B4F" w:rsidRDefault="006A0B4F" w:rsidP="008B5546">
      <w:pPr>
        <w:shd w:val="clear" w:color="auto" w:fill="FFFFFF"/>
        <w:spacing w:after="0" w:line="240" w:lineRule="auto"/>
        <w:ind w:right="5"/>
        <w:rPr>
          <w:rFonts w:ascii="Times New Roman" w:eastAsia="Times New Roman" w:hAnsi="Times New Roman"/>
          <w:b/>
          <w:iCs/>
          <w:sz w:val="28"/>
          <w:szCs w:val="28"/>
          <w:u w:val="single"/>
        </w:rPr>
      </w:pPr>
    </w:p>
    <w:p w:rsidR="006A0B4F" w:rsidRDefault="006A0B4F" w:rsidP="008B5546">
      <w:pPr>
        <w:shd w:val="clear" w:color="auto" w:fill="FFFFFF"/>
        <w:spacing w:after="0" w:line="240" w:lineRule="auto"/>
        <w:ind w:right="5"/>
        <w:rPr>
          <w:rFonts w:ascii="Times New Roman" w:eastAsia="Times New Roman" w:hAnsi="Times New Roman"/>
          <w:b/>
          <w:iCs/>
          <w:sz w:val="28"/>
          <w:szCs w:val="28"/>
          <w:u w:val="single"/>
        </w:rPr>
      </w:pPr>
    </w:p>
    <w:p w:rsidR="008B5546" w:rsidRDefault="008B5546" w:rsidP="008B5546">
      <w:pPr>
        <w:shd w:val="clear" w:color="auto" w:fill="FFFFFF"/>
        <w:spacing w:after="0" w:line="240" w:lineRule="auto"/>
        <w:ind w:right="5"/>
        <w:rPr>
          <w:rFonts w:ascii="Times New Roman" w:eastAsia="Times New Roman" w:hAnsi="Times New Roman"/>
          <w:b/>
          <w:iCs/>
          <w:sz w:val="28"/>
          <w:szCs w:val="28"/>
          <w:u w:val="single"/>
        </w:rPr>
      </w:pPr>
    </w:p>
    <w:p w:rsidR="004E435E" w:rsidRDefault="004E435E">
      <w:pPr>
        <w:shd w:val="clear" w:color="auto" w:fill="FFFFFF"/>
        <w:spacing w:after="0" w:line="240" w:lineRule="auto"/>
        <w:ind w:left="19" w:right="5" w:firstLine="672"/>
        <w:jc w:val="center"/>
        <w:rPr>
          <w:rFonts w:ascii="Times New Roman" w:eastAsia="Times New Roman" w:hAnsi="Times New Roman"/>
          <w:b/>
          <w:iCs/>
          <w:sz w:val="28"/>
          <w:szCs w:val="28"/>
          <w:u w:val="single"/>
        </w:rPr>
      </w:pPr>
    </w:p>
    <w:p w:rsidR="00117A17" w:rsidRDefault="00117A17">
      <w:pPr>
        <w:shd w:val="clear" w:color="auto" w:fill="FFFFFF"/>
        <w:spacing w:after="0" w:line="240" w:lineRule="auto"/>
        <w:ind w:left="19" w:right="5" w:firstLine="672"/>
        <w:jc w:val="center"/>
        <w:rPr>
          <w:rFonts w:ascii="Times New Roman" w:eastAsia="Times New Roman" w:hAnsi="Times New Roman"/>
          <w:b/>
          <w:iCs/>
          <w:sz w:val="28"/>
          <w:szCs w:val="28"/>
          <w:u w:val="single"/>
        </w:rPr>
      </w:pPr>
    </w:p>
    <w:p w:rsidR="00117A17" w:rsidRDefault="00117A17">
      <w:pPr>
        <w:shd w:val="clear" w:color="auto" w:fill="FFFFFF"/>
        <w:spacing w:after="0" w:line="240" w:lineRule="auto"/>
        <w:ind w:left="19" w:right="5" w:firstLine="672"/>
        <w:jc w:val="center"/>
        <w:rPr>
          <w:rFonts w:ascii="Times New Roman" w:eastAsia="Times New Roman" w:hAnsi="Times New Roman"/>
          <w:b/>
          <w:iCs/>
          <w:sz w:val="28"/>
          <w:szCs w:val="28"/>
          <w:u w:val="single"/>
        </w:rPr>
      </w:pPr>
    </w:p>
    <w:p w:rsidR="00117A17" w:rsidRDefault="00117A17">
      <w:pPr>
        <w:shd w:val="clear" w:color="auto" w:fill="FFFFFF"/>
        <w:spacing w:after="0" w:line="240" w:lineRule="auto"/>
        <w:ind w:left="19" w:right="5" w:firstLine="672"/>
        <w:jc w:val="center"/>
        <w:rPr>
          <w:rFonts w:ascii="Times New Roman" w:eastAsia="Times New Roman" w:hAnsi="Times New Roman"/>
          <w:b/>
          <w:iCs/>
          <w:sz w:val="28"/>
          <w:szCs w:val="28"/>
          <w:u w:val="single"/>
        </w:rPr>
      </w:pPr>
    </w:p>
    <w:p w:rsidR="00117A17" w:rsidRDefault="00117A17">
      <w:pPr>
        <w:shd w:val="clear" w:color="auto" w:fill="FFFFFF"/>
        <w:spacing w:after="0" w:line="240" w:lineRule="auto"/>
        <w:ind w:left="19" w:right="5" w:firstLine="672"/>
        <w:jc w:val="center"/>
        <w:rPr>
          <w:rFonts w:ascii="Times New Roman" w:eastAsia="Times New Roman" w:hAnsi="Times New Roman"/>
          <w:b/>
          <w:iCs/>
          <w:sz w:val="28"/>
          <w:szCs w:val="28"/>
          <w:u w:val="single"/>
        </w:rPr>
      </w:pPr>
    </w:p>
    <w:p w:rsidR="006A0B4F" w:rsidRDefault="006A0B4F" w:rsidP="006A0B4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</w:p>
    <w:p w:rsidR="00FC3E59" w:rsidRPr="008B5546" w:rsidRDefault="00FC3E59" w:rsidP="008B5546">
      <w:pPr>
        <w:tabs>
          <w:tab w:val="left" w:pos="720"/>
        </w:tabs>
        <w:spacing w:after="0" w:line="240" w:lineRule="auto"/>
        <w:ind w:left="720"/>
        <w:jc w:val="center"/>
        <w:rPr>
          <w:rFonts w:ascii="Times New Roman" w:hAnsi="Times New Roman"/>
          <w:b/>
          <w:sz w:val="32"/>
          <w:szCs w:val="32"/>
        </w:rPr>
      </w:pPr>
      <w:r w:rsidRPr="008B5546">
        <w:rPr>
          <w:rFonts w:ascii="Times New Roman" w:hAnsi="Times New Roman"/>
          <w:b/>
          <w:sz w:val="32"/>
          <w:szCs w:val="32"/>
        </w:rPr>
        <w:t>Основная образовательная программа основного общего образования (5-9 классы)</w:t>
      </w:r>
    </w:p>
    <w:p w:rsidR="00FC3E59" w:rsidRDefault="00FC3E59">
      <w:pPr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p w:rsidR="00FC3E59" w:rsidRPr="00322E0C" w:rsidRDefault="00FC3E59" w:rsidP="00322E0C">
      <w:pPr>
        <w:numPr>
          <w:ilvl w:val="0"/>
          <w:numId w:val="50"/>
        </w:num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Целевой раздел</w:t>
      </w:r>
    </w:p>
    <w:p w:rsidR="00FC3E59" w:rsidRPr="00117A17" w:rsidRDefault="00FC3E59" w:rsidP="00117A17">
      <w:pPr>
        <w:pStyle w:val="afb"/>
        <w:numPr>
          <w:ilvl w:val="1"/>
          <w:numId w:val="25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117A1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Пояснительная записка</w:t>
      </w:r>
    </w:p>
    <w:p w:rsidR="00117A17" w:rsidRPr="00117A17" w:rsidRDefault="00117A17" w:rsidP="00117A1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</w:t>
      </w:r>
      <w:r w:rsidRPr="00117A1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Основная образовательная программа разработана на основе федерального компонента государственного образовательного стандарта с учётом запросов участников образовательных отношений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322E0C" w:rsidRPr="00117A17" w:rsidRDefault="00FC3E59" w:rsidP="00117A17">
      <w:pPr>
        <w:pStyle w:val="af6"/>
        <w:spacing w:before="0" w:after="0" w:line="100" w:lineRule="atLeast"/>
        <w:ind w:firstLine="284"/>
        <w:jc w:val="both"/>
        <w:rPr>
          <w:rStyle w:val="a6"/>
          <w:rFonts w:ascii="Times New Roman" w:hAnsi="Times New Roman"/>
          <w:b w:val="0"/>
          <w:bCs w:val="0"/>
          <w:sz w:val="28"/>
          <w:szCs w:val="28"/>
        </w:rPr>
      </w:pPr>
      <w:r>
        <w:rPr>
          <w:rStyle w:val="a6"/>
          <w:rFonts w:ascii="Times New Roman" w:hAnsi="Times New Roman"/>
          <w:sz w:val="28"/>
          <w:szCs w:val="28"/>
        </w:rPr>
        <w:t>Целями основной образовательной программы основного общего  образования являются:</w:t>
      </w:r>
      <w:r>
        <w:rPr>
          <w:rFonts w:ascii="Times New Roman" w:hAnsi="Times New Roman"/>
          <w:sz w:val="28"/>
          <w:szCs w:val="28"/>
        </w:rPr>
        <w:t xml:space="preserve"> создание условий для формирования у подростка способности к осуществлению ответственного выбора собственной  индивидуальной образовательной траектории через </w:t>
      </w:r>
      <w:proofErr w:type="spellStart"/>
      <w:r>
        <w:rPr>
          <w:rFonts w:ascii="Times New Roman" w:hAnsi="Times New Roman"/>
          <w:sz w:val="28"/>
          <w:szCs w:val="28"/>
        </w:rPr>
        <w:t>полидеятельностный</w:t>
      </w:r>
      <w:proofErr w:type="spellEnd"/>
      <w:r>
        <w:rPr>
          <w:rFonts w:ascii="Times New Roman" w:hAnsi="Times New Roman"/>
          <w:sz w:val="28"/>
          <w:szCs w:val="28"/>
        </w:rPr>
        <w:t xml:space="preserve"> принцип организации  образования, организацию образовательной среды как многополюсной и определение динамики смены форм образовательного процесса на протяжении обучения подростка в основной школе.</w:t>
      </w:r>
    </w:p>
    <w:p w:rsidR="00322E0C" w:rsidRDefault="00FC3E59" w:rsidP="00322E0C">
      <w:pPr>
        <w:pStyle w:val="af6"/>
        <w:spacing w:before="0" w:after="0" w:line="100" w:lineRule="atLeast"/>
        <w:ind w:firstLine="284"/>
        <w:jc w:val="both"/>
        <w:rPr>
          <w:rStyle w:val="a6"/>
          <w:rFonts w:ascii="Times New Roman" w:hAnsi="Times New Roman"/>
          <w:sz w:val="28"/>
          <w:szCs w:val="28"/>
        </w:rPr>
      </w:pPr>
      <w:r>
        <w:rPr>
          <w:rStyle w:val="a6"/>
          <w:rFonts w:ascii="Times New Roman" w:hAnsi="Times New Roman"/>
          <w:sz w:val="28"/>
          <w:szCs w:val="28"/>
        </w:rPr>
        <w:t>Задачи программы:</w:t>
      </w:r>
    </w:p>
    <w:p w:rsidR="00FC3E59" w:rsidRPr="00322E0C" w:rsidRDefault="00322E0C" w:rsidP="00322E0C">
      <w:pPr>
        <w:pStyle w:val="af6"/>
        <w:spacing w:before="0" w:after="0" w:line="100" w:lineRule="atLeast"/>
        <w:ind w:firstLine="28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="00FC3E59">
        <w:rPr>
          <w:rFonts w:ascii="Times New Roman" w:hAnsi="Times New Roman"/>
          <w:sz w:val="28"/>
          <w:szCs w:val="28"/>
        </w:rPr>
        <w:t>еспечить прочное усвоение учащимися знаний умений и навыков, предусмотренных обязательным минимумом содержания основного образования по всем предметным областям.</w:t>
      </w:r>
    </w:p>
    <w:p w:rsidR="00FC3E59" w:rsidRDefault="00FC3E59" w:rsidP="008301EA">
      <w:pPr>
        <w:numPr>
          <w:ilvl w:val="0"/>
          <w:numId w:val="8"/>
        </w:numPr>
        <w:tabs>
          <w:tab w:val="left" w:pos="76"/>
          <w:tab w:val="left" w:pos="785"/>
        </w:tabs>
        <w:spacing w:after="0" w:line="100" w:lineRule="atLeast"/>
        <w:ind w:left="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Обеспечить прочное овладение учащимися </w:t>
      </w:r>
      <w:proofErr w:type="spellStart"/>
      <w:r>
        <w:rPr>
          <w:rFonts w:ascii="Times New Roman" w:hAnsi="Times New Roman"/>
          <w:sz w:val="28"/>
          <w:szCs w:val="28"/>
        </w:rPr>
        <w:t>общеучебными</w:t>
      </w:r>
      <w:proofErr w:type="spellEnd"/>
      <w:r>
        <w:rPr>
          <w:rFonts w:ascii="Times New Roman" w:hAnsi="Times New Roman"/>
          <w:sz w:val="28"/>
          <w:szCs w:val="28"/>
        </w:rPr>
        <w:t xml:space="preserve"> умениями и навыками самостоятельного приобретения и пополнения знаний.</w:t>
      </w:r>
    </w:p>
    <w:p w:rsidR="00FC3E59" w:rsidRDefault="00FC3E59" w:rsidP="008301EA">
      <w:pPr>
        <w:numPr>
          <w:ilvl w:val="0"/>
          <w:numId w:val="8"/>
        </w:numPr>
        <w:tabs>
          <w:tab w:val="left" w:pos="76"/>
          <w:tab w:val="left" w:pos="785"/>
        </w:tabs>
        <w:spacing w:after="0" w:line="100" w:lineRule="atLeast"/>
        <w:ind w:left="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Целенаправленно развивать интеллектуальные способности учащихся в учебном процессе </w:t>
      </w:r>
      <w:r w:rsidR="00117A17">
        <w:rPr>
          <w:rFonts w:ascii="Times New Roman" w:hAnsi="Times New Roman"/>
          <w:sz w:val="28"/>
          <w:szCs w:val="28"/>
        </w:rPr>
        <w:t>при реализации программы дополнительного образования</w:t>
      </w:r>
      <w:r>
        <w:rPr>
          <w:rFonts w:ascii="Times New Roman" w:hAnsi="Times New Roman"/>
          <w:sz w:val="28"/>
          <w:szCs w:val="28"/>
        </w:rPr>
        <w:t>, формировать познавательные мотивы, готовность к самообразованию.</w:t>
      </w:r>
    </w:p>
    <w:p w:rsidR="00FC3E59" w:rsidRDefault="00FC3E59" w:rsidP="008301EA">
      <w:pPr>
        <w:numPr>
          <w:ilvl w:val="0"/>
          <w:numId w:val="8"/>
        </w:numPr>
        <w:tabs>
          <w:tab w:val="left" w:pos="76"/>
          <w:tab w:val="left" w:pos="785"/>
        </w:tabs>
        <w:spacing w:after="0" w:line="100" w:lineRule="atLeast"/>
        <w:ind w:left="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Создать условия для формирования у учащихся повышенного общекультурного уровня образованности по различным областям гуманитарных знаний.</w:t>
      </w:r>
    </w:p>
    <w:p w:rsidR="00FC3E59" w:rsidRDefault="00FC3E59" w:rsidP="008301EA">
      <w:pPr>
        <w:numPr>
          <w:ilvl w:val="0"/>
          <w:numId w:val="8"/>
        </w:numPr>
        <w:tabs>
          <w:tab w:val="left" w:pos="76"/>
          <w:tab w:val="left" w:pos="785"/>
        </w:tabs>
        <w:spacing w:after="0" w:line="100" w:lineRule="atLeast"/>
        <w:ind w:left="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 коммуникативную культуру учащихся (умение вести диалог, правильно излагать мысли, навыки публичных выступлений).</w:t>
      </w:r>
    </w:p>
    <w:p w:rsidR="00FC3E59" w:rsidRDefault="00FC3E59" w:rsidP="007C5E81">
      <w:pPr>
        <w:numPr>
          <w:ilvl w:val="0"/>
          <w:numId w:val="8"/>
        </w:numPr>
        <w:tabs>
          <w:tab w:val="left" w:pos="76"/>
          <w:tab w:val="left" w:pos="785"/>
        </w:tabs>
        <w:spacing w:after="0" w:line="100" w:lineRule="atLeast"/>
        <w:ind w:left="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Воспитывать ответственное отношение к себе, своему здоровью, своему будущему, формировать гуманность и миролюбие по отношению к другим людям.</w:t>
      </w:r>
    </w:p>
    <w:p w:rsidR="007C5E81" w:rsidRPr="007C5E81" w:rsidRDefault="007C5E81" w:rsidP="00117A17">
      <w:pPr>
        <w:tabs>
          <w:tab w:val="left" w:pos="76"/>
          <w:tab w:val="left" w:pos="785"/>
        </w:tabs>
        <w:spacing w:after="0" w:line="100" w:lineRule="atLeast"/>
        <w:ind w:left="76"/>
        <w:jc w:val="both"/>
        <w:rPr>
          <w:rFonts w:ascii="Times New Roman" w:hAnsi="Times New Roman"/>
          <w:sz w:val="28"/>
          <w:szCs w:val="28"/>
        </w:rPr>
      </w:pPr>
    </w:p>
    <w:p w:rsidR="00FC3E59" w:rsidRDefault="00FC3E59">
      <w:pPr>
        <w:pStyle w:val="2"/>
        <w:tabs>
          <w:tab w:val="num" w:pos="0"/>
        </w:tabs>
        <w:spacing w:before="0" w:after="0" w:line="100" w:lineRule="atLeas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Адресность программы</w:t>
      </w:r>
    </w:p>
    <w:p w:rsidR="00FC3E59" w:rsidRDefault="00FC3E59">
      <w:pPr>
        <w:spacing w:after="0" w:line="100" w:lineRule="atLeast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Возраст:</w:t>
      </w:r>
      <w:r>
        <w:rPr>
          <w:rFonts w:ascii="Times New Roman" w:hAnsi="Times New Roman"/>
          <w:sz w:val="28"/>
          <w:szCs w:val="28"/>
        </w:rPr>
        <w:t xml:space="preserve"> 10-14 лет.</w:t>
      </w:r>
    </w:p>
    <w:p w:rsidR="00FC3E59" w:rsidRDefault="00FC3E59">
      <w:pPr>
        <w:pStyle w:val="af6"/>
        <w:spacing w:before="0" w:after="0" w:line="100" w:lineRule="atLeast"/>
        <w:ind w:firstLine="284"/>
        <w:rPr>
          <w:rFonts w:ascii="Times New Roman" w:hAnsi="Times New Roman"/>
          <w:sz w:val="28"/>
          <w:szCs w:val="28"/>
        </w:rPr>
      </w:pPr>
      <w:r>
        <w:rPr>
          <w:rStyle w:val="a6"/>
          <w:rFonts w:ascii="Times New Roman" w:hAnsi="Times New Roman"/>
          <w:sz w:val="28"/>
          <w:szCs w:val="28"/>
        </w:rPr>
        <w:t xml:space="preserve">Виды деятельности  </w:t>
      </w:r>
      <w:proofErr w:type="gramStart"/>
      <w:r>
        <w:rPr>
          <w:rStyle w:val="a6"/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Style w:val="a6"/>
          <w:rFonts w:ascii="Times New Roman" w:hAnsi="Times New Roman"/>
          <w:sz w:val="28"/>
          <w:szCs w:val="28"/>
        </w:rPr>
        <w:t xml:space="preserve"> подросткового возраста</w:t>
      </w:r>
      <w:r>
        <w:rPr>
          <w:rFonts w:ascii="Times New Roman" w:hAnsi="Times New Roman"/>
          <w:sz w:val="28"/>
          <w:szCs w:val="28"/>
        </w:rPr>
        <w:t>:</w:t>
      </w:r>
    </w:p>
    <w:p w:rsidR="00FC3E59" w:rsidRDefault="00FC3E59" w:rsidP="001D5E15">
      <w:pPr>
        <w:numPr>
          <w:ilvl w:val="0"/>
          <w:numId w:val="36"/>
        </w:numPr>
        <w:tabs>
          <w:tab w:val="left" w:pos="360"/>
          <w:tab w:val="left" w:pos="426"/>
        </w:tabs>
        <w:spacing w:after="0" w:line="100" w:lineRule="atLeast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совместно-распределенная учебная деятельность в личностно-ориентированных формах (включающих возможность самостоятельного планирования и целеполагания, возможность проявить свою индивидуальность, выполнять «взрослые» функции – контроля, оценки, дидактической организации материала и пр.);</w:t>
      </w:r>
    </w:p>
    <w:p w:rsidR="00FC3E59" w:rsidRDefault="00FC3E59" w:rsidP="001D5E15">
      <w:pPr>
        <w:numPr>
          <w:ilvl w:val="0"/>
          <w:numId w:val="36"/>
        </w:numPr>
        <w:tabs>
          <w:tab w:val="left" w:pos="360"/>
          <w:tab w:val="left" w:pos="426"/>
        </w:tabs>
        <w:spacing w:after="0" w:line="100" w:lineRule="atLeast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совместно-распределенная проектная деятельность, ориентированная на получение социально-значимого продукта;</w:t>
      </w:r>
    </w:p>
    <w:p w:rsidR="00FC3E59" w:rsidRDefault="00FC3E59" w:rsidP="001D5E15">
      <w:pPr>
        <w:numPr>
          <w:ilvl w:val="0"/>
          <w:numId w:val="36"/>
        </w:numPr>
        <w:tabs>
          <w:tab w:val="left" w:pos="360"/>
          <w:tab w:val="left" w:pos="426"/>
        </w:tabs>
        <w:spacing w:after="0" w:line="100" w:lineRule="atLeast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исследовательская деятельность в ее разных формах, в том числе,  осмысленное экспериментирование с природными объектами, социальное экспериментирование, направленное на выстраивание отношений с окружающими людьми, тактики собственного поведения;</w:t>
      </w:r>
    </w:p>
    <w:p w:rsidR="00FC3E59" w:rsidRDefault="00FC3E59" w:rsidP="001D5E15">
      <w:pPr>
        <w:numPr>
          <w:ilvl w:val="0"/>
          <w:numId w:val="36"/>
        </w:numPr>
        <w:tabs>
          <w:tab w:val="left" w:pos="360"/>
          <w:tab w:val="left" w:pos="426"/>
        </w:tabs>
        <w:spacing w:after="0" w:line="100" w:lineRule="atLeast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деятельность управления системными объектами (техническими объектами, группами людей);</w:t>
      </w:r>
    </w:p>
    <w:p w:rsidR="00FC3E59" w:rsidRDefault="00FC3E59" w:rsidP="001D5E15">
      <w:pPr>
        <w:numPr>
          <w:ilvl w:val="0"/>
          <w:numId w:val="36"/>
        </w:numPr>
        <w:tabs>
          <w:tab w:val="left" w:pos="360"/>
          <w:tab w:val="left" w:pos="426"/>
        </w:tabs>
        <w:spacing w:after="0" w:line="100" w:lineRule="atLeast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творческая деятельность (художественное, техническое и другое творчество), направленная на самореализацию и самосознание,</w:t>
      </w:r>
    </w:p>
    <w:p w:rsidR="00FC3E59" w:rsidRDefault="00FC3E59" w:rsidP="001D5E15">
      <w:pPr>
        <w:numPr>
          <w:ilvl w:val="0"/>
          <w:numId w:val="36"/>
        </w:numPr>
        <w:tabs>
          <w:tab w:val="left" w:pos="360"/>
          <w:tab w:val="left" w:pos="426"/>
        </w:tabs>
        <w:spacing w:after="0" w:line="100" w:lineRule="atLeast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спортивная деятельность, направленная на построение образа себя, </w:t>
      </w:r>
    </w:p>
    <w:p w:rsidR="00FC3E59" w:rsidRDefault="00FC3E59">
      <w:pPr>
        <w:tabs>
          <w:tab w:val="left" w:pos="426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самоизменение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C3E59" w:rsidRDefault="00FC3E59">
      <w:pPr>
        <w:spacing w:after="0" w:line="100" w:lineRule="atLeast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Уровень готовности к усвоению программы:</w:t>
      </w:r>
      <w:r>
        <w:rPr>
          <w:rFonts w:ascii="Times New Roman" w:hAnsi="Times New Roman"/>
          <w:color w:val="000000"/>
          <w:sz w:val="28"/>
          <w:szCs w:val="28"/>
        </w:rPr>
        <w:t xml:space="preserve"> успешное овладение образовательной программой 1-4 классов.</w:t>
      </w:r>
    </w:p>
    <w:p w:rsidR="00FC3E59" w:rsidRDefault="00FC3E59">
      <w:pPr>
        <w:spacing w:after="0" w:line="100" w:lineRule="atLeast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Степень готовности</w:t>
      </w:r>
      <w:r>
        <w:rPr>
          <w:rFonts w:ascii="Times New Roman" w:hAnsi="Times New Roman"/>
          <w:color w:val="000000"/>
          <w:sz w:val="28"/>
          <w:szCs w:val="28"/>
        </w:rPr>
        <w:t xml:space="preserve"> учащихся к освоению образовательной программы </w:t>
      </w:r>
      <w:r w:rsidR="007C5E81">
        <w:rPr>
          <w:rFonts w:ascii="Times New Roman" w:hAnsi="Times New Roman"/>
          <w:color w:val="000000"/>
          <w:sz w:val="28"/>
          <w:szCs w:val="28"/>
        </w:rPr>
        <w:t>школы</w:t>
      </w:r>
      <w:r>
        <w:rPr>
          <w:rFonts w:ascii="Times New Roman" w:hAnsi="Times New Roman"/>
          <w:color w:val="000000"/>
          <w:sz w:val="28"/>
          <w:szCs w:val="28"/>
        </w:rPr>
        <w:t xml:space="preserve"> в 5-9 классах определяется: </w:t>
      </w:r>
      <w:r>
        <w:rPr>
          <w:rFonts w:ascii="Times New Roman" w:hAnsi="Times New Roman"/>
          <w:sz w:val="28"/>
          <w:szCs w:val="28"/>
        </w:rPr>
        <w:t>по результатам успешного овладения предметами образовательной программы в начальной школе; по успешным результатам итоговой аттестации за курс начальной школы.</w:t>
      </w:r>
    </w:p>
    <w:p w:rsidR="00FC3E59" w:rsidRDefault="00FC3E59">
      <w:pPr>
        <w:spacing w:after="0" w:line="100" w:lineRule="atLeast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Прием </w:t>
      </w:r>
      <w:r>
        <w:rPr>
          <w:rFonts w:ascii="Times New Roman" w:hAnsi="Times New Roman"/>
          <w:sz w:val="28"/>
          <w:szCs w:val="28"/>
        </w:rPr>
        <w:t>в 5 и последующие классы</w:t>
      </w:r>
      <w:r w:rsidR="007C5E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осуществляется на основе Закона РФ «Об образовании</w:t>
      </w:r>
      <w:r w:rsidR="00117A17">
        <w:rPr>
          <w:rFonts w:ascii="Times New Roman" w:hAnsi="Times New Roman"/>
          <w:sz w:val="28"/>
          <w:szCs w:val="28"/>
        </w:rPr>
        <w:t xml:space="preserve"> в РФ</w:t>
      </w:r>
      <w:r>
        <w:rPr>
          <w:rFonts w:ascii="Times New Roman" w:hAnsi="Times New Roman"/>
          <w:sz w:val="28"/>
          <w:szCs w:val="28"/>
        </w:rPr>
        <w:t xml:space="preserve">», устава школы, </w:t>
      </w:r>
      <w:r w:rsidR="008B5546">
        <w:rPr>
          <w:rFonts w:ascii="Times New Roman" w:hAnsi="Times New Roman"/>
          <w:sz w:val="28"/>
          <w:szCs w:val="28"/>
        </w:rPr>
        <w:t xml:space="preserve">порядке </w:t>
      </w:r>
      <w:r>
        <w:rPr>
          <w:rFonts w:ascii="Times New Roman" w:hAnsi="Times New Roman"/>
          <w:sz w:val="28"/>
          <w:szCs w:val="28"/>
        </w:rPr>
        <w:t xml:space="preserve"> прием</w:t>
      </w:r>
      <w:r w:rsidR="008B554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учащихся в МБОУ «Айдарская средняя общеобразовательная школа им. Б. Г. Кандыбина».</w:t>
      </w:r>
    </w:p>
    <w:p w:rsidR="00FC3E59" w:rsidRDefault="00FC3E59">
      <w:pPr>
        <w:spacing w:after="0" w:line="100" w:lineRule="atLeast"/>
        <w:ind w:firstLine="540"/>
        <w:jc w:val="both"/>
        <w:rPr>
          <w:rFonts w:ascii="Times New Roman" w:hAnsi="Times New Roman"/>
          <w:b/>
          <w:sz w:val="28"/>
          <w:szCs w:val="28"/>
          <w:shd w:val="clear" w:color="auto" w:fill="FF0000"/>
        </w:rPr>
      </w:pPr>
    </w:p>
    <w:p w:rsidR="00FC3E59" w:rsidRDefault="00BD2D51">
      <w:pPr>
        <w:shd w:val="clear" w:color="auto" w:fill="FFFFFF"/>
        <w:tabs>
          <w:tab w:val="left" w:pos="1575"/>
        </w:tabs>
        <w:spacing w:after="0" w:line="100" w:lineRule="atLeast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1</w:t>
      </w:r>
      <w:r w:rsidR="00FC3E5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.2 </w:t>
      </w:r>
      <w:r w:rsidR="00117A17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Требования к </w:t>
      </w:r>
      <w:r w:rsidR="00FC3E5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освоени</w:t>
      </w:r>
      <w:r w:rsidR="00117A17">
        <w:rPr>
          <w:rFonts w:ascii="Times New Roman" w:hAnsi="Times New Roman"/>
          <w:b/>
          <w:sz w:val="28"/>
          <w:szCs w:val="28"/>
          <w:shd w:val="clear" w:color="auto" w:fill="FFFFFF"/>
        </w:rPr>
        <w:t>ю</w:t>
      </w:r>
      <w:r w:rsidR="00FC3E5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proofErr w:type="gramStart"/>
      <w:r w:rsidR="00FC3E59">
        <w:rPr>
          <w:rFonts w:ascii="Times New Roman" w:hAnsi="Times New Roman"/>
          <w:b/>
          <w:sz w:val="28"/>
          <w:szCs w:val="28"/>
          <w:shd w:val="clear" w:color="auto" w:fill="FFFFFF"/>
        </w:rPr>
        <w:t>обучающимися</w:t>
      </w:r>
      <w:proofErr w:type="gramEnd"/>
      <w:r w:rsidR="00FC3E5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основной образовательной программы основного общего образования</w:t>
      </w:r>
    </w:p>
    <w:p w:rsidR="00FC3E59" w:rsidRDefault="00FC3E59">
      <w:pPr>
        <w:shd w:val="clear" w:color="auto" w:fill="FFFFFF"/>
        <w:spacing w:after="0" w:line="100" w:lineRule="atLeast"/>
        <w:ind w:left="540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0000"/>
        </w:rPr>
      </w:pPr>
    </w:p>
    <w:p w:rsidR="00FC3E59" w:rsidRDefault="00FC3E59">
      <w:pPr>
        <w:spacing w:after="0" w:line="100" w:lineRule="atLeast"/>
        <w:ind w:firstLine="540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Федеральный компонент государственного стандарта основного общего образования устанавливает </w:t>
      </w:r>
      <w:r>
        <w:rPr>
          <w:rFonts w:ascii="Times New Roman" w:eastAsia="Times New Roman" w:hAnsi="Times New Roman"/>
          <w:b/>
          <w:i/>
          <w:sz w:val="28"/>
          <w:szCs w:val="28"/>
        </w:rPr>
        <w:t xml:space="preserve">обязательные для изучения учебные предметы: </w:t>
      </w:r>
      <w:proofErr w:type="gramStart"/>
      <w:r>
        <w:rPr>
          <w:rFonts w:ascii="Times New Roman" w:eastAsia="Times New Roman" w:hAnsi="Times New Roman"/>
          <w:i/>
          <w:sz w:val="28"/>
          <w:szCs w:val="28"/>
        </w:rPr>
        <w:t>Русский язык, Литература, Иностранный язык, Математика, Информатика и информационно-коммуникационные технологии, История, Обществознание (включая экономику и право), География, Природоведение, Физика, Химия, Биология, Искусство (Изобразительное искусство и Музыка), Технология, Основы безопасности жизнедеятельности, Физическая культура.</w:t>
      </w:r>
      <w:proofErr w:type="gramEnd"/>
    </w:p>
    <w:p w:rsidR="00FC3E59" w:rsidRDefault="00FC3E59">
      <w:pPr>
        <w:tabs>
          <w:tab w:val="left" w:pos="1092"/>
          <w:tab w:val="left" w:pos="9349"/>
        </w:tabs>
        <w:spacing w:after="0" w:line="100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Учебный предмет </w:t>
      </w:r>
      <w:r>
        <w:rPr>
          <w:rFonts w:ascii="Times New Roman" w:eastAsia="Times New Roman" w:hAnsi="Times New Roman"/>
          <w:i/>
          <w:sz w:val="28"/>
          <w:szCs w:val="28"/>
        </w:rPr>
        <w:t>Природоведение</w:t>
      </w:r>
      <w:r>
        <w:rPr>
          <w:rFonts w:ascii="Times New Roman" w:eastAsia="Times New Roman" w:hAnsi="Times New Roman"/>
          <w:sz w:val="28"/>
          <w:szCs w:val="28"/>
        </w:rPr>
        <w:t xml:space="preserve"> изучается в </w:t>
      </w:r>
      <w:r>
        <w:rPr>
          <w:rFonts w:ascii="Times New Roman" w:eastAsia="Times New Roman" w:hAnsi="Times New Roman"/>
          <w:sz w:val="28"/>
          <w:szCs w:val="28"/>
          <w:lang w:val="en-US"/>
        </w:rPr>
        <w:t>V</w:t>
      </w:r>
      <w:r>
        <w:rPr>
          <w:rFonts w:ascii="Times New Roman" w:eastAsia="Times New Roman" w:hAnsi="Times New Roman"/>
          <w:sz w:val="28"/>
          <w:szCs w:val="28"/>
        </w:rPr>
        <w:t xml:space="preserve"> классе и является пропедевтической основой последующего изучения блока естественнонаучных предметов</w:t>
      </w:r>
    </w:p>
    <w:p w:rsidR="00FC3E59" w:rsidRDefault="00FC3E59">
      <w:pPr>
        <w:spacing w:after="0" w:line="100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Основное общее образование завершается </w:t>
      </w:r>
      <w:r>
        <w:rPr>
          <w:rFonts w:ascii="Times New Roman" w:eastAsia="Times New Roman" w:hAnsi="Times New Roman"/>
          <w:b/>
          <w:i/>
          <w:sz w:val="28"/>
          <w:szCs w:val="28"/>
        </w:rPr>
        <w:t>обязательной итоговой государственной аттестацией</w:t>
      </w:r>
      <w:r>
        <w:rPr>
          <w:rFonts w:ascii="Times New Roman" w:eastAsia="Times New Roman" w:hAnsi="Times New Roman"/>
          <w:sz w:val="28"/>
          <w:szCs w:val="28"/>
        </w:rPr>
        <w:t xml:space="preserve"> выпускников. Требования к уровню подготовки выпускников являются основой разработки контрольно-измерительных материалов указанной аттестации.</w:t>
      </w:r>
    </w:p>
    <w:p w:rsidR="00FC3E59" w:rsidRDefault="00FC3E59">
      <w:pPr>
        <w:spacing w:after="0" w:line="100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Обучающиеся, </w:t>
      </w:r>
      <w:r>
        <w:rPr>
          <w:rFonts w:ascii="Times New Roman" w:eastAsia="Times New Roman" w:hAnsi="Times New Roman"/>
          <w:b/>
          <w:i/>
          <w:sz w:val="28"/>
          <w:szCs w:val="28"/>
        </w:rPr>
        <w:t>завершившие</w:t>
      </w:r>
      <w:r>
        <w:rPr>
          <w:rFonts w:ascii="Times New Roman" w:eastAsia="Times New Roman" w:hAnsi="Times New Roman"/>
          <w:sz w:val="28"/>
          <w:szCs w:val="28"/>
        </w:rPr>
        <w:t xml:space="preserve"> основное общее образование и выполнившие в полном объеме требования к уровню подготовки выпускников, вправе продолжить обучение на </w:t>
      </w:r>
      <w:r w:rsidR="00117A17">
        <w:rPr>
          <w:rFonts w:ascii="Times New Roman" w:eastAsia="Times New Roman" w:hAnsi="Times New Roman"/>
          <w:sz w:val="28"/>
          <w:szCs w:val="28"/>
        </w:rPr>
        <w:t xml:space="preserve">уровне </w:t>
      </w:r>
      <w:r>
        <w:rPr>
          <w:rFonts w:ascii="Times New Roman" w:eastAsia="Times New Roman" w:hAnsi="Times New Roman"/>
          <w:sz w:val="28"/>
          <w:szCs w:val="28"/>
        </w:rPr>
        <w:t xml:space="preserve"> среднего (полного) общего, начального или среднего профессионального образования.</w:t>
      </w:r>
    </w:p>
    <w:p w:rsidR="00FC3E59" w:rsidRDefault="00FC3E59">
      <w:pPr>
        <w:spacing w:after="0" w:line="100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>Региональный компонент</w:t>
      </w:r>
      <w:r>
        <w:rPr>
          <w:rFonts w:ascii="Times New Roman" w:eastAsia="Times New Roman" w:hAnsi="Times New Roman"/>
          <w:sz w:val="28"/>
          <w:szCs w:val="28"/>
        </w:rPr>
        <w:t xml:space="preserve"> на ступени основного общего образования представлен учебными предметами </w:t>
      </w:r>
      <w:r>
        <w:rPr>
          <w:rFonts w:ascii="Times New Roman" w:eastAsia="Times New Roman" w:hAnsi="Times New Roman"/>
          <w:b/>
          <w:sz w:val="28"/>
          <w:szCs w:val="28"/>
        </w:rPr>
        <w:t>«Православная культура»</w:t>
      </w:r>
      <w:r>
        <w:rPr>
          <w:rFonts w:ascii="Times New Roman" w:eastAsia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b/>
          <w:sz w:val="28"/>
          <w:szCs w:val="28"/>
        </w:rPr>
        <w:t>«Основы безопасности жизнедеятельности»</w:t>
      </w:r>
      <w:r>
        <w:rPr>
          <w:rFonts w:ascii="Times New Roman" w:eastAsia="Times New Roman" w:hAnsi="Times New Roman"/>
          <w:sz w:val="28"/>
          <w:szCs w:val="28"/>
        </w:rPr>
        <w:t xml:space="preserve"> - с 5 по 7, 9 классах  в объеме 1 часа в неделю, </w:t>
      </w:r>
    </w:p>
    <w:p w:rsidR="00FC3E59" w:rsidRDefault="00FC3E59">
      <w:pPr>
        <w:spacing w:after="0" w:line="100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«Технология»</w:t>
      </w:r>
      <w:r w:rsidR="007C5E81">
        <w:rPr>
          <w:rFonts w:ascii="Times New Roman" w:eastAsia="Times New Roman" w:hAnsi="Times New Roman"/>
          <w:sz w:val="28"/>
          <w:szCs w:val="28"/>
        </w:rPr>
        <w:t xml:space="preserve"> - в 8 классе в объеме 2</w:t>
      </w:r>
      <w:r>
        <w:rPr>
          <w:rFonts w:ascii="Times New Roman" w:eastAsia="Times New Roman" w:hAnsi="Times New Roman"/>
          <w:sz w:val="28"/>
          <w:szCs w:val="28"/>
        </w:rPr>
        <w:t xml:space="preserve"> часа в неделю.</w:t>
      </w:r>
    </w:p>
    <w:p w:rsidR="00FC3E59" w:rsidRDefault="00FC3E59">
      <w:pPr>
        <w:autoSpaceDE w:val="0"/>
        <w:spacing w:after="0" w:line="100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Компонент образовательного учреждения</w:t>
      </w:r>
      <w:r>
        <w:rPr>
          <w:rFonts w:ascii="Times New Roman" w:eastAsia="Times New Roman" w:hAnsi="Times New Roman"/>
          <w:sz w:val="28"/>
          <w:szCs w:val="28"/>
        </w:rPr>
        <w:t xml:space="preserve">  используется 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для</w:t>
      </w:r>
      <w:proofErr w:type="gramEnd"/>
      <w:r>
        <w:rPr>
          <w:rFonts w:ascii="Times New Roman" w:eastAsia="Times New Roman" w:hAnsi="Times New Roman"/>
          <w:sz w:val="28"/>
          <w:szCs w:val="28"/>
        </w:rPr>
        <w:t>:</w:t>
      </w:r>
    </w:p>
    <w:p w:rsidR="00FC3E59" w:rsidRDefault="00FC3E59" w:rsidP="008301EA">
      <w:pPr>
        <w:numPr>
          <w:ilvl w:val="0"/>
          <w:numId w:val="5"/>
        </w:numPr>
        <w:tabs>
          <w:tab w:val="left" w:pos="900"/>
        </w:tabs>
        <w:autoSpaceDE w:val="0"/>
        <w:spacing w:after="0" w:line="100" w:lineRule="atLeast"/>
        <w:ind w:left="9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увеличения количества часов</w:t>
      </w:r>
      <w:r>
        <w:rPr>
          <w:rFonts w:ascii="Times New Roman" w:eastAsia="Times New Roman" w:hAnsi="Times New Roman"/>
          <w:sz w:val="28"/>
          <w:szCs w:val="28"/>
        </w:rPr>
        <w:t xml:space="preserve"> на изучение учебных предметов инвариантной части учебного плана; </w:t>
      </w:r>
    </w:p>
    <w:p w:rsidR="00FC3E59" w:rsidRDefault="00FC3E59" w:rsidP="008301EA">
      <w:pPr>
        <w:numPr>
          <w:ilvl w:val="0"/>
          <w:numId w:val="5"/>
        </w:numPr>
        <w:tabs>
          <w:tab w:val="left" w:pos="900"/>
        </w:tabs>
        <w:autoSpaceDE w:val="0"/>
        <w:spacing w:after="0" w:line="100" w:lineRule="atLeast"/>
        <w:ind w:left="900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преподавания  учебных курсов</w:t>
      </w:r>
    </w:p>
    <w:p w:rsidR="00FC3E59" w:rsidRDefault="00FC3E59" w:rsidP="008301EA">
      <w:pPr>
        <w:numPr>
          <w:ilvl w:val="0"/>
          <w:numId w:val="5"/>
        </w:numPr>
        <w:tabs>
          <w:tab w:val="left" w:pos="900"/>
        </w:tabs>
        <w:autoSpaceDE w:val="0"/>
        <w:spacing w:after="0" w:line="100" w:lineRule="atLeast"/>
        <w:ind w:left="9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организации предпрофильной подготовки</w:t>
      </w:r>
      <w:r>
        <w:rPr>
          <w:rFonts w:ascii="Times New Roman" w:eastAsia="Times New Roman" w:hAnsi="Times New Roman"/>
          <w:sz w:val="28"/>
          <w:szCs w:val="28"/>
        </w:rPr>
        <w:t xml:space="preserve"> в 9 классе.</w:t>
      </w:r>
    </w:p>
    <w:p w:rsidR="00FC3E59" w:rsidRDefault="00FC3E59">
      <w:pPr>
        <w:spacing w:after="0" w:line="100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Реализация идеи профильности старшей ступени обучения ставит выпускников основной школы перед необходимостью предварительного самоопределения в отношении профилирующего направления дальнейшей учебы. Реализация предпрофильной подготовки осуществляется в муниципальной образовательной сети и позволяет учащимся школы выбирать элективные курсы, посещать занятия по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профориентационной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и информационной работе. Содержание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профориентационной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и информационной работы направлено на знакомство с миром профессий, с особенностями регионального рынка труда, проведение психолого-педагогической диагностики, анкетирование и консультирование учащихся 9 классов для оказания профессиональной помощи при самоопределении учащихся и выбора профиля обучения на ступени среднего (полного) общего образования.</w:t>
      </w:r>
    </w:p>
    <w:p w:rsidR="00FC3E59" w:rsidRDefault="00FC3E59">
      <w:pPr>
        <w:autoSpaceDE w:val="0"/>
        <w:spacing w:after="0" w:line="100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 целью создания образовательного пространства, способствующего самоопределению выпускников основной школы, в 9 классе 3 часа компонента образовательного учреждения отведено на организацию предпрофильной подготовки школьников.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Предпрофильная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подготовка проводится в муниципальной образовательной сети.</w:t>
      </w:r>
    </w:p>
    <w:p w:rsidR="00FC3E59" w:rsidRDefault="00FC3E59">
      <w:pPr>
        <w:spacing w:after="0" w:line="100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 xml:space="preserve">Изучение русского языка </w:t>
      </w:r>
      <w:r>
        <w:rPr>
          <w:rFonts w:ascii="Times New Roman" w:eastAsia="Times New Roman" w:hAnsi="Times New Roman"/>
          <w:sz w:val="28"/>
          <w:szCs w:val="28"/>
        </w:rPr>
        <w:t xml:space="preserve">на </w:t>
      </w:r>
      <w:r w:rsidR="00322E0C">
        <w:rPr>
          <w:rFonts w:ascii="Times New Roman" w:eastAsia="Times New Roman" w:hAnsi="Times New Roman"/>
          <w:sz w:val="28"/>
          <w:szCs w:val="28"/>
        </w:rPr>
        <w:t>уровне</w:t>
      </w:r>
      <w:r>
        <w:rPr>
          <w:rFonts w:ascii="Times New Roman" w:eastAsia="Times New Roman" w:hAnsi="Times New Roman"/>
          <w:sz w:val="28"/>
          <w:szCs w:val="28"/>
        </w:rPr>
        <w:t xml:space="preserve"> основного общего образования направлено на достижение следующих целей:</w:t>
      </w:r>
    </w:p>
    <w:p w:rsidR="00FC3E59" w:rsidRDefault="00FC3E59" w:rsidP="008301EA">
      <w:pPr>
        <w:numPr>
          <w:ilvl w:val="0"/>
          <w:numId w:val="22"/>
        </w:numPr>
        <w:tabs>
          <w:tab w:val="left" w:pos="540"/>
          <w:tab w:val="left" w:pos="1107"/>
        </w:tabs>
        <w:spacing w:after="0" w:line="100" w:lineRule="atLeast"/>
        <w:ind w:left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воспитание </w:t>
      </w:r>
      <w:r>
        <w:rPr>
          <w:rFonts w:ascii="Times New Roman" w:eastAsia="Times New Roman" w:hAnsi="Times New Roman"/>
          <w:sz w:val="28"/>
          <w:szCs w:val="28"/>
        </w:rPr>
        <w:t xml:space="preserve">гражданственности и патриотизма, любви к русскому языку; сознательного отношения к языку как духовной ценности, средству общения и получения знаний в разных сферах человеческой деятельности; </w:t>
      </w:r>
    </w:p>
    <w:p w:rsidR="00FC3E59" w:rsidRDefault="00FC3E59" w:rsidP="008301EA">
      <w:pPr>
        <w:numPr>
          <w:ilvl w:val="0"/>
          <w:numId w:val="22"/>
        </w:numPr>
        <w:tabs>
          <w:tab w:val="left" w:pos="540"/>
          <w:tab w:val="left" w:pos="1107"/>
        </w:tabs>
        <w:spacing w:after="0" w:line="100" w:lineRule="atLeast"/>
        <w:ind w:left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развитие</w:t>
      </w:r>
      <w:r>
        <w:rPr>
          <w:rFonts w:ascii="Times New Roman" w:eastAsia="Times New Roman" w:hAnsi="Times New Roman"/>
          <w:sz w:val="28"/>
          <w:szCs w:val="28"/>
        </w:rPr>
        <w:t xml:space="preserve"> речевой и мыслительной деятельности; коммуникативных умений и навыков, обеспечивающих свободное владение русским литературным языком в разных сферах и ситуациях общения; готовности и способности к речевому взаимодействию и взаимопониманию; потребности в речевом самосовершенствовании;</w:t>
      </w:r>
    </w:p>
    <w:p w:rsidR="00FC3E59" w:rsidRDefault="00FC3E59" w:rsidP="008301EA">
      <w:pPr>
        <w:numPr>
          <w:ilvl w:val="0"/>
          <w:numId w:val="22"/>
        </w:numPr>
        <w:tabs>
          <w:tab w:val="left" w:pos="540"/>
          <w:tab w:val="left" w:pos="1107"/>
        </w:tabs>
        <w:spacing w:after="0" w:line="100" w:lineRule="atLeast"/>
        <w:ind w:left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освоение знаний</w:t>
      </w:r>
      <w:r>
        <w:rPr>
          <w:rFonts w:ascii="Times New Roman" w:eastAsia="Times New Roman" w:hAnsi="Times New Roman"/>
          <w:sz w:val="28"/>
          <w:szCs w:val="28"/>
        </w:rPr>
        <w:t xml:space="preserve"> о русском языке, его устройстве и функционировании в различных сферах и ситуациях общения; стилистических ресурсах, основных нормах русского литературного языка и речевого этикета; обогащение словарного запаса и расширение круга используемых грамматических средств;</w:t>
      </w:r>
    </w:p>
    <w:p w:rsidR="00FC3E59" w:rsidRDefault="00FC3E59" w:rsidP="008301EA">
      <w:pPr>
        <w:numPr>
          <w:ilvl w:val="0"/>
          <w:numId w:val="22"/>
        </w:numPr>
        <w:tabs>
          <w:tab w:val="left" w:pos="540"/>
          <w:tab w:val="left" w:pos="1107"/>
        </w:tabs>
        <w:spacing w:after="0" w:line="100" w:lineRule="atLeast"/>
        <w:ind w:left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формирование умений </w:t>
      </w:r>
      <w:r>
        <w:rPr>
          <w:rFonts w:ascii="Times New Roman" w:eastAsia="Times New Roman" w:hAnsi="Times New Roman"/>
          <w:sz w:val="28"/>
          <w:szCs w:val="28"/>
        </w:rPr>
        <w:t>опознавать, анализировать, классифицировать языковые факты, оценивать их с точки зрения нормативности, соответствия сфере и ситуации общения; осуществлять информационный поиск, извлекать и преобразовывать необходимую информацию;</w:t>
      </w:r>
    </w:p>
    <w:p w:rsidR="00FC3E59" w:rsidRDefault="00FC3E59" w:rsidP="008301EA">
      <w:pPr>
        <w:numPr>
          <w:ilvl w:val="0"/>
          <w:numId w:val="22"/>
        </w:numPr>
        <w:tabs>
          <w:tab w:val="left" w:pos="540"/>
          <w:tab w:val="left" w:pos="1107"/>
        </w:tabs>
        <w:spacing w:after="0" w:line="100" w:lineRule="atLeast"/>
        <w:ind w:left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применение </w:t>
      </w:r>
      <w:r>
        <w:rPr>
          <w:rFonts w:ascii="Times New Roman" w:eastAsia="Times New Roman" w:hAnsi="Times New Roman"/>
          <w:sz w:val="28"/>
          <w:szCs w:val="28"/>
        </w:rPr>
        <w:t>полученных знаний и умений в собственной речевой практике.</w:t>
      </w:r>
    </w:p>
    <w:p w:rsidR="00FC3E59" w:rsidRDefault="00FC3E59">
      <w:pPr>
        <w:spacing w:after="0" w:line="100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Достижение указанных целей осуществляется в процессе формирования и развития коммуникативной, языковой и лингвистической (языковедческой),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культуроведческой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компетенций.</w:t>
      </w:r>
    </w:p>
    <w:p w:rsidR="00FC3E59" w:rsidRDefault="00FC3E59">
      <w:pPr>
        <w:tabs>
          <w:tab w:val="left" w:pos="9355"/>
        </w:tabs>
        <w:spacing w:after="0" w:line="100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Коммуникативная компетенция</w:t>
      </w:r>
      <w:r>
        <w:rPr>
          <w:rFonts w:ascii="Times New Roman" w:eastAsia="Times New Roman" w:hAnsi="Times New Roman"/>
          <w:sz w:val="28"/>
          <w:szCs w:val="28"/>
        </w:rPr>
        <w:t xml:space="preserve"> – овладение всеми видами речевой деятельности и основами культуры устной и письменной речи, умениями и навыками использования языка в различных сферах и ситуациях общения, соответствующих опыту, интересам, психологическим особенностям учащихся основной школы на разных ее этапах (</w:t>
      </w:r>
      <w:r>
        <w:rPr>
          <w:rFonts w:ascii="Times New Roman" w:eastAsia="Times New Roman" w:hAnsi="Times New Roman"/>
          <w:sz w:val="28"/>
          <w:szCs w:val="28"/>
          <w:lang w:val="en-US"/>
        </w:rPr>
        <w:t>V</w:t>
      </w:r>
      <w:r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  <w:lang w:val="en-US"/>
        </w:rPr>
        <w:t>VII</w:t>
      </w:r>
      <w:r>
        <w:rPr>
          <w:rFonts w:ascii="Times New Roman" w:eastAsia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val="en-US"/>
        </w:rPr>
        <w:t>VIII</w:t>
      </w:r>
      <w:r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  <w:lang w:val="en-US"/>
        </w:rPr>
        <w:t>IX</w:t>
      </w:r>
      <w:r>
        <w:rPr>
          <w:rFonts w:ascii="Times New Roman" w:eastAsia="Times New Roman" w:hAnsi="Times New Roman"/>
          <w:sz w:val="28"/>
          <w:szCs w:val="28"/>
        </w:rPr>
        <w:t xml:space="preserve"> классы).</w:t>
      </w:r>
    </w:p>
    <w:p w:rsidR="00FC3E59" w:rsidRDefault="00FC3E59">
      <w:pPr>
        <w:tabs>
          <w:tab w:val="left" w:pos="9355"/>
        </w:tabs>
        <w:spacing w:after="0" w:line="100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b/>
          <w:i/>
          <w:sz w:val="28"/>
          <w:szCs w:val="28"/>
        </w:rPr>
        <w:t xml:space="preserve">Языковая и лингвистическая (языковедческая) компетенции – </w:t>
      </w:r>
      <w:r>
        <w:rPr>
          <w:rFonts w:ascii="Times New Roman" w:eastAsia="Times New Roman" w:hAnsi="Times New Roman"/>
          <w:sz w:val="28"/>
          <w:szCs w:val="28"/>
        </w:rPr>
        <w:t>освоение знаний о языке как знаковой системе и общественном явлении, его устройстве, развитии и функционировании; общих сведений о лингвистике как науке и ученых-русистах; овладение основными нормами русского литературного языка, обогащение словарного запаса и грамматического строя речи учащихся; формирование способности к анализу и оценке языковых явлений и фактов;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умение пользоваться различными лингвистическими словарями.</w:t>
      </w:r>
    </w:p>
    <w:p w:rsidR="00FC3E59" w:rsidRDefault="00FC3E59">
      <w:pPr>
        <w:tabs>
          <w:tab w:val="left" w:pos="9355"/>
        </w:tabs>
        <w:spacing w:after="0" w:line="100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i/>
          <w:sz w:val="28"/>
          <w:szCs w:val="28"/>
        </w:rPr>
        <w:t>Культуроведческая</w:t>
      </w:r>
      <w:proofErr w:type="spellEnd"/>
      <w:r>
        <w:rPr>
          <w:rFonts w:ascii="Times New Roman" w:eastAsia="Times New Roman" w:hAnsi="Times New Roman"/>
          <w:b/>
          <w:i/>
          <w:sz w:val="28"/>
          <w:szCs w:val="28"/>
        </w:rPr>
        <w:t xml:space="preserve"> компетенция</w:t>
      </w:r>
      <w:r>
        <w:rPr>
          <w:rFonts w:ascii="Times New Roman" w:eastAsia="Times New Roman" w:hAnsi="Times New Roman"/>
          <w:sz w:val="28"/>
          <w:szCs w:val="28"/>
        </w:rPr>
        <w:t xml:space="preserve">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FC3E59" w:rsidRDefault="00FC3E59">
      <w:pPr>
        <w:widowControl w:val="0"/>
        <w:autoSpaceDE w:val="0"/>
        <w:spacing w:after="0" w:line="100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Учебный предмет «Русский язык» в образовательных учреждениях с русским языком обучения выполняет цели, обусловленные ролью родного языка в развитии и воспитании личности ребенка, а также ролью родного языка в усвоении всех изучаемых в школе учебных предметов.</w:t>
      </w:r>
    </w:p>
    <w:p w:rsidR="00FC3E59" w:rsidRDefault="00FC3E59">
      <w:pPr>
        <w:widowControl w:val="0"/>
        <w:autoSpaceDE w:val="0"/>
        <w:spacing w:after="0" w:line="100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«Русский язык» в образовательных учреждениях с родным (нерусским) языком обучения выполняет, кроме названных, цели, обусловленные его статусом государственного языка, средства межнационального общения в повседневной жизни и профессиональной деятельности; приобщает учащихся к культуре русского народа, обеспечивает их готовность к межнациональному общению.</w:t>
      </w:r>
      <w:proofErr w:type="gramEnd"/>
    </w:p>
    <w:p w:rsidR="00FC3E59" w:rsidRDefault="00FC3E59">
      <w:pPr>
        <w:spacing w:after="0" w:line="100" w:lineRule="atLeast"/>
        <w:ind w:firstLine="567"/>
        <w:jc w:val="center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Требования к уровню подготовки выпускников</w:t>
      </w:r>
    </w:p>
    <w:p w:rsidR="00FC3E59" w:rsidRDefault="00FC3E59">
      <w:pPr>
        <w:spacing w:after="0" w:line="100" w:lineRule="atLeast"/>
        <w:ind w:firstLine="567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В результате изучения русского языка ученик должен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знать/понимать</w:t>
      </w:r>
    </w:p>
    <w:p w:rsidR="00FC3E59" w:rsidRDefault="00FC3E59" w:rsidP="008301EA">
      <w:pPr>
        <w:numPr>
          <w:ilvl w:val="0"/>
          <w:numId w:val="20"/>
        </w:numPr>
        <w:tabs>
          <w:tab w:val="left" w:pos="942"/>
        </w:tabs>
        <w:spacing w:after="0" w:line="100" w:lineRule="atLeast"/>
        <w:ind w:left="942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FC3E59" w:rsidRDefault="00FC3E59" w:rsidP="008301EA">
      <w:pPr>
        <w:numPr>
          <w:ilvl w:val="0"/>
          <w:numId w:val="20"/>
        </w:numPr>
        <w:tabs>
          <w:tab w:val="left" w:pos="942"/>
        </w:tabs>
        <w:spacing w:after="0" w:line="100" w:lineRule="atLeast"/>
        <w:ind w:left="942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смысл понятий: речь устная и письменная; монолог, диалог; сфера и ситуация речевого общения; </w:t>
      </w:r>
    </w:p>
    <w:p w:rsidR="00FC3E59" w:rsidRDefault="00FC3E59" w:rsidP="008301EA">
      <w:pPr>
        <w:numPr>
          <w:ilvl w:val="0"/>
          <w:numId w:val="20"/>
        </w:numPr>
        <w:tabs>
          <w:tab w:val="left" w:pos="942"/>
        </w:tabs>
        <w:spacing w:after="0" w:line="100" w:lineRule="atLeast"/>
        <w:ind w:left="942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основные признаки разговорной речи, научного,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</w:rPr>
        <w:t>публицисти-ческого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, официально-делового стилей, языка художественной литературы; </w:t>
      </w:r>
    </w:p>
    <w:p w:rsidR="00FC3E59" w:rsidRDefault="00FC3E59" w:rsidP="008301EA">
      <w:pPr>
        <w:numPr>
          <w:ilvl w:val="0"/>
          <w:numId w:val="20"/>
        </w:numPr>
        <w:tabs>
          <w:tab w:val="left" w:pos="942"/>
        </w:tabs>
        <w:spacing w:after="0" w:line="100" w:lineRule="atLeast"/>
        <w:ind w:left="942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особенности основных жанров научного, публицистического, официально-делового стилей и разговорной речи;</w:t>
      </w:r>
    </w:p>
    <w:p w:rsidR="00FC3E59" w:rsidRDefault="00FC3E59" w:rsidP="008301EA">
      <w:pPr>
        <w:numPr>
          <w:ilvl w:val="0"/>
          <w:numId w:val="20"/>
        </w:numPr>
        <w:tabs>
          <w:tab w:val="left" w:pos="942"/>
        </w:tabs>
        <w:spacing w:after="0" w:line="100" w:lineRule="atLeast"/>
        <w:ind w:left="942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признаки текста и его функционально-смысловых типов (повествования, описания, рассуждения);</w:t>
      </w:r>
    </w:p>
    <w:p w:rsidR="00FC3E59" w:rsidRDefault="00FC3E59" w:rsidP="008301EA">
      <w:pPr>
        <w:numPr>
          <w:ilvl w:val="0"/>
          <w:numId w:val="20"/>
        </w:numPr>
        <w:tabs>
          <w:tab w:val="left" w:pos="942"/>
        </w:tabs>
        <w:spacing w:after="0" w:line="100" w:lineRule="atLeast"/>
        <w:ind w:left="942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основные единицы языка, их признаки; </w:t>
      </w:r>
    </w:p>
    <w:p w:rsidR="00FC3E59" w:rsidRDefault="00FC3E59" w:rsidP="008301EA">
      <w:pPr>
        <w:numPr>
          <w:ilvl w:val="0"/>
          <w:numId w:val="20"/>
        </w:numPr>
        <w:tabs>
          <w:tab w:val="left" w:pos="942"/>
        </w:tabs>
        <w:spacing w:after="0" w:line="100" w:lineRule="atLeast"/>
        <w:ind w:left="942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основные нормы русского литературного языка (орфоэпические, лексические, грамматические, орфографические, пунктуационные); нормы речевого этикета;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уметь</w:t>
      </w:r>
    </w:p>
    <w:p w:rsidR="00FC3E59" w:rsidRDefault="00FC3E59" w:rsidP="001D5E15">
      <w:pPr>
        <w:numPr>
          <w:ilvl w:val="0"/>
          <w:numId w:val="37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различать разговорную речь, научный, публицистический, официально-деловой стили, язык художественной литературы; </w:t>
      </w:r>
    </w:p>
    <w:p w:rsidR="00FC3E59" w:rsidRDefault="00FC3E59" w:rsidP="001D5E15">
      <w:pPr>
        <w:numPr>
          <w:ilvl w:val="0"/>
          <w:numId w:val="37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определять тему, основную мысль текста, функционально-смысловой тип и стиль речи; анализировать структуру и языковые особенности текста;</w:t>
      </w:r>
    </w:p>
    <w:p w:rsidR="00FC3E59" w:rsidRDefault="00FC3E59" w:rsidP="001D5E15">
      <w:pPr>
        <w:numPr>
          <w:ilvl w:val="0"/>
          <w:numId w:val="37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опознавать языковые единицы, проводить различные виды их анализа;</w:t>
      </w:r>
    </w:p>
    <w:p w:rsidR="00FC3E59" w:rsidRDefault="00FC3E59" w:rsidP="001D5E15">
      <w:pPr>
        <w:numPr>
          <w:ilvl w:val="0"/>
          <w:numId w:val="37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объяснять с помощью словаря значение слов с национально-культурным компонентом;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i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/>
          <w:b/>
          <w:i/>
          <w:sz w:val="28"/>
          <w:szCs w:val="28"/>
        </w:rPr>
        <w:t xml:space="preserve"> и чтение</w:t>
      </w:r>
    </w:p>
    <w:p w:rsidR="00FC3E59" w:rsidRDefault="00FC3E59" w:rsidP="001D5E15">
      <w:pPr>
        <w:numPr>
          <w:ilvl w:val="0"/>
          <w:numId w:val="37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адекватно понимать информацию устного и письменного сообщения (цель, тему основную и дополнительную, явную и скрытую информацию); </w:t>
      </w:r>
    </w:p>
    <w:p w:rsidR="00FC3E59" w:rsidRDefault="00FC3E59" w:rsidP="001D5E15">
      <w:pPr>
        <w:numPr>
          <w:ilvl w:val="0"/>
          <w:numId w:val="37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читать тексты разных стилей и жанров; владеть разными видами чтения (изучающим, ознакомительным, просмотровым);</w:t>
      </w:r>
    </w:p>
    <w:p w:rsidR="00FC3E59" w:rsidRDefault="00FC3E59" w:rsidP="001D5E15">
      <w:pPr>
        <w:numPr>
          <w:ilvl w:val="0"/>
          <w:numId w:val="37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говорение и письмо</w:t>
      </w:r>
    </w:p>
    <w:p w:rsidR="00FC3E59" w:rsidRDefault="00FC3E59" w:rsidP="001D5E15">
      <w:pPr>
        <w:numPr>
          <w:ilvl w:val="0"/>
          <w:numId w:val="37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воспроизводить текст с заданной степенью свернутости (план, пересказ, изложение, конспект);</w:t>
      </w:r>
    </w:p>
    <w:p w:rsidR="00FC3E59" w:rsidRDefault="00FC3E59" w:rsidP="001D5E15">
      <w:pPr>
        <w:numPr>
          <w:ilvl w:val="0"/>
          <w:numId w:val="37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создавать тексты различных стилей и жанров (отзыв, аннотацию, реферат, выступление, письмо, расписку, заявление); </w:t>
      </w:r>
      <w:proofErr w:type="gramEnd"/>
    </w:p>
    <w:p w:rsidR="00FC3E59" w:rsidRDefault="00FC3E59" w:rsidP="001D5E15">
      <w:pPr>
        <w:numPr>
          <w:ilvl w:val="0"/>
          <w:numId w:val="37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осуществлять выбор и организацию языковых сре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дств в с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оответствии с темой, целями, сферой и ситуацией общения; </w:t>
      </w:r>
    </w:p>
    <w:p w:rsidR="00FC3E59" w:rsidRDefault="00FC3E59" w:rsidP="001D5E15">
      <w:pPr>
        <w:numPr>
          <w:ilvl w:val="0"/>
          <w:numId w:val="37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:rsidR="00FC3E59" w:rsidRDefault="00FC3E59" w:rsidP="001D5E15">
      <w:pPr>
        <w:numPr>
          <w:ilvl w:val="0"/>
          <w:numId w:val="37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прочитанному</w:t>
      </w:r>
      <w:proofErr w:type="gramEnd"/>
      <w:r>
        <w:rPr>
          <w:rFonts w:ascii="Times New Roman" w:eastAsia="Times New Roman" w:hAnsi="Times New Roman"/>
          <w:sz w:val="28"/>
          <w:szCs w:val="28"/>
        </w:rPr>
        <w:t>, услышанному, увиденному;</w:t>
      </w:r>
    </w:p>
    <w:p w:rsidR="00FC3E59" w:rsidRDefault="00FC3E59" w:rsidP="001D5E15">
      <w:pPr>
        <w:numPr>
          <w:ilvl w:val="0"/>
          <w:numId w:val="37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соблюдать в практике речевого общения основные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произноси-тельные</w:t>
      </w:r>
      <w:proofErr w:type="gramEnd"/>
      <w:r>
        <w:rPr>
          <w:rFonts w:ascii="Times New Roman" w:eastAsia="Times New Roman" w:hAnsi="Times New Roman"/>
          <w:sz w:val="28"/>
          <w:szCs w:val="28"/>
        </w:rPr>
        <w:t>, лексические, грамматические нормы современного русского литературного языка;</w:t>
      </w:r>
    </w:p>
    <w:p w:rsidR="00FC3E59" w:rsidRDefault="00FC3E59" w:rsidP="001D5E15">
      <w:pPr>
        <w:numPr>
          <w:ilvl w:val="0"/>
          <w:numId w:val="37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соблюдать в практике письма основные правила орфографии и пунктуации;</w:t>
      </w:r>
    </w:p>
    <w:p w:rsidR="00FC3E59" w:rsidRDefault="00FC3E59" w:rsidP="001D5E15">
      <w:pPr>
        <w:numPr>
          <w:ilvl w:val="0"/>
          <w:numId w:val="37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соблюдать нормы русского речевого этикета; уместно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</w:rPr>
        <w:t>исполь-зовать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паралингвистические (внеязыковые) средства общения;</w:t>
      </w:r>
    </w:p>
    <w:p w:rsidR="00FC3E59" w:rsidRDefault="00FC3E59" w:rsidP="001D5E15">
      <w:pPr>
        <w:numPr>
          <w:ilvl w:val="0"/>
          <w:numId w:val="37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осуществлять речевой самоконтроль; оценивать свою речь с точки зрения её правильности, находить грамматические и речевые ошибки, недочеты, исправлять их; совершенствовать и редактировать собственные тексты;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для</w:t>
      </w:r>
      <w:proofErr w:type="gramEnd"/>
      <w:r>
        <w:rPr>
          <w:rFonts w:ascii="Times New Roman" w:eastAsia="Times New Roman" w:hAnsi="Times New Roman"/>
          <w:sz w:val="28"/>
          <w:szCs w:val="28"/>
        </w:rPr>
        <w:t>:</w:t>
      </w:r>
    </w:p>
    <w:p w:rsidR="00FC3E59" w:rsidRDefault="00FC3E59" w:rsidP="001D5E15">
      <w:pPr>
        <w:numPr>
          <w:ilvl w:val="0"/>
          <w:numId w:val="37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осознания роли родного языка в развитии интеллектуальных и творческих способностей личности; значения родного языка в жизни человека и общества;</w:t>
      </w:r>
    </w:p>
    <w:p w:rsidR="00FC3E59" w:rsidRDefault="00FC3E59" w:rsidP="001D5E15">
      <w:pPr>
        <w:numPr>
          <w:ilvl w:val="0"/>
          <w:numId w:val="37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FC3E59" w:rsidRDefault="00FC3E59" w:rsidP="001D5E15">
      <w:pPr>
        <w:numPr>
          <w:ilvl w:val="0"/>
          <w:numId w:val="37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удовлетворения коммуникативных потребностей в учебных, бытовых, социально-культурных ситуациях общения;</w:t>
      </w:r>
    </w:p>
    <w:p w:rsidR="00FC3E59" w:rsidRDefault="00FC3E59" w:rsidP="001D5E15">
      <w:pPr>
        <w:numPr>
          <w:ilvl w:val="0"/>
          <w:numId w:val="37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 </w:t>
      </w:r>
    </w:p>
    <w:p w:rsidR="00FC3E59" w:rsidRDefault="00FC3E59" w:rsidP="001D5E15">
      <w:pPr>
        <w:numPr>
          <w:ilvl w:val="0"/>
          <w:numId w:val="37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использования родного языка как средства получения знаний по другим учебным предметам и продолжения образования.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 xml:space="preserve">Изучение литературы </w:t>
      </w:r>
      <w:r>
        <w:rPr>
          <w:rFonts w:ascii="Times New Roman" w:eastAsia="Times New Roman" w:hAnsi="Times New Roman"/>
          <w:sz w:val="28"/>
          <w:szCs w:val="28"/>
        </w:rPr>
        <w:t>на ступени основного общего образования направлено на достижение следующих целей</w:t>
      </w:r>
      <w:r>
        <w:rPr>
          <w:rFonts w:ascii="Times New Roman" w:eastAsia="Times New Roman" w:hAnsi="Times New Roman"/>
          <w:b/>
          <w:i/>
          <w:sz w:val="28"/>
          <w:szCs w:val="28"/>
        </w:rPr>
        <w:t>: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воспитание</w:t>
      </w:r>
      <w:r>
        <w:rPr>
          <w:rFonts w:ascii="Times New Roman" w:eastAsia="Times New Roman" w:hAnsi="Times New Roman"/>
          <w:sz w:val="28"/>
          <w:szCs w:val="28"/>
        </w:rPr>
        <w:t xml:space="preserve">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развитие </w:t>
      </w:r>
      <w:r>
        <w:rPr>
          <w:rFonts w:ascii="Times New Roman" w:eastAsia="Times New Roman" w:hAnsi="Times New Roman"/>
          <w:sz w:val="28"/>
          <w:szCs w:val="28"/>
        </w:rPr>
        <w:t xml:space="preserve">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</w:t>
      </w:r>
      <w:r>
        <w:rPr>
          <w:rFonts w:ascii="Times New Roman" w:eastAsia="Times New Roman" w:hAnsi="Times New Roman"/>
          <w:sz w:val="28"/>
          <w:szCs w:val="28"/>
        </w:rPr>
        <w:lastRenderedPageBreak/>
        <w:t>художественных произведений; развитие устной и письменной речи учащихся;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освоение </w:t>
      </w:r>
      <w:r>
        <w:rPr>
          <w:rFonts w:ascii="Times New Roman" w:eastAsia="Times New Roman" w:hAnsi="Times New Roman"/>
          <w:sz w:val="28"/>
          <w:szCs w:val="28"/>
        </w:rPr>
        <w:t>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овладение умениями</w:t>
      </w:r>
      <w:r>
        <w:rPr>
          <w:rFonts w:ascii="Times New Roman" w:eastAsia="Times New Roman" w:hAnsi="Times New Roman"/>
          <w:sz w:val="28"/>
          <w:szCs w:val="28"/>
        </w:rPr>
        <w:t xml:space="preserve">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 xml:space="preserve">Изучение иностранного языка </w:t>
      </w:r>
      <w:r>
        <w:rPr>
          <w:rFonts w:ascii="Times New Roman" w:eastAsia="Times New Roman" w:hAnsi="Times New Roman"/>
          <w:sz w:val="28"/>
          <w:szCs w:val="28"/>
        </w:rPr>
        <w:t>на ступени основного общего образования направлено на достижение следующих целей: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развитие </w:t>
      </w:r>
      <w:r>
        <w:rPr>
          <w:rFonts w:ascii="Times New Roman" w:eastAsia="Times New Roman" w:hAnsi="Times New Roman"/>
          <w:sz w:val="28"/>
          <w:szCs w:val="28"/>
        </w:rPr>
        <w:t xml:space="preserve">иноязычной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коммуникативной компетенции </w:t>
      </w:r>
      <w:r>
        <w:rPr>
          <w:rFonts w:ascii="Times New Roman" w:eastAsia="Times New Roman" w:hAnsi="Times New Roman"/>
          <w:sz w:val="28"/>
          <w:szCs w:val="28"/>
        </w:rPr>
        <w:t>в совокупности ее составляющих – речевой, языковой, социокультурной, компенсаторной, учебно-познавательной: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речевая компетенция</w:t>
      </w:r>
      <w:r>
        <w:rPr>
          <w:rFonts w:ascii="Times New Roman" w:eastAsia="Times New Roman" w:hAnsi="Times New Roman"/>
          <w:sz w:val="28"/>
          <w:szCs w:val="28"/>
        </w:rPr>
        <w:t xml:space="preserve"> – развитие коммуникативных умений в четырех основных видах речевой деятельности (говорении,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аудировании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>, чтении, письме);</w:t>
      </w:r>
    </w:p>
    <w:p w:rsidR="00FC3E59" w:rsidRDefault="00FC3E59">
      <w:pPr>
        <w:tabs>
          <w:tab w:val="left" w:pos="708"/>
          <w:tab w:val="left" w:pos="8222"/>
        </w:tabs>
        <w:spacing w:after="0" w:line="10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языковая компетенция </w:t>
      </w:r>
      <w:r>
        <w:rPr>
          <w:rFonts w:ascii="Times New Roman" w:eastAsia="Times New Roman" w:hAnsi="Times New Roman"/>
          <w:sz w:val="28"/>
          <w:szCs w:val="28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eastAsia="Times New Roman" w:hAnsi="Times New Roman"/>
          <w:sz w:val="28"/>
          <w:szCs w:val="28"/>
          <w:lang w:val="en-US"/>
        </w:rPr>
        <w:t>c</w:t>
      </w:r>
      <w:r>
        <w:rPr>
          <w:rFonts w:ascii="Times New Roman" w:eastAsia="Times New Roman" w:hAnsi="Times New Roman"/>
          <w:sz w:val="28"/>
          <w:szCs w:val="28"/>
        </w:rPr>
        <w:t xml:space="preserve">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социокультурная компетенция </w:t>
      </w:r>
      <w:r>
        <w:rPr>
          <w:rFonts w:ascii="Times New Roman" w:eastAsia="Times New Roman" w:hAnsi="Times New Roman"/>
          <w:sz w:val="28"/>
          <w:szCs w:val="28"/>
        </w:rPr>
        <w:t>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на разных ее этапах (</w:t>
      </w:r>
      <w:r>
        <w:rPr>
          <w:rFonts w:ascii="Times New Roman" w:eastAsia="Times New Roman" w:hAnsi="Times New Roman"/>
          <w:sz w:val="28"/>
          <w:szCs w:val="28"/>
          <w:lang w:val="en-US"/>
        </w:rPr>
        <w:t>V</w:t>
      </w:r>
      <w:r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  <w:lang w:val="en-US"/>
        </w:rPr>
        <w:t>VI</w:t>
      </w:r>
      <w:r>
        <w:rPr>
          <w:rFonts w:ascii="Times New Roman" w:eastAsia="Times New Roman" w:hAnsi="Times New Roman"/>
          <w:sz w:val="28"/>
          <w:szCs w:val="28"/>
        </w:rPr>
        <w:t xml:space="preserve"> и </w:t>
      </w:r>
      <w:r>
        <w:rPr>
          <w:rFonts w:ascii="Times New Roman" w:eastAsia="Times New Roman" w:hAnsi="Times New Roman"/>
          <w:sz w:val="28"/>
          <w:szCs w:val="28"/>
          <w:lang w:val="en-US"/>
        </w:rPr>
        <w:t>VII</w:t>
      </w:r>
      <w:r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  <w:lang w:val="en-US"/>
        </w:rPr>
        <w:t>IX</w:t>
      </w:r>
      <w:r>
        <w:rPr>
          <w:rFonts w:ascii="Times New Roman" w:eastAsia="Times New Roman" w:hAnsi="Times New Roman"/>
          <w:sz w:val="28"/>
          <w:szCs w:val="28"/>
        </w:rPr>
        <w:t xml:space="preserve"> классы); формирование умения представлять свою страну, ее культуру в условиях иноязычного межкультурного общения;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компенсаторная компетенция – </w:t>
      </w:r>
      <w:r>
        <w:rPr>
          <w:rFonts w:ascii="Times New Roman" w:eastAsia="Times New Roman" w:hAnsi="Times New Roman"/>
          <w:sz w:val="28"/>
          <w:szCs w:val="28"/>
        </w:rPr>
        <w:t>развитие умений выходить из положения в условиях дефицита языковых сре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дств пр</w:t>
      </w:r>
      <w:proofErr w:type="gramEnd"/>
      <w:r>
        <w:rPr>
          <w:rFonts w:ascii="Times New Roman" w:eastAsia="Times New Roman" w:hAnsi="Times New Roman"/>
          <w:sz w:val="28"/>
          <w:szCs w:val="28"/>
        </w:rPr>
        <w:t>и получении и передаче информации;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учебно-познавательная компетенция </w:t>
      </w:r>
      <w:r>
        <w:rPr>
          <w:rFonts w:ascii="Times New Roman" w:eastAsia="Times New Roman" w:hAnsi="Times New Roman"/>
          <w:sz w:val="28"/>
          <w:szCs w:val="28"/>
        </w:rPr>
        <w:t>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развитие и воспитание </w:t>
      </w:r>
      <w:r>
        <w:rPr>
          <w:rFonts w:ascii="Times New Roman" w:eastAsia="Times New Roman" w:hAnsi="Times New Roman"/>
          <w:sz w:val="28"/>
          <w:szCs w:val="28"/>
        </w:rPr>
        <w:t>понимания у школьников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ств гр</w:t>
      </w:r>
      <w:proofErr w:type="gramEnd"/>
      <w:r>
        <w:rPr>
          <w:rFonts w:ascii="Times New Roman" w:eastAsia="Times New Roman" w:hAnsi="Times New Roman"/>
          <w:sz w:val="28"/>
          <w:szCs w:val="28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FC3E59" w:rsidRDefault="00FC3E59">
      <w:pPr>
        <w:spacing w:after="0" w:line="100" w:lineRule="atLeast"/>
        <w:ind w:firstLine="567"/>
        <w:jc w:val="center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lastRenderedPageBreak/>
        <w:t>Требования к уровню подготовки выпускников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В результате изучения иностранного языка ученик должен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знать/понимать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FC3E59" w:rsidRDefault="00FC3E59" w:rsidP="001D5E15">
      <w:pPr>
        <w:widowControl w:val="0"/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особенности структуры простых и сложных предложений изучаемого иностранного языка; интонацию различных коммуникативных типов предложения;</w:t>
      </w:r>
    </w:p>
    <w:p w:rsidR="00FC3E59" w:rsidRDefault="00FC3E59" w:rsidP="001D5E15">
      <w:pPr>
        <w:widowControl w:val="0"/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признаки изученных грамматических явлений (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</w:rPr>
        <w:t>видо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>-временных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FC3E59" w:rsidRDefault="00FC3E59" w:rsidP="001D5E15">
      <w:pPr>
        <w:widowControl w:val="0"/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FC3E59" w:rsidRDefault="00FC3E59" w:rsidP="001D5E15">
      <w:pPr>
        <w:widowControl w:val="0"/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роль владения иностранными языками в современном мире;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уметь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говорение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рассказывать о себе, своей семье, друзьях, своих интересах и планах на будущее, сообщать краткие сведения о своем городе/селе, своей стране и стране изучаемого языка;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делать краткие сообщения, описывать события/явления (в рамках изученных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прочитанному</w:t>
      </w:r>
      <w:proofErr w:type="gramEnd"/>
      <w:r>
        <w:rPr>
          <w:rFonts w:ascii="Times New Roman" w:eastAsia="Times New Roman" w:hAnsi="Times New Roman"/>
          <w:sz w:val="28"/>
          <w:szCs w:val="28"/>
        </w:rPr>
        <w:t>/услышанному, давать краткую характеристику персонажей;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использовать перифраз, синонимичные средства в процессе устного общения;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i/>
          <w:sz w:val="28"/>
          <w:szCs w:val="28"/>
        </w:rPr>
        <w:t>аудирование</w:t>
      </w:r>
      <w:proofErr w:type="spellEnd"/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понимать основное содержание коротких, несложных аутентичных прагматических текстов (прогноз погоды, </w:t>
      </w: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программы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теле</w:t>
      </w:r>
      <w:proofErr w:type="gramEnd"/>
      <w:r>
        <w:rPr>
          <w:rFonts w:ascii="Times New Roman" w:eastAsia="Times New Roman" w:hAnsi="Times New Roman"/>
          <w:sz w:val="28"/>
          <w:szCs w:val="28"/>
        </w:rPr>
        <w:t>/радио передач, объявления на вокзале/в аэропорту) и выделять значимую информацию;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понимать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второстепенные;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использовать переспрос, просьбу повторить;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чтение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ориентироваться в иноязычном тексте; прогнозировать его содержание по заголовку;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второстепенные; устанавливать логическую последовательность основных фактов текста);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читать текст с выборочным пониманием нужной или интересующей информации;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письменная речь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заполнять анкеты и формуляры;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для</w:t>
      </w:r>
      <w:proofErr w:type="gramEnd"/>
      <w:r>
        <w:rPr>
          <w:rFonts w:ascii="Times New Roman" w:eastAsia="Times New Roman" w:hAnsi="Times New Roman"/>
          <w:sz w:val="28"/>
          <w:szCs w:val="28"/>
        </w:rPr>
        <w:t>:</w:t>
      </w:r>
    </w:p>
    <w:p w:rsidR="00FC3E59" w:rsidRDefault="00FC3E59" w:rsidP="001D5E15">
      <w:pPr>
        <w:widowControl w:val="0"/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социальной адаптации; достижения взаимопонимания в процессе устного и письменного общения с носителями иностранного языка, установления в доступных пределах межличностных и межкультурных контактов;</w:t>
      </w:r>
    </w:p>
    <w:p w:rsidR="00FC3E59" w:rsidRDefault="00FC3E59" w:rsidP="001D5E15">
      <w:pPr>
        <w:widowControl w:val="0"/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создания целостной картины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полиязычного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>, поликультурного мира, осознания места и роли родного языка и изучаемого иностранного языка в этом мире;</w:t>
      </w:r>
    </w:p>
    <w:p w:rsidR="00FC3E59" w:rsidRDefault="00FC3E59" w:rsidP="001D5E15">
      <w:pPr>
        <w:widowControl w:val="0"/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приобщения к ценностям мировой культуры через иноязычные источники информации (в том числе мультимедийные), через участие в школьных обменах, туристических поездках, молодежных форумах; </w:t>
      </w:r>
    </w:p>
    <w:p w:rsidR="00FC3E59" w:rsidRDefault="00FC3E59">
      <w:pPr>
        <w:widowControl w:val="0"/>
        <w:shd w:val="clear" w:color="auto" w:fill="FFFFFF"/>
        <w:autoSpaceDE w:val="0"/>
        <w:spacing w:after="0" w:line="10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ознакомления представителей других стран с культурой своего народа; осознания себя гражданином своей страны и мира.</w:t>
      </w:r>
    </w:p>
    <w:p w:rsidR="00FC3E59" w:rsidRDefault="00FC3E59">
      <w:pPr>
        <w:widowControl w:val="0"/>
        <w:shd w:val="clear" w:color="auto" w:fill="FFFFFF"/>
        <w:autoSpaceDE w:val="0"/>
        <w:spacing w:after="0" w:line="10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 xml:space="preserve">Изучение математики </w:t>
      </w:r>
      <w:r>
        <w:rPr>
          <w:rFonts w:ascii="Times New Roman" w:eastAsia="Times New Roman" w:hAnsi="Times New Roman"/>
          <w:sz w:val="28"/>
          <w:szCs w:val="28"/>
        </w:rPr>
        <w:t>на ступени основного общего образования направлено на достижение следующих целей: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>овладение</w:t>
      </w:r>
      <w:r>
        <w:rPr>
          <w:rFonts w:ascii="Times New Roman" w:eastAsia="Times New Roman" w:hAnsi="Times New Roman"/>
          <w:sz w:val="28"/>
          <w:szCs w:val="28"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интеллектуальное развитие, </w:t>
      </w:r>
      <w:r>
        <w:rPr>
          <w:rFonts w:ascii="Times New Roman" w:eastAsia="Times New Roman" w:hAnsi="Times New Roman"/>
          <w:sz w:val="28"/>
          <w:szCs w:val="28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формирование представлений</w:t>
      </w:r>
      <w:r>
        <w:rPr>
          <w:rFonts w:ascii="Times New Roman" w:eastAsia="Times New Roman" w:hAnsi="Times New Roman"/>
          <w:sz w:val="28"/>
          <w:szCs w:val="28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воспитание</w:t>
      </w:r>
      <w:r>
        <w:rPr>
          <w:rFonts w:ascii="Times New Roman" w:eastAsia="Times New Roman" w:hAnsi="Times New Roman"/>
          <w:sz w:val="28"/>
          <w:szCs w:val="28"/>
        </w:rPr>
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322E0C" w:rsidRDefault="00322E0C">
      <w:pPr>
        <w:widowControl w:val="0"/>
        <w:overflowPunct w:val="0"/>
        <w:autoSpaceDE w:val="0"/>
        <w:spacing w:after="0" w:line="100" w:lineRule="atLeast"/>
        <w:ind w:firstLine="567"/>
        <w:jc w:val="center"/>
        <w:textAlignment w:val="baseline"/>
        <w:rPr>
          <w:rFonts w:ascii="Times New Roman" w:eastAsia="Times New Roman" w:hAnsi="Times New Roman"/>
          <w:i/>
          <w:color w:val="000000"/>
          <w:sz w:val="28"/>
          <w:szCs w:val="28"/>
        </w:rPr>
      </w:pPr>
    </w:p>
    <w:p w:rsidR="00322E0C" w:rsidRDefault="00322E0C">
      <w:pPr>
        <w:widowControl w:val="0"/>
        <w:overflowPunct w:val="0"/>
        <w:autoSpaceDE w:val="0"/>
        <w:spacing w:after="0" w:line="100" w:lineRule="atLeast"/>
        <w:ind w:firstLine="567"/>
        <w:jc w:val="center"/>
        <w:textAlignment w:val="baseline"/>
        <w:rPr>
          <w:rFonts w:ascii="Times New Roman" w:eastAsia="Times New Roman" w:hAnsi="Times New Roman"/>
          <w:i/>
          <w:color w:val="000000"/>
          <w:sz w:val="28"/>
          <w:szCs w:val="28"/>
        </w:rPr>
      </w:pPr>
    </w:p>
    <w:p w:rsidR="00FC3E59" w:rsidRDefault="00FC3E59">
      <w:pPr>
        <w:widowControl w:val="0"/>
        <w:overflowPunct w:val="0"/>
        <w:autoSpaceDE w:val="0"/>
        <w:spacing w:after="0" w:line="100" w:lineRule="atLeast"/>
        <w:ind w:firstLine="567"/>
        <w:jc w:val="center"/>
        <w:textAlignment w:val="baseline"/>
        <w:rPr>
          <w:rFonts w:ascii="Times New Roman" w:eastAsia="Times New Roman" w:hAnsi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</w:rPr>
        <w:t>Требования к уровню подготовки выпускников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В результате изучения математики ученик должен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знать/понимать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существо понятия математического доказательства; примеры доказательств;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существо понятия алгоритма; примеры алгоритмов;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как потребности практики привели математическую науку к необходимости расширения понятия числа;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каким образом геометрия возникла из практических задач землемерия;  примеры геометрических объектов и утверждений о них, важных для практики;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Арифметика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уметь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выполнять устно арифметические действия: сложение и вычитание двузначных чисел и десятичных дробей с двумя знаками, умножение однозначных чисел, арифметические </w:t>
      </w:r>
      <w:r>
        <w:rPr>
          <w:rFonts w:ascii="Times New Roman" w:eastAsia="Times New Roman" w:hAnsi="Times New Roman"/>
          <w:sz w:val="28"/>
          <w:szCs w:val="28"/>
        </w:rPr>
        <w:lastRenderedPageBreak/>
        <w:t>операции с обыкновенными дробями с однозначным знаменателем и числителем;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— в виде дроби и дробь — в виде процентов; записывать большие и малые числа с использованием целых степеней десятки;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выполнять арифметические действия с рациональными числами, сравнивать рациональные и действительные числа; находить в несложных случаях значения степеней с целыми показателями и корней; находить значения числовых выражений;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округлять целые числа и десятичные дроби, находить приближения чисел с недостатком и с избытком, выполнять оценку числовых выражений;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пользоваться основными единицами длины, массы, времени, скорости, площади, объема; выражать более крупные единицы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через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более мелкие и наоборот;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решать текстовые задачи, включая задачи, связанные с отношением и с пропорциональностью величин, дробями и процентами;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для</w:t>
      </w:r>
      <w:proofErr w:type="gramEnd"/>
      <w:r>
        <w:rPr>
          <w:rFonts w:ascii="Times New Roman" w:eastAsia="Times New Roman" w:hAnsi="Times New Roman"/>
          <w:sz w:val="28"/>
          <w:szCs w:val="28"/>
        </w:rPr>
        <w:t>: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решения несложных практических расчетных задач, в том числе c использованием при необходимости справочных материалов, калькулятора, компьютера;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устной прикидки и оценки результата вычислений; проверки результата вычисления с использованием различных приемов;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интерпретации результатов решения задач с учетом ограничений, связанных с реальными свойствами рассматриваемых процессов и явлений;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Алгебра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уметь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решать линейные и квадратные неравенства с одной переменной и их системы;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изображать числа точками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координатной прямой;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определять координаты точки плоскости, строить точки с заданными координатами; изображать множество решений линейного неравенства; 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распознавать арифметические и геометрические прогрессии; решать задачи с применением формулы общего члена и суммы нескольких первых членов; 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определять свойства функции по ее графику; применять графические представления при решении уравнений, систем, неравенств; 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описывать свойства изученных функций, строить их графики;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для</w:t>
      </w:r>
      <w:proofErr w:type="gramEnd"/>
      <w:r>
        <w:rPr>
          <w:rFonts w:ascii="Times New Roman" w:eastAsia="Times New Roman" w:hAnsi="Times New Roman"/>
          <w:sz w:val="28"/>
          <w:szCs w:val="28"/>
        </w:rPr>
        <w:t>: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моделирования практических ситуаций и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исследовании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построенных моделей с использованием аппарата алгебры; 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интерпретации графиков реальных зависимостей между величинами;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Геометрия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уметь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пользоваться языком геометрии для описания предметов окружающего мира;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распознавать геометрические фигуры, различать их взаимное расположение; 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изображать геометрические фигуры; выполнять чертежи по условию задач; осуществлять преобразования фигур;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распознавать на чертежах, моделях и в окружающей обстановке основные пространственные тела, изображать их;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в простейших случаях строить сечения и развертки пространственных тел; 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проводить операции над векторами, вычислять длину и координаты вектора, угол между векторами;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вычислять значения геометрических величин (длин, углов, площадей, объемов), в том числе: для углов от 0 до 180</w:t>
      </w:r>
      <w:r>
        <w:rPr>
          <w:rFonts w:ascii="Times New Roman" w:hAnsi="Times New Roman"/>
          <w:sz w:val="28"/>
          <w:szCs w:val="28"/>
        </w:rPr>
        <w:t></w:t>
      </w:r>
      <w:r>
        <w:rPr>
          <w:rFonts w:ascii="Times New Roman" w:eastAsia="Times New Roman" w:hAnsi="Times New Roman"/>
          <w:sz w:val="28"/>
          <w:szCs w:val="28"/>
        </w:rPr>
        <w:t xml:space="preserve">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площади треугольников, длины ломаных, дуг окружности, площадей основных геометрических фигур и фигур, составленных из них;</w:t>
      </w:r>
      <w:proofErr w:type="gramEnd"/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идеи симметрии;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проводить доказательные рассуждения при решении задач, используя известные теоремы, обнаруживая возможности для их использования; 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решать простейшие планиметрические задачи в пространстве;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для</w:t>
      </w:r>
      <w:proofErr w:type="gramEnd"/>
      <w:r>
        <w:rPr>
          <w:rFonts w:ascii="Times New Roman" w:eastAsia="Times New Roman" w:hAnsi="Times New Roman"/>
          <w:sz w:val="28"/>
          <w:szCs w:val="28"/>
        </w:rPr>
        <w:t>: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описания реальных ситуаций на языке геометрии;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расчетов, включающих простейшие тригонометрические формулы;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решения геометрических задач с использованием тригонометрии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построений геометрическими инструментами (линейка, угольник, циркуль, транспортир).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Элементы логики, комбинаторики, статистики и теории вероятности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уметь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контрпримеры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для опровержения утверждений; 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извлекать информацию, представленную в таблицах, на диаграммах, графиках; составлять таблицы, строить диаграммы и графики;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решать комбинаторные задачи путем систематического перебора возможных вариантов, а также с использованием правила умножения;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вычислять средние значения результатов измерений;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находить частоту события, используя собственные наблюдения и готовые статистические данные;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находить вероятности случайных событий в простейших случаях;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для</w:t>
      </w:r>
      <w:proofErr w:type="gramEnd"/>
      <w:r>
        <w:rPr>
          <w:rFonts w:ascii="Times New Roman" w:eastAsia="Times New Roman" w:hAnsi="Times New Roman"/>
          <w:sz w:val="28"/>
          <w:szCs w:val="28"/>
        </w:rPr>
        <w:t>: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выстраивания аргументации при доказательстве (в форме монолога и диалога);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распознавания логически некорректных рассуждений; 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записи математических утверждений, доказательств;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анализа реальных числовых данных, представленных в виде диаграмм, графиков, таблиц;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решения практических задач в повседневной и профессиональной деятельности с использованием действий с числами, процентов, длин, площадей, объемов, времени, скорости;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решения учебных и практических задач, требующих систематического перебора вариантов;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сравнения шансов наступления случайных событий, оценки вероятности случайного события в практических ситуациях, сопоставления модели с реальной ситуацией;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понимания статистических утверждений.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Изучение информатики и информационно-коммуникационных технологий на ступени основного общего образования направлено на достижение следующих целей: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освоение знаний</w:t>
      </w:r>
      <w:r>
        <w:rPr>
          <w:rFonts w:ascii="Times New Roman" w:eastAsia="Times New Roman" w:hAnsi="Times New Roman"/>
          <w:sz w:val="28"/>
          <w:szCs w:val="28"/>
        </w:rPr>
        <w:t xml:space="preserve">, составляющих основу научных представлений об информации, информационных процессах, системах, технологиях и моделях; 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овладение умениями</w:t>
      </w:r>
      <w:r>
        <w:rPr>
          <w:rFonts w:ascii="Times New Roman" w:eastAsia="Times New Roman" w:hAnsi="Times New Roman"/>
          <w:sz w:val="28"/>
          <w:szCs w:val="28"/>
        </w:rPr>
        <w:t xml:space="preserve">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развитие </w:t>
      </w:r>
      <w:r>
        <w:rPr>
          <w:rFonts w:ascii="Times New Roman" w:eastAsia="Times New Roman" w:hAnsi="Times New Roman"/>
          <w:sz w:val="28"/>
          <w:szCs w:val="28"/>
        </w:rPr>
        <w:t>познавательных интересов, интеллектуальных и творческих способностей средствами ИКТ;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воспитание</w:t>
      </w:r>
      <w:r>
        <w:rPr>
          <w:rFonts w:ascii="Times New Roman" w:eastAsia="Times New Roman" w:hAnsi="Times New Roman"/>
          <w:sz w:val="28"/>
          <w:szCs w:val="28"/>
        </w:rPr>
        <w:t xml:space="preserve">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выработка навыков</w:t>
      </w:r>
      <w:r>
        <w:rPr>
          <w:rFonts w:ascii="Times New Roman" w:eastAsia="Times New Roman" w:hAnsi="Times New Roman"/>
          <w:sz w:val="28"/>
          <w:szCs w:val="28"/>
        </w:rPr>
        <w:t xml:space="preserve"> применения средств ИКТ в повседневной жизни, при выполнении индивидуальных и коллективных проектов, в учебной деятельности, при дальнейшем освоении профессий, востребованных на рынке труда.</w:t>
      </w:r>
    </w:p>
    <w:p w:rsidR="00FC3E59" w:rsidRDefault="00FC3E59">
      <w:pPr>
        <w:spacing w:after="0" w:line="100" w:lineRule="atLeast"/>
        <w:ind w:firstLine="567"/>
        <w:jc w:val="center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Требования к уровню подготовки выпускников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lastRenderedPageBreak/>
        <w:t>В результате изучения информатики и информационн0-коммуникационных технологий ученик должен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знать/понимать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виды информационных процессов; примеры источников и приемников информации;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единицы измерения количества и скорости передачи информации; принцип дискретного (цифрового) представления информации; 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основные свойства алгоритма, типы алгоритмических конструкций: следование, ветвление, цикл; понятие вспомогательного алгоритма;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программный принцип работы компьютера;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назначение и функции используемых информационных и коммуникационных технологий;</w:t>
      </w:r>
    </w:p>
    <w:p w:rsidR="00322E0C" w:rsidRDefault="00322E0C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уметь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выполнять базовые операции над объектами: цепочками символов, числами, списками, деревьями; проверять свойства этих объектов; выполнять и строить простые алгоритмы;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создавать информационные объекты, в том числе: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ab/>
        <w:t>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ab/>
        <w:t>создавать и использовать различные формы представления информации: формулы, графики, диаграммы, таблицы (в том числе динамические, электронные, в частности – в практических задачах), переходить от одного представления данных к другому;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ab/>
        <w:t>создавать рисунки, чертежи, графические представления реального объекта, в частности, в процессе проектирования с использованием основных операций графических редакторов, учебных систем автоматизированного проектирования; осуществлять простейшую обработку цифровых изображений;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ab/>
        <w:t>создавать записи в базе данных;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ab/>
        <w:t>создавать презентации на основе шаблонов;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искать информацию с применением правил поиска (построения запросов) в базах данных, компьютерных сетях, некомпьютерных </w:t>
      </w:r>
      <w:r>
        <w:rPr>
          <w:rFonts w:ascii="Times New Roman" w:eastAsia="Times New Roman" w:hAnsi="Times New Roman"/>
          <w:sz w:val="28"/>
          <w:szCs w:val="28"/>
        </w:rPr>
        <w:lastRenderedPageBreak/>
        <w:t>источниках информации (справочниках и словарях, каталогах, библиотеках) при выполнении заданий и проектов по различным учебным дисциплинам;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пользоваться персональным компьютером и его периферийным оборудованием (принтером, сканером, модемом, мультимедийным проектором, цифровой камерой, цифровым датчиком); 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для</w:t>
      </w:r>
      <w:proofErr w:type="gramEnd"/>
      <w:r>
        <w:rPr>
          <w:rFonts w:ascii="Times New Roman" w:eastAsia="Times New Roman" w:hAnsi="Times New Roman"/>
          <w:sz w:val="28"/>
          <w:szCs w:val="28"/>
        </w:rPr>
        <w:t>: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создания простейших моделей объектов и процессов в виде изображений и чертежей, динамических (электронных) таблиц, программ (в том числе в форме блок-схем);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проведения компьютерных экспериментов с использованием готовых моделей объектов и процессов;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создания информационных объектов, в том числе для оформления результатов учебной работы;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организации индивидуального информационного пространства, создания личных коллекций информационных объектов;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передачи информации по телекоммуникационным каналам в учебной и личной переписке, использования информационных ресурсов общества с соблюдением соответствующих правовых и этических норм.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 xml:space="preserve">Изучение истории </w:t>
      </w:r>
      <w:r>
        <w:rPr>
          <w:rFonts w:ascii="Times New Roman" w:eastAsia="Times New Roman" w:hAnsi="Times New Roman"/>
          <w:sz w:val="28"/>
          <w:szCs w:val="28"/>
        </w:rPr>
        <w:t>на ступени основного общего образования направлено на достижение следующих целей</w:t>
      </w:r>
      <w:r>
        <w:rPr>
          <w:rFonts w:ascii="Times New Roman" w:eastAsia="Times New Roman" w:hAnsi="Times New Roman"/>
          <w:b/>
          <w:i/>
          <w:sz w:val="28"/>
          <w:szCs w:val="28"/>
        </w:rPr>
        <w:t>:</w:t>
      </w:r>
    </w:p>
    <w:p w:rsidR="00FC3E59" w:rsidRDefault="00FC3E59" w:rsidP="001D5E15">
      <w:pPr>
        <w:numPr>
          <w:ilvl w:val="0"/>
          <w:numId w:val="170"/>
        </w:numPr>
        <w:tabs>
          <w:tab w:val="left" w:pos="1647"/>
        </w:tabs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воспитание</w:t>
      </w:r>
      <w:r>
        <w:rPr>
          <w:rFonts w:ascii="Times New Roman" w:eastAsia="Times New Roman" w:hAnsi="Times New Roman"/>
          <w:sz w:val="28"/>
          <w:szCs w:val="28"/>
        </w:rPr>
        <w:t xml:space="preserve">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FC3E59" w:rsidRDefault="00FC3E59" w:rsidP="001D5E15">
      <w:pPr>
        <w:numPr>
          <w:ilvl w:val="0"/>
          <w:numId w:val="170"/>
        </w:numPr>
        <w:tabs>
          <w:tab w:val="left" w:pos="1647"/>
        </w:tabs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освоение</w:t>
      </w:r>
      <w:r>
        <w:rPr>
          <w:rFonts w:ascii="Times New Roman" w:eastAsia="Times New Roman" w:hAnsi="Times New Roman"/>
          <w:sz w:val="28"/>
          <w:szCs w:val="28"/>
        </w:rPr>
        <w:t xml:space="preserve"> знаний о важнейших событиях, процессах отечественной и всемирной истории в их взаимосвязи и хронологической последовательности;</w:t>
      </w:r>
    </w:p>
    <w:p w:rsidR="00FC3E59" w:rsidRDefault="00FC3E59" w:rsidP="001D5E15">
      <w:pPr>
        <w:numPr>
          <w:ilvl w:val="0"/>
          <w:numId w:val="170"/>
        </w:numPr>
        <w:tabs>
          <w:tab w:val="left" w:pos="1647"/>
        </w:tabs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овладение</w:t>
      </w:r>
      <w:r>
        <w:rPr>
          <w:rFonts w:ascii="Times New Roman" w:eastAsia="Times New Roman" w:hAnsi="Times New Roman"/>
          <w:sz w:val="28"/>
          <w:szCs w:val="28"/>
        </w:rPr>
        <w:t xml:space="preserve"> элементарными методами исторического познания, умениями работать с различными источниками исторической информации;</w:t>
      </w:r>
    </w:p>
    <w:p w:rsidR="00FC3E59" w:rsidRDefault="00FC3E59" w:rsidP="001D5E15">
      <w:pPr>
        <w:numPr>
          <w:ilvl w:val="0"/>
          <w:numId w:val="170"/>
        </w:numPr>
        <w:tabs>
          <w:tab w:val="left" w:pos="1647"/>
        </w:tabs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формирование</w:t>
      </w:r>
      <w:r>
        <w:rPr>
          <w:rFonts w:ascii="Times New Roman" w:eastAsia="Times New Roman" w:hAnsi="Times New Roman"/>
          <w:sz w:val="28"/>
          <w:szCs w:val="28"/>
        </w:rPr>
        <w:t xml:space="preserve"> ценностных ориентаций в ходе ознакомления с исторически сложившимися культурными, религиозными, этно-национальными традициями;</w:t>
      </w:r>
    </w:p>
    <w:p w:rsidR="00FC3E59" w:rsidRDefault="00FC3E59" w:rsidP="001D5E15">
      <w:pPr>
        <w:numPr>
          <w:ilvl w:val="0"/>
          <w:numId w:val="170"/>
        </w:numPr>
        <w:tabs>
          <w:tab w:val="left" w:pos="1647"/>
        </w:tabs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применение</w:t>
      </w:r>
      <w:r>
        <w:rPr>
          <w:rFonts w:ascii="Times New Roman" w:eastAsia="Times New Roman" w:hAnsi="Times New Roman"/>
          <w:sz w:val="28"/>
          <w:szCs w:val="28"/>
        </w:rPr>
        <w:t xml:space="preserve"> знаний и представлений об исторически сложившихся системах социальных норм и ценностей для жизни в поликультурном,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полиэтничном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и многоконфессиональном обществе, участия в межкультурном взаимодействии, толерантного отношения к представителям других народов и стран.</w:t>
      </w:r>
    </w:p>
    <w:p w:rsidR="00FC3E59" w:rsidRDefault="00FC3E59">
      <w:pPr>
        <w:widowControl w:val="0"/>
        <w:autoSpaceDE w:val="0"/>
        <w:spacing w:after="0" w:line="100" w:lineRule="atLeast"/>
        <w:ind w:firstLine="567"/>
        <w:jc w:val="center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lastRenderedPageBreak/>
        <w:t>Требования к уровню подготовки выпускников</w:t>
      </w:r>
    </w:p>
    <w:p w:rsidR="00FC3E59" w:rsidRDefault="00FC3E59">
      <w:pPr>
        <w:widowControl w:val="0"/>
        <w:autoSpaceDE w:val="0"/>
        <w:spacing w:after="0" w:line="100" w:lineRule="atLeast"/>
        <w:ind w:firstLine="567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знать/понимать</w:t>
      </w:r>
    </w:p>
    <w:p w:rsidR="00FC3E59" w:rsidRDefault="00FC3E59" w:rsidP="001D5E15">
      <w:pPr>
        <w:numPr>
          <w:ilvl w:val="0"/>
          <w:numId w:val="185"/>
        </w:numPr>
        <w:tabs>
          <w:tab w:val="left" w:pos="1287"/>
        </w:tabs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основные этапы и ключевые события истории России и мира с древности до наших дней; выдающихся деятелей отечественной и всеобщей истории;</w:t>
      </w:r>
    </w:p>
    <w:p w:rsidR="00FC3E59" w:rsidRDefault="00FC3E59" w:rsidP="001D5E15">
      <w:pPr>
        <w:numPr>
          <w:ilvl w:val="0"/>
          <w:numId w:val="185"/>
        </w:numPr>
        <w:tabs>
          <w:tab w:val="left" w:pos="1287"/>
        </w:tabs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важнейшие достижения культуры и системы ценностей, сформировавшиеся в ходе исторического развития;</w:t>
      </w:r>
    </w:p>
    <w:p w:rsidR="00FC3E59" w:rsidRDefault="00FC3E59" w:rsidP="001D5E15">
      <w:pPr>
        <w:numPr>
          <w:ilvl w:val="0"/>
          <w:numId w:val="185"/>
        </w:numPr>
        <w:tabs>
          <w:tab w:val="left" w:pos="1287"/>
        </w:tabs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изученные виды исторических источников;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уметь</w:t>
      </w:r>
    </w:p>
    <w:p w:rsidR="00FC3E59" w:rsidRDefault="00FC3E59" w:rsidP="001D5E15">
      <w:pPr>
        <w:numPr>
          <w:ilvl w:val="0"/>
          <w:numId w:val="193"/>
        </w:numPr>
        <w:tabs>
          <w:tab w:val="left" w:pos="1134"/>
        </w:tabs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:rsidR="00FC3E59" w:rsidRDefault="00FC3E59" w:rsidP="001D5E15">
      <w:pPr>
        <w:numPr>
          <w:ilvl w:val="0"/>
          <w:numId w:val="193"/>
        </w:numPr>
        <w:tabs>
          <w:tab w:val="left" w:pos="1134"/>
        </w:tabs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использовать текст исторического источника при ответе на вопросы, решении различных учебных задач; сравнивать свидетельства разных источников; </w:t>
      </w:r>
    </w:p>
    <w:p w:rsidR="00FC3E59" w:rsidRDefault="00FC3E59" w:rsidP="001D5E15">
      <w:pPr>
        <w:numPr>
          <w:ilvl w:val="0"/>
          <w:numId w:val="193"/>
        </w:numPr>
        <w:tabs>
          <w:tab w:val="left" w:pos="1134"/>
        </w:tabs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:rsidR="00FC3E59" w:rsidRDefault="00FC3E59" w:rsidP="001D5E15">
      <w:pPr>
        <w:numPr>
          <w:ilvl w:val="0"/>
          <w:numId w:val="193"/>
        </w:numPr>
        <w:tabs>
          <w:tab w:val="left" w:pos="1134"/>
        </w:tabs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рассказывать о важнейших исторических событиях и их участниках, показывая знание необходимых 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 (в том числе сочинений), отчетов об экскурсиях, рефератов;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 определять на основе учебного материала причины и следствия важнейших исторических событий; 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объяснять свое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для</w:t>
      </w:r>
      <w:proofErr w:type="gramEnd"/>
      <w:r>
        <w:rPr>
          <w:rFonts w:ascii="Times New Roman" w:eastAsia="Times New Roman" w:hAnsi="Times New Roman"/>
          <w:sz w:val="28"/>
          <w:szCs w:val="28"/>
        </w:rPr>
        <w:t>: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понимания исторических причин и исторического значения событий и явлений современной жизни;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высказывания собственных суждений об историческом наследии народов России и мира;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объяснения исторически сложившихся норм социального поведения;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 xml:space="preserve">Изучение обществознания (включая экономику и право) </w:t>
      </w:r>
      <w:r>
        <w:rPr>
          <w:rFonts w:ascii="Times New Roman" w:eastAsia="Times New Roman" w:hAnsi="Times New Roman"/>
          <w:sz w:val="28"/>
          <w:szCs w:val="28"/>
        </w:rPr>
        <w:t xml:space="preserve">на </w:t>
      </w:r>
      <w:r w:rsidR="00322E0C">
        <w:rPr>
          <w:rFonts w:ascii="Times New Roman" w:eastAsia="Times New Roman" w:hAnsi="Times New Roman"/>
          <w:sz w:val="28"/>
          <w:szCs w:val="28"/>
        </w:rPr>
        <w:t>уровне</w:t>
      </w:r>
      <w:r>
        <w:rPr>
          <w:rFonts w:ascii="Times New Roman" w:eastAsia="Times New Roman" w:hAnsi="Times New Roman"/>
          <w:sz w:val="28"/>
          <w:szCs w:val="28"/>
        </w:rPr>
        <w:t xml:space="preserve"> основного общего образования направлено на достижение следующих целей:</w:t>
      </w:r>
    </w:p>
    <w:p w:rsidR="00FC3E59" w:rsidRDefault="00FC3E59" w:rsidP="001D5E15">
      <w:pPr>
        <w:numPr>
          <w:ilvl w:val="0"/>
          <w:numId w:val="39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развитие </w:t>
      </w:r>
      <w:r>
        <w:rPr>
          <w:rFonts w:ascii="Times New Roman" w:eastAsia="Times New Roman" w:hAnsi="Times New Roman"/>
          <w:sz w:val="28"/>
          <w:szCs w:val="28"/>
        </w:rPr>
        <w:t>личности в ответственный период социального взросления человека (10-15 лет), ее познавательных интересов, критического мышления в процессе восприятия социальной (в том числе экономической и правовой) информации и определения собственной позиции; развитие нравственной и правовой культуры, экономического образа мышления, способности к самоопределению и самореализации;</w:t>
      </w:r>
    </w:p>
    <w:p w:rsidR="00FC3E59" w:rsidRDefault="00FC3E59" w:rsidP="001D5E15">
      <w:pPr>
        <w:numPr>
          <w:ilvl w:val="0"/>
          <w:numId w:val="39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воспитание</w:t>
      </w:r>
      <w:r>
        <w:rPr>
          <w:rFonts w:ascii="Times New Roman" w:eastAsia="Times New Roman" w:hAnsi="Times New Roman"/>
          <w:sz w:val="28"/>
          <w:szCs w:val="28"/>
        </w:rPr>
        <w:t xml:space="preserve">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</w:t>
      </w:r>
    </w:p>
    <w:p w:rsidR="00FC3E59" w:rsidRDefault="00FC3E59" w:rsidP="001D5E15">
      <w:pPr>
        <w:numPr>
          <w:ilvl w:val="0"/>
          <w:numId w:val="39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освоение </w:t>
      </w:r>
      <w:r>
        <w:rPr>
          <w:rFonts w:ascii="Times New Roman" w:eastAsia="Times New Roman" w:hAnsi="Times New Roman"/>
          <w:sz w:val="28"/>
          <w:szCs w:val="28"/>
        </w:rPr>
        <w:t xml:space="preserve">на уровне функциональной грамотности системы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знаний, </w:t>
      </w:r>
      <w:r>
        <w:rPr>
          <w:rFonts w:ascii="Times New Roman" w:eastAsia="Times New Roman" w:hAnsi="Times New Roman"/>
          <w:sz w:val="28"/>
          <w:szCs w:val="28"/>
        </w:rPr>
        <w:t>необходимых для социальной адаптации: об обществе; основных социальных ролях;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:rsidR="00FC3E59" w:rsidRDefault="00FC3E59" w:rsidP="001D5E15">
      <w:pPr>
        <w:numPr>
          <w:ilvl w:val="0"/>
          <w:numId w:val="39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овладение умениями</w:t>
      </w:r>
      <w:r>
        <w:rPr>
          <w:rFonts w:ascii="Times New Roman" w:eastAsia="Times New Roman" w:hAnsi="Times New Roman"/>
          <w:sz w:val="28"/>
          <w:szCs w:val="28"/>
        </w:rPr>
        <w:t xml:space="preserve"> познавательной, коммуникативной, практической деятельности в основных социальных ролях, характерных для подросткового возраста;</w:t>
      </w:r>
    </w:p>
    <w:p w:rsidR="00FC3E59" w:rsidRDefault="00FC3E59" w:rsidP="001D5E15">
      <w:pPr>
        <w:numPr>
          <w:ilvl w:val="0"/>
          <w:numId w:val="39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формирование опыта</w:t>
      </w:r>
      <w:r>
        <w:rPr>
          <w:rFonts w:ascii="Times New Roman" w:eastAsia="Times New Roman" w:hAnsi="Times New Roman"/>
          <w:sz w:val="28"/>
          <w:szCs w:val="28"/>
        </w:rPr>
        <w:t xml:space="preserve"> применения полученных знаний для решения типичных задач в области социальных отношений; экономической и гражданско-общественной деятельности; в межличностных отношениях, включая отношения между людьми различных национальностей и вероисповеданий; самостоятельной познавательной деятельности; правоотношениях; семейно-бытовых отношениях.</w:t>
      </w:r>
    </w:p>
    <w:p w:rsidR="00FC3E59" w:rsidRDefault="00FC3E59">
      <w:pPr>
        <w:spacing w:after="0" w:line="100" w:lineRule="atLeast"/>
        <w:ind w:firstLine="567"/>
        <w:jc w:val="center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Требования к уровню подготовки выпускников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В результате изучения обществознания (включая экономику и право) ученик должен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знать/понимать</w:t>
      </w:r>
    </w:p>
    <w:p w:rsidR="00FC3E59" w:rsidRDefault="00FC3E59" w:rsidP="001D5E15">
      <w:pPr>
        <w:numPr>
          <w:ilvl w:val="0"/>
          <w:numId w:val="40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социальные свойства человека, его взаимодействие с другими людьми;</w:t>
      </w:r>
    </w:p>
    <w:p w:rsidR="00FC3E59" w:rsidRDefault="00FC3E59" w:rsidP="001D5E15">
      <w:pPr>
        <w:numPr>
          <w:ilvl w:val="0"/>
          <w:numId w:val="40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сущность общества как формы совместной деятельности людей; </w:t>
      </w:r>
    </w:p>
    <w:p w:rsidR="00FC3E59" w:rsidRDefault="00FC3E59" w:rsidP="001D5E15">
      <w:pPr>
        <w:numPr>
          <w:ilvl w:val="0"/>
          <w:numId w:val="40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характерные черты и признаки основных сфер жизни общества;</w:t>
      </w:r>
    </w:p>
    <w:p w:rsidR="00FC3E59" w:rsidRDefault="00FC3E59" w:rsidP="001D5E15">
      <w:pPr>
        <w:numPr>
          <w:ilvl w:val="0"/>
          <w:numId w:val="40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содержание и значение социальных норм, регулирующих общественные отношения;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>уметь</w:t>
      </w:r>
    </w:p>
    <w:p w:rsidR="00FC3E59" w:rsidRDefault="00FC3E59" w:rsidP="001D5E15">
      <w:pPr>
        <w:numPr>
          <w:ilvl w:val="0"/>
          <w:numId w:val="41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описывать</w:t>
      </w:r>
      <w:r>
        <w:rPr>
          <w:rFonts w:ascii="Times New Roman" w:eastAsia="Times New Roman" w:hAnsi="Times New Roman"/>
          <w:sz w:val="28"/>
          <w:szCs w:val="28"/>
        </w:rPr>
        <w:t xml:space="preserve"> основные социальные объекты, выделяя их существенные признаки; человека как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социально-деятельное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су-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щество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>; основные социальные роли;</w:t>
      </w:r>
    </w:p>
    <w:p w:rsidR="00FC3E59" w:rsidRDefault="00FC3E59" w:rsidP="001D5E15">
      <w:pPr>
        <w:numPr>
          <w:ilvl w:val="0"/>
          <w:numId w:val="41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сравнивать</w:t>
      </w:r>
      <w:r>
        <w:rPr>
          <w:rFonts w:ascii="Times New Roman" w:eastAsia="Times New Roman" w:hAnsi="Times New Roman"/>
          <w:sz w:val="28"/>
          <w:szCs w:val="28"/>
        </w:rPr>
        <w:t xml:space="preserve"> социальные объекты, суждения об обществе и человеке, выявлять их общие черты и различия; </w:t>
      </w:r>
    </w:p>
    <w:p w:rsidR="00FC3E59" w:rsidRDefault="00FC3E59" w:rsidP="001D5E15">
      <w:pPr>
        <w:numPr>
          <w:ilvl w:val="0"/>
          <w:numId w:val="41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 xml:space="preserve">объяснять </w:t>
      </w:r>
      <w:r>
        <w:rPr>
          <w:rFonts w:ascii="Times New Roman" w:eastAsia="Times New Roman" w:hAnsi="Times New Roman"/>
          <w:sz w:val="28"/>
          <w:szCs w:val="28"/>
        </w:rPr>
        <w:t>взаимосвязи изученных социальных объектов (включая взаимодействия общества и природы, человека и общества, сфер общественной жизни, гражданина и государства);</w:t>
      </w:r>
    </w:p>
    <w:p w:rsidR="00FC3E59" w:rsidRDefault="00FC3E59" w:rsidP="001D5E15">
      <w:pPr>
        <w:numPr>
          <w:ilvl w:val="0"/>
          <w:numId w:val="41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приводить примеры</w:t>
      </w:r>
      <w:r>
        <w:rPr>
          <w:rFonts w:ascii="Times New Roman" w:eastAsia="Times New Roman" w:hAnsi="Times New Roman"/>
          <w:sz w:val="28"/>
          <w:szCs w:val="28"/>
        </w:rPr>
        <w:t xml:space="preserve"> социальных объектов определенного типа, социальных отношений; ситуаций, регулируемых различными видами социальных норм; деятельности людей в различных сферах;</w:t>
      </w:r>
    </w:p>
    <w:p w:rsidR="00FC3E59" w:rsidRDefault="00FC3E59" w:rsidP="001D5E15">
      <w:pPr>
        <w:numPr>
          <w:ilvl w:val="0"/>
          <w:numId w:val="41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оценивать</w:t>
      </w:r>
      <w:r>
        <w:rPr>
          <w:rFonts w:ascii="Times New Roman" w:eastAsia="Times New Roman" w:hAnsi="Times New Roman"/>
          <w:sz w:val="28"/>
          <w:szCs w:val="28"/>
        </w:rPr>
        <w:t xml:space="preserve"> поведение людей с точки зрения социальных норм, экономической рациональности;</w:t>
      </w:r>
    </w:p>
    <w:p w:rsidR="00FC3E59" w:rsidRDefault="00FC3E59" w:rsidP="001D5E15">
      <w:pPr>
        <w:numPr>
          <w:ilvl w:val="0"/>
          <w:numId w:val="41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 xml:space="preserve">решать </w:t>
      </w:r>
      <w:r>
        <w:rPr>
          <w:rFonts w:ascii="Times New Roman" w:eastAsia="Times New Roman" w:hAnsi="Times New Roman"/>
          <w:sz w:val="28"/>
          <w:szCs w:val="28"/>
        </w:rPr>
        <w:t>в рамках изученного материала познавательные и практические задачи, отражающие типичные ситуации в различных сферах деятельности человека;</w:t>
      </w:r>
    </w:p>
    <w:p w:rsidR="00FC3E59" w:rsidRDefault="00FC3E59" w:rsidP="001D5E15">
      <w:pPr>
        <w:numPr>
          <w:ilvl w:val="0"/>
          <w:numId w:val="41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осуществлять поиск</w:t>
      </w:r>
      <w:r>
        <w:rPr>
          <w:rFonts w:ascii="Times New Roman" w:eastAsia="Times New Roman" w:hAnsi="Times New Roman"/>
          <w:sz w:val="28"/>
          <w:szCs w:val="28"/>
        </w:rPr>
        <w:t xml:space="preserve"> социальной информации по заданной теме из различных ее носителей (материалов СМИ, учебного текста и других адаптированных источников); различать в социальной информации факты и мнения;</w:t>
      </w:r>
    </w:p>
    <w:p w:rsidR="00FC3E59" w:rsidRDefault="00FC3E59" w:rsidP="001D5E15">
      <w:pPr>
        <w:numPr>
          <w:ilvl w:val="0"/>
          <w:numId w:val="41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самостоятельно составлять</w:t>
      </w:r>
      <w:r>
        <w:rPr>
          <w:rFonts w:ascii="Times New Roman" w:eastAsia="Times New Roman" w:hAnsi="Times New Roman"/>
          <w:sz w:val="28"/>
          <w:szCs w:val="28"/>
        </w:rPr>
        <w:t xml:space="preserve"> простейшие виды правовых документов (заявления, доверенности и т.п.);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для</w:t>
      </w:r>
      <w:proofErr w:type="gramEnd"/>
      <w:r>
        <w:rPr>
          <w:rFonts w:ascii="Times New Roman" w:eastAsia="Times New Roman" w:hAnsi="Times New Roman"/>
          <w:sz w:val="28"/>
          <w:szCs w:val="28"/>
        </w:rPr>
        <w:t>:</w:t>
      </w:r>
    </w:p>
    <w:p w:rsidR="00FC3E59" w:rsidRDefault="00FC3E59" w:rsidP="001D5E15">
      <w:pPr>
        <w:numPr>
          <w:ilvl w:val="0"/>
          <w:numId w:val="42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полноценного выполнения типичных для подростка социальных ролей; </w:t>
      </w:r>
    </w:p>
    <w:p w:rsidR="00FC3E59" w:rsidRDefault="00FC3E59" w:rsidP="001D5E15">
      <w:pPr>
        <w:numPr>
          <w:ilvl w:val="0"/>
          <w:numId w:val="42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общей ориентации в актуальных общественных событиях и процессах;</w:t>
      </w:r>
    </w:p>
    <w:p w:rsidR="00FC3E59" w:rsidRDefault="00FC3E59" w:rsidP="001D5E15">
      <w:pPr>
        <w:numPr>
          <w:ilvl w:val="0"/>
          <w:numId w:val="42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нравственной и правовой оценки конкретных поступков людей;</w:t>
      </w:r>
    </w:p>
    <w:p w:rsidR="00FC3E59" w:rsidRDefault="00FC3E59" w:rsidP="001D5E15">
      <w:pPr>
        <w:numPr>
          <w:ilvl w:val="0"/>
          <w:numId w:val="42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реализации и защиты прав человека и гражданина, осознанного выполнения гражданских обязанностей;</w:t>
      </w:r>
    </w:p>
    <w:p w:rsidR="00FC3E59" w:rsidRDefault="00FC3E59" w:rsidP="001D5E15">
      <w:pPr>
        <w:numPr>
          <w:ilvl w:val="0"/>
          <w:numId w:val="42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первичного анализа и использования социальной информации;</w:t>
      </w:r>
    </w:p>
    <w:p w:rsidR="00FC3E59" w:rsidRDefault="00FC3E59" w:rsidP="001D5E15">
      <w:pPr>
        <w:numPr>
          <w:ilvl w:val="0"/>
          <w:numId w:val="42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сознательного неприятия антиобщественного поведения.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 xml:space="preserve">Изучение природоведения в </w:t>
      </w:r>
      <w:r>
        <w:rPr>
          <w:rFonts w:ascii="Times New Roman" w:eastAsia="Times New Roman" w:hAnsi="Times New Roman"/>
          <w:b/>
          <w:i/>
          <w:sz w:val="28"/>
          <w:szCs w:val="28"/>
          <w:lang w:val="en-US"/>
        </w:rPr>
        <w:t>V</w:t>
      </w:r>
      <w:r>
        <w:rPr>
          <w:rFonts w:ascii="Times New Roman" w:eastAsia="Times New Roman" w:hAnsi="Times New Roman"/>
          <w:b/>
          <w:i/>
          <w:sz w:val="28"/>
          <w:szCs w:val="28"/>
        </w:rPr>
        <w:t xml:space="preserve"> классе направлено на достижение следующих целей:</w:t>
      </w:r>
    </w:p>
    <w:p w:rsidR="00FC3E59" w:rsidRDefault="00FC3E59" w:rsidP="001D5E15">
      <w:pPr>
        <w:numPr>
          <w:ilvl w:val="0"/>
          <w:numId w:val="188"/>
        </w:numPr>
        <w:tabs>
          <w:tab w:val="left" w:pos="1494"/>
        </w:tabs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освоение знаний</w:t>
      </w:r>
      <w:r>
        <w:rPr>
          <w:rFonts w:ascii="Times New Roman" w:eastAsia="Times New Roman" w:hAnsi="Times New Roman"/>
          <w:sz w:val="28"/>
          <w:szCs w:val="28"/>
        </w:rPr>
        <w:t xml:space="preserve"> о многообразии объектов и явлений природы; связи мира живой и неживой природы; изменениях природной среды под воздействием человека;</w:t>
      </w:r>
    </w:p>
    <w:p w:rsidR="00FC3E59" w:rsidRDefault="00FC3E59" w:rsidP="001D5E15">
      <w:pPr>
        <w:numPr>
          <w:ilvl w:val="0"/>
          <w:numId w:val="188"/>
        </w:numPr>
        <w:tabs>
          <w:tab w:val="left" w:pos="1494"/>
        </w:tabs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овладение</w:t>
      </w:r>
      <w:r>
        <w:rPr>
          <w:rFonts w:ascii="Times New Roman" w:eastAsia="Times New Roman" w:hAnsi="Times New Roman"/>
          <w:sz w:val="28"/>
          <w:szCs w:val="28"/>
        </w:rPr>
        <w:t xml:space="preserve"> начальными естественнонаучными умениями проводить наблюдения, опыты и измерения, описывать их результаты, формулировать выводы;</w:t>
      </w:r>
    </w:p>
    <w:p w:rsidR="00FC3E59" w:rsidRDefault="00FC3E59" w:rsidP="001D5E15">
      <w:pPr>
        <w:numPr>
          <w:ilvl w:val="0"/>
          <w:numId w:val="188"/>
        </w:numPr>
        <w:tabs>
          <w:tab w:val="left" w:pos="1494"/>
        </w:tabs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>развитие</w:t>
      </w:r>
      <w:r>
        <w:rPr>
          <w:rFonts w:ascii="Times New Roman" w:eastAsia="Times New Roman" w:hAnsi="Times New Roman"/>
          <w:sz w:val="28"/>
          <w:szCs w:val="28"/>
        </w:rPr>
        <w:t xml:space="preserve"> интереса к изучению природы, интеллектуальных и творческих способностей в процессе решения познавательных задач;</w:t>
      </w:r>
    </w:p>
    <w:p w:rsidR="00FC3E59" w:rsidRDefault="00FC3E59" w:rsidP="001D5E15">
      <w:pPr>
        <w:numPr>
          <w:ilvl w:val="0"/>
          <w:numId w:val="188"/>
        </w:numPr>
        <w:tabs>
          <w:tab w:val="left" w:pos="1494"/>
        </w:tabs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воспитание</w:t>
      </w:r>
      <w:r>
        <w:rPr>
          <w:rFonts w:ascii="Times New Roman" w:eastAsia="Times New Roman" w:hAnsi="Times New Roman"/>
          <w:sz w:val="28"/>
          <w:szCs w:val="28"/>
        </w:rPr>
        <w:t xml:space="preserve"> положительного эмоционально-ценностного отношения к природе; стремления действовать в окружающей среде в соответствии с экологическими нормами поведения, соблюдать здоровый образ жизни;</w:t>
      </w:r>
    </w:p>
    <w:p w:rsidR="00FC3E59" w:rsidRDefault="00FC3E59" w:rsidP="001D5E15">
      <w:pPr>
        <w:numPr>
          <w:ilvl w:val="0"/>
          <w:numId w:val="188"/>
        </w:numPr>
        <w:tabs>
          <w:tab w:val="left" w:pos="1494"/>
        </w:tabs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применение</w:t>
      </w:r>
      <w:r>
        <w:rPr>
          <w:rFonts w:ascii="Times New Roman" w:eastAsia="Times New Roman" w:hAnsi="Times New Roman"/>
          <w:sz w:val="28"/>
          <w:szCs w:val="28"/>
        </w:rPr>
        <w:t xml:space="preserve"> полученных знаний и умений для решения практических задач в повседневной жизни, безопасного поведения в природной среде, оказания простейших видов первой медицинской помощи.</w:t>
      </w:r>
    </w:p>
    <w:p w:rsidR="00FC3E59" w:rsidRDefault="00FC3E59">
      <w:pPr>
        <w:spacing w:after="0" w:line="100" w:lineRule="atLeast"/>
        <w:ind w:firstLine="567"/>
        <w:jc w:val="center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Требования к уровню подготовки выпускников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В результате изучения природоведения ученик должен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знать/понимать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 многообразии тел, веществ и явлений природы и их простейших классификациях; отдельных методах изучения природы; 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основные характеристики погоды, факторы здорового образа жизни, экологические проблемы своей местности и пути их решения;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уметь</w:t>
      </w:r>
    </w:p>
    <w:p w:rsidR="00FC3E59" w:rsidRDefault="00FC3E59" w:rsidP="001D5E15">
      <w:pPr>
        <w:numPr>
          <w:ilvl w:val="0"/>
          <w:numId w:val="180"/>
        </w:numPr>
        <w:tabs>
          <w:tab w:val="left" w:pos="1134"/>
        </w:tabs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узнавать наиболее распространенные растения и животных своей местности (в том числе редкие и охраняемые виды); определять названия растений и животных с использованием атласа-определителя;</w:t>
      </w:r>
    </w:p>
    <w:p w:rsidR="00FC3E59" w:rsidRDefault="00FC3E59" w:rsidP="001D5E15">
      <w:pPr>
        <w:numPr>
          <w:ilvl w:val="0"/>
          <w:numId w:val="180"/>
        </w:numPr>
        <w:tabs>
          <w:tab w:val="left" w:pos="1134"/>
        </w:tabs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приводить примеры физических явлений, явлений превращения веществ, приспособлений растений к различным способам размножения; приспособлений животных к условиям среды обитания; изменений в окружающей среде под воздействием человека; </w:t>
      </w:r>
    </w:p>
    <w:p w:rsidR="00FC3E59" w:rsidRDefault="00FC3E59" w:rsidP="001D5E15">
      <w:pPr>
        <w:numPr>
          <w:ilvl w:val="0"/>
          <w:numId w:val="180"/>
        </w:numPr>
        <w:tabs>
          <w:tab w:val="left" w:pos="1134"/>
        </w:tabs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указывать на модели положение Солнца и Земли в Солнечной системе; </w:t>
      </w:r>
    </w:p>
    <w:p w:rsidR="00FC3E59" w:rsidRDefault="00FC3E59" w:rsidP="001D5E15">
      <w:pPr>
        <w:numPr>
          <w:ilvl w:val="0"/>
          <w:numId w:val="180"/>
        </w:numPr>
        <w:tabs>
          <w:tab w:val="left" w:pos="1134"/>
        </w:tabs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находить несколько созвездий Северного полушария при помощи звездной карты;</w:t>
      </w:r>
    </w:p>
    <w:p w:rsidR="00FC3E59" w:rsidRDefault="00FC3E59" w:rsidP="001D5E15">
      <w:pPr>
        <w:numPr>
          <w:ilvl w:val="0"/>
          <w:numId w:val="180"/>
        </w:numPr>
        <w:tabs>
          <w:tab w:val="left" w:pos="1134"/>
        </w:tabs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описывать собственные наблюдения или опыты, различать в них цель, условия проведения и полученные результаты;</w:t>
      </w:r>
    </w:p>
    <w:p w:rsidR="00FC3E59" w:rsidRDefault="00FC3E59" w:rsidP="001D5E15">
      <w:pPr>
        <w:numPr>
          <w:ilvl w:val="0"/>
          <w:numId w:val="180"/>
        </w:numPr>
        <w:tabs>
          <w:tab w:val="left" w:pos="1134"/>
        </w:tabs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сравнивать природные объекты не менее чем по 3-4 признакам;</w:t>
      </w:r>
    </w:p>
    <w:p w:rsidR="00FC3E59" w:rsidRDefault="00FC3E59" w:rsidP="001D5E15">
      <w:pPr>
        <w:numPr>
          <w:ilvl w:val="0"/>
          <w:numId w:val="180"/>
        </w:numPr>
        <w:tabs>
          <w:tab w:val="left" w:pos="1134"/>
        </w:tabs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описывать по предложенному плану внешний вид изученных тел и веществ;</w:t>
      </w:r>
    </w:p>
    <w:p w:rsidR="00FC3E59" w:rsidRDefault="00FC3E59" w:rsidP="001D5E15">
      <w:pPr>
        <w:numPr>
          <w:ilvl w:val="0"/>
          <w:numId w:val="180"/>
        </w:numPr>
        <w:tabs>
          <w:tab w:val="left" w:pos="1134"/>
        </w:tabs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использовать дополнительные источники информации для выполнения учебной задачи;</w:t>
      </w:r>
    </w:p>
    <w:p w:rsidR="00FC3E59" w:rsidRDefault="00FC3E59" w:rsidP="001D5E15">
      <w:pPr>
        <w:numPr>
          <w:ilvl w:val="0"/>
          <w:numId w:val="180"/>
        </w:numPr>
        <w:tabs>
          <w:tab w:val="left" w:pos="1134"/>
        </w:tabs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находить значение указанных терминов в справочной литературе; </w:t>
      </w:r>
    </w:p>
    <w:p w:rsidR="00FC3E59" w:rsidRDefault="00FC3E59" w:rsidP="001D5E15">
      <w:pPr>
        <w:numPr>
          <w:ilvl w:val="0"/>
          <w:numId w:val="180"/>
        </w:numPr>
        <w:tabs>
          <w:tab w:val="left" w:pos="1134"/>
        </w:tabs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кратко пересказывать доступный по объему текст естественнонаучного характера; выделять его главную мысль;</w:t>
      </w:r>
    </w:p>
    <w:p w:rsidR="00FC3E59" w:rsidRDefault="00FC3E59" w:rsidP="001D5E15">
      <w:pPr>
        <w:numPr>
          <w:ilvl w:val="0"/>
          <w:numId w:val="180"/>
        </w:numPr>
        <w:tabs>
          <w:tab w:val="left" w:pos="1134"/>
        </w:tabs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использовать изученную естественнонаучную лексику в самостоятельно подготовленных устных сообщениях (на 2-3 минуты);</w:t>
      </w:r>
    </w:p>
    <w:p w:rsidR="00FC3E59" w:rsidRDefault="00FC3E59" w:rsidP="001D5E15">
      <w:pPr>
        <w:numPr>
          <w:ilvl w:val="0"/>
          <w:numId w:val="180"/>
        </w:numPr>
        <w:tabs>
          <w:tab w:val="left" w:pos="1134"/>
        </w:tabs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пользоваться приборами для измерения изученных физических величин;</w:t>
      </w:r>
    </w:p>
    <w:p w:rsidR="00FC3E59" w:rsidRDefault="00FC3E59" w:rsidP="001D5E15">
      <w:pPr>
        <w:numPr>
          <w:ilvl w:val="0"/>
          <w:numId w:val="180"/>
        </w:numPr>
        <w:tabs>
          <w:tab w:val="left" w:pos="1134"/>
        </w:tabs>
        <w:spacing w:after="0" w:line="10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следовать правилам безопасности при проведении практических работ; </w:t>
      </w:r>
    </w:p>
    <w:p w:rsidR="00FC3E59" w:rsidRDefault="00FC3E59">
      <w:pPr>
        <w:tabs>
          <w:tab w:val="left" w:pos="720"/>
        </w:tabs>
        <w:spacing w:after="0" w:line="10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для</w:t>
      </w:r>
      <w:proofErr w:type="gramEnd"/>
      <w:r>
        <w:rPr>
          <w:rFonts w:ascii="Times New Roman" w:eastAsia="Times New Roman" w:hAnsi="Times New Roman"/>
          <w:sz w:val="28"/>
          <w:szCs w:val="28"/>
        </w:rPr>
        <w:t>: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определения сторон горизонта с помощью компаса, Полярной звезды или местных признаков; 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измерения роста, температуры и массы тела, сравнения показателей своего развития с возрастными нормами;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определения наиболее распространенных в данной местности ядовитых растений, грибов и опасных животных; следования нормам экологического и безопасного поведения в природной среде;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составления простейших рекомендаций по содержанию и уходу за комнатными и другими культурными растениями, домашними животными;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оказания первой помощи при капиллярных кровотечениях, несложных травмах.</w:t>
      </w:r>
    </w:p>
    <w:p w:rsidR="00FC3E59" w:rsidRDefault="00FC3E59">
      <w:pPr>
        <w:overflowPunct w:val="0"/>
        <w:autoSpaceDE w:val="0"/>
        <w:spacing w:after="0" w:line="100" w:lineRule="atLeast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 xml:space="preserve">Изучение географии </w:t>
      </w:r>
      <w:r>
        <w:rPr>
          <w:rFonts w:ascii="Times New Roman" w:eastAsia="Times New Roman" w:hAnsi="Times New Roman"/>
          <w:sz w:val="28"/>
          <w:szCs w:val="28"/>
        </w:rPr>
        <w:t xml:space="preserve">на </w:t>
      </w:r>
      <w:r w:rsidR="00322E0C">
        <w:rPr>
          <w:rFonts w:ascii="Times New Roman" w:eastAsia="Times New Roman" w:hAnsi="Times New Roman"/>
          <w:sz w:val="28"/>
          <w:szCs w:val="28"/>
        </w:rPr>
        <w:t>уровне</w:t>
      </w:r>
      <w:r>
        <w:rPr>
          <w:rFonts w:ascii="Times New Roman" w:eastAsia="Times New Roman" w:hAnsi="Times New Roman"/>
          <w:sz w:val="28"/>
          <w:szCs w:val="28"/>
        </w:rPr>
        <w:t xml:space="preserve"> основного общего образования направлено на достижение следующих целей:</w:t>
      </w:r>
    </w:p>
    <w:p w:rsidR="00FC3E59" w:rsidRDefault="00FC3E59" w:rsidP="001D5E15">
      <w:pPr>
        <w:numPr>
          <w:ilvl w:val="0"/>
          <w:numId w:val="43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освоение знаний</w:t>
      </w:r>
      <w:r>
        <w:rPr>
          <w:rFonts w:ascii="Times New Roman" w:eastAsia="Times New Roman" w:hAnsi="Times New Roman"/>
          <w:sz w:val="28"/>
          <w:szCs w:val="28"/>
        </w:rPr>
        <w:t xml:space="preserve"> об основных географических понятиях, географических особенностях природы, населения и хозяйства разных территорий; о России во всем ее географическом разнообразии и целостности; об окружающей среде, путях ее сохранения и рационального использования;</w:t>
      </w:r>
    </w:p>
    <w:p w:rsidR="00FC3E59" w:rsidRDefault="00FC3E59" w:rsidP="001D5E15">
      <w:pPr>
        <w:numPr>
          <w:ilvl w:val="0"/>
          <w:numId w:val="43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овладение умениями</w:t>
      </w:r>
      <w:r>
        <w:rPr>
          <w:rFonts w:ascii="Times New Roman" w:eastAsia="Times New Roman" w:hAnsi="Times New Roman"/>
          <w:sz w:val="28"/>
          <w:szCs w:val="28"/>
        </w:rPr>
        <w:t xml:space="preserve"> ориентироваться на местности; использовать один из «языков» международного общения – географическую карту, статистические материалы, современные геоинформационные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FC3E59" w:rsidRDefault="00FC3E59" w:rsidP="001D5E15">
      <w:pPr>
        <w:numPr>
          <w:ilvl w:val="0"/>
          <w:numId w:val="43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развитие</w:t>
      </w:r>
      <w:r>
        <w:rPr>
          <w:rFonts w:ascii="Times New Roman" w:eastAsia="Times New Roman" w:hAnsi="Times New Roman"/>
          <w:sz w:val="28"/>
          <w:szCs w:val="28"/>
        </w:rPr>
        <w:t xml:space="preserve">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FC3E59" w:rsidRDefault="00FC3E59" w:rsidP="001D5E15">
      <w:pPr>
        <w:numPr>
          <w:ilvl w:val="0"/>
          <w:numId w:val="43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воспитание</w:t>
      </w:r>
      <w:r>
        <w:rPr>
          <w:rFonts w:ascii="Times New Roman" w:eastAsia="Times New Roman" w:hAnsi="Times New Roman"/>
          <w:sz w:val="28"/>
          <w:szCs w:val="28"/>
        </w:rPr>
        <w:t xml:space="preserve"> любви к своей местности, своему региону, своей стране; взаимопонимания с другими народами; экологической культуры, бережного отношения к окружающей среде;</w:t>
      </w:r>
    </w:p>
    <w:p w:rsidR="00FC3E59" w:rsidRDefault="00FC3E59" w:rsidP="001D5E15">
      <w:pPr>
        <w:numPr>
          <w:ilvl w:val="0"/>
          <w:numId w:val="43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>применение географических знаний и умений</w:t>
      </w:r>
      <w:r>
        <w:rPr>
          <w:rFonts w:ascii="Times New Roman" w:eastAsia="Times New Roman" w:hAnsi="Times New Roman"/>
          <w:sz w:val="28"/>
          <w:szCs w:val="28"/>
        </w:rPr>
        <w:t xml:space="preserve"> в повседневной жизни для сохранения окружающей среды и социально-ответственного поведения в ней;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</w:t>
      </w:r>
    </w:p>
    <w:p w:rsidR="00FC3E59" w:rsidRDefault="00FC3E59">
      <w:pPr>
        <w:overflowPunct w:val="0"/>
        <w:autoSpaceDE w:val="0"/>
        <w:spacing w:after="0" w:line="100" w:lineRule="atLeast"/>
        <w:ind w:firstLine="567"/>
        <w:jc w:val="center"/>
        <w:textAlignment w:val="baseline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Требования к уровню подготовки выпускников</w:t>
      </w:r>
    </w:p>
    <w:p w:rsidR="00FC3E59" w:rsidRDefault="00FC3E59">
      <w:pPr>
        <w:overflowPunct w:val="0"/>
        <w:autoSpaceDE w:val="0"/>
        <w:spacing w:after="0" w:line="100" w:lineRule="atLeast"/>
        <w:ind w:firstLine="567"/>
        <w:jc w:val="both"/>
        <w:textAlignment w:val="baseline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В результате изучения географии ученик должен</w:t>
      </w:r>
    </w:p>
    <w:p w:rsidR="00FC3E59" w:rsidRDefault="00FC3E59">
      <w:pPr>
        <w:overflowPunct w:val="0"/>
        <w:autoSpaceDE w:val="0"/>
        <w:spacing w:after="0" w:line="100" w:lineRule="atLeast"/>
        <w:ind w:firstLine="567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знать/понимать</w:t>
      </w:r>
    </w:p>
    <w:p w:rsidR="00FC3E59" w:rsidRDefault="00FC3E59" w:rsidP="001D5E15">
      <w:pPr>
        <w:numPr>
          <w:ilvl w:val="0"/>
          <w:numId w:val="44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основные географические понятия и термины; различия плана, глобуса и географических карт по содержанию, масштабу, способам картографического изображения; результаты выдающихся географических открытий и путешествий;</w:t>
      </w:r>
    </w:p>
    <w:p w:rsidR="00FC3E59" w:rsidRDefault="00FC3E59" w:rsidP="001D5E15">
      <w:pPr>
        <w:numPr>
          <w:ilvl w:val="0"/>
          <w:numId w:val="44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</w:t>
      </w:r>
    </w:p>
    <w:p w:rsidR="00FC3E59" w:rsidRDefault="00FC3E59" w:rsidP="001D5E15">
      <w:pPr>
        <w:numPr>
          <w:ilvl w:val="0"/>
          <w:numId w:val="44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географические особенности природы материков и океанов, географию народов Земли; 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стран;</w:t>
      </w:r>
    </w:p>
    <w:p w:rsidR="00FC3E59" w:rsidRDefault="00FC3E59" w:rsidP="001D5E15">
      <w:pPr>
        <w:numPr>
          <w:ilvl w:val="0"/>
          <w:numId w:val="44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специфику географического положения и административно-территориального устройства Российской Федерации; особенности ее природы, населения, основных отраслей хозяйства, природно-хозяйственных зон и районов;</w:t>
      </w:r>
    </w:p>
    <w:p w:rsidR="00FC3E59" w:rsidRDefault="00FC3E59" w:rsidP="001D5E15">
      <w:pPr>
        <w:numPr>
          <w:ilvl w:val="0"/>
          <w:numId w:val="44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природные и антропогенные причины возникновения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геоэкологических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проблем на локальном, региональном и глобальном уровнях; меры по сохранению природы и защите людей от стихийных природных и техногенных явлений;</w:t>
      </w:r>
    </w:p>
    <w:p w:rsidR="00FC3E59" w:rsidRDefault="00FC3E59">
      <w:pPr>
        <w:overflowPunct w:val="0"/>
        <w:autoSpaceDE w:val="0"/>
        <w:spacing w:after="0" w:line="100" w:lineRule="atLeast"/>
        <w:ind w:firstLine="567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уметь</w:t>
      </w:r>
    </w:p>
    <w:p w:rsidR="00FC3E59" w:rsidRDefault="00FC3E59" w:rsidP="001D5E15">
      <w:pPr>
        <w:numPr>
          <w:ilvl w:val="0"/>
          <w:numId w:val="45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выделять, описывать и объяснять</w:t>
      </w:r>
      <w:r>
        <w:rPr>
          <w:rFonts w:ascii="Times New Roman" w:eastAsia="Times New Roman" w:hAnsi="Times New Roman"/>
          <w:sz w:val="28"/>
          <w:szCs w:val="28"/>
        </w:rPr>
        <w:t xml:space="preserve"> существенные признаки географических объектов и явлений;</w:t>
      </w:r>
    </w:p>
    <w:p w:rsidR="00FC3E59" w:rsidRDefault="00FC3E59" w:rsidP="001D5E15">
      <w:pPr>
        <w:numPr>
          <w:ilvl w:val="0"/>
          <w:numId w:val="45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 xml:space="preserve">находить </w:t>
      </w:r>
      <w:r>
        <w:rPr>
          <w:rFonts w:ascii="Times New Roman" w:eastAsia="Times New Roman" w:hAnsi="Times New Roman"/>
          <w:sz w:val="28"/>
          <w:szCs w:val="28"/>
        </w:rPr>
        <w:t>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:rsidR="00FC3E59" w:rsidRDefault="00FC3E59" w:rsidP="001D5E15">
      <w:pPr>
        <w:numPr>
          <w:ilvl w:val="0"/>
          <w:numId w:val="45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приводить примеры</w:t>
      </w:r>
      <w:r>
        <w:rPr>
          <w:rFonts w:ascii="Times New Roman" w:eastAsia="Times New Roman" w:hAnsi="Times New Roman"/>
          <w:sz w:val="28"/>
          <w:szCs w:val="28"/>
        </w:rPr>
        <w:t xml:space="preserve">: использования и охраны природных ресурсов, адаптации человека к условиям окружающей среды, ее влияния на формирование культуры народов; районов разной специализации, центров производства важнейших видов продукции, основных коммуникаций и их узлов, </w:t>
      </w:r>
      <w:r>
        <w:rPr>
          <w:rFonts w:ascii="Times New Roman" w:eastAsia="Times New Roman" w:hAnsi="Times New Roman"/>
          <w:sz w:val="28"/>
          <w:szCs w:val="28"/>
        </w:rPr>
        <w:lastRenderedPageBreak/>
        <w:t>внутригосударственных и внешних экономических связей России, а также крупнейших регионов и стран мира;</w:t>
      </w:r>
    </w:p>
    <w:p w:rsidR="00FC3E59" w:rsidRDefault="00FC3E59" w:rsidP="001D5E15">
      <w:pPr>
        <w:numPr>
          <w:ilvl w:val="0"/>
          <w:numId w:val="45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составлять</w:t>
      </w:r>
      <w:r>
        <w:rPr>
          <w:rFonts w:ascii="Times New Roman" w:eastAsia="Times New Roman" w:hAnsi="Times New Roman"/>
          <w:sz w:val="28"/>
          <w:szCs w:val="28"/>
        </w:rPr>
        <w:t xml:space="preserve">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FC3E59" w:rsidRDefault="00FC3E59" w:rsidP="001D5E15">
      <w:pPr>
        <w:numPr>
          <w:ilvl w:val="0"/>
          <w:numId w:val="45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определять</w:t>
      </w:r>
      <w:r>
        <w:rPr>
          <w:rFonts w:ascii="Times New Roman" w:eastAsia="Times New Roman" w:hAnsi="Times New Roman"/>
          <w:sz w:val="28"/>
          <w:szCs w:val="28"/>
        </w:rPr>
        <w:t xml:space="preserve"> 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:rsidR="00FC3E59" w:rsidRDefault="00FC3E59" w:rsidP="001D5E15">
      <w:pPr>
        <w:numPr>
          <w:ilvl w:val="0"/>
          <w:numId w:val="45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 xml:space="preserve">применять </w:t>
      </w:r>
      <w:r>
        <w:rPr>
          <w:rFonts w:ascii="Times New Roman" w:eastAsia="Times New Roman" w:hAnsi="Times New Roman"/>
          <w:sz w:val="28"/>
          <w:szCs w:val="28"/>
        </w:rPr>
        <w:t>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:rsidR="00FC3E59" w:rsidRDefault="00FC3E59">
      <w:pPr>
        <w:overflowPunct w:val="0"/>
        <w:autoSpaceDE w:val="0"/>
        <w:spacing w:after="0" w:line="100" w:lineRule="atLeast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для</w:t>
      </w:r>
      <w:proofErr w:type="gramEnd"/>
      <w:r>
        <w:rPr>
          <w:rFonts w:ascii="Times New Roman" w:eastAsia="Times New Roman" w:hAnsi="Times New Roman"/>
          <w:sz w:val="28"/>
          <w:szCs w:val="28"/>
        </w:rPr>
        <w:t>:</w:t>
      </w:r>
    </w:p>
    <w:p w:rsidR="00FC3E59" w:rsidRDefault="00FC3E59" w:rsidP="001D5E15">
      <w:pPr>
        <w:numPr>
          <w:ilvl w:val="0"/>
          <w:numId w:val="45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ориентирования на местности и проведения съемок ее участков; определения поясного времени; чтения карт различного содержания;</w:t>
      </w:r>
    </w:p>
    <w:p w:rsidR="00FC3E59" w:rsidRDefault="00FC3E59" w:rsidP="001D5E15">
      <w:pPr>
        <w:numPr>
          <w:ilvl w:val="0"/>
          <w:numId w:val="45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FC3E59" w:rsidRDefault="00FC3E59" w:rsidP="001D5E15">
      <w:pPr>
        <w:numPr>
          <w:ilvl w:val="0"/>
          <w:numId w:val="45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</w:t>
      </w:r>
    </w:p>
    <w:p w:rsidR="00FC3E59" w:rsidRDefault="00FC3E59" w:rsidP="001D5E15">
      <w:pPr>
        <w:numPr>
          <w:ilvl w:val="0"/>
          <w:numId w:val="45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решения практических задач по определению качества окружающей среды своей местности, ее использованию, сохранению и улучшению; принятию необходимых мер в случае природных стихийных бедствий и техногенных катастроф;</w:t>
      </w:r>
    </w:p>
    <w:p w:rsidR="00FC3E59" w:rsidRDefault="00FC3E59" w:rsidP="001D5E15">
      <w:pPr>
        <w:numPr>
          <w:ilvl w:val="0"/>
          <w:numId w:val="45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проведения самостоятельного поиска географической информации на местности из разных источников: картографических, статистических, геоинформационных.</w:t>
      </w:r>
    </w:p>
    <w:p w:rsidR="00FC3E59" w:rsidRDefault="00FC3E59">
      <w:pPr>
        <w:overflowPunct w:val="0"/>
        <w:autoSpaceDE w:val="0"/>
        <w:spacing w:after="0" w:line="100" w:lineRule="atLeast"/>
        <w:ind w:firstLine="567"/>
        <w:jc w:val="both"/>
        <w:textAlignment w:val="baseline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Изучение биологии на ступени основного общего образования направлено на достижение следующих целей: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освоение знаний </w:t>
      </w:r>
      <w:r>
        <w:rPr>
          <w:rFonts w:ascii="Times New Roman" w:eastAsia="Times New Roman" w:hAnsi="Times New Roman"/>
          <w:sz w:val="28"/>
          <w:szCs w:val="28"/>
        </w:rPr>
        <w:t xml:space="preserve">о живой природе и присущих ей закономерностях; строении, жизнедеятельности 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средообразующей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роли живых организмов; человеке как биосоциальном существе; о роли биологической науки в практической деятельности людей; методах познания живой природы; 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овладение умениями</w:t>
      </w:r>
      <w:r>
        <w:rPr>
          <w:rFonts w:ascii="Times New Roman" w:eastAsia="Times New Roman" w:hAnsi="Times New Roman"/>
          <w:sz w:val="28"/>
          <w:szCs w:val="28"/>
        </w:rPr>
        <w:t xml:space="preserve"> применять биологические знания для объяснения процессов и явлений живой природы, жизнедеятельности собственного организма; использовать информацию о современных достижениях в области биологии и экологии, о факторах здоровья и </w:t>
      </w: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риска; работать с биологическими приборами, инструментами, справочниками; проводить наблюдения за биологическими объектами и состоянием собственного организма, биологические эксперименты; 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развитие познавательных интересов, интеллектуальных и творческих способностей </w:t>
      </w:r>
      <w:r>
        <w:rPr>
          <w:rFonts w:ascii="Times New Roman" w:eastAsia="Times New Roman" w:hAnsi="Times New Roman"/>
          <w:sz w:val="28"/>
          <w:szCs w:val="28"/>
        </w:rPr>
        <w:t>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воспитание</w:t>
      </w:r>
      <w:r>
        <w:rPr>
          <w:rFonts w:ascii="Times New Roman" w:eastAsia="Times New Roman" w:hAnsi="Times New Roman"/>
          <w:sz w:val="28"/>
          <w:szCs w:val="28"/>
        </w:rPr>
        <w:t xml:space="preserve"> позитивного ценностного отношения к живой природе, собственному здоровью и здоровью других людей; культуры поведения в природе;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и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val="en-US"/>
        </w:rPr>
        <w:t>c</w:t>
      </w:r>
      <w:proofErr w:type="gramEnd"/>
      <w:r>
        <w:rPr>
          <w:rFonts w:ascii="Times New Roman" w:eastAsia="Times New Roman" w:hAnsi="Times New Roman"/>
          <w:b/>
          <w:sz w:val="28"/>
          <w:szCs w:val="28"/>
        </w:rPr>
        <w:t xml:space="preserve">пользование приобретенных знаний и умений в повседневной жизни </w:t>
      </w:r>
      <w:r>
        <w:rPr>
          <w:rFonts w:ascii="Times New Roman" w:eastAsia="Times New Roman" w:hAnsi="Times New Roman"/>
          <w:sz w:val="28"/>
          <w:szCs w:val="28"/>
        </w:rPr>
        <w:t>для ухода за растениями, домашними животными, заботы о собственном здоровье, оказания первой помощи себе и окружающим; оценки последствий своей деятельности по отношению к природной среде, собственному организму, здоровью других людей; для соблюдения правил поведения в окружающей среде, норм здорового образа жизни, профилактики заболеваний, травматизма и стрессов, вредных привычек, ВИЧ-инфекции.</w:t>
      </w:r>
    </w:p>
    <w:p w:rsidR="00FC3E59" w:rsidRDefault="00FC3E59">
      <w:pPr>
        <w:tabs>
          <w:tab w:val="left" w:pos="8222"/>
        </w:tabs>
        <w:spacing w:after="0" w:line="100" w:lineRule="atLeast"/>
        <w:ind w:firstLine="567"/>
        <w:jc w:val="center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Требования к уровню подготовки выпускников</w:t>
      </w:r>
    </w:p>
    <w:p w:rsidR="00FC3E59" w:rsidRDefault="00FC3E59">
      <w:pPr>
        <w:keepNext/>
        <w:spacing w:after="0" w:line="100" w:lineRule="atLeast"/>
        <w:ind w:firstLine="567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В результате изучения биологии ученик должен</w:t>
      </w:r>
    </w:p>
    <w:p w:rsidR="00FC3E59" w:rsidRDefault="00FC3E59">
      <w:pPr>
        <w:keepNext/>
        <w:spacing w:after="0" w:line="100" w:lineRule="atLeast"/>
        <w:ind w:firstLine="567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знать/понимать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признаки биологических объектов</w:t>
      </w:r>
      <w:r>
        <w:rPr>
          <w:rFonts w:ascii="Times New Roman" w:eastAsia="Times New Roman" w:hAnsi="Times New Roman"/>
          <w:sz w:val="28"/>
          <w:szCs w:val="28"/>
        </w:rPr>
        <w:t xml:space="preserve">: живых организмов; генов и хромосом; клеток и организмов растений, животных, грибов и бактерий; популяций; экосистем 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агроэкосистем</w:t>
      </w:r>
      <w:proofErr w:type="spellEnd"/>
      <w:r>
        <w:rPr>
          <w:rFonts w:ascii="Times New Roman" w:eastAsia="Times New Roman" w:hAnsi="Times New Roman"/>
          <w:sz w:val="28"/>
          <w:szCs w:val="28"/>
        </w:rPr>
        <w:t>; биосферы; растений, животных и грибов своего региона;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b/>
          <w:i/>
          <w:sz w:val="28"/>
          <w:szCs w:val="28"/>
        </w:rPr>
        <w:t>сущность биологических процессов</w:t>
      </w:r>
      <w:r>
        <w:rPr>
          <w:rFonts w:ascii="Times New Roman" w:eastAsia="Times New Roman" w:hAnsi="Times New Roman"/>
          <w:sz w:val="28"/>
          <w:szCs w:val="28"/>
        </w:rPr>
        <w:t>: обмен веществ и превращения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раздражимость, круговорот веществ и превращения энергии в экосистемах;</w:t>
      </w:r>
      <w:proofErr w:type="gramEnd"/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особенности организма человека</w:t>
      </w:r>
      <w:r>
        <w:rPr>
          <w:rFonts w:ascii="Times New Roman" w:eastAsia="Times New Roman" w:hAnsi="Times New Roman"/>
          <w:sz w:val="28"/>
          <w:szCs w:val="28"/>
        </w:rPr>
        <w:t>, его строения, жизнедеятельности, высшей нервной деятельности и поведения;</w:t>
      </w:r>
    </w:p>
    <w:p w:rsidR="00FC3E59" w:rsidRDefault="00FC3E59">
      <w:pPr>
        <w:overflowPunct w:val="0"/>
        <w:autoSpaceDE w:val="0"/>
        <w:spacing w:after="0" w:line="100" w:lineRule="atLeast"/>
        <w:ind w:firstLine="567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уметь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b/>
          <w:i/>
          <w:sz w:val="28"/>
          <w:szCs w:val="28"/>
        </w:rPr>
        <w:t xml:space="preserve">объяснять: </w:t>
      </w:r>
      <w:r>
        <w:rPr>
          <w:rFonts w:ascii="Times New Roman" w:eastAsia="Times New Roman" w:hAnsi="Times New Roman"/>
          <w:sz w:val="28"/>
          <w:szCs w:val="28"/>
        </w:rPr>
        <w:t>роль биологии в формировании современной естественнонаучной картины мира, в практической деятельности людей и самого ученика; родство, общность происхождения и эволюцию растений и животных (на примере сопоставления отдельных групп); роль различных организмов в жизни человека и собственной деятельности; взаимосвязи организмов и окружающей среды; биологического разнообразия в сохранении биосферы; необходимость защиты окружающей среды;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родство человека с млекопитающими животными, место и роль человека в природе; взаимосвязи человека и окружающей среды; </w:t>
      </w: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зависимость собственного здоровья от состояния окружающей среды; причины наследственности и изменчивости, проявления наследственных заболеваний, иммунитета у человека; роль гормонов и витаминов в организме; 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 xml:space="preserve">изучать  биологические объекты и процессы: </w:t>
      </w:r>
      <w:r>
        <w:rPr>
          <w:rFonts w:ascii="Times New Roman" w:eastAsia="Times New Roman" w:hAnsi="Times New Roman"/>
          <w:sz w:val="28"/>
          <w:szCs w:val="28"/>
        </w:rPr>
        <w:t>ставить биологические эксперименты, описывать и объяснять результаты опытов; наблюдать за ростом и развитием растений и животных, поведением животных, сезонными изменениями в природе; рассматривать на готовых микропрепаратах и описывать биологические объекты;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b/>
          <w:i/>
          <w:sz w:val="28"/>
          <w:szCs w:val="28"/>
        </w:rPr>
        <w:t>распознавать и описывать:</w:t>
      </w:r>
      <w:r>
        <w:rPr>
          <w:rFonts w:ascii="Times New Roman" w:eastAsia="Times New Roman" w:hAnsi="Times New Roman"/>
          <w:sz w:val="28"/>
          <w:szCs w:val="28"/>
        </w:rPr>
        <w:t xml:space="preserve"> на таблицах основные части и органоиды клетки, органы и системы органов человека; на живых объектах и таблицах органы цветкового растения, органы и системы органов животных, растения разных отделов, животных отдельных типов и классов; наиболее распространенные растения и животных своей местности, культурные растения и домашних животных, съедобные и ядовитые грибы, опасные для человека растения и животные; </w:t>
      </w:r>
      <w:proofErr w:type="gramEnd"/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выявлять</w:t>
      </w:r>
      <w:r>
        <w:rPr>
          <w:rFonts w:ascii="Times New Roman" w:eastAsia="Times New Roman" w:hAnsi="Times New Roman"/>
          <w:sz w:val="28"/>
          <w:szCs w:val="28"/>
        </w:rPr>
        <w:t xml:space="preserve"> изменчивость организмов, приспособления организмов к среде обитания, типы взаимодействия разных видов в экосистеме;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сравнивать</w:t>
      </w:r>
      <w:r>
        <w:rPr>
          <w:rFonts w:ascii="Times New Roman" w:eastAsia="Times New Roman" w:hAnsi="Times New Roman"/>
          <w:sz w:val="28"/>
          <w:szCs w:val="28"/>
        </w:rPr>
        <w:t xml:space="preserve"> биологические объекты (клетки, ткани, органы и системы органов, организмы, представителей отдельных систематических групп) и делать выводы на основе сравнения;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определять</w:t>
      </w:r>
      <w:r>
        <w:rPr>
          <w:rFonts w:ascii="Times New Roman" w:eastAsia="Times New Roman" w:hAnsi="Times New Roman"/>
          <w:sz w:val="28"/>
          <w:szCs w:val="28"/>
        </w:rPr>
        <w:t xml:space="preserve"> принадлежность биологических объектов к определенной систематической группе (классификация);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анализировать и оценивать</w:t>
      </w:r>
      <w:r>
        <w:rPr>
          <w:rFonts w:ascii="Times New Roman" w:eastAsia="Times New Roman" w:hAnsi="Times New Roman"/>
          <w:sz w:val="28"/>
          <w:szCs w:val="28"/>
        </w:rPr>
        <w:t xml:space="preserve"> воздействие факторов окружающей среды, факторов риска на здоровье, последствий деятельности человека в экосистемах, влияние собственных поступков на живые организмы и экосистемы;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проводить самостоятельный поиск биологической информации:</w:t>
      </w:r>
      <w:r>
        <w:rPr>
          <w:rFonts w:ascii="Times New Roman" w:eastAsia="Times New Roman" w:hAnsi="Times New Roman"/>
          <w:sz w:val="28"/>
          <w:szCs w:val="28"/>
        </w:rPr>
        <w:t xml:space="preserve"> находить в тексте учебника отличительные признаки основных систематических групп; в биологических словарях и справочниках значения биологических терминов; в различных источниках необходимую информацию о живых организмах (в том числе с использованием информационных технологий);</w:t>
      </w:r>
    </w:p>
    <w:p w:rsidR="00FC3E59" w:rsidRDefault="00FC3E59">
      <w:pPr>
        <w:overflowPunct w:val="0"/>
        <w:autoSpaceDE w:val="0"/>
        <w:spacing w:after="0" w:line="100" w:lineRule="atLeast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для</w:t>
      </w:r>
      <w:proofErr w:type="gramEnd"/>
      <w:r>
        <w:rPr>
          <w:rFonts w:ascii="Times New Roman" w:eastAsia="Times New Roman" w:hAnsi="Times New Roman"/>
          <w:sz w:val="28"/>
          <w:szCs w:val="28"/>
        </w:rPr>
        <w:t>: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соблюдения мер профилактики заболеваний, вызываемых растениями, животными, бактериями, грибами и вирусами; травматизма, стрессов, ВИЧ-инфекции, вредных привычек (курение, алкоголизм, наркомания); нарушения осанки, зрения, слуха, инфекционных и простудных заболеваний;</w:t>
      </w:r>
      <w:proofErr w:type="gramEnd"/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оказания первой помощи при отравлении ядовитыми грибами, растениями, укусах животных; при простудных заболеваниях, ожогах, обморожениях, травмах, спасении утопающего;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рациональной организации труда и отдыха, соблюдения правил поведения в окружающей среде;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выращивания и размножения культурных растений и домашних животных, ухода за ними;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overflowPunct w:val="0"/>
        <w:autoSpaceDE w:val="0"/>
        <w:spacing w:after="0" w:line="100" w:lineRule="atLeast"/>
        <w:ind w:left="1134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проведения наблюдений за состоянием собственного организма.</w:t>
      </w:r>
    </w:p>
    <w:p w:rsidR="00FC3E59" w:rsidRDefault="00FC3E59">
      <w:pPr>
        <w:overflowPunct w:val="0"/>
        <w:autoSpaceDE w:val="0"/>
        <w:spacing w:after="0" w:line="100" w:lineRule="atLeast"/>
        <w:ind w:firstLine="567"/>
        <w:jc w:val="both"/>
        <w:textAlignment w:val="baseline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 xml:space="preserve">Изучение физики </w:t>
      </w:r>
      <w:r>
        <w:rPr>
          <w:rFonts w:ascii="Times New Roman" w:eastAsia="Times New Roman" w:hAnsi="Times New Roman"/>
          <w:sz w:val="28"/>
          <w:szCs w:val="28"/>
        </w:rPr>
        <w:t xml:space="preserve">на </w:t>
      </w:r>
      <w:r w:rsidR="00322E0C">
        <w:rPr>
          <w:rFonts w:ascii="Times New Roman" w:eastAsia="Times New Roman" w:hAnsi="Times New Roman"/>
          <w:sz w:val="28"/>
          <w:szCs w:val="28"/>
        </w:rPr>
        <w:t>уровне</w:t>
      </w:r>
      <w:r>
        <w:rPr>
          <w:rFonts w:ascii="Times New Roman" w:eastAsia="Times New Roman" w:hAnsi="Times New Roman"/>
          <w:sz w:val="28"/>
          <w:szCs w:val="28"/>
        </w:rPr>
        <w:t xml:space="preserve"> основного общего образования направлено на достижение следующих целей</w:t>
      </w:r>
      <w:r>
        <w:rPr>
          <w:rFonts w:ascii="Times New Roman" w:eastAsia="Times New Roman" w:hAnsi="Times New Roman"/>
          <w:b/>
          <w:i/>
          <w:sz w:val="28"/>
          <w:szCs w:val="28"/>
        </w:rPr>
        <w:t>: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освоение знаний</w:t>
      </w:r>
      <w:r>
        <w:rPr>
          <w:rFonts w:ascii="Times New Roman" w:eastAsia="Times New Roman" w:hAnsi="Times New Roman"/>
          <w:sz w:val="28"/>
          <w:szCs w:val="28"/>
        </w:rPr>
        <w:t xml:space="preserve"> о механических, тепловых, электромагнитных и квантовых явлениях</w:t>
      </w:r>
      <w:r>
        <w:rPr>
          <w:rFonts w:ascii="Times New Roman" w:eastAsia="Times New Roman" w:hAnsi="Times New Roman"/>
          <w:b/>
          <w:sz w:val="28"/>
          <w:szCs w:val="28"/>
        </w:rPr>
        <w:t>;</w:t>
      </w:r>
      <w:r>
        <w:rPr>
          <w:rFonts w:ascii="Times New Roman" w:eastAsia="Times New Roman" w:hAnsi="Times New Roman"/>
          <w:sz w:val="28"/>
          <w:szCs w:val="28"/>
        </w:rPr>
        <w:t xml:space="preserve"> величинах, характеризующих эти явления</w:t>
      </w:r>
      <w:r>
        <w:rPr>
          <w:rFonts w:ascii="Times New Roman" w:eastAsia="Times New Roman" w:hAnsi="Times New Roman"/>
          <w:b/>
          <w:sz w:val="28"/>
          <w:szCs w:val="28"/>
        </w:rPr>
        <w:t xml:space="preserve">; </w:t>
      </w:r>
      <w:r>
        <w:rPr>
          <w:rFonts w:ascii="Times New Roman" w:eastAsia="Times New Roman" w:hAnsi="Times New Roman"/>
          <w:sz w:val="28"/>
          <w:szCs w:val="28"/>
        </w:rPr>
        <w:t>законах, которым они подчиняются; методах научного познания природы и формирование на этой основе представлений о физической картине мира;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</w:rPr>
        <w:t xml:space="preserve">овладение умениями </w:t>
      </w:r>
      <w:r>
        <w:rPr>
          <w:rFonts w:ascii="Times New Roman" w:eastAsia="Times New Roman" w:hAnsi="Times New Roman"/>
          <w:sz w:val="28"/>
          <w:szCs w:val="28"/>
        </w:rPr>
        <w:t>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</w:t>
      </w:r>
      <w:proofErr w:type="gramEnd"/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развитие </w:t>
      </w:r>
      <w:r>
        <w:rPr>
          <w:rFonts w:ascii="Times New Roman" w:eastAsia="Times New Roman" w:hAnsi="Times New Roman"/>
          <w:sz w:val="28"/>
          <w:szCs w:val="28"/>
        </w:rPr>
        <w:t>познавательных интересов, интеллектуальных и творческих способностей, самостоятельности в приобретении новых знаний, при решении физических задач и выполнении экспериментальных исследований с использованием информационных технологий;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воспитание </w:t>
      </w:r>
      <w:r>
        <w:rPr>
          <w:rFonts w:ascii="Times New Roman" w:eastAsia="Times New Roman" w:hAnsi="Times New Roman"/>
          <w:sz w:val="28"/>
          <w:szCs w:val="28"/>
        </w:rPr>
        <w:t>убежденности в возможности познания законов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техники; отношения к физике как к элементу общечеловеческой культуры;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использование полученных знаний и умений </w:t>
      </w:r>
      <w:r>
        <w:rPr>
          <w:rFonts w:ascii="Times New Roman" w:eastAsia="Times New Roman" w:hAnsi="Times New Roman"/>
          <w:sz w:val="28"/>
          <w:szCs w:val="28"/>
        </w:rPr>
        <w:t>для решения практических задач повседневной жизни, обеспечения безопасности своей жизни, рационального природопользования и охраны окружающей среды.</w:t>
      </w:r>
    </w:p>
    <w:p w:rsidR="00FC3E59" w:rsidRDefault="00FC3E59">
      <w:pPr>
        <w:widowControl w:val="0"/>
        <w:autoSpaceDE w:val="0"/>
        <w:spacing w:after="0" w:line="100" w:lineRule="atLeast"/>
        <w:ind w:firstLine="567"/>
        <w:jc w:val="center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Требования к уровню подготовки выпускников</w:t>
      </w:r>
    </w:p>
    <w:p w:rsidR="00FC3E59" w:rsidRDefault="00FC3E59">
      <w:pPr>
        <w:widowControl w:val="0"/>
        <w:autoSpaceDE w:val="0"/>
        <w:spacing w:after="0" w:line="100" w:lineRule="atLeast"/>
        <w:ind w:firstLine="567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В результате изучения физики ученик должен</w:t>
      </w:r>
    </w:p>
    <w:p w:rsidR="00FC3E59" w:rsidRDefault="00FC3E59">
      <w:pPr>
        <w:widowControl w:val="0"/>
        <w:autoSpaceDE w:val="0"/>
        <w:spacing w:after="0" w:line="100" w:lineRule="atLeast"/>
        <w:ind w:firstLine="567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знать/понимать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b/>
          <w:i/>
          <w:sz w:val="28"/>
          <w:szCs w:val="28"/>
        </w:rPr>
        <w:t>смысл понятий:</w:t>
      </w:r>
      <w:r>
        <w:rPr>
          <w:rFonts w:ascii="Times New Roman" w:eastAsia="Times New Roman" w:hAnsi="Times New Roman"/>
          <w:sz w:val="28"/>
          <w:szCs w:val="28"/>
        </w:rPr>
        <w:t xml:space="preserve"> физическое явление, физический закон, вещество, взаимодействие, электрическое поле, магнитное поле, волна, атом, атомное ядро, ионизирующие излучения;</w:t>
      </w:r>
      <w:proofErr w:type="gramEnd"/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b/>
          <w:i/>
          <w:sz w:val="28"/>
          <w:szCs w:val="28"/>
        </w:rPr>
        <w:t xml:space="preserve">смысл физических величин: </w:t>
      </w:r>
      <w:r>
        <w:rPr>
          <w:rFonts w:ascii="Times New Roman" w:eastAsia="Times New Roman" w:hAnsi="Times New Roman"/>
          <w:sz w:val="28"/>
          <w:szCs w:val="28"/>
        </w:rPr>
        <w:t xml:space="preserve">путь, скорость, ускорение, масса, плотность, сила, давление, импульс, работа, мощность, </w:t>
      </w:r>
      <w:r>
        <w:rPr>
          <w:rFonts w:ascii="Times New Roman" w:eastAsia="Times New Roman" w:hAnsi="Times New Roman"/>
          <w:sz w:val="28"/>
          <w:szCs w:val="28"/>
        </w:rPr>
        <w:lastRenderedPageBreak/>
        <w:t>кинетическая энергия, потенциальная энергия, коэффициент полезного действия, внутренняя энергия, температура, количество теплоты, удельная теплоемкость, влажность воздуха, электрический заряд, сила электрического тока, электрическое напряжение, электрическое сопротивление, работа и мощность электрического тока, фокусное расстояние линзы;</w:t>
      </w:r>
      <w:proofErr w:type="gramEnd"/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 xml:space="preserve">смысл физических законов: </w:t>
      </w:r>
      <w:r>
        <w:rPr>
          <w:rFonts w:ascii="Times New Roman" w:eastAsia="Times New Roman" w:hAnsi="Times New Roman"/>
          <w:sz w:val="28"/>
          <w:szCs w:val="28"/>
        </w:rPr>
        <w:t xml:space="preserve">Паскаля, Архимеда, Ньютона, всемирного тяготения, сохранения импульса и механической энергии, сохранения энергии в тепловых процессах, сохранения электрического заряда, Ома для участка электрической цепи,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Джоуля-Ленца</w:t>
      </w:r>
      <w:proofErr w:type="gramEnd"/>
      <w:r>
        <w:rPr>
          <w:rFonts w:ascii="Times New Roman" w:eastAsia="Times New Roman" w:hAnsi="Times New Roman"/>
          <w:sz w:val="28"/>
          <w:szCs w:val="28"/>
        </w:rPr>
        <w:t>, прямолинейного распространения света, отражения света.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Уметь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b/>
          <w:i/>
          <w:sz w:val="28"/>
          <w:szCs w:val="28"/>
        </w:rPr>
        <w:t xml:space="preserve">описывать и объяснять физические явления: </w:t>
      </w:r>
      <w:r>
        <w:rPr>
          <w:rFonts w:ascii="Times New Roman" w:eastAsia="Times New Roman" w:hAnsi="Times New Roman"/>
          <w:sz w:val="28"/>
          <w:szCs w:val="28"/>
        </w:rPr>
        <w:t>равномерное прямолинейное движение, равноускоренное прямолинейное движение, передачу давления жидкостями и газами, плавание тел, механические колебания и волны, диффузию, теплопроводность, конвекцию, излучение, испарение, конденсацию, кипение, плавление, кристаллизацию, электризацию тел, взаимодействие электрических зарядов, взаимодействие магнитов, действие магнитного поля на проводник с током, тепловое действие тока, электромагнитную индукцию, отражение, преломление и дисперсию света;</w:t>
      </w:r>
      <w:proofErr w:type="gramEnd"/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b/>
          <w:i/>
          <w:sz w:val="28"/>
          <w:szCs w:val="28"/>
        </w:rPr>
        <w:t xml:space="preserve">использовать физические приборы и измерительные </w:t>
      </w:r>
      <w:proofErr w:type="spellStart"/>
      <w:r>
        <w:rPr>
          <w:rFonts w:ascii="Times New Roman" w:eastAsia="Times New Roman" w:hAnsi="Times New Roman"/>
          <w:b/>
          <w:i/>
          <w:sz w:val="28"/>
          <w:szCs w:val="28"/>
        </w:rPr>
        <w:t>инст-рументы</w:t>
      </w:r>
      <w:proofErr w:type="spellEnd"/>
      <w:r>
        <w:rPr>
          <w:rFonts w:ascii="Times New Roman" w:eastAsia="Times New Roman" w:hAnsi="Times New Roman"/>
          <w:b/>
          <w:i/>
          <w:sz w:val="28"/>
          <w:szCs w:val="28"/>
        </w:rPr>
        <w:t xml:space="preserve"> для измерения физических величин: </w:t>
      </w:r>
      <w:r>
        <w:rPr>
          <w:rFonts w:ascii="Times New Roman" w:eastAsia="Times New Roman" w:hAnsi="Times New Roman"/>
          <w:sz w:val="28"/>
          <w:szCs w:val="28"/>
        </w:rPr>
        <w:t xml:space="preserve">расстояния, промежутка времени, массы, силы, давления, температуры, влажности воздуха, силы тока, напряжения, электрического сопротивления, работы и мощности электрического тока; </w:t>
      </w:r>
      <w:proofErr w:type="gramEnd"/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b/>
          <w:i/>
          <w:sz w:val="28"/>
          <w:szCs w:val="28"/>
        </w:rPr>
        <w:t xml:space="preserve">представлять результаты измерений с помощью таблиц, графиков и выявлять на этой основе эмпирические зависимости: </w:t>
      </w:r>
      <w:r>
        <w:rPr>
          <w:rFonts w:ascii="Times New Roman" w:eastAsia="Times New Roman" w:hAnsi="Times New Roman"/>
          <w:sz w:val="28"/>
          <w:szCs w:val="28"/>
        </w:rPr>
        <w:t>пути от времени, силы упругости от удлинения пружины, силы трения от силы нормального давления, периода колебаний маятника от длины нити, периода колебаний груза на пружине от массы груза и от жесткости пружины, температуры остывающего тела от времени, силы тока от напряжения на участке цепи, угла отражения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от угла падения света, угла преломления от угла падения света;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выражать результаты измерений и расчетов в единицах Международной системы;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 xml:space="preserve">приводить примеры практического использования физических знаний </w:t>
      </w:r>
      <w:r>
        <w:rPr>
          <w:rFonts w:ascii="Times New Roman" w:eastAsia="Times New Roman" w:hAnsi="Times New Roman"/>
          <w:sz w:val="28"/>
          <w:szCs w:val="28"/>
        </w:rPr>
        <w:t xml:space="preserve">о механических, тепловых, электромагнитных и квантовых явлениях; 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решать задачи на применение изученных физических законов</w:t>
      </w:r>
      <w:r>
        <w:rPr>
          <w:rFonts w:ascii="Times New Roman" w:eastAsia="Times New Roman" w:hAnsi="Times New Roman"/>
          <w:b/>
          <w:sz w:val="28"/>
          <w:szCs w:val="28"/>
        </w:rPr>
        <w:t>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lastRenderedPageBreak/>
        <w:t>осуществлять самостоятельный поиск инфор</w:t>
      </w:r>
      <w:r>
        <w:rPr>
          <w:rFonts w:ascii="Times New Roman" w:eastAsia="Times New Roman" w:hAnsi="Times New Roman"/>
          <w:b/>
          <w:sz w:val="28"/>
          <w:szCs w:val="28"/>
        </w:rPr>
        <w:t>мации</w:t>
      </w:r>
      <w:r>
        <w:rPr>
          <w:rFonts w:ascii="Times New Roman" w:eastAsia="Times New Roman" w:hAnsi="Times New Roman"/>
          <w:sz w:val="28"/>
          <w:szCs w:val="28"/>
        </w:rPr>
        <w:t xml:space="preserve"> естественнонаучного содержания с использованием различных источников (учебных текстов, справочных и научно-популярных изданий, компьютерных баз данных, ресурсов Интернета), ее обработку и представление в разных формах (словесно, с помощью графиков, математических символов, рисунков и структурных схем);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для</w:t>
      </w:r>
      <w:proofErr w:type="gramEnd"/>
      <w:r>
        <w:rPr>
          <w:rFonts w:ascii="Times New Roman" w:eastAsia="Times New Roman" w:hAnsi="Times New Roman"/>
          <w:sz w:val="28"/>
          <w:szCs w:val="28"/>
        </w:rPr>
        <w:t>: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обеспечения безопасности в процессе использования транспортных средств, электробытовых приборов, электронной техники;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исправностью электропроводки, водопровода, сантехники и газовых приборов в квартире;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рационального применения простых механизмов;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оценки безопасности радиационного фона.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 xml:space="preserve">Изучение химии </w:t>
      </w:r>
      <w:r>
        <w:rPr>
          <w:rFonts w:ascii="Times New Roman" w:eastAsia="Times New Roman" w:hAnsi="Times New Roman"/>
          <w:sz w:val="28"/>
          <w:szCs w:val="28"/>
        </w:rPr>
        <w:t>на ступени основного общего образования направлено на достижение следующих целей</w:t>
      </w:r>
      <w:r>
        <w:rPr>
          <w:rFonts w:ascii="Times New Roman" w:eastAsia="Times New Roman" w:hAnsi="Times New Roman"/>
          <w:b/>
          <w:i/>
          <w:sz w:val="28"/>
          <w:szCs w:val="28"/>
        </w:rPr>
        <w:t>: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освоение важнейших знаний</w:t>
      </w:r>
      <w:r>
        <w:rPr>
          <w:rFonts w:ascii="Times New Roman" w:eastAsia="Times New Roman" w:hAnsi="Times New Roman"/>
          <w:sz w:val="28"/>
          <w:szCs w:val="28"/>
        </w:rPr>
        <w:t xml:space="preserve"> об основных понятиях и законах химии, химической символике;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овладение умениями </w:t>
      </w:r>
      <w:r>
        <w:rPr>
          <w:rFonts w:ascii="Times New Roman" w:eastAsia="Times New Roman" w:hAnsi="Times New Roman"/>
          <w:sz w:val="28"/>
          <w:szCs w:val="28"/>
        </w:rPr>
        <w:t xml:space="preserve"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 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развитие </w:t>
      </w:r>
      <w:r>
        <w:rPr>
          <w:rFonts w:ascii="Times New Roman" w:eastAsia="Times New Roman" w:hAnsi="Times New Roman"/>
          <w:sz w:val="28"/>
          <w:szCs w:val="28"/>
        </w:rPr>
        <w:t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воспитание</w:t>
      </w:r>
      <w:r>
        <w:rPr>
          <w:rFonts w:ascii="Times New Roman" w:eastAsia="Times New Roman" w:hAnsi="Times New Roman"/>
          <w:sz w:val="28"/>
          <w:szCs w:val="28"/>
        </w:rPr>
        <w:t xml:space="preserve"> отношения к химии как к одному из фундаментальных компонентов естествознания и элементу общечеловеческой культуры; 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применение полученных знаний и умений </w:t>
      </w:r>
      <w:r>
        <w:rPr>
          <w:rFonts w:ascii="Times New Roman" w:eastAsia="Times New Roman" w:hAnsi="Times New Roman"/>
          <w:sz w:val="28"/>
          <w:szCs w:val="28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FC3E59" w:rsidRDefault="00FC3E59">
      <w:pPr>
        <w:spacing w:after="0" w:line="100" w:lineRule="atLeast"/>
        <w:ind w:firstLine="567"/>
        <w:jc w:val="center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Требования к уровню подготовки выпускников</w:t>
      </w:r>
    </w:p>
    <w:p w:rsidR="00FC3E59" w:rsidRDefault="00FC3E59">
      <w:pPr>
        <w:spacing w:after="0" w:line="100" w:lineRule="atLeast"/>
        <w:ind w:firstLine="567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В результате изучения химии ученик должен</w:t>
      </w:r>
    </w:p>
    <w:p w:rsidR="00FC3E59" w:rsidRDefault="00FC3E59">
      <w:pPr>
        <w:spacing w:after="0" w:line="100" w:lineRule="atLeast"/>
        <w:ind w:firstLine="567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знать/понимать</w:t>
      </w:r>
    </w:p>
    <w:p w:rsidR="00FC3E59" w:rsidRDefault="00FC3E59" w:rsidP="001D5E15">
      <w:pPr>
        <w:widowControl w:val="0"/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химическую символику</w:t>
      </w:r>
      <w:r>
        <w:rPr>
          <w:rFonts w:ascii="Times New Roman" w:eastAsia="Times New Roman" w:hAnsi="Times New Roman"/>
          <w:sz w:val="28"/>
          <w:szCs w:val="28"/>
        </w:rPr>
        <w:t>: знаки химических элементов, формулы химических веществ и уравнения химических реакций;</w:t>
      </w:r>
    </w:p>
    <w:p w:rsidR="00FC3E59" w:rsidRDefault="00FC3E59" w:rsidP="001D5E15">
      <w:pPr>
        <w:widowControl w:val="0"/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b/>
          <w:i/>
          <w:sz w:val="28"/>
          <w:szCs w:val="28"/>
        </w:rPr>
        <w:t>важнейшие химические понятия</w:t>
      </w:r>
      <w:r>
        <w:rPr>
          <w:rFonts w:ascii="Times New Roman" w:eastAsia="Times New Roman" w:hAnsi="Times New Roman"/>
          <w:sz w:val="28"/>
          <w:szCs w:val="28"/>
        </w:rPr>
        <w:t xml:space="preserve">: химический элемент, атом, молекула, относительные атомная и молекулярная массы, ион, химическая связь, вещество, классификация веществ, моль, молярная масса, молярный объем, химическая реакция, классификация реакций, электролит 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неэлектролит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lastRenderedPageBreak/>
        <w:t>электролитическая диссоциация, окислитель и восстановитель, окисление и восстановление;</w:t>
      </w:r>
      <w:proofErr w:type="gramEnd"/>
    </w:p>
    <w:p w:rsidR="00FC3E59" w:rsidRDefault="00FC3E59" w:rsidP="001D5E15">
      <w:pPr>
        <w:widowControl w:val="0"/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основные законы химии</w:t>
      </w:r>
      <w:r>
        <w:rPr>
          <w:rFonts w:ascii="Times New Roman" w:eastAsia="Times New Roman" w:hAnsi="Times New Roman"/>
          <w:sz w:val="28"/>
          <w:szCs w:val="28"/>
        </w:rPr>
        <w:t>: сохранения массы веществ, постоянства состава, периодический закон;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уметь</w:t>
      </w:r>
    </w:p>
    <w:p w:rsidR="00FC3E59" w:rsidRDefault="00FC3E59" w:rsidP="001D5E15">
      <w:pPr>
        <w:widowControl w:val="0"/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называть</w:t>
      </w:r>
      <w:r>
        <w:rPr>
          <w:rFonts w:ascii="Times New Roman" w:eastAsia="Times New Roman" w:hAnsi="Times New Roman"/>
          <w:sz w:val="28"/>
          <w:szCs w:val="28"/>
        </w:rPr>
        <w:t>: химические элементы, соединения изученных классов;</w:t>
      </w:r>
    </w:p>
    <w:p w:rsidR="00FC3E59" w:rsidRDefault="00FC3E59" w:rsidP="001D5E15">
      <w:pPr>
        <w:widowControl w:val="0"/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объяснять:</w:t>
      </w:r>
      <w:r>
        <w:rPr>
          <w:rFonts w:ascii="Times New Roman" w:eastAsia="Times New Roman" w:hAnsi="Times New Roman"/>
          <w:sz w:val="28"/>
          <w:szCs w:val="28"/>
        </w:rPr>
        <w:t xml:space="preserve"> физический смысл атомного (порядкового) номера химического элемента, номеров группы и периода, к которым элемент принадлежит в периодической системе Д.И. Менделеева; закономерности изменения свойств элементов в пределах малых периодов и главных подгрупп; сущность реакций ионного обмена;</w:t>
      </w:r>
    </w:p>
    <w:p w:rsidR="00FC3E59" w:rsidRDefault="00FC3E59" w:rsidP="001D5E15">
      <w:pPr>
        <w:widowControl w:val="0"/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характеризовать:</w:t>
      </w:r>
      <w:r>
        <w:rPr>
          <w:rFonts w:ascii="Times New Roman" w:eastAsia="Times New Roman" w:hAnsi="Times New Roman"/>
          <w:sz w:val="28"/>
          <w:szCs w:val="28"/>
        </w:rPr>
        <w:t xml:space="preserve"> химические элементы (от водорода до кальция) на основе их положения в периодической системе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Д.И.Менделеева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и особенностей строения их атомов; связь между составом, строением и свойствами веществ; химические свойства основных классов неорганических веществ; </w:t>
      </w:r>
    </w:p>
    <w:p w:rsidR="00FC3E59" w:rsidRDefault="00FC3E59" w:rsidP="001D5E15">
      <w:pPr>
        <w:widowControl w:val="0"/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определять:</w:t>
      </w:r>
      <w:r>
        <w:rPr>
          <w:rFonts w:ascii="Times New Roman" w:eastAsia="Times New Roman" w:hAnsi="Times New Roman"/>
          <w:sz w:val="28"/>
          <w:szCs w:val="28"/>
        </w:rPr>
        <w:t xml:space="preserve"> состав веществ по их формулам, принадлежность веществ к определенному классу соединений, типы химических реакций, валентность и степень окисления элемента в соединениях, тип химической связи в соединениях, возможность протекания реакций ионного обмена; </w:t>
      </w:r>
    </w:p>
    <w:p w:rsidR="00FC3E59" w:rsidRDefault="00FC3E59" w:rsidP="001D5E15">
      <w:pPr>
        <w:widowControl w:val="0"/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составлять</w:t>
      </w:r>
      <w:r>
        <w:rPr>
          <w:rFonts w:ascii="Times New Roman" w:eastAsia="Times New Roman" w:hAnsi="Times New Roman"/>
          <w:i/>
          <w:sz w:val="28"/>
          <w:szCs w:val="28"/>
        </w:rPr>
        <w:t>:</w:t>
      </w:r>
      <w:r>
        <w:rPr>
          <w:rFonts w:ascii="Times New Roman" w:eastAsia="Times New Roman" w:hAnsi="Times New Roman"/>
          <w:sz w:val="28"/>
          <w:szCs w:val="28"/>
        </w:rPr>
        <w:t xml:space="preserve"> формулы неорганических соединений изученных классов; схемы строения атомов первых 20 элементов периодической системы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Д.И.Менделеева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>; уравнения химических реакций;</w:t>
      </w:r>
    </w:p>
    <w:p w:rsidR="00FC3E59" w:rsidRDefault="00FC3E59" w:rsidP="001D5E15">
      <w:pPr>
        <w:widowControl w:val="0"/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 xml:space="preserve">обращаться </w:t>
      </w:r>
      <w:r>
        <w:rPr>
          <w:rFonts w:ascii="Times New Roman" w:eastAsia="Times New Roman" w:hAnsi="Times New Roman"/>
          <w:sz w:val="28"/>
          <w:szCs w:val="28"/>
        </w:rPr>
        <w:t>с химической посудой и лабораторным оборудованием;</w:t>
      </w:r>
    </w:p>
    <w:p w:rsidR="00FC3E59" w:rsidRDefault="00FC3E59" w:rsidP="001D5E15">
      <w:pPr>
        <w:widowControl w:val="0"/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распознавать опытным путем:</w:t>
      </w:r>
      <w:r>
        <w:rPr>
          <w:rFonts w:ascii="Times New Roman" w:eastAsia="Times New Roman" w:hAnsi="Times New Roman"/>
          <w:sz w:val="28"/>
          <w:szCs w:val="28"/>
        </w:rPr>
        <w:t xml:space="preserve"> кислород, водород, углекислый газ, аммиак; растворы кислот и щелочей, хлори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д-</w:t>
      </w:r>
      <w:proofErr w:type="gramEnd"/>
      <w:r>
        <w:rPr>
          <w:rFonts w:ascii="Times New Roman" w:eastAsia="Times New Roman" w:hAnsi="Times New Roman"/>
          <w:sz w:val="28"/>
          <w:szCs w:val="28"/>
        </w:rPr>
        <w:t>, сульфат-, карбонат-ионы;</w:t>
      </w:r>
    </w:p>
    <w:p w:rsidR="00FC3E59" w:rsidRDefault="00FC3E59" w:rsidP="001D5E15">
      <w:pPr>
        <w:widowControl w:val="0"/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вычислять:</w:t>
      </w:r>
      <w:r>
        <w:rPr>
          <w:rFonts w:ascii="Times New Roman" w:eastAsia="Times New Roman" w:hAnsi="Times New Roman"/>
          <w:sz w:val="28"/>
          <w:szCs w:val="28"/>
        </w:rPr>
        <w:t xml:space="preserve"> массовую долю химического элемента по формуле соединения; массовую долю вещества в растворе; количество вещества, объем или массу по количеству вещества, объему или массе реагентов или продуктов реакции;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для</w:t>
      </w:r>
      <w:proofErr w:type="gramEnd"/>
      <w:r>
        <w:rPr>
          <w:rFonts w:ascii="Times New Roman" w:eastAsia="Times New Roman" w:hAnsi="Times New Roman"/>
          <w:sz w:val="28"/>
          <w:szCs w:val="28"/>
        </w:rPr>
        <w:t>:</w:t>
      </w:r>
    </w:p>
    <w:p w:rsidR="00FC3E59" w:rsidRDefault="00FC3E59" w:rsidP="001D5E15">
      <w:pPr>
        <w:widowControl w:val="0"/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безопасного обращения с веществами и материалами;</w:t>
      </w:r>
    </w:p>
    <w:p w:rsidR="00FC3E59" w:rsidRDefault="00FC3E59" w:rsidP="001D5E15">
      <w:pPr>
        <w:widowControl w:val="0"/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экологически грамотного поведения в окружающей среде;</w:t>
      </w:r>
    </w:p>
    <w:p w:rsidR="00FC3E59" w:rsidRDefault="00FC3E59" w:rsidP="001D5E15">
      <w:pPr>
        <w:widowControl w:val="0"/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оценки влияния химического загрязнения окружающей среды на организм человека;</w:t>
      </w:r>
    </w:p>
    <w:p w:rsidR="00FC3E59" w:rsidRDefault="00FC3E59" w:rsidP="001D5E15">
      <w:pPr>
        <w:widowControl w:val="0"/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критической оценки информации о веществах, используемых в быту;</w:t>
      </w:r>
    </w:p>
    <w:p w:rsidR="00FC3E59" w:rsidRDefault="00FC3E59">
      <w:pPr>
        <w:overflowPunct w:val="0"/>
        <w:autoSpaceDE w:val="0"/>
        <w:spacing w:after="0" w:line="100" w:lineRule="atLeast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приготовления растворов заданной концентрации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Изучение искусства на ступени основного общего образования направлено на достижение следующих целей: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развитие</w:t>
      </w:r>
      <w:r>
        <w:rPr>
          <w:rFonts w:ascii="Times New Roman" w:eastAsia="Times New Roman" w:hAnsi="Times New Roman"/>
          <w:sz w:val="28"/>
          <w:szCs w:val="28"/>
        </w:rPr>
        <w:t xml:space="preserve"> эмоционально-ценностного отношения к миру, явлениям жизни и искусства;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воспитание и развитие</w:t>
      </w:r>
      <w:r>
        <w:rPr>
          <w:rFonts w:ascii="Times New Roman" w:eastAsia="Times New Roman" w:hAnsi="Times New Roman"/>
          <w:sz w:val="28"/>
          <w:szCs w:val="28"/>
        </w:rPr>
        <w:t xml:space="preserve"> художественного вкуса учащегося, его интеллектуальной и эмоциональной сферы, творческого потенциала, способности оценивать окружающий мир по законам красоты;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освоение знаний</w:t>
      </w:r>
      <w:r>
        <w:rPr>
          <w:rFonts w:ascii="Times New Roman" w:eastAsia="Times New Roman" w:hAnsi="Times New Roman"/>
          <w:sz w:val="28"/>
          <w:szCs w:val="28"/>
        </w:rPr>
        <w:t xml:space="preserve"> о классическом и современном искусстве; ознакомление с выдающимися произведениями отечественной и зарубежной художественной культуры;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овладение практическими умениями и навыками</w:t>
      </w:r>
      <w:r>
        <w:rPr>
          <w:rFonts w:ascii="Times New Roman" w:eastAsia="Times New Roman" w:hAnsi="Times New Roman"/>
          <w:sz w:val="28"/>
          <w:szCs w:val="28"/>
        </w:rPr>
        <w:t xml:space="preserve"> художественно-творческой деятельности;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формирование </w:t>
      </w:r>
      <w:r>
        <w:rPr>
          <w:rFonts w:ascii="Times New Roman" w:eastAsia="Times New Roman" w:hAnsi="Times New Roman"/>
          <w:sz w:val="28"/>
          <w:szCs w:val="28"/>
        </w:rPr>
        <w:t>устойчивого интереса к искусству, художественным традициям своего народа и достижениям мировой культуры.</w:t>
      </w:r>
    </w:p>
    <w:p w:rsidR="00FC3E59" w:rsidRDefault="00FC3E59">
      <w:pPr>
        <w:spacing w:after="0" w:line="100" w:lineRule="atLeast"/>
        <w:ind w:firstLine="567"/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Музыка</w:t>
      </w:r>
    </w:p>
    <w:p w:rsidR="00FC3E59" w:rsidRDefault="00FC3E59">
      <w:pPr>
        <w:keepNext/>
        <w:spacing w:after="0" w:line="100" w:lineRule="atLeast"/>
        <w:ind w:firstLine="567"/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Изучение музыки направлено на достижение следующих целей: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становление</w:t>
      </w:r>
      <w:r>
        <w:rPr>
          <w:rFonts w:ascii="Times New Roman" w:eastAsia="Times New Roman" w:hAnsi="Times New Roman"/>
          <w:sz w:val="28"/>
          <w:szCs w:val="28"/>
        </w:rPr>
        <w:t xml:space="preserve"> музыкальной культуры как неотъемлемой части духовной культуры;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развитие</w:t>
      </w:r>
      <w:r>
        <w:rPr>
          <w:rFonts w:ascii="Times New Roman" w:eastAsia="Times New Roman" w:hAnsi="Times New Roman"/>
          <w:sz w:val="28"/>
          <w:szCs w:val="28"/>
        </w:rPr>
        <w:t xml:space="preserve"> 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освоение</w:t>
      </w:r>
      <w:r>
        <w:rPr>
          <w:rFonts w:ascii="Times New Roman" w:eastAsia="Times New Roman" w:hAnsi="Times New Roman"/>
          <w:sz w:val="28"/>
          <w:szCs w:val="28"/>
        </w:rPr>
        <w:t xml:space="preserve"> 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овладение практическими умениями и навыками</w:t>
      </w:r>
      <w:r>
        <w:rPr>
          <w:rFonts w:ascii="Times New Roman" w:eastAsia="Times New Roman" w:hAnsi="Times New Roman"/>
          <w:sz w:val="28"/>
          <w:szCs w:val="28"/>
        </w:rPr>
        <w:t xml:space="preserve"> в различных видах музыкально-творческой деятельности: слушании музыки, пении (в том числе с ориентацией на нотную запись), инструментальном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музицировании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>, музыкально-пластическом движении, импровизации, драматизации исполняемых произведений;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воспитание</w:t>
      </w:r>
      <w:r>
        <w:rPr>
          <w:rFonts w:ascii="Times New Roman" w:eastAsia="Times New Roman" w:hAnsi="Times New Roman"/>
          <w:sz w:val="28"/>
          <w:szCs w:val="28"/>
        </w:rPr>
        <w:t xml:space="preserve"> 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слушательской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и исполнительской культуры учащихся.</w:t>
      </w:r>
    </w:p>
    <w:p w:rsidR="00FC3E59" w:rsidRDefault="00FC3E59">
      <w:pPr>
        <w:keepNext/>
        <w:spacing w:after="0" w:line="100" w:lineRule="atLeast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Требования к уровню подготовки выпускников</w:t>
      </w:r>
    </w:p>
    <w:p w:rsidR="00FC3E59" w:rsidRDefault="00FC3E59">
      <w:pPr>
        <w:spacing w:after="0" w:line="100" w:lineRule="atLeast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В результате изучения музыки ученик должен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знать/понимать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специфику музыки как вида искусства;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значение музыки в художественной культуре и ее роль в синтетических видах творчества;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возможности музыкального искусства в отражении вечных проблем жизни; 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основные жанры народной и профессиональной музыки;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многообразие музыкальных образов и способов их развития;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основные формы музыки;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характерные черты и образцы творчества крупнейших русских и зарубежных композиторов;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виды оркестров, названия наиболее известных инструментов;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имена выдающихся композиторов и музыкантов-исполнителей;</w:t>
      </w:r>
    </w:p>
    <w:p w:rsidR="00FC3E59" w:rsidRDefault="00FC3E59">
      <w:pPr>
        <w:spacing w:after="0" w:line="100" w:lineRule="atLeast"/>
        <w:ind w:firstLine="567"/>
        <w:jc w:val="center"/>
        <w:rPr>
          <w:rFonts w:ascii="Times New Roman" w:eastAsia="Times New Roman" w:hAnsi="Times New Roman"/>
          <w:i/>
          <w:sz w:val="28"/>
          <w:szCs w:val="28"/>
        </w:rPr>
      </w:pP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уметь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эмоционально-образно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воспринимать и характеризовать музыкальные произведения;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выразительно исполнять соло (с сопровождением и без сопровождения): несколько народных песен, песен композиторов-классиков и современных композиторов (по выбору учащихся);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исполнять свою партию в хоре в простейших двухголосных произведениях, в том числе с ориентацией на нотную запись;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выявлять общее и особенное при сравнении музыкальных произведений на основе полученных знаний об интонационной природе музыки, музыкальных жанрах, стилевых направлениях, образной сфере музыки и музыкальной драматургии;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распознавать на слух и воспроизводить знакомые мелодии изученных произведений инструментальных и вокальных жанров;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выявлять особенности интерпретации одной и той же художественной идеи, сюжета в творчестве различных композиторов;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различать звучание отдельных музыкальных инструментов, виды хора и оркестра;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устанавливать взаимосвязи между разными видами искусства на уровне общности идей, тем, художественных образов;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для</w:t>
      </w:r>
      <w:proofErr w:type="gramEnd"/>
      <w:r>
        <w:rPr>
          <w:rFonts w:ascii="Times New Roman" w:eastAsia="Times New Roman" w:hAnsi="Times New Roman"/>
          <w:sz w:val="28"/>
          <w:szCs w:val="28"/>
        </w:rPr>
        <w:t>: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певческого и инструментального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музицирования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дома, в кругу друзей и сверстников, на внеклассных и внешкольных музыкальных занятиях, школьных праздниках;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размышления о музыке и ее анализа, выражения собственной позиции относительно прослушанной музыки;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i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</w:rPr>
        <w:t xml:space="preserve">музыкального самообразования: знакомства с литературой о музыке, слушания музыки в свободное от уроков время (посещение концертов, музыкальных спектаклей, прослушивание музыкальных радио- и телепередач и др.); выражения своих личных музыкальных впечатлений в форме устных выступлений и высказываний на музыкальных занятиях, </w:t>
      </w:r>
      <w:r>
        <w:rPr>
          <w:rFonts w:ascii="Times New Roman" w:eastAsia="Times New Roman" w:hAnsi="Times New Roman"/>
          <w:i/>
          <w:sz w:val="28"/>
          <w:szCs w:val="28"/>
        </w:rPr>
        <w:t>эссе, рецензий</w:t>
      </w:r>
      <w:r>
        <w:rPr>
          <w:rStyle w:val="a7"/>
          <w:rFonts w:ascii="Times New Roman" w:eastAsia="Times New Roman" w:hAnsi="Times New Roman"/>
          <w:i/>
          <w:sz w:val="28"/>
          <w:szCs w:val="28"/>
        </w:rPr>
        <w:footnoteReference w:id="1"/>
      </w:r>
      <w:r>
        <w:rPr>
          <w:rFonts w:ascii="Times New Roman" w:eastAsia="Times New Roman" w:hAnsi="Times New Roman"/>
          <w:i/>
          <w:sz w:val="28"/>
          <w:szCs w:val="28"/>
        </w:rPr>
        <w:t>.</w:t>
      </w:r>
      <w:r>
        <w:rPr>
          <w:rFonts w:ascii="Times New Roman" w:eastAsia="Times New Roman" w:hAnsi="Times New Roman"/>
          <w:i/>
          <w:sz w:val="28"/>
          <w:szCs w:val="28"/>
          <w:vertAlign w:val="superscript"/>
        </w:rPr>
        <w:t>.</w:t>
      </w:r>
    </w:p>
    <w:p w:rsidR="00FC3E59" w:rsidRDefault="00FC3E59" w:rsidP="001D5E15">
      <w:pPr>
        <w:numPr>
          <w:ilvl w:val="0"/>
          <w:numId w:val="38"/>
        </w:numPr>
        <w:tabs>
          <w:tab w:val="left" w:pos="1134"/>
        </w:tabs>
        <w:spacing w:after="0" w:line="100" w:lineRule="atLeast"/>
        <w:ind w:left="113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определение своего отношения к музыкальным явлениям действительности.</w:t>
      </w:r>
    </w:p>
    <w:p w:rsidR="00322E0C" w:rsidRDefault="00322E0C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Изобразительное искусство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Изучение изобразительного искусства направлено на достижение следующих целей: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развитие</w:t>
      </w:r>
      <w:r>
        <w:rPr>
          <w:rFonts w:ascii="Times New Roman" w:eastAsia="Times New Roman" w:hAnsi="Times New Roman"/>
          <w:sz w:val="28"/>
          <w:szCs w:val="28"/>
        </w:rPr>
        <w:t xml:space="preserve"> 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 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воспитание</w:t>
      </w:r>
      <w:r>
        <w:rPr>
          <w:rFonts w:ascii="Times New Roman" w:eastAsia="Times New Roman" w:hAnsi="Times New Roman"/>
          <w:sz w:val="28"/>
          <w:szCs w:val="28"/>
        </w:rPr>
        <w:t xml:space="preserve"> культуры восприятия произведений изобразительного, декоративно-прикладного искусства, архитектуры и дизайна; 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освоение знаний</w:t>
      </w:r>
      <w:r>
        <w:rPr>
          <w:rFonts w:ascii="Times New Roman" w:eastAsia="Times New Roman" w:hAnsi="Times New Roman"/>
          <w:sz w:val="28"/>
          <w:szCs w:val="28"/>
        </w:rPr>
        <w:t xml:space="preserve"> об изобразительном искусстве как способе эмоционально-практического освоения окружающего мира; о выразительных средствах и социальных функциях живописи, графики, декоративно-прикладного искусства, скульптуры, дизайна, архитектуры; знакомство с образным языком изобразительных (пластических) искусств на основе творческого опыта; 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овладение умениями и навыками</w:t>
      </w:r>
      <w:r>
        <w:rPr>
          <w:rFonts w:ascii="Times New Roman" w:eastAsia="Times New Roman" w:hAnsi="Times New Roman"/>
          <w:sz w:val="28"/>
          <w:szCs w:val="28"/>
        </w:rPr>
        <w:t xml:space="preserve"> художественной деятельности, изображения на плоскости и в объеме (с натуры, по памяти, представлению, воображению);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формирование </w:t>
      </w:r>
      <w:r>
        <w:rPr>
          <w:rFonts w:ascii="Times New Roman" w:eastAsia="Times New Roman" w:hAnsi="Times New Roman"/>
          <w:sz w:val="28"/>
          <w:szCs w:val="28"/>
        </w:rPr>
        <w:t>устойчивого интереса к изобразительному искусству, способности воспринимать его исторические и национальные особенности.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 xml:space="preserve">Изучение технологии на </w:t>
      </w:r>
      <w:r w:rsidR="00322E0C">
        <w:rPr>
          <w:rFonts w:ascii="Times New Roman" w:eastAsia="Times New Roman" w:hAnsi="Times New Roman"/>
          <w:b/>
          <w:i/>
          <w:sz w:val="28"/>
          <w:szCs w:val="28"/>
        </w:rPr>
        <w:t>уровне</w:t>
      </w:r>
      <w:r>
        <w:rPr>
          <w:rFonts w:ascii="Times New Roman" w:eastAsia="Times New Roman" w:hAnsi="Times New Roman"/>
          <w:b/>
          <w:i/>
          <w:sz w:val="28"/>
          <w:szCs w:val="28"/>
        </w:rPr>
        <w:t xml:space="preserve"> основного общего образования направлено на достижение следующих целей: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освоение</w:t>
      </w:r>
      <w:r>
        <w:rPr>
          <w:rFonts w:ascii="Times New Roman" w:eastAsia="Times New Roman" w:hAnsi="Times New Roman"/>
          <w:sz w:val="28"/>
          <w:szCs w:val="28"/>
        </w:rPr>
        <w:t xml:space="preserve"> технологических знаний, технологической культуры на основе включения учащихся в разнообразные виды технологической деятельности по созданию личностно или общественно значимых продуктов труда;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овладение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общетрудовыми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</w:t>
      </w: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своих жизненных и профессиональных планов; безопасными приемами труда; 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развитие</w:t>
      </w:r>
      <w:r>
        <w:rPr>
          <w:rFonts w:ascii="Times New Roman" w:eastAsia="Times New Roman" w:hAnsi="Times New Roman"/>
          <w:sz w:val="28"/>
          <w:szCs w:val="28"/>
        </w:rPr>
        <w:t xml:space="preserve">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воспитание</w:t>
      </w:r>
      <w:r>
        <w:rPr>
          <w:rFonts w:ascii="Times New Roman" w:eastAsia="Times New Roman" w:hAnsi="Times New Roman"/>
          <w:sz w:val="28"/>
          <w:szCs w:val="28"/>
        </w:rPr>
        <w:t xml:space="preserve">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FC3E59" w:rsidRDefault="00FC3E59" w:rsidP="008301EA">
      <w:pPr>
        <w:numPr>
          <w:ilvl w:val="0"/>
          <w:numId w:val="22"/>
        </w:numPr>
        <w:tabs>
          <w:tab w:val="left" w:pos="567"/>
          <w:tab w:val="left" w:pos="1134"/>
        </w:tabs>
        <w:spacing w:after="0" w:line="100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получение </w:t>
      </w:r>
      <w:r>
        <w:rPr>
          <w:rFonts w:ascii="Times New Roman" w:eastAsia="Times New Roman" w:hAnsi="Times New Roman"/>
          <w:sz w:val="28"/>
          <w:szCs w:val="28"/>
        </w:rPr>
        <w:t>опыта применения политехнических и технологических знаний и умений в самостоятельной практической деятельности.</w:t>
      </w:r>
    </w:p>
    <w:p w:rsidR="00FC3E59" w:rsidRDefault="00FC3E59">
      <w:pPr>
        <w:widowControl w:val="0"/>
        <w:autoSpaceDE w:val="0"/>
        <w:spacing w:after="0" w:line="100" w:lineRule="atLeast"/>
        <w:ind w:firstLine="567"/>
        <w:jc w:val="center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Требования к уровню подготовки выпускников</w:t>
      </w:r>
    </w:p>
    <w:p w:rsidR="00FC3E59" w:rsidRDefault="00FC3E59">
      <w:pPr>
        <w:widowControl w:val="0"/>
        <w:autoSpaceDE w:val="0"/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Общетехнологические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>, трудовые умения и способы деятельности</w:t>
      </w:r>
    </w:p>
    <w:p w:rsidR="00FC3E59" w:rsidRDefault="00FC3E59">
      <w:pPr>
        <w:spacing w:after="0" w:line="100" w:lineRule="atLeast"/>
        <w:ind w:firstLine="567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В результате изучения технологии ученик независимо от изучаемого раздела должен</w:t>
      </w:r>
      <w:r>
        <w:rPr>
          <w:rFonts w:ascii="Times New Roman" w:eastAsia="Times New Roman" w:hAnsi="Times New Roman"/>
          <w:b/>
          <w:sz w:val="28"/>
          <w:szCs w:val="28"/>
        </w:rPr>
        <w:t>:</w:t>
      </w:r>
    </w:p>
    <w:p w:rsidR="00FC3E59" w:rsidRDefault="00FC3E59">
      <w:pPr>
        <w:spacing w:after="0" w:line="100" w:lineRule="atLeast"/>
        <w:ind w:firstLine="567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знать/понимать</w:t>
      </w:r>
    </w:p>
    <w:p w:rsidR="00FC3E59" w:rsidRDefault="00FC3E59" w:rsidP="00CE4797">
      <w:pPr>
        <w:numPr>
          <w:ilvl w:val="0"/>
          <w:numId w:val="11"/>
        </w:numPr>
        <w:spacing w:after="0" w:line="100" w:lineRule="atLeast"/>
        <w:ind w:left="142" w:firstLine="785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основные технологические понятия; назначение и технологические свойства материалов; назначение и устройство применяемых ручных инструментов, приспособлений, машин и оборудования; виды, приемы и последовательность выполнения технологических операций, влияние различных технологий обработки материалов и получения продукции на окружающую среду и здоровье человека; профессии и специальности, связанные с обработкой материалов, созданием изделий из них, получением продукции;</w:t>
      </w:r>
      <w:proofErr w:type="gramEnd"/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уметь</w:t>
      </w:r>
    </w:p>
    <w:p w:rsidR="00FC3E59" w:rsidRDefault="00FC3E59" w:rsidP="00CE4797">
      <w:pPr>
        <w:numPr>
          <w:ilvl w:val="0"/>
          <w:numId w:val="11"/>
        </w:numPr>
        <w:spacing w:after="0" w:line="100" w:lineRule="atLeast"/>
        <w:ind w:left="142" w:firstLine="785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рационально организовывать рабочее место; находить необходимую информацию в различных источниках, применять конструкторскую и технологическую документацию; составлять последовательность выполнения технологических операций для изготовления изделия или получения продукта; выбирать материалы, инструменты и оборудование для выполнения работ; выполнять технологические операции с использованием ручных инструментов, приспособлений, машин и оборудования; соблюдать требования безопасности труда и правила пользования ручными инструментами, машинами и оборудованием;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осуществлять доступными средствами контроль качества изготавливаемого изделия (детали); находить и устранять допущенные дефекты; проводить разработку учебного проекта изготовления изделия или получения продукта с использованием освоенных технологий и доступных материалов; планировать работы с учетом имеющихся ресурсов и условий; распределять работу при коллективной деятельности;</w:t>
      </w:r>
    </w:p>
    <w:p w:rsidR="00FC3E59" w:rsidRDefault="00FC3E59" w:rsidP="008301EA">
      <w:pPr>
        <w:numPr>
          <w:ilvl w:val="0"/>
          <w:numId w:val="11"/>
        </w:numPr>
        <w:tabs>
          <w:tab w:val="left" w:pos="1287"/>
        </w:tabs>
        <w:spacing w:after="0" w:line="100" w:lineRule="atLeast"/>
        <w:ind w:left="128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для</w:t>
      </w:r>
      <w:proofErr w:type="gramEnd"/>
      <w:r>
        <w:rPr>
          <w:rFonts w:ascii="Times New Roman" w:eastAsia="Times New Roman" w:hAnsi="Times New Roman"/>
          <w:sz w:val="28"/>
          <w:szCs w:val="28"/>
        </w:rPr>
        <w:t>:</w:t>
      </w:r>
    </w:p>
    <w:p w:rsidR="00FC3E59" w:rsidRDefault="00FC3E59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lastRenderedPageBreak/>
        <w:t>получения технико-технологических сведений из разнообразных источников информации; организации индивидуальной и коллективной трудовой деятельности; изготовления или ремонта изделий из различных материалов; создания изделий или получения продукта с использованием ручных инструментов, машин, оборудования и приспособлений; контроля качества выполняемых работ с применением мерительных, контрольных и разметочных инструментов; обеспечения безопасности труда; оценки затрат, необходимых для создания объекта труда или услуги;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построения планов профессионального образования и трудоустройства.</w:t>
      </w:r>
    </w:p>
    <w:p w:rsidR="00FC3E59" w:rsidRDefault="00FC3E59" w:rsidP="006E708D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выпускникам </w:t>
      </w:r>
      <w:r w:rsidRPr="006E708D">
        <w:rPr>
          <w:rFonts w:ascii="Times New Roman" w:eastAsia="Times New Roman" w:hAnsi="Times New Roman"/>
          <w:sz w:val="28"/>
          <w:szCs w:val="28"/>
        </w:rPr>
        <w:t>втор</w:t>
      </w:r>
      <w:r w:rsidR="006E708D" w:rsidRPr="006E708D">
        <w:rPr>
          <w:rFonts w:ascii="Times New Roman" w:eastAsia="Times New Roman" w:hAnsi="Times New Roman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E708D" w:rsidRPr="006E708D">
        <w:rPr>
          <w:rFonts w:ascii="Times New Roman" w:eastAsia="Times New Roman" w:hAnsi="Times New Roman" w:cs="Times New Roman"/>
          <w:bCs/>
          <w:sz w:val="28"/>
          <w:szCs w:val="28"/>
        </w:rPr>
        <w:t>уровня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предъявляются следующие требования.</w:t>
      </w:r>
    </w:p>
    <w:p w:rsidR="00FC3E59" w:rsidRDefault="00FC3E59" w:rsidP="001D5E15">
      <w:pPr>
        <w:numPr>
          <w:ilvl w:val="0"/>
          <w:numId w:val="50"/>
        </w:numPr>
        <w:tabs>
          <w:tab w:val="left" w:pos="72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 xml:space="preserve">Уровень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>обученности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 xml:space="preserve"> ключевых компетенций необходимых для дальнейшего общего среднего, начального и среднего профессионального образования:</w:t>
      </w:r>
    </w:p>
    <w:p w:rsidR="00FC3E59" w:rsidRDefault="00FC3E59" w:rsidP="0014183E">
      <w:pPr>
        <w:numPr>
          <w:ilvl w:val="0"/>
          <w:numId w:val="50"/>
        </w:numPr>
        <w:suppressAutoHyphens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Освоил на уровне требований г</w:t>
      </w:r>
      <w:r w:rsidR="0014183E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осударственных программ учебный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материал по всем предметам школьного учебного плана; </w:t>
      </w:r>
    </w:p>
    <w:p w:rsidR="00FC3E59" w:rsidRDefault="00FC3E59" w:rsidP="00CE4797">
      <w:pPr>
        <w:numPr>
          <w:ilvl w:val="0"/>
          <w:numId w:val="50"/>
        </w:numPr>
        <w:suppressAutoHyphens w:val="0"/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Овладел основными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общеучебными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умениями и навыками, способами познавательной деятельности необходимыми для дальнейшего общего среднего образования, начального и среднего профессионального образования: </w:t>
      </w:r>
    </w:p>
    <w:p w:rsidR="00FC3E59" w:rsidRDefault="00FC3E59" w:rsidP="001D5E15">
      <w:pPr>
        <w:numPr>
          <w:ilvl w:val="0"/>
          <w:numId w:val="55"/>
        </w:numPr>
        <w:tabs>
          <w:tab w:val="left" w:pos="1789"/>
        </w:tabs>
        <w:suppressAutoHyphens w:val="0"/>
        <w:spacing w:after="0" w:line="240" w:lineRule="auto"/>
        <w:ind w:left="178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основными мыслительными операциями (анализа, синтеза, сравнения, конкретизации, обобщения, абстрагирования, классификации, систематизации); </w:t>
      </w:r>
      <w:proofErr w:type="gramEnd"/>
    </w:p>
    <w:p w:rsidR="00FC3E59" w:rsidRDefault="00FC3E59" w:rsidP="001D5E15">
      <w:pPr>
        <w:numPr>
          <w:ilvl w:val="0"/>
          <w:numId w:val="56"/>
        </w:numPr>
        <w:tabs>
          <w:tab w:val="left" w:pos="1789"/>
        </w:tabs>
        <w:suppressAutoHyphens w:val="0"/>
        <w:spacing w:after="0" w:line="240" w:lineRule="auto"/>
        <w:ind w:left="178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навыками планирования, проектирования, моделирования, исследовательской, творческой деятельности; </w:t>
      </w:r>
    </w:p>
    <w:p w:rsidR="00FC3E59" w:rsidRDefault="00FC3E59" w:rsidP="001D5E15">
      <w:pPr>
        <w:numPr>
          <w:ilvl w:val="0"/>
          <w:numId w:val="56"/>
        </w:numPr>
        <w:tabs>
          <w:tab w:val="left" w:pos="1789"/>
        </w:tabs>
        <w:suppressAutoHyphens w:val="0"/>
        <w:spacing w:after="0" w:line="240" w:lineRule="auto"/>
        <w:ind w:left="178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трудовыми умениями и навыками, навыками самосохранения в экстремальной ситуации; </w:t>
      </w:r>
    </w:p>
    <w:p w:rsidR="00FC3E59" w:rsidRDefault="00FC3E59" w:rsidP="001D5E15">
      <w:pPr>
        <w:numPr>
          <w:ilvl w:val="0"/>
          <w:numId w:val="56"/>
        </w:numPr>
        <w:tabs>
          <w:tab w:val="left" w:pos="1789"/>
        </w:tabs>
        <w:suppressAutoHyphens w:val="0"/>
        <w:spacing w:after="0" w:line="240" w:lineRule="auto"/>
        <w:ind w:left="178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знанием особенностей восприятия, обработки, переработки, хранения, воспроизведения информации, основами компьютерной грамотности; техникой пользования компьютером и другой вычислительной техникой; </w:t>
      </w:r>
    </w:p>
    <w:p w:rsidR="00FC3E59" w:rsidRDefault="00FC3E59" w:rsidP="001D5E15">
      <w:pPr>
        <w:numPr>
          <w:ilvl w:val="0"/>
          <w:numId w:val="56"/>
        </w:numPr>
        <w:tabs>
          <w:tab w:val="left" w:pos="1789"/>
        </w:tabs>
        <w:suppressAutoHyphens w:val="0"/>
        <w:spacing w:after="0" w:line="240" w:lineRule="auto"/>
        <w:ind w:left="178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основными информационными технологиями, оптимальными для ученика формами, методами, средствами самостоятельной, познавательной деятельности, основанной на усвоении способов приобретения знаний из различных источников информации; </w:t>
      </w:r>
    </w:p>
    <w:p w:rsidR="00FC3E59" w:rsidRDefault="00FC3E59" w:rsidP="001D5E15">
      <w:pPr>
        <w:numPr>
          <w:ilvl w:val="0"/>
          <w:numId w:val="56"/>
        </w:numPr>
        <w:tabs>
          <w:tab w:val="left" w:pos="1789"/>
        </w:tabs>
        <w:suppressAutoHyphens w:val="0"/>
        <w:spacing w:after="0" w:line="240" w:lineRule="auto"/>
        <w:ind w:left="178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умениями и навыками саморазвития, самосовершенствования, самореализации, самоконтроля,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саморефлексии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; </w:t>
      </w:r>
    </w:p>
    <w:p w:rsidR="00FC3E59" w:rsidRDefault="00FC3E59" w:rsidP="001D5E15">
      <w:pPr>
        <w:numPr>
          <w:ilvl w:val="0"/>
          <w:numId w:val="56"/>
        </w:numPr>
        <w:tabs>
          <w:tab w:val="left" w:pos="1789"/>
        </w:tabs>
        <w:suppressAutoHyphens w:val="0"/>
        <w:spacing w:after="0" w:line="240" w:lineRule="auto"/>
        <w:ind w:left="178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навыками языкового и речевого развития, культурой родного языка. </w:t>
      </w:r>
    </w:p>
    <w:p w:rsidR="00FC3E59" w:rsidRDefault="00FC3E5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</w:pPr>
    </w:p>
    <w:p w:rsidR="00FC3E59" w:rsidRDefault="00FC3E59" w:rsidP="001D5E15">
      <w:pPr>
        <w:numPr>
          <w:ilvl w:val="0"/>
          <w:numId w:val="50"/>
        </w:numPr>
        <w:tabs>
          <w:tab w:val="left" w:pos="72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>Уровень ключевых компетенций, связанных с физическим развитием и укреплением здоровья:</w:t>
      </w:r>
    </w:p>
    <w:p w:rsidR="00FC3E59" w:rsidRDefault="00FC3E5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Овладел знаниями и умениями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здоровьесбережения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FC3E59" w:rsidRDefault="00FC3E59" w:rsidP="001D5E15">
      <w:pPr>
        <w:numPr>
          <w:ilvl w:val="0"/>
          <w:numId w:val="83"/>
        </w:numPr>
        <w:tabs>
          <w:tab w:val="left" w:pos="1789"/>
        </w:tabs>
        <w:suppressAutoHyphens w:val="0"/>
        <w:spacing w:after="0" w:line="240" w:lineRule="auto"/>
        <w:ind w:left="178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знание и соблюдение норм здоровья образа жизни; </w:t>
      </w:r>
    </w:p>
    <w:p w:rsidR="00FC3E59" w:rsidRDefault="00FC3E59" w:rsidP="001D5E15">
      <w:pPr>
        <w:numPr>
          <w:ilvl w:val="0"/>
          <w:numId w:val="83"/>
        </w:numPr>
        <w:tabs>
          <w:tab w:val="left" w:pos="1789"/>
        </w:tabs>
        <w:suppressAutoHyphens w:val="0"/>
        <w:spacing w:after="0" w:line="240" w:lineRule="auto"/>
        <w:ind w:left="178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знание и соблюдение правил личной гигиены; </w:t>
      </w:r>
    </w:p>
    <w:p w:rsidR="00FC3E59" w:rsidRDefault="00FC3E59" w:rsidP="001D5E15">
      <w:pPr>
        <w:numPr>
          <w:ilvl w:val="0"/>
          <w:numId w:val="83"/>
        </w:numPr>
        <w:tabs>
          <w:tab w:val="left" w:pos="1789"/>
        </w:tabs>
        <w:suppressAutoHyphens w:val="0"/>
        <w:spacing w:after="0" w:line="240" w:lineRule="auto"/>
        <w:ind w:left="178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знание опасности курения, алкоголизма, токсикомании, наркомании, СПИДа; </w:t>
      </w:r>
    </w:p>
    <w:p w:rsidR="00FC3E59" w:rsidRDefault="00FC3E59" w:rsidP="001D5E15">
      <w:pPr>
        <w:numPr>
          <w:ilvl w:val="0"/>
          <w:numId w:val="83"/>
        </w:numPr>
        <w:tabs>
          <w:tab w:val="left" w:pos="1789"/>
        </w:tabs>
        <w:suppressAutoHyphens w:val="0"/>
        <w:spacing w:after="0" w:line="240" w:lineRule="auto"/>
        <w:ind w:left="178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знание особенностей физического, физиологического развития своего организма, типа нервной системы, темперамента, суточного биоритма; </w:t>
      </w:r>
    </w:p>
    <w:p w:rsidR="00FC3E59" w:rsidRDefault="00FC3E59" w:rsidP="001D5E15">
      <w:pPr>
        <w:numPr>
          <w:ilvl w:val="0"/>
          <w:numId w:val="83"/>
        </w:numPr>
        <w:tabs>
          <w:tab w:val="left" w:pos="1789"/>
        </w:tabs>
        <w:suppressAutoHyphens w:val="0"/>
        <w:spacing w:after="0" w:line="240" w:lineRule="auto"/>
        <w:ind w:left="178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знание и владение основами физической культуры человека. </w:t>
      </w:r>
    </w:p>
    <w:p w:rsidR="00FC3E59" w:rsidRDefault="00FC3E5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</w:pPr>
    </w:p>
    <w:p w:rsidR="00FC3E59" w:rsidRDefault="00FC3E59" w:rsidP="001D5E15">
      <w:pPr>
        <w:numPr>
          <w:ilvl w:val="0"/>
          <w:numId w:val="50"/>
        </w:numPr>
        <w:tabs>
          <w:tab w:val="left" w:pos="72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 xml:space="preserve">Уровень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 xml:space="preserve"> ключевых компетенций, связанных с взаимодействием человека и социальной сферы, человека и окружающего его мира:</w:t>
      </w:r>
    </w:p>
    <w:p w:rsidR="00FC3E59" w:rsidRDefault="00FC3E59" w:rsidP="006C5694">
      <w:pPr>
        <w:numPr>
          <w:ilvl w:val="0"/>
          <w:numId w:val="54"/>
        </w:numPr>
        <w:tabs>
          <w:tab w:val="left" w:pos="567"/>
        </w:tabs>
        <w:suppressAutoHyphens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мотивационного, когнитивного, поведенческого, ценностно-смыслового аспекта, эмоционально-волевая регуляция процесса социального взаимодействия: с обществом, общностью, коллективом, семьей, друзьями, партнерами; </w:t>
      </w:r>
      <w:proofErr w:type="gramEnd"/>
    </w:p>
    <w:p w:rsidR="00FC3E59" w:rsidRDefault="00FC3E59" w:rsidP="006C5694">
      <w:pPr>
        <w:numPr>
          <w:ilvl w:val="0"/>
          <w:numId w:val="54"/>
        </w:numPr>
        <w:tabs>
          <w:tab w:val="left" w:pos="567"/>
        </w:tabs>
        <w:suppressAutoHyphens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владение умениями и навыками сотрудничества, толерантности, уважения и принятия другого (раса, национальность, религия, статус, пол), погашение конфликтов; </w:t>
      </w:r>
      <w:proofErr w:type="gramEnd"/>
    </w:p>
    <w:p w:rsidR="00FC3E59" w:rsidRDefault="00FC3E59" w:rsidP="006C5694">
      <w:pPr>
        <w:numPr>
          <w:ilvl w:val="0"/>
          <w:numId w:val="54"/>
        </w:numPr>
        <w:tabs>
          <w:tab w:val="left" w:pos="567"/>
        </w:tabs>
        <w:suppressAutoHyphens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владение основами мобильности, с</w:t>
      </w:r>
      <w:r w:rsidR="0014183E">
        <w:rPr>
          <w:rFonts w:ascii="Times New Roman" w:eastAsia="Times New Roman" w:hAnsi="Times New Roman" w:cs="Times New Roman"/>
          <w:bCs/>
          <w:iCs/>
          <w:sz w:val="28"/>
          <w:szCs w:val="28"/>
        </w:rPr>
        <w:t>оциальной активности, конкурент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оспособности, умением адаптироваться в социуме; </w:t>
      </w:r>
    </w:p>
    <w:p w:rsidR="00FC3E59" w:rsidRDefault="00FC3E59" w:rsidP="006C5694">
      <w:pPr>
        <w:numPr>
          <w:ilvl w:val="0"/>
          <w:numId w:val="54"/>
        </w:numPr>
        <w:tabs>
          <w:tab w:val="left" w:pos="567"/>
        </w:tabs>
        <w:suppressAutoHyphens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владение знаниями, умениями, навыками общения: основами устного и письменного обучения, умение вести диалог, монолог,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полилог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, знание и соблюдение традиций, этикета. </w:t>
      </w:r>
    </w:p>
    <w:p w:rsidR="00FC3E59" w:rsidRDefault="00FC3E5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</w:pPr>
    </w:p>
    <w:p w:rsidR="00FC3E59" w:rsidRDefault="00FC3E59" w:rsidP="001D5E15">
      <w:pPr>
        <w:numPr>
          <w:ilvl w:val="0"/>
          <w:numId w:val="50"/>
        </w:numPr>
        <w:tabs>
          <w:tab w:val="left" w:pos="72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 xml:space="preserve">Уровень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 xml:space="preserve"> культуры личности:</w:t>
      </w:r>
    </w:p>
    <w:p w:rsidR="00FC3E59" w:rsidRDefault="00FC3E59" w:rsidP="001D5E15">
      <w:pPr>
        <w:numPr>
          <w:ilvl w:val="0"/>
          <w:numId w:val="57"/>
        </w:numPr>
        <w:tabs>
          <w:tab w:val="left" w:pos="1789"/>
        </w:tabs>
        <w:suppressAutoHyphens w:val="0"/>
        <w:spacing w:after="0" w:line="240" w:lineRule="auto"/>
        <w:ind w:left="178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культуры внешнего вида, одежды, оформления, жилища, рабочего места; </w:t>
      </w:r>
    </w:p>
    <w:p w:rsidR="00FC3E59" w:rsidRDefault="00FC3E59" w:rsidP="001D5E15">
      <w:pPr>
        <w:numPr>
          <w:ilvl w:val="0"/>
          <w:numId w:val="57"/>
        </w:numPr>
        <w:tabs>
          <w:tab w:val="left" w:pos="1789"/>
        </w:tabs>
        <w:suppressAutoHyphens w:val="0"/>
        <w:spacing w:after="0" w:line="240" w:lineRule="auto"/>
        <w:ind w:left="178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экологической культуры; </w:t>
      </w:r>
    </w:p>
    <w:p w:rsidR="00FC3E59" w:rsidRDefault="00FC3E59" w:rsidP="001D5E15">
      <w:pPr>
        <w:numPr>
          <w:ilvl w:val="0"/>
          <w:numId w:val="57"/>
        </w:numPr>
        <w:tabs>
          <w:tab w:val="left" w:pos="1789"/>
        </w:tabs>
        <w:suppressAutoHyphens w:val="0"/>
        <w:spacing w:after="0" w:line="240" w:lineRule="auto"/>
        <w:ind w:left="178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восприятие и понимание литературы и искусства; </w:t>
      </w:r>
    </w:p>
    <w:p w:rsidR="00FC3E59" w:rsidRDefault="00FC3E59" w:rsidP="001D5E15">
      <w:pPr>
        <w:numPr>
          <w:ilvl w:val="0"/>
          <w:numId w:val="57"/>
        </w:numPr>
        <w:tabs>
          <w:tab w:val="left" w:pos="1789"/>
        </w:tabs>
        <w:suppressAutoHyphens w:val="0"/>
        <w:spacing w:after="0" w:line="240" w:lineRule="auto"/>
        <w:ind w:left="178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знание истории цивилизаций, собственной страны, религии; </w:t>
      </w:r>
    </w:p>
    <w:p w:rsidR="00FC3E59" w:rsidRDefault="00FC3E59" w:rsidP="001D5E15">
      <w:pPr>
        <w:numPr>
          <w:ilvl w:val="0"/>
          <w:numId w:val="57"/>
        </w:numPr>
        <w:tabs>
          <w:tab w:val="left" w:pos="1789"/>
        </w:tabs>
        <w:suppressAutoHyphens w:val="0"/>
        <w:spacing w:after="0" w:line="240" w:lineRule="auto"/>
        <w:ind w:left="178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восприятие и осознание ценностей искусства, народного творчества; </w:t>
      </w:r>
    </w:p>
    <w:p w:rsidR="00FC3E59" w:rsidRDefault="00FC3E59" w:rsidP="001D5E15">
      <w:pPr>
        <w:numPr>
          <w:ilvl w:val="0"/>
          <w:numId w:val="57"/>
        </w:numPr>
        <w:tabs>
          <w:tab w:val="left" w:pos="1789"/>
        </w:tabs>
        <w:suppressAutoHyphens w:val="0"/>
        <w:spacing w:after="0" w:line="240" w:lineRule="auto"/>
        <w:ind w:left="178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реализация творческого потенциала детей через творчество, художественное конструирование, музыкально-театральная деятельность, ручной художественный труд. </w:t>
      </w:r>
    </w:p>
    <w:p w:rsidR="00FC3E59" w:rsidRDefault="00FC3E59">
      <w:pPr>
        <w:shd w:val="clear" w:color="auto" w:fill="FFFFFF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Ожидаемый результат</w:t>
      </w:r>
    </w:p>
    <w:p w:rsidR="00FC3E59" w:rsidRDefault="00FC3E59" w:rsidP="001D5E15">
      <w:pPr>
        <w:widowControl w:val="0"/>
        <w:numPr>
          <w:ilvl w:val="0"/>
          <w:numId w:val="85"/>
        </w:numPr>
        <w:shd w:val="clear" w:color="auto" w:fill="FFFFFF"/>
        <w:tabs>
          <w:tab w:val="left" w:pos="1789"/>
          <w:tab w:val="left" w:pos="2203"/>
        </w:tabs>
        <w:suppressAutoHyphens w:val="0"/>
        <w:autoSpaceDE w:val="0"/>
        <w:spacing w:after="0" w:line="240" w:lineRule="auto"/>
        <w:ind w:left="178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Успешное овладение предметами учебного плана на базовом уровне в соответствии с государственными образовательными стандартами.</w:t>
      </w:r>
    </w:p>
    <w:p w:rsidR="00FC3E59" w:rsidRDefault="00FC3E59" w:rsidP="001D5E15">
      <w:pPr>
        <w:widowControl w:val="0"/>
        <w:numPr>
          <w:ilvl w:val="0"/>
          <w:numId w:val="85"/>
        </w:numPr>
        <w:shd w:val="clear" w:color="auto" w:fill="FFFFFF"/>
        <w:tabs>
          <w:tab w:val="left" w:pos="1789"/>
          <w:tab w:val="left" w:pos="2369"/>
        </w:tabs>
        <w:suppressAutoHyphens w:val="0"/>
        <w:autoSpaceDE w:val="0"/>
        <w:spacing w:after="0" w:line="240" w:lineRule="auto"/>
        <w:ind w:left="178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Выход на начальный уровень функциональной грамотности, предполагающий его полное достижение к окончанию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>основной школы.</w:t>
      </w:r>
    </w:p>
    <w:p w:rsidR="00FC3E59" w:rsidRDefault="00FC3E59" w:rsidP="001D5E15">
      <w:pPr>
        <w:widowControl w:val="0"/>
        <w:numPr>
          <w:ilvl w:val="0"/>
          <w:numId w:val="85"/>
        </w:numPr>
        <w:shd w:val="clear" w:color="auto" w:fill="FFFFFF"/>
        <w:tabs>
          <w:tab w:val="left" w:pos="1789"/>
          <w:tab w:val="left" w:pos="2297"/>
        </w:tabs>
        <w:suppressAutoHyphens w:val="0"/>
        <w:autoSpaceDE w:val="0"/>
        <w:spacing w:after="0" w:line="240" w:lineRule="auto"/>
        <w:ind w:left="178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Освоение </w:t>
      </w: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основ системного мышления и развитие мотивации к дальнейшему обучению.</w:t>
      </w:r>
    </w:p>
    <w:p w:rsidR="00FC3E59" w:rsidRDefault="00FC3E59" w:rsidP="001D5E15">
      <w:pPr>
        <w:widowControl w:val="0"/>
        <w:numPr>
          <w:ilvl w:val="0"/>
          <w:numId w:val="61"/>
        </w:numPr>
        <w:shd w:val="clear" w:color="auto" w:fill="FFFFFF"/>
        <w:tabs>
          <w:tab w:val="left" w:pos="1789"/>
        </w:tabs>
        <w:suppressAutoHyphens w:val="0"/>
        <w:autoSpaceDE w:val="0"/>
        <w:spacing w:after="0" w:line="240" w:lineRule="auto"/>
        <w:ind w:left="178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успешное освоение предметов учебного плана и достижение уровня образованности, соответствующего образовательному стандарту;</w:t>
      </w:r>
    </w:p>
    <w:p w:rsidR="00FC3E59" w:rsidRDefault="00FC3E59" w:rsidP="001D5E15">
      <w:pPr>
        <w:widowControl w:val="0"/>
        <w:numPr>
          <w:ilvl w:val="0"/>
          <w:numId w:val="61"/>
        </w:numPr>
        <w:shd w:val="clear" w:color="auto" w:fill="FFFFFF"/>
        <w:tabs>
          <w:tab w:val="left" w:pos="1789"/>
        </w:tabs>
        <w:suppressAutoHyphens w:val="0"/>
        <w:autoSpaceDE w:val="0"/>
        <w:spacing w:after="0" w:line="240" w:lineRule="auto"/>
        <w:ind w:left="178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достижение уровня, готовности к осознанному выбору дальнейшего образовательного маршрута: понимание особенностей выбранного ОУ; оценочное соотнесение профессиональных намерений и собственных возможностей; подготовленность в предметной области, необходимой для получения дальнейшего профильного образования;</w:t>
      </w:r>
    </w:p>
    <w:p w:rsidR="00FC3E59" w:rsidRDefault="00FC3E59" w:rsidP="001D5E15">
      <w:pPr>
        <w:widowControl w:val="0"/>
        <w:numPr>
          <w:ilvl w:val="0"/>
          <w:numId w:val="61"/>
        </w:numPr>
        <w:shd w:val="clear" w:color="auto" w:fill="FFFFFF"/>
        <w:tabs>
          <w:tab w:val="left" w:pos="1789"/>
        </w:tabs>
        <w:suppressAutoHyphens w:val="0"/>
        <w:autoSpaceDE w:val="0"/>
        <w:spacing w:after="0" w:line="240" w:lineRule="auto"/>
        <w:ind w:left="178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достижение такого уровня образованности в предметных областях знания, </w:t>
      </w: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который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позволит учащимся успешно продолжить обучение в профильной школе или других учебных заведениях;</w:t>
      </w:r>
    </w:p>
    <w:p w:rsidR="00FC3E59" w:rsidRDefault="00FC3E59" w:rsidP="001D5E15">
      <w:pPr>
        <w:widowControl w:val="0"/>
        <w:numPr>
          <w:ilvl w:val="0"/>
          <w:numId w:val="61"/>
        </w:numPr>
        <w:shd w:val="clear" w:color="auto" w:fill="FFFFFF"/>
        <w:tabs>
          <w:tab w:val="left" w:pos="1789"/>
        </w:tabs>
        <w:suppressAutoHyphens w:val="0"/>
        <w:autoSpaceDE w:val="0"/>
        <w:spacing w:after="0" w:line="240" w:lineRule="auto"/>
        <w:ind w:left="178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овладение обучающимися над предметными знаниями и умениями, необходимыми для творческой и поисковой деятельности в выбранном профиле;</w:t>
      </w:r>
    </w:p>
    <w:p w:rsidR="00FC3E59" w:rsidRDefault="00FC3E59" w:rsidP="001D5E15">
      <w:pPr>
        <w:widowControl w:val="0"/>
        <w:numPr>
          <w:ilvl w:val="0"/>
          <w:numId w:val="61"/>
        </w:numPr>
        <w:shd w:val="clear" w:color="auto" w:fill="FFFFFF"/>
        <w:tabs>
          <w:tab w:val="left" w:pos="1789"/>
        </w:tabs>
        <w:suppressAutoHyphens w:val="0"/>
        <w:autoSpaceDE w:val="0"/>
        <w:spacing w:after="0" w:line="240" w:lineRule="auto"/>
        <w:ind w:left="178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основных ключевых компетенций и получение социально-</w:t>
      </w:r>
    </w:p>
    <w:p w:rsidR="00FC3E59" w:rsidRDefault="00FC3E59" w:rsidP="001D5E15">
      <w:pPr>
        <w:widowControl w:val="0"/>
        <w:numPr>
          <w:ilvl w:val="0"/>
          <w:numId w:val="61"/>
        </w:numPr>
        <w:shd w:val="clear" w:color="auto" w:fill="FFFFFF"/>
        <w:tabs>
          <w:tab w:val="left" w:pos="1789"/>
        </w:tabs>
        <w:suppressAutoHyphens w:val="0"/>
        <w:autoSpaceDE w:val="0"/>
        <w:spacing w:after="0" w:line="240" w:lineRule="auto"/>
        <w:ind w:left="178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значимых достижений в творческой деятельности, способствующих развитию качеств личности, необходимых человеку для успешной самореализации.</w:t>
      </w:r>
    </w:p>
    <w:p w:rsidR="00FC3E59" w:rsidRDefault="00BD2D51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1</w:t>
      </w:r>
      <w:r w:rsidR="00FC3E59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 xml:space="preserve">.3. Система </w:t>
      </w:r>
      <w:proofErr w:type="gramStart"/>
      <w:r w:rsidR="00FC3E59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оценки результатов освоения основной образовательной программы основного общего образования</w:t>
      </w:r>
      <w:proofErr w:type="gramEnd"/>
    </w:p>
    <w:p w:rsidR="00FC3E59" w:rsidRDefault="00FC3E59">
      <w:pPr>
        <w:suppressAutoHyphens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4"/>
        </w:rPr>
        <w:t>Уровень образованности</w:t>
      </w:r>
      <w:r w:rsidR="006C5694">
        <w:rPr>
          <w:rFonts w:ascii="Times New Roman" w:eastAsia="Times New Roman" w:hAnsi="Times New Roman" w:cs="Times New Roman"/>
          <w:b/>
          <w:iCs/>
          <w:sz w:val="28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iCs/>
          <w:sz w:val="28"/>
          <w:szCs w:val="24"/>
        </w:rPr>
        <w:t>учащихся</w:t>
      </w: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 5-9 классов определяется:</w:t>
      </w:r>
    </w:p>
    <w:p w:rsidR="00FC3E59" w:rsidRDefault="00FC3E59" w:rsidP="001D5E15">
      <w:pPr>
        <w:numPr>
          <w:ilvl w:val="0"/>
          <w:numId w:val="123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достижениями в предметных областях при овладении знаниями и умениями по учебным предметам;</w:t>
      </w:r>
    </w:p>
    <w:p w:rsidR="00FC3E59" w:rsidRDefault="00FC3E59" w:rsidP="001D5E15">
      <w:pPr>
        <w:numPr>
          <w:ilvl w:val="0"/>
          <w:numId w:val="123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развитием личностных каче</w:t>
      </w: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ств в пр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оцессе познания (эмоциональной, эстетической, интеллектуальной, нравственно-волевой сферы);</w:t>
      </w:r>
    </w:p>
    <w:p w:rsidR="00FC3E59" w:rsidRDefault="00FC3E59" w:rsidP="001D5E15">
      <w:pPr>
        <w:numPr>
          <w:ilvl w:val="0"/>
          <w:numId w:val="123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готовностью к решению социально-значимых задач на основе развития процессов самопознания и соблюдения нравственных норм;</w:t>
      </w:r>
    </w:p>
    <w:p w:rsidR="00FC3E59" w:rsidRDefault="00FC3E59" w:rsidP="001D5E15">
      <w:pPr>
        <w:numPr>
          <w:ilvl w:val="0"/>
          <w:numId w:val="123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по результатам олимпиад и конкурсов;</w:t>
      </w:r>
    </w:p>
    <w:p w:rsidR="00FC3E59" w:rsidRDefault="00FC3E59" w:rsidP="001D5E15">
      <w:pPr>
        <w:numPr>
          <w:ilvl w:val="0"/>
          <w:numId w:val="123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по уровню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исследовательской культуры (результаты работы над реферативным исследованием).</w:t>
      </w:r>
    </w:p>
    <w:p w:rsidR="00FC3E59" w:rsidRDefault="00FC3E59">
      <w:pPr>
        <w:suppressAutoHyphens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Достижения учащихся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5-9 классов определяются:</w:t>
      </w:r>
    </w:p>
    <w:p w:rsidR="00FC3E59" w:rsidRDefault="00FC3E59" w:rsidP="001D5E15">
      <w:pPr>
        <w:numPr>
          <w:ilvl w:val="0"/>
          <w:numId w:val="124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по результатам контроля знаний,</w:t>
      </w:r>
    </w:p>
    <w:p w:rsidR="00FC3E59" w:rsidRDefault="00FC3E59" w:rsidP="001D5E15">
      <w:pPr>
        <w:numPr>
          <w:ilvl w:val="0"/>
          <w:numId w:val="124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по динамике успеваемости </w:t>
      </w:r>
    </w:p>
    <w:p w:rsidR="00FC3E59" w:rsidRDefault="00FC3E59" w:rsidP="001D5E15">
      <w:pPr>
        <w:numPr>
          <w:ilvl w:val="0"/>
          <w:numId w:val="124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по результатам промежуточной аттестации.</w:t>
      </w:r>
    </w:p>
    <w:p w:rsidR="00FC3E59" w:rsidRDefault="00FC3E59">
      <w:pPr>
        <w:suppressAutoHyphens w:val="0"/>
        <w:spacing w:after="0" w:line="240" w:lineRule="auto"/>
        <w:ind w:firstLine="425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Формы аттестации достижений учащихся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5-9 классов:</w:t>
      </w:r>
    </w:p>
    <w:p w:rsidR="00FC3E59" w:rsidRDefault="00FC3E59" w:rsidP="001D5E15">
      <w:pPr>
        <w:numPr>
          <w:ilvl w:val="0"/>
          <w:numId w:val="125"/>
        </w:numPr>
        <w:tabs>
          <w:tab w:val="left" w:pos="1325"/>
          <w:tab w:val="left" w:pos="1904"/>
        </w:tabs>
        <w:suppressAutoHyphens w:val="0"/>
        <w:spacing w:after="0" w:line="240" w:lineRule="auto"/>
        <w:ind w:left="1325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текущая успеваемость по предметам;</w:t>
      </w:r>
    </w:p>
    <w:p w:rsidR="00FC3E59" w:rsidRDefault="00FC3E59" w:rsidP="001D5E15">
      <w:pPr>
        <w:numPr>
          <w:ilvl w:val="0"/>
          <w:numId w:val="125"/>
        </w:numPr>
        <w:tabs>
          <w:tab w:val="left" w:pos="1325"/>
          <w:tab w:val="left" w:pos="1904"/>
        </w:tabs>
        <w:suppressAutoHyphens w:val="0"/>
        <w:spacing w:after="0" w:line="240" w:lineRule="auto"/>
        <w:ind w:left="1325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портфолио личностных достижений (анализ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внеучебной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активности учащихся);</w:t>
      </w:r>
    </w:p>
    <w:p w:rsidR="00FC3E59" w:rsidRDefault="00FC3E59" w:rsidP="001D5E15">
      <w:pPr>
        <w:numPr>
          <w:ilvl w:val="0"/>
          <w:numId w:val="125"/>
        </w:numPr>
        <w:tabs>
          <w:tab w:val="left" w:pos="1325"/>
          <w:tab w:val="left" w:pos="1904"/>
        </w:tabs>
        <w:suppressAutoHyphens w:val="0"/>
        <w:spacing w:after="0" w:line="240" w:lineRule="auto"/>
        <w:ind w:left="1325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промежуточная</w:t>
      </w: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  аттестация;</w:t>
      </w:r>
    </w:p>
    <w:p w:rsidR="00FC3E59" w:rsidRDefault="00FC3E59" w:rsidP="001D5E15">
      <w:pPr>
        <w:numPr>
          <w:ilvl w:val="0"/>
          <w:numId w:val="125"/>
        </w:numPr>
        <w:tabs>
          <w:tab w:val="left" w:pos="1325"/>
          <w:tab w:val="left" w:pos="1904"/>
        </w:tabs>
        <w:suppressAutoHyphens w:val="0"/>
        <w:spacing w:after="0" w:line="240" w:lineRule="auto"/>
        <w:ind w:left="1325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экзамены на государственной итоговой аттестации (9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кл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.).</w:t>
      </w:r>
    </w:p>
    <w:p w:rsidR="00CE4797" w:rsidRPr="00CE4797" w:rsidRDefault="00CC6D40" w:rsidP="0014183E">
      <w:pPr>
        <w:tabs>
          <w:tab w:val="left" w:pos="190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      </w:t>
      </w:r>
      <w:r w:rsidR="00CE4797" w:rsidRPr="00CE4797"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Для учащихся МБОУ «Айдарская средняя общеобразовательная </w:t>
      </w:r>
      <w:proofErr w:type="gramStart"/>
      <w:r w:rsidR="00CE4797">
        <w:rPr>
          <w:rFonts w:ascii="Times New Roman" w:eastAsia="Times New Roman" w:hAnsi="Times New Roman" w:cs="Times New Roman"/>
          <w:bCs/>
          <w:iCs/>
          <w:sz w:val="28"/>
          <w:szCs w:val="24"/>
        </w:rPr>
        <w:t>-</w:t>
      </w:r>
      <w:r w:rsidR="00CE4797" w:rsidRPr="00CE4797">
        <w:rPr>
          <w:rFonts w:ascii="Times New Roman" w:eastAsia="Times New Roman" w:hAnsi="Times New Roman" w:cs="Times New Roman"/>
          <w:bCs/>
          <w:iCs/>
          <w:sz w:val="28"/>
          <w:szCs w:val="24"/>
        </w:rPr>
        <w:t>ш</w:t>
      </w:r>
      <w:proofErr w:type="gramEnd"/>
      <w:r w:rsidR="00CE4797" w:rsidRPr="00CE4797">
        <w:rPr>
          <w:rFonts w:ascii="Times New Roman" w:eastAsia="Times New Roman" w:hAnsi="Times New Roman" w:cs="Times New Roman"/>
          <w:bCs/>
          <w:iCs/>
          <w:sz w:val="28"/>
          <w:szCs w:val="24"/>
        </w:rPr>
        <w:t>кола им. Б. Г. Кандыбина» предусмотрен текущий контроль и промежуточная аттестация только по предметам, включенным в учебный план класса, в котором они обучаются.</w:t>
      </w:r>
    </w:p>
    <w:p w:rsidR="00CE4797" w:rsidRPr="00CE4797" w:rsidRDefault="00CE4797" w:rsidP="0014183E">
      <w:pPr>
        <w:tabs>
          <w:tab w:val="left" w:pos="190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 w:rsidRPr="00CE4797">
        <w:rPr>
          <w:rFonts w:ascii="Times New Roman" w:eastAsia="Times New Roman" w:hAnsi="Times New Roman" w:cs="Times New Roman"/>
          <w:bCs/>
          <w:iCs/>
          <w:sz w:val="28"/>
          <w:szCs w:val="24"/>
        </w:rPr>
        <w:t>1.3. Текущий контроль успеваемости и промежуточную аттестацию учащихся осуществляют педагогические работники МБОУ «Айдарская средняя общеобразовательная школа им. Б. Г. Кандыбина» в соответствии с должностными обязанностями, инструкциями и Уставом школы.</w:t>
      </w:r>
    </w:p>
    <w:p w:rsidR="00CE4797" w:rsidRPr="00CE4797" w:rsidRDefault="00CE4797" w:rsidP="0014183E">
      <w:pPr>
        <w:tabs>
          <w:tab w:val="left" w:pos="190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 w:rsidRPr="00CE4797">
        <w:rPr>
          <w:rFonts w:ascii="Times New Roman" w:eastAsia="Times New Roman" w:hAnsi="Times New Roman" w:cs="Times New Roman"/>
          <w:bCs/>
          <w:iCs/>
          <w:sz w:val="28"/>
          <w:szCs w:val="24"/>
        </w:rPr>
        <w:t>1.4. Ответственность за состояние текущего контроля успеваемости и промежуточной аттестации учащихся МБОУ «Айдарская средняя общеобразовательная школа им. Б. Г. Кандыбина» несут в равной степени педагогические работники в соответствии с тарификацией, заместитель директора</w:t>
      </w:r>
      <w:r w:rsidR="0014183E">
        <w:rPr>
          <w:rFonts w:ascii="Times New Roman" w:eastAsia="Times New Roman" w:hAnsi="Times New Roman" w:cs="Times New Roman"/>
          <w:bCs/>
          <w:iCs/>
          <w:sz w:val="28"/>
          <w:szCs w:val="24"/>
        </w:rPr>
        <w:t>,</w:t>
      </w:r>
      <w:r w:rsidRPr="00CE4797"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  директор.</w:t>
      </w:r>
    </w:p>
    <w:p w:rsidR="00CE4797" w:rsidRPr="00CE4797" w:rsidRDefault="00CE4797" w:rsidP="0014183E">
      <w:pPr>
        <w:tabs>
          <w:tab w:val="left" w:pos="190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 w:rsidRPr="00CE4797">
        <w:rPr>
          <w:rFonts w:ascii="Times New Roman" w:eastAsia="Times New Roman" w:hAnsi="Times New Roman" w:cs="Times New Roman"/>
          <w:bCs/>
          <w:iCs/>
          <w:sz w:val="28"/>
          <w:szCs w:val="24"/>
        </w:rPr>
        <w:t>1.5. Задачами текущего контроля успеваемости и промежуточной аттестации учащихся МБОУ «Айдарская средняя общеобразовательная школа им. Б. Г. Кандыбина» являются:</w:t>
      </w:r>
    </w:p>
    <w:p w:rsidR="00CE4797" w:rsidRPr="00CE4797" w:rsidRDefault="00CE4797" w:rsidP="0014183E">
      <w:pPr>
        <w:tabs>
          <w:tab w:val="left" w:pos="190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 w:rsidRPr="00CE4797">
        <w:rPr>
          <w:rFonts w:ascii="Times New Roman" w:eastAsia="Times New Roman" w:hAnsi="Times New Roman" w:cs="Times New Roman"/>
          <w:bCs/>
          <w:iCs/>
          <w:sz w:val="28"/>
          <w:szCs w:val="24"/>
        </w:rPr>
        <w:t>- определение степени освоения учащимися образовательной программы, её разделов и тем для перехода к изучению нового учебного материала;</w:t>
      </w:r>
    </w:p>
    <w:p w:rsidR="00CE4797" w:rsidRPr="00CE4797" w:rsidRDefault="00CE4797" w:rsidP="0014183E">
      <w:pPr>
        <w:tabs>
          <w:tab w:val="left" w:pos="190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 w:rsidRPr="00CE4797">
        <w:rPr>
          <w:rFonts w:ascii="Times New Roman" w:eastAsia="Times New Roman" w:hAnsi="Times New Roman" w:cs="Times New Roman"/>
          <w:bCs/>
          <w:iCs/>
          <w:sz w:val="28"/>
          <w:szCs w:val="24"/>
        </w:rPr>
        <w:t>- корректировка рабочей программы по предмету в зависимости от качества освоения изученного;</w:t>
      </w:r>
    </w:p>
    <w:p w:rsidR="00CE4797" w:rsidRPr="00CE4797" w:rsidRDefault="00CE4797" w:rsidP="0014183E">
      <w:pPr>
        <w:tabs>
          <w:tab w:val="left" w:pos="190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 w:rsidRPr="00CE4797">
        <w:rPr>
          <w:rFonts w:ascii="Times New Roman" w:eastAsia="Times New Roman" w:hAnsi="Times New Roman" w:cs="Times New Roman"/>
          <w:bCs/>
          <w:iCs/>
          <w:sz w:val="28"/>
          <w:szCs w:val="24"/>
        </w:rPr>
        <w:t>- установление фактического уровня теоретических знаний учащихся по предметам обязательного  компонента образовательного стандарта общего образования;</w:t>
      </w:r>
    </w:p>
    <w:p w:rsidR="00CE4797" w:rsidRPr="00CE4797" w:rsidRDefault="00CE4797" w:rsidP="0014183E">
      <w:pPr>
        <w:tabs>
          <w:tab w:val="left" w:pos="190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 w:rsidRPr="00CE4797"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- </w:t>
      </w:r>
      <w:proofErr w:type="gramStart"/>
      <w:r w:rsidRPr="00CE4797">
        <w:rPr>
          <w:rFonts w:ascii="Times New Roman" w:eastAsia="Times New Roman" w:hAnsi="Times New Roman" w:cs="Times New Roman"/>
          <w:bCs/>
          <w:iCs/>
          <w:sz w:val="28"/>
          <w:szCs w:val="24"/>
        </w:rPr>
        <w:t>контроль за</w:t>
      </w:r>
      <w:proofErr w:type="gramEnd"/>
      <w:r w:rsidRPr="00CE4797"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 реализацией образовательной программы, в том числе учебного плана и программ учебных курсов.</w:t>
      </w:r>
    </w:p>
    <w:p w:rsidR="0014183E" w:rsidRDefault="00CE4797" w:rsidP="0014183E">
      <w:pPr>
        <w:tabs>
          <w:tab w:val="left" w:pos="190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 w:rsidRPr="00CE4797">
        <w:rPr>
          <w:rFonts w:ascii="Times New Roman" w:eastAsia="Times New Roman" w:hAnsi="Times New Roman" w:cs="Times New Roman"/>
          <w:bCs/>
          <w:iCs/>
          <w:sz w:val="28"/>
          <w:szCs w:val="24"/>
        </w:rPr>
        <w:t>1.6. В МБОУ «Айдарская средняя общеобразовательная школа им. Б. Г. Кандыбина» действует следующая система оценки уровня освоения образовательной программы учащимися:</w:t>
      </w:r>
    </w:p>
    <w:p w:rsidR="0014183E" w:rsidRPr="0014183E" w:rsidRDefault="00CE4797" w:rsidP="0014183E">
      <w:pPr>
        <w:pStyle w:val="afb"/>
        <w:numPr>
          <w:ilvl w:val="0"/>
          <w:numId w:val="260"/>
        </w:numPr>
        <w:tabs>
          <w:tab w:val="left" w:pos="190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 w:rsidRPr="0014183E"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(«отлично»), </w:t>
      </w:r>
    </w:p>
    <w:p w:rsidR="0014183E" w:rsidRPr="0014183E" w:rsidRDefault="0014183E" w:rsidP="0014183E">
      <w:pPr>
        <w:pStyle w:val="afb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4 </w:t>
      </w:r>
      <w:r w:rsidR="00CE4797" w:rsidRPr="0014183E"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(«хорошо»), </w:t>
      </w:r>
    </w:p>
    <w:p w:rsidR="0014183E" w:rsidRPr="0014183E" w:rsidRDefault="0014183E" w:rsidP="0014183E">
      <w:pPr>
        <w:pStyle w:val="afb"/>
        <w:tabs>
          <w:tab w:val="left" w:pos="1904"/>
        </w:tabs>
        <w:suppressAutoHyphens w:val="0"/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3</w:t>
      </w:r>
      <w:r w:rsidR="00CE4797" w:rsidRPr="0014183E"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(«удовлетворительно»), </w:t>
      </w:r>
    </w:p>
    <w:p w:rsidR="0014183E" w:rsidRPr="0014183E" w:rsidRDefault="00CE4797" w:rsidP="0014183E">
      <w:pPr>
        <w:pStyle w:val="afb"/>
        <w:numPr>
          <w:ilvl w:val="0"/>
          <w:numId w:val="258"/>
        </w:numPr>
        <w:tabs>
          <w:tab w:val="left" w:pos="190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 w:rsidRPr="0014183E">
        <w:rPr>
          <w:rFonts w:ascii="Times New Roman" w:eastAsia="Times New Roman" w:hAnsi="Times New Roman" w:cs="Times New Roman"/>
          <w:bCs/>
          <w:iCs/>
          <w:sz w:val="28"/>
          <w:szCs w:val="24"/>
        </w:rPr>
        <w:t>(«неудовлетворительно»).</w:t>
      </w:r>
    </w:p>
    <w:p w:rsidR="00CE4797" w:rsidRPr="0014183E" w:rsidRDefault="00CE4797" w:rsidP="0014183E">
      <w:pPr>
        <w:pStyle w:val="afb"/>
        <w:tabs>
          <w:tab w:val="left" w:pos="1904"/>
        </w:tabs>
        <w:suppressAutoHyphens w:val="0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 w:rsidRPr="0014183E"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 Оценивание результатов обучения на учебных курсах может быть в форме: «зачет», «незачет».</w:t>
      </w:r>
    </w:p>
    <w:p w:rsidR="00CE4797" w:rsidRPr="00CE4797" w:rsidRDefault="00CE4797" w:rsidP="0014183E">
      <w:pPr>
        <w:tabs>
          <w:tab w:val="left" w:pos="190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 w:rsidRPr="00CE4797"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1.7. Родителям (законным представителям) учащихся МБОУ «Айдарская средняя общеобразовательная школа им. Б. Г. Кандыбина» обеспечивается возможность ознакомления с ходом и содержанием образовательного </w:t>
      </w:r>
      <w:r w:rsidRPr="00CE4797">
        <w:rPr>
          <w:rFonts w:ascii="Times New Roman" w:eastAsia="Times New Roman" w:hAnsi="Times New Roman" w:cs="Times New Roman"/>
          <w:bCs/>
          <w:iCs/>
          <w:sz w:val="28"/>
          <w:szCs w:val="24"/>
        </w:rPr>
        <w:lastRenderedPageBreak/>
        <w:t>процесса, а также с оценками успеваемости учащихся через бумажные и электронные дневники, а также в беседе с классным руководителем.</w:t>
      </w:r>
    </w:p>
    <w:p w:rsidR="00CE4797" w:rsidRPr="00CE4797" w:rsidRDefault="00CE4797" w:rsidP="0014183E">
      <w:pPr>
        <w:tabs>
          <w:tab w:val="left" w:pos="190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 w:rsidRPr="00CE4797">
        <w:rPr>
          <w:rFonts w:ascii="Times New Roman" w:eastAsia="Times New Roman" w:hAnsi="Times New Roman" w:cs="Times New Roman"/>
          <w:bCs/>
          <w:iCs/>
          <w:sz w:val="28"/>
          <w:szCs w:val="24"/>
        </w:rPr>
        <w:t>1.8. В случае несогласия учащихся, их родителей (законных представителей) с отметкой, учащемуся предоставляется возможность сдать зачет или экзамен по соответствующему предмету комиссии, образованной по приказу директора МБОУ «Айдарская средняя общеобразовательная школа им. Б. Г. Кандыбина».</w:t>
      </w:r>
    </w:p>
    <w:p w:rsidR="00CE4797" w:rsidRDefault="00CE4797" w:rsidP="00CE4797">
      <w:pPr>
        <w:tabs>
          <w:tab w:val="left" w:pos="1904"/>
        </w:tabs>
        <w:suppressAutoHyphens w:val="0"/>
        <w:spacing w:after="0" w:line="240" w:lineRule="auto"/>
        <w:ind w:left="142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</w:p>
    <w:p w:rsidR="00FC3E59" w:rsidRDefault="00FC3E59">
      <w:pPr>
        <w:suppressAutoHyphens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4"/>
        </w:rPr>
        <w:t>Оценка качества знаний и умений учащихся</w:t>
      </w: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 5-9 классов проводится в форме:</w:t>
      </w:r>
    </w:p>
    <w:p w:rsidR="00FC3E59" w:rsidRDefault="00FC3E59" w:rsidP="001D5E15">
      <w:pPr>
        <w:numPr>
          <w:ilvl w:val="0"/>
          <w:numId w:val="123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плановых контрольных работ (согласно календарно-тематическому планированию по учебным предметам);</w:t>
      </w:r>
    </w:p>
    <w:p w:rsidR="00FC3E59" w:rsidRDefault="00FC3E59" w:rsidP="001D5E15">
      <w:pPr>
        <w:numPr>
          <w:ilvl w:val="0"/>
          <w:numId w:val="123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срезовых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 контрольных работ, выявляющих степень усвоения учебного материала по одной теме или всему курсу;</w:t>
      </w:r>
    </w:p>
    <w:p w:rsidR="00FC3E59" w:rsidRDefault="00FC3E59" w:rsidP="001D5E15">
      <w:pPr>
        <w:numPr>
          <w:ilvl w:val="0"/>
          <w:numId w:val="123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диагностических контрольных работ;</w:t>
      </w:r>
    </w:p>
    <w:p w:rsidR="00FC3E59" w:rsidRDefault="00FC3E59" w:rsidP="001D5E15">
      <w:pPr>
        <w:numPr>
          <w:ilvl w:val="0"/>
          <w:numId w:val="123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тестов, помогающих изучить различные аспекты учебной деятельности;</w:t>
      </w:r>
    </w:p>
    <w:p w:rsidR="00FC3E59" w:rsidRDefault="00FC3E59" w:rsidP="001D5E15">
      <w:pPr>
        <w:numPr>
          <w:ilvl w:val="0"/>
          <w:numId w:val="123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зачетов;</w:t>
      </w:r>
    </w:p>
    <w:p w:rsidR="00FC3E59" w:rsidRDefault="00FC3E59" w:rsidP="001D5E15">
      <w:pPr>
        <w:numPr>
          <w:ilvl w:val="0"/>
          <w:numId w:val="123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творческих работ;</w:t>
      </w:r>
    </w:p>
    <w:p w:rsidR="00FC3E59" w:rsidRDefault="00FC3E59" w:rsidP="001D5E15">
      <w:pPr>
        <w:numPr>
          <w:ilvl w:val="0"/>
          <w:numId w:val="123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докладов учащихся;</w:t>
      </w:r>
    </w:p>
    <w:p w:rsidR="00FC3E59" w:rsidRDefault="00FC3E59" w:rsidP="001D5E15">
      <w:pPr>
        <w:numPr>
          <w:ilvl w:val="0"/>
          <w:numId w:val="123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реферативных работ.</w:t>
      </w:r>
    </w:p>
    <w:p w:rsidR="007B6171" w:rsidRPr="007B6171" w:rsidRDefault="007B6171" w:rsidP="007B6171">
      <w:pPr>
        <w:tabs>
          <w:tab w:val="left" w:pos="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 w:rsidRPr="007B6171">
        <w:rPr>
          <w:rFonts w:ascii="Times New Roman" w:eastAsia="Times New Roman" w:hAnsi="Times New Roman" w:cs="Times New Roman"/>
          <w:bCs/>
          <w:iCs/>
          <w:sz w:val="28"/>
          <w:szCs w:val="24"/>
        </w:rPr>
        <w:t>Текущий контроль выражается в выставлении отметок. Отметки учащихся ежедневно заносятся в классный журнал и дневники. Виды текущего контроля:</w:t>
      </w:r>
    </w:p>
    <w:p w:rsidR="007B6171" w:rsidRPr="007B6171" w:rsidRDefault="007B6171" w:rsidP="007B6171">
      <w:pPr>
        <w:tabs>
          <w:tab w:val="left" w:pos="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 w:rsidRPr="007B6171">
        <w:rPr>
          <w:rFonts w:ascii="Times New Roman" w:eastAsia="Times New Roman" w:hAnsi="Times New Roman" w:cs="Times New Roman"/>
          <w:bCs/>
          <w:iCs/>
          <w:sz w:val="28"/>
          <w:szCs w:val="24"/>
        </w:rPr>
        <w:t>- устный (устный ответ на поставленный вопрос, развернутый ответ по заданной теме, устное сообщение по избранной теме, декламация стихов, чтение текста, зачет по теме и др.);</w:t>
      </w:r>
    </w:p>
    <w:p w:rsidR="007B6171" w:rsidRPr="007B6171" w:rsidRDefault="007B6171" w:rsidP="007B6171">
      <w:pPr>
        <w:tabs>
          <w:tab w:val="left" w:pos="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proofErr w:type="gramStart"/>
      <w:r w:rsidRPr="007B6171">
        <w:rPr>
          <w:rFonts w:ascii="Times New Roman" w:eastAsia="Times New Roman" w:hAnsi="Times New Roman" w:cs="Times New Roman"/>
          <w:bCs/>
          <w:iCs/>
          <w:sz w:val="28"/>
          <w:szCs w:val="24"/>
        </w:rPr>
        <w:t>- письменный (выполнение тренировочных упражнений, лабораторных, практических работ, написание диктанта, изложения, сочинения, выполнение самостоятельной работы, письменной проверочной работы, контрольной работы, тестирования и др.);</w:t>
      </w:r>
      <w:proofErr w:type="gramEnd"/>
    </w:p>
    <w:p w:rsidR="007B6171" w:rsidRPr="007B6171" w:rsidRDefault="007B6171" w:rsidP="007B6171">
      <w:pPr>
        <w:tabs>
          <w:tab w:val="left" w:pos="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 w:rsidRPr="007B6171"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- выполнение заданий с использованием ИКТ (компьютерное тестирование, </w:t>
      </w:r>
      <w:proofErr w:type="spellStart"/>
      <w:r w:rsidRPr="007B6171">
        <w:rPr>
          <w:rFonts w:ascii="Times New Roman" w:eastAsia="Times New Roman" w:hAnsi="Times New Roman" w:cs="Times New Roman"/>
          <w:bCs/>
          <w:iCs/>
          <w:sz w:val="28"/>
          <w:szCs w:val="24"/>
        </w:rPr>
        <w:t>on-line</w:t>
      </w:r>
      <w:proofErr w:type="spellEnd"/>
      <w:r w:rsidRPr="007B6171"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 тестирование с использованием Интернет-ресурсов или электронных учебников, выполнение интерактивных заданий).</w:t>
      </w:r>
    </w:p>
    <w:p w:rsidR="007B6171" w:rsidRPr="007B6171" w:rsidRDefault="007B6171" w:rsidP="007B6171">
      <w:pPr>
        <w:tabs>
          <w:tab w:val="left" w:pos="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 w:rsidRPr="007B6171"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 Форму текущего контроля определяет учитель с учетом уровня подготовки учащихся, содержания учебного материала и используемых им образовательных технологий. Избранная форма контроля отражается в рабочей программе.</w:t>
      </w:r>
    </w:p>
    <w:p w:rsidR="007B6171" w:rsidRPr="007B6171" w:rsidRDefault="007B6171" w:rsidP="007B6171">
      <w:pPr>
        <w:tabs>
          <w:tab w:val="left" w:pos="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 w:rsidRPr="007B6171"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 Периодичность  осуществления текущего контроля определяется учителем в соответствии с учебной программой предметов, курсов, дисциплин.</w:t>
      </w:r>
    </w:p>
    <w:p w:rsidR="007B6171" w:rsidRDefault="007B6171" w:rsidP="007B6171">
      <w:pPr>
        <w:tabs>
          <w:tab w:val="left" w:pos="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</w:p>
    <w:p w:rsidR="00FC3E59" w:rsidRDefault="00FC3E59">
      <w:pPr>
        <w:suppressAutoHyphens w:val="0"/>
        <w:spacing w:after="0" w:line="240" w:lineRule="auto"/>
        <w:ind w:firstLine="425"/>
        <w:rPr>
          <w:rFonts w:ascii="Times New Roman" w:eastAsia="Times New Roman" w:hAnsi="Times New Roman" w:cs="Times New Roman"/>
          <w:b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4"/>
        </w:rPr>
        <w:t>Формы итогового контроля в 5- 8 классах:</w:t>
      </w:r>
    </w:p>
    <w:p w:rsidR="00FC3E59" w:rsidRDefault="00FC3E59" w:rsidP="001D5E15">
      <w:pPr>
        <w:numPr>
          <w:ilvl w:val="0"/>
          <w:numId w:val="126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итоговая контрольная работа;</w:t>
      </w:r>
    </w:p>
    <w:p w:rsidR="00FC3E59" w:rsidRDefault="00FC3E59" w:rsidP="001D5E15">
      <w:pPr>
        <w:numPr>
          <w:ilvl w:val="0"/>
          <w:numId w:val="126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lastRenderedPageBreak/>
        <w:t>итоговый опрос (письменный или устный);</w:t>
      </w:r>
    </w:p>
    <w:p w:rsidR="00FC3E59" w:rsidRDefault="00FC3E59" w:rsidP="001D5E15">
      <w:pPr>
        <w:numPr>
          <w:ilvl w:val="0"/>
          <w:numId w:val="126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тестирование;</w:t>
      </w:r>
    </w:p>
    <w:p w:rsidR="00FC3E59" w:rsidRDefault="00FC3E59" w:rsidP="001D5E15">
      <w:pPr>
        <w:numPr>
          <w:ilvl w:val="0"/>
          <w:numId w:val="126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зачет;</w:t>
      </w:r>
    </w:p>
    <w:p w:rsidR="00FC3E59" w:rsidRDefault="00FC3E59" w:rsidP="001D5E15">
      <w:pPr>
        <w:numPr>
          <w:ilvl w:val="0"/>
          <w:numId w:val="126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экзамен.</w:t>
      </w:r>
    </w:p>
    <w:p w:rsidR="0014183E" w:rsidRDefault="0014183E" w:rsidP="0014183E">
      <w:pPr>
        <w:tabs>
          <w:tab w:val="left" w:pos="1325"/>
        </w:tabs>
        <w:suppressAutoHyphens w:val="0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</w:p>
    <w:p w:rsidR="00FC3E59" w:rsidRDefault="00FC3E59">
      <w:pPr>
        <w:suppressAutoHyphens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В 9-ом  классе </w:t>
      </w:r>
      <w:r w:rsidR="007B6171"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 в рамках </w:t>
      </w: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предпрофильной подготовки к завершению курса учащимися готовятся итоговые работы – рефераты или проводятся </w:t>
      </w:r>
      <w:r w:rsidR="007B6171">
        <w:rPr>
          <w:rFonts w:ascii="Times New Roman" w:eastAsia="Times New Roman" w:hAnsi="Times New Roman" w:cs="Times New Roman"/>
          <w:bCs/>
          <w:iCs/>
          <w:sz w:val="28"/>
          <w:szCs w:val="24"/>
        </w:rPr>
        <w:t>зачётные</w:t>
      </w: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 работы.</w:t>
      </w:r>
    </w:p>
    <w:p w:rsidR="00FC3E59" w:rsidRDefault="00FC3E59">
      <w:pPr>
        <w:suppressAutoHyphens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4"/>
        </w:rPr>
        <w:t>Итоговая аттестация выпускников 9 класса</w:t>
      </w: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 проводится на основе Закона РФ «Об образовании», иных нормативных актов федерального уровня, регламентирующих проведение государственной итоговой аттестации за курс основной школы, распоря</w:t>
      </w:r>
      <w:r w:rsidR="006A0B4F"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жений Департамента образования  </w:t>
      </w: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Белгородской области.</w:t>
      </w:r>
    </w:p>
    <w:p w:rsidR="00FC3E59" w:rsidRDefault="00FC3E59">
      <w:pPr>
        <w:suppressAutoHyphens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4"/>
        </w:rPr>
        <w:t>Диагностика</w:t>
      </w:r>
    </w:p>
    <w:p w:rsidR="00FC3E59" w:rsidRDefault="00FC3E59" w:rsidP="001D5E15">
      <w:pPr>
        <w:numPr>
          <w:ilvl w:val="0"/>
          <w:numId w:val="50"/>
        </w:numPr>
        <w:tabs>
          <w:tab w:val="left" w:pos="720"/>
          <w:tab w:val="left" w:pos="973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Педагогическая диагностика</w:t>
      </w:r>
    </w:p>
    <w:p w:rsidR="00FC3E59" w:rsidRDefault="00FC3E59" w:rsidP="001D5E15">
      <w:pPr>
        <w:numPr>
          <w:ilvl w:val="0"/>
          <w:numId w:val="127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Соответствие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ЗУНов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 требованиям обязательного минимума содержания основного общего образования.</w:t>
      </w:r>
    </w:p>
    <w:p w:rsidR="00FC3E59" w:rsidRDefault="00FC3E59" w:rsidP="001D5E15">
      <w:pPr>
        <w:numPr>
          <w:ilvl w:val="0"/>
          <w:numId w:val="127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Изучение мотивации учения школьников (В.Н. Максимова «Диагностика как фактор развития образовательной системы»).</w:t>
      </w:r>
    </w:p>
    <w:p w:rsidR="00FC3E59" w:rsidRDefault="00FC3E59" w:rsidP="001D5E15">
      <w:pPr>
        <w:numPr>
          <w:ilvl w:val="0"/>
          <w:numId w:val="127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Диагностика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 ОУУН.</w:t>
      </w:r>
    </w:p>
    <w:p w:rsidR="00FC3E59" w:rsidRDefault="00FC3E59" w:rsidP="001D5E15">
      <w:pPr>
        <w:numPr>
          <w:ilvl w:val="0"/>
          <w:numId w:val="127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Функциональные умения учителя.</w:t>
      </w:r>
    </w:p>
    <w:p w:rsidR="00FC3E59" w:rsidRDefault="00FC3E59" w:rsidP="001D5E15">
      <w:pPr>
        <w:numPr>
          <w:ilvl w:val="0"/>
          <w:numId w:val="127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Анализ педагогических затруднений педагога.</w:t>
      </w:r>
    </w:p>
    <w:p w:rsidR="00FC3E59" w:rsidRDefault="00FC3E59" w:rsidP="001D5E15">
      <w:pPr>
        <w:numPr>
          <w:ilvl w:val="0"/>
          <w:numId w:val="50"/>
        </w:numPr>
        <w:tabs>
          <w:tab w:val="left" w:pos="720"/>
          <w:tab w:val="left" w:pos="973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Психолого-педагогическая диагностика</w:t>
      </w:r>
    </w:p>
    <w:p w:rsidR="00FC3E59" w:rsidRDefault="00FC3E59" w:rsidP="001D5E15">
      <w:pPr>
        <w:numPr>
          <w:ilvl w:val="0"/>
          <w:numId w:val="128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Особенности адаптации к средней школе в 5 классе («Школьный тест»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Филлипса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).</w:t>
      </w:r>
    </w:p>
    <w:p w:rsidR="00FC3E59" w:rsidRDefault="00FC3E59" w:rsidP="001D5E15">
      <w:pPr>
        <w:numPr>
          <w:ilvl w:val="0"/>
          <w:numId w:val="128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Выявление скрытой мотивации (И.Л. Соломин).</w:t>
      </w:r>
    </w:p>
    <w:p w:rsidR="00FC3E59" w:rsidRDefault="00FC3E59" w:rsidP="001D5E15">
      <w:pPr>
        <w:numPr>
          <w:ilvl w:val="0"/>
          <w:numId w:val="128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Исследование межличностных отношений в классе («Социометрия»).</w:t>
      </w:r>
    </w:p>
    <w:p w:rsidR="00FC3E59" w:rsidRDefault="00FC3E59" w:rsidP="001D5E15">
      <w:pPr>
        <w:numPr>
          <w:ilvl w:val="0"/>
          <w:numId w:val="128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Исследование эмоциональной и личностной сферы по запросу родителей.</w:t>
      </w:r>
    </w:p>
    <w:p w:rsidR="00FC3E59" w:rsidRDefault="00FC3E59" w:rsidP="001D5E15">
      <w:pPr>
        <w:numPr>
          <w:ilvl w:val="0"/>
          <w:numId w:val="128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Исследование личностных проблем ребёнка и оценка личностных особенностей по запросу родителей (Р.С. Бернс, С.Х. Кауфман, Е.И. Рогов).</w:t>
      </w:r>
    </w:p>
    <w:p w:rsidR="00FC3E59" w:rsidRDefault="00FC3E59" w:rsidP="001D5E15">
      <w:pPr>
        <w:numPr>
          <w:ilvl w:val="0"/>
          <w:numId w:val="128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Исследование интересов подростков (ДДО «Карта интересов»).</w:t>
      </w:r>
    </w:p>
    <w:p w:rsidR="00FC3E59" w:rsidRDefault="00FC3E59" w:rsidP="001D5E15">
      <w:pPr>
        <w:numPr>
          <w:ilvl w:val="0"/>
          <w:numId w:val="128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Исследование личной профессиональной перспективы.</w:t>
      </w:r>
    </w:p>
    <w:p w:rsidR="00FC3E59" w:rsidRDefault="00FC3E59" w:rsidP="001D5E15">
      <w:pPr>
        <w:numPr>
          <w:ilvl w:val="0"/>
          <w:numId w:val="128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Исследование самооценки (Д.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Рубейнштейн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, А.М. Прихожан).</w:t>
      </w:r>
    </w:p>
    <w:p w:rsidR="00FC3E59" w:rsidRDefault="00FC3E59" w:rsidP="001D5E15">
      <w:pPr>
        <w:numPr>
          <w:ilvl w:val="0"/>
          <w:numId w:val="128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Диагностика эмоционального состояния (цветовой тест «Состояние»).</w:t>
      </w:r>
    </w:p>
    <w:p w:rsidR="00FC3E59" w:rsidRDefault="00FC3E59" w:rsidP="001D5E15">
      <w:pPr>
        <w:numPr>
          <w:ilvl w:val="0"/>
          <w:numId w:val="128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Выявление уровня развития коммуникативных умений (проведение диагностических тренингов, деловых игр, индивидуальных консультаций).</w:t>
      </w:r>
    </w:p>
    <w:p w:rsidR="00FC3E59" w:rsidRDefault="006E708D" w:rsidP="006E708D">
      <w:pPr>
        <w:tabs>
          <w:tab w:val="left" w:pos="973"/>
        </w:tabs>
        <w:suppressAutoHyphens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10</w:t>
      </w:r>
      <w:r w:rsidR="007B6171">
        <w:rPr>
          <w:rFonts w:ascii="Times New Roman" w:eastAsia="Times New Roman" w:hAnsi="Times New Roman" w:cs="Times New Roman"/>
          <w:bCs/>
          <w:iCs/>
          <w:sz w:val="28"/>
          <w:szCs w:val="24"/>
        </w:rPr>
        <w:t>.</w:t>
      </w:r>
      <w:r w:rsidR="00FC3E59">
        <w:rPr>
          <w:rFonts w:ascii="Times New Roman" w:eastAsia="Times New Roman" w:hAnsi="Times New Roman" w:cs="Times New Roman"/>
          <w:bCs/>
          <w:iCs/>
          <w:sz w:val="28"/>
          <w:szCs w:val="24"/>
        </w:rPr>
        <w:t>Здоровьеохранительная диагностика</w:t>
      </w:r>
    </w:p>
    <w:p w:rsidR="00FC3E59" w:rsidRDefault="00FC3E59" w:rsidP="001D5E15">
      <w:pPr>
        <w:numPr>
          <w:ilvl w:val="0"/>
          <w:numId w:val="129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Нормализация учебной нагрузки на ученика (Еньков).</w:t>
      </w:r>
    </w:p>
    <w:p w:rsidR="00FC3E59" w:rsidRDefault="00FC3E59" w:rsidP="001D5E15">
      <w:pPr>
        <w:numPr>
          <w:ilvl w:val="0"/>
          <w:numId w:val="129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lastRenderedPageBreak/>
        <w:t>Диагностика исследования функционального состояния здоровья учащихся.</w:t>
      </w:r>
    </w:p>
    <w:p w:rsidR="00FC3E59" w:rsidRDefault="00FC3E59" w:rsidP="001D5E15">
      <w:pPr>
        <w:numPr>
          <w:ilvl w:val="0"/>
          <w:numId w:val="129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анализ урока.</w:t>
      </w:r>
    </w:p>
    <w:p w:rsidR="00FC3E59" w:rsidRDefault="00FC3E59" w:rsidP="001D5E15">
      <w:pPr>
        <w:numPr>
          <w:ilvl w:val="0"/>
          <w:numId w:val="129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 анализ расписания уроков.</w:t>
      </w:r>
    </w:p>
    <w:p w:rsidR="00CC6D40" w:rsidRDefault="00CC6D40" w:rsidP="00CC6D40">
      <w:pPr>
        <w:tabs>
          <w:tab w:val="left" w:pos="1325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</w:p>
    <w:p w:rsidR="00FC3E59" w:rsidRDefault="00FC3E59">
      <w:pPr>
        <w:tabs>
          <w:tab w:val="left" w:pos="1325"/>
        </w:tabs>
        <w:suppressAutoHyphens w:val="0"/>
        <w:spacing w:after="0" w:line="240" w:lineRule="auto"/>
        <w:ind w:left="42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2.Содержательный раздел</w:t>
      </w:r>
    </w:p>
    <w:p w:rsidR="006E708D" w:rsidRDefault="00FC3E59" w:rsidP="007B6171">
      <w:pPr>
        <w:tabs>
          <w:tab w:val="left" w:pos="1325"/>
        </w:tabs>
        <w:suppressAutoHyphens w:val="0"/>
        <w:spacing w:after="0" w:line="240" w:lineRule="auto"/>
        <w:ind w:left="42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2.1 Программы отдельных учебных предметов, курсо</w:t>
      </w:r>
      <w:r w:rsidR="007B6171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в основного общего образования.</w:t>
      </w:r>
    </w:p>
    <w:p w:rsidR="006E708D" w:rsidRPr="007B6171" w:rsidRDefault="00FC3E59" w:rsidP="007B6171">
      <w:pPr>
        <w:tabs>
          <w:tab w:val="left" w:pos="1325"/>
        </w:tabs>
        <w:suppressAutoHyphens w:val="0"/>
        <w:spacing w:after="0" w:line="240" w:lineRule="auto"/>
        <w:ind w:left="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Содержание образования основной школы </w:t>
      </w:r>
      <w:r>
        <w:rPr>
          <w:rFonts w:ascii="Times New Roman" w:eastAsia="Times New Roman" w:hAnsi="Times New Roman" w:cs="Times New Roman"/>
          <w:sz w:val="28"/>
          <w:szCs w:val="28"/>
        </w:rPr>
        <w:t>представлен</w:t>
      </w:r>
      <w:r w:rsidR="006E708D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следующими образовательными областями: «Филология», «Математика», «Обществознание», «Естествознание», «Искусство», «Технология», «Физическая культура»</w:t>
      </w:r>
    </w:p>
    <w:tbl>
      <w:tblPr>
        <w:tblW w:w="9379" w:type="dxa"/>
        <w:tblInd w:w="82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00"/>
        <w:gridCol w:w="1717"/>
        <w:gridCol w:w="6662"/>
      </w:tblGrid>
      <w:tr w:rsidR="00FC3E59" w:rsidTr="006E708D">
        <w:tc>
          <w:tcPr>
            <w:tcW w:w="10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171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hanging="11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Предметные области второй ступени</w:t>
            </w:r>
          </w:p>
        </w:tc>
        <w:tc>
          <w:tcPr>
            <w:tcW w:w="66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Основные задачи реализации содержания</w:t>
            </w:r>
          </w:p>
        </w:tc>
      </w:tr>
      <w:tr w:rsidR="00FC3E59" w:rsidTr="006E708D">
        <w:trPr>
          <w:trHeight w:val="10545"/>
        </w:trPr>
        <w:tc>
          <w:tcPr>
            <w:tcW w:w="10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1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hanging="11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Филология</w:t>
            </w:r>
          </w:p>
          <w:p w:rsidR="00FC3E59" w:rsidRDefault="00FC3E59">
            <w:pPr>
              <w:suppressAutoHyphens w:val="0"/>
              <w:spacing w:after="0" w:line="240" w:lineRule="auto"/>
              <w:ind w:hanging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(Русский язык, литература, английский язык, немецкий язык)</w:t>
            </w:r>
          </w:p>
        </w:tc>
        <w:tc>
          <w:tcPr>
            <w:tcW w:w="66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Русский язык: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-формирование через слово духовного мира ребенка, его ценностных ориентации, мировоззренческих представлений;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-овладение основами науки о языке для осознания учащимися уже сложившегося собственного речевого опыта;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-совершенствование навыков и умений в письменной и устной речевой деятельности (чтении, слушании, письме, говорении), овладение культурой речевого поведения;</w:t>
            </w:r>
          </w:p>
          <w:p w:rsidR="00FC3E59" w:rsidRDefault="00FC3E59" w:rsidP="001D5E15">
            <w:pPr>
              <w:numPr>
                <w:ilvl w:val="0"/>
                <w:numId w:val="160"/>
              </w:numPr>
              <w:tabs>
                <w:tab w:val="left" w:pos="0"/>
              </w:tabs>
              <w:suppressAutoHyphens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-становление общих учебных умений и навыков (работа с книгой, конспектирование; пользование справочной литературой, в частности разноаспектными словарями);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-обогащение знаниями о культуре, истории и традициях русского народа, отраженных в памятниках языковой культуры.</w:t>
            </w:r>
          </w:p>
          <w:p w:rsidR="00FC3E59" w:rsidRDefault="00FC3E59" w:rsidP="001D5E15">
            <w:pPr>
              <w:numPr>
                <w:ilvl w:val="0"/>
                <w:numId w:val="155"/>
              </w:numPr>
              <w:tabs>
                <w:tab w:val="left" w:pos="0"/>
              </w:tabs>
              <w:suppressAutoHyphens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Литература:</w:t>
            </w:r>
          </w:p>
          <w:p w:rsidR="00FC3E59" w:rsidRDefault="00FC3E59" w:rsidP="001D5E15">
            <w:pPr>
              <w:numPr>
                <w:ilvl w:val="0"/>
                <w:numId w:val="155"/>
              </w:numPr>
              <w:tabs>
                <w:tab w:val="left" w:pos="0"/>
              </w:tabs>
              <w:suppressAutoHyphens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-приобщение учащихся к богатствам отечественной и мировой художественной литературы;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-формирование их представлений о литературе как социокультурном феномене, занимающем специфическое место в жизни нации и человечества;</w:t>
            </w:r>
          </w:p>
          <w:p w:rsidR="00FC3E59" w:rsidRDefault="00FC3E59" w:rsidP="001D5E15">
            <w:pPr>
              <w:numPr>
                <w:ilvl w:val="0"/>
                <w:numId w:val="181"/>
              </w:numPr>
              <w:tabs>
                <w:tab w:val="left" w:pos="0"/>
              </w:tabs>
              <w:suppressAutoHyphens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-развитие у учащихся способности эстетического восприятия и оценки произведений литературы и отраженных в них явлений жизни;</w:t>
            </w:r>
          </w:p>
          <w:p w:rsidR="00FC3E59" w:rsidRDefault="00FC3E59" w:rsidP="001D5E15">
            <w:pPr>
              <w:numPr>
                <w:ilvl w:val="0"/>
                <w:numId w:val="181"/>
              </w:numPr>
              <w:tabs>
                <w:tab w:val="left" w:pos="0"/>
              </w:tabs>
              <w:suppressAutoHyphens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-воспитание высоких вкусов и потребностей, гражданской идейно-нравственной позиции;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культуры речи учащихся.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Иностранный язык (английский, немецкий):</w:t>
            </w:r>
          </w:p>
          <w:p w:rsidR="00FC3E59" w:rsidRDefault="00FC3E59" w:rsidP="001D5E15">
            <w:pPr>
              <w:numPr>
                <w:ilvl w:val="0"/>
                <w:numId w:val="183"/>
              </w:numPr>
              <w:tabs>
                <w:tab w:val="left" w:pos="0"/>
              </w:tabs>
              <w:suppressAutoHyphens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-умение читать и понимать аутентичные тексты разных жанров и видов с различной степенью проникновения в их содержание, то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используя разные стратегии чтения;</w:t>
            </w:r>
          </w:p>
          <w:p w:rsidR="00FC3E59" w:rsidRDefault="00FC3E59" w:rsidP="001D5E15">
            <w:pPr>
              <w:numPr>
                <w:ilvl w:val="0"/>
                <w:numId w:val="183"/>
              </w:numPr>
              <w:tabs>
                <w:tab w:val="left" w:pos="0"/>
              </w:tabs>
              <w:suppressAutoHyphens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-умение осуществлять диалогическое общение в стандартных ситуациях в рамках учебно-трудовой, бытовой и культурной сфер общения;</w:t>
            </w:r>
          </w:p>
          <w:p w:rsidR="00FC3E59" w:rsidRDefault="00FC3E59" w:rsidP="001D5E15">
            <w:pPr>
              <w:numPr>
                <w:ilvl w:val="0"/>
                <w:numId w:val="183"/>
              </w:numPr>
              <w:tabs>
                <w:tab w:val="left" w:pos="0"/>
              </w:tabs>
              <w:suppressAutoHyphens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умение связно высказаться о себе, своем окружении, передать содержание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 непосредствен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опорой на текст), выразить свое мнение, оценку;</w:t>
            </w:r>
          </w:p>
          <w:p w:rsidR="00FC3E59" w:rsidRDefault="00FC3E59" w:rsidP="001D5E15">
            <w:pPr>
              <w:numPr>
                <w:ilvl w:val="0"/>
                <w:numId w:val="183"/>
              </w:numPr>
              <w:tabs>
                <w:tab w:val="left" w:pos="0"/>
              </w:tabs>
              <w:suppressAutoHyphens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-умение понимать на слух основное содержание 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сложных аутентичных текстов (типа объявлений, инструкций, сводок погоды);</w:t>
            </w:r>
          </w:p>
          <w:p w:rsidR="00FC3E59" w:rsidRDefault="00FC3E59" w:rsidP="001D5E15">
            <w:pPr>
              <w:numPr>
                <w:ilvl w:val="0"/>
                <w:numId w:val="183"/>
              </w:numPr>
              <w:tabs>
                <w:tab w:val="left" w:pos="0"/>
              </w:tabs>
              <w:suppressAutoHyphens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-умение письменно оформить и передать информацию, в частности написать письмо, сделать выписки из текста и т.п.</w:t>
            </w:r>
          </w:p>
        </w:tc>
      </w:tr>
      <w:tr w:rsidR="00FC3E59" w:rsidTr="006E708D">
        <w:tc>
          <w:tcPr>
            <w:tcW w:w="10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hanging="11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Математика </w:t>
            </w:r>
          </w:p>
          <w:p w:rsidR="00FC3E59" w:rsidRDefault="00FC3E59">
            <w:pPr>
              <w:suppressAutoHyphens w:val="0"/>
              <w:spacing w:after="0" w:line="240" w:lineRule="auto"/>
              <w:ind w:hanging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(Математика, алгебра, геометрия, информатика и ИКТ)</w:t>
            </w:r>
          </w:p>
        </w:tc>
        <w:tc>
          <w:tcPr>
            <w:tcW w:w="66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Математика (алгебра, геометрия):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-Формирование вычислительной культуры и практических навыков вычислений;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-овладение формально-оперативным алгебраическим аппаратом и умением применять его к решению математических и нематематических задач;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-изучение свойств и графиков элементарных функций, использование функционально-графических представлений для описания и анализа реальных зависимостей;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-ознакомление с основными способами представления и анализа статистических данных, со статистическими закономерностями в реальном мире, приобретение элементарных вероятностных представлений; освоение основных фактов и методов планиметрии, формирование пространственных представлений;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-интеллектуальное развитие учащихся, формирование качеств мышления, характерных для математической деятельности и необходимых человеку для полноценного функционирования в обществе; развитие логического мышления и речевых умений: умения логически обосновывать суждения, проводить несложные систематизации. 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Информатика: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-формирование представления об информационной картине мира, общности и закономерностях протекания 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формационных процессов в системах различной природы;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-осознание необходимости строить свою жизнь и деятельность в соответствии с требованиями информацион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цивилизации;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-овладение навыками работы с различными видами информации, в том числе с помощью современных инфор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мационных технологий;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-подготовка к продолжению обучения, освоению образовательных программ последующего этапа обучения, а также освоение профессиональной деятельности, востребованной на рынке труда.</w:t>
            </w:r>
          </w:p>
        </w:tc>
      </w:tr>
      <w:tr w:rsidR="00FC3E59" w:rsidTr="006E708D">
        <w:trPr>
          <w:trHeight w:val="3750"/>
        </w:trPr>
        <w:tc>
          <w:tcPr>
            <w:tcW w:w="10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1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hanging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Обществознание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(История, история России, Всеобщая история, обществознание, география, православная культура)</w:t>
            </w:r>
          </w:p>
        </w:tc>
        <w:tc>
          <w:tcPr>
            <w:tcW w:w="66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История: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-овладение обучающимися основами знаний об 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торическом пути человечества с древности до нашего времени, его социальном, духовном, нравственном опыте;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-развитие способностей обучающихся осмысливать события и явления действительности на основе историче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ского подхода, во взаимосвязи прошлого, настоящего, будущего; умений творчески применять исторические знания;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-формирование ценностных ориентации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убеждений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 на основе личностного осмысления опыта истории, восприятия идей гуманизма, уважения прав человека и демократических ценностей, патриотизма и взаимо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понимания между народами;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-развитие интереса и уважения к истории и культуре своего и других народов, стремления сохранять и преумножать культурное наследие своей страны и всего человечества.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Обществознание: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-создание условий для социализации личности;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-формирование научных представлений, которые составляют первоначальные основы нравственной, правовой, экологической, политической и экономической культуры;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-формирование знаний и практических умений, 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нимально необходимых для выполнения типичных видов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 каждого гражданина, дальнейшего образова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и самообразования; содействие воспитанию гражданст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венности, уважения к социальным нормам, регулирующим взаимодействие людей;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-развитие умений ориентироваться в потоке разно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образной информации и типичных жизненных ситуациях.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География: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-формирование у обучающихся системы знаний о природе, населении и хозяйстве своей Родины — России, своей республики (края, области), ближайшем природном и хозяйственном окружении, континентах, странах мира;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-понимание роли территории, природной среды, ха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рактера природопользования в жизни современного и будущего поколений; влияние деятельности человека на состояние природы на всех территориальных уровнях в связи с глобальной проблемой выживания человечества;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-выработку навыков поведения в природе, ведения хозяйства в различных географических зонах, адаптации к географическим особенностям территории проживания;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-овладение уникальным языком межнационального общения — географической картой и другими источниками географической информации.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Православная культура: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-формирование культурологических знаний, необходимых для восприятия целостной картины мира на основе традиционных для России православных культурных ценностей; 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-воспитание абсолютных ценностей бытия в поведении учащихся.</w:t>
            </w:r>
          </w:p>
        </w:tc>
      </w:tr>
      <w:tr w:rsidR="00FC3E59" w:rsidTr="006E708D">
        <w:trPr>
          <w:trHeight w:val="60"/>
        </w:trPr>
        <w:tc>
          <w:tcPr>
            <w:tcW w:w="10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hanging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Естествознание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(Природоведение, биология, физика, химия)</w:t>
            </w:r>
          </w:p>
        </w:tc>
        <w:tc>
          <w:tcPr>
            <w:tcW w:w="66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Биология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(природоведение, биология):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-овладение обучающимися знаниями о живой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роде, знакомство с методами познания;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-формирование на базе знаний и умений научной картины мира живой природы как компонента общечелове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ческой культуры;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-формирование биосферного мышления, необходи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мого для гармоничных отношений человека с природой, совсем живым как главной ценностью на Земле;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-получение знаний в области экологии, формирование ценностного отношения к природе;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-гигиеническое воспитание и формирование здоро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вого образа жизни в целях сохранения психического, физи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ческого и нравственного здоровья человека.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Физика: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-формирование системы знаний фундаментальных законов природы, современных физических теорий и естественнонаучной картины мира;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-формирование умений и навыков наблюдения за процессами, происходящими в природе и технике, планирование и проведение экспериментальных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исследований, систематизация и интерпретация их результатов;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-приобретение умений пользования измерительны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ми приборами, а также устройствами бытового назначения;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-овладение терминологией физики для анализа научной информации, самостоятельного приобретения знаний, интеллектуального развития. 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Химия: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-формирование системы химических знаний как компонента естественнонаучной картины мира;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у учащихся экологически целесооб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разного поведения в быту и трудовой деятельности;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-формирование умений безопасного обращения с веществами, используемыми в повседневной жизни.</w:t>
            </w:r>
          </w:p>
        </w:tc>
      </w:tr>
      <w:tr w:rsidR="00FC3E59" w:rsidTr="006E708D">
        <w:tc>
          <w:tcPr>
            <w:tcW w:w="10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71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shd w:val="clear" w:color="auto" w:fill="FFFFFF"/>
              <w:suppressAutoHyphens w:val="0"/>
              <w:snapToGrid w:val="0"/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Искусство</w:t>
            </w:r>
          </w:p>
          <w:p w:rsidR="00FC3E59" w:rsidRDefault="00FC3E59">
            <w:pPr>
              <w:shd w:val="clear" w:color="auto" w:fill="FFFFFF"/>
              <w:suppressAutoHyphens w:val="0"/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(Музыка,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66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Default="00FC3E59">
            <w:pPr>
              <w:shd w:val="clear" w:color="auto" w:fill="FFFFFF"/>
              <w:suppressAutoHyphens w:val="0"/>
              <w:snapToGri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способностей к художественно-образному, эмоционально-ценностному восприятию произведений изобразительного и музыкального искусства, выражению в творческих работах своего отношения к окружающему миру. Воспитание способности к духовному развитию, нравственному самосовершенствованию. Формирование первоначальных представлений о светской этике, об отечественных традиционных религиях, их роли в культуре, истории и современности России.</w:t>
            </w:r>
          </w:p>
        </w:tc>
      </w:tr>
      <w:tr w:rsidR="00FC3E59" w:rsidTr="006E708D">
        <w:tc>
          <w:tcPr>
            <w:tcW w:w="10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Физическая культура (Физическая культура, ОБЖ)</w:t>
            </w:r>
          </w:p>
        </w:tc>
        <w:tc>
          <w:tcPr>
            <w:tcW w:w="66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Физическая культура: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крепление здоровья; 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-развитие основных физических качеств; 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-освоение знаний о физической культуре и спорте, обучение навыкам самостоятельных занятий физическими упражнениями; 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-освоение учащимися разнообразных спортивных и прикладных умений и навыков.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ОБЖ: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формирование у учащихся модели безопасного поведения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повседневной жизни и в чрезвычайных ситуациях природного, техногенного и социального характера;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потребности в соблюдении норм здорового образа жизни и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требований, предъявляемых к гражданину Российской Федерации в области безопасности жизнедеятельности.</w:t>
            </w:r>
          </w:p>
        </w:tc>
      </w:tr>
      <w:tr w:rsidR="00FC3E59" w:rsidTr="006E708D">
        <w:tc>
          <w:tcPr>
            <w:tcW w:w="10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Технология</w:t>
            </w:r>
          </w:p>
        </w:tc>
        <w:tc>
          <w:tcPr>
            <w:tcW w:w="666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Технология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-овладение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общетрудовыми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жизненно необходимыми умениями и навыками, в том числе в области культуры труда и поведения;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-изучение мира профессий, приобретение практи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ческого опыта профессиональной деятельности и на этой основе обоснованного профессионального самоопределе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-формирование творческого подхода, эстетического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отношения к действительности в процессе обучения и 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полнения проектов;</w:t>
            </w:r>
          </w:p>
          <w:p w:rsidR="00FC3E59" w:rsidRDefault="00FC3E59">
            <w:pPr>
              <w:suppressAutoHyphens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-воспитание трудолюбия, честности, ответственно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сти, порядочности, предприимчивости и патриотизма</w:t>
            </w:r>
          </w:p>
        </w:tc>
      </w:tr>
    </w:tbl>
    <w:p w:rsidR="00FC3E59" w:rsidRDefault="00FC3E59">
      <w:pPr>
        <w:tabs>
          <w:tab w:val="left" w:pos="1325"/>
        </w:tabs>
        <w:suppressAutoHyphens w:val="0"/>
        <w:spacing w:after="0" w:line="240" w:lineRule="auto"/>
        <w:jc w:val="both"/>
      </w:pPr>
    </w:p>
    <w:p w:rsidR="006E708D" w:rsidRDefault="006E708D">
      <w:pPr>
        <w:tabs>
          <w:tab w:val="left" w:pos="1325"/>
        </w:tabs>
        <w:suppressAutoHyphens w:val="0"/>
        <w:spacing w:after="0" w:line="240" w:lineRule="auto"/>
        <w:jc w:val="both"/>
      </w:pPr>
    </w:p>
    <w:p w:rsidR="00CC6D40" w:rsidRDefault="00CC6D40" w:rsidP="00CC6D40">
      <w:pPr>
        <w:keepNext/>
        <w:suppressAutoHyphens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2.2 Программа   воспитания и социализации </w:t>
      </w:r>
      <w:proofErr w:type="gramStart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обучающихся</w:t>
      </w:r>
      <w:proofErr w:type="gramEnd"/>
    </w:p>
    <w:p w:rsidR="00CC6D40" w:rsidRPr="00322768" w:rsidRDefault="00CC6D40" w:rsidP="00CC6D40">
      <w:pPr>
        <w:pStyle w:val="afb"/>
        <w:numPr>
          <w:ilvl w:val="1"/>
          <w:numId w:val="8"/>
        </w:num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322768">
        <w:rPr>
          <w:rFonts w:ascii="Times New Roman" w:hAnsi="Times New Roman"/>
          <w:b/>
          <w:bCs/>
          <w:sz w:val="28"/>
          <w:szCs w:val="28"/>
        </w:rPr>
        <w:t>Пояснительная записка;</w:t>
      </w:r>
    </w:p>
    <w:p w:rsidR="00CC6D40" w:rsidRPr="00322768" w:rsidRDefault="00CC6D40" w:rsidP="00CC6D40">
      <w:pPr>
        <w:pStyle w:val="afb"/>
        <w:numPr>
          <w:ilvl w:val="1"/>
          <w:numId w:val="8"/>
        </w:num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322768">
        <w:rPr>
          <w:rFonts w:ascii="Times New Roman" w:hAnsi="Times New Roman"/>
          <w:b/>
          <w:bCs/>
          <w:sz w:val="28"/>
          <w:szCs w:val="28"/>
        </w:rPr>
        <w:t xml:space="preserve"> Цель и задачи воспитания и социализации </w:t>
      </w:r>
      <w:proofErr w:type="gramStart"/>
      <w:r w:rsidRPr="00322768">
        <w:rPr>
          <w:rFonts w:ascii="Times New Roman" w:hAnsi="Times New Roman"/>
          <w:b/>
          <w:bCs/>
          <w:sz w:val="28"/>
          <w:szCs w:val="28"/>
        </w:rPr>
        <w:t>обучающихся</w:t>
      </w:r>
      <w:proofErr w:type="gramEnd"/>
      <w:r w:rsidRPr="00322768">
        <w:rPr>
          <w:rFonts w:ascii="Times New Roman" w:hAnsi="Times New Roman"/>
          <w:b/>
          <w:bCs/>
          <w:sz w:val="28"/>
          <w:szCs w:val="28"/>
        </w:rPr>
        <w:t>; Ценностные установки воспитания и социализации обучающихся;</w:t>
      </w:r>
    </w:p>
    <w:p w:rsidR="00CC6D40" w:rsidRDefault="00CC6D40" w:rsidP="00CC6D40">
      <w:pPr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Программа построена на основе базовых национальных ценностей российского общества, таких, </w:t>
      </w:r>
      <w:r>
        <w:rPr>
          <w:rFonts w:ascii="Times New Roman" w:hAnsi="Times New Roman"/>
          <w:i/>
          <w:sz w:val="28"/>
          <w:szCs w:val="28"/>
        </w:rPr>
        <w:t>как патриотизм, социальная солидарность, гражданственность, семья, здоровье, труд и творчество, наука, традиционные религии России, искусство, природа, человечество</w:t>
      </w:r>
      <w:r>
        <w:rPr>
          <w:rFonts w:ascii="Times New Roman" w:hAnsi="Times New Roman"/>
          <w:sz w:val="28"/>
          <w:szCs w:val="28"/>
        </w:rPr>
        <w:t xml:space="preserve">, и направлена на развитие и воспитание </w:t>
      </w:r>
      <w:r>
        <w:rPr>
          <w:rFonts w:ascii="Times New Roman" w:hAnsi="Times New Roman"/>
          <w:i/>
          <w:sz w:val="28"/>
          <w:szCs w:val="28"/>
        </w:rPr>
        <w:t>компетентного гражданина России, принимающего судьбу Отечества как свою личную, осознающего ответственность за настоящее и будущее своей страны, укорененного в духовных и культурных традициях многонационального народа России.</w:t>
      </w:r>
      <w:proofErr w:type="gramEnd"/>
    </w:p>
    <w:p w:rsidR="00CC6D40" w:rsidRDefault="00CC6D40" w:rsidP="00CC6D4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направлена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CC6D40" w:rsidRDefault="00CC6D40" w:rsidP="00CC6D40">
      <w:pPr>
        <w:numPr>
          <w:ilvl w:val="0"/>
          <w:numId w:val="3"/>
        </w:numPr>
        <w:tabs>
          <w:tab w:val="left" w:pos="-76"/>
          <w:tab w:val="left" w:pos="284"/>
        </w:tabs>
        <w:spacing w:after="0" w:line="240" w:lineRule="auto"/>
        <w:ind w:left="-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освоение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социального опыта, основных социальных ролей, соответствующих ведущей деятельности данного возраста, норм и правил общественного поведения;</w:t>
      </w:r>
    </w:p>
    <w:p w:rsidR="00CC6D40" w:rsidRDefault="00CC6D40" w:rsidP="00CC6D40">
      <w:pPr>
        <w:numPr>
          <w:ilvl w:val="0"/>
          <w:numId w:val="3"/>
        </w:numPr>
        <w:tabs>
          <w:tab w:val="left" w:pos="-76"/>
          <w:tab w:val="left" w:pos="284"/>
        </w:tabs>
        <w:spacing w:after="0" w:line="240" w:lineRule="auto"/>
        <w:ind w:left="-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готовности обучающихся к выбору направления своей профессиональной деятельности в соответствии с личными интересами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>индивидуальными особенностями и способностями, с учетом потребностей рынка труда;</w:t>
      </w:r>
    </w:p>
    <w:p w:rsidR="00CC6D40" w:rsidRDefault="00CC6D40" w:rsidP="00CC6D40">
      <w:pPr>
        <w:numPr>
          <w:ilvl w:val="0"/>
          <w:numId w:val="3"/>
        </w:numPr>
        <w:tabs>
          <w:tab w:val="left" w:pos="-76"/>
          <w:tab w:val="left" w:pos="284"/>
        </w:tabs>
        <w:spacing w:after="0" w:line="240" w:lineRule="auto"/>
        <w:ind w:left="-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и развитие знаний, установок, личностных ориентиров и норм здорового и безопасного образа жизни с целью сохранения и укрепления физического, психологического и социального здоровья обучающихся как одной из ценностных составляющих личности обучающегося и ориентированной на достижение планируемых результатов освоения основной образовательной программы основного общего образования;</w:t>
      </w:r>
    </w:p>
    <w:p w:rsidR="00CC6D40" w:rsidRPr="00322768" w:rsidRDefault="00CC6D40" w:rsidP="00CC6D40">
      <w:pPr>
        <w:numPr>
          <w:ilvl w:val="0"/>
          <w:numId w:val="3"/>
        </w:numPr>
        <w:tabs>
          <w:tab w:val="left" w:pos="-76"/>
          <w:tab w:val="left" w:pos="284"/>
        </w:tabs>
        <w:spacing w:after="0" w:line="240" w:lineRule="auto"/>
        <w:ind w:left="-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экологической культуры.</w:t>
      </w:r>
    </w:p>
    <w:p w:rsidR="00CC6D40" w:rsidRDefault="00CC6D40" w:rsidP="00CC6D40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Цель воспитания и социализации: социально-педагогическая поддержка становления и развития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 своей страны, укорененный в духовных и культурных традициях многонационального народа России.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уровне основного общего образования для достижения поставленной цели воспитания и социализации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решаются </w:t>
      </w:r>
      <w:r>
        <w:rPr>
          <w:rFonts w:ascii="Times New Roman" w:hAnsi="Times New Roman"/>
          <w:b/>
          <w:sz w:val="28"/>
          <w:szCs w:val="28"/>
        </w:rPr>
        <w:t>следующие задачи.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 области формирования личностной культуры: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•формирование способности к духовному развитию, реализации творческого потенциала в учебно-игровой, предметно-продуктивной, социально ориентированной, общественно полезной деятельности на основе традиционных нравственных установок и моральных норм, непрерывного образования, самовоспитания и универсальной духовно-нравственной компетенции — «становиться лучше»;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•укрепление нравственности, основанной на свободе воли и духовных отечественных традициях, внутренней установке личности школьника поступать согласно своей совести;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другим людям, институтам гражданского общества, государству;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•развитие доброжелательности и эмоциональной отзывчивости, понимания и сопереживания другим людям, приобретение опыта оказания помощи другим людям;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•усвоение гуманистических и демократических ценностных ориентаций;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•формирование основ нравственного самосознания личности (совести) — способности подростка формулировать собственные нравственные обязательства, осуществлять нравственный самоконтроль, требовать от себя выполнения моральных норм, давать нравственную оценку своим и чужим поступкам;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•формирование нравственного смысла учения, </w:t>
      </w:r>
      <w:proofErr w:type="spellStart"/>
      <w:r>
        <w:rPr>
          <w:rFonts w:ascii="Times New Roman" w:hAnsi="Times New Roman"/>
          <w:sz w:val="28"/>
          <w:szCs w:val="28"/>
        </w:rPr>
        <w:t>социальноориентированной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и общественно полезной деятельности;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•формирование морали — осознанной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необходимости поведения, ориентированного на благо других людей и определяемого традиционными представлениями о добре и зле, справедливом и несправедливом, добродетели и пороке, должном и недопустимом;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•усвоение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базовых национальных ценностей, духовных традиций народов России;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•укрепление у подростка позитивной нравственной самооценки, самоуважения и жизненного оптимизма;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•развитие эстетических потребностей, ценностей и чувств;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•развитие трудолюбия, способности к преодолению трудностей, целеустремлённости и настойчивости в достижении результата;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•формирование творческого отношения к учёбе, труду, социальной деятельности на основе нравственных ценностей и моральных норм;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•формирование у подростка первоначальных профессиональных намерений и интересов, осознание нравственного значения будущего профессионального выбора;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•формирование экологической культуры, культуры здорового и безопасного образа жизни.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области формирования социальной культуры: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•формирование российской гражданской идентичности, включающей в себя идентичность члена семьи, школьного коллектива, территориально-</w:t>
      </w:r>
      <w:r>
        <w:rPr>
          <w:rFonts w:ascii="Times New Roman" w:hAnsi="Times New Roman"/>
          <w:sz w:val="28"/>
          <w:szCs w:val="28"/>
        </w:rPr>
        <w:lastRenderedPageBreak/>
        <w:t>культурной общности, этнического сообщества, российской гражданской нации;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•укрепление веры в Россию, чувства личной ответственности за Отечество, заботы о процветании своей страны;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•развитие патриотизма и гражданской солидарности;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•развитие навыков и умений организации и осуществления сотрудничества с педагогами, сверстниками, родителями, старшими и младшими в решении личностно и социально значимых проблем на основе знаний, полученных в процессе образования;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•формирование у подростков первичных навыков успешной социализации, представлений об общественных приоритетах и ценностях, ориентированных на эти ценности образцах поведения через практику общественных отношений с представителями различными социальных и профессиональных групп;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•формирование у подростков социальных компетенций, необходимых для конструктивного, успешного и ответственного поведения в обществе;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•укрепление доверия;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•формирование осознанного и уважительного отношения к традиционным религиям и религиозным организациям России, к вере и религиозным убеждениям других людей, понимание значения религиозных идеалов в жизни человека, семьи и общества, роли традиционных религий в историческом и культурном развитии России;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•формирование культуры межэтнического общения, уважения к культурным, религиозным традициям, образу жизни представителей народов России.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области формирования семейной культуры: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•укрепление отношения к семье как основе российского общества;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•укрепление у обучающегося уважительного отношения к родителям, осознанного, заботливого отношения к старшим и младшим;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•усвоение таких нравственных ценностей семейной жизни как любовь, забота о любимом человеке, продолжение рода, духовная и эмоциональная близость членов семьи, взаимопомощь и др.;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•формирование начального опыта заботы о социально-психологическом благополучии своей семьи;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•знание традиций своей семьи, культурно-исторических и этнических традиций семей своего народа, других народов России.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и конечным результатом деятельности является </w:t>
      </w:r>
      <w:r>
        <w:rPr>
          <w:rFonts w:ascii="Times New Roman" w:hAnsi="Times New Roman"/>
          <w:b/>
          <w:sz w:val="28"/>
          <w:szCs w:val="28"/>
        </w:rPr>
        <w:t>выпускник  МБОУ «Айдарская средняя общеобразовательная школа им. Б. Г. Кандыбина»</w:t>
      </w:r>
    </w:p>
    <w:p w:rsidR="00CC6D40" w:rsidRDefault="00CC6D40" w:rsidP="00CC6D40">
      <w:pPr>
        <w:widowControl w:val="0"/>
        <w:tabs>
          <w:tab w:val="left" w:pos="426"/>
        </w:tabs>
        <w:spacing w:after="0" w:line="100" w:lineRule="atLeast"/>
        <w:ind w:left="426"/>
        <w:jc w:val="center"/>
        <w:rPr>
          <w:rFonts w:ascii="Times New Roman" w:eastAsia="Lucida Sans Unicode" w:hAnsi="Times New Roman" w:cs="PragmaticaC-Bold"/>
          <w:b/>
          <w:bCs/>
          <w:iCs/>
          <w:color w:val="000000"/>
          <w:kern w:val="1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PragmaticaC-Bold"/>
          <w:b/>
          <w:bCs/>
          <w:iCs/>
          <w:color w:val="000000"/>
          <w:kern w:val="1"/>
          <w:sz w:val="28"/>
          <w:szCs w:val="28"/>
          <w:lang w:eastAsia="en-US" w:bidi="en-US"/>
        </w:rPr>
        <w:t>Модель выпускника школы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7738"/>
      </w:tblGrid>
      <w:tr w:rsidR="00CC6D40" w:rsidTr="005C7B17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C6D40" w:rsidRDefault="00CC6D40" w:rsidP="005C7B17">
            <w:pPr>
              <w:pStyle w:val="ae"/>
              <w:snapToGrid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C6D40" w:rsidRDefault="00CC6D40" w:rsidP="005C7B17">
            <w:pPr>
              <w:pStyle w:val="ae"/>
              <w:snapToGrid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</w:t>
            </w:r>
          </w:p>
        </w:tc>
      </w:tr>
      <w:tr w:rsidR="00CC6D40" w:rsidTr="005C7B17">
        <w:tc>
          <w:tcPr>
            <w:tcW w:w="95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pStyle w:val="ae"/>
              <w:snapToGrid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Знания, умения, навыки</w:t>
            </w:r>
          </w:p>
        </w:tc>
      </w:tr>
      <w:tr w:rsidR="00CC6D40" w:rsidTr="005C7B17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pStyle w:val="ae"/>
              <w:snapToGrid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обученности</w:t>
            </w:r>
          </w:p>
        </w:tc>
        <w:tc>
          <w:tcPr>
            <w:tcW w:w="7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pStyle w:val="ae"/>
              <w:snapToGrid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Владение предметами федерального и регионального компонента учебного плана на базовом и углубленном уровне стандарта учебного предмета; умение использовать приобретенные знания и умения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практической деятельности и повседневной жизни; знание способов рациональной работы, способность использовать знания на практике; владение умениями и навыками, необходимыми для понимания и использования различных средств массовой коммуникации; творческое мышление.</w:t>
            </w:r>
          </w:p>
        </w:tc>
      </w:tr>
      <w:tr w:rsidR="00CC6D40" w:rsidTr="005C7B17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pStyle w:val="ae"/>
              <w:snapToGrid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Коммуникативные умения</w:t>
            </w:r>
          </w:p>
        </w:tc>
        <w:tc>
          <w:tcPr>
            <w:tcW w:w="7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pStyle w:val="ae"/>
              <w:snapToGrid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Владение разнообразными умениями и навыками общения с людьми различных возрастов и жизненных взглядов; признание ценности гармоничных отношений между людьми; владение нормами межкультурного общения; готовность к деловому сотрудничеству, взаимодействию, совместному решению общечеловеческих проблем.</w:t>
            </w:r>
          </w:p>
        </w:tc>
      </w:tr>
      <w:tr w:rsidR="00CC6D40" w:rsidTr="005C7B17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pStyle w:val="ae"/>
              <w:snapToGrid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Социальные навыки, опыт самостоятельной работы </w:t>
            </w:r>
          </w:p>
        </w:tc>
        <w:tc>
          <w:tcPr>
            <w:tcW w:w="7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CC6D40">
            <w:pPr>
              <w:pStyle w:val="ae"/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Объективное оценивание своих учебных достижений, поведения, черт своей личности; владение навыками организации и участия в коллективной деятельности; определение собственного отношения к явлениям современной жизни; умение отстаивать свою гражданскую позицию, формулировать свои взгляды; осуществление осознанного выбора путей продолжения образования или будущей профессиональной деятельности;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опыта самостоятельной познавательной деятельности; чувство личной ответственности за управление собственной жизнью.</w:t>
            </w:r>
            <w:proofErr w:type="gramEnd"/>
          </w:p>
          <w:p w:rsidR="00CC6D40" w:rsidRDefault="00CC6D40" w:rsidP="005C7B17">
            <w:pPr>
              <w:pStyle w:val="ae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D40" w:rsidTr="005C7B17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pStyle w:val="ae"/>
              <w:snapToGrid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Жизненная и нравственно-эстетическая позиция</w:t>
            </w:r>
          </w:p>
        </w:tc>
        <w:tc>
          <w:tcPr>
            <w:tcW w:w="7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CC6D40">
            <w:pPr>
              <w:pStyle w:val="ae"/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Осмысление и восприятие понятий: «честь», «долг», «достоинство личности», «гражданственность», «патриотизм», «толерантность», «ответственность», «культура», «любовь», «творчество», «жизненная цель»; восприятие человеческой жизни как главной ценности; переживание чувства гордости за свою Родину; умение отстаивать свои взгляды и убеждения;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достаточный уровень гражданской ответственности и правового самосознания,  стремление и умение строить свою жизнедеятельность по законам гармонии и красоты, желание творить прекрасное в различных видах деятельности.</w:t>
            </w:r>
          </w:p>
        </w:tc>
      </w:tr>
      <w:tr w:rsidR="00CC6D40" w:rsidTr="005C7B17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pStyle w:val="ae"/>
              <w:snapToGrid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Познавательный потенциал</w:t>
            </w:r>
          </w:p>
        </w:tc>
        <w:tc>
          <w:tcPr>
            <w:tcW w:w="7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CC6D40">
            <w:pPr>
              <w:pStyle w:val="ae"/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Сознательная потребность в более глубоких избранных областях знаний, необходимых для профессиональной деятельности, развитие способности к обучению на протяжении всей жизни, к самообразованию.</w:t>
            </w:r>
          </w:p>
        </w:tc>
      </w:tr>
      <w:tr w:rsidR="00CC6D40" w:rsidTr="005C7B17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pStyle w:val="ae"/>
              <w:snapToGrid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Физический потенциал</w:t>
            </w:r>
          </w:p>
        </w:tc>
        <w:tc>
          <w:tcPr>
            <w:tcW w:w="7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CC6D40">
            <w:pPr>
              <w:pStyle w:val="ae"/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Стремление к физическому совершенству; осознание прямой связи между физическим состоянием человека и его работоспособностью; сформированный индивидуальный способ физического совершенствования; осознанное отношение к здоровью, готовность к сохранению и укреплению своего здоровья и здоровья других людей, ведение здорового образа жизни; умение применять простейшие способы оказания первой медицинской помощи, способность действовать в чрезвычайных ситуациях.</w:t>
            </w:r>
            <w:proofErr w:type="gramEnd"/>
          </w:p>
        </w:tc>
      </w:tr>
    </w:tbl>
    <w:p w:rsidR="00CC6D40" w:rsidRDefault="00CC6D40" w:rsidP="00CC6D40">
      <w:pPr>
        <w:widowControl w:val="0"/>
        <w:tabs>
          <w:tab w:val="left" w:pos="141"/>
        </w:tabs>
        <w:spacing w:after="0" w:line="100" w:lineRule="atLeast"/>
        <w:jc w:val="both"/>
      </w:pPr>
    </w:p>
    <w:p w:rsidR="00CC6D40" w:rsidRDefault="00CC6D40" w:rsidP="00CC6D4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bCs/>
          <w:sz w:val="28"/>
          <w:szCs w:val="28"/>
        </w:rPr>
        <w:t>. Основные направления воспитания и социализации обучающихся:</w:t>
      </w:r>
    </w:p>
    <w:p w:rsidR="00CC6D40" w:rsidRDefault="00CC6D40" w:rsidP="00CC6D4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 воспитания и </w:t>
      </w:r>
      <w:proofErr w:type="gramStart"/>
      <w:r>
        <w:rPr>
          <w:rFonts w:ascii="Times New Roman" w:hAnsi="Times New Roman"/>
          <w:sz w:val="28"/>
          <w:szCs w:val="28"/>
        </w:rPr>
        <w:t>социализации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обучающихся на уровне основного общего образования классифицированы по направлениям, каждое из которых, будучи тесно связанным с другими, раскрывает одну из существенных сторон духовно-нравственного развития личности гражданина России.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Каждое из этих направлений основано на определённой системе базовых национальных ценностей и должно обеспечивать их усвоение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 духовно-нравственного развития и воспитания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осуществляется по следующим направлениям: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b/>
          <w:sz w:val="28"/>
          <w:szCs w:val="28"/>
        </w:rPr>
        <w:t>воспитание  гражданственности, патриотизма, уважения к правам, свободам и обязанностям человека</w:t>
      </w:r>
      <w:r>
        <w:rPr>
          <w:rFonts w:ascii="Times New Roman" w:hAnsi="Times New Roman"/>
          <w:sz w:val="28"/>
          <w:szCs w:val="28"/>
        </w:rPr>
        <w:t xml:space="preserve"> (ценности</w:t>
      </w:r>
      <w:r>
        <w:rPr>
          <w:rFonts w:ascii="Times New Roman" w:hAnsi="Times New Roman"/>
          <w:i/>
          <w:sz w:val="28"/>
          <w:szCs w:val="28"/>
        </w:rPr>
        <w:t xml:space="preserve">: любовь к России, своему народу, своему краю, гражданское общество, поликультурный мир, свобода личная и национальная, доверие к людям, институтам государства и гражданского общества, социальная </w:t>
      </w:r>
      <w:proofErr w:type="spellStart"/>
      <w:r>
        <w:rPr>
          <w:rFonts w:ascii="Times New Roman" w:hAnsi="Times New Roman"/>
          <w:i/>
          <w:sz w:val="28"/>
          <w:szCs w:val="28"/>
        </w:rPr>
        <w:t>солидарность</w:t>
      </w:r>
      <w:proofErr w:type="gramStart"/>
      <w:r>
        <w:rPr>
          <w:rFonts w:ascii="Times New Roman" w:hAnsi="Times New Roman"/>
          <w:i/>
          <w:sz w:val="28"/>
          <w:szCs w:val="28"/>
        </w:rPr>
        <w:t>,м</w:t>
      </w:r>
      <w:proofErr w:type="gramEnd"/>
      <w:r>
        <w:rPr>
          <w:rFonts w:ascii="Times New Roman" w:hAnsi="Times New Roman"/>
          <w:i/>
          <w:sz w:val="28"/>
          <w:szCs w:val="28"/>
        </w:rPr>
        <w:t>ир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во всём мире, многообразие и уважение культур и народов);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b/>
          <w:sz w:val="28"/>
          <w:szCs w:val="28"/>
        </w:rPr>
        <w:t>воспитание социальной ответственности и компетентности (</w:t>
      </w:r>
      <w:r>
        <w:rPr>
          <w:rFonts w:ascii="Times New Roman" w:hAnsi="Times New Roman"/>
          <w:sz w:val="28"/>
          <w:szCs w:val="28"/>
        </w:rPr>
        <w:t xml:space="preserve">ценности: </w:t>
      </w:r>
      <w:r>
        <w:rPr>
          <w:rFonts w:ascii="Times New Roman" w:hAnsi="Times New Roman"/>
          <w:i/>
          <w:sz w:val="28"/>
          <w:szCs w:val="28"/>
        </w:rPr>
        <w:t>правовое государство, демократическое государство, социальное государство, закон и правопорядок, социальная компетентность, социальная ответственность, служение Отечеству, ответственность за настоящее и будущее своей страны);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b/>
          <w:sz w:val="28"/>
          <w:szCs w:val="28"/>
        </w:rPr>
        <w:t>воспитание нравственных чувств, убеждений, этического сознания</w:t>
      </w:r>
      <w:r>
        <w:rPr>
          <w:rFonts w:ascii="Times New Roman" w:hAnsi="Times New Roman"/>
          <w:sz w:val="28"/>
          <w:szCs w:val="28"/>
        </w:rPr>
        <w:t xml:space="preserve"> (ценности: </w:t>
      </w:r>
      <w:r>
        <w:rPr>
          <w:rFonts w:ascii="Times New Roman" w:hAnsi="Times New Roman"/>
          <w:i/>
          <w:sz w:val="28"/>
          <w:szCs w:val="28"/>
        </w:rPr>
        <w:t>нравственный выбор; жизнь и смысл жизни; справедливость; милосердие; честь; достоинство; уважение родителей; уважение достоинства другого человека, равноправие, ответственность, любовь и верность; забота о старших и младших; свобода совести и вероисповедания; толерантность, представление о светской этике, вере, духовности, религиозной жизни человека, ценностях религиозного мировоззрения, формируемое на основе межконфессионального диалога;</w:t>
      </w:r>
      <w:proofErr w:type="gramEnd"/>
      <w:r w:rsidR="00637446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i/>
          <w:sz w:val="28"/>
          <w:szCs w:val="28"/>
        </w:rPr>
        <w:t>духовно-нравственное развитие личности);</w:t>
      </w:r>
      <w:proofErr w:type="gramEnd"/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b/>
          <w:sz w:val="28"/>
          <w:szCs w:val="28"/>
        </w:rPr>
        <w:t xml:space="preserve">воспитание экологической культуры, культуры здорового и безопасного образа жизни </w:t>
      </w:r>
      <w:r>
        <w:rPr>
          <w:rFonts w:ascii="Times New Roman" w:hAnsi="Times New Roman"/>
          <w:sz w:val="28"/>
          <w:szCs w:val="28"/>
        </w:rPr>
        <w:t xml:space="preserve">(ценности: </w:t>
      </w:r>
      <w:r>
        <w:rPr>
          <w:rFonts w:ascii="Times New Roman" w:hAnsi="Times New Roman"/>
          <w:i/>
          <w:sz w:val="28"/>
          <w:szCs w:val="28"/>
        </w:rPr>
        <w:t xml:space="preserve">жизнь во всех её проявлениях; экологическая безопасность; экологическая грамотность; физическое, физиологическое, репродуктивное, психическое, социально-психологическое, духовное здоровье; экологическая культура; </w:t>
      </w:r>
      <w:r>
        <w:rPr>
          <w:rStyle w:val="dash041e005f0431005f044b005f0447005f043d005f044b005f0439005f005fchar1char1"/>
          <w:i/>
          <w:sz w:val="28"/>
          <w:szCs w:val="28"/>
        </w:rPr>
        <w:t xml:space="preserve">экологически целесообразный здоровый и безопасный образ жизни; </w:t>
      </w:r>
      <w:r>
        <w:rPr>
          <w:rFonts w:ascii="Times New Roman" w:hAnsi="Times New Roman"/>
          <w:i/>
          <w:sz w:val="28"/>
          <w:szCs w:val="28"/>
        </w:rPr>
        <w:t>ресурсосбережение; экологическая этика; экологическая ответственность; социальное партнёрство</w:t>
      </w:r>
      <w:r>
        <w:rPr>
          <w:rStyle w:val="dash041e005f0431005f044b005f0447005f043d005f044b005f0439005f005fchar1char1"/>
          <w:i/>
          <w:sz w:val="28"/>
          <w:szCs w:val="28"/>
        </w:rPr>
        <w:t xml:space="preserve"> для </w:t>
      </w:r>
      <w:r>
        <w:rPr>
          <w:rStyle w:val="dash041e005f0431005f044b005f0447005f043d005f044b005f0439char1"/>
          <w:i/>
          <w:sz w:val="28"/>
          <w:szCs w:val="28"/>
        </w:rPr>
        <w:t>улучшения экологического качества окружающей среды;</w:t>
      </w:r>
      <w:r>
        <w:rPr>
          <w:rFonts w:ascii="Times New Roman" w:hAnsi="Times New Roman"/>
          <w:i/>
          <w:sz w:val="28"/>
          <w:szCs w:val="28"/>
        </w:rPr>
        <w:t xml:space="preserve"> устойчивое развитие общества в гармонии с природой);</w:t>
      </w:r>
      <w:proofErr w:type="gramEnd"/>
    </w:p>
    <w:p w:rsidR="00CC6D40" w:rsidRDefault="00CC6D40" w:rsidP="00CC6D40">
      <w:pPr>
        <w:pStyle w:val="afa"/>
        <w:spacing w:after="0" w:line="240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•</w:t>
      </w:r>
      <w:r>
        <w:rPr>
          <w:rFonts w:ascii="Times New Roman" w:hAnsi="Times New Roman"/>
          <w:b/>
        </w:rPr>
        <w:t>воспитание трудолюбия, сознательного, творческого отношения к образованию, труду и жизни, подготовка к сознательному выбору профессии</w:t>
      </w:r>
      <w:r>
        <w:rPr>
          <w:rFonts w:ascii="Times New Roman" w:hAnsi="Times New Roman"/>
        </w:rPr>
        <w:t xml:space="preserve"> (ценности:</w:t>
      </w:r>
      <w:r>
        <w:rPr>
          <w:rFonts w:ascii="Times New Roman" w:hAnsi="Times New Roman"/>
          <w:i/>
        </w:rPr>
        <w:t xml:space="preserve"> научное знание, стремление к познанию и истине, научная картина мира, нравственный смысл учения и самообразования, интеллектуальное развитие личности;</w:t>
      </w:r>
      <w:r w:rsidR="00637446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уважение к труду и людям труда; нравственный смысл труда, творчество и созидание; целеустремлённость и настойчивость, бережливость, выбор профессии)</w:t>
      </w:r>
      <w:r>
        <w:rPr>
          <w:rFonts w:ascii="Times New Roman" w:hAnsi="Times New Roman"/>
        </w:rPr>
        <w:t>;</w:t>
      </w:r>
      <w:proofErr w:type="gramEnd"/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b/>
          <w:sz w:val="28"/>
          <w:szCs w:val="28"/>
        </w:rPr>
        <w:t xml:space="preserve">воспитание ценностного отношения к </w:t>
      </w:r>
      <w:proofErr w:type="gramStart"/>
      <w:r>
        <w:rPr>
          <w:rFonts w:ascii="Times New Roman" w:hAnsi="Times New Roman"/>
          <w:b/>
          <w:sz w:val="28"/>
          <w:szCs w:val="28"/>
        </w:rPr>
        <w:t>прекрасному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, формирование основ эстетической культуры — эстетическое воспитание </w:t>
      </w:r>
      <w:r>
        <w:rPr>
          <w:rFonts w:ascii="Times New Roman" w:hAnsi="Times New Roman"/>
          <w:sz w:val="28"/>
          <w:szCs w:val="28"/>
        </w:rPr>
        <w:t xml:space="preserve">(ценности: </w:t>
      </w:r>
      <w:r>
        <w:rPr>
          <w:rFonts w:ascii="Times New Roman" w:hAnsi="Times New Roman"/>
          <w:i/>
          <w:sz w:val="28"/>
          <w:szCs w:val="28"/>
        </w:rPr>
        <w:t xml:space="preserve">красота, гармония, духовный мир человека, </w:t>
      </w:r>
      <w:r>
        <w:rPr>
          <w:rFonts w:ascii="Times New Roman" w:hAnsi="Times New Roman"/>
          <w:i/>
          <w:sz w:val="28"/>
          <w:szCs w:val="28"/>
        </w:rPr>
        <w:lastRenderedPageBreak/>
        <w:t>самовыражение личности в творчестве и искусстве, эстетическое развитие личности</w:t>
      </w:r>
      <w:r>
        <w:rPr>
          <w:rFonts w:ascii="Times New Roman" w:hAnsi="Times New Roman"/>
          <w:sz w:val="28"/>
          <w:szCs w:val="28"/>
        </w:rPr>
        <w:t>).</w:t>
      </w:r>
    </w:p>
    <w:p w:rsidR="00CC6D40" w:rsidRDefault="00CC6D40" w:rsidP="00CC6D4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bCs/>
          <w:sz w:val="28"/>
          <w:szCs w:val="28"/>
        </w:rPr>
        <w:t>. Содержание воспитания и социализации обучающихся, виды деятельности и формы занятий: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3.1. Воспитание гражданственности, патриотизма, уважения к правам, свободам и обязанностям человека: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Задачи: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общее представление о политическом устройстве российского государства, его институтах, их роли в жизни общества, о символах государства, их историческом происхождении и социально-культурном значении, о ключевых ценностях современного общества России;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•системные представления об институтах гражданского общества, их истории и современном состоянии в России и мире, о возможностях участия граждан в общественном управлении;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•понимание и одобрение правил поведения в обществе, уважение органов и лиц, охраняющих общественный порядок;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•осознание конституционного долга и обязанностей гражданина своей Родины;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•системные представления о народах России, об их общей исторической судьбе, о единстве народов нашей страны, знание национальных героев и важнейших событий отечественной истории;</w:t>
      </w:r>
    </w:p>
    <w:p w:rsidR="00CC6D40" w:rsidRDefault="00CC6D40" w:rsidP="00CC6D40">
      <w:pPr>
        <w:spacing w:after="0" w:line="240" w:lineRule="auto"/>
        <w:ind w:firstLine="454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•негативное отношение к нарушениям порядка в классе, школе, общественных местах, к невыполнению человеком своих общественных обязанностей, к антиобщественным де</w:t>
      </w:r>
      <w:r>
        <w:rPr>
          <w:sz w:val="28"/>
          <w:szCs w:val="28"/>
        </w:rPr>
        <w:t>йствиям, поступкам.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8F2">
        <w:rPr>
          <w:rFonts w:ascii="Times New Roman" w:hAnsi="Times New Roman" w:cs="Times New Roman"/>
          <w:b/>
          <w:sz w:val="28"/>
          <w:szCs w:val="28"/>
        </w:rPr>
        <w:t>Содержание деятельности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Изучают Конституцию Российской Федерации, получают знания об основных правах и обязанностях граждан России, о политическом устройстве Российского государства, его институтах, их роли в жизни общества,</w:t>
      </w:r>
      <w:r w:rsidR="006374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символах государства </w:t>
      </w:r>
      <w:r>
        <w:rPr>
          <w:rFonts w:ascii="Times New Roman" w:hAnsi="Times New Roman"/>
          <w:i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 xml:space="preserve"> флаге, гимне, гербе России, о флаге и гербе Белгородской области, гербе Ровеньского района.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Знакомятся с героическими страницами истории России, жизнью замечательных людей, явивших примеры гражданского служения, исполнения патриотического долга, с обязанностями гражданина (в процессе бесед, экскурсий, просмотра кинофильмов, путешествий по историческим и памятным местам, сюжетно-ролевых игр гражданского и историко-патриотического содержания, изучения учебных дисциплин).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Знакомятся с историей и культурой родного края, народным творчеством, этнокультурными традициями, фольклором, особенностями быта народов России (в процессе бесед, сюжетно-ролевых игр, просмотра кинофильмов, творческих конкурсов, фестивалей, праздников, экскурсий, изучения учебных дисциплин).</w:t>
      </w:r>
      <w:proofErr w:type="gramEnd"/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Знакомятся с важнейшими событиями в истории нашей страны, содержанием и значением государственных праздников (в процессе бесед, проведения классных часов, просмотра учебных фильмов, участия в </w:t>
      </w:r>
      <w:r>
        <w:rPr>
          <w:rFonts w:ascii="Times New Roman" w:hAnsi="Times New Roman"/>
          <w:sz w:val="28"/>
          <w:szCs w:val="28"/>
        </w:rPr>
        <w:lastRenderedPageBreak/>
        <w:t>подготовке и проведении мероприятий, посвящённых государственным праздникам).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Знакомятся с деятельностью общественных организаций патриотической и гражданской направленности, детско-юношеских движений, организаций, сообществ, с правами гражданина (в процессе экскурсий, встреч и бесед с представителями общественных организаций, посильного участия в социальных проектах и мероприятиях, проводимых детско-юношескими организациями).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Участвуют в беседах о подвигах Российской армии, защитниках Отечества, в проведении игр военно-патриотического содержания, конкурсов и спортивных соревнований, сюжетно-ролевых игр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встреч с ветеранами и военнослужащими.</w:t>
      </w:r>
    </w:p>
    <w:p w:rsidR="00CC6D40" w:rsidRDefault="00CC6D40" w:rsidP="00CC6D4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  <w:sectPr w:rsidR="00CC6D40" w:rsidSect="00322E0C">
          <w:footerReference w:type="default" r:id="rId9"/>
          <w:pgSz w:w="11905" w:h="16837"/>
          <w:pgMar w:top="709" w:right="1132" w:bottom="709" w:left="1701" w:header="720" w:footer="708" w:gutter="0"/>
          <w:cols w:space="720"/>
          <w:docGrid w:linePitch="360"/>
        </w:sectPr>
      </w:pPr>
      <w:r>
        <w:rPr>
          <w:rFonts w:ascii="Times New Roman" w:hAnsi="Times New Roman"/>
          <w:sz w:val="28"/>
          <w:szCs w:val="28"/>
        </w:rPr>
        <w:t>Получают опыт межкультурной коммуникации с детьми и взрослыми — представителями разных народов России, знакомятся с особенностями их культур и образа жизни (в процессе бесед, народных игр).</w:t>
      </w:r>
    </w:p>
    <w:p w:rsidR="00CC6D40" w:rsidRDefault="00CC6D40" w:rsidP="00CC6D40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Участвуют во встречах и беседах с выпускниками своей школы, знакомятся с биографиями выпускников, явивших собой достойные примеры гражданственности и патриотизма.</w:t>
      </w:r>
    </w:p>
    <w:tbl>
      <w:tblPr>
        <w:tblW w:w="14895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2126"/>
        <w:gridCol w:w="1811"/>
        <w:gridCol w:w="1811"/>
        <w:gridCol w:w="2910"/>
        <w:gridCol w:w="2977"/>
        <w:gridCol w:w="3239"/>
        <w:gridCol w:w="21"/>
      </w:tblGrid>
      <w:tr w:rsidR="00CC6D40" w:rsidTr="005C7B17">
        <w:trPr>
          <w:gridAfter w:val="1"/>
          <w:wAfter w:w="21" w:type="dxa"/>
          <w:cantSplit/>
          <w:trHeight w:hRule="exact" w:val="286"/>
        </w:trPr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Виды деятельности и формы организации</w:t>
            </w:r>
          </w:p>
        </w:tc>
        <w:tc>
          <w:tcPr>
            <w:tcW w:w="12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Тематика занятий</w:t>
            </w:r>
          </w:p>
        </w:tc>
      </w:tr>
      <w:tr w:rsidR="00CC6D40" w:rsidTr="005C7B17">
        <w:trPr>
          <w:gridAfter w:val="1"/>
          <w:wAfter w:w="21" w:type="dxa"/>
          <w:cantSplit/>
        </w:trPr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/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 класс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класс</w:t>
            </w:r>
          </w:p>
        </w:tc>
        <w:tc>
          <w:tcPr>
            <w:tcW w:w="29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 класс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класс</w:t>
            </w:r>
          </w:p>
        </w:tc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D40" w:rsidRDefault="00CC6D40" w:rsidP="005C7B17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9 класс</w:t>
            </w:r>
          </w:p>
        </w:tc>
      </w:tr>
      <w:tr w:rsidR="00CC6D40" w:rsidTr="005C7B17">
        <w:trPr>
          <w:gridAfter w:val="1"/>
          <w:wAfter w:w="21" w:type="dxa"/>
        </w:trPr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Классные часы, </w:t>
            </w:r>
            <w:proofErr w:type="spellStart"/>
            <w:r>
              <w:rPr>
                <w:rFonts w:ascii="Times New Roman" w:hAnsi="Times New Roman"/>
              </w:rPr>
              <w:t>беседы</w:t>
            </w:r>
            <w:proofErr w:type="gramStart"/>
            <w:r>
              <w:rPr>
                <w:rFonts w:ascii="Times New Roman" w:hAnsi="Times New Roman"/>
              </w:rPr>
              <w:t>,ч</w:t>
            </w:r>
            <w:proofErr w:type="gramEnd"/>
            <w:r>
              <w:rPr>
                <w:rFonts w:ascii="Times New Roman" w:hAnsi="Times New Roman"/>
              </w:rPr>
              <w:t>асы</w:t>
            </w:r>
            <w:proofErr w:type="spellEnd"/>
            <w:r>
              <w:rPr>
                <w:rFonts w:ascii="Times New Roman" w:hAnsi="Times New Roman"/>
              </w:rPr>
              <w:t xml:space="preserve"> общения, дискуссии</w:t>
            </w:r>
          </w:p>
        </w:tc>
        <w:tc>
          <w:tcPr>
            <w:tcW w:w="362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Рождение школы. Школа до революции. Школа в советское время. Школа в годы войны. Выпускники школы. Особенности и традиции школы</w:t>
            </w:r>
          </w:p>
        </w:tc>
        <w:tc>
          <w:tcPr>
            <w:tcW w:w="2910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Сущность понятия гражданина. Права и обязанности гражданина. Право на образование и труд. Право и обязанность на защиту своей страны</w:t>
            </w:r>
          </w:p>
          <w:p w:rsidR="00CC6D40" w:rsidRDefault="00CC6D40" w:rsidP="005C7B1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Что такое «закон». Что такое «общественный порядок». </w:t>
            </w:r>
            <w:proofErr w:type="gramStart"/>
            <w:r>
              <w:rPr>
                <w:rFonts w:ascii="Times New Roman" w:hAnsi="Times New Roman"/>
              </w:rPr>
              <w:t>Правила поведения в общественных местах (улица, транспорт, кино, театр, музей, магазины, вокзалы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hd w:val="clear" w:color="auto" w:fill="FFFFFF"/>
              <w:autoSpaceDE w:val="0"/>
              <w:snapToGrid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Зачем нужна полиция. Ответственность за нарушения общественного порядка. Основные преступления, жертвой которых может стать молодой человек: ограбление, кражи, избиения, хулиганство, изнасилование и т. д.</w:t>
            </w:r>
          </w:p>
          <w:p w:rsidR="00CC6D40" w:rsidRDefault="00CC6D40" w:rsidP="005C7B1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hd w:val="clear" w:color="auto" w:fill="FFFFFF"/>
              <w:autoSpaceDE w:val="0"/>
              <w:snapToGrid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Свобода. Существуют ли правила свободной жизни. Границы свободы</w:t>
            </w:r>
          </w:p>
          <w:p w:rsidR="00CC6D40" w:rsidRDefault="00CC6D40" w:rsidP="005C7B17">
            <w:pPr>
              <w:shd w:val="clear" w:color="auto" w:fill="FFFFFF"/>
              <w:autoSpaceDE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Защита Родины - почетная обязанность. </w:t>
            </w:r>
          </w:p>
          <w:p w:rsidR="00CC6D40" w:rsidRDefault="00CC6D40" w:rsidP="005C7B17">
            <w:pPr>
              <w:jc w:val="center"/>
              <w:rPr>
                <w:b/>
              </w:rPr>
            </w:pPr>
            <w:proofErr w:type="gramStart"/>
            <w:r>
              <w:rPr>
                <w:rFonts w:ascii="Times New Roman" w:hAnsi="Times New Roman"/>
              </w:rPr>
              <w:t>Правила поведения в общественных местах (улица, транспорт, кино, театр, музей, магазины, вокзалы</w:t>
            </w:r>
            <w:proofErr w:type="gramEnd"/>
          </w:p>
        </w:tc>
      </w:tr>
      <w:tr w:rsidR="00CC6D40" w:rsidTr="005C7B17"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Проектная и исследовательская деятельность</w:t>
            </w:r>
          </w:p>
        </w:tc>
        <w:tc>
          <w:tcPr>
            <w:tcW w:w="362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hd w:val="clear" w:color="auto" w:fill="FFFFFF"/>
              <w:autoSpaceDE w:val="0"/>
              <w:snapToGrid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1.Диагностическая беседа «Наша школа год за годом».</w:t>
            </w:r>
          </w:p>
          <w:p w:rsidR="00CC6D40" w:rsidRDefault="00CC6D40" w:rsidP="005C7B17">
            <w:pPr>
              <w:shd w:val="clear" w:color="auto" w:fill="FFFFFF"/>
              <w:autoSpaceDE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 Деловая игра «Ученик школы».</w:t>
            </w:r>
          </w:p>
          <w:p w:rsidR="00CC6D40" w:rsidRDefault="00CC6D40" w:rsidP="005C7B17">
            <w:pPr>
              <w:shd w:val="clear" w:color="auto" w:fill="FFFFFF"/>
              <w:autoSpaceDE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  Ролевая игра «Колесо истории» (по материалам истории школы).</w:t>
            </w:r>
          </w:p>
          <w:p w:rsidR="00CC6D40" w:rsidRDefault="00CC6D40" w:rsidP="005C7B17">
            <w:pPr>
              <w:shd w:val="clear" w:color="auto" w:fill="FFFFFF"/>
              <w:autoSpaceDE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4.  Экскурсия в музей истории </w:t>
            </w:r>
            <w:r>
              <w:rPr>
                <w:rFonts w:ascii="Times New Roman" w:hAnsi="Times New Roman"/>
                <w:color w:val="000000"/>
              </w:rPr>
              <w:lastRenderedPageBreak/>
              <w:t>школы.</w:t>
            </w:r>
          </w:p>
          <w:p w:rsidR="00CC6D40" w:rsidRDefault="00CC6D40" w:rsidP="005C7B17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  Диалог-размышление «Какая она, наша школа?»</w:t>
            </w:r>
          </w:p>
        </w:tc>
        <w:tc>
          <w:tcPr>
            <w:tcW w:w="2910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1. Диагностическая беседа «Как я </w:t>
            </w:r>
            <w:proofErr w:type="gramStart"/>
            <w:r>
              <w:rPr>
                <w:rFonts w:ascii="Times New Roman" w:hAnsi="Times New Roman"/>
              </w:rPr>
              <w:t>представляю свои права</w:t>
            </w:r>
            <w:proofErr w:type="gramEnd"/>
            <w:r>
              <w:rPr>
                <w:rFonts w:ascii="Times New Roman" w:hAnsi="Times New Roman"/>
              </w:rPr>
              <w:t xml:space="preserve"> и обязанности гражданина»</w:t>
            </w:r>
          </w:p>
          <w:p w:rsidR="00CC6D40" w:rsidRDefault="00CC6D40" w:rsidP="005C7B1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Деловая игра «Создаем конституцию класса».</w:t>
            </w:r>
          </w:p>
          <w:p w:rsidR="00CC6D40" w:rsidRDefault="00CC6D40" w:rsidP="005C7B1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Ролевая игра </w:t>
            </w:r>
            <w:r>
              <w:rPr>
                <w:rFonts w:ascii="Times New Roman" w:hAnsi="Times New Roman"/>
              </w:rPr>
              <w:lastRenderedPageBreak/>
              <w:t>«Воспользуйся своим правом» (6 пунктов: 3- искренних, 3 - фальшивых).</w:t>
            </w:r>
          </w:p>
          <w:p w:rsidR="00CC6D40" w:rsidRDefault="00CC6D40" w:rsidP="005C7B1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Экскурсия в законодательное собрание Санкт-Петербурга.</w:t>
            </w:r>
          </w:p>
          <w:p w:rsidR="00CC6D40" w:rsidRDefault="00CC6D40" w:rsidP="005C7B1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 Диалог-размышление «Зачем гражданину его права»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hd w:val="clear" w:color="auto" w:fill="FFFFFF"/>
              <w:autoSpaceDE w:val="0"/>
              <w:snapToGrid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1. Диалог-размышление «Закон и порядок».</w:t>
            </w:r>
          </w:p>
          <w:p w:rsidR="00CC6D40" w:rsidRDefault="00CC6D40" w:rsidP="005C7B17">
            <w:pPr>
              <w:shd w:val="clear" w:color="auto" w:fill="FFFFFF"/>
              <w:autoSpaceDE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  Диалог-размышление «Как обеспечить свою безопасность».</w:t>
            </w:r>
          </w:p>
          <w:p w:rsidR="00CC6D40" w:rsidRDefault="00CC6D40" w:rsidP="005C7B17">
            <w:pPr>
              <w:shd w:val="clear" w:color="auto" w:fill="FFFFFF"/>
              <w:autoSpaceDE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3. Диалог-размышление «Зачем общественный </w:t>
            </w:r>
            <w:r>
              <w:rPr>
                <w:rFonts w:ascii="Times New Roman" w:hAnsi="Times New Roman"/>
                <w:color w:val="000000"/>
              </w:rPr>
              <w:lastRenderedPageBreak/>
              <w:t>порядок нарушается».</w:t>
            </w:r>
          </w:p>
          <w:p w:rsidR="00CC6D40" w:rsidRDefault="00CC6D40" w:rsidP="005C7B17">
            <w:pPr>
              <w:shd w:val="clear" w:color="auto" w:fill="FFFFFF"/>
              <w:autoSpaceDE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 Встреча-беседа с милиционером  «Правопорядок».</w:t>
            </w:r>
          </w:p>
          <w:p w:rsidR="00CC6D40" w:rsidRDefault="00CC6D40" w:rsidP="005C7B17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 Диалог-размышление «Как не стать жертвой преступления»</w:t>
            </w:r>
          </w:p>
        </w:tc>
        <w:tc>
          <w:tcPr>
            <w:tcW w:w="32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hd w:val="clear" w:color="auto" w:fill="FFFFFF"/>
              <w:autoSpaceDE w:val="0"/>
              <w:snapToGrid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1. Диагностическая беседа «Что такое свобода?»</w:t>
            </w:r>
          </w:p>
          <w:p w:rsidR="00CC6D40" w:rsidRDefault="00CC6D40" w:rsidP="005C7B17">
            <w:pPr>
              <w:shd w:val="clear" w:color="auto" w:fill="FFFFFF"/>
              <w:autoSpaceDE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2.  </w:t>
            </w:r>
            <w:proofErr w:type="gramStart"/>
            <w:r>
              <w:rPr>
                <w:rFonts w:ascii="Times New Roman" w:hAnsi="Times New Roman"/>
                <w:color w:val="000000"/>
              </w:rPr>
              <w:t>Деловая игра «Манифест свободного человека» (Разработка правил «Как пользоваться свободой».</w:t>
            </w:r>
            <w:proofErr w:type="gramEnd"/>
          </w:p>
          <w:p w:rsidR="00CC6D40" w:rsidRDefault="00CC6D40" w:rsidP="005C7B17">
            <w:pPr>
              <w:shd w:val="clear" w:color="auto" w:fill="FFFFFF"/>
              <w:autoSpaceDE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3.  Ролевая игра «Трудный </w:t>
            </w:r>
            <w:r>
              <w:rPr>
                <w:rFonts w:ascii="Times New Roman" w:hAnsi="Times New Roman"/>
                <w:color w:val="000000"/>
              </w:rPr>
              <w:lastRenderedPageBreak/>
              <w:t>выбор».</w:t>
            </w:r>
          </w:p>
          <w:p w:rsidR="00CC6D40" w:rsidRDefault="00CC6D40" w:rsidP="005C7B17">
            <w:pPr>
              <w:shd w:val="clear" w:color="auto" w:fill="FFFFFF"/>
              <w:autoSpaceDE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  Экскурсия в Эрмитаж. Разговор о любимых картинах.</w:t>
            </w:r>
          </w:p>
          <w:p w:rsidR="00CC6D40" w:rsidRDefault="00CC6D40" w:rsidP="005C7B17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  Диалог-размышление «Зачем человеку дана свобода?»</w:t>
            </w:r>
          </w:p>
          <w:p w:rsidR="00CC6D40" w:rsidRDefault="00CC6D40" w:rsidP="005C7B17">
            <w:pPr>
              <w:shd w:val="clear" w:color="auto" w:fill="FFFFFF"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6D40" w:rsidRDefault="00CC6D40" w:rsidP="005C7B17">
            <w:pPr>
              <w:shd w:val="clear" w:color="auto" w:fill="FFFFFF"/>
              <w:autoSpaceDE w:val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CC6D40" w:rsidTr="005C7B17">
        <w:trPr>
          <w:gridAfter w:val="1"/>
          <w:wAfter w:w="21" w:type="dxa"/>
        </w:trPr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Общешкольные мероприятия</w:t>
            </w:r>
          </w:p>
        </w:tc>
        <w:tc>
          <w:tcPr>
            <w:tcW w:w="1274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numPr>
                <w:ilvl w:val="0"/>
                <w:numId w:val="6"/>
              </w:numPr>
              <w:tabs>
                <w:tab w:val="left" w:pos="720"/>
                <w:tab w:val="left" w:pos="1174"/>
              </w:tabs>
              <w:autoSpaceDE w:val="0"/>
              <w:snapToGrid w:val="0"/>
              <w:spacing w:before="2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Классные часы: </w:t>
            </w:r>
            <w:r>
              <w:rPr>
                <w:rFonts w:ascii="Times New Roman" w:hAnsi="Times New Roman"/>
              </w:rPr>
              <w:t xml:space="preserve">«Национальная гордость России» </w:t>
            </w:r>
          </w:p>
          <w:p w:rsidR="00CC6D40" w:rsidRDefault="00CC6D40" w:rsidP="005C7B17">
            <w:pPr>
              <w:tabs>
                <w:tab w:val="left" w:pos="720"/>
              </w:tabs>
              <w:autoSpaceDE w:val="0"/>
              <w:spacing w:before="20" w:after="0"/>
              <w:ind w:left="7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серия «Жизнь замечательных людей», «Государственные символы России», «История села Айдар», «Герои -  земляки», «Красная книга Белгородской области»,</w:t>
            </w:r>
          </w:p>
          <w:p w:rsidR="00CC6D40" w:rsidRDefault="00CC6D40" w:rsidP="005C7B17">
            <w:pPr>
              <w:numPr>
                <w:ilvl w:val="0"/>
                <w:numId w:val="6"/>
              </w:numPr>
              <w:tabs>
                <w:tab w:val="left" w:pos="652"/>
                <w:tab w:val="left" w:pos="1106"/>
              </w:tabs>
              <w:spacing w:before="20" w:after="0"/>
              <w:ind w:left="652" w:right="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 – беседа «Знаешь ли ты закон?», «День толерантности»;</w:t>
            </w:r>
          </w:p>
          <w:p w:rsidR="00CC6D40" w:rsidRDefault="00CC6D40" w:rsidP="005C7B17">
            <w:pPr>
              <w:numPr>
                <w:ilvl w:val="0"/>
                <w:numId w:val="6"/>
              </w:numPr>
              <w:tabs>
                <w:tab w:val="left" w:pos="692"/>
                <w:tab w:val="left" w:pos="1146"/>
              </w:tabs>
              <w:autoSpaceDE w:val="0"/>
              <w:spacing w:before="20" w:after="0"/>
              <w:ind w:left="692" w:right="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Школьные социальные проекты.</w:t>
            </w:r>
          </w:p>
          <w:p w:rsidR="00CC6D40" w:rsidRDefault="00CC6D40" w:rsidP="005C7B17">
            <w:pPr>
              <w:numPr>
                <w:ilvl w:val="0"/>
                <w:numId w:val="6"/>
              </w:numPr>
              <w:tabs>
                <w:tab w:val="left" w:pos="672"/>
                <w:tab w:val="left" w:pos="1126"/>
              </w:tabs>
              <w:autoSpaceDE w:val="0"/>
              <w:spacing w:before="20" w:after="0"/>
              <w:ind w:left="672" w:right="1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Классные часы: «Защита Родины – долг каждого», «Чудо родной земли»;</w:t>
            </w:r>
          </w:p>
          <w:p w:rsidR="00CC6D40" w:rsidRDefault="00CC6D40" w:rsidP="005C7B17">
            <w:pPr>
              <w:numPr>
                <w:ilvl w:val="0"/>
                <w:numId w:val="6"/>
              </w:numPr>
              <w:tabs>
                <w:tab w:val="clear" w:pos="720"/>
                <w:tab w:val="left" w:pos="712"/>
                <w:tab w:val="left" w:pos="1166"/>
              </w:tabs>
              <w:autoSpaceDE w:val="0"/>
              <w:snapToGrid w:val="0"/>
              <w:spacing w:before="20" w:after="0" w:line="200" w:lineRule="atLeast"/>
              <w:ind w:left="712" w:right="1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Диспут «Отечество славлю», « Если не мы, то кто?».</w:t>
            </w:r>
          </w:p>
          <w:p w:rsidR="00CC6D40" w:rsidRDefault="00CC6D40" w:rsidP="005C7B17">
            <w:pPr>
              <w:numPr>
                <w:ilvl w:val="0"/>
                <w:numId w:val="6"/>
              </w:numPr>
              <w:tabs>
                <w:tab w:val="clear" w:pos="720"/>
                <w:tab w:val="left" w:pos="712"/>
                <w:tab w:val="left" w:pos="1166"/>
              </w:tabs>
              <w:autoSpaceDE w:val="0"/>
              <w:snapToGrid w:val="0"/>
              <w:spacing w:before="20" w:after="0" w:line="200" w:lineRule="atLeast"/>
              <w:ind w:left="712" w:right="1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Экскурсии: в </w:t>
            </w:r>
            <w:proofErr w:type="spellStart"/>
            <w:r>
              <w:rPr>
                <w:rFonts w:ascii="Times New Roman" w:hAnsi="Times New Roman"/>
                <w:color w:val="000000"/>
              </w:rPr>
              <w:t>Бедгородский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государственный историко-краеведческий музей, Белгородский государственный художественно-исторический музей-диорама «Курская битва. Белгородское направление», Мемориал «В честь героев Курской битвы».</w:t>
            </w:r>
          </w:p>
          <w:p w:rsidR="00CC6D40" w:rsidRDefault="00CC6D40" w:rsidP="005C7B17">
            <w:pPr>
              <w:numPr>
                <w:ilvl w:val="0"/>
                <w:numId w:val="6"/>
              </w:numPr>
              <w:tabs>
                <w:tab w:val="clear" w:pos="720"/>
                <w:tab w:val="left" w:pos="712"/>
                <w:tab w:val="left" w:pos="1166"/>
              </w:tabs>
              <w:autoSpaceDE w:val="0"/>
              <w:snapToGrid w:val="0"/>
              <w:spacing w:before="20" w:after="0" w:line="200" w:lineRule="atLeast"/>
              <w:ind w:left="712" w:right="1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Линейки, посвящённые памяти Б.Г. Кандыбина, С. Нудного, Дню освобождения Ровеньского района от немецко-фашистских захватчиков, Дню Победы.</w:t>
            </w:r>
          </w:p>
          <w:p w:rsidR="00CC6D40" w:rsidRDefault="00CC6D40" w:rsidP="005C7B17">
            <w:pPr>
              <w:numPr>
                <w:ilvl w:val="0"/>
                <w:numId w:val="6"/>
              </w:numPr>
              <w:tabs>
                <w:tab w:val="clear" w:pos="720"/>
                <w:tab w:val="left" w:pos="712"/>
                <w:tab w:val="left" w:pos="1166"/>
              </w:tabs>
              <w:autoSpaceDE w:val="0"/>
              <w:snapToGrid w:val="0"/>
              <w:spacing w:before="20" w:after="0" w:line="200" w:lineRule="atLeast"/>
              <w:ind w:left="712" w:right="1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Спортивный час «Армейский экспресс». </w:t>
            </w:r>
          </w:p>
        </w:tc>
      </w:tr>
    </w:tbl>
    <w:p w:rsidR="00CC6D40" w:rsidRDefault="00CC6D40" w:rsidP="00CC6D40">
      <w:pPr>
        <w:jc w:val="both"/>
        <w:sectPr w:rsidR="00CC6D40" w:rsidSect="004E05DA">
          <w:pgSz w:w="16837" w:h="11905" w:orient="landscape" w:code="9"/>
          <w:pgMar w:top="1134" w:right="1134" w:bottom="1701" w:left="709" w:header="720" w:footer="709" w:gutter="0"/>
          <w:cols w:space="720"/>
          <w:docGrid w:linePitch="360"/>
        </w:sectPr>
      </w:pPr>
    </w:p>
    <w:p w:rsidR="00CC6D40" w:rsidRDefault="00CC6D40" w:rsidP="00CC6D40">
      <w:pPr>
        <w:jc w:val="both"/>
      </w:pP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3.2. Воспитание социальной ответственности и компетентности: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Задачи:</w:t>
      </w:r>
    </w:p>
    <w:p w:rsidR="00CC6D40" w:rsidRDefault="00CC6D40" w:rsidP="00CC6D40">
      <w:pPr>
        <w:numPr>
          <w:ilvl w:val="0"/>
          <w:numId w:val="6"/>
        </w:numPr>
        <w:tabs>
          <w:tab w:val="left" w:pos="-170"/>
          <w:tab w:val="left" w:pos="284"/>
        </w:tabs>
        <w:spacing w:after="0" w:line="100" w:lineRule="atLeast"/>
        <w:ind w:left="-1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осознанное принятие роли гражданина, знание гражданских прав и обязанностей, приобретение первоначального опыта ответственного гражданского поведения;</w:t>
      </w:r>
    </w:p>
    <w:p w:rsidR="00CC6D40" w:rsidRDefault="00CC6D40" w:rsidP="00CC6D40">
      <w:pPr>
        <w:numPr>
          <w:ilvl w:val="0"/>
          <w:numId w:val="6"/>
        </w:numPr>
        <w:tabs>
          <w:tab w:val="left" w:pos="-170"/>
          <w:tab w:val="left" w:pos="284"/>
        </w:tabs>
        <w:spacing w:after="0" w:line="100" w:lineRule="atLeast"/>
        <w:ind w:left="-1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усвоение позитивного социального опыта, образцов поведения подростков и молодёжи в современном мире;</w:t>
      </w:r>
    </w:p>
    <w:p w:rsidR="00CC6D40" w:rsidRDefault="00CC6D40" w:rsidP="00CC6D40">
      <w:pPr>
        <w:numPr>
          <w:ilvl w:val="0"/>
          <w:numId w:val="6"/>
        </w:numPr>
        <w:tabs>
          <w:tab w:val="left" w:pos="-170"/>
          <w:tab w:val="left" w:pos="284"/>
        </w:tabs>
        <w:spacing w:after="0" w:line="100" w:lineRule="atLeast"/>
        <w:ind w:left="-1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освоение норм и правил общественного поведения, психологических установок, знаний и навыков, позволяющих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успешно действовать в современном обществе;</w:t>
      </w:r>
    </w:p>
    <w:p w:rsidR="00CC6D40" w:rsidRDefault="00CC6D40" w:rsidP="00CC6D40">
      <w:pPr>
        <w:numPr>
          <w:ilvl w:val="0"/>
          <w:numId w:val="6"/>
        </w:numPr>
        <w:tabs>
          <w:tab w:val="left" w:pos="-170"/>
          <w:tab w:val="left" w:pos="284"/>
        </w:tabs>
        <w:spacing w:after="0" w:line="100" w:lineRule="atLeast"/>
        <w:ind w:left="-1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приобретение опыта взаимодействия, совместной деятельности и общения со сверстниками, старшими и младшими, взрослыми, с реальным социальным окружением в процессе решения личностных и общественно значимых проблем;</w:t>
      </w:r>
    </w:p>
    <w:p w:rsidR="00CC6D40" w:rsidRDefault="00CC6D40" w:rsidP="00CC6D40">
      <w:pPr>
        <w:numPr>
          <w:ilvl w:val="0"/>
          <w:numId w:val="6"/>
        </w:numPr>
        <w:tabs>
          <w:tab w:val="left" w:pos="-170"/>
          <w:tab w:val="left" w:pos="284"/>
        </w:tabs>
        <w:spacing w:after="0" w:line="100" w:lineRule="atLeast"/>
        <w:ind w:left="-1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осознанное принятие основных социальных ролей, соответствующих подростковому возрасту: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—социальные роли в семье: сына (дочери), брата (сестры), помощника, ответственного хозяина (хозяйки), наследника (наследницы);</w:t>
      </w:r>
      <w:proofErr w:type="gramEnd"/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—социальные роли в классе: лидер — ведомый, партнёр, инициатор, </w:t>
      </w:r>
      <w:proofErr w:type="spellStart"/>
      <w:r>
        <w:rPr>
          <w:rFonts w:ascii="Times New Roman" w:hAnsi="Times New Roman"/>
          <w:sz w:val="28"/>
          <w:szCs w:val="28"/>
        </w:rPr>
        <w:t>референтный</w:t>
      </w:r>
      <w:proofErr w:type="spellEnd"/>
      <w:r>
        <w:rPr>
          <w:rFonts w:ascii="Times New Roman" w:hAnsi="Times New Roman"/>
          <w:sz w:val="28"/>
          <w:szCs w:val="28"/>
        </w:rPr>
        <w:t xml:space="preserve"> в определённых вопросах, руководитель, организатор, помощник, собеседник, слушатель;</w:t>
      </w:r>
      <w:proofErr w:type="gramEnd"/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—социальные роли в обществе: гендерная, член определённой социальной группы, потребитель, покупатель, пассажир, зритель, спортсмен, читатель, сотрудник и др.;</w:t>
      </w:r>
      <w:proofErr w:type="gramEnd"/>
    </w:p>
    <w:p w:rsidR="00CC6D40" w:rsidRDefault="00CC6D40" w:rsidP="00CC6D40">
      <w:pPr>
        <w:numPr>
          <w:ilvl w:val="0"/>
          <w:numId w:val="1"/>
        </w:numPr>
        <w:tabs>
          <w:tab w:val="left" w:pos="-890"/>
          <w:tab w:val="left" w:pos="284"/>
        </w:tabs>
        <w:spacing w:after="0" w:line="100" w:lineRule="atLeast"/>
        <w:ind w:left="-8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собственного конструктивного стиля общественного поведения.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деятельности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Активно участвуют в улучшении школьной среды, доступных сфер жизни окружающего социума.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Овладевают формами и методами самовоспитания: самокритика, самовнушение, самообязательство, </w:t>
      </w:r>
      <w:proofErr w:type="spellStart"/>
      <w:r>
        <w:rPr>
          <w:rFonts w:ascii="Times New Roman" w:hAnsi="Times New Roman"/>
          <w:sz w:val="28"/>
          <w:szCs w:val="28"/>
        </w:rPr>
        <w:t>самопереключение</w:t>
      </w:r>
      <w:proofErr w:type="spellEnd"/>
      <w:r>
        <w:rPr>
          <w:rFonts w:ascii="Times New Roman" w:hAnsi="Times New Roman"/>
          <w:sz w:val="28"/>
          <w:szCs w:val="28"/>
        </w:rPr>
        <w:t>, эмоционально-мысленный перенос в положение другого человека.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Активно и осознанно участвуют в разнообразных видах и типах отношений в основных сферах своей жизнедеятельности: общение, учёба, игра, спорт, творчество, увлечения (хобби).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Приобретают опыт и осваивают основные формы учебного сотрудничества: сотрудничество со сверстниками и с учителями.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Активно участвуют в организации, осуществлении и развитии школьного самоуправления: участвуют в принятии решений руководящих органов образовательного учреждения; решают вопросы, связанные с самообслуживанием, поддержанием порядка, дисциплины, дежурства и работы в школе; контролируют выполнение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основных прав и обязанностей; защищают права обучающихся на всех уровнях управления школой и т.д.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Разрабатывают на основе полученных знаний и активно участвуют в реализации посильных социальных проектов — проведении практических разовых мероприятий или организации систематических программ, решающих конкретную социальную проблему школы, сельского поселения.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Учатся реконструировать (в форме описаний, презентаций, фото- и видеоматериалов и др.) определённые ситуации, имитирующие социальные отношения в ходе выполнения ролевых проектов.</w:t>
      </w:r>
    </w:p>
    <w:p w:rsidR="00CC6D40" w:rsidRDefault="00CC6D40" w:rsidP="00CC6D40">
      <w:pPr>
        <w:snapToGrid w:val="0"/>
        <w:jc w:val="center"/>
        <w:rPr>
          <w:rFonts w:ascii="Times New Roman" w:hAnsi="Times New Roman"/>
          <w:b/>
        </w:rPr>
        <w:sectPr w:rsidR="00CC6D40" w:rsidSect="004E05DA">
          <w:pgSz w:w="11905" w:h="16837"/>
          <w:pgMar w:top="709" w:right="1134" w:bottom="1134" w:left="1701" w:header="720" w:footer="709" w:gutter="0"/>
          <w:cols w:space="720"/>
          <w:docGrid w:linePitch="360"/>
        </w:sect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1681"/>
        <w:gridCol w:w="1611"/>
        <w:gridCol w:w="689"/>
        <w:gridCol w:w="998"/>
        <w:gridCol w:w="1695"/>
        <w:gridCol w:w="3118"/>
        <w:gridCol w:w="2552"/>
        <w:gridCol w:w="2532"/>
      </w:tblGrid>
      <w:tr w:rsidR="00CC6D40" w:rsidTr="005C7B17">
        <w:trPr>
          <w:cantSplit/>
          <w:trHeight w:hRule="exact" w:val="286"/>
        </w:trPr>
        <w:tc>
          <w:tcPr>
            <w:tcW w:w="1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Виды деятельности и формы организации</w:t>
            </w:r>
          </w:p>
        </w:tc>
        <w:tc>
          <w:tcPr>
            <w:tcW w:w="131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Тематика занятий</w:t>
            </w:r>
          </w:p>
        </w:tc>
      </w:tr>
      <w:tr w:rsidR="00CC6D40" w:rsidTr="005C7B17">
        <w:trPr>
          <w:cantSplit/>
        </w:trPr>
        <w:tc>
          <w:tcPr>
            <w:tcW w:w="1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pacing w:after="0"/>
            </w:pPr>
          </w:p>
        </w:tc>
        <w:tc>
          <w:tcPr>
            <w:tcW w:w="230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 класс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класс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 класс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класс</w:t>
            </w:r>
          </w:p>
        </w:tc>
        <w:tc>
          <w:tcPr>
            <w:tcW w:w="2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D40" w:rsidRDefault="00CC6D40" w:rsidP="005C7B17">
            <w:pPr>
              <w:spacing w:after="0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9 класс</w:t>
            </w:r>
          </w:p>
        </w:tc>
      </w:tr>
      <w:tr w:rsidR="00CC6D40" w:rsidTr="005C7B17">
        <w:tc>
          <w:tcPr>
            <w:tcW w:w="1681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Классные часы, </w:t>
            </w:r>
            <w:proofErr w:type="spellStart"/>
            <w:r>
              <w:rPr>
                <w:rFonts w:ascii="Times New Roman" w:hAnsi="Times New Roman"/>
              </w:rPr>
              <w:t>беседы</w:t>
            </w:r>
            <w:proofErr w:type="gramStart"/>
            <w:r>
              <w:rPr>
                <w:rFonts w:ascii="Times New Roman" w:hAnsi="Times New Roman"/>
              </w:rPr>
              <w:t>,ч</w:t>
            </w:r>
            <w:proofErr w:type="gramEnd"/>
            <w:r>
              <w:rPr>
                <w:rFonts w:ascii="Times New Roman" w:hAnsi="Times New Roman"/>
              </w:rPr>
              <w:t>асы</w:t>
            </w:r>
            <w:proofErr w:type="spellEnd"/>
            <w:r>
              <w:rPr>
                <w:rFonts w:ascii="Times New Roman" w:hAnsi="Times New Roman"/>
              </w:rPr>
              <w:t xml:space="preserve"> общения, дискуссии</w:t>
            </w:r>
          </w:p>
        </w:tc>
        <w:tc>
          <w:tcPr>
            <w:tcW w:w="230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Человечество - это мужчи</w:t>
            </w:r>
            <w:r>
              <w:rPr>
                <w:rFonts w:ascii="Times New Roman" w:hAnsi="Times New Roman"/>
              </w:rPr>
              <w:softHyphen/>
              <w:t>ны и дамы</w:t>
            </w:r>
          </w:p>
          <w:p w:rsidR="00CC6D40" w:rsidRDefault="00CC6D40" w:rsidP="005C7B17">
            <w:pPr>
              <w:spacing w:after="0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Какие люди мне нравятся</w:t>
            </w:r>
          </w:p>
          <w:p w:rsidR="00CC6D40" w:rsidRDefault="00CC6D40" w:rsidP="005C7B17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Есть ли у человека недос</w:t>
            </w:r>
            <w:r>
              <w:rPr>
                <w:rFonts w:ascii="Times New Roman" w:hAnsi="Times New Roman"/>
              </w:rPr>
              <w:t>татки?</w:t>
            </w:r>
          </w:p>
          <w:p w:rsidR="00CC6D40" w:rsidRDefault="00CC6D40" w:rsidP="005C7B17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выглядит Зло?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Искусство быть спра</w:t>
            </w:r>
            <w:r>
              <w:rPr>
                <w:rFonts w:ascii="Times New Roman" w:hAnsi="Times New Roman"/>
              </w:rPr>
              <w:t>ведливым</w:t>
            </w:r>
          </w:p>
          <w:p w:rsidR="00CC6D40" w:rsidRDefault="00CC6D40" w:rsidP="005C7B17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Человечество - это мужчи</w:t>
            </w:r>
            <w:r>
              <w:rPr>
                <w:rFonts w:ascii="Times New Roman" w:hAnsi="Times New Roman"/>
              </w:rPr>
              <w:softHyphen/>
              <w:t>ны и дамы</w:t>
            </w:r>
          </w:p>
          <w:p w:rsidR="00CC6D40" w:rsidRDefault="00CC6D40" w:rsidP="005C7B17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Кто любит меня - кого люб</w:t>
            </w:r>
            <w:r>
              <w:rPr>
                <w:rFonts w:ascii="Times New Roman" w:hAnsi="Times New Roman"/>
                <w:spacing w:val="-4"/>
              </w:rPr>
              <w:softHyphen/>
            </w:r>
            <w:r>
              <w:rPr>
                <w:rFonts w:ascii="Times New Roman" w:hAnsi="Times New Roman"/>
              </w:rPr>
              <w:t>лю я?</w:t>
            </w:r>
          </w:p>
          <w:p w:rsidR="00CC6D40" w:rsidRDefault="00CC6D40" w:rsidP="005C7B17">
            <w:pPr>
              <w:spacing w:after="0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Мой день как часть жизни</w:t>
            </w:r>
          </w:p>
          <w:p w:rsidR="00CC6D40" w:rsidRDefault="00CC6D40" w:rsidP="005C7B17">
            <w:pPr>
              <w:spacing w:after="0"/>
              <w:jc w:val="both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Как я решаю свои проблемы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 xml:space="preserve">Моё «Я» в социальной </w:t>
            </w:r>
            <w:r>
              <w:rPr>
                <w:rFonts w:ascii="Times New Roman" w:hAnsi="Times New Roman"/>
              </w:rPr>
              <w:t>группе</w:t>
            </w:r>
          </w:p>
          <w:p w:rsidR="00CC6D40" w:rsidRDefault="00CC6D40" w:rsidP="005C7B17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Искусство быть спра</w:t>
            </w:r>
            <w:r>
              <w:rPr>
                <w:rFonts w:ascii="Times New Roman" w:hAnsi="Times New Roman"/>
                <w:spacing w:val="-2"/>
              </w:rPr>
              <w:softHyphen/>
            </w:r>
            <w:r>
              <w:rPr>
                <w:rFonts w:ascii="Times New Roman" w:hAnsi="Times New Roman"/>
              </w:rPr>
              <w:t>ведливым</w:t>
            </w:r>
          </w:p>
          <w:p w:rsidR="00CC6D40" w:rsidRDefault="00CC6D40" w:rsidP="005C7B17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Культура и субкульту</w:t>
            </w:r>
            <w:r>
              <w:rPr>
                <w:rFonts w:ascii="Times New Roman" w:hAnsi="Times New Roman"/>
                <w:spacing w:val="-2"/>
              </w:rPr>
              <w:softHyphen/>
            </w:r>
            <w:r>
              <w:rPr>
                <w:rFonts w:ascii="Times New Roman" w:hAnsi="Times New Roman"/>
              </w:rPr>
              <w:t>ра. Где ты?</w:t>
            </w:r>
          </w:p>
          <w:p w:rsidR="00CC6D40" w:rsidRDefault="00CC6D40" w:rsidP="005C7B17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 xml:space="preserve">Быть, как все? Не </w:t>
            </w:r>
            <w:r>
              <w:rPr>
                <w:rFonts w:ascii="Times New Roman" w:hAnsi="Times New Roman"/>
              </w:rPr>
              <w:t>быть, как все?</w:t>
            </w:r>
          </w:p>
        </w:tc>
        <w:tc>
          <w:tcPr>
            <w:tcW w:w="50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hd w:val="clear" w:color="auto" w:fill="FFFFFF"/>
              <w:snapToGri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достичь успеха</w:t>
            </w:r>
          </w:p>
          <w:p w:rsidR="00CC6D40" w:rsidRDefault="00CC6D40" w:rsidP="005C7B17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 xml:space="preserve">Моё «Я» в социальной </w:t>
            </w:r>
            <w:r>
              <w:rPr>
                <w:rFonts w:ascii="Times New Roman" w:hAnsi="Times New Roman"/>
              </w:rPr>
              <w:t>группе</w:t>
            </w:r>
          </w:p>
          <w:p w:rsidR="00CC6D40" w:rsidRDefault="00CC6D40" w:rsidP="005C7B17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Культура и субкульту</w:t>
            </w:r>
            <w:r>
              <w:rPr>
                <w:rFonts w:ascii="Times New Roman" w:hAnsi="Times New Roman"/>
                <w:spacing w:val="-2"/>
              </w:rPr>
              <w:softHyphen/>
            </w:r>
            <w:r>
              <w:rPr>
                <w:rFonts w:ascii="Times New Roman" w:hAnsi="Times New Roman"/>
              </w:rPr>
              <w:t>ра. Где ты?</w:t>
            </w:r>
          </w:p>
          <w:p w:rsidR="00CC6D40" w:rsidRDefault="00CC6D40" w:rsidP="005C7B17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Мои межличностные отношения</w:t>
            </w:r>
          </w:p>
          <w:p w:rsidR="00CC6D40" w:rsidRDefault="00CC6D40" w:rsidP="005C7B17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Человек, на которого можно положиться</w:t>
            </w:r>
          </w:p>
          <w:p w:rsidR="00CC6D40" w:rsidRDefault="00CC6D40" w:rsidP="005C7B17">
            <w:pPr>
              <w:spacing w:after="0"/>
              <w:jc w:val="center"/>
              <w:rPr>
                <w:b/>
              </w:rPr>
            </w:pPr>
            <w:r>
              <w:rPr>
                <w:rFonts w:ascii="Times New Roman" w:hAnsi="Times New Roman"/>
                <w:spacing w:val="-2"/>
              </w:rPr>
              <w:t>Можно ли на меня по</w:t>
            </w:r>
            <w:r>
              <w:rPr>
                <w:rFonts w:ascii="Times New Roman" w:hAnsi="Times New Roman"/>
              </w:rPr>
              <w:t>ложиться</w:t>
            </w:r>
          </w:p>
        </w:tc>
      </w:tr>
      <w:tr w:rsidR="00CC6D40" w:rsidTr="005C7B17">
        <w:tc>
          <w:tcPr>
            <w:tcW w:w="1681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Акции</w:t>
            </w:r>
          </w:p>
        </w:tc>
        <w:tc>
          <w:tcPr>
            <w:tcW w:w="1319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2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«Школа — твой дом, живи и радуйся в нём»</w:t>
            </w:r>
          </w:p>
          <w:p w:rsidR="00CC6D40" w:rsidRDefault="00CC6D40" w:rsidP="005C7B17">
            <w:pPr>
              <w:snapToGrid w:val="0"/>
              <w:spacing w:after="0" w:line="200" w:lineRule="atLeast"/>
              <w:ind w:left="-8" w:right="19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«Календарь радости»</w:t>
            </w:r>
          </w:p>
          <w:p w:rsidR="00CC6D40" w:rsidRDefault="00CC6D40" w:rsidP="005C7B17">
            <w:pPr>
              <w:snapToGrid w:val="0"/>
              <w:spacing w:after="0" w:line="2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«Я - индивидуальность»</w:t>
            </w:r>
          </w:p>
        </w:tc>
      </w:tr>
      <w:tr w:rsidR="00CC6D40" w:rsidTr="005C7B17">
        <w:tc>
          <w:tcPr>
            <w:tcW w:w="1681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Праздники</w:t>
            </w:r>
          </w:p>
        </w:tc>
        <w:tc>
          <w:tcPr>
            <w:tcW w:w="1611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2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Чтобы людям радость дарить, нужно добрым и вежливым быть. </w:t>
            </w:r>
          </w:p>
        </w:tc>
        <w:tc>
          <w:tcPr>
            <w:tcW w:w="168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2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Если друг оказался вдруг...</w:t>
            </w:r>
          </w:p>
          <w:p w:rsidR="00CC6D40" w:rsidRDefault="00CC6D40" w:rsidP="005C7B17">
            <w:pPr>
              <w:snapToGrid w:val="0"/>
              <w:spacing w:after="0" w:line="200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2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 среди людей.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2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Постижение человека.</w:t>
            </w:r>
          </w:p>
          <w:p w:rsidR="00CC6D40" w:rsidRDefault="00CC6D40" w:rsidP="005C7B17">
            <w:pPr>
              <w:snapToGrid w:val="0"/>
              <w:spacing w:after="0" w:line="200" w:lineRule="atLeast"/>
              <w:jc w:val="both"/>
              <w:rPr>
                <w:rFonts w:ascii="Times New Roman" w:hAnsi="Times New Roman"/>
              </w:rPr>
            </w:pPr>
          </w:p>
          <w:p w:rsidR="00CC6D40" w:rsidRDefault="00CC6D40" w:rsidP="005C7B17">
            <w:pPr>
              <w:snapToGrid w:val="0"/>
              <w:spacing w:after="0" w:line="200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50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200" w:lineRule="atLeast"/>
              <w:jc w:val="both"/>
            </w:pPr>
            <w:r>
              <w:t>Роскошь и нищета общения.</w:t>
            </w:r>
          </w:p>
        </w:tc>
      </w:tr>
    </w:tbl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b/>
          <w:sz w:val="28"/>
          <w:szCs w:val="28"/>
        </w:rPr>
      </w:pP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b/>
          <w:sz w:val="28"/>
          <w:szCs w:val="28"/>
        </w:rPr>
      </w:pP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b/>
          <w:sz w:val="28"/>
          <w:szCs w:val="28"/>
        </w:rPr>
      </w:pP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b/>
          <w:sz w:val="28"/>
          <w:szCs w:val="28"/>
        </w:rPr>
      </w:pP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b/>
          <w:sz w:val="28"/>
          <w:szCs w:val="28"/>
        </w:rPr>
      </w:pP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b/>
          <w:sz w:val="28"/>
          <w:szCs w:val="28"/>
        </w:rPr>
        <w:sectPr w:rsidR="00CC6D40" w:rsidSect="004E05DA">
          <w:pgSz w:w="16837" w:h="11905" w:orient="landscape"/>
          <w:pgMar w:top="1134" w:right="1134" w:bottom="1701" w:left="709" w:header="720" w:footer="709" w:gutter="0"/>
          <w:cols w:space="720"/>
          <w:docGrid w:linePitch="360"/>
        </w:sectPr>
      </w:pP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3.3. Воспитание нравственных чувств, убеждений, этического сознания: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Задачи:</w:t>
      </w:r>
    </w:p>
    <w:p w:rsidR="00CC6D40" w:rsidRDefault="00CC6D40" w:rsidP="00CC6D40">
      <w:pPr>
        <w:numPr>
          <w:ilvl w:val="0"/>
          <w:numId w:val="205"/>
        </w:numPr>
        <w:tabs>
          <w:tab w:val="left" w:pos="-28"/>
          <w:tab w:val="left" w:pos="426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сознательное принятие базовых национальных российских ценностей;</w:t>
      </w:r>
    </w:p>
    <w:p w:rsidR="00CC6D40" w:rsidRDefault="00CC6D40" w:rsidP="00CC6D40">
      <w:pPr>
        <w:numPr>
          <w:ilvl w:val="0"/>
          <w:numId w:val="205"/>
        </w:numPr>
        <w:tabs>
          <w:tab w:val="left" w:pos="-28"/>
          <w:tab w:val="left" w:pos="426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любовь к школе, своему селу, городу, народу, России, к героическому прошлому и настоящему нашего Отечества; желание продолжать героические традиции многонационального российского народа;</w:t>
      </w:r>
    </w:p>
    <w:p w:rsidR="00CC6D40" w:rsidRDefault="00CC6D40" w:rsidP="00CC6D40">
      <w:pPr>
        <w:numPr>
          <w:ilvl w:val="0"/>
          <w:numId w:val="205"/>
        </w:numPr>
        <w:tabs>
          <w:tab w:val="left" w:pos="-28"/>
          <w:tab w:val="left" w:pos="426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понимание смысла гуманных отношений; понимание высокой ценности человеческой жизни; стремление строить свои отношения с людьми и поступать по законам совести, добра и справедливости;</w:t>
      </w:r>
    </w:p>
    <w:p w:rsidR="00CC6D40" w:rsidRDefault="00CC6D40" w:rsidP="00CC6D40">
      <w:pPr>
        <w:numPr>
          <w:ilvl w:val="0"/>
          <w:numId w:val="205"/>
        </w:numPr>
        <w:tabs>
          <w:tab w:val="left" w:pos="-28"/>
          <w:tab w:val="left" w:pos="426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понимание значения религиозных идеалов в жизни человека и общества, нравственной сущности правил культуры поведения, общения и речи, умение выполнять их независимо от внешнего контроля;</w:t>
      </w:r>
    </w:p>
    <w:p w:rsidR="00CC6D40" w:rsidRDefault="00CC6D40" w:rsidP="00CC6D40">
      <w:pPr>
        <w:numPr>
          <w:ilvl w:val="0"/>
          <w:numId w:val="205"/>
        </w:numPr>
        <w:tabs>
          <w:tab w:val="left" w:pos="-28"/>
          <w:tab w:val="left" w:pos="426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понимание значения нравственно-волевого усилия в выполнении учебных, учебно-трудовых и общественных обязанностей; стремление преодолевать трудности и доводить начатое дело до конца;</w:t>
      </w:r>
    </w:p>
    <w:p w:rsidR="00CC6D40" w:rsidRDefault="00CC6D40" w:rsidP="00CC6D40">
      <w:pPr>
        <w:numPr>
          <w:ilvl w:val="0"/>
          <w:numId w:val="205"/>
        </w:numPr>
        <w:tabs>
          <w:tab w:val="left" w:pos="-28"/>
          <w:tab w:val="left" w:pos="426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осуществлять нравственный выбор намерений, действий и поступков; готовность к самоограничению для достижения собственных нравственных идеалов; стремление вырабатывать и осуществлять личную программу самовоспитания;</w:t>
      </w:r>
    </w:p>
    <w:p w:rsidR="00CC6D40" w:rsidRDefault="00CC6D40" w:rsidP="00CC6D40">
      <w:pPr>
        <w:numPr>
          <w:ilvl w:val="0"/>
          <w:numId w:val="205"/>
        </w:numPr>
        <w:tabs>
          <w:tab w:val="left" w:pos="-28"/>
          <w:tab w:val="left" w:pos="426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понимание и сознательное принятие нравственных норм взаимоотношений в семье; осознание значения семьи для жизни человека, его личностного и социального развития, продолжения рода;</w:t>
      </w:r>
    </w:p>
    <w:p w:rsidR="00CC6D40" w:rsidRDefault="00CC6D40" w:rsidP="00CC6D40">
      <w:pPr>
        <w:numPr>
          <w:ilvl w:val="0"/>
          <w:numId w:val="205"/>
        </w:numPr>
        <w:tabs>
          <w:tab w:val="left" w:pos="-28"/>
          <w:tab w:val="left" w:pos="426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отрицательное отношение к аморальным поступкам, проявлениям эгоизма и иждивенчества, равнодушия, лицемерия, грубости, оскорбительным словам и действиям, нарушениям общественного порядка.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Знакомятся с конкретными примерами высоконравственных отношений людей, участвуют в подготовке и проведении бесед.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деятельности.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Участвуют в общественно полезном труде в помощь школе, городу, селу, родному краю.</w:t>
      </w:r>
    </w:p>
    <w:p w:rsidR="00CC6D40" w:rsidRDefault="00CC6D40" w:rsidP="00CC6D40">
      <w:pPr>
        <w:pStyle w:val="221"/>
        <w:widowControl w:val="0"/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Принимают добровольное участие в делах благотворительности, милосердия, в оказании помощи </w:t>
      </w:r>
      <w:r w:rsidR="00637446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нуждающимся</w:t>
      </w:r>
      <w:proofErr w:type="gramEnd"/>
      <w:r>
        <w:rPr>
          <w:rFonts w:ascii="Times New Roman" w:hAnsi="Times New Roman"/>
          <w:sz w:val="28"/>
          <w:szCs w:val="28"/>
        </w:rPr>
        <w:t>, заботе о животных, живых существах, природе.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Расширяют положительный опыт общения со сверстниками противоположного пола в учёбе, общественной работе, отдыхе, спорте, активно участвуют в подготовке и проведении бесед о дружбе, любви, нравственных отношениях.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Получают системные представления о нравственных взаимоотношениях в семье, расширяют опыт позитивного взаимодействия в семье (в процессе проведения бесед о семье, о родителях и прародителях, открытых семейных праздников, выполнения и презентации совместно с </w:t>
      </w:r>
      <w:r>
        <w:rPr>
          <w:rFonts w:ascii="Times New Roman" w:hAnsi="Times New Roman"/>
          <w:sz w:val="28"/>
          <w:szCs w:val="28"/>
        </w:rPr>
        <w:lastRenderedPageBreak/>
        <w:t>родителями творческих проектов, проведения других мероприятий, раскрывающих историю семьи, воспитывающих уважение к старшему поколению, укрепляющих преемственность между поколениями).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Знакомятся с деятельностью традиционных религиозных организаций.</w:t>
      </w:r>
    </w:p>
    <w:p w:rsidR="00CC6D40" w:rsidRDefault="00CC6D40" w:rsidP="00CC6D40">
      <w:pPr>
        <w:snapToGrid w:val="0"/>
        <w:spacing w:after="0" w:line="100" w:lineRule="atLeast"/>
        <w:jc w:val="center"/>
        <w:rPr>
          <w:rFonts w:ascii="Times New Roman" w:hAnsi="Times New Roman"/>
          <w:b/>
        </w:rPr>
        <w:sectPr w:rsidR="00CC6D40" w:rsidSect="004E05DA">
          <w:pgSz w:w="11905" w:h="16837"/>
          <w:pgMar w:top="709" w:right="1134" w:bottom="1134" w:left="1701" w:header="720" w:footer="709" w:gutter="0"/>
          <w:cols w:space="720"/>
          <w:docGrid w:linePitch="360"/>
        </w:sect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1681"/>
        <w:gridCol w:w="2158"/>
        <w:gridCol w:w="2126"/>
        <w:gridCol w:w="3260"/>
        <w:gridCol w:w="2977"/>
        <w:gridCol w:w="2674"/>
      </w:tblGrid>
      <w:tr w:rsidR="00CC6D40" w:rsidTr="005C7B17">
        <w:trPr>
          <w:cantSplit/>
          <w:trHeight w:hRule="exact" w:val="286"/>
        </w:trPr>
        <w:tc>
          <w:tcPr>
            <w:tcW w:w="1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Виды деятельности и формы организации</w:t>
            </w:r>
          </w:p>
        </w:tc>
        <w:tc>
          <w:tcPr>
            <w:tcW w:w="13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Тематика занятий</w:t>
            </w:r>
          </w:p>
        </w:tc>
      </w:tr>
      <w:tr w:rsidR="00CC6D40" w:rsidTr="005C7B17">
        <w:trPr>
          <w:cantSplit/>
        </w:trPr>
        <w:tc>
          <w:tcPr>
            <w:tcW w:w="1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/>
        </w:tc>
        <w:tc>
          <w:tcPr>
            <w:tcW w:w="21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 класс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класс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 класс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класс</w:t>
            </w:r>
          </w:p>
        </w:tc>
        <w:tc>
          <w:tcPr>
            <w:tcW w:w="2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D40" w:rsidRDefault="00CC6D40" w:rsidP="005C7B17">
            <w:pPr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 класс</w:t>
            </w:r>
          </w:p>
        </w:tc>
      </w:tr>
      <w:tr w:rsidR="00CC6D40" w:rsidTr="005C7B17">
        <w:tc>
          <w:tcPr>
            <w:tcW w:w="1681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Классные часы, беседы, часы общения</w:t>
            </w:r>
          </w:p>
        </w:tc>
        <w:tc>
          <w:tcPr>
            <w:tcW w:w="2158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"/>
              </w:rPr>
              <w:t xml:space="preserve">Характер человека: каково </w:t>
            </w:r>
            <w:r>
              <w:rPr>
                <w:rFonts w:ascii="Times New Roman" w:hAnsi="Times New Roman"/>
              </w:rPr>
              <w:t>со мной другим? Совесть - регулятор поведения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Кто любит меня - кого люб</w:t>
            </w:r>
            <w:r>
              <w:rPr>
                <w:rFonts w:ascii="Times New Roman" w:hAnsi="Times New Roman"/>
              </w:rPr>
              <w:t>лю я?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6"/>
              </w:rPr>
              <w:t>Мое поведение - это отно</w:t>
            </w:r>
            <w:r>
              <w:rPr>
                <w:rFonts w:ascii="Times New Roman" w:hAnsi="Times New Roman"/>
              </w:rPr>
              <w:t>шение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Как я решаю свои проблемы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"/>
              </w:rPr>
              <w:t xml:space="preserve">Характер человека: каково </w:t>
            </w:r>
            <w:r>
              <w:rPr>
                <w:rFonts w:ascii="Times New Roman" w:hAnsi="Times New Roman"/>
              </w:rPr>
              <w:t>со мной другим?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Противоречия жизни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Человечество - это мужчины и дамы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 xml:space="preserve">Быть, как все? Не </w:t>
            </w:r>
            <w:r>
              <w:rPr>
                <w:rFonts w:ascii="Times New Roman" w:hAnsi="Times New Roman"/>
              </w:rPr>
              <w:t>быть, как все?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Маленькое дело для моей Родины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Добро и зло в жизни человека.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Добро. Добрый, человек. Доброе дело. Трудности в определении добра. Дать списать — добрый поступок?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Зло. Злой человек. Плохой, злой поступок. Сделать зло себе и другим. Хотим ли мы зла себе и другим.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Откуда берутся добрые и злые люди? От бога и природы, от воспитания".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Можно ли изжить зло в себе?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Может ли существовать мир без зла?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Личность как социальный человек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Материальное</w:t>
            </w:r>
            <w:proofErr w:type="gramEnd"/>
            <w:r>
              <w:rPr>
                <w:rFonts w:ascii="Times New Roman" w:hAnsi="Times New Roman"/>
              </w:rPr>
              <w:t xml:space="preserve"> и духовное в жизни человека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Свобода, рожденная законом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Мои межличностные отношения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Могу ли я изменить общество?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«социальная норма». Правила вежливости, нормы нравственности, нормы права как виды социальных норм.</w:t>
            </w:r>
          </w:p>
        </w:tc>
        <w:tc>
          <w:tcPr>
            <w:tcW w:w="2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Представление человека о добре и зле как основа нравственных норм. Что такое «нравственный закон» в человеке? Особенности норм права, сравнение их с другими социальными нормами. Законы разных стран и народов.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интересов личности. Отражение в праве интересов общества, существующих представлений о справедливости. Наказание за нарушения социальных норм</w:t>
            </w:r>
          </w:p>
        </w:tc>
      </w:tr>
      <w:tr w:rsidR="00CC6D40" w:rsidTr="005C7B17">
        <w:tc>
          <w:tcPr>
            <w:tcW w:w="1681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Проектная деятельность</w:t>
            </w:r>
          </w:p>
        </w:tc>
        <w:tc>
          <w:tcPr>
            <w:tcW w:w="754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hd w:val="clear" w:color="auto" w:fill="FFFFFF"/>
              <w:autoSpaceDE w:val="0"/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 Диагностическая беседа «Добро и зло в жизни человека».</w:t>
            </w:r>
          </w:p>
          <w:p w:rsidR="00CC6D40" w:rsidRDefault="00CC6D40" w:rsidP="005C7B17">
            <w:pPr>
              <w:shd w:val="clear" w:color="auto" w:fill="FFFFFF"/>
              <w:autoSpaceDE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 Деловая игра «Школа добрых дел».</w:t>
            </w:r>
          </w:p>
          <w:p w:rsidR="00CC6D40" w:rsidRDefault="00CC6D40" w:rsidP="005C7B17">
            <w:pPr>
              <w:shd w:val="clear" w:color="auto" w:fill="FFFFFF"/>
              <w:autoSpaceDE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 Ролевая игра «Королевство кривых зеркал» (Как трудно порой бывает отличить добро и зло).</w:t>
            </w:r>
          </w:p>
          <w:p w:rsidR="00CC6D40" w:rsidRDefault="00CC6D40" w:rsidP="005C7B17">
            <w:pPr>
              <w:shd w:val="clear" w:color="auto" w:fill="FFFFFF"/>
              <w:autoSpaceDE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 Диалог-размышление «Можно ли искоренить зло»</w:t>
            </w:r>
          </w:p>
        </w:tc>
        <w:tc>
          <w:tcPr>
            <w:tcW w:w="56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hd w:val="clear" w:color="auto" w:fill="FFFFFF"/>
              <w:autoSpaceDE w:val="0"/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 Дискуссия «Что такое социальные нормы?»</w:t>
            </w:r>
          </w:p>
          <w:p w:rsidR="00CC6D40" w:rsidRDefault="00CC6D40" w:rsidP="005C7B17">
            <w:pPr>
              <w:shd w:val="clear" w:color="auto" w:fill="FFFFFF"/>
              <w:autoSpaceDE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 Деловая игра «Закон школьной жизни».</w:t>
            </w:r>
          </w:p>
          <w:p w:rsidR="00CC6D40" w:rsidRDefault="00CC6D40" w:rsidP="005C7B17">
            <w:pPr>
              <w:shd w:val="clear" w:color="auto" w:fill="FFFFFF"/>
              <w:autoSpaceDE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 Ролевая игра «На чужой планете» (Освоение необычных правил этикета).</w:t>
            </w:r>
          </w:p>
          <w:p w:rsidR="00CC6D40" w:rsidRDefault="00CC6D40" w:rsidP="005C7B17">
            <w:pPr>
              <w:shd w:val="clear" w:color="auto" w:fill="FFFFFF"/>
              <w:autoSpaceDE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 Заочная экскурсия в этнографический музей «Нормы в жизни различных народов».</w:t>
            </w:r>
          </w:p>
          <w:p w:rsidR="00CC6D40" w:rsidRDefault="00CC6D40" w:rsidP="005C7B17">
            <w:pPr>
              <w:shd w:val="clear" w:color="auto" w:fill="FFFFFF"/>
              <w:autoSpaceDE w:val="0"/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 Диспут «Почему меняются и нарушаются социальные нормы»</w:t>
            </w:r>
          </w:p>
        </w:tc>
      </w:tr>
    </w:tbl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b/>
          <w:sz w:val="28"/>
          <w:szCs w:val="28"/>
        </w:rPr>
      </w:pP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b/>
          <w:sz w:val="28"/>
          <w:szCs w:val="28"/>
        </w:rPr>
      </w:pP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b/>
          <w:sz w:val="28"/>
          <w:szCs w:val="28"/>
        </w:rPr>
      </w:pP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b/>
          <w:sz w:val="28"/>
          <w:szCs w:val="28"/>
        </w:rPr>
      </w:pPr>
    </w:p>
    <w:p w:rsidR="00CC6D40" w:rsidRDefault="00CC6D40" w:rsidP="00CC6D40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  <w:sectPr w:rsidR="00CC6D40" w:rsidSect="004E05DA">
          <w:pgSz w:w="16837" w:h="11905" w:orient="landscape"/>
          <w:pgMar w:top="1134" w:right="1134" w:bottom="1701" w:left="709" w:header="720" w:footer="709" w:gutter="0"/>
          <w:cols w:space="720"/>
          <w:docGrid w:linePitch="360"/>
        </w:sectPr>
      </w:pP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3.4. Воспитание экологической культуры, культуры здорового и безопасного образа жизни: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Задачи:</w:t>
      </w:r>
    </w:p>
    <w:p w:rsidR="00CC6D40" w:rsidRDefault="00CC6D40" w:rsidP="00CC6D40">
      <w:pPr>
        <w:numPr>
          <w:ilvl w:val="0"/>
          <w:numId w:val="204"/>
        </w:numPr>
        <w:tabs>
          <w:tab w:val="left" w:pos="-170"/>
          <w:tab w:val="left" w:pos="284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придавать экологическую направленность любой деятельности, проекту, демонстрировать экологическое мышление и экологическую грамотность в разных формах деятельности; </w:t>
      </w:r>
    </w:p>
    <w:p w:rsidR="00CC6D40" w:rsidRDefault="00CC6D40" w:rsidP="00CC6D40">
      <w:pPr>
        <w:numPr>
          <w:ilvl w:val="0"/>
          <w:numId w:val="204"/>
        </w:numPr>
        <w:tabs>
          <w:tab w:val="left" w:pos="-170"/>
          <w:tab w:val="left" w:pos="284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понимание взаимной связи здоровья, экологического качества окружающей среды и экологической культуры человека;</w:t>
      </w:r>
    </w:p>
    <w:p w:rsidR="00CC6D40" w:rsidRDefault="00CC6D40" w:rsidP="00CC6D40">
      <w:pPr>
        <w:numPr>
          <w:ilvl w:val="0"/>
          <w:numId w:val="204"/>
        </w:numPr>
        <w:tabs>
          <w:tab w:val="left" w:pos="-170"/>
          <w:tab w:val="left" w:pos="284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осознание единства и взаимовлияния различных видов здоровья человека: физического (сила, ловкость, выносливость), физиологического </w:t>
      </w:r>
      <w:r>
        <w:rPr>
          <w:rFonts w:ascii="Times New Roman" w:hAnsi="Times New Roman"/>
          <w:spacing w:val="-6"/>
          <w:sz w:val="28"/>
          <w:szCs w:val="28"/>
        </w:rPr>
        <w:t>(работоспособность, устойчивость к заболеваниям), психическог</w:t>
      </w:r>
      <w:r>
        <w:rPr>
          <w:rFonts w:ascii="Times New Roman" w:hAnsi="Times New Roman"/>
          <w:sz w:val="28"/>
          <w:szCs w:val="28"/>
        </w:rPr>
        <w:t>о (умственная работоспособность, эмоциональное благополучие), социально-психологического (способность справиться со стрессом, качество отношений с окружающими людьми); репродуктивное (забота о своём здоровье как будущего родителя); духовного (иерархия ценностей); их зависимости от экологической культуры, культуры здорового и безопасного образа жизни человека;</w:t>
      </w:r>
      <w:proofErr w:type="gramEnd"/>
    </w:p>
    <w:p w:rsidR="00CC6D40" w:rsidRDefault="00CC6D40" w:rsidP="00CC6D40">
      <w:pPr>
        <w:numPr>
          <w:ilvl w:val="0"/>
          <w:numId w:val="204"/>
        </w:numPr>
        <w:tabs>
          <w:tab w:val="left" w:pos="-170"/>
          <w:tab w:val="left" w:pos="284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интерес к прогулкам на природе, подвижным играм, участию в спортивных соревнованиях, туристическим походам, занятиям в спортивных секциях;</w:t>
      </w:r>
    </w:p>
    <w:p w:rsidR="00CC6D40" w:rsidRDefault="00CC6D40" w:rsidP="00CC6D40">
      <w:pPr>
        <w:numPr>
          <w:ilvl w:val="0"/>
          <w:numId w:val="204"/>
        </w:numPr>
        <w:tabs>
          <w:tab w:val="left" w:pos="-170"/>
          <w:tab w:val="left" w:pos="284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представления о факторах окружающей природно-социальной среды, негативно влияющих на здоровье человека; способах их компенсации, избегания, преодоления;</w:t>
      </w:r>
    </w:p>
    <w:p w:rsidR="00CC6D40" w:rsidRDefault="00CC6D40" w:rsidP="00CC6D40">
      <w:pPr>
        <w:numPr>
          <w:ilvl w:val="0"/>
          <w:numId w:val="204"/>
        </w:numPr>
        <w:tabs>
          <w:tab w:val="left" w:pos="-170"/>
          <w:tab w:val="left" w:pos="284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способность прогнозировать последствия деятельности человека в природе, оценивать влияние природных и антропогенных факторов риска на здоровье человека;</w:t>
      </w:r>
    </w:p>
    <w:p w:rsidR="00CC6D40" w:rsidRDefault="00CC6D40" w:rsidP="00CC6D40">
      <w:pPr>
        <w:numPr>
          <w:ilvl w:val="0"/>
          <w:numId w:val="204"/>
        </w:numPr>
        <w:tabs>
          <w:tab w:val="left" w:pos="-170"/>
          <w:tab w:val="left" w:pos="284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опыт самооценки личного вклада в ресурсосбережение, сохранение качества окружающей среды, экологическую безопасность;</w:t>
      </w:r>
    </w:p>
    <w:p w:rsidR="00CC6D40" w:rsidRDefault="00CC6D40" w:rsidP="00CC6D40">
      <w:pPr>
        <w:numPr>
          <w:ilvl w:val="0"/>
          <w:numId w:val="204"/>
        </w:numPr>
        <w:tabs>
          <w:tab w:val="left" w:pos="-170"/>
          <w:tab w:val="left" w:pos="284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осознание социальной значимости идей устойчивого развития; готовность участвовать в пропаганде идей образования для устойчивого развития;</w:t>
      </w:r>
    </w:p>
    <w:p w:rsidR="00CC6D40" w:rsidRDefault="00CC6D40" w:rsidP="00CC6D40">
      <w:pPr>
        <w:numPr>
          <w:ilvl w:val="0"/>
          <w:numId w:val="204"/>
        </w:numPr>
        <w:tabs>
          <w:tab w:val="left" w:pos="-170"/>
          <w:tab w:val="left" w:pos="284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профессиональная ориентация с учётом представлений о вкладе разных профессий в решение проблем экологии, здоровья, устойчивого развития общества;</w:t>
      </w:r>
    </w:p>
    <w:p w:rsidR="00CC6D40" w:rsidRDefault="00CC6D40" w:rsidP="00CC6D40">
      <w:pPr>
        <w:numPr>
          <w:ilvl w:val="0"/>
          <w:numId w:val="204"/>
        </w:numPr>
        <w:tabs>
          <w:tab w:val="left" w:pos="-170"/>
          <w:tab w:val="left" w:pos="284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устойчивая мотивация к выполнению правил личной и общественной гигиены и санитарии; рациональной организации режима дня, питания; занятиям физической культурой, спортом, туризмом; самообразованию; труду и творчеству для успешной социализации;</w:t>
      </w:r>
    </w:p>
    <w:p w:rsidR="00CC6D40" w:rsidRDefault="00CC6D40" w:rsidP="00CC6D40">
      <w:pPr>
        <w:numPr>
          <w:ilvl w:val="0"/>
          <w:numId w:val="204"/>
        </w:numPr>
        <w:tabs>
          <w:tab w:val="left" w:pos="-170"/>
          <w:tab w:val="left" w:pos="284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опыт участия в физкультурно-оздоровительных, санитарно-гигиенических мероприятиях;</w:t>
      </w:r>
    </w:p>
    <w:p w:rsidR="00CC6D40" w:rsidRDefault="00CC6D40" w:rsidP="00CC6D40">
      <w:pPr>
        <w:numPr>
          <w:ilvl w:val="0"/>
          <w:numId w:val="204"/>
        </w:numPr>
        <w:tabs>
          <w:tab w:val="left" w:pos="-170"/>
          <w:tab w:val="left" w:pos="284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резко негативное отношение к курению, употреблению алкогольных напитков, наркотиков и других </w:t>
      </w:r>
      <w:proofErr w:type="spellStart"/>
      <w:r>
        <w:rPr>
          <w:rFonts w:ascii="Times New Roman" w:hAnsi="Times New Roman"/>
          <w:sz w:val="28"/>
          <w:szCs w:val="28"/>
        </w:rPr>
        <w:t>психоактивных</w:t>
      </w:r>
      <w:proofErr w:type="spellEnd"/>
      <w:r>
        <w:rPr>
          <w:rFonts w:ascii="Times New Roman" w:hAnsi="Times New Roman"/>
          <w:sz w:val="28"/>
          <w:szCs w:val="28"/>
        </w:rPr>
        <w:t xml:space="preserve"> веществ (ПАВ); </w:t>
      </w:r>
    </w:p>
    <w:p w:rsidR="00CC6D40" w:rsidRDefault="00CC6D40" w:rsidP="00CC6D40">
      <w:pPr>
        <w:numPr>
          <w:ilvl w:val="0"/>
          <w:numId w:val="204"/>
        </w:numPr>
        <w:tabs>
          <w:tab w:val="left" w:pos="-170"/>
          <w:tab w:val="left" w:pos="284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отрицательное отношение к лицам и организациям, пропагандирующим курение и пьянство, распространяющим наркотики и другие ПАВ.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деятельности.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Получают представления о здоровье, здоровом образе жизни, природных возможностях человеческого организма, их обусловленности экологическим качеством окружающей среды, о неразрывной связи экологической культуры человека и его здоровья (в ходе бесед, просмотра учебных фильмов, игровых программ, уроков и внеурочной деятельности).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Участвуют в пропаганде экологически сообразного здорового образа жизни — проводят беседы, тематические игры,</w:t>
      </w:r>
      <w:r w:rsidR="001026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просматривают и обсуждают фильмы, посвящённые разным формам оздоровления.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Учатся экологически грамотному поведению в школе, дома, в природной и сельской среде: организовывать экологически безопасный уклад школьной и домашней жизни, бережно расходовать воду, электроэнергию, утилизировать мусор, сохранять места обитания растений и животных (в процессе участия в практических делах, проведения экологических акций, ролевых игр, школьных конференций, уроков технологии, внеурочной деятельности).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Участвуют в проведении школьных спартакиад, эстафет, походов по родному краю. Ведут краеведческую, поисковую работу в местных походах и экскурсиях.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Участвуют в практической природоохранительной деятельности, в деятельности школьных экологических центров, лесничеств, экологических патрулей; создании и реализации коллективных природоохранных проектов.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Составляют правильный режим занятий физической культурой, спортом, туризмом, рацион здорового питания, режим дня, учёбы и отдыха с учётом экологических факторов окружающей среды и контролируют их выполнение в различных формах мониторинга.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Учатся оказывать первую доврачебную помощь пострадавшим.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Получают представление о возможном негативном влиянии компьютерных игр, телевидения, рекламы на здоровье человека (в рамках бесед с педагогами, школьными психологами, медицинскими работниками, родителями).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Приобретают навык противостояния негативному влиянию сверстников и взрослых на формирование вредных для здоровья привычек, зависимости от ПАВ (научиться говорить «нет») (в ходе дискуссий, тренингов, ролевых игр, обсуждения видеосюжетов и др.).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  <w:sectPr w:rsidR="00CC6D40" w:rsidSect="00F22907">
          <w:pgSz w:w="11905" w:h="16837"/>
          <w:pgMar w:top="1134" w:right="1701" w:bottom="709" w:left="1134" w:header="720" w:footer="709" w:gutter="0"/>
          <w:cols w:space="720"/>
          <w:docGrid w:linePitch="360"/>
        </w:sectPr>
      </w:pPr>
      <w:r>
        <w:rPr>
          <w:rFonts w:ascii="Times New Roman" w:hAnsi="Times New Roman"/>
          <w:sz w:val="28"/>
          <w:szCs w:val="28"/>
        </w:rPr>
        <w:t>Участвуют на добровольной основе в деятельности детско-юношеских общественных экологических организаций, мероприятиях, проводимых общественными экологическими организациями.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821"/>
        <w:gridCol w:w="1298"/>
        <w:gridCol w:w="1843"/>
        <w:gridCol w:w="2268"/>
        <w:gridCol w:w="3969"/>
        <w:gridCol w:w="3440"/>
      </w:tblGrid>
      <w:tr w:rsidR="00CC6D40" w:rsidTr="005C7B17">
        <w:trPr>
          <w:cantSplit/>
          <w:trHeight w:hRule="exact" w:val="286"/>
        </w:trPr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Виды деятельности и формы организации</w:t>
            </w:r>
          </w:p>
        </w:tc>
        <w:tc>
          <w:tcPr>
            <w:tcW w:w="128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Тематика занятий</w:t>
            </w:r>
          </w:p>
        </w:tc>
      </w:tr>
      <w:tr w:rsidR="00CC6D40" w:rsidTr="005C7B17">
        <w:trPr>
          <w:cantSplit/>
        </w:trPr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/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класс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 класс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 класс</w:t>
            </w:r>
          </w:p>
        </w:tc>
        <w:tc>
          <w:tcPr>
            <w:tcW w:w="3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D40" w:rsidRDefault="00CC6D40" w:rsidP="005C7B17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 класс</w:t>
            </w:r>
          </w:p>
        </w:tc>
      </w:tr>
      <w:tr w:rsidR="00CC6D40" w:rsidTr="005C7B17">
        <w:trPr>
          <w:cantSplit/>
          <w:trHeight w:val="2684"/>
        </w:trPr>
        <w:tc>
          <w:tcPr>
            <w:tcW w:w="1821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часы, беседы, часы общения, дискуссии</w:t>
            </w:r>
          </w:p>
        </w:tc>
        <w:tc>
          <w:tcPr>
            <w:tcW w:w="5409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hd w:val="clear" w:color="auto" w:fill="FFFFFF"/>
              <w:autoSpaceDE w:val="0"/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Жизнь как ценность. Умение ценить жизнь свою и окружающих. Болезни — как беда человека.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Болезни и здоровье. Здоровый образ жизни. Можно ли помочь самому себе. Профилактика заболеваний. Травмы и их причины. Вредные привычки. Курение. Алкоголь. Наркотики. Как победить пристрастие к ним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Диагностическая беседа «Здоровый образ жизни».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Деловая игра  «Сам себе враг».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Ролевая игра «Суд над вредными привычками «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Встреча с врачом «Береги свое здоровье»;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Диалог размышление «Можно ли избавиться от вредных привычек?»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Жизнь и здоровье человека. Забота человека о своем здоровье. Здоровый образ жизни.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поведения в общественных местах (улица, транспорт, кино, театр, музей, магазины, вокзалы). </w:t>
            </w:r>
            <w:proofErr w:type="gramEnd"/>
          </w:p>
        </w:tc>
      </w:tr>
      <w:tr w:rsidR="00CC6D40" w:rsidTr="005C7B17">
        <w:tc>
          <w:tcPr>
            <w:tcW w:w="1821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1281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Социальный проект «Озеленение пришкольного участка», «Классных комнат»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Социальный проект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Компьютеромани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бомба замедленного действия», «Будущее без наркотиков»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D40" w:rsidTr="005C7B17">
        <w:tc>
          <w:tcPr>
            <w:tcW w:w="1821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Общешкольные мероприятия</w:t>
            </w:r>
          </w:p>
        </w:tc>
        <w:tc>
          <w:tcPr>
            <w:tcW w:w="1281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Реализации программ «Культура школьного питания», «Школьное молоко», «Школьный мед», «Чистая вода» Конкурс «Самый здоровый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класс»</w:t>
            </w:r>
            <w:proofErr w:type="gramStart"/>
            <w:r w:rsidR="0010264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роки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экологии, экологическая тропа, природоохранные акции «Покормим птиц», «Берегите земноводных», конференция «Юные исследователи природы», Праздник птиц, Праздник «День земли», «День птиц», Акция «Малым рекам-полноводность и чистоту», исследовательская деятельность «Человек на земле», экологический отряд «Зеленый дозор», фестиваль юных исследователей природы, международный день охраны окружающей среды, викторина «По страницам красной книги» Праздник урожая, Экологические десанты День туриста.</w:t>
            </w:r>
          </w:p>
        </w:tc>
      </w:tr>
      <w:tr w:rsidR="00CC6D40" w:rsidTr="005C7B17">
        <w:tc>
          <w:tcPr>
            <w:tcW w:w="1821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Школьный экологический мониторинг</w:t>
            </w:r>
          </w:p>
        </w:tc>
        <w:tc>
          <w:tcPr>
            <w:tcW w:w="1281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уровня экологической культуры школьников</w:t>
            </w:r>
          </w:p>
        </w:tc>
      </w:tr>
    </w:tbl>
    <w:p w:rsidR="00CC6D40" w:rsidRDefault="00CC6D40" w:rsidP="00CC6D40">
      <w:pPr>
        <w:spacing w:after="0" w:line="100" w:lineRule="atLeast"/>
      </w:pPr>
    </w:p>
    <w:p w:rsidR="00CC6D40" w:rsidRDefault="00CC6D40" w:rsidP="00CC6D40">
      <w:pPr>
        <w:spacing w:after="0" w:line="100" w:lineRule="atLeast"/>
        <w:rPr>
          <w:rFonts w:ascii="Times New Roman" w:hAnsi="Times New Roman"/>
          <w:b/>
          <w:sz w:val="28"/>
          <w:szCs w:val="28"/>
        </w:rPr>
      </w:pPr>
    </w:p>
    <w:p w:rsidR="00CC6D40" w:rsidRDefault="00CC6D40" w:rsidP="00CC6D40">
      <w:pPr>
        <w:spacing w:after="0" w:line="100" w:lineRule="atLeast"/>
        <w:rPr>
          <w:rFonts w:ascii="Times New Roman" w:hAnsi="Times New Roman"/>
          <w:b/>
          <w:sz w:val="28"/>
          <w:szCs w:val="28"/>
        </w:rPr>
      </w:pPr>
    </w:p>
    <w:p w:rsidR="00CC6D40" w:rsidRDefault="00CC6D40" w:rsidP="00CC6D40">
      <w:pPr>
        <w:spacing w:after="0" w:line="100" w:lineRule="atLeast"/>
        <w:rPr>
          <w:rFonts w:ascii="Times New Roman" w:hAnsi="Times New Roman"/>
          <w:b/>
          <w:sz w:val="28"/>
          <w:szCs w:val="28"/>
        </w:rPr>
      </w:pPr>
    </w:p>
    <w:p w:rsidR="00CC6D40" w:rsidRDefault="00CC6D40" w:rsidP="00CC6D40">
      <w:pPr>
        <w:spacing w:after="0" w:line="100" w:lineRule="atLeast"/>
        <w:rPr>
          <w:rFonts w:ascii="Times New Roman" w:hAnsi="Times New Roman"/>
          <w:b/>
          <w:sz w:val="28"/>
          <w:szCs w:val="28"/>
        </w:rPr>
      </w:pPr>
    </w:p>
    <w:p w:rsidR="00CC6D40" w:rsidRDefault="00CC6D40" w:rsidP="00CC6D40">
      <w:pPr>
        <w:spacing w:after="0" w:line="100" w:lineRule="atLeast"/>
        <w:rPr>
          <w:rFonts w:ascii="Times New Roman" w:hAnsi="Times New Roman"/>
          <w:b/>
          <w:sz w:val="28"/>
          <w:szCs w:val="28"/>
        </w:rPr>
        <w:sectPr w:rsidR="00CC6D40" w:rsidSect="00F22907">
          <w:pgSz w:w="16837" w:h="11905" w:orient="landscape"/>
          <w:pgMar w:top="1134" w:right="1134" w:bottom="1701" w:left="709" w:header="720" w:footer="709" w:gutter="0"/>
          <w:cols w:space="720"/>
          <w:docGrid w:linePitch="360"/>
        </w:sectPr>
      </w:pPr>
    </w:p>
    <w:p w:rsidR="00CC6D40" w:rsidRDefault="00CC6D40" w:rsidP="00CC6D40">
      <w:pPr>
        <w:spacing w:after="0" w:line="10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3.5. Воспитание трудолюбия, сознательного, творческого отношения к образованию, труду и жизни, подготовка к сознательному выбору профессии: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Задачи:</w:t>
      </w:r>
    </w:p>
    <w:p w:rsidR="00CC6D40" w:rsidRDefault="00CC6D40" w:rsidP="00CC6D40">
      <w:pPr>
        <w:numPr>
          <w:ilvl w:val="0"/>
          <w:numId w:val="5"/>
        </w:numPr>
        <w:tabs>
          <w:tab w:val="left" w:pos="284"/>
          <w:tab w:val="left" w:pos="426"/>
        </w:tabs>
        <w:spacing w:after="0" w:line="100" w:lineRule="atLeast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понимание необходимости научных знаний для развития личности и общества, их роли в жизни, труде, творчестве;</w:t>
      </w:r>
    </w:p>
    <w:p w:rsidR="00CC6D40" w:rsidRDefault="00CC6D40" w:rsidP="00CC6D40">
      <w:pPr>
        <w:numPr>
          <w:ilvl w:val="0"/>
          <w:numId w:val="5"/>
        </w:numPr>
        <w:tabs>
          <w:tab w:val="left" w:pos="284"/>
          <w:tab w:val="left" w:pos="426"/>
        </w:tabs>
        <w:spacing w:after="0" w:line="100" w:lineRule="atLeast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осознание нравственных основ образования;</w:t>
      </w:r>
    </w:p>
    <w:p w:rsidR="00CC6D40" w:rsidRDefault="00CC6D40" w:rsidP="00CC6D40">
      <w:pPr>
        <w:numPr>
          <w:ilvl w:val="0"/>
          <w:numId w:val="5"/>
        </w:numPr>
        <w:tabs>
          <w:tab w:val="left" w:pos="284"/>
          <w:tab w:val="left" w:pos="426"/>
        </w:tabs>
        <w:spacing w:after="0" w:line="100" w:lineRule="atLeast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осознание важности непрерывного образования и самообразования в течение всей жизни;</w:t>
      </w:r>
    </w:p>
    <w:p w:rsidR="00CC6D40" w:rsidRDefault="00CC6D40" w:rsidP="00CC6D40">
      <w:pPr>
        <w:numPr>
          <w:ilvl w:val="0"/>
          <w:numId w:val="5"/>
        </w:numPr>
        <w:tabs>
          <w:tab w:val="left" w:pos="284"/>
          <w:tab w:val="left" w:pos="426"/>
        </w:tabs>
        <w:spacing w:after="0" w:line="100" w:lineRule="atLeast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осознание нравственной природы труда, его роли в жизни человека и общества, в создании материальных, социальных и культурных благ; знание и уважение трудовых традиций своей семьи, трудовых подвигов старших поколений;</w:t>
      </w:r>
    </w:p>
    <w:p w:rsidR="00CC6D40" w:rsidRDefault="00CC6D40" w:rsidP="00CC6D40">
      <w:pPr>
        <w:numPr>
          <w:ilvl w:val="0"/>
          <w:numId w:val="5"/>
        </w:numPr>
        <w:tabs>
          <w:tab w:val="left" w:pos="284"/>
          <w:tab w:val="left" w:pos="426"/>
        </w:tabs>
        <w:spacing w:after="0" w:line="100" w:lineRule="atLeast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планировать трудовую деятельность, рационально использовать время, информацию и материальные ресурсы, соблюдать порядок на рабочем месте, осуществлять коллективную работу, в том числе при разработке и реализации учебных и учебно-трудовых проектов;</w:t>
      </w:r>
    </w:p>
    <w:p w:rsidR="00CC6D40" w:rsidRDefault="00CC6D40" w:rsidP="00CC6D40">
      <w:pPr>
        <w:numPr>
          <w:ilvl w:val="0"/>
          <w:numId w:val="5"/>
        </w:numPr>
        <w:tabs>
          <w:tab w:val="left" w:pos="284"/>
          <w:tab w:val="left" w:pos="426"/>
        </w:tabs>
        <w:spacing w:after="0" w:line="100" w:lineRule="atLeast"/>
        <w:ind w:left="426" w:hanging="142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позитивного отношения к учебной и учебно-трудовой деятельности, общественно полезным делам, умение осознанно проявлять инициативу и дисциплинированность, выполнять работы по графику и в срок, следовать разработанному плану, отвечать за качество и осознавать возможные риски;</w:t>
      </w:r>
    </w:p>
    <w:p w:rsidR="00CC6D40" w:rsidRDefault="00CC6D40" w:rsidP="00CC6D40">
      <w:pPr>
        <w:numPr>
          <w:ilvl w:val="0"/>
          <w:numId w:val="5"/>
        </w:numPr>
        <w:tabs>
          <w:tab w:val="left" w:pos="284"/>
          <w:tab w:val="left" w:pos="426"/>
        </w:tabs>
        <w:spacing w:after="0" w:line="100" w:lineRule="atLeast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бережное отношение к результатам своего труда, труда других людей, к школьному имуществу, учебникам, личным вещам; поддержание чистоты и порядка в классе и школе; готовность содействовать в благоустройстве школы и её ближайшего окружения;</w:t>
      </w:r>
    </w:p>
    <w:p w:rsidR="00CC6D40" w:rsidRDefault="00CC6D40" w:rsidP="00CC6D40">
      <w:pPr>
        <w:numPr>
          <w:ilvl w:val="0"/>
          <w:numId w:val="5"/>
        </w:numPr>
        <w:tabs>
          <w:tab w:val="left" w:pos="284"/>
          <w:tab w:val="left" w:pos="426"/>
        </w:tabs>
        <w:spacing w:after="0" w:line="100" w:lineRule="atLeast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общее знакомство с трудовым законодательством;</w:t>
      </w:r>
    </w:p>
    <w:p w:rsidR="00CC6D40" w:rsidRDefault="00CC6D40" w:rsidP="00CC6D40">
      <w:pPr>
        <w:numPr>
          <w:ilvl w:val="0"/>
          <w:numId w:val="5"/>
        </w:numPr>
        <w:tabs>
          <w:tab w:val="left" w:pos="284"/>
          <w:tab w:val="left" w:pos="426"/>
        </w:tabs>
        <w:spacing w:after="0" w:line="100" w:lineRule="atLeast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нетерпимое отношение к лени, безответственности и пассивности в образовании и труде.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деятельности</w:t>
      </w:r>
    </w:p>
    <w:p w:rsidR="00CC6D40" w:rsidRPr="00767EB0" w:rsidRDefault="00CC6D40" w:rsidP="00CC6D40">
      <w:pPr>
        <w:pStyle w:val="afb"/>
        <w:numPr>
          <w:ilvl w:val="0"/>
          <w:numId w:val="198"/>
        </w:numPr>
        <w:tabs>
          <w:tab w:val="left" w:pos="284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767EB0">
        <w:rPr>
          <w:rFonts w:ascii="Times New Roman" w:hAnsi="Times New Roman"/>
          <w:sz w:val="28"/>
          <w:szCs w:val="28"/>
        </w:rPr>
        <w:t>Участвуют в подготовке и проведении «Недели науки, техники и производства», вечеров неразгаданных тайн.</w:t>
      </w:r>
    </w:p>
    <w:p w:rsidR="00CC6D40" w:rsidRDefault="00CC6D40" w:rsidP="00CC6D40">
      <w:pPr>
        <w:numPr>
          <w:ilvl w:val="0"/>
          <w:numId w:val="198"/>
        </w:numPr>
        <w:tabs>
          <w:tab w:val="left" w:pos="420"/>
        </w:tabs>
        <w:spacing w:after="0" w:line="100" w:lineRule="atLeast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Участвуют в олимпиадах по учебным предметам, изготавливают учебные пособия для школьных кабинетов, руководят познавательными играми обучающихся младших классов.</w:t>
      </w:r>
    </w:p>
    <w:p w:rsidR="00CC6D40" w:rsidRDefault="00CC6D40" w:rsidP="00CC6D40">
      <w:pPr>
        <w:pStyle w:val="211"/>
        <w:widowControl w:val="0"/>
        <w:numPr>
          <w:ilvl w:val="0"/>
          <w:numId w:val="198"/>
        </w:numPr>
        <w:tabs>
          <w:tab w:val="left" w:pos="420"/>
        </w:tabs>
        <w:spacing w:after="0" w:line="100" w:lineRule="atLeast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Участвуют в экскурсиях на промышленные и сельскохозяйственные предприятия, в научные организации, учреждения культуры, в ходе которых знакомятся с различными видами труда, с различными профессиями.</w:t>
      </w:r>
    </w:p>
    <w:p w:rsidR="00CC6D40" w:rsidRDefault="00CC6D40" w:rsidP="00CC6D40">
      <w:pPr>
        <w:pStyle w:val="211"/>
        <w:widowControl w:val="0"/>
        <w:numPr>
          <w:ilvl w:val="0"/>
          <w:numId w:val="198"/>
        </w:numPr>
        <w:tabs>
          <w:tab w:val="left" w:pos="420"/>
        </w:tabs>
        <w:spacing w:after="0" w:line="100" w:lineRule="atLeast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Знакомятся с профессиональной деятельностью и жизненным путём </w:t>
      </w:r>
      <w:r>
        <w:rPr>
          <w:rFonts w:ascii="Times New Roman" w:hAnsi="Times New Roman"/>
          <w:sz w:val="28"/>
          <w:szCs w:val="28"/>
        </w:rPr>
        <w:lastRenderedPageBreak/>
        <w:t>своих родителей и прародителей, участвуют в организации и проведении презентаций «Труд нашей семьи».</w:t>
      </w:r>
    </w:p>
    <w:p w:rsidR="00CC6D40" w:rsidRDefault="00CC6D40" w:rsidP="00CC6D40">
      <w:pPr>
        <w:pStyle w:val="211"/>
        <w:widowControl w:val="0"/>
        <w:numPr>
          <w:ilvl w:val="0"/>
          <w:numId w:val="198"/>
        </w:numPr>
        <w:tabs>
          <w:tab w:val="left" w:pos="420"/>
        </w:tabs>
        <w:spacing w:after="0" w:line="100" w:lineRule="atLeast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Участвуют в различных видах общественно полезной деятельности на базе школы и взаимодействующих с ней учреждений дополнительного образования, других социальных институтов.</w:t>
      </w:r>
    </w:p>
    <w:p w:rsidR="00CC6D40" w:rsidRDefault="00CC6D40" w:rsidP="00CC6D40">
      <w:pPr>
        <w:pStyle w:val="211"/>
        <w:widowControl w:val="0"/>
        <w:numPr>
          <w:ilvl w:val="0"/>
          <w:numId w:val="198"/>
        </w:numPr>
        <w:tabs>
          <w:tab w:val="left" w:pos="420"/>
        </w:tabs>
        <w:spacing w:after="0" w:line="100" w:lineRule="atLeast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Приобретают умения и навыки сотрудничества, ролевого взаимодействия со сверстниками, взрослыми в учебно-трудовой деятельности (в ходе сюжетно-ролевых игр, посредством создания игровых ситуаций по мотивам различных профессий, проведения внеурочных мероприятий (праздники труда, ярмарки, конкурсы, города мастеров, организации детских фирм и т.д.), раскрывающих перед подростками широкий спектр профессиональной и трудовой деятельности).</w:t>
      </w:r>
    </w:p>
    <w:p w:rsidR="00CC6D40" w:rsidRDefault="00CC6D40" w:rsidP="00CC6D40">
      <w:pPr>
        <w:pStyle w:val="211"/>
        <w:widowControl w:val="0"/>
        <w:numPr>
          <w:ilvl w:val="0"/>
          <w:numId w:val="198"/>
        </w:numPr>
        <w:tabs>
          <w:tab w:val="left" w:pos="420"/>
        </w:tabs>
        <w:spacing w:after="0" w:line="100" w:lineRule="atLeast"/>
        <w:ind w:left="4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Участвуют в различных видах общественно полезной деятельности на базе школы и взаимодействующих с ней учреждений дополнительного образования, других социальных институтов (занятие народными промыслами, природоохранительная деятельность, работа в творческих и учебно-производственных мастерских, трудовые акции, деятельность школьных производственных фирм, других трудовых и творческих общественных объединений, как подростковых, так и разновозрастных, как в учебное, так и в каникулярное время).</w:t>
      </w:r>
      <w:proofErr w:type="gramEnd"/>
    </w:p>
    <w:p w:rsidR="00CC6D40" w:rsidRDefault="00CC6D40" w:rsidP="00CC6D40">
      <w:pPr>
        <w:numPr>
          <w:ilvl w:val="0"/>
          <w:numId w:val="198"/>
        </w:numPr>
        <w:tabs>
          <w:tab w:val="left" w:pos="420"/>
        </w:tabs>
        <w:spacing w:after="0" w:line="100" w:lineRule="atLeast"/>
        <w:ind w:left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Участвуют во встречах и беседах с выпускниками своей школы, знакомятся с биографиями выпускников, показавших достойные примеры высокого профессионализма, творческого отношения к труду и жизни.</w:t>
      </w:r>
    </w:p>
    <w:p w:rsidR="00CC6D40" w:rsidRDefault="00CC6D40" w:rsidP="00CC6D40">
      <w:pPr>
        <w:snapToGrid w:val="0"/>
        <w:spacing w:after="0" w:line="100" w:lineRule="atLeast"/>
        <w:jc w:val="center"/>
        <w:rPr>
          <w:rFonts w:ascii="Times New Roman" w:hAnsi="Times New Roman"/>
          <w:b/>
        </w:rPr>
        <w:sectPr w:rsidR="00CC6D40" w:rsidSect="00767EB0">
          <w:pgSz w:w="11905" w:h="16837"/>
          <w:pgMar w:top="1134" w:right="1701" w:bottom="709" w:left="1418" w:header="720" w:footer="709" w:gutter="0"/>
          <w:cols w:space="720"/>
          <w:docGrid w:linePitch="360"/>
        </w:sect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1850"/>
        <w:gridCol w:w="2272"/>
        <w:gridCol w:w="1432"/>
        <w:gridCol w:w="3104"/>
        <w:gridCol w:w="2410"/>
        <w:gridCol w:w="992"/>
        <w:gridCol w:w="2815"/>
      </w:tblGrid>
      <w:tr w:rsidR="00CC6D40" w:rsidTr="005C7B17">
        <w:trPr>
          <w:cantSplit/>
          <w:trHeight w:hRule="exact" w:val="286"/>
        </w:trPr>
        <w:tc>
          <w:tcPr>
            <w:tcW w:w="1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Виды деятельности и формы организации</w:t>
            </w:r>
          </w:p>
        </w:tc>
        <w:tc>
          <w:tcPr>
            <w:tcW w:w="130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Тематика занятий</w:t>
            </w:r>
          </w:p>
        </w:tc>
      </w:tr>
      <w:tr w:rsidR="00CC6D40" w:rsidTr="005C7B17">
        <w:trPr>
          <w:cantSplit/>
        </w:trPr>
        <w:tc>
          <w:tcPr>
            <w:tcW w:w="1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/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 класс</w:t>
            </w:r>
          </w:p>
        </w:tc>
        <w:tc>
          <w:tcPr>
            <w:tcW w:w="14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класс</w:t>
            </w:r>
          </w:p>
        </w:tc>
        <w:tc>
          <w:tcPr>
            <w:tcW w:w="310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 класс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класс</w:t>
            </w:r>
          </w:p>
        </w:tc>
        <w:tc>
          <w:tcPr>
            <w:tcW w:w="38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D40" w:rsidRDefault="00CC6D40" w:rsidP="005C7B17">
            <w:pPr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 класс</w:t>
            </w:r>
          </w:p>
        </w:tc>
      </w:tr>
      <w:tr w:rsidR="00CC6D40" w:rsidTr="005C7B17">
        <w:tc>
          <w:tcPr>
            <w:tcW w:w="1850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Классные часы, беседы, часы общения, дискуссии</w:t>
            </w: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Многообразие профессий. Выбор профессии ради: богатства, карьеры, любимого дела, смысла жизни. Сложность выбора профессии в современных условиях. Проблема карьеры.</w:t>
            </w:r>
          </w:p>
        </w:tc>
        <w:tc>
          <w:tcPr>
            <w:tcW w:w="45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hd w:val="clear" w:color="auto" w:fill="FFFFFF"/>
              <w:autoSpaceDE w:val="0"/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Дело, действие, деятельность. Дело и безделье. Откуда берутся бездельники? Как найти дело по душе? Мир твоих увлечений. Как овладеть мастерством? Метод проб и ошибок. Упорство в преодолении ошибок. Учиться у мастера. Где найти такого мастера? Можно ли </w:t>
            </w:r>
            <w:proofErr w:type="gramStart"/>
            <w:r>
              <w:rPr>
                <w:rFonts w:ascii="Times New Roman" w:hAnsi="Times New Roman"/>
                <w:color w:val="000000"/>
              </w:rPr>
              <w:t>научиться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говоря, но не делая?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Демонстрация результатов своей деятельности. Конкурсы. Нужно ли бояться критики и поражений</w:t>
            </w:r>
          </w:p>
        </w:tc>
        <w:tc>
          <w:tcPr>
            <w:tcW w:w="62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</w:rPr>
              <w:t>Во сколько лет начинается личная жизнь. Право на личные тайны. Свое мнение. Его необходимость. Как рождается жизненная позиция</w:t>
            </w:r>
          </w:p>
        </w:tc>
      </w:tr>
      <w:tr w:rsidR="00CC6D40" w:rsidTr="005C7B17">
        <w:tc>
          <w:tcPr>
            <w:tcW w:w="1850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Проектная деятельность</w:t>
            </w: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hd w:val="clear" w:color="auto" w:fill="FFFFFF"/>
              <w:autoSpaceDE w:val="0"/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 Диагностическая беседа «Много дел у человека».</w:t>
            </w:r>
          </w:p>
          <w:p w:rsidR="00CC6D40" w:rsidRDefault="00CC6D40" w:rsidP="005C7B17">
            <w:pPr>
              <w:shd w:val="clear" w:color="auto" w:fill="FFFFFF"/>
              <w:autoSpaceDE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 Деловая игра «Азбука мастерства».</w:t>
            </w:r>
          </w:p>
          <w:p w:rsidR="00CC6D40" w:rsidRDefault="00CC6D40" w:rsidP="005C7B17">
            <w:pPr>
              <w:shd w:val="clear" w:color="auto" w:fill="FFFFFF"/>
              <w:autoSpaceDE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 Ролевая игра «Дело мастера боится».</w:t>
            </w:r>
          </w:p>
          <w:p w:rsidR="00CC6D40" w:rsidRDefault="00CC6D40" w:rsidP="005C7B17">
            <w:pPr>
              <w:shd w:val="clear" w:color="auto" w:fill="FFFFFF"/>
              <w:autoSpaceDE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 Экскурсия в Дом детского творчества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 Диалог-размышление «Дело, которое мне по душе»</w:t>
            </w:r>
          </w:p>
        </w:tc>
        <w:tc>
          <w:tcPr>
            <w:tcW w:w="340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hd w:val="clear" w:color="auto" w:fill="FFFFFF"/>
              <w:autoSpaceDE w:val="0"/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1.Диагностическая беседа «Умею ли я трудиться» или «Хочу стать...»</w:t>
            </w:r>
          </w:p>
          <w:p w:rsidR="00CC6D40" w:rsidRDefault="00CC6D40" w:rsidP="005C7B17">
            <w:pPr>
              <w:shd w:val="clear" w:color="auto" w:fill="FFFFFF"/>
              <w:autoSpaceDE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 Деловая игра « Как заработать миллион» (конкурс проектов) или «Защита профессий».</w:t>
            </w:r>
          </w:p>
          <w:p w:rsidR="00CC6D40" w:rsidRDefault="00CC6D40" w:rsidP="005C7B17">
            <w:pPr>
              <w:shd w:val="clear" w:color="auto" w:fill="FFFFFF"/>
              <w:autoSpaceDE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3. Ролевая игра «Свое дело» или «Профотбор». </w:t>
            </w:r>
          </w:p>
          <w:p w:rsidR="00CC6D40" w:rsidRDefault="00CC6D40" w:rsidP="005C7B17">
            <w:pPr>
              <w:shd w:val="clear" w:color="auto" w:fill="FFFFFF"/>
              <w:autoSpaceDE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 Диалог-размышление «Где стоит побывать в Санкт-Петербурге в 14 лет».</w:t>
            </w:r>
          </w:p>
          <w:p w:rsidR="00CC6D40" w:rsidRDefault="00CC6D40" w:rsidP="005C7B17">
            <w:pPr>
              <w:shd w:val="clear" w:color="auto" w:fill="FFFFFF"/>
              <w:autoSpaceDE w:val="0"/>
              <w:spacing w:after="0" w:line="100" w:lineRule="atLeast"/>
              <w:jc w:val="both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 Диспут «Сколько денег нужно для счастья»</w:t>
            </w:r>
            <w:r>
              <w:rPr>
                <w:rFonts w:ascii="Times New Roman" w:hAnsi="Times New Roman"/>
                <w:i/>
                <w:iCs/>
                <w:color w:val="000000"/>
              </w:rPr>
              <w:t>.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 Диалог-размышление «Как не ошибиться, выбирая профессию»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hd w:val="clear" w:color="auto" w:fill="FFFFFF"/>
              <w:autoSpaceDE w:val="0"/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1.Диагностическая беседа «Что такое личная жизнь».</w:t>
            </w:r>
          </w:p>
          <w:p w:rsidR="00CC6D40" w:rsidRDefault="00CC6D40" w:rsidP="005C7B17">
            <w:pPr>
              <w:shd w:val="clear" w:color="auto" w:fill="FFFFFF"/>
              <w:autoSpaceDE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 Деловая игра «Личная жизнь».</w:t>
            </w:r>
          </w:p>
          <w:p w:rsidR="00CC6D40" w:rsidRDefault="00CC6D40" w:rsidP="005C7B17">
            <w:pPr>
              <w:shd w:val="clear" w:color="auto" w:fill="FFFFFF"/>
              <w:autoSpaceDE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 Ролевая игра «Личные проблемы» («9 вал»).</w:t>
            </w:r>
          </w:p>
          <w:p w:rsidR="00CC6D40" w:rsidRDefault="00CC6D40" w:rsidP="005C7B17">
            <w:pPr>
              <w:shd w:val="clear" w:color="auto" w:fill="FFFFFF"/>
              <w:autoSpaceDE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 Встреча с врачами «Вредные привычки».</w:t>
            </w:r>
          </w:p>
          <w:p w:rsidR="00CC6D40" w:rsidRDefault="00CC6D40" w:rsidP="005C7B17">
            <w:pPr>
              <w:shd w:val="clear" w:color="auto" w:fill="FFFFFF"/>
              <w:autoSpaceDE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 Диалог-размышление «как стать счастливым?»</w:t>
            </w:r>
          </w:p>
          <w:p w:rsidR="00CC6D40" w:rsidRDefault="00CC6D40" w:rsidP="005C7B17">
            <w:pPr>
              <w:shd w:val="clear" w:color="auto" w:fill="FFFFFF"/>
              <w:autoSpaceDE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CC6D40" w:rsidTr="005C7B17">
        <w:tc>
          <w:tcPr>
            <w:tcW w:w="1850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Общешкольные формы работы</w:t>
            </w:r>
          </w:p>
        </w:tc>
        <w:tc>
          <w:tcPr>
            <w:tcW w:w="1302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Лагерь труда и отдыха, летний оздоровительный лагерь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КТД «Ярмарка профессий».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Деловая игра «Если б я был президент»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Классный час «Все профессии важны — все профессии важны»</w:t>
            </w:r>
          </w:p>
        </w:tc>
      </w:tr>
    </w:tbl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b/>
          <w:bCs/>
          <w:sz w:val="28"/>
          <w:szCs w:val="28"/>
        </w:rPr>
        <w:sectPr w:rsidR="00CC6D40" w:rsidSect="00F22907">
          <w:pgSz w:w="16837" w:h="11905" w:orient="landscape"/>
          <w:pgMar w:top="1134" w:right="1134" w:bottom="1701" w:left="709" w:header="720" w:footer="709" w:gutter="0"/>
          <w:cols w:space="720"/>
          <w:docGrid w:linePitch="360"/>
        </w:sectPr>
      </w:pP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3.6.Воспитание ценностного отношения к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прекрасному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, формирование основ эстетической культуры (эстетическое воспитание):</w:t>
      </w:r>
    </w:p>
    <w:p w:rsidR="00CC6D40" w:rsidRDefault="00CC6D40" w:rsidP="00CC6D40">
      <w:pPr>
        <w:numPr>
          <w:ilvl w:val="0"/>
          <w:numId w:val="4"/>
        </w:numPr>
        <w:tabs>
          <w:tab w:val="left" w:pos="-28"/>
          <w:tab w:val="left" w:pos="426"/>
        </w:tabs>
        <w:spacing w:after="0" w:line="100" w:lineRule="atLeast"/>
        <w:ind w:left="-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ценностное отношение к </w:t>
      </w:r>
      <w:proofErr w:type="gramStart"/>
      <w:r>
        <w:rPr>
          <w:rFonts w:ascii="Times New Roman" w:hAnsi="Times New Roman"/>
          <w:sz w:val="28"/>
          <w:szCs w:val="28"/>
        </w:rPr>
        <w:t>прекрасному</w:t>
      </w:r>
      <w:proofErr w:type="gramEnd"/>
      <w:r>
        <w:rPr>
          <w:rFonts w:ascii="Times New Roman" w:hAnsi="Times New Roman"/>
          <w:sz w:val="28"/>
          <w:szCs w:val="28"/>
        </w:rPr>
        <w:t>, восприятие искусства как особой формы познания и преобразования мира;</w:t>
      </w:r>
    </w:p>
    <w:p w:rsidR="00CC6D40" w:rsidRDefault="00CC6D40" w:rsidP="00CC6D40">
      <w:pPr>
        <w:numPr>
          <w:ilvl w:val="0"/>
          <w:numId w:val="4"/>
        </w:numPr>
        <w:tabs>
          <w:tab w:val="left" w:pos="-28"/>
          <w:tab w:val="left" w:pos="426"/>
        </w:tabs>
        <w:spacing w:after="0" w:line="100" w:lineRule="atLeast"/>
        <w:ind w:left="-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эстетическое восприятие предметов и явлений действительности, развитие способности видеть и ценить прекрасное в природе, быту, труде, спорте и творчестве людей, общественной жизни;</w:t>
      </w:r>
    </w:p>
    <w:p w:rsidR="00CC6D40" w:rsidRDefault="00CC6D40" w:rsidP="00CC6D40">
      <w:pPr>
        <w:numPr>
          <w:ilvl w:val="0"/>
          <w:numId w:val="4"/>
        </w:numPr>
        <w:tabs>
          <w:tab w:val="left" w:pos="-28"/>
          <w:tab w:val="left" w:pos="426"/>
        </w:tabs>
        <w:spacing w:after="0" w:line="100" w:lineRule="atLeast"/>
        <w:ind w:left="-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представление об искусстве народов России.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деятельности</w:t>
      </w:r>
    </w:p>
    <w:p w:rsidR="00CC6D40" w:rsidRDefault="00CC6D40" w:rsidP="00CC6D40">
      <w:pPr>
        <w:pStyle w:val="211"/>
        <w:widowControl w:val="0"/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Получают представления об эстетических идеалах и художественных ценностях культур народов России (в ходе изучения учебных предметов, встреч с представителями творческих профессий, знакомства с лучшими произведениями искусства в музеях, на выставках, по репродукциям, учебным фильмам).</w:t>
      </w:r>
    </w:p>
    <w:p w:rsidR="00CC6D40" w:rsidRDefault="00CC6D40" w:rsidP="00CC6D40">
      <w:pPr>
        <w:pStyle w:val="211"/>
        <w:widowControl w:val="0"/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Знакомятся с эстетическими идеалами, традициями художественной культуры родного края, с фольклором и народными художественными промыслами (в ходе изучения учебных предметов, в системе экскурсионно-краеведческой деятельности, внеклассных мероприятий, включая шефство над памятниками культуры вблизи школы).</w:t>
      </w:r>
    </w:p>
    <w:p w:rsidR="00CC6D40" w:rsidRDefault="00CC6D40" w:rsidP="00CC6D40">
      <w:pPr>
        <w:pStyle w:val="211"/>
        <w:widowControl w:val="0"/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Знакомятся с местными мастерами прикладного искусства, наблюдают за их работой, участвуют в беседах «Красивые и некрасивые поступки», «Чем красивы люди вокруг нас» и др., обсуждают прочитанные книги, художественные фильмы, телевизионные передачи, компьютерные игры на предмет их этического и эстетического содержания.</w:t>
      </w:r>
    </w:p>
    <w:p w:rsidR="00CC6D40" w:rsidRDefault="00CC6D40" w:rsidP="00CC6D40">
      <w:pPr>
        <w:pStyle w:val="211"/>
        <w:widowControl w:val="0"/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Получают опыт самореализации в различных видах творческой деятельности, развивают умения выражать себя в доступных видах и формах художественного творчества на уроках художественного труда и в системе учреждений дополнительного образования.</w:t>
      </w:r>
    </w:p>
    <w:p w:rsidR="00CC6D40" w:rsidRDefault="00CC6D40" w:rsidP="00CC6D40">
      <w:pPr>
        <w:pStyle w:val="211"/>
        <w:widowControl w:val="0"/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Участвуют вместе с родителями в проведении выставок семейного художественного творчества, музыкальных вечеров, в экскурсионно-краеведческой деятельности, реализации культурно-досуговых программ, включая посещение объектов художественной культуры с последующим представлением в образовательном учреждении своих впечатлений и созданных по мотивам экскурсий творческих работ.</w:t>
      </w:r>
    </w:p>
    <w:p w:rsidR="00CC6D40" w:rsidRDefault="00CC6D40" w:rsidP="00CC6D40">
      <w:pPr>
        <w:pStyle w:val="211"/>
        <w:widowControl w:val="0"/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Участвуют в оформлении класса и школы, озеленении пришкольного участка, классной комнаты, стремятся внести красоту в домашний быт. </w:t>
      </w:r>
    </w:p>
    <w:p w:rsidR="00CC6D40" w:rsidRDefault="00CC6D40" w:rsidP="00CC6D40">
      <w:pPr>
        <w:snapToGrid w:val="0"/>
        <w:spacing w:after="0" w:line="100" w:lineRule="atLeast"/>
        <w:jc w:val="center"/>
        <w:rPr>
          <w:rFonts w:ascii="Times New Roman" w:hAnsi="Times New Roman"/>
          <w:b/>
        </w:rPr>
        <w:sectPr w:rsidR="00CC6D40" w:rsidSect="00F22907">
          <w:pgSz w:w="11905" w:h="16837"/>
          <w:pgMar w:top="1134" w:right="1701" w:bottom="709" w:left="1134" w:header="720" w:footer="709" w:gutter="0"/>
          <w:cols w:space="720"/>
          <w:docGrid w:linePitch="360"/>
        </w:sect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1852"/>
        <w:gridCol w:w="1106"/>
        <w:gridCol w:w="1112"/>
        <w:gridCol w:w="3313"/>
        <w:gridCol w:w="2409"/>
        <w:gridCol w:w="5084"/>
      </w:tblGrid>
      <w:tr w:rsidR="00CC6D40" w:rsidTr="005C7B17">
        <w:trPr>
          <w:cantSplit/>
          <w:trHeight w:hRule="exact" w:val="286"/>
        </w:trPr>
        <w:tc>
          <w:tcPr>
            <w:tcW w:w="1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Виды деятельности и формы организации</w:t>
            </w:r>
          </w:p>
        </w:tc>
        <w:tc>
          <w:tcPr>
            <w:tcW w:w="13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Тематика занятий</w:t>
            </w:r>
          </w:p>
        </w:tc>
      </w:tr>
      <w:tr w:rsidR="00CC6D40" w:rsidTr="005C7B17">
        <w:trPr>
          <w:cantSplit/>
        </w:trPr>
        <w:tc>
          <w:tcPr>
            <w:tcW w:w="1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/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 класс</w:t>
            </w:r>
          </w:p>
        </w:tc>
        <w:tc>
          <w:tcPr>
            <w:tcW w:w="11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класс</w:t>
            </w:r>
          </w:p>
        </w:tc>
        <w:tc>
          <w:tcPr>
            <w:tcW w:w="331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 класс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класс</w:t>
            </w:r>
          </w:p>
        </w:tc>
        <w:tc>
          <w:tcPr>
            <w:tcW w:w="5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D40" w:rsidRDefault="00CC6D40" w:rsidP="005C7B17">
            <w:pPr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 класс</w:t>
            </w:r>
          </w:p>
        </w:tc>
      </w:tr>
      <w:tr w:rsidR="00CC6D40" w:rsidTr="005C7B17">
        <w:tc>
          <w:tcPr>
            <w:tcW w:w="1852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Классные часы, беседы, часы общения, дискуссии, диспуты</w:t>
            </w:r>
          </w:p>
        </w:tc>
        <w:tc>
          <w:tcPr>
            <w:tcW w:w="553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hd w:val="clear" w:color="auto" w:fill="FFFFFF"/>
              <w:autoSpaceDE w:val="0"/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Красота в жизни человека. Понятие </w:t>
            </w:r>
            <w:proofErr w:type="gramStart"/>
            <w:r>
              <w:rPr>
                <w:rFonts w:ascii="Times New Roman" w:hAnsi="Times New Roman"/>
                <w:color w:val="000000"/>
              </w:rPr>
              <w:t>прекрасного</w:t>
            </w:r>
            <w:proofErr w:type="gramEnd"/>
            <w:r>
              <w:rPr>
                <w:rFonts w:ascii="Times New Roman" w:hAnsi="Times New Roman"/>
                <w:color w:val="000000"/>
              </w:rPr>
              <w:t>. Красота человека. Каждый мечтает быть красивым. Бывают ли некрасивые люди? Красота человеческой души.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Прекрасное и безобразное. Искусство как пространство создания прекрасного. Красота в живописи, музыке, архитектуре, литературе.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Разные эталоны красоты и гармонии. Красота и польза.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Можно ли научиться видеть прекрасное или это дается от рождения.</w:t>
            </w:r>
          </w:p>
        </w:tc>
      </w:tr>
      <w:tr w:rsidR="00CC6D40" w:rsidTr="005C7B17">
        <w:tc>
          <w:tcPr>
            <w:tcW w:w="1852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Проектная деятельность</w:t>
            </w:r>
          </w:p>
        </w:tc>
        <w:tc>
          <w:tcPr>
            <w:tcW w:w="1302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hd w:val="clear" w:color="auto" w:fill="FFFFFF"/>
              <w:autoSpaceDE w:val="0"/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 Диагностическая беседа «Красота спасет мир».</w:t>
            </w:r>
          </w:p>
          <w:p w:rsidR="00CC6D40" w:rsidRDefault="00CC6D40" w:rsidP="005C7B17">
            <w:pPr>
              <w:shd w:val="clear" w:color="auto" w:fill="FFFFFF"/>
              <w:autoSpaceDE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 Деловая игра «Как стать красивым и привлекательным».</w:t>
            </w:r>
          </w:p>
          <w:p w:rsidR="00CC6D40" w:rsidRDefault="00CC6D40" w:rsidP="005C7B17">
            <w:pPr>
              <w:shd w:val="clear" w:color="auto" w:fill="FFFFFF"/>
              <w:autoSpaceDE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</w:p>
        </w:tc>
      </w:tr>
      <w:tr w:rsidR="00CC6D40" w:rsidRPr="007A019A" w:rsidTr="005C7B17">
        <w:tc>
          <w:tcPr>
            <w:tcW w:w="1852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Общешкольные мероприятия</w:t>
            </w:r>
          </w:p>
        </w:tc>
        <w:tc>
          <w:tcPr>
            <w:tcW w:w="1302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Рождественские праздники. Масленица-русский народный праздник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Месячник «Учимся общаться» (Единый классный час «Бесконфликтное общение», смотр-конкурс классных дел по развитию культуры речи, «Круглый стол» учащихся и педагогов «Этика общения для всех», выставка-конкурс листовок «Мат - не наш формат») Фестиваль семейных проектов «Народная мудрость гласит…» о культуре речи и взаимоотношений; Форум «Молодежь и культура речи, общения» Выступление агитбригады «За чистоту языка, культуру общения»</w:t>
            </w:r>
            <w:proofErr w:type="gramEnd"/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Волонтерская миссия «Несем красоту русского языка, его яркость и выразительность»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</w:p>
        </w:tc>
      </w:tr>
    </w:tbl>
    <w:p w:rsidR="00CC6D40" w:rsidRPr="00984561" w:rsidRDefault="00CC6D40" w:rsidP="00CC6D40">
      <w:pPr>
        <w:spacing w:after="0" w:line="100" w:lineRule="atLeast"/>
        <w:jc w:val="both"/>
        <w:rPr>
          <w:rFonts w:ascii="Times New Roman" w:hAnsi="Times New Roman"/>
          <w:b/>
          <w:bCs/>
          <w:sz w:val="28"/>
          <w:szCs w:val="28"/>
        </w:rPr>
        <w:sectPr w:rsidR="00CC6D40" w:rsidRPr="00984561" w:rsidSect="00F22907">
          <w:pgSz w:w="16837" w:h="11905" w:orient="landscape"/>
          <w:pgMar w:top="1134" w:right="1134" w:bottom="1701" w:left="709" w:header="720" w:footer="709" w:gutter="0"/>
          <w:cols w:space="720"/>
          <w:docGrid w:linePitch="360"/>
        </w:sectPr>
      </w:pPr>
    </w:p>
    <w:p w:rsidR="00CC6D40" w:rsidRDefault="00CC6D40" w:rsidP="00CC6D40">
      <w:pPr>
        <w:spacing w:after="0" w:line="10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lastRenderedPageBreak/>
        <w:t>V</w:t>
      </w:r>
      <w:r>
        <w:rPr>
          <w:rFonts w:ascii="Times New Roman" w:hAnsi="Times New Roman"/>
          <w:b/>
          <w:bCs/>
          <w:sz w:val="28"/>
          <w:szCs w:val="28"/>
        </w:rPr>
        <w:t xml:space="preserve"> Формы индивидуальной и групповой организации профессиональной ориентации обучающихся:</w:t>
      </w:r>
    </w:p>
    <w:p w:rsidR="00CC6D40" w:rsidRPr="00CF4410" w:rsidRDefault="00CC6D40" w:rsidP="00CC6D40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CF4410">
        <w:rPr>
          <w:rFonts w:ascii="Times New Roman" w:hAnsi="Times New Roman"/>
          <w:sz w:val="28"/>
          <w:szCs w:val="28"/>
        </w:rPr>
        <w:t xml:space="preserve">Целью </w:t>
      </w:r>
      <w:proofErr w:type="spellStart"/>
      <w:r w:rsidRPr="00CF4410">
        <w:rPr>
          <w:rFonts w:ascii="Times New Roman" w:hAnsi="Times New Roman"/>
          <w:sz w:val="28"/>
          <w:szCs w:val="28"/>
        </w:rPr>
        <w:t>профориентационной</w:t>
      </w:r>
      <w:proofErr w:type="spellEnd"/>
      <w:r w:rsidRPr="00CF4410">
        <w:rPr>
          <w:rFonts w:ascii="Times New Roman" w:hAnsi="Times New Roman"/>
          <w:sz w:val="28"/>
          <w:szCs w:val="28"/>
        </w:rPr>
        <w:t xml:space="preserve"> работы является создание условий для изучения учащимися своих особенностей, интересов, склонностей, получения ими информации о правилах выбора профессии и дальнейшего самоопределения.</w:t>
      </w:r>
    </w:p>
    <w:p w:rsidR="00CC6D40" w:rsidRPr="00CF4410" w:rsidRDefault="00CC6D40" w:rsidP="00CC6D40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CF4410">
        <w:rPr>
          <w:rFonts w:ascii="Times New Roman" w:hAnsi="Times New Roman"/>
          <w:sz w:val="28"/>
          <w:szCs w:val="28"/>
        </w:rPr>
        <w:t>Способствовать осмыслению ценностей и перспектив собственной трудовой и профессиональной деятельности, принятие и непринятие бытующих в обществе стереотипов профессиональной успешности с позиции актуальности для самих старшеклассников.</w:t>
      </w:r>
    </w:p>
    <w:p w:rsidR="00CC6D40" w:rsidRPr="00CF4410" w:rsidRDefault="00CC6D40" w:rsidP="00CC6D40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CF4410">
        <w:rPr>
          <w:rFonts w:ascii="Times New Roman" w:hAnsi="Times New Roman"/>
          <w:sz w:val="28"/>
          <w:szCs w:val="28"/>
        </w:rPr>
        <w:t>Задачи по профориентации на начальной ступени общего образования: получение школьниками первоначальных сведений о мире профессий, о профессиях своих родителей.</w:t>
      </w:r>
    </w:p>
    <w:p w:rsidR="00CC6D40" w:rsidRPr="00CF4410" w:rsidRDefault="00CC6D40" w:rsidP="00CC6D40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CF4410">
        <w:rPr>
          <w:rFonts w:ascii="Times New Roman" w:hAnsi="Times New Roman"/>
          <w:sz w:val="28"/>
          <w:szCs w:val="28"/>
        </w:rPr>
        <w:t>Задачи по профориентации на  основной ступени общего образования: изучение учащимися своих личностных и деловых качеств. Оценка интересов и склонностей учащихся. Развитие навыков общения, уверенности в себе и лидерских качеств. Формирование у детей способности делать осознанный выбор профиля образования.</w:t>
      </w:r>
    </w:p>
    <w:p w:rsidR="00CC6D40" w:rsidRPr="00CF4410" w:rsidRDefault="00CC6D40" w:rsidP="00CC6D40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CF4410">
        <w:rPr>
          <w:rFonts w:ascii="Times New Roman" w:hAnsi="Times New Roman"/>
          <w:sz w:val="28"/>
          <w:szCs w:val="28"/>
        </w:rPr>
        <w:t>Задачи по профориентации на   средней ступени общего образования: изучение рынка труда и возможностей получения профессионального образования.</w:t>
      </w:r>
    </w:p>
    <w:p w:rsidR="00CC6D40" w:rsidRPr="00CF4410" w:rsidRDefault="00CC6D40" w:rsidP="00CC6D40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CF4410">
        <w:rPr>
          <w:rFonts w:ascii="Times New Roman" w:hAnsi="Times New Roman"/>
          <w:sz w:val="28"/>
          <w:szCs w:val="28"/>
        </w:rPr>
        <w:t xml:space="preserve"> Формы </w:t>
      </w:r>
      <w:proofErr w:type="spellStart"/>
      <w:r w:rsidRPr="00CF4410">
        <w:rPr>
          <w:rFonts w:ascii="Times New Roman" w:hAnsi="Times New Roman"/>
          <w:sz w:val="28"/>
          <w:szCs w:val="28"/>
        </w:rPr>
        <w:t>профориентационной</w:t>
      </w:r>
      <w:proofErr w:type="spellEnd"/>
      <w:r w:rsidRPr="00CF4410">
        <w:rPr>
          <w:rFonts w:ascii="Times New Roman" w:hAnsi="Times New Roman"/>
          <w:sz w:val="28"/>
          <w:szCs w:val="28"/>
        </w:rPr>
        <w:t xml:space="preserve"> работы:</w:t>
      </w:r>
    </w:p>
    <w:p w:rsidR="00CC6D40" w:rsidRPr="00CF4410" w:rsidRDefault="00CC6D40" w:rsidP="00CC6D40">
      <w:pPr>
        <w:widowControl w:val="0"/>
        <w:numPr>
          <w:ilvl w:val="0"/>
          <w:numId w:val="8"/>
        </w:numPr>
        <w:tabs>
          <w:tab w:val="left" w:pos="260"/>
          <w:tab w:val="left" w:pos="980"/>
          <w:tab w:val="left" w:pos="2780"/>
        </w:tabs>
        <w:spacing w:after="0" w:line="100" w:lineRule="atLeast"/>
        <w:ind w:left="2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4410">
        <w:rPr>
          <w:rFonts w:ascii="Times New Roman" w:hAnsi="Times New Roman"/>
          <w:sz w:val="28"/>
          <w:szCs w:val="28"/>
        </w:rPr>
        <w:t>Индивидуальные:  изучение личностных качеств путем диагностик («Определились ли вы в своих жизненных выборах?»</w:t>
      </w:r>
      <w:r w:rsidR="00102646">
        <w:rPr>
          <w:rFonts w:ascii="Times New Roman" w:hAnsi="Times New Roman"/>
          <w:sz w:val="28"/>
          <w:szCs w:val="28"/>
        </w:rPr>
        <w:t>.</w:t>
      </w:r>
      <w:proofErr w:type="gramEnd"/>
      <w:r w:rsidR="0010264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F4410">
        <w:rPr>
          <w:rFonts w:ascii="Times New Roman" w:hAnsi="Times New Roman"/>
          <w:sz w:val="28"/>
          <w:szCs w:val="28"/>
        </w:rPr>
        <w:t>Изучение свойств темперамента), психологические упражнения и тренинги, социально-психологические занятия  с целью снятия барьеров, мешающих продуктивным действиям,  изучения и овладения приёмами межличностного взаимодействия для повышения его эффективности.</w:t>
      </w:r>
      <w:proofErr w:type="gramEnd"/>
    </w:p>
    <w:p w:rsidR="00CC6D40" w:rsidRPr="00CF4410" w:rsidRDefault="00CC6D40" w:rsidP="00CC6D40">
      <w:pPr>
        <w:widowControl w:val="0"/>
        <w:numPr>
          <w:ilvl w:val="0"/>
          <w:numId w:val="8"/>
        </w:numPr>
        <w:tabs>
          <w:tab w:val="left" w:pos="260"/>
          <w:tab w:val="left" w:pos="980"/>
          <w:tab w:val="left" w:pos="2780"/>
        </w:tabs>
        <w:spacing w:after="0" w:line="100" w:lineRule="atLeast"/>
        <w:ind w:left="260"/>
        <w:jc w:val="both"/>
        <w:rPr>
          <w:rFonts w:ascii="Times New Roman" w:hAnsi="Times New Roman"/>
          <w:sz w:val="28"/>
          <w:szCs w:val="28"/>
        </w:rPr>
      </w:pPr>
      <w:r w:rsidRPr="00CF4410">
        <w:rPr>
          <w:rFonts w:ascii="Times New Roman" w:hAnsi="Times New Roman"/>
          <w:sz w:val="28"/>
          <w:szCs w:val="28"/>
        </w:rPr>
        <w:t xml:space="preserve">Групповые: реализация   информационной и </w:t>
      </w:r>
      <w:proofErr w:type="spellStart"/>
      <w:r w:rsidRPr="00CF4410">
        <w:rPr>
          <w:rFonts w:ascii="Times New Roman" w:hAnsi="Times New Roman"/>
          <w:sz w:val="28"/>
          <w:szCs w:val="28"/>
        </w:rPr>
        <w:t>профориентационной</w:t>
      </w:r>
      <w:proofErr w:type="spellEnd"/>
      <w:r w:rsidRPr="00CF4410">
        <w:rPr>
          <w:rFonts w:ascii="Times New Roman" w:hAnsi="Times New Roman"/>
          <w:sz w:val="28"/>
          <w:szCs w:val="28"/>
        </w:rPr>
        <w:t xml:space="preserve"> работы в рамках </w:t>
      </w:r>
      <w:proofErr w:type="spellStart"/>
      <w:r w:rsidRPr="00CF4410">
        <w:rPr>
          <w:rFonts w:ascii="Times New Roman" w:hAnsi="Times New Roman"/>
          <w:sz w:val="28"/>
          <w:szCs w:val="28"/>
        </w:rPr>
        <w:t>предпрофильного</w:t>
      </w:r>
      <w:proofErr w:type="spellEnd"/>
      <w:r w:rsidRPr="00CF4410">
        <w:rPr>
          <w:rFonts w:ascii="Times New Roman" w:hAnsi="Times New Roman"/>
          <w:sz w:val="28"/>
          <w:szCs w:val="28"/>
        </w:rPr>
        <w:t xml:space="preserve"> обучения, организация социальных практик, </w:t>
      </w:r>
      <w:proofErr w:type="spellStart"/>
      <w:r w:rsidRPr="00CF4410">
        <w:rPr>
          <w:rFonts w:ascii="Times New Roman" w:hAnsi="Times New Roman"/>
          <w:sz w:val="28"/>
          <w:szCs w:val="28"/>
        </w:rPr>
        <w:t>профориентационные</w:t>
      </w:r>
      <w:proofErr w:type="spellEnd"/>
      <w:r w:rsidRPr="00CF4410">
        <w:rPr>
          <w:rFonts w:ascii="Times New Roman" w:hAnsi="Times New Roman"/>
          <w:sz w:val="28"/>
          <w:szCs w:val="28"/>
        </w:rPr>
        <w:t xml:space="preserve"> встречи, экскурсии на предприятия района и области, </w:t>
      </w:r>
    </w:p>
    <w:p w:rsidR="00CC6D40" w:rsidRPr="00CF4410" w:rsidRDefault="00CC6D40" w:rsidP="00CC6D40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CF4410">
        <w:rPr>
          <w:rFonts w:ascii="Times New Roman" w:hAnsi="Times New Roman"/>
          <w:sz w:val="28"/>
          <w:szCs w:val="28"/>
        </w:rPr>
        <w:t xml:space="preserve">Результаты </w:t>
      </w:r>
      <w:proofErr w:type="spellStart"/>
      <w:r w:rsidRPr="00CF4410">
        <w:rPr>
          <w:rFonts w:ascii="Times New Roman" w:hAnsi="Times New Roman"/>
          <w:sz w:val="28"/>
          <w:szCs w:val="28"/>
        </w:rPr>
        <w:t>профориентационной</w:t>
      </w:r>
      <w:proofErr w:type="spellEnd"/>
      <w:r w:rsidRPr="00CF4410">
        <w:rPr>
          <w:rFonts w:ascii="Times New Roman" w:hAnsi="Times New Roman"/>
          <w:sz w:val="28"/>
          <w:szCs w:val="28"/>
        </w:rPr>
        <w:t xml:space="preserve"> работы:</w:t>
      </w:r>
    </w:p>
    <w:p w:rsidR="00CC6D40" w:rsidRPr="00CF4410" w:rsidRDefault="00CC6D40" w:rsidP="00CC6D40">
      <w:pPr>
        <w:numPr>
          <w:ilvl w:val="0"/>
          <w:numId w:val="7"/>
        </w:numPr>
        <w:tabs>
          <w:tab w:val="left" w:pos="360"/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CF4410">
        <w:rPr>
          <w:rFonts w:ascii="Times New Roman" w:hAnsi="Times New Roman"/>
          <w:sz w:val="28"/>
          <w:szCs w:val="28"/>
        </w:rPr>
        <w:t>учащиеся должны знать: значение профессионального самоопределения, требования к составлению личного профессионального плана; правила выбора профессии; понятие о профессиях и профессиональной деятельности; понятие об интересах, мотивах и ценностях профессионального труда, а также психофизиологических и психологических ресурсах личности в связи с выбором профессии.</w:t>
      </w:r>
    </w:p>
    <w:p w:rsidR="00CC6D40" w:rsidRPr="00CF4410" w:rsidRDefault="00CC6D40" w:rsidP="00CC6D40">
      <w:pPr>
        <w:numPr>
          <w:ilvl w:val="0"/>
          <w:numId w:val="7"/>
        </w:numPr>
        <w:tabs>
          <w:tab w:val="left" w:pos="360"/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CF4410">
        <w:rPr>
          <w:rFonts w:ascii="Times New Roman" w:hAnsi="Times New Roman"/>
          <w:sz w:val="28"/>
          <w:szCs w:val="28"/>
        </w:rPr>
        <w:t>учащиеся должны иметь представление: о смысле и значении труда в жизни человека и общества; о современных формах и методах организации труда; о предпринимательстве и рынке труда.</w:t>
      </w:r>
    </w:p>
    <w:p w:rsidR="00CC6D40" w:rsidRPr="00CF4410" w:rsidRDefault="00CC6D40" w:rsidP="00CC6D40">
      <w:pPr>
        <w:numPr>
          <w:ilvl w:val="0"/>
          <w:numId w:val="7"/>
        </w:numPr>
        <w:tabs>
          <w:tab w:val="left" w:pos="360"/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CF4410">
        <w:rPr>
          <w:rFonts w:ascii="Times New Roman" w:hAnsi="Times New Roman"/>
          <w:sz w:val="28"/>
          <w:szCs w:val="28"/>
        </w:rPr>
        <w:t>учащиеся должны уметь</w:t>
      </w:r>
      <w:r w:rsidRPr="00CF4410">
        <w:rPr>
          <w:rFonts w:ascii="Times New Roman" w:hAnsi="Times New Roman"/>
          <w:b/>
          <w:sz w:val="28"/>
          <w:szCs w:val="28"/>
        </w:rPr>
        <w:t xml:space="preserve">: </w:t>
      </w:r>
      <w:r w:rsidRPr="00CF4410">
        <w:rPr>
          <w:rFonts w:ascii="Times New Roman" w:hAnsi="Times New Roman"/>
          <w:sz w:val="28"/>
          <w:szCs w:val="28"/>
        </w:rPr>
        <w:t xml:space="preserve">соотносить свои индивидуальные особенности с требования конкретной профессии; составлять личный профессиональный план и мобильно изменять его; использовать приемы самосовершенствования в учебной и трудовой деятельности; анализировать </w:t>
      </w:r>
      <w:proofErr w:type="spellStart"/>
      <w:r w:rsidRPr="00CF4410">
        <w:rPr>
          <w:rFonts w:ascii="Times New Roman" w:hAnsi="Times New Roman"/>
          <w:sz w:val="28"/>
          <w:szCs w:val="28"/>
        </w:rPr>
        <w:t>профессиограммы</w:t>
      </w:r>
      <w:proofErr w:type="spellEnd"/>
      <w:r w:rsidRPr="00CF4410">
        <w:rPr>
          <w:rFonts w:ascii="Times New Roman" w:hAnsi="Times New Roman"/>
          <w:sz w:val="28"/>
          <w:szCs w:val="28"/>
        </w:rPr>
        <w:t xml:space="preserve">, </w:t>
      </w:r>
      <w:r w:rsidRPr="00CF4410">
        <w:rPr>
          <w:rFonts w:ascii="Times New Roman" w:hAnsi="Times New Roman"/>
          <w:sz w:val="28"/>
          <w:szCs w:val="28"/>
        </w:rPr>
        <w:lastRenderedPageBreak/>
        <w:t>информацию о профессиях по общим признакам профессиональной деятельности; пользоваться сведениями о путях получения профессионального образования.</w:t>
      </w:r>
    </w:p>
    <w:p w:rsidR="00CC6D40" w:rsidRPr="00CF4410" w:rsidRDefault="00CC6D40" w:rsidP="00CC6D40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CC6D40" w:rsidRDefault="00CC6D40" w:rsidP="00CC6D40">
      <w:pPr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696" w:type="dxa"/>
        <w:tblInd w:w="-75" w:type="dxa"/>
        <w:tblLayout w:type="fixed"/>
        <w:tblLook w:val="0000" w:firstRow="0" w:lastRow="0" w:firstColumn="0" w:lastColumn="0" w:noHBand="0" w:noVBand="0"/>
      </w:tblPr>
      <w:tblGrid>
        <w:gridCol w:w="1123"/>
        <w:gridCol w:w="1243"/>
        <w:gridCol w:w="1243"/>
        <w:gridCol w:w="1243"/>
        <w:gridCol w:w="1243"/>
        <w:gridCol w:w="3601"/>
      </w:tblGrid>
      <w:tr w:rsidR="00CC6D40" w:rsidTr="005C7B17">
        <w:trPr>
          <w:cantSplit/>
          <w:trHeight w:hRule="exact" w:val="286"/>
        </w:trPr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Виды деятельности и формы организации</w:t>
            </w:r>
          </w:p>
        </w:tc>
        <w:tc>
          <w:tcPr>
            <w:tcW w:w="8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Тематика занятий</w:t>
            </w:r>
          </w:p>
        </w:tc>
      </w:tr>
      <w:tr w:rsidR="00CC6D40" w:rsidTr="005C7B17">
        <w:trPr>
          <w:cantSplit/>
        </w:trPr>
        <w:tc>
          <w:tcPr>
            <w:tcW w:w="1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/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 класс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класс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 класс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класс</w:t>
            </w:r>
          </w:p>
        </w:tc>
        <w:tc>
          <w:tcPr>
            <w:tcW w:w="36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 класс</w:t>
            </w:r>
          </w:p>
        </w:tc>
      </w:tr>
      <w:tr w:rsidR="00CC6D40" w:rsidTr="005C7B17"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Классные часы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позволяй душе лениться.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Глаза боятся, руки делают.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стимулировать себя к труду?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Кем стать?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Рынок профессий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профессионального соответствия.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сделать карьеру?</w:t>
            </w:r>
          </w:p>
        </w:tc>
        <w:tc>
          <w:tcPr>
            <w:tcW w:w="36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выбрать профессию: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 века в век простой вопрос.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Шесть типов социальной направленности личности.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Формула профессий.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Ошибки при выборе профессий</w:t>
            </w:r>
          </w:p>
        </w:tc>
      </w:tr>
      <w:tr w:rsidR="00CC6D40" w:rsidTr="005C7B17"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Встречи</w:t>
            </w:r>
          </w:p>
        </w:tc>
        <w:tc>
          <w:tcPr>
            <w:tcW w:w="857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Представители различных профессий.</w:t>
            </w:r>
          </w:p>
        </w:tc>
      </w:tr>
      <w:tr w:rsidR="00CC6D40" w:rsidTr="005C7B17"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Ролевые игры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48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я экономлю время.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раздражает босса?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Внутренняя культура – гарант удачного бизнеса.</w:t>
            </w:r>
          </w:p>
        </w:tc>
      </w:tr>
    </w:tbl>
    <w:p w:rsidR="00CC6D40" w:rsidRDefault="00CC6D40" w:rsidP="00CC6D40">
      <w:pPr>
        <w:spacing w:after="0" w:line="100" w:lineRule="atLeast"/>
        <w:jc w:val="both"/>
      </w:pPr>
    </w:p>
    <w:p w:rsidR="00CC6D40" w:rsidRDefault="00CC6D40" w:rsidP="00CC6D40">
      <w:pPr>
        <w:spacing w:after="0" w:line="10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bCs/>
          <w:sz w:val="28"/>
          <w:szCs w:val="28"/>
        </w:rPr>
        <w:t>. Этапы организации работы в системе социального воспитания в рамках образовательного учреждения, совместной деятельности образовательного учреждения с предприятиями, общественными организациями, учреждениями дополнительного образования по социализации обучающихся: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 социальной деятельности обучающихся исходит из того, что социальные ожидания подростков связаны с успешностью, признанием со стороны семьи и сверстников, состоятельностью и самостоятельностью в реализации собственных замыслов. Целенаправленная социальная деятельность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должна быть обеспечена сформированной социальной средой школы и укладом школьной жизни. Организация социального воспитания обучающихся осуществляется в последовательности следующих этапов.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Организационно-административный этап</w:t>
      </w:r>
      <w:r>
        <w:rPr>
          <w:rFonts w:ascii="Times New Roman" w:hAnsi="Times New Roman"/>
          <w:sz w:val="28"/>
          <w:szCs w:val="28"/>
        </w:rPr>
        <w:t xml:space="preserve"> (ведущий субъект— </w:t>
      </w:r>
      <w:proofErr w:type="gramStart"/>
      <w:r>
        <w:rPr>
          <w:rFonts w:ascii="Times New Roman" w:hAnsi="Times New Roman"/>
          <w:sz w:val="28"/>
          <w:szCs w:val="28"/>
        </w:rPr>
        <w:t>ад</w:t>
      </w:r>
      <w:proofErr w:type="gramEnd"/>
      <w:r>
        <w:rPr>
          <w:rFonts w:ascii="Times New Roman" w:hAnsi="Times New Roman"/>
          <w:sz w:val="28"/>
          <w:szCs w:val="28"/>
        </w:rPr>
        <w:t>министрация школы) включает: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•создание среды школы, поддерживающей созидательный социальный опыт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>, формирующей конструктивные ожидания и позитивные образцы поведения;</w:t>
      </w:r>
    </w:p>
    <w:p w:rsidR="00CC6D40" w:rsidRPr="004E05DA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•формирование уклада и традиций школы, ориентированных на создание системы общественных отношений обучающихся, учителей и родителей в духе гражданско-патриотических ценностей, партнёрства и сотрудничества, приоритетов развития общества и государства;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•развитие форм социального партнёрства с общественными институтами и орга</w:t>
      </w:r>
      <w:r>
        <w:rPr>
          <w:rFonts w:ascii="Times New Roman" w:hAnsi="Times New Roman"/>
          <w:sz w:val="28"/>
          <w:szCs w:val="28"/>
        </w:rPr>
        <w:t>низациями для расширения поля социального взаимодействия обучающихся;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3969"/>
        <w:gridCol w:w="4566"/>
      </w:tblGrid>
      <w:tr w:rsidR="00CC6D40" w:rsidTr="005C7B17">
        <w:trPr>
          <w:trHeight w:val="5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Социальные партнеры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деятельности</w:t>
            </w:r>
          </w:p>
        </w:tc>
      </w:tr>
      <w:tr w:rsidR="00CC6D40" w:rsidTr="005C7B17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 культуры</w:t>
            </w:r>
          </w:p>
        </w:tc>
        <w:tc>
          <w:tcPr>
            <w:tcW w:w="4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концертах, праздниках; эстетическое воспитание</w:t>
            </w:r>
          </w:p>
        </w:tc>
      </w:tr>
      <w:tr w:rsidR="00CC6D40" w:rsidTr="005C7B17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Детский сад</w:t>
            </w:r>
          </w:p>
        </w:tc>
        <w:tc>
          <w:tcPr>
            <w:tcW w:w="4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Шефская помощь</w:t>
            </w:r>
          </w:p>
        </w:tc>
      </w:tr>
      <w:tr w:rsidR="00CC6D40" w:rsidTr="005C7B17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Сельская библиотека</w:t>
            </w:r>
          </w:p>
        </w:tc>
        <w:tc>
          <w:tcPr>
            <w:tcW w:w="4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Совместная организация праздников, фестивалей, выставок</w:t>
            </w:r>
          </w:p>
        </w:tc>
      </w:tr>
      <w:tr w:rsidR="00CC6D40" w:rsidTr="005C7B17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102646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Храм Андрея П</w:t>
            </w:r>
            <w:r w:rsidR="00102646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рвозванного</w:t>
            </w:r>
          </w:p>
        </w:tc>
        <w:tc>
          <w:tcPr>
            <w:tcW w:w="4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Духовно-нравственное воспитание</w:t>
            </w:r>
          </w:p>
        </w:tc>
      </w:tr>
      <w:tr w:rsidR="00CC6D40" w:rsidTr="005C7B17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 детского творчества</w:t>
            </w:r>
          </w:p>
        </w:tc>
        <w:tc>
          <w:tcPr>
            <w:tcW w:w="4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Творческая деятельность</w:t>
            </w:r>
          </w:p>
        </w:tc>
      </w:tr>
      <w:tr w:rsidR="00CC6D40" w:rsidTr="005C7B17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Станция юных натуралистов</w:t>
            </w:r>
          </w:p>
        </w:tc>
        <w:tc>
          <w:tcPr>
            <w:tcW w:w="4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Природоохранная деятельность, экологическое воспитание</w:t>
            </w:r>
          </w:p>
        </w:tc>
      </w:tr>
      <w:tr w:rsidR="00CC6D40" w:rsidTr="005C7B17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Детско-юношеская спортивная школа</w:t>
            </w:r>
          </w:p>
        </w:tc>
        <w:tc>
          <w:tcPr>
            <w:tcW w:w="4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Спортивная деятельность</w:t>
            </w:r>
          </w:p>
        </w:tc>
      </w:tr>
      <w:tr w:rsidR="00CC6D40" w:rsidTr="005C7B17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Полиция</w:t>
            </w:r>
          </w:p>
        </w:tc>
        <w:tc>
          <w:tcPr>
            <w:tcW w:w="4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</w:p>
        </w:tc>
      </w:tr>
    </w:tbl>
    <w:p w:rsidR="00CC6D40" w:rsidRDefault="00CC6D40" w:rsidP="00CC6D40">
      <w:pPr>
        <w:spacing w:after="0" w:line="100" w:lineRule="atLeast"/>
        <w:ind w:firstLine="454"/>
        <w:jc w:val="both"/>
      </w:pP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•адаптацию процессов стихийной социальной деятельности обучающихся средствами целенаправленной деятельности по программе социализации;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•координацию деятельности агентов социализации обучающихся — сверстников, учителей, родителей, сотрудников школы, представителей общественных и иных организаций для решения задач социализации;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•создание условий для организованной деятельности школьных социальных групп;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•создание возможности для влияния обучающихся на изменения школьной среды, форм, целей и стиля социального взаимодействия школьного социума;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•поддержание субъектного характера социализации обучающегося, развития его самостоятельности и инициативности в социальной деятельности.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Организационно-педагогический этап</w:t>
      </w:r>
      <w:r>
        <w:rPr>
          <w:rFonts w:ascii="Times New Roman" w:hAnsi="Times New Roman"/>
          <w:sz w:val="28"/>
          <w:szCs w:val="28"/>
        </w:rPr>
        <w:t xml:space="preserve"> (ведущий субъект — педагогический коллектив школы) включает: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•обеспечение целенаправленности, системности и непрерывности процесса социализации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•обеспечение разнообразия форм педагогической поддержки социальной деятельности, создающей условия для личностного роста обучающихся, продуктивного изменения поведения;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•создание в процессе взаимодействия с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условий для социальной деятельности личности с использованием знаний возрастной физиологии и социологии, социальной и педагогической психологии;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•создание условий для социальной деятельности обучающихся в процессе обучения и воспитания;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•обеспечение возможности социализации обучающихся в направлениях адаптации к новым социальным условиям, интеграции в новые виды социальных отношений, </w:t>
      </w:r>
      <w:proofErr w:type="spellStart"/>
      <w:r>
        <w:rPr>
          <w:rFonts w:ascii="Times New Roman" w:hAnsi="Times New Roman"/>
          <w:sz w:val="28"/>
          <w:szCs w:val="28"/>
        </w:rPr>
        <w:t>самоактуализации</w:t>
      </w:r>
      <w:proofErr w:type="spellEnd"/>
      <w:r>
        <w:rPr>
          <w:rFonts w:ascii="Times New Roman" w:hAnsi="Times New Roman"/>
          <w:sz w:val="28"/>
          <w:szCs w:val="28"/>
        </w:rPr>
        <w:t xml:space="preserve"> социальной деятельности;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•использование роли коллектива в формировании идейно-нравственной ориентации личности обучающегося, его социальной и гражданской позиции;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•стимулирование сознательных социальных инициатив и </w:t>
      </w:r>
      <w:proofErr w:type="gramStart"/>
      <w:r>
        <w:rPr>
          <w:rFonts w:ascii="Times New Roman" w:hAnsi="Times New Roman"/>
          <w:sz w:val="28"/>
          <w:szCs w:val="28"/>
        </w:rPr>
        <w:t>деятельности</w:t>
      </w:r>
      <w:proofErr w:type="gramEnd"/>
      <w:r>
        <w:rPr>
          <w:rFonts w:ascii="Times New Roman" w:hAnsi="Times New Roman"/>
          <w:sz w:val="28"/>
          <w:szCs w:val="28"/>
        </w:rPr>
        <w:t xml:space="preserve"> обучающихся с опорой на мотив деятельности (желание, осознание необходимости, интерес и др.).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Этап социализации </w:t>
      </w:r>
      <w:proofErr w:type="gramStart"/>
      <w:r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включает:</w:t>
      </w:r>
    </w:p>
    <w:p w:rsidR="00CC6D40" w:rsidRDefault="00CC6D40" w:rsidP="00CC6D40">
      <w:pPr>
        <w:spacing w:after="0" w:line="100" w:lineRule="atLeast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1.формирование активной гражданской позиции и ответственного поведения в процессе учебной, </w:t>
      </w:r>
      <w:proofErr w:type="spellStart"/>
      <w:r>
        <w:rPr>
          <w:rFonts w:ascii="Times New Roman" w:hAnsi="Times New Roman"/>
          <w:sz w:val="28"/>
          <w:szCs w:val="28"/>
        </w:rPr>
        <w:t>внеучебной</w:t>
      </w:r>
      <w:proofErr w:type="spellEnd"/>
      <w:r>
        <w:rPr>
          <w:rFonts w:ascii="Times New Roman" w:hAnsi="Times New Roman"/>
          <w:sz w:val="28"/>
          <w:szCs w:val="28"/>
        </w:rPr>
        <w:t xml:space="preserve">, внешкольной, общественно значимой деятельности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CC6D40" w:rsidRDefault="00CC6D40" w:rsidP="00CC6D40">
      <w:pPr>
        <w:spacing w:after="0" w:line="100" w:lineRule="atLeast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2.усвоение социального опыта, основных социальных ролей, соответствующих возрасту обучающихся в части освоения норм и правил общественного поведения;</w:t>
      </w:r>
    </w:p>
    <w:p w:rsidR="00CC6D40" w:rsidRDefault="00CC6D40" w:rsidP="00CC6D40">
      <w:pPr>
        <w:spacing w:after="0" w:line="100" w:lineRule="atLeast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3.формирование у обучающегося собственного конструктивного стиля общественного поведения в ходе педагогически организованного взаимодействия с социальным окружением;</w:t>
      </w:r>
    </w:p>
    <w:p w:rsidR="00CC6D40" w:rsidRDefault="00CC6D40" w:rsidP="00CC6D40">
      <w:pPr>
        <w:spacing w:after="0" w:line="100" w:lineRule="atLeast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4.достижение уровня физического, социального и духовного развития, адекватного своему возрасту;</w:t>
      </w:r>
    </w:p>
    <w:p w:rsidR="00CC6D40" w:rsidRDefault="00CC6D40" w:rsidP="00CC6D40">
      <w:pPr>
        <w:spacing w:after="0" w:line="100" w:lineRule="atLeast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5.умение решать социально-культурные задачи (познавательные, морально-нравственные, ценностно-смысловые), специфичные для возраста обучающегося;</w:t>
      </w:r>
    </w:p>
    <w:p w:rsidR="00CC6D40" w:rsidRDefault="00CC6D40" w:rsidP="00CC6D40">
      <w:pPr>
        <w:spacing w:after="0" w:line="100" w:lineRule="atLeast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6.поддержание разнообразных видов и типов отношений в основных сферах своей жизнедеятельности: общение, учёба, игра, спорт, творчество, увлечения (хобби);</w:t>
      </w:r>
    </w:p>
    <w:p w:rsidR="00CC6D40" w:rsidRDefault="00CC6D40" w:rsidP="00CC6D40">
      <w:pPr>
        <w:spacing w:after="0" w:line="100" w:lineRule="atLeast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7.активное участие в изменении школьной среды и в изменении доступных сфер жизни окружающего социума;</w:t>
      </w:r>
    </w:p>
    <w:p w:rsidR="00CC6D40" w:rsidRDefault="00CC6D40" w:rsidP="00CC6D40">
      <w:pPr>
        <w:spacing w:after="0" w:line="100" w:lineRule="atLeast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8.регулярное переосмысление внешних взаимодействий и взаимоотношений с различными людьми в системе общественных отношений, в том числе с использованием дневников самонаблюдения и электронных дневников в Интернет;</w:t>
      </w:r>
    </w:p>
    <w:p w:rsidR="00CC6D40" w:rsidRDefault="00CC6D40" w:rsidP="00CC6D40">
      <w:pPr>
        <w:spacing w:after="0" w:line="100" w:lineRule="atLeast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9.осознание мотивов своей социальной деятельности;</w:t>
      </w:r>
    </w:p>
    <w:p w:rsidR="00CC6D40" w:rsidRDefault="00CC6D40" w:rsidP="00CC6D40">
      <w:pPr>
        <w:spacing w:after="0" w:line="100" w:lineRule="atLeast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10.развитие способности к добровольному выполнению обязательств, как личных, так и основанных на требованиях коллектива; формирование моральных чувств, необходимых привычек поведения, волевых качеств;</w:t>
      </w:r>
    </w:p>
    <w:p w:rsidR="00CC6D40" w:rsidRPr="00767EB0" w:rsidRDefault="00CC6D40" w:rsidP="00CC6D40">
      <w:pPr>
        <w:pStyle w:val="afb"/>
        <w:numPr>
          <w:ilvl w:val="0"/>
          <w:numId w:val="50"/>
        </w:num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767EB0">
        <w:rPr>
          <w:rFonts w:ascii="Times New Roman" w:hAnsi="Times New Roman"/>
          <w:sz w:val="28"/>
          <w:szCs w:val="28"/>
        </w:rPr>
        <w:t xml:space="preserve">владение формами и методами самовоспитания: самокритика, самовнушение, самообязательство, </w:t>
      </w:r>
      <w:proofErr w:type="spellStart"/>
      <w:r w:rsidRPr="00767EB0">
        <w:rPr>
          <w:rFonts w:ascii="Times New Roman" w:hAnsi="Times New Roman"/>
          <w:sz w:val="28"/>
          <w:szCs w:val="28"/>
        </w:rPr>
        <w:t>самопереключение</w:t>
      </w:r>
      <w:proofErr w:type="spellEnd"/>
      <w:r w:rsidRPr="00767EB0">
        <w:rPr>
          <w:rFonts w:ascii="Times New Roman" w:hAnsi="Times New Roman"/>
          <w:sz w:val="28"/>
          <w:szCs w:val="28"/>
        </w:rPr>
        <w:t>, эмоционально-мысленный перенос в положение другого человека.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Миссия школы в контексте социальной деятельности на уровне основного общего образования — дать обучающемуся представление об общественных ценностях и ориентированных на эти ценности образцах поведения через </w:t>
      </w:r>
      <w:r>
        <w:rPr>
          <w:rFonts w:ascii="Times New Roman" w:hAnsi="Times New Roman"/>
          <w:sz w:val="28"/>
          <w:szCs w:val="28"/>
        </w:rPr>
        <w:lastRenderedPageBreak/>
        <w:t>практику общественных отношений с различными социальными группами и людьми с разными социальными статусами.</w:t>
      </w:r>
      <w:proofErr w:type="gramEnd"/>
    </w:p>
    <w:p w:rsidR="00CC6D40" w:rsidRDefault="00CC6D40" w:rsidP="00CC6D40">
      <w:pPr>
        <w:spacing w:after="0" w:line="10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C6D40" w:rsidRDefault="00CC6D40" w:rsidP="00CC6D40">
      <w:pPr>
        <w:spacing w:after="0" w:line="10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bCs/>
          <w:sz w:val="28"/>
          <w:szCs w:val="28"/>
        </w:rPr>
        <w:t>. Основные формы организации педагогической поддержки социализации обучающихся по каждому из направлений с учетом урочной и внеурочной деятельности: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Педагогическая поддержка социализации осуществляется в процессе обучения, создания дополнительных пространств самореализации обучающихся </w:t>
      </w:r>
      <w:r>
        <w:rPr>
          <w:rStyle w:val="dash041e005f0431005f044b005f0447005f043d005f044b005f0439005f005fchar1char1"/>
          <w:sz w:val="28"/>
          <w:szCs w:val="28"/>
        </w:rPr>
        <w:t>с учётом урочной и внеурочной деятельности, а также форм участия специалистов и социальных партнёров по направлениям социального воспитания</w:t>
      </w:r>
      <w:r>
        <w:rPr>
          <w:rFonts w:ascii="Times New Roman" w:hAnsi="Times New Roman"/>
          <w:sz w:val="28"/>
          <w:szCs w:val="28"/>
        </w:rPr>
        <w:t xml:space="preserve">, методического обеспечения социальной деятельности и формирования социальной среды школы. Основными формами педагогической поддержки социализации являются ролевые игры, социализация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в ходе познавательной деятельности, социализация обучающихся средствами общественной  и трудовой деятельности.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Ролевые игры.</w:t>
      </w:r>
      <w:r>
        <w:rPr>
          <w:rFonts w:ascii="Times New Roman" w:hAnsi="Times New Roman"/>
          <w:sz w:val="28"/>
          <w:szCs w:val="28"/>
        </w:rPr>
        <w:t xml:space="preserve"> Структура ролевой игры только намечается и остаётся открытой до завершения работы. Участники принимают на себя определённые роли, обусловленные характером и описанием проекта. Это могут быть литературные персонажи или выдуманные герои. Игроки могут достаточно свободно импровизировать в рамках правил и выбранных персонажей, определяя направление и исход игры. По сути, сам процесс игры представляет собой моделирование группой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той или иной ситуации, реальной или вымышленной, имеющей место в историческом прошлом, настоящем или будущем.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организации и проведения ролевых игр различных видов (на развитие компетенций, моделирующих, </w:t>
      </w:r>
      <w:proofErr w:type="spellStart"/>
      <w:r>
        <w:rPr>
          <w:rFonts w:ascii="Times New Roman" w:hAnsi="Times New Roman"/>
          <w:sz w:val="28"/>
          <w:szCs w:val="28"/>
        </w:rPr>
        <w:t>социодраматических</w:t>
      </w:r>
      <w:proofErr w:type="spellEnd"/>
      <w:r>
        <w:rPr>
          <w:rFonts w:ascii="Times New Roman" w:hAnsi="Times New Roman"/>
          <w:sz w:val="28"/>
          <w:szCs w:val="28"/>
        </w:rPr>
        <w:t>, идентификационных, социометрических и др.) привлекаются родители, представители различных профессий, социальных групп, общественных организаций и другие значимые взрослые.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Педагогическая поддержка социализации </w:t>
      </w:r>
      <w:proofErr w:type="gramStart"/>
      <w:r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в ходе познавательной деятельности. </w:t>
      </w:r>
      <w:proofErr w:type="gramStart"/>
      <w:r>
        <w:rPr>
          <w:rFonts w:ascii="Times New Roman" w:hAnsi="Times New Roman"/>
          <w:sz w:val="28"/>
          <w:szCs w:val="28"/>
        </w:rPr>
        <w:t>Познавательная деятельность обучающихся, организуемая в рамках системно-</w:t>
      </w:r>
      <w:proofErr w:type="spellStart"/>
      <w:r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подхода, предполагает в качестве основных форм учебного сотрудничества сотрудничество со сверстниками и с учителем.</w:t>
      </w:r>
      <w:proofErr w:type="gramEnd"/>
      <w:r>
        <w:rPr>
          <w:rFonts w:ascii="Times New Roman" w:hAnsi="Times New Roman"/>
          <w:sz w:val="28"/>
          <w:szCs w:val="28"/>
        </w:rPr>
        <w:t xml:space="preserve"> Социальный эффект такого сотрудничества рассматривается как последовательное движение обучающегося от освоения новых коммуникативных навыков до освоения новых социальных ролей. Методы педагогической поддержки социальной деятельности в рамках познавательной деятельности направлены на поддержку различных форм сотрудничества и взаимодействия в ходе освоения учебного материала.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Педагогическая поддержка социализации </w:t>
      </w:r>
      <w:proofErr w:type="gramStart"/>
      <w:r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средствами общественной деятельности.</w:t>
      </w:r>
      <w:r>
        <w:rPr>
          <w:rFonts w:ascii="Times New Roman" w:hAnsi="Times New Roman"/>
          <w:sz w:val="28"/>
          <w:szCs w:val="28"/>
        </w:rPr>
        <w:t xml:space="preserve"> Социальные инициативы в сфере общественного самоуправления позволяют формировать у обучающихся социальные навыки и компетентности, помогающие им лучше осваивать сферу общественных </w:t>
      </w:r>
      <w:r>
        <w:rPr>
          <w:rFonts w:ascii="Times New Roman" w:hAnsi="Times New Roman"/>
          <w:sz w:val="28"/>
          <w:szCs w:val="28"/>
        </w:rPr>
        <w:lastRenderedPageBreak/>
        <w:t>отношений. Социально значимая общественная деятельность связана с развитием гражданского сознания человека, патриотических чувств и понимания своего общественного долга. Направленность таких социальных инициатив определяет самосознание подростка как гражданина и участника общественных процессов.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Спектр социальных функций обучающихся в рамках системы школьного самоуправления очень широк. В рамках этого вида деятельности обучающиеся имеют возможность:</w:t>
      </w:r>
    </w:p>
    <w:p w:rsidR="00CC6D40" w:rsidRDefault="00CC6D40" w:rsidP="00CC6D40">
      <w:pPr>
        <w:numPr>
          <w:ilvl w:val="0"/>
          <w:numId w:val="10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участвовать в принятии решений Управляющего совета школы;</w:t>
      </w:r>
    </w:p>
    <w:p w:rsidR="00CC6D40" w:rsidRDefault="00CC6D40" w:rsidP="00CC6D40">
      <w:pPr>
        <w:numPr>
          <w:ilvl w:val="0"/>
          <w:numId w:val="10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решать вопросы, связанные с самообслуживанием, поддержанием порядка, дисциплины, дежурства и работы в школе;</w:t>
      </w:r>
    </w:p>
    <w:p w:rsidR="00CC6D40" w:rsidRDefault="00CC6D40" w:rsidP="00CC6D40">
      <w:pPr>
        <w:numPr>
          <w:ilvl w:val="0"/>
          <w:numId w:val="10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контролировать выполнение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основных прав и обязанностей;</w:t>
      </w:r>
    </w:p>
    <w:p w:rsidR="00CC6D40" w:rsidRDefault="00CC6D40" w:rsidP="00CC6D40">
      <w:pPr>
        <w:numPr>
          <w:ilvl w:val="0"/>
          <w:numId w:val="10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защищать права обучающихся на всех уровнях управления школой.</w:t>
      </w:r>
    </w:p>
    <w:p w:rsidR="00CC6D40" w:rsidRDefault="00CC6D40" w:rsidP="00CC6D40">
      <w:pPr>
        <w:numPr>
          <w:ilvl w:val="0"/>
          <w:numId w:val="10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Деятельность общественных организаций и органов ученического самоуправления в школе создаёт условия для реализации обучающимися собственных социальных инициатив, а также:</w:t>
      </w:r>
    </w:p>
    <w:p w:rsidR="00CC6D40" w:rsidRDefault="00CC6D40" w:rsidP="00CC6D40">
      <w:pPr>
        <w:numPr>
          <w:ilvl w:val="0"/>
          <w:numId w:val="10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придания общественного характера системе управления образовательным процессом;</w:t>
      </w:r>
    </w:p>
    <w:p w:rsidR="00CC6D40" w:rsidRDefault="00CC6D40" w:rsidP="00CC6D40">
      <w:pPr>
        <w:numPr>
          <w:ilvl w:val="0"/>
          <w:numId w:val="10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создания общешкольного уклада, комфортного для учеников и педагогов, способствующего активной общественной жизни школы.</w:t>
      </w:r>
    </w:p>
    <w:p w:rsidR="00102646" w:rsidRPr="005C7B17" w:rsidRDefault="00CC6D40" w:rsidP="005C7B17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Важным условием педагогической поддержки социализации обучающихся является их включение в общественно значимые дела, социальные и культурные практики. Организация и проведение таких практик осуществляются педагогами совместно с родителями обучающихся, квалифицированными представителями общественных и традиционных религиозных организаций, учреждений культуры.</w:t>
      </w:r>
    </w:p>
    <w:p w:rsidR="00CC6D40" w:rsidRPr="00D2315E" w:rsidRDefault="00CC6D40" w:rsidP="00CC6D40">
      <w:pPr>
        <w:ind w:firstLine="45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231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Структура самоуправления</w:t>
      </w:r>
    </w:p>
    <w:p w:rsidR="00CC6D40" w:rsidRPr="00D2315E" w:rsidRDefault="00CC6D40" w:rsidP="00CC6D40">
      <w:pPr>
        <w:ind w:firstLine="4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0B75A13F" wp14:editId="3AB7A017">
            <wp:extent cx="5930900" cy="3657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3657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6D40" w:rsidRDefault="00CC6D40" w:rsidP="00CC6D40">
      <w:pPr>
        <w:ind w:firstLine="454"/>
        <w:jc w:val="both"/>
        <w:rPr>
          <w:sz w:val="28"/>
          <w:szCs w:val="28"/>
        </w:rPr>
      </w:pP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Педагогическая поддержка социализации </w:t>
      </w:r>
      <w:proofErr w:type="gramStart"/>
      <w:r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средствами трудовой деятельности.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Трудовая деятельность как социальный фактор первоначально развивает у обучающихся способности преодолевать трудности в реализации своих потребностей. Но её главная цель — превратить саму трудовую деятельность в осознанную потребность. По мере социокультурного развития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10264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труд всё шире используется для самореализации, созидания, творческого и профессионального роста.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этом сам характер труда обучающегося должен отражать тенденции индивидуализации форм трудовой деятельности, использование коммуникаций, ориентацию на общественную значимость труда и востребованность его результатов. Уникальность, авторский характер, деятельность для других должны стать основными признаками различных форм трудовой деятельности как формы социализации личности. Добровольность и безвозмездность труда, элементы </w:t>
      </w:r>
      <w:proofErr w:type="spellStart"/>
      <w:r>
        <w:rPr>
          <w:rFonts w:ascii="Times New Roman" w:hAnsi="Times New Roman"/>
          <w:sz w:val="28"/>
          <w:szCs w:val="28"/>
        </w:rPr>
        <w:t>волонтёрства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доброхотничества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позволяют соблюсти баланс между конкурентно-ориентированной моделью социализации будущего выпускника и его социальными императивами гражданина.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Социализация обучающихся средствами трудовой деятельности должна быть направлена на формирование у них отношения к труду как важнейшему жизненному приоритету.</w:t>
      </w:r>
      <w:proofErr w:type="gramEnd"/>
      <w:r>
        <w:rPr>
          <w:rFonts w:ascii="Times New Roman" w:hAnsi="Times New Roman"/>
          <w:sz w:val="28"/>
          <w:szCs w:val="28"/>
        </w:rPr>
        <w:t xml:space="preserve"> В рамках такой социализации организация различных видов трудовой деятельности обучающихся (трудовая деятельность, связанная с учебными занятиями, ручной труд, занятия в учебных мастерских, общественно-</w:t>
      </w:r>
      <w:r>
        <w:rPr>
          <w:rFonts w:ascii="Times New Roman" w:hAnsi="Times New Roman"/>
          <w:sz w:val="28"/>
          <w:szCs w:val="28"/>
        </w:rPr>
        <w:lastRenderedPageBreak/>
        <w:t>полезная работа, профессионально ориентированная производственная деятельность и др.) может предусматривать привлечение для проведения отдельных мероприятий представителей различных профессий, прежде всего из числа родителей обучающихся.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</w:p>
    <w:p w:rsidR="00CC6D40" w:rsidRDefault="00CC6D40" w:rsidP="00CC6D40">
      <w:pPr>
        <w:spacing w:after="0" w:line="10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VII</w:t>
      </w:r>
      <w:r>
        <w:rPr>
          <w:rFonts w:ascii="Times New Roman" w:hAnsi="Times New Roman"/>
          <w:b/>
          <w:bCs/>
          <w:sz w:val="28"/>
          <w:szCs w:val="28"/>
        </w:rPr>
        <w:t>. Модели организации работы по формированию экологически целесообразного, здорового и безопасного образа жизни: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осознанного отношения к собственному здоровью, устойчивых представлений о здоровье и здоровом образе жизни; факторах, оказывающих позитивное и негативное влияние на здоровье; формирование личных убеждений, качеств и привычек, способствующих снижению риска здоровью в повседневной жизни, включает несколько модулей.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МОДУЛЬ 1</w:t>
      </w:r>
      <w:r>
        <w:rPr>
          <w:rFonts w:ascii="Times New Roman" w:hAnsi="Times New Roman"/>
          <w:sz w:val="28"/>
          <w:szCs w:val="28"/>
        </w:rPr>
        <w:t xml:space="preserve"> — комплекс мероприятий, позволяющих сформировать </w:t>
      </w:r>
      <w:proofErr w:type="gramStart"/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 xml:space="preserve"> обучающихся:</w:t>
      </w:r>
    </w:p>
    <w:p w:rsidR="00CC6D40" w:rsidRDefault="00CC6D40" w:rsidP="00CC6D40">
      <w:pPr>
        <w:numPr>
          <w:ilvl w:val="0"/>
          <w:numId w:val="11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способность составлять рациональный режим дня и отдыха; следовать рациональному режиму дня и отдыха на основе знаний о динамике работоспособности, утомляемости, напряжённости разных видов деятельности; выбирать оптимальный режим дня с учётом учебных и </w:t>
      </w:r>
      <w:proofErr w:type="spellStart"/>
      <w:r>
        <w:rPr>
          <w:rFonts w:ascii="Times New Roman" w:hAnsi="Times New Roman"/>
          <w:sz w:val="28"/>
          <w:szCs w:val="28"/>
        </w:rPr>
        <w:t>внеучебных</w:t>
      </w:r>
      <w:proofErr w:type="spellEnd"/>
      <w:r>
        <w:rPr>
          <w:rFonts w:ascii="Times New Roman" w:hAnsi="Times New Roman"/>
          <w:sz w:val="28"/>
          <w:szCs w:val="28"/>
        </w:rPr>
        <w:t xml:space="preserve"> нагрузок;</w:t>
      </w:r>
    </w:p>
    <w:p w:rsidR="00CC6D40" w:rsidRDefault="00CC6D40" w:rsidP="00CC6D40">
      <w:pPr>
        <w:numPr>
          <w:ilvl w:val="0"/>
          <w:numId w:val="11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планировать и рационально распределять учебные нагрузки и отдых в период подготовки к экзаменам; знание и умение эффективного использования индивидуальных особенностей работоспособности;</w:t>
      </w:r>
    </w:p>
    <w:p w:rsidR="00CC6D40" w:rsidRDefault="00CC6D40" w:rsidP="00CC6D40">
      <w:pPr>
        <w:numPr>
          <w:ilvl w:val="0"/>
          <w:numId w:val="11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знание основ профилактики переутомления и перенапряжения.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</w:rPr>
      </w:pPr>
    </w:p>
    <w:tbl>
      <w:tblPr>
        <w:tblW w:w="9698" w:type="dxa"/>
        <w:tblInd w:w="-65" w:type="dxa"/>
        <w:tblLayout w:type="fixed"/>
        <w:tblLook w:val="0000" w:firstRow="0" w:lastRow="0" w:firstColumn="0" w:lastColumn="0" w:noHBand="0" w:noVBand="0"/>
      </w:tblPr>
      <w:tblGrid>
        <w:gridCol w:w="1811"/>
        <w:gridCol w:w="1481"/>
        <w:gridCol w:w="1276"/>
        <w:gridCol w:w="1275"/>
        <w:gridCol w:w="1701"/>
        <w:gridCol w:w="2154"/>
      </w:tblGrid>
      <w:tr w:rsidR="00CC6D40" w:rsidTr="005C7B17">
        <w:trPr>
          <w:cantSplit/>
          <w:trHeight w:hRule="exact" w:val="286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деятельности и формы организации</w:t>
            </w:r>
          </w:p>
        </w:tc>
        <w:tc>
          <w:tcPr>
            <w:tcW w:w="78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Тематика занятий</w:t>
            </w:r>
          </w:p>
        </w:tc>
      </w:tr>
      <w:tr w:rsidR="00CC6D40" w:rsidTr="005C7B17">
        <w:trPr>
          <w:cantSplit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/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класс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класс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класс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класс</w:t>
            </w:r>
          </w:p>
        </w:tc>
        <w:tc>
          <w:tcPr>
            <w:tcW w:w="2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класс</w:t>
            </w:r>
          </w:p>
        </w:tc>
      </w:tr>
      <w:tr w:rsidR="00CC6D40" w:rsidTr="005C7B17">
        <w:tc>
          <w:tcPr>
            <w:tcW w:w="1811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Классные часы, часы общения, диспуты</w:t>
            </w:r>
          </w:p>
        </w:tc>
        <w:tc>
          <w:tcPr>
            <w:tcW w:w="788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Режим дня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Одно из трудных дел. 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Как</w:t>
            </w:r>
            <w:proofErr w:type="gramEnd"/>
            <w:r>
              <w:rPr>
                <w:rFonts w:ascii="Times New Roman" w:hAnsi="Times New Roman"/>
              </w:rPr>
              <w:t xml:space="preserve"> а провожу свободное время. 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Делу время — потехе час. 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 снять напряжение? 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Почему нужно отдыхать? 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 нужно отдыхать? </w:t>
            </w:r>
          </w:p>
        </w:tc>
      </w:tr>
    </w:tbl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МОДУЛЬ 2</w:t>
      </w:r>
      <w:r>
        <w:rPr>
          <w:rFonts w:ascii="Times New Roman" w:hAnsi="Times New Roman"/>
          <w:sz w:val="28"/>
          <w:szCs w:val="28"/>
        </w:rPr>
        <w:t xml:space="preserve"> — комплекс мероприятий, позволяющих сформировать </w:t>
      </w:r>
      <w:proofErr w:type="gramStart"/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 xml:space="preserve"> обучающихся:</w:t>
      </w:r>
    </w:p>
    <w:p w:rsidR="00CC6D40" w:rsidRDefault="00CC6D40" w:rsidP="00CC6D40">
      <w:pPr>
        <w:numPr>
          <w:ilvl w:val="0"/>
          <w:numId w:val="12"/>
        </w:numPr>
        <w:tabs>
          <w:tab w:val="left" w:pos="75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представление о необходимой и достаточной двигательной активности, элементах и правилах закаливания, выбор соответствующих возрасту физических нагрузок и их видов;</w:t>
      </w:r>
    </w:p>
    <w:p w:rsidR="00CC6D40" w:rsidRDefault="00CC6D40" w:rsidP="00CC6D40">
      <w:pPr>
        <w:numPr>
          <w:ilvl w:val="0"/>
          <w:numId w:val="12"/>
        </w:numPr>
        <w:tabs>
          <w:tab w:val="left" w:pos="75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о рисках для здоровья неадекватных нагрузок и использования биостимуляторов; </w:t>
      </w:r>
    </w:p>
    <w:p w:rsidR="00CC6D40" w:rsidRDefault="00CC6D40" w:rsidP="00CC6D40">
      <w:pPr>
        <w:numPr>
          <w:ilvl w:val="0"/>
          <w:numId w:val="12"/>
        </w:numPr>
        <w:tabs>
          <w:tab w:val="left" w:pos="75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потребность в двигательной активности и ежедневных занятиях физической культурой;</w:t>
      </w:r>
    </w:p>
    <w:p w:rsidR="00CC6D40" w:rsidRDefault="00CC6D40" w:rsidP="00CC6D40">
      <w:pPr>
        <w:numPr>
          <w:ilvl w:val="0"/>
          <w:numId w:val="12"/>
        </w:numPr>
        <w:tabs>
          <w:tab w:val="left" w:pos="75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умение осознанно выбирать индивидуальные программы двигательной активности, включающие малые виды физкультуры (зарядка) и регулярные занятия спортом.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реализации этого модуля необходима интеграция с курсом физической культуры.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</w:p>
    <w:tbl>
      <w:tblPr>
        <w:tblW w:w="9698" w:type="dxa"/>
        <w:tblInd w:w="-65" w:type="dxa"/>
        <w:tblLayout w:type="fixed"/>
        <w:tblLook w:val="0000" w:firstRow="0" w:lastRow="0" w:firstColumn="0" w:lastColumn="0" w:noHBand="0" w:noVBand="0"/>
      </w:tblPr>
      <w:tblGrid>
        <w:gridCol w:w="1811"/>
        <w:gridCol w:w="1121"/>
        <w:gridCol w:w="1121"/>
        <w:gridCol w:w="1121"/>
        <w:gridCol w:w="2370"/>
        <w:gridCol w:w="2154"/>
      </w:tblGrid>
      <w:tr w:rsidR="00CC6D40" w:rsidTr="005C7B17">
        <w:trPr>
          <w:cantSplit/>
          <w:trHeight w:hRule="exact" w:val="286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деятельности и формы организации</w:t>
            </w:r>
          </w:p>
        </w:tc>
        <w:tc>
          <w:tcPr>
            <w:tcW w:w="78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Тематика занятий</w:t>
            </w:r>
          </w:p>
        </w:tc>
      </w:tr>
      <w:tr w:rsidR="00CC6D40" w:rsidTr="005C7B17">
        <w:trPr>
          <w:cantSplit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/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класс</w:t>
            </w: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класс</w:t>
            </w: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класс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класс</w:t>
            </w:r>
          </w:p>
        </w:tc>
        <w:tc>
          <w:tcPr>
            <w:tcW w:w="2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класс</w:t>
            </w:r>
          </w:p>
        </w:tc>
      </w:tr>
      <w:tr w:rsidR="00CC6D40" w:rsidTr="005C7B17">
        <w:tc>
          <w:tcPr>
            <w:tcW w:w="1811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Классные часы, часы общения, диспуты</w:t>
            </w:r>
          </w:p>
        </w:tc>
        <w:tc>
          <w:tcPr>
            <w:tcW w:w="788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Здоровье = Активное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движение+Правильное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питание-Курение-Алкоголь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Будущие чемпионы России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 любить — сильным и здоровым быть.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Если хочешь быть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здоров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— закаляйся.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Состязание богатырей.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спортивном теле спортивный дух</w:t>
            </w:r>
          </w:p>
        </w:tc>
      </w:tr>
    </w:tbl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МОДУЛЬ 3</w:t>
      </w:r>
      <w:r>
        <w:rPr>
          <w:rFonts w:ascii="Times New Roman" w:hAnsi="Times New Roman"/>
          <w:sz w:val="28"/>
          <w:szCs w:val="28"/>
        </w:rPr>
        <w:t xml:space="preserve"> — комплекс мероприятий, позволяющих сформировать </w:t>
      </w:r>
      <w:proofErr w:type="gramStart"/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 xml:space="preserve"> обучающихся:</w:t>
      </w:r>
    </w:p>
    <w:p w:rsidR="00CC6D40" w:rsidRDefault="00CC6D40" w:rsidP="00CC6D40">
      <w:pPr>
        <w:numPr>
          <w:ilvl w:val="0"/>
          <w:numId w:val="13"/>
        </w:numPr>
        <w:tabs>
          <w:tab w:val="left" w:pos="16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навыки оценки собственного функционального состояния (напряжения, утомления, переутомления) по субъективным показателям (пульс, дыхание, состояние кожных покровов) с учётом собственных индивидуальных особенностей;</w:t>
      </w:r>
    </w:p>
    <w:p w:rsidR="00CC6D40" w:rsidRDefault="00CC6D40" w:rsidP="00CC6D40">
      <w:pPr>
        <w:numPr>
          <w:ilvl w:val="0"/>
          <w:numId w:val="13"/>
        </w:numPr>
        <w:tabs>
          <w:tab w:val="left" w:pos="16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навыки работы в условиях стрессовых ситуаций;</w:t>
      </w:r>
    </w:p>
    <w:p w:rsidR="00CC6D40" w:rsidRDefault="00CC6D40" w:rsidP="00CC6D40">
      <w:pPr>
        <w:numPr>
          <w:ilvl w:val="0"/>
          <w:numId w:val="13"/>
        </w:numPr>
        <w:tabs>
          <w:tab w:val="left" w:pos="16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владение элементами </w:t>
      </w:r>
      <w:proofErr w:type="spellStart"/>
      <w:r>
        <w:rPr>
          <w:rFonts w:ascii="Times New Roman" w:hAnsi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/>
          <w:sz w:val="28"/>
          <w:szCs w:val="28"/>
        </w:rPr>
        <w:t xml:space="preserve"> для снятия эмоционального и физического напряжения;</w:t>
      </w:r>
    </w:p>
    <w:p w:rsidR="00CC6D40" w:rsidRDefault="00CC6D40" w:rsidP="00CC6D40">
      <w:pPr>
        <w:numPr>
          <w:ilvl w:val="0"/>
          <w:numId w:val="13"/>
        </w:numPr>
        <w:tabs>
          <w:tab w:val="left" w:pos="16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навыки самоконтроля за собственным состоянием, чувствами в стрессовых ситуациях;</w:t>
      </w:r>
    </w:p>
    <w:p w:rsidR="00CC6D40" w:rsidRDefault="00CC6D40" w:rsidP="00CC6D40">
      <w:pPr>
        <w:numPr>
          <w:ilvl w:val="0"/>
          <w:numId w:val="13"/>
        </w:numPr>
        <w:tabs>
          <w:tab w:val="left" w:pos="16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представления о влиянии позитивных и негативных эмоций на здоровье, факторах, их вызывающих, и условиях снижения риска негативных влияний;</w:t>
      </w:r>
    </w:p>
    <w:p w:rsidR="00CC6D40" w:rsidRDefault="00CC6D40" w:rsidP="00CC6D40">
      <w:pPr>
        <w:numPr>
          <w:ilvl w:val="0"/>
          <w:numId w:val="13"/>
        </w:numPr>
        <w:tabs>
          <w:tab w:val="left" w:pos="16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навыки эмоциональной разгрузки и их использование в повседневной жизни;</w:t>
      </w:r>
    </w:p>
    <w:p w:rsidR="00CC6D40" w:rsidRDefault="00CC6D40" w:rsidP="00CC6D40">
      <w:pPr>
        <w:numPr>
          <w:ilvl w:val="0"/>
          <w:numId w:val="13"/>
        </w:numPr>
        <w:tabs>
          <w:tab w:val="left" w:pos="16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навыки управления своим эмоциональным состоянием и поведением.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реализации данного </w:t>
      </w:r>
      <w:proofErr w:type="gramStart"/>
      <w:r>
        <w:rPr>
          <w:rFonts w:ascii="Times New Roman" w:hAnsi="Times New Roman"/>
          <w:sz w:val="28"/>
          <w:szCs w:val="28"/>
        </w:rPr>
        <w:t>модуля</w:t>
      </w:r>
      <w:proofErr w:type="gramEnd"/>
      <w:r>
        <w:rPr>
          <w:rFonts w:ascii="Times New Roman" w:hAnsi="Times New Roman"/>
          <w:sz w:val="28"/>
          <w:szCs w:val="28"/>
        </w:rPr>
        <w:t xml:space="preserve"> обучающиеся должны иметь чёткие представления о возможностях управления своим физическим и психологическим состоянием без использования медикаментозных и тонизирующих средств.</w:t>
      </w:r>
    </w:p>
    <w:p w:rsidR="005C7B17" w:rsidRDefault="005C7B17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</w:p>
    <w:p w:rsidR="005C7B17" w:rsidRDefault="005C7B17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</w:p>
    <w:p w:rsidR="005C7B17" w:rsidRDefault="005C7B17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</w:p>
    <w:tbl>
      <w:tblPr>
        <w:tblW w:w="9698" w:type="dxa"/>
        <w:tblInd w:w="-65" w:type="dxa"/>
        <w:tblLayout w:type="fixed"/>
        <w:tblLook w:val="0000" w:firstRow="0" w:lastRow="0" w:firstColumn="0" w:lastColumn="0" w:noHBand="0" w:noVBand="0"/>
      </w:tblPr>
      <w:tblGrid>
        <w:gridCol w:w="1811"/>
        <w:gridCol w:w="1121"/>
        <w:gridCol w:w="1121"/>
        <w:gridCol w:w="1365"/>
        <w:gridCol w:w="1276"/>
        <w:gridCol w:w="1417"/>
        <w:gridCol w:w="1587"/>
      </w:tblGrid>
      <w:tr w:rsidR="00CC6D40" w:rsidTr="005C7B17">
        <w:trPr>
          <w:cantSplit/>
          <w:trHeight w:hRule="exact" w:val="286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деятельности и формы организации</w:t>
            </w:r>
          </w:p>
        </w:tc>
        <w:tc>
          <w:tcPr>
            <w:tcW w:w="7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Тематика занятий</w:t>
            </w:r>
          </w:p>
        </w:tc>
      </w:tr>
      <w:tr w:rsidR="00CC6D40" w:rsidTr="005C7B17">
        <w:trPr>
          <w:cantSplit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/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класс</w:t>
            </w: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класс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класс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класс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класс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6D40" w:rsidTr="005C7B17">
        <w:tc>
          <w:tcPr>
            <w:tcW w:w="1811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Классные часы, часы общения, диспуты</w:t>
            </w:r>
          </w:p>
        </w:tc>
        <w:tc>
          <w:tcPr>
            <w:tcW w:w="788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Здоров будешь — всё добудешь.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Жизнь — это долина слёз. Преодолей всё.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Жизнь — это удача. Ищи это мгновение.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Смотри по жизни вперёд.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Эмоциональный взрыв. Что бы это значило?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Проверь свои способности.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 можно изменить себя?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Жизнь прекрасна!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Умейте всем страхам в лицо рассмеяться... </w:t>
            </w:r>
          </w:p>
        </w:tc>
      </w:tr>
    </w:tbl>
    <w:p w:rsidR="00CC6D40" w:rsidRDefault="00CC6D40" w:rsidP="00CC6D40">
      <w:pPr>
        <w:numPr>
          <w:ilvl w:val="0"/>
          <w:numId w:val="14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МОДУЛЬ 4</w:t>
      </w:r>
      <w:r>
        <w:rPr>
          <w:rFonts w:ascii="Times New Roman" w:hAnsi="Times New Roman"/>
          <w:sz w:val="28"/>
          <w:szCs w:val="28"/>
        </w:rPr>
        <w:t xml:space="preserve"> — комплекс мероприятий, позволяющих сформировать </w:t>
      </w:r>
      <w:proofErr w:type="gramStart"/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 xml:space="preserve"> обучающихся:</w:t>
      </w:r>
    </w:p>
    <w:p w:rsidR="00CC6D40" w:rsidRDefault="00CC6D40" w:rsidP="00CC6D40">
      <w:pPr>
        <w:numPr>
          <w:ilvl w:val="0"/>
          <w:numId w:val="14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представление о рациональном питании как важной составляющей части здорового образа жизни; знания о правилах питания, направленных на сохранение и укрепление здоровья; готовность соблюдать правила рационального питания;</w:t>
      </w:r>
    </w:p>
    <w:p w:rsidR="00CC6D40" w:rsidRDefault="00CC6D40" w:rsidP="00CC6D40">
      <w:pPr>
        <w:numPr>
          <w:ilvl w:val="0"/>
          <w:numId w:val="14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знание правил этикета, связанных с питанием, осознание того, что навыки этикета являются неотъемлемой частью общей культуры личности; представление о социокультурных аспектах питания, его связи с культурой и историей народа;</w:t>
      </w:r>
    </w:p>
    <w:p w:rsidR="00CC6D40" w:rsidRDefault="00CC6D40" w:rsidP="00CC6D40">
      <w:pPr>
        <w:numPr>
          <w:ilvl w:val="0"/>
          <w:numId w:val="14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интерес к народным традициям, связанным с питанием и здоровьем, расширение знаний об истории и традициях своего народа; чувство уважения к культуре своего народа, культуре и традициям других народов.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реализации данного модуля обучающиеся учатся самостоятельно оценивать и контролировать свой рацион питания с точки зрения его адекватности и соответствия образу жизни (учебной и </w:t>
      </w:r>
      <w:proofErr w:type="spellStart"/>
      <w:r>
        <w:rPr>
          <w:rFonts w:ascii="Times New Roman" w:hAnsi="Times New Roman"/>
          <w:sz w:val="28"/>
          <w:szCs w:val="28"/>
        </w:rPr>
        <w:t>внеучебной</w:t>
      </w:r>
      <w:proofErr w:type="spellEnd"/>
      <w:r>
        <w:rPr>
          <w:rFonts w:ascii="Times New Roman" w:hAnsi="Times New Roman"/>
          <w:sz w:val="28"/>
          <w:szCs w:val="28"/>
        </w:rPr>
        <w:t xml:space="preserve"> нагрузке).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</w:p>
    <w:tbl>
      <w:tblPr>
        <w:tblW w:w="9698" w:type="dxa"/>
        <w:tblInd w:w="-65" w:type="dxa"/>
        <w:tblLayout w:type="fixed"/>
        <w:tblLook w:val="0000" w:firstRow="0" w:lastRow="0" w:firstColumn="0" w:lastColumn="0" w:noHBand="0" w:noVBand="0"/>
      </w:tblPr>
      <w:tblGrid>
        <w:gridCol w:w="1811"/>
        <w:gridCol w:w="1121"/>
        <w:gridCol w:w="1494"/>
        <w:gridCol w:w="1276"/>
        <w:gridCol w:w="1559"/>
        <w:gridCol w:w="1134"/>
        <w:gridCol w:w="1303"/>
      </w:tblGrid>
      <w:tr w:rsidR="00CC6D40" w:rsidTr="005C7B17">
        <w:trPr>
          <w:cantSplit/>
          <w:trHeight w:hRule="exact" w:val="286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деятельности и формы организации</w:t>
            </w:r>
          </w:p>
        </w:tc>
        <w:tc>
          <w:tcPr>
            <w:tcW w:w="7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Тематика занятий</w:t>
            </w:r>
          </w:p>
        </w:tc>
      </w:tr>
      <w:tr w:rsidR="00CC6D40" w:rsidTr="005C7B17">
        <w:trPr>
          <w:cantSplit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/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класс</w:t>
            </w:r>
          </w:p>
        </w:tc>
        <w:tc>
          <w:tcPr>
            <w:tcW w:w="14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класс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класс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класс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класс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6D40" w:rsidTr="005C7B17">
        <w:tc>
          <w:tcPr>
            <w:tcW w:w="1811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Классные часы, часы общения, диспуты</w:t>
            </w:r>
          </w:p>
        </w:tc>
        <w:tc>
          <w:tcPr>
            <w:tcW w:w="788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Игра «Следствие ведут колобки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кириешки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Вода — источник жизни.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 питания.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Кулинарный экспресс.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Просто, вкусно и красиво.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Пища настоящего и будущего.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Пищевые добавки. Опасные консерванты.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Что есть, а что не есть? Вот в чём вопрос!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Культура питания.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Застольный этикет.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Культура поведения в кафе, ресторане.</w:t>
            </w:r>
          </w:p>
        </w:tc>
      </w:tr>
    </w:tbl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>МОДУЛЬ 5</w:t>
      </w:r>
      <w:r>
        <w:rPr>
          <w:rFonts w:ascii="Times New Roman" w:hAnsi="Times New Roman"/>
          <w:sz w:val="28"/>
          <w:szCs w:val="28"/>
        </w:rPr>
        <w:t xml:space="preserve"> — комплекс мероприятий, позволяющих провести профилактику разного рода зависимостей:</w:t>
      </w:r>
    </w:p>
    <w:p w:rsidR="00CC6D40" w:rsidRDefault="00CC6D40" w:rsidP="00CC6D40">
      <w:pPr>
        <w:numPr>
          <w:ilvl w:val="0"/>
          <w:numId w:val="15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представлений подростков о ценности здоровья, важности и необходимости бережного отношения к нему; расширение знаний обучающихся о правилах здорового образа жизни, воспитание готовности соблюдать эти правила;</w:t>
      </w:r>
    </w:p>
    <w:p w:rsidR="00CC6D40" w:rsidRDefault="00CC6D40" w:rsidP="00CC6D40">
      <w:pPr>
        <w:numPr>
          <w:ilvl w:val="0"/>
          <w:numId w:val="15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адекватной самооценки, развитие навыков регуляции своего поведения, эмоционального состояния; формирование умений оценивать ситуацию и противостоять негативному давлению со стороны окружающих;</w:t>
      </w:r>
    </w:p>
    <w:p w:rsidR="00CC6D40" w:rsidRDefault="00CC6D40" w:rsidP="00CC6D40">
      <w:pPr>
        <w:numPr>
          <w:ilvl w:val="0"/>
          <w:numId w:val="15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представлений о наркотизации как поведении, опасном для здоровья, о неизбежных негативных последствиях наркотизации для творческих, интеллектуальных способностей человека, возможности самореализации, достижения социального успеха;</w:t>
      </w:r>
    </w:p>
    <w:p w:rsidR="00CC6D40" w:rsidRDefault="00CC6D40" w:rsidP="00CC6D40">
      <w:pPr>
        <w:numPr>
          <w:ilvl w:val="0"/>
          <w:numId w:val="15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включение подростков в социально значимую деятельность, позволяющую им реализовать потребность в признании окружающих, проявить свои лучшие качества и способности;</w:t>
      </w:r>
    </w:p>
    <w:p w:rsidR="00CC6D40" w:rsidRDefault="00CC6D40" w:rsidP="00CC6D40">
      <w:pPr>
        <w:numPr>
          <w:ilvl w:val="0"/>
          <w:numId w:val="15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ознакомление подростков с разнообразными формами проведения досуга; формирование умений рационально проводить свободное время (время отдыха) на основе анализа своего режима;</w:t>
      </w:r>
    </w:p>
    <w:p w:rsidR="00CC6D40" w:rsidRDefault="00CC6D40" w:rsidP="00CC6D40">
      <w:pPr>
        <w:numPr>
          <w:ilvl w:val="0"/>
          <w:numId w:val="15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способности контролировать время, проведённое за компьютером.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</w:p>
    <w:tbl>
      <w:tblPr>
        <w:tblW w:w="9980" w:type="dxa"/>
        <w:tblInd w:w="-65" w:type="dxa"/>
        <w:tblLayout w:type="fixed"/>
        <w:tblLook w:val="0000" w:firstRow="0" w:lastRow="0" w:firstColumn="0" w:lastColumn="0" w:noHBand="0" w:noVBand="0"/>
      </w:tblPr>
      <w:tblGrid>
        <w:gridCol w:w="1864"/>
        <w:gridCol w:w="1154"/>
        <w:gridCol w:w="1550"/>
        <w:gridCol w:w="1559"/>
        <w:gridCol w:w="1417"/>
        <w:gridCol w:w="2436"/>
      </w:tblGrid>
      <w:tr w:rsidR="00CC6D40" w:rsidTr="005C7B17">
        <w:trPr>
          <w:cantSplit/>
          <w:trHeight w:hRule="exact" w:val="286"/>
        </w:trPr>
        <w:tc>
          <w:tcPr>
            <w:tcW w:w="1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деятельности и формы организации</w:t>
            </w:r>
          </w:p>
        </w:tc>
        <w:tc>
          <w:tcPr>
            <w:tcW w:w="81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Тематика занятий</w:t>
            </w:r>
          </w:p>
        </w:tc>
      </w:tr>
      <w:tr w:rsidR="00CC6D40" w:rsidTr="005C7B17">
        <w:trPr>
          <w:cantSplit/>
        </w:trPr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/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класс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класс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класс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класс</w:t>
            </w:r>
          </w:p>
        </w:tc>
        <w:tc>
          <w:tcPr>
            <w:tcW w:w="2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класс</w:t>
            </w:r>
          </w:p>
        </w:tc>
      </w:tr>
      <w:tr w:rsidR="00CC6D40" w:rsidTr="005C7B17">
        <w:tc>
          <w:tcPr>
            <w:tcW w:w="1864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Классные часы, часы общения, диспуты</w:t>
            </w:r>
          </w:p>
        </w:tc>
        <w:tc>
          <w:tcPr>
            <w:tcW w:w="8116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Дороги, которые лучше не выбирать...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Если мы не разрушим наступление наркотиков, то наркотики разрушат нас.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Умей вовремя сказать «Нет!»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Причина одна, последствий — много...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Опасные удовольствия...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Наркотики: гашишизм, галлюциногены, действие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психодизлептиков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Глупость, не ведающая страха.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Мы хотим жить!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Век компьютеризации.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Мой друг и враг компьютер</w:t>
            </w:r>
          </w:p>
        </w:tc>
      </w:tr>
    </w:tbl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>МОДУЛЬ 6</w:t>
      </w:r>
      <w:r>
        <w:rPr>
          <w:rFonts w:ascii="Times New Roman" w:hAnsi="Times New Roman"/>
          <w:sz w:val="28"/>
          <w:szCs w:val="28"/>
        </w:rPr>
        <w:t xml:space="preserve"> — комплекс мероприятий, позволяющих овладеть основами позитивного коммуникативного общения:</w:t>
      </w:r>
    </w:p>
    <w:p w:rsidR="00CC6D40" w:rsidRDefault="00CC6D40" w:rsidP="00CC6D40">
      <w:pPr>
        <w:numPr>
          <w:ilvl w:val="0"/>
          <w:numId w:val="16"/>
        </w:numPr>
        <w:tabs>
          <w:tab w:val="left" w:pos="0"/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коммуникативных навыков подростков, умений эффективно взаимодействовать со сверстниками и взрослыми в повседневной жизни в разных ситуациях;</w:t>
      </w:r>
    </w:p>
    <w:p w:rsidR="00CC6D40" w:rsidRDefault="00CC6D40" w:rsidP="00CC6D40">
      <w:pPr>
        <w:numPr>
          <w:ilvl w:val="0"/>
          <w:numId w:val="16"/>
        </w:numPr>
        <w:tabs>
          <w:tab w:val="left" w:pos="0"/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умения бесконфликтного решения спорных вопросов;</w:t>
      </w:r>
    </w:p>
    <w:p w:rsidR="00CC6D40" w:rsidRDefault="00CC6D40" w:rsidP="00CC6D40">
      <w:pPr>
        <w:numPr>
          <w:ilvl w:val="0"/>
          <w:numId w:val="16"/>
        </w:numPr>
        <w:tabs>
          <w:tab w:val="left" w:pos="0"/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умения оценивать себя (своё состояние, поступки, поведение), а также поступки и поведение других людей.</w:t>
      </w:r>
    </w:p>
    <w:tbl>
      <w:tblPr>
        <w:tblW w:w="9980" w:type="dxa"/>
        <w:tblInd w:w="-65" w:type="dxa"/>
        <w:tblLayout w:type="fixed"/>
        <w:tblLook w:val="0000" w:firstRow="0" w:lastRow="0" w:firstColumn="0" w:lastColumn="0" w:noHBand="0" w:noVBand="0"/>
      </w:tblPr>
      <w:tblGrid>
        <w:gridCol w:w="1864"/>
        <w:gridCol w:w="1428"/>
        <w:gridCol w:w="1559"/>
        <w:gridCol w:w="1276"/>
        <w:gridCol w:w="1559"/>
        <w:gridCol w:w="2294"/>
      </w:tblGrid>
      <w:tr w:rsidR="00CC6D40" w:rsidTr="005C7B17">
        <w:trPr>
          <w:cantSplit/>
          <w:trHeight w:hRule="exact" w:val="286"/>
        </w:trPr>
        <w:tc>
          <w:tcPr>
            <w:tcW w:w="1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деятельности и формы организации</w:t>
            </w:r>
          </w:p>
        </w:tc>
        <w:tc>
          <w:tcPr>
            <w:tcW w:w="81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Тематика занятий</w:t>
            </w:r>
          </w:p>
        </w:tc>
      </w:tr>
      <w:tr w:rsidR="00CC6D40" w:rsidTr="005C7B17">
        <w:trPr>
          <w:cantSplit/>
        </w:trPr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/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класс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класс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класс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класс</w:t>
            </w:r>
          </w:p>
        </w:tc>
        <w:tc>
          <w:tcPr>
            <w:tcW w:w="22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D40" w:rsidRDefault="00CC6D40" w:rsidP="005C7B1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класс</w:t>
            </w:r>
          </w:p>
        </w:tc>
      </w:tr>
      <w:tr w:rsidR="00CC6D40" w:rsidRPr="007A019A" w:rsidTr="005C7B17">
        <w:tc>
          <w:tcPr>
            <w:tcW w:w="1864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Классные часы, часы общения, диспуты</w:t>
            </w:r>
          </w:p>
        </w:tc>
        <w:tc>
          <w:tcPr>
            <w:tcW w:w="8116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Модель человеческого общения.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Искусство взаимопонимания.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Будьте добрыми и человечными.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Умеете ли вы общаться?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 разрешить спор?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Искусство спора.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Коммуникативная компетентность.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 склонить людей к вашей точке  зрения.</w:t>
            </w:r>
          </w:p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 завоевать друзей и оказывать влияние на людей.</w:t>
            </w:r>
          </w:p>
        </w:tc>
      </w:tr>
    </w:tbl>
    <w:p w:rsidR="00CC6D40" w:rsidRDefault="00CC6D40" w:rsidP="00CC6D40">
      <w:pPr>
        <w:spacing w:after="0" w:line="10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VIII</w:t>
      </w:r>
      <w:r>
        <w:rPr>
          <w:rFonts w:ascii="Times New Roman" w:hAnsi="Times New Roman"/>
          <w:b/>
          <w:bCs/>
          <w:sz w:val="28"/>
          <w:szCs w:val="28"/>
        </w:rPr>
        <w:t xml:space="preserve">. Деятельность образовательного учреждения в области непрерывного экологического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здоровьесберегающего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образования обучающихся: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Экологическая </w:t>
      </w:r>
      <w:proofErr w:type="spellStart"/>
      <w:r>
        <w:rPr>
          <w:rFonts w:ascii="Times New Roman" w:hAnsi="Times New Roman"/>
          <w:sz w:val="28"/>
          <w:szCs w:val="28"/>
        </w:rPr>
        <w:t>здоровьесберегающая</w:t>
      </w:r>
      <w:proofErr w:type="spellEnd"/>
      <w:r>
        <w:rPr>
          <w:rFonts w:ascii="Times New Roman" w:hAnsi="Times New Roman"/>
          <w:sz w:val="28"/>
          <w:szCs w:val="28"/>
        </w:rPr>
        <w:t xml:space="preserve"> деятельность образовательного учреждения на ступенях основного и среднего (полного) общего образования представлена в виде пяти взаимосвязанных блоков: по созданию экологически безопасной </w:t>
      </w:r>
      <w:proofErr w:type="spellStart"/>
      <w:r>
        <w:rPr>
          <w:rFonts w:ascii="Times New Roman" w:hAnsi="Times New Roman"/>
          <w:sz w:val="28"/>
          <w:szCs w:val="28"/>
        </w:rPr>
        <w:t>здоровьесберагающей</w:t>
      </w:r>
      <w:proofErr w:type="spellEnd"/>
      <w:r>
        <w:rPr>
          <w:rFonts w:ascii="Times New Roman" w:hAnsi="Times New Roman"/>
          <w:sz w:val="28"/>
          <w:szCs w:val="28"/>
        </w:rPr>
        <w:t xml:space="preserve"> инфраструктуры; рациональной организации учебной и </w:t>
      </w:r>
      <w:proofErr w:type="spellStart"/>
      <w:r>
        <w:rPr>
          <w:rFonts w:ascii="Times New Roman" w:hAnsi="Times New Roman"/>
          <w:sz w:val="28"/>
          <w:szCs w:val="28"/>
        </w:rPr>
        <w:t>внеучебной</w:t>
      </w:r>
      <w:proofErr w:type="spellEnd"/>
      <w:r>
        <w:rPr>
          <w:rFonts w:ascii="Times New Roman" w:hAnsi="Times New Roman"/>
          <w:sz w:val="28"/>
          <w:szCs w:val="28"/>
        </w:rPr>
        <w:t xml:space="preserve"> деятельности обучающихся; эффективной организации физкультурно-оздоровительной работы; </w:t>
      </w:r>
      <w:proofErr w:type="gramStart"/>
      <w:r>
        <w:rPr>
          <w:rFonts w:ascii="Times New Roman" w:hAnsi="Times New Roman"/>
          <w:sz w:val="28"/>
          <w:szCs w:val="28"/>
        </w:rPr>
        <w:t>реализации модульных образовательных программ и просветительской работы с родителями (законными представителями) и способствует формированию у обучающихся экологической культуры, ценностного отношения к жизни во всех её проявлениях, здоровью, качеству окружающей среды, умений вести здоровый и безопасный образ жизни.</w:t>
      </w:r>
      <w:proofErr w:type="gramEnd"/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Экологически безопасная </w:t>
      </w:r>
      <w:proofErr w:type="spellStart"/>
      <w:r>
        <w:rPr>
          <w:rFonts w:ascii="Times New Roman" w:hAnsi="Times New Roman"/>
          <w:b/>
          <w:sz w:val="28"/>
          <w:szCs w:val="28"/>
        </w:rPr>
        <w:t>здоровьесберегающая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инфраструктура образовательного учреждения</w:t>
      </w:r>
      <w:r>
        <w:rPr>
          <w:rFonts w:ascii="Times New Roman" w:hAnsi="Times New Roman"/>
          <w:sz w:val="28"/>
          <w:szCs w:val="28"/>
        </w:rPr>
        <w:t xml:space="preserve"> включает:</w:t>
      </w:r>
    </w:p>
    <w:p w:rsidR="00CC6D40" w:rsidRDefault="00CC6D40" w:rsidP="00CC6D40">
      <w:pPr>
        <w:numPr>
          <w:ilvl w:val="0"/>
          <w:numId w:val="17"/>
        </w:numPr>
        <w:tabs>
          <w:tab w:val="left" w:pos="1553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соответствие состояния и содержания здания и помещений школы санитарным и гигиеническим нормам, нормам пожарной безопасности, требованиям охраны здоровья и охраны труда обучающихся и работников образования;</w:t>
      </w:r>
    </w:p>
    <w:p w:rsidR="00CC6D40" w:rsidRDefault="00CC6D40" w:rsidP="00CC6D40">
      <w:pPr>
        <w:numPr>
          <w:ilvl w:val="0"/>
          <w:numId w:val="17"/>
        </w:numPr>
        <w:tabs>
          <w:tab w:val="left" w:pos="1553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наличие и необходимое оснащение помещений для питания обучающихся, а также для хранения и приготовления пищи;</w:t>
      </w:r>
    </w:p>
    <w:p w:rsidR="00CC6D40" w:rsidRDefault="00CC6D40" w:rsidP="00CC6D40">
      <w:pPr>
        <w:numPr>
          <w:ilvl w:val="0"/>
          <w:numId w:val="17"/>
        </w:numPr>
        <w:tabs>
          <w:tab w:val="left" w:pos="1553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качественного горячего питания обучающихся, в том числе горячих завтраков;</w:t>
      </w:r>
    </w:p>
    <w:p w:rsidR="00CC6D40" w:rsidRDefault="00CC6D40" w:rsidP="00CC6D40">
      <w:pPr>
        <w:numPr>
          <w:ilvl w:val="0"/>
          <w:numId w:val="17"/>
        </w:numPr>
        <w:tabs>
          <w:tab w:val="left" w:pos="1553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оснащённость кабинетов, физкультурного зала, спортплощадок необходимым игровым и спортивным оборудованием и инвентарём;</w:t>
      </w:r>
    </w:p>
    <w:p w:rsidR="00CC6D40" w:rsidRDefault="00CC6D40" w:rsidP="00CC6D40">
      <w:pPr>
        <w:numPr>
          <w:ilvl w:val="0"/>
          <w:numId w:val="17"/>
        </w:numPr>
        <w:tabs>
          <w:tab w:val="left" w:pos="1553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помещений для медицинского персонала;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Ответственность за реализацию этого блока и контроль возлагаются на администрацию школы.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Рациональная организация учебной и </w:t>
      </w:r>
      <w:proofErr w:type="spellStart"/>
      <w:r>
        <w:rPr>
          <w:rFonts w:ascii="Times New Roman" w:hAnsi="Times New Roman"/>
          <w:b/>
          <w:sz w:val="28"/>
          <w:szCs w:val="28"/>
        </w:rPr>
        <w:t>внеучебной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деятельности обучающихся</w:t>
      </w:r>
      <w:r>
        <w:rPr>
          <w:rFonts w:ascii="Times New Roman" w:hAnsi="Times New Roman"/>
          <w:sz w:val="28"/>
          <w:szCs w:val="28"/>
        </w:rPr>
        <w:t xml:space="preserve"> направлена на повышение эффективности учебного процесса, предупреждение чрезмерного функционального напряжения и утомления, создание условий для снятия перегрузки, чередования труда и </w:t>
      </w:r>
      <w:proofErr w:type="gramStart"/>
      <w:r>
        <w:rPr>
          <w:rFonts w:ascii="Times New Roman" w:hAnsi="Times New Roman"/>
          <w:sz w:val="28"/>
          <w:szCs w:val="28"/>
        </w:rPr>
        <w:t>отдыха</w:t>
      </w:r>
      <w:proofErr w:type="gramEnd"/>
      <w:r>
        <w:rPr>
          <w:rFonts w:ascii="Times New Roman" w:hAnsi="Times New Roman"/>
          <w:sz w:val="28"/>
          <w:szCs w:val="28"/>
        </w:rPr>
        <w:t xml:space="preserve"> обучающихся и включает:</w:t>
      </w:r>
    </w:p>
    <w:p w:rsidR="00CC6D40" w:rsidRDefault="00CC6D40" w:rsidP="00CC6D40">
      <w:pPr>
        <w:numPr>
          <w:ilvl w:val="0"/>
          <w:numId w:val="18"/>
        </w:numPr>
        <w:tabs>
          <w:tab w:val="left" w:pos="1553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соблюдение гигиенических норм и требований к организации и объёму учебной и </w:t>
      </w:r>
      <w:proofErr w:type="spellStart"/>
      <w:r>
        <w:rPr>
          <w:rFonts w:ascii="Times New Roman" w:hAnsi="Times New Roman"/>
          <w:sz w:val="28"/>
          <w:szCs w:val="28"/>
        </w:rPr>
        <w:t>внеучебной</w:t>
      </w:r>
      <w:proofErr w:type="spellEnd"/>
      <w:r>
        <w:rPr>
          <w:rFonts w:ascii="Times New Roman" w:hAnsi="Times New Roman"/>
          <w:sz w:val="28"/>
          <w:szCs w:val="28"/>
        </w:rPr>
        <w:t xml:space="preserve"> нагрузки (выполнение домашних заданий, занятия в кружках и спортивных секциях) обучающихся на всех этапах обучения;</w:t>
      </w:r>
    </w:p>
    <w:p w:rsidR="00CC6D40" w:rsidRDefault="00CC6D40" w:rsidP="00CC6D40">
      <w:pPr>
        <w:numPr>
          <w:ilvl w:val="0"/>
          <w:numId w:val="18"/>
        </w:numPr>
        <w:tabs>
          <w:tab w:val="left" w:pos="1553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 методов и методик обучения, адекватных возрастным возможностям и особенностям обучающихся (использование методик, прошедших апробацию);</w:t>
      </w:r>
    </w:p>
    <w:p w:rsidR="00CC6D40" w:rsidRDefault="00CC6D40" w:rsidP="00CC6D40">
      <w:pPr>
        <w:numPr>
          <w:ilvl w:val="0"/>
          <w:numId w:val="18"/>
        </w:numPr>
        <w:tabs>
          <w:tab w:val="left" w:pos="1553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обучение обучающихся вариантам рациональных способов и приёмов работы с учебной информацией и организации учебного труда;</w:t>
      </w:r>
    </w:p>
    <w:p w:rsidR="00CC6D40" w:rsidRDefault="00CC6D40" w:rsidP="00CC6D40">
      <w:pPr>
        <w:numPr>
          <w:ilvl w:val="0"/>
          <w:numId w:val="18"/>
        </w:numPr>
        <w:tabs>
          <w:tab w:val="left" w:pos="1553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 инноваций в учебный процесс только под контролем специалистов;</w:t>
      </w:r>
    </w:p>
    <w:p w:rsidR="00CC6D40" w:rsidRDefault="00CC6D40" w:rsidP="00CC6D40">
      <w:pPr>
        <w:numPr>
          <w:ilvl w:val="0"/>
          <w:numId w:val="18"/>
        </w:numPr>
        <w:tabs>
          <w:tab w:val="left" w:pos="1553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строгое соблюдение всех требований к использованию технических средств обучения, в том числе компьютеров и аудиовизуальных средств;</w:t>
      </w:r>
    </w:p>
    <w:p w:rsidR="00CC6D40" w:rsidRDefault="00CC6D40" w:rsidP="00CC6D40">
      <w:pPr>
        <w:numPr>
          <w:ilvl w:val="0"/>
          <w:numId w:val="18"/>
        </w:numPr>
        <w:tabs>
          <w:tab w:val="left" w:pos="1553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индивидуализацию обучения (учёт индивидуальных особенностей развития: темпа развития и темпа деятельности), работу по индивидуальным программам основного и среднего (полного) общего образования;</w:t>
      </w:r>
    </w:p>
    <w:p w:rsidR="00CC6D40" w:rsidRDefault="00CC6D40" w:rsidP="00CC6D40">
      <w:pPr>
        <w:numPr>
          <w:ilvl w:val="0"/>
          <w:numId w:val="18"/>
        </w:numPr>
        <w:tabs>
          <w:tab w:val="left" w:pos="1553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рациональную и соответствующую требованиям организацию уроков физической культуры и занятий активно-двигательного характера в основной и средней школе.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Эффективность реализации этого блока зависит от администрации школы и деятельности каждого педагога.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Эффективная организация физкультурно-оздоровительной работы,</w:t>
      </w:r>
      <w:r>
        <w:rPr>
          <w:rFonts w:ascii="Times New Roman" w:hAnsi="Times New Roman"/>
          <w:sz w:val="28"/>
          <w:szCs w:val="28"/>
        </w:rPr>
        <w:t xml:space="preserve"> направленная на обеспечение рациональной организации двигательного режима, нормального физического развития и двигательной подготовленности обучающихся всех возрастов, повышение адаптивных возможностей организма, </w:t>
      </w:r>
      <w:r>
        <w:rPr>
          <w:rFonts w:ascii="Times New Roman" w:hAnsi="Times New Roman"/>
          <w:sz w:val="28"/>
          <w:szCs w:val="28"/>
        </w:rPr>
        <w:lastRenderedPageBreak/>
        <w:t>сохранение и укрепление здоровья обучающихся и формирование культуры здоровья, включает:</w:t>
      </w:r>
    </w:p>
    <w:p w:rsidR="00CC6D40" w:rsidRDefault="00CC6D40" w:rsidP="00CC6D40">
      <w:pPr>
        <w:numPr>
          <w:ilvl w:val="0"/>
          <w:numId w:val="19"/>
        </w:numPr>
        <w:tabs>
          <w:tab w:val="left" w:pos="833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полноценную и эффективную работу с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 всех групп здоровья (на уроках физкультуры, в секциях);</w:t>
      </w:r>
    </w:p>
    <w:p w:rsidR="00CC6D40" w:rsidRDefault="00CC6D40" w:rsidP="00CC6D40">
      <w:pPr>
        <w:numPr>
          <w:ilvl w:val="0"/>
          <w:numId w:val="19"/>
        </w:numPr>
        <w:tabs>
          <w:tab w:val="left" w:pos="833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рациональную и соответствующую возрастным и индивидуальным особенностям развития обучающихся организацию уроков физической культуры и занятий активно-двигательного характера;</w:t>
      </w:r>
      <w:proofErr w:type="gramEnd"/>
    </w:p>
    <w:p w:rsidR="00CC6D40" w:rsidRDefault="00CC6D40" w:rsidP="00CC6D40">
      <w:pPr>
        <w:numPr>
          <w:ilvl w:val="0"/>
          <w:numId w:val="19"/>
        </w:numPr>
        <w:tabs>
          <w:tab w:val="left" w:pos="833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организацию часа активных движений (минуты релаксации) в основной и средней школе;</w:t>
      </w:r>
    </w:p>
    <w:p w:rsidR="00CC6D40" w:rsidRDefault="00CC6D40" w:rsidP="00CC6D40">
      <w:pPr>
        <w:numPr>
          <w:ilvl w:val="0"/>
          <w:numId w:val="19"/>
        </w:numPr>
        <w:tabs>
          <w:tab w:val="left" w:pos="833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организацию работы спортивных секций, туристических кружков, лагерей и создание условий для их эффективного функционирования;</w:t>
      </w:r>
    </w:p>
    <w:p w:rsidR="00CC6D40" w:rsidRDefault="00CC6D40" w:rsidP="00CC6D40">
      <w:pPr>
        <w:numPr>
          <w:ilvl w:val="0"/>
          <w:numId w:val="19"/>
        </w:numPr>
        <w:tabs>
          <w:tab w:val="left" w:pos="833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регулярное проведение спортивно-оздоровительных, туристических мероприятий (дней здоровья, соревнований, походов).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этого блока зависит от администрации образовательного учреждения, учителей физической культуры, а также всех педагогов.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Реализация модульных образовательных программ </w:t>
      </w:r>
      <w:r>
        <w:rPr>
          <w:rFonts w:ascii="Times New Roman" w:hAnsi="Times New Roman"/>
          <w:sz w:val="28"/>
          <w:szCs w:val="28"/>
        </w:rPr>
        <w:t>предусматривает:</w:t>
      </w:r>
    </w:p>
    <w:p w:rsidR="00CC6D40" w:rsidRDefault="00CC6D40" w:rsidP="00CC6D40">
      <w:pPr>
        <w:numPr>
          <w:ilvl w:val="0"/>
          <w:numId w:val="20"/>
        </w:numPr>
        <w:tabs>
          <w:tab w:val="left" w:pos="735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дней экологической культуры и здоровья, конкурсов, праздников;</w:t>
      </w:r>
    </w:p>
    <w:p w:rsidR="00CC6D40" w:rsidRDefault="00CC6D40" w:rsidP="00CC6D40">
      <w:pPr>
        <w:numPr>
          <w:ilvl w:val="0"/>
          <w:numId w:val="20"/>
        </w:numPr>
        <w:tabs>
          <w:tab w:val="left" w:pos="735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создание общественного совета по экологической культуре и здоровью, включающего представителей администрации, обучающихся старших классов, родителей (законных представителей), разрабатывающих и реализующих школьную программу «Формирование экологической грамотности, экологической культуры, здорового образа жизни обучающихся».</w:t>
      </w:r>
      <w:proofErr w:type="gramEnd"/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предусматривают разные формы организации занятий: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—проведение часов здоровья и экологической безопасности;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—проведение классных часов;</w:t>
      </w:r>
    </w:p>
    <w:p w:rsidR="00CC6D40" w:rsidRDefault="00CC6D40" w:rsidP="00CC6D40">
      <w:pPr>
        <w:spacing w:after="0" w:line="100" w:lineRule="atLeast"/>
        <w:ind w:left="567"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—проведение досуговых мероприятий: конкурсов, праздников, викторин, экскурсий;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—организацию дней экологической культуры и здоровья.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Просветительская работа с родителями (законными представителями) </w:t>
      </w:r>
      <w:r>
        <w:rPr>
          <w:rFonts w:ascii="Times New Roman" w:hAnsi="Times New Roman"/>
          <w:sz w:val="28"/>
          <w:szCs w:val="28"/>
        </w:rPr>
        <w:t>включает:</w:t>
      </w:r>
    </w:p>
    <w:p w:rsidR="00CC6D40" w:rsidRDefault="00CC6D40" w:rsidP="00CC6D40">
      <w:pPr>
        <w:numPr>
          <w:ilvl w:val="0"/>
          <w:numId w:val="21"/>
        </w:numPr>
        <w:tabs>
          <w:tab w:val="left" w:pos="1553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лекции, семинары, консультации, курсы по различным вопросам роста и развития ребёнка, его здоровья, факторов, положительно и отрицательно влияющих на здоровье детей, и т.п., экологическое просвещение родителей;</w:t>
      </w:r>
    </w:p>
    <w:p w:rsidR="00CC6D40" w:rsidRDefault="00CC6D40" w:rsidP="00CC6D40">
      <w:pPr>
        <w:numPr>
          <w:ilvl w:val="0"/>
          <w:numId w:val="21"/>
        </w:numPr>
        <w:tabs>
          <w:tab w:val="left" w:pos="1553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содействие в приобретении для родителей (законных представителей) необходимой научно-методической литературы;</w:t>
      </w:r>
    </w:p>
    <w:p w:rsidR="00CC6D40" w:rsidRPr="005C7B17" w:rsidRDefault="00CC6D40" w:rsidP="00CC6D40">
      <w:pPr>
        <w:numPr>
          <w:ilvl w:val="0"/>
          <w:numId w:val="21"/>
        </w:numPr>
        <w:tabs>
          <w:tab w:val="left" w:pos="1553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организацию совместной работы педагогов и родителей (законных представителей) по проведению спортивных соревнований, дней экологической культуры и здоровья, занятий по проф</w:t>
      </w:r>
      <w:r w:rsidR="005C7B17">
        <w:rPr>
          <w:rFonts w:ascii="Times New Roman" w:hAnsi="Times New Roman"/>
          <w:sz w:val="28"/>
          <w:szCs w:val="28"/>
        </w:rPr>
        <w:t>илактике вредных привычек и т.п.</w:t>
      </w:r>
    </w:p>
    <w:p w:rsidR="00CC6D40" w:rsidRDefault="00CC6D40" w:rsidP="00CC6D40">
      <w:pPr>
        <w:spacing w:after="0" w:line="10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C6D40" w:rsidRDefault="00CC6D40" w:rsidP="00CC6D40">
      <w:pPr>
        <w:spacing w:after="0" w:line="10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IX</w:t>
      </w:r>
      <w:r>
        <w:rPr>
          <w:rFonts w:ascii="Times New Roman" w:hAnsi="Times New Roman"/>
          <w:b/>
          <w:bCs/>
          <w:sz w:val="28"/>
          <w:szCs w:val="28"/>
        </w:rPr>
        <w:t>. Система поощрения социальной успешности и проявлений активной жизненной позиции обучающихся:</w:t>
      </w:r>
    </w:p>
    <w:p w:rsidR="00CC6D40" w:rsidRDefault="00CC6D40" w:rsidP="00CC6D40">
      <w:pPr>
        <w:spacing w:after="0" w:line="10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942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1001"/>
        <w:gridCol w:w="4539"/>
        <w:gridCol w:w="4402"/>
      </w:tblGrid>
      <w:tr w:rsidR="00CC6D40" w:rsidTr="005C7B17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работы</w:t>
            </w:r>
          </w:p>
        </w:tc>
        <w:tc>
          <w:tcPr>
            <w:tcW w:w="4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Участники деятельности</w:t>
            </w:r>
          </w:p>
        </w:tc>
      </w:tr>
      <w:tr w:rsidR="00CC6D40" w:rsidTr="005C7B17"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Торжественная линейка «Вы – наша гордость»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Педагоги, учащиеся, родители, ученический комитет</w:t>
            </w:r>
          </w:p>
        </w:tc>
      </w:tr>
      <w:tr w:rsidR="00CC6D40" w:rsidTr="005C7B17"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Книга школьных достижений</w:t>
            </w:r>
          </w:p>
        </w:tc>
        <w:tc>
          <w:tcPr>
            <w:tcW w:w="4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Педагоги, учащиеся, родители, ученический комитет</w:t>
            </w:r>
          </w:p>
        </w:tc>
      </w:tr>
      <w:tr w:rsidR="00CC6D40" w:rsidTr="005C7B17"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 личности</w:t>
            </w:r>
          </w:p>
          <w:p w:rsidR="00CC6D40" w:rsidRDefault="00CC6D40" w:rsidP="005C7B17">
            <w:pPr>
              <w:spacing w:after="0" w:line="100" w:lineRule="atLeast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Педагоги, учащиеся, родители, ученический комитет</w:t>
            </w:r>
          </w:p>
        </w:tc>
      </w:tr>
      <w:tr w:rsidR="00CC6D40" w:rsidTr="005C7B17"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Праздник «За честь школы» (чествование победителей олимпиад, конкурсов, фестивалей)</w:t>
            </w:r>
          </w:p>
        </w:tc>
        <w:tc>
          <w:tcPr>
            <w:tcW w:w="4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Педагоги, учащиеся, родители, ученический комитет</w:t>
            </w:r>
          </w:p>
        </w:tc>
      </w:tr>
      <w:tr w:rsidR="00CC6D40" w:rsidTr="005C7B17"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Конкурсы «Ученик года», </w:t>
            </w:r>
          </w:p>
        </w:tc>
        <w:tc>
          <w:tcPr>
            <w:tcW w:w="4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D40" w:rsidRDefault="00CC6D40" w:rsidP="005C7B1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Педагоги, учащиеся, родители, ученический комитет</w:t>
            </w:r>
          </w:p>
        </w:tc>
      </w:tr>
    </w:tbl>
    <w:p w:rsidR="00CC6D40" w:rsidRDefault="00CC6D40" w:rsidP="00CC6D40">
      <w:pPr>
        <w:spacing w:after="0" w:line="100" w:lineRule="atLeast"/>
        <w:jc w:val="both"/>
      </w:pPr>
    </w:p>
    <w:p w:rsidR="00CC6D40" w:rsidRDefault="00CC6D40" w:rsidP="00CC6D40">
      <w:pPr>
        <w:spacing w:after="0" w:line="10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/>
          <w:bCs/>
          <w:sz w:val="28"/>
          <w:szCs w:val="28"/>
        </w:rPr>
        <w:t>. Планируемые результаты воспитания и социализации обучающихся:</w:t>
      </w:r>
    </w:p>
    <w:p w:rsidR="00CC6D40" w:rsidRDefault="00CC6D40" w:rsidP="00CC6D40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должна обеспечить:</w:t>
      </w:r>
    </w:p>
    <w:p w:rsidR="00CC6D40" w:rsidRDefault="00CC6D40" w:rsidP="00CC6D40">
      <w:pPr>
        <w:numPr>
          <w:ilvl w:val="0"/>
          <w:numId w:val="197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формирование уклада школьной жизни, обеспечивающего создание социальной среды развития обучающихся, включающего урочную, внеурочную и общественно значимую деятельность, систему воспитательных мероприятий, культурных и социальных практик, основанного на системе базовых национальных ценностей российского общества, учитывающего историко-культурную и этническую специфику региона, потребности обучающихся и их родителей (законных представителей);</w:t>
      </w:r>
      <w:proofErr w:type="gramEnd"/>
    </w:p>
    <w:p w:rsidR="00CC6D40" w:rsidRDefault="00CC6D40" w:rsidP="00CC6D40">
      <w:pPr>
        <w:numPr>
          <w:ilvl w:val="0"/>
          <w:numId w:val="197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усвоение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нравственных ценностей, приобретение начального опыта нравственной, общественно значимой деятельности, конструктивного социального поведения, мотивации и способности к духовно-нравственному развитию;</w:t>
      </w:r>
    </w:p>
    <w:p w:rsidR="00CC6D40" w:rsidRDefault="00CC6D40" w:rsidP="00CC6D40">
      <w:pPr>
        <w:numPr>
          <w:ilvl w:val="0"/>
          <w:numId w:val="197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приобщение обучающихся к культурным ценностям своего народа, своей этнической или социокультурной группы, базовым национальным ценностям российского общества, общечеловеческим ценностям в контексте формирования у них российской гражданской идентичности;</w:t>
      </w:r>
      <w:proofErr w:type="gramEnd"/>
    </w:p>
    <w:p w:rsidR="00CC6D40" w:rsidRDefault="00CC6D40" w:rsidP="00CC6D40">
      <w:pPr>
        <w:numPr>
          <w:ilvl w:val="0"/>
          <w:numId w:val="197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социальную самоидентификацию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посредством личностно значимой и общественно приемлемой деятельности;</w:t>
      </w:r>
    </w:p>
    <w:p w:rsidR="00CC6D40" w:rsidRDefault="00CC6D40" w:rsidP="00CC6D40">
      <w:pPr>
        <w:numPr>
          <w:ilvl w:val="0"/>
          <w:numId w:val="197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 обучающихся личностных качеств, необходимых для конструктивного, успешного и ответственного поведения в обществе с учетом правовых норм, установленных российским законодательством;</w:t>
      </w:r>
    </w:p>
    <w:p w:rsidR="00CC6D40" w:rsidRDefault="00CC6D40" w:rsidP="00CC6D40">
      <w:pPr>
        <w:numPr>
          <w:ilvl w:val="0"/>
          <w:numId w:val="197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приобретение знаний о нормах и правилах поведения в обществе, социальных ролях человека; формирование позитивной самооценки, самоуважения, конструктивных способов самореализации;</w:t>
      </w:r>
    </w:p>
    <w:p w:rsidR="00CC6D40" w:rsidRDefault="00CC6D40" w:rsidP="00CC6D40">
      <w:pPr>
        <w:numPr>
          <w:ilvl w:val="0"/>
          <w:numId w:val="197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приобщение обучающихся к общественной деятельности и школьным традициям, участие в детско-юношеских организациях и движениях, школьных и внешкольных организациях (спортивные секции, творческие клубы и объединения по интересам, сетевые сообщества, библиотечная сеть, краеведческая работа), в ученическом самоуправлении, военно-патриотических объединениях, в проведении акций и праздников (региональных, государственных, международных);</w:t>
      </w:r>
    </w:p>
    <w:p w:rsidR="00CC6D40" w:rsidRDefault="00CC6D40" w:rsidP="00CC6D40">
      <w:pPr>
        <w:numPr>
          <w:ilvl w:val="0"/>
          <w:numId w:val="197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обучающихся в деятельности производственных, творческих объединений, благотворительных организаций; в экологическом просвещении сверстников, родителей, населения; в благоустройстве школы, класса, сельского поселения;</w:t>
      </w:r>
    </w:p>
    <w:p w:rsidR="00CC6D40" w:rsidRDefault="00CC6D40" w:rsidP="00CC6D40">
      <w:pPr>
        <w:numPr>
          <w:ilvl w:val="0"/>
          <w:numId w:val="197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педагогической компетентности родителей (законных представителей) в целях содействия социализации обучающихся в семье; учет индивидуальных и возрастных особенностей обучающихся, культурных и социальных потребностей их семей;</w:t>
      </w:r>
    </w:p>
    <w:p w:rsidR="00CC6D40" w:rsidRDefault="00CC6D40" w:rsidP="00CC6D40">
      <w:pPr>
        <w:numPr>
          <w:ilvl w:val="0"/>
          <w:numId w:val="197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у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мотивации к труду, потребности к приобретению профессии;</w:t>
      </w:r>
    </w:p>
    <w:p w:rsidR="00CC6D40" w:rsidRDefault="00CC6D40" w:rsidP="00CC6D40">
      <w:pPr>
        <w:numPr>
          <w:ilvl w:val="0"/>
          <w:numId w:val="197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владение способами и приемами поиска информации, связанной с профессиональным образованием и профессиональной деятельностью, поиском вакансий на рынке труда и работой служб занятости населения;</w:t>
      </w:r>
    </w:p>
    <w:p w:rsidR="00CC6D40" w:rsidRDefault="00CC6D40" w:rsidP="00CC6D40">
      <w:pPr>
        <w:numPr>
          <w:ilvl w:val="0"/>
          <w:numId w:val="197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собственных представлений о перспективах своего профессионального образования и будущей профессиональной деятельности;</w:t>
      </w:r>
    </w:p>
    <w:p w:rsidR="00CC6D40" w:rsidRDefault="00CC6D40" w:rsidP="00CC6D40">
      <w:pPr>
        <w:numPr>
          <w:ilvl w:val="0"/>
          <w:numId w:val="197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приобретение практического опыта, соответствующего интересам и способностям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CC6D40" w:rsidRDefault="00CC6D40" w:rsidP="00CC6D40">
      <w:pPr>
        <w:numPr>
          <w:ilvl w:val="0"/>
          <w:numId w:val="197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создание условий для профессиональной ориентации обучающихся через систему работы педагогов, психологов, социальных педагогов; сотрудничество с базовыми предприятиями, учреждениями профессионального образования, центрами </w:t>
      </w:r>
      <w:proofErr w:type="spellStart"/>
      <w:r>
        <w:rPr>
          <w:rFonts w:ascii="Times New Roman" w:hAnsi="Times New Roman"/>
          <w:sz w:val="28"/>
          <w:szCs w:val="28"/>
        </w:rPr>
        <w:t>профориентационной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работы; совместную деятельность обучающихся с родителями (законными представителями);</w:t>
      </w:r>
    </w:p>
    <w:p w:rsidR="00CC6D40" w:rsidRDefault="00CC6D40" w:rsidP="00CC6D40">
      <w:pPr>
        <w:numPr>
          <w:ilvl w:val="0"/>
          <w:numId w:val="197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.информирование обучающихся об особенностях различных сфер профессиональной деятельности, социальных и финансовых составляющих различных профессий, особенностях местного, регионального, российского и международного спроса на различные виды трудовой деятельности;</w:t>
      </w:r>
    </w:p>
    <w:p w:rsidR="00CC6D40" w:rsidRDefault="00CC6D40" w:rsidP="00CC6D40">
      <w:pPr>
        <w:numPr>
          <w:ilvl w:val="0"/>
          <w:numId w:val="197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.использование средств психолого-педагогической поддержки обучающихся и развитие консультационной помощи в их профессиональной ориентации, включающей диагностику профессиональных склонностей и профессионального потенциала </w:t>
      </w:r>
      <w:r>
        <w:rPr>
          <w:rFonts w:ascii="Times New Roman" w:hAnsi="Times New Roman"/>
          <w:sz w:val="28"/>
          <w:szCs w:val="28"/>
        </w:rPr>
        <w:lastRenderedPageBreak/>
        <w:t>обучающихся, их способностей и компетенций, необходимых для продолжения образования и выбора профессии (в том числе компьютерного профессионального тестирования и тренинга в специализированных центрах);</w:t>
      </w:r>
      <w:proofErr w:type="gramEnd"/>
    </w:p>
    <w:p w:rsidR="00CC6D40" w:rsidRDefault="00CC6D40" w:rsidP="00CC6D40">
      <w:pPr>
        <w:numPr>
          <w:ilvl w:val="0"/>
          <w:numId w:val="197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осознание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ценности экологически целесообразного, здорового и безопасного образа жизни;</w:t>
      </w:r>
    </w:p>
    <w:p w:rsidR="00CC6D40" w:rsidRDefault="00CC6D40" w:rsidP="00CC6D40">
      <w:pPr>
        <w:numPr>
          <w:ilvl w:val="0"/>
          <w:numId w:val="197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установки на систематические занятия физической культурой и спортом, готовности к выбору индивидуальных режимов двигательной активности на основе осознания собственных возможностей;</w:t>
      </w:r>
    </w:p>
    <w:p w:rsidR="00CC6D40" w:rsidRDefault="00CC6D40" w:rsidP="00CC6D40">
      <w:pPr>
        <w:numPr>
          <w:ilvl w:val="0"/>
          <w:numId w:val="197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овладение современными оздоровительными технологиями, в том числе на основе навыков личной гигиены;</w:t>
      </w:r>
    </w:p>
    <w:p w:rsidR="00CC6D40" w:rsidRDefault="00CC6D40" w:rsidP="00CC6D40">
      <w:pPr>
        <w:numPr>
          <w:ilvl w:val="0"/>
          <w:numId w:val="197"/>
        </w:numPr>
        <w:tabs>
          <w:tab w:val="left" w:pos="72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готовности обучающихся к социальному взаимодействию по вопросам улучшения экологического качества окружающей среды, устойчивого развития территории, экологического </w:t>
      </w:r>
      <w:proofErr w:type="spellStart"/>
      <w:r>
        <w:rPr>
          <w:rFonts w:ascii="Times New Roman" w:hAnsi="Times New Roman"/>
          <w:sz w:val="28"/>
          <w:szCs w:val="28"/>
        </w:rPr>
        <w:t>здоровьесберегающего</w:t>
      </w:r>
      <w:proofErr w:type="spellEnd"/>
      <w:r>
        <w:rPr>
          <w:rFonts w:ascii="Times New Roman" w:hAnsi="Times New Roman"/>
          <w:sz w:val="28"/>
          <w:szCs w:val="28"/>
        </w:rPr>
        <w:t xml:space="preserve"> просвещения населения, профилактики употребления наркотиков и других </w:t>
      </w:r>
      <w:proofErr w:type="spellStart"/>
      <w:r>
        <w:rPr>
          <w:rFonts w:ascii="Times New Roman" w:hAnsi="Times New Roman"/>
          <w:sz w:val="28"/>
          <w:szCs w:val="28"/>
        </w:rPr>
        <w:t>психоактивных</w:t>
      </w:r>
      <w:proofErr w:type="spellEnd"/>
      <w:r>
        <w:rPr>
          <w:rFonts w:ascii="Times New Roman" w:hAnsi="Times New Roman"/>
          <w:sz w:val="28"/>
          <w:szCs w:val="28"/>
        </w:rPr>
        <w:t xml:space="preserve"> веществ, профилактики инфекционных заболеваний; убежденности в выборе здорового образа жизни и вреде употребления алкоголя и </w:t>
      </w:r>
      <w:proofErr w:type="spellStart"/>
      <w:r>
        <w:rPr>
          <w:rFonts w:ascii="Times New Roman" w:hAnsi="Times New Roman"/>
          <w:sz w:val="28"/>
          <w:szCs w:val="28"/>
        </w:rPr>
        <w:t>табакокурения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CC6D40" w:rsidRDefault="00CC6D40" w:rsidP="00CC6D40">
      <w:pPr>
        <w:spacing w:after="0" w:line="10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XI</w:t>
      </w:r>
      <w:r>
        <w:rPr>
          <w:rFonts w:ascii="Times New Roman" w:hAnsi="Times New Roman"/>
          <w:b/>
          <w:bCs/>
          <w:sz w:val="28"/>
          <w:szCs w:val="28"/>
        </w:rPr>
        <w:t>. Мониторинг эффективности программы воспитания и социализации обучающихся (методики и инструментарий):</w:t>
      </w:r>
    </w:p>
    <w:p w:rsidR="00CC6D40" w:rsidRDefault="00CC6D40" w:rsidP="00CC6D40">
      <w:pPr>
        <w:pStyle w:val="-12"/>
        <w:spacing w:after="0" w:line="100" w:lineRule="atLeast"/>
        <w:ind w:left="0"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Методологический инструментарий мониторинга воспитания и социализации обучающихся предусматривает использование следующих методов:</w:t>
      </w:r>
    </w:p>
    <w:p w:rsidR="00CC6D40" w:rsidRDefault="00CC6D40" w:rsidP="00CC6D40">
      <w:pPr>
        <w:pStyle w:val="-12"/>
        <w:spacing w:after="0" w:line="100" w:lineRule="atLeast"/>
        <w:ind w:left="0"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Тестирование (метод тестов)</w:t>
      </w:r>
      <w:r>
        <w:rPr>
          <w:rFonts w:ascii="Times New Roman" w:hAnsi="Times New Roman"/>
          <w:sz w:val="28"/>
          <w:szCs w:val="28"/>
        </w:rPr>
        <w:t xml:space="preserve"> — исследовательский метод, позволяющий выявить степень соответствия планируемых и реально достигаемых результатов воспитания и социализации обучающихся путём анализа результатов и способов выполнения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ряда специально разработанных заданий.</w:t>
      </w:r>
    </w:p>
    <w:p w:rsidR="00CC6D40" w:rsidRDefault="00CC6D40" w:rsidP="00CC6D40">
      <w:pPr>
        <w:pStyle w:val="-12"/>
        <w:spacing w:after="0" w:line="100" w:lineRule="atLeast"/>
        <w:ind w:left="0" w:firstLine="45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Опрос</w:t>
      </w:r>
      <w:r>
        <w:rPr>
          <w:rFonts w:ascii="Times New Roman" w:hAnsi="Times New Roman"/>
          <w:bCs/>
          <w:sz w:val="28"/>
          <w:szCs w:val="28"/>
        </w:rPr>
        <w:t xml:space="preserve">— </w:t>
      </w:r>
      <w:proofErr w:type="gramStart"/>
      <w:r>
        <w:rPr>
          <w:rFonts w:ascii="Times New Roman" w:hAnsi="Times New Roman"/>
          <w:bCs/>
          <w:sz w:val="28"/>
          <w:szCs w:val="28"/>
        </w:rPr>
        <w:t>по</w:t>
      </w:r>
      <w:proofErr w:type="gramEnd"/>
      <w:r>
        <w:rPr>
          <w:rFonts w:ascii="Times New Roman" w:hAnsi="Times New Roman"/>
          <w:bCs/>
          <w:sz w:val="28"/>
          <w:szCs w:val="28"/>
        </w:rPr>
        <w:t>лучение информации, заключённой в словесных сообщениях обучающихся. Для оценки</w:t>
      </w:r>
      <w:r>
        <w:rPr>
          <w:rFonts w:ascii="Times New Roman" w:hAnsi="Times New Roman"/>
          <w:sz w:val="28"/>
          <w:szCs w:val="28"/>
        </w:rPr>
        <w:t xml:space="preserve"> эффективности деятельности образовательного учреждения по воспитанию и социализации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используются </w:t>
      </w:r>
      <w:r>
        <w:rPr>
          <w:rFonts w:ascii="Times New Roman" w:hAnsi="Times New Roman"/>
          <w:bCs/>
          <w:sz w:val="28"/>
          <w:szCs w:val="28"/>
        </w:rPr>
        <w:t>следующие виды опроса:</w:t>
      </w:r>
    </w:p>
    <w:p w:rsidR="00CC6D40" w:rsidRDefault="00CC6D40" w:rsidP="00CC6D40">
      <w:pPr>
        <w:pStyle w:val="-12"/>
        <w:spacing w:after="0" w:line="100" w:lineRule="atLeast"/>
        <w:ind w:left="0"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анкетирование</w:t>
      </w:r>
      <w:r>
        <w:rPr>
          <w:rFonts w:ascii="Times New Roman" w:hAnsi="Times New Roman"/>
          <w:bCs/>
          <w:sz w:val="28"/>
          <w:szCs w:val="28"/>
        </w:rPr>
        <w:t xml:space="preserve"> — </w:t>
      </w:r>
      <w:r>
        <w:rPr>
          <w:rFonts w:ascii="Times New Roman" w:hAnsi="Times New Roman"/>
          <w:sz w:val="28"/>
          <w:szCs w:val="28"/>
        </w:rPr>
        <w:t xml:space="preserve">эмпирический социально-психологический метод получения </w:t>
      </w:r>
      <w:proofErr w:type="gramStart"/>
      <w:r>
        <w:rPr>
          <w:rFonts w:ascii="Times New Roman" w:hAnsi="Times New Roman"/>
          <w:sz w:val="28"/>
          <w:szCs w:val="28"/>
        </w:rPr>
        <w:t>информации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на основании ответов обучающихся на специально подготовленные вопросы анкеты;</w:t>
      </w:r>
    </w:p>
    <w:p w:rsidR="00CC6D40" w:rsidRDefault="00CC6D40" w:rsidP="00CC6D40">
      <w:pPr>
        <w:pStyle w:val="-12"/>
        <w:spacing w:after="0" w:line="100" w:lineRule="atLeast"/>
        <w:ind w:left="0" w:firstLine="45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интервью </w:t>
      </w:r>
      <w:proofErr w:type="gramStart"/>
      <w:r>
        <w:rPr>
          <w:rFonts w:ascii="Times New Roman" w:hAnsi="Times New Roman"/>
          <w:bCs/>
          <w:i/>
          <w:sz w:val="28"/>
          <w:szCs w:val="28"/>
        </w:rPr>
        <w:t>—</w:t>
      </w:r>
      <w:r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/>
          <w:sz w:val="28"/>
          <w:szCs w:val="28"/>
        </w:rPr>
        <w:t>ербально-коммуникативный метод, предполагающий проведение разговора между исследователем и обучающимися по заранее разработанному плану, составленному в соответствии с задачами исследования процесса воспитания и социализации обучающихся. В ходе интервью исследователь не высказывает своего мнения и открыто не демонстрирует своей личной оценки ответов обучающихся или задаваемых вопросов, что создаёт благоприятную атмосферу общения и условия для получения более достоверных результатов;</w:t>
      </w:r>
    </w:p>
    <w:p w:rsidR="00CC6D40" w:rsidRDefault="00CC6D40" w:rsidP="00CC6D40">
      <w:pPr>
        <w:pStyle w:val="-12"/>
        <w:spacing w:after="0" w:line="100" w:lineRule="atLeast"/>
        <w:ind w:left="0" w:firstLine="45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lastRenderedPageBreak/>
        <w:t>беседа —</w:t>
      </w:r>
      <w:r>
        <w:rPr>
          <w:rFonts w:ascii="Times New Roman" w:hAnsi="Times New Roman"/>
          <w:sz w:val="28"/>
          <w:szCs w:val="28"/>
        </w:rPr>
        <w:t xml:space="preserve"> специфический метод исследования, </w:t>
      </w:r>
      <w:r>
        <w:rPr>
          <w:rFonts w:ascii="Times New Roman" w:eastAsia="Times New Roman" w:hAnsi="Times New Roman"/>
          <w:sz w:val="28"/>
          <w:szCs w:val="28"/>
        </w:rPr>
        <w:t>заключающийся в проведении тематически направленного диалога между исследователем и учащимися с целью получения сведений об особенностях процесса воспитания и социализации обучающихся.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Психолого-педагогическое наблюдение</w:t>
      </w:r>
      <w:r>
        <w:rPr>
          <w:rFonts w:ascii="Times New Roman" w:hAnsi="Times New Roman"/>
          <w:sz w:val="28"/>
          <w:szCs w:val="28"/>
        </w:rPr>
        <w:t xml:space="preserve">— </w:t>
      </w:r>
      <w:proofErr w:type="gramStart"/>
      <w:r>
        <w:rPr>
          <w:rFonts w:ascii="Times New Roman" w:hAnsi="Times New Roman"/>
          <w:sz w:val="28"/>
          <w:szCs w:val="28"/>
        </w:rPr>
        <w:t>оп</w:t>
      </w:r>
      <w:proofErr w:type="gramEnd"/>
      <w:r>
        <w:rPr>
          <w:rFonts w:ascii="Times New Roman" w:hAnsi="Times New Roman"/>
          <w:sz w:val="28"/>
          <w:szCs w:val="28"/>
        </w:rPr>
        <w:t>исательный психолого-педагогический метод исследования, заключающийся в целенаправленном восприятии и фиксации особенностей, закономерностей развития и воспитания обучающихся. В рамках мониторинга предусматривается использование следующих видов наблюдения: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>включённое наблюдение</w:t>
      </w:r>
      <w:r>
        <w:rPr>
          <w:rFonts w:ascii="Times New Roman" w:hAnsi="Times New Roman"/>
          <w:sz w:val="28"/>
          <w:szCs w:val="28"/>
        </w:rPr>
        <w:t xml:space="preserve"> — наблюдатель находится в реальных деловых или неформальных отношениях с обучающимися, за которыми он наблюдает и которых он оценивает;</w:t>
      </w:r>
      <w:proofErr w:type="gramEnd"/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узкоспециальное наблюдение</w:t>
      </w:r>
      <w:r>
        <w:rPr>
          <w:rFonts w:ascii="Times New Roman" w:hAnsi="Times New Roman"/>
          <w:sz w:val="28"/>
          <w:szCs w:val="28"/>
        </w:rPr>
        <w:t xml:space="preserve"> — направлено на фиксирование строго определённых параметров (психолого-педагогических явлений) воспитания и социализации обучающихся.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Особо следует выделить</w:t>
      </w:r>
      <w:r>
        <w:rPr>
          <w:rFonts w:ascii="Times New Roman" w:hAnsi="Times New Roman"/>
          <w:b/>
          <w:sz w:val="28"/>
          <w:szCs w:val="28"/>
        </w:rPr>
        <w:t xml:space="preserve"> психолого-педагогический эксперимент как основной метод исследования воспитания и социализации обучающихся.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мониторинга психолого-педагогическое исследование предусматривает внедрение в педагогическую практику комплекса различных самостоятельных эмпирических методов исследования, направленных на оценку эффективности работы образовательного учреждения по воспитанию и социализации обучающихся.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</w:t>
      </w:r>
      <w:r>
        <w:rPr>
          <w:rFonts w:ascii="Times New Roman" w:hAnsi="Times New Roman"/>
          <w:b/>
          <w:sz w:val="28"/>
          <w:szCs w:val="28"/>
        </w:rPr>
        <w:t xml:space="preserve"> целью</w:t>
      </w:r>
      <w:r>
        <w:rPr>
          <w:rFonts w:ascii="Times New Roman" w:hAnsi="Times New Roman"/>
          <w:sz w:val="28"/>
          <w:szCs w:val="28"/>
        </w:rPr>
        <w:t xml:space="preserve"> исследования является изучение динамики процесса воспитания и </w:t>
      </w:r>
      <w:proofErr w:type="gramStart"/>
      <w:r>
        <w:rPr>
          <w:rFonts w:ascii="Times New Roman" w:hAnsi="Times New Roman"/>
          <w:sz w:val="28"/>
          <w:szCs w:val="28"/>
        </w:rPr>
        <w:t>социализации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обучающихся в условиях специально-организованной воспитательной деятельности (разработанная школой Программа).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психолого-педагогического исследования следует выделить три этапа: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Этап 1.</w:t>
      </w:r>
      <w:r>
        <w:rPr>
          <w:rFonts w:ascii="Times New Roman" w:hAnsi="Times New Roman"/>
          <w:i/>
          <w:sz w:val="28"/>
          <w:szCs w:val="28"/>
        </w:rPr>
        <w:t xml:space="preserve">Контрольный этап исследования (диагностический срез) </w:t>
      </w:r>
      <w:r>
        <w:rPr>
          <w:rFonts w:ascii="Times New Roman" w:hAnsi="Times New Roman"/>
          <w:sz w:val="28"/>
          <w:szCs w:val="28"/>
        </w:rPr>
        <w:t>ориентирован на сбор данных социального и психолого-педагогического исследований до реализации образовательным учреждением Программы воспитания и социализации обучающихся.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Этап 2.</w:t>
      </w:r>
      <w:r>
        <w:rPr>
          <w:rFonts w:ascii="Times New Roman" w:hAnsi="Times New Roman"/>
          <w:i/>
          <w:sz w:val="28"/>
          <w:szCs w:val="28"/>
        </w:rPr>
        <w:t xml:space="preserve">Формирующий этап исследования </w:t>
      </w:r>
      <w:r>
        <w:rPr>
          <w:rFonts w:ascii="Times New Roman" w:hAnsi="Times New Roman"/>
          <w:sz w:val="28"/>
          <w:szCs w:val="28"/>
        </w:rPr>
        <w:t>предполагает реализацию образовательным учреждением основных направлений Программы воспитания и социализации обучающихся.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Этап 3.</w:t>
      </w:r>
      <w:r>
        <w:rPr>
          <w:rFonts w:ascii="Times New Roman" w:hAnsi="Times New Roman"/>
          <w:i/>
          <w:sz w:val="28"/>
          <w:szCs w:val="28"/>
        </w:rPr>
        <w:t xml:space="preserve">Интерпретационный этап исследования </w:t>
      </w:r>
      <w:r>
        <w:rPr>
          <w:rFonts w:ascii="Times New Roman" w:hAnsi="Times New Roman"/>
          <w:sz w:val="28"/>
          <w:szCs w:val="28"/>
        </w:rPr>
        <w:t xml:space="preserve">ориентирован на сбор данных социального и психолого-педагогического исследований после реализации образовательным учреждением Программы воспитания и социализации обучающихся. Заключительный этап предполагает </w:t>
      </w:r>
      <w:r>
        <w:rPr>
          <w:rFonts w:ascii="Times New Roman" w:hAnsi="Times New Roman"/>
          <w:b/>
          <w:sz w:val="28"/>
          <w:szCs w:val="28"/>
        </w:rPr>
        <w:t>исследование динамики</w:t>
      </w:r>
      <w:r>
        <w:rPr>
          <w:rFonts w:ascii="Times New Roman" w:hAnsi="Times New Roman"/>
          <w:sz w:val="28"/>
          <w:szCs w:val="28"/>
        </w:rPr>
        <w:t xml:space="preserve"> воспитания и социализации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изучения динамики процесса воспитания и </w:t>
      </w:r>
      <w:proofErr w:type="gramStart"/>
      <w:r>
        <w:rPr>
          <w:rFonts w:ascii="Times New Roman" w:hAnsi="Times New Roman"/>
          <w:sz w:val="28"/>
          <w:szCs w:val="28"/>
        </w:rPr>
        <w:t>социализации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обучающихся и эффективности реализуемой школой программы результаты исследования, полученные в рамках контрольного этапа эксперимента (до апробирования </w:t>
      </w:r>
      <w:r>
        <w:rPr>
          <w:rFonts w:ascii="Times New Roman" w:hAnsi="Times New Roman"/>
          <w:sz w:val="28"/>
          <w:szCs w:val="28"/>
        </w:rPr>
        <w:lastRenderedPageBreak/>
        <w:t>основных направлений воспитательной программы), изучаются в сравнении с экспериментальными данными интерпретационного этапа исследования (после апробирования основных направлений воспитательной программы). Таким образом, при описании динамики процесса воспитания и социализации подростков используются результаты контрольного и интерпретационного этапов исследования.</w:t>
      </w:r>
    </w:p>
    <w:p w:rsidR="00CC6D40" w:rsidRDefault="00CC6D40" w:rsidP="00CC6D40">
      <w:pPr>
        <w:spacing w:after="0" w:line="10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C6D40" w:rsidRDefault="00CC6D40" w:rsidP="00CC6D40">
      <w:pPr>
        <w:spacing w:after="0" w:line="10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XII</w:t>
      </w:r>
      <w:r>
        <w:rPr>
          <w:rFonts w:ascii="Times New Roman" w:hAnsi="Times New Roman"/>
          <w:b/>
          <w:bCs/>
          <w:sz w:val="28"/>
          <w:szCs w:val="28"/>
        </w:rPr>
        <w:t>. Критерии, показатели эффективности деятельности образовательного учреждения в части духовно-нравственного развития, воспитания и социализации обучающихся.</w:t>
      </w:r>
    </w:p>
    <w:p w:rsidR="00CC6D40" w:rsidRDefault="00CC6D40" w:rsidP="00CC6D40">
      <w:pPr>
        <w:pStyle w:val="dash041e005f0431005f044b005f0447005f043d005f044b005f0439"/>
        <w:spacing w:after="0" w:line="100" w:lineRule="atLeast"/>
        <w:ind w:firstLine="454"/>
        <w:jc w:val="both"/>
        <w:rPr>
          <w:rStyle w:val="dash041e005f0431005f044b005f0447005f043d005f044b005f0439005f005fchar1char1"/>
          <w:sz w:val="28"/>
          <w:szCs w:val="28"/>
        </w:rPr>
      </w:pPr>
      <w:r>
        <w:rPr>
          <w:rStyle w:val="dash041e005f0431005f044b005f0447005f043d005f044b005f0439005f005fchar1char1"/>
          <w:sz w:val="28"/>
          <w:szCs w:val="28"/>
        </w:rPr>
        <w:t xml:space="preserve">Результатом реализации образовательным учреждением воспитательной и развивающей программы является </w:t>
      </w:r>
      <w:r>
        <w:rPr>
          <w:rFonts w:ascii="Times New Roman" w:hAnsi="Times New Roman"/>
          <w:b/>
          <w:sz w:val="28"/>
          <w:szCs w:val="28"/>
        </w:rPr>
        <w:t>динамика</w:t>
      </w:r>
      <w:r w:rsidR="0010264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Style w:val="dash041e005f0431005f044b005f0447005f043d005f044b005f0439005f005fchar1char1"/>
          <w:sz w:val="28"/>
          <w:szCs w:val="28"/>
        </w:rPr>
        <w:t>основных показателей воспитания и социализации обучающихся:</w:t>
      </w:r>
    </w:p>
    <w:p w:rsidR="00CC6D40" w:rsidRDefault="00CC6D40" w:rsidP="00CC6D40">
      <w:pPr>
        <w:pStyle w:val="dash041e005f0431005f044b005f0447005f043d005f044b005f0439"/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1.Динамика развития личностной, социальной, экологической, трудовой (профессиональной) и </w:t>
      </w:r>
      <w:proofErr w:type="spellStart"/>
      <w:r>
        <w:rPr>
          <w:rFonts w:ascii="Times New Roman" w:hAnsi="Times New Roman"/>
          <w:sz w:val="28"/>
          <w:szCs w:val="28"/>
        </w:rPr>
        <w:t>здоровьесберегающей</w:t>
      </w:r>
      <w:proofErr w:type="spellEnd"/>
      <w:r>
        <w:rPr>
          <w:rFonts w:ascii="Times New Roman" w:hAnsi="Times New Roman"/>
          <w:sz w:val="28"/>
          <w:szCs w:val="28"/>
        </w:rPr>
        <w:t xml:space="preserve"> культуры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2.Динамика (характер изменения) социальной, психолого-педагогической и нравственной атмосферы в образовательном учреждении.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3.Динамика детско-родительских отношений и степени </w:t>
      </w:r>
      <w:proofErr w:type="spellStart"/>
      <w:r>
        <w:rPr>
          <w:rFonts w:ascii="Times New Roman" w:hAnsi="Times New Roman"/>
          <w:sz w:val="28"/>
          <w:szCs w:val="28"/>
        </w:rPr>
        <w:t>включённости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родителей (законных представителей) в образовательный и воспитательный процесс.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Необходимо указать критерии, по которым изучается динамика процесса воспитания и социализации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Style w:val="dash041e005f0431005f044b005f0447005f043d005f044b005f0439005f005fchar1char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i/>
          <w:sz w:val="28"/>
          <w:szCs w:val="28"/>
        </w:rPr>
        <w:t>Положительная динамика (тенденция повышения уровня нравственного развития обучающихся)</w:t>
      </w:r>
      <w:r>
        <w:rPr>
          <w:rFonts w:ascii="Times New Roman" w:hAnsi="Times New Roman"/>
          <w:sz w:val="28"/>
          <w:szCs w:val="28"/>
        </w:rPr>
        <w:t xml:space="preserve"> — увеличение значений выделенных показателей </w:t>
      </w:r>
      <w:r>
        <w:rPr>
          <w:rStyle w:val="dash041e005f0431005f044b005f0447005f043d005f044b005f0439005f005fchar1char1"/>
          <w:sz w:val="28"/>
          <w:szCs w:val="28"/>
        </w:rPr>
        <w:t xml:space="preserve">воспитания и </w:t>
      </w:r>
      <w:proofErr w:type="gramStart"/>
      <w:r>
        <w:rPr>
          <w:rStyle w:val="dash041e005f0431005f044b005f0447005f043d005f044b005f0439005f005fchar1char1"/>
          <w:sz w:val="28"/>
          <w:szCs w:val="28"/>
        </w:rPr>
        <w:t>социализации</w:t>
      </w:r>
      <w:proofErr w:type="gramEnd"/>
      <w:r>
        <w:rPr>
          <w:rStyle w:val="dash041e005f0431005f044b005f0447005f043d005f044b005f0439005f005fchar1char1"/>
          <w:sz w:val="28"/>
          <w:szCs w:val="28"/>
        </w:rPr>
        <w:t xml:space="preserve"> обучающихся на интерпретационном этапе по сравнению с результатами контрольного этапа исследования (диагностический).</w:t>
      </w:r>
    </w:p>
    <w:p w:rsidR="00CC6D40" w:rsidRDefault="00CC6D40" w:rsidP="00CC6D40">
      <w:pPr>
        <w:spacing w:after="0" w:line="100" w:lineRule="atLeast"/>
        <w:ind w:firstLine="454"/>
        <w:jc w:val="both"/>
        <w:rPr>
          <w:rStyle w:val="dash041e005f0431005f044b005f0447005f043d005f044b005f0439005f005fchar1char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i/>
          <w:sz w:val="28"/>
          <w:szCs w:val="28"/>
        </w:rPr>
        <w:t xml:space="preserve">Инертность положительной динамики </w:t>
      </w:r>
      <w:r>
        <w:rPr>
          <w:rFonts w:ascii="Times New Roman" w:hAnsi="Times New Roman"/>
          <w:sz w:val="28"/>
          <w:szCs w:val="28"/>
        </w:rPr>
        <w:t xml:space="preserve">подразумевает отсутствие характеристик положительной динамики и возможное увеличение отрицательных значений показателей воспитания и </w:t>
      </w:r>
      <w:proofErr w:type="gramStart"/>
      <w:r>
        <w:rPr>
          <w:rFonts w:ascii="Times New Roman" w:hAnsi="Times New Roman"/>
          <w:sz w:val="28"/>
          <w:szCs w:val="28"/>
        </w:rPr>
        <w:t>социализации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обучающихся </w:t>
      </w:r>
      <w:r>
        <w:rPr>
          <w:rStyle w:val="dash041e005f0431005f044b005f0447005f043d005f044b005f0439005f005fchar1char1"/>
          <w:sz w:val="28"/>
          <w:szCs w:val="28"/>
        </w:rPr>
        <w:t>на интерпретационном этапе по сравнению с результатами контрольного этапа исследования (диагностический);</w:t>
      </w:r>
    </w:p>
    <w:p w:rsidR="00CC6D40" w:rsidRPr="00102646" w:rsidRDefault="00CC6D40" w:rsidP="00102646">
      <w:pPr>
        <w:spacing w:after="0" w:line="100" w:lineRule="atLeast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i/>
          <w:sz w:val="28"/>
          <w:szCs w:val="28"/>
        </w:rPr>
        <w:t xml:space="preserve">Устойчивость (стабильность) исследуемых показателей духовно-нравственного развития, воспитания и социализации обучающихся </w:t>
      </w:r>
      <w:r>
        <w:rPr>
          <w:rStyle w:val="dash041e005f0431005f044b005f0447005f043d005f044b005f0439005f005fchar1char1"/>
          <w:sz w:val="28"/>
          <w:szCs w:val="28"/>
        </w:rPr>
        <w:t xml:space="preserve">на </w:t>
      </w:r>
      <w:proofErr w:type="gramStart"/>
      <w:r>
        <w:rPr>
          <w:rStyle w:val="dash041e005f0431005f044b005f0447005f043d005f044b005f0439005f005fchar1char1"/>
          <w:sz w:val="28"/>
          <w:szCs w:val="28"/>
        </w:rPr>
        <w:t>интерпретационном</w:t>
      </w:r>
      <w:proofErr w:type="gramEnd"/>
      <w:r>
        <w:rPr>
          <w:rStyle w:val="dash041e005f0431005f044b005f0447005f043d005f044b005f0439005f005fchar1char1"/>
          <w:sz w:val="28"/>
          <w:szCs w:val="28"/>
        </w:rPr>
        <w:t xml:space="preserve"> и контрольным этапах исследования. </w:t>
      </w:r>
      <w:r>
        <w:rPr>
          <w:rFonts w:ascii="Times New Roman" w:hAnsi="Times New Roman"/>
          <w:sz w:val="28"/>
          <w:szCs w:val="28"/>
        </w:rPr>
        <w:t>При условии соответствия содержания сформировавшихся смысловых систем у подростков, в педагогическом коллективе и детско-родительских отношениях общепринятым моральным нормам устойчивость исследуемых показателей может являться одной из характеристик положительной динамики процесса воспита</w:t>
      </w:r>
      <w:r w:rsidR="00102646">
        <w:rPr>
          <w:rFonts w:ascii="Times New Roman" w:hAnsi="Times New Roman"/>
          <w:sz w:val="28"/>
          <w:szCs w:val="28"/>
        </w:rPr>
        <w:t>ния и социализации обучающихся.</w:t>
      </w:r>
    </w:p>
    <w:p w:rsidR="00CC6D40" w:rsidRDefault="00CC6D40">
      <w:pPr>
        <w:tabs>
          <w:tab w:val="left" w:pos="1325"/>
        </w:tabs>
        <w:suppressAutoHyphens w:val="0"/>
        <w:spacing w:after="0" w:line="240" w:lineRule="auto"/>
        <w:jc w:val="both"/>
      </w:pPr>
    </w:p>
    <w:p w:rsidR="00FC3E59" w:rsidRDefault="006E708D" w:rsidP="006E708D">
      <w:pPr>
        <w:tabs>
          <w:tab w:val="left" w:pos="622"/>
        </w:tabs>
        <w:suppressAutoHyphens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 xml:space="preserve">                              </w:t>
      </w:r>
      <w:r w:rsidR="00CC6D40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3.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 xml:space="preserve">    </w:t>
      </w:r>
      <w:r w:rsidR="00FC3E59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Организационный раздел</w:t>
      </w:r>
    </w:p>
    <w:p w:rsidR="00FC3E59" w:rsidRDefault="00FC3E59">
      <w:pPr>
        <w:tabs>
          <w:tab w:val="left" w:pos="2404"/>
        </w:tabs>
        <w:suppressAutoHyphens w:val="0"/>
        <w:spacing w:after="0" w:line="240" w:lineRule="auto"/>
        <w:ind w:left="1312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3.1 Учебный план и содержание образования основной образовательной программы основного общего образования</w:t>
      </w:r>
    </w:p>
    <w:p w:rsidR="00FC3E59" w:rsidRDefault="00FC3E59">
      <w:pPr>
        <w:pStyle w:val="af6"/>
        <w:shd w:val="clear" w:color="auto" w:fill="FFFFFF"/>
        <w:spacing w:before="0" w:after="0" w:line="240" w:lineRule="auto"/>
        <w:ind w:left="220" w:firstLine="5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Втор</w:t>
      </w:r>
      <w:r w:rsidR="006A0B4F">
        <w:rPr>
          <w:rFonts w:ascii="Times New Roman" w:eastAsia="Times New Roman" w:hAnsi="Times New Roman" w:cs="Times New Roman"/>
          <w:color w:val="000000"/>
          <w:sz w:val="28"/>
          <w:szCs w:val="28"/>
        </w:rPr>
        <w:t>ой уровень основного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общего образования отражает принцип преемственности с начальной школой и является базой для продолжения обучения в средней общеобразовательной школе, создает условия для выбора дальнейшего образования, социального самоопределения и самообразования.</w:t>
      </w:r>
    </w:p>
    <w:p w:rsidR="00FC3E59" w:rsidRDefault="00FC3E59">
      <w:pPr>
        <w:shd w:val="clear" w:color="auto" w:fill="FFFFFF"/>
        <w:suppressAutoHyphens w:val="0"/>
        <w:spacing w:after="0" w:line="240" w:lineRule="auto"/>
        <w:ind w:left="220" w:firstLine="5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Базовыми областями знаний в 5-9 классах являются: филология, математика, обществознание, естествознание, искусство, физическая культура, технология.</w:t>
      </w:r>
      <w:proofErr w:type="gramEnd"/>
    </w:p>
    <w:p w:rsidR="00FC3E59" w:rsidRDefault="005C7B17" w:rsidP="005C7B17">
      <w:pPr>
        <w:pStyle w:val="af6"/>
        <w:pageBreakBefore/>
        <w:shd w:val="clear" w:color="auto" w:fill="FFFFFF"/>
        <w:tabs>
          <w:tab w:val="left" w:pos="6379"/>
          <w:tab w:val="left" w:pos="7938"/>
        </w:tabs>
        <w:spacing w:before="0" w:after="0" w:line="240" w:lineRule="auto"/>
        <w:ind w:right="847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 xml:space="preserve">                       </w:t>
      </w:r>
      <w:r w:rsidR="00FC3E59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Сетка часов учебного плана</w:t>
      </w:r>
    </w:p>
    <w:p w:rsidR="00FC3E59" w:rsidRDefault="00FC3E59">
      <w:pPr>
        <w:pStyle w:val="af6"/>
        <w:shd w:val="clear" w:color="auto" w:fill="FFFFFF"/>
        <w:tabs>
          <w:tab w:val="left" w:pos="7938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муниципального бюджетного общеобразовательного учреждения</w:t>
      </w:r>
    </w:p>
    <w:p w:rsidR="00FC3E59" w:rsidRDefault="00FC3E59">
      <w:pPr>
        <w:pStyle w:val="af6"/>
        <w:tabs>
          <w:tab w:val="left" w:pos="7938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«Айдарская средняя общеобразовательная школа имени</w:t>
      </w:r>
    </w:p>
    <w:p w:rsidR="00FC3E59" w:rsidRDefault="00FC3E59">
      <w:pPr>
        <w:pStyle w:val="af6"/>
        <w:tabs>
          <w:tab w:val="left" w:pos="7938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Героя Советского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СоюзаБориса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Григорьевича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Кандыбина</w:t>
      </w:r>
      <w:proofErr w:type="spellEnd"/>
    </w:p>
    <w:p w:rsidR="00FC3E59" w:rsidRDefault="00FC3E59">
      <w:pPr>
        <w:pStyle w:val="af6"/>
        <w:tabs>
          <w:tab w:val="left" w:pos="7938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Ровеньского района  Белгородской области» </w:t>
      </w:r>
    </w:p>
    <w:p w:rsidR="00FC3E59" w:rsidRDefault="004F15AC">
      <w:pPr>
        <w:pStyle w:val="1"/>
        <w:tabs>
          <w:tab w:val="num" w:pos="0"/>
        </w:tabs>
        <w:spacing w:before="0"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Второй уровень </w:t>
      </w:r>
      <w:r w:rsidR="00FC3E5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обучения</w:t>
      </w:r>
    </w:p>
    <w:tbl>
      <w:tblPr>
        <w:tblW w:w="10726" w:type="dxa"/>
        <w:tblInd w:w="-698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338"/>
        <w:gridCol w:w="1437"/>
        <w:gridCol w:w="8"/>
        <w:gridCol w:w="709"/>
        <w:gridCol w:w="567"/>
        <w:gridCol w:w="16"/>
        <w:gridCol w:w="540"/>
        <w:gridCol w:w="11"/>
        <w:gridCol w:w="549"/>
        <w:gridCol w:w="585"/>
        <w:gridCol w:w="430"/>
        <w:gridCol w:w="70"/>
        <w:gridCol w:w="475"/>
        <w:gridCol w:w="22"/>
        <w:gridCol w:w="425"/>
        <w:gridCol w:w="567"/>
        <w:gridCol w:w="567"/>
        <w:gridCol w:w="425"/>
        <w:gridCol w:w="567"/>
        <w:gridCol w:w="426"/>
        <w:gridCol w:w="567"/>
        <w:gridCol w:w="425"/>
      </w:tblGrid>
      <w:tr w:rsidR="00FC3E59" w:rsidTr="007B6171">
        <w:trPr>
          <w:cantSplit/>
          <w:trHeight w:hRule="exact" w:val="793"/>
        </w:trPr>
        <w:tc>
          <w:tcPr>
            <w:tcW w:w="1338" w:type="dxa"/>
            <w:vMerge w:val="restart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pStyle w:val="af6"/>
              <w:snapToGrid w:val="0"/>
              <w:spacing w:before="0" w:after="0"/>
              <w:ind w:left="215" w:right="15" w:firstLine="140"/>
              <w:jc w:val="center"/>
              <w:rPr>
                <w:rFonts w:ascii="Times New Roman" w:hAnsi="Times New Roman" w:cs="Times New Roman"/>
              </w:rPr>
            </w:pPr>
          </w:p>
          <w:p w:rsidR="00FC3E59" w:rsidRDefault="00FC3E59">
            <w:pPr>
              <w:pStyle w:val="af6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  <w:p w:rsidR="00FC3E59" w:rsidRDefault="00FC3E59">
            <w:pPr>
              <w:pStyle w:val="af6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Образовательные области</w:t>
            </w:r>
          </w:p>
        </w:tc>
        <w:tc>
          <w:tcPr>
            <w:tcW w:w="1445" w:type="dxa"/>
            <w:gridSpan w:val="2"/>
            <w:vMerge w:val="restart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  <w:p w:rsidR="00FC3E59" w:rsidRDefault="00FC3E59">
            <w:pPr>
              <w:pStyle w:val="af6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  <w:p w:rsidR="00FC3E59" w:rsidRDefault="00FC3E59">
            <w:pPr>
              <w:pStyle w:val="af6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Учебные </w:t>
            </w:r>
          </w:p>
          <w:p w:rsidR="00FC3E59" w:rsidRDefault="00FC3E59">
            <w:pPr>
              <w:pStyle w:val="af6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предметы</w:t>
            </w:r>
          </w:p>
          <w:p w:rsidR="00FC3E59" w:rsidRDefault="00FC3E59">
            <w:pPr>
              <w:pStyle w:val="af6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  <w:p w:rsidR="00FC3E59" w:rsidRDefault="00FC3E59">
            <w:pPr>
              <w:pStyle w:val="af6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  <w:p w:rsidR="00FC3E59" w:rsidRDefault="00FC3E59">
            <w:pPr>
              <w:pStyle w:val="af6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3" w:type="dxa"/>
            <w:gridSpan w:val="19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Default="00FC3E59">
            <w:pPr>
              <w:pStyle w:val="af6"/>
              <w:snapToGrid w:val="0"/>
              <w:spacing w:before="0" w:after="0" w:line="3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Количество часов </w:t>
            </w:r>
          </w:p>
        </w:tc>
      </w:tr>
      <w:tr w:rsidR="00FC3E59" w:rsidTr="007B6171">
        <w:trPr>
          <w:cantSplit/>
          <w:trHeight w:hRule="exact" w:val="538"/>
        </w:trPr>
        <w:tc>
          <w:tcPr>
            <w:tcW w:w="1338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/>
        </w:tc>
        <w:tc>
          <w:tcPr>
            <w:tcW w:w="1445" w:type="dxa"/>
            <w:gridSpan w:val="2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/>
        </w:tc>
        <w:tc>
          <w:tcPr>
            <w:tcW w:w="1843" w:type="dxa"/>
            <w:gridSpan w:val="5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pStyle w:val="af6"/>
              <w:snapToGrid w:val="0"/>
              <w:spacing w:before="0" w:after="0" w:line="135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 класс</w:t>
            </w:r>
          </w:p>
        </w:tc>
        <w:tc>
          <w:tcPr>
            <w:tcW w:w="1634" w:type="dxa"/>
            <w:gridSpan w:val="4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pStyle w:val="af6"/>
              <w:snapToGrid w:val="0"/>
              <w:spacing w:before="0" w:after="0" w:line="135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 класс</w:t>
            </w:r>
          </w:p>
        </w:tc>
        <w:tc>
          <w:tcPr>
            <w:tcW w:w="1489" w:type="dxa"/>
            <w:gridSpan w:val="4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pStyle w:val="af6"/>
              <w:snapToGrid w:val="0"/>
              <w:spacing w:before="0" w:after="0" w:line="135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 класс</w:t>
            </w:r>
          </w:p>
        </w:tc>
        <w:tc>
          <w:tcPr>
            <w:tcW w:w="1559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pStyle w:val="af6"/>
              <w:snapToGrid w:val="0"/>
              <w:spacing w:before="0" w:after="0" w:line="135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 класс</w:t>
            </w:r>
          </w:p>
        </w:tc>
        <w:tc>
          <w:tcPr>
            <w:tcW w:w="1418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Default="00FC3E59">
            <w:pPr>
              <w:pStyle w:val="af6"/>
              <w:snapToGrid w:val="0"/>
              <w:spacing w:before="0" w:after="0" w:line="135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 класс</w:t>
            </w:r>
          </w:p>
        </w:tc>
      </w:tr>
      <w:tr w:rsidR="00FC3E59" w:rsidTr="007B6171">
        <w:trPr>
          <w:cantSplit/>
        </w:trPr>
        <w:tc>
          <w:tcPr>
            <w:tcW w:w="1338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/>
        </w:tc>
        <w:tc>
          <w:tcPr>
            <w:tcW w:w="1445" w:type="dxa"/>
            <w:gridSpan w:val="2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/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pStyle w:val="af6"/>
              <w:snapToGrid w:val="0"/>
              <w:spacing w:before="0" w:after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федеральный</w:t>
            </w:r>
          </w:p>
        </w:tc>
        <w:tc>
          <w:tcPr>
            <w:tcW w:w="583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pStyle w:val="af6"/>
              <w:snapToGrid w:val="0"/>
              <w:spacing w:before="0" w:after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региональный</w:t>
            </w:r>
          </w:p>
        </w:tc>
        <w:tc>
          <w:tcPr>
            <w:tcW w:w="551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pStyle w:val="af6"/>
              <w:snapToGrid w:val="0"/>
              <w:spacing w:before="0" w:after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школьный</w:t>
            </w:r>
          </w:p>
        </w:tc>
        <w:tc>
          <w:tcPr>
            <w:tcW w:w="5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pStyle w:val="af6"/>
              <w:snapToGrid w:val="0"/>
              <w:spacing w:before="0" w:after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федеральный</w:t>
            </w:r>
          </w:p>
        </w:tc>
        <w:tc>
          <w:tcPr>
            <w:tcW w:w="5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pStyle w:val="af6"/>
              <w:snapToGrid w:val="0"/>
              <w:spacing w:before="0" w:after="0"/>
              <w:ind w:left="113" w:right="113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региональный</w:t>
            </w:r>
          </w:p>
        </w:tc>
        <w:tc>
          <w:tcPr>
            <w:tcW w:w="500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pStyle w:val="af6"/>
              <w:snapToGrid w:val="0"/>
              <w:spacing w:before="0" w:after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школьный</w:t>
            </w:r>
          </w:p>
        </w:tc>
        <w:tc>
          <w:tcPr>
            <w:tcW w:w="49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pStyle w:val="af6"/>
              <w:snapToGrid w:val="0"/>
              <w:spacing w:before="0" w:after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федеральный</w:t>
            </w: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pStyle w:val="af6"/>
              <w:snapToGrid w:val="0"/>
              <w:spacing w:before="0" w:after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региональный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pStyle w:val="af6"/>
              <w:snapToGrid w:val="0"/>
              <w:spacing w:before="0" w:after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школьный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pStyle w:val="af6"/>
              <w:snapToGrid w:val="0"/>
              <w:spacing w:before="0" w:after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федеральный</w:t>
            </w: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pStyle w:val="af6"/>
              <w:snapToGrid w:val="0"/>
              <w:spacing w:before="0" w:after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региональный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pStyle w:val="af6"/>
              <w:snapToGrid w:val="0"/>
              <w:spacing w:before="0" w:after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школьный</w:t>
            </w:r>
          </w:p>
        </w:tc>
        <w:tc>
          <w:tcPr>
            <w:tcW w:w="4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pStyle w:val="af6"/>
              <w:snapToGrid w:val="0"/>
              <w:spacing w:before="0" w:after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федеральный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Default="00FC3E59">
            <w:pPr>
              <w:pStyle w:val="af6"/>
              <w:snapToGrid w:val="0"/>
              <w:spacing w:before="0" w:after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региональный</w:t>
            </w: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Default="00FC3E59">
            <w:pPr>
              <w:pStyle w:val="af6"/>
              <w:snapToGrid w:val="0"/>
              <w:spacing w:before="0" w:after="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школьный</w:t>
            </w:r>
          </w:p>
        </w:tc>
      </w:tr>
      <w:tr w:rsidR="00FC3E59" w:rsidTr="007B6171">
        <w:trPr>
          <w:cantSplit/>
          <w:trHeight w:hRule="exact" w:val="469"/>
        </w:trPr>
        <w:tc>
          <w:tcPr>
            <w:tcW w:w="1338" w:type="dxa"/>
            <w:vMerge w:val="restart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Филология</w:t>
            </w:r>
          </w:p>
        </w:tc>
        <w:tc>
          <w:tcPr>
            <w:tcW w:w="14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4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E59" w:rsidTr="007B6171">
        <w:trPr>
          <w:cantSplit/>
          <w:trHeight w:hRule="exact" w:val="469"/>
        </w:trPr>
        <w:tc>
          <w:tcPr>
            <w:tcW w:w="1338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E59" w:rsidTr="007B6171">
        <w:trPr>
          <w:cantSplit/>
        </w:trPr>
        <w:tc>
          <w:tcPr>
            <w:tcW w:w="1338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Английский язык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E59" w:rsidTr="007B6171">
        <w:trPr>
          <w:cantSplit/>
          <w:trHeight w:hRule="exact" w:val="469"/>
        </w:trPr>
        <w:tc>
          <w:tcPr>
            <w:tcW w:w="1338" w:type="dxa"/>
            <w:vMerge w:val="restart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834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Матема</w:t>
            </w:r>
            <w:proofErr w:type="spellEnd"/>
          </w:p>
          <w:p w:rsidR="00FC3E59" w:rsidRPr="0028347E" w:rsidRDefault="00FC3E59">
            <w:pPr>
              <w:pStyle w:val="af6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тика</w:t>
            </w:r>
          </w:p>
        </w:tc>
        <w:tc>
          <w:tcPr>
            <w:tcW w:w="14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E59" w:rsidTr="007B6171">
        <w:trPr>
          <w:cantSplit/>
          <w:trHeight w:hRule="exact" w:val="469"/>
        </w:trPr>
        <w:tc>
          <w:tcPr>
            <w:tcW w:w="1338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Алгебра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44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E59" w:rsidTr="007B6171">
        <w:trPr>
          <w:cantSplit/>
          <w:trHeight w:hRule="exact" w:val="469"/>
        </w:trPr>
        <w:tc>
          <w:tcPr>
            <w:tcW w:w="1338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44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E59" w:rsidTr="007B6171">
        <w:trPr>
          <w:cantSplit/>
        </w:trPr>
        <w:tc>
          <w:tcPr>
            <w:tcW w:w="1338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Информатика и ИКТ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E59" w:rsidTr="007B6171">
        <w:trPr>
          <w:cantSplit/>
          <w:trHeight w:hRule="exact" w:val="469"/>
        </w:trPr>
        <w:tc>
          <w:tcPr>
            <w:tcW w:w="1338" w:type="dxa"/>
            <w:vMerge w:val="restart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Общество</w:t>
            </w:r>
          </w:p>
          <w:p w:rsidR="00FC3E59" w:rsidRPr="0028347E" w:rsidRDefault="00FC3E59">
            <w:pPr>
              <w:pStyle w:val="af6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знание</w:t>
            </w:r>
          </w:p>
        </w:tc>
        <w:tc>
          <w:tcPr>
            <w:tcW w:w="14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История 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E59" w:rsidTr="007B6171">
        <w:trPr>
          <w:cantSplit/>
        </w:trPr>
        <w:tc>
          <w:tcPr>
            <w:tcW w:w="1338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E59" w:rsidTr="007B6171">
        <w:trPr>
          <w:cantSplit/>
          <w:trHeight w:hRule="exact" w:val="469"/>
        </w:trPr>
        <w:tc>
          <w:tcPr>
            <w:tcW w:w="1338" w:type="dxa"/>
            <w:vMerge w:val="restart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Естество</w:t>
            </w:r>
          </w:p>
          <w:p w:rsidR="00FC3E59" w:rsidRPr="0028347E" w:rsidRDefault="00FC3E59">
            <w:pPr>
              <w:pStyle w:val="af6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знание</w:t>
            </w:r>
          </w:p>
        </w:tc>
        <w:tc>
          <w:tcPr>
            <w:tcW w:w="14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9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География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9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9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9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9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9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E59" w:rsidTr="007B6171">
        <w:trPr>
          <w:cantSplit/>
          <w:trHeight w:hRule="exact" w:val="676"/>
        </w:trPr>
        <w:tc>
          <w:tcPr>
            <w:tcW w:w="1338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Природоведение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E59" w:rsidTr="007B6171">
        <w:trPr>
          <w:cantSplit/>
          <w:trHeight w:hRule="exact" w:val="469"/>
        </w:trPr>
        <w:tc>
          <w:tcPr>
            <w:tcW w:w="1338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E59" w:rsidTr="007B6171">
        <w:trPr>
          <w:cantSplit/>
          <w:trHeight w:hRule="exact" w:val="469"/>
        </w:trPr>
        <w:tc>
          <w:tcPr>
            <w:tcW w:w="1338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E59" w:rsidTr="007B6171">
        <w:trPr>
          <w:cantSplit/>
        </w:trPr>
        <w:tc>
          <w:tcPr>
            <w:tcW w:w="1338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Биология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5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E59" w:rsidTr="007B6171">
        <w:trPr>
          <w:cantSplit/>
          <w:trHeight w:hRule="exact" w:val="469"/>
        </w:trPr>
        <w:tc>
          <w:tcPr>
            <w:tcW w:w="1338" w:type="dxa"/>
            <w:vMerge w:val="restart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Искусство</w:t>
            </w:r>
          </w:p>
        </w:tc>
        <w:tc>
          <w:tcPr>
            <w:tcW w:w="14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E59" w:rsidTr="007B6171">
        <w:trPr>
          <w:cantSplit/>
          <w:trHeight w:hRule="exact" w:val="676"/>
        </w:trPr>
        <w:tc>
          <w:tcPr>
            <w:tcW w:w="1338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E59" w:rsidTr="007B6171">
        <w:trPr>
          <w:cantSplit/>
          <w:trHeight w:hRule="exact" w:val="469"/>
        </w:trPr>
        <w:tc>
          <w:tcPr>
            <w:tcW w:w="1338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45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Искусство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45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45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E59" w:rsidTr="007B6171">
        <w:trPr>
          <w:cantSplit/>
        </w:trPr>
        <w:tc>
          <w:tcPr>
            <w:tcW w:w="1338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Православная культура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E59" w:rsidTr="007B6171">
        <w:trPr>
          <w:cantSplit/>
          <w:trHeight w:hRule="exact" w:val="469"/>
        </w:trPr>
        <w:tc>
          <w:tcPr>
            <w:tcW w:w="1338" w:type="dxa"/>
            <w:vMerge w:val="restart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Технология</w:t>
            </w:r>
          </w:p>
        </w:tc>
        <w:tc>
          <w:tcPr>
            <w:tcW w:w="14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Технология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E59" w:rsidTr="007B6171">
        <w:trPr>
          <w:cantSplit/>
        </w:trPr>
        <w:tc>
          <w:tcPr>
            <w:tcW w:w="1338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Черчение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E59" w:rsidTr="007B6171">
        <w:trPr>
          <w:cantSplit/>
          <w:trHeight w:hRule="exact" w:val="1183"/>
        </w:trPr>
        <w:tc>
          <w:tcPr>
            <w:tcW w:w="1338" w:type="dxa"/>
            <w:vMerge w:val="restart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834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Физиче</w:t>
            </w:r>
            <w:proofErr w:type="spellEnd"/>
          </w:p>
          <w:p w:rsidR="00FC3E59" w:rsidRPr="0028347E" w:rsidRDefault="00FC3E59">
            <w:pPr>
              <w:pStyle w:val="af6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834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ская</w:t>
            </w:r>
            <w:proofErr w:type="spellEnd"/>
            <w:r w:rsidRPr="002834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  <w:p w:rsidR="00FC3E59" w:rsidRPr="0028347E" w:rsidRDefault="00FC3E59">
            <w:pPr>
              <w:pStyle w:val="af6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4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E59" w:rsidTr="007B6171">
        <w:trPr>
          <w:cantSplit/>
        </w:trPr>
        <w:tc>
          <w:tcPr>
            <w:tcW w:w="1338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E59" w:rsidTr="007B6171">
        <w:trPr>
          <w:cantSplit/>
          <w:trHeight w:hRule="exact" w:val="1183"/>
        </w:trPr>
        <w:tc>
          <w:tcPr>
            <w:tcW w:w="1338" w:type="dxa"/>
            <w:vMerge w:val="restart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Учебные предметы и курсы школьного компонента,</w:t>
            </w:r>
          </w:p>
          <w:p w:rsidR="00FC3E59" w:rsidRPr="0028347E" w:rsidRDefault="00FC3E59">
            <w:pPr>
              <w:pStyle w:val="af6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элективные</w:t>
            </w:r>
          </w:p>
          <w:p w:rsidR="00FC3E59" w:rsidRPr="0028347E" w:rsidRDefault="00FC3E59">
            <w:pPr>
              <w:pStyle w:val="af6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курсы</w:t>
            </w:r>
          </w:p>
        </w:tc>
        <w:tc>
          <w:tcPr>
            <w:tcW w:w="14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Русская словесность. От слова к словесности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C3E59" w:rsidTr="007B6171">
        <w:trPr>
          <w:cantSplit/>
          <w:trHeight w:hRule="exact" w:val="945"/>
        </w:trPr>
        <w:tc>
          <w:tcPr>
            <w:tcW w:w="1338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страницами учебника математики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E59" w:rsidTr="007B6171">
        <w:trPr>
          <w:cantSplit/>
          <w:trHeight w:hRule="exact" w:val="883"/>
        </w:trPr>
        <w:tc>
          <w:tcPr>
            <w:tcW w:w="1338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олимпиадных задач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 w:line="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E59" w:rsidTr="007B6171">
        <w:trPr>
          <w:cantSplit/>
          <w:trHeight w:hRule="exact" w:val="1183"/>
        </w:trPr>
        <w:tc>
          <w:tcPr>
            <w:tcW w:w="1338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Тождественные преобразования выражений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C3E59" w:rsidTr="007B6171">
        <w:trPr>
          <w:cantSplit/>
          <w:trHeight w:hRule="exact" w:val="1162"/>
        </w:trPr>
        <w:tc>
          <w:tcPr>
            <w:tcW w:w="1338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225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 самоопределение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bottom"/>
          </w:tcPr>
          <w:p w:rsidR="00FC3E59" w:rsidRPr="0028347E" w:rsidRDefault="00FC3E59">
            <w:pPr>
              <w:pStyle w:val="af6"/>
              <w:snapToGrid w:val="0"/>
              <w:spacing w:before="0" w:after="0" w:line="225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C3E59" w:rsidTr="007B6171">
        <w:trPr>
          <w:cantSplit/>
          <w:trHeight w:hRule="exact" w:val="945"/>
        </w:trPr>
        <w:tc>
          <w:tcPr>
            <w:tcW w:w="1338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Введение в избирательное право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</w:tr>
      <w:tr w:rsidR="00FC3E59" w:rsidTr="007B6171">
        <w:trPr>
          <w:cantSplit/>
        </w:trPr>
        <w:tc>
          <w:tcPr>
            <w:tcW w:w="1338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Эксперименты и занимательные опыты по физике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</w:tr>
      <w:tr w:rsidR="00FC3E59" w:rsidTr="007B6171">
        <w:trPr>
          <w:trHeight w:val="227"/>
        </w:trPr>
        <w:tc>
          <w:tcPr>
            <w:tcW w:w="2783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Предельно допустимая аудиторная учебная нагрузка при 6-дневной учебной неделе 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45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45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45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8347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54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45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5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45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45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8347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54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45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44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45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45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8347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45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45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45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8347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4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45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45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 w:line="45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8347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</w:tr>
      <w:tr w:rsidR="00FC3E59" w:rsidTr="007B6171">
        <w:trPr>
          <w:trHeight w:val="227"/>
        </w:trPr>
        <w:tc>
          <w:tcPr>
            <w:tcW w:w="277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FC3E59" w:rsidRPr="0028347E" w:rsidRDefault="00FC3E59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5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1575" w:type="dxa"/>
            <w:gridSpan w:val="4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1559" w:type="dxa"/>
            <w:gridSpan w:val="5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559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18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FC3E59" w:rsidRPr="0028347E" w:rsidRDefault="00FC3E59">
            <w:pPr>
              <w:pStyle w:val="af6"/>
              <w:snapToGrid w:val="0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347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</w:tr>
    </w:tbl>
    <w:p w:rsidR="006E708D" w:rsidRDefault="006E708D" w:rsidP="001D5E15">
      <w:pPr>
        <w:numPr>
          <w:ilvl w:val="1"/>
          <w:numId w:val="257"/>
        </w:numPr>
        <w:tabs>
          <w:tab w:val="left" w:pos="21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Календарный учебный график</w:t>
      </w:r>
    </w:p>
    <w:p w:rsidR="006E708D" w:rsidRDefault="006E708D" w:rsidP="006E708D">
      <w:pPr>
        <w:tabs>
          <w:tab w:val="left" w:pos="2184"/>
        </w:tabs>
        <w:suppressAutoHyphens w:val="0"/>
        <w:spacing w:after="0" w:line="240" w:lineRule="auto"/>
        <w:ind w:left="812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 w:rsidRPr="006E708D">
        <w:rPr>
          <w:rFonts w:ascii="Times New Roman" w:eastAsia="Times New Roman" w:hAnsi="Times New Roman" w:cs="Times New Roman"/>
          <w:bCs/>
          <w:iCs/>
          <w:sz w:val="28"/>
          <w:szCs w:val="24"/>
        </w:rPr>
        <w:t>Режим работы школы соответствует нормативным док</w:t>
      </w:r>
      <w:r w:rsidR="007B6171"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ументам. Рабочая неделя: 6 дней для учащихся </w:t>
      </w:r>
      <w:r w:rsidRPr="006E708D"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 </w:t>
      </w:r>
      <w:r w:rsidR="007B6171">
        <w:rPr>
          <w:rFonts w:ascii="Times New Roman" w:eastAsia="Times New Roman" w:hAnsi="Times New Roman" w:cs="Times New Roman"/>
          <w:bCs/>
          <w:iCs/>
          <w:sz w:val="28"/>
          <w:szCs w:val="24"/>
        </w:rPr>
        <w:t>7-9 классов</w:t>
      </w:r>
    </w:p>
    <w:p w:rsidR="007B6171" w:rsidRPr="006E708D" w:rsidRDefault="007B6171" w:rsidP="006E708D">
      <w:pPr>
        <w:tabs>
          <w:tab w:val="left" w:pos="2184"/>
        </w:tabs>
        <w:suppressAutoHyphens w:val="0"/>
        <w:spacing w:after="0" w:line="240" w:lineRule="auto"/>
        <w:ind w:left="812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                            5 дней для учащихся  5-6 классов</w:t>
      </w:r>
    </w:p>
    <w:p w:rsidR="006E708D" w:rsidRPr="006E708D" w:rsidRDefault="006E708D" w:rsidP="006E708D">
      <w:pPr>
        <w:tabs>
          <w:tab w:val="left" w:pos="2184"/>
        </w:tabs>
        <w:suppressAutoHyphens w:val="0"/>
        <w:spacing w:after="0" w:line="240" w:lineRule="auto"/>
        <w:ind w:left="812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 w:rsidRPr="006E708D"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Продолжительность уроков: 45 минут. </w:t>
      </w:r>
    </w:p>
    <w:p w:rsidR="006E708D" w:rsidRPr="006E708D" w:rsidRDefault="006E708D" w:rsidP="006E708D">
      <w:pPr>
        <w:tabs>
          <w:tab w:val="left" w:pos="2184"/>
        </w:tabs>
        <w:suppressAutoHyphens w:val="0"/>
        <w:spacing w:after="0" w:line="240" w:lineRule="auto"/>
        <w:ind w:left="812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 w:rsidRPr="006E708D">
        <w:rPr>
          <w:rFonts w:ascii="Times New Roman" w:eastAsia="Times New Roman" w:hAnsi="Times New Roman" w:cs="Times New Roman"/>
          <w:bCs/>
          <w:iCs/>
          <w:sz w:val="28"/>
          <w:szCs w:val="24"/>
        </w:rPr>
        <w:t>Начало уроков: 9.00 часов. Окончание – в соответствии с расписанием  учащихся. Перемены от 10 до 20 минут.</w:t>
      </w:r>
    </w:p>
    <w:p w:rsidR="006E708D" w:rsidRPr="006E708D" w:rsidRDefault="006E708D" w:rsidP="0028347E">
      <w:pPr>
        <w:tabs>
          <w:tab w:val="left" w:pos="2184"/>
        </w:tabs>
        <w:suppressAutoHyphens w:val="0"/>
        <w:spacing w:after="0" w:line="240" w:lineRule="auto"/>
        <w:ind w:left="812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 w:rsidRPr="006E708D"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Количество часов учебного плана в каждом классе школы соответствует максимально допустимой нагрузке учащихся при </w:t>
      </w:r>
      <w:r w:rsidR="0028347E"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5 – дневной учебной неделе и при  </w:t>
      </w:r>
      <w:r w:rsidRPr="006E708D">
        <w:rPr>
          <w:rFonts w:ascii="Times New Roman" w:eastAsia="Times New Roman" w:hAnsi="Times New Roman" w:cs="Times New Roman"/>
          <w:bCs/>
          <w:iCs/>
          <w:sz w:val="28"/>
          <w:szCs w:val="24"/>
        </w:rPr>
        <w:t>6-дневной учебной неделе</w:t>
      </w:r>
      <w:r w:rsidR="0028347E">
        <w:rPr>
          <w:rFonts w:ascii="Times New Roman" w:eastAsia="Times New Roman" w:hAnsi="Times New Roman" w:cs="Times New Roman"/>
          <w:bCs/>
          <w:iCs/>
          <w:sz w:val="28"/>
          <w:szCs w:val="24"/>
        </w:rPr>
        <w:t>.</w:t>
      </w:r>
    </w:p>
    <w:p w:rsidR="00FC3E59" w:rsidRDefault="00FC3E59" w:rsidP="001D5E15">
      <w:pPr>
        <w:numPr>
          <w:ilvl w:val="1"/>
          <w:numId w:val="257"/>
        </w:numPr>
        <w:tabs>
          <w:tab w:val="left" w:pos="2184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План внеурочной деятельности и дополнительного образования</w:t>
      </w:r>
    </w:p>
    <w:p w:rsidR="002107B5" w:rsidRPr="002107B5" w:rsidRDefault="002107B5" w:rsidP="002107B5">
      <w:pPr>
        <w:suppressAutoHyphens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Приоритетные </w:t>
      </w:r>
      <w:r w:rsidRPr="002107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цели дополнительного образования на </w:t>
      </w:r>
      <w:r w:rsidR="006A0B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уровне </w:t>
      </w:r>
      <w:r w:rsidRPr="002107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основного общего образования:</w:t>
      </w:r>
    </w:p>
    <w:p w:rsidR="002107B5" w:rsidRPr="002107B5" w:rsidRDefault="002107B5" w:rsidP="001D5E15">
      <w:pPr>
        <w:numPr>
          <w:ilvl w:val="0"/>
          <w:numId w:val="202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7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интеллектуального и духовного развития личности, его творческой самореализации;</w:t>
      </w:r>
    </w:p>
    <w:p w:rsidR="002107B5" w:rsidRPr="002107B5" w:rsidRDefault="002107B5" w:rsidP="001D5E15">
      <w:pPr>
        <w:numPr>
          <w:ilvl w:val="0"/>
          <w:numId w:val="202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7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мотивации личности к познанию и творчеству;</w:t>
      </w:r>
    </w:p>
    <w:p w:rsidR="002107B5" w:rsidRPr="002107B5" w:rsidRDefault="002107B5" w:rsidP="001D5E15">
      <w:pPr>
        <w:numPr>
          <w:ilvl w:val="0"/>
          <w:numId w:val="202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поддержка </w:t>
      </w:r>
      <w:proofErr w:type="spellStart"/>
      <w:r w:rsidRPr="002107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предпрофильного</w:t>
      </w:r>
      <w:proofErr w:type="spellEnd"/>
      <w:r w:rsidRPr="00210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обучения; </w:t>
      </w:r>
    </w:p>
    <w:p w:rsidR="002107B5" w:rsidRPr="002107B5" w:rsidRDefault="002107B5" w:rsidP="001D5E15">
      <w:pPr>
        <w:numPr>
          <w:ilvl w:val="0"/>
          <w:numId w:val="202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7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асоциального поведения.</w:t>
      </w:r>
    </w:p>
    <w:p w:rsidR="002107B5" w:rsidRPr="002107B5" w:rsidRDefault="002107B5" w:rsidP="006A0B4F">
      <w:pPr>
        <w:suppressAutoHyphens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7B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этой цели в школе работа</w:t>
      </w:r>
      <w:r w:rsidR="00EE7ABE"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r w:rsidRPr="00210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кружки</w:t>
      </w:r>
      <w:r w:rsidR="006A0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различных напр</w:t>
      </w:r>
      <w:r w:rsidR="00EE7AB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A0B4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влений</w:t>
      </w:r>
      <w:r w:rsidR="00EE7A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07B5" w:rsidRDefault="002107B5" w:rsidP="002107B5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организации внеурочной деятельности обучающихся используются возможности </w:t>
      </w:r>
      <w:r w:rsidRPr="002107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социальных партнёров</w:t>
      </w:r>
      <w:r w:rsidRPr="00210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2107B5" w:rsidRPr="006E708D" w:rsidRDefault="002107B5" w:rsidP="002107B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Занятия учащихся в объединениях дополнительного образования проводятся в любой день недели: с понедельника по субботу. Между началом занятий дополнительного образования и последним уроком проводится перерыв продолжительностью 45 минут. Продолжительность занятий в учебные дни не превышает 1,5 часа, после 45-минутного занятия устанавливается перерыв 15 мин. для отдыха и проветривания помещений. </w:t>
      </w:r>
    </w:p>
    <w:p w:rsidR="00FC3E59" w:rsidRDefault="00FC3E59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</w:pPr>
    </w:p>
    <w:p w:rsidR="00322768" w:rsidRDefault="00FC3E59" w:rsidP="00322768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lastRenderedPageBreak/>
        <w:t>3.3. Система условий реализации основной образовательной програм</w:t>
      </w:r>
      <w:r w:rsidR="00322768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мы основного общего образования</w:t>
      </w:r>
    </w:p>
    <w:p w:rsidR="00FC3E59" w:rsidRPr="00322768" w:rsidRDefault="00FC3E59" w:rsidP="0032276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Организационно-педагогические условия</w:t>
      </w:r>
    </w:p>
    <w:p w:rsidR="00FC3E59" w:rsidRDefault="00FC3E59">
      <w:pPr>
        <w:suppressAutoHyphens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</w:p>
    <w:p w:rsidR="00FC3E59" w:rsidRDefault="00FC3E59">
      <w:pPr>
        <w:suppressAutoHyphens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Организация образовательной деятельности</w:t>
      </w:r>
    </w:p>
    <w:p w:rsidR="00FC3E59" w:rsidRDefault="00FC3E59">
      <w:pPr>
        <w:suppressAutoHyphens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Основной формой обучения является классно-урочная система. Учебный год делится на четверти. Итоги каждой четверти подводятся по результатам текущего и итогового контроля по предметам учебного плана. Анализ успеваемости проводится администрацией и учителями школы на педагогическом совете, родительских собраниях, заседаниях методических объединений учителей-предметников.</w:t>
      </w:r>
    </w:p>
    <w:p w:rsidR="00FC3E59" w:rsidRDefault="00FC3E59">
      <w:pPr>
        <w:suppressAutoHyphens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>Формы организации учебной деятельности</w:t>
      </w:r>
    </w:p>
    <w:p w:rsidR="00FC3E59" w:rsidRDefault="00FC3E59" w:rsidP="001D5E15">
      <w:pPr>
        <w:numPr>
          <w:ilvl w:val="0"/>
          <w:numId w:val="26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Урок</w:t>
      </w:r>
    </w:p>
    <w:p w:rsidR="00FC3E59" w:rsidRDefault="00FC3E59" w:rsidP="001D5E15">
      <w:pPr>
        <w:numPr>
          <w:ilvl w:val="0"/>
          <w:numId w:val="26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Учебная игра</w:t>
      </w:r>
    </w:p>
    <w:p w:rsidR="00FC3E59" w:rsidRDefault="00FC3E59" w:rsidP="001D5E15">
      <w:pPr>
        <w:numPr>
          <w:ilvl w:val="0"/>
          <w:numId w:val="26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Практическая и лабораторная работа</w:t>
      </w:r>
    </w:p>
    <w:p w:rsidR="00FC3E59" w:rsidRDefault="00FC3E59" w:rsidP="001D5E15">
      <w:pPr>
        <w:numPr>
          <w:ilvl w:val="0"/>
          <w:numId w:val="26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Контрольная работа</w:t>
      </w:r>
    </w:p>
    <w:p w:rsidR="00FC3E59" w:rsidRDefault="00FC3E59" w:rsidP="001D5E15">
      <w:pPr>
        <w:numPr>
          <w:ilvl w:val="0"/>
          <w:numId w:val="26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Лекция</w:t>
      </w:r>
    </w:p>
    <w:p w:rsidR="00FC3E59" w:rsidRDefault="00FC3E59" w:rsidP="001D5E15">
      <w:pPr>
        <w:numPr>
          <w:ilvl w:val="0"/>
          <w:numId w:val="26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Консультация</w:t>
      </w:r>
    </w:p>
    <w:p w:rsidR="00FC3E59" w:rsidRDefault="00FC3E59" w:rsidP="001D5E15">
      <w:pPr>
        <w:numPr>
          <w:ilvl w:val="0"/>
          <w:numId w:val="26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Индивидуальные занятия</w:t>
      </w:r>
    </w:p>
    <w:p w:rsidR="00FC3E59" w:rsidRDefault="00FC3E59" w:rsidP="001D5E15">
      <w:pPr>
        <w:numPr>
          <w:ilvl w:val="0"/>
          <w:numId w:val="26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Экскурсия с творческими заданиями</w:t>
      </w:r>
    </w:p>
    <w:p w:rsidR="00FC3E59" w:rsidRDefault="00FC3E59" w:rsidP="001D5E15">
      <w:pPr>
        <w:numPr>
          <w:ilvl w:val="0"/>
          <w:numId w:val="26"/>
        </w:numPr>
        <w:tabs>
          <w:tab w:val="left" w:pos="1325"/>
        </w:tabs>
        <w:suppressAutoHyphens w:val="0"/>
        <w:spacing w:after="0" w:line="240" w:lineRule="auto"/>
        <w:ind w:left="13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Зачет</w:t>
      </w:r>
    </w:p>
    <w:p w:rsidR="00FC3E59" w:rsidRDefault="00FC3E59">
      <w:pPr>
        <w:suppressAutoHyphens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>Типы уроков, проводимых учителями школы</w:t>
      </w:r>
    </w:p>
    <w:p w:rsidR="00FC3E59" w:rsidRDefault="00FC3E5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Наряду с традиционными уроками (вводный урок, урок изучения нового материала, урок закрепления знаний и умений, обобщающий урок, урок контроля знаний, урок практической работы и т.д.) учителя школы</w:t>
      </w:r>
      <w:r w:rsidR="00EE7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проводят уроки следующих типов:</w:t>
      </w:r>
    </w:p>
    <w:p w:rsidR="00FC3E59" w:rsidRDefault="00FC3E59" w:rsidP="001D5E15">
      <w:pPr>
        <w:numPr>
          <w:ilvl w:val="0"/>
          <w:numId w:val="130"/>
        </w:numPr>
        <w:tabs>
          <w:tab w:val="left" w:pos="965"/>
          <w:tab w:val="left" w:pos="1440"/>
        </w:tabs>
        <w:suppressAutoHyphens w:val="0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Урок-путешествие</w:t>
      </w:r>
    </w:p>
    <w:p w:rsidR="00FC3E59" w:rsidRDefault="00FC3E59" w:rsidP="001D5E15">
      <w:pPr>
        <w:numPr>
          <w:ilvl w:val="0"/>
          <w:numId w:val="130"/>
        </w:numPr>
        <w:tabs>
          <w:tab w:val="left" w:pos="965"/>
          <w:tab w:val="left" w:pos="1440"/>
        </w:tabs>
        <w:suppressAutoHyphens w:val="0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Мастерская</w:t>
      </w:r>
    </w:p>
    <w:p w:rsidR="00FC3E59" w:rsidRDefault="00FC3E59" w:rsidP="001D5E15">
      <w:pPr>
        <w:numPr>
          <w:ilvl w:val="0"/>
          <w:numId w:val="130"/>
        </w:numPr>
        <w:tabs>
          <w:tab w:val="left" w:pos="965"/>
          <w:tab w:val="left" w:pos="1440"/>
        </w:tabs>
        <w:suppressAutoHyphens w:val="0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Ролевая игра</w:t>
      </w:r>
    </w:p>
    <w:p w:rsidR="00FC3E59" w:rsidRDefault="00FC3E59" w:rsidP="001D5E15">
      <w:pPr>
        <w:numPr>
          <w:ilvl w:val="0"/>
          <w:numId w:val="130"/>
        </w:numPr>
        <w:tabs>
          <w:tab w:val="left" w:pos="965"/>
          <w:tab w:val="left" w:pos="1440"/>
        </w:tabs>
        <w:suppressAutoHyphens w:val="0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Урок-практикум</w:t>
      </w:r>
    </w:p>
    <w:p w:rsidR="00FC3E59" w:rsidRDefault="00FC3E59" w:rsidP="001D5E15">
      <w:pPr>
        <w:numPr>
          <w:ilvl w:val="0"/>
          <w:numId w:val="130"/>
        </w:numPr>
        <w:tabs>
          <w:tab w:val="left" w:pos="965"/>
          <w:tab w:val="left" w:pos="1440"/>
        </w:tabs>
        <w:suppressAutoHyphens w:val="0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Урок-исследование</w:t>
      </w:r>
    </w:p>
    <w:p w:rsidR="00FC3E59" w:rsidRDefault="00FC3E59" w:rsidP="001D5E15">
      <w:pPr>
        <w:numPr>
          <w:ilvl w:val="0"/>
          <w:numId w:val="130"/>
        </w:numPr>
        <w:tabs>
          <w:tab w:val="left" w:pos="965"/>
          <w:tab w:val="left" w:pos="1440"/>
        </w:tabs>
        <w:suppressAutoHyphens w:val="0"/>
        <w:spacing w:after="0" w:line="240" w:lineRule="auto"/>
        <w:ind w:left="96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Урок с использованием элементов инновационных технологий: технологии развития критического мышления, проектной технологии, КСО (коллективных способов обучения), технология исследовательской деятельности.</w:t>
      </w:r>
    </w:p>
    <w:p w:rsidR="00FC3E59" w:rsidRDefault="00FC3E59">
      <w:pPr>
        <w:suppressAutoHyphens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>Педагогические технологии</w:t>
      </w:r>
    </w:p>
    <w:p w:rsidR="00FC3E59" w:rsidRDefault="00FC3E59">
      <w:pPr>
        <w:suppressAutoHyphens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Педагогические технологии, ориентированы на формирование коммуникативных, информационных, интеллектуальных навыков.</w:t>
      </w:r>
    </w:p>
    <w:p w:rsidR="00FC3E59" w:rsidRDefault="00FC3E59">
      <w:pPr>
        <w:suppressAutoHyphens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tbl>
      <w:tblPr>
        <w:tblW w:w="10007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47"/>
        <w:gridCol w:w="3781"/>
        <w:gridCol w:w="3779"/>
      </w:tblGrid>
      <w:tr w:rsidR="00FC3E59" w:rsidTr="00322768">
        <w:trPr>
          <w:jc w:val="center"/>
        </w:trPr>
        <w:tc>
          <w:tcPr>
            <w:tcW w:w="24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left="300" w:firstLine="425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4"/>
              </w:rPr>
              <w:t>Технология</w:t>
            </w:r>
          </w:p>
        </w:tc>
        <w:tc>
          <w:tcPr>
            <w:tcW w:w="37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left="35" w:firstLine="425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4"/>
              </w:rPr>
              <w:t>Основные идеи</w:t>
            </w:r>
          </w:p>
        </w:tc>
        <w:tc>
          <w:tcPr>
            <w:tcW w:w="3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left="300" w:right="238" w:firstLine="425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4"/>
              </w:rPr>
              <w:t>Ожидаемый результат</w:t>
            </w:r>
          </w:p>
        </w:tc>
      </w:tr>
      <w:tr w:rsidR="00FC3E59" w:rsidTr="00322768">
        <w:trPr>
          <w:trHeight w:val="581"/>
          <w:jc w:val="center"/>
        </w:trPr>
        <w:tc>
          <w:tcPr>
            <w:tcW w:w="2447" w:type="dxa"/>
            <w:tcBorders>
              <w:left w:val="single" w:sz="1" w:space="0" w:color="000000"/>
              <w:bottom w:val="sing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left="76" w:right="35" w:firstLine="42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Учебные тесты</w:t>
            </w:r>
          </w:p>
        </w:tc>
        <w:tc>
          <w:tcPr>
            <w:tcW w:w="3781" w:type="dxa"/>
            <w:tcBorders>
              <w:left w:val="single" w:sz="1" w:space="0" w:color="000000"/>
              <w:bottom w:val="sing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left="35" w:firstLine="42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Развитие основных психических качеств и ориентировочных умений</w:t>
            </w:r>
          </w:p>
        </w:tc>
        <w:tc>
          <w:tcPr>
            <w:tcW w:w="37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left="38" w:right="-17" w:firstLine="42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Умение работать в определенном темпе, самоконтроль</w:t>
            </w:r>
          </w:p>
        </w:tc>
      </w:tr>
      <w:tr w:rsidR="00FC3E59" w:rsidTr="00322768">
        <w:trPr>
          <w:trHeight w:val="2041"/>
          <w:jc w:val="center"/>
        </w:trPr>
        <w:tc>
          <w:tcPr>
            <w:tcW w:w="2447" w:type="dxa"/>
            <w:tcBorders>
              <w:left w:val="single" w:sz="1" w:space="0" w:color="000000"/>
              <w:bottom w:val="sing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left="76" w:right="-88" w:firstLine="42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3781" w:type="dxa"/>
            <w:tcBorders>
              <w:left w:val="single" w:sz="1" w:space="0" w:color="000000"/>
              <w:bottom w:val="sing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left="35" w:firstLine="42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Индивидуализация обучения, развитие речи, расширение понятийного словаря, развитие интеллектуальных, информационных, организационных, коммуникативных и аналитических  компетенций</w:t>
            </w:r>
          </w:p>
        </w:tc>
        <w:tc>
          <w:tcPr>
            <w:tcW w:w="37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left="38" w:right="-17" w:firstLine="42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Формирование монологической речи, исследовательской культуры,</w:t>
            </w:r>
          </w:p>
          <w:p w:rsidR="00FC3E59" w:rsidRDefault="00FC3E59">
            <w:pPr>
              <w:suppressAutoHyphens w:val="0"/>
              <w:snapToGrid w:val="0"/>
              <w:spacing w:after="0" w:line="240" w:lineRule="auto"/>
              <w:ind w:left="38" w:right="-17" w:firstLine="42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самоконтроль, умение работать с текстом, дополнительной литературой, составлять план, конспект, выделять главное</w:t>
            </w:r>
          </w:p>
        </w:tc>
      </w:tr>
      <w:tr w:rsidR="00FC3E59" w:rsidTr="00322768">
        <w:trPr>
          <w:jc w:val="center"/>
        </w:trPr>
        <w:tc>
          <w:tcPr>
            <w:tcW w:w="2447" w:type="dxa"/>
            <w:tcBorders>
              <w:left w:val="single" w:sz="1" w:space="0" w:color="000000"/>
              <w:bottom w:val="sing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left="76" w:right="35" w:firstLine="42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Дифференцированное обучение</w:t>
            </w:r>
          </w:p>
        </w:tc>
        <w:tc>
          <w:tcPr>
            <w:tcW w:w="3781" w:type="dxa"/>
            <w:tcBorders>
              <w:left w:val="single" w:sz="1" w:space="0" w:color="000000"/>
              <w:bottom w:val="sing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left="35" w:firstLine="42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Возможность полнее учесть индивидуальные психологические особенности, формирование правильной самооценки</w:t>
            </w:r>
          </w:p>
        </w:tc>
        <w:tc>
          <w:tcPr>
            <w:tcW w:w="37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left="38" w:right="-17" w:firstLine="42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Достижение образовательного стандарта в соответствии с реальными возможностями учащихся, выявление одарённости учащихся.</w:t>
            </w:r>
          </w:p>
        </w:tc>
      </w:tr>
      <w:tr w:rsidR="00FC3E59" w:rsidTr="00322768">
        <w:trPr>
          <w:jc w:val="center"/>
        </w:trPr>
        <w:tc>
          <w:tcPr>
            <w:tcW w:w="2447" w:type="dxa"/>
            <w:tcBorders>
              <w:left w:val="single" w:sz="1" w:space="0" w:color="000000"/>
              <w:bottom w:val="sing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left="76" w:right="35" w:firstLine="42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Проектирование</w:t>
            </w:r>
          </w:p>
        </w:tc>
        <w:tc>
          <w:tcPr>
            <w:tcW w:w="3781" w:type="dxa"/>
            <w:tcBorders>
              <w:left w:val="single" w:sz="1" w:space="0" w:color="000000"/>
              <w:bottom w:val="sing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left="35" w:firstLine="42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Развитие аналитических умений</w:t>
            </w:r>
          </w:p>
        </w:tc>
        <w:tc>
          <w:tcPr>
            <w:tcW w:w="37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left="38" w:right="-17" w:firstLine="42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Проектная культура</w:t>
            </w:r>
          </w:p>
        </w:tc>
      </w:tr>
      <w:tr w:rsidR="00FC3E59" w:rsidTr="00322768">
        <w:trPr>
          <w:jc w:val="center"/>
        </w:trPr>
        <w:tc>
          <w:tcPr>
            <w:tcW w:w="2447" w:type="dxa"/>
            <w:tcBorders>
              <w:left w:val="single" w:sz="1" w:space="0" w:color="000000"/>
              <w:bottom w:val="sing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left="76" w:right="35" w:firstLine="42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Технология обучения в сотрудничестве</w:t>
            </w:r>
          </w:p>
        </w:tc>
        <w:tc>
          <w:tcPr>
            <w:tcW w:w="3781" w:type="dxa"/>
            <w:tcBorders>
              <w:left w:val="single" w:sz="1" w:space="0" w:color="000000"/>
              <w:bottom w:val="sing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left="35" w:firstLine="42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Развитие коммуникативных умений, коллективистских качеств</w:t>
            </w:r>
          </w:p>
        </w:tc>
        <w:tc>
          <w:tcPr>
            <w:tcW w:w="37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left="38" w:right="-17" w:firstLine="42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Умение вести беседу, участвовать в дискуссиях, рецензировать ответы</w:t>
            </w:r>
          </w:p>
        </w:tc>
      </w:tr>
      <w:tr w:rsidR="00FC3E59" w:rsidTr="00322768">
        <w:trPr>
          <w:jc w:val="center"/>
        </w:trPr>
        <w:tc>
          <w:tcPr>
            <w:tcW w:w="2447" w:type="dxa"/>
            <w:tcBorders>
              <w:left w:val="single" w:sz="1" w:space="0" w:color="000000"/>
              <w:bottom w:val="sing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left="76" w:right="35" w:firstLine="42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Игровые технологии (сюжетные, драматизация)</w:t>
            </w:r>
          </w:p>
        </w:tc>
        <w:tc>
          <w:tcPr>
            <w:tcW w:w="3781" w:type="dxa"/>
            <w:tcBorders>
              <w:left w:val="single" w:sz="1" w:space="0" w:color="000000"/>
              <w:bottom w:val="sing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left="35" w:firstLine="42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Применение знаний, умений и навыков в измененных ситуациях</w:t>
            </w:r>
          </w:p>
        </w:tc>
        <w:tc>
          <w:tcPr>
            <w:tcW w:w="37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left="38" w:right="-17" w:firstLine="42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Коммуникативная культура, интерес к познанию</w:t>
            </w:r>
          </w:p>
        </w:tc>
      </w:tr>
      <w:tr w:rsidR="00FC3E59" w:rsidTr="00322768">
        <w:trPr>
          <w:jc w:val="center"/>
        </w:trPr>
        <w:tc>
          <w:tcPr>
            <w:tcW w:w="2447" w:type="dxa"/>
            <w:tcBorders>
              <w:left w:val="single" w:sz="1" w:space="0" w:color="000000"/>
              <w:bottom w:val="sing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left="76" w:right="35" w:firstLine="42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Технология развития критического мышления </w:t>
            </w:r>
          </w:p>
        </w:tc>
        <w:tc>
          <w:tcPr>
            <w:tcW w:w="3781" w:type="dxa"/>
            <w:tcBorders>
              <w:left w:val="single" w:sz="1" w:space="0" w:color="000000"/>
              <w:bottom w:val="sing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left="35" w:firstLine="42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Развитие критического мышления </w:t>
            </w:r>
          </w:p>
        </w:tc>
        <w:tc>
          <w:tcPr>
            <w:tcW w:w="37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left="38" w:right="-17" w:firstLine="42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Способность отобрать необходимую информацию, умение работать с различными источниками</w:t>
            </w:r>
          </w:p>
          <w:p w:rsidR="00FC3E59" w:rsidRDefault="00FC3E59">
            <w:pPr>
              <w:suppressAutoHyphens w:val="0"/>
              <w:snapToGrid w:val="0"/>
              <w:spacing w:after="0" w:line="240" w:lineRule="auto"/>
              <w:ind w:left="38" w:right="-17" w:firstLine="42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информации  </w:t>
            </w:r>
          </w:p>
        </w:tc>
      </w:tr>
      <w:tr w:rsidR="00FC3E59" w:rsidTr="00322768">
        <w:trPr>
          <w:jc w:val="center"/>
        </w:trPr>
        <w:tc>
          <w:tcPr>
            <w:tcW w:w="2447" w:type="dxa"/>
            <w:tcBorders>
              <w:left w:val="single" w:sz="1" w:space="0" w:color="000000"/>
              <w:bottom w:val="sing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left="76" w:right="35" w:firstLine="42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Рефлексивные образовательные технологии</w:t>
            </w:r>
          </w:p>
        </w:tc>
        <w:tc>
          <w:tcPr>
            <w:tcW w:w="3781" w:type="dxa"/>
            <w:tcBorders>
              <w:left w:val="single" w:sz="1" w:space="0" w:color="000000"/>
              <w:bottom w:val="sing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left="35" w:firstLine="42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Развитие когнитивной сферы</w:t>
            </w:r>
          </w:p>
        </w:tc>
        <w:tc>
          <w:tcPr>
            <w:tcW w:w="37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3E59" w:rsidRDefault="00FC3E59">
            <w:pPr>
              <w:suppressAutoHyphens w:val="0"/>
              <w:snapToGrid w:val="0"/>
              <w:spacing w:after="0" w:line="240" w:lineRule="auto"/>
              <w:ind w:left="38" w:right="-17" w:firstLine="42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Способность анализировать информацию, высказывать суждение, давать оценку, аргументировать, отстаивать собственную точку зрения</w:t>
            </w:r>
          </w:p>
        </w:tc>
      </w:tr>
    </w:tbl>
    <w:p w:rsidR="00FC3E59" w:rsidRDefault="00FC3E59">
      <w:pPr>
        <w:suppressAutoHyphens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  <w:u w:val="single"/>
        </w:rPr>
        <w:t xml:space="preserve">Формы организации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4"/>
          <w:u w:val="single"/>
        </w:rPr>
        <w:t>внеучебной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4"/>
          <w:u w:val="single"/>
        </w:rPr>
        <w:t xml:space="preserve">  деятельности</w:t>
      </w:r>
    </w:p>
    <w:p w:rsidR="00FC3E59" w:rsidRDefault="00FC3E59" w:rsidP="001D5E15">
      <w:pPr>
        <w:numPr>
          <w:ilvl w:val="0"/>
          <w:numId w:val="131"/>
        </w:numPr>
        <w:tabs>
          <w:tab w:val="left" w:pos="784"/>
          <w:tab w:val="left" w:pos="852"/>
          <w:tab w:val="left" w:pos="920"/>
          <w:tab w:val="left" w:pos="988"/>
          <w:tab w:val="left" w:pos="1056"/>
          <w:tab w:val="left" w:pos="1124"/>
          <w:tab w:val="left" w:pos="1192"/>
          <w:tab w:val="left" w:pos="1260"/>
          <w:tab w:val="left" w:pos="1440"/>
        </w:tabs>
        <w:suppressAutoHyphens w:val="0"/>
        <w:spacing w:after="0" w:line="240" w:lineRule="auto"/>
        <w:ind w:left="784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Экскурсии</w:t>
      </w:r>
    </w:p>
    <w:p w:rsidR="00FC3E59" w:rsidRDefault="00FC3E59" w:rsidP="001D5E15">
      <w:pPr>
        <w:numPr>
          <w:ilvl w:val="0"/>
          <w:numId w:val="131"/>
        </w:numPr>
        <w:tabs>
          <w:tab w:val="left" w:pos="784"/>
          <w:tab w:val="left" w:pos="852"/>
          <w:tab w:val="left" w:pos="920"/>
          <w:tab w:val="left" w:pos="988"/>
          <w:tab w:val="left" w:pos="1056"/>
          <w:tab w:val="left" w:pos="1124"/>
          <w:tab w:val="left" w:pos="1192"/>
          <w:tab w:val="left" w:pos="1260"/>
          <w:tab w:val="left" w:pos="1440"/>
        </w:tabs>
        <w:suppressAutoHyphens w:val="0"/>
        <w:spacing w:after="0" w:line="240" w:lineRule="auto"/>
        <w:ind w:left="784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Олимпиады</w:t>
      </w:r>
    </w:p>
    <w:p w:rsidR="00FC3E59" w:rsidRDefault="00FC3E59" w:rsidP="001D5E15">
      <w:pPr>
        <w:numPr>
          <w:ilvl w:val="0"/>
          <w:numId w:val="131"/>
        </w:numPr>
        <w:tabs>
          <w:tab w:val="left" w:pos="784"/>
          <w:tab w:val="left" w:pos="852"/>
          <w:tab w:val="left" w:pos="920"/>
          <w:tab w:val="left" w:pos="988"/>
          <w:tab w:val="left" w:pos="1056"/>
          <w:tab w:val="left" w:pos="1124"/>
          <w:tab w:val="left" w:pos="1192"/>
          <w:tab w:val="left" w:pos="1260"/>
          <w:tab w:val="left" w:pos="1440"/>
        </w:tabs>
        <w:suppressAutoHyphens w:val="0"/>
        <w:spacing w:after="0" w:line="240" w:lineRule="auto"/>
        <w:ind w:left="784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Конкурсы, фестивали</w:t>
      </w:r>
    </w:p>
    <w:p w:rsidR="00FC3E59" w:rsidRDefault="00FC3E59" w:rsidP="001D5E15">
      <w:pPr>
        <w:numPr>
          <w:ilvl w:val="0"/>
          <w:numId w:val="131"/>
        </w:numPr>
        <w:tabs>
          <w:tab w:val="left" w:pos="784"/>
          <w:tab w:val="left" w:pos="852"/>
          <w:tab w:val="left" w:pos="920"/>
          <w:tab w:val="left" w:pos="988"/>
          <w:tab w:val="left" w:pos="1056"/>
          <w:tab w:val="left" w:pos="1124"/>
          <w:tab w:val="left" w:pos="1192"/>
          <w:tab w:val="left" w:pos="1260"/>
          <w:tab w:val="left" w:pos="1440"/>
        </w:tabs>
        <w:suppressAutoHyphens w:val="0"/>
        <w:spacing w:after="0" w:line="240" w:lineRule="auto"/>
        <w:ind w:left="784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Защита проектов</w:t>
      </w:r>
    </w:p>
    <w:p w:rsidR="00FC3E59" w:rsidRDefault="00FC3E59" w:rsidP="001D5E15">
      <w:pPr>
        <w:numPr>
          <w:ilvl w:val="0"/>
          <w:numId w:val="131"/>
        </w:numPr>
        <w:tabs>
          <w:tab w:val="left" w:pos="784"/>
          <w:tab w:val="left" w:pos="852"/>
          <w:tab w:val="left" w:pos="920"/>
          <w:tab w:val="left" w:pos="988"/>
          <w:tab w:val="left" w:pos="1056"/>
          <w:tab w:val="left" w:pos="1124"/>
          <w:tab w:val="left" w:pos="1192"/>
          <w:tab w:val="left" w:pos="1260"/>
          <w:tab w:val="left" w:pos="1440"/>
        </w:tabs>
        <w:suppressAutoHyphens w:val="0"/>
        <w:spacing w:after="0" w:line="240" w:lineRule="auto"/>
        <w:ind w:left="784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Концерты</w:t>
      </w:r>
    </w:p>
    <w:p w:rsidR="00FC3E59" w:rsidRDefault="00FC3E59" w:rsidP="001D5E15">
      <w:pPr>
        <w:numPr>
          <w:ilvl w:val="0"/>
          <w:numId w:val="131"/>
        </w:numPr>
        <w:tabs>
          <w:tab w:val="left" w:pos="784"/>
          <w:tab w:val="left" w:pos="852"/>
          <w:tab w:val="left" w:pos="920"/>
          <w:tab w:val="left" w:pos="988"/>
          <w:tab w:val="left" w:pos="1056"/>
          <w:tab w:val="left" w:pos="1124"/>
          <w:tab w:val="left" w:pos="1192"/>
          <w:tab w:val="left" w:pos="1260"/>
          <w:tab w:val="left" w:pos="1440"/>
        </w:tabs>
        <w:suppressAutoHyphens w:val="0"/>
        <w:spacing w:after="0" w:line="240" w:lineRule="auto"/>
        <w:ind w:left="784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Конференции по предметам и ежегодная итоговая школьная научно-практическая конференция</w:t>
      </w:r>
    </w:p>
    <w:p w:rsidR="00FC3E59" w:rsidRDefault="00FC3E59" w:rsidP="001D5E15">
      <w:pPr>
        <w:numPr>
          <w:ilvl w:val="0"/>
          <w:numId w:val="131"/>
        </w:numPr>
        <w:tabs>
          <w:tab w:val="left" w:pos="784"/>
          <w:tab w:val="left" w:pos="852"/>
          <w:tab w:val="left" w:pos="920"/>
          <w:tab w:val="left" w:pos="988"/>
          <w:tab w:val="left" w:pos="1056"/>
          <w:tab w:val="left" w:pos="1124"/>
          <w:tab w:val="left" w:pos="1192"/>
          <w:tab w:val="left" w:pos="1260"/>
          <w:tab w:val="left" w:pos="1440"/>
        </w:tabs>
        <w:suppressAutoHyphens w:val="0"/>
        <w:spacing w:after="0" w:line="240" w:lineRule="auto"/>
        <w:ind w:left="784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Самостоятельная работа с литературой в библиотеке школы и информацией в сети Интернет.</w:t>
      </w:r>
    </w:p>
    <w:p w:rsidR="00FC3E59" w:rsidRDefault="00FC3E59" w:rsidP="001D5E15">
      <w:pPr>
        <w:numPr>
          <w:ilvl w:val="0"/>
          <w:numId w:val="131"/>
        </w:numPr>
        <w:tabs>
          <w:tab w:val="left" w:pos="784"/>
          <w:tab w:val="left" w:pos="852"/>
          <w:tab w:val="left" w:pos="920"/>
          <w:tab w:val="left" w:pos="988"/>
          <w:tab w:val="left" w:pos="1056"/>
          <w:tab w:val="left" w:pos="1124"/>
          <w:tab w:val="left" w:pos="1192"/>
          <w:tab w:val="left" w:pos="1260"/>
          <w:tab w:val="left" w:pos="1440"/>
        </w:tabs>
        <w:suppressAutoHyphens w:val="0"/>
        <w:spacing w:after="0" w:line="240" w:lineRule="auto"/>
        <w:ind w:left="784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lastRenderedPageBreak/>
        <w:t>Дискуссии</w:t>
      </w:r>
    </w:p>
    <w:p w:rsidR="00FC3E59" w:rsidRDefault="00FC3E59" w:rsidP="001D5E15">
      <w:pPr>
        <w:numPr>
          <w:ilvl w:val="0"/>
          <w:numId w:val="131"/>
        </w:numPr>
        <w:tabs>
          <w:tab w:val="left" w:pos="784"/>
          <w:tab w:val="left" w:pos="852"/>
          <w:tab w:val="left" w:pos="920"/>
          <w:tab w:val="left" w:pos="988"/>
          <w:tab w:val="left" w:pos="1056"/>
          <w:tab w:val="left" w:pos="1124"/>
          <w:tab w:val="left" w:pos="1192"/>
          <w:tab w:val="left" w:pos="1260"/>
          <w:tab w:val="left" w:pos="1440"/>
        </w:tabs>
        <w:suppressAutoHyphens w:val="0"/>
        <w:spacing w:after="0" w:line="240" w:lineRule="auto"/>
        <w:ind w:left="784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Встречи с учеными, специалистами, творческими работниками</w:t>
      </w:r>
    </w:p>
    <w:p w:rsidR="00FC3E59" w:rsidRDefault="00FC3E59" w:rsidP="001D5E15">
      <w:pPr>
        <w:numPr>
          <w:ilvl w:val="0"/>
          <w:numId w:val="131"/>
        </w:numPr>
        <w:tabs>
          <w:tab w:val="left" w:pos="784"/>
          <w:tab w:val="left" w:pos="852"/>
          <w:tab w:val="left" w:pos="920"/>
          <w:tab w:val="left" w:pos="988"/>
          <w:tab w:val="left" w:pos="1056"/>
          <w:tab w:val="left" w:pos="1124"/>
          <w:tab w:val="left" w:pos="1192"/>
          <w:tab w:val="left" w:pos="1260"/>
          <w:tab w:val="left" w:pos="1440"/>
        </w:tabs>
        <w:suppressAutoHyphens w:val="0"/>
        <w:spacing w:after="0" w:line="240" w:lineRule="auto"/>
        <w:ind w:left="784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Использование социокультурного потенциала: музей, библиотека и др.</w:t>
      </w:r>
    </w:p>
    <w:p w:rsidR="00FC3E59" w:rsidRDefault="00FC3E59">
      <w:pPr>
        <w:suppressAutoHyphens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FC3E59" w:rsidRDefault="00FC3E59">
      <w:pPr>
        <w:suppressAutoHyphens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Материально-техническое обеспечение образовательного процесса</w:t>
      </w:r>
    </w:p>
    <w:p w:rsidR="00FC3E59" w:rsidRDefault="00FC3E59">
      <w:pPr>
        <w:suppressAutoHyphens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Организация образовательного процесса осуществляется в условиях классно-кабинетной системы в соответствии с основными нормами техники безопасности и санитарно-гигиеническими правилами.</w:t>
      </w:r>
    </w:p>
    <w:p w:rsidR="00FC3E59" w:rsidRDefault="00FC3E59">
      <w:pPr>
        <w:suppressAutoHyphens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Учебные кабинеты оборудованы необходимым методическим и дидактическим материалом, аудиовизуальной техникой, компьютерной техникой. В школе имеется   лингафонный  кабинет,  что позволяет полностью удовлетворить процесс изучения иностранного языка на современном уровне.</w:t>
      </w:r>
    </w:p>
    <w:p w:rsidR="00FC3E59" w:rsidRDefault="00FC3E59">
      <w:pPr>
        <w:suppressAutoHyphens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В кабинетах имеются автоматизированные рабочие места учителя, педагоги имеют коллекции электронных образовательных ресурсов (ЭОР).</w:t>
      </w:r>
    </w:p>
    <w:p w:rsidR="00322768" w:rsidRDefault="00FC3E59" w:rsidP="00322768">
      <w:pPr>
        <w:suppressAutoHyphens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Библиотека школы  оснащена достаточным библиотечным фондом и у</w:t>
      </w:r>
      <w:r w:rsidR="00322768">
        <w:rPr>
          <w:rFonts w:ascii="Times New Roman" w:eastAsia="Times New Roman" w:hAnsi="Times New Roman" w:cs="Times New Roman"/>
          <w:bCs/>
          <w:iCs/>
          <w:sz w:val="28"/>
          <w:szCs w:val="28"/>
        </w:rPr>
        <w:t>чебно-методической литературой.</w:t>
      </w:r>
    </w:p>
    <w:p w:rsidR="00322768" w:rsidRDefault="00FC3E59" w:rsidP="00322768">
      <w:pPr>
        <w:suppressAutoHyphens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FC3E5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Рабочие программы по обязательным учебным предметам, учебным и элективным курсам</w:t>
      </w:r>
    </w:p>
    <w:p w:rsidR="00DA51E3" w:rsidRPr="00102646" w:rsidRDefault="00FC3E59" w:rsidP="00322768">
      <w:pPr>
        <w:suppressAutoHyphens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сохранения единого образовательного пространства учреждения и предоставления широких возможностей для реализации различных технологий, подходов к построению учебных курсов, предметов, дисциплин (модулей) в общеобразовательном учреждении разработано и утверждено Положение о рабочей программе учебных курсов, предметов, дисциплин (модулей) о</w:t>
      </w:r>
      <w:r w:rsidR="00572709" w:rsidRPr="00102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бщеобразовательного учреждения. </w:t>
      </w:r>
      <w:r w:rsidRPr="00102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Рабочие программы разработаны педагогами общеобразовательного учреждения в соответствии с вышеназванным Положением, согласованы с руководителями методических объединений, заместителем директора и утверждены приказом по школе </w:t>
      </w:r>
    </w:p>
    <w:p w:rsidR="00D2315E" w:rsidRPr="00102646" w:rsidRDefault="00D2315E">
      <w:pPr>
        <w:spacing w:after="0" w:line="100" w:lineRule="atLeast"/>
        <w:jc w:val="center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sectPr w:rsidR="00D2315E" w:rsidRPr="00102646" w:rsidSect="005C7B17">
      <w:footerReference w:type="default" r:id="rId11"/>
      <w:pgSz w:w="11905" w:h="16837"/>
      <w:pgMar w:top="1134" w:right="565" w:bottom="709" w:left="1560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C1F" w:rsidRDefault="00653C1F">
      <w:pPr>
        <w:spacing w:after="0" w:line="240" w:lineRule="auto"/>
      </w:pPr>
      <w:r>
        <w:separator/>
      </w:r>
    </w:p>
  </w:endnote>
  <w:endnote w:type="continuationSeparator" w:id="0">
    <w:p w:rsidR="00653C1F" w:rsidRDefault="00653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MS Mincho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SanPin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18">
    <w:altName w:val="Times New Roman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ragmaticaC-Bold">
    <w:altName w:val="Times New Roman"/>
    <w:charset w:val="CC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B17" w:rsidRDefault="005C7B17">
    <w:pPr>
      <w:pStyle w:val="af2"/>
      <w:jc w:val="right"/>
      <w:rPr>
        <w:rFonts w:ascii="Times New Roman" w:hAnsi="Times New Roman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/>
    </w:r>
    <w:r w:rsidR="00182ED0">
      <w:rPr>
        <w:noProof/>
        <w:sz w:val="24"/>
        <w:szCs w:val="24"/>
      </w:rPr>
      <w:t>1</w:t>
    </w:r>
    <w:r>
      <w:rPr>
        <w:sz w:val="24"/>
        <w:szCs w:val="24"/>
      </w:rPr>
      <w:fldChar w:fldCharType="end"/>
    </w:r>
  </w:p>
  <w:p w:rsidR="005C7B17" w:rsidRDefault="005C7B17">
    <w:pPr>
      <w:pStyle w:val="af2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B17" w:rsidRDefault="005C7B17">
    <w:pPr>
      <w:pStyle w:val="af2"/>
      <w:jc w:val="right"/>
      <w:rPr>
        <w:rFonts w:ascii="Times New Roman" w:hAnsi="Times New Roman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/>
    </w:r>
    <w:r w:rsidR="00182ED0">
      <w:rPr>
        <w:noProof/>
        <w:sz w:val="24"/>
        <w:szCs w:val="24"/>
      </w:rPr>
      <w:t>95</w:t>
    </w:r>
    <w:r>
      <w:rPr>
        <w:sz w:val="24"/>
        <w:szCs w:val="24"/>
      </w:rPr>
      <w:fldChar w:fldCharType="end"/>
    </w:r>
  </w:p>
  <w:p w:rsidR="005C7B17" w:rsidRDefault="005C7B17">
    <w:pPr>
      <w:pStyle w:val="af2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C1F" w:rsidRDefault="00653C1F">
      <w:pPr>
        <w:spacing w:after="0" w:line="240" w:lineRule="auto"/>
      </w:pPr>
      <w:r>
        <w:separator/>
      </w:r>
    </w:p>
  </w:footnote>
  <w:footnote w:type="continuationSeparator" w:id="0">
    <w:p w:rsidR="00653C1F" w:rsidRDefault="00653C1F">
      <w:pPr>
        <w:spacing w:after="0" w:line="240" w:lineRule="auto"/>
      </w:pPr>
      <w:r>
        <w:continuationSeparator/>
      </w:r>
    </w:p>
  </w:footnote>
  <w:footnote w:id="1">
    <w:p w:rsidR="005C7B17" w:rsidRDefault="005C7B17">
      <w:pPr>
        <w:pStyle w:val="af8"/>
        <w:spacing w:line="240" w:lineRule="auto"/>
        <w:ind w:left="0" w:firstLine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">
    <w:nsid w:val="00000004"/>
    <w:multiLevelType w:val="singleLevel"/>
    <w:tmpl w:val="00000004"/>
    <w:name w:val="WW8Num4"/>
    <w:lvl w:ilvl="0">
      <w:numFmt w:val="bullet"/>
      <w:suff w:val="nothing"/>
      <w:lvlText w:val="*"/>
      <w:lvlJc w:val="left"/>
      <w:pPr>
        <w:tabs>
          <w:tab w:val="num" w:pos="0"/>
        </w:tabs>
        <w:ind w:left="0" w:firstLine="0"/>
      </w:pPr>
      <w:rPr>
        <w:rFonts w:ascii="StarSymbol" w:hAnsi="StarSymbol"/>
        <w:sz w:val="20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ymbol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Symbol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Symbol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ymbol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Symbol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Symbol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ymbol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sz w:val="20"/>
        <w:szCs w:val="20"/>
      </w:r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Symbol" w:hAnsi="Symbol" w:cs="Times New Roman"/>
      </w:rPr>
    </w:lvl>
  </w:abstractNum>
  <w:abstractNum w:abstractNumId="12">
    <w:nsid w:val="0000000E"/>
    <w:multiLevelType w:val="singleLevel"/>
    <w:tmpl w:val="0CC67D0A"/>
    <w:lvl w:ilvl="0"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Times New Roman"/>
        <w:color w:val="auto"/>
      </w:rPr>
    </w:lvl>
  </w:abstractNum>
  <w:abstractNum w:abstractNumId="13">
    <w:nsid w:val="0000000F"/>
    <w:multiLevelType w:val="singleLevel"/>
    <w:tmpl w:val="0000000F"/>
    <w:name w:val="WW8Num15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</w:rPr>
    </w:lvl>
  </w:abstractNum>
  <w:abstractNum w:abstractNumId="14">
    <w:nsid w:val="00000010"/>
    <w:multiLevelType w:val="multilevel"/>
    <w:tmpl w:val="00000010"/>
    <w:name w:val="WW8Num1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0000011"/>
    <w:multiLevelType w:val="multilevel"/>
    <w:tmpl w:val="00000011"/>
    <w:name w:val="WW8Num1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1553"/>
        </w:tabs>
        <w:ind w:left="1553" w:hanging="360"/>
      </w:pPr>
      <w:rPr>
        <w:rFonts w:ascii="Symbol" w:hAnsi="Symbol" w:cs="Symbol"/>
        <w:color w:val="auto"/>
      </w:rPr>
    </w:lvl>
  </w:abstractNum>
  <w:abstractNum w:abstractNumId="17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1553"/>
        </w:tabs>
        <w:ind w:left="1553" w:hanging="360"/>
      </w:pPr>
      <w:rPr>
        <w:rFonts w:ascii="Symbol" w:hAnsi="Symbol" w:cs="Wingdings"/>
      </w:rPr>
    </w:lvl>
  </w:abstractNum>
  <w:abstractNum w:abstractNumId="18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cs="Times New Roman"/>
      </w:rPr>
    </w:lvl>
  </w:abstractNum>
  <w:abstractNum w:abstractNumId="19">
    <w:nsid w:val="00000015"/>
    <w:multiLevelType w:val="singleLevel"/>
    <w:tmpl w:val="00000015"/>
    <w:name w:val="WW8Num21"/>
    <w:lvl w:ilvl="0">
      <w:numFmt w:val="bullet"/>
      <w:lvlText w:val=""/>
      <w:lvlJc w:val="left"/>
      <w:pPr>
        <w:tabs>
          <w:tab w:val="num" w:pos="735"/>
        </w:tabs>
        <w:ind w:left="735" w:hanging="375"/>
      </w:pPr>
      <w:rPr>
        <w:rFonts w:ascii="Symbol" w:hAnsi="Symbol"/>
      </w:rPr>
    </w:lvl>
  </w:abstractNum>
  <w:abstractNum w:abstractNumId="2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1553"/>
        </w:tabs>
        <w:ind w:left="1553" w:hanging="360"/>
      </w:pPr>
      <w:rPr>
        <w:rFonts w:ascii="Symbol" w:hAnsi="Symbol"/>
        <w:color w:val="auto"/>
      </w:rPr>
    </w:lvl>
  </w:abstractNum>
  <w:abstractNum w:abstractNumId="21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2">
    <w:nsid w:val="00000018"/>
    <w:multiLevelType w:val="singleLevel"/>
    <w:tmpl w:val="00000018"/>
    <w:name w:val="WW8Num2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3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542"/>
        </w:tabs>
        <w:ind w:left="542" w:hanging="363"/>
      </w:pPr>
      <w:rPr>
        <w:rFonts w:ascii="Symbol" w:hAnsi="Symbol" w:cs="Times New Roman"/>
      </w:rPr>
    </w:lvl>
  </w:abstractNum>
  <w:abstractNum w:abstractNumId="24">
    <w:nsid w:val="0000001A"/>
    <w:multiLevelType w:val="singleLevel"/>
    <w:tmpl w:val="0000001A"/>
    <w:name w:val="WW8Num26"/>
    <w:lvl w:ilvl="0">
      <w:start w:val="1"/>
      <w:numFmt w:val="bullet"/>
      <w:suff w:val="nothing"/>
      <w:lvlText w:val=""/>
      <w:lvlJc w:val="left"/>
      <w:pPr>
        <w:tabs>
          <w:tab w:val="num" w:pos="180"/>
        </w:tabs>
        <w:ind w:left="180" w:firstLine="0"/>
      </w:pPr>
      <w:rPr>
        <w:rFonts w:ascii="Symbol" w:hAnsi="Symbol" w:cs="Times New Roman"/>
      </w:rPr>
    </w:lvl>
  </w:abstractNum>
  <w:abstractNum w:abstractNumId="25">
    <w:nsid w:val="0000001B"/>
    <w:multiLevelType w:val="single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295"/>
        </w:tabs>
        <w:ind w:left="295" w:hanging="363"/>
      </w:pPr>
      <w:rPr>
        <w:rFonts w:ascii="Symbol" w:hAnsi="Symbol" w:cs="Times New Roman"/>
      </w:rPr>
    </w:lvl>
  </w:abstractNum>
  <w:abstractNum w:abstractNumId="26">
    <w:nsid w:val="0000001C"/>
    <w:multiLevelType w:val="singleLevel"/>
    <w:tmpl w:val="0000001C"/>
    <w:name w:val="WW8Num28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color w:val="auto"/>
      </w:rPr>
    </w:lvl>
  </w:abstractNum>
  <w:abstractNum w:abstractNumId="27">
    <w:nsid w:val="0000001D"/>
    <w:multiLevelType w:val="singleLevel"/>
    <w:tmpl w:val="0000001D"/>
    <w:name w:val="WW8Num29"/>
    <w:lvl w:ilvl="0">
      <w:numFmt w:val="bullet"/>
      <w:suff w:val="nothing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Symbol"/>
      </w:rPr>
    </w:lvl>
  </w:abstractNum>
  <w:abstractNum w:abstractNumId="28">
    <w:nsid w:val="0000001E"/>
    <w:multiLevelType w:val="singleLevel"/>
    <w:tmpl w:val="0000001E"/>
    <w:name w:val="WW8Num30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29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Times New Roman"/>
      </w:rPr>
    </w:lvl>
  </w:abstractNum>
  <w:abstractNum w:abstractNumId="30">
    <w:nsid w:val="00000020"/>
    <w:multiLevelType w:val="single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1"/>
    <w:multiLevelType w:val="singleLevel"/>
    <w:tmpl w:val="00000021"/>
    <w:name w:val="WW8Num33"/>
    <w:lvl w:ilvl="0"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/>
      </w:rPr>
    </w:lvl>
  </w:abstractNum>
  <w:abstractNum w:abstractNumId="32">
    <w:nsid w:val="00000022"/>
    <w:multiLevelType w:val="singleLevel"/>
    <w:tmpl w:val="00000022"/>
    <w:name w:val="WW8Num34"/>
    <w:lvl w:ilvl="0">
      <w:numFmt w:val="bullet"/>
      <w:suff w:val="nothing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33">
    <w:nsid w:val="00000023"/>
    <w:multiLevelType w:val="singleLevel"/>
    <w:tmpl w:val="00000023"/>
    <w:name w:val="WW8Num35"/>
    <w:lvl w:ilvl="0">
      <w:numFmt w:val="bullet"/>
      <w:suff w:val="nothing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4">
    <w:nsid w:val="00000024"/>
    <w:multiLevelType w:val="singleLevel"/>
    <w:tmpl w:val="00000024"/>
    <w:name w:val="WW8Num36"/>
    <w:lvl w:ilvl="0">
      <w:numFmt w:val="bullet"/>
      <w:suff w:val="nothing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35">
    <w:nsid w:val="00000025"/>
    <w:multiLevelType w:val="singleLevel"/>
    <w:tmpl w:val="00000025"/>
    <w:name w:val="WW8Num37"/>
    <w:lvl w:ilvl="0">
      <w:numFmt w:val="bullet"/>
      <w:lvlText w:val=""/>
      <w:lvlJc w:val="left"/>
      <w:pPr>
        <w:tabs>
          <w:tab w:val="num" w:pos="2000"/>
        </w:tabs>
        <w:ind w:left="2000" w:hanging="495"/>
      </w:pPr>
      <w:rPr>
        <w:rFonts w:ascii="Symbol" w:hAnsi="Symbol" w:cs="Symbol"/>
      </w:rPr>
    </w:lvl>
  </w:abstractNum>
  <w:abstractNum w:abstractNumId="36">
    <w:nsid w:val="00000026"/>
    <w:multiLevelType w:val="singleLevel"/>
    <w:tmpl w:val="00000026"/>
    <w:name w:val="WW8Num38"/>
    <w:lvl w:ilvl="0">
      <w:numFmt w:val="bullet"/>
      <w:lvlText w:val=""/>
      <w:lvlJc w:val="left"/>
      <w:pPr>
        <w:tabs>
          <w:tab w:val="num" w:pos="2000"/>
        </w:tabs>
        <w:ind w:left="2000" w:hanging="495"/>
      </w:pPr>
      <w:rPr>
        <w:rFonts w:ascii="Symbol" w:hAnsi="Symbol" w:cs="Times New Roman"/>
      </w:rPr>
    </w:lvl>
  </w:abstractNum>
  <w:abstractNum w:abstractNumId="37">
    <w:nsid w:val="00000027"/>
    <w:multiLevelType w:val="singleLevel"/>
    <w:tmpl w:val="00000027"/>
    <w:name w:val="WW8Num39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8">
    <w:nsid w:val="00000028"/>
    <w:multiLevelType w:val="singleLevel"/>
    <w:tmpl w:val="00000028"/>
    <w:name w:val="WW8Num40"/>
    <w:lvl w:ilvl="0">
      <w:numFmt w:val="bullet"/>
      <w:lvlText w:val=""/>
      <w:lvlJc w:val="left"/>
      <w:pPr>
        <w:tabs>
          <w:tab w:val="num" w:pos="295"/>
        </w:tabs>
        <w:ind w:left="295" w:hanging="363"/>
      </w:pPr>
      <w:rPr>
        <w:rFonts w:ascii="Symbol" w:hAnsi="Symbol" w:cs="Symbol"/>
      </w:rPr>
    </w:lvl>
  </w:abstractNum>
  <w:abstractNum w:abstractNumId="39">
    <w:nsid w:val="00000029"/>
    <w:multiLevelType w:val="multilevel"/>
    <w:tmpl w:val="00000029"/>
    <w:name w:val="WW8Num4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0">
    <w:nsid w:val="0000002A"/>
    <w:multiLevelType w:val="multi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0000002B"/>
    <w:multiLevelType w:val="multi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tarSymbol"/>
        <w:sz w:val="18"/>
        <w:szCs w:val="18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Wingdings 2" w:hAnsi="Wingdings 2" w:cs="StarSymbol"/>
        <w:sz w:val="18"/>
        <w:szCs w:val="18"/>
      </w:rPr>
    </w:lvl>
    <w:lvl w:ilvl="2">
      <w:start w:val="11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2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tarSymbol"/>
        <w:sz w:val="18"/>
        <w:szCs w:val="18"/>
      </w:rPr>
    </w:lvl>
  </w:abstractNum>
  <w:abstractNum w:abstractNumId="43">
    <w:nsid w:val="0000002D"/>
    <w:multiLevelType w:val="singleLevel"/>
    <w:tmpl w:val="0000002D"/>
    <w:name w:val="WW8Num45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sz w:val="20"/>
      </w:rPr>
    </w:lvl>
  </w:abstractNum>
  <w:abstractNum w:abstractNumId="44">
    <w:nsid w:val="0000002E"/>
    <w:multiLevelType w:val="singleLevel"/>
    <w:tmpl w:val="0000002E"/>
    <w:name w:val="WW8Num4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45">
    <w:nsid w:val="0000002F"/>
    <w:multiLevelType w:val="singleLevel"/>
    <w:tmpl w:val="0000002F"/>
    <w:name w:val="WW8Num47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46">
    <w:nsid w:val="00000030"/>
    <w:multiLevelType w:val="singleLevel"/>
    <w:tmpl w:val="00000030"/>
    <w:name w:val="WW8Num48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47">
    <w:nsid w:val="00000031"/>
    <w:multiLevelType w:val="single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48">
    <w:nsid w:val="00000032"/>
    <w:multiLevelType w:val="singleLevel"/>
    <w:tmpl w:val="00000032"/>
    <w:name w:val="WW8Num50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49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50">
    <w:nsid w:val="00000034"/>
    <w:multiLevelType w:val="multilevel"/>
    <w:tmpl w:val="00000034"/>
    <w:name w:val="WW8Num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tarSymbol"/>
        <w:sz w:val="18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51">
    <w:nsid w:val="00000035"/>
    <w:multiLevelType w:val="singleLevel"/>
    <w:tmpl w:val="00000035"/>
    <w:name w:val="WW8Num53"/>
    <w:lvl w:ilvl="0">
      <w:start w:val="1"/>
      <w:numFmt w:val="bullet"/>
      <w:suff w:val="nothing"/>
      <w:lvlText w:val=""/>
      <w:lvlJc w:val="left"/>
      <w:pPr>
        <w:tabs>
          <w:tab w:val="num" w:pos="1031"/>
        </w:tabs>
        <w:ind w:left="1031" w:firstLine="0"/>
      </w:pPr>
      <w:rPr>
        <w:rFonts w:ascii="Symbol" w:hAnsi="Symbol"/>
      </w:rPr>
    </w:lvl>
  </w:abstractNum>
  <w:abstractNum w:abstractNumId="52">
    <w:nsid w:val="00000036"/>
    <w:multiLevelType w:val="single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3">
    <w:nsid w:val="00000037"/>
    <w:multiLevelType w:val="singleLevel"/>
    <w:tmpl w:val="00000037"/>
    <w:name w:val="WW8Num55"/>
    <w:lvl w:ilvl="0">
      <w:start w:val="1"/>
      <w:numFmt w:val="bullet"/>
      <w:suff w:val="nothing"/>
      <w:lvlText w:val=""/>
      <w:lvlJc w:val="left"/>
      <w:pPr>
        <w:tabs>
          <w:tab w:val="num" w:pos="142"/>
        </w:tabs>
        <w:ind w:left="142" w:firstLine="0"/>
      </w:pPr>
      <w:rPr>
        <w:rFonts w:ascii="Symbol" w:hAnsi="Symbol" w:cs="StarSymbol"/>
        <w:sz w:val="18"/>
        <w:szCs w:val="18"/>
      </w:rPr>
    </w:lvl>
  </w:abstractNum>
  <w:abstractNum w:abstractNumId="54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00000039"/>
    <w:multiLevelType w:val="multilevel"/>
    <w:tmpl w:val="00000039"/>
    <w:name w:val="WW8Num57"/>
    <w:lvl w:ilvl="0">
      <w:start w:val="1"/>
      <w:numFmt w:val="decimal"/>
      <w:lvlText w:val="%1."/>
      <w:lvlJc w:val="left"/>
      <w:pPr>
        <w:tabs>
          <w:tab w:val="num" w:pos="402"/>
        </w:tabs>
        <w:ind w:left="402" w:hanging="360"/>
      </w:pPr>
      <w:rPr>
        <w:rFonts w:ascii="Symbol" w:hAnsi="Symbol"/>
        <w:sz w:val="20"/>
      </w:rPr>
    </w:lvl>
    <w:lvl w:ilvl="1">
      <w:start w:val="1"/>
      <w:numFmt w:val="decimal"/>
      <w:lvlText w:val="%1.%2"/>
      <w:lvlJc w:val="left"/>
      <w:pPr>
        <w:tabs>
          <w:tab w:val="num" w:pos="1092"/>
        </w:tabs>
        <w:ind w:left="1092" w:hanging="690"/>
      </w:pPr>
      <w:rPr>
        <w:rFonts w:ascii="Courier New" w:hAnsi="Courier New"/>
        <w:sz w:val="20"/>
      </w:rPr>
    </w:lvl>
    <w:lvl w:ilvl="2">
      <w:start w:val="1"/>
      <w:numFmt w:val="decimal"/>
      <w:lvlText w:val="%1.%2.%3"/>
      <w:lvlJc w:val="left"/>
      <w:pPr>
        <w:tabs>
          <w:tab w:val="num" w:pos="1482"/>
        </w:tabs>
        <w:ind w:left="1482" w:hanging="720"/>
      </w:pPr>
      <w:rPr>
        <w:rFonts w:ascii="Courier New" w:hAnsi="Courier New"/>
        <w:sz w:val="20"/>
      </w:rPr>
    </w:lvl>
    <w:lvl w:ilvl="3">
      <w:start w:val="1"/>
      <w:numFmt w:val="decimal"/>
      <w:lvlText w:val="%1.%2.%3.%4"/>
      <w:lvlJc w:val="left"/>
      <w:pPr>
        <w:tabs>
          <w:tab w:val="num" w:pos="2202"/>
        </w:tabs>
        <w:ind w:left="2202" w:hanging="1080"/>
      </w:pPr>
      <w:rPr>
        <w:rFonts w:ascii="Courier New" w:hAnsi="Courier New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2562"/>
        </w:tabs>
        <w:ind w:left="2562" w:hanging="1080"/>
      </w:pPr>
      <w:rPr>
        <w:rFonts w:ascii="Courier New" w:hAnsi="Courier New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3282"/>
        </w:tabs>
        <w:ind w:left="3282" w:hanging="1440"/>
      </w:pPr>
      <w:rPr>
        <w:rFonts w:ascii="Courier New" w:hAnsi="Courier New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3642"/>
        </w:tabs>
        <w:ind w:left="3642" w:hanging="1440"/>
      </w:pPr>
      <w:rPr>
        <w:rFonts w:ascii="Courier New" w:hAnsi="Courier New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4362"/>
        </w:tabs>
        <w:ind w:left="4362" w:hanging="1800"/>
      </w:pPr>
      <w:rPr>
        <w:rFonts w:ascii="Courier New" w:hAnsi="Courier New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5082"/>
        </w:tabs>
        <w:ind w:left="5082" w:hanging="2160"/>
      </w:pPr>
      <w:rPr>
        <w:rFonts w:ascii="Courier New" w:hAnsi="Courier New"/>
        <w:sz w:val="20"/>
      </w:rPr>
    </w:lvl>
  </w:abstractNum>
  <w:abstractNum w:abstractNumId="56">
    <w:nsid w:val="0000003A"/>
    <w:multiLevelType w:val="single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7">
    <w:nsid w:val="0000003B"/>
    <w:multiLevelType w:val="multilevel"/>
    <w:tmpl w:val="0000003B"/>
    <w:name w:val="WW8Num5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8">
    <w:nsid w:val="0000003C"/>
    <w:multiLevelType w:val="single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</w:abstractNum>
  <w:abstractNum w:abstractNumId="59">
    <w:nsid w:val="0000003D"/>
    <w:multiLevelType w:val="multi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0">
    <w:nsid w:val="0000003E"/>
    <w:multiLevelType w:val="multilevel"/>
    <w:tmpl w:val="0000003E"/>
    <w:name w:val="WW8Num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1">
    <w:nsid w:val="0000003F"/>
    <w:multiLevelType w:val="multilevel"/>
    <w:tmpl w:val="0000003F"/>
    <w:name w:val="WW8Num6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2">
    <w:nsid w:val="00000040"/>
    <w:multiLevelType w:val="multi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3">
    <w:nsid w:val="00000041"/>
    <w:multiLevelType w:val="singleLevel"/>
    <w:tmpl w:val="00000041"/>
    <w:name w:val="WW8Num65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</w:abstractNum>
  <w:abstractNum w:abstractNumId="64">
    <w:nsid w:val="00000042"/>
    <w:multiLevelType w:val="singleLevel"/>
    <w:tmpl w:val="00000042"/>
    <w:name w:val="WW8Num66"/>
    <w:lvl w:ilvl="0">
      <w:start w:val="1"/>
      <w:numFmt w:val="bullet"/>
      <w:suff w:val="nothing"/>
      <w:lvlText w:val=""/>
      <w:lvlJc w:val="left"/>
      <w:pPr>
        <w:tabs>
          <w:tab w:val="num" w:pos="1031"/>
        </w:tabs>
        <w:ind w:left="1031" w:firstLine="0"/>
      </w:pPr>
      <w:rPr>
        <w:rFonts w:ascii="Symbol" w:hAnsi="Symbol" w:cs="Symbol"/>
      </w:rPr>
    </w:lvl>
  </w:abstractNum>
  <w:abstractNum w:abstractNumId="65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6">
    <w:nsid w:val="00000044"/>
    <w:multiLevelType w:val="singleLevel"/>
    <w:tmpl w:val="4D6EC5D8"/>
    <w:name w:val="WW8Num68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ascii="Symbol" w:hAnsi="Symbol"/>
        <w:color w:val="auto"/>
        <w:sz w:val="20"/>
      </w:rPr>
    </w:lvl>
  </w:abstractNum>
  <w:abstractNum w:abstractNumId="67">
    <w:nsid w:val="00000045"/>
    <w:multiLevelType w:val="single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68">
    <w:nsid w:val="00000046"/>
    <w:multiLevelType w:val="singleLevel"/>
    <w:tmpl w:val="00000046"/>
    <w:name w:val="WW8Num70"/>
    <w:lvl w:ilvl="0">
      <w:start w:val="1"/>
      <w:numFmt w:val="bullet"/>
      <w:suff w:val="nothing"/>
      <w:lvlText w:val=""/>
      <w:lvlJc w:val="left"/>
      <w:pPr>
        <w:tabs>
          <w:tab w:val="num" w:pos="464"/>
        </w:tabs>
        <w:ind w:left="464" w:firstLine="0"/>
      </w:pPr>
      <w:rPr>
        <w:rFonts w:ascii="Symbol" w:hAnsi="Symbol"/>
      </w:rPr>
    </w:lvl>
  </w:abstractNum>
  <w:abstractNum w:abstractNumId="69">
    <w:nsid w:val="00000047"/>
    <w:multiLevelType w:val="singleLevel"/>
    <w:tmpl w:val="00000047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0">
    <w:nsid w:val="00000048"/>
    <w:multiLevelType w:val="singleLevel"/>
    <w:tmpl w:val="00000048"/>
    <w:name w:val="WW8Num72"/>
    <w:lvl w:ilvl="0">
      <w:start w:val="1"/>
      <w:numFmt w:val="decimal"/>
      <w:lvlText w:val="%1."/>
      <w:lvlJc w:val="left"/>
      <w:pPr>
        <w:tabs>
          <w:tab w:val="num" w:pos="1059"/>
        </w:tabs>
        <w:ind w:left="1059" w:hanging="360"/>
      </w:pPr>
    </w:lvl>
  </w:abstractNum>
  <w:abstractNum w:abstractNumId="71">
    <w:nsid w:val="00000049"/>
    <w:multiLevelType w:val="multilevel"/>
    <w:tmpl w:val="00000049"/>
    <w:name w:val="WW8Num7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575"/>
        </w:tabs>
        <w:ind w:left="1575" w:hanging="1035"/>
      </w:pPr>
    </w:lvl>
    <w:lvl w:ilvl="2">
      <w:start w:val="1"/>
      <w:numFmt w:val="decimal"/>
      <w:lvlText w:val="%1.%2.%3."/>
      <w:lvlJc w:val="left"/>
      <w:pPr>
        <w:tabs>
          <w:tab w:val="num" w:pos="1755"/>
        </w:tabs>
        <w:ind w:left="1755" w:hanging="1035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2160"/>
      </w:pPr>
    </w:lvl>
  </w:abstractNum>
  <w:abstractNum w:abstractNumId="72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73">
    <w:nsid w:val="0000004B"/>
    <w:multiLevelType w:val="singleLevel"/>
    <w:tmpl w:val="0000004B"/>
    <w:name w:val="WW8Num75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74">
    <w:nsid w:val="0000004C"/>
    <w:multiLevelType w:val="multilevel"/>
    <w:tmpl w:val="0000004C"/>
    <w:name w:val="WW8Num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75">
    <w:nsid w:val="0000004D"/>
    <w:multiLevelType w:val="singleLevel"/>
    <w:tmpl w:val="0000004D"/>
    <w:name w:val="WW8Num77"/>
    <w:lvl w:ilvl="0">
      <w:start w:val="1"/>
      <w:numFmt w:val="bullet"/>
      <w:suff w:val="nothing"/>
      <w:lvlText w:val=""/>
      <w:lvlJc w:val="left"/>
      <w:pPr>
        <w:tabs>
          <w:tab w:val="num" w:pos="1647"/>
        </w:tabs>
        <w:ind w:left="1647" w:firstLine="0"/>
      </w:pPr>
      <w:rPr>
        <w:rFonts w:ascii="Symbol" w:hAnsi="Symbol" w:cs="Symbol"/>
        <w:color w:val="auto"/>
      </w:rPr>
    </w:lvl>
  </w:abstractNum>
  <w:abstractNum w:abstractNumId="76">
    <w:nsid w:val="0000004E"/>
    <w:multiLevelType w:val="multilevel"/>
    <w:tmpl w:val="0000004E"/>
    <w:name w:val="WW8Num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77">
    <w:nsid w:val="0000004F"/>
    <w:multiLevelType w:val="multilevel"/>
    <w:tmpl w:val="0000004F"/>
    <w:name w:val="WW8Num7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2"/>
      <w:numFmt w:val="upperRoman"/>
      <w:lvlText w:val="%2."/>
      <w:lvlJc w:val="left"/>
      <w:pPr>
        <w:tabs>
          <w:tab w:val="num" w:pos="2520"/>
        </w:tabs>
        <w:ind w:left="2520" w:hanging="720"/>
      </w:pPr>
    </w:lvl>
    <w:lvl w:ilvl="2">
      <w:start w:val="10"/>
      <w:numFmt w:val="decimal"/>
      <w:lvlText w:val="%3"/>
      <w:lvlJc w:val="left"/>
      <w:pPr>
        <w:tabs>
          <w:tab w:val="num" w:pos="3060"/>
        </w:tabs>
        <w:ind w:left="306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8">
    <w:nsid w:val="00000050"/>
    <w:multiLevelType w:val="singleLevel"/>
    <w:tmpl w:val="00000050"/>
    <w:name w:val="WW8Num80"/>
    <w:lvl w:ilvl="0">
      <w:start w:val="1"/>
      <w:numFmt w:val="bullet"/>
      <w:suff w:val="nothing"/>
      <w:lvlText w:val=""/>
      <w:lvlJc w:val="left"/>
      <w:pPr>
        <w:tabs>
          <w:tab w:val="num" w:pos="1031"/>
        </w:tabs>
        <w:ind w:left="1031" w:firstLine="0"/>
      </w:pPr>
      <w:rPr>
        <w:rFonts w:ascii="Symbol" w:hAnsi="Symbol" w:cs="Times New Roman"/>
      </w:rPr>
    </w:lvl>
  </w:abstractNum>
  <w:abstractNum w:abstractNumId="79">
    <w:nsid w:val="00000051"/>
    <w:multiLevelType w:val="multilevel"/>
    <w:tmpl w:val="00000051"/>
    <w:name w:val="WW8Num8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80">
    <w:nsid w:val="00000052"/>
    <w:multiLevelType w:val="singleLevel"/>
    <w:tmpl w:val="00000052"/>
    <w:name w:val="WW8Num8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Symbol"/>
        <w:color w:val="auto"/>
      </w:rPr>
    </w:lvl>
  </w:abstractNum>
  <w:abstractNum w:abstractNumId="81">
    <w:nsid w:val="00000053"/>
    <w:multiLevelType w:val="multilevel"/>
    <w:tmpl w:val="00000053"/>
    <w:name w:val="WW8Num8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</w:lvl>
    <w:lvl w:ilvl="3">
      <w:start w:val="1"/>
      <w:numFmt w:val="decimal"/>
      <w:lvlText w:val="%1.%2.%3.%4"/>
      <w:lvlJc w:val="left"/>
      <w:pPr>
        <w:tabs>
          <w:tab w:val="num" w:pos="2250"/>
        </w:tabs>
        <w:ind w:left="225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150"/>
        </w:tabs>
        <w:ind w:left="315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050"/>
        </w:tabs>
        <w:ind w:left="405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2160"/>
      </w:pPr>
    </w:lvl>
  </w:abstractNum>
  <w:abstractNum w:abstractNumId="82">
    <w:nsid w:val="00000054"/>
    <w:multiLevelType w:val="singleLevel"/>
    <w:tmpl w:val="00000054"/>
    <w:name w:val="WW8Num84"/>
    <w:lvl w:ilvl="0">
      <w:start w:val="1"/>
      <w:numFmt w:val="bullet"/>
      <w:suff w:val="nothing"/>
      <w:lvlText w:val=""/>
      <w:lvlJc w:val="left"/>
      <w:pPr>
        <w:tabs>
          <w:tab w:val="num" w:pos="1031"/>
        </w:tabs>
        <w:ind w:left="1031" w:firstLine="0"/>
      </w:pPr>
      <w:rPr>
        <w:rFonts w:ascii="Symbol" w:hAnsi="Symbol" w:cs="Symbol"/>
      </w:rPr>
    </w:lvl>
  </w:abstractNum>
  <w:abstractNum w:abstractNumId="83">
    <w:nsid w:val="00000055"/>
    <w:multiLevelType w:val="singleLevel"/>
    <w:tmpl w:val="00000055"/>
    <w:name w:val="WW8Num85"/>
    <w:lvl w:ilvl="0">
      <w:start w:val="1"/>
      <w:numFmt w:val="bullet"/>
      <w:suff w:val="nothing"/>
      <w:lvlText w:val=""/>
      <w:lvlJc w:val="left"/>
      <w:pPr>
        <w:tabs>
          <w:tab w:val="num" w:pos="1173"/>
        </w:tabs>
        <w:ind w:left="1173" w:firstLine="0"/>
      </w:pPr>
      <w:rPr>
        <w:rFonts w:ascii="Symbol" w:hAnsi="Symbol"/>
        <w:sz w:val="20"/>
      </w:rPr>
    </w:lvl>
  </w:abstractNum>
  <w:abstractNum w:abstractNumId="84">
    <w:nsid w:val="00000056"/>
    <w:multiLevelType w:val="singleLevel"/>
    <w:tmpl w:val="00000056"/>
    <w:name w:val="WW8Num86"/>
    <w:lvl w:ilvl="0">
      <w:start w:val="1"/>
      <w:numFmt w:val="bullet"/>
      <w:lvlText w:val=""/>
      <w:lvlJc w:val="left"/>
      <w:pPr>
        <w:tabs>
          <w:tab w:val="num" w:pos="797"/>
        </w:tabs>
        <w:ind w:left="797" w:hanging="360"/>
      </w:pPr>
      <w:rPr>
        <w:rFonts w:ascii="Symbol" w:hAnsi="Symbol"/>
      </w:rPr>
    </w:lvl>
  </w:abstractNum>
  <w:abstractNum w:abstractNumId="85">
    <w:nsid w:val="00000057"/>
    <w:multiLevelType w:val="singleLevel"/>
    <w:tmpl w:val="00000057"/>
    <w:name w:val="WW8Num87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/>
      </w:rPr>
    </w:lvl>
  </w:abstractNum>
  <w:abstractNum w:abstractNumId="86">
    <w:nsid w:val="00000058"/>
    <w:multiLevelType w:val="singleLevel"/>
    <w:tmpl w:val="00000058"/>
    <w:name w:val="WW8Num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0"/>
        <w:szCs w:val="20"/>
      </w:rPr>
    </w:lvl>
  </w:abstractNum>
  <w:abstractNum w:abstractNumId="87">
    <w:nsid w:val="00000059"/>
    <w:multiLevelType w:val="multilevel"/>
    <w:tmpl w:val="00000059"/>
    <w:name w:val="WW8Num8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8">
    <w:nsid w:val="0000005A"/>
    <w:multiLevelType w:val="multi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0000005B"/>
    <w:multiLevelType w:val="singleLevel"/>
    <w:tmpl w:val="0000005B"/>
    <w:name w:val="WW8Num9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0">
    <w:nsid w:val="0000005C"/>
    <w:multiLevelType w:val="multilevel"/>
    <w:tmpl w:val="4412CD8C"/>
    <w:name w:val="WW8Num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1">
    <w:nsid w:val="0000005D"/>
    <w:multiLevelType w:val="singleLevel"/>
    <w:tmpl w:val="0000005D"/>
    <w:name w:val="WW8Num93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92">
    <w:nsid w:val="0000005E"/>
    <w:multiLevelType w:val="singleLevel"/>
    <w:tmpl w:val="0000005E"/>
    <w:name w:val="WW8Num94"/>
    <w:lvl w:ilvl="0"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cs="Symbol"/>
        <w:color w:val="auto"/>
      </w:rPr>
    </w:lvl>
  </w:abstractNum>
  <w:abstractNum w:abstractNumId="93">
    <w:nsid w:val="0000005F"/>
    <w:multiLevelType w:val="multilevel"/>
    <w:tmpl w:val="0000005F"/>
    <w:name w:val="WW8Num95"/>
    <w:lvl w:ilvl="0"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1"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00000060"/>
    <w:multiLevelType w:val="singleLevel"/>
    <w:tmpl w:val="00000060"/>
    <w:name w:val="WW8Num96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0"/>
        <w:szCs w:val="20"/>
      </w:rPr>
    </w:lvl>
  </w:abstractNum>
  <w:abstractNum w:abstractNumId="95">
    <w:nsid w:val="00000061"/>
    <w:multiLevelType w:val="multilevel"/>
    <w:tmpl w:val="00000061"/>
    <w:name w:val="WW8Num97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00000062"/>
    <w:multiLevelType w:val="multilevel"/>
    <w:tmpl w:val="00000062"/>
    <w:name w:val="WW8Num98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00000063"/>
    <w:multiLevelType w:val="multilevel"/>
    <w:tmpl w:val="00000063"/>
    <w:name w:val="WW8Num99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00000064"/>
    <w:multiLevelType w:val="multilevel"/>
    <w:tmpl w:val="00000064"/>
    <w:name w:val="WW8Num100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00000065"/>
    <w:multiLevelType w:val="singleLevel"/>
    <w:tmpl w:val="00000065"/>
    <w:name w:val="WW8Num101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100">
    <w:nsid w:val="00000066"/>
    <w:multiLevelType w:val="multilevel"/>
    <w:tmpl w:val="00000066"/>
    <w:name w:val="WW8Num10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00000067"/>
    <w:multiLevelType w:val="singleLevel"/>
    <w:tmpl w:val="00000067"/>
    <w:name w:val="WW8Num103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2"/>
        <w:szCs w:val="22"/>
      </w:rPr>
    </w:lvl>
  </w:abstractNum>
  <w:abstractNum w:abstractNumId="102">
    <w:nsid w:val="00000068"/>
    <w:multiLevelType w:val="singleLevel"/>
    <w:tmpl w:val="00000068"/>
    <w:name w:val="WW8Num104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03">
    <w:nsid w:val="00000069"/>
    <w:multiLevelType w:val="singleLevel"/>
    <w:tmpl w:val="00000069"/>
    <w:name w:val="WW8Num105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auto"/>
      </w:rPr>
    </w:lvl>
  </w:abstractNum>
  <w:abstractNum w:abstractNumId="104">
    <w:nsid w:val="0000006A"/>
    <w:multiLevelType w:val="singleLevel"/>
    <w:tmpl w:val="0000006A"/>
    <w:name w:val="WW8Num106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auto"/>
      </w:rPr>
    </w:lvl>
  </w:abstractNum>
  <w:abstractNum w:abstractNumId="105">
    <w:nsid w:val="0000006B"/>
    <w:multiLevelType w:val="singleLevel"/>
    <w:tmpl w:val="0000006B"/>
    <w:name w:val="WW8Num107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06">
    <w:nsid w:val="0000006C"/>
    <w:multiLevelType w:val="singleLevel"/>
    <w:tmpl w:val="0000006C"/>
    <w:name w:val="WW8Num108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107">
    <w:nsid w:val="0000006D"/>
    <w:multiLevelType w:val="singleLevel"/>
    <w:tmpl w:val="0000006D"/>
    <w:name w:val="WW8Num109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108">
    <w:nsid w:val="0000006E"/>
    <w:multiLevelType w:val="singleLevel"/>
    <w:tmpl w:val="0000006E"/>
    <w:name w:val="WW8Num110"/>
    <w:lvl w:ilvl="0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9">
    <w:nsid w:val="0000006F"/>
    <w:multiLevelType w:val="singleLevel"/>
    <w:tmpl w:val="0000006F"/>
    <w:name w:val="WW8Num111"/>
    <w:lvl w:ilvl="0"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</w:abstractNum>
  <w:abstractNum w:abstractNumId="11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1059"/>
        </w:tabs>
        <w:ind w:left="1059" w:hanging="360"/>
      </w:pPr>
      <w:rPr>
        <w:rFonts w:ascii="Symbol" w:hAnsi="Symbol" w:cs="Symbol"/>
      </w:rPr>
    </w:lvl>
  </w:abstractNum>
  <w:abstractNum w:abstractNumId="111">
    <w:nsid w:val="00000071"/>
    <w:multiLevelType w:val="singleLevel"/>
    <w:tmpl w:val="00000071"/>
    <w:name w:val="WW8Num113"/>
    <w:lvl w:ilvl="0">
      <w:numFmt w:val="bullet"/>
      <w:lvlText w:val=""/>
      <w:lvlJc w:val="left"/>
      <w:pPr>
        <w:tabs>
          <w:tab w:val="num" w:pos="1059"/>
        </w:tabs>
        <w:ind w:left="1059" w:hanging="360"/>
      </w:pPr>
      <w:rPr>
        <w:rFonts w:ascii="Symbol" w:hAnsi="Symbol" w:cs="Symbol"/>
      </w:rPr>
    </w:lvl>
  </w:abstractNum>
  <w:abstractNum w:abstractNumId="112">
    <w:nsid w:val="00000072"/>
    <w:multiLevelType w:val="singleLevel"/>
    <w:tmpl w:val="00000072"/>
    <w:name w:val="WW8Num114"/>
    <w:lvl w:ilvl="0"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13">
    <w:nsid w:val="00000073"/>
    <w:multiLevelType w:val="singleLevel"/>
    <w:tmpl w:val="00000073"/>
    <w:name w:val="WW8Num115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</w:rPr>
    </w:lvl>
  </w:abstractNum>
  <w:abstractNum w:abstractNumId="114">
    <w:nsid w:val="00000074"/>
    <w:multiLevelType w:val="singleLevel"/>
    <w:tmpl w:val="00000074"/>
    <w:name w:val="WW8Num11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5">
    <w:nsid w:val="00000075"/>
    <w:multiLevelType w:val="singleLevel"/>
    <w:tmpl w:val="00000075"/>
    <w:name w:val="WW8Num117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</w:rPr>
    </w:lvl>
  </w:abstractNum>
  <w:abstractNum w:abstractNumId="116">
    <w:nsid w:val="00000076"/>
    <w:multiLevelType w:val="singleLevel"/>
    <w:tmpl w:val="00000076"/>
    <w:name w:val="WW8Num118"/>
    <w:lvl w:ilvl="0"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color w:val="auto"/>
      </w:rPr>
    </w:lvl>
  </w:abstractNum>
  <w:abstractNum w:abstractNumId="117">
    <w:nsid w:val="00000077"/>
    <w:multiLevelType w:val="singleLevel"/>
    <w:tmpl w:val="00000077"/>
    <w:name w:val="WW8Num119"/>
    <w:lvl w:ilvl="0">
      <w:numFmt w:val="bullet"/>
      <w:lvlText w:val=""/>
      <w:lvlJc w:val="left"/>
      <w:pPr>
        <w:tabs>
          <w:tab w:val="num" w:pos="1195"/>
        </w:tabs>
        <w:ind w:left="1195" w:hanging="360"/>
      </w:pPr>
      <w:rPr>
        <w:rFonts w:ascii="Symbol" w:hAnsi="Symbol" w:cs="Symbol"/>
      </w:rPr>
    </w:lvl>
  </w:abstractNum>
  <w:abstractNum w:abstractNumId="118">
    <w:nsid w:val="00000078"/>
    <w:multiLevelType w:val="singleLevel"/>
    <w:tmpl w:val="00000078"/>
    <w:name w:val="WW8Num120"/>
    <w:lvl w:ilvl="0">
      <w:numFmt w:val="bullet"/>
      <w:lvlText w:val=""/>
      <w:lvlJc w:val="left"/>
      <w:pPr>
        <w:tabs>
          <w:tab w:val="num" w:pos="1195"/>
        </w:tabs>
        <w:ind w:left="1195" w:hanging="360"/>
      </w:pPr>
      <w:rPr>
        <w:rFonts w:ascii="Symbol" w:hAnsi="Symbol" w:cs="Symbol"/>
        <w:sz w:val="22"/>
        <w:szCs w:val="22"/>
      </w:rPr>
    </w:lvl>
  </w:abstractNum>
  <w:abstractNum w:abstractNumId="119">
    <w:nsid w:val="00000079"/>
    <w:multiLevelType w:val="singleLevel"/>
    <w:tmpl w:val="00000079"/>
    <w:name w:val="WW8Num121"/>
    <w:lvl w:ilvl="0">
      <w:numFmt w:val="bullet"/>
      <w:lvlText w:val=""/>
      <w:lvlJc w:val="left"/>
      <w:pPr>
        <w:tabs>
          <w:tab w:val="num" w:pos="1195"/>
        </w:tabs>
        <w:ind w:left="1195" w:hanging="360"/>
      </w:pPr>
      <w:rPr>
        <w:rFonts w:ascii="Symbol" w:hAnsi="Symbol" w:cs="Symbol"/>
        <w:color w:val="auto"/>
      </w:rPr>
    </w:lvl>
  </w:abstractNum>
  <w:abstractNum w:abstractNumId="120">
    <w:nsid w:val="0000007A"/>
    <w:multiLevelType w:val="singleLevel"/>
    <w:tmpl w:val="0000007A"/>
    <w:name w:val="WW8Num122"/>
    <w:lvl w:ilvl="0">
      <w:numFmt w:val="bullet"/>
      <w:lvlText w:val=""/>
      <w:lvlJc w:val="left"/>
      <w:pPr>
        <w:tabs>
          <w:tab w:val="num" w:pos="1555"/>
        </w:tabs>
        <w:ind w:left="1555" w:hanging="360"/>
      </w:pPr>
      <w:rPr>
        <w:rFonts w:ascii="Symbol" w:hAnsi="Symbol" w:cs="Symbol"/>
        <w:color w:val="auto"/>
      </w:rPr>
    </w:lvl>
  </w:abstractNum>
  <w:abstractNum w:abstractNumId="121">
    <w:nsid w:val="0000007B"/>
    <w:multiLevelType w:val="singleLevel"/>
    <w:tmpl w:val="0000007B"/>
    <w:name w:val="WW8Num123"/>
    <w:lvl w:ilvl="0">
      <w:numFmt w:val="bullet"/>
      <w:lvlText w:val=""/>
      <w:lvlJc w:val="left"/>
      <w:pPr>
        <w:tabs>
          <w:tab w:val="num" w:pos="1195"/>
        </w:tabs>
        <w:ind w:left="1195" w:hanging="360"/>
      </w:pPr>
      <w:rPr>
        <w:rFonts w:ascii="Symbol" w:hAnsi="Symbol" w:cs="Symbol"/>
        <w:color w:val="auto"/>
      </w:rPr>
    </w:lvl>
  </w:abstractNum>
  <w:abstractNum w:abstractNumId="122">
    <w:nsid w:val="0000007C"/>
    <w:multiLevelType w:val="singleLevel"/>
    <w:tmpl w:val="0000007C"/>
    <w:name w:val="WW8Num124"/>
    <w:lvl w:ilvl="0">
      <w:numFmt w:val="bullet"/>
      <w:lvlText w:val=""/>
      <w:lvlJc w:val="left"/>
      <w:pPr>
        <w:tabs>
          <w:tab w:val="num" w:pos="1915"/>
        </w:tabs>
        <w:ind w:left="1915" w:hanging="360"/>
      </w:pPr>
      <w:rPr>
        <w:rFonts w:ascii="Symbol" w:hAnsi="Symbol" w:cs="Symbol"/>
        <w:color w:val="auto"/>
      </w:rPr>
    </w:lvl>
  </w:abstractNum>
  <w:abstractNum w:abstractNumId="123">
    <w:nsid w:val="0000007D"/>
    <w:multiLevelType w:val="singleLevel"/>
    <w:tmpl w:val="0000007D"/>
    <w:name w:val="WW8Num125"/>
    <w:lvl w:ilvl="0"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cs="Symbol"/>
        <w:color w:val="auto"/>
      </w:rPr>
    </w:lvl>
  </w:abstractNum>
  <w:abstractNum w:abstractNumId="124">
    <w:nsid w:val="0000007E"/>
    <w:multiLevelType w:val="singleLevel"/>
    <w:tmpl w:val="0000007E"/>
    <w:name w:val="WW8Num126"/>
    <w:lvl w:ilvl="0">
      <w:numFmt w:val="bullet"/>
      <w:lvlText w:val=""/>
      <w:lvlJc w:val="left"/>
      <w:pPr>
        <w:tabs>
          <w:tab w:val="num" w:pos="2815"/>
        </w:tabs>
        <w:ind w:left="2815" w:hanging="360"/>
      </w:pPr>
      <w:rPr>
        <w:rFonts w:ascii="Symbol" w:hAnsi="Symbol" w:cs="Symbol"/>
      </w:rPr>
    </w:lvl>
  </w:abstractNum>
  <w:abstractNum w:abstractNumId="125">
    <w:nsid w:val="0000007F"/>
    <w:multiLevelType w:val="singleLevel"/>
    <w:tmpl w:val="0000007F"/>
    <w:name w:val="WW8Num127"/>
    <w:lvl w:ilvl="0">
      <w:numFmt w:val="bullet"/>
      <w:lvlText w:val=""/>
      <w:lvlJc w:val="left"/>
      <w:pPr>
        <w:tabs>
          <w:tab w:val="num" w:pos="1904"/>
        </w:tabs>
        <w:ind w:left="1904" w:hanging="360"/>
      </w:pPr>
      <w:rPr>
        <w:rFonts w:ascii="Symbol" w:hAnsi="Symbol" w:cs="Symbol"/>
      </w:rPr>
    </w:lvl>
  </w:abstractNum>
  <w:abstractNum w:abstractNumId="126">
    <w:nsid w:val="00000080"/>
    <w:multiLevelType w:val="singleLevel"/>
    <w:tmpl w:val="00000080"/>
    <w:name w:val="WW8Num128"/>
    <w:lvl w:ilvl="0">
      <w:numFmt w:val="bullet"/>
      <w:lvlText w:val=""/>
      <w:lvlJc w:val="left"/>
      <w:pPr>
        <w:tabs>
          <w:tab w:val="num" w:pos="1904"/>
        </w:tabs>
        <w:ind w:left="1904" w:hanging="360"/>
      </w:pPr>
      <w:rPr>
        <w:rFonts w:ascii="Symbol" w:hAnsi="Symbol"/>
      </w:rPr>
    </w:lvl>
  </w:abstractNum>
  <w:abstractNum w:abstractNumId="127">
    <w:nsid w:val="00000081"/>
    <w:multiLevelType w:val="singleLevel"/>
    <w:tmpl w:val="00000081"/>
    <w:name w:val="WW8Num129"/>
    <w:lvl w:ilvl="0">
      <w:numFmt w:val="bullet"/>
      <w:lvlText w:val=""/>
      <w:lvlJc w:val="left"/>
      <w:pPr>
        <w:tabs>
          <w:tab w:val="num" w:pos="1904"/>
        </w:tabs>
        <w:ind w:left="1904" w:hanging="360"/>
      </w:pPr>
      <w:rPr>
        <w:rFonts w:ascii="Symbol" w:hAnsi="Symbol" w:cs="Symbol"/>
      </w:rPr>
    </w:lvl>
  </w:abstractNum>
  <w:abstractNum w:abstractNumId="128">
    <w:nsid w:val="00000082"/>
    <w:multiLevelType w:val="singleLevel"/>
    <w:tmpl w:val="00000082"/>
    <w:name w:val="WW8Num130"/>
    <w:lvl w:ilvl="0">
      <w:numFmt w:val="bullet"/>
      <w:lvlText w:val=""/>
      <w:lvlJc w:val="left"/>
      <w:pPr>
        <w:tabs>
          <w:tab w:val="num" w:pos="1904"/>
        </w:tabs>
        <w:ind w:left="1904" w:hanging="360"/>
      </w:pPr>
      <w:rPr>
        <w:rFonts w:ascii="Symbol" w:hAnsi="Symbol" w:cs="Symbol"/>
        <w:color w:val="auto"/>
      </w:rPr>
    </w:lvl>
  </w:abstractNum>
  <w:abstractNum w:abstractNumId="129">
    <w:nsid w:val="00000083"/>
    <w:multiLevelType w:val="singleLevel"/>
    <w:tmpl w:val="00000083"/>
    <w:name w:val="WW8Num131"/>
    <w:lvl w:ilvl="0">
      <w:numFmt w:val="bullet"/>
      <w:lvlText w:val=""/>
      <w:lvlJc w:val="left"/>
      <w:pPr>
        <w:tabs>
          <w:tab w:val="num" w:pos="2912"/>
        </w:tabs>
        <w:ind w:left="2912" w:hanging="360"/>
      </w:pPr>
      <w:rPr>
        <w:rFonts w:ascii="Symbol" w:hAnsi="Symbol"/>
      </w:rPr>
    </w:lvl>
  </w:abstractNum>
  <w:abstractNum w:abstractNumId="130">
    <w:nsid w:val="00000084"/>
    <w:multiLevelType w:val="singleLevel"/>
    <w:tmpl w:val="00000084"/>
    <w:name w:val="WW8Num132"/>
    <w:lvl w:ilvl="0">
      <w:numFmt w:val="bullet"/>
      <w:lvlText w:val=""/>
      <w:lvlJc w:val="left"/>
      <w:pPr>
        <w:tabs>
          <w:tab w:val="num" w:pos="1904"/>
        </w:tabs>
        <w:ind w:left="1904" w:hanging="360"/>
      </w:pPr>
      <w:rPr>
        <w:rFonts w:ascii="Symbol" w:hAnsi="Symbol"/>
      </w:rPr>
    </w:lvl>
  </w:abstractNum>
  <w:abstractNum w:abstractNumId="131">
    <w:nsid w:val="00000085"/>
    <w:multiLevelType w:val="singleLevel"/>
    <w:tmpl w:val="00000085"/>
    <w:name w:val="WW8Num133"/>
    <w:lvl w:ilvl="0">
      <w:numFmt w:val="bullet"/>
      <w:lvlText w:val=""/>
      <w:lvlJc w:val="left"/>
      <w:pPr>
        <w:tabs>
          <w:tab w:val="num" w:pos="2771"/>
        </w:tabs>
        <w:ind w:left="2771" w:hanging="360"/>
      </w:pPr>
      <w:rPr>
        <w:rFonts w:ascii="Symbol" w:hAnsi="Symbol" w:cs="Symbol"/>
      </w:rPr>
    </w:lvl>
  </w:abstractNum>
  <w:abstractNum w:abstractNumId="132">
    <w:nsid w:val="00000086"/>
    <w:multiLevelType w:val="singleLevel"/>
    <w:tmpl w:val="00000086"/>
    <w:name w:val="WW8Num134"/>
    <w:lvl w:ilvl="0">
      <w:numFmt w:val="bullet"/>
      <w:lvlText w:val=""/>
      <w:lvlJc w:val="left"/>
      <w:pPr>
        <w:tabs>
          <w:tab w:val="num" w:pos="1904"/>
        </w:tabs>
        <w:ind w:left="1904" w:hanging="360"/>
      </w:pPr>
      <w:rPr>
        <w:rFonts w:ascii="Symbol" w:hAnsi="Symbol"/>
      </w:rPr>
    </w:lvl>
  </w:abstractNum>
  <w:abstractNum w:abstractNumId="133">
    <w:nsid w:val="00000087"/>
    <w:multiLevelType w:val="singleLevel"/>
    <w:tmpl w:val="00000087"/>
    <w:name w:val="WW8Num135"/>
    <w:lvl w:ilvl="0">
      <w:numFmt w:val="bullet"/>
      <w:lvlText w:val=""/>
      <w:lvlJc w:val="left"/>
      <w:pPr>
        <w:tabs>
          <w:tab w:val="num" w:pos="1904"/>
        </w:tabs>
        <w:ind w:left="1904" w:hanging="360"/>
      </w:pPr>
      <w:rPr>
        <w:rFonts w:ascii="Symbol" w:hAnsi="Symbol" w:cs="Symbol"/>
      </w:rPr>
    </w:lvl>
  </w:abstractNum>
  <w:abstractNum w:abstractNumId="134">
    <w:nsid w:val="00000088"/>
    <w:multiLevelType w:val="singleLevel"/>
    <w:tmpl w:val="00000088"/>
    <w:name w:val="WW8Num136"/>
    <w:lvl w:ilvl="0">
      <w:start w:val="1"/>
      <w:numFmt w:val="bullet"/>
      <w:suff w:val="nothing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Symbol"/>
      </w:rPr>
    </w:lvl>
  </w:abstractNum>
  <w:abstractNum w:abstractNumId="135">
    <w:nsid w:val="00000089"/>
    <w:multiLevelType w:val="singleLevel"/>
    <w:tmpl w:val="00000089"/>
    <w:name w:val="WW8Num137"/>
    <w:lvl w:ilvl="0">
      <w:start w:val="1"/>
      <w:numFmt w:val="bullet"/>
      <w:lvlText w:val=""/>
      <w:lvlJc w:val="left"/>
      <w:pPr>
        <w:tabs>
          <w:tab w:val="num" w:pos="295"/>
        </w:tabs>
        <w:ind w:left="295" w:hanging="363"/>
      </w:pPr>
      <w:rPr>
        <w:rFonts w:ascii="Symbol" w:hAnsi="Symbol" w:cs="Symbol"/>
      </w:rPr>
    </w:lvl>
  </w:abstractNum>
  <w:abstractNum w:abstractNumId="136">
    <w:nsid w:val="0000008A"/>
    <w:multiLevelType w:val="multilevel"/>
    <w:tmpl w:val="0000008A"/>
    <w:name w:val="WW8Num138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0000008B"/>
    <w:multiLevelType w:val="singleLevel"/>
    <w:tmpl w:val="0000008B"/>
    <w:name w:val="WW8Num139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/>
        <w:color w:val="auto"/>
      </w:rPr>
    </w:lvl>
  </w:abstractNum>
  <w:abstractNum w:abstractNumId="138">
    <w:nsid w:val="0000008C"/>
    <w:multiLevelType w:val="multilevel"/>
    <w:tmpl w:val="0000008C"/>
    <w:name w:val="WW8Num140"/>
    <w:lvl w:ilvl="0">
      <w:numFmt w:val="bullet"/>
      <w:lvlText w:val=""/>
      <w:lvlJc w:val="left"/>
      <w:pPr>
        <w:tabs>
          <w:tab w:val="num" w:pos="0"/>
        </w:tabs>
        <w:ind w:left="0" w:firstLine="227"/>
      </w:pPr>
      <w:rPr>
        <w:rFonts w:ascii="Symbol" w:hAnsi="Symbol"/>
      </w:rPr>
    </w:lvl>
    <w:lvl w:ilvl="1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Courier Ne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0000008D"/>
    <w:multiLevelType w:val="singleLevel"/>
    <w:tmpl w:val="0000008D"/>
    <w:name w:val="WW8Num141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/>
      </w:rPr>
    </w:lvl>
  </w:abstractNum>
  <w:abstractNum w:abstractNumId="140">
    <w:nsid w:val="0000008E"/>
    <w:multiLevelType w:val="singleLevel"/>
    <w:tmpl w:val="0000008E"/>
    <w:name w:val="WW8Num142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/>
      </w:rPr>
    </w:lvl>
  </w:abstractNum>
  <w:abstractNum w:abstractNumId="141">
    <w:nsid w:val="0000008F"/>
    <w:multiLevelType w:val="singleLevel"/>
    <w:tmpl w:val="0000008F"/>
    <w:name w:val="WW8Num143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42">
    <w:nsid w:val="00000090"/>
    <w:multiLevelType w:val="singleLevel"/>
    <w:tmpl w:val="00000090"/>
    <w:name w:val="WW8Num144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/>
        <w:color w:val="auto"/>
      </w:rPr>
    </w:lvl>
  </w:abstractNum>
  <w:abstractNum w:abstractNumId="143">
    <w:nsid w:val="00000091"/>
    <w:multiLevelType w:val="singleLevel"/>
    <w:tmpl w:val="00000091"/>
    <w:name w:val="WW8Num145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44">
    <w:nsid w:val="00000092"/>
    <w:multiLevelType w:val="multilevel"/>
    <w:tmpl w:val="00000092"/>
    <w:name w:val="WW8Num146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/>
        <w:color w:val="auto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>
    <w:nsid w:val="00000093"/>
    <w:multiLevelType w:val="singleLevel"/>
    <w:tmpl w:val="00000093"/>
    <w:name w:val="WW8Num147"/>
    <w:lvl w:ilvl="0">
      <w:numFmt w:val="bullet"/>
      <w:lvlText w:val=""/>
      <w:lvlJc w:val="left"/>
      <w:pPr>
        <w:tabs>
          <w:tab w:val="num" w:pos="1904"/>
        </w:tabs>
        <w:ind w:left="1904" w:hanging="360"/>
      </w:pPr>
      <w:rPr>
        <w:rFonts w:ascii="Symbol" w:hAnsi="Symbol" w:cs="Symbol"/>
      </w:rPr>
    </w:lvl>
  </w:abstractNum>
  <w:abstractNum w:abstractNumId="146">
    <w:nsid w:val="00000094"/>
    <w:multiLevelType w:val="multilevel"/>
    <w:tmpl w:val="00000094"/>
    <w:name w:val="WW8Num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7">
    <w:nsid w:val="00000095"/>
    <w:multiLevelType w:val="multilevel"/>
    <w:tmpl w:val="00000095"/>
    <w:name w:val="WW8Num1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8">
    <w:nsid w:val="00000096"/>
    <w:multiLevelType w:val="multilevel"/>
    <w:tmpl w:val="00000096"/>
    <w:name w:val="WW8Num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9">
    <w:nsid w:val="00000097"/>
    <w:multiLevelType w:val="multilevel"/>
    <w:tmpl w:val="00000097"/>
    <w:name w:val="WW8Num1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0">
    <w:nsid w:val="00000098"/>
    <w:multiLevelType w:val="multilevel"/>
    <w:tmpl w:val="00000098"/>
    <w:name w:val="WW8Num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1">
    <w:nsid w:val="00000099"/>
    <w:multiLevelType w:val="multilevel"/>
    <w:tmpl w:val="00000099"/>
    <w:name w:val="WW8Num153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360"/>
      </w:pPr>
    </w:lvl>
    <w:lvl w:ilvl="1">
      <w:start w:val="1"/>
      <w:numFmt w:val="decimal"/>
      <w:lvlText w:val="%2."/>
      <w:lvlJc w:val="left"/>
      <w:pPr>
        <w:tabs>
          <w:tab w:val="num" w:pos="1329"/>
        </w:tabs>
        <w:ind w:left="1329" w:hanging="360"/>
      </w:pPr>
    </w:lvl>
    <w:lvl w:ilvl="2">
      <w:start w:val="1"/>
      <w:numFmt w:val="decimal"/>
      <w:lvlText w:val="%3."/>
      <w:lvlJc w:val="left"/>
      <w:pPr>
        <w:tabs>
          <w:tab w:val="num" w:pos="2049"/>
        </w:tabs>
        <w:ind w:left="2049" w:hanging="360"/>
      </w:pPr>
    </w:lvl>
    <w:lvl w:ilvl="3">
      <w:start w:val="1"/>
      <w:numFmt w:val="decimal"/>
      <w:lvlText w:val="%4."/>
      <w:lvlJc w:val="left"/>
      <w:pPr>
        <w:tabs>
          <w:tab w:val="num" w:pos="2769"/>
        </w:tabs>
        <w:ind w:left="2769" w:hanging="360"/>
      </w:pPr>
    </w:lvl>
    <w:lvl w:ilvl="4">
      <w:start w:val="1"/>
      <w:numFmt w:val="decimal"/>
      <w:lvlText w:val="%5."/>
      <w:lvlJc w:val="left"/>
      <w:pPr>
        <w:tabs>
          <w:tab w:val="num" w:pos="3489"/>
        </w:tabs>
        <w:ind w:left="3489" w:hanging="360"/>
      </w:pPr>
    </w:lvl>
    <w:lvl w:ilvl="5">
      <w:start w:val="1"/>
      <w:numFmt w:val="decimal"/>
      <w:lvlText w:val="%6."/>
      <w:lvlJc w:val="left"/>
      <w:pPr>
        <w:tabs>
          <w:tab w:val="num" w:pos="4209"/>
        </w:tabs>
        <w:ind w:left="4209" w:hanging="360"/>
      </w:pPr>
    </w:lvl>
    <w:lvl w:ilvl="6">
      <w:start w:val="1"/>
      <w:numFmt w:val="decimal"/>
      <w:lvlText w:val="%7."/>
      <w:lvlJc w:val="left"/>
      <w:pPr>
        <w:tabs>
          <w:tab w:val="num" w:pos="4929"/>
        </w:tabs>
        <w:ind w:left="4929" w:hanging="360"/>
      </w:pPr>
    </w:lvl>
    <w:lvl w:ilvl="7">
      <w:start w:val="1"/>
      <w:numFmt w:val="decimal"/>
      <w:lvlText w:val="%8."/>
      <w:lvlJc w:val="left"/>
      <w:pPr>
        <w:tabs>
          <w:tab w:val="num" w:pos="5649"/>
        </w:tabs>
        <w:ind w:left="5649" w:hanging="360"/>
      </w:pPr>
    </w:lvl>
    <w:lvl w:ilvl="8">
      <w:start w:val="1"/>
      <w:numFmt w:val="decimal"/>
      <w:lvlText w:val="%9."/>
      <w:lvlJc w:val="left"/>
      <w:pPr>
        <w:tabs>
          <w:tab w:val="num" w:pos="6369"/>
        </w:tabs>
        <w:ind w:left="6369" w:hanging="360"/>
      </w:pPr>
    </w:lvl>
  </w:abstractNum>
  <w:abstractNum w:abstractNumId="152">
    <w:nsid w:val="0000009A"/>
    <w:multiLevelType w:val="multilevel"/>
    <w:tmpl w:val="0000009A"/>
    <w:name w:val="WW8Num15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53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154">
    <w:nsid w:val="0000009C"/>
    <w:multiLevelType w:val="multilevel"/>
    <w:tmpl w:val="0000009C"/>
    <w:name w:val="WW8Num1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>
    <w:nsid w:val="0000009D"/>
    <w:multiLevelType w:val="multilevel"/>
    <w:tmpl w:val="0000009D"/>
    <w:name w:val="WW8Num157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>
    <w:nsid w:val="0000009E"/>
    <w:multiLevelType w:val="multilevel"/>
    <w:tmpl w:val="0000009E"/>
    <w:name w:val="WW8Num15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0000009F"/>
    <w:multiLevelType w:val="multilevel"/>
    <w:tmpl w:val="0000009F"/>
    <w:name w:val="WW8Num159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>
    <w:nsid w:val="000000A0"/>
    <w:multiLevelType w:val="multilevel"/>
    <w:tmpl w:val="000000A0"/>
    <w:name w:val="WW8Num1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>
    <w:nsid w:val="000000A1"/>
    <w:multiLevelType w:val="multilevel"/>
    <w:tmpl w:val="000000A1"/>
    <w:name w:val="WW8Num1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>
    <w:nsid w:val="000000A2"/>
    <w:multiLevelType w:val="multilevel"/>
    <w:tmpl w:val="000000A2"/>
    <w:name w:val="WW8Num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>
    <w:nsid w:val="000000A3"/>
    <w:multiLevelType w:val="multilevel"/>
    <w:tmpl w:val="000000A3"/>
    <w:name w:val="WW8Num16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>
    <w:nsid w:val="000000A4"/>
    <w:multiLevelType w:val="multilevel"/>
    <w:tmpl w:val="000000A4"/>
    <w:name w:val="WW8Num16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>
    <w:nsid w:val="000000A5"/>
    <w:multiLevelType w:val="multilevel"/>
    <w:tmpl w:val="000000A5"/>
    <w:name w:val="WW8Num165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>
    <w:nsid w:val="000000A6"/>
    <w:multiLevelType w:val="multilevel"/>
    <w:tmpl w:val="000000A6"/>
    <w:name w:val="WW8Num16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>
    <w:nsid w:val="000000A7"/>
    <w:multiLevelType w:val="multilevel"/>
    <w:tmpl w:val="000000A7"/>
    <w:name w:val="WW8Num1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>
    <w:nsid w:val="000000A8"/>
    <w:multiLevelType w:val="multilevel"/>
    <w:tmpl w:val="000000A8"/>
    <w:name w:val="WW8Num16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>
    <w:nsid w:val="000000A9"/>
    <w:multiLevelType w:val="multilevel"/>
    <w:tmpl w:val="000000A9"/>
    <w:name w:val="WW8Num169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>
    <w:nsid w:val="000000AA"/>
    <w:multiLevelType w:val="multilevel"/>
    <w:tmpl w:val="000000AA"/>
    <w:name w:val="WW8Num17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>
    <w:nsid w:val="000000AB"/>
    <w:multiLevelType w:val="multilevel"/>
    <w:tmpl w:val="000000AB"/>
    <w:name w:val="WW8Num171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>
    <w:nsid w:val="000000AC"/>
    <w:multiLevelType w:val="multilevel"/>
    <w:tmpl w:val="000000AC"/>
    <w:name w:val="WW8Num17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>
    <w:nsid w:val="000000AD"/>
    <w:multiLevelType w:val="multilevel"/>
    <w:tmpl w:val="000000AD"/>
    <w:name w:val="WW8Num17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>
    <w:nsid w:val="000000AE"/>
    <w:multiLevelType w:val="multilevel"/>
    <w:tmpl w:val="000000AE"/>
    <w:name w:val="WW8Num1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>
    <w:nsid w:val="000000AF"/>
    <w:multiLevelType w:val="multilevel"/>
    <w:tmpl w:val="000000AF"/>
    <w:name w:val="WW8Num175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>
    <w:nsid w:val="000000B0"/>
    <w:multiLevelType w:val="multilevel"/>
    <w:tmpl w:val="000000B0"/>
    <w:name w:val="WW8Num17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>
    <w:nsid w:val="000000B1"/>
    <w:multiLevelType w:val="singleLevel"/>
    <w:tmpl w:val="000000B1"/>
    <w:name w:val="WW8Num177"/>
    <w:lvl w:ilvl="0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/>
      </w:rPr>
    </w:lvl>
  </w:abstractNum>
  <w:abstractNum w:abstractNumId="176">
    <w:nsid w:val="000000B2"/>
    <w:multiLevelType w:val="multilevel"/>
    <w:tmpl w:val="000000B2"/>
    <w:name w:val="WW8Num1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>
    <w:nsid w:val="000000B3"/>
    <w:multiLevelType w:val="multilevel"/>
    <w:tmpl w:val="000000B3"/>
    <w:name w:val="WW8Num179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>
    <w:nsid w:val="000000B4"/>
    <w:multiLevelType w:val="multilevel"/>
    <w:tmpl w:val="000000B4"/>
    <w:name w:val="WW8Num1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>
    <w:nsid w:val="000000B5"/>
    <w:multiLevelType w:val="multilevel"/>
    <w:tmpl w:val="000000B5"/>
    <w:name w:val="WW8Num1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>
    <w:nsid w:val="000000B6"/>
    <w:multiLevelType w:val="multilevel"/>
    <w:tmpl w:val="000000B6"/>
    <w:name w:val="WW8Num18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>
    <w:nsid w:val="000000B7"/>
    <w:multiLevelType w:val="multilevel"/>
    <w:tmpl w:val="000000B7"/>
    <w:name w:val="WW8Num183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>
    <w:nsid w:val="000000B8"/>
    <w:multiLevelType w:val="multilevel"/>
    <w:tmpl w:val="000000B8"/>
    <w:name w:val="WW8Num18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>
    <w:nsid w:val="000000B9"/>
    <w:multiLevelType w:val="multilevel"/>
    <w:tmpl w:val="000000B9"/>
    <w:name w:val="WW8Num185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>
    <w:nsid w:val="000000BA"/>
    <w:multiLevelType w:val="multilevel"/>
    <w:tmpl w:val="000000BA"/>
    <w:name w:val="WW8Num18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>
    <w:nsid w:val="000000BB"/>
    <w:multiLevelType w:val="singleLevel"/>
    <w:tmpl w:val="000000BB"/>
    <w:name w:val="WW8Num187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/>
        <w:sz w:val="20"/>
      </w:rPr>
    </w:lvl>
  </w:abstractNum>
  <w:abstractNum w:abstractNumId="186">
    <w:nsid w:val="000000BC"/>
    <w:multiLevelType w:val="multilevel"/>
    <w:tmpl w:val="000000BC"/>
    <w:name w:val="WW8Num1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>
    <w:nsid w:val="000000BD"/>
    <w:multiLevelType w:val="multilevel"/>
    <w:tmpl w:val="000000BD"/>
    <w:name w:val="WW8Num189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>
    <w:nsid w:val="000000BE"/>
    <w:multiLevelType w:val="multilevel"/>
    <w:tmpl w:val="000000BE"/>
    <w:name w:val="WW8Num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>
    <w:nsid w:val="000000BF"/>
    <w:multiLevelType w:val="multilevel"/>
    <w:tmpl w:val="000000BF"/>
    <w:name w:val="WW8Num191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>
    <w:nsid w:val="000000C0"/>
    <w:multiLevelType w:val="singleLevel"/>
    <w:tmpl w:val="000000C0"/>
    <w:name w:val="WW8Num19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191">
    <w:nsid w:val="000000C1"/>
    <w:multiLevelType w:val="multilevel"/>
    <w:tmpl w:val="000000C1"/>
    <w:name w:val="WW8Num193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>
    <w:nsid w:val="000000C2"/>
    <w:multiLevelType w:val="multilevel"/>
    <w:tmpl w:val="000000C2"/>
    <w:name w:val="WW8Num19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>
    <w:nsid w:val="000000C3"/>
    <w:multiLevelType w:val="singleLevel"/>
    <w:tmpl w:val="000000C3"/>
    <w:name w:val="WW8Num195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567"/>
      </w:pPr>
      <w:rPr>
        <w:rFonts w:ascii="Symbol" w:hAnsi="Symbol"/>
      </w:rPr>
    </w:lvl>
  </w:abstractNum>
  <w:abstractNum w:abstractNumId="194">
    <w:nsid w:val="000000C4"/>
    <w:multiLevelType w:val="multilevel"/>
    <w:tmpl w:val="000000C4"/>
    <w:name w:val="WW8Num19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>
    <w:nsid w:val="000000C5"/>
    <w:multiLevelType w:val="multilevel"/>
    <w:tmpl w:val="000000C5"/>
    <w:name w:val="WW8Num197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>
    <w:nsid w:val="000000C6"/>
    <w:multiLevelType w:val="multilevel"/>
    <w:tmpl w:val="000000C6"/>
    <w:name w:val="WW8Num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>
    <w:nsid w:val="000000C7"/>
    <w:multiLevelType w:val="singleLevel"/>
    <w:tmpl w:val="000000C7"/>
    <w:name w:val="WW8Num199"/>
    <w:lvl w:ilvl="0">
      <w:start w:val="1"/>
      <w:numFmt w:val="bullet"/>
      <w:lvlText w:val=""/>
      <w:lvlJc w:val="left"/>
      <w:pPr>
        <w:tabs>
          <w:tab w:val="num" w:pos="1215"/>
        </w:tabs>
        <w:ind w:left="1215" w:hanging="567"/>
      </w:pPr>
      <w:rPr>
        <w:rFonts w:ascii="Symbol" w:hAnsi="Symbol"/>
        <w:sz w:val="20"/>
      </w:rPr>
    </w:lvl>
  </w:abstractNum>
  <w:abstractNum w:abstractNumId="198">
    <w:nsid w:val="000000C8"/>
    <w:multiLevelType w:val="singleLevel"/>
    <w:tmpl w:val="000000C8"/>
    <w:name w:val="WW8Num200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/>
        <w:sz w:val="20"/>
      </w:rPr>
    </w:lvl>
  </w:abstractNum>
  <w:abstractNum w:abstractNumId="199">
    <w:nsid w:val="000000C9"/>
    <w:multiLevelType w:val="multilevel"/>
    <w:tmpl w:val="000000C9"/>
    <w:name w:val="WW8Num201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0">
    <w:nsid w:val="000000CA"/>
    <w:multiLevelType w:val="multilevel"/>
    <w:tmpl w:val="000000CA"/>
    <w:name w:val="WW8Num20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>
    <w:nsid w:val="000000CB"/>
    <w:multiLevelType w:val="multilevel"/>
    <w:tmpl w:val="000000CB"/>
    <w:name w:val="WW8Num20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02">
    <w:nsid w:val="000000CC"/>
    <w:multiLevelType w:val="multilevel"/>
    <w:tmpl w:val="000000CC"/>
    <w:name w:val="WW8Num20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03">
    <w:nsid w:val="000000CD"/>
    <w:multiLevelType w:val="multilevel"/>
    <w:tmpl w:val="000000CD"/>
    <w:name w:val="WW8Num20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04">
    <w:nsid w:val="000000CE"/>
    <w:multiLevelType w:val="multilevel"/>
    <w:tmpl w:val="000000CE"/>
    <w:name w:val="WW8Num20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05">
    <w:nsid w:val="000000CF"/>
    <w:multiLevelType w:val="multilevel"/>
    <w:tmpl w:val="AC2A71FE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color w:val="auto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06">
    <w:nsid w:val="043F1590"/>
    <w:multiLevelType w:val="multilevel"/>
    <w:tmpl w:val="C33C7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>
    <w:nsid w:val="0636775E"/>
    <w:multiLevelType w:val="multilevel"/>
    <w:tmpl w:val="3912DB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8">
    <w:nsid w:val="089F7584"/>
    <w:multiLevelType w:val="multilevel"/>
    <w:tmpl w:val="441EBF2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093448E3"/>
    <w:multiLevelType w:val="multilevel"/>
    <w:tmpl w:val="FB84B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0">
    <w:nsid w:val="09605C40"/>
    <w:multiLevelType w:val="multilevel"/>
    <w:tmpl w:val="9D9E6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1">
    <w:nsid w:val="0B8C2924"/>
    <w:multiLevelType w:val="multilevel"/>
    <w:tmpl w:val="F690A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>
    <w:nsid w:val="102F1E16"/>
    <w:multiLevelType w:val="multilevel"/>
    <w:tmpl w:val="BB509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>
    <w:nsid w:val="13764CCA"/>
    <w:multiLevelType w:val="multilevel"/>
    <w:tmpl w:val="3940B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>
    <w:nsid w:val="18C43E11"/>
    <w:multiLevelType w:val="multilevel"/>
    <w:tmpl w:val="89A86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5">
    <w:nsid w:val="1A295DC4"/>
    <w:multiLevelType w:val="multilevel"/>
    <w:tmpl w:val="02164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>
    <w:nsid w:val="1AD33D70"/>
    <w:multiLevelType w:val="hybridMultilevel"/>
    <w:tmpl w:val="CADE1C16"/>
    <w:lvl w:ilvl="0" w:tplc="068EE9D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>
    <w:nsid w:val="1CA64A68"/>
    <w:multiLevelType w:val="multilevel"/>
    <w:tmpl w:val="9C9A6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>
    <w:nsid w:val="213D5776"/>
    <w:multiLevelType w:val="multilevel"/>
    <w:tmpl w:val="4498EF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9">
    <w:nsid w:val="21A148E6"/>
    <w:multiLevelType w:val="hybridMultilevel"/>
    <w:tmpl w:val="40DEDE9A"/>
    <w:lvl w:ilvl="0" w:tplc="E73A2A5A">
      <w:start w:val="5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0">
    <w:nsid w:val="259746B2"/>
    <w:multiLevelType w:val="multilevel"/>
    <w:tmpl w:val="DAA6D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>
    <w:nsid w:val="272C7DC7"/>
    <w:multiLevelType w:val="multilevel"/>
    <w:tmpl w:val="15B89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2">
    <w:nsid w:val="28C140D8"/>
    <w:multiLevelType w:val="multilevel"/>
    <w:tmpl w:val="BFD84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>
    <w:nsid w:val="2D636A3C"/>
    <w:multiLevelType w:val="multilevel"/>
    <w:tmpl w:val="8B12A59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>
    <w:nsid w:val="2F4A535A"/>
    <w:multiLevelType w:val="multilevel"/>
    <w:tmpl w:val="D782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5">
    <w:nsid w:val="2F6501CA"/>
    <w:multiLevelType w:val="multilevel"/>
    <w:tmpl w:val="AD2E37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6">
    <w:nsid w:val="320E70E1"/>
    <w:multiLevelType w:val="hybridMultilevel"/>
    <w:tmpl w:val="734CC5E6"/>
    <w:lvl w:ilvl="0" w:tplc="04190001">
      <w:start w:val="1"/>
      <w:numFmt w:val="bullet"/>
      <w:lvlText w:val=""/>
      <w:lvlJc w:val="left"/>
      <w:pPr>
        <w:ind w:left="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2" w:hanging="360"/>
      </w:pPr>
      <w:rPr>
        <w:rFonts w:ascii="Wingdings" w:hAnsi="Wingdings" w:hint="default"/>
      </w:rPr>
    </w:lvl>
  </w:abstractNum>
  <w:abstractNum w:abstractNumId="227">
    <w:nsid w:val="325E7E32"/>
    <w:multiLevelType w:val="hybridMultilevel"/>
    <w:tmpl w:val="4E8261D4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8">
    <w:nsid w:val="344567DC"/>
    <w:multiLevelType w:val="multilevel"/>
    <w:tmpl w:val="6CA0A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9">
    <w:nsid w:val="353313A0"/>
    <w:multiLevelType w:val="multilevel"/>
    <w:tmpl w:val="2A0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>
    <w:nsid w:val="382220EA"/>
    <w:multiLevelType w:val="multilevel"/>
    <w:tmpl w:val="EA845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1">
    <w:nsid w:val="38C06070"/>
    <w:multiLevelType w:val="multilevel"/>
    <w:tmpl w:val="D93C4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2">
    <w:nsid w:val="3B877A84"/>
    <w:multiLevelType w:val="multilevel"/>
    <w:tmpl w:val="F8AC8CC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>
    <w:nsid w:val="3BC07B2F"/>
    <w:multiLevelType w:val="multilevel"/>
    <w:tmpl w:val="395E39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4">
    <w:nsid w:val="3C763F6D"/>
    <w:multiLevelType w:val="multilevel"/>
    <w:tmpl w:val="DCBE03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5">
    <w:nsid w:val="3DF6406C"/>
    <w:multiLevelType w:val="multilevel"/>
    <w:tmpl w:val="63DA2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6">
    <w:nsid w:val="3E1160BE"/>
    <w:multiLevelType w:val="multilevel"/>
    <w:tmpl w:val="EDCA031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2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237">
    <w:nsid w:val="3F8C1D2F"/>
    <w:multiLevelType w:val="multilevel"/>
    <w:tmpl w:val="569407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2"/>
      <w:numFmt w:val="upperRoman"/>
      <w:lvlText w:val="%2."/>
      <w:lvlJc w:val="left"/>
      <w:pPr>
        <w:tabs>
          <w:tab w:val="num" w:pos="2520"/>
        </w:tabs>
        <w:ind w:left="2520" w:hanging="720"/>
      </w:pPr>
    </w:lvl>
    <w:lvl w:ilvl="2">
      <w:start w:val="10"/>
      <w:numFmt w:val="decimal"/>
      <w:lvlText w:val="%3"/>
      <w:lvlJc w:val="left"/>
      <w:pPr>
        <w:tabs>
          <w:tab w:val="num" w:pos="3060"/>
        </w:tabs>
        <w:ind w:left="306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8">
    <w:nsid w:val="401D6865"/>
    <w:multiLevelType w:val="multilevel"/>
    <w:tmpl w:val="575A81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9">
    <w:nsid w:val="41DF3B16"/>
    <w:multiLevelType w:val="multilevel"/>
    <w:tmpl w:val="E976F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0">
    <w:nsid w:val="42F617BB"/>
    <w:multiLevelType w:val="multilevel"/>
    <w:tmpl w:val="2CF86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1">
    <w:nsid w:val="43060352"/>
    <w:multiLevelType w:val="multilevel"/>
    <w:tmpl w:val="F788C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2">
    <w:nsid w:val="47DF7E9B"/>
    <w:multiLevelType w:val="multilevel"/>
    <w:tmpl w:val="CA20A0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3">
    <w:nsid w:val="4C2E4BA7"/>
    <w:multiLevelType w:val="multilevel"/>
    <w:tmpl w:val="1E143D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4">
    <w:nsid w:val="52A70F3C"/>
    <w:multiLevelType w:val="multilevel"/>
    <w:tmpl w:val="30EAF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>
    <w:nsid w:val="54A32AD6"/>
    <w:multiLevelType w:val="multilevel"/>
    <w:tmpl w:val="013A814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6">
    <w:nsid w:val="56454A8A"/>
    <w:multiLevelType w:val="multilevel"/>
    <w:tmpl w:val="B3041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7">
    <w:nsid w:val="5A75749C"/>
    <w:multiLevelType w:val="multilevel"/>
    <w:tmpl w:val="D13EF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8">
    <w:nsid w:val="5BA05365"/>
    <w:multiLevelType w:val="multilevel"/>
    <w:tmpl w:val="1DD84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9">
    <w:nsid w:val="5D6B2376"/>
    <w:multiLevelType w:val="multilevel"/>
    <w:tmpl w:val="270EB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0">
    <w:nsid w:val="5DD33640"/>
    <w:multiLevelType w:val="multilevel"/>
    <w:tmpl w:val="0AB2AA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>
    <w:nsid w:val="5E6F18D7"/>
    <w:multiLevelType w:val="multilevel"/>
    <w:tmpl w:val="431AA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2">
    <w:nsid w:val="62D96C18"/>
    <w:multiLevelType w:val="multilevel"/>
    <w:tmpl w:val="39ACE2C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3">
    <w:nsid w:val="645F6ECB"/>
    <w:multiLevelType w:val="hybridMultilevel"/>
    <w:tmpl w:val="4DD41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>
    <w:nsid w:val="68321208"/>
    <w:multiLevelType w:val="multilevel"/>
    <w:tmpl w:val="CF3CC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>
    <w:nsid w:val="69F65625"/>
    <w:multiLevelType w:val="multilevel"/>
    <w:tmpl w:val="21062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6">
    <w:nsid w:val="6A5A5FC9"/>
    <w:multiLevelType w:val="hybridMultilevel"/>
    <w:tmpl w:val="E2E2740E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7">
    <w:nsid w:val="6F803F7E"/>
    <w:multiLevelType w:val="multilevel"/>
    <w:tmpl w:val="0478A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8">
    <w:nsid w:val="6FCF327D"/>
    <w:multiLevelType w:val="multilevel"/>
    <w:tmpl w:val="5E487C8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59">
    <w:nsid w:val="70AD79AC"/>
    <w:multiLevelType w:val="hybridMultilevel"/>
    <w:tmpl w:val="16E245E2"/>
    <w:lvl w:ilvl="0" w:tplc="04190001">
      <w:start w:val="1"/>
      <w:numFmt w:val="bullet"/>
      <w:lvlText w:val=""/>
      <w:lvlJc w:val="left"/>
      <w:pPr>
        <w:ind w:left="1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50" w:hanging="360"/>
      </w:pPr>
      <w:rPr>
        <w:rFonts w:ascii="Wingdings" w:hAnsi="Wingdings" w:hint="default"/>
      </w:rPr>
    </w:lvl>
  </w:abstractNum>
  <w:abstractNum w:abstractNumId="260">
    <w:nsid w:val="70CD408F"/>
    <w:multiLevelType w:val="multilevel"/>
    <w:tmpl w:val="C7AA7F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1">
    <w:nsid w:val="71150447"/>
    <w:multiLevelType w:val="multilevel"/>
    <w:tmpl w:val="ADEA7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2">
    <w:nsid w:val="73920779"/>
    <w:multiLevelType w:val="multilevel"/>
    <w:tmpl w:val="BCEC2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3">
    <w:nsid w:val="7A991315"/>
    <w:multiLevelType w:val="multilevel"/>
    <w:tmpl w:val="8D7E92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4">
    <w:nsid w:val="7ADC0BFC"/>
    <w:multiLevelType w:val="multilevel"/>
    <w:tmpl w:val="CA8030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5">
    <w:nsid w:val="7C214B9F"/>
    <w:multiLevelType w:val="multilevel"/>
    <w:tmpl w:val="CFFC76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6">
    <w:nsid w:val="7D823935"/>
    <w:multiLevelType w:val="multilevel"/>
    <w:tmpl w:val="D6C2635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7">
    <w:nsid w:val="7E1427B0"/>
    <w:multiLevelType w:val="multilevel"/>
    <w:tmpl w:val="65B8D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5"/>
  </w:num>
  <w:num w:numId="26">
    <w:abstractNumId w:val="26"/>
  </w:num>
  <w:num w:numId="27">
    <w:abstractNumId w:val="27"/>
  </w:num>
  <w:num w:numId="28">
    <w:abstractNumId w:val="31"/>
  </w:num>
  <w:num w:numId="29">
    <w:abstractNumId w:val="32"/>
  </w:num>
  <w:num w:numId="30">
    <w:abstractNumId w:val="33"/>
  </w:num>
  <w:num w:numId="31">
    <w:abstractNumId w:val="34"/>
  </w:num>
  <w:num w:numId="32">
    <w:abstractNumId w:val="35"/>
  </w:num>
  <w:num w:numId="33">
    <w:abstractNumId w:val="36"/>
  </w:num>
  <w:num w:numId="34">
    <w:abstractNumId w:val="38"/>
  </w:num>
  <w:num w:numId="35">
    <w:abstractNumId w:val="39"/>
  </w:num>
  <w:num w:numId="36">
    <w:abstractNumId w:val="40"/>
  </w:num>
  <w:num w:numId="37">
    <w:abstractNumId w:val="41"/>
  </w:num>
  <w:num w:numId="38">
    <w:abstractNumId w:val="42"/>
  </w:num>
  <w:num w:numId="39">
    <w:abstractNumId w:val="43"/>
  </w:num>
  <w:num w:numId="40">
    <w:abstractNumId w:val="44"/>
  </w:num>
  <w:num w:numId="41">
    <w:abstractNumId w:val="45"/>
  </w:num>
  <w:num w:numId="42">
    <w:abstractNumId w:val="46"/>
  </w:num>
  <w:num w:numId="43">
    <w:abstractNumId w:val="47"/>
  </w:num>
  <w:num w:numId="44">
    <w:abstractNumId w:val="48"/>
  </w:num>
  <w:num w:numId="45">
    <w:abstractNumId w:val="49"/>
  </w:num>
  <w:num w:numId="46">
    <w:abstractNumId w:val="50"/>
  </w:num>
  <w:num w:numId="47">
    <w:abstractNumId w:val="51"/>
  </w:num>
  <w:num w:numId="48">
    <w:abstractNumId w:val="52"/>
  </w:num>
  <w:num w:numId="49">
    <w:abstractNumId w:val="53"/>
  </w:num>
  <w:num w:numId="50">
    <w:abstractNumId w:val="54"/>
  </w:num>
  <w:num w:numId="51">
    <w:abstractNumId w:val="55"/>
  </w:num>
  <w:num w:numId="52">
    <w:abstractNumId w:val="56"/>
  </w:num>
  <w:num w:numId="53">
    <w:abstractNumId w:val="57"/>
  </w:num>
  <w:num w:numId="54">
    <w:abstractNumId w:val="58"/>
  </w:num>
  <w:num w:numId="55">
    <w:abstractNumId w:val="59"/>
  </w:num>
  <w:num w:numId="56">
    <w:abstractNumId w:val="60"/>
  </w:num>
  <w:num w:numId="57">
    <w:abstractNumId w:val="61"/>
  </w:num>
  <w:num w:numId="58">
    <w:abstractNumId w:val="62"/>
  </w:num>
  <w:num w:numId="59">
    <w:abstractNumId w:val="63"/>
  </w:num>
  <w:num w:numId="60">
    <w:abstractNumId w:val="64"/>
  </w:num>
  <w:num w:numId="61">
    <w:abstractNumId w:val="65"/>
  </w:num>
  <w:num w:numId="62">
    <w:abstractNumId w:val="66"/>
  </w:num>
  <w:num w:numId="63">
    <w:abstractNumId w:val="67"/>
  </w:num>
  <w:num w:numId="64">
    <w:abstractNumId w:val="68"/>
  </w:num>
  <w:num w:numId="65">
    <w:abstractNumId w:val="69"/>
  </w:num>
  <w:num w:numId="66">
    <w:abstractNumId w:val="70"/>
  </w:num>
  <w:num w:numId="67">
    <w:abstractNumId w:val="71"/>
  </w:num>
  <w:num w:numId="68">
    <w:abstractNumId w:val="72"/>
  </w:num>
  <w:num w:numId="69">
    <w:abstractNumId w:val="73"/>
  </w:num>
  <w:num w:numId="70">
    <w:abstractNumId w:val="74"/>
  </w:num>
  <w:num w:numId="71">
    <w:abstractNumId w:val="75"/>
  </w:num>
  <w:num w:numId="72">
    <w:abstractNumId w:val="76"/>
  </w:num>
  <w:num w:numId="73">
    <w:abstractNumId w:val="77"/>
  </w:num>
  <w:num w:numId="74">
    <w:abstractNumId w:val="78"/>
  </w:num>
  <w:num w:numId="75">
    <w:abstractNumId w:val="79"/>
  </w:num>
  <w:num w:numId="76">
    <w:abstractNumId w:val="80"/>
  </w:num>
  <w:num w:numId="77">
    <w:abstractNumId w:val="81"/>
  </w:num>
  <w:num w:numId="78">
    <w:abstractNumId w:val="82"/>
  </w:num>
  <w:num w:numId="79">
    <w:abstractNumId w:val="83"/>
  </w:num>
  <w:num w:numId="80">
    <w:abstractNumId w:val="84"/>
  </w:num>
  <w:num w:numId="81">
    <w:abstractNumId w:val="85"/>
  </w:num>
  <w:num w:numId="82">
    <w:abstractNumId w:val="86"/>
  </w:num>
  <w:num w:numId="83">
    <w:abstractNumId w:val="87"/>
  </w:num>
  <w:num w:numId="84">
    <w:abstractNumId w:val="88"/>
  </w:num>
  <w:num w:numId="85">
    <w:abstractNumId w:val="89"/>
  </w:num>
  <w:num w:numId="86">
    <w:abstractNumId w:val="90"/>
  </w:num>
  <w:num w:numId="87">
    <w:abstractNumId w:val="91"/>
  </w:num>
  <w:num w:numId="88">
    <w:abstractNumId w:val="92"/>
  </w:num>
  <w:num w:numId="89">
    <w:abstractNumId w:val="93"/>
  </w:num>
  <w:num w:numId="90">
    <w:abstractNumId w:val="94"/>
  </w:num>
  <w:num w:numId="91">
    <w:abstractNumId w:val="95"/>
  </w:num>
  <w:num w:numId="92">
    <w:abstractNumId w:val="96"/>
  </w:num>
  <w:num w:numId="93">
    <w:abstractNumId w:val="97"/>
  </w:num>
  <w:num w:numId="94">
    <w:abstractNumId w:val="98"/>
  </w:num>
  <w:num w:numId="95">
    <w:abstractNumId w:val="99"/>
  </w:num>
  <w:num w:numId="96">
    <w:abstractNumId w:val="100"/>
  </w:num>
  <w:num w:numId="97">
    <w:abstractNumId w:val="101"/>
  </w:num>
  <w:num w:numId="98">
    <w:abstractNumId w:val="102"/>
  </w:num>
  <w:num w:numId="99">
    <w:abstractNumId w:val="103"/>
  </w:num>
  <w:num w:numId="100">
    <w:abstractNumId w:val="104"/>
  </w:num>
  <w:num w:numId="101">
    <w:abstractNumId w:val="105"/>
  </w:num>
  <w:num w:numId="102">
    <w:abstractNumId w:val="106"/>
  </w:num>
  <w:num w:numId="103">
    <w:abstractNumId w:val="107"/>
  </w:num>
  <w:num w:numId="104">
    <w:abstractNumId w:val="108"/>
  </w:num>
  <w:num w:numId="105">
    <w:abstractNumId w:val="109"/>
  </w:num>
  <w:num w:numId="106">
    <w:abstractNumId w:val="110"/>
  </w:num>
  <w:num w:numId="107">
    <w:abstractNumId w:val="111"/>
  </w:num>
  <w:num w:numId="108">
    <w:abstractNumId w:val="112"/>
  </w:num>
  <w:num w:numId="109">
    <w:abstractNumId w:val="113"/>
  </w:num>
  <w:num w:numId="110">
    <w:abstractNumId w:val="114"/>
  </w:num>
  <w:num w:numId="111">
    <w:abstractNumId w:val="115"/>
  </w:num>
  <w:num w:numId="112">
    <w:abstractNumId w:val="116"/>
  </w:num>
  <w:num w:numId="113">
    <w:abstractNumId w:val="117"/>
  </w:num>
  <w:num w:numId="114">
    <w:abstractNumId w:val="118"/>
  </w:num>
  <w:num w:numId="115">
    <w:abstractNumId w:val="119"/>
  </w:num>
  <w:num w:numId="116">
    <w:abstractNumId w:val="120"/>
  </w:num>
  <w:num w:numId="117">
    <w:abstractNumId w:val="121"/>
  </w:num>
  <w:num w:numId="118">
    <w:abstractNumId w:val="122"/>
  </w:num>
  <w:num w:numId="119">
    <w:abstractNumId w:val="123"/>
  </w:num>
  <w:num w:numId="120">
    <w:abstractNumId w:val="124"/>
  </w:num>
  <w:num w:numId="121">
    <w:abstractNumId w:val="125"/>
  </w:num>
  <w:num w:numId="122">
    <w:abstractNumId w:val="126"/>
  </w:num>
  <w:num w:numId="123">
    <w:abstractNumId w:val="127"/>
  </w:num>
  <w:num w:numId="124">
    <w:abstractNumId w:val="128"/>
  </w:num>
  <w:num w:numId="125">
    <w:abstractNumId w:val="129"/>
  </w:num>
  <w:num w:numId="126">
    <w:abstractNumId w:val="130"/>
  </w:num>
  <w:num w:numId="127">
    <w:abstractNumId w:val="131"/>
  </w:num>
  <w:num w:numId="128">
    <w:abstractNumId w:val="132"/>
  </w:num>
  <w:num w:numId="129">
    <w:abstractNumId w:val="133"/>
  </w:num>
  <w:num w:numId="130">
    <w:abstractNumId w:val="134"/>
  </w:num>
  <w:num w:numId="131">
    <w:abstractNumId w:val="135"/>
  </w:num>
  <w:num w:numId="132">
    <w:abstractNumId w:val="136"/>
  </w:num>
  <w:num w:numId="133">
    <w:abstractNumId w:val="137"/>
  </w:num>
  <w:num w:numId="134">
    <w:abstractNumId w:val="138"/>
  </w:num>
  <w:num w:numId="135">
    <w:abstractNumId w:val="139"/>
  </w:num>
  <w:num w:numId="136">
    <w:abstractNumId w:val="140"/>
  </w:num>
  <w:num w:numId="137">
    <w:abstractNumId w:val="141"/>
  </w:num>
  <w:num w:numId="138">
    <w:abstractNumId w:val="142"/>
  </w:num>
  <w:num w:numId="139">
    <w:abstractNumId w:val="143"/>
  </w:num>
  <w:num w:numId="140">
    <w:abstractNumId w:val="144"/>
  </w:num>
  <w:num w:numId="141">
    <w:abstractNumId w:val="145"/>
  </w:num>
  <w:num w:numId="142">
    <w:abstractNumId w:val="146"/>
  </w:num>
  <w:num w:numId="143">
    <w:abstractNumId w:val="147"/>
  </w:num>
  <w:num w:numId="144">
    <w:abstractNumId w:val="148"/>
  </w:num>
  <w:num w:numId="145">
    <w:abstractNumId w:val="149"/>
  </w:num>
  <w:num w:numId="146">
    <w:abstractNumId w:val="150"/>
  </w:num>
  <w:num w:numId="147">
    <w:abstractNumId w:val="151"/>
  </w:num>
  <w:num w:numId="148">
    <w:abstractNumId w:val="152"/>
  </w:num>
  <w:num w:numId="149">
    <w:abstractNumId w:val="154"/>
  </w:num>
  <w:num w:numId="150">
    <w:abstractNumId w:val="155"/>
  </w:num>
  <w:num w:numId="151">
    <w:abstractNumId w:val="156"/>
  </w:num>
  <w:num w:numId="152">
    <w:abstractNumId w:val="157"/>
  </w:num>
  <w:num w:numId="153">
    <w:abstractNumId w:val="158"/>
  </w:num>
  <w:num w:numId="154">
    <w:abstractNumId w:val="159"/>
  </w:num>
  <w:num w:numId="155">
    <w:abstractNumId w:val="160"/>
  </w:num>
  <w:num w:numId="156">
    <w:abstractNumId w:val="161"/>
  </w:num>
  <w:num w:numId="157">
    <w:abstractNumId w:val="162"/>
  </w:num>
  <w:num w:numId="158">
    <w:abstractNumId w:val="163"/>
  </w:num>
  <w:num w:numId="159">
    <w:abstractNumId w:val="164"/>
  </w:num>
  <w:num w:numId="160">
    <w:abstractNumId w:val="165"/>
  </w:num>
  <w:num w:numId="161">
    <w:abstractNumId w:val="166"/>
  </w:num>
  <w:num w:numId="162">
    <w:abstractNumId w:val="167"/>
  </w:num>
  <w:num w:numId="163">
    <w:abstractNumId w:val="168"/>
  </w:num>
  <w:num w:numId="164">
    <w:abstractNumId w:val="169"/>
  </w:num>
  <w:num w:numId="165">
    <w:abstractNumId w:val="170"/>
  </w:num>
  <w:num w:numId="166">
    <w:abstractNumId w:val="171"/>
  </w:num>
  <w:num w:numId="167">
    <w:abstractNumId w:val="172"/>
  </w:num>
  <w:num w:numId="168">
    <w:abstractNumId w:val="173"/>
  </w:num>
  <w:num w:numId="169">
    <w:abstractNumId w:val="174"/>
  </w:num>
  <w:num w:numId="170">
    <w:abstractNumId w:val="175"/>
  </w:num>
  <w:num w:numId="171">
    <w:abstractNumId w:val="176"/>
  </w:num>
  <w:num w:numId="172">
    <w:abstractNumId w:val="177"/>
  </w:num>
  <w:num w:numId="173">
    <w:abstractNumId w:val="178"/>
  </w:num>
  <w:num w:numId="174">
    <w:abstractNumId w:val="179"/>
  </w:num>
  <w:num w:numId="175">
    <w:abstractNumId w:val="180"/>
  </w:num>
  <w:num w:numId="176">
    <w:abstractNumId w:val="181"/>
  </w:num>
  <w:num w:numId="177">
    <w:abstractNumId w:val="182"/>
  </w:num>
  <w:num w:numId="178">
    <w:abstractNumId w:val="183"/>
  </w:num>
  <w:num w:numId="179">
    <w:abstractNumId w:val="184"/>
  </w:num>
  <w:num w:numId="180">
    <w:abstractNumId w:val="185"/>
  </w:num>
  <w:num w:numId="181">
    <w:abstractNumId w:val="186"/>
  </w:num>
  <w:num w:numId="182">
    <w:abstractNumId w:val="187"/>
  </w:num>
  <w:num w:numId="183">
    <w:abstractNumId w:val="188"/>
  </w:num>
  <w:num w:numId="184">
    <w:abstractNumId w:val="189"/>
  </w:num>
  <w:num w:numId="185">
    <w:abstractNumId w:val="190"/>
  </w:num>
  <w:num w:numId="186">
    <w:abstractNumId w:val="191"/>
  </w:num>
  <w:num w:numId="187">
    <w:abstractNumId w:val="192"/>
  </w:num>
  <w:num w:numId="188">
    <w:abstractNumId w:val="193"/>
  </w:num>
  <w:num w:numId="189">
    <w:abstractNumId w:val="194"/>
  </w:num>
  <w:num w:numId="190">
    <w:abstractNumId w:val="195"/>
  </w:num>
  <w:num w:numId="191">
    <w:abstractNumId w:val="196"/>
  </w:num>
  <w:num w:numId="192">
    <w:abstractNumId w:val="197"/>
  </w:num>
  <w:num w:numId="193">
    <w:abstractNumId w:val="198"/>
  </w:num>
  <w:num w:numId="194">
    <w:abstractNumId w:val="199"/>
  </w:num>
  <w:num w:numId="195">
    <w:abstractNumId w:val="200"/>
  </w:num>
  <w:num w:numId="196">
    <w:abstractNumId w:val="201"/>
  </w:num>
  <w:num w:numId="197">
    <w:abstractNumId w:val="202"/>
  </w:num>
  <w:num w:numId="198">
    <w:abstractNumId w:val="205"/>
  </w:num>
  <w:num w:numId="199">
    <w:abstractNumId w:val="221"/>
  </w:num>
  <w:num w:numId="200">
    <w:abstractNumId w:val="241"/>
  </w:num>
  <w:num w:numId="201">
    <w:abstractNumId w:val="253"/>
  </w:num>
  <w:num w:numId="202">
    <w:abstractNumId w:val="213"/>
  </w:num>
  <w:num w:numId="203">
    <w:abstractNumId w:val="246"/>
  </w:num>
  <w:num w:numId="204">
    <w:abstractNumId w:val="259"/>
  </w:num>
  <w:num w:numId="205">
    <w:abstractNumId w:val="226"/>
  </w:num>
  <w:num w:numId="206">
    <w:abstractNumId w:val="227"/>
  </w:num>
  <w:num w:numId="207">
    <w:abstractNumId w:val="256"/>
  </w:num>
  <w:num w:numId="208">
    <w:abstractNumId w:val="237"/>
  </w:num>
  <w:num w:numId="209">
    <w:abstractNumId w:val="206"/>
  </w:num>
  <w:num w:numId="210">
    <w:abstractNumId w:val="214"/>
  </w:num>
  <w:num w:numId="211">
    <w:abstractNumId w:val="244"/>
  </w:num>
  <w:num w:numId="212">
    <w:abstractNumId w:val="257"/>
  </w:num>
  <w:num w:numId="213">
    <w:abstractNumId w:val="249"/>
  </w:num>
  <w:num w:numId="214">
    <w:abstractNumId w:val="267"/>
  </w:num>
  <w:num w:numId="215">
    <w:abstractNumId w:val="228"/>
  </w:num>
  <w:num w:numId="216">
    <w:abstractNumId w:val="229"/>
  </w:num>
  <w:num w:numId="217">
    <w:abstractNumId w:val="224"/>
  </w:num>
  <w:num w:numId="218">
    <w:abstractNumId w:val="254"/>
  </w:num>
  <w:num w:numId="219">
    <w:abstractNumId w:val="262"/>
  </w:num>
  <w:num w:numId="220">
    <w:abstractNumId w:val="251"/>
  </w:num>
  <w:num w:numId="221">
    <w:abstractNumId w:val="217"/>
  </w:num>
  <w:num w:numId="222">
    <w:abstractNumId w:val="230"/>
  </w:num>
  <w:num w:numId="223">
    <w:abstractNumId w:val="212"/>
  </w:num>
  <w:num w:numId="224">
    <w:abstractNumId w:val="209"/>
  </w:num>
  <w:num w:numId="225">
    <w:abstractNumId w:val="215"/>
  </w:num>
  <w:num w:numId="226">
    <w:abstractNumId w:val="231"/>
  </w:num>
  <w:num w:numId="227">
    <w:abstractNumId w:val="239"/>
  </w:num>
  <w:num w:numId="228">
    <w:abstractNumId w:val="240"/>
  </w:num>
  <w:num w:numId="229">
    <w:abstractNumId w:val="211"/>
  </w:num>
  <w:num w:numId="230">
    <w:abstractNumId w:val="222"/>
  </w:num>
  <w:num w:numId="231">
    <w:abstractNumId w:val="265"/>
  </w:num>
  <w:num w:numId="232">
    <w:abstractNumId w:val="234"/>
  </w:num>
  <w:num w:numId="233">
    <w:abstractNumId w:val="235"/>
  </w:num>
  <w:num w:numId="234">
    <w:abstractNumId w:val="210"/>
  </w:num>
  <w:num w:numId="235">
    <w:abstractNumId w:val="248"/>
  </w:num>
  <w:num w:numId="236">
    <w:abstractNumId w:val="207"/>
  </w:num>
  <w:num w:numId="237">
    <w:abstractNumId w:val="218"/>
  </w:num>
  <w:num w:numId="238">
    <w:abstractNumId w:val="263"/>
  </w:num>
  <w:num w:numId="239">
    <w:abstractNumId w:val="232"/>
  </w:num>
  <w:num w:numId="240">
    <w:abstractNumId w:val="243"/>
  </w:num>
  <w:num w:numId="241">
    <w:abstractNumId w:val="223"/>
  </w:num>
  <w:num w:numId="242">
    <w:abstractNumId w:val="208"/>
  </w:num>
  <w:num w:numId="243">
    <w:abstractNumId w:val="252"/>
  </w:num>
  <w:num w:numId="244">
    <w:abstractNumId w:val="266"/>
  </w:num>
  <w:num w:numId="245">
    <w:abstractNumId w:val="245"/>
  </w:num>
  <w:num w:numId="246">
    <w:abstractNumId w:val="255"/>
  </w:num>
  <w:num w:numId="247">
    <w:abstractNumId w:val="225"/>
  </w:num>
  <w:num w:numId="248">
    <w:abstractNumId w:val="264"/>
  </w:num>
  <w:num w:numId="249">
    <w:abstractNumId w:val="261"/>
  </w:num>
  <w:num w:numId="250">
    <w:abstractNumId w:val="242"/>
  </w:num>
  <w:num w:numId="251">
    <w:abstractNumId w:val="233"/>
  </w:num>
  <w:num w:numId="252">
    <w:abstractNumId w:val="220"/>
  </w:num>
  <w:num w:numId="253">
    <w:abstractNumId w:val="250"/>
  </w:num>
  <w:num w:numId="254">
    <w:abstractNumId w:val="247"/>
  </w:num>
  <w:num w:numId="255">
    <w:abstractNumId w:val="238"/>
  </w:num>
  <w:num w:numId="256">
    <w:abstractNumId w:val="260"/>
  </w:num>
  <w:num w:numId="257">
    <w:abstractNumId w:val="236"/>
  </w:num>
  <w:num w:numId="258">
    <w:abstractNumId w:val="258"/>
  </w:num>
  <w:num w:numId="259">
    <w:abstractNumId w:val="216"/>
  </w:num>
  <w:num w:numId="260">
    <w:abstractNumId w:val="219"/>
  </w:num>
  <w:numIdMacAtCleanup w:val="2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19A"/>
    <w:rsid w:val="0001227E"/>
    <w:rsid w:val="00015DC3"/>
    <w:rsid w:val="00015E66"/>
    <w:rsid w:val="0004359F"/>
    <w:rsid w:val="00054A0F"/>
    <w:rsid w:val="000B682F"/>
    <w:rsid w:val="000C0BAA"/>
    <w:rsid w:val="000C351B"/>
    <w:rsid w:val="000E49D5"/>
    <w:rsid w:val="000E5736"/>
    <w:rsid w:val="000E6EDF"/>
    <w:rsid w:val="000F526F"/>
    <w:rsid w:val="00102646"/>
    <w:rsid w:val="00117A17"/>
    <w:rsid w:val="0014183E"/>
    <w:rsid w:val="001449B0"/>
    <w:rsid w:val="00157D81"/>
    <w:rsid w:val="001775F6"/>
    <w:rsid w:val="00182ED0"/>
    <w:rsid w:val="00184ED2"/>
    <w:rsid w:val="001A3864"/>
    <w:rsid w:val="001B5FE9"/>
    <w:rsid w:val="001C7BC0"/>
    <w:rsid w:val="001D2E73"/>
    <w:rsid w:val="001D33AC"/>
    <w:rsid w:val="001D5E15"/>
    <w:rsid w:val="001E6A9A"/>
    <w:rsid w:val="001E7CCE"/>
    <w:rsid w:val="001F008A"/>
    <w:rsid w:val="0020317D"/>
    <w:rsid w:val="002107B5"/>
    <w:rsid w:val="00211939"/>
    <w:rsid w:val="00214152"/>
    <w:rsid w:val="00243CE8"/>
    <w:rsid w:val="00262F0B"/>
    <w:rsid w:val="00270F3E"/>
    <w:rsid w:val="002733A7"/>
    <w:rsid w:val="0028347E"/>
    <w:rsid w:val="002B6287"/>
    <w:rsid w:val="002E0643"/>
    <w:rsid w:val="00300B23"/>
    <w:rsid w:val="00303AAC"/>
    <w:rsid w:val="00317CCB"/>
    <w:rsid w:val="00322768"/>
    <w:rsid w:val="00322E0C"/>
    <w:rsid w:val="00325B40"/>
    <w:rsid w:val="003346F9"/>
    <w:rsid w:val="00335A38"/>
    <w:rsid w:val="003579CE"/>
    <w:rsid w:val="0036095C"/>
    <w:rsid w:val="003618E8"/>
    <w:rsid w:val="00371301"/>
    <w:rsid w:val="003A7224"/>
    <w:rsid w:val="00404113"/>
    <w:rsid w:val="0040743D"/>
    <w:rsid w:val="00423EF8"/>
    <w:rsid w:val="00424362"/>
    <w:rsid w:val="00424FDF"/>
    <w:rsid w:val="00434E94"/>
    <w:rsid w:val="00467611"/>
    <w:rsid w:val="00486954"/>
    <w:rsid w:val="0049758A"/>
    <w:rsid w:val="004D0F12"/>
    <w:rsid w:val="004D354E"/>
    <w:rsid w:val="004D6F5C"/>
    <w:rsid w:val="004E05DA"/>
    <w:rsid w:val="004E435E"/>
    <w:rsid w:val="004E653E"/>
    <w:rsid w:val="004F15AC"/>
    <w:rsid w:val="00506484"/>
    <w:rsid w:val="005101C0"/>
    <w:rsid w:val="005154C9"/>
    <w:rsid w:val="005169EB"/>
    <w:rsid w:val="00533B45"/>
    <w:rsid w:val="0054006A"/>
    <w:rsid w:val="005545AD"/>
    <w:rsid w:val="00572709"/>
    <w:rsid w:val="005C7B17"/>
    <w:rsid w:val="005F2924"/>
    <w:rsid w:val="00600A23"/>
    <w:rsid w:val="006077AC"/>
    <w:rsid w:val="006115D1"/>
    <w:rsid w:val="006171CA"/>
    <w:rsid w:val="00637446"/>
    <w:rsid w:val="00646125"/>
    <w:rsid w:val="00653C1F"/>
    <w:rsid w:val="00654798"/>
    <w:rsid w:val="00663265"/>
    <w:rsid w:val="006803F1"/>
    <w:rsid w:val="006A0B4F"/>
    <w:rsid w:val="006A2631"/>
    <w:rsid w:val="006B0484"/>
    <w:rsid w:val="006C0972"/>
    <w:rsid w:val="006C5694"/>
    <w:rsid w:val="006E708D"/>
    <w:rsid w:val="006F7F4B"/>
    <w:rsid w:val="00700494"/>
    <w:rsid w:val="0073263E"/>
    <w:rsid w:val="007649FC"/>
    <w:rsid w:val="00767EB0"/>
    <w:rsid w:val="00782127"/>
    <w:rsid w:val="007954CB"/>
    <w:rsid w:val="00797CAD"/>
    <w:rsid w:val="007A019A"/>
    <w:rsid w:val="007B6171"/>
    <w:rsid w:val="007C5207"/>
    <w:rsid w:val="007C5E81"/>
    <w:rsid w:val="007D78ED"/>
    <w:rsid w:val="007D7CBE"/>
    <w:rsid w:val="007F1B8A"/>
    <w:rsid w:val="008078D4"/>
    <w:rsid w:val="00807D4B"/>
    <w:rsid w:val="00813412"/>
    <w:rsid w:val="00820A68"/>
    <w:rsid w:val="008301EA"/>
    <w:rsid w:val="00846B21"/>
    <w:rsid w:val="008600B3"/>
    <w:rsid w:val="00867540"/>
    <w:rsid w:val="008B540C"/>
    <w:rsid w:val="008B5546"/>
    <w:rsid w:val="008D493F"/>
    <w:rsid w:val="008E4AE0"/>
    <w:rsid w:val="008F045C"/>
    <w:rsid w:val="00902C58"/>
    <w:rsid w:val="00910F37"/>
    <w:rsid w:val="009113DF"/>
    <w:rsid w:val="00914650"/>
    <w:rsid w:val="00914709"/>
    <w:rsid w:val="009219F0"/>
    <w:rsid w:val="00934C23"/>
    <w:rsid w:val="00970207"/>
    <w:rsid w:val="00984561"/>
    <w:rsid w:val="009B5DA9"/>
    <w:rsid w:val="009B7252"/>
    <w:rsid w:val="009C413F"/>
    <w:rsid w:val="009C5C59"/>
    <w:rsid w:val="009D3D34"/>
    <w:rsid w:val="009D7E31"/>
    <w:rsid w:val="009E409C"/>
    <w:rsid w:val="009F0599"/>
    <w:rsid w:val="00A11518"/>
    <w:rsid w:val="00A1367A"/>
    <w:rsid w:val="00A36B2A"/>
    <w:rsid w:val="00A440DB"/>
    <w:rsid w:val="00A64CD8"/>
    <w:rsid w:val="00A7564A"/>
    <w:rsid w:val="00A92902"/>
    <w:rsid w:val="00A931B0"/>
    <w:rsid w:val="00AA2D38"/>
    <w:rsid w:val="00AA6471"/>
    <w:rsid w:val="00AB589C"/>
    <w:rsid w:val="00AC4806"/>
    <w:rsid w:val="00AD037F"/>
    <w:rsid w:val="00B06DBE"/>
    <w:rsid w:val="00B347F7"/>
    <w:rsid w:val="00B4076A"/>
    <w:rsid w:val="00B51C09"/>
    <w:rsid w:val="00B60E2A"/>
    <w:rsid w:val="00B63CEE"/>
    <w:rsid w:val="00B758E2"/>
    <w:rsid w:val="00B77B77"/>
    <w:rsid w:val="00BA2FB5"/>
    <w:rsid w:val="00BC0217"/>
    <w:rsid w:val="00BD2D51"/>
    <w:rsid w:val="00BE3827"/>
    <w:rsid w:val="00BE7E7A"/>
    <w:rsid w:val="00BF0380"/>
    <w:rsid w:val="00C1223A"/>
    <w:rsid w:val="00C21361"/>
    <w:rsid w:val="00C25417"/>
    <w:rsid w:val="00C31412"/>
    <w:rsid w:val="00C37DD8"/>
    <w:rsid w:val="00C42132"/>
    <w:rsid w:val="00C50C66"/>
    <w:rsid w:val="00C7298E"/>
    <w:rsid w:val="00CA1CB0"/>
    <w:rsid w:val="00CB2CC1"/>
    <w:rsid w:val="00CC6D40"/>
    <w:rsid w:val="00CE4797"/>
    <w:rsid w:val="00CE7FBC"/>
    <w:rsid w:val="00CF4410"/>
    <w:rsid w:val="00D2315E"/>
    <w:rsid w:val="00D24E60"/>
    <w:rsid w:val="00D731FE"/>
    <w:rsid w:val="00D74F37"/>
    <w:rsid w:val="00D849A5"/>
    <w:rsid w:val="00D92DAF"/>
    <w:rsid w:val="00D95768"/>
    <w:rsid w:val="00DA51E3"/>
    <w:rsid w:val="00DB51F6"/>
    <w:rsid w:val="00DD4173"/>
    <w:rsid w:val="00DF593F"/>
    <w:rsid w:val="00E061DC"/>
    <w:rsid w:val="00E226BA"/>
    <w:rsid w:val="00E50498"/>
    <w:rsid w:val="00E53499"/>
    <w:rsid w:val="00E718F2"/>
    <w:rsid w:val="00EB70F8"/>
    <w:rsid w:val="00EE3A8F"/>
    <w:rsid w:val="00EE7ABE"/>
    <w:rsid w:val="00F06CFC"/>
    <w:rsid w:val="00F13D12"/>
    <w:rsid w:val="00F14238"/>
    <w:rsid w:val="00F22907"/>
    <w:rsid w:val="00F420E2"/>
    <w:rsid w:val="00F42C99"/>
    <w:rsid w:val="00F6622A"/>
    <w:rsid w:val="00F96157"/>
    <w:rsid w:val="00F9770D"/>
    <w:rsid w:val="00FC3E59"/>
    <w:rsid w:val="00FC715A"/>
    <w:rsid w:val="00FF127D"/>
    <w:rsid w:val="00FF1873"/>
    <w:rsid w:val="00FF61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23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qFormat/>
    <w:rsid w:val="00934C23"/>
    <w:pPr>
      <w:keepNext/>
      <w:tabs>
        <w:tab w:val="left" w:pos="0"/>
      </w:tabs>
      <w:spacing w:before="240" w:after="60"/>
      <w:outlineLvl w:val="0"/>
    </w:pPr>
    <w:rPr>
      <w:rFonts w:ascii="Arial" w:hAnsi="Arial" w:cs="Arial"/>
      <w:b/>
      <w:kern w:val="1"/>
      <w:sz w:val="32"/>
      <w:szCs w:val="32"/>
    </w:rPr>
  </w:style>
  <w:style w:type="paragraph" w:styleId="2">
    <w:name w:val="heading 2"/>
    <w:basedOn w:val="a"/>
    <w:next w:val="a"/>
    <w:qFormat/>
    <w:rsid w:val="00934C23"/>
    <w:pPr>
      <w:keepNext/>
      <w:tabs>
        <w:tab w:val="left" w:pos="0"/>
      </w:tabs>
      <w:spacing w:before="240" w:after="60" w:line="240" w:lineRule="auto"/>
      <w:outlineLvl w:val="1"/>
    </w:pPr>
    <w:rPr>
      <w:rFonts w:ascii="Arial" w:eastAsia="Times New Roman" w:hAnsi="Arial"/>
      <w:b/>
      <w:i/>
      <w:sz w:val="28"/>
      <w:szCs w:val="20"/>
    </w:rPr>
  </w:style>
  <w:style w:type="paragraph" w:styleId="5">
    <w:name w:val="heading 5"/>
    <w:basedOn w:val="a"/>
    <w:next w:val="a"/>
    <w:qFormat/>
    <w:rsid w:val="00934C23"/>
    <w:pPr>
      <w:keepNext/>
      <w:tabs>
        <w:tab w:val="num" w:pos="0"/>
      </w:tabs>
      <w:jc w:val="center"/>
      <w:outlineLvl w:val="4"/>
    </w:pPr>
    <w:rPr>
      <w:rFonts w:eastAsia="Arial Unicode MS"/>
      <w:b/>
      <w:i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rsid w:val="00934C23"/>
    <w:rPr>
      <w:rFonts w:ascii="Wingdings" w:hAnsi="Wingdings"/>
      <w:sz w:val="20"/>
    </w:rPr>
  </w:style>
  <w:style w:type="character" w:customStyle="1" w:styleId="WW8Num5z0">
    <w:name w:val="WW8Num5z0"/>
    <w:rsid w:val="00934C23"/>
    <w:rPr>
      <w:rFonts w:ascii="Wingdings" w:hAnsi="Wingdings"/>
      <w:sz w:val="20"/>
    </w:rPr>
  </w:style>
  <w:style w:type="character" w:customStyle="1" w:styleId="WW8Num6z0">
    <w:name w:val="WW8Num6z0"/>
    <w:rsid w:val="00934C23"/>
    <w:rPr>
      <w:rFonts w:ascii="Symbol" w:hAnsi="Symbol" w:cs="Symbol"/>
    </w:rPr>
  </w:style>
  <w:style w:type="character" w:customStyle="1" w:styleId="WW8Num7z0">
    <w:name w:val="WW8Num7z0"/>
    <w:rsid w:val="00934C23"/>
    <w:rPr>
      <w:rFonts w:ascii="Wingdings" w:hAnsi="Wingdings"/>
    </w:rPr>
  </w:style>
  <w:style w:type="character" w:customStyle="1" w:styleId="WW8Num9z0">
    <w:name w:val="WW8Num9z0"/>
    <w:rsid w:val="00934C23"/>
    <w:rPr>
      <w:rFonts w:ascii="Symbol" w:hAnsi="Symbol" w:cs="Symbol"/>
    </w:rPr>
  </w:style>
  <w:style w:type="character" w:customStyle="1" w:styleId="WW8Num11z0">
    <w:name w:val="WW8Num11z0"/>
    <w:rsid w:val="00934C23"/>
    <w:rPr>
      <w:rFonts w:ascii="Symbol" w:hAnsi="Symbol" w:cs="Symbol"/>
      <w:sz w:val="20"/>
      <w:szCs w:val="20"/>
    </w:rPr>
  </w:style>
  <w:style w:type="character" w:customStyle="1" w:styleId="WW8Num12z0">
    <w:name w:val="WW8Num12z0"/>
    <w:rsid w:val="00934C23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934C23"/>
    <w:rPr>
      <w:rFonts w:ascii="Symbol" w:hAnsi="Symbol" w:cs="Times New Roman"/>
    </w:rPr>
  </w:style>
  <w:style w:type="character" w:customStyle="1" w:styleId="WW8Num14z0">
    <w:name w:val="WW8Num14z0"/>
    <w:rsid w:val="00934C23"/>
    <w:rPr>
      <w:rFonts w:ascii="Symbol" w:hAnsi="Symbol" w:cs="Times New Roman"/>
    </w:rPr>
  </w:style>
  <w:style w:type="character" w:customStyle="1" w:styleId="WW8Num15z0">
    <w:name w:val="WW8Num15z0"/>
    <w:rsid w:val="00934C23"/>
    <w:rPr>
      <w:rFonts w:ascii="Symbol" w:hAnsi="Symbol" w:cs="Symbol"/>
      <w:color w:val="auto"/>
    </w:rPr>
  </w:style>
  <w:style w:type="character" w:customStyle="1" w:styleId="WW8Num16z0">
    <w:name w:val="WW8Num16z0"/>
    <w:rsid w:val="00934C23"/>
    <w:rPr>
      <w:rFonts w:ascii="Symbol" w:hAnsi="Symbol" w:cs="Symbol"/>
      <w:color w:val="auto"/>
    </w:rPr>
  </w:style>
  <w:style w:type="character" w:customStyle="1" w:styleId="WW8Num18z0">
    <w:name w:val="WW8Num18z0"/>
    <w:rsid w:val="00934C23"/>
    <w:rPr>
      <w:rFonts w:ascii="Symbol" w:hAnsi="Symbol" w:cs="Symbol"/>
      <w:color w:val="auto"/>
    </w:rPr>
  </w:style>
  <w:style w:type="character" w:customStyle="1" w:styleId="WW8Num19z0">
    <w:name w:val="WW8Num19z0"/>
    <w:rsid w:val="00934C23"/>
    <w:rPr>
      <w:rFonts w:ascii="Wingdings" w:hAnsi="Wingdings" w:cs="Wingdings"/>
    </w:rPr>
  </w:style>
  <w:style w:type="character" w:customStyle="1" w:styleId="WW8Num20z0">
    <w:name w:val="WW8Num20z0"/>
    <w:rsid w:val="00934C23"/>
    <w:rPr>
      <w:rFonts w:ascii="Symbol" w:hAnsi="Symbol" w:cs="Times New Roman"/>
    </w:rPr>
  </w:style>
  <w:style w:type="character" w:customStyle="1" w:styleId="WW8Num21z0">
    <w:name w:val="WW8Num21z0"/>
    <w:rsid w:val="00934C23"/>
    <w:rPr>
      <w:rFonts w:ascii="Symbol" w:hAnsi="Symbol"/>
    </w:rPr>
  </w:style>
  <w:style w:type="character" w:customStyle="1" w:styleId="WW8Num22z0">
    <w:name w:val="WW8Num22z0"/>
    <w:rsid w:val="00934C23"/>
    <w:rPr>
      <w:rFonts w:ascii="Symbol" w:hAnsi="Symbol"/>
      <w:color w:val="auto"/>
    </w:rPr>
  </w:style>
  <w:style w:type="character" w:customStyle="1" w:styleId="WW8Num23z0">
    <w:name w:val="WW8Num23z0"/>
    <w:rsid w:val="00934C23"/>
    <w:rPr>
      <w:rFonts w:ascii="Times New Roman" w:hAnsi="Times New Roman" w:cs="Times New Roman"/>
    </w:rPr>
  </w:style>
  <w:style w:type="character" w:customStyle="1" w:styleId="WW8Num24z0">
    <w:name w:val="WW8Num24z0"/>
    <w:rsid w:val="00934C23"/>
    <w:rPr>
      <w:rFonts w:ascii="Times New Roman" w:hAnsi="Times New Roman" w:cs="Times New Roman"/>
    </w:rPr>
  </w:style>
  <w:style w:type="character" w:customStyle="1" w:styleId="WW8Num25z0">
    <w:name w:val="WW8Num25z0"/>
    <w:rsid w:val="00934C23"/>
    <w:rPr>
      <w:rFonts w:ascii="Times New Roman" w:hAnsi="Times New Roman" w:cs="Times New Roman"/>
    </w:rPr>
  </w:style>
  <w:style w:type="character" w:customStyle="1" w:styleId="WW8Num26z0">
    <w:name w:val="WW8Num26z0"/>
    <w:rsid w:val="00934C23"/>
    <w:rPr>
      <w:rFonts w:ascii="Times New Roman" w:hAnsi="Times New Roman" w:cs="Times New Roman"/>
    </w:rPr>
  </w:style>
  <w:style w:type="character" w:customStyle="1" w:styleId="WW8Num27z0">
    <w:name w:val="WW8Num27z0"/>
    <w:rsid w:val="00934C23"/>
    <w:rPr>
      <w:rFonts w:ascii="Times New Roman" w:hAnsi="Times New Roman" w:cs="Times New Roman"/>
    </w:rPr>
  </w:style>
  <w:style w:type="character" w:customStyle="1" w:styleId="WW8Num28z0">
    <w:name w:val="WW8Num28z0"/>
    <w:rsid w:val="00934C23"/>
    <w:rPr>
      <w:rFonts w:ascii="Symbol" w:hAnsi="Symbol" w:cs="Symbol"/>
      <w:color w:val="auto"/>
    </w:rPr>
  </w:style>
  <w:style w:type="character" w:customStyle="1" w:styleId="WW8Num29z0">
    <w:name w:val="WW8Num29z0"/>
    <w:rsid w:val="00934C23"/>
    <w:rPr>
      <w:rFonts w:ascii="Symbol" w:hAnsi="Symbol" w:cs="Symbol"/>
    </w:rPr>
  </w:style>
  <w:style w:type="character" w:customStyle="1" w:styleId="WW8Num30z0">
    <w:name w:val="WW8Num30z0"/>
    <w:rsid w:val="00934C23"/>
    <w:rPr>
      <w:rFonts w:ascii="Times New Roman" w:eastAsia="Times New Roman" w:hAnsi="Times New Roman" w:cs="Times New Roman"/>
    </w:rPr>
  </w:style>
  <w:style w:type="character" w:customStyle="1" w:styleId="WW8Num31z0">
    <w:name w:val="WW8Num31z0"/>
    <w:rsid w:val="00934C23"/>
    <w:rPr>
      <w:rFonts w:ascii="Times New Roman" w:hAnsi="Times New Roman" w:cs="Times New Roman"/>
    </w:rPr>
  </w:style>
  <w:style w:type="character" w:customStyle="1" w:styleId="WW8Num33z0">
    <w:name w:val="WW8Num33z0"/>
    <w:rsid w:val="00934C23"/>
    <w:rPr>
      <w:rFonts w:ascii="Symbol" w:hAnsi="Symbol"/>
    </w:rPr>
  </w:style>
  <w:style w:type="character" w:customStyle="1" w:styleId="WW8Num34z0">
    <w:name w:val="WW8Num34z0"/>
    <w:rsid w:val="00934C23"/>
    <w:rPr>
      <w:rFonts w:ascii="Times New Roman" w:hAnsi="Times New Roman"/>
    </w:rPr>
  </w:style>
  <w:style w:type="character" w:customStyle="1" w:styleId="WW8Num35z0">
    <w:name w:val="WW8Num35z0"/>
    <w:rsid w:val="00934C23"/>
    <w:rPr>
      <w:rFonts w:ascii="Symbol" w:hAnsi="Symbol" w:cs="Times New Roman"/>
    </w:rPr>
  </w:style>
  <w:style w:type="character" w:customStyle="1" w:styleId="WW8Num36z0">
    <w:name w:val="WW8Num36z0"/>
    <w:rsid w:val="00934C23"/>
    <w:rPr>
      <w:rFonts w:ascii="Times New Roman" w:hAnsi="Times New Roman"/>
    </w:rPr>
  </w:style>
  <w:style w:type="character" w:customStyle="1" w:styleId="WW8Num37z0">
    <w:name w:val="WW8Num37z0"/>
    <w:rsid w:val="00934C23"/>
    <w:rPr>
      <w:rFonts w:ascii="Times New Roman" w:hAnsi="Times New Roman" w:cs="Symbol"/>
    </w:rPr>
  </w:style>
  <w:style w:type="character" w:customStyle="1" w:styleId="WW8Num38z0">
    <w:name w:val="WW8Num38z0"/>
    <w:rsid w:val="00934C23"/>
    <w:rPr>
      <w:rFonts w:ascii="Times New Roman" w:hAnsi="Times New Roman" w:cs="Times New Roman"/>
    </w:rPr>
  </w:style>
  <w:style w:type="character" w:customStyle="1" w:styleId="WW8Num39z0">
    <w:name w:val="WW8Num39z0"/>
    <w:rsid w:val="00934C23"/>
    <w:rPr>
      <w:rFonts w:ascii="Symbol" w:hAnsi="Symbol"/>
      <w:color w:val="auto"/>
    </w:rPr>
  </w:style>
  <w:style w:type="character" w:customStyle="1" w:styleId="WW8Num40z0">
    <w:name w:val="WW8Num40z0"/>
    <w:rsid w:val="00934C23"/>
    <w:rPr>
      <w:rFonts w:ascii="Symbol" w:hAnsi="Symbol" w:cs="Symbol"/>
    </w:rPr>
  </w:style>
  <w:style w:type="character" w:customStyle="1" w:styleId="WW8Num41z0">
    <w:name w:val="WW8Num41z0"/>
    <w:rsid w:val="00934C23"/>
    <w:rPr>
      <w:rFonts w:ascii="Times New Roman" w:hAnsi="Times New Roman"/>
    </w:rPr>
  </w:style>
  <w:style w:type="character" w:customStyle="1" w:styleId="WW8Num42z0">
    <w:name w:val="WW8Num42z0"/>
    <w:rsid w:val="00934C23"/>
    <w:rPr>
      <w:rFonts w:ascii="Symbol" w:hAnsi="Symbol" w:cs="Wingdings"/>
    </w:rPr>
  </w:style>
  <w:style w:type="character" w:customStyle="1" w:styleId="WW8Num43z0">
    <w:name w:val="WW8Num43z0"/>
    <w:rsid w:val="00934C23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sid w:val="00934C23"/>
    <w:rPr>
      <w:rFonts w:ascii="Wingdings 2" w:hAnsi="Wingdings 2" w:cs="StarSymbol"/>
      <w:sz w:val="18"/>
      <w:szCs w:val="18"/>
    </w:rPr>
  </w:style>
  <w:style w:type="character" w:customStyle="1" w:styleId="WW8Num43z2">
    <w:name w:val="WW8Num43z2"/>
    <w:rsid w:val="00934C23"/>
    <w:rPr>
      <w:rFonts w:ascii="StarSymbol" w:hAnsi="StarSymbol" w:cs="StarSymbol"/>
      <w:sz w:val="18"/>
      <w:szCs w:val="18"/>
    </w:rPr>
  </w:style>
  <w:style w:type="character" w:customStyle="1" w:styleId="WW8Num43z4">
    <w:name w:val="WW8Num43z4"/>
    <w:rsid w:val="00934C23"/>
    <w:rPr>
      <w:rFonts w:ascii="Courier New" w:hAnsi="Courier New"/>
    </w:rPr>
  </w:style>
  <w:style w:type="character" w:customStyle="1" w:styleId="WW8Num43z5">
    <w:name w:val="WW8Num43z5"/>
    <w:rsid w:val="00934C23"/>
    <w:rPr>
      <w:rFonts w:ascii="Wingdings" w:hAnsi="Wingdings"/>
    </w:rPr>
  </w:style>
  <w:style w:type="character" w:customStyle="1" w:styleId="WW8Num44z0">
    <w:name w:val="WW8Num44z0"/>
    <w:rsid w:val="00934C23"/>
    <w:rPr>
      <w:rFonts w:ascii="Symbol" w:hAnsi="Symbol" w:cs="StarSymbol"/>
      <w:sz w:val="18"/>
      <w:szCs w:val="18"/>
    </w:rPr>
  </w:style>
  <w:style w:type="character" w:customStyle="1" w:styleId="WW8Num45z0">
    <w:name w:val="WW8Num45z0"/>
    <w:rsid w:val="00934C23"/>
    <w:rPr>
      <w:rFonts w:ascii="Symbol" w:hAnsi="Symbol"/>
      <w:sz w:val="20"/>
    </w:rPr>
  </w:style>
  <w:style w:type="character" w:customStyle="1" w:styleId="WW8Num46z0">
    <w:name w:val="WW8Num46z0"/>
    <w:rsid w:val="00934C23"/>
    <w:rPr>
      <w:rFonts w:ascii="Symbol" w:hAnsi="Symbol"/>
    </w:rPr>
  </w:style>
  <w:style w:type="character" w:customStyle="1" w:styleId="WW8Num47z0">
    <w:name w:val="WW8Num47z0"/>
    <w:rsid w:val="00934C23"/>
    <w:rPr>
      <w:rFonts w:ascii="Symbol" w:hAnsi="Symbol"/>
    </w:rPr>
  </w:style>
  <w:style w:type="character" w:customStyle="1" w:styleId="WW8Num48z0">
    <w:name w:val="WW8Num48z0"/>
    <w:rsid w:val="00934C23"/>
    <w:rPr>
      <w:rFonts w:ascii="Symbol" w:hAnsi="Symbol"/>
    </w:rPr>
  </w:style>
  <w:style w:type="character" w:customStyle="1" w:styleId="WW8Num49z0">
    <w:name w:val="WW8Num49z0"/>
    <w:rsid w:val="00934C23"/>
    <w:rPr>
      <w:rFonts w:ascii="Symbol" w:hAnsi="Symbol"/>
    </w:rPr>
  </w:style>
  <w:style w:type="character" w:customStyle="1" w:styleId="WW8Num50z0">
    <w:name w:val="WW8Num50z0"/>
    <w:rsid w:val="00934C23"/>
    <w:rPr>
      <w:rFonts w:ascii="Symbol" w:eastAsia="Times New Roman" w:hAnsi="Symbol"/>
    </w:rPr>
  </w:style>
  <w:style w:type="character" w:customStyle="1" w:styleId="WW8Num51z0">
    <w:name w:val="WW8Num51z0"/>
    <w:rsid w:val="00934C23"/>
    <w:rPr>
      <w:rFonts w:ascii="Symbol" w:hAnsi="Symbol"/>
    </w:rPr>
  </w:style>
  <w:style w:type="character" w:customStyle="1" w:styleId="WW8Num52z0">
    <w:name w:val="WW8Num52z0"/>
    <w:rsid w:val="00934C23"/>
    <w:rPr>
      <w:rFonts w:ascii="Symbol" w:hAnsi="Symbol"/>
    </w:rPr>
  </w:style>
  <w:style w:type="character" w:customStyle="1" w:styleId="WW8Num52z1">
    <w:name w:val="WW8Num52z1"/>
    <w:rsid w:val="00934C23"/>
    <w:rPr>
      <w:rFonts w:ascii="Wingdings 2" w:hAnsi="Wingdings 2" w:cs="StarSymbol"/>
      <w:sz w:val="18"/>
      <w:szCs w:val="18"/>
    </w:rPr>
  </w:style>
  <w:style w:type="character" w:customStyle="1" w:styleId="WW8Num52z2">
    <w:name w:val="WW8Num52z2"/>
    <w:rsid w:val="00934C23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sid w:val="00934C23"/>
    <w:rPr>
      <w:rFonts w:ascii="Symbol" w:hAnsi="Symbol"/>
    </w:rPr>
  </w:style>
  <w:style w:type="character" w:customStyle="1" w:styleId="WW8Num55z0">
    <w:name w:val="WW8Num55z0"/>
    <w:rsid w:val="00934C23"/>
    <w:rPr>
      <w:rFonts w:ascii="Wingdings" w:hAnsi="Wingdings" w:cs="StarSymbol"/>
      <w:sz w:val="18"/>
      <w:szCs w:val="18"/>
    </w:rPr>
  </w:style>
  <w:style w:type="character" w:customStyle="1" w:styleId="WW8Num57z0">
    <w:name w:val="WW8Num57z0"/>
    <w:rsid w:val="00934C23"/>
    <w:rPr>
      <w:rFonts w:ascii="Symbol" w:hAnsi="Symbol"/>
      <w:sz w:val="20"/>
    </w:rPr>
  </w:style>
  <w:style w:type="character" w:customStyle="1" w:styleId="WW8Num57z1">
    <w:name w:val="WW8Num57z1"/>
    <w:rsid w:val="00934C23"/>
    <w:rPr>
      <w:rFonts w:ascii="Courier New" w:hAnsi="Courier New"/>
      <w:sz w:val="20"/>
    </w:rPr>
  </w:style>
  <w:style w:type="character" w:customStyle="1" w:styleId="WW8Num59z0">
    <w:name w:val="WW8Num59z0"/>
    <w:rsid w:val="00934C23"/>
    <w:rPr>
      <w:rFonts w:ascii="Symbol" w:hAnsi="Symbol" w:cs="Symbol"/>
      <w:color w:val="auto"/>
    </w:rPr>
  </w:style>
  <w:style w:type="character" w:customStyle="1" w:styleId="WW8Num59z1">
    <w:name w:val="WW8Num59z1"/>
    <w:rsid w:val="00934C23"/>
    <w:rPr>
      <w:rFonts w:ascii="Courier New" w:hAnsi="Courier New" w:cs="Courier New"/>
    </w:rPr>
  </w:style>
  <w:style w:type="character" w:customStyle="1" w:styleId="WW8Num59z2">
    <w:name w:val="WW8Num59z2"/>
    <w:rsid w:val="00934C23"/>
    <w:rPr>
      <w:rFonts w:ascii="Wingdings" w:hAnsi="Wingdings" w:cs="Wingdings"/>
    </w:rPr>
  </w:style>
  <w:style w:type="character" w:customStyle="1" w:styleId="WW8Num60z0">
    <w:name w:val="WW8Num60z0"/>
    <w:rsid w:val="00934C23"/>
    <w:rPr>
      <w:rFonts w:ascii="Symbol" w:hAnsi="Symbol" w:cs="Symbol"/>
    </w:rPr>
  </w:style>
  <w:style w:type="character" w:customStyle="1" w:styleId="WW8Num61z0">
    <w:name w:val="WW8Num61z0"/>
    <w:rsid w:val="00934C23"/>
    <w:rPr>
      <w:rFonts w:ascii="Times New Roman" w:eastAsia="Times New Roman" w:hAnsi="Times New Roman" w:cs="Times New Roman"/>
    </w:rPr>
  </w:style>
  <w:style w:type="character" w:customStyle="1" w:styleId="WW8Num61z1">
    <w:name w:val="WW8Num61z1"/>
    <w:rsid w:val="00934C23"/>
    <w:rPr>
      <w:rFonts w:ascii="Courier New" w:hAnsi="Courier New"/>
      <w:sz w:val="20"/>
    </w:rPr>
  </w:style>
  <w:style w:type="character" w:customStyle="1" w:styleId="WW8Num61z2">
    <w:name w:val="WW8Num61z2"/>
    <w:rsid w:val="00934C23"/>
    <w:rPr>
      <w:rFonts w:ascii="Wingdings" w:hAnsi="Wingdings"/>
      <w:sz w:val="20"/>
    </w:rPr>
  </w:style>
  <w:style w:type="character" w:customStyle="1" w:styleId="WW8Num62z0">
    <w:name w:val="WW8Num62z0"/>
    <w:rsid w:val="00934C23"/>
    <w:rPr>
      <w:rFonts w:ascii="Symbol" w:hAnsi="Symbol" w:cs="Symbol"/>
    </w:rPr>
  </w:style>
  <w:style w:type="character" w:customStyle="1" w:styleId="WW8Num62z1">
    <w:name w:val="WW8Num62z1"/>
    <w:rsid w:val="00934C23"/>
    <w:rPr>
      <w:rFonts w:ascii="Courier New" w:hAnsi="Courier New"/>
      <w:sz w:val="20"/>
    </w:rPr>
  </w:style>
  <w:style w:type="character" w:customStyle="1" w:styleId="WW8Num62z2">
    <w:name w:val="WW8Num62z2"/>
    <w:rsid w:val="00934C23"/>
    <w:rPr>
      <w:rFonts w:ascii="Wingdings" w:hAnsi="Wingdings"/>
      <w:sz w:val="20"/>
    </w:rPr>
  </w:style>
  <w:style w:type="character" w:customStyle="1" w:styleId="WW8Num63z0">
    <w:name w:val="WW8Num63z0"/>
    <w:rsid w:val="00934C23"/>
    <w:rPr>
      <w:rFonts w:ascii="Wingdings" w:hAnsi="Wingdings" w:cs="Wingdings"/>
    </w:rPr>
  </w:style>
  <w:style w:type="character" w:customStyle="1" w:styleId="WW8Num63z1">
    <w:name w:val="WW8Num63z1"/>
    <w:rsid w:val="00934C23"/>
    <w:rPr>
      <w:rFonts w:ascii="Courier New" w:hAnsi="Courier New"/>
      <w:sz w:val="20"/>
    </w:rPr>
  </w:style>
  <w:style w:type="character" w:customStyle="1" w:styleId="WW8Num63z2">
    <w:name w:val="WW8Num63z2"/>
    <w:rsid w:val="00934C23"/>
    <w:rPr>
      <w:rFonts w:ascii="Wingdings" w:hAnsi="Wingdings"/>
      <w:sz w:val="20"/>
    </w:rPr>
  </w:style>
  <w:style w:type="character" w:customStyle="1" w:styleId="WW8Num64z0">
    <w:name w:val="WW8Num64z0"/>
    <w:rsid w:val="00934C23"/>
    <w:rPr>
      <w:rFonts w:ascii="Symbol" w:hAnsi="Symbol" w:cs="Symbol"/>
    </w:rPr>
  </w:style>
  <w:style w:type="character" w:customStyle="1" w:styleId="WW8Num64z1">
    <w:name w:val="WW8Num64z1"/>
    <w:rsid w:val="00934C23"/>
    <w:rPr>
      <w:rFonts w:ascii="Courier New" w:hAnsi="Courier New"/>
      <w:sz w:val="20"/>
    </w:rPr>
  </w:style>
  <w:style w:type="character" w:customStyle="1" w:styleId="WW8Num64z2">
    <w:name w:val="WW8Num64z2"/>
    <w:rsid w:val="00934C23"/>
    <w:rPr>
      <w:rFonts w:ascii="Wingdings" w:hAnsi="Wingdings"/>
      <w:sz w:val="20"/>
    </w:rPr>
  </w:style>
  <w:style w:type="character" w:customStyle="1" w:styleId="WW8Num66z0">
    <w:name w:val="WW8Num66z0"/>
    <w:rsid w:val="00934C23"/>
    <w:rPr>
      <w:rFonts w:ascii="Symbol" w:hAnsi="Symbol" w:cs="Symbol"/>
    </w:rPr>
  </w:style>
  <w:style w:type="character" w:customStyle="1" w:styleId="WW8Num67z0">
    <w:name w:val="WW8Num67z0"/>
    <w:rsid w:val="00934C23"/>
    <w:rPr>
      <w:rFonts w:ascii="Symbol" w:hAnsi="Symbol" w:cs="Symbol"/>
    </w:rPr>
  </w:style>
  <w:style w:type="character" w:customStyle="1" w:styleId="WW8Num68z0">
    <w:name w:val="WW8Num68z0"/>
    <w:rsid w:val="00934C23"/>
    <w:rPr>
      <w:rFonts w:ascii="Symbol" w:hAnsi="Symbol"/>
      <w:sz w:val="20"/>
    </w:rPr>
  </w:style>
  <w:style w:type="character" w:customStyle="1" w:styleId="WW8Num70z0">
    <w:name w:val="WW8Num70z0"/>
    <w:rsid w:val="00934C23"/>
    <w:rPr>
      <w:rFonts w:ascii="Symbol" w:eastAsia="Times New Roman" w:hAnsi="Symbol"/>
    </w:rPr>
  </w:style>
  <w:style w:type="character" w:customStyle="1" w:styleId="WW8Num76z0">
    <w:name w:val="WW8Num76z0"/>
    <w:rsid w:val="00934C23"/>
    <w:rPr>
      <w:rFonts w:ascii="Symbol" w:hAnsi="Symbol" w:cs="Symbol"/>
    </w:rPr>
  </w:style>
  <w:style w:type="character" w:customStyle="1" w:styleId="WW8Num76z1">
    <w:name w:val="WW8Num76z1"/>
    <w:rsid w:val="00934C23"/>
    <w:rPr>
      <w:rFonts w:ascii="Courier New" w:hAnsi="Courier New" w:cs="Courier New"/>
    </w:rPr>
  </w:style>
  <w:style w:type="character" w:customStyle="1" w:styleId="WW8Num76z2">
    <w:name w:val="WW8Num76z2"/>
    <w:rsid w:val="00934C23"/>
    <w:rPr>
      <w:rFonts w:ascii="Wingdings" w:hAnsi="Wingdings" w:cs="Wingdings"/>
    </w:rPr>
  </w:style>
  <w:style w:type="character" w:customStyle="1" w:styleId="WW8Num77z0">
    <w:name w:val="WW8Num77z0"/>
    <w:rsid w:val="00934C23"/>
    <w:rPr>
      <w:rFonts w:ascii="Symbol" w:hAnsi="Symbol" w:cs="Symbol"/>
      <w:color w:val="auto"/>
    </w:rPr>
  </w:style>
  <w:style w:type="character" w:customStyle="1" w:styleId="WW8Num80z0">
    <w:name w:val="WW8Num80z0"/>
    <w:rsid w:val="00934C23"/>
    <w:rPr>
      <w:rFonts w:ascii="Symbol" w:eastAsia="Times New Roman" w:hAnsi="Symbol" w:cs="Times New Roman"/>
    </w:rPr>
  </w:style>
  <w:style w:type="character" w:customStyle="1" w:styleId="WW8Num81z0">
    <w:name w:val="WW8Num81z0"/>
    <w:rsid w:val="00934C23"/>
    <w:rPr>
      <w:rFonts w:ascii="Symbol" w:eastAsia="Times New Roman" w:hAnsi="Symbol"/>
    </w:rPr>
  </w:style>
  <w:style w:type="character" w:customStyle="1" w:styleId="WW8Num81z1">
    <w:name w:val="WW8Num81z1"/>
    <w:rsid w:val="00934C23"/>
    <w:rPr>
      <w:rFonts w:ascii="Courier New" w:hAnsi="Courier New" w:cs="Times New Roman"/>
    </w:rPr>
  </w:style>
  <w:style w:type="character" w:customStyle="1" w:styleId="WW8Num81z2">
    <w:name w:val="WW8Num81z2"/>
    <w:rsid w:val="00934C23"/>
    <w:rPr>
      <w:rFonts w:ascii="Wingdings" w:hAnsi="Wingdings" w:cs="Wingdings"/>
    </w:rPr>
  </w:style>
  <w:style w:type="character" w:customStyle="1" w:styleId="WW8Num82z0">
    <w:name w:val="WW8Num82z0"/>
    <w:rsid w:val="00934C23"/>
    <w:rPr>
      <w:rFonts w:ascii="Symbol" w:hAnsi="Symbol" w:cs="Symbol"/>
      <w:color w:val="auto"/>
    </w:rPr>
  </w:style>
  <w:style w:type="character" w:customStyle="1" w:styleId="WW8Num84z0">
    <w:name w:val="WW8Num84z0"/>
    <w:rsid w:val="00934C23"/>
    <w:rPr>
      <w:rFonts w:ascii="Symbol" w:hAnsi="Symbol" w:cs="Symbol"/>
    </w:rPr>
  </w:style>
  <w:style w:type="character" w:customStyle="1" w:styleId="WW8Num85z0">
    <w:name w:val="WW8Num85z0"/>
    <w:rsid w:val="00934C23"/>
    <w:rPr>
      <w:rFonts w:ascii="Symbol" w:hAnsi="Symbol"/>
      <w:sz w:val="20"/>
    </w:rPr>
  </w:style>
  <w:style w:type="character" w:customStyle="1" w:styleId="WW8Num86z0">
    <w:name w:val="WW8Num86z0"/>
    <w:rsid w:val="00934C23"/>
    <w:rPr>
      <w:rFonts w:ascii="Symbol" w:hAnsi="Symbol"/>
    </w:rPr>
  </w:style>
  <w:style w:type="character" w:customStyle="1" w:styleId="WW8Num87z0">
    <w:name w:val="WW8Num87z0"/>
    <w:rsid w:val="00934C23"/>
    <w:rPr>
      <w:rFonts w:ascii="Symbol" w:hAnsi="Symbol" w:cs="Symbol"/>
    </w:rPr>
  </w:style>
  <w:style w:type="character" w:customStyle="1" w:styleId="WW8Num88z0">
    <w:name w:val="WW8Num88z0"/>
    <w:rsid w:val="00934C23"/>
    <w:rPr>
      <w:rFonts w:ascii="Symbol" w:hAnsi="Symbol" w:cs="Symbol"/>
      <w:sz w:val="20"/>
      <w:szCs w:val="20"/>
    </w:rPr>
  </w:style>
  <w:style w:type="character" w:customStyle="1" w:styleId="WW8Num89z0">
    <w:name w:val="WW8Num89z0"/>
    <w:rsid w:val="00934C23"/>
    <w:rPr>
      <w:rFonts w:ascii="Symbol" w:hAnsi="Symbol" w:cs="Symbol"/>
      <w:color w:val="auto"/>
    </w:rPr>
  </w:style>
  <w:style w:type="character" w:customStyle="1" w:styleId="WW8Num89z1">
    <w:name w:val="WW8Num89z1"/>
    <w:rsid w:val="00934C23"/>
    <w:rPr>
      <w:rFonts w:ascii="Courier New" w:hAnsi="Courier New"/>
      <w:sz w:val="20"/>
    </w:rPr>
  </w:style>
  <w:style w:type="character" w:customStyle="1" w:styleId="WW8Num89z2">
    <w:name w:val="WW8Num89z2"/>
    <w:rsid w:val="00934C23"/>
    <w:rPr>
      <w:rFonts w:ascii="Wingdings" w:hAnsi="Wingdings"/>
      <w:sz w:val="20"/>
    </w:rPr>
  </w:style>
  <w:style w:type="character" w:customStyle="1" w:styleId="WW8Num91z0">
    <w:name w:val="WW8Num91z0"/>
    <w:rsid w:val="00934C23"/>
    <w:rPr>
      <w:rFonts w:ascii="Symbol" w:hAnsi="Symbol"/>
    </w:rPr>
  </w:style>
  <w:style w:type="character" w:customStyle="1" w:styleId="WW8Num93z0">
    <w:name w:val="WW8Num93z0"/>
    <w:rsid w:val="00934C23"/>
    <w:rPr>
      <w:rFonts w:ascii="Symbol" w:hAnsi="Symbol"/>
    </w:rPr>
  </w:style>
  <w:style w:type="character" w:customStyle="1" w:styleId="WW8Num94z0">
    <w:name w:val="WW8Num94z0"/>
    <w:rsid w:val="00934C23"/>
    <w:rPr>
      <w:rFonts w:ascii="Symbol" w:hAnsi="Symbol" w:cs="Symbol"/>
      <w:color w:val="auto"/>
    </w:rPr>
  </w:style>
  <w:style w:type="character" w:customStyle="1" w:styleId="WW8Num95z0">
    <w:name w:val="WW8Num95z0"/>
    <w:rsid w:val="00934C23"/>
    <w:rPr>
      <w:rFonts w:ascii="Symbol" w:hAnsi="Symbol" w:cs="Symbol"/>
    </w:rPr>
  </w:style>
  <w:style w:type="character" w:customStyle="1" w:styleId="WW8Num96z0">
    <w:name w:val="WW8Num96z0"/>
    <w:rsid w:val="00934C23"/>
    <w:rPr>
      <w:rFonts w:ascii="Symbol" w:hAnsi="Symbol" w:cs="Symbol"/>
      <w:sz w:val="20"/>
      <w:szCs w:val="20"/>
    </w:rPr>
  </w:style>
  <w:style w:type="character" w:customStyle="1" w:styleId="WW8Num97z0">
    <w:name w:val="WW8Num97z0"/>
    <w:rsid w:val="00934C23"/>
    <w:rPr>
      <w:rFonts w:ascii="Symbol" w:hAnsi="Symbol"/>
    </w:rPr>
  </w:style>
  <w:style w:type="character" w:customStyle="1" w:styleId="WW8Num98z0">
    <w:name w:val="WW8Num98z0"/>
    <w:rsid w:val="00934C23"/>
    <w:rPr>
      <w:rFonts w:ascii="Symbol" w:hAnsi="Symbol" w:cs="Symbol"/>
      <w:sz w:val="20"/>
      <w:szCs w:val="20"/>
    </w:rPr>
  </w:style>
  <w:style w:type="character" w:customStyle="1" w:styleId="WW8Num99z0">
    <w:name w:val="WW8Num99z0"/>
    <w:rsid w:val="00934C23"/>
    <w:rPr>
      <w:rFonts w:ascii="Symbol" w:hAnsi="Symbol" w:cs="Symbol"/>
    </w:rPr>
  </w:style>
  <w:style w:type="character" w:customStyle="1" w:styleId="WW8Num100z0">
    <w:name w:val="WW8Num100z0"/>
    <w:rsid w:val="00934C23"/>
    <w:rPr>
      <w:rFonts w:ascii="Symbol" w:hAnsi="Symbol" w:cs="Symbol"/>
    </w:rPr>
  </w:style>
  <w:style w:type="character" w:customStyle="1" w:styleId="WW8Num101z0">
    <w:name w:val="WW8Num101z0"/>
    <w:rsid w:val="00934C23"/>
    <w:rPr>
      <w:rFonts w:ascii="Symbol" w:hAnsi="Symbol" w:cs="Symbol"/>
    </w:rPr>
  </w:style>
  <w:style w:type="character" w:customStyle="1" w:styleId="WW8Num102z0">
    <w:name w:val="WW8Num102z0"/>
    <w:rsid w:val="00934C23"/>
    <w:rPr>
      <w:rFonts w:ascii="Symbol" w:hAnsi="Symbol"/>
      <w:sz w:val="20"/>
    </w:rPr>
  </w:style>
  <w:style w:type="character" w:customStyle="1" w:styleId="WW8Num103z0">
    <w:name w:val="WW8Num103z0"/>
    <w:rsid w:val="00934C23"/>
    <w:rPr>
      <w:rFonts w:ascii="Symbol" w:hAnsi="Symbol" w:cs="Symbol"/>
      <w:sz w:val="22"/>
      <w:szCs w:val="22"/>
    </w:rPr>
  </w:style>
  <w:style w:type="character" w:customStyle="1" w:styleId="WW8Num104z0">
    <w:name w:val="WW8Num104z0"/>
    <w:rsid w:val="00934C23"/>
    <w:rPr>
      <w:rFonts w:ascii="Symbol" w:hAnsi="Symbol"/>
    </w:rPr>
  </w:style>
  <w:style w:type="character" w:customStyle="1" w:styleId="WW8Num105z0">
    <w:name w:val="WW8Num105z0"/>
    <w:rsid w:val="00934C23"/>
    <w:rPr>
      <w:rFonts w:ascii="Symbol" w:hAnsi="Symbol" w:cs="Symbol"/>
      <w:color w:val="auto"/>
    </w:rPr>
  </w:style>
  <w:style w:type="character" w:customStyle="1" w:styleId="WW8Num106z0">
    <w:name w:val="WW8Num106z0"/>
    <w:rsid w:val="00934C23"/>
    <w:rPr>
      <w:rFonts w:ascii="Symbol" w:hAnsi="Symbol" w:cs="Symbol"/>
      <w:color w:val="auto"/>
    </w:rPr>
  </w:style>
  <w:style w:type="character" w:customStyle="1" w:styleId="WW8Num107z0">
    <w:name w:val="WW8Num107z0"/>
    <w:rsid w:val="00934C23"/>
    <w:rPr>
      <w:rFonts w:ascii="Symbol" w:hAnsi="Symbol"/>
    </w:rPr>
  </w:style>
  <w:style w:type="character" w:customStyle="1" w:styleId="WW8Num108z0">
    <w:name w:val="WW8Num108z0"/>
    <w:rsid w:val="00934C23"/>
    <w:rPr>
      <w:rFonts w:ascii="Symbol" w:hAnsi="Symbol" w:cs="Symbol"/>
    </w:rPr>
  </w:style>
  <w:style w:type="character" w:customStyle="1" w:styleId="WW8Num109z0">
    <w:name w:val="WW8Num109z0"/>
    <w:rsid w:val="00934C23"/>
    <w:rPr>
      <w:rFonts w:ascii="Symbol" w:hAnsi="Symbol" w:cs="Symbol"/>
    </w:rPr>
  </w:style>
  <w:style w:type="character" w:customStyle="1" w:styleId="WW8Num110z0">
    <w:name w:val="WW8Num110z0"/>
    <w:rsid w:val="00934C23"/>
    <w:rPr>
      <w:rFonts w:ascii="Symbol" w:hAnsi="Symbol" w:cs="Symbol"/>
    </w:rPr>
  </w:style>
  <w:style w:type="character" w:customStyle="1" w:styleId="WW8Num111z0">
    <w:name w:val="WW8Num111z0"/>
    <w:rsid w:val="00934C23"/>
    <w:rPr>
      <w:rFonts w:ascii="Symbol" w:hAnsi="Symbol"/>
    </w:rPr>
  </w:style>
  <w:style w:type="character" w:customStyle="1" w:styleId="WW8Num112z0">
    <w:name w:val="WW8Num112z0"/>
    <w:rsid w:val="00934C23"/>
    <w:rPr>
      <w:rFonts w:ascii="Symbol" w:hAnsi="Symbol" w:cs="Symbol"/>
    </w:rPr>
  </w:style>
  <w:style w:type="character" w:customStyle="1" w:styleId="WW8Num113z0">
    <w:name w:val="WW8Num113z0"/>
    <w:rsid w:val="00934C23"/>
    <w:rPr>
      <w:rFonts w:ascii="Symbol" w:hAnsi="Symbol" w:cs="Symbol"/>
    </w:rPr>
  </w:style>
  <w:style w:type="character" w:customStyle="1" w:styleId="WW8Num114z0">
    <w:name w:val="WW8Num114z0"/>
    <w:rsid w:val="00934C23"/>
    <w:rPr>
      <w:rFonts w:ascii="Symbol" w:hAnsi="Symbol"/>
    </w:rPr>
  </w:style>
  <w:style w:type="character" w:customStyle="1" w:styleId="WW8Num115z0">
    <w:name w:val="WW8Num115z0"/>
    <w:rsid w:val="00934C23"/>
    <w:rPr>
      <w:rFonts w:ascii="Symbol" w:hAnsi="Symbol" w:cs="Symbol"/>
      <w:color w:val="auto"/>
    </w:rPr>
  </w:style>
  <w:style w:type="character" w:customStyle="1" w:styleId="WW8Num116z0">
    <w:name w:val="WW8Num116z0"/>
    <w:rsid w:val="00934C23"/>
    <w:rPr>
      <w:rFonts w:ascii="Symbol" w:hAnsi="Symbol"/>
    </w:rPr>
  </w:style>
  <w:style w:type="character" w:customStyle="1" w:styleId="WW8Num117z0">
    <w:name w:val="WW8Num117z0"/>
    <w:rsid w:val="00934C23"/>
    <w:rPr>
      <w:rFonts w:ascii="Symbol" w:hAnsi="Symbol" w:cs="Symbol"/>
      <w:color w:val="auto"/>
    </w:rPr>
  </w:style>
  <w:style w:type="character" w:customStyle="1" w:styleId="WW8Num118z0">
    <w:name w:val="WW8Num118z0"/>
    <w:rsid w:val="00934C23"/>
    <w:rPr>
      <w:rFonts w:ascii="Symbol" w:hAnsi="Symbol" w:cs="Symbol"/>
      <w:color w:val="auto"/>
    </w:rPr>
  </w:style>
  <w:style w:type="character" w:customStyle="1" w:styleId="WW8Num119z0">
    <w:name w:val="WW8Num119z0"/>
    <w:rsid w:val="00934C23"/>
    <w:rPr>
      <w:rFonts w:ascii="Symbol" w:hAnsi="Symbol" w:cs="Symbol"/>
    </w:rPr>
  </w:style>
  <w:style w:type="character" w:customStyle="1" w:styleId="WW8Num120z0">
    <w:name w:val="WW8Num120z0"/>
    <w:rsid w:val="00934C23"/>
    <w:rPr>
      <w:rFonts w:ascii="Symbol" w:hAnsi="Symbol" w:cs="Symbol"/>
      <w:sz w:val="22"/>
      <w:szCs w:val="22"/>
    </w:rPr>
  </w:style>
  <w:style w:type="character" w:customStyle="1" w:styleId="WW8Num121z0">
    <w:name w:val="WW8Num121z0"/>
    <w:rsid w:val="00934C23"/>
    <w:rPr>
      <w:rFonts w:ascii="Symbol" w:hAnsi="Symbol" w:cs="Symbol"/>
      <w:color w:val="auto"/>
    </w:rPr>
  </w:style>
  <w:style w:type="character" w:customStyle="1" w:styleId="WW8Num122z0">
    <w:name w:val="WW8Num122z0"/>
    <w:rsid w:val="00934C23"/>
    <w:rPr>
      <w:rFonts w:ascii="Symbol" w:hAnsi="Symbol" w:cs="Symbol"/>
      <w:color w:val="auto"/>
    </w:rPr>
  </w:style>
  <w:style w:type="character" w:customStyle="1" w:styleId="WW8Num123z0">
    <w:name w:val="WW8Num123z0"/>
    <w:rsid w:val="00934C23"/>
    <w:rPr>
      <w:rFonts w:ascii="Symbol" w:hAnsi="Symbol" w:cs="Symbol"/>
      <w:color w:val="auto"/>
    </w:rPr>
  </w:style>
  <w:style w:type="character" w:customStyle="1" w:styleId="WW8Num124z0">
    <w:name w:val="WW8Num124z0"/>
    <w:rsid w:val="00934C23"/>
    <w:rPr>
      <w:rFonts w:ascii="Symbol" w:hAnsi="Symbol" w:cs="Symbol"/>
      <w:color w:val="auto"/>
    </w:rPr>
  </w:style>
  <w:style w:type="character" w:customStyle="1" w:styleId="WW8Num125z0">
    <w:name w:val="WW8Num125z0"/>
    <w:rsid w:val="00934C23"/>
    <w:rPr>
      <w:rFonts w:ascii="Symbol" w:hAnsi="Symbol" w:cs="Symbol"/>
      <w:color w:val="auto"/>
    </w:rPr>
  </w:style>
  <w:style w:type="character" w:customStyle="1" w:styleId="WW8Num126z0">
    <w:name w:val="WW8Num126z0"/>
    <w:rsid w:val="00934C23"/>
    <w:rPr>
      <w:rFonts w:ascii="Symbol" w:hAnsi="Symbol" w:cs="Symbol"/>
    </w:rPr>
  </w:style>
  <w:style w:type="character" w:customStyle="1" w:styleId="WW8Num127z0">
    <w:name w:val="WW8Num127z0"/>
    <w:rsid w:val="00934C23"/>
    <w:rPr>
      <w:rFonts w:ascii="Symbol" w:hAnsi="Symbol" w:cs="Symbol"/>
    </w:rPr>
  </w:style>
  <w:style w:type="character" w:customStyle="1" w:styleId="WW8Num128z0">
    <w:name w:val="WW8Num128z0"/>
    <w:rsid w:val="00934C23"/>
    <w:rPr>
      <w:rFonts w:ascii="Symbol" w:hAnsi="Symbol"/>
    </w:rPr>
  </w:style>
  <w:style w:type="character" w:customStyle="1" w:styleId="WW8Num129z0">
    <w:name w:val="WW8Num129z0"/>
    <w:rsid w:val="00934C23"/>
    <w:rPr>
      <w:rFonts w:ascii="Symbol" w:hAnsi="Symbol" w:cs="Symbol"/>
    </w:rPr>
  </w:style>
  <w:style w:type="character" w:customStyle="1" w:styleId="WW8Num130z0">
    <w:name w:val="WW8Num130z0"/>
    <w:rsid w:val="00934C23"/>
    <w:rPr>
      <w:rFonts w:ascii="Symbol" w:hAnsi="Symbol" w:cs="Symbol"/>
      <w:color w:val="auto"/>
    </w:rPr>
  </w:style>
  <w:style w:type="character" w:customStyle="1" w:styleId="WW8Num131z0">
    <w:name w:val="WW8Num131z0"/>
    <w:rsid w:val="00934C23"/>
    <w:rPr>
      <w:rFonts w:ascii="Symbol" w:hAnsi="Symbol"/>
    </w:rPr>
  </w:style>
  <w:style w:type="character" w:customStyle="1" w:styleId="WW8Num132z0">
    <w:name w:val="WW8Num132z0"/>
    <w:rsid w:val="00934C23"/>
    <w:rPr>
      <w:rFonts w:ascii="Courier New" w:hAnsi="Courier New"/>
    </w:rPr>
  </w:style>
  <w:style w:type="character" w:customStyle="1" w:styleId="WW8Num133z0">
    <w:name w:val="WW8Num133z0"/>
    <w:rsid w:val="00934C23"/>
    <w:rPr>
      <w:rFonts w:ascii="Symbol" w:hAnsi="Symbol" w:cs="Symbol"/>
    </w:rPr>
  </w:style>
  <w:style w:type="character" w:customStyle="1" w:styleId="WW8Num134z0">
    <w:name w:val="WW8Num134z0"/>
    <w:rsid w:val="00934C23"/>
    <w:rPr>
      <w:rFonts w:ascii="Wingdings" w:hAnsi="Wingdings"/>
    </w:rPr>
  </w:style>
  <w:style w:type="character" w:customStyle="1" w:styleId="WW8Num135z0">
    <w:name w:val="WW8Num135z0"/>
    <w:rsid w:val="00934C23"/>
    <w:rPr>
      <w:rFonts w:ascii="Symbol" w:hAnsi="Symbol" w:cs="Symbol"/>
    </w:rPr>
  </w:style>
  <w:style w:type="character" w:customStyle="1" w:styleId="WW8Num136z0">
    <w:name w:val="WW8Num136z0"/>
    <w:rsid w:val="00934C23"/>
    <w:rPr>
      <w:rFonts w:ascii="Symbol" w:hAnsi="Symbol" w:cs="Symbol"/>
    </w:rPr>
  </w:style>
  <w:style w:type="character" w:customStyle="1" w:styleId="WW8Num137z0">
    <w:name w:val="WW8Num137z0"/>
    <w:rsid w:val="00934C23"/>
    <w:rPr>
      <w:rFonts w:ascii="Symbol" w:hAnsi="Symbol" w:cs="Symbol"/>
    </w:rPr>
  </w:style>
  <w:style w:type="character" w:customStyle="1" w:styleId="WW8Num138z0">
    <w:name w:val="WW8Num138z0"/>
    <w:rsid w:val="00934C23"/>
    <w:rPr>
      <w:rFonts w:ascii="Symbol" w:hAnsi="Symbol" w:cs="Symbol"/>
      <w:color w:val="auto"/>
    </w:rPr>
  </w:style>
  <w:style w:type="character" w:customStyle="1" w:styleId="WW8Num139z0">
    <w:name w:val="WW8Num139z0"/>
    <w:rsid w:val="00934C23"/>
    <w:rPr>
      <w:rFonts w:ascii="Symbol" w:hAnsi="Symbol" w:cs="Symbol"/>
      <w:color w:val="auto"/>
    </w:rPr>
  </w:style>
  <w:style w:type="character" w:customStyle="1" w:styleId="WW8Num140z0">
    <w:name w:val="WW8Num140z0"/>
    <w:rsid w:val="00934C23"/>
    <w:rPr>
      <w:rFonts w:ascii="Symbol" w:hAnsi="Symbol"/>
    </w:rPr>
  </w:style>
  <w:style w:type="character" w:customStyle="1" w:styleId="WW8Num140z1">
    <w:name w:val="WW8Num140z1"/>
    <w:rsid w:val="00934C23"/>
    <w:rPr>
      <w:rFonts w:ascii="Courier New" w:hAnsi="Courier New" w:cs="Courier New"/>
    </w:rPr>
  </w:style>
  <w:style w:type="character" w:customStyle="1" w:styleId="WW8Num141z0">
    <w:name w:val="WW8Num141z0"/>
    <w:rsid w:val="00934C23"/>
    <w:rPr>
      <w:rFonts w:ascii="Symbol" w:hAnsi="Symbol" w:cs="Symbol"/>
    </w:rPr>
  </w:style>
  <w:style w:type="character" w:customStyle="1" w:styleId="WW8Num142z0">
    <w:name w:val="WW8Num142z0"/>
    <w:rsid w:val="00934C23"/>
    <w:rPr>
      <w:rFonts w:ascii="Symbol" w:hAnsi="Symbol" w:cs="Symbol"/>
    </w:rPr>
  </w:style>
  <w:style w:type="character" w:customStyle="1" w:styleId="WW8Num143z0">
    <w:name w:val="WW8Num143z0"/>
    <w:rsid w:val="00934C23"/>
    <w:rPr>
      <w:rFonts w:ascii="Symbol" w:hAnsi="Symbol"/>
    </w:rPr>
  </w:style>
  <w:style w:type="character" w:customStyle="1" w:styleId="WW8Num144z0">
    <w:name w:val="WW8Num144z0"/>
    <w:rsid w:val="00934C23"/>
    <w:rPr>
      <w:rFonts w:ascii="Symbol" w:hAnsi="Symbol" w:cs="Symbol"/>
      <w:color w:val="auto"/>
    </w:rPr>
  </w:style>
  <w:style w:type="character" w:customStyle="1" w:styleId="WW8Num145z0">
    <w:name w:val="WW8Num145z0"/>
    <w:rsid w:val="00934C23"/>
    <w:rPr>
      <w:rFonts w:ascii="Symbol" w:hAnsi="Symbol"/>
    </w:rPr>
  </w:style>
  <w:style w:type="character" w:customStyle="1" w:styleId="WW8Num146z0">
    <w:name w:val="WW8Num146z0"/>
    <w:rsid w:val="00934C23"/>
    <w:rPr>
      <w:rFonts w:ascii="Symbol" w:hAnsi="Symbol" w:cs="Symbol"/>
      <w:color w:val="auto"/>
    </w:rPr>
  </w:style>
  <w:style w:type="character" w:customStyle="1" w:styleId="WW8Num147z0">
    <w:name w:val="WW8Num147z0"/>
    <w:rsid w:val="00934C23"/>
    <w:rPr>
      <w:rFonts w:ascii="Symbol" w:hAnsi="Symbol" w:cs="Symbol"/>
    </w:rPr>
  </w:style>
  <w:style w:type="character" w:customStyle="1" w:styleId="WW8Num154z0">
    <w:name w:val="WW8Num154z0"/>
    <w:rsid w:val="00934C23"/>
    <w:rPr>
      <w:rFonts w:ascii="Symbol" w:hAnsi="Symbol"/>
    </w:rPr>
  </w:style>
  <w:style w:type="character" w:customStyle="1" w:styleId="WW8Num155z0">
    <w:name w:val="WW8Num155z0"/>
    <w:rsid w:val="00934C23"/>
    <w:rPr>
      <w:rFonts w:ascii="Symbol" w:hAnsi="Symbol"/>
      <w:sz w:val="20"/>
    </w:rPr>
  </w:style>
  <w:style w:type="character" w:customStyle="1" w:styleId="WW8Num177z0">
    <w:name w:val="WW8Num177z0"/>
    <w:rsid w:val="00934C23"/>
    <w:rPr>
      <w:rFonts w:ascii="Symbol" w:hAnsi="Symbol"/>
    </w:rPr>
  </w:style>
  <w:style w:type="character" w:customStyle="1" w:styleId="WW8Num187z0">
    <w:name w:val="WW8Num187z0"/>
    <w:rsid w:val="00934C23"/>
    <w:rPr>
      <w:rFonts w:ascii="Symbol" w:hAnsi="Symbol"/>
      <w:sz w:val="20"/>
    </w:rPr>
  </w:style>
  <w:style w:type="character" w:customStyle="1" w:styleId="WW8Num192z0">
    <w:name w:val="WW8Num192z0"/>
    <w:rsid w:val="00934C23"/>
    <w:rPr>
      <w:rFonts w:ascii="Symbol" w:hAnsi="Symbol"/>
    </w:rPr>
  </w:style>
  <w:style w:type="character" w:customStyle="1" w:styleId="WW8Num195z0">
    <w:name w:val="WW8Num195z0"/>
    <w:rsid w:val="00934C23"/>
    <w:rPr>
      <w:rFonts w:ascii="Symbol" w:hAnsi="Symbol"/>
    </w:rPr>
  </w:style>
  <w:style w:type="character" w:customStyle="1" w:styleId="WW8Num199z0">
    <w:name w:val="WW8Num199z0"/>
    <w:rsid w:val="00934C23"/>
    <w:rPr>
      <w:rFonts w:ascii="Symbol" w:hAnsi="Symbol"/>
      <w:sz w:val="20"/>
    </w:rPr>
  </w:style>
  <w:style w:type="character" w:customStyle="1" w:styleId="WW8Num200z0">
    <w:name w:val="WW8Num200z0"/>
    <w:rsid w:val="00934C23"/>
    <w:rPr>
      <w:rFonts w:ascii="Symbol" w:hAnsi="Symbol"/>
      <w:sz w:val="20"/>
    </w:rPr>
  </w:style>
  <w:style w:type="character" w:customStyle="1" w:styleId="WW8Num203z0">
    <w:name w:val="WW8Num203z0"/>
    <w:rsid w:val="00934C23"/>
    <w:rPr>
      <w:rFonts w:ascii="Wingdings" w:hAnsi="Wingdings" w:cs="StarSymbol"/>
      <w:sz w:val="18"/>
      <w:szCs w:val="18"/>
    </w:rPr>
  </w:style>
  <w:style w:type="character" w:customStyle="1" w:styleId="WW8Num203z1">
    <w:name w:val="WW8Num203z1"/>
    <w:rsid w:val="00934C23"/>
    <w:rPr>
      <w:rFonts w:ascii="Wingdings 2" w:hAnsi="Wingdings 2" w:cs="StarSymbol"/>
      <w:sz w:val="18"/>
      <w:szCs w:val="18"/>
    </w:rPr>
  </w:style>
  <w:style w:type="character" w:customStyle="1" w:styleId="WW8Num203z2">
    <w:name w:val="WW8Num203z2"/>
    <w:rsid w:val="00934C23"/>
    <w:rPr>
      <w:rFonts w:ascii="StarSymbol" w:hAnsi="StarSymbol" w:cs="StarSymbol"/>
      <w:sz w:val="18"/>
      <w:szCs w:val="18"/>
    </w:rPr>
  </w:style>
  <w:style w:type="character" w:customStyle="1" w:styleId="WW8Num204z0">
    <w:name w:val="WW8Num204z0"/>
    <w:rsid w:val="00934C23"/>
    <w:rPr>
      <w:rFonts w:ascii="Wingdings" w:hAnsi="Wingdings" w:cs="StarSymbol"/>
      <w:sz w:val="18"/>
      <w:szCs w:val="18"/>
    </w:rPr>
  </w:style>
  <w:style w:type="character" w:customStyle="1" w:styleId="WW8Num204z1">
    <w:name w:val="WW8Num204z1"/>
    <w:rsid w:val="00934C23"/>
    <w:rPr>
      <w:rFonts w:ascii="Wingdings 2" w:hAnsi="Wingdings 2" w:cs="StarSymbol"/>
      <w:sz w:val="18"/>
      <w:szCs w:val="18"/>
    </w:rPr>
  </w:style>
  <w:style w:type="character" w:customStyle="1" w:styleId="WW8Num204z2">
    <w:name w:val="WW8Num204z2"/>
    <w:rsid w:val="00934C23"/>
    <w:rPr>
      <w:rFonts w:ascii="StarSymbol" w:hAnsi="StarSymbol" w:cs="StarSymbol"/>
      <w:sz w:val="18"/>
      <w:szCs w:val="18"/>
    </w:rPr>
  </w:style>
  <w:style w:type="character" w:customStyle="1" w:styleId="WW8Num205z0">
    <w:name w:val="WW8Num205z0"/>
    <w:rsid w:val="00934C23"/>
    <w:rPr>
      <w:rFonts w:ascii="Wingdings" w:hAnsi="Wingdings" w:cs="Wingdings"/>
    </w:rPr>
  </w:style>
  <w:style w:type="character" w:customStyle="1" w:styleId="WW8Num205z1">
    <w:name w:val="WW8Num205z1"/>
    <w:rsid w:val="00934C23"/>
    <w:rPr>
      <w:rFonts w:ascii="Wingdings 2" w:hAnsi="Wingdings 2" w:cs="StarSymbol"/>
      <w:sz w:val="18"/>
      <w:szCs w:val="18"/>
    </w:rPr>
  </w:style>
  <w:style w:type="character" w:customStyle="1" w:styleId="WW8Num205z2">
    <w:name w:val="WW8Num205z2"/>
    <w:rsid w:val="00934C23"/>
    <w:rPr>
      <w:rFonts w:ascii="StarSymbol" w:hAnsi="StarSymbol" w:cs="StarSymbol"/>
      <w:sz w:val="18"/>
      <w:szCs w:val="18"/>
    </w:rPr>
  </w:style>
  <w:style w:type="character" w:customStyle="1" w:styleId="WW8Num206z0">
    <w:name w:val="WW8Num206z0"/>
    <w:rsid w:val="00934C23"/>
    <w:rPr>
      <w:rFonts w:ascii="Symbol" w:hAnsi="Symbol"/>
    </w:rPr>
  </w:style>
  <w:style w:type="character" w:customStyle="1" w:styleId="WW8Num206z1">
    <w:name w:val="WW8Num206z1"/>
    <w:rsid w:val="00934C23"/>
    <w:rPr>
      <w:rFonts w:ascii="Wingdings 2" w:hAnsi="Wingdings 2" w:cs="StarSymbol"/>
      <w:sz w:val="18"/>
      <w:szCs w:val="18"/>
    </w:rPr>
  </w:style>
  <w:style w:type="character" w:customStyle="1" w:styleId="WW8Num206z2">
    <w:name w:val="WW8Num206z2"/>
    <w:rsid w:val="00934C23"/>
    <w:rPr>
      <w:rFonts w:ascii="StarSymbol" w:hAnsi="StarSymbol" w:cs="StarSymbol"/>
      <w:sz w:val="18"/>
      <w:szCs w:val="18"/>
    </w:rPr>
  </w:style>
  <w:style w:type="character" w:customStyle="1" w:styleId="WW8Num207z0">
    <w:name w:val="WW8Num207z0"/>
    <w:rsid w:val="00934C23"/>
    <w:rPr>
      <w:rFonts w:ascii="Times New Roman" w:eastAsia="Times New Roman" w:hAnsi="Times New Roman" w:cs="Times New Roman"/>
    </w:rPr>
  </w:style>
  <w:style w:type="character" w:customStyle="1" w:styleId="WW8Num207z1">
    <w:name w:val="WW8Num207z1"/>
    <w:rsid w:val="00934C23"/>
    <w:rPr>
      <w:rFonts w:ascii="Wingdings 2" w:hAnsi="Wingdings 2" w:cs="StarSymbol"/>
      <w:sz w:val="18"/>
      <w:szCs w:val="18"/>
    </w:rPr>
  </w:style>
  <w:style w:type="character" w:customStyle="1" w:styleId="WW8Num207z2">
    <w:name w:val="WW8Num207z2"/>
    <w:rsid w:val="00934C23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934C23"/>
  </w:style>
  <w:style w:type="character" w:customStyle="1" w:styleId="WW-Absatz-Standardschriftart">
    <w:name w:val="WW-Absatz-Standardschriftart"/>
    <w:rsid w:val="00934C23"/>
  </w:style>
  <w:style w:type="character" w:customStyle="1" w:styleId="WW8Num3z0">
    <w:name w:val="WW8Num3z0"/>
    <w:rsid w:val="00934C23"/>
    <w:rPr>
      <w:rFonts w:ascii="Wingdings" w:hAnsi="Wingdings"/>
      <w:sz w:val="20"/>
    </w:rPr>
  </w:style>
  <w:style w:type="character" w:customStyle="1" w:styleId="WW8Num8z0">
    <w:name w:val="WW8Num8z0"/>
    <w:rsid w:val="00934C23"/>
    <w:rPr>
      <w:rFonts w:ascii="Wingdings" w:hAnsi="Wingdings"/>
    </w:rPr>
  </w:style>
  <w:style w:type="character" w:customStyle="1" w:styleId="WW8Num10z0">
    <w:name w:val="WW8Num10z0"/>
    <w:rsid w:val="00934C23"/>
    <w:rPr>
      <w:rFonts w:ascii="Symbol" w:hAnsi="Symbol"/>
    </w:rPr>
  </w:style>
  <w:style w:type="character" w:customStyle="1" w:styleId="WW8Num17z0">
    <w:name w:val="WW8Num17z0"/>
    <w:rsid w:val="00934C23"/>
    <w:rPr>
      <w:rFonts w:ascii="Symbol" w:hAnsi="Symbol" w:cs="Symbol"/>
      <w:color w:val="auto"/>
    </w:rPr>
  </w:style>
  <w:style w:type="character" w:customStyle="1" w:styleId="WW8Num32z0">
    <w:name w:val="WW8Num32z0"/>
    <w:rsid w:val="00934C23"/>
    <w:rPr>
      <w:rFonts w:ascii="Symbol" w:hAnsi="Symbol"/>
    </w:rPr>
  </w:style>
  <w:style w:type="character" w:customStyle="1" w:styleId="WW8Num42z1">
    <w:name w:val="WW8Num42z1"/>
    <w:rsid w:val="00934C23"/>
    <w:rPr>
      <w:sz w:val="24"/>
    </w:rPr>
  </w:style>
  <w:style w:type="character" w:customStyle="1" w:styleId="WW8Num42z2">
    <w:name w:val="WW8Num42z2"/>
    <w:rsid w:val="00934C23"/>
    <w:rPr>
      <w:b w:val="0"/>
    </w:rPr>
  </w:style>
  <w:style w:type="character" w:customStyle="1" w:styleId="WW8Num42z4">
    <w:name w:val="WW8Num42z4"/>
    <w:rsid w:val="00934C23"/>
    <w:rPr>
      <w:rFonts w:ascii="Courier New" w:hAnsi="Courier New"/>
    </w:rPr>
  </w:style>
  <w:style w:type="character" w:customStyle="1" w:styleId="WW8Num42z5">
    <w:name w:val="WW8Num42z5"/>
    <w:rsid w:val="00934C23"/>
    <w:rPr>
      <w:rFonts w:ascii="Wingdings" w:hAnsi="Wingdings"/>
    </w:rPr>
  </w:style>
  <w:style w:type="character" w:customStyle="1" w:styleId="WW8Num51z1">
    <w:name w:val="WW8Num51z1"/>
    <w:rsid w:val="00934C23"/>
    <w:rPr>
      <w:rFonts w:ascii="Wingdings 2" w:hAnsi="Wingdings 2" w:cs="StarSymbol"/>
      <w:sz w:val="18"/>
      <w:szCs w:val="18"/>
    </w:rPr>
  </w:style>
  <w:style w:type="character" w:customStyle="1" w:styleId="WW8Num51z2">
    <w:name w:val="WW8Num51z2"/>
    <w:rsid w:val="00934C23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sid w:val="00934C23"/>
    <w:rPr>
      <w:rFonts w:ascii="Symbol" w:hAnsi="Symbol"/>
    </w:rPr>
  </w:style>
  <w:style w:type="character" w:customStyle="1" w:styleId="WW8Num56z0">
    <w:name w:val="WW8Num56z0"/>
    <w:rsid w:val="00934C23"/>
    <w:rPr>
      <w:rFonts w:ascii="Symbol" w:hAnsi="Symbol"/>
    </w:rPr>
  </w:style>
  <w:style w:type="character" w:customStyle="1" w:styleId="WW8Num56z1">
    <w:name w:val="WW8Num56z1"/>
    <w:rsid w:val="00934C23"/>
    <w:rPr>
      <w:rFonts w:ascii="Wingdings 2" w:hAnsi="Wingdings 2" w:cs="StarSymbol"/>
      <w:sz w:val="18"/>
      <w:szCs w:val="18"/>
    </w:rPr>
  </w:style>
  <w:style w:type="character" w:customStyle="1" w:styleId="WW8Num58z0">
    <w:name w:val="WW8Num58z0"/>
    <w:rsid w:val="00934C23"/>
    <w:rPr>
      <w:rFonts w:ascii="Symbol" w:hAnsi="Symbol" w:cs="Symbol"/>
    </w:rPr>
  </w:style>
  <w:style w:type="character" w:customStyle="1" w:styleId="WW8Num58z1">
    <w:name w:val="WW8Num58z1"/>
    <w:rsid w:val="00934C23"/>
    <w:rPr>
      <w:rFonts w:cs="Times New Roman"/>
    </w:rPr>
  </w:style>
  <w:style w:type="character" w:customStyle="1" w:styleId="WW8Num58z2">
    <w:name w:val="WW8Num58z2"/>
    <w:rsid w:val="00934C23"/>
    <w:rPr>
      <w:rFonts w:ascii="Wingdings" w:hAnsi="Wingdings"/>
      <w:sz w:val="20"/>
    </w:rPr>
  </w:style>
  <w:style w:type="character" w:customStyle="1" w:styleId="WW8Num60z1">
    <w:name w:val="WW8Num60z1"/>
    <w:rsid w:val="00934C23"/>
    <w:rPr>
      <w:rFonts w:ascii="Courier New" w:hAnsi="Courier New"/>
      <w:sz w:val="20"/>
    </w:rPr>
  </w:style>
  <w:style w:type="character" w:customStyle="1" w:styleId="WW8Num60z2">
    <w:name w:val="WW8Num60z2"/>
    <w:rsid w:val="00934C23"/>
    <w:rPr>
      <w:rFonts w:ascii="Wingdings" w:hAnsi="Wingdings"/>
      <w:sz w:val="20"/>
    </w:rPr>
  </w:style>
  <w:style w:type="character" w:customStyle="1" w:styleId="WW8Num65z0">
    <w:name w:val="WW8Num65z0"/>
    <w:rsid w:val="00934C23"/>
    <w:rPr>
      <w:rFonts w:ascii="Wingdings" w:hAnsi="Wingdings"/>
    </w:rPr>
  </w:style>
  <w:style w:type="character" w:customStyle="1" w:styleId="WW8Num69z0">
    <w:name w:val="WW8Num69z0"/>
    <w:rsid w:val="00934C23"/>
    <w:rPr>
      <w:rFonts w:ascii="Symbol" w:hAnsi="Symbol" w:cs="Symbol"/>
      <w:color w:val="auto"/>
    </w:rPr>
  </w:style>
  <w:style w:type="character" w:customStyle="1" w:styleId="WW8Num75z0">
    <w:name w:val="WW8Num75z0"/>
    <w:rsid w:val="00934C23"/>
    <w:rPr>
      <w:rFonts w:ascii="Symbol" w:hAnsi="Symbol"/>
    </w:rPr>
  </w:style>
  <w:style w:type="character" w:customStyle="1" w:styleId="WW8Num75z1">
    <w:name w:val="WW8Num75z1"/>
    <w:rsid w:val="00934C23"/>
    <w:rPr>
      <w:rFonts w:ascii="Courier New" w:hAnsi="Courier New" w:cs="Courier New"/>
    </w:rPr>
  </w:style>
  <w:style w:type="character" w:customStyle="1" w:styleId="WW8Num75z2">
    <w:name w:val="WW8Num75z2"/>
    <w:rsid w:val="00934C23"/>
    <w:rPr>
      <w:rFonts w:ascii="Wingdings" w:hAnsi="Wingdings" w:cs="Wingdings"/>
    </w:rPr>
  </w:style>
  <w:style w:type="character" w:customStyle="1" w:styleId="WW8Num79z0">
    <w:name w:val="WW8Num79z0"/>
    <w:rsid w:val="00934C23"/>
    <w:rPr>
      <w:rFonts w:ascii="Wingdings" w:hAnsi="Wingdings"/>
    </w:rPr>
  </w:style>
  <w:style w:type="character" w:customStyle="1" w:styleId="WW8Num80z1">
    <w:name w:val="WW8Num80z1"/>
    <w:rsid w:val="00934C23"/>
    <w:rPr>
      <w:rFonts w:ascii="Times New Roman" w:eastAsia="Times New Roman" w:hAnsi="Times New Roman" w:cs="Times New Roman"/>
    </w:rPr>
  </w:style>
  <w:style w:type="character" w:customStyle="1" w:styleId="WW8Num80z2">
    <w:name w:val="WW8Num80z2"/>
    <w:rsid w:val="00934C23"/>
    <w:rPr>
      <w:rFonts w:ascii="Wingdings" w:hAnsi="Wingdings" w:cs="Wingdings"/>
    </w:rPr>
  </w:style>
  <w:style w:type="character" w:customStyle="1" w:styleId="WW8Num83z0">
    <w:name w:val="WW8Num83z0"/>
    <w:rsid w:val="00934C23"/>
    <w:rPr>
      <w:rFonts w:ascii="Symbol" w:hAnsi="Symbol"/>
      <w:sz w:val="20"/>
    </w:rPr>
  </w:style>
  <w:style w:type="character" w:customStyle="1" w:styleId="WW8Num88z1">
    <w:name w:val="WW8Num88z1"/>
    <w:rsid w:val="00934C23"/>
    <w:rPr>
      <w:rFonts w:ascii="Courier New" w:hAnsi="Courier New"/>
      <w:sz w:val="20"/>
    </w:rPr>
  </w:style>
  <w:style w:type="character" w:customStyle="1" w:styleId="WW8Num88z2">
    <w:name w:val="WW8Num88z2"/>
    <w:rsid w:val="00934C23"/>
    <w:rPr>
      <w:rFonts w:ascii="Wingdings" w:hAnsi="Wingdings"/>
      <w:sz w:val="20"/>
    </w:rPr>
  </w:style>
  <w:style w:type="character" w:customStyle="1" w:styleId="WW8Num90z0">
    <w:name w:val="WW8Num90z0"/>
    <w:rsid w:val="00934C23"/>
    <w:rPr>
      <w:rFonts w:ascii="Symbol" w:hAnsi="Symbol" w:cs="Symbol"/>
      <w:color w:val="auto"/>
    </w:rPr>
  </w:style>
  <w:style w:type="character" w:customStyle="1" w:styleId="WW8Num92z0">
    <w:name w:val="WW8Num92z0"/>
    <w:rsid w:val="00934C23"/>
    <w:rPr>
      <w:rFonts w:ascii="Symbol" w:hAnsi="Symbol"/>
      <w:sz w:val="20"/>
    </w:rPr>
  </w:style>
  <w:style w:type="character" w:customStyle="1" w:styleId="WW8Num139z1">
    <w:name w:val="WW8Num139z1"/>
    <w:rsid w:val="00934C23"/>
    <w:rPr>
      <w:rFonts w:ascii="Courier New" w:hAnsi="Courier New" w:cs="Courier New"/>
    </w:rPr>
  </w:style>
  <w:style w:type="character" w:customStyle="1" w:styleId="WW8Num153z0">
    <w:name w:val="WW8Num153z0"/>
    <w:rsid w:val="00934C23"/>
    <w:rPr>
      <w:rFonts w:ascii="Symbol" w:hAnsi="Symbol" w:cs="Symbol"/>
      <w:color w:val="auto"/>
      <w:sz w:val="28"/>
      <w:szCs w:val="28"/>
    </w:rPr>
  </w:style>
  <w:style w:type="character" w:customStyle="1" w:styleId="WW8Num176z0">
    <w:name w:val="WW8Num176z0"/>
    <w:rsid w:val="00934C23"/>
    <w:rPr>
      <w:rFonts w:ascii="Symbol" w:hAnsi="Symbol"/>
    </w:rPr>
  </w:style>
  <w:style w:type="character" w:customStyle="1" w:styleId="WW8Num186z0">
    <w:name w:val="WW8Num186z0"/>
    <w:rsid w:val="00934C23"/>
    <w:rPr>
      <w:rFonts w:ascii="Symbol" w:hAnsi="Symbol"/>
      <w:sz w:val="20"/>
    </w:rPr>
  </w:style>
  <w:style w:type="character" w:customStyle="1" w:styleId="WW8Num191z0">
    <w:name w:val="WW8Num191z0"/>
    <w:rsid w:val="00934C23"/>
    <w:rPr>
      <w:rFonts w:ascii="Symbol" w:hAnsi="Symbol"/>
    </w:rPr>
  </w:style>
  <w:style w:type="character" w:customStyle="1" w:styleId="WW8Num194z0">
    <w:name w:val="WW8Num194z0"/>
    <w:rsid w:val="00934C23"/>
    <w:rPr>
      <w:rFonts w:ascii="Symbol" w:hAnsi="Symbol"/>
    </w:rPr>
  </w:style>
  <w:style w:type="character" w:customStyle="1" w:styleId="WW8Num198z0">
    <w:name w:val="WW8Num198z0"/>
    <w:rsid w:val="00934C23"/>
    <w:rPr>
      <w:rFonts w:ascii="Symbol" w:hAnsi="Symbol"/>
      <w:sz w:val="20"/>
    </w:rPr>
  </w:style>
  <w:style w:type="character" w:customStyle="1" w:styleId="WW-Absatz-Standardschriftart1">
    <w:name w:val="WW-Absatz-Standardschriftart1"/>
    <w:rsid w:val="00934C23"/>
  </w:style>
  <w:style w:type="character" w:customStyle="1" w:styleId="WW8Num2z0">
    <w:name w:val="WW8Num2z0"/>
    <w:rsid w:val="00934C23"/>
    <w:rPr>
      <w:rFonts w:ascii="Symbol" w:hAnsi="Symbol"/>
    </w:rPr>
  </w:style>
  <w:style w:type="character" w:customStyle="1" w:styleId="WW8Num53z1">
    <w:name w:val="WW8Num53z1"/>
    <w:rsid w:val="00934C23"/>
    <w:rPr>
      <w:rFonts w:ascii="Wingdings 2" w:hAnsi="Wingdings 2" w:cs="StarSymbol"/>
      <w:sz w:val="18"/>
      <w:szCs w:val="18"/>
    </w:rPr>
  </w:style>
  <w:style w:type="character" w:customStyle="1" w:styleId="WW8Num53z2">
    <w:name w:val="WW8Num53z2"/>
    <w:rsid w:val="00934C23"/>
    <w:rPr>
      <w:rFonts w:ascii="StarSymbol" w:hAnsi="StarSymbol" w:cs="StarSymbol"/>
      <w:sz w:val="18"/>
      <w:szCs w:val="18"/>
    </w:rPr>
  </w:style>
  <w:style w:type="character" w:customStyle="1" w:styleId="WW8Num65z1">
    <w:name w:val="WW8Num65z1"/>
    <w:rsid w:val="00934C23"/>
    <w:rPr>
      <w:rFonts w:ascii="Courier New" w:hAnsi="Courier New" w:cs="Courier New"/>
    </w:rPr>
  </w:style>
  <w:style w:type="character" w:customStyle="1" w:styleId="WW8Num65z2">
    <w:name w:val="WW8Num65z2"/>
    <w:rsid w:val="00934C23"/>
    <w:rPr>
      <w:rFonts w:ascii="Wingdings" w:hAnsi="Wingdings"/>
      <w:sz w:val="20"/>
    </w:rPr>
  </w:style>
  <w:style w:type="character" w:customStyle="1" w:styleId="WW8Num71z0">
    <w:name w:val="WW8Num71z0"/>
    <w:rsid w:val="00934C23"/>
    <w:rPr>
      <w:rFonts w:ascii="Symbol" w:hAnsi="Symbol" w:cs="Symbol"/>
    </w:rPr>
  </w:style>
  <w:style w:type="character" w:customStyle="1" w:styleId="WW8Num77z1">
    <w:name w:val="WW8Num77z1"/>
    <w:rsid w:val="00934C23"/>
    <w:rPr>
      <w:rFonts w:ascii="Courier New" w:hAnsi="Courier New" w:cs="Courier New"/>
    </w:rPr>
  </w:style>
  <w:style w:type="character" w:customStyle="1" w:styleId="WW8Num77z2">
    <w:name w:val="WW8Num77z2"/>
    <w:rsid w:val="00934C23"/>
    <w:rPr>
      <w:rFonts w:ascii="Wingdings" w:hAnsi="Wingdings" w:cs="Wingdings"/>
    </w:rPr>
  </w:style>
  <w:style w:type="character" w:customStyle="1" w:styleId="WW8Num78z0">
    <w:name w:val="WW8Num78z0"/>
    <w:rsid w:val="00934C23"/>
    <w:rPr>
      <w:rFonts w:ascii="Symbol" w:hAnsi="Symbol"/>
      <w:sz w:val="20"/>
    </w:rPr>
  </w:style>
  <w:style w:type="character" w:customStyle="1" w:styleId="WW8Num82z1">
    <w:name w:val="WW8Num82z1"/>
    <w:rsid w:val="00934C23"/>
    <w:rPr>
      <w:rFonts w:ascii="Courier New" w:hAnsi="Courier New" w:cs="Courier New"/>
    </w:rPr>
  </w:style>
  <w:style w:type="character" w:customStyle="1" w:styleId="WW8Num82z2">
    <w:name w:val="WW8Num82z2"/>
    <w:rsid w:val="00934C23"/>
    <w:rPr>
      <w:rFonts w:ascii="Wingdings" w:hAnsi="Wingdings" w:cs="Wingdings"/>
    </w:rPr>
  </w:style>
  <w:style w:type="character" w:customStyle="1" w:styleId="WW8Num82z4">
    <w:name w:val="WW8Num82z4"/>
    <w:rsid w:val="00934C23"/>
    <w:rPr>
      <w:rFonts w:ascii="Courier New" w:hAnsi="Courier New" w:cs="Courier New"/>
    </w:rPr>
  </w:style>
  <w:style w:type="character" w:customStyle="1" w:styleId="WW8Num91z1">
    <w:name w:val="WW8Num91z1"/>
    <w:rsid w:val="00934C23"/>
    <w:rPr>
      <w:rFonts w:ascii="Courier New" w:hAnsi="Courier New"/>
      <w:sz w:val="20"/>
    </w:rPr>
  </w:style>
  <w:style w:type="character" w:customStyle="1" w:styleId="WW8Num91z2">
    <w:name w:val="WW8Num91z2"/>
    <w:rsid w:val="00934C23"/>
    <w:rPr>
      <w:rFonts w:ascii="Wingdings" w:hAnsi="Wingdings"/>
      <w:sz w:val="20"/>
    </w:rPr>
  </w:style>
  <w:style w:type="character" w:customStyle="1" w:styleId="WW8Num142z1">
    <w:name w:val="WW8Num142z1"/>
    <w:rsid w:val="00934C23"/>
    <w:rPr>
      <w:rFonts w:ascii="Symbol" w:hAnsi="Symbol" w:cs="Symbol"/>
      <w:sz w:val="22"/>
      <w:szCs w:val="22"/>
    </w:rPr>
  </w:style>
  <w:style w:type="character" w:customStyle="1" w:styleId="WW8Num148z0">
    <w:name w:val="WW8Num148z0"/>
    <w:rsid w:val="00934C23"/>
    <w:rPr>
      <w:rFonts w:ascii="Symbol" w:hAnsi="Symbol" w:cs="Symbol"/>
    </w:rPr>
  </w:style>
  <w:style w:type="character" w:customStyle="1" w:styleId="WW8Num148z1">
    <w:name w:val="WW8Num148z1"/>
    <w:rsid w:val="00934C23"/>
    <w:rPr>
      <w:rFonts w:ascii="Symbol" w:hAnsi="Symbol" w:cs="Symbol"/>
    </w:rPr>
  </w:style>
  <w:style w:type="character" w:customStyle="1" w:styleId="WW8Num149z0">
    <w:name w:val="WW8Num149z0"/>
    <w:rsid w:val="00934C23"/>
    <w:rPr>
      <w:rFonts w:ascii="Symbol" w:hAnsi="Symbol" w:cs="Symbol"/>
    </w:rPr>
  </w:style>
  <w:style w:type="character" w:customStyle="1" w:styleId="WW8Num156z0">
    <w:name w:val="WW8Num156z0"/>
    <w:rsid w:val="00934C23"/>
    <w:rPr>
      <w:rFonts w:ascii="Symbol" w:hAnsi="Symbol" w:cs="Symbol"/>
      <w:color w:val="auto"/>
    </w:rPr>
  </w:style>
  <w:style w:type="character" w:customStyle="1" w:styleId="WW8Num157z0">
    <w:name w:val="WW8Num157z0"/>
    <w:rsid w:val="00934C23"/>
    <w:rPr>
      <w:rFonts w:ascii="Symbol" w:hAnsi="Symbol" w:cs="Symbol"/>
    </w:rPr>
  </w:style>
  <w:style w:type="character" w:customStyle="1" w:styleId="WW8Num179z0">
    <w:name w:val="WW8Num179z0"/>
    <w:rsid w:val="00934C23"/>
    <w:rPr>
      <w:rFonts w:ascii="Symbol" w:hAnsi="Symbol"/>
    </w:rPr>
  </w:style>
  <w:style w:type="character" w:customStyle="1" w:styleId="WW8Num179z1">
    <w:name w:val="WW8Num179z1"/>
    <w:rsid w:val="00934C23"/>
    <w:rPr>
      <w:rFonts w:ascii="Courier New" w:hAnsi="Courier New" w:cs="Courier New"/>
    </w:rPr>
  </w:style>
  <w:style w:type="character" w:customStyle="1" w:styleId="WW8Num179z2">
    <w:name w:val="WW8Num179z2"/>
    <w:rsid w:val="00934C23"/>
    <w:rPr>
      <w:rFonts w:ascii="Wingdings" w:hAnsi="Wingdings"/>
    </w:rPr>
  </w:style>
  <w:style w:type="character" w:customStyle="1" w:styleId="WW8Num189z0">
    <w:name w:val="WW8Num189z0"/>
    <w:rsid w:val="00934C23"/>
    <w:rPr>
      <w:rFonts w:ascii="Symbol" w:hAnsi="Symbol"/>
      <w:sz w:val="20"/>
    </w:rPr>
  </w:style>
  <w:style w:type="character" w:customStyle="1" w:styleId="WW8Num189z1">
    <w:name w:val="WW8Num189z1"/>
    <w:rsid w:val="00934C23"/>
    <w:rPr>
      <w:rFonts w:ascii="Courier New" w:hAnsi="Courier New" w:cs="Courier New"/>
    </w:rPr>
  </w:style>
  <w:style w:type="character" w:customStyle="1" w:styleId="WW8Num189z2">
    <w:name w:val="WW8Num189z2"/>
    <w:rsid w:val="00934C23"/>
    <w:rPr>
      <w:rFonts w:ascii="Wingdings" w:hAnsi="Wingdings"/>
    </w:rPr>
  </w:style>
  <w:style w:type="character" w:customStyle="1" w:styleId="WW8Num189z3">
    <w:name w:val="WW8Num189z3"/>
    <w:rsid w:val="00934C23"/>
    <w:rPr>
      <w:rFonts w:ascii="Symbol" w:hAnsi="Symbol"/>
    </w:rPr>
  </w:style>
  <w:style w:type="character" w:customStyle="1" w:styleId="WW8Num194z1">
    <w:name w:val="WW8Num194z1"/>
    <w:rsid w:val="00934C23"/>
    <w:rPr>
      <w:rFonts w:ascii="Courier New" w:hAnsi="Courier New" w:cs="Courier New"/>
    </w:rPr>
  </w:style>
  <w:style w:type="character" w:customStyle="1" w:styleId="WW8Num194z2">
    <w:name w:val="WW8Num194z2"/>
    <w:rsid w:val="00934C23"/>
    <w:rPr>
      <w:rFonts w:ascii="Wingdings" w:hAnsi="Wingdings"/>
    </w:rPr>
  </w:style>
  <w:style w:type="character" w:customStyle="1" w:styleId="WW8Num197z0">
    <w:name w:val="WW8Num197z0"/>
    <w:rsid w:val="00934C23"/>
    <w:rPr>
      <w:rFonts w:ascii="Symbol" w:hAnsi="Symbol"/>
      <w:sz w:val="20"/>
    </w:rPr>
  </w:style>
  <w:style w:type="character" w:customStyle="1" w:styleId="WW8Num197z1">
    <w:name w:val="WW8Num197z1"/>
    <w:rsid w:val="00934C23"/>
    <w:rPr>
      <w:rFonts w:ascii="Courier New" w:hAnsi="Courier New" w:cs="Courier New"/>
    </w:rPr>
  </w:style>
  <w:style w:type="character" w:customStyle="1" w:styleId="WW8Num197z2">
    <w:name w:val="WW8Num197z2"/>
    <w:rsid w:val="00934C23"/>
    <w:rPr>
      <w:rFonts w:ascii="Wingdings" w:hAnsi="Wingdings"/>
    </w:rPr>
  </w:style>
  <w:style w:type="character" w:customStyle="1" w:styleId="WW8Num197z3">
    <w:name w:val="WW8Num197z3"/>
    <w:rsid w:val="00934C23"/>
    <w:rPr>
      <w:rFonts w:ascii="Symbol" w:hAnsi="Symbol"/>
    </w:rPr>
  </w:style>
  <w:style w:type="character" w:customStyle="1" w:styleId="WW8Num201z0">
    <w:name w:val="WW8Num201z0"/>
    <w:rsid w:val="00934C23"/>
    <w:rPr>
      <w:rFonts w:ascii="Symbol" w:hAnsi="Symbol"/>
      <w:sz w:val="20"/>
    </w:rPr>
  </w:style>
  <w:style w:type="character" w:customStyle="1" w:styleId="WW8Num201z1">
    <w:name w:val="WW8Num201z1"/>
    <w:rsid w:val="00934C23"/>
    <w:rPr>
      <w:rFonts w:ascii="Courier New" w:hAnsi="Courier New" w:cs="Courier New"/>
    </w:rPr>
  </w:style>
  <w:style w:type="character" w:customStyle="1" w:styleId="WW8Num201z2">
    <w:name w:val="WW8Num201z2"/>
    <w:rsid w:val="00934C23"/>
    <w:rPr>
      <w:rFonts w:ascii="Wingdings" w:hAnsi="Wingdings"/>
    </w:rPr>
  </w:style>
  <w:style w:type="character" w:customStyle="1" w:styleId="WW8Num201z3">
    <w:name w:val="WW8Num201z3"/>
    <w:rsid w:val="00934C23"/>
    <w:rPr>
      <w:rFonts w:ascii="Symbol" w:hAnsi="Symbol"/>
    </w:rPr>
  </w:style>
  <w:style w:type="character" w:customStyle="1" w:styleId="WW8Num202z0">
    <w:name w:val="WW8Num202z0"/>
    <w:rsid w:val="00934C23"/>
    <w:rPr>
      <w:rFonts w:ascii="Symbol" w:hAnsi="Symbol"/>
      <w:sz w:val="20"/>
    </w:rPr>
  </w:style>
  <w:style w:type="character" w:customStyle="1" w:styleId="WW8Num202z1">
    <w:name w:val="WW8Num202z1"/>
    <w:rsid w:val="00934C23"/>
    <w:rPr>
      <w:rFonts w:ascii="Courier New" w:hAnsi="Courier New" w:cs="Courier New"/>
    </w:rPr>
  </w:style>
  <w:style w:type="character" w:customStyle="1" w:styleId="WW8Num202z2">
    <w:name w:val="WW8Num202z2"/>
    <w:rsid w:val="00934C23"/>
    <w:rPr>
      <w:rFonts w:ascii="Wingdings" w:hAnsi="Wingdings"/>
    </w:rPr>
  </w:style>
  <w:style w:type="character" w:customStyle="1" w:styleId="WW8Num202z3">
    <w:name w:val="WW8Num202z3"/>
    <w:rsid w:val="00934C23"/>
    <w:rPr>
      <w:rFonts w:ascii="Symbol" w:hAnsi="Symbol"/>
    </w:rPr>
  </w:style>
  <w:style w:type="character" w:customStyle="1" w:styleId="50">
    <w:name w:val="Основной шрифт абзаца5"/>
    <w:rsid w:val="00934C23"/>
  </w:style>
  <w:style w:type="character" w:customStyle="1" w:styleId="WW8Num41z1">
    <w:name w:val="WW8Num41z1"/>
    <w:rsid w:val="00934C23"/>
    <w:rPr>
      <w:rFonts w:ascii="Wingdings 2" w:hAnsi="Wingdings 2" w:cs="StarSymbol"/>
      <w:sz w:val="18"/>
      <w:szCs w:val="18"/>
    </w:rPr>
  </w:style>
  <w:style w:type="character" w:customStyle="1" w:styleId="WW8Num41z2">
    <w:name w:val="WW8Num41z2"/>
    <w:rsid w:val="00934C23"/>
    <w:rPr>
      <w:rFonts w:ascii="StarSymbol" w:hAnsi="StarSymbol" w:cs="StarSymbol"/>
      <w:sz w:val="18"/>
      <w:szCs w:val="18"/>
    </w:rPr>
  </w:style>
  <w:style w:type="character" w:customStyle="1" w:styleId="WW8Num44z1">
    <w:name w:val="WW8Num44z1"/>
    <w:rsid w:val="00934C23"/>
    <w:rPr>
      <w:sz w:val="24"/>
    </w:rPr>
  </w:style>
  <w:style w:type="character" w:customStyle="1" w:styleId="WW8Num44z2">
    <w:name w:val="WW8Num44z2"/>
    <w:rsid w:val="00934C23"/>
    <w:rPr>
      <w:b w:val="0"/>
    </w:rPr>
  </w:style>
  <w:style w:type="character" w:customStyle="1" w:styleId="WW8Num44z4">
    <w:name w:val="WW8Num44z4"/>
    <w:rsid w:val="00934C23"/>
    <w:rPr>
      <w:rFonts w:ascii="Courier New" w:hAnsi="Courier New"/>
    </w:rPr>
  </w:style>
  <w:style w:type="character" w:customStyle="1" w:styleId="WW8Num44z5">
    <w:name w:val="WW8Num44z5"/>
    <w:rsid w:val="00934C23"/>
    <w:rPr>
      <w:rFonts w:ascii="Wingdings" w:hAnsi="Wingdings"/>
    </w:rPr>
  </w:style>
  <w:style w:type="character" w:customStyle="1" w:styleId="WW8Num54z1">
    <w:name w:val="WW8Num54z1"/>
    <w:rsid w:val="00934C23"/>
    <w:rPr>
      <w:rFonts w:ascii="Wingdings 2" w:hAnsi="Wingdings 2" w:cs="StarSymbol"/>
      <w:sz w:val="18"/>
      <w:szCs w:val="18"/>
    </w:rPr>
  </w:style>
  <w:style w:type="character" w:customStyle="1" w:styleId="WW8Num54z2">
    <w:name w:val="WW8Num54z2"/>
    <w:rsid w:val="00934C23"/>
    <w:rPr>
      <w:rFonts w:ascii="StarSymbol" w:hAnsi="StarSymbol" w:cs="StarSymbol"/>
      <w:sz w:val="18"/>
      <w:szCs w:val="18"/>
    </w:rPr>
  </w:style>
  <w:style w:type="character" w:customStyle="1" w:styleId="WW8Num55z1">
    <w:name w:val="WW8Num55z1"/>
    <w:rsid w:val="00934C23"/>
    <w:rPr>
      <w:rFonts w:ascii="Wingdings 2" w:hAnsi="Wingdings 2" w:cs="StarSymbol"/>
      <w:sz w:val="18"/>
      <w:szCs w:val="18"/>
    </w:rPr>
  </w:style>
  <w:style w:type="character" w:customStyle="1" w:styleId="WW8Num55z2">
    <w:name w:val="WW8Num55z2"/>
    <w:rsid w:val="00934C23"/>
    <w:rPr>
      <w:rFonts w:ascii="StarSymbol" w:hAnsi="StarSymbol" w:cs="StarSymbol"/>
      <w:sz w:val="18"/>
      <w:szCs w:val="18"/>
    </w:rPr>
  </w:style>
  <w:style w:type="character" w:customStyle="1" w:styleId="WW8Num67z1">
    <w:name w:val="WW8Num67z1"/>
    <w:rsid w:val="00934C23"/>
    <w:rPr>
      <w:rFonts w:ascii="Courier New" w:hAnsi="Courier New"/>
      <w:sz w:val="20"/>
    </w:rPr>
  </w:style>
  <w:style w:type="character" w:customStyle="1" w:styleId="WW8Num67z2">
    <w:name w:val="WW8Num67z2"/>
    <w:rsid w:val="00934C23"/>
    <w:rPr>
      <w:rFonts w:ascii="Wingdings" w:hAnsi="Wingdings"/>
      <w:sz w:val="20"/>
    </w:rPr>
  </w:style>
  <w:style w:type="character" w:customStyle="1" w:styleId="WW8Num68z1">
    <w:name w:val="WW8Num68z1"/>
    <w:rsid w:val="00934C23"/>
    <w:rPr>
      <w:rFonts w:ascii="Courier New" w:hAnsi="Courier New"/>
      <w:sz w:val="20"/>
    </w:rPr>
  </w:style>
  <w:style w:type="character" w:customStyle="1" w:styleId="WW8Num68z2">
    <w:name w:val="WW8Num68z2"/>
    <w:rsid w:val="00934C23"/>
    <w:rPr>
      <w:rFonts w:ascii="Wingdings" w:hAnsi="Wingdings"/>
      <w:sz w:val="20"/>
    </w:rPr>
  </w:style>
  <w:style w:type="character" w:customStyle="1" w:styleId="WW8Num69z1">
    <w:name w:val="WW8Num69z1"/>
    <w:rsid w:val="00934C23"/>
    <w:rPr>
      <w:rFonts w:ascii="Courier New" w:hAnsi="Courier New" w:cs="Courier New"/>
    </w:rPr>
  </w:style>
  <w:style w:type="character" w:customStyle="1" w:styleId="WW8Num69z2">
    <w:name w:val="WW8Num69z2"/>
    <w:rsid w:val="00934C23"/>
    <w:rPr>
      <w:rFonts w:ascii="Wingdings" w:hAnsi="Wingdings" w:cs="Wingdings"/>
    </w:rPr>
  </w:style>
  <w:style w:type="character" w:customStyle="1" w:styleId="WW8Num70z1">
    <w:name w:val="WW8Num70z1"/>
    <w:rsid w:val="00934C23"/>
    <w:rPr>
      <w:rFonts w:ascii="Symbol" w:hAnsi="Symbol" w:cs="Symbol"/>
    </w:rPr>
  </w:style>
  <w:style w:type="character" w:customStyle="1" w:styleId="WW8Num70z2">
    <w:name w:val="WW8Num70z2"/>
    <w:rsid w:val="00934C23"/>
    <w:rPr>
      <w:rFonts w:ascii="Wingdings" w:hAnsi="Wingdings"/>
      <w:sz w:val="20"/>
    </w:rPr>
  </w:style>
  <w:style w:type="character" w:customStyle="1" w:styleId="WW8Num72z0">
    <w:name w:val="WW8Num72z0"/>
    <w:rsid w:val="00934C23"/>
    <w:rPr>
      <w:rFonts w:ascii="Symbol" w:hAnsi="Symbol"/>
      <w:sz w:val="22"/>
    </w:rPr>
  </w:style>
  <w:style w:type="character" w:customStyle="1" w:styleId="WW8Num73z0">
    <w:name w:val="WW8Num73z0"/>
    <w:rsid w:val="00934C23"/>
    <w:rPr>
      <w:rFonts w:ascii="Symbol" w:hAnsi="Symbol" w:cs="Symbol"/>
      <w:sz w:val="20"/>
      <w:szCs w:val="20"/>
    </w:rPr>
  </w:style>
  <w:style w:type="character" w:customStyle="1" w:styleId="WW8Num74z0">
    <w:name w:val="WW8Num74z0"/>
    <w:rsid w:val="00934C23"/>
    <w:rPr>
      <w:rFonts w:ascii="Symbol" w:hAnsi="Symbol"/>
      <w:sz w:val="20"/>
    </w:rPr>
  </w:style>
  <w:style w:type="character" w:customStyle="1" w:styleId="WW8Num87z1">
    <w:name w:val="WW8Num87z1"/>
    <w:rsid w:val="00934C23"/>
    <w:rPr>
      <w:rFonts w:ascii="Courier New" w:hAnsi="Courier New"/>
    </w:rPr>
  </w:style>
  <w:style w:type="character" w:customStyle="1" w:styleId="WW8Num87z2">
    <w:name w:val="WW8Num87z2"/>
    <w:rsid w:val="00934C23"/>
    <w:rPr>
      <w:rFonts w:ascii="Wingdings" w:hAnsi="Wingdings"/>
    </w:rPr>
  </w:style>
  <w:style w:type="character" w:customStyle="1" w:styleId="WW8Num87z4">
    <w:name w:val="WW8Num87z4"/>
    <w:rsid w:val="00934C23"/>
    <w:rPr>
      <w:rFonts w:ascii="Courier New" w:hAnsi="Courier New" w:cs="Courier New"/>
    </w:rPr>
  </w:style>
  <w:style w:type="character" w:customStyle="1" w:styleId="WW8Num98z1">
    <w:name w:val="WW8Num98z1"/>
    <w:rsid w:val="00934C23"/>
    <w:rPr>
      <w:rFonts w:ascii="Courier New" w:hAnsi="Courier New"/>
      <w:sz w:val="20"/>
    </w:rPr>
  </w:style>
  <w:style w:type="character" w:customStyle="1" w:styleId="WW8Num98z2">
    <w:name w:val="WW8Num98z2"/>
    <w:rsid w:val="00934C23"/>
    <w:rPr>
      <w:rFonts w:ascii="Wingdings" w:hAnsi="Wingdings"/>
      <w:sz w:val="20"/>
    </w:rPr>
  </w:style>
  <w:style w:type="character" w:customStyle="1" w:styleId="WW8Num150z0">
    <w:name w:val="WW8Num150z0"/>
    <w:rsid w:val="00934C23"/>
    <w:rPr>
      <w:rFonts w:ascii="Symbol" w:hAnsi="Symbol" w:cs="Symbol"/>
    </w:rPr>
  </w:style>
  <w:style w:type="character" w:customStyle="1" w:styleId="WW8Num150z1">
    <w:name w:val="WW8Num150z1"/>
    <w:rsid w:val="00934C23"/>
    <w:rPr>
      <w:rFonts w:ascii="Symbol" w:hAnsi="Symbol" w:cs="Symbol"/>
      <w:sz w:val="22"/>
      <w:szCs w:val="22"/>
    </w:rPr>
  </w:style>
  <w:style w:type="character" w:customStyle="1" w:styleId="WW8Num151z0">
    <w:name w:val="WW8Num151z0"/>
    <w:rsid w:val="00934C23"/>
    <w:rPr>
      <w:rFonts w:ascii="Symbol" w:hAnsi="Symbol" w:cs="Symbol"/>
    </w:rPr>
  </w:style>
  <w:style w:type="character" w:customStyle="1" w:styleId="WW8Num152z0">
    <w:name w:val="WW8Num152z0"/>
    <w:rsid w:val="00934C23"/>
    <w:rPr>
      <w:rFonts w:ascii="Symbol" w:hAnsi="Symbol" w:cs="Symbol"/>
    </w:rPr>
  </w:style>
  <w:style w:type="character" w:customStyle="1" w:styleId="WW8Num156z1">
    <w:name w:val="WW8Num156z1"/>
    <w:rsid w:val="00934C23"/>
    <w:rPr>
      <w:rFonts w:ascii="Symbol" w:hAnsi="Symbol" w:cs="Symbol"/>
    </w:rPr>
  </w:style>
  <w:style w:type="character" w:customStyle="1" w:styleId="WW8Num164z0">
    <w:name w:val="WW8Num164z0"/>
    <w:rsid w:val="00934C23"/>
    <w:rPr>
      <w:rFonts w:ascii="Symbol" w:hAnsi="Symbol" w:cs="Symbol"/>
    </w:rPr>
  </w:style>
  <w:style w:type="character" w:customStyle="1" w:styleId="WW8Num165z0">
    <w:name w:val="WW8Num165z0"/>
    <w:rsid w:val="00934C23"/>
    <w:rPr>
      <w:rFonts w:ascii="Symbol" w:hAnsi="Symbol"/>
    </w:rPr>
  </w:style>
  <w:style w:type="character" w:customStyle="1" w:styleId="WW8Num165z1">
    <w:name w:val="WW8Num165z1"/>
    <w:rsid w:val="00934C23"/>
    <w:rPr>
      <w:rFonts w:ascii="Courier New" w:hAnsi="Courier New" w:cs="Courier New"/>
    </w:rPr>
  </w:style>
  <w:style w:type="character" w:customStyle="1" w:styleId="WW8Num165z2">
    <w:name w:val="WW8Num165z2"/>
    <w:rsid w:val="00934C23"/>
    <w:rPr>
      <w:rFonts w:ascii="Wingdings" w:hAnsi="Wingdings"/>
    </w:rPr>
  </w:style>
  <w:style w:type="character" w:customStyle="1" w:styleId="4">
    <w:name w:val="Основной шрифт абзаца4"/>
    <w:rsid w:val="00934C23"/>
  </w:style>
  <w:style w:type="character" w:customStyle="1" w:styleId="WW8Num157z1">
    <w:name w:val="WW8Num157z1"/>
    <w:rsid w:val="00934C23"/>
    <w:rPr>
      <w:rFonts w:ascii="Symbol" w:hAnsi="Symbol" w:cs="Symbol"/>
      <w:sz w:val="22"/>
      <w:szCs w:val="22"/>
    </w:rPr>
  </w:style>
  <w:style w:type="character" w:customStyle="1" w:styleId="WW8Num158z0">
    <w:name w:val="WW8Num158z0"/>
    <w:rsid w:val="00934C23"/>
    <w:rPr>
      <w:rFonts w:ascii="Symbol" w:hAnsi="Symbol" w:cs="Symbol"/>
    </w:rPr>
  </w:style>
  <w:style w:type="character" w:customStyle="1" w:styleId="WW8Num159z0">
    <w:name w:val="WW8Num159z0"/>
    <w:rsid w:val="00934C23"/>
    <w:rPr>
      <w:rFonts w:ascii="Symbol" w:hAnsi="Symbol" w:cs="Symbol"/>
    </w:rPr>
  </w:style>
  <w:style w:type="character" w:customStyle="1" w:styleId="WW8Num160z0">
    <w:name w:val="WW8Num160z0"/>
    <w:rsid w:val="00934C23"/>
    <w:rPr>
      <w:rFonts w:ascii="Symbol" w:hAnsi="Symbol"/>
    </w:rPr>
  </w:style>
  <w:style w:type="character" w:customStyle="1" w:styleId="WW8Num161z0">
    <w:name w:val="WW8Num161z0"/>
    <w:rsid w:val="00934C23"/>
    <w:rPr>
      <w:rFonts w:ascii="Symbol" w:hAnsi="Symbol" w:cs="Symbol"/>
    </w:rPr>
  </w:style>
  <w:style w:type="character" w:customStyle="1" w:styleId="WW8Num162z0">
    <w:name w:val="WW8Num162z0"/>
    <w:rsid w:val="00934C23"/>
    <w:rPr>
      <w:rFonts w:ascii="Wingdings" w:hAnsi="Wingdings"/>
    </w:rPr>
  </w:style>
  <w:style w:type="character" w:customStyle="1" w:styleId="WW8Num163z0">
    <w:name w:val="WW8Num163z0"/>
    <w:rsid w:val="00934C23"/>
    <w:rPr>
      <w:rFonts w:ascii="Symbol" w:hAnsi="Symbol" w:cs="Symbol"/>
      <w:sz w:val="20"/>
      <w:szCs w:val="20"/>
    </w:rPr>
  </w:style>
  <w:style w:type="character" w:customStyle="1" w:styleId="WW8Num163z1">
    <w:name w:val="WW8Num163z1"/>
    <w:rsid w:val="00934C23"/>
    <w:rPr>
      <w:rFonts w:ascii="Symbol" w:hAnsi="Symbol" w:cs="Symbol"/>
    </w:rPr>
  </w:style>
  <w:style w:type="character" w:customStyle="1" w:styleId="WW-Absatz-Standardschriftart11">
    <w:name w:val="WW-Absatz-Standardschriftart11"/>
    <w:rsid w:val="00934C23"/>
  </w:style>
  <w:style w:type="character" w:customStyle="1" w:styleId="WW8Num129z1">
    <w:name w:val="WW8Num129z1"/>
    <w:rsid w:val="00934C23"/>
    <w:rPr>
      <w:rFonts w:ascii="Symbol" w:hAnsi="Symbol" w:cs="Symbol"/>
    </w:rPr>
  </w:style>
  <w:style w:type="character" w:customStyle="1" w:styleId="WW-Absatz-Standardschriftart111">
    <w:name w:val="WW-Absatz-Standardschriftart111"/>
    <w:rsid w:val="00934C23"/>
  </w:style>
  <w:style w:type="character" w:customStyle="1" w:styleId="WW8Num46z1">
    <w:name w:val="WW8Num46z1"/>
    <w:rsid w:val="00934C23"/>
    <w:rPr>
      <w:sz w:val="24"/>
    </w:rPr>
  </w:style>
  <w:style w:type="character" w:customStyle="1" w:styleId="WW8Num46z2">
    <w:name w:val="WW8Num46z2"/>
    <w:rsid w:val="00934C23"/>
    <w:rPr>
      <w:b w:val="0"/>
    </w:rPr>
  </w:style>
  <w:style w:type="character" w:customStyle="1" w:styleId="WW8Num46z4">
    <w:name w:val="WW8Num46z4"/>
    <w:rsid w:val="00934C23"/>
    <w:rPr>
      <w:rFonts w:ascii="Courier New" w:hAnsi="Courier New"/>
    </w:rPr>
  </w:style>
  <w:style w:type="character" w:customStyle="1" w:styleId="WW8Num46z5">
    <w:name w:val="WW8Num46z5"/>
    <w:rsid w:val="00934C23"/>
    <w:rPr>
      <w:rFonts w:ascii="Wingdings" w:hAnsi="Wingdings"/>
    </w:rPr>
  </w:style>
  <w:style w:type="character" w:customStyle="1" w:styleId="WW8Num56z2">
    <w:name w:val="WW8Num56z2"/>
    <w:rsid w:val="00934C23"/>
    <w:rPr>
      <w:rFonts w:ascii="StarSymbol" w:hAnsi="StarSymbol" w:cs="StarSymbol"/>
      <w:sz w:val="18"/>
      <w:szCs w:val="18"/>
    </w:rPr>
  </w:style>
  <w:style w:type="character" w:customStyle="1" w:styleId="WW8Num57z2">
    <w:name w:val="WW8Num57z2"/>
    <w:rsid w:val="00934C23"/>
    <w:rPr>
      <w:rFonts w:ascii="Wingdings" w:hAnsi="Wingdings"/>
      <w:sz w:val="20"/>
    </w:rPr>
  </w:style>
  <w:style w:type="character" w:customStyle="1" w:styleId="WW8Num59z3">
    <w:name w:val="WW8Num59z3"/>
    <w:rsid w:val="00934C23"/>
    <w:rPr>
      <w:rFonts w:ascii="Symbol" w:hAnsi="Symbol" w:cs="Symbol"/>
    </w:rPr>
  </w:style>
  <w:style w:type="character" w:customStyle="1" w:styleId="WW8Num61z4">
    <w:name w:val="WW8Num61z4"/>
    <w:rsid w:val="00934C23"/>
    <w:rPr>
      <w:rFonts w:ascii="Symbol" w:hAnsi="Symbol"/>
    </w:rPr>
  </w:style>
  <w:style w:type="character" w:customStyle="1" w:styleId="WW8Num65z3">
    <w:name w:val="WW8Num65z3"/>
    <w:rsid w:val="00934C23"/>
    <w:rPr>
      <w:rFonts w:ascii="Symbol" w:hAnsi="Symbol"/>
    </w:rPr>
  </w:style>
  <w:style w:type="character" w:customStyle="1" w:styleId="WW8Num69z3">
    <w:name w:val="WW8Num69z3"/>
    <w:rsid w:val="00934C23"/>
    <w:rPr>
      <w:rFonts w:ascii="Symbol" w:hAnsi="Symbol" w:cs="Symbol"/>
    </w:rPr>
  </w:style>
  <w:style w:type="character" w:customStyle="1" w:styleId="WW8Num78z1">
    <w:name w:val="WW8Num78z1"/>
    <w:rsid w:val="00934C23"/>
    <w:rPr>
      <w:rFonts w:ascii="Courier New" w:hAnsi="Courier New"/>
      <w:sz w:val="20"/>
    </w:rPr>
  </w:style>
  <w:style w:type="character" w:customStyle="1" w:styleId="WW8Num78z2">
    <w:name w:val="WW8Num78z2"/>
    <w:rsid w:val="00934C23"/>
    <w:rPr>
      <w:rFonts w:ascii="Wingdings" w:hAnsi="Wingdings"/>
      <w:sz w:val="20"/>
    </w:rPr>
  </w:style>
  <w:style w:type="character" w:customStyle="1" w:styleId="WW8Num79z1">
    <w:name w:val="WW8Num79z1"/>
    <w:rsid w:val="00934C23"/>
    <w:rPr>
      <w:rFonts w:ascii="Courier New" w:hAnsi="Courier New" w:cs="Courier New"/>
    </w:rPr>
  </w:style>
  <w:style w:type="character" w:customStyle="1" w:styleId="WW8Num79z3">
    <w:name w:val="WW8Num79z3"/>
    <w:rsid w:val="00934C23"/>
    <w:rPr>
      <w:rFonts w:ascii="Symbol" w:hAnsi="Symbol"/>
    </w:rPr>
  </w:style>
  <w:style w:type="character" w:customStyle="1" w:styleId="WW8Num83z1">
    <w:name w:val="WW8Num83z1"/>
    <w:rsid w:val="00934C23"/>
    <w:rPr>
      <w:rFonts w:ascii="Courier New" w:hAnsi="Courier New"/>
      <w:sz w:val="20"/>
    </w:rPr>
  </w:style>
  <w:style w:type="character" w:customStyle="1" w:styleId="WW8Num83z2">
    <w:name w:val="WW8Num83z2"/>
    <w:rsid w:val="00934C23"/>
    <w:rPr>
      <w:rFonts w:ascii="Wingdings" w:hAnsi="Wingdings"/>
      <w:sz w:val="20"/>
    </w:rPr>
  </w:style>
  <w:style w:type="character" w:customStyle="1" w:styleId="WW8Num85z1">
    <w:name w:val="WW8Num85z1"/>
    <w:rsid w:val="00934C23"/>
    <w:rPr>
      <w:rFonts w:ascii="Courier New" w:hAnsi="Courier New"/>
      <w:sz w:val="20"/>
    </w:rPr>
  </w:style>
  <w:style w:type="character" w:customStyle="1" w:styleId="WW8Num85z2">
    <w:name w:val="WW8Num85z2"/>
    <w:rsid w:val="00934C23"/>
    <w:rPr>
      <w:rFonts w:ascii="Wingdings" w:hAnsi="Wingdings"/>
      <w:sz w:val="20"/>
    </w:rPr>
  </w:style>
  <w:style w:type="character" w:customStyle="1" w:styleId="WW8Num86z1">
    <w:name w:val="WW8Num86z1"/>
    <w:rsid w:val="00934C23"/>
    <w:rPr>
      <w:rFonts w:ascii="Courier New" w:hAnsi="Courier New"/>
      <w:sz w:val="20"/>
    </w:rPr>
  </w:style>
  <w:style w:type="character" w:customStyle="1" w:styleId="WW8Num86z2">
    <w:name w:val="WW8Num86z2"/>
    <w:rsid w:val="00934C23"/>
    <w:rPr>
      <w:rFonts w:ascii="Wingdings" w:hAnsi="Wingdings"/>
      <w:sz w:val="20"/>
    </w:rPr>
  </w:style>
  <w:style w:type="character" w:customStyle="1" w:styleId="WW8Num92z1">
    <w:name w:val="WW8Num92z1"/>
    <w:rsid w:val="00934C23"/>
    <w:rPr>
      <w:rFonts w:ascii="Courier New" w:hAnsi="Courier New"/>
      <w:sz w:val="20"/>
    </w:rPr>
  </w:style>
  <w:style w:type="character" w:customStyle="1" w:styleId="WW8Num92z2">
    <w:name w:val="WW8Num92z2"/>
    <w:rsid w:val="00934C23"/>
    <w:rPr>
      <w:rFonts w:ascii="Wingdings" w:hAnsi="Wingdings"/>
      <w:sz w:val="20"/>
    </w:rPr>
  </w:style>
  <w:style w:type="character" w:customStyle="1" w:styleId="WW8Num94z1">
    <w:name w:val="WW8Num94z1"/>
    <w:rsid w:val="00934C23"/>
    <w:rPr>
      <w:rFonts w:ascii="Courier New" w:hAnsi="Courier New" w:cs="Courier New"/>
    </w:rPr>
  </w:style>
  <w:style w:type="character" w:customStyle="1" w:styleId="WW8Num94z2">
    <w:name w:val="WW8Num94z2"/>
    <w:rsid w:val="00934C23"/>
    <w:rPr>
      <w:rFonts w:ascii="Wingdings" w:hAnsi="Wingdings" w:cs="Wingdings"/>
    </w:rPr>
  </w:style>
  <w:style w:type="character" w:customStyle="1" w:styleId="WW8Num94z3">
    <w:name w:val="WW8Num94z3"/>
    <w:rsid w:val="00934C23"/>
    <w:rPr>
      <w:rFonts w:ascii="Symbol" w:hAnsi="Symbol" w:cs="Symbol"/>
    </w:rPr>
  </w:style>
  <w:style w:type="character" w:customStyle="1" w:styleId="WW8Num97z1">
    <w:name w:val="WW8Num97z1"/>
    <w:rsid w:val="00934C23"/>
    <w:rPr>
      <w:rFonts w:ascii="Courier New" w:hAnsi="Courier New" w:cs="Courier New"/>
    </w:rPr>
  </w:style>
  <w:style w:type="character" w:customStyle="1" w:styleId="WW8Num97z2">
    <w:name w:val="WW8Num97z2"/>
    <w:rsid w:val="00934C23"/>
    <w:rPr>
      <w:rFonts w:ascii="Wingdings" w:hAnsi="Wingdings"/>
    </w:rPr>
  </w:style>
  <w:style w:type="character" w:customStyle="1" w:styleId="WW8Num103z1">
    <w:name w:val="WW8Num103z1"/>
    <w:rsid w:val="00934C23"/>
    <w:rPr>
      <w:rFonts w:ascii="Symbol" w:hAnsi="Symbol" w:cs="Symbol"/>
    </w:rPr>
  </w:style>
  <w:style w:type="character" w:customStyle="1" w:styleId="WW8Num106z1">
    <w:name w:val="WW8Num106z1"/>
    <w:rsid w:val="00934C23"/>
    <w:rPr>
      <w:rFonts w:ascii="Courier New" w:hAnsi="Courier New" w:cs="Courier New"/>
    </w:rPr>
  </w:style>
  <w:style w:type="character" w:customStyle="1" w:styleId="WW8Num106z2">
    <w:name w:val="WW8Num106z2"/>
    <w:rsid w:val="00934C23"/>
    <w:rPr>
      <w:rFonts w:ascii="Wingdings" w:hAnsi="Wingdings" w:cs="Wingdings"/>
    </w:rPr>
  </w:style>
  <w:style w:type="character" w:customStyle="1" w:styleId="WW8Num106z3">
    <w:name w:val="WW8Num106z3"/>
    <w:rsid w:val="00934C23"/>
    <w:rPr>
      <w:rFonts w:ascii="Symbol" w:hAnsi="Symbol" w:cs="Symbol"/>
    </w:rPr>
  </w:style>
  <w:style w:type="character" w:customStyle="1" w:styleId="WW8Num110z1">
    <w:name w:val="WW8Num110z1"/>
    <w:rsid w:val="00934C23"/>
    <w:rPr>
      <w:rFonts w:ascii="Courier New" w:hAnsi="Courier New" w:cs="Courier New"/>
    </w:rPr>
  </w:style>
  <w:style w:type="character" w:customStyle="1" w:styleId="WW8Num113z1">
    <w:name w:val="WW8Num113z1"/>
    <w:rsid w:val="00934C23"/>
    <w:rPr>
      <w:rFonts w:ascii="Symbol" w:hAnsi="Symbol" w:cs="Symbol"/>
      <w:sz w:val="22"/>
      <w:szCs w:val="22"/>
    </w:rPr>
  </w:style>
  <w:style w:type="character" w:customStyle="1" w:styleId="WW8Num121z1">
    <w:name w:val="WW8Num121z1"/>
    <w:rsid w:val="00934C23"/>
    <w:rPr>
      <w:rFonts w:ascii="Courier New" w:hAnsi="Courier New" w:cs="Courier New"/>
    </w:rPr>
  </w:style>
  <w:style w:type="character" w:customStyle="1" w:styleId="WW8Num121z2">
    <w:name w:val="WW8Num121z2"/>
    <w:rsid w:val="00934C23"/>
    <w:rPr>
      <w:rFonts w:ascii="Wingdings" w:hAnsi="Wingdings" w:cs="Wingdings"/>
    </w:rPr>
  </w:style>
  <w:style w:type="character" w:customStyle="1" w:styleId="WW8Num124z1">
    <w:name w:val="WW8Num124z1"/>
    <w:rsid w:val="00934C23"/>
    <w:rPr>
      <w:rFonts w:ascii="Courier New" w:hAnsi="Courier New" w:cs="Courier New"/>
    </w:rPr>
  </w:style>
  <w:style w:type="character" w:customStyle="1" w:styleId="WW8Num124z2">
    <w:name w:val="WW8Num124z2"/>
    <w:rsid w:val="00934C23"/>
    <w:rPr>
      <w:rFonts w:ascii="Wingdings" w:hAnsi="Wingdings" w:cs="Wingdings"/>
    </w:rPr>
  </w:style>
  <w:style w:type="character" w:customStyle="1" w:styleId="WW8Num124z3">
    <w:name w:val="WW8Num124z3"/>
    <w:rsid w:val="00934C23"/>
    <w:rPr>
      <w:rFonts w:ascii="Symbol" w:hAnsi="Symbol" w:cs="Symbol"/>
    </w:rPr>
  </w:style>
  <w:style w:type="character" w:customStyle="1" w:styleId="WW8Num130z1">
    <w:name w:val="WW8Num130z1"/>
    <w:rsid w:val="00934C23"/>
    <w:rPr>
      <w:rFonts w:ascii="Courier New" w:hAnsi="Courier New" w:cs="Courier New"/>
    </w:rPr>
  </w:style>
  <w:style w:type="character" w:customStyle="1" w:styleId="WW8Num130z2">
    <w:name w:val="WW8Num130z2"/>
    <w:rsid w:val="00934C23"/>
    <w:rPr>
      <w:rFonts w:ascii="Wingdings" w:hAnsi="Wingdings" w:cs="Wingdings"/>
    </w:rPr>
  </w:style>
  <w:style w:type="character" w:customStyle="1" w:styleId="WW8Num130z3">
    <w:name w:val="WW8Num130z3"/>
    <w:rsid w:val="00934C23"/>
    <w:rPr>
      <w:rFonts w:ascii="Symbol" w:hAnsi="Symbol" w:cs="Symbol"/>
    </w:rPr>
  </w:style>
  <w:style w:type="character" w:customStyle="1" w:styleId="WW8Num131z1">
    <w:name w:val="WW8Num131z1"/>
    <w:rsid w:val="00934C23"/>
    <w:rPr>
      <w:rFonts w:ascii="Courier New" w:hAnsi="Courier New"/>
    </w:rPr>
  </w:style>
  <w:style w:type="character" w:customStyle="1" w:styleId="WW8Num131z2">
    <w:name w:val="WW8Num131z2"/>
    <w:rsid w:val="00934C23"/>
    <w:rPr>
      <w:rFonts w:ascii="Wingdings" w:hAnsi="Wingdings"/>
    </w:rPr>
  </w:style>
  <w:style w:type="character" w:customStyle="1" w:styleId="WW8Num131z4">
    <w:name w:val="WW8Num131z4"/>
    <w:rsid w:val="00934C23"/>
    <w:rPr>
      <w:rFonts w:ascii="Courier New" w:hAnsi="Courier New" w:cs="Courier New"/>
    </w:rPr>
  </w:style>
  <w:style w:type="character" w:customStyle="1" w:styleId="WW8Num132z1">
    <w:name w:val="WW8Num132z1"/>
    <w:rsid w:val="00934C23"/>
    <w:rPr>
      <w:rFonts w:ascii="Courier New" w:hAnsi="Courier New" w:cs="Courier New"/>
    </w:rPr>
  </w:style>
  <w:style w:type="character" w:customStyle="1" w:styleId="WW8Num132z2">
    <w:name w:val="WW8Num132z2"/>
    <w:rsid w:val="00934C23"/>
    <w:rPr>
      <w:rFonts w:ascii="Wingdings" w:hAnsi="Wingdings"/>
    </w:rPr>
  </w:style>
  <w:style w:type="character" w:customStyle="1" w:styleId="WW8Num132z3">
    <w:name w:val="WW8Num132z3"/>
    <w:rsid w:val="00934C23"/>
    <w:rPr>
      <w:rFonts w:ascii="Symbol" w:hAnsi="Symbol"/>
    </w:rPr>
  </w:style>
  <w:style w:type="character" w:customStyle="1" w:styleId="WW8Num134z1">
    <w:name w:val="WW8Num134z1"/>
    <w:rsid w:val="00934C23"/>
    <w:rPr>
      <w:rFonts w:ascii="Courier New" w:hAnsi="Courier New" w:cs="Courier New"/>
    </w:rPr>
  </w:style>
  <w:style w:type="character" w:customStyle="1" w:styleId="WW8Num134z3">
    <w:name w:val="WW8Num134z3"/>
    <w:rsid w:val="00934C23"/>
    <w:rPr>
      <w:rFonts w:ascii="Symbol" w:hAnsi="Symbol"/>
    </w:rPr>
  </w:style>
  <w:style w:type="character" w:customStyle="1" w:styleId="WW8Num138z1">
    <w:name w:val="WW8Num138z1"/>
    <w:rsid w:val="00934C23"/>
    <w:rPr>
      <w:rFonts w:ascii="Courier New" w:hAnsi="Courier New" w:cs="Courier New"/>
    </w:rPr>
  </w:style>
  <w:style w:type="character" w:customStyle="1" w:styleId="WW8Num138z2">
    <w:name w:val="WW8Num138z2"/>
    <w:rsid w:val="00934C23"/>
    <w:rPr>
      <w:rFonts w:ascii="Wingdings" w:hAnsi="Wingdings" w:cs="Wingdings"/>
    </w:rPr>
  </w:style>
  <w:style w:type="character" w:customStyle="1" w:styleId="WW8Num138z3">
    <w:name w:val="WW8Num138z3"/>
    <w:rsid w:val="00934C23"/>
    <w:rPr>
      <w:rFonts w:ascii="Symbol" w:hAnsi="Symbol" w:cs="Symbol"/>
    </w:rPr>
  </w:style>
  <w:style w:type="character" w:customStyle="1" w:styleId="WW8Num139z2">
    <w:name w:val="WW8Num139z2"/>
    <w:rsid w:val="00934C23"/>
    <w:rPr>
      <w:rFonts w:ascii="Wingdings" w:hAnsi="Wingdings" w:cs="Wingdings"/>
    </w:rPr>
  </w:style>
  <w:style w:type="character" w:customStyle="1" w:styleId="WW8Num139z3">
    <w:name w:val="WW8Num139z3"/>
    <w:rsid w:val="00934C23"/>
    <w:rPr>
      <w:rFonts w:ascii="Symbol" w:hAnsi="Symbol" w:cs="Symbol"/>
    </w:rPr>
  </w:style>
  <w:style w:type="character" w:customStyle="1" w:styleId="WW8Num140z2">
    <w:name w:val="WW8Num140z2"/>
    <w:rsid w:val="00934C23"/>
    <w:rPr>
      <w:rFonts w:ascii="Wingdings" w:hAnsi="Wingdings"/>
    </w:rPr>
  </w:style>
  <w:style w:type="character" w:customStyle="1" w:styleId="WW8Num143z1">
    <w:name w:val="WW8Num143z1"/>
    <w:rsid w:val="00934C23"/>
    <w:rPr>
      <w:rFonts w:ascii="Courier New" w:hAnsi="Courier New"/>
    </w:rPr>
  </w:style>
  <w:style w:type="character" w:customStyle="1" w:styleId="WW8Num143z2">
    <w:name w:val="WW8Num143z2"/>
    <w:rsid w:val="00934C23"/>
    <w:rPr>
      <w:rFonts w:ascii="Wingdings" w:hAnsi="Wingdings"/>
    </w:rPr>
  </w:style>
  <w:style w:type="character" w:customStyle="1" w:styleId="WW8Num145z1">
    <w:name w:val="WW8Num145z1"/>
    <w:rsid w:val="00934C23"/>
    <w:rPr>
      <w:rFonts w:ascii="Courier New" w:hAnsi="Courier New" w:cs="Courier New"/>
    </w:rPr>
  </w:style>
  <w:style w:type="character" w:customStyle="1" w:styleId="WW8Num145z2">
    <w:name w:val="WW8Num145z2"/>
    <w:rsid w:val="00934C23"/>
    <w:rPr>
      <w:rFonts w:ascii="Wingdings" w:hAnsi="Wingdings"/>
    </w:rPr>
  </w:style>
  <w:style w:type="character" w:customStyle="1" w:styleId="WW8Num154z1">
    <w:name w:val="WW8Num154z1"/>
    <w:rsid w:val="00934C23"/>
    <w:rPr>
      <w:rFonts w:ascii="Courier New" w:hAnsi="Courier New" w:cs="Courier New"/>
    </w:rPr>
  </w:style>
  <w:style w:type="character" w:customStyle="1" w:styleId="WW8Num154z2">
    <w:name w:val="WW8Num154z2"/>
    <w:rsid w:val="00934C23"/>
    <w:rPr>
      <w:rFonts w:ascii="Wingdings" w:hAnsi="Wingdings"/>
    </w:rPr>
  </w:style>
  <w:style w:type="character" w:customStyle="1" w:styleId="WW8Num155z1">
    <w:name w:val="WW8Num155z1"/>
    <w:rsid w:val="00934C23"/>
    <w:rPr>
      <w:rFonts w:ascii="Courier New" w:hAnsi="Courier New"/>
      <w:sz w:val="20"/>
    </w:rPr>
  </w:style>
  <w:style w:type="character" w:customStyle="1" w:styleId="WW8Num155z2">
    <w:name w:val="WW8Num155z2"/>
    <w:rsid w:val="00934C23"/>
    <w:rPr>
      <w:rFonts w:ascii="Wingdings" w:hAnsi="Wingdings"/>
      <w:sz w:val="20"/>
    </w:rPr>
  </w:style>
  <w:style w:type="character" w:customStyle="1" w:styleId="WW8Num160z1">
    <w:name w:val="WW8Num160z1"/>
    <w:rsid w:val="00934C23"/>
    <w:rPr>
      <w:rFonts w:ascii="Courier New" w:hAnsi="Courier New" w:cs="Courier New"/>
    </w:rPr>
  </w:style>
  <w:style w:type="character" w:customStyle="1" w:styleId="WW8Num160z2">
    <w:name w:val="WW8Num160z2"/>
    <w:rsid w:val="00934C23"/>
    <w:rPr>
      <w:rFonts w:ascii="Wingdings" w:hAnsi="Wingdings"/>
    </w:rPr>
  </w:style>
  <w:style w:type="character" w:customStyle="1" w:styleId="WW8Num162z1">
    <w:name w:val="WW8Num162z1"/>
    <w:rsid w:val="00934C23"/>
    <w:rPr>
      <w:rFonts w:ascii="Courier New" w:hAnsi="Courier New" w:cs="Courier New"/>
    </w:rPr>
  </w:style>
  <w:style w:type="character" w:customStyle="1" w:styleId="WW8Num162z3">
    <w:name w:val="WW8Num162z3"/>
    <w:rsid w:val="00934C23"/>
    <w:rPr>
      <w:rFonts w:ascii="Symbol" w:hAnsi="Symbol"/>
    </w:rPr>
  </w:style>
  <w:style w:type="character" w:customStyle="1" w:styleId="3">
    <w:name w:val="Основной шрифт абзаца3"/>
    <w:rsid w:val="00934C23"/>
  </w:style>
  <w:style w:type="character" w:customStyle="1" w:styleId="WW-Absatz-Standardschriftart1111">
    <w:name w:val="WW-Absatz-Standardschriftart1111"/>
    <w:rsid w:val="00934C23"/>
  </w:style>
  <w:style w:type="character" w:customStyle="1" w:styleId="WW-Absatz-Standardschriftart11111">
    <w:name w:val="WW-Absatz-Standardschriftart11111"/>
    <w:rsid w:val="00934C23"/>
  </w:style>
  <w:style w:type="character" w:customStyle="1" w:styleId="WW8NumSt25z0">
    <w:name w:val="WW8NumSt25z0"/>
    <w:rsid w:val="00934C23"/>
    <w:rPr>
      <w:rFonts w:ascii="Times New Roman" w:hAnsi="Times New Roman" w:cs="Times New Roman"/>
    </w:rPr>
  </w:style>
  <w:style w:type="character" w:customStyle="1" w:styleId="20">
    <w:name w:val="Основной шрифт абзаца2"/>
    <w:rsid w:val="00934C23"/>
  </w:style>
  <w:style w:type="character" w:customStyle="1" w:styleId="WW8Num1z0">
    <w:name w:val="WW8Num1z0"/>
    <w:rsid w:val="00934C23"/>
    <w:rPr>
      <w:rFonts w:ascii="Wingdings" w:hAnsi="Wingdings"/>
      <w:sz w:val="20"/>
    </w:rPr>
  </w:style>
  <w:style w:type="character" w:customStyle="1" w:styleId="WW-Absatz-Standardschriftart111111">
    <w:name w:val="WW-Absatz-Standardschriftart111111"/>
    <w:rsid w:val="00934C23"/>
  </w:style>
  <w:style w:type="character" w:customStyle="1" w:styleId="WW-Absatz-Standardschriftart1111111">
    <w:name w:val="WW-Absatz-Standardschriftart1111111"/>
    <w:rsid w:val="00934C23"/>
  </w:style>
  <w:style w:type="character" w:customStyle="1" w:styleId="WW8Num2z1">
    <w:name w:val="WW8Num2z1"/>
    <w:rsid w:val="00934C23"/>
    <w:rPr>
      <w:rFonts w:ascii="Courier New" w:hAnsi="Courier New" w:cs="Courier New"/>
    </w:rPr>
  </w:style>
  <w:style w:type="character" w:customStyle="1" w:styleId="WW8Num2z2">
    <w:name w:val="WW8Num2z2"/>
    <w:rsid w:val="00934C23"/>
    <w:rPr>
      <w:rFonts w:ascii="Wingdings" w:hAnsi="Wingdings"/>
    </w:rPr>
  </w:style>
  <w:style w:type="character" w:customStyle="1" w:styleId="WW8Num8z1">
    <w:name w:val="WW8Num8z1"/>
    <w:rsid w:val="00934C23"/>
    <w:rPr>
      <w:rFonts w:ascii="Courier New" w:hAnsi="Courier New" w:cs="Courier New"/>
    </w:rPr>
  </w:style>
  <w:style w:type="character" w:customStyle="1" w:styleId="WW8Num8z3">
    <w:name w:val="WW8Num8z3"/>
    <w:rsid w:val="00934C23"/>
    <w:rPr>
      <w:rFonts w:ascii="Symbol" w:hAnsi="Symbol"/>
    </w:rPr>
  </w:style>
  <w:style w:type="character" w:customStyle="1" w:styleId="WW8Num10z1">
    <w:name w:val="WW8Num10z1"/>
    <w:rsid w:val="00934C23"/>
    <w:rPr>
      <w:rFonts w:ascii="Courier New" w:hAnsi="Courier New"/>
    </w:rPr>
  </w:style>
  <w:style w:type="character" w:customStyle="1" w:styleId="WW8Num10z2">
    <w:name w:val="WW8Num10z2"/>
    <w:rsid w:val="00934C23"/>
    <w:rPr>
      <w:rFonts w:ascii="Wingdings" w:hAnsi="Wingdings"/>
    </w:rPr>
  </w:style>
  <w:style w:type="character" w:customStyle="1" w:styleId="10">
    <w:name w:val="Основной шрифт абзаца1"/>
    <w:rsid w:val="00934C23"/>
  </w:style>
  <w:style w:type="character" w:customStyle="1" w:styleId="a3">
    <w:name w:val="Верхний колонтитул Знак"/>
    <w:uiPriority w:val="99"/>
    <w:rsid w:val="00934C23"/>
    <w:rPr>
      <w:sz w:val="22"/>
      <w:szCs w:val="22"/>
    </w:rPr>
  </w:style>
  <w:style w:type="character" w:customStyle="1" w:styleId="a4">
    <w:name w:val="Нижний колонтитул Знак"/>
    <w:uiPriority w:val="99"/>
    <w:rsid w:val="00934C23"/>
    <w:rPr>
      <w:sz w:val="22"/>
      <w:szCs w:val="22"/>
    </w:rPr>
  </w:style>
  <w:style w:type="character" w:customStyle="1" w:styleId="WW8Num121z3">
    <w:name w:val="WW8Num121z3"/>
    <w:rsid w:val="00934C23"/>
    <w:rPr>
      <w:rFonts w:ascii="Symbol" w:hAnsi="Symbol" w:cs="Symbol"/>
    </w:rPr>
  </w:style>
  <w:style w:type="character" w:customStyle="1" w:styleId="WW8Num82z3">
    <w:name w:val="WW8Num82z3"/>
    <w:rsid w:val="00934C23"/>
    <w:rPr>
      <w:rFonts w:ascii="Symbol" w:hAnsi="Symbol" w:cs="Symbol"/>
    </w:rPr>
  </w:style>
  <w:style w:type="character" w:customStyle="1" w:styleId="WW8Num123z1">
    <w:name w:val="WW8Num123z1"/>
    <w:rsid w:val="00934C23"/>
    <w:rPr>
      <w:rFonts w:ascii="Courier New" w:hAnsi="Courier New" w:cs="Courier New"/>
    </w:rPr>
  </w:style>
  <w:style w:type="character" w:customStyle="1" w:styleId="WW8Num123z2">
    <w:name w:val="WW8Num123z2"/>
    <w:rsid w:val="00934C23"/>
    <w:rPr>
      <w:rFonts w:ascii="Wingdings" w:hAnsi="Wingdings" w:cs="Wingdings"/>
    </w:rPr>
  </w:style>
  <w:style w:type="character" w:customStyle="1" w:styleId="WW8Num123z3">
    <w:name w:val="WW8Num123z3"/>
    <w:rsid w:val="00934C23"/>
    <w:rPr>
      <w:rFonts w:ascii="Symbol" w:hAnsi="Symbol" w:cs="Symbol"/>
    </w:rPr>
  </w:style>
  <w:style w:type="character" w:customStyle="1" w:styleId="dash041e0431044b0447043d044b0439char1">
    <w:name w:val="dash041e_0431_044b_0447_043d_044b_0439__char1"/>
    <w:basedOn w:val="10"/>
    <w:rsid w:val="00934C23"/>
  </w:style>
  <w:style w:type="character" w:customStyle="1" w:styleId="WW8Num218z0">
    <w:name w:val="WW8Num218z0"/>
    <w:rsid w:val="00934C23"/>
    <w:rPr>
      <w:rFonts w:ascii="Symbol" w:hAnsi="Symbol"/>
    </w:rPr>
  </w:style>
  <w:style w:type="character" w:customStyle="1" w:styleId="WW8Num218z1">
    <w:name w:val="WW8Num218z1"/>
    <w:rsid w:val="00934C23"/>
    <w:rPr>
      <w:rFonts w:ascii="Courier New" w:hAnsi="Courier New" w:cs="Courier New"/>
    </w:rPr>
  </w:style>
  <w:style w:type="character" w:customStyle="1" w:styleId="WW8Num218z2">
    <w:name w:val="WW8Num218z2"/>
    <w:rsid w:val="00934C23"/>
    <w:rPr>
      <w:rFonts w:ascii="Wingdings" w:hAnsi="Wingdings"/>
    </w:rPr>
  </w:style>
  <w:style w:type="character" w:customStyle="1" w:styleId="WW8Num39z1">
    <w:name w:val="WW8Num39z1"/>
    <w:rsid w:val="00934C23"/>
    <w:rPr>
      <w:rFonts w:ascii="Courier New" w:hAnsi="Courier New" w:cs="Courier New"/>
    </w:rPr>
  </w:style>
  <w:style w:type="character" w:customStyle="1" w:styleId="WW8Num39z2">
    <w:name w:val="WW8Num39z2"/>
    <w:rsid w:val="00934C23"/>
    <w:rPr>
      <w:rFonts w:ascii="Wingdings" w:hAnsi="Wingdings"/>
    </w:rPr>
  </w:style>
  <w:style w:type="character" w:customStyle="1" w:styleId="WW8Num39z3">
    <w:name w:val="WW8Num39z3"/>
    <w:rsid w:val="00934C23"/>
    <w:rPr>
      <w:rFonts w:ascii="Symbol" w:hAnsi="Symbol"/>
    </w:rPr>
  </w:style>
  <w:style w:type="character" w:customStyle="1" w:styleId="WW8Num30z1">
    <w:name w:val="WW8Num30z1"/>
    <w:rsid w:val="00934C23"/>
    <w:rPr>
      <w:rFonts w:ascii="Courier New" w:hAnsi="Courier New" w:cs="Courier New"/>
    </w:rPr>
  </w:style>
  <w:style w:type="character" w:customStyle="1" w:styleId="WW8Num30z2">
    <w:name w:val="WW8Num30z2"/>
    <w:rsid w:val="00934C23"/>
    <w:rPr>
      <w:rFonts w:ascii="Wingdings" w:hAnsi="Wingdings"/>
    </w:rPr>
  </w:style>
  <w:style w:type="character" w:customStyle="1" w:styleId="WW8Num30z3">
    <w:name w:val="WW8Num30z3"/>
    <w:rsid w:val="00934C23"/>
    <w:rPr>
      <w:rFonts w:ascii="Symbol" w:hAnsi="Symbol"/>
    </w:rPr>
  </w:style>
  <w:style w:type="character" w:customStyle="1" w:styleId="WW8Num208z0">
    <w:name w:val="WW8Num208z0"/>
    <w:rsid w:val="00934C23"/>
    <w:rPr>
      <w:rFonts w:ascii="Times New Roman" w:hAnsi="Times New Roman"/>
    </w:rPr>
  </w:style>
  <w:style w:type="character" w:customStyle="1" w:styleId="WW8Num209z0">
    <w:name w:val="WW8Num209z0"/>
    <w:rsid w:val="00934C23"/>
    <w:rPr>
      <w:rFonts w:ascii="Symbol" w:hAnsi="Symbol" w:cs="Symbol"/>
    </w:rPr>
  </w:style>
  <w:style w:type="character" w:customStyle="1" w:styleId="Zag11">
    <w:name w:val="Zag_11"/>
    <w:uiPriority w:val="99"/>
    <w:rsid w:val="00934C23"/>
  </w:style>
  <w:style w:type="character" w:customStyle="1" w:styleId="WW8Num210z0">
    <w:name w:val="WW8Num210z0"/>
    <w:rsid w:val="00934C23"/>
    <w:rPr>
      <w:rFonts w:ascii="Times New Roman" w:hAnsi="Times New Roman" w:cs="Times New Roman"/>
    </w:rPr>
  </w:style>
  <w:style w:type="character" w:customStyle="1" w:styleId="WW8Num211z0">
    <w:name w:val="WW8Num211z0"/>
    <w:rsid w:val="00934C23"/>
    <w:rPr>
      <w:rFonts w:ascii="Symbol" w:hAnsi="Symbol" w:cs="Symbol"/>
    </w:rPr>
  </w:style>
  <w:style w:type="character" w:customStyle="1" w:styleId="WW8Num212z0">
    <w:name w:val="WW8Num212z0"/>
    <w:rsid w:val="00934C23"/>
    <w:rPr>
      <w:rFonts w:ascii="Symbol" w:hAnsi="Symbol" w:cs="Symbol"/>
    </w:rPr>
  </w:style>
  <w:style w:type="character" w:customStyle="1" w:styleId="a5">
    <w:name w:val="Маркеры списка"/>
    <w:rsid w:val="00934C23"/>
    <w:rPr>
      <w:rFonts w:ascii="StarSymbol" w:eastAsia="StarSymbol" w:hAnsi="StarSymbol" w:cs="StarSymbol"/>
      <w:sz w:val="18"/>
      <w:szCs w:val="18"/>
    </w:rPr>
  </w:style>
  <w:style w:type="character" w:styleId="a6">
    <w:name w:val="Strong"/>
    <w:uiPriority w:val="22"/>
    <w:qFormat/>
    <w:rsid w:val="00934C23"/>
    <w:rPr>
      <w:b/>
      <w:bCs/>
    </w:rPr>
  </w:style>
  <w:style w:type="character" w:customStyle="1" w:styleId="WW8Num47z1">
    <w:name w:val="WW8Num47z1"/>
    <w:rsid w:val="00934C23"/>
    <w:rPr>
      <w:sz w:val="24"/>
    </w:rPr>
  </w:style>
  <w:style w:type="character" w:customStyle="1" w:styleId="WW8Num47z2">
    <w:name w:val="WW8Num47z2"/>
    <w:rsid w:val="00934C23"/>
    <w:rPr>
      <w:b w:val="0"/>
    </w:rPr>
  </w:style>
  <w:style w:type="character" w:customStyle="1" w:styleId="WW8Num47z3">
    <w:name w:val="WW8Num47z3"/>
    <w:rsid w:val="00934C23"/>
    <w:rPr>
      <w:rFonts w:ascii="Symbol" w:hAnsi="Symbol"/>
    </w:rPr>
  </w:style>
  <w:style w:type="character" w:customStyle="1" w:styleId="WW8Num47z4">
    <w:name w:val="WW8Num47z4"/>
    <w:rsid w:val="00934C23"/>
    <w:rPr>
      <w:rFonts w:ascii="Courier New" w:hAnsi="Courier New"/>
    </w:rPr>
  </w:style>
  <w:style w:type="character" w:customStyle="1" w:styleId="WW8Num47z5">
    <w:name w:val="WW8Num47z5"/>
    <w:rsid w:val="00934C23"/>
    <w:rPr>
      <w:rFonts w:ascii="Wingdings" w:hAnsi="Wingdings"/>
    </w:rPr>
  </w:style>
  <w:style w:type="character" w:customStyle="1" w:styleId="a7">
    <w:name w:val="Символ сноски"/>
    <w:rsid w:val="00934C23"/>
    <w:rPr>
      <w:vertAlign w:val="superscript"/>
    </w:rPr>
  </w:style>
  <w:style w:type="character" w:customStyle="1" w:styleId="WW-">
    <w:name w:val="WW-Символ сноски"/>
    <w:rsid w:val="00934C23"/>
  </w:style>
  <w:style w:type="character" w:customStyle="1" w:styleId="a8">
    <w:name w:val="Символы концевой сноски"/>
    <w:rsid w:val="00934C23"/>
    <w:rPr>
      <w:vertAlign w:val="superscript"/>
    </w:rPr>
  </w:style>
  <w:style w:type="character" w:customStyle="1" w:styleId="WW-0">
    <w:name w:val="WW-Символы концевой сноски"/>
    <w:rsid w:val="00934C23"/>
  </w:style>
  <w:style w:type="character" w:customStyle="1" w:styleId="21">
    <w:name w:val="Основной текст 2 Знак"/>
    <w:rsid w:val="00934C23"/>
    <w:rPr>
      <w:rFonts w:ascii="Calibri" w:eastAsia="Calibri" w:hAnsi="Calibri" w:cs="Calibri"/>
      <w:sz w:val="22"/>
      <w:szCs w:val="22"/>
    </w:rPr>
  </w:style>
  <w:style w:type="character" w:customStyle="1" w:styleId="11">
    <w:name w:val="Знак сноски1"/>
    <w:rsid w:val="00934C23"/>
    <w:rPr>
      <w:vertAlign w:val="superscript"/>
    </w:rPr>
  </w:style>
  <w:style w:type="character" w:customStyle="1" w:styleId="12">
    <w:name w:val="Знак концевой сноски1"/>
    <w:rsid w:val="00934C23"/>
    <w:rPr>
      <w:vertAlign w:val="superscript"/>
    </w:rPr>
  </w:style>
  <w:style w:type="character" w:customStyle="1" w:styleId="a9">
    <w:name w:val="Символ нумерации"/>
    <w:rsid w:val="00934C23"/>
  </w:style>
  <w:style w:type="character" w:customStyle="1" w:styleId="FontStyle64">
    <w:name w:val="Font Style64"/>
    <w:rsid w:val="00934C23"/>
    <w:rPr>
      <w:rFonts w:ascii="Times New Roman" w:hAnsi="Times New Roman" w:cs="Times New Roman"/>
      <w:sz w:val="22"/>
      <w:szCs w:val="22"/>
    </w:rPr>
  </w:style>
  <w:style w:type="character" w:customStyle="1" w:styleId="22">
    <w:name w:val="Знак сноски2"/>
    <w:rsid w:val="00934C23"/>
    <w:rPr>
      <w:vertAlign w:val="superscript"/>
    </w:rPr>
  </w:style>
  <w:style w:type="character" w:customStyle="1" w:styleId="23">
    <w:name w:val="Знак концевой сноски2"/>
    <w:rsid w:val="00934C23"/>
    <w:rPr>
      <w:vertAlign w:val="superscript"/>
    </w:rPr>
  </w:style>
  <w:style w:type="character" w:styleId="aa">
    <w:name w:val="Hyperlink"/>
    <w:semiHidden/>
    <w:rsid w:val="00934C23"/>
    <w:rPr>
      <w:color w:val="000080"/>
      <w:u w:val="single"/>
    </w:rPr>
  </w:style>
  <w:style w:type="character" w:styleId="ab">
    <w:name w:val="footnote reference"/>
    <w:uiPriority w:val="99"/>
    <w:rsid w:val="00934C23"/>
    <w:rPr>
      <w:vertAlign w:val="superscript"/>
    </w:rPr>
  </w:style>
  <w:style w:type="character" w:styleId="ac">
    <w:name w:val="endnote reference"/>
    <w:semiHidden/>
    <w:rsid w:val="00934C23"/>
    <w:rPr>
      <w:vertAlign w:val="superscript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34C23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e005f0431005f044b005f0447005f043d005f044b005f0439char1">
    <w:name w:val="dash041e_005f0431_005f044b_005f0447_005f043d_005f044b_005f0439__char1"/>
    <w:rsid w:val="00934C23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apple-style-span">
    <w:name w:val="apple-style-span"/>
    <w:basedOn w:val="10"/>
    <w:rsid w:val="00934C23"/>
  </w:style>
  <w:style w:type="paragraph" w:customStyle="1" w:styleId="ad">
    <w:name w:val="Заголовок"/>
    <w:basedOn w:val="a"/>
    <w:next w:val="ae"/>
    <w:rsid w:val="00934C2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e">
    <w:name w:val="Body Text"/>
    <w:basedOn w:val="a"/>
    <w:semiHidden/>
    <w:rsid w:val="00934C23"/>
    <w:pPr>
      <w:spacing w:after="120"/>
    </w:pPr>
  </w:style>
  <w:style w:type="paragraph" w:styleId="af">
    <w:name w:val="List"/>
    <w:basedOn w:val="ae"/>
    <w:semiHidden/>
    <w:rsid w:val="00934C23"/>
    <w:rPr>
      <w:rFonts w:cs="Tahoma"/>
    </w:rPr>
  </w:style>
  <w:style w:type="paragraph" w:customStyle="1" w:styleId="51">
    <w:name w:val="Название5"/>
    <w:basedOn w:val="a"/>
    <w:rsid w:val="00934C2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52">
    <w:name w:val="Указатель5"/>
    <w:basedOn w:val="a"/>
    <w:rsid w:val="00934C23"/>
    <w:pPr>
      <w:suppressLineNumbers/>
    </w:pPr>
    <w:rPr>
      <w:rFonts w:cs="Tahoma"/>
    </w:rPr>
  </w:style>
  <w:style w:type="paragraph" w:customStyle="1" w:styleId="40">
    <w:name w:val="Название4"/>
    <w:basedOn w:val="a"/>
    <w:rsid w:val="00934C2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41">
    <w:name w:val="Указатель4"/>
    <w:basedOn w:val="a"/>
    <w:rsid w:val="00934C23"/>
    <w:pPr>
      <w:suppressLineNumbers/>
    </w:pPr>
    <w:rPr>
      <w:rFonts w:cs="Tahoma"/>
    </w:rPr>
  </w:style>
  <w:style w:type="paragraph" w:customStyle="1" w:styleId="30">
    <w:name w:val="Название3"/>
    <w:basedOn w:val="a"/>
    <w:rsid w:val="00934C2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31">
    <w:name w:val="Указатель3"/>
    <w:basedOn w:val="a"/>
    <w:rsid w:val="00934C23"/>
    <w:pPr>
      <w:suppressLineNumbers/>
    </w:pPr>
    <w:rPr>
      <w:rFonts w:cs="Tahoma"/>
    </w:rPr>
  </w:style>
  <w:style w:type="paragraph" w:customStyle="1" w:styleId="24">
    <w:name w:val="Название2"/>
    <w:basedOn w:val="a"/>
    <w:rsid w:val="00934C2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5">
    <w:name w:val="Указатель2"/>
    <w:basedOn w:val="a"/>
    <w:rsid w:val="00934C23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934C2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934C23"/>
    <w:pPr>
      <w:suppressLineNumbers/>
    </w:pPr>
    <w:rPr>
      <w:rFonts w:cs="Tahoma"/>
    </w:rPr>
  </w:style>
  <w:style w:type="paragraph" w:customStyle="1" w:styleId="af0">
    <w:name w:val="Знак Знак Знак Знак Знак Знак Знак Знак Знак Знак"/>
    <w:basedOn w:val="a"/>
    <w:rsid w:val="00934C2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1">
    <w:name w:val="header"/>
    <w:basedOn w:val="a"/>
    <w:uiPriority w:val="99"/>
    <w:semiHidden/>
    <w:rsid w:val="00934C23"/>
    <w:pPr>
      <w:tabs>
        <w:tab w:val="center" w:pos="4677"/>
        <w:tab w:val="right" w:pos="9355"/>
      </w:tabs>
    </w:pPr>
  </w:style>
  <w:style w:type="paragraph" w:styleId="af2">
    <w:name w:val="footer"/>
    <w:basedOn w:val="a"/>
    <w:uiPriority w:val="99"/>
    <w:rsid w:val="00934C23"/>
    <w:pPr>
      <w:tabs>
        <w:tab w:val="center" w:pos="4677"/>
        <w:tab w:val="right" w:pos="9355"/>
      </w:tabs>
    </w:pPr>
  </w:style>
  <w:style w:type="paragraph" w:customStyle="1" w:styleId="af3">
    <w:name w:val="Содержимое таблицы"/>
    <w:basedOn w:val="a"/>
    <w:rsid w:val="00934C23"/>
    <w:pPr>
      <w:suppressLineNumbers/>
    </w:pPr>
  </w:style>
  <w:style w:type="paragraph" w:customStyle="1" w:styleId="af4">
    <w:name w:val="Заголовок таблицы"/>
    <w:basedOn w:val="af3"/>
    <w:rsid w:val="00934C23"/>
    <w:pPr>
      <w:jc w:val="center"/>
    </w:pPr>
    <w:rPr>
      <w:b/>
      <w:bCs/>
    </w:rPr>
  </w:style>
  <w:style w:type="paragraph" w:styleId="af5">
    <w:name w:val="Body Text Indent"/>
    <w:basedOn w:val="a"/>
    <w:semiHidden/>
    <w:rsid w:val="00934C23"/>
    <w:pPr>
      <w:spacing w:after="120"/>
      <w:ind w:left="283"/>
    </w:pPr>
    <w:rPr>
      <w:sz w:val="24"/>
    </w:rPr>
  </w:style>
  <w:style w:type="paragraph" w:styleId="af6">
    <w:name w:val="Normal (Web)"/>
    <w:basedOn w:val="a"/>
    <w:uiPriority w:val="99"/>
    <w:rsid w:val="00934C23"/>
    <w:pPr>
      <w:spacing w:before="280" w:after="280"/>
    </w:pPr>
    <w:rPr>
      <w:sz w:val="24"/>
    </w:rPr>
  </w:style>
  <w:style w:type="paragraph" w:customStyle="1" w:styleId="210">
    <w:name w:val="Основной текст с отступом 21"/>
    <w:basedOn w:val="a"/>
    <w:rsid w:val="00934C23"/>
    <w:pPr>
      <w:spacing w:after="120" w:line="480" w:lineRule="auto"/>
      <w:ind w:left="283"/>
    </w:pPr>
  </w:style>
  <w:style w:type="paragraph" w:customStyle="1" w:styleId="ConsPlusNormal">
    <w:name w:val="ConsPlusNormal"/>
    <w:rsid w:val="00934C2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220">
    <w:name w:val="Основной текст с отступом 22"/>
    <w:basedOn w:val="a"/>
    <w:rsid w:val="00934C23"/>
    <w:pPr>
      <w:spacing w:after="120" w:line="480" w:lineRule="auto"/>
      <w:ind w:left="283"/>
    </w:pPr>
  </w:style>
  <w:style w:type="paragraph" w:styleId="af7">
    <w:name w:val="No Spacing"/>
    <w:qFormat/>
    <w:rsid w:val="00934C23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Osnova">
    <w:name w:val="Osnova"/>
    <w:basedOn w:val="a"/>
    <w:uiPriority w:val="99"/>
    <w:rsid w:val="00934C23"/>
    <w:pPr>
      <w:widowControl w:val="0"/>
      <w:autoSpaceDE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customStyle="1" w:styleId="Zag2">
    <w:name w:val="Zag_2"/>
    <w:basedOn w:val="a"/>
    <w:uiPriority w:val="99"/>
    <w:rsid w:val="00934C23"/>
    <w:pPr>
      <w:widowControl w:val="0"/>
      <w:autoSpaceDE w:val="0"/>
      <w:spacing w:after="129" w:line="291" w:lineRule="exact"/>
      <w:jc w:val="center"/>
    </w:pPr>
    <w:rPr>
      <w:b/>
      <w:color w:val="000000"/>
      <w:sz w:val="24"/>
      <w:lang w:val="en-US"/>
    </w:rPr>
  </w:style>
  <w:style w:type="paragraph" w:customStyle="1" w:styleId="310">
    <w:name w:val="Основной текст с отступом 31"/>
    <w:basedOn w:val="a"/>
    <w:rsid w:val="00934C23"/>
    <w:pPr>
      <w:spacing w:after="120"/>
      <w:ind w:left="283"/>
    </w:pPr>
    <w:rPr>
      <w:sz w:val="16"/>
      <w:szCs w:val="16"/>
    </w:rPr>
  </w:style>
  <w:style w:type="paragraph" w:styleId="af8">
    <w:name w:val="footnote text"/>
    <w:basedOn w:val="a"/>
    <w:semiHidden/>
    <w:rsid w:val="00934C23"/>
    <w:pPr>
      <w:suppressLineNumbers/>
      <w:ind w:left="283" w:hanging="283"/>
    </w:pPr>
    <w:rPr>
      <w:sz w:val="20"/>
      <w:szCs w:val="20"/>
    </w:rPr>
  </w:style>
  <w:style w:type="paragraph" w:customStyle="1" w:styleId="211">
    <w:name w:val="Основной текст 21"/>
    <w:basedOn w:val="a"/>
    <w:rsid w:val="00934C23"/>
    <w:pPr>
      <w:spacing w:after="120" w:line="480" w:lineRule="auto"/>
    </w:pPr>
  </w:style>
  <w:style w:type="paragraph" w:customStyle="1" w:styleId="af9">
    <w:name w:val="Содержимое врезки"/>
    <w:basedOn w:val="ae"/>
    <w:rsid w:val="00934C23"/>
  </w:style>
  <w:style w:type="paragraph" w:customStyle="1" w:styleId="western1">
    <w:name w:val="western1"/>
    <w:basedOn w:val="a"/>
    <w:rsid w:val="00934C23"/>
    <w:pPr>
      <w:suppressAutoHyphens w:val="0"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1">
    <w:name w:val="Основной текст 31"/>
    <w:basedOn w:val="a"/>
    <w:rsid w:val="00934C23"/>
    <w:pPr>
      <w:widowControl w:val="0"/>
      <w:shd w:val="clear" w:color="auto" w:fill="FFFFFF"/>
      <w:tabs>
        <w:tab w:val="left" w:pos="245"/>
      </w:tabs>
      <w:autoSpaceDE w:val="0"/>
    </w:pPr>
    <w:rPr>
      <w:bCs/>
      <w:szCs w:val="28"/>
    </w:rPr>
  </w:style>
  <w:style w:type="paragraph" w:customStyle="1" w:styleId="afa">
    <w:name w:val="А_основной"/>
    <w:basedOn w:val="a"/>
    <w:rsid w:val="00934C23"/>
    <w:pPr>
      <w:spacing w:line="360" w:lineRule="auto"/>
      <w:ind w:firstLine="454"/>
      <w:jc w:val="both"/>
    </w:pPr>
    <w:rPr>
      <w:sz w:val="28"/>
      <w:szCs w:val="28"/>
    </w:rPr>
  </w:style>
  <w:style w:type="paragraph" w:customStyle="1" w:styleId="221">
    <w:name w:val="Основной текст 22"/>
    <w:basedOn w:val="a"/>
    <w:rsid w:val="00934C23"/>
    <w:pPr>
      <w:spacing w:after="120" w:line="480" w:lineRule="auto"/>
    </w:pPr>
  </w:style>
  <w:style w:type="paragraph" w:customStyle="1" w:styleId="-12">
    <w:name w:val="Цветной список - Акцент 12"/>
    <w:basedOn w:val="a"/>
    <w:rsid w:val="00934C23"/>
    <w:pPr>
      <w:ind w:left="720"/>
    </w:pPr>
    <w:rPr>
      <w:rFonts w:ascii="Cambria" w:eastAsia="Cambria" w:hAnsi="Cambria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934C23"/>
  </w:style>
  <w:style w:type="paragraph" w:styleId="afb">
    <w:name w:val="List Paragraph"/>
    <w:basedOn w:val="a"/>
    <w:uiPriority w:val="34"/>
    <w:qFormat/>
    <w:rsid w:val="00F96157"/>
    <w:pPr>
      <w:ind w:left="720"/>
      <w:contextualSpacing/>
    </w:pPr>
  </w:style>
  <w:style w:type="table" w:styleId="afc">
    <w:name w:val="Table Grid"/>
    <w:basedOn w:val="a1"/>
    <w:uiPriority w:val="59"/>
    <w:rsid w:val="00846B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d">
    <w:name w:val="Balloon Text"/>
    <w:basedOn w:val="a"/>
    <w:link w:val="afe"/>
    <w:uiPriority w:val="99"/>
    <w:semiHidden/>
    <w:unhideWhenUsed/>
    <w:rsid w:val="00764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7649FC"/>
    <w:rPr>
      <w:rFonts w:ascii="Tahoma" w:eastAsia="Calibri" w:hAnsi="Tahoma" w:cs="Tahoma"/>
      <w:sz w:val="16"/>
      <w:szCs w:val="16"/>
      <w:lang w:eastAsia="ar-SA"/>
    </w:rPr>
  </w:style>
  <w:style w:type="paragraph" w:customStyle="1" w:styleId="Zag3">
    <w:name w:val="Zag_3"/>
    <w:basedOn w:val="a"/>
    <w:uiPriority w:val="99"/>
    <w:rsid w:val="009F0599"/>
    <w:pPr>
      <w:widowControl w:val="0"/>
      <w:suppressAutoHyphens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aff">
    <w:name w:val="Ξαϋχνϋι"/>
    <w:basedOn w:val="a"/>
    <w:uiPriority w:val="99"/>
    <w:rsid w:val="009F0599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aff0">
    <w:name w:val="Νξβϋι"/>
    <w:basedOn w:val="a"/>
    <w:uiPriority w:val="99"/>
    <w:rsid w:val="009F0599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Zag1">
    <w:name w:val="Zag_1"/>
    <w:basedOn w:val="a"/>
    <w:uiPriority w:val="99"/>
    <w:rsid w:val="004E653E"/>
    <w:pPr>
      <w:widowControl w:val="0"/>
      <w:suppressAutoHyphens w:val="0"/>
      <w:autoSpaceDE w:val="0"/>
      <w:autoSpaceDN w:val="0"/>
      <w:adjustRightInd w:val="0"/>
      <w:spacing w:after="337" w:line="302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character" w:customStyle="1" w:styleId="Osnova1">
    <w:name w:val="Osnova1"/>
    <w:uiPriority w:val="99"/>
    <w:rsid w:val="004E653E"/>
  </w:style>
  <w:style w:type="character" w:customStyle="1" w:styleId="Zag21">
    <w:name w:val="Zag_21"/>
    <w:uiPriority w:val="99"/>
    <w:rsid w:val="004E653E"/>
  </w:style>
  <w:style w:type="character" w:customStyle="1" w:styleId="Zag31">
    <w:name w:val="Zag_31"/>
    <w:uiPriority w:val="99"/>
    <w:rsid w:val="004E653E"/>
  </w:style>
  <w:style w:type="paragraph" w:customStyle="1" w:styleId="zag4">
    <w:name w:val="zag_4"/>
    <w:basedOn w:val="a"/>
    <w:uiPriority w:val="99"/>
    <w:rsid w:val="004E653E"/>
    <w:pPr>
      <w:widowControl w:val="0"/>
      <w:suppressAutoHyphens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 w:eastAsia="ru-RU"/>
    </w:rPr>
  </w:style>
  <w:style w:type="paragraph" w:customStyle="1" w:styleId="NormalPP">
    <w:name w:val="Normal PP"/>
    <w:basedOn w:val="a"/>
    <w:uiPriority w:val="99"/>
    <w:rsid w:val="004E653E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ru-RU"/>
    </w:rPr>
  </w:style>
  <w:style w:type="paragraph" w:customStyle="1" w:styleId="text2">
    <w:name w:val="text2"/>
    <w:basedOn w:val="a"/>
    <w:uiPriority w:val="99"/>
    <w:rsid w:val="004E653E"/>
    <w:pPr>
      <w:widowControl w:val="0"/>
      <w:suppressAutoHyphens w:val="0"/>
      <w:autoSpaceDE w:val="0"/>
      <w:autoSpaceDN w:val="0"/>
      <w:adjustRightInd w:val="0"/>
      <w:spacing w:after="0" w:line="240" w:lineRule="auto"/>
      <w:ind w:left="566" w:right="793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15">
    <w:name w:val="Абзац списка1"/>
    <w:basedOn w:val="a"/>
    <w:rsid w:val="0014183E"/>
    <w:pPr>
      <w:ind w:left="720"/>
    </w:pPr>
    <w:rPr>
      <w:rFonts w:eastAsia="SimSun" w:cs="font2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C23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qFormat/>
    <w:rsid w:val="00934C23"/>
    <w:pPr>
      <w:keepNext/>
      <w:tabs>
        <w:tab w:val="left" w:pos="0"/>
      </w:tabs>
      <w:spacing w:before="240" w:after="60"/>
      <w:outlineLvl w:val="0"/>
    </w:pPr>
    <w:rPr>
      <w:rFonts w:ascii="Arial" w:hAnsi="Arial" w:cs="Arial"/>
      <w:b/>
      <w:kern w:val="1"/>
      <w:sz w:val="32"/>
      <w:szCs w:val="32"/>
    </w:rPr>
  </w:style>
  <w:style w:type="paragraph" w:styleId="2">
    <w:name w:val="heading 2"/>
    <w:basedOn w:val="a"/>
    <w:next w:val="a"/>
    <w:qFormat/>
    <w:rsid w:val="00934C23"/>
    <w:pPr>
      <w:keepNext/>
      <w:tabs>
        <w:tab w:val="left" w:pos="0"/>
      </w:tabs>
      <w:spacing w:before="240" w:after="60" w:line="240" w:lineRule="auto"/>
      <w:outlineLvl w:val="1"/>
    </w:pPr>
    <w:rPr>
      <w:rFonts w:ascii="Arial" w:eastAsia="Times New Roman" w:hAnsi="Arial"/>
      <w:b/>
      <w:i/>
      <w:sz w:val="28"/>
      <w:szCs w:val="20"/>
    </w:rPr>
  </w:style>
  <w:style w:type="paragraph" w:styleId="5">
    <w:name w:val="heading 5"/>
    <w:basedOn w:val="a"/>
    <w:next w:val="a"/>
    <w:qFormat/>
    <w:rsid w:val="00934C23"/>
    <w:pPr>
      <w:keepNext/>
      <w:tabs>
        <w:tab w:val="num" w:pos="0"/>
      </w:tabs>
      <w:jc w:val="center"/>
      <w:outlineLvl w:val="4"/>
    </w:pPr>
    <w:rPr>
      <w:rFonts w:eastAsia="Arial Unicode MS"/>
      <w:b/>
      <w:i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rsid w:val="00934C23"/>
    <w:rPr>
      <w:rFonts w:ascii="Wingdings" w:hAnsi="Wingdings"/>
      <w:sz w:val="20"/>
    </w:rPr>
  </w:style>
  <w:style w:type="character" w:customStyle="1" w:styleId="WW8Num5z0">
    <w:name w:val="WW8Num5z0"/>
    <w:rsid w:val="00934C23"/>
    <w:rPr>
      <w:rFonts w:ascii="Wingdings" w:hAnsi="Wingdings"/>
      <w:sz w:val="20"/>
    </w:rPr>
  </w:style>
  <w:style w:type="character" w:customStyle="1" w:styleId="WW8Num6z0">
    <w:name w:val="WW8Num6z0"/>
    <w:rsid w:val="00934C23"/>
    <w:rPr>
      <w:rFonts w:ascii="Symbol" w:hAnsi="Symbol" w:cs="Symbol"/>
    </w:rPr>
  </w:style>
  <w:style w:type="character" w:customStyle="1" w:styleId="WW8Num7z0">
    <w:name w:val="WW8Num7z0"/>
    <w:rsid w:val="00934C23"/>
    <w:rPr>
      <w:rFonts w:ascii="Wingdings" w:hAnsi="Wingdings"/>
    </w:rPr>
  </w:style>
  <w:style w:type="character" w:customStyle="1" w:styleId="WW8Num9z0">
    <w:name w:val="WW8Num9z0"/>
    <w:rsid w:val="00934C23"/>
    <w:rPr>
      <w:rFonts w:ascii="Symbol" w:hAnsi="Symbol" w:cs="Symbol"/>
    </w:rPr>
  </w:style>
  <w:style w:type="character" w:customStyle="1" w:styleId="WW8Num11z0">
    <w:name w:val="WW8Num11z0"/>
    <w:rsid w:val="00934C23"/>
    <w:rPr>
      <w:rFonts w:ascii="Symbol" w:hAnsi="Symbol" w:cs="Symbol"/>
      <w:sz w:val="20"/>
      <w:szCs w:val="20"/>
    </w:rPr>
  </w:style>
  <w:style w:type="character" w:customStyle="1" w:styleId="WW8Num12z0">
    <w:name w:val="WW8Num12z0"/>
    <w:rsid w:val="00934C23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934C23"/>
    <w:rPr>
      <w:rFonts w:ascii="Symbol" w:hAnsi="Symbol" w:cs="Times New Roman"/>
    </w:rPr>
  </w:style>
  <w:style w:type="character" w:customStyle="1" w:styleId="WW8Num14z0">
    <w:name w:val="WW8Num14z0"/>
    <w:rsid w:val="00934C23"/>
    <w:rPr>
      <w:rFonts w:ascii="Symbol" w:hAnsi="Symbol" w:cs="Times New Roman"/>
    </w:rPr>
  </w:style>
  <w:style w:type="character" w:customStyle="1" w:styleId="WW8Num15z0">
    <w:name w:val="WW8Num15z0"/>
    <w:rsid w:val="00934C23"/>
    <w:rPr>
      <w:rFonts w:ascii="Symbol" w:hAnsi="Symbol" w:cs="Symbol"/>
      <w:color w:val="auto"/>
    </w:rPr>
  </w:style>
  <w:style w:type="character" w:customStyle="1" w:styleId="WW8Num16z0">
    <w:name w:val="WW8Num16z0"/>
    <w:rsid w:val="00934C23"/>
    <w:rPr>
      <w:rFonts w:ascii="Symbol" w:hAnsi="Symbol" w:cs="Symbol"/>
      <w:color w:val="auto"/>
    </w:rPr>
  </w:style>
  <w:style w:type="character" w:customStyle="1" w:styleId="WW8Num18z0">
    <w:name w:val="WW8Num18z0"/>
    <w:rsid w:val="00934C23"/>
    <w:rPr>
      <w:rFonts w:ascii="Symbol" w:hAnsi="Symbol" w:cs="Symbol"/>
      <w:color w:val="auto"/>
    </w:rPr>
  </w:style>
  <w:style w:type="character" w:customStyle="1" w:styleId="WW8Num19z0">
    <w:name w:val="WW8Num19z0"/>
    <w:rsid w:val="00934C23"/>
    <w:rPr>
      <w:rFonts w:ascii="Wingdings" w:hAnsi="Wingdings" w:cs="Wingdings"/>
    </w:rPr>
  </w:style>
  <w:style w:type="character" w:customStyle="1" w:styleId="WW8Num20z0">
    <w:name w:val="WW8Num20z0"/>
    <w:rsid w:val="00934C23"/>
    <w:rPr>
      <w:rFonts w:ascii="Symbol" w:hAnsi="Symbol" w:cs="Times New Roman"/>
    </w:rPr>
  </w:style>
  <w:style w:type="character" w:customStyle="1" w:styleId="WW8Num21z0">
    <w:name w:val="WW8Num21z0"/>
    <w:rsid w:val="00934C23"/>
    <w:rPr>
      <w:rFonts w:ascii="Symbol" w:hAnsi="Symbol"/>
    </w:rPr>
  </w:style>
  <w:style w:type="character" w:customStyle="1" w:styleId="WW8Num22z0">
    <w:name w:val="WW8Num22z0"/>
    <w:rsid w:val="00934C23"/>
    <w:rPr>
      <w:rFonts w:ascii="Symbol" w:hAnsi="Symbol"/>
      <w:color w:val="auto"/>
    </w:rPr>
  </w:style>
  <w:style w:type="character" w:customStyle="1" w:styleId="WW8Num23z0">
    <w:name w:val="WW8Num23z0"/>
    <w:rsid w:val="00934C23"/>
    <w:rPr>
      <w:rFonts w:ascii="Times New Roman" w:hAnsi="Times New Roman" w:cs="Times New Roman"/>
    </w:rPr>
  </w:style>
  <w:style w:type="character" w:customStyle="1" w:styleId="WW8Num24z0">
    <w:name w:val="WW8Num24z0"/>
    <w:rsid w:val="00934C23"/>
    <w:rPr>
      <w:rFonts w:ascii="Times New Roman" w:hAnsi="Times New Roman" w:cs="Times New Roman"/>
    </w:rPr>
  </w:style>
  <w:style w:type="character" w:customStyle="1" w:styleId="WW8Num25z0">
    <w:name w:val="WW8Num25z0"/>
    <w:rsid w:val="00934C23"/>
    <w:rPr>
      <w:rFonts w:ascii="Times New Roman" w:hAnsi="Times New Roman" w:cs="Times New Roman"/>
    </w:rPr>
  </w:style>
  <w:style w:type="character" w:customStyle="1" w:styleId="WW8Num26z0">
    <w:name w:val="WW8Num26z0"/>
    <w:rsid w:val="00934C23"/>
    <w:rPr>
      <w:rFonts w:ascii="Times New Roman" w:hAnsi="Times New Roman" w:cs="Times New Roman"/>
    </w:rPr>
  </w:style>
  <w:style w:type="character" w:customStyle="1" w:styleId="WW8Num27z0">
    <w:name w:val="WW8Num27z0"/>
    <w:rsid w:val="00934C23"/>
    <w:rPr>
      <w:rFonts w:ascii="Times New Roman" w:hAnsi="Times New Roman" w:cs="Times New Roman"/>
    </w:rPr>
  </w:style>
  <w:style w:type="character" w:customStyle="1" w:styleId="WW8Num28z0">
    <w:name w:val="WW8Num28z0"/>
    <w:rsid w:val="00934C23"/>
    <w:rPr>
      <w:rFonts w:ascii="Symbol" w:hAnsi="Symbol" w:cs="Symbol"/>
      <w:color w:val="auto"/>
    </w:rPr>
  </w:style>
  <w:style w:type="character" w:customStyle="1" w:styleId="WW8Num29z0">
    <w:name w:val="WW8Num29z0"/>
    <w:rsid w:val="00934C23"/>
    <w:rPr>
      <w:rFonts w:ascii="Symbol" w:hAnsi="Symbol" w:cs="Symbol"/>
    </w:rPr>
  </w:style>
  <w:style w:type="character" w:customStyle="1" w:styleId="WW8Num30z0">
    <w:name w:val="WW8Num30z0"/>
    <w:rsid w:val="00934C23"/>
    <w:rPr>
      <w:rFonts w:ascii="Times New Roman" w:eastAsia="Times New Roman" w:hAnsi="Times New Roman" w:cs="Times New Roman"/>
    </w:rPr>
  </w:style>
  <w:style w:type="character" w:customStyle="1" w:styleId="WW8Num31z0">
    <w:name w:val="WW8Num31z0"/>
    <w:rsid w:val="00934C23"/>
    <w:rPr>
      <w:rFonts w:ascii="Times New Roman" w:hAnsi="Times New Roman" w:cs="Times New Roman"/>
    </w:rPr>
  </w:style>
  <w:style w:type="character" w:customStyle="1" w:styleId="WW8Num33z0">
    <w:name w:val="WW8Num33z0"/>
    <w:rsid w:val="00934C23"/>
    <w:rPr>
      <w:rFonts w:ascii="Symbol" w:hAnsi="Symbol"/>
    </w:rPr>
  </w:style>
  <w:style w:type="character" w:customStyle="1" w:styleId="WW8Num34z0">
    <w:name w:val="WW8Num34z0"/>
    <w:rsid w:val="00934C23"/>
    <w:rPr>
      <w:rFonts w:ascii="Times New Roman" w:hAnsi="Times New Roman"/>
    </w:rPr>
  </w:style>
  <w:style w:type="character" w:customStyle="1" w:styleId="WW8Num35z0">
    <w:name w:val="WW8Num35z0"/>
    <w:rsid w:val="00934C23"/>
    <w:rPr>
      <w:rFonts w:ascii="Symbol" w:hAnsi="Symbol" w:cs="Times New Roman"/>
    </w:rPr>
  </w:style>
  <w:style w:type="character" w:customStyle="1" w:styleId="WW8Num36z0">
    <w:name w:val="WW8Num36z0"/>
    <w:rsid w:val="00934C23"/>
    <w:rPr>
      <w:rFonts w:ascii="Times New Roman" w:hAnsi="Times New Roman"/>
    </w:rPr>
  </w:style>
  <w:style w:type="character" w:customStyle="1" w:styleId="WW8Num37z0">
    <w:name w:val="WW8Num37z0"/>
    <w:rsid w:val="00934C23"/>
    <w:rPr>
      <w:rFonts w:ascii="Times New Roman" w:hAnsi="Times New Roman" w:cs="Symbol"/>
    </w:rPr>
  </w:style>
  <w:style w:type="character" w:customStyle="1" w:styleId="WW8Num38z0">
    <w:name w:val="WW8Num38z0"/>
    <w:rsid w:val="00934C23"/>
    <w:rPr>
      <w:rFonts w:ascii="Times New Roman" w:hAnsi="Times New Roman" w:cs="Times New Roman"/>
    </w:rPr>
  </w:style>
  <w:style w:type="character" w:customStyle="1" w:styleId="WW8Num39z0">
    <w:name w:val="WW8Num39z0"/>
    <w:rsid w:val="00934C23"/>
    <w:rPr>
      <w:rFonts w:ascii="Symbol" w:hAnsi="Symbol"/>
      <w:color w:val="auto"/>
    </w:rPr>
  </w:style>
  <w:style w:type="character" w:customStyle="1" w:styleId="WW8Num40z0">
    <w:name w:val="WW8Num40z0"/>
    <w:rsid w:val="00934C23"/>
    <w:rPr>
      <w:rFonts w:ascii="Symbol" w:hAnsi="Symbol" w:cs="Symbol"/>
    </w:rPr>
  </w:style>
  <w:style w:type="character" w:customStyle="1" w:styleId="WW8Num41z0">
    <w:name w:val="WW8Num41z0"/>
    <w:rsid w:val="00934C23"/>
    <w:rPr>
      <w:rFonts w:ascii="Times New Roman" w:hAnsi="Times New Roman"/>
    </w:rPr>
  </w:style>
  <w:style w:type="character" w:customStyle="1" w:styleId="WW8Num42z0">
    <w:name w:val="WW8Num42z0"/>
    <w:rsid w:val="00934C23"/>
    <w:rPr>
      <w:rFonts w:ascii="Symbol" w:hAnsi="Symbol" w:cs="Wingdings"/>
    </w:rPr>
  </w:style>
  <w:style w:type="character" w:customStyle="1" w:styleId="WW8Num43z0">
    <w:name w:val="WW8Num43z0"/>
    <w:rsid w:val="00934C23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sid w:val="00934C23"/>
    <w:rPr>
      <w:rFonts w:ascii="Wingdings 2" w:hAnsi="Wingdings 2" w:cs="StarSymbol"/>
      <w:sz w:val="18"/>
      <w:szCs w:val="18"/>
    </w:rPr>
  </w:style>
  <w:style w:type="character" w:customStyle="1" w:styleId="WW8Num43z2">
    <w:name w:val="WW8Num43z2"/>
    <w:rsid w:val="00934C23"/>
    <w:rPr>
      <w:rFonts w:ascii="StarSymbol" w:hAnsi="StarSymbol" w:cs="StarSymbol"/>
      <w:sz w:val="18"/>
      <w:szCs w:val="18"/>
    </w:rPr>
  </w:style>
  <w:style w:type="character" w:customStyle="1" w:styleId="WW8Num43z4">
    <w:name w:val="WW8Num43z4"/>
    <w:rsid w:val="00934C23"/>
    <w:rPr>
      <w:rFonts w:ascii="Courier New" w:hAnsi="Courier New"/>
    </w:rPr>
  </w:style>
  <w:style w:type="character" w:customStyle="1" w:styleId="WW8Num43z5">
    <w:name w:val="WW8Num43z5"/>
    <w:rsid w:val="00934C23"/>
    <w:rPr>
      <w:rFonts w:ascii="Wingdings" w:hAnsi="Wingdings"/>
    </w:rPr>
  </w:style>
  <w:style w:type="character" w:customStyle="1" w:styleId="WW8Num44z0">
    <w:name w:val="WW8Num44z0"/>
    <w:rsid w:val="00934C23"/>
    <w:rPr>
      <w:rFonts w:ascii="Symbol" w:hAnsi="Symbol" w:cs="StarSymbol"/>
      <w:sz w:val="18"/>
      <w:szCs w:val="18"/>
    </w:rPr>
  </w:style>
  <w:style w:type="character" w:customStyle="1" w:styleId="WW8Num45z0">
    <w:name w:val="WW8Num45z0"/>
    <w:rsid w:val="00934C23"/>
    <w:rPr>
      <w:rFonts w:ascii="Symbol" w:hAnsi="Symbol"/>
      <w:sz w:val="20"/>
    </w:rPr>
  </w:style>
  <w:style w:type="character" w:customStyle="1" w:styleId="WW8Num46z0">
    <w:name w:val="WW8Num46z0"/>
    <w:rsid w:val="00934C23"/>
    <w:rPr>
      <w:rFonts w:ascii="Symbol" w:hAnsi="Symbol"/>
    </w:rPr>
  </w:style>
  <w:style w:type="character" w:customStyle="1" w:styleId="WW8Num47z0">
    <w:name w:val="WW8Num47z0"/>
    <w:rsid w:val="00934C23"/>
    <w:rPr>
      <w:rFonts w:ascii="Symbol" w:hAnsi="Symbol"/>
    </w:rPr>
  </w:style>
  <w:style w:type="character" w:customStyle="1" w:styleId="WW8Num48z0">
    <w:name w:val="WW8Num48z0"/>
    <w:rsid w:val="00934C23"/>
    <w:rPr>
      <w:rFonts w:ascii="Symbol" w:hAnsi="Symbol"/>
    </w:rPr>
  </w:style>
  <w:style w:type="character" w:customStyle="1" w:styleId="WW8Num49z0">
    <w:name w:val="WW8Num49z0"/>
    <w:rsid w:val="00934C23"/>
    <w:rPr>
      <w:rFonts w:ascii="Symbol" w:hAnsi="Symbol"/>
    </w:rPr>
  </w:style>
  <w:style w:type="character" w:customStyle="1" w:styleId="WW8Num50z0">
    <w:name w:val="WW8Num50z0"/>
    <w:rsid w:val="00934C23"/>
    <w:rPr>
      <w:rFonts w:ascii="Symbol" w:eastAsia="Times New Roman" w:hAnsi="Symbol"/>
    </w:rPr>
  </w:style>
  <w:style w:type="character" w:customStyle="1" w:styleId="WW8Num51z0">
    <w:name w:val="WW8Num51z0"/>
    <w:rsid w:val="00934C23"/>
    <w:rPr>
      <w:rFonts w:ascii="Symbol" w:hAnsi="Symbol"/>
    </w:rPr>
  </w:style>
  <w:style w:type="character" w:customStyle="1" w:styleId="WW8Num52z0">
    <w:name w:val="WW8Num52z0"/>
    <w:rsid w:val="00934C23"/>
    <w:rPr>
      <w:rFonts w:ascii="Symbol" w:hAnsi="Symbol"/>
    </w:rPr>
  </w:style>
  <w:style w:type="character" w:customStyle="1" w:styleId="WW8Num52z1">
    <w:name w:val="WW8Num52z1"/>
    <w:rsid w:val="00934C23"/>
    <w:rPr>
      <w:rFonts w:ascii="Wingdings 2" w:hAnsi="Wingdings 2" w:cs="StarSymbol"/>
      <w:sz w:val="18"/>
      <w:szCs w:val="18"/>
    </w:rPr>
  </w:style>
  <w:style w:type="character" w:customStyle="1" w:styleId="WW8Num52z2">
    <w:name w:val="WW8Num52z2"/>
    <w:rsid w:val="00934C23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sid w:val="00934C23"/>
    <w:rPr>
      <w:rFonts w:ascii="Symbol" w:hAnsi="Symbol"/>
    </w:rPr>
  </w:style>
  <w:style w:type="character" w:customStyle="1" w:styleId="WW8Num55z0">
    <w:name w:val="WW8Num55z0"/>
    <w:rsid w:val="00934C23"/>
    <w:rPr>
      <w:rFonts w:ascii="Wingdings" w:hAnsi="Wingdings" w:cs="StarSymbol"/>
      <w:sz w:val="18"/>
      <w:szCs w:val="18"/>
    </w:rPr>
  </w:style>
  <w:style w:type="character" w:customStyle="1" w:styleId="WW8Num57z0">
    <w:name w:val="WW8Num57z0"/>
    <w:rsid w:val="00934C23"/>
    <w:rPr>
      <w:rFonts w:ascii="Symbol" w:hAnsi="Symbol"/>
      <w:sz w:val="20"/>
    </w:rPr>
  </w:style>
  <w:style w:type="character" w:customStyle="1" w:styleId="WW8Num57z1">
    <w:name w:val="WW8Num57z1"/>
    <w:rsid w:val="00934C23"/>
    <w:rPr>
      <w:rFonts w:ascii="Courier New" w:hAnsi="Courier New"/>
      <w:sz w:val="20"/>
    </w:rPr>
  </w:style>
  <w:style w:type="character" w:customStyle="1" w:styleId="WW8Num59z0">
    <w:name w:val="WW8Num59z0"/>
    <w:rsid w:val="00934C23"/>
    <w:rPr>
      <w:rFonts w:ascii="Symbol" w:hAnsi="Symbol" w:cs="Symbol"/>
      <w:color w:val="auto"/>
    </w:rPr>
  </w:style>
  <w:style w:type="character" w:customStyle="1" w:styleId="WW8Num59z1">
    <w:name w:val="WW8Num59z1"/>
    <w:rsid w:val="00934C23"/>
    <w:rPr>
      <w:rFonts w:ascii="Courier New" w:hAnsi="Courier New" w:cs="Courier New"/>
    </w:rPr>
  </w:style>
  <w:style w:type="character" w:customStyle="1" w:styleId="WW8Num59z2">
    <w:name w:val="WW8Num59z2"/>
    <w:rsid w:val="00934C23"/>
    <w:rPr>
      <w:rFonts w:ascii="Wingdings" w:hAnsi="Wingdings" w:cs="Wingdings"/>
    </w:rPr>
  </w:style>
  <w:style w:type="character" w:customStyle="1" w:styleId="WW8Num60z0">
    <w:name w:val="WW8Num60z0"/>
    <w:rsid w:val="00934C23"/>
    <w:rPr>
      <w:rFonts w:ascii="Symbol" w:hAnsi="Symbol" w:cs="Symbol"/>
    </w:rPr>
  </w:style>
  <w:style w:type="character" w:customStyle="1" w:styleId="WW8Num61z0">
    <w:name w:val="WW8Num61z0"/>
    <w:rsid w:val="00934C23"/>
    <w:rPr>
      <w:rFonts w:ascii="Times New Roman" w:eastAsia="Times New Roman" w:hAnsi="Times New Roman" w:cs="Times New Roman"/>
    </w:rPr>
  </w:style>
  <w:style w:type="character" w:customStyle="1" w:styleId="WW8Num61z1">
    <w:name w:val="WW8Num61z1"/>
    <w:rsid w:val="00934C23"/>
    <w:rPr>
      <w:rFonts w:ascii="Courier New" w:hAnsi="Courier New"/>
      <w:sz w:val="20"/>
    </w:rPr>
  </w:style>
  <w:style w:type="character" w:customStyle="1" w:styleId="WW8Num61z2">
    <w:name w:val="WW8Num61z2"/>
    <w:rsid w:val="00934C23"/>
    <w:rPr>
      <w:rFonts w:ascii="Wingdings" w:hAnsi="Wingdings"/>
      <w:sz w:val="20"/>
    </w:rPr>
  </w:style>
  <w:style w:type="character" w:customStyle="1" w:styleId="WW8Num62z0">
    <w:name w:val="WW8Num62z0"/>
    <w:rsid w:val="00934C23"/>
    <w:rPr>
      <w:rFonts w:ascii="Symbol" w:hAnsi="Symbol" w:cs="Symbol"/>
    </w:rPr>
  </w:style>
  <w:style w:type="character" w:customStyle="1" w:styleId="WW8Num62z1">
    <w:name w:val="WW8Num62z1"/>
    <w:rsid w:val="00934C23"/>
    <w:rPr>
      <w:rFonts w:ascii="Courier New" w:hAnsi="Courier New"/>
      <w:sz w:val="20"/>
    </w:rPr>
  </w:style>
  <w:style w:type="character" w:customStyle="1" w:styleId="WW8Num62z2">
    <w:name w:val="WW8Num62z2"/>
    <w:rsid w:val="00934C23"/>
    <w:rPr>
      <w:rFonts w:ascii="Wingdings" w:hAnsi="Wingdings"/>
      <w:sz w:val="20"/>
    </w:rPr>
  </w:style>
  <w:style w:type="character" w:customStyle="1" w:styleId="WW8Num63z0">
    <w:name w:val="WW8Num63z0"/>
    <w:rsid w:val="00934C23"/>
    <w:rPr>
      <w:rFonts w:ascii="Wingdings" w:hAnsi="Wingdings" w:cs="Wingdings"/>
    </w:rPr>
  </w:style>
  <w:style w:type="character" w:customStyle="1" w:styleId="WW8Num63z1">
    <w:name w:val="WW8Num63z1"/>
    <w:rsid w:val="00934C23"/>
    <w:rPr>
      <w:rFonts w:ascii="Courier New" w:hAnsi="Courier New"/>
      <w:sz w:val="20"/>
    </w:rPr>
  </w:style>
  <w:style w:type="character" w:customStyle="1" w:styleId="WW8Num63z2">
    <w:name w:val="WW8Num63z2"/>
    <w:rsid w:val="00934C23"/>
    <w:rPr>
      <w:rFonts w:ascii="Wingdings" w:hAnsi="Wingdings"/>
      <w:sz w:val="20"/>
    </w:rPr>
  </w:style>
  <w:style w:type="character" w:customStyle="1" w:styleId="WW8Num64z0">
    <w:name w:val="WW8Num64z0"/>
    <w:rsid w:val="00934C23"/>
    <w:rPr>
      <w:rFonts w:ascii="Symbol" w:hAnsi="Symbol" w:cs="Symbol"/>
    </w:rPr>
  </w:style>
  <w:style w:type="character" w:customStyle="1" w:styleId="WW8Num64z1">
    <w:name w:val="WW8Num64z1"/>
    <w:rsid w:val="00934C23"/>
    <w:rPr>
      <w:rFonts w:ascii="Courier New" w:hAnsi="Courier New"/>
      <w:sz w:val="20"/>
    </w:rPr>
  </w:style>
  <w:style w:type="character" w:customStyle="1" w:styleId="WW8Num64z2">
    <w:name w:val="WW8Num64z2"/>
    <w:rsid w:val="00934C23"/>
    <w:rPr>
      <w:rFonts w:ascii="Wingdings" w:hAnsi="Wingdings"/>
      <w:sz w:val="20"/>
    </w:rPr>
  </w:style>
  <w:style w:type="character" w:customStyle="1" w:styleId="WW8Num66z0">
    <w:name w:val="WW8Num66z0"/>
    <w:rsid w:val="00934C23"/>
    <w:rPr>
      <w:rFonts w:ascii="Symbol" w:hAnsi="Symbol" w:cs="Symbol"/>
    </w:rPr>
  </w:style>
  <w:style w:type="character" w:customStyle="1" w:styleId="WW8Num67z0">
    <w:name w:val="WW8Num67z0"/>
    <w:rsid w:val="00934C23"/>
    <w:rPr>
      <w:rFonts w:ascii="Symbol" w:hAnsi="Symbol" w:cs="Symbol"/>
    </w:rPr>
  </w:style>
  <w:style w:type="character" w:customStyle="1" w:styleId="WW8Num68z0">
    <w:name w:val="WW8Num68z0"/>
    <w:rsid w:val="00934C23"/>
    <w:rPr>
      <w:rFonts w:ascii="Symbol" w:hAnsi="Symbol"/>
      <w:sz w:val="20"/>
    </w:rPr>
  </w:style>
  <w:style w:type="character" w:customStyle="1" w:styleId="WW8Num70z0">
    <w:name w:val="WW8Num70z0"/>
    <w:rsid w:val="00934C23"/>
    <w:rPr>
      <w:rFonts w:ascii="Symbol" w:eastAsia="Times New Roman" w:hAnsi="Symbol"/>
    </w:rPr>
  </w:style>
  <w:style w:type="character" w:customStyle="1" w:styleId="WW8Num76z0">
    <w:name w:val="WW8Num76z0"/>
    <w:rsid w:val="00934C23"/>
    <w:rPr>
      <w:rFonts w:ascii="Symbol" w:hAnsi="Symbol" w:cs="Symbol"/>
    </w:rPr>
  </w:style>
  <w:style w:type="character" w:customStyle="1" w:styleId="WW8Num76z1">
    <w:name w:val="WW8Num76z1"/>
    <w:rsid w:val="00934C23"/>
    <w:rPr>
      <w:rFonts w:ascii="Courier New" w:hAnsi="Courier New" w:cs="Courier New"/>
    </w:rPr>
  </w:style>
  <w:style w:type="character" w:customStyle="1" w:styleId="WW8Num76z2">
    <w:name w:val="WW8Num76z2"/>
    <w:rsid w:val="00934C23"/>
    <w:rPr>
      <w:rFonts w:ascii="Wingdings" w:hAnsi="Wingdings" w:cs="Wingdings"/>
    </w:rPr>
  </w:style>
  <w:style w:type="character" w:customStyle="1" w:styleId="WW8Num77z0">
    <w:name w:val="WW8Num77z0"/>
    <w:rsid w:val="00934C23"/>
    <w:rPr>
      <w:rFonts w:ascii="Symbol" w:hAnsi="Symbol" w:cs="Symbol"/>
      <w:color w:val="auto"/>
    </w:rPr>
  </w:style>
  <w:style w:type="character" w:customStyle="1" w:styleId="WW8Num80z0">
    <w:name w:val="WW8Num80z0"/>
    <w:rsid w:val="00934C23"/>
    <w:rPr>
      <w:rFonts w:ascii="Symbol" w:eastAsia="Times New Roman" w:hAnsi="Symbol" w:cs="Times New Roman"/>
    </w:rPr>
  </w:style>
  <w:style w:type="character" w:customStyle="1" w:styleId="WW8Num81z0">
    <w:name w:val="WW8Num81z0"/>
    <w:rsid w:val="00934C23"/>
    <w:rPr>
      <w:rFonts w:ascii="Symbol" w:eastAsia="Times New Roman" w:hAnsi="Symbol"/>
    </w:rPr>
  </w:style>
  <w:style w:type="character" w:customStyle="1" w:styleId="WW8Num81z1">
    <w:name w:val="WW8Num81z1"/>
    <w:rsid w:val="00934C23"/>
    <w:rPr>
      <w:rFonts w:ascii="Courier New" w:hAnsi="Courier New" w:cs="Times New Roman"/>
    </w:rPr>
  </w:style>
  <w:style w:type="character" w:customStyle="1" w:styleId="WW8Num81z2">
    <w:name w:val="WW8Num81z2"/>
    <w:rsid w:val="00934C23"/>
    <w:rPr>
      <w:rFonts w:ascii="Wingdings" w:hAnsi="Wingdings" w:cs="Wingdings"/>
    </w:rPr>
  </w:style>
  <w:style w:type="character" w:customStyle="1" w:styleId="WW8Num82z0">
    <w:name w:val="WW8Num82z0"/>
    <w:rsid w:val="00934C23"/>
    <w:rPr>
      <w:rFonts w:ascii="Symbol" w:hAnsi="Symbol" w:cs="Symbol"/>
      <w:color w:val="auto"/>
    </w:rPr>
  </w:style>
  <w:style w:type="character" w:customStyle="1" w:styleId="WW8Num84z0">
    <w:name w:val="WW8Num84z0"/>
    <w:rsid w:val="00934C23"/>
    <w:rPr>
      <w:rFonts w:ascii="Symbol" w:hAnsi="Symbol" w:cs="Symbol"/>
    </w:rPr>
  </w:style>
  <w:style w:type="character" w:customStyle="1" w:styleId="WW8Num85z0">
    <w:name w:val="WW8Num85z0"/>
    <w:rsid w:val="00934C23"/>
    <w:rPr>
      <w:rFonts w:ascii="Symbol" w:hAnsi="Symbol"/>
      <w:sz w:val="20"/>
    </w:rPr>
  </w:style>
  <w:style w:type="character" w:customStyle="1" w:styleId="WW8Num86z0">
    <w:name w:val="WW8Num86z0"/>
    <w:rsid w:val="00934C23"/>
    <w:rPr>
      <w:rFonts w:ascii="Symbol" w:hAnsi="Symbol"/>
    </w:rPr>
  </w:style>
  <w:style w:type="character" w:customStyle="1" w:styleId="WW8Num87z0">
    <w:name w:val="WW8Num87z0"/>
    <w:rsid w:val="00934C23"/>
    <w:rPr>
      <w:rFonts w:ascii="Symbol" w:hAnsi="Symbol" w:cs="Symbol"/>
    </w:rPr>
  </w:style>
  <w:style w:type="character" w:customStyle="1" w:styleId="WW8Num88z0">
    <w:name w:val="WW8Num88z0"/>
    <w:rsid w:val="00934C23"/>
    <w:rPr>
      <w:rFonts w:ascii="Symbol" w:hAnsi="Symbol" w:cs="Symbol"/>
      <w:sz w:val="20"/>
      <w:szCs w:val="20"/>
    </w:rPr>
  </w:style>
  <w:style w:type="character" w:customStyle="1" w:styleId="WW8Num89z0">
    <w:name w:val="WW8Num89z0"/>
    <w:rsid w:val="00934C23"/>
    <w:rPr>
      <w:rFonts w:ascii="Symbol" w:hAnsi="Symbol" w:cs="Symbol"/>
      <w:color w:val="auto"/>
    </w:rPr>
  </w:style>
  <w:style w:type="character" w:customStyle="1" w:styleId="WW8Num89z1">
    <w:name w:val="WW8Num89z1"/>
    <w:rsid w:val="00934C23"/>
    <w:rPr>
      <w:rFonts w:ascii="Courier New" w:hAnsi="Courier New"/>
      <w:sz w:val="20"/>
    </w:rPr>
  </w:style>
  <w:style w:type="character" w:customStyle="1" w:styleId="WW8Num89z2">
    <w:name w:val="WW8Num89z2"/>
    <w:rsid w:val="00934C23"/>
    <w:rPr>
      <w:rFonts w:ascii="Wingdings" w:hAnsi="Wingdings"/>
      <w:sz w:val="20"/>
    </w:rPr>
  </w:style>
  <w:style w:type="character" w:customStyle="1" w:styleId="WW8Num91z0">
    <w:name w:val="WW8Num91z0"/>
    <w:rsid w:val="00934C23"/>
    <w:rPr>
      <w:rFonts w:ascii="Symbol" w:hAnsi="Symbol"/>
    </w:rPr>
  </w:style>
  <w:style w:type="character" w:customStyle="1" w:styleId="WW8Num93z0">
    <w:name w:val="WW8Num93z0"/>
    <w:rsid w:val="00934C23"/>
    <w:rPr>
      <w:rFonts w:ascii="Symbol" w:hAnsi="Symbol"/>
    </w:rPr>
  </w:style>
  <w:style w:type="character" w:customStyle="1" w:styleId="WW8Num94z0">
    <w:name w:val="WW8Num94z0"/>
    <w:rsid w:val="00934C23"/>
    <w:rPr>
      <w:rFonts w:ascii="Symbol" w:hAnsi="Symbol" w:cs="Symbol"/>
      <w:color w:val="auto"/>
    </w:rPr>
  </w:style>
  <w:style w:type="character" w:customStyle="1" w:styleId="WW8Num95z0">
    <w:name w:val="WW8Num95z0"/>
    <w:rsid w:val="00934C23"/>
    <w:rPr>
      <w:rFonts w:ascii="Symbol" w:hAnsi="Symbol" w:cs="Symbol"/>
    </w:rPr>
  </w:style>
  <w:style w:type="character" w:customStyle="1" w:styleId="WW8Num96z0">
    <w:name w:val="WW8Num96z0"/>
    <w:rsid w:val="00934C23"/>
    <w:rPr>
      <w:rFonts w:ascii="Symbol" w:hAnsi="Symbol" w:cs="Symbol"/>
      <w:sz w:val="20"/>
      <w:szCs w:val="20"/>
    </w:rPr>
  </w:style>
  <w:style w:type="character" w:customStyle="1" w:styleId="WW8Num97z0">
    <w:name w:val="WW8Num97z0"/>
    <w:rsid w:val="00934C23"/>
    <w:rPr>
      <w:rFonts w:ascii="Symbol" w:hAnsi="Symbol"/>
    </w:rPr>
  </w:style>
  <w:style w:type="character" w:customStyle="1" w:styleId="WW8Num98z0">
    <w:name w:val="WW8Num98z0"/>
    <w:rsid w:val="00934C23"/>
    <w:rPr>
      <w:rFonts w:ascii="Symbol" w:hAnsi="Symbol" w:cs="Symbol"/>
      <w:sz w:val="20"/>
      <w:szCs w:val="20"/>
    </w:rPr>
  </w:style>
  <w:style w:type="character" w:customStyle="1" w:styleId="WW8Num99z0">
    <w:name w:val="WW8Num99z0"/>
    <w:rsid w:val="00934C23"/>
    <w:rPr>
      <w:rFonts w:ascii="Symbol" w:hAnsi="Symbol" w:cs="Symbol"/>
    </w:rPr>
  </w:style>
  <w:style w:type="character" w:customStyle="1" w:styleId="WW8Num100z0">
    <w:name w:val="WW8Num100z0"/>
    <w:rsid w:val="00934C23"/>
    <w:rPr>
      <w:rFonts w:ascii="Symbol" w:hAnsi="Symbol" w:cs="Symbol"/>
    </w:rPr>
  </w:style>
  <w:style w:type="character" w:customStyle="1" w:styleId="WW8Num101z0">
    <w:name w:val="WW8Num101z0"/>
    <w:rsid w:val="00934C23"/>
    <w:rPr>
      <w:rFonts w:ascii="Symbol" w:hAnsi="Symbol" w:cs="Symbol"/>
    </w:rPr>
  </w:style>
  <w:style w:type="character" w:customStyle="1" w:styleId="WW8Num102z0">
    <w:name w:val="WW8Num102z0"/>
    <w:rsid w:val="00934C23"/>
    <w:rPr>
      <w:rFonts w:ascii="Symbol" w:hAnsi="Symbol"/>
      <w:sz w:val="20"/>
    </w:rPr>
  </w:style>
  <w:style w:type="character" w:customStyle="1" w:styleId="WW8Num103z0">
    <w:name w:val="WW8Num103z0"/>
    <w:rsid w:val="00934C23"/>
    <w:rPr>
      <w:rFonts w:ascii="Symbol" w:hAnsi="Symbol" w:cs="Symbol"/>
      <w:sz w:val="22"/>
      <w:szCs w:val="22"/>
    </w:rPr>
  </w:style>
  <w:style w:type="character" w:customStyle="1" w:styleId="WW8Num104z0">
    <w:name w:val="WW8Num104z0"/>
    <w:rsid w:val="00934C23"/>
    <w:rPr>
      <w:rFonts w:ascii="Symbol" w:hAnsi="Symbol"/>
    </w:rPr>
  </w:style>
  <w:style w:type="character" w:customStyle="1" w:styleId="WW8Num105z0">
    <w:name w:val="WW8Num105z0"/>
    <w:rsid w:val="00934C23"/>
    <w:rPr>
      <w:rFonts w:ascii="Symbol" w:hAnsi="Symbol" w:cs="Symbol"/>
      <w:color w:val="auto"/>
    </w:rPr>
  </w:style>
  <w:style w:type="character" w:customStyle="1" w:styleId="WW8Num106z0">
    <w:name w:val="WW8Num106z0"/>
    <w:rsid w:val="00934C23"/>
    <w:rPr>
      <w:rFonts w:ascii="Symbol" w:hAnsi="Symbol" w:cs="Symbol"/>
      <w:color w:val="auto"/>
    </w:rPr>
  </w:style>
  <w:style w:type="character" w:customStyle="1" w:styleId="WW8Num107z0">
    <w:name w:val="WW8Num107z0"/>
    <w:rsid w:val="00934C23"/>
    <w:rPr>
      <w:rFonts w:ascii="Symbol" w:hAnsi="Symbol"/>
    </w:rPr>
  </w:style>
  <w:style w:type="character" w:customStyle="1" w:styleId="WW8Num108z0">
    <w:name w:val="WW8Num108z0"/>
    <w:rsid w:val="00934C23"/>
    <w:rPr>
      <w:rFonts w:ascii="Symbol" w:hAnsi="Symbol" w:cs="Symbol"/>
    </w:rPr>
  </w:style>
  <w:style w:type="character" w:customStyle="1" w:styleId="WW8Num109z0">
    <w:name w:val="WW8Num109z0"/>
    <w:rsid w:val="00934C23"/>
    <w:rPr>
      <w:rFonts w:ascii="Symbol" w:hAnsi="Symbol" w:cs="Symbol"/>
    </w:rPr>
  </w:style>
  <w:style w:type="character" w:customStyle="1" w:styleId="WW8Num110z0">
    <w:name w:val="WW8Num110z0"/>
    <w:rsid w:val="00934C23"/>
    <w:rPr>
      <w:rFonts w:ascii="Symbol" w:hAnsi="Symbol" w:cs="Symbol"/>
    </w:rPr>
  </w:style>
  <w:style w:type="character" w:customStyle="1" w:styleId="WW8Num111z0">
    <w:name w:val="WW8Num111z0"/>
    <w:rsid w:val="00934C23"/>
    <w:rPr>
      <w:rFonts w:ascii="Symbol" w:hAnsi="Symbol"/>
    </w:rPr>
  </w:style>
  <w:style w:type="character" w:customStyle="1" w:styleId="WW8Num112z0">
    <w:name w:val="WW8Num112z0"/>
    <w:rsid w:val="00934C23"/>
    <w:rPr>
      <w:rFonts w:ascii="Symbol" w:hAnsi="Symbol" w:cs="Symbol"/>
    </w:rPr>
  </w:style>
  <w:style w:type="character" w:customStyle="1" w:styleId="WW8Num113z0">
    <w:name w:val="WW8Num113z0"/>
    <w:rsid w:val="00934C23"/>
    <w:rPr>
      <w:rFonts w:ascii="Symbol" w:hAnsi="Symbol" w:cs="Symbol"/>
    </w:rPr>
  </w:style>
  <w:style w:type="character" w:customStyle="1" w:styleId="WW8Num114z0">
    <w:name w:val="WW8Num114z0"/>
    <w:rsid w:val="00934C23"/>
    <w:rPr>
      <w:rFonts w:ascii="Symbol" w:hAnsi="Symbol"/>
    </w:rPr>
  </w:style>
  <w:style w:type="character" w:customStyle="1" w:styleId="WW8Num115z0">
    <w:name w:val="WW8Num115z0"/>
    <w:rsid w:val="00934C23"/>
    <w:rPr>
      <w:rFonts w:ascii="Symbol" w:hAnsi="Symbol" w:cs="Symbol"/>
      <w:color w:val="auto"/>
    </w:rPr>
  </w:style>
  <w:style w:type="character" w:customStyle="1" w:styleId="WW8Num116z0">
    <w:name w:val="WW8Num116z0"/>
    <w:rsid w:val="00934C23"/>
    <w:rPr>
      <w:rFonts w:ascii="Symbol" w:hAnsi="Symbol"/>
    </w:rPr>
  </w:style>
  <w:style w:type="character" w:customStyle="1" w:styleId="WW8Num117z0">
    <w:name w:val="WW8Num117z0"/>
    <w:rsid w:val="00934C23"/>
    <w:rPr>
      <w:rFonts w:ascii="Symbol" w:hAnsi="Symbol" w:cs="Symbol"/>
      <w:color w:val="auto"/>
    </w:rPr>
  </w:style>
  <w:style w:type="character" w:customStyle="1" w:styleId="WW8Num118z0">
    <w:name w:val="WW8Num118z0"/>
    <w:rsid w:val="00934C23"/>
    <w:rPr>
      <w:rFonts w:ascii="Symbol" w:hAnsi="Symbol" w:cs="Symbol"/>
      <w:color w:val="auto"/>
    </w:rPr>
  </w:style>
  <w:style w:type="character" w:customStyle="1" w:styleId="WW8Num119z0">
    <w:name w:val="WW8Num119z0"/>
    <w:rsid w:val="00934C23"/>
    <w:rPr>
      <w:rFonts w:ascii="Symbol" w:hAnsi="Symbol" w:cs="Symbol"/>
    </w:rPr>
  </w:style>
  <w:style w:type="character" w:customStyle="1" w:styleId="WW8Num120z0">
    <w:name w:val="WW8Num120z0"/>
    <w:rsid w:val="00934C23"/>
    <w:rPr>
      <w:rFonts w:ascii="Symbol" w:hAnsi="Symbol" w:cs="Symbol"/>
      <w:sz w:val="22"/>
      <w:szCs w:val="22"/>
    </w:rPr>
  </w:style>
  <w:style w:type="character" w:customStyle="1" w:styleId="WW8Num121z0">
    <w:name w:val="WW8Num121z0"/>
    <w:rsid w:val="00934C23"/>
    <w:rPr>
      <w:rFonts w:ascii="Symbol" w:hAnsi="Symbol" w:cs="Symbol"/>
      <w:color w:val="auto"/>
    </w:rPr>
  </w:style>
  <w:style w:type="character" w:customStyle="1" w:styleId="WW8Num122z0">
    <w:name w:val="WW8Num122z0"/>
    <w:rsid w:val="00934C23"/>
    <w:rPr>
      <w:rFonts w:ascii="Symbol" w:hAnsi="Symbol" w:cs="Symbol"/>
      <w:color w:val="auto"/>
    </w:rPr>
  </w:style>
  <w:style w:type="character" w:customStyle="1" w:styleId="WW8Num123z0">
    <w:name w:val="WW8Num123z0"/>
    <w:rsid w:val="00934C23"/>
    <w:rPr>
      <w:rFonts w:ascii="Symbol" w:hAnsi="Symbol" w:cs="Symbol"/>
      <w:color w:val="auto"/>
    </w:rPr>
  </w:style>
  <w:style w:type="character" w:customStyle="1" w:styleId="WW8Num124z0">
    <w:name w:val="WW8Num124z0"/>
    <w:rsid w:val="00934C23"/>
    <w:rPr>
      <w:rFonts w:ascii="Symbol" w:hAnsi="Symbol" w:cs="Symbol"/>
      <w:color w:val="auto"/>
    </w:rPr>
  </w:style>
  <w:style w:type="character" w:customStyle="1" w:styleId="WW8Num125z0">
    <w:name w:val="WW8Num125z0"/>
    <w:rsid w:val="00934C23"/>
    <w:rPr>
      <w:rFonts w:ascii="Symbol" w:hAnsi="Symbol" w:cs="Symbol"/>
      <w:color w:val="auto"/>
    </w:rPr>
  </w:style>
  <w:style w:type="character" w:customStyle="1" w:styleId="WW8Num126z0">
    <w:name w:val="WW8Num126z0"/>
    <w:rsid w:val="00934C23"/>
    <w:rPr>
      <w:rFonts w:ascii="Symbol" w:hAnsi="Symbol" w:cs="Symbol"/>
    </w:rPr>
  </w:style>
  <w:style w:type="character" w:customStyle="1" w:styleId="WW8Num127z0">
    <w:name w:val="WW8Num127z0"/>
    <w:rsid w:val="00934C23"/>
    <w:rPr>
      <w:rFonts w:ascii="Symbol" w:hAnsi="Symbol" w:cs="Symbol"/>
    </w:rPr>
  </w:style>
  <w:style w:type="character" w:customStyle="1" w:styleId="WW8Num128z0">
    <w:name w:val="WW8Num128z0"/>
    <w:rsid w:val="00934C23"/>
    <w:rPr>
      <w:rFonts w:ascii="Symbol" w:hAnsi="Symbol"/>
    </w:rPr>
  </w:style>
  <w:style w:type="character" w:customStyle="1" w:styleId="WW8Num129z0">
    <w:name w:val="WW8Num129z0"/>
    <w:rsid w:val="00934C23"/>
    <w:rPr>
      <w:rFonts w:ascii="Symbol" w:hAnsi="Symbol" w:cs="Symbol"/>
    </w:rPr>
  </w:style>
  <w:style w:type="character" w:customStyle="1" w:styleId="WW8Num130z0">
    <w:name w:val="WW8Num130z0"/>
    <w:rsid w:val="00934C23"/>
    <w:rPr>
      <w:rFonts w:ascii="Symbol" w:hAnsi="Symbol" w:cs="Symbol"/>
      <w:color w:val="auto"/>
    </w:rPr>
  </w:style>
  <w:style w:type="character" w:customStyle="1" w:styleId="WW8Num131z0">
    <w:name w:val="WW8Num131z0"/>
    <w:rsid w:val="00934C23"/>
    <w:rPr>
      <w:rFonts w:ascii="Symbol" w:hAnsi="Symbol"/>
    </w:rPr>
  </w:style>
  <w:style w:type="character" w:customStyle="1" w:styleId="WW8Num132z0">
    <w:name w:val="WW8Num132z0"/>
    <w:rsid w:val="00934C23"/>
    <w:rPr>
      <w:rFonts w:ascii="Courier New" w:hAnsi="Courier New"/>
    </w:rPr>
  </w:style>
  <w:style w:type="character" w:customStyle="1" w:styleId="WW8Num133z0">
    <w:name w:val="WW8Num133z0"/>
    <w:rsid w:val="00934C23"/>
    <w:rPr>
      <w:rFonts w:ascii="Symbol" w:hAnsi="Symbol" w:cs="Symbol"/>
    </w:rPr>
  </w:style>
  <w:style w:type="character" w:customStyle="1" w:styleId="WW8Num134z0">
    <w:name w:val="WW8Num134z0"/>
    <w:rsid w:val="00934C23"/>
    <w:rPr>
      <w:rFonts w:ascii="Wingdings" w:hAnsi="Wingdings"/>
    </w:rPr>
  </w:style>
  <w:style w:type="character" w:customStyle="1" w:styleId="WW8Num135z0">
    <w:name w:val="WW8Num135z0"/>
    <w:rsid w:val="00934C23"/>
    <w:rPr>
      <w:rFonts w:ascii="Symbol" w:hAnsi="Symbol" w:cs="Symbol"/>
    </w:rPr>
  </w:style>
  <w:style w:type="character" w:customStyle="1" w:styleId="WW8Num136z0">
    <w:name w:val="WW8Num136z0"/>
    <w:rsid w:val="00934C23"/>
    <w:rPr>
      <w:rFonts w:ascii="Symbol" w:hAnsi="Symbol" w:cs="Symbol"/>
    </w:rPr>
  </w:style>
  <w:style w:type="character" w:customStyle="1" w:styleId="WW8Num137z0">
    <w:name w:val="WW8Num137z0"/>
    <w:rsid w:val="00934C23"/>
    <w:rPr>
      <w:rFonts w:ascii="Symbol" w:hAnsi="Symbol" w:cs="Symbol"/>
    </w:rPr>
  </w:style>
  <w:style w:type="character" w:customStyle="1" w:styleId="WW8Num138z0">
    <w:name w:val="WW8Num138z0"/>
    <w:rsid w:val="00934C23"/>
    <w:rPr>
      <w:rFonts w:ascii="Symbol" w:hAnsi="Symbol" w:cs="Symbol"/>
      <w:color w:val="auto"/>
    </w:rPr>
  </w:style>
  <w:style w:type="character" w:customStyle="1" w:styleId="WW8Num139z0">
    <w:name w:val="WW8Num139z0"/>
    <w:rsid w:val="00934C23"/>
    <w:rPr>
      <w:rFonts w:ascii="Symbol" w:hAnsi="Symbol" w:cs="Symbol"/>
      <w:color w:val="auto"/>
    </w:rPr>
  </w:style>
  <w:style w:type="character" w:customStyle="1" w:styleId="WW8Num140z0">
    <w:name w:val="WW8Num140z0"/>
    <w:rsid w:val="00934C23"/>
    <w:rPr>
      <w:rFonts w:ascii="Symbol" w:hAnsi="Symbol"/>
    </w:rPr>
  </w:style>
  <w:style w:type="character" w:customStyle="1" w:styleId="WW8Num140z1">
    <w:name w:val="WW8Num140z1"/>
    <w:rsid w:val="00934C23"/>
    <w:rPr>
      <w:rFonts w:ascii="Courier New" w:hAnsi="Courier New" w:cs="Courier New"/>
    </w:rPr>
  </w:style>
  <w:style w:type="character" w:customStyle="1" w:styleId="WW8Num141z0">
    <w:name w:val="WW8Num141z0"/>
    <w:rsid w:val="00934C23"/>
    <w:rPr>
      <w:rFonts w:ascii="Symbol" w:hAnsi="Symbol" w:cs="Symbol"/>
    </w:rPr>
  </w:style>
  <w:style w:type="character" w:customStyle="1" w:styleId="WW8Num142z0">
    <w:name w:val="WW8Num142z0"/>
    <w:rsid w:val="00934C23"/>
    <w:rPr>
      <w:rFonts w:ascii="Symbol" w:hAnsi="Symbol" w:cs="Symbol"/>
    </w:rPr>
  </w:style>
  <w:style w:type="character" w:customStyle="1" w:styleId="WW8Num143z0">
    <w:name w:val="WW8Num143z0"/>
    <w:rsid w:val="00934C23"/>
    <w:rPr>
      <w:rFonts w:ascii="Symbol" w:hAnsi="Symbol"/>
    </w:rPr>
  </w:style>
  <w:style w:type="character" w:customStyle="1" w:styleId="WW8Num144z0">
    <w:name w:val="WW8Num144z0"/>
    <w:rsid w:val="00934C23"/>
    <w:rPr>
      <w:rFonts w:ascii="Symbol" w:hAnsi="Symbol" w:cs="Symbol"/>
      <w:color w:val="auto"/>
    </w:rPr>
  </w:style>
  <w:style w:type="character" w:customStyle="1" w:styleId="WW8Num145z0">
    <w:name w:val="WW8Num145z0"/>
    <w:rsid w:val="00934C23"/>
    <w:rPr>
      <w:rFonts w:ascii="Symbol" w:hAnsi="Symbol"/>
    </w:rPr>
  </w:style>
  <w:style w:type="character" w:customStyle="1" w:styleId="WW8Num146z0">
    <w:name w:val="WW8Num146z0"/>
    <w:rsid w:val="00934C23"/>
    <w:rPr>
      <w:rFonts w:ascii="Symbol" w:hAnsi="Symbol" w:cs="Symbol"/>
      <w:color w:val="auto"/>
    </w:rPr>
  </w:style>
  <w:style w:type="character" w:customStyle="1" w:styleId="WW8Num147z0">
    <w:name w:val="WW8Num147z0"/>
    <w:rsid w:val="00934C23"/>
    <w:rPr>
      <w:rFonts w:ascii="Symbol" w:hAnsi="Symbol" w:cs="Symbol"/>
    </w:rPr>
  </w:style>
  <w:style w:type="character" w:customStyle="1" w:styleId="WW8Num154z0">
    <w:name w:val="WW8Num154z0"/>
    <w:rsid w:val="00934C23"/>
    <w:rPr>
      <w:rFonts w:ascii="Symbol" w:hAnsi="Symbol"/>
    </w:rPr>
  </w:style>
  <w:style w:type="character" w:customStyle="1" w:styleId="WW8Num155z0">
    <w:name w:val="WW8Num155z0"/>
    <w:rsid w:val="00934C23"/>
    <w:rPr>
      <w:rFonts w:ascii="Symbol" w:hAnsi="Symbol"/>
      <w:sz w:val="20"/>
    </w:rPr>
  </w:style>
  <w:style w:type="character" w:customStyle="1" w:styleId="WW8Num177z0">
    <w:name w:val="WW8Num177z0"/>
    <w:rsid w:val="00934C23"/>
    <w:rPr>
      <w:rFonts w:ascii="Symbol" w:hAnsi="Symbol"/>
    </w:rPr>
  </w:style>
  <w:style w:type="character" w:customStyle="1" w:styleId="WW8Num187z0">
    <w:name w:val="WW8Num187z0"/>
    <w:rsid w:val="00934C23"/>
    <w:rPr>
      <w:rFonts w:ascii="Symbol" w:hAnsi="Symbol"/>
      <w:sz w:val="20"/>
    </w:rPr>
  </w:style>
  <w:style w:type="character" w:customStyle="1" w:styleId="WW8Num192z0">
    <w:name w:val="WW8Num192z0"/>
    <w:rsid w:val="00934C23"/>
    <w:rPr>
      <w:rFonts w:ascii="Symbol" w:hAnsi="Symbol"/>
    </w:rPr>
  </w:style>
  <w:style w:type="character" w:customStyle="1" w:styleId="WW8Num195z0">
    <w:name w:val="WW8Num195z0"/>
    <w:rsid w:val="00934C23"/>
    <w:rPr>
      <w:rFonts w:ascii="Symbol" w:hAnsi="Symbol"/>
    </w:rPr>
  </w:style>
  <w:style w:type="character" w:customStyle="1" w:styleId="WW8Num199z0">
    <w:name w:val="WW8Num199z0"/>
    <w:rsid w:val="00934C23"/>
    <w:rPr>
      <w:rFonts w:ascii="Symbol" w:hAnsi="Symbol"/>
      <w:sz w:val="20"/>
    </w:rPr>
  </w:style>
  <w:style w:type="character" w:customStyle="1" w:styleId="WW8Num200z0">
    <w:name w:val="WW8Num200z0"/>
    <w:rsid w:val="00934C23"/>
    <w:rPr>
      <w:rFonts w:ascii="Symbol" w:hAnsi="Symbol"/>
      <w:sz w:val="20"/>
    </w:rPr>
  </w:style>
  <w:style w:type="character" w:customStyle="1" w:styleId="WW8Num203z0">
    <w:name w:val="WW8Num203z0"/>
    <w:rsid w:val="00934C23"/>
    <w:rPr>
      <w:rFonts w:ascii="Wingdings" w:hAnsi="Wingdings" w:cs="StarSymbol"/>
      <w:sz w:val="18"/>
      <w:szCs w:val="18"/>
    </w:rPr>
  </w:style>
  <w:style w:type="character" w:customStyle="1" w:styleId="WW8Num203z1">
    <w:name w:val="WW8Num203z1"/>
    <w:rsid w:val="00934C23"/>
    <w:rPr>
      <w:rFonts w:ascii="Wingdings 2" w:hAnsi="Wingdings 2" w:cs="StarSymbol"/>
      <w:sz w:val="18"/>
      <w:szCs w:val="18"/>
    </w:rPr>
  </w:style>
  <w:style w:type="character" w:customStyle="1" w:styleId="WW8Num203z2">
    <w:name w:val="WW8Num203z2"/>
    <w:rsid w:val="00934C23"/>
    <w:rPr>
      <w:rFonts w:ascii="StarSymbol" w:hAnsi="StarSymbol" w:cs="StarSymbol"/>
      <w:sz w:val="18"/>
      <w:szCs w:val="18"/>
    </w:rPr>
  </w:style>
  <w:style w:type="character" w:customStyle="1" w:styleId="WW8Num204z0">
    <w:name w:val="WW8Num204z0"/>
    <w:rsid w:val="00934C23"/>
    <w:rPr>
      <w:rFonts w:ascii="Wingdings" w:hAnsi="Wingdings" w:cs="StarSymbol"/>
      <w:sz w:val="18"/>
      <w:szCs w:val="18"/>
    </w:rPr>
  </w:style>
  <w:style w:type="character" w:customStyle="1" w:styleId="WW8Num204z1">
    <w:name w:val="WW8Num204z1"/>
    <w:rsid w:val="00934C23"/>
    <w:rPr>
      <w:rFonts w:ascii="Wingdings 2" w:hAnsi="Wingdings 2" w:cs="StarSymbol"/>
      <w:sz w:val="18"/>
      <w:szCs w:val="18"/>
    </w:rPr>
  </w:style>
  <w:style w:type="character" w:customStyle="1" w:styleId="WW8Num204z2">
    <w:name w:val="WW8Num204z2"/>
    <w:rsid w:val="00934C23"/>
    <w:rPr>
      <w:rFonts w:ascii="StarSymbol" w:hAnsi="StarSymbol" w:cs="StarSymbol"/>
      <w:sz w:val="18"/>
      <w:szCs w:val="18"/>
    </w:rPr>
  </w:style>
  <w:style w:type="character" w:customStyle="1" w:styleId="WW8Num205z0">
    <w:name w:val="WW8Num205z0"/>
    <w:rsid w:val="00934C23"/>
    <w:rPr>
      <w:rFonts w:ascii="Wingdings" w:hAnsi="Wingdings" w:cs="Wingdings"/>
    </w:rPr>
  </w:style>
  <w:style w:type="character" w:customStyle="1" w:styleId="WW8Num205z1">
    <w:name w:val="WW8Num205z1"/>
    <w:rsid w:val="00934C23"/>
    <w:rPr>
      <w:rFonts w:ascii="Wingdings 2" w:hAnsi="Wingdings 2" w:cs="StarSymbol"/>
      <w:sz w:val="18"/>
      <w:szCs w:val="18"/>
    </w:rPr>
  </w:style>
  <w:style w:type="character" w:customStyle="1" w:styleId="WW8Num205z2">
    <w:name w:val="WW8Num205z2"/>
    <w:rsid w:val="00934C23"/>
    <w:rPr>
      <w:rFonts w:ascii="StarSymbol" w:hAnsi="StarSymbol" w:cs="StarSymbol"/>
      <w:sz w:val="18"/>
      <w:szCs w:val="18"/>
    </w:rPr>
  </w:style>
  <w:style w:type="character" w:customStyle="1" w:styleId="WW8Num206z0">
    <w:name w:val="WW8Num206z0"/>
    <w:rsid w:val="00934C23"/>
    <w:rPr>
      <w:rFonts w:ascii="Symbol" w:hAnsi="Symbol"/>
    </w:rPr>
  </w:style>
  <w:style w:type="character" w:customStyle="1" w:styleId="WW8Num206z1">
    <w:name w:val="WW8Num206z1"/>
    <w:rsid w:val="00934C23"/>
    <w:rPr>
      <w:rFonts w:ascii="Wingdings 2" w:hAnsi="Wingdings 2" w:cs="StarSymbol"/>
      <w:sz w:val="18"/>
      <w:szCs w:val="18"/>
    </w:rPr>
  </w:style>
  <w:style w:type="character" w:customStyle="1" w:styleId="WW8Num206z2">
    <w:name w:val="WW8Num206z2"/>
    <w:rsid w:val="00934C23"/>
    <w:rPr>
      <w:rFonts w:ascii="StarSymbol" w:hAnsi="StarSymbol" w:cs="StarSymbol"/>
      <w:sz w:val="18"/>
      <w:szCs w:val="18"/>
    </w:rPr>
  </w:style>
  <w:style w:type="character" w:customStyle="1" w:styleId="WW8Num207z0">
    <w:name w:val="WW8Num207z0"/>
    <w:rsid w:val="00934C23"/>
    <w:rPr>
      <w:rFonts w:ascii="Times New Roman" w:eastAsia="Times New Roman" w:hAnsi="Times New Roman" w:cs="Times New Roman"/>
    </w:rPr>
  </w:style>
  <w:style w:type="character" w:customStyle="1" w:styleId="WW8Num207z1">
    <w:name w:val="WW8Num207z1"/>
    <w:rsid w:val="00934C23"/>
    <w:rPr>
      <w:rFonts w:ascii="Wingdings 2" w:hAnsi="Wingdings 2" w:cs="StarSymbol"/>
      <w:sz w:val="18"/>
      <w:szCs w:val="18"/>
    </w:rPr>
  </w:style>
  <w:style w:type="character" w:customStyle="1" w:styleId="WW8Num207z2">
    <w:name w:val="WW8Num207z2"/>
    <w:rsid w:val="00934C23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934C23"/>
  </w:style>
  <w:style w:type="character" w:customStyle="1" w:styleId="WW-Absatz-Standardschriftart">
    <w:name w:val="WW-Absatz-Standardschriftart"/>
    <w:rsid w:val="00934C23"/>
  </w:style>
  <w:style w:type="character" w:customStyle="1" w:styleId="WW8Num3z0">
    <w:name w:val="WW8Num3z0"/>
    <w:rsid w:val="00934C23"/>
    <w:rPr>
      <w:rFonts w:ascii="Wingdings" w:hAnsi="Wingdings"/>
      <w:sz w:val="20"/>
    </w:rPr>
  </w:style>
  <w:style w:type="character" w:customStyle="1" w:styleId="WW8Num8z0">
    <w:name w:val="WW8Num8z0"/>
    <w:rsid w:val="00934C23"/>
    <w:rPr>
      <w:rFonts w:ascii="Wingdings" w:hAnsi="Wingdings"/>
    </w:rPr>
  </w:style>
  <w:style w:type="character" w:customStyle="1" w:styleId="WW8Num10z0">
    <w:name w:val="WW8Num10z0"/>
    <w:rsid w:val="00934C23"/>
    <w:rPr>
      <w:rFonts w:ascii="Symbol" w:hAnsi="Symbol"/>
    </w:rPr>
  </w:style>
  <w:style w:type="character" w:customStyle="1" w:styleId="WW8Num17z0">
    <w:name w:val="WW8Num17z0"/>
    <w:rsid w:val="00934C23"/>
    <w:rPr>
      <w:rFonts w:ascii="Symbol" w:hAnsi="Symbol" w:cs="Symbol"/>
      <w:color w:val="auto"/>
    </w:rPr>
  </w:style>
  <w:style w:type="character" w:customStyle="1" w:styleId="WW8Num32z0">
    <w:name w:val="WW8Num32z0"/>
    <w:rsid w:val="00934C23"/>
    <w:rPr>
      <w:rFonts w:ascii="Symbol" w:hAnsi="Symbol"/>
    </w:rPr>
  </w:style>
  <w:style w:type="character" w:customStyle="1" w:styleId="WW8Num42z1">
    <w:name w:val="WW8Num42z1"/>
    <w:rsid w:val="00934C23"/>
    <w:rPr>
      <w:sz w:val="24"/>
    </w:rPr>
  </w:style>
  <w:style w:type="character" w:customStyle="1" w:styleId="WW8Num42z2">
    <w:name w:val="WW8Num42z2"/>
    <w:rsid w:val="00934C23"/>
    <w:rPr>
      <w:b w:val="0"/>
    </w:rPr>
  </w:style>
  <w:style w:type="character" w:customStyle="1" w:styleId="WW8Num42z4">
    <w:name w:val="WW8Num42z4"/>
    <w:rsid w:val="00934C23"/>
    <w:rPr>
      <w:rFonts w:ascii="Courier New" w:hAnsi="Courier New"/>
    </w:rPr>
  </w:style>
  <w:style w:type="character" w:customStyle="1" w:styleId="WW8Num42z5">
    <w:name w:val="WW8Num42z5"/>
    <w:rsid w:val="00934C23"/>
    <w:rPr>
      <w:rFonts w:ascii="Wingdings" w:hAnsi="Wingdings"/>
    </w:rPr>
  </w:style>
  <w:style w:type="character" w:customStyle="1" w:styleId="WW8Num51z1">
    <w:name w:val="WW8Num51z1"/>
    <w:rsid w:val="00934C23"/>
    <w:rPr>
      <w:rFonts w:ascii="Wingdings 2" w:hAnsi="Wingdings 2" w:cs="StarSymbol"/>
      <w:sz w:val="18"/>
      <w:szCs w:val="18"/>
    </w:rPr>
  </w:style>
  <w:style w:type="character" w:customStyle="1" w:styleId="WW8Num51z2">
    <w:name w:val="WW8Num51z2"/>
    <w:rsid w:val="00934C23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sid w:val="00934C23"/>
    <w:rPr>
      <w:rFonts w:ascii="Symbol" w:hAnsi="Symbol"/>
    </w:rPr>
  </w:style>
  <w:style w:type="character" w:customStyle="1" w:styleId="WW8Num56z0">
    <w:name w:val="WW8Num56z0"/>
    <w:rsid w:val="00934C23"/>
    <w:rPr>
      <w:rFonts w:ascii="Symbol" w:hAnsi="Symbol"/>
    </w:rPr>
  </w:style>
  <w:style w:type="character" w:customStyle="1" w:styleId="WW8Num56z1">
    <w:name w:val="WW8Num56z1"/>
    <w:rsid w:val="00934C23"/>
    <w:rPr>
      <w:rFonts w:ascii="Wingdings 2" w:hAnsi="Wingdings 2" w:cs="StarSymbol"/>
      <w:sz w:val="18"/>
      <w:szCs w:val="18"/>
    </w:rPr>
  </w:style>
  <w:style w:type="character" w:customStyle="1" w:styleId="WW8Num58z0">
    <w:name w:val="WW8Num58z0"/>
    <w:rsid w:val="00934C23"/>
    <w:rPr>
      <w:rFonts w:ascii="Symbol" w:hAnsi="Symbol" w:cs="Symbol"/>
    </w:rPr>
  </w:style>
  <w:style w:type="character" w:customStyle="1" w:styleId="WW8Num58z1">
    <w:name w:val="WW8Num58z1"/>
    <w:rsid w:val="00934C23"/>
    <w:rPr>
      <w:rFonts w:cs="Times New Roman"/>
    </w:rPr>
  </w:style>
  <w:style w:type="character" w:customStyle="1" w:styleId="WW8Num58z2">
    <w:name w:val="WW8Num58z2"/>
    <w:rsid w:val="00934C23"/>
    <w:rPr>
      <w:rFonts w:ascii="Wingdings" w:hAnsi="Wingdings"/>
      <w:sz w:val="20"/>
    </w:rPr>
  </w:style>
  <w:style w:type="character" w:customStyle="1" w:styleId="WW8Num60z1">
    <w:name w:val="WW8Num60z1"/>
    <w:rsid w:val="00934C23"/>
    <w:rPr>
      <w:rFonts w:ascii="Courier New" w:hAnsi="Courier New"/>
      <w:sz w:val="20"/>
    </w:rPr>
  </w:style>
  <w:style w:type="character" w:customStyle="1" w:styleId="WW8Num60z2">
    <w:name w:val="WW8Num60z2"/>
    <w:rsid w:val="00934C23"/>
    <w:rPr>
      <w:rFonts w:ascii="Wingdings" w:hAnsi="Wingdings"/>
      <w:sz w:val="20"/>
    </w:rPr>
  </w:style>
  <w:style w:type="character" w:customStyle="1" w:styleId="WW8Num65z0">
    <w:name w:val="WW8Num65z0"/>
    <w:rsid w:val="00934C23"/>
    <w:rPr>
      <w:rFonts w:ascii="Wingdings" w:hAnsi="Wingdings"/>
    </w:rPr>
  </w:style>
  <w:style w:type="character" w:customStyle="1" w:styleId="WW8Num69z0">
    <w:name w:val="WW8Num69z0"/>
    <w:rsid w:val="00934C23"/>
    <w:rPr>
      <w:rFonts w:ascii="Symbol" w:hAnsi="Symbol" w:cs="Symbol"/>
      <w:color w:val="auto"/>
    </w:rPr>
  </w:style>
  <w:style w:type="character" w:customStyle="1" w:styleId="WW8Num75z0">
    <w:name w:val="WW8Num75z0"/>
    <w:rsid w:val="00934C23"/>
    <w:rPr>
      <w:rFonts w:ascii="Symbol" w:hAnsi="Symbol"/>
    </w:rPr>
  </w:style>
  <w:style w:type="character" w:customStyle="1" w:styleId="WW8Num75z1">
    <w:name w:val="WW8Num75z1"/>
    <w:rsid w:val="00934C23"/>
    <w:rPr>
      <w:rFonts w:ascii="Courier New" w:hAnsi="Courier New" w:cs="Courier New"/>
    </w:rPr>
  </w:style>
  <w:style w:type="character" w:customStyle="1" w:styleId="WW8Num75z2">
    <w:name w:val="WW8Num75z2"/>
    <w:rsid w:val="00934C23"/>
    <w:rPr>
      <w:rFonts w:ascii="Wingdings" w:hAnsi="Wingdings" w:cs="Wingdings"/>
    </w:rPr>
  </w:style>
  <w:style w:type="character" w:customStyle="1" w:styleId="WW8Num79z0">
    <w:name w:val="WW8Num79z0"/>
    <w:rsid w:val="00934C23"/>
    <w:rPr>
      <w:rFonts w:ascii="Wingdings" w:hAnsi="Wingdings"/>
    </w:rPr>
  </w:style>
  <w:style w:type="character" w:customStyle="1" w:styleId="WW8Num80z1">
    <w:name w:val="WW8Num80z1"/>
    <w:rsid w:val="00934C23"/>
    <w:rPr>
      <w:rFonts w:ascii="Times New Roman" w:eastAsia="Times New Roman" w:hAnsi="Times New Roman" w:cs="Times New Roman"/>
    </w:rPr>
  </w:style>
  <w:style w:type="character" w:customStyle="1" w:styleId="WW8Num80z2">
    <w:name w:val="WW8Num80z2"/>
    <w:rsid w:val="00934C23"/>
    <w:rPr>
      <w:rFonts w:ascii="Wingdings" w:hAnsi="Wingdings" w:cs="Wingdings"/>
    </w:rPr>
  </w:style>
  <w:style w:type="character" w:customStyle="1" w:styleId="WW8Num83z0">
    <w:name w:val="WW8Num83z0"/>
    <w:rsid w:val="00934C23"/>
    <w:rPr>
      <w:rFonts w:ascii="Symbol" w:hAnsi="Symbol"/>
      <w:sz w:val="20"/>
    </w:rPr>
  </w:style>
  <w:style w:type="character" w:customStyle="1" w:styleId="WW8Num88z1">
    <w:name w:val="WW8Num88z1"/>
    <w:rsid w:val="00934C23"/>
    <w:rPr>
      <w:rFonts w:ascii="Courier New" w:hAnsi="Courier New"/>
      <w:sz w:val="20"/>
    </w:rPr>
  </w:style>
  <w:style w:type="character" w:customStyle="1" w:styleId="WW8Num88z2">
    <w:name w:val="WW8Num88z2"/>
    <w:rsid w:val="00934C23"/>
    <w:rPr>
      <w:rFonts w:ascii="Wingdings" w:hAnsi="Wingdings"/>
      <w:sz w:val="20"/>
    </w:rPr>
  </w:style>
  <w:style w:type="character" w:customStyle="1" w:styleId="WW8Num90z0">
    <w:name w:val="WW8Num90z0"/>
    <w:rsid w:val="00934C23"/>
    <w:rPr>
      <w:rFonts w:ascii="Symbol" w:hAnsi="Symbol" w:cs="Symbol"/>
      <w:color w:val="auto"/>
    </w:rPr>
  </w:style>
  <w:style w:type="character" w:customStyle="1" w:styleId="WW8Num92z0">
    <w:name w:val="WW8Num92z0"/>
    <w:rsid w:val="00934C23"/>
    <w:rPr>
      <w:rFonts w:ascii="Symbol" w:hAnsi="Symbol"/>
      <w:sz w:val="20"/>
    </w:rPr>
  </w:style>
  <w:style w:type="character" w:customStyle="1" w:styleId="WW8Num139z1">
    <w:name w:val="WW8Num139z1"/>
    <w:rsid w:val="00934C23"/>
    <w:rPr>
      <w:rFonts w:ascii="Courier New" w:hAnsi="Courier New" w:cs="Courier New"/>
    </w:rPr>
  </w:style>
  <w:style w:type="character" w:customStyle="1" w:styleId="WW8Num153z0">
    <w:name w:val="WW8Num153z0"/>
    <w:rsid w:val="00934C23"/>
    <w:rPr>
      <w:rFonts w:ascii="Symbol" w:hAnsi="Symbol" w:cs="Symbol"/>
      <w:color w:val="auto"/>
      <w:sz w:val="28"/>
      <w:szCs w:val="28"/>
    </w:rPr>
  </w:style>
  <w:style w:type="character" w:customStyle="1" w:styleId="WW8Num176z0">
    <w:name w:val="WW8Num176z0"/>
    <w:rsid w:val="00934C23"/>
    <w:rPr>
      <w:rFonts w:ascii="Symbol" w:hAnsi="Symbol"/>
    </w:rPr>
  </w:style>
  <w:style w:type="character" w:customStyle="1" w:styleId="WW8Num186z0">
    <w:name w:val="WW8Num186z0"/>
    <w:rsid w:val="00934C23"/>
    <w:rPr>
      <w:rFonts w:ascii="Symbol" w:hAnsi="Symbol"/>
      <w:sz w:val="20"/>
    </w:rPr>
  </w:style>
  <w:style w:type="character" w:customStyle="1" w:styleId="WW8Num191z0">
    <w:name w:val="WW8Num191z0"/>
    <w:rsid w:val="00934C23"/>
    <w:rPr>
      <w:rFonts w:ascii="Symbol" w:hAnsi="Symbol"/>
    </w:rPr>
  </w:style>
  <w:style w:type="character" w:customStyle="1" w:styleId="WW8Num194z0">
    <w:name w:val="WW8Num194z0"/>
    <w:rsid w:val="00934C23"/>
    <w:rPr>
      <w:rFonts w:ascii="Symbol" w:hAnsi="Symbol"/>
    </w:rPr>
  </w:style>
  <w:style w:type="character" w:customStyle="1" w:styleId="WW8Num198z0">
    <w:name w:val="WW8Num198z0"/>
    <w:rsid w:val="00934C23"/>
    <w:rPr>
      <w:rFonts w:ascii="Symbol" w:hAnsi="Symbol"/>
      <w:sz w:val="20"/>
    </w:rPr>
  </w:style>
  <w:style w:type="character" w:customStyle="1" w:styleId="WW-Absatz-Standardschriftart1">
    <w:name w:val="WW-Absatz-Standardschriftart1"/>
    <w:rsid w:val="00934C23"/>
  </w:style>
  <w:style w:type="character" w:customStyle="1" w:styleId="WW8Num2z0">
    <w:name w:val="WW8Num2z0"/>
    <w:rsid w:val="00934C23"/>
    <w:rPr>
      <w:rFonts w:ascii="Symbol" w:hAnsi="Symbol"/>
    </w:rPr>
  </w:style>
  <w:style w:type="character" w:customStyle="1" w:styleId="WW8Num53z1">
    <w:name w:val="WW8Num53z1"/>
    <w:rsid w:val="00934C23"/>
    <w:rPr>
      <w:rFonts w:ascii="Wingdings 2" w:hAnsi="Wingdings 2" w:cs="StarSymbol"/>
      <w:sz w:val="18"/>
      <w:szCs w:val="18"/>
    </w:rPr>
  </w:style>
  <w:style w:type="character" w:customStyle="1" w:styleId="WW8Num53z2">
    <w:name w:val="WW8Num53z2"/>
    <w:rsid w:val="00934C23"/>
    <w:rPr>
      <w:rFonts w:ascii="StarSymbol" w:hAnsi="StarSymbol" w:cs="StarSymbol"/>
      <w:sz w:val="18"/>
      <w:szCs w:val="18"/>
    </w:rPr>
  </w:style>
  <w:style w:type="character" w:customStyle="1" w:styleId="WW8Num65z1">
    <w:name w:val="WW8Num65z1"/>
    <w:rsid w:val="00934C23"/>
    <w:rPr>
      <w:rFonts w:ascii="Courier New" w:hAnsi="Courier New" w:cs="Courier New"/>
    </w:rPr>
  </w:style>
  <w:style w:type="character" w:customStyle="1" w:styleId="WW8Num65z2">
    <w:name w:val="WW8Num65z2"/>
    <w:rsid w:val="00934C23"/>
    <w:rPr>
      <w:rFonts w:ascii="Wingdings" w:hAnsi="Wingdings"/>
      <w:sz w:val="20"/>
    </w:rPr>
  </w:style>
  <w:style w:type="character" w:customStyle="1" w:styleId="WW8Num71z0">
    <w:name w:val="WW8Num71z0"/>
    <w:rsid w:val="00934C23"/>
    <w:rPr>
      <w:rFonts w:ascii="Symbol" w:hAnsi="Symbol" w:cs="Symbol"/>
    </w:rPr>
  </w:style>
  <w:style w:type="character" w:customStyle="1" w:styleId="WW8Num77z1">
    <w:name w:val="WW8Num77z1"/>
    <w:rsid w:val="00934C23"/>
    <w:rPr>
      <w:rFonts w:ascii="Courier New" w:hAnsi="Courier New" w:cs="Courier New"/>
    </w:rPr>
  </w:style>
  <w:style w:type="character" w:customStyle="1" w:styleId="WW8Num77z2">
    <w:name w:val="WW8Num77z2"/>
    <w:rsid w:val="00934C23"/>
    <w:rPr>
      <w:rFonts w:ascii="Wingdings" w:hAnsi="Wingdings" w:cs="Wingdings"/>
    </w:rPr>
  </w:style>
  <w:style w:type="character" w:customStyle="1" w:styleId="WW8Num78z0">
    <w:name w:val="WW8Num78z0"/>
    <w:rsid w:val="00934C23"/>
    <w:rPr>
      <w:rFonts w:ascii="Symbol" w:hAnsi="Symbol"/>
      <w:sz w:val="20"/>
    </w:rPr>
  </w:style>
  <w:style w:type="character" w:customStyle="1" w:styleId="WW8Num82z1">
    <w:name w:val="WW8Num82z1"/>
    <w:rsid w:val="00934C23"/>
    <w:rPr>
      <w:rFonts w:ascii="Courier New" w:hAnsi="Courier New" w:cs="Courier New"/>
    </w:rPr>
  </w:style>
  <w:style w:type="character" w:customStyle="1" w:styleId="WW8Num82z2">
    <w:name w:val="WW8Num82z2"/>
    <w:rsid w:val="00934C23"/>
    <w:rPr>
      <w:rFonts w:ascii="Wingdings" w:hAnsi="Wingdings" w:cs="Wingdings"/>
    </w:rPr>
  </w:style>
  <w:style w:type="character" w:customStyle="1" w:styleId="WW8Num82z4">
    <w:name w:val="WW8Num82z4"/>
    <w:rsid w:val="00934C23"/>
    <w:rPr>
      <w:rFonts w:ascii="Courier New" w:hAnsi="Courier New" w:cs="Courier New"/>
    </w:rPr>
  </w:style>
  <w:style w:type="character" w:customStyle="1" w:styleId="WW8Num91z1">
    <w:name w:val="WW8Num91z1"/>
    <w:rsid w:val="00934C23"/>
    <w:rPr>
      <w:rFonts w:ascii="Courier New" w:hAnsi="Courier New"/>
      <w:sz w:val="20"/>
    </w:rPr>
  </w:style>
  <w:style w:type="character" w:customStyle="1" w:styleId="WW8Num91z2">
    <w:name w:val="WW8Num91z2"/>
    <w:rsid w:val="00934C23"/>
    <w:rPr>
      <w:rFonts w:ascii="Wingdings" w:hAnsi="Wingdings"/>
      <w:sz w:val="20"/>
    </w:rPr>
  </w:style>
  <w:style w:type="character" w:customStyle="1" w:styleId="WW8Num142z1">
    <w:name w:val="WW8Num142z1"/>
    <w:rsid w:val="00934C23"/>
    <w:rPr>
      <w:rFonts w:ascii="Symbol" w:hAnsi="Symbol" w:cs="Symbol"/>
      <w:sz w:val="22"/>
      <w:szCs w:val="22"/>
    </w:rPr>
  </w:style>
  <w:style w:type="character" w:customStyle="1" w:styleId="WW8Num148z0">
    <w:name w:val="WW8Num148z0"/>
    <w:rsid w:val="00934C23"/>
    <w:rPr>
      <w:rFonts w:ascii="Symbol" w:hAnsi="Symbol" w:cs="Symbol"/>
    </w:rPr>
  </w:style>
  <w:style w:type="character" w:customStyle="1" w:styleId="WW8Num148z1">
    <w:name w:val="WW8Num148z1"/>
    <w:rsid w:val="00934C23"/>
    <w:rPr>
      <w:rFonts w:ascii="Symbol" w:hAnsi="Symbol" w:cs="Symbol"/>
    </w:rPr>
  </w:style>
  <w:style w:type="character" w:customStyle="1" w:styleId="WW8Num149z0">
    <w:name w:val="WW8Num149z0"/>
    <w:rsid w:val="00934C23"/>
    <w:rPr>
      <w:rFonts w:ascii="Symbol" w:hAnsi="Symbol" w:cs="Symbol"/>
    </w:rPr>
  </w:style>
  <w:style w:type="character" w:customStyle="1" w:styleId="WW8Num156z0">
    <w:name w:val="WW8Num156z0"/>
    <w:rsid w:val="00934C23"/>
    <w:rPr>
      <w:rFonts w:ascii="Symbol" w:hAnsi="Symbol" w:cs="Symbol"/>
      <w:color w:val="auto"/>
    </w:rPr>
  </w:style>
  <w:style w:type="character" w:customStyle="1" w:styleId="WW8Num157z0">
    <w:name w:val="WW8Num157z0"/>
    <w:rsid w:val="00934C23"/>
    <w:rPr>
      <w:rFonts w:ascii="Symbol" w:hAnsi="Symbol" w:cs="Symbol"/>
    </w:rPr>
  </w:style>
  <w:style w:type="character" w:customStyle="1" w:styleId="WW8Num179z0">
    <w:name w:val="WW8Num179z0"/>
    <w:rsid w:val="00934C23"/>
    <w:rPr>
      <w:rFonts w:ascii="Symbol" w:hAnsi="Symbol"/>
    </w:rPr>
  </w:style>
  <w:style w:type="character" w:customStyle="1" w:styleId="WW8Num179z1">
    <w:name w:val="WW8Num179z1"/>
    <w:rsid w:val="00934C23"/>
    <w:rPr>
      <w:rFonts w:ascii="Courier New" w:hAnsi="Courier New" w:cs="Courier New"/>
    </w:rPr>
  </w:style>
  <w:style w:type="character" w:customStyle="1" w:styleId="WW8Num179z2">
    <w:name w:val="WW8Num179z2"/>
    <w:rsid w:val="00934C23"/>
    <w:rPr>
      <w:rFonts w:ascii="Wingdings" w:hAnsi="Wingdings"/>
    </w:rPr>
  </w:style>
  <w:style w:type="character" w:customStyle="1" w:styleId="WW8Num189z0">
    <w:name w:val="WW8Num189z0"/>
    <w:rsid w:val="00934C23"/>
    <w:rPr>
      <w:rFonts w:ascii="Symbol" w:hAnsi="Symbol"/>
      <w:sz w:val="20"/>
    </w:rPr>
  </w:style>
  <w:style w:type="character" w:customStyle="1" w:styleId="WW8Num189z1">
    <w:name w:val="WW8Num189z1"/>
    <w:rsid w:val="00934C23"/>
    <w:rPr>
      <w:rFonts w:ascii="Courier New" w:hAnsi="Courier New" w:cs="Courier New"/>
    </w:rPr>
  </w:style>
  <w:style w:type="character" w:customStyle="1" w:styleId="WW8Num189z2">
    <w:name w:val="WW8Num189z2"/>
    <w:rsid w:val="00934C23"/>
    <w:rPr>
      <w:rFonts w:ascii="Wingdings" w:hAnsi="Wingdings"/>
    </w:rPr>
  </w:style>
  <w:style w:type="character" w:customStyle="1" w:styleId="WW8Num189z3">
    <w:name w:val="WW8Num189z3"/>
    <w:rsid w:val="00934C23"/>
    <w:rPr>
      <w:rFonts w:ascii="Symbol" w:hAnsi="Symbol"/>
    </w:rPr>
  </w:style>
  <w:style w:type="character" w:customStyle="1" w:styleId="WW8Num194z1">
    <w:name w:val="WW8Num194z1"/>
    <w:rsid w:val="00934C23"/>
    <w:rPr>
      <w:rFonts w:ascii="Courier New" w:hAnsi="Courier New" w:cs="Courier New"/>
    </w:rPr>
  </w:style>
  <w:style w:type="character" w:customStyle="1" w:styleId="WW8Num194z2">
    <w:name w:val="WW8Num194z2"/>
    <w:rsid w:val="00934C23"/>
    <w:rPr>
      <w:rFonts w:ascii="Wingdings" w:hAnsi="Wingdings"/>
    </w:rPr>
  </w:style>
  <w:style w:type="character" w:customStyle="1" w:styleId="WW8Num197z0">
    <w:name w:val="WW8Num197z0"/>
    <w:rsid w:val="00934C23"/>
    <w:rPr>
      <w:rFonts w:ascii="Symbol" w:hAnsi="Symbol"/>
      <w:sz w:val="20"/>
    </w:rPr>
  </w:style>
  <w:style w:type="character" w:customStyle="1" w:styleId="WW8Num197z1">
    <w:name w:val="WW8Num197z1"/>
    <w:rsid w:val="00934C23"/>
    <w:rPr>
      <w:rFonts w:ascii="Courier New" w:hAnsi="Courier New" w:cs="Courier New"/>
    </w:rPr>
  </w:style>
  <w:style w:type="character" w:customStyle="1" w:styleId="WW8Num197z2">
    <w:name w:val="WW8Num197z2"/>
    <w:rsid w:val="00934C23"/>
    <w:rPr>
      <w:rFonts w:ascii="Wingdings" w:hAnsi="Wingdings"/>
    </w:rPr>
  </w:style>
  <w:style w:type="character" w:customStyle="1" w:styleId="WW8Num197z3">
    <w:name w:val="WW8Num197z3"/>
    <w:rsid w:val="00934C23"/>
    <w:rPr>
      <w:rFonts w:ascii="Symbol" w:hAnsi="Symbol"/>
    </w:rPr>
  </w:style>
  <w:style w:type="character" w:customStyle="1" w:styleId="WW8Num201z0">
    <w:name w:val="WW8Num201z0"/>
    <w:rsid w:val="00934C23"/>
    <w:rPr>
      <w:rFonts w:ascii="Symbol" w:hAnsi="Symbol"/>
      <w:sz w:val="20"/>
    </w:rPr>
  </w:style>
  <w:style w:type="character" w:customStyle="1" w:styleId="WW8Num201z1">
    <w:name w:val="WW8Num201z1"/>
    <w:rsid w:val="00934C23"/>
    <w:rPr>
      <w:rFonts w:ascii="Courier New" w:hAnsi="Courier New" w:cs="Courier New"/>
    </w:rPr>
  </w:style>
  <w:style w:type="character" w:customStyle="1" w:styleId="WW8Num201z2">
    <w:name w:val="WW8Num201z2"/>
    <w:rsid w:val="00934C23"/>
    <w:rPr>
      <w:rFonts w:ascii="Wingdings" w:hAnsi="Wingdings"/>
    </w:rPr>
  </w:style>
  <w:style w:type="character" w:customStyle="1" w:styleId="WW8Num201z3">
    <w:name w:val="WW8Num201z3"/>
    <w:rsid w:val="00934C23"/>
    <w:rPr>
      <w:rFonts w:ascii="Symbol" w:hAnsi="Symbol"/>
    </w:rPr>
  </w:style>
  <w:style w:type="character" w:customStyle="1" w:styleId="WW8Num202z0">
    <w:name w:val="WW8Num202z0"/>
    <w:rsid w:val="00934C23"/>
    <w:rPr>
      <w:rFonts w:ascii="Symbol" w:hAnsi="Symbol"/>
      <w:sz w:val="20"/>
    </w:rPr>
  </w:style>
  <w:style w:type="character" w:customStyle="1" w:styleId="WW8Num202z1">
    <w:name w:val="WW8Num202z1"/>
    <w:rsid w:val="00934C23"/>
    <w:rPr>
      <w:rFonts w:ascii="Courier New" w:hAnsi="Courier New" w:cs="Courier New"/>
    </w:rPr>
  </w:style>
  <w:style w:type="character" w:customStyle="1" w:styleId="WW8Num202z2">
    <w:name w:val="WW8Num202z2"/>
    <w:rsid w:val="00934C23"/>
    <w:rPr>
      <w:rFonts w:ascii="Wingdings" w:hAnsi="Wingdings"/>
    </w:rPr>
  </w:style>
  <w:style w:type="character" w:customStyle="1" w:styleId="WW8Num202z3">
    <w:name w:val="WW8Num202z3"/>
    <w:rsid w:val="00934C23"/>
    <w:rPr>
      <w:rFonts w:ascii="Symbol" w:hAnsi="Symbol"/>
    </w:rPr>
  </w:style>
  <w:style w:type="character" w:customStyle="1" w:styleId="50">
    <w:name w:val="Основной шрифт абзаца5"/>
    <w:rsid w:val="00934C23"/>
  </w:style>
  <w:style w:type="character" w:customStyle="1" w:styleId="WW8Num41z1">
    <w:name w:val="WW8Num41z1"/>
    <w:rsid w:val="00934C23"/>
    <w:rPr>
      <w:rFonts w:ascii="Wingdings 2" w:hAnsi="Wingdings 2" w:cs="StarSymbol"/>
      <w:sz w:val="18"/>
      <w:szCs w:val="18"/>
    </w:rPr>
  </w:style>
  <w:style w:type="character" w:customStyle="1" w:styleId="WW8Num41z2">
    <w:name w:val="WW8Num41z2"/>
    <w:rsid w:val="00934C23"/>
    <w:rPr>
      <w:rFonts w:ascii="StarSymbol" w:hAnsi="StarSymbol" w:cs="StarSymbol"/>
      <w:sz w:val="18"/>
      <w:szCs w:val="18"/>
    </w:rPr>
  </w:style>
  <w:style w:type="character" w:customStyle="1" w:styleId="WW8Num44z1">
    <w:name w:val="WW8Num44z1"/>
    <w:rsid w:val="00934C23"/>
    <w:rPr>
      <w:sz w:val="24"/>
    </w:rPr>
  </w:style>
  <w:style w:type="character" w:customStyle="1" w:styleId="WW8Num44z2">
    <w:name w:val="WW8Num44z2"/>
    <w:rsid w:val="00934C23"/>
    <w:rPr>
      <w:b w:val="0"/>
    </w:rPr>
  </w:style>
  <w:style w:type="character" w:customStyle="1" w:styleId="WW8Num44z4">
    <w:name w:val="WW8Num44z4"/>
    <w:rsid w:val="00934C23"/>
    <w:rPr>
      <w:rFonts w:ascii="Courier New" w:hAnsi="Courier New"/>
    </w:rPr>
  </w:style>
  <w:style w:type="character" w:customStyle="1" w:styleId="WW8Num44z5">
    <w:name w:val="WW8Num44z5"/>
    <w:rsid w:val="00934C23"/>
    <w:rPr>
      <w:rFonts w:ascii="Wingdings" w:hAnsi="Wingdings"/>
    </w:rPr>
  </w:style>
  <w:style w:type="character" w:customStyle="1" w:styleId="WW8Num54z1">
    <w:name w:val="WW8Num54z1"/>
    <w:rsid w:val="00934C23"/>
    <w:rPr>
      <w:rFonts w:ascii="Wingdings 2" w:hAnsi="Wingdings 2" w:cs="StarSymbol"/>
      <w:sz w:val="18"/>
      <w:szCs w:val="18"/>
    </w:rPr>
  </w:style>
  <w:style w:type="character" w:customStyle="1" w:styleId="WW8Num54z2">
    <w:name w:val="WW8Num54z2"/>
    <w:rsid w:val="00934C23"/>
    <w:rPr>
      <w:rFonts w:ascii="StarSymbol" w:hAnsi="StarSymbol" w:cs="StarSymbol"/>
      <w:sz w:val="18"/>
      <w:szCs w:val="18"/>
    </w:rPr>
  </w:style>
  <w:style w:type="character" w:customStyle="1" w:styleId="WW8Num55z1">
    <w:name w:val="WW8Num55z1"/>
    <w:rsid w:val="00934C23"/>
    <w:rPr>
      <w:rFonts w:ascii="Wingdings 2" w:hAnsi="Wingdings 2" w:cs="StarSymbol"/>
      <w:sz w:val="18"/>
      <w:szCs w:val="18"/>
    </w:rPr>
  </w:style>
  <w:style w:type="character" w:customStyle="1" w:styleId="WW8Num55z2">
    <w:name w:val="WW8Num55z2"/>
    <w:rsid w:val="00934C23"/>
    <w:rPr>
      <w:rFonts w:ascii="StarSymbol" w:hAnsi="StarSymbol" w:cs="StarSymbol"/>
      <w:sz w:val="18"/>
      <w:szCs w:val="18"/>
    </w:rPr>
  </w:style>
  <w:style w:type="character" w:customStyle="1" w:styleId="WW8Num67z1">
    <w:name w:val="WW8Num67z1"/>
    <w:rsid w:val="00934C23"/>
    <w:rPr>
      <w:rFonts w:ascii="Courier New" w:hAnsi="Courier New"/>
      <w:sz w:val="20"/>
    </w:rPr>
  </w:style>
  <w:style w:type="character" w:customStyle="1" w:styleId="WW8Num67z2">
    <w:name w:val="WW8Num67z2"/>
    <w:rsid w:val="00934C23"/>
    <w:rPr>
      <w:rFonts w:ascii="Wingdings" w:hAnsi="Wingdings"/>
      <w:sz w:val="20"/>
    </w:rPr>
  </w:style>
  <w:style w:type="character" w:customStyle="1" w:styleId="WW8Num68z1">
    <w:name w:val="WW8Num68z1"/>
    <w:rsid w:val="00934C23"/>
    <w:rPr>
      <w:rFonts w:ascii="Courier New" w:hAnsi="Courier New"/>
      <w:sz w:val="20"/>
    </w:rPr>
  </w:style>
  <w:style w:type="character" w:customStyle="1" w:styleId="WW8Num68z2">
    <w:name w:val="WW8Num68z2"/>
    <w:rsid w:val="00934C23"/>
    <w:rPr>
      <w:rFonts w:ascii="Wingdings" w:hAnsi="Wingdings"/>
      <w:sz w:val="20"/>
    </w:rPr>
  </w:style>
  <w:style w:type="character" w:customStyle="1" w:styleId="WW8Num69z1">
    <w:name w:val="WW8Num69z1"/>
    <w:rsid w:val="00934C23"/>
    <w:rPr>
      <w:rFonts w:ascii="Courier New" w:hAnsi="Courier New" w:cs="Courier New"/>
    </w:rPr>
  </w:style>
  <w:style w:type="character" w:customStyle="1" w:styleId="WW8Num69z2">
    <w:name w:val="WW8Num69z2"/>
    <w:rsid w:val="00934C23"/>
    <w:rPr>
      <w:rFonts w:ascii="Wingdings" w:hAnsi="Wingdings" w:cs="Wingdings"/>
    </w:rPr>
  </w:style>
  <w:style w:type="character" w:customStyle="1" w:styleId="WW8Num70z1">
    <w:name w:val="WW8Num70z1"/>
    <w:rsid w:val="00934C23"/>
    <w:rPr>
      <w:rFonts w:ascii="Symbol" w:hAnsi="Symbol" w:cs="Symbol"/>
    </w:rPr>
  </w:style>
  <w:style w:type="character" w:customStyle="1" w:styleId="WW8Num70z2">
    <w:name w:val="WW8Num70z2"/>
    <w:rsid w:val="00934C23"/>
    <w:rPr>
      <w:rFonts w:ascii="Wingdings" w:hAnsi="Wingdings"/>
      <w:sz w:val="20"/>
    </w:rPr>
  </w:style>
  <w:style w:type="character" w:customStyle="1" w:styleId="WW8Num72z0">
    <w:name w:val="WW8Num72z0"/>
    <w:rsid w:val="00934C23"/>
    <w:rPr>
      <w:rFonts w:ascii="Symbol" w:hAnsi="Symbol"/>
      <w:sz w:val="22"/>
    </w:rPr>
  </w:style>
  <w:style w:type="character" w:customStyle="1" w:styleId="WW8Num73z0">
    <w:name w:val="WW8Num73z0"/>
    <w:rsid w:val="00934C23"/>
    <w:rPr>
      <w:rFonts w:ascii="Symbol" w:hAnsi="Symbol" w:cs="Symbol"/>
      <w:sz w:val="20"/>
      <w:szCs w:val="20"/>
    </w:rPr>
  </w:style>
  <w:style w:type="character" w:customStyle="1" w:styleId="WW8Num74z0">
    <w:name w:val="WW8Num74z0"/>
    <w:rsid w:val="00934C23"/>
    <w:rPr>
      <w:rFonts w:ascii="Symbol" w:hAnsi="Symbol"/>
      <w:sz w:val="20"/>
    </w:rPr>
  </w:style>
  <w:style w:type="character" w:customStyle="1" w:styleId="WW8Num87z1">
    <w:name w:val="WW8Num87z1"/>
    <w:rsid w:val="00934C23"/>
    <w:rPr>
      <w:rFonts w:ascii="Courier New" w:hAnsi="Courier New"/>
    </w:rPr>
  </w:style>
  <w:style w:type="character" w:customStyle="1" w:styleId="WW8Num87z2">
    <w:name w:val="WW8Num87z2"/>
    <w:rsid w:val="00934C23"/>
    <w:rPr>
      <w:rFonts w:ascii="Wingdings" w:hAnsi="Wingdings"/>
    </w:rPr>
  </w:style>
  <w:style w:type="character" w:customStyle="1" w:styleId="WW8Num87z4">
    <w:name w:val="WW8Num87z4"/>
    <w:rsid w:val="00934C23"/>
    <w:rPr>
      <w:rFonts w:ascii="Courier New" w:hAnsi="Courier New" w:cs="Courier New"/>
    </w:rPr>
  </w:style>
  <w:style w:type="character" w:customStyle="1" w:styleId="WW8Num98z1">
    <w:name w:val="WW8Num98z1"/>
    <w:rsid w:val="00934C23"/>
    <w:rPr>
      <w:rFonts w:ascii="Courier New" w:hAnsi="Courier New"/>
      <w:sz w:val="20"/>
    </w:rPr>
  </w:style>
  <w:style w:type="character" w:customStyle="1" w:styleId="WW8Num98z2">
    <w:name w:val="WW8Num98z2"/>
    <w:rsid w:val="00934C23"/>
    <w:rPr>
      <w:rFonts w:ascii="Wingdings" w:hAnsi="Wingdings"/>
      <w:sz w:val="20"/>
    </w:rPr>
  </w:style>
  <w:style w:type="character" w:customStyle="1" w:styleId="WW8Num150z0">
    <w:name w:val="WW8Num150z0"/>
    <w:rsid w:val="00934C23"/>
    <w:rPr>
      <w:rFonts w:ascii="Symbol" w:hAnsi="Symbol" w:cs="Symbol"/>
    </w:rPr>
  </w:style>
  <w:style w:type="character" w:customStyle="1" w:styleId="WW8Num150z1">
    <w:name w:val="WW8Num150z1"/>
    <w:rsid w:val="00934C23"/>
    <w:rPr>
      <w:rFonts w:ascii="Symbol" w:hAnsi="Symbol" w:cs="Symbol"/>
      <w:sz w:val="22"/>
      <w:szCs w:val="22"/>
    </w:rPr>
  </w:style>
  <w:style w:type="character" w:customStyle="1" w:styleId="WW8Num151z0">
    <w:name w:val="WW8Num151z0"/>
    <w:rsid w:val="00934C23"/>
    <w:rPr>
      <w:rFonts w:ascii="Symbol" w:hAnsi="Symbol" w:cs="Symbol"/>
    </w:rPr>
  </w:style>
  <w:style w:type="character" w:customStyle="1" w:styleId="WW8Num152z0">
    <w:name w:val="WW8Num152z0"/>
    <w:rsid w:val="00934C23"/>
    <w:rPr>
      <w:rFonts w:ascii="Symbol" w:hAnsi="Symbol" w:cs="Symbol"/>
    </w:rPr>
  </w:style>
  <w:style w:type="character" w:customStyle="1" w:styleId="WW8Num156z1">
    <w:name w:val="WW8Num156z1"/>
    <w:rsid w:val="00934C23"/>
    <w:rPr>
      <w:rFonts w:ascii="Symbol" w:hAnsi="Symbol" w:cs="Symbol"/>
    </w:rPr>
  </w:style>
  <w:style w:type="character" w:customStyle="1" w:styleId="WW8Num164z0">
    <w:name w:val="WW8Num164z0"/>
    <w:rsid w:val="00934C23"/>
    <w:rPr>
      <w:rFonts w:ascii="Symbol" w:hAnsi="Symbol" w:cs="Symbol"/>
    </w:rPr>
  </w:style>
  <w:style w:type="character" w:customStyle="1" w:styleId="WW8Num165z0">
    <w:name w:val="WW8Num165z0"/>
    <w:rsid w:val="00934C23"/>
    <w:rPr>
      <w:rFonts w:ascii="Symbol" w:hAnsi="Symbol"/>
    </w:rPr>
  </w:style>
  <w:style w:type="character" w:customStyle="1" w:styleId="WW8Num165z1">
    <w:name w:val="WW8Num165z1"/>
    <w:rsid w:val="00934C23"/>
    <w:rPr>
      <w:rFonts w:ascii="Courier New" w:hAnsi="Courier New" w:cs="Courier New"/>
    </w:rPr>
  </w:style>
  <w:style w:type="character" w:customStyle="1" w:styleId="WW8Num165z2">
    <w:name w:val="WW8Num165z2"/>
    <w:rsid w:val="00934C23"/>
    <w:rPr>
      <w:rFonts w:ascii="Wingdings" w:hAnsi="Wingdings"/>
    </w:rPr>
  </w:style>
  <w:style w:type="character" w:customStyle="1" w:styleId="4">
    <w:name w:val="Основной шрифт абзаца4"/>
    <w:rsid w:val="00934C23"/>
  </w:style>
  <w:style w:type="character" w:customStyle="1" w:styleId="WW8Num157z1">
    <w:name w:val="WW8Num157z1"/>
    <w:rsid w:val="00934C23"/>
    <w:rPr>
      <w:rFonts w:ascii="Symbol" w:hAnsi="Symbol" w:cs="Symbol"/>
      <w:sz w:val="22"/>
      <w:szCs w:val="22"/>
    </w:rPr>
  </w:style>
  <w:style w:type="character" w:customStyle="1" w:styleId="WW8Num158z0">
    <w:name w:val="WW8Num158z0"/>
    <w:rsid w:val="00934C23"/>
    <w:rPr>
      <w:rFonts w:ascii="Symbol" w:hAnsi="Symbol" w:cs="Symbol"/>
    </w:rPr>
  </w:style>
  <w:style w:type="character" w:customStyle="1" w:styleId="WW8Num159z0">
    <w:name w:val="WW8Num159z0"/>
    <w:rsid w:val="00934C23"/>
    <w:rPr>
      <w:rFonts w:ascii="Symbol" w:hAnsi="Symbol" w:cs="Symbol"/>
    </w:rPr>
  </w:style>
  <w:style w:type="character" w:customStyle="1" w:styleId="WW8Num160z0">
    <w:name w:val="WW8Num160z0"/>
    <w:rsid w:val="00934C23"/>
    <w:rPr>
      <w:rFonts w:ascii="Symbol" w:hAnsi="Symbol"/>
    </w:rPr>
  </w:style>
  <w:style w:type="character" w:customStyle="1" w:styleId="WW8Num161z0">
    <w:name w:val="WW8Num161z0"/>
    <w:rsid w:val="00934C23"/>
    <w:rPr>
      <w:rFonts w:ascii="Symbol" w:hAnsi="Symbol" w:cs="Symbol"/>
    </w:rPr>
  </w:style>
  <w:style w:type="character" w:customStyle="1" w:styleId="WW8Num162z0">
    <w:name w:val="WW8Num162z0"/>
    <w:rsid w:val="00934C23"/>
    <w:rPr>
      <w:rFonts w:ascii="Wingdings" w:hAnsi="Wingdings"/>
    </w:rPr>
  </w:style>
  <w:style w:type="character" w:customStyle="1" w:styleId="WW8Num163z0">
    <w:name w:val="WW8Num163z0"/>
    <w:rsid w:val="00934C23"/>
    <w:rPr>
      <w:rFonts w:ascii="Symbol" w:hAnsi="Symbol" w:cs="Symbol"/>
      <w:sz w:val="20"/>
      <w:szCs w:val="20"/>
    </w:rPr>
  </w:style>
  <w:style w:type="character" w:customStyle="1" w:styleId="WW8Num163z1">
    <w:name w:val="WW8Num163z1"/>
    <w:rsid w:val="00934C23"/>
    <w:rPr>
      <w:rFonts w:ascii="Symbol" w:hAnsi="Symbol" w:cs="Symbol"/>
    </w:rPr>
  </w:style>
  <w:style w:type="character" w:customStyle="1" w:styleId="WW-Absatz-Standardschriftart11">
    <w:name w:val="WW-Absatz-Standardschriftart11"/>
    <w:rsid w:val="00934C23"/>
  </w:style>
  <w:style w:type="character" w:customStyle="1" w:styleId="WW8Num129z1">
    <w:name w:val="WW8Num129z1"/>
    <w:rsid w:val="00934C23"/>
    <w:rPr>
      <w:rFonts w:ascii="Symbol" w:hAnsi="Symbol" w:cs="Symbol"/>
    </w:rPr>
  </w:style>
  <w:style w:type="character" w:customStyle="1" w:styleId="WW-Absatz-Standardschriftart111">
    <w:name w:val="WW-Absatz-Standardschriftart111"/>
    <w:rsid w:val="00934C23"/>
  </w:style>
  <w:style w:type="character" w:customStyle="1" w:styleId="WW8Num46z1">
    <w:name w:val="WW8Num46z1"/>
    <w:rsid w:val="00934C23"/>
    <w:rPr>
      <w:sz w:val="24"/>
    </w:rPr>
  </w:style>
  <w:style w:type="character" w:customStyle="1" w:styleId="WW8Num46z2">
    <w:name w:val="WW8Num46z2"/>
    <w:rsid w:val="00934C23"/>
    <w:rPr>
      <w:b w:val="0"/>
    </w:rPr>
  </w:style>
  <w:style w:type="character" w:customStyle="1" w:styleId="WW8Num46z4">
    <w:name w:val="WW8Num46z4"/>
    <w:rsid w:val="00934C23"/>
    <w:rPr>
      <w:rFonts w:ascii="Courier New" w:hAnsi="Courier New"/>
    </w:rPr>
  </w:style>
  <w:style w:type="character" w:customStyle="1" w:styleId="WW8Num46z5">
    <w:name w:val="WW8Num46z5"/>
    <w:rsid w:val="00934C23"/>
    <w:rPr>
      <w:rFonts w:ascii="Wingdings" w:hAnsi="Wingdings"/>
    </w:rPr>
  </w:style>
  <w:style w:type="character" w:customStyle="1" w:styleId="WW8Num56z2">
    <w:name w:val="WW8Num56z2"/>
    <w:rsid w:val="00934C23"/>
    <w:rPr>
      <w:rFonts w:ascii="StarSymbol" w:hAnsi="StarSymbol" w:cs="StarSymbol"/>
      <w:sz w:val="18"/>
      <w:szCs w:val="18"/>
    </w:rPr>
  </w:style>
  <w:style w:type="character" w:customStyle="1" w:styleId="WW8Num57z2">
    <w:name w:val="WW8Num57z2"/>
    <w:rsid w:val="00934C23"/>
    <w:rPr>
      <w:rFonts w:ascii="Wingdings" w:hAnsi="Wingdings"/>
      <w:sz w:val="20"/>
    </w:rPr>
  </w:style>
  <w:style w:type="character" w:customStyle="1" w:styleId="WW8Num59z3">
    <w:name w:val="WW8Num59z3"/>
    <w:rsid w:val="00934C23"/>
    <w:rPr>
      <w:rFonts w:ascii="Symbol" w:hAnsi="Symbol" w:cs="Symbol"/>
    </w:rPr>
  </w:style>
  <w:style w:type="character" w:customStyle="1" w:styleId="WW8Num61z4">
    <w:name w:val="WW8Num61z4"/>
    <w:rsid w:val="00934C23"/>
    <w:rPr>
      <w:rFonts w:ascii="Symbol" w:hAnsi="Symbol"/>
    </w:rPr>
  </w:style>
  <w:style w:type="character" w:customStyle="1" w:styleId="WW8Num65z3">
    <w:name w:val="WW8Num65z3"/>
    <w:rsid w:val="00934C23"/>
    <w:rPr>
      <w:rFonts w:ascii="Symbol" w:hAnsi="Symbol"/>
    </w:rPr>
  </w:style>
  <w:style w:type="character" w:customStyle="1" w:styleId="WW8Num69z3">
    <w:name w:val="WW8Num69z3"/>
    <w:rsid w:val="00934C23"/>
    <w:rPr>
      <w:rFonts w:ascii="Symbol" w:hAnsi="Symbol" w:cs="Symbol"/>
    </w:rPr>
  </w:style>
  <w:style w:type="character" w:customStyle="1" w:styleId="WW8Num78z1">
    <w:name w:val="WW8Num78z1"/>
    <w:rsid w:val="00934C23"/>
    <w:rPr>
      <w:rFonts w:ascii="Courier New" w:hAnsi="Courier New"/>
      <w:sz w:val="20"/>
    </w:rPr>
  </w:style>
  <w:style w:type="character" w:customStyle="1" w:styleId="WW8Num78z2">
    <w:name w:val="WW8Num78z2"/>
    <w:rsid w:val="00934C23"/>
    <w:rPr>
      <w:rFonts w:ascii="Wingdings" w:hAnsi="Wingdings"/>
      <w:sz w:val="20"/>
    </w:rPr>
  </w:style>
  <w:style w:type="character" w:customStyle="1" w:styleId="WW8Num79z1">
    <w:name w:val="WW8Num79z1"/>
    <w:rsid w:val="00934C23"/>
    <w:rPr>
      <w:rFonts w:ascii="Courier New" w:hAnsi="Courier New" w:cs="Courier New"/>
    </w:rPr>
  </w:style>
  <w:style w:type="character" w:customStyle="1" w:styleId="WW8Num79z3">
    <w:name w:val="WW8Num79z3"/>
    <w:rsid w:val="00934C23"/>
    <w:rPr>
      <w:rFonts w:ascii="Symbol" w:hAnsi="Symbol"/>
    </w:rPr>
  </w:style>
  <w:style w:type="character" w:customStyle="1" w:styleId="WW8Num83z1">
    <w:name w:val="WW8Num83z1"/>
    <w:rsid w:val="00934C23"/>
    <w:rPr>
      <w:rFonts w:ascii="Courier New" w:hAnsi="Courier New"/>
      <w:sz w:val="20"/>
    </w:rPr>
  </w:style>
  <w:style w:type="character" w:customStyle="1" w:styleId="WW8Num83z2">
    <w:name w:val="WW8Num83z2"/>
    <w:rsid w:val="00934C23"/>
    <w:rPr>
      <w:rFonts w:ascii="Wingdings" w:hAnsi="Wingdings"/>
      <w:sz w:val="20"/>
    </w:rPr>
  </w:style>
  <w:style w:type="character" w:customStyle="1" w:styleId="WW8Num85z1">
    <w:name w:val="WW8Num85z1"/>
    <w:rsid w:val="00934C23"/>
    <w:rPr>
      <w:rFonts w:ascii="Courier New" w:hAnsi="Courier New"/>
      <w:sz w:val="20"/>
    </w:rPr>
  </w:style>
  <w:style w:type="character" w:customStyle="1" w:styleId="WW8Num85z2">
    <w:name w:val="WW8Num85z2"/>
    <w:rsid w:val="00934C23"/>
    <w:rPr>
      <w:rFonts w:ascii="Wingdings" w:hAnsi="Wingdings"/>
      <w:sz w:val="20"/>
    </w:rPr>
  </w:style>
  <w:style w:type="character" w:customStyle="1" w:styleId="WW8Num86z1">
    <w:name w:val="WW8Num86z1"/>
    <w:rsid w:val="00934C23"/>
    <w:rPr>
      <w:rFonts w:ascii="Courier New" w:hAnsi="Courier New"/>
      <w:sz w:val="20"/>
    </w:rPr>
  </w:style>
  <w:style w:type="character" w:customStyle="1" w:styleId="WW8Num86z2">
    <w:name w:val="WW8Num86z2"/>
    <w:rsid w:val="00934C23"/>
    <w:rPr>
      <w:rFonts w:ascii="Wingdings" w:hAnsi="Wingdings"/>
      <w:sz w:val="20"/>
    </w:rPr>
  </w:style>
  <w:style w:type="character" w:customStyle="1" w:styleId="WW8Num92z1">
    <w:name w:val="WW8Num92z1"/>
    <w:rsid w:val="00934C23"/>
    <w:rPr>
      <w:rFonts w:ascii="Courier New" w:hAnsi="Courier New"/>
      <w:sz w:val="20"/>
    </w:rPr>
  </w:style>
  <w:style w:type="character" w:customStyle="1" w:styleId="WW8Num92z2">
    <w:name w:val="WW8Num92z2"/>
    <w:rsid w:val="00934C23"/>
    <w:rPr>
      <w:rFonts w:ascii="Wingdings" w:hAnsi="Wingdings"/>
      <w:sz w:val="20"/>
    </w:rPr>
  </w:style>
  <w:style w:type="character" w:customStyle="1" w:styleId="WW8Num94z1">
    <w:name w:val="WW8Num94z1"/>
    <w:rsid w:val="00934C23"/>
    <w:rPr>
      <w:rFonts w:ascii="Courier New" w:hAnsi="Courier New" w:cs="Courier New"/>
    </w:rPr>
  </w:style>
  <w:style w:type="character" w:customStyle="1" w:styleId="WW8Num94z2">
    <w:name w:val="WW8Num94z2"/>
    <w:rsid w:val="00934C23"/>
    <w:rPr>
      <w:rFonts w:ascii="Wingdings" w:hAnsi="Wingdings" w:cs="Wingdings"/>
    </w:rPr>
  </w:style>
  <w:style w:type="character" w:customStyle="1" w:styleId="WW8Num94z3">
    <w:name w:val="WW8Num94z3"/>
    <w:rsid w:val="00934C23"/>
    <w:rPr>
      <w:rFonts w:ascii="Symbol" w:hAnsi="Symbol" w:cs="Symbol"/>
    </w:rPr>
  </w:style>
  <w:style w:type="character" w:customStyle="1" w:styleId="WW8Num97z1">
    <w:name w:val="WW8Num97z1"/>
    <w:rsid w:val="00934C23"/>
    <w:rPr>
      <w:rFonts w:ascii="Courier New" w:hAnsi="Courier New" w:cs="Courier New"/>
    </w:rPr>
  </w:style>
  <w:style w:type="character" w:customStyle="1" w:styleId="WW8Num97z2">
    <w:name w:val="WW8Num97z2"/>
    <w:rsid w:val="00934C23"/>
    <w:rPr>
      <w:rFonts w:ascii="Wingdings" w:hAnsi="Wingdings"/>
    </w:rPr>
  </w:style>
  <w:style w:type="character" w:customStyle="1" w:styleId="WW8Num103z1">
    <w:name w:val="WW8Num103z1"/>
    <w:rsid w:val="00934C23"/>
    <w:rPr>
      <w:rFonts w:ascii="Symbol" w:hAnsi="Symbol" w:cs="Symbol"/>
    </w:rPr>
  </w:style>
  <w:style w:type="character" w:customStyle="1" w:styleId="WW8Num106z1">
    <w:name w:val="WW8Num106z1"/>
    <w:rsid w:val="00934C23"/>
    <w:rPr>
      <w:rFonts w:ascii="Courier New" w:hAnsi="Courier New" w:cs="Courier New"/>
    </w:rPr>
  </w:style>
  <w:style w:type="character" w:customStyle="1" w:styleId="WW8Num106z2">
    <w:name w:val="WW8Num106z2"/>
    <w:rsid w:val="00934C23"/>
    <w:rPr>
      <w:rFonts w:ascii="Wingdings" w:hAnsi="Wingdings" w:cs="Wingdings"/>
    </w:rPr>
  </w:style>
  <w:style w:type="character" w:customStyle="1" w:styleId="WW8Num106z3">
    <w:name w:val="WW8Num106z3"/>
    <w:rsid w:val="00934C23"/>
    <w:rPr>
      <w:rFonts w:ascii="Symbol" w:hAnsi="Symbol" w:cs="Symbol"/>
    </w:rPr>
  </w:style>
  <w:style w:type="character" w:customStyle="1" w:styleId="WW8Num110z1">
    <w:name w:val="WW8Num110z1"/>
    <w:rsid w:val="00934C23"/>
    <w:rPr>
      <w:rFonts w:ascii="Courier New" w:hAnsi="Courier New" w:cs="Courier New"/>
    </w:rPr>
  </w:style>
  <w:style w:type="character" w:customStyle="1" w:styleId="WW8Num113z1">
    <w:name w:val="WW8Num113z1"/>
    <w:rsid w:val="00934C23"/>
    <w:rPr>
      <w:rFonts w:ascii="Symbol" w:hAnsi="Symbol" w:cs="Symbol"/>
      <w:sz w:val="22"/>
      <w:szCs w:val="22"/>
    </w:rPr>
  </w:style>
  <w:style w:type="character" w:customStyle="1" w:styleId="WW8Num121z1">
    <w:name w:val="WW8Num121z1"/>
    <w:rsid w:val="00934C23"/>
    <w:rPr>
      <w:rFonts w:ascii="Courier New" w:hAnsi="Courier New" w:cs="Courier New"/>
    </w:rPr>
  </w:style>
  <w:style w:type="character" w:customStyle="1" w:styleId="WW8Num121z2">
    <w:name w:val="WW8Num121z2"/>
    <w:rsid w:val="00934C23"/>
    <w:rPr>
      <w:rFonts w:ascii="Wingdings" w:hAnsi="Wingdings" w:cs="Wingdings"/>
    </w:rPr>
  </w:style>
  <w:style w:type="character" w:customStyle="1" w:styleId="WW8Num124z1">
    <w:name w:val="WW8Num124z1"/>
    <w:rsid w:val="00934C23"/>
    <w:rPr>
      <w:rFonts w:ascii="Courier New" w:hAnsi="Courier New" w:cs="Courier New"/>
    </w:rPr>
  </w:style>
  <w:style w:type="character" w:customStyle="1" w:styleId="WW8Num124z2">
    <w:name w:val="WW8Num124z2"/>
    <w:rsid w:val="00934C23"/>
    <w:rPr>
      <w:rFonts w:ascii="Wingdings" w:hAnsi="Wingdings" w:cs="Wingdings"/>
    </w:rPr>
  </w:style>
  <w:style w:type="character" w:customStyle="1" w:styleId="WW8Num124z3">
    <w:name w:val="WW8Num124z3"/>
    <w:rsid w:val="00934C23"/>
    <w:rPr>
      <w:rFonts w:ascii="Symbol" w:hAnsi="Symbol" w:cs="Symbol"/>
    </w:rPr>
  </w:style>
  <w:style w:type="character" w:customStyle="1" w:styleId="WW8Num130z1">
    <w:name w:val="WW8Num130z1"/>
    <w:rsid w:val="00934C23"/>
    <w:rPr>
      <w:rFonts w:ascii="Courier New" w:hAnsi="Courier New" w:cs="Courier New"/>
    </w:rPr>
  </w:style>
  <w:style w:type="character" w:customStyle="1" w:styleId="WW8Num130z2">
    <w:name w:val="WW8Num130z2"/>
    <w:rsid w:val="00934C23"/>
    <w:rPr>
      <w:rFonts w:ascii="Wingdings" w:hAnsi="Wingdings" w:cs="Wingdings"/>
    </w:rPr>
  </w:style>
  <w:style w:type="character" w:customStyle="1" w:styleId="WW8Num130z3">
    <w:name w:val="WW8Num130z3"/>
    <w:rsid w:val="00934C23"/>
    <w:rPr>
      <w:rFonts w:ascii="Symbol" w:hAnsi="Symbol" w:cs="Symbol"/>
    </w:rPr>
  </w:style>
  <w:style w:type="character" w:customStyle="1" w:styleId="WW8Num131z1">
    <w:name w:val="WW8Num131z1"/>
    <w:rsid w:val="00934C23"/>
    <w:rPr>
      <w:rFonts w:ascii="Courier New" w:hAnsi="Courier New"/>
    </w:rPr>
  </w:style>
  <w:style w:type="character" w:customStyle="1" w:styleId="WW8Num131z2">
    <w:name w:val="WW8Num131z2"/>
    <w:rsid w:val="00934C23"/>
    <w:rPr>
      <w:rFonts w:ascii="Wingdings" w:hAnsi="Wingdings"/>
    </w:rPr>
  </w:style>
  <w:style w:type="character" w:customStyle="1" w:styleId="WW8Num131z4">
    <w:name w:val="WW8Num131z4"/>
    <w:rsid w:val="00934C23"/>
    <w:rPr>
      <w:rFonts w:ascii="Courier New" w:hAnsi="Courier New" w:cs="Courier New"/>
    </w:rPr>
  </w:style>
  <w:style w:type="character" w:customStyle="1" w:styleId="WW8Num132z1">
    <w:name w:val="WW8Num132z1"/>
    <w:rsid w:val="00934C23"/>
    <w:rPr>
      <w:rFonts w:ascii="Courier New" w:hAnsi="Courier New" w:cs="Courier New"/>
    </w:rPr>
  </w:style>
  <w:style w:type="character" w:customStyle="1" w:styleId="WW8Num132z2">
    <w:name w:val="WW8Num132z2"/>
    <w:rsid w:val="00934C23"/>
    <w:rPr>
      <w:rFonts w:ascii="Wingdings" w:hAnsi="Wingdings"/>
    </w:rPr>
  </w:style>
  <w:style w:type="character" w:customStyle="1" w:styleId="WW8Num132z3">
    <w:name w:val="WW8Num132z3"/>
    <w:rsid w:val="00934C23"/>
    <w:rPr>
      <w:rFonts w:ascii="Symbol" w:hAnsi="Symbol"/>
    </w:rPr>
  </w:style>
  <w:style w:type="character" w:customStyle="1" w:styleId="WW8Num134z1">
    <w:name w:val="WW8Num134z1"/>
    <w:rsid w:val="00934C23"/>
    <w:rPr>
      <w:rFonts w:ascii="Courier New" w:hAnsi="Courier New" w:cs="Courier New"/>
    </w:rPr>
  </w:style>
  <w:style w:type="character" w:customStyle="1" w:styleId="WW8Num134z3">
    <w:name w:val="WW8Num134z3"/>
    <w:rsid w:val="00934C23"/>
    <w:rPr>
      <w:rFonts w:ascii="Symbol" w:hAnsi="Symbol"/>
    </w:rPr>
  </w:style>
  <w:style w:type="character" w:customStyle="1" w:styleId="WW8Num138z1">
    <w:name w:val="WW8Num138z1"/>
    <w:rsid w:val="00934C23"/>
    <w:rPr>
      <w:rFonts w:ascii="Courier New" w:hAnsi="Courier New" w:cs="Courier New"/>
    </w:rPr>
  </w:style>
  <w:style w:type="character" w:customStyle="1" w:styleId="WW8Num138z2">
    <w:name w:val="WW8Num138z2"/>
    <w:rsid w:val="00934C23"/>
    <w:rPr>
      <w:rFonts w:ascii="Wingdings" w:hAnsi="Wingdings" w:cs="Wingdings"/>
    </w:rPr>
  </w:style>
  <w:style w:type="character" w:customStyle="1" w:styleId="WW8Num138z3">
    <w:name w:val="WW8Num138z3"/>
    <w:rsid w:val="00934C23"/>
    <w:rPr>
      <w:rFonts w:ascii="Symbol" w:hAnsi="Symbol" w:cs="Symbol"/>
    </w:rPr>
  </w:style>
  <w:style w:type="character" w:customStyle="1" w:styleId="WW8Num139z2">
    <w:name w:val="WW8Num139z2"/>
    <w:rsid w:val="00934C23"/>
    <w:rPr>
      <w:rFonts w:ascii="Wingdings" w:hAnsi="Wingdings" w:cs="Wingdings"/>
    </w:rPr>
  </w:style>
  <w:style w:type="character" w:customStyle="1" w:styleId="WW8Num139z3">
    <w:name w:val="WW8Num139z3"/>
    <w:rsid w:val="00934C23"/>
    <w:rPr>
      <w:rFonts w:ascii="Symbol" w:hAnsi="Symbol" w:cs="Symbol"/>
    </w:rPr>
  </w:style>
  <w:style w:type="character" w:customStyle="1" w:styleId="WW8Num140z2">
    <w:name w:val="WW8Num140z2"/>
    <w:rsid w:val="00934C23"/>
    <w:rPr>
      <w:rFonts w:ascii="Wingdings" w:hAnsi="Wingdings"/>
    </w:rPr>
  </w:style>
  <w:style w:type="character" w:customStyle="1" w:styleId="WW8Num143z1">
    <w:name w:val="WW8Num143z1"/>
    <w:rsid w:val="00934C23"/>
    <w:rPr>
      <w:rFonts w:ascii="Courier New" w:hAnsi="Courier New"/>
    </w:rPr>
  </w:style>
  <w:style w:type="character" w:customStyle="1" w:styleId="WW8Num143z2">
    <w:name w:val="WW8Num143z2"/>
    <w:rsid w:val="00934C23"/>
    <w:rPr>
      <w:rFonts w:ascii="Wingdings" w:hAnsi="Wingdings"/>
    </w:rPr>
  </w:style>
  <w:style w:type="character" w:customStyle="1" w:styleId="WW8Num145z1">
    <w:name w:val="WW8Num145z1"/>
    <w:rsid w:val="00934C23"/>
    <w:rPr>
      <w:rFonts w:ascii="Courier New" w:hAnsi="Courier New" w:cs="Courier New"/>
    </w:rPr>
  </w:style>
  <w:style w:type="character" w:customStyle="1" w:styleId="WW8Num145z2">
    <w:name w:val="WW8Num145z2"/>
    <w:rsid w:val="00934C23"/>
    <w:rPr>
      <w:rFonts w:ascii="Wingdings" w:hAnsi="Wingdings"/>
    </w:rPr>
  </w:style>
  <w:style w:type="character" w:customStyle="1" w:styleId="WW8Num154z1">
    <w:name w:val="WW8Num154z1"/>
    <w:rsid w:val="00934C23"/>
    <w:rPr>
      <w:rFonts w:ascii="Courier New" w:hAnsi="Courier New" w:cs="Courier New"/>
    </w:rPr>
  </w:style>
  <w:style w:type="character" w:customStyle="1" w:styleId="WW8Num154z2">
    <w:name w:val="WW8Num154z2"/>
    <w:rsid w:val="00934C23"/>
    <w:rPr>
      <w:rFonts w:ascii="Wingdings" w:hAnsi="Wingdings"/>
    </w:rPr>
  </w:style>
  <w:style w:type="character" w:customStyle="1" w:styleId="WW8Num155z1">
    <w:name w:val="WW8Num155z1"/>
    <w:rsid w:val="00934C23"/>
    <w:rPr>
      <w:rFonts w:ascii="Courier New" w:hAnsi="Courier New"/>
      <w:sz w:val="20"/>
    </w:rPr>
  </w:style>
  <w:style w:type="character" w:customStyle="1" w:styleId="WW8Num155z2">
    <w:name w:val="WW8Num155z2"/>
    <w:rsid w:val="00934C23"/>
    <w:rPr>
      <w:rFonts w:ascii="Wingdings" w:hAnsi="Wingdings"/>
      <w:sz w:val="20"/>
    </w:rPr>
  </w:style>
  <w:style w:type="character" w:customStyle="1" w:styleId="WW8Num160z1">
    <w:name w:val="WW8Num160z1"/>
    <w:rsid w:val="00934C23"/>
    <w:rPr>
      <w:rFonts w:ascii="Courier New" w:hAnsi="Courier New" w:cs="Courier New"/>
    </w:rPr>
  </w:style>
  <w:style w:type="character" w:customStyle="1" w:styleId="WW8Num160z2">
    <w:name w:val="WW8Num160z2"/>
    <w:rsid w:val="00934C23"/>
    <w:rPr>
      <w:rFonts w:ascii="Wingdings" w:hAnsi="Wingdings"/>
    </w:rPr>
  </w:style>
  <w:style w:type="character" w:customStyle="1" w:styleId="WW8Num162z1">
    <w:name w:val="WW8Num162z1"/>
    <w:rsid w:val="00934C23"/>
    <w:rPr>
      <w:rFonts w:ascii="Courier New" w:hAnsi="Courier New" w:cs="Courier New"/>
    </w:rPr>
  </w:style>
  <w:style w:type="character" w:customStyle="1" w:styleId="WW8Num162z3">
    <w:name w:val="WW8Num162z3"/>
    <w:rsid w:val="00934C23"/>
    <w:rPr>
      <w:rFonts w:ascii="Symbol" w:hAnsi="Symbol"/>
    </w:rPr>
  </w:style>
  <w:style w:type="character" w:customStyle="1" w:styleId="3">
    <w:name w:val="Основной шрифт абзаца3"/>
    <w:rsid w:val="00934C23"/>
  </w:style>
  <w:style w:type="character" w:customStyle="1" w:styleId="WW-Absatz-Standardschriftart1111">
    <w:name w:val="WW-Absatz-Standardschriftart1111"/>
    <w:rsid w:val="00934C23"/>
  </w:style>
  <w:style w:type="character" w:customStyle="1" w:styleId="WW-Absatz-Standardschriftart11111">
    <w:name w:val="WW-Absatz-Standardschriftart11111"/>
    <w:rsid w:val="00934C23"/>
  </w:style>
  <w:style w:type="character" w:customStyle="1" w:styleId="WW8NumSt25z0">
    <w:name w:val="WW8NumSt25z0"/>
    <w:rsid w:val="00934C23"/>
    <w:rPr>
      <w:rFonts w:ascii="Times New Roman" w:hAnsi="Times New Roman" w:cs="Times New Roman"/>
    </w:rPr>
  </w:style>
  <w:style w:type="character" w:customStyle="1" w:styleId="20">
    <w:name w:val="Основной шрифт абзаца2"/>
    <w:rsid w:val="00934C23"/>
  </w:style>
  <w:style w:type="character" w:customStyle="1" w:styleId="WW8Num1z0">
    <w:name w:val="WW8Num1z0"/>
    <w:rsid w:val="00934C23"/>
    <w:rPr>
      <w:rFonts w:ascii="Wingdings" w:hAnsi="Wingdings"/>
      <w:sz w:val="20"/>
    </w:rPr>
  </w:style>
  <w:style w:type="character" w:customStyle="1" w:styleId="WW-Absatz-Standardschriftart111111">
    <w:name w:val="WW-Absatz-Standardschriftart111111"/>
    <w:rsid w:val="00934C23"/>
  </w:style>
  <w:style w:type="character" w:customStyle="1" w:styleId="WW-Absatz-Standardschriftart1111111">
    <w:name w:val="WW-Absatz-Standardschriftart1111111"/>
    <w:rsid w:val="00934C23"/>
  </w:style>
  <w:style w:type="character" w:customStyle="1" w:styleId="WW8Num2z1">
    <w:name w:val="WW8Num2z1"/>
    <w:rsid w:val="00934C23"/>
    <w:rPr>
      <w:rFonts w:ascii="Courier New" w:hAnsi="Courier New" w:cs="Courier New"/>
    </w:rPr>
  </w:style>
  <w:style w:type="character" w:customStyle="1" w:styleId="WW8Num2z2">
    <w:name w:val="WW8Num2z2"/>
    <w:rsid w:val="00934C23"/>
    <w:rPr>
      <w:rFonts w:ascii="Wingdings" w:hAnsi="Wingdings"/>
    </w:rPr>
  </w:style>
  <w:style w:type="character" w:customStyle="1" w:styleId="WW8Num8z1">
    <w:name w:val="WW8Num8z1"/>
    <w:rsid w:val="00934C23"/>
    <w:rPr>
      <w:rFonts w:ascii="Courier New" w:hAnsi="Courier New" w:cs="Courier New"/>
    </w:rPr>
  </w:style>
  <w:style w:type="character" w:customStyle="1" w:styleId="WW8Num8z3">
    <w:name w:val="WW8Num8z3"/>
    <w:rsid w:val="00934C23"/>
    <w:rPr>
      <w:rFonts w:ascii="Symbol" w:hAnsi="Symbol"/>
    </w:rPr>
  </w:style>
  <w:style w:type="character" w:customStyle="1" w:styleId="WW8Num10z1">
    <w:name w:val="WW8Num10z1"/>
    <w:rsid w:val="00934C23"/>
    <w:rPr>
      <w:rFonts w:ascii="Courier New" w:hAnsi="Courier New"/>
    </w:rPr>
  </w:style>
  <w:style w:type="character" w:customStyle="1" w:styleId="WW8Num10z2">
    <w:name w:val="WW8Num10z2"/>
    <w:rsid w:val="00934C23"/>
    <w:rPr>
      <w:rFonts w:ascii="Wingdings" w:hAnsi="Wingdings"/>
    </w:rPr>
  </w:style>
  <w:style w:type="character" w:customStyle="1" w:styleId="10">
    <w:name w:val="Основной шрифт абзаца1"/>
    <w:rsid w:val="00934C23"/>
  </w:style>
  <w:style w:type="character" w:customStyle="1" w:styleId="a3">
    <w:name w:val="Верхний колонтитул Знак"/>
    <w:uiPriority w:val="99"/>
    <w:rsid w:val="00934C23"/>
    <w:rPr>
      <w:sz w:val="22"/>
      <w:szCs w:val="22"/>
    </w:rPr>
  </w:style>
  <w:style w:type="character" w:customStyle="1" w:styleId="a4">
    <w:name w:val="Нижний колонтитул Знак"/>
    <w:uiPriority w:val="99"/>
    <w:rsid w:val="00934C23"/>
    <w:rPr>
      <w:sz w:val="22"/>
      <w:szCs w:val="22"/>
    </w:rPr>
  </w:style>
  <w:style w:type="character" w:customStyle="1" w:styleId="WW8Num121z3">
    <w:name w:val="WW8Num121z3"/>
    <w:rsid w:val="00934C23"/>
    <w:rPr>
      <w:rFonts w:ascii="Symbol" w:hAnsi="Symbol" w:cs="Symbol"/>
    </w:rPr>
  </w:style>
  <w:style w:type="character" w:customStyle="1" w:styleId="WW8Num82z3">
    <w:name w:val="WW8Num82z3"/>
    <w:rsid w:val="00934C23"/>
    <w:rPr>
      <w:rFonts w:ascii="Symbol" w:hAnsi="Symbol" w:cs="Symbol"/>
    </w:rPr>
  </w:style>
  <w:style w:type="character" w:customStyle="1" w:styleId="WW8Num123z1">
    <w:name w:val="WW8Num123z1"/>
    <w:rsid w:val="00934C23"/>
    <w:rPr>
      <w:rFonts w:ascii="Courier New" w:hAnsi="Courier New" w:cs="Courier New"/>
    </w:rPr>
  </w:style>
  <w:style w:type="character" w:customStyle="1" w:styleId="WW8Num123z2">
    <w:name w:val="WW8Num123z2"/>
    <w:rsid w:val="00934C23"/>
    <w:rPr>
      <w:rFonts w:ascii="Wingdings" w:hAnsi="Wingdings" w:cs="Wingdings"/>
    </w:rPr>
  </w:style>
  <w:style w:type="character" w:customStyle="1" w:styleId="WW8Num123z3">
    <w:name w:val="WW8Num123z3"/>
    <w:rsid w:val="00934C23"/>
    <w:rPr>
      <w:rFonts w:ascii="Symbol" w:hAnsi="Symbol" w:cs="Symbol"/>
    </w:rPr>
  </w:style>
  <w:style w:type="character" w:customStyle="1" w:styleId="dash041e0431044b0447043d044b0439char1">
    <w:name w:val="dash041e_0431_044b_0447_043d_044b_0439__char1"/>
    <w:basedOn w:val="10"/>
    <w:rsid w:val="00934C23"/>
  </w:style>
  <w:style w:type="character" w:customStyle="1" w:styleId="WW8Num218z0">
    <w:name w:val="WW8Num218z0"/>
    <w:rsid w:val="00934C23"/>
    <w:rPr>
      <w:rFonts w:ascii="Symbol" w:hAnsi="Symbol"/>
    </w:rPr>
  </w:style>
  <w:style w:type="character" w:customStyle="1" w:styleId="WW8Num218z1">
    <w:name w:val="WW8Num218z1"/>
    <w:rsid w:val="00934C23"/>
    <w:rPr>
      <w:rFonts w:ascii="Courier New" w:hAnsi="Courier New" w:cs="Courier New"/>
    </w:rPr>
  </w:style>
  <w:style w:type="character" w:customStyle="1" w:styleId="WW8Num218z2">
    <w:name w:val="WW8Num218z2"/>
    <w:rsid w:val="00934C23"/>
    <w:rPr>
      <w:rFonts w:ascii="Wingdings" w:hAnsi="Wingdings"/>
    </w:rPr>
  </w:style>
  <w:style w:type="character" w:customStyle="1" w:styleId="WW8Num39z1">
    <w:name w:val="WW8Num39z1"/>
    <w:rsid w:val="00934C23"/>
    <w:rPr>
      <w:rFonts w:ascii="Courier New" w:hAnsi="Courier New" w:cs="Courier New"/>
    </w:rPr>
  </w:style>
  <w:style w:type="character" w:customStyle="1" w:styleId="WW8Num39z2">
    <w:name w:val="WW8Num39z2"/>
    <w:rsid w:val="00934C23"/>
    <w:rPr>
      <w:rFonts w:ascii="Wingdings" w:hAnsi="Wingdings"/>
    </w:rPr>
  </w:style>
  <w:style w:type="character" w:customStyle="1" w:styleId="WW8Num39z3">
    <w:name w:val="WW8Num39z3"/>
    <w:rsid w:val="00934C23"/>
    <w:rPr>
      <w:rFonts w:ascii="Symbol" w:hAnsi="Symbol"/>
    </w:rPr>
  </w:style>
  <w:style w:type="character" w:customStyle="1" w:styleId="WW8Num30z1">
    <w:name w:val="WW8Num30z1"/>
    <w:rsid w:val="00934C23"/>
    <w:rPr>
      <w:rFonts w:ascii="Courier New" w:hAnsi="Courier New" w:cs="Courier New"/>
    </w:rPr>
  </w:style>
  <w:style w:type="character" w:customStyle="1" w:styleId="WW8Num30z2">
    <w:name w:val="WW8Num30z2"/>
    <w:rsid w:val="00934C23"/>
    <w:rPr>
      <w:rFonts w:ascii="Wingdings" w:hAnsi="Wingdings"/>
    </w:rPr>
  </w:style>
  <w:style w:type="character" w:customStyle="1" w:styleId="WW8Num30z3">
    <w:name w:val="WW8Num30z3"/>
    <w:rsid w:val="00934C23"/>
    <w:rPr>
      <w:rFonts w:ascii="Symbol" w:hAnsi="Symbol"/>
    </w:rPr>
  </w:style>
  <w:style w:type="character" w:customStyle="1" w:styleId="WW8Num208z0">
    <w:name w:val="WW8Num208z0"/>
    <w:rsid w:val="00934C23"/>
    <w:rPr>
      <w:rFonts w:ascii="Times New Roman" w:hAnsi="Times New Roman"/>
    </w:rPr>
  </w:style>
  <w:style w:type="character" w:customStyle="1" w:styleId="WW8Num209z0">
    <w:name w:val="WW8Num209z0"/>
    <w:rsid w:val="00934C23"/>
    <w:rPr>
      <w:rFonts w:ascii="Symbol" w:hAnsi="Symbol" w:cs="Symbol"/>
    </w:rPr>
  </w:style>
  <w:style w:type="character" w:customStyle="1" w:styleId="Zag11">
    <w:name w:val="Zag_11"/>
    <w:uiPriority w:val="99"/>
    <w:rsid w:val="00934C23"/>
  </w:style>
  <w:style w:type="character" w:customStyle="1" w:styleId="WW8Num210z0">
    <w:name w:val="WW8Num210z0"/>
    <w:rsid w:val="00934C23"/>
    <w:rPr>
      <w:rFonts w:ascii="Times New Roman" w:hAnsi="Times New Roman" w:cs="Times New Roman"/>
    </w:rPr>
  </w:style>
  <w:style w:type="character" w:customStyle="1" w:styleId="WW8Num211z0">
    <w:name w:val="WW8Num211z0"/>
    <w:rsid w:val="00934C23"/>
    <w:rPr>
      <w:rFonts w:ascii="Symbol" w:hAnsi="Symbol" w:cs="Symbol"/>
    </w:rPr>
  </w:style>
  <w:style w:type="character" w:customStyle="1" w:styleId="WW8Num212z0">
    <w:name w:val="WW8Num212z0"/>
    <w:rsid w:val="00934C23"/>
    <w:rPr>
      <w:rFonts w:ascii="Symbol" w:hAnsi="Symbol" w:cs="Symbol"/>
    </w:rPr>
  </w:style>
  <w:style w:type="character" w:customStyle="1" w:styleId="a5">
    <w:name w:val="Маркеры списка"/>
    <w:rsid w:val="00934C23"/>
    <w:rPr>
      <w:rFonts w:ascii="StarSymbol" w:eastAsia="StarSymbol" w:hAnsi="StarSymbol" w:cs="StarSymbol"/>
      <w:sz w:val="18"/>
      <w:szCs w:val="18"/>
    </w:rPr>
  </w:style>
  <w:style w:type="character" w:styleId="a6">
    <w:name w:val="Strong"/>
    <w:uiPriority w:val="22"/>
    <w:qFormat/>
    <w:rsid w:val="00934C23"/>
    <w:rPr>
      <w:b/>
      <w:bCs/>
    </w:rPr>
  </w:style>
  <w:style w:type="character" w:customStyle="1" w:styleId="WW8Num47z1">
    <w:name w:val="WW8Num47z1"/>
    <w:rsid w:val="00934C23"/>
    <w:rPr>
      <w:sz w:val="24"/>
    </w:rPr>
  </w:style>
  <w:style w:type="character" w:customStyle="1" w:styleId="WW8Num47z2">
    <w:name w:val="WW8Num47z2"/>
    <w:rsid w:val="00934C23"/>
    <w:rPr>
      <w:b w:val="0"/>
    </w:rPr>
  </w:style>
  <w:style w:type="character" w:customStyle="1" w:styleId="WW8Num47z3">
    <w:name w:val="WW8Num47z3"/>
    <w:rsid w:val="00934C23"/>
    <w:rPr>
      <w:rFonts w:ascii="Symbol" w:hAnsi="Symbol"/>
    </w:rPr>
  </w:style>
  <w:style w:type="character" w:customStyle="1" w:styleId="WW8Num47z4">
    <w:name w:val="WW8Num47z4"/>
    <w:rsid w:val="00934C23"/>
    <w:rPr>
      <w:rFonts w:ascii="Courier New" w:hAnsi="Courier New"/>
    </w:rPr>
  </w:style>
  <w:style w:type="character" w:customStyle="1" w:styleId="WW8Num47z5">
    <w:name w:val="WW8Num47z5"/>
    <w:rsid w:val="00934C23"/>
    <w:rPr>
      <w:rFonts w:ascii="Wingdings" w:hAnsi="Wingdings"/>
    </w:rPr>
  </w:style>
  <w:style w:type="character" w:customStyle="1" w:styleId="a7">
    <w:name w:val="Символ сноски"/>
    <w:rsid w:val="00934C23"/>
    <w:rPr>
      <w:vertAlign w:val="superscript"/>
    </w:rPr>
  </w:style>
  <w:style w:type="character" w:customStyle="1" w:styleId="WW-">
    <w:name w:val="WW-Символ сноски"/>
    <w:rsid w:val="00934C23"/>
  </w:style>
  <w:style w:type="character" w:customStyle="1" w:styleId="a8">
    <w:name w:val="Символы концевой сноски"/>
    <w:rsid w:val="00934C23"/>
    <w:rPr>
      <w:vertAlign w:val="superscript"/>
    </w:rPr>
  </w:style>
  <w:style w:type="character" w:customStyle="1" w:styleId="WW-0">
    <w:name w:val="WW-Символы концевой сноски"/>
    <w:rsid w:val="00934C23"/>
  </w:style>
  <w:style w:type="character" w:customStyle="1" w:styleId="21">
    <w:name w:val="Основной текст 2 Знак"/>
    <w:rsid w:val="00934C23"/>
    <w:rPr>
      <w:rFonts w:ascii="Calibri" w:eastAsia="Calibri" w:hAnsi="Calibri" w:cs="Calibri"/>
      <w:sz w:val="22"/>
      <w:szCs w:val="22"/>
    </w:rPr>
  </w:style>
  <w:style w:type="character" w:customStyle="1" w:styleId="11">
    <w:name w:val="Знак сноски1"/>
    <w:rsid w:val="00934C23"/>
    <w:rPr>
      <w:vertAlign w:val="superscript"/>
    </w:rPr>
  </w:style>
  <w:style w:type="character" w:customStyle="1" w:styleId="12">
    <w:name w:val="Знак концевой сноски1"/>
    <w:rsid w:val="00934C23"/>
    <w:rPr>
      <w:vertAlign w:val="superscript"/>
    </w:rPr>
  </w:style>
  <w:style w:type="character" w:customStyle="1" w:styleId="a9">
    <w:name w:val="Символ нумерации"/>
    <w:rsid w:val="00934C23"/>
  </w:style>
  <w:style w:type="character" w:customStyle="1" w:styleId="FontStyle64">
    <w:name w:val="Font Style64"/>
    <w:rsid w:val="00934C23"/>
    <w:rPr>
      <w:rFonts w:ascii="Times New Roman" w:hAnsi="Times New Roman" w:cs="Times New Roman"/>
      <w:sz w:val="22"/>
      <w:szCs w:val="22"/>
    </w:rPr>
  </w:style>
  <w:style w:type="character" w:customStyle="1" w:styleId="22">
    <w:name w:val="Знак сноски2"/>
    <w:rsid w:val="00934C23"/>
    <w:rPr>
      <w:vertAlign w:val="superscript"/>
    </w:rPr>
  </w:style>
  <w:style w:type="character" w:customStyle="1" w:styleId="23">
    <w:name w:val="Знак концевой сноски2"/>
    <w:rsid w:val="00934C23"/>
    <w:rPr>
      <w:vertAlign w:val="superscript"/>
    </w:rPr>
  </w:style>
  <w:style w:type="character" w:styleId="aa">
    <w:name w:val="Hyperlink"/>
    <w:semiHidden/>
    <w:rsid w:val="00934C23"/>
    <w:rPr>
      <w:color w:val="000080"/>
      <w:u w:val="single"/>
    </w:rPr>
  </w:style>
  <w:style w:type="character" w:styleId="ab">
    <w:name w:val="footnote reference"/>
    <w:uiPriority w:val="99"/>
    <w:rsid w:val="00934C23"/>
    <w:rPr>
      <w:vertAlign w:val="superscript"/>
    </w:rPr>
  </w:style>
  <w:style w:type="character" w:styleId="ac">
    <w:name w:val="endnote reference"/>
    <w:semiHidden/>
    <w:rsid w:val="00934C23"/>
    <w:rPr>
      <w:vertAlign w:val="superscript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34C23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e005f0431005f044b005f0447005f043d005f044b005f0439char1">
    <w:name w:val="dash041e_005f0431_005f044b_005f0447_005f043d_005f044b_005f0439__char1"/>
    <w:rsid w:val="00934C23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apple-style-span">
    <w:name w:val="apple-style-span"/>
    <w:basedOn w:val="10"/>
    <w:rsid w:val="00934C23"/>
  </w:style>
  <w:style w:type="paragraph" w:customStyle="1" w:styleId="ad">
    <w:name w:val="Заголовок"/>
    <w:basedOn w:val="a"/>
    <w:next w:val="ae"/>
    <w:rsid w:val="00934C2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e">
    <w:name w:val="Body Text"/>
    <w:basedOn w:val="a"/>
    <w:semiHidden/>
    <w:rsid w:val="00934C23"/>
    <w:pPr>
      <w:spacing w:after="120"/>
    </w:pPr>
  </w:style>
  <w:style w:type="paragraph" w:styleId="af">
    <w:name w:val="List"/>
    <w:basedOn w:val="ae"/>
    <w:semiHidden/>
    <w:rsid w:val="00934C23"/>
    <w:rPr>
      <w:rFonts w:cs="Tahoma"/>
    </w:rPr>
  </w:style>
  <w:style w:type="paragraph" w:customStyle="1" w:styleId="51">
    <w:name w:val="Название5"/>
    <w:basedOn w:val="a"/>
    <w:rsid w:val="00934C2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52">
    <w:name w:val="Указатель5"/>
    <w:basedOn w:val="a"/>
    <w:rsid w:val="00934C23"/>
    <w:pPr>
      <w:suppressLineNumbers/>
    </w:pPr>
    <w:rPr>
      <w:rFonts w:cs="Tahoma"/>
    </w:rPr>
  </w:style>
  <w:style w:type="paragraph" w:customStyle="1" w:styleId="40">
    <w:name w:val="Название4"/>
    <w:basedOn w:val="a"/>
    <w:rsid w:val="00934C2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41">
    <w:name w:val="Указатель4"/>
    <w:basedOn w:val="a"/>
    <w:rsid w:val="00934C23"/>
    <w:pPr>
      <w:suppressLineNumbers/>
    </w:pPr>
    <w:rPr>
      <w:rFonts w:cs="Tahoma"/>
    </w:rPr>
  </w:style>
  <w:style w:type="paragraph" w:customStyle="1" w:styleId="30">
    <w:name w:val="Название3"/>
    <w:basedOn w:val="a"/>
    <w:rsid w:val="00934C2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31">
    <w:name w:val="Указатель3"/>
    <w:basedOn w:val="a"/>
    <w:rsid w:val="00934C23"/>
    <w:pPr>
      <w:suppressLineNumbers/>
    </w:pPr>
    <w:rPr>
      <w:rFonts w:cs="Tahoma"/>
    </w:rPr>
  </w:style>
  <w:style w:type="paragraph" w:customStyle="1" w:styleId="24">
    <w:name w:val="Название2"/>
    <w:basedOn w:val="a"/>
    <w:rsid w:val="00934C2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5">
    <w:name w:val="Указатель2"/>
    <w:basedOn w:val="a"/>
    <w:rsid w:val="00934C23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934C2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934C23"/>
    <w:pPr>
      <w:suppressLineNumbers/>
    </w:pPr>
    <w:rPr>
      <w:rFonts w:cs="Tahoma"/>
    </w:rPr>
  </w:style>
  <w:style w:type="paragraph" w:customStyle="1" w:styleId="af0">
    <w:name w:val="Знак Знак Знак Знак Знак Знак Знак Знак Знак Знак"/>
    <w:basedOn w:val="a"/>
    <w:rsid w:val="00934C2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1">
    <w:name w:val="header"/>
    <w:basedOn w:val="a"/>
    <w:uiPriority w:val="99"/>
    <w:semiHidden/>
    <w:rsid w:val="00934C23"/>
    <w:pPr>
      <w:tabs>
        <w:tab w:val="center" w:pos="4677"/>
        <w:tab w:val="right" w:pos="9355"/>
      </w:tabs>
    </w:pPr>
  </w:style>
  <w:style w:type="paragraph" w:styleId="af2">
    <w:name w:val="footer"/>
    <w:basedOn w:val="a"/>
    <w:uiPriority w:val="99"/>
    <w:rsid w:val="00934C23"/>
    <w:pPr>
      <w:tabs>
        <w:tab w:val="center" w:pos="4677"/>
        <w:tab w:val="right" w:pos="9355"/>
      </w:tabs>
    </w:pPr>
  </w:style>
  <w:style w:type="paragraph" w:customStyle="1" w:styleId="af3">
    <w:name w:val="Содержимое таблицы"/>
    <w:basedOn w:val="a"/>
    <w:rsid w:val="00934C23"/>
    <w:pPr>
      <w:suppressLineNumbers/>
    </w:pPr>
  </w:style>
  <w:style w:type="paragraph" w:customStyle="1" w:styleId="af4">
    <w:name w:val="Заголовок таблицы"/>
    <w:basedOn w:val="af3"/>
    <w:rsid w:val="00934C23"/>
    <w:pPr>
      <w:jc w:val="center"/>
    </w:pPr>
    <w:rPr>
      <w:b/>
      <w:bCs/>
    </w:rPr>
  </w:style>
  <w:style w:type="paragraph" w:styleId="af5">
    <w:name w:val="Body Text Indent"/>
    <w:basedOn w:val="a"/>
    <w:semiHidden/>
    <w:rsid w:val="00934C23"/>
    <w:pPr>
      <w:spacing w:after="120"/>
      <w:ind w:left="283"/>
    </w:pPr>
    <w:rPr>
      <w:sz w:val="24"/>
    </w:rPr>
  </w:style>
  <w:style w:type="paragraph" w:styleId="af6">
    <w:name w:val="Normal (Web)"/>
    <w:basedOn w:val="a"/>
    <w:uiPriority w:val="99"/>
    <w:rsid w:val="00934C23"/>
    <w:pPr>
      <w:spacing w:before="280" w:after="280"/>
    </w:pPr>
    <w:rPr>
      <w:sz w:val="24"/>
    </w:rPr>
  </w:style>
  <w:style w:type="paragraph" w:customStyle="1" w:styleId="210">
    <w:name w:val="Основной текст с отступом 21"/>
    <w:basedOn w:val="a"/>
    <w:rsid w:val="00934C23"/>
    <w:pPr>
      <w:spacing w:after="120" w:line="480" w:lineRule="auto"/>
      <w:ind w:left="283"/>
    </w:pPr>
  </w:style>
  <w:style w:type="paragraph" w:customStyle="1" w:styleId="ConsPlusNormal">
    <w:name w:val="ConsPlusNormal"/>
    <w:rsid w:val="00934C2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220">
    <w:name w:val="Основной текст с отступом 22"/>
    <w:basedOn w:val="a"/>
    <w:rsid w:val="00934C23"/>
    <w:pPr>
      <w:spacing w:after="120" w:line="480" w:lineRule="auto"/>
      <w:ind w:left="283"/>
    </w:pPr>
  </w:style>
  <w:style w:type="paragraph" w:styleId="af7">
    <w:name w:val="No Spacing"/>
    <w:qFormat/>
    <w:rsid w:val="00934C23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Osnova">
    <w:name w:val="Osnova"/>
    <w:basedOn w:val="a"/>
    <w:uiPriority w:val="99"/>
    <w:rsid w:val="00934C23"/>
    <w:pPr>
      <w:widowControl w:val="0"/>
      <w:autoSpaceDE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customStyle="1" w:styleId="Zag2">
    <w:name w:val="Zag_2"/>
    <w:basedOn w:val="a"/>
    <w:uiPriority w:val="99"/>
    <w:rsid w:val="00934C23"/>
    <w:pPr>
      <w:widowControl w:val="0"/>
      <w:autoSpaceDE w:val="0"/>
      <w:spacing w:after="129" w:line="291" w:lineRule="exact"/>
      <w:jc w:val="center"/>
    </w:pPr>
    <w:rPr>
      <w:b/>
      <w:color w:val="000000"/>
      <w:sz w:val="24"/>
      <w:lang w:val="en-US"/>
    </w:rPr>
  </w:style>
  <w:style w:type="paragraph" w:customStyle="1" w:styleId="310">
    <w:name w:val="Основной текст с отступом 31"/>
    <w:basedOn w:val="a"/>
    <w:rsid w:val="00934C23"/>
    <w:pPr>
      <w:spacing w:after="120"/>
      <w:ind w:left="283"/>
    </w:pPr>
    <w:rPr>
      <w:sz w:val="16"/>
      <w:szCs w:val="16"/>
    </w:rPr>
  </w:style>
  <w:style w:type="paragraph" w:styleId="af8">
    <w:name w:val="footnote text"/>
    <w:basedOn w:val="a"/>
    <w:semiHidden/>
    <w:rsid w:val="00934C23"/>
    <w:pPr>
      <w:suppressLineNumbers/>
      <w:ind w:left="283" w:hanging="283"/>
    </w:pPr>
    <w:rPr>
      <w:sz w:val="20"/>
      <w:szCs w:val="20"/>
    </w:rPr>
  </w:style>
  <w:style w:type="paragraph" w:customStyle="1" w:styleId="211">
    <w:name w:val="Основной текст 21"/>
    <w:basedOn w:val="a"/>
    <w:rsid w:val="00934C23"/>
    <w:pPr>
      <w:spacing w:after="120" w:line="480" w:lineRule="auto"/>
    </w:pPr>
  </w:style>
  <w:style w:type="paragraph" w:customStyle="1" w:styleId="af9">
    <w:name w:val="Содержимое врезки"/>
    <w:basedOn w:val="ae"/>
    <w:rsid w:val="00934C23"/>
  </w:style>
  <w:style w:type="paragraph" w:customStyle="1" w:styleId="western1">
    <w:name w:val="western1"/>
    <w:basedOn w:val="a"/>
    <w:rsid w:val="00934C23"/>
    <w:pPr>
      <w:suppressAutoHyphens w:val="0"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1">
    <w:name w:val="Основной текст 31"/>
    <w:basedOn w:val="a"/>
    <w:rsid w:val="00934C23"/>
    <w:pPr>
      <w:widowControl w:val="0"/>
      <w:shd w:val="clear" w:color="auto" w:fill="FFFFFF"/>
      <w:tabs>
        <w:tab w:val="left" w:pos="245"/>
      </w:tabs>
      <w:autoSpaceDE w:val="0"/>
    </w:pPr>
    <w:rPr>
      <w:bCs/>
      <w:szCs w:val="28"/>
    </w:rPr>
  </w:style>
  <w:style w:type="paragraph" w:customStyle="1" w:styleId="afa">
    <w:name w:val="А_основной"/>
    <w:basedOn w:val="a"/>
    <w:rsid w:val="00934C23"/>
    <w:pPr>
      <w:spacing w:line="360" w:lineRule="auto"/>
      <w:ind w:firstLine="454"/>
      <w:jc w:val="both"/>
    </w:pPr>
    <w:rPr>
      <w:sz w:val="28"/>
      <w:szCs w:val="28"/>
    </w:rPr>
  </w:style>
  <w:style w:type="paragraph" w:customStyle="1" w:styleId="221">
    <w:name w:val="Основной текст 22"/>
    <w:basedOn w:val="a"/>
    <w:rsid w:val="00934C23"/>
    <w:pPr>
      <w:spacing w:after="120" w:line="480" w:lineRule="auto"/>
    </w:pPr>
  </w:style>
  <w:style w:type="paragraph" w:customStyle="1" w:styleId="-12">
    <w:name w:val="Цветной список - Акцент 12"/>
    <w:basedOn w:val="a"/>
    <w:rsid w:val="00934C23"/>
    <w:pPr>
      <w:ind w:left="720"/>
    </w:pPr>
    <w:rPr>
      <w:rFonts w:ascii="Cambria" w:eastAsia="Cambria" w:hAnsi="Cambria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934C23"/>
  </w:style>
  <w:style w:type="paragraph" w:styleId="afb">
    <w:name w:val="List Paragraph"/>
    <w:basedOn w:val="a"/>
    <w:uiPriority w:val="34"/>
    <w:qFormat/>
    <w:rsid w:val="00F96157"/>
    <w:pPr>
      <w:ind w:left="720"/>
      <w:contextualSpacing/>
    </w:pPr>
  </w:style>
  <w:style w:type="table" w:styleId="afc">
    <w:name w:val="Table Grid"/>
    <w:basedOn w:val="a1"/>
    <w:uiPriority w:val="59"/>
    <w:rsid w:val="00846B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d">
    <w:name w:val="Balloon Text"/>
    <w:basedOn w:val="a"/>
    <w:link w:val="afe"/>
    <w:uiPriority w:val="99"/>
    <w:semiHidden/>
    <w:unhideWhenUsed/>
    <w:rsid w:val="00764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7649FC"/>
    <w:rPr>
      <w:rFonts w:ascii="Tahoma" w:eastAsia="Calibri" w:hAnsi="Tahoma" w:cs="Tahoma"/>
      <w:sz w:val="16"/>
      <w:szCs w:val="16"/>
      <w:lang w:eastAsia="ar-SA"/>
    </w:rPr>
  </w:style>
  <w:style w:type="paragraph" w:customStyle="1" w:styleId="Zag3">
    <w:name w:val="Zag_3"/>
    <w:basedOn w:val="a"/>
    <w:uiPriority w:val="99"/>
    <w:rsid w:val="009F0599"/>
    <w:pPr>
      <w:widowControl w:val="0"/>
      <w:suppressAutoHyphens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aff">
    <w:name w:val="Ξαϋχνϋι"/>
    <w:basedOn w:val="a"/>
    <w:uiPriority w:val="99"/>
    <w:rsid w:val="009F0599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aff0">
    <w:name w:val="Νξβϋι"/>
    <w:basedOn w:val="a"/>
    <w:uiPriority w:val="99"/>
    <w:rsid w:val="009F0599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Zag1">
    <w:name w:val="Zag_1"/>
    <w:basedOn w:val="a"/>
    <w:uiPriority w:val="99"/>
    <w:rsid w:val="004E653E"/>
    <w:pPr>
      <w:widowControl w:val="0"/>
      <w:suppressAutoHyphens w:val="0"/>
      <w:autoSpaceDE w:val="0"/>
      <w:autoSpaceDN w:val="0"/>
      <w:adjustRightInd w:val="0"/>
      <w:spacing w:after="337" w:line="302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character" w:customStyle="1" w:styleId="Osnova1">
    <w:name w:val="Osnova1"/>
    <w:uiPriority w:val="99"/>
    <w:rsid w:val="004E653E"/>
  </w:style>
  <w:style w:type="character" w:customStyle="1" w:styleId="Zag21">
    <w:name w:val="Zag_21"/>
    <w:uiPriority w:val="99"/>
    <w:rsid w:val="004E653E"/>
  </w:style>
  <w:style w:type="character" w:customStyle="1" w:styleId="Zag31">
    <w:name w:val="Zag_31"/>
    <w:uiPriority w:val="99"/>
    <w:rsid w:val="004E653E"/>
  </w:style>
  <w:style w:type="paragraph" w:customStyle="1" w:styleId="zag4">
    <w:name w:val="zag_4"/>
    <w:basedOn w:val="a"/>
    <w:uiPriority w:val="99"/>
    <w:rsid w:val="004E653E"/>
    <w:pPr>
      <w:widowControl w:val="0"/>
      <w:suppressAutoHyphens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 w:eastAsia="ru-RU"/>
    </w:rPr>
  </w:style>
  <w:style w:type="paragraph" w:customStyle="1" w:styleId="NormalPP">
    <w:name w:val="Normal PP"/>
    <w:basedOn w:val="a"/>
    <w:uiPriority w:val="99"/>
    <w:rsid w:val="004E653E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ru-RU"/>
    </w:rPr>
  </w:style>
  <w:style w:type="paragraph" w:customStyle="1" w:styleId="text2">
    <w:name w:val="text2"/>
    <w:basedOn w:val="a"/>
    <w:uiPriority w:val="99"/>
    <w:rsid w:val="004E653E"/>
    <w:pPr>
      <w:widowControl w:val="0"/>
      <w:suppressAutoHyphens w:val="0"/>
      <w:autoSpaceDE w:val="0"/>
      <w:autoSpaceDN w:val="0"/>
      <w:adjustRightInd w:val="0"/>
      <w:spacing w:after="0" w:line="240" w:lineRule="auto"/>
      <w:ind w:left="566" w:right="793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15">
    <w:name w:val="Абзац списка1"/>
    <w:basedOn w:val="a"/>
    <w:rsid w:val="0014183E"/>
    <w:pPr>
      <w:ind w:left="720"/>
    </w:pPr>
    <w:rPr>
      <w:rFonts w:eastAsia="SimSun" w:cs="font2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0F5A2-90A1-4E14-9D08-8A1B32DCD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95</Pages>
  <Words>27464</Words>
  <Characters>156545</Characters>
  <Application>Microsoft Office Word</Application>
  <DocSecurity>0</DocSecurity>
  <Lines>1304</Lines>
  <Paragraphs>367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Брежнева</dc:creator>
  <cp:lastModifiedBy>XTreme.ws</cp:lastModifiedBy>
  <cp:revision>2</cp:revision>
  <cp:lastPrinted>2012-10-11T11:34:00Z</cp:lastPrinted>
  <dcterms:created xsi:type="dcterms:W3CDTF">2015-11-03T16:22:00Z</dcterms:created>
  <dcterms:modified xsi:type="dcterms:W3CDTF">2015-11-03T16:22:00Z</dcterms:modified>
</cp:coreProperties>
</file>