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7FD" w:rsidRDefault="00DC27FD" w:rsidP="00DC27FD">
      <w:pPr>
        <w:jc w:val="center"/>
        <w:rPr>
          <w:sz w:val="24"/>
          <w:szCs w:val="24"/>
        </w:rPr>
      </w:pPr>
      <w:r>
        <w:rPr>
          <w:sz w:val="24"/>
          <w:szCs w:val="24"/>
        </w:rPr>
        <w:t>Муниципальное бюджетное общеобразовательное учреждение</w:t>
      </w:r>
    </w:p>
    <w:p w:rsidR="005F187A" w:rsidRDefault="00E13728" w:rsidP="00DC27FD">
      <w:pPr>
        <w:jc w:val="center"/>
        <w:rPr>
          <w:sz w:val="24"/>
          <w:szCs w:val="24"/>
        </w:rPr>
      </w:pPr>
      <w:r>
        <w:rPr>
          <w:sz w:val="24"/>
          <w:szCs w:val="24"/>
        </w:rPr>
        <w:t>«</w:t>
      </w:r>
      <w:r w:rsidR="005F187A">
        <w:rPr>
          <w:sz w:val="24"/>
          <w:szCs w:val="24"/>
        </w:rPr>
        <w:t xml:space="preserve">Айдарская </w:t>
      </w:r>
      <w:r w:rsidR="00DC27FD">
        <w:rPr>
          <w:sz w:val="24"/>
          <w:szCs w:val="24"/>
        </w:rPr>
        <w:t xml:space="preserve"> средняя общеобразовательная школа</w:t>
      </w:r>
      <w:r w:rsidR="005F187A">
        <w:rPr>
          <w:sz w:val="24"/>
          <w:szCs w:val="24"/>
        </w:rPr>
        <w:t xml:space="preserve"> имени Героя Советского Союза </w:t>
      </w:r>
    </w:p>
    <w:p w:rsidR="00E13728" w:rsidRDefault="005F187A" w:rsidP="00DC27FD">
      <w:pPr>
        <w:jc w:val="center"/>
        <w:rPr>
          <w:sz w:val="24"/>
          <w:szCs w:val="24"/>
        </w:rPr>
      </w:pPr>
      <w:r>
        <w:rPr>
          <w:sz w:val="24"/>
          <w:szCs w:val="24"/>
        </w:rPr>
        <w:t xml:space="preserve">Бориса Григорьевича Кандыбина </w:t>
      </w:r>
    </w:p>
    <w:p w:rsidR="00DC27FD" w:rsidRDefault="00DC27FD" w:rsidP="00DC27FD">
      <w:pPr>
        <w:jc w:val="center"/>
        <w:rPr>
          <w:sz w:val="24"/>
          <w:szCs w:val="24"/>
        </w:rPr>
      </w:pPr>
      <w:r>
        <w:rPr>
          <w:sz w:val="24"/>
          <w:szCs w:val="24"/>
        </w:rPr>
        <w:t xml:space="preserve"> Ровеньского района Белгородской области»</w:t>
      </w:r>
    </w:p>
    <w:p w:rsidR="007A2444" w:rsidRDefault="007A2444" w:rsidP="00DC27FD">
      <w:pPr>
        <w:jc w:val="center"/>
        <w:rPr>
          <w:sz w:val="24"/>
          <w:szCs w:val="24"/>
        </w:rPr>
      </w:pPr>
    </w:p>
    <w:p w:rsidR="007A2444" w:rsidRDefault="007A2444" w:rsidP="00DC27FD">
      <w:pPr>
        <w:jc w:val="center"/>
        <w:rPr>
          <w:sz w:val="24"/>
          <w:szCs w:val="24"/>
        </w:rPr>
      </w:pPr>
    </w:p>
    <w:p w:rsidR="007A2444" w:rsidRDefault="007A2444" w:rsidP="00DC27FD">
      <w:pPr>
        <w:jc w:val="center"/>
        <w:rPr>
          <w:sz w:val="24"/>
          <w:szCs w:val="24"/>
        </w:rPr>
      </w:pPr>
    </w:p>
    <w:p w:rsidR="007A2444" w:rsidRDefault="007A2444" w:rsidP="00DC27FD">
      <w:pPr>
        <w:jc w:val="center"/>
        <w:rPr>
          <w:sz w:val="24"/>
          <w:szCs w:val="24"/>
        </w:rPr>
      </w:pPr>
    </w:p>
    <w:tbl>
      <w:tblPr>
        <w:tblpPr w:leftFromText="180" w:rightFromText="180" w:vertAnchor="page" w:horzAnchor="margin" w:tblpY="277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1"/>
        <w:gridCol w:w="4819"/>
      </w:tblGrid>
      <w:tr w:rsidR="009F2126" w:rsidRPr="004013EB" w:rsidTr="009F2126">
        <w:tc>
          <w:tcPr>
            <w:tcW w:w="4361" w:type="dxa"/>
          </w:tcPr>
          <w:p w:rsidR="009F2126" w:rsidRPr="004013EB" w:rsidRDefault="009F2126" w:rsidP="004013EB">
            <w:pPr>
              <w:widowControl/>
              <w:autoSpaceDE/>
              <w:autoSpaceDN/>
              <w:adjustRightInd/>
              <w:rPr>
                <w:rFonts w:eastAsia="Arial Unicode MS"/>
                <w:sz w:val="24"/>
                <w:szCs w:val="24"/>
                <w:shd w:val="clear" w:color="auto" w:fill="FFFFFF"/>
              </w:rPr>
            </w:pPr>
            <w:r>
              <w:rPr>
                <w:rFonts w:eastAsia="Arial Unicode MS"/>
                <w:sz w:val="24"/>
                <w:szCs w:val="24"/>
                <w:shd w:val="clear" w:color="auto" w:fill="FFFFFF"/>
              </w:rPr>
              <w:t>ПРИНЯТА</w:t>
            </w:r>
          </w:p>
          <w:p w:rsidR="009F2126" w:rsidRPr="004013EB" w:rsidRDefault="009F2126" w:rsidP="004013EB">
            <w:pPr>
              <w:widowControl/>
              <w:autoSpaceDE/>
              <w:autoSpaceDN/>
              <w:adjustRightInd/>
              <w:rPr>
                <w:rFonts w:eastAsia="Arial Unicode MS"/>
                <w:sz w:val="24"/>
                <w:szCs w:val="24"/>
                <w:shd w:val="clear" w:color="auto" w:fill="FFFFFF"/>
              </w:rPr>
            </w:pPr>
            <w:r w:rsidRPr="004013EB">
              <w:rPr>
                <w:rFonts w:eastAsia="Arial Unicode MS"/>
                <w:sz w:val="24"/>
                <w:szCs w:val="24"/>
                <w:shd w:val="clear" w:color="auto" w:fill="FFFFFF"/>
              </w:rPr>
              <w:t xml:space="preserve">на заседании педагогического совета МБОУ «Айдарская  </w:t>
            </w:r>
            <w:r w:rsidR="00AF4420">
              <w:rPr>
                <w:rFonts w:eastAsia="Arial Unicode MS"/>
                <w:sz w:val="24"/>
                <w:szCs w:val="24"/>
                <w:shd w:val="clear" w:color="auto" w:fill="FFFFFF"/>
              </w:rPr>
              <w:t>средняя общеобразовате</w:t>
            </w:r>
            <w:r w:rsidR="005B1DF8">
              <w:rPr>
                <w:rFonts w:eastAsia="Arial Unicode MS"/>
                <w:sz w:val="24"/>
                <w:szCs w:val="24"/>
                <w:shd w:val="clear" w:color="auto" w:fill="FFFFFF"/>
              </w:rPr>
              <w:t>льная школа им. Б. Г. Кандыбина</w:t>
            </w:r>
            <w:bookmarkStart w:id="0" w:name="_GoBack"/>
            <w:bookmarkEnd w:id="0"/>
            <w:r w:rsidRPr="004013EB">
              <w:rPr>
                <w:rFonts w:eastAsia="Arial Unicode MS"/>
                <w:sz w:val="24"/>
                <w:szCs w:val="24"/>
                <w:shd w:val="clear" w:color="auto" w:fill="FFFFFF"/>
              </w:rPr>
              <w:t xml:space="preserve">» </w:t>
            </w:r>
          </w:p>
          <w:p w:rsidR="009F2126" w:rsidRPr="004013EB" w:rsidRDefault="009F2126" w:rsidP="004013EB">
            <w:pPr>
              <w:widowControl/>
              <w:autoSpaceDE/>
              <w:autoSpaceDN/>
              <w:adjustRightInd/>
              <w:rPr>
                <w:rFonts w:eastAsia="Arial Unicode MS"/>
                <w:b/>
                <w:bCs/>
                <w:color w:val="FF0000"/>
                <w:sz w:val="24"/>
                <w:szCs w:val="24"/>
                <w:shd w:val="clear" w:color="auto" w:fill="FFFFFF"/>
              </w:rPr>
            </w:pPr>
            <w:r w:rsidRPr="00E9009C">
              <w:rPr>
                <w:rFonts w:eastAsia="Arial Unicode MS"/>
                <w:sz w:val="24"/>
                <w:szCs w:val="24"/>
                <w:shd w:val="clear" w:color="auto" w:fill="FFFFFF"/>
              </w:rPr>
              <w:t>Протокол №1 от 29 августа 2017 г.</w:t>
            </w:r>
          </w:p>
        </w:tc>
        <w:tc>
          <w:tcPr>
            <w:tcW w:w="4819" w:type="dxa"/>
          </w:tcPr>
          <w:p w:rsidR="009F2126" w:rsidRPr="004013EB" w:rsidRDefault="009F2126" w:rsidP="004013EB">
            <w:pPr>
              <w:widowControl/>
              <w:autoSpaceDE/>
              <w:autoSpaceDN/>
              <w:adjustRightInd/>
              <w:rPr>
                <w:rFonts w:eastAsia="Arial Unicode MS"/>
                <w:sz w:val="24"/>
                <w:szCs w:val="24"/>
                <w:shd w:val="clear" w:color="auto" w:fill="FFFFFF"/>
              </w:rPr>
            </w:pPr>
            <w:r>
              <w:rPr>
                <w:rFonts w:eastAsia="Arial Unicode MS"/>
                <w:sz w:val="24"/>
                <w:szCs w:val="24"/>
                <w:shd w:val="clear" w:color="auto" w:fill="FFFFFF"/>
              </w:rPr>
              <w:t>УТВЕРЖДЕНА</w:t>
            </w:r>
          </w:p>
          <w:p w:rsidR="009F2126" w:rsidRPr="004013EB" w:rsidRDefault="009F2126" w:rsidP="004013EB">
            <w:pPr>
              <w:widowControl/>
              <w:autoSpaceDE/>
              <w:autoSpaceDN/>
              <w:adjustRightInd/>
              <w:rPr>
                <w:rFonts w:eastAsia="Arial Unicode MS"/>
                <w:color w:val="FF0000"/>
                <w:sz w:val="24"/>
                <w:szCs w:val="24"/>
                <w:shd w:val="clear" w:color="auto" w:fill="FFFFFF"/>
              </w:rPr>
            </w:pPr>
            <w:r>
              <w:rPr>
                <w:rFonts w:eastAsia="Arial Unicode MS"/>
                <w:sz w:val="24"/>
                <w:szCs w:val="24"/>
                <w:shd w:val="clear" w:color="auto" w:fill="FFFFFF"/>
              </w:rPr>
              <w:t>п</w:t>
            </w:r>
            <w:r w:rsidRPr="004013EB">
              <w:rPr>
                <w:rFonts w:eastAsia="Arial Unicode MS"/>
                <w:sz w:val="24"/>
                <w:szCs w:val="24"/>
                <w:shd w:val="clear" w:color="auto" w:fill="FFFFFF"/>
              </w:rPr>
              <w:t>риказ</w:t>
            </w:r>
            <w:r>
              <w:rPr>
                <w:rFonts w:eastAsia="Arial Unicode MS"/>
                <w:sz w:val="24"/>
                <w:szCs w:val="24"/>
                <w:shd w:val="clear" w:color="auto" w:fill="FFFFFF"/>
              </w:rPr>
              <w:t xml:space="preserve">ом </w:t>
            </w:r>
            <w:r w:rsidRPr="004013EB">
              <w:rPr>
                <w:rFonts w:eastAsia="Arial Unicode MS"/>
                <w:sz w:val="24"/>
                <w:szCs w:val="24"/>
                <w:shd w:val="clear" w:color="auto" w:fill="FFFFFF"/>
              </w:rPr>
              <w:t xml:space="preserve"> по МБОУ «Айдарская средняя общеобразовательная школа им. Б. Г. Кандыбина» </w:t>
            </w:r>
            <w:r w:rsidRPr="00E9009C">
              <w:rPr>
                <w:rFonts w:eastAsia="Arial Unicode MS"/>
                <w:sz w:val="24"/>
                <w:szCs w:val="24"/>
                <w:shd w:val="clear" w:color="auto" w:fill="FFFFFF"/>
              </w:rPr>
              <w:t>от 29 августа 2017 г. №</w:t>
            </w:r>
            <w:r w:rsidR="00AF4420">
              <w:rPr>
                <w:rFonts w:eastAsia="Arial Unicode MS"/>
                <w:sz w:val="24"/>
                <w:szCs w:val="24"/>
                <w:shd w:val="clear" w:color="auto" w:fill="FFFFFF"/>
              </w:rPr>
              <w:t>25</w:t>
            </w:r>
            <w:r w:rsidR="00392656">
              <w:rPr>
                <w:rFonts w:eastAsia="Arial Unicode MS"/>
                <w:sz w:val="24"/>
                <w:szCs w:val="24"/>
                <w:shd w:val="clear" w:color="auto" w:fill="FFFFFF"/>
              </w:rPr>
              <w:t>1</w:t>
            </w:r>
          </w:p>
          <w:p w:rsidR="009F2126" w:rsidRPr="004013EB" w:rsidRDefault="009F2126" w:rsidP="004013EB">
            <w:pPr>
              <w:widowControl/>
              <w:autoSpaceDE/>
              <w:autoSpaceDN/>
              <w:adjustRightInd/>
              <w:jc w:val="center"/>
              <w:rPr>
                <w:rFonts w:eastAsia="Arial Unicode MS"/>
                <w:b/>
                <w:bCs/>
                <w:sz w:val="24"/>
                <w:szCs w:val="24"/>
                <w:shd w:val="clear" w:color="auto" w:fill="FFFFFF"/>
              </w:rPr>
            </w:pPr>
          </w:p>
        </w:tc>
      </w:tr>
    </w:tbl>
    <w:p w:rsidR="007A2444" w:rsidRDefault="007A2444" w:rsidP="00DC27FD">
      <w:pPr>
        <w:jc w:val="center"/>
        <w:rPr>
          <w:sz w:val="24"/>
          <w:szCs w:val="24"/>
        </w:rPr>
      </w:pPr>
    </w:p>
    <w:p w:rsidR="00DC27FD" w:rsidRDefault="00DC27FD" w:rsidP="00DC27FD">
      <w:pPr>
        <w:rPr>
          <w:sz w:val="24"/>
          <w:szCs w:val="24"/>
        </w:rPr>
      </w:pPr>
    </w:p>
    <w:p w:rsidR="00EA025E" w:rsidRDefault="00EA025E" w:rsidP="00833122">
      <w:pPr>
        <w:rPr>
          <w:b/>
          <w:bCs/>
          <w:color w:val="333333"/>
          <w:sz w:val="24"/>
          <w:szCs w:val="24"/>
        </w:rPr>
      </w:pPr>
    </w:p>
    <w:p w:rsidR="004B4424" w:rsidRDefault="004B4424" w:rsidP="00833122">
      <w:pPr>
        <w:rPr>
          <w:b/>
          <w:bCs/>
          <w:color w:val="333333"/>
          <w:sz w:val="24"/>
          <w:szCs w:val="24"/>
        </w:rPr>
      </w:pPr>
    </w:p>
    <w:p w:rsidR="004B4424" w:rsidRDefault="004B4424" w:rsidP="00833122">
      <w:pPr>
        <w:rPr>
          <w:b/>
          <w:bCs/>
          <w:color w:val="333333"/>
          <w:sz w:val="24"/>
          <w:szCs w:val="24"/>
        </w:rPr>
      </w:pPr>
    </w:p>
    <w:p w:rsidR="004B4424" w:rsidRDefault="004B4424" w:rsidP="00833122">
      <w:pPr>
        <w:rPr>
          <w:b/>
          <w:bCs/>
          <w:color w:val="333333"/>
          <w:sz w:val="24"/>
          <w:szCs w:val="24"/>
        </w:rPr>
      </w:pPr>
    </w:p>
    <w:p w:rsidR="004B4424" w:rsidRDefault="004B4424" w:rsidP="00833122">
      <w:pPr>
        <w:rPr>
          <w:b/>
          <w:bCs/>
          <w:color w:val="333333"/>
          <w:sz w:val="24"/>
          <w:szCs w:val="24"/>
        </w:rPr>
      </w:pPr>
    </w:p>
    <w:p w:rsidR="00EA025E" w:rsidRDefault="00EA025E" w:rsidP="00EA025E">
      <w:pPr>
        <w:ind w:firstLine="709"/>
        <w:jc w:val="center"/>
        <w:rPr>
          <w:b/>
          <w:bCs/>
          <w:color w:val="333333"/>
          <w:sz w:val="24"/>
          <w:szCs w:val="24"/>
        </w:rPr>
      </w:pPr>
    </w:p>
    <w:p w:rsidR="007A2444" w:rsidRDefault="007A2444" w:rsidP="007A2444">
      <w:pPr>
        <w:ind w:firstLine="709"/>
        <w:jc w:val="center"/>
        <w:rPr>
          <w:b/>
          <w:bCs/>
          <w:sz w:val="28"/>
          <w:szCs w:val="28"/>
        </w:rPr>
      </w:pPr>
      <w:r w:rsidRPr="007A2444">
        <w:rPr>
          <w:b/>
          <w:bCs/>
          <w:sz w:val="28"/>
          <w:szCs w:val="28"/>
        </w:rPr>
        <w:t>Основная образовательная программа</w:t>
      </w:r>
      <w:r>
        <w:rPr>
          <w:b/>
          <w:bCs/>
          <w:sz w:val="28"/>
          <w:szCs w:val="28"/>
        </w:rPr>
        <w:t xml:space="preserve"> </w:t>
      </w:r>
    </w:p>
    <w:p w:rsidR="007A2444" w:rsidRPr="007A2444" w:rsidRDefault="007A2444" w:rsidP="007A2444">
      <w:pPr>
        <w:ind w:firstLine="709"/>
        <w:jc w:val="center"/>
        <w:rPr>
          <w:b/>
          <w:bCs/>
          <w:sz w:val="28"/>
          <w:szCs w:val="28"/>
        </w:rPr>
      </w:pPr>
      <w:r w:rsidRPr="007A2444">
        <w:rPr>
          <w:b/>
          <w:bCs/>
          <w:sz w:val="28"/>
          <w:szCs w:val="28"/>
        </w:rPr>
        <w:t>основного общего образования</w:t>
      </w:r>
    </w:p>
    <w:p w:rsidR="007A2444" w:rsidRPr="007A2444" w:rsidRDefault="007A2444" w:rsidP="007A2444">
      <w:pPr>
        <w:ind w:firstLine="709"/>
        <w:jc w:val="center"/>
        <w:rPr>
          <w:b/>
          <w:bCs/>
          <w:sz w:val="28"/>
          <w:szCs w:val="28"/>
        </w:rPr>
      </w:pPr>
      <w:r w:rsidRPr="007A2444">
        <w:rPr>
          <w:b/>
          <w:bCs/>
          <w:sz w:val="28"/>
          <w:szCs w:val="28"/>
        </w:rPr>
        <w:t>муниципального бюджетного общеобразовательного учреждения</w:t>
      </w:r>
    </w:p>
    <w:p w:rsidR="005F187A" w:rsidRPr="005F187A" w:rsidRDefault="007A2444" w:rsidP="005F187A">
      <w:pPr>
        <w:jc w:val="center"/>
        <w:rPr>
          <w:b/>
          <w:sz w:val="28"/>
          <w:szCs w:val="28"/>
        </w:rPr>
      </w:pPr>
      <w:r w:rsidRPr="005F187A">
        <w:rPr>
          <w:b/>
          <w:bCs/>
          <w:sz w:val="28"/>
          <w:szCs w:val="28"/>
        </w:rPr>
        <w:t>«</w:t>
      </w:r>
      <w:r w:rsidR="005F187A" w:rsidRPr="005F187A">
        <w:rPr>
          <w:b/>
          <w:sz w:val="28"/>
          <w:szCs w:val="28"/>
        </w:rPr>
        <w:t xml:space="preserve">Айдарская  средняя общеобразовательная школа имени Героя Советского Союза </w:t>
      </w:r>
      <w:r w:rsidR="005F187A">
        <w:rPr>
          <w:b/>
          <w:sz w:val="28"/>
          <w:szCs w:val="28"/>
        </w:rPr>
        <w:t xml:space="preserve"> </w:t>
      </w:r>
      <w:r w:rsidR="005F187A" w:rsidRPr="005F187A">
        <w:rPr>
          <w:b/>
          <w:sz w:val="28"/>
          <w:szCs w:val="28"/>
        </w:rPr>
        <w:t xml:space="preserve">Бориса Григорьевича Кандыбина </w:t>
      </w:r>
    </w:p>
    <w:p w:rsidR="007A2444" w:rsidRPr="005F187A" w:rsidRDefault="005F187A" w:rsidP="005F187A">
      <w:pPr>
        <w:pStyle w:val="ae"/>
        <w:spacing w:after="0"/>
        <w:jc w:val="center"/>
        <w:rPr>
          <w:b/>
          <w:bCs/>
          <w:sz w:val="28"/>
          <w:szCs w:val="28"/>
        </w:rPr>
      </w:pPr>
      <w:r w:rsidRPr="005F187A">
        <w:rPr>
          <w:b/>
          <w:sz w:val="28"/>
          <w:szCs w:val="28"/>
        </w:rPr>
        <w:t xml:space="preserve"> Ровеньского района Белгородской области</w:t>
      </w:r>
      <w:r w:rsidR="007A2444" w:rsidRPr="005F187A">
        <w:rPr>
          <w:b/>
          <w:bCs/>
          <w:sz w:val="28"/>
          <w:szCs w:val="28"/>
        </w:rPr>
        <w:t>»</w:t>
      </w:r>
    </w:p>
    <w:p w:rsidR="007A2444" w:rsidRDefault="007A2444" w:rsidP="007A2444">
      <w:pPr>
        <w:pStyle w:val="ae"/>
        <w:spacing w:after="0"/>
        <w:ind w:firstLine="567"/>
        <w:jc w:val="center"/>
        <w:rPr>
          <w:b/>
          <w:bCs/>
        </w:rPr>
      </w:pPr>
    </w:p>
    <w:p w:rsidR="007A2444" w:rsidRDefault="007A2444" w:rsidP="007A2444">
      <w:pPr>
        <w:ind w:firstLine="567"/>
        <w:jc w:val="center"/>
        <w:rPr>
          <w:b/>
          <w:bCs/>
          <w:sz w:val="28"/>
          <w:szCs w:val="28"/>
        </w:rPr>
      </w:pPr>
      <w:r>
        <w:rPr>
          <w:b/>
          <w:bCs/>
          <w:sz w:val="28"/>
          <w:szCs w:val="28"/>
        </w:rPr>
        <w:t>Срок реализации-2 года</w:t>
      </w:r>
    </w:p>
    <w:p w:rsidR="007A2444" w:rsidRPr="003A2955" w:rsidRDefault="007A2444" w:rsidP="007A2444">
      <w:pPr>
        <w:ind w:left="3220"/>
        <w:rPr>
          <w:b/>
          <w:bCs/>
          <w:sz w:val="28"/>
          <w:szCs w:val="28"/>
        </w:rPr>
      </w:pPr>
      <w:r>
        <w:rPr>
          <w:b/>
          <w:bCs/>
          <w:sz w:val="28"/>
          <w:szCs w:val="28"/>
        </w:rPr>
        <w:t xml:space="preserve">         </w:t>
      </w:r>
    </w:p>
    <w:p w:rsidR="00EA025E" w:rsidRDefault="00EA025E" w:rsidP="00EA025E">
      <w:pPr>
        <w:ind w:firstLine="567"/>
        <w:jc w:val="center"/>
        <w:rPr>
          <w:b/>
          <w:bCs/>
          <w:sz w:val="24"/>
          <w:szCs w:val="24"/>
        </w:rPr>
      </w:pPr>
    </w:p>
    <w:p w:rsidR="00EA025E" w:rsidRDefault="00EA025E" w:rsidP="00EA025E">
      <w:pPr>
        <w:ind w:firstLine="567"/>
        <w:jc w:val="center"/>
        <w:rPr>
          <w:b/>
          <w:bCs/>
          <w:sz w:val="24"/>
          <w:szCs w:val="24"/>
        </w:rPr>
      </w:pPr>
    </w:p>
    <w:p w:rsidR="00EA025E" w:rsidRDefault="00EA025E" w:rsidP="00EA025E">
      <w:pPr>
        <w:ind w:firstLine="567"/>
        <w:jc w:val="center"/>
        <w:rPr>
          <w:b/>
          <w:bCs/>
          <w:sz w:val="24"/>
          <w:szCs w:val="24"/>
        </w:rPr>
      </w:pPr>
    </w:p>
    <w:p w:rsidR="00EA025E" w:rsidRDefault="00EA025E" w:rsidP="00EA025E">
      <w:pPr>
        <w:ind w:firstLine="567"/>
        <w:jc w:val="center"/>
        <w:rPr>
          <w:b/>
          <w:bCs/>
          <w:sz w:val="24"/>
          <w:szCs w:val="24"/>
        </w:rPr>
      </w:pPr>
    </w:p>
    <w:p w:rsidR="00EA025E" w:rsidRDefault="00EA025E" w:rsidP="00EA025E">
      <w:pPr>
        <w:ind w:firstLine="567"/>
        <w:jc w:val="center"/>
        <w:rPr>
          <w:b/>
          <w:bCs/>
          <w:sz w:val="24"/>
          <w:szCs w:val="24"/>
        </w:rPr>
      </w:pPr>
    </w:p>
    <w:p w:rsidR="00EA025E" w:rsidRDefault="00EA025E" w:rsidP="00EA025E">
      <w:pPr>
        <w:ind w:firstLine="567"/>
        <w:jc w:val="center"/>
        <w:rPr>
          <w:b/>
          <w:bCs/>
          <w:sz w:val="24"/>
          <w:szCs w:val="24"/>
        </w:rPr>
      </w:pPr>
    </w:p>
    <w:p w:rsidR="00EA025E" w:rsidRDefault="00EA025E" w:rsidP="00EA025E">
      <w:pPr>
        <w:ind w:firstLine="567"/>
        <w:jc w:val="center"/>
        <w:rPr>
          <w:b/>
          <w:bCs/>
          <w:sz w:val="24"/>
          <w:szCs w:val="24"/>
        </w:rPr>
      </w:pPr>
    </w:p>
    <w:p w:rsidR="00EA025E" w:rsidRDefault="00EA025E" w:rsidP="00EA025E">
      <w:pPr>
        <w:ind w:firstLine="567"/>
        <w:jc w:val="center"/>
        <w:rPr>
          <w:b/>
          <w:bCs/>
          <w:sz w:val="24"/>
          <w:szCs w:val="24"/>
        </w:rPr>
      </w:pPr>
    </w:p>
    <w:p w:rsidR="00EA025E" w:rsidRDefault="00EA025E" w:rsidP="00EA025E">
      <w:pPr>
        <w:ind w:firstLine="567"/>
        <w:jc w:val="center"/>
        <w:rPr>
          <w:b/>
          <w:bCs/>
          <w:sz w:val="24"/>
          <w:szCs w:val="24"/>
        </w:rPr>
      </w:pPr>
    </w:p>
    <w:p w:rsidR="00EA025E" w:rsidRDefault="00EA025E" w:rsidP="00EA025E">
      <w:pPr>
        <w:ind w:firstLine="567"/>
        <w:jc w:val="center"/>
        <w:rPr>
          <w:b/>
          <w:bCs/>
          <w:sz w:val="24"/>
          <w:szCs w:val="24"/>
        </w:rPr>
      </w:pPr>
    </w:p>
    <w:p w:rsidR="00EA025E" w:rsidRDefault="00EA025E" w:rsidP="00EA025E">
      <w:pPr>
        <w:ind w:firstLine="567"/>
        <w:jc w:val="center"/>
        <w:rPr>
          <w:b/>
          <w:bCs/>
          <w:sz w:val="24"/>
          <w:szCs w:val="24"/>
        </w:rPr>
      </w:pPr>
    </w:p>
    <w:p w:rsidR="004B4424" w:rsidRDefault="004B4424" w:rsidP="00EA025E">
      <w:pPr>
        <w:ind w:firstLine="567"/>
        <w:jc w:val="center"/>
        <w:rPr>
          <w:b/>
          <w:bCs/>
          <w:sz w:val="24"/>
          <w:szCs w:val="24"/>
        </w:rPr>
      </w:pPr>
    </w:p>
    <w:p w:rsidR="004B4424" w:rsidRDefault="004B4424" w:rsidP="00EA025E">
      <w:pPr>
        <w:ind w:firstLine="567"/>
        <w:jc w:val="center"/>
        <w:rPr>
          <w:b/>
          <w:bCs/>
          <w:sz w:val="24"/>
          <w:szCs w:val="24"/>
        </w:rPr>
      </w:pPr>
    </w:p>
    <w:p w:rsidR="004B4424" w:rsidRDefault="004B4424" w:rsidP="00EA025E">
      <w:pPr>
        <w:ind w:firstLine="567"/>
        <w:jc w:val="center"/>
        <w:rPr>
          <w:b/>
          <w:bCs/>
          <w:sz w:val="24"/>
          <w:szCs w:val="24"/>
        </w:rPr>
      </w:pPr>
    </w:p>
    <w:p w:rsidR="004B4424" w:rsidRDefault="004B4424" w:rsidP="00EA025E">
      <w:pPr>
        <w:ind w:firstLine="567"/>
        <w:jc w:val="center"/>
        <w:rPr>
          <w:b/>
          <w:bCs/>
          <w:sz w:val="24"/>
          <w:szCs w:val="24"/>
        </w:rPr>
      </w:pPr>
    </w:p>
    <w:p w:rsidR="00EA025E" w:rsidRDefault="00EA025E" w:rsidP="00AF4420">
      <w:pPr>
        <w:rPr>
          <w:b/>
          <w:bCs/>
          <w:sz w:val="24"/>
          <w:szCs w:val="24"/>
        </w:rPr>
      </w:pPr>
    </w:p>
    <w:p w:rsidR="00EA025E" w:rsidRDefault="005F187A" w:rsidP="005F187A">
      <w:pPr>
        <w:rPr>
          <w:b/>
          <w:bCs/>
          <w:sz w:val="24"/>
          <w:szCs w:val="24"/>
        </w:rPr>
      </w:pPr>
      <w:r>
        <w:rPr>
          <w:b/>
          <w:bCs/>
          <w:sz w:val="24"/>
          <w:szCs w:val="24"/>
        </w:rPr>
        <w:t xml:space="preserve">                                                                           </w:t>
      </w:r>
      <w:r w:rsidR="006457FD">
        <w:rPr>
          <w:b/>
          <w:bCs/>
          <w:sz w:val="24"/>
          <w:szCs w:val="24"/>
        </w:rPr>
        <w:t>с</w:t>
      </w:r>
      <w:r w:rsidR="00623722">
        <w:rPr>
          <w:b/>
          <w:bCs/>
          <w:sz w:val="24"/>
          <w:szCs w:val="24"/>
        </w:rPr>
        <w:t>.</w:t>
      </w:r>
      <w:r w:rsidR="002709A5">
        <w:rPr>
          <w:b/>
          <w:bCs/>
          <w:sz w:val="24"/>
          <w:szCs w:val="24"/>
        </w:rPr>
        <w:t xml:space="preserve"> </w:t>
      </w:r>
      <w:r>
        <w:rPr>
          <w:b/>
          <w:bCs/>
          <w:sz w:val="24"/>
          <w:szCs w:val="24"/>
        </w:rPr>
        <w:t>Айдар</w:t>
      </w:r>
    </w:p>
    <w:p w:rsidR="00EA025E" w:rsidRDefault="00EA025E" w:rsidP="00EA025E">
      <w:pPr>
        <w:ind w:firstLine="567"/>
        <w:jc w:val="center"/>
        <w:rPr>
          <w:b/>
          <w:bCs/>
          <w:caps/>
          <w:color w:val="000000"/>
          <w:sz w:val="24"/>
          <w:szCs w:val="24"/>
        </w:rPr>
      </w:pPr>
      <w:r>
        <w:rPr>
          <w:b/>
          <w:bCs/>
          <w:sz w:val="24"/>
          <w:szCs w:val="24"/>
        </w:rPr>
        <w:t>201</w:t>
      </w:r>
      <w:r w:rsidR="007A2444">
        <w:rPr>
          <w:b/>
          <w:bCs/>
          <w:sz w:val="24"/>
          <w:szCs w:val="24"/>
        </w:rPr>
        <w:t>7</w:t>
      </w:r>
    </w:p>
    <w:p w:rsidR="00510A26" w:rsidRDefault="00510A26">
      <w:pPr>
        <w:shd w:val="clear" w:color="auto" w:fill="FFFFFF"/>
        <w:spacing w:before="5587"/>
        <w:ind w:left="307"/>
        <w:jc w:val="center"/>
        <w:sectPr w:rsidR="00510A26" w:rsidSect="008F4474">
          <w:headerReference w:type="default" r:id="rId8"/>
          <w:footerReference w:type="even" r:id="rId9"/>
          <w:footerReference w:type="default" r:id="rId10"/>
          <w:type w:val="continuous"/>
          <w:pgSz w:w="11909" w:h="16834"/>
          <w:pgMar w:top="1134" w:right="851" w:bottom="1134" w:left="1701" w:header="720" w:footer="720" w:gutter="0"/>
          <w:cols w:space="60"/>
          <w:noEndnote/>
          <w:titlePg/>
        </w:sectPr>
      </w:pPr>
    </w:p>
    <w:p w:rsidR="00510A26" w:rsidRDefault="00510A26">
      <w:pPr>
        <w:shd w:val="clear" w:color="auto" w:fill="FFFFFF"/>
        <w:spacing w:after="274"/>
        <w:ind w:left="4238"/>
        <w:rPr>
          <w:b/>
          <w:bCs/>
          <w:smallCaps/>
          <w:spacing w:val="-4"/>
          <w:sz w:val="24"/>
          <w:szCs w:val="24"/>
        </w:rPr>
      </w:pPr>
      <w:r>
        <w:rPr>
          <w:b/>
          <w:bCs/>
          <w:smallCaps/>
          <w:spacing w:val="-4"/>
          <w:sz w:val="24"/>
          <w:szCs w:val="24"/>
        </w:rPr>
        <w:lastRenderedPageBreak/>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0"/>
        <w:gridCol w:w="1071"/>
      </w:tblGrid>
      <w:tr w:rsidR="0060190F" w:rsidRPr="00786B29" w:rsidTr="00333993">
        <w:tc>
          <w:tcPr>
            <w:tcW w:w="9571" w:type="dxa"/>
            <w:gridSpan w:val="2"/>
            <w:shd w:val="clear" w:color="auto" w:fill="auto"/>
          </w:tcPr>
          <w:p w:rsidR="0060190F" w:rsidRPr="00786B29" w:rsidRDefault="0060190F" w:rsidP="00333993">
            <w:pPr>
              <w:suppressAutoHyphens/>
              <w:snapToGrid w:val="0"/>
              <w:ind w:hanging="349"/>
              <w:jc w:val="center"/>
              <w:rPr>
                <w:b/>
                <w:bCs/>
                <w:iCs/>
                <w:sz w:val="26"/>
                <w:szCs w:val="26"/>
                <w:lang w:eastAsia="zh-CN"/>
              </w:rPr>
            </w:pPr>
            <w:r w:rsidRPr="00786B29">
              <w:rPr>
                <w:b/>
                <w:bCs/>
                <w:iCs/>
                <w:sz w:val="26"/>
                <w:szCs w:val="26"/>
                <w:lang w:eastAsia="zh-CN"/>
              </w:rPr>
              <w:t>Наименование раздела</w:t>
            </w:r>
            <w:r>
              <w:rPr>
                <w:b/>
                <w:bCs/>
                <w:iCs/>
                <w:sz w:val="26"/>
                <w:szCs w:val="26"/>
                <w:lang w:eastAsia="zh-CN"/>
              </w:rPr>
              <w:t xml:space="preserve">                                                                                       стр.</w:t>
            </w:r>
          </w:p>
        </w:tc>
      </w:tr>
      <w:tr w:rsidR="0060190F" w:rsidRPr="00786B29" w:rsidTr="00333993">
        <w:tc>
          <w:tcPr>
            <w:tcW w:w="8500" w:type="dxa"/>
            <w:shd w:val="clear" w:color="auto" w:fill="auto"/>
          </w:tcPr>
          <w:p w:rsidR="0060190F" w:rsidRPr="00786B29" w:rsidRDefault="0060190F" w:rsidP="00333993">
            <w:pPr>
              <w:suppressAutoHyphens/>
              <w:snapToGrid w:val="0"/>
              <w:rPr>
                <w:b/>
                <w:bCs/>
                <w:iCs/>
                <w:sz w:val="26"/>
                <w:szCs w:val="26"/>
                <w:lang w:eastAsia="zh-CN"/>
              </w:rPr>
            </w:pPr>
            <w:r w:rsidRPr="00786B29">
              <w:rPr>
                <w:b/>
                <w:sz w:val="26"/>
                <w:szCs w:val="26"/>
                <w:lang w:eastAsia="zh-CN"/>
              </w:rPr>
              <w:t>1. Целевой раздел</w:t>
            </w:r>
          </w:p>
        </w:tc>
        <w:tc>
          <w:tcPr>
            <w:tcW w:w="1071" w:type="dxa"/>
            <w:shd w:val="clear" w:color="auto" w:fill="auto"/>
          </w:tcPr>
          <w:p w:rsidR="0060190F" w:rsidRPr="00786B29" w:rsidRDefault="0060190F" w:rsidP="00333993">
            <w:pPr>
              <w:suppressAutoHyphens/>
              <w:snapToGrid w:val="0"/>
              <w:rPr>
                <w:b/>
                <w:bCs/>
                <w:iCs/>
                <w:sz w:val="26"/>
                <w:szCs w:val="26"/>
                <w:lang w:eastAsia="zh-CN"/>
              </w:rPr>
            </w:pPr>
          </w:p>
        </w:tc>
      </w:tr>
      <w:tr w:rsidR="0060190F" w:rsidRPr="00786B29" w:rsidTr="00333993">
        <w:tc>
          <w:tcPr>
            <w:tcW w:w="8500" w:type="dxa"/>
            <w:shd w:val="clear" w:color="auto" w:fill="auto"/>
          </w:tcPr>
          <w:p w:rsidR="0060190F" w:rsidRPr="00786B29" w:rsidRDefault="0060190F" w:rsidP="00333993">
            <w:pPr>
              <w:suppressAutoHyphens/>
              <w:snapToGrid w:val="0"/>
              <w:rPr>
                <w:b/>
                <w:bCs/>
                <w:iCs/>
                <w:sz w:val="26"/>
                <w:szCs w:val="26"/>
                <w:lang w:eastAsia="zh-CN"/>
              </w:rPr>
            </w:pPr>
            <w:r w:rsidRPr="00786B29">
              <w:rPr>
                <w:sz w:val="26"/>
                <w:szCs w:val="26"/>
                <w:lang w:eastAsia="zh-CN"/>
              </w:rPr>
              <w:t>1.1 Пояснительная записка</w:t>
            </w:r>
          </w:p>
        </w:tc>
        <w:tc>
          <w:tcPr>
            <w:tcW w:w="1071" w:type="dxa"/>
            <w:shd w:val="clear" w:color="auto" w:fill="auto"/>
          </w:tcPr>
          <w:p w:rsidR="0060190F" w:rsidRPr="00786B29" w:rsidRDefault="0060190F" w:rsidP="00333993">
            <w:pPr>
              <w:suppressAutoHyphens/>
              <w:snapToGrid w:val="0"/>
              <w:rPr>
                <w:bCs/>
                <w:iCs/>
                <w:sz w:val="26"/>
                <w:szCs w:val="26"/>
                <w:lang w:eastAsia="zh-CN"/>
              </w:rPr>
            </w:pPr>
            <w:r w:rsidRPr="00786B29">
              <w:rPr>
                <w:bCs/>
                <w:iCs/>
                <w:sz w:val="26"/>
                <w:szCs w:val="26"/>
                <w:lang w:eastAsia="zh-CN"/>
              </w:rPr>
              <w:t>3</w:t>
            </w:r>
          </w:p>
        </w:tc>
      </w:tr>
      <w:tr w:rsidR="0060190F" w:rsidRPr="00786B29" w:rsidTr="00333993">
        <w:tc>
          <w:tcPr>
            <w:tcW w:w="8500" w:type="dxa"/>
            <w:shd w:val="clear" w:color="auto" w:fill="auto"/>
          </w:tcPr>
          <w:p w:rsidR="0060190F" w:rsidRPr="00786B29" w:rsidRDefault="0060190F" w:rsidP="0060190F">
            <w:pPr>
              <w:suppressAutoHyphens/>
              <w:snapToGrid w:val="0"/>
              <w:rPr>
                <w:b/>
                <w:bCs/>
                <w:iCs/>
                <w:sz w:val="26"/>
                <w:szCs w:val="26"/>
                <w:lang w:eastAsia="zh-CN"/>
              </w:rPr>
            </w:pPr>
            <w:r w:rsidRPr="00786B29">
              <w:rPr>
                <w:sz w:val="26"/>
                <w:szCs w:val="26"/>
                <w:lang w:eastAsia="zh-CN"/>
              </w:rPr>
              <w:t>1.2 Требования к уровню по</w:t>
            </w:r>
            <w:r>
              <w:rPr>
                <w:sz w:val="26"/>
                <w:szCs w:val="26"/>
                <w:lang w:eastAsia="zh-CN"/>
              </w:rPr>
              <w:t>д</w:t>
            </w:r>
            <w:r w:rsidRPr="00786B29">
              <w:rPr>
                <w:sz w:val="26"/>
                <w:szCs w:val="26"/>
                <w:lang w:eastAsia="zh-CN"/>
              </w:rPr>
              <w:t>готовки обучающихся на уровне основного общего образования к результатам освоения обучающимися основной образовательной программы основного общего образования</w:t>
            </w:r>
          </w:p>
        </w:tc>
        <w:tc>
          <w:tcPr>
            <w:tcW w:w="1071" w:type="dxa"/>
            <w:shd w:val="clear" w:color="auto" w:fill="auto"/>
          </w:tcPr>
          <w:p w:rsidR="0060190F" w:rsidRPr="00786B29" w:rsidRDefault="00C01B34" w:rsidP="00333993">
            <w:pPr>
              <w:suppressAutoHyphens/>
              <w:snapToGrid w:val="0"/>
              <w:rPr>
                <w:bCs/>
                <w:iCs/>
                <w:sz w:val="26"/>
                <w:szCs w:val="26"/>
                <w:lang w:eastAsia="zh-CN"/>
              </w:rPr>
            </w:pPr>
            <w:r>
              <w:rPr>
                <w:bCs/>
                <w:iCs/>
                <w:sz w:val="26"/>
                <w:szCs w:val="26"/>
                <w:lang w:eastAsia="zh-CN"/>
              </w:rPr>
              <w:t>7</w:t>
            </w:r>
          </w:p>
        </w:tc>
      </w:tr>
      <w:tr w:rsidR="0060190F" w:rsidRPr="00786B29" w:rsidTr="00333993">
        <w:tc>
          <w:tcPr>
            <w:tcW w:w="8500" w:type="dxa"/>
            <w:shd w:val="clear" w:color="auto" w:fill="auto"/>
          </w:tcPr>
          <w:p w:rsidR="0060190F" w:rsidRPr="00786B29" w:rsidRDefault="0060190F" w:rsidP="00540DE6">
            <w:pPr>
              <w:suppressAutoHyphens/>
              <w:snapToGrid w:val="0"/>
              <w:rPr>
                <w:b/>
                <w:bCs/>
                <w:iCs/>
                <w:sz w:val="26"/>
                <w:szCs w:val="26"/>
                <w:lang w:eastAsia="zh-CN"/>
              </w:rPr>
            </w:pPr>
            <w:r w:rsidRPr="00786B29">
              <w:rPr>
                <w:sz w:val="26"/>
                <w:szCs w:val="26"/>
                <w:lang w:eastAsia="zh-CN"/>
              </w:rPr>
              <w:t xml:space="preserve">1.3 Система оценки достижения планируемых результатов освоения основной общеобразовательной программы </w:t>
            </w:r>
            <w:r w:rsidR="00540DE6">
              <w:rPr>
                <w:sz w:val="26"/>
                <w:szCs w:val="26"/>
                <w:lang w:eastAsia="zh-CN"/>
              </w:rPr>
              <w:t>основного</w:t>
            </w:r>
            <w:r w:rsidRPr="00786B29">
              <w:rPr>
                <w:sz w:val="26"/>
                <w:szCs w:val="26"/>
                <w:lang w:eastAsia="zh-CN"/>
              </w:rPr>
              <w:t xml:space="preserve"> общего образования</w:t>
            </w:r>
          </w:p>
        </w:tc>
        <w:tc>
          <w:tcPr>
            <w:tcW w:w="1071" w:type="dxa"/>
            <w:shd w:val="clear" w:color="auto" w:fill="auto"/>
          </w:tcPr>
          <w:p w:rsidR="0060190F" w:rsidRPr="00786B29" w:rsidRDefault="007F5C7F" w:rsidP="00C01B34">
            <w:pPr>
              <w:suppressAutoHyphens/>
              <w:snapToGrid w:val="0"/>
              <w:rPr>
                <w:bCs/>
                <w:iCs/>
                <w:sz w:val="26"/>
                <w:szCs w:val="26"/>
                <w:lang w:eastAsia="zh-CN"/>
              </w:rPr>
            </w:pPr>
            <w:r>
              <w:rPr>
                <w:bCs/>
                <w:iCs/>
                <w:sz w:val="26"/>
                <w:szCs w:val="26"/>
                <w:lang w:eastAsia="zh-CN"/>
              </w:rPr>
              <w:t>28</w:t>
            </w:r>
          </w:p>
        </w:tc>
      </w:tr>
      <w:tr w:rsidR="0060190F" w:rsidRPr="00786B29" w:rsidTr="00333993">
        <w:tc>
          <w:tcPr>
            <w:tcW w:w="8500" w:type="dxa"/>
            <w:shd w:val="clear" w:color="auto" w:fill="auto"/>
          </w:tcPr>
          <w:p w:rsidR="0060190F" w:rsidRPr="00786B29" w:rsidRDefault="0060190F" w:rsidP="00333993">
            <w:pPr>
              <w:suppressAutoHyphens/>
              <w:snapToGrid w:val="0"/>
              <w:rPr>
                <w:b/>
                <w:bCs/>
                <w:iCs/>
                <w:sz w:val="26"/>
                <w:szCs w:val="26"/>
                <w:lang w:eastAsia="zh-CN"/>
              </w:rPr>
            </w:pPr>
            <w:r w:rsidRPr="00786B29">
              <w:rPr>
                <w:b/>
                <w:sz w:val="26"/>
                <w:szCs w:val="26"/>
                <w:lang w:eastAsia="zh-CN"/>
              </w:rPr>
              <w:t xml:space="preserve"> 2. Содержательный раздел</w:t>
            </w:r>
          </w:p>
        </w:tc>
        <w:tc>
          <w:tcPr>
            <w:tcW w:w="1071" w:type="dxa"/>
            <w:shd w:val="clear" w:color="auto" w:fill="auto"/>
          </w:tcPr>
          <w:p w:rsidR="0060190F" w:rsidRPr="00786B29" w:rsidRDefault="0060190F" w:rsidP="00333993">
            <w:pPr>
              <w:suppressAutoHyphens/>
              <w:snapToGrid w:val="0"/>
              <w:rPr>
                <w:bCs/>
                <w:iCs/>
                <w:sz w:val="26"/>
                <w:szCs w:val="26"/>
                <w:lang w:eastAsia="zh-CN"/>
              </w:rPr>
            </w:pPr>
          </w:p>
        </w:tc>
      </w:tr>
      <w:tr w:rsidR="0060190F" w:rsidRPr="00786B29" w:rsidTr="00333993">
        <w:tc>
          <w:tcPr>
            <w:tcW w:w="8500" w:type="dxa"/>
            <w:shd w:val="clear" w:color="auto" w:fill="auto"/>
          </w:tcPr>
          <w:p w:rsidR="0060190F" w:rsidRPr="00786B29" w:rsidRDefault="0060190F" w:rsidP="00333993">
            <w:pPr>
              <w:suppressAutoHyphens/>
              <w:snapToGrid w:val="0"/>
              <w:rPr>
                <w:b/>
                <w:bCs/>
                <w:iCs/>
                <w:sz w:val="26"/>
                <w:szCs w:val="26"/>
                <w:lang w:eastAsia="zh-CN"/>
              </w:rPr>
            </w:pPr>
            <w:r w:rsidRPr="00786B29">
              <w:rPr>
                <w:sz w:val="26"/>
                <w:szCs w:val="26"/>
                <w:lang w:eastAsia="zh-CN"/>
              </w:rPr>
              <w:t>2.1 Содержание образовательной программы основного общего образования</w:t>
            </w:r>
          </w:p>
        </w:tc>
        <w:tc>
          <w:tcPr>
            <w:tcW w:w="1071" w:type="dxa"/>
            <w:shd w:val="clear" w:color="auto" w:fill="auto"/>
          </w:tcPr>
          <w:p w:rsidR="0060190F" w:rsidRPr="00786B29" w:rsidRDefault="007F5C7F" w:rsidP="00333993">
            <w:pPr>
              <w:suppressAutoHyphens/>
              <w:snapToGrid w:val="0"/>
              <w:rPr>
                <w:bCs/>
                <w:iCs/>
                <w:sz w:val="26"/>
                <w:szCs w:val="26"/>
                <w:lang w:eastAsia="zh-CN"/>
              </w:rPr>
            </w:pPr>
            <w:r>
              <w:rPr>
                <w:bCs/>
                <w:iCs/>
                <w:sz w:val="26"/>
                <w:szCs w:val="26"/>
                <w:lang w:eastAsia="zh-CN"/>
              </w:rPr>
              <w:t>33</w:t>
            </w:r>
          </w:p>
        </w:tc>
      </w:tr>
      <w:tr w:rsidR="0060190F" w:rsidRPr="00786B29" w:rsidTr="00333993">
        <w:tc>
          <w:tcPr>
            <w:tcW w:w="8500" w:type="dxa"/>
            <w:shd w:val="clear" w:color="auto" w:fill="auto"/>
          </w:tcPr>
          <w:p w:rsidR="0060190F" w:rsidRPr="00786B29" w:rsidRDefault="0060190F" w:rsidP="00333993">
            <w:pPr>
              <w:suppressAutoHyphens/>
              <w:rPr>
                <w:sz w:val="26"/>
                <w:szCs w:val="26"/>
                <w:lang w:eastAsia="zh-CN"/>
              </w:rPr>
            </w:pPr>
            <w:r w:rsidRPr="00786B29">
              <w:rPr>
                <w:rFonts w:eastAsia="Calibri"/>
                <w:sz w:val="26"/>
                <w:szCs w:val="26"/>
                <w:lang w:eastAsia="zh-CN"/>
              </w:rPr>
              <w:t>2.2</w:t>
            </w:r>
            <w:r w:rsidRPr="00786B29">
              <w:rPr>
                <w:sz w:val="26"/>
                <w:szCs w:val="26"/>
                <w:lang w:eastAsia="zh-CN"/>
              </w:rPr>
              <w:t xml:space="preserve"> </w:t>
            </w:r>
            <w:r w:rsidRPr="00786B29">
              <w:rPr>
                <w:rFonts w:eastAsia="Calibri"/>
                <w:sz w:val="26"/>
                <w:szCs w:val="26"/>
                <w:lang w:eastAsia="zh-CN"/>
              </w:rPr>
              <w:t>Программы</w:t>
            </w:r>
            <w:r w:rsidRPr="00786B29">
              <w:rPr>
                <w:sz w:val="26"/>
                <w:szCs w:val="26"/>
                <w:lang w:eastAsia="zh-CN"/>
              </w:rPr>
              <w:t xml:space="preserve"> </w:t>
            </w:r>
            <w:r w:rsidRPr="00786B29">
              <w:rPr>
                <w:rFonts w:eastAsia="Calibri"/>
                <w:sz w:val="26"/>
                <w:szCs w:val="26"/>
                <w:lang w:eastAsia="zh-CN"/>
              </w:rPr>
              <w:t>отдельных</w:t>
            </w:r>
            <w:r w:rsidRPr="00786B29">
              <w:rPr>
                <w:sz w:val="26"/>
                <w:szCs w:val="26"/>
                <w:lang w:eastAsia="zh-CN"/>
              </w:rPr>
              <w:t xml:space="preserve"> </w:t>
            </w:r>
            <w:r w:rsidRPr="00786B29">
              <w:rPr>
                <w:rFonts w:eastAsia="Calibri"/>
                <w:sz w:val="26"/>
                <w:szCs w:val="26"/>
                <w:lang w:eastAsia="zh-CN"/>
              </w:rPr>
              <w:t>учебных</w:t>
            </w:r>
            <w:r w:rsidRPr="00786B29">
              <w:rPr>
                <w:sz w:val="26"/>
                <w:szCs w:val="26"/>
                <w:lang w:eastAsia="zh-CN"/>
              </w:rPr>
              <w:t xml:space="preserve"> </w:t>
            </w:r>
            <w:r w:rsidRPr="00786B29">
              <w:rPr>
                <w:rFonts w:eastAsia="Calibri"/>
                <w:sz w:val="26"/>
                <w:szCs w:val="26"/>
                <w:lang w:eastAsia="zh-CN"/>
              </w:rPr>
              <w:t>предметов,</w:t>
            </w:r>
            <w:r w:rsidRPr="00786B29">
              <w:rPr>
                <w:sz w:val="26"/>
                <w:szCs w:val="26"/>
                <w:lang w:eastAsia="zh-CN"/>
              </w:rPr>
              <w:t xml:space="preserve"> </w:t>
            </w:r>
            <w:r>
              <w:rPr>
                <w:rFonts w:eastAsia="Calibri"/>
                <w:sz w:val="26"/>
                <w:szCs w:val="26"/>
                <w:lang w:eastAsia="zh-CN"/>
              </w:rPr>
              <w:t>курсов</w:t>
            </w:r>
          </w:p>
        </w:tc>
        <w:tc>
          <w:tcPr>
            <w:tcW w:w="1071" w:type="dxa"/>
            <w:shd w:val="clear" w:color="auto" w:fill="auto"/>
          </w:tcPr>
          <w:p w:rsidR="0060190F" w:rsidRPr="00786B29" w:rsidRDefault="00C01B34" w:rsidP="007F5C7F">
            <w:pPr>
              <w:suppressAutoHyphens/>
              <w:snapToGrid w:val="0"/>
              <w:rPr>
                <w:bCs/>
                <w:iCs/>
                <w:sz w:val="26"/>
                <w:szCs w:val="26"/>
                <w:lang w:eastAsia="zh-CN"/>
              </w:rPr>
            </w:pPr>
            <w:r>
              <w:rPr>
                <w:bCs/>
                <w:iCs/>
                <w:sz w:val="26"/>
                <w:szCs w:val="26"/>
                <w:lang w:eastAsia="zh-CN"/>
              </w:rPr>
              <w:t>3</w:t>
            </w:r>
            <w:r w:rsidR="007F5C7F">
              <w:rPr>
                <w:bCs/>
                <w:iCs/>
                <w:sz w:val="26"/>
                <w:szCs w:val="26"/>
                <w:lang w:eastAsia="zh-CN"/>
              </w:rPr>
              <w:t>5</w:t>
            </w:r>
          </w:p>
        </w:tc>
      </w:tr>
      <w:tr w:rsidR="0060190F" w:rsidRPr="00786B29" w:rsidTr="00333993">
        <w:tc>
          <w:tcPr>
            <w:tcW w:w="8500" w:type="dxa"/>
            <w:shd w:val="clear" w:color="auto" w:fill="auto"/>
          </w:tcPr>
          <w:p w:rsidR="0060190F" w:rsidRPr="00786B29" w:rsidRDefault="0060190F" w:rsidP="00333993">
            <w:pPr>
              <w:suppressAutoHyphens/>
              <w:snapToGrid w:val="0"/>
              <w:rPr>
                <w:b/>
                <w:bCs/>
                <w:iCs/>
                <w:sz w:val="26"/>
                <w:szCs w:val="26"/>
                <w:lang w:eastAsia="zh-CN"/>
              </w:rPr>
            </w:pPr>
            <w:r w:rsidRPr="00786B29">
              <w:rPr>
                <w:sz w:val="26"/>
                <w:szCs w:val="26"/>
                <w:lang w:eastAsia="zh-CN"/>
              </w:rPr>
              <w:t>2.3 Программа воспитания и социализации обучающихся на уровне основного общего образования</w:t>
            </w:r>
          </w:p>
        </w:tc>
        <w:tc>
          <w:tcPr>
            <w:tcW w:w="1071" w:type="dxa"/>
            <w:shd w:val="clear" w:color="auto" w:fill="auto"/>
          </w:tcPr>
          <w:p w:rsidR="0060190F" w:rsidRPr="00786B29" w:rsidRDefault="007F5C7F" w:rsidP="00333993">
            <w:pPr>
              <w:suppressAutoHyphens/>
              <w:snapToGrid w:val="0"/>
              <w:rPr>
                <w:bCs/>
                <w:iCs/>
                <w:sz w:val="26"/>
                <w:szCs w:val="26"/>
                <w:lang w:eastAsia="zh-CN"/>
              </w:rPr>
            </w:pPr>
            <w:r>
              <w:rPr>
                <w:bCs/>
                <w:iCs/>
                <w:sz w:val="26"/>
                <w:szCs w:val="26"/>
                <w:lang w:eastAsia="zh-CN"/>
              </w:rPr>
              <w:t>44</w:t>
            </w:r>
          </w:p>
        </w:tc>
      </w:tr>
      <w:tr w:rsidR="0060190F" w:rsidRPr="00786B29" w:rsidTr="00333993">
        <w:tc>
          <w:tcPr>
            <w:tcW w:w="8500" w:type="dxa"/>
            <w:shd w:val="clear" w:color="auto" w:fill="auto"/>
          </w:tcPr>
          <w:p w:rsidR="0060190F" w:rsidRPr="00786B29" w:rsidRDefault="0060190F" w:rsidP="00333993">
            <w:pPr>
              <w:suppressAutoHyphens/>
              <w:snapToGrid w:val="0"/>
              <w:rPr>
                <w:b/>
                <w:bCs/>
                <w:iCs/>
                <w:sz w:val="26"/>
                <w:szCs w:val="26"/>
                <w:lang w:eastAsia="zh-CN"/>
              </w:rPr>
            </w:pPr>
            <w:r w:rsidRPr="00786B29">
              <w:rPr>
                <w:b/>
                <w:sz w:val="26"/>
                <w:szCs w:val="26"/>
                <w:lang w:eastAsia="zh-CN"/>
              </w:rPr>
              <w:t xml:space="preserve"> 3. Организационный раздел</w:t>
            </w:r>
          </w:p>
        </w:tc>
        <w:tc>
          <w:tcPr>
            <w:tcW w:w="1071" w:type="dxa"/>
            <w:shd w:val="clear" w:color="auto" w:fill="auto"/>
          </w:tcPr>
          <w:p w:rsidR="0060190F" w:rsidRPr="00786B29" w:rsidRDefault="0060190F" w:rsidP="00333993">
            <w:pPr>
              <w:suppressAutoHyphens/>
              <w:snapToGrid w:val="0"/>
              <w:rPr>
                <w:bCs/>
                <w:iCs/>
                <w:sz w:val="26"/>
                <w:szCs w:val="26"/>
                <w:lang w:eastAsia="zh-CN"/>
              </w:rPr>
            </w:pPr>
          </w:p>
        </w:tc>
      </w:tr>
      <w:tr w:rsidR="0060190F" w:rsidRPr="00786B29" w:rsidTr="00333993">
        <w:tc>
          <w:tcPr>
            <w:tcW w:w="8500" w:type="dxa"/>
            <w:shd w:val="clear" w:color="auto" w:fill="auto"/>
          </w:tcPr>
          <w:p w:rsidR="0060190F" w:rsidRPr="00786B29" w:rsidRDefault="0060190F" w:rsidP="00333993">
            <w:pPr>
              <w:suppressAutoHyphens/>
              <w:snapToGrid w:val="0"/>
              <w:rPr>
                <w:b/>
                <w:bCs/>
                <w:iCs/>
                <w:sz w:val="26"/>
                <w:szCs w:val="26"/>
                <w:lang w:eastAsia="zh-CN"/>
              </w:rPr>
            </w:pPr>
            <w:r w:rsidRPr="00786B29">
              <w:rPr>
                <w:sz w:val="26"/>
                <w:szCs w:val="26"/>
                <w:lang w:eastAsia="zh-CN"/>
              </w:rPr>
              <w:t>3.1 Учебный план основного общего образования</w:t>
            </w:r>
          </w:p>
        </w:tc>
        <w:tc>
          <w:tcPr>
            <w:tcW w:w="1071" w:type="dxa"/>
            <w:shd w:val="clear" w:color="auto" w:fill="auto"/>
          </w:tcPr>
          <w:p w:rsidR="0060190F" w:rsidRPr="00786B29" w:rsidRDefault="0060190F" w:rsidP="00C01B34">
            <w:pPr>
              <w:suppressAutoHyphens/>
              <w:snapToGrid w:val="0"/>
              <w:rPr>
                <w:bCs/>
                <w:iCs/>
                <w:sz w:val="26"/>
                <w:szCs w:val="26"/>
                <w:lang w:eastAsia="zh-CN"/>
              </w:rPr>
            </w:pPr>
            <w:r w:rsidRPr="00786B29">
              <w:rPr>
                <w:bCs/>
                <w:iCs/>
                <w:sz w:val="26"/>
                <w:szCs w:val="26"/>
                <w:lang w:eastAsia="zh-CN"/>
              </w:rPr>
              <w:t>9</w:t>
            </w:r>
            <w:r w:rsidR="00C01B34">
              <w:rPr>
                <w:bCs/>
                <w:iCs/>
                <w:sz w:val="26"/>
                <w:szCs w:val="26"/>
                <w:lang w:eastAsia="zh-CN"/>
              </w:rPr>
              <w:t>0</w:t>
            </w:r>
          </w:p>
        </w:tc>
      </w:tr>
      <w:tr w:rsidR="0060190F" w:rsidRPr="00786B29" w:rsidTr="00333993">
        <w:tc>
          <w:tcPr>
            <w:tcW w:w="8500" w:type="dxa"/>
            <w:shd w:val="clear" w:color="auto" w:fill="auto"/>
          </w:tcPr>
          <w:p w:rsidR="0060190F" w:rsidRPr="00786B29" w:rsidRDefault="0060190F" w:rsidP="00333993">
            <w:pPr>
              <w:suppressAutoHyphens/>
              <w:snapToGrid w:val="0"/>
              <w:rPr>
                <w:sz w:val="26"/>
                <w:szCs w:val="26"/>
                <w:lang w:eastAsia="zh-CN"/>
              </w:rPr>
            </w:pPr>
            <w:r>
              <w:rPr>
                <w:sz w:val="26"/>
                <w:szCs w:val="26"/>
                <w:lang w:eastAsia="zh-CN"/>
              </w:rPr>
              <w:t>3.2 Календарный учебный график</w:t>
            </w:r>
          </w:p>
        </w:tc>
        <w:tc>
          <w:tcPr>
            <w:tcW w:w="1071" w:type="dxa"/>
            <w:shd w:val="clear" w:color="auto" w:fill="auto"/>
          </w:tcPr>
          <w:p w:rsidR="0060190F" w:rsidRPr="00786B29" w:rsidRDefault="00C01B34" w:rsidP="007F5C7F">
            <w:pPr>
              <w:suppressAutoHyphens/>
              <w:snapToGrid w:val="0"/>
              <w:rPr>
                <w:bCs/>
                <w:iCs/>
                <w:sz w:val="26"/>
                <w:szCs w:val="26"/>
                <w:lang w:eastAsia="zh-CN"/>
              </w:rPr>
            </w:pPr>
            <w:r>
              <w:rPr>
                <w:bCs/>
                <w:iCs/>
                <w:sz w:val="26"/>
                <w:szCs w:val="26"/>
                <w:lang w:eastAsia="zh-CN"/>
              </w:rPr>
              <w:t>9</w:t>
            </w:r>
            <w:r w:rsidR="007F5C7F">
              <w:rPr>
                <w:bCs/>
                <w:iCs/>
                <w:sz w:val="26"/>
                <w:szCs w:val="26"/>
                <w:lang w:eastAsia="zh-CN"/>
              </w:rPr>
              <w:t>4</w:t>
            </w:r>
          </w:p>
        </w:tc>
      </w:tr>
      <w:tr w:rsidR="0060190F" w:rsidRPr="00786B29" w:rsidTr="00333993">
        <w:tc>
          <w:tcPr>
            <w:tcW w:w="8500" w:type="dxa"/>
            <w:shd w:val="clear" w:color="auto" w:fill="auto"/>
          </w:tcPr>
          <w:p w:rsidR="0060190F" w:rsidRPr="00786B29" w:rsidRDefault="0060190F" w:rsidP="00333993">
            <w:pPr>
              <w:suppressAutoHyphens/>
              <w:snapToGrid w:val="0"/>
              <w:rPr>
                <w:b/>
                <w:bCs/>
                <w:iCs/>
                <w:sz w:val="26"/>
                <w:szCs w:val="26"/>
                <w:lang w:eastAsia="zh-CN"/>
              </w:rPr>
            </w:pPr>
            <w:r>
              <w:rPr>
                <w:sz w:val="26"/>
                <w:szCs w:val="26"/>
                <w:lang w:eastAsia="zh-CN"/>
              </w:rPr>
              <w:t>3.3</w:t>
            </w:r>
            <w:r w:rsidRPr="00786B29">
              <w:rPr>
                <w:sz w:val="26"/>
                <w:szCs w:val="26"/>
                <w:lang w:eastAsia="zh-CN"/>
              </w:rPr>
              <w:t xml:space="preserve">  План дополнительного образования на уровне основного общего образования</w:t>
            </w:r>
          </w:p>
        </w:tc>
        <w:tc>
          <w:tcPr>
            <w:tcW w:w="1071" w:type="dxa"/>
            <w:shd w:val="clear" w:color="auto" w:fill="auto"/>
          </w:tcPr>
          <w:p w:rsidR="0060190F" w:rsidRPr="00786B29" w:rsidRDefault="00C01B34" w:rsidP="007F5C7F">
            <w:pPr>
              <w:suppressAutoHyphens/>
              <w:snapToGrid w:val="0"/>
              <w:rPr>
                <w:bCs/>
                <w:iCs/>
                <w:sz w:val="26"/>
                <w:szCs w:val="26"/>
                <w:lang w:eastAsia="zh-CN"/>
              </w:rPr>
            </w:pPr>
            <w:r>
              <w:rPr>
                <w:bCs/>
                <w:iCs/>
                <w:sz w:val="26"/>
                <w:szCs w:val="26"/>
                <w:lang w:eastAsia="zh-CN"/>
              </w:rPr>
              <w:t>9</w:t>
            </w:r>
            <w:r w:rsidR="007F5C7F">
              <w:rPr>
                <w:bCs/>
                <w:iCs/>
                <w:sz w:val="26"/>
                <w:szCs w:val="26"/>
                <w:lang w:eastAsia="zh-CN"/>
              </w:rPr>
              <w:t>5</w:t>
            </w:r>
          </w:p>
        </w:tc>
      </w:tr>
      <w:tr w:rsidR="0060190F" w:rsidRPr="00786B29" w:rsidTr="00333993">
        <w:tc>
          <w:tcPr>
            <w:tcW w:w="8500" w:type="dxa"/>
            <w:shd w:val="clear" w:color="auto" w:fill="auto"/>
          </w:tcPr>
          <w:p w:rsidR="0060190F" w:rsidRPr="00786B29" w:rsidRDefault="0060190F" w:rsidP="00540DE6">
            <w:pPr>
              <w:suppressAutoHyphens/>
              <w:snapToGrid w:val="0"/>
              <w:rPr>
                <w:b/>
                <w:bCs/>
                <w:iCs/>
                <w:sz w:val="26"/>
                <w:szCs w:val="26"/>
                <w:lang w:eastAsia="zh-CN"/>
              </w:rPr>
            </w:pPr>
            <w:r>
              <w:rPr>
                <w:sz w:val="26"/>
                <w:szCs w:val="26"/>
                <w:lang w:eastAsia="zh-CN"/>
              </w:rPr>
              <w:t>3.4</w:t>
            </w:r>
            <w:r w:rsidRPr="00786B29">
              <w:rPr>
                <w:sz w:val="26"/>
                <w:szCs w:val="26"/>
                <w:lang w:eastAsia="zh-CN"/>
              </w:rPr>
              <w:t xml:space="preserve"> Система условий реализации основной образовательной программы </w:t>
            </w:r>
            <w:r w:rsidR="00540DE6">
              <w:rPr>
                <w:sz w:val="26"/>
                <w:szCs w:val="26"/>
                <w:lang w:eastAsia="zh-CN"/>
              </w:rPr>
              <w:t>основного</w:t>
            </w:r>
            <w:r w:rsidRPr="00786B29">
              <w:rPr>
                <w:sz w:val="26"/>
                <w:szCs w:val="26"/>
                <w:lang w:eastAsia="zh-CN"/>
              </w:rPr>
              <w:t xml:space="preserve"> общего образования</w:t>
            </w:r>
          </w:p>
        </w:tc>
        <w:tc>
          <w:tcPr>
            <w:tcW w:w="1071" w:type="dxa"/>
            <w:shd w:val="clear" w:color="auto" w:fill="auto"/>
          </w:tcPr>
          <w:p w:rsidR="0060190F" w:rsidRPr="00786B29" w:rsidRDefault="0060190F" w:rsidP="007F5C7F">
            <w:pPr>
              <w:suppressAutoHyphens/>
              <w:snapToGrid w:val="0"/>
              <w:rPr>
                <w:bCs/>
                <w:iCs/>
                <w:sz w:val="26"/>
                <w:szCs w:val="26"/>
                <w:lang w:eastAsia="zh-CN"/>
              </w:rPr>
            </w:pPr>
            <w:r>
              <w:rPr>
                <w:bCs/>
                <w:iCs/>
                <w:sz w:val="26"/>
                <w:szCs w:val="26"/>
                <w:lang w:eastAsia="zh-CN"/>
              </w:rPr>
              <w:t>1</w:t>
            </w:r>
            <w:r w:rsidR="007F5C7F">
              <w:rPr>
                <w:bCs/>
                <w:iCs/>
                <w:sz w:val="26"/>
                <w:szCs w:val="26"/>
                <w:lang w:eastAsia="zh-CN"/>
              </w:rPr>
              <w:t>13</w:t>
            </w:r>
          </w:p>
        </w:tc>
      </w:tr>
    </w:tbl>
    <w:p w:rsidR="0060190F" w:rsidRDefault="0060190F">
      <w:pPr>
        <w:shd w:val="clear" w:color="auto" w:fill="FFFFFF"/>
        <w:spacing w:after="274"/>
        <w:ind w:left="4238"/>
        <w:rPr>
          <w:b/>
          <w:bCs/>
          <w:smallCaps/>
          <w:spacing w:val="-4"/>
          <w:sz w:val="24"/>
          <w:szCs w:val="24"/>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Pr="00940DF5" w:rsidRDefault="00565707" w:rsidP="00033279">
      <w:pPr>
        <w:shd w:val="clear" w:color="auto" w:fill="FFFFFF"/>
        <w:tabs>
          <w:tab w:val="left" w:pos="8467"/>
        </w:tabs>
        <w:spacing w:before="5" w:line="274" w:lineRule="exact"/>
        <w:ind w:left="5"/>
        <w:rPr>
          <w:b/>
          <w:bCs/>
          <w:sz w:val="28"/>
          <w:szCs w:val="28"/>
          <w:u w:val="single"/>
        </w:rPr>
      </w:pPr>
    </w:p>
    <w:p w:rsidR="00574414" w:rsidRPr="00940DF5" w:rsidRDefault="00574414" w:rsidP="00033279">
      <w:pPr>
        <w:shd w:val="clear" w:color="auto" w:fill="FFFFFF"/>
        <w:tabs>
          <w:tab w:val="left" w:pos="8467"/>
        </w:tabs>
        <w:spacing w:before="5" w:line="274" w:lineRule="exact"/>
        <w:ind w:left="5"/>
        <w:rPr>
          <w:b/>
          <w:bCs/>
          <w:sz w:val="28"/>
          <w:szCs w:val="28"/>
          <w:u w:val="single"/>
        </w:rPr>
      </w:pPr>
    </w:p>
    <w:p w:rsidR="00574414" w:rsidRPr="00940DF5" w:rsidRDefault="00574414" w:rsidP="00033279">
      <w:pPr>
        <w:shd w:val="clear" w:color="auto" w:fill="FFFFFF"/>
        <w:tabs>
          <w:tab w:val="left" w:pos="8467"/>
        </w:tabs>
        <w:spacing w:before="5" w:line="274" w:lineRule="exact"/>
        <w:ind w:left="5"/>
        <w:rPr>
          <w:b/>
          <w:bCs/>
          <w:sz w:val="28"/>
          <w:szCs w:val="28"/>
          <w:u w:val="single"/>
        </w:rPr>
      </w:pPr>
    </w:p>
    <w:p w:rsidR="00574414" w:rsidRPr="00940DF5" w:rsidRDefault="00574414"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565707" w:rsidRDefault="00565707" w:rsidP="00033279">
      <w:pPr>
        <w:shd w:val="clear" w:color="auto" w:fill="FFFFFF"/>
        <w:tabs>
          <w:tab w:val="left" w:pos="8467"/>
        </w:tabs>
        <w:spacing w:before="5" w:line="274" w:lineRule="exact"/>
        <w:ind w:left="5"/>
        <w:rPr>
          <w:b/>
          <w:bCs/>
          <w:sz w:val="28"/>
          <w:szCs w:val="28"/>
          <w:u w:val="single"/>
        </w:rPr>
      </w:pPr>
    </w:p>
    <w:p w:rsidR="00CB28E6" w:rsidRDefault="00CB28E6" w:rsidP="00033279">
      <w:pPr>
        <w:shd w:val="clear" w:color="auto" w:fill="FFFFFF"/>
        <w:tabs>
          <w:tab w:val="left" w:pos="8467"/>
        </w:tabs>
        <w:spacing w:before="5" w:line="274" w:lineRule="exact"/>
        <w:ind w:left="5"/>
        <w:rPr>
          <w:b/>
          <w:bCs/>
          <w:sz w:val="28"/>
          <w:szCs w:val="28"/>
          <w:u w:val="single"/>
        </w:rPr>
      </w:pPr>
    </w:p>
    <w:p w:rsidR="001F1737" w:rsidRDefault="001F1737" w:rsidP="001F1737">
      <w:pPr>
        <w:keepNext/>
        <w:keepLines/>
        <w:widowControl/>
        <w:numPr>
          <w:ilvl w:val="0"/>
          <w:numId w:val="79"/>
        </w:numPr>
        <w:suppressLineNumbers/>
        <w:tabs>
          <w:tab w:val="left" w:pos="480"/>
          <w:tab w:val="left" w:pos="1080"/>
        </w:tabs>
        <w:autoSpaceDE/>
        <w:autoSpaceDN/>
        <w:adjustRightInd/>
        <w:ind w:left="0" w:firstLine="0"/>
        <w:jc w:val="center"/>
        <w:outlineLvl w:val="1"/>
        <w:rPr>
          <w:b/>
          <w:bCs/>
          <w:sz w:val="28"/>
          <w:szCs w:val="28"/>
        </w:rPr>
      </w:pPr>
      <w:r w:rsidRPr="00092D61">
        <w:rPr>
          <w:b/>
          <w:bCs/>
          <w:sz w:val="28"/>
          <w:szCs w:val="28"/>
        </w:rPr>
        <w:lastRenderedPageBreak/>
        <w:t>Целевой раздел</w:t>
      </w:r>
    </w:p>
    <w:p w:rsidR="001F1737" w:rsidRPr="001971C2" w:rsidRDefault="001F1737" w:rsidP="001F1737">
      <w:pPr>
        <w:keepNext/>
        <w:keepLines/>
        <w:ind w:firstLine="708"/>
        <w:jc w:val="both"/>
        <w:outlineLvl w:val="1"/>
        <w:rPr>
          <w:sz w:val="24"/>
          <w:szCs w:val="24"/>
        </w:rPr>
      </w:pPr>
      <w:r w:rsidRPr="001971C2">
        <w:rPr>
          <w:sz w:val="24"/>
          <w:szCs w:val="24"/>
        </w:rPr>
        <w:t>Основная образовательная программа осн</w:t>
      </w:r>
      <w:r w:rsidR="00833122">
        <w:rPr>
          <w:sz w:val="24"/>
          <w:szCs w:val="24"/>
        </w:rPr>
        <w:t xml:space="preserve">овного общего образования </w:t>
      </w:r>
      <w:r w:rsidR="005F187A" w:rsidRPr="00E36A28">
        <w:rPr>
          <w:sz w:val="24"/>
          <w:szCs w:val="24"/>
        </w:rPr>
        <w:t>МБОУ «</w:t>
      </w:r>
      <w:r w:rsidR="005F187A">
        <w:rPr>
          <w:sz w:val="24"/>
          <w:szCs w:val="24"/>
        </w:rPr>
        <w:t>Айдарская средняя общеобразовательная школа им.</w:t>
      </w:r>
      <w:r w:rsidR="00833122">
        <w:rPr>
          <w:sz w:val="24"/>
          <w:szCs w:val="24"/>
        </w:rPr>
        <w:t xml:space="preserve"> </w:t>
      </w:r>
      <w:r w:rsidR="005F187A">
        <w:rPr>
          <w:sz w:val="24"/>
          <w:szCs w:val="24"/>
        </w:rPr>
        <w:t>Б. Г. Кандыбина</w:t>
      </w:r>
      <w:r w:rsidR="005F187A" w:rsidRPr="00E36A28">
        <w:rPr>
          <w:sz w:val="24"/>
          <w:szCs w:val="24"/>
        </w:rPr>
        <w:t>»</w:t>
      </w:r>
      <w:r w:rsidRPr="001971C2">
        <w:rPr>
          <w:sz w:val="24"/>
          <w:szCs w:val="24"/>
        </w:rPr>
        <w:t xml:space="preserve">» разработана в соответствии с  основными требованиями  федерального компонента государственного стандарта основного общего образования (утвержденного приказом Минобразования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 от 5 марта 2004 г. № 1089), </w:t>
      </w:r>
      <w:r w:rsidRPr="001971C2">
        <w:rPr>
          <w:rFonts w:eastAsia="Calibri"/>
          <w:sz w:val="24"/>
          <w:szCs w:val="24"/>
        </w:rPr>
        <w:t xml:space="preserve"> обеспечивает реализацию федерального государственного образовательного стандарта с учётом региональных особенностей, образовательных потребностей учащихся (воспитанников), родителей (законных представителей) </w:t>
      </w:r>
      <w:r w:rsidRPr="001971C2">
        <w:rPr>
          <w:sz w:val="24"/>
          <w:szCs w:val="24"/>
        </w:rPr>
        <w:t xml:space="preserve"> и направлена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1F1737" w:rsidRPr="00092D61" w:rsidRDefault="001F1737" w:rsidP="001F1737">
      <w:pPr>
        <w:jc w:val="center"/>
        <w:rPr>
          <w:b/>
          <w:bCs/>
          <w:sz w:val="28"/>
          <w:szCs w:val="28"/>
        </w:rPr>
      </w:pPr>
      <w:r w:rsidRPr="003101F3">
        <w:rPr>
          <w:b/>
          <w:bCs/>
          <w:sz w:val="28"/>
          <w:szCs w:val="28"/>
        </w:rPr>
        <w:t>1.1.</w:t>
      </w:r>
      <w:r w:rsidRPr="00092D61">
        <w:rPr>
          <w:b/>
          <w:bCs/>
          <w:sz w:val="28"/>
          <w:szCs w:val="28"/>
        </w:rPr>
        <w:t xml:space="preserve"> Пояснительная записка</w:t>
      </w:r>
    </w:p>
    <w:p w:rsidR="001F1737" w:rsidRPr="001971C2" w:rsidRDefault="001F1737" w:rsidP="001F1737">
      <w:pPr>
        <w:keepNext/>
        <w:keepLines/>
        <w:ind w:firstLine="709"/>
        <w:jc w:val="both"/>
        <w:rPr>
          <w:sz w:val="24"/>
          <w:szCs w:val="24"/>
        </w:rPr>
      </w:pPr>
      <w:r w:rsidRPr="001971C2">
        <w:rPr>
          <w:b/>
          <w:bCs/>
          <w:sz w:val="24"/>
          <w:szCs w:val="24"/>
        </w:rPr>
        <w:t>Содержание основного общего образования</w:t>
      </w:r>
      <w:r w:rsidRPr="001971C2">
        <w:rPr>
          <w:sz w:val="24"/>
          <w:szCs w:val="24"/>
        </w:rPr>
        <w:t xml:space="preserve"> является относительно завершенным и базовым для продолжения обучения в средней полной общеобразовательной школе, создает условия для получения обязательного среднего полного образования, подготовки учеников к выбору профиля дальнейшего образования, их социального самоопределения и самообразования. </w:t>
      </w:r>
    </w:p>
    <w:p w:rsidR="001F1737" w:rsidRPr="001971C2" w:rsidRDefault="001F1737" w:rsidP="001F1737">
      <w:pPr>
        <w:pStyle w:val="ae"/>
        <w:spacing w:after="0"/>
        <w:ind w:firstLine="708"/>
      </w:pPr>
      <w:r w:rsidRPr="001971C2">
        <w:t>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 (ст. 66 п 3. Федеральный закон Российской Федерации от 29 декабря 2012 г. N 273-ФЗ "Об образовании в Российской Федерации")</w:t>
      </w:r>
    </w:p>
    <w:p w:rsidR="001F1737" w:rsidRPr="001971C2" w:rsidRDefault="001F1737" w:rsidP="001F1737">
      <w:pPr>
        <w:ind w:firstLine="708"/>
        <w:jc w:val="both"/>
        <w:rPr>
          <w:rFonts w:eastAsia="Calibri"/>
          <w:color w:val="000000"/>
          <w:sz w:val="24"/>
          <w:szCs w:val="24"/>
        </w:rPr>
      </w:pPr>
      <w:r w:rsidRPr="001971C2">
        <w:rPr>
          <w:rFonts w:eastAsia="Calibri"/>
          <w:color w:val="000000"/>
          <w:sz w:val="24"/>
          <w:szCs w:val="24"/>
        </w:rPr>
        <w:t xml:space="preserve">При разработке образовательной программы учитывались ведущие направления модернизации общего образования, к которым относятся: </w:t>
      </w:r>
    </w:p>
    <w:p w:rsidR="001F1737" w:rsidRPr="001971C2" w:rsidRDefault="001F1737" w:rsidP="001F1737">
      <w:pPr>
        <w:jc w:val="both"/>
        <w:rPr>
          <w:rFonts w:eastAsia="Calibri"/>
          <w:color w:val="000000"/>
          <w:sz w:val="24"/>
          <w:szCs w:val="24"/>
        </w:rPr>
      </w:pPr>
      <w:r w:rsidRPr="001971C2">
        <w:rPr>
          <w:rFonts w:eastAsia="Calibri"/>
          <w:color w:val="000000"/>
          <w:sz w:val="24"/>
          <w:szCs w:val="24"/>
        </w:rPr>
        <w:t xml:space="preserve">личностная ориентация содержания образования; </w:t>
      </w:r>
    </w:p>
    <w:p w:rsidR="001F1737" w:rsidRPr="001971C2" w:rsidRDefault="001F1737" w:rsidP="001F1737">
      <w:pPr>
        <w:jc w:val="both"/>
        <w:rPr>
          <w:rFonts w:eastAsia="Calibri"/>
          <w:color w:val="000000"/>
          <w:sz w:val="24"/>
          <w:szCs w:val="24"/>
        </w:rPr>
      </w:pPr>
      <w:r w:rsidRPr="001971C2">
        <w:rPr>
          <w:rFonts w:eastAsia="Calibri"/>
          <w:color w:val="000000"/>
          <w:sz w:val="24"/>
          <w:szCs w:val="24"/>
        </w:rPr>
        <w:t xml:space="preserve">нормализация учебной нагрузки учащихся; устранение перегрузок, подрывающих их физическое и психическое здоровье; повышение удельного веса и качества занятий физической культурой; деятельностный характер образования, направленность содержания образования на формирование общих учебных умений и навыков, обобщенных способов учебной, познавательной, коммуникативной, практической, творческой деятельности, на получение учащимися опыта этой деятельности; усиление воспитательного потенциала и социально-гуманитарной направленности содержания образования, способствующего утверждению ценностей гражданского общества и правового демократического государства, становлению личности ученика; формирование ключевых компетенций – готовности обучающихся использовать усвоенные знания, умения и способы деятельности в реальной жизни для решения практических задач; </w:t>
      </w:r>
    </w:p>
    <w:p w:rsidR="001F1737" w:rsidRPr="001971C2" w:rsidRDefault="001F1737" w:rsidP="001F1737">
      <w:pPr>
        <w:jc w:val="both"/>
        <w:rPr>
          <w:sz w:val="24"/>
          <w:szCs w:val="24"/>
          <w:highlight w:val="yellow"/>
        </w:rPr>
      </w:pPr>
      <w:r w:rsidRPr="001971C2">
        <w:rPr>
          <w:rFonts w:eastAsia="Calibri"/>
          <w:color w:val="000000"/>
          <w:sz w:val="24"/>
          <w:szCs w:val="24"/>
        </w:rPr>
        <w:t xml:space="preserve">обеспечение вариативности и свободы выбора в образовании для субъектов образовательного процесса (обучающихся и их родителей, педагогов и образовательных учреждений); усиление роли дисциплин, обеспечивающих успешную социализацию обучающихся русского и  английского языков, углубленное изучение алгебры и геометрии, улучшение профессиональной ориентации и трудового обучения;  обеспечение всеобщей компьютерной грамотности; введение предпрофильного обучения  </w:t>
      </w:r>
      <w:r w:rsidRPr="001971C2">
        <w:rPr>
          <w:sz w:val="24"/>
          <w:szCs w:val="24"/>
        </w:rPr>
        <w:t xml:space="preserve">в 9 классе. </w:t>
      </w:r>
    </w:p>
    <w:p w:rsidR="001F1737" w:rsidRPr="001971C2" w:rsidRDefault="001F1737" w:rsidP="001F1737">
      <w:pPr>
        <w:ind w:firstLine="709"/>
        <w:jc w:val="both"/>
        <w:rPr>
          <w:bCs/>
          <w:sz w:val="24"/>
          <w:szCs w:val="24"/>
        </w:rPr>
      </w:pPr>
      <w:r w:rsidRPr="001971C2">
        <w:rPr>
          <w:b/>
          <w:bCs/>
          <w:sz w:val="24"/>
          <w:szCs w:val="24"/>
        </w:rPr>
        <w:t xml:space="preserve">Целями </w:t>
      </w:r>
      <w:r w:rsidRPr="001971C2">
        <w:rPr>
          <w:bCs/>
          <w:sz w:val="24"/>
          <w:szCs w:val="24"/>
        </w:rPr>
        <w:t>реализации основной образовательной программы основного общего образования являются:</w:t>
      </w:r>
    </w:p>
    <w:p w:rsidR="001F1737" w:rsidRPr="001971C2" w:rsidRDefault="001F1737" w:rsidP="001F1737">
      <w:pPr>
        <w:ind w:firstLine="709"/>
        <w:jc w:val="both"/>
        <w:rPr>
          <w:sz w:val="24"/>
          <w:szCs w:val="24"/>
        </w:rPr>
      </w:pPr>
      <w:r w:rsidRPr="001971C2">
        <w:rPr>
          <w:sz w:val="24"/>
          <w:szCs w:val="24"/>
        </w:rPr>
        <w:t xml:space="preserve"> становление и развитие личности в её индивидуальности, самобытности, уникальности, неповторимости; </w:t>
      </w:r>
    </w:p>
    <w:p w:rsidR="001F1737" w:rsidRPr="001971C2" w:rsidRDefault="001F1737" w:rsidP="001F1737">
      <w:pPr>
        <w:ind w:firstLine="709"/>
        <w:jc w:val="both"/>
        <w:rPr>
          <w:sz w:val="24"/>
          <w:szCs w:val="24"/>
        </w:rPr>
      </w:pPr>
      <w:r w:rsidRPr="001971C2">
        <w:rPr>
          <w:sz w:val="24"/>
          <w:szCs w:val="24"/>
        </w:rPr>
        <w:t xml:space="preserve">обеспечение планируемых результатов по достижению выпускником основной </w:t>
      </w:r>
      <w:r w:rsidRPr="001971C2">
        <w:rPr>
          <w:sz w:val="24"/>
          <w:szCs w:val="24"/>
        </w:rPr>
        <w:lastRenderedPageBreak/>
        <w:t>школы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данного возраста, индивидуальными особенностями его развития и состояния здоровья.</w:t>
      </w:r>
    </w:p>
    <w:p w:rsidR="001F1737" w:rsidRPr="001971C2" w:rsidRDefault="001F1737" w:rsidP="001F1737">
      <w:pPr>
        <w:ind w:firstLine="709"/>
        <w:jc w:val="both"/>
        <w:rPr>
          <w:sz w:val="24"/>
          <w:szCs w:val="24"/>
        </w:rPr>
      </w:pPr>
      <w:r w:rsidRPr="001971C2">
        <w:rPr>
          <w:sz w:val="24"/>
          <w:szCs w:val="24"/>
        </w:rPr>
        <w:t>Достижение поставленных целей</w:t>
      </w:r>
      <w:r w:rsidRPr="001971C2">
        <w:rPr>
          <w:b/>
          <w:bCs/>
          <w:sz w:val="24"/>
          <w:szCs w:val="24"/>
        </w:rPr>
        <w:t xml:space="preserve"> </w:t>
      </w:r>
      <w:r w:rsidRPr="001971C2">
        <w:rPr>
          <w:sz w:val="24"/>
          <w:szCs w:val="24"/>
        </w:rPr>
        <w:t>при реализации школой основной образовательной программы основного общего образования предусматривает решение следующих основных</w:t>
      </w:r>
      <w:r w:rsidRPr="001971C2">
        <w:rPr>
          <w:b/>
          <w:bCs/>
          <w:sz w:val="24"/>
          <w:szCs w:val="24"/>
        </w:rPr>
        <w:t xml:space="preserve"> </w:t>
      </w:r>
      <w:r w:rsidRPr="001971C2">
        <w:rPr>
          <w:sz w:val="24"/>
          <w:szCs w:val="24"/>
        </w:rPr>
        <w:t>задач:</w:t>
      </w:r>
    </w:p>
    <w:p w:rsidR="001F1737" w:rsidRPr="001971C2" w:rsidRDefault="001F1737" w:rsidP="001F1737">
      <w:pPr>
        <w:widowControl/>
        <w:numPr>
          <w:ilvl w:val="0"/>
          <w:numId w:val="72"/>
        </w:numPr>
        <w:autoSpaceDE/>
        <w:autoSpaceDN/>
        <w:adjustRightInd/>
        <w:ind w:left="0" w:firstLine="709"/>
        <w:jc w:val="both"/>
        <w:rPr>
          <w:rStyle w:val="Zag11"/>
          <w:rFonts w:eastAsia="@Arial Unicode MS"/>
          <w:sz w:val="24"/>
          <w:szCs w:val="24"/>
        </w:rPr>
      </w:pPr>
      <w:r w:rsidRPr="001971C2">
        <w:rPr>
          <w:rStyle w:val="Zag11"/>
          <w:rFonts w:eastAsia="@Arial Unicode MS"/>
          <w:sz w:val="24"/>
          <w:szCs w:val="24"/>
        </w:rPr>
        <w:t xml:space="preserve"> обеспечить соответствие основной образовательной программы требованиям ФКГОС;</w:t>
      </w:r>
    </w:p>
    <w:p w:rsidR="001F1737" w:rsidRPr="001971C2" w:rsidRDefault="001F1737" w:rsidP="001F1737">
      <w:pPr>
        <w:widowControl/>
        <w:numPr>
          <w:ilvl w:val="0"/>
          <w:numId w:val="72"/>
        </w:numPr>
        <w:autoSpaceDE/>
        <w:autoSpaceDN/>
        <w:adjustRightInd/>
        <w:ind w:left="0" w:firstLine="709"/>
        <w:jc w:val="both"/>
        <w:rPr>
          <w:rStyle w:val="Zag11"/>
          <w:rFonts w:eastAsia="@Arial Unicode MS"/>
          <w:sz w:val="24"/>
          <w:szCs w:val="24"/>
        </w:rPr>
      </w:pPr>
      <w:r w:rsidRPr="001971C2">
        <w:rPr>
          <w:rStyle w:val="Zag11"/>
          <w:rFonts w:eastAsia="@Arial Unicode MS"/>
          <w:sz w:val="24"/>
          <w:szCs w:val="24"/>
        </w:rPr>
        <w:t>обеспечить достижение планируемых результатов освоения основной образовательной программы основного общего образования всеми обучающимися;</w:t>
      </w:r>
    </w:p>
    <w:p w:rsidR="001F1737" w:rsidRPr="001971C2" w:rsidRDefault="001F1737" w:rsidP="001F1737">
      <w:pPr>
        <w:widowControl/>
        <w:numPr>
          <w:ilvl w:val="0"/>
          <w:numId w:val="72"/>
        </w:numPr>
        <w:autoSpaceDE/>
        <w:autoSpaceDN/>
        <w:adjustRightInd/>
        <w:ind w:left="0" w:firstLine="709"/>
        <w:jc w:val="both"/>
        <w:rPr>
          <w:rFonts w:eastAsia="@Arial Unicode MS"/>
          <w:sz w:val="24"/>
          <w:szCs w:val="24"/>
        </w:rPr>
      </w:pPr>
      <w:r w:rsidRPr="001971C2">
        <w:rPr>
          <w:sz w:val="24"/>
          <w:szCs w:val="24"/>
        </w:rPr>
        <w:t>обеспечить индивидуализированное психолого-педагогическое сопровождение каждого обучающегося, формирование образовательного базиса, основанного не только на знаниях, но и на соответствующем культурном уровне развития личности, создание необходимых условий для ее самореализации;</w:t>
      </w:r>
    </w:p>
    <w:p w:rsidR="001F1737" w:rsidRPr="001971C2" w:rsidRDefault="001F1737" w:rsidP="001F1737">
      <w:pPr>
        <w:widowControl/>
        <w:numPr>
          <w:ilvl w:val="0"/>
          <w:numId w:val="72"/>
        </w:numPr>
        <w:autoSpaceDE/>
        <w:autoSpaceDN/>
        <w:adjustRightInd/>
        <w:ind w:left="0" w:firstLine="709"/>
        <w:jc w:val="both"/>
        <w:rPr>
          <w:rStyle w:val="Zag11"/>
          <w:rFonts w:eastAsia="@Arial Unicode MS"/>
          <w:sz w:val="24"/>
          <w:szCs w:val="24"/>
        </w:rPr>
      </w:pPr>
      <w:r w:rsidRPr="001971C2">
        <w:rPr>
          <w:rStyle w:val="Zag11"/>
          <w:rFonts w:eastAsia="@Arial Unicode MS"/>
          <w:sz w:val="24"/>
          <w:szCs w:val="24"/>
        </w:rPr>
        <w:t>обеспечить эффективное сочетание урочных и внеурочных форм организации образовательного процесса, взаимодействие всех его участников, единства учебной и внеурочной деятельности;</w:t>
      </w:r>
    </w:p>
    <w:p w:rsidR="001F1737" w:rsidRPr="001971C2" w:rsidRDefault="001F1737" w:rsidP="001F1737">
      <w:pPr>
        <w:widowControl/>
        <w:numPr>
          <w:ilvl w:val="0"/>
          <w:numId w:val="72"/>
        </w:numPr>
        <w:autoSpaceDE/>
        <w:autoSpaceDN/>
        <w:adjustRightInd/>
        <w:ind w:left="0" w:firstLine="709"/>
        <w:jc w:val="both"/>
        <w:rPr>
          <w:rFonts w:eastAsia="@Arial Unicode MS"/>
          <w:sz w:val="24"/>
          <w:szCs w:val="24"/>
        </w:rPr>
      </w:pPr>
      <w:r w:rsidRPr="001971C2">
        <w:rPr>
          <w:sz w:val="24"/>
          <w:szCs w:val="24"/>
        </w:rPr>
        <w:t xml:space="preserve"> создать условия для поддержки и развития интеллектуальных и творческих способностей обучающихся, развития духовно-нравственных качеств обучающихся;</w:t>
      </w:r>
    </w:p>
    <w:p w:rsidR="001F1737" w:rsidRPr="001971C2" w:rsidRDefault="001F1737" w:rsidP="001F1737">
      <w:pPr>
        <w:widowControl/>
        <w:numPr>
          <w:ilvl w:val="0"/>
          <w:numId w:val="72"/>
        </w:numPr>
        <w:autoSpaceDE/>
        <w:autoSpaceDN/>
        <w:adjustRightInd/>
        <w:ind w:left="0" w:firstLine="709"/>
        <w:jc w:val="both"/>
        <w:rPr>
          <w:sz w:val="24"/>
          <w:szCs w:val="24"/>
        </w:rPr>
      </w:pPr>
      <w:r w:rsidRPr="001971C2">
        <w:rPr>
          <w:sz w:val="24"/>
          <w:szCs w:val="24"/>
        </w:rPr>
        <w:t xml:space="preserve"> социальное и учебно-исследовательское проектирование, профессиональная ориентация обучающихся при поддержке педагогов, психолога, социального педагога, сотрудничестве с базовыми предприятиями, учреждениями профессионального образования, центрами профессиональной работы;</w:t>
      </w:r>
    </w:p>
    <w:p w:rsidR="001F1737" w:rsidRPr="001971C2" w:rsidRDefault="001F1737" w:rsidP="001F1737">
      <w:pPr>
        <w:widowControl/>
        <w:numPr>
          <w:ilvl w:val="0"/>
          <w:numId w:val="72"/>
        </w:numPr>
        <w:autoSpaceDE/>
        <w:autoSpaceDN/>
        <w:adjustRightInd/>
        <w:ind w:left="0" w:firstLine="709"/>
        <w:jc w:val="both"/>
        <w:rPr>
          <w:sz w:val="24"/>
          <w:szCs w:val="24"/>
        </w:rPr>
      </w:pPr>
      <w:r w:rsidRPr="001971C2">
        <w:rPr>
          <w:sz w:val="24"/>
          <w:szCs w:val="24"/>
        </w:rPr>
        <w:t xml:space="preserve"> сохранение и укрепление физического, психологического и социального здоровья обучающихся, обеспечение их безопасности.</w:t>
      </w:r>
    </w:p>
    <w:p w:rsidR="001F1737" w:rsidRPr="001971C2" w:rsidRDefault="001F1737" w:rsidP="001F1737">
      <w:pPr>
        <w:ind w:firstLine="709"/>
        <w:jc w:val="both"/>
        <w:rPr>
          <w:rStyle w:val="Zag11"/>
          <w:rFonts w:eastAsia="@Arial Unicode MS"/>
          <w:sz w:val="24"/>
          <w:szCs w:val="24"/>
        </w:rPr>
      </w:pPr>
      <w:r w:rsidRPr="001971C2">
        <w:rPr>
          <w:rStyle w:val="Zag11"/>
          <w:rFonts w:eastAsia="@Arial Unicode MS"/>
          <w:sz w:val="24"/>
          <w:szCs w:val="24"/>
        </w:rPr>
        <w:t>Реализация данной программы предполагает:</w:t>
      </w:r>
    </w:p>
    <w:p w:rsidR="001F1737" w:rsidRPr="001971C2" w:rsidRDefault="001F1737" w:rsidP="001F1737">
      <w:pPr>
        <w:widowControl/>
        <w:numPr>
          <w:ilvl w:val="0"/>
          <w:numId w:val="73"/>
        </w:numPr>
        <w:autoSpaceDE/>
        <w:autoSpaceDN/>
        <w:adjustRightInd/>
        <w:ind w:left="0" w:firstLine="709"/>
        <w:jc w:val="both"/>
        <w:rPr>
          <w:rStyle w:val="Zag11"/>
          <w:rFonts w:eastAsia="@Arial Unicode MS"/>
          <w:sz w:val="24"/>
          <w:szCs w:val="24"/>
        </w:rPr>
      </w:pPr>
      <w:r w:rsidRPr="001971C2">
        <w:rPr>
          <w:rStyle w:val="Zag11"/>
          <w:rFonts w:eastAsia="@Arial Unicode MS"/>
          <w:sz w:val="24"/>
          <w:szCs w:val="24"/>
        </w:rP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поликультурного и поликонфессионального состава;</w:t>
      </w:r>
    </w:p>
    <w:p w:rsidR="001F1737" w:rsidRPr="001971C2" w:rsidRDefault="001F1737" w:rsidP="001F1737">
      <w:pPr>
        <w:widowControl/>
        <w:numPr>
          <w:ilvl w:val="0"/>
          <w:numId w:val="73"/>
        </w:numPr>
        <w:autoSpaceDE/>
        <w:autoSpaceDN/>
        <w:adjustRightInd/>
        <w:ind w:left="0" w:firstLine="709"/>
        <w:jc w:val="both"/>
        <w:rPr>
          <w:rStyle w:val="Zag11"/>
          <w:rFonts w:eastAsia="@Arial Unicode MS"/>
          <w:sz w:val="24"/>
          <w:szCs w:val="24"/>
        </w:rPr>
      </w:pPr>
      <w:r w:rsidRPr="001971C2">
        <w:rPr>
          <w:rStyle w:val="Zag11"/>
          <w:rFonts w:eastAsia="@Arial Unicode MS"/>
          <w:sz w:val="24"/>
          <w:szCs w:val="24"/>
        </w:rPr>
        <w:t>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p>
    <w:p w:rsidR="001F1737" w:rsidRPr="001971C2" w:rsidRDefault="001F1737" w:rsidP="001F1737">
      <w:pPr>
        <w:widowControl/>
        <w:numPr>
          <w:ilvl w:val="0"/>
          <w:numId w:val="73"/>
        </w:numPr>
        <w:autoSpaceDE/>
        <w:autoSpaceDN/>
        <w:adjustRightInd/>
        <w:ind w:left="0" w:firstLine="709"/>
        <w:jc w:val="both"/>
        <w:rPr>
          <w:rStyle w:val="Zag11"/>
          <w:rFonts w:eastAsia="@Arial Unicode MS"/>
          <w:sz w:val="24"/>
          <w:szCs w:val="24"/>
        </w:rPr>
      </w:pPr>
      <w:r w:rsidRPr="001971C2">
        <w:rPr>
          <w:rStyle w:val="Zag11"/>
          <w:rFonts w:eastAsia="@Arial Unicode MS"/>
          <w:sz w:val="24"/>
          <w:szCs w:val="24"/>
        </w:rPr>
        <w:t>ориентацию на достижение цели и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1F1737" w:rsidRPr="001971C2" w:rsidRDefault="001F1737" w:rsidP="001F1737">
      <w:pPr>
        <w:widowControl/>
        <w:numPr>
          <w:ilvl w:val="0"/>
          <w:numId w:val="73"/>
        </w:numPr>
        <w:autoSpaceDE/>
        <w:autoSpaceDN/>
        <w:adjustRightInd/>
        <w:ind w:left="0" w:firstLine="709"/>
        <w:jc w:val="both"/>
        <w:rPr>
          <w:rStyle w:val="Zag11"/>
          <w:rFonts w:eastAsia="@Arial Unicode MS"/>
          <w:sz w:val="24"/>
          <w:szCs w:val="24"/>
        </w:rPr>
      </w:pPr>
      <w:r w:rsidRPr="001971C2">
        <w:rPr>
          <w:rStyle w:val="Zag11"/>
          <w:rFonts w:eastAsia="@Arial Unicode MS"/>
          <w:sz w:val="24"/>
          <w:szCs w:val="24"/>
        </w:rP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1F1737" w:rsidRPr="001971C2" w:rsidRDefault="001F1737" w:rsidP="001F1737">
      <w:pPr>
        <w:widowControl/>
        <w:numPr>
          <w:ilvl w:val="0"/>
          <w:numId w:val="73"/>
        </w:numPr>
        <w:autoSpaceDE/>
        <w:autoSpaceDN/>
        <w:adjustRightInd/>
        <w:ind w:left="0" w:firstLine="709"/>
        <w:jc w:val="both"/>
        <w:rPr>
          <w:rStyle w:val="Zag11"/>
          <w:rFonts w:eastAsia="@Arial Unicode MS"/>
          <w:sz w:val="24"/>
          <w:szCs w:val="24"/>
        </w:rPr>
      </w:pPr>
      <w:r w:rsidRPr="001971C2">
        <w:rPr>
          <w:rStyle w:val="Zag11"/>
          <w:rFonts w:eastAsia="@Arial Unicode MS"/>
          <w:sz w:val="24"/>
          <w:szCs w:val="24"/>
        </w:rPr>
        <w:t>учёт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1F1737" w:rsidRPr="001971C2" w:rsidRDefault="001F1737" w:rsidP="001F1737">
      <w:pPr>
        <w:ind w:firstLine="709"/>
        <w:jc w:val="both"/>
        <w:rPr>
          <w:rStyle w:val="Zag11"/>
          <w:rFonts w:eastAsia="@Arial Unicode MS"/>
          <w:sz w:val="24"/>
          <w:szCs w:val="24"/>
        </w:rPr>
      </w:pPr>
      <w:r w:rsidRPr="001971C2">
        <w:rPr>
          <w:rStyle w:val="Zag11"/>
          <w:rFonts w:eastAsia="@Arial Unicode MS"/>
          <w:sz w:val="24"/>
          <w:szCs w:val="24"/>
        </w:rPr>
        <w:t>Образовательная программа формируется с учётом психолого-педагогических особенностей развития детей 10—15 лет, связанных:</w:t>
      </w:r>
    </w:p>
    <w:p w:rsidR="001F1737" w:rsidRPr="001971C2" w:rsidRDefault="001F1737" w:rsidP="001F1737">
      <w:pPr>
        <w:widowControl/>
        <w:numPr>
          <w:ilvl w:val="0"/>
          <w:numId w:val="74"/>
        </w:numPr>
        <w:autoSpaceDE/>
        <w:autoSpaceDN/>
        <w:adjustRightInd/>
        <w:ind w:left="0" w:firstLine="709"/>
        <w:jc w:val="both"/>
        <w:rPr>
          <w:sz w:val="24"/>
          <w:szCs w:val="24"/>
        </w:rPr>
      </w:pPr>
      <w:r w:rsidRPr="001971C2">
        <w:rPr>
          <w:sz w:val="24"/>
          <w:szCs w:val="24"/>
        </w:rPr>
        <w:t>с осуществлением на возрастном уровне (10—15 лет),  благодаря развитию рефлексии общих способов действий и возможностей их переноса в различные учебно-</w:t>
      </w:r>
      <w:r w:rsidRPr="001971C2">
        <w:rPr>
          <w:sz w:val="24"/>
          <w:szCs w:val="24"/>
        </w:rPr>
        <w:lastRenderedPageBreak/>
        <w:t>предметные области, качественного преобразования учебных действий моделирования, контроля и оценки и перехода от самостоятельной постановки обучающимися новых учебных задач к развитию способности проектирования собственной учебной деятельности и построению жизненных планов во временнóй перспективе;</w:t>
      </w:r>
    </w:p>
    <w:p w:rsidR="001F1737" w:rsidRPr="001971C2" w:rsidRDefault="001F1737" w:rsidP="001F1737">
      <w:pPr>
        <w:widowControl/>
        <w:numPr>
          <w:ilvl w:val="0"/>
          <w:numId w:val="74"/>
        </w:numPr>
        <w:autoSpaceDE/>
        <w:autoSpaceDN/>
        <w:adjustRightInd/>
        <w:ind w:left="0" w:firstLine="709"/>
        <w:jc w:val="both"/>
        <w:rPr>
          <w:sz w:val="24"/>
          <w:szCs w:val="24"/>
        </w:rPr>
      </w:pPr>
      <w:r w:rsidRPr="001971C2">
        <w:rPr>
          <w:sz w:val="24"/>
          <w:szCs w:val="24"/>
        </w:rPr>
        <w:t>с формированием у обучающегося научного типа мышления, который ориентирует его на общекультурные образцы, нормы, эталоны и закономерности взаимодействия с окружающим миром;</w:t>
      </w:r>
    </w:p>
    <w:p w:rsidR="001F1737" w:rsidRPr="001971C2" w:rsidRDefault="001F1737" w:rsidP="001F1737">
      <w:pPr>
        <w:widowControl/>
        <w:numPr>
          <w:ilvl w:val="0"/>
          <w:numId w:val="74"/>
        </w:numPr>
        <w:autoSpaceDE/>
        <w:autoSpaceDN/>
        <w:adjustRightInd/>
        <w:ind w:left="0" w:firstLine="709"/>
        <w:jc w:val="both"/>
        <w:rPr>
          <w:sz w:val="24"/>
          <w:szCs w:val="24"/>
        </w:rPr>
      </w:pPr>
      <w:r w:rsidRPr="001971C2">
        <w:rPr>
          <w:sz w:val="24"/>
          <w:szCs w:val="24"/>
        </w:rPr>
        <w:t>с овладением коммуникативными средствами и способами организации кооперации и сотрудничества; развитием учебного сотрудничества, реализуемого в отношениях обучающихся с учителем и сверстниками;</w:t>
      </w:r>
    </w:p>
    <w:p w:rsidR="001F1737" w:rsidRPr="001971C2" w:rsidRDefault="001F1737" w:rsidP="001F1737">
      <w:pPr>
        <w:widowControl/>
        <w:numPr>
          <w:ilvl w:val="0"/>
          <w:numId w:val="74"/>
        </w:numPr>
        <w:autoSpaceDE/>
        <w:autoSpaceDN/>
        <w:adjustRightInd/>
        <w:ind w:left="0" w:firstLine="709"/>
        <w:jc w:val="both"/>
        <w:rPr>
          <w:sz w:val="24"/>
          <w:szCs w:val="24"/>
        </w:rPr>
      </w:pPr>
      <w:r w:rsidRPr="001971C2">
        <w:rPr>
          <w:sz w:val="24"/>
          <w:szCs w:val="24"/>
        </w:rPr>
        <w:t>с изменением формы организации учебной деятельности и учебного сотрудничества от классно-урочной к лабораторно-семинарской и лекционно-лабораторной исследовательской.</w:t>
      </w:r>
    </w:p>
    <w:p w:rsidR="001F1737" w:rsidRPr="001971C2" w:rsidRDefault="001F1737" w:rsidP="001F1737">
      <w:pPr>
        <w:ind w:firstLine="709"/>
        <w:jc w:val="both"/>
        <w:rPr>
          <w:sz w:val="24"/>
          <w:szCs w:val="24"/>
        </w:rPr>
      </w:pPr>
      <w:r w:rsidRPr="001971C2">
        <w:rPr>
          <w:sz w:val="24"/>
          <w:szCs w:val="24"/>
        </w:rPr>
        <w:t>Этап подросткового развития характеризуется рядом следующих психолого-физиологических изменений:</w:t>
      </w:r>
    </w:p>
    <w:p w:rsidR="001F1737" w:rsidRPr="001971C2" w:rsidRDefault="001F1737" w:rsidP="001F1737">
      <w:pPr>
        <w:widowControl/>
        <w:numPr>
          <w:ilvl w:val="0"/>
          <w:numId w:val="74"/>
        </w:numPr>
        <w:ind w:left="0" w:firstLine="709"/>
        <w:jc w:val="both"/>
        <w:rPr>
          <w:sz w:val="24"/>
          <w:szCs w:val="24"/>
        </w:rPr>
      </w:pPr>
      <w:r w:rsidRPr="001971C2">
        <w:rPr>
          <w:sz w:val="24"/>
          <w:szCs w:val="24"/>
        </w:rPr>
        <w:t xml:space="preserve"> бурным, скачкообразным характером развития, появлением у подростка значительных субъективных трудностей и переживаний;</w:t>
      </w:r>
    </w:p>
    <w:p w:rsidR="001F1737" w:rsidRPr="001971C2" w:rsidRDefault="001F1737" w:rsidP="001F1737">
      <w:pPr>
        <w:widowControl/>
        <w:numPr>
          <w:ilvl w:val="0"/>
          <w:numId w:val="74"/>
        </w:numPr>
        <w:ind w:left="0" w:firstLine="709"/>
        <w:jc w:val="both"/>
        <w:rPr>
          <w:sz w:val="24"/>
          <w:szCs w:val="24"/>
        </w:rPr>
      </w:pPr>
      <w:r w:rsidRPr="001971C2">
        <w:rPr>
          <w:sz w:val="24"/>
          <w:szCs w:val="24"/>
        </w:rPr>
        <w:t xml:space="preserve"> стремлением подростка к общению и совместной деятельности со сверстниками;</w:t>
      </w:r>
    </w:p>
    <w:p w:rsidR="001F1737" w:rsidRPr="001971C2" w:rsidRDefault="001F1737" w:rsidP="001F1737">
      <w:pPr>
        <w:widowControl/>
        <w:numPr>
          <w:ilvl w:val="0"/>
          <w:numId w:val="74"/>
        </w:numPr>
        <w:ind w:left="0" w:firstLine="709"/>
        <w:jc w:val="both"/>
        <w:rPr>
          <w:sz w:val="24"/>
          <w:szCs w:val="24"/>
        </w:rPr>
      </w:pPr>
      <w:r w:rsidRPr="001971C2">
        <w:rPr>
          <w:sz w:val="24"/>
          <w:szCs w:val="24"/>
        </w:rPr>
        <w:t xml:space="preserve"> особой чувствительностью к морально-этическому «кодексу товарищества», в котором заданы важнейшие нормы социального поведения взрослого мира;</w:t>
      </w:r>
    </w:p>
    <w:p w:rsidR="001F1737" w:rsidRPr="001971C2" w:rsidRDefault="001F1737" w:rsidP="001F1737">
      <w:pPr>
        <w:widowControl/>
        <w:numPr>
          <w:ilvl w:val="0"/>
          <w:numId w:val="74"/>
        </w:numPr>
        <w:ind w:left="0" w:firstLine="709"/>
        <w:jc w:val="both"/>
        <w:rPr>
          <w:sz w:val="24"/>
          <w:szCs w:val="24"/>
        </w:rPr>
      </w:pPr>
      <w:r w:rsidRPr="001971C2">
        <w:rPr>
          <w:sz w:val="24"/>
          <w:szCs w:val="24"/>
        </w:rPr>
        <w:t xml:space="preserve"> обостренной восприимчивостью к усвоению норм, ценностей и способов поведения, которые существуют в мире взрослых и в их отношениях;</w:t>
      </w:r>
    </w:p>
    <w:p w:rsidR="001F1737" w:rsidRPr="001971C2" w:rsidRDefault="001F1737" w:rsidP="001F1737">
      <w:pPr>
        <w:widowControl/>
        <w:numPr>
          <w:ilvl w:val="0"/>
          <w:numId w:val="74"/>
        </w:numPr>
        <w:ind w:left="0" w:firstLine="709"/>
        <w:jc w:val="both"/>
        <w:rPr>
          <w:sz w:val="24"/>
          <w:szCs w:val="24"/>
        </w:rPr>
      </w:pPr>
      <w:r w:rsidRPr="001971C2">
        <w:rPr>
          <w:sz w:val="24"/>
          <w:szCs w:val="24"/>
        </w:rPr>
        <w:t>сложными поведенческими проявлениями, вызванными противоречием между потребностью в признании их взрослыми со стороны окружающих и собственной неуверенностью в этом;</w:t>
      </w:r>
    </w:p>
    <w:p w:rsidR="001F1737" w:rsidRPr="001971C2" w:rsidRDefault="001F1737" w:rsidP="001F1737">
      <w:pPr>
        <w:widowControl/>
        <w:numPr>
          <w:ilvl w:val="0"/>
          <w:numId w:val="74"/>
        </w:numPr>
        <w:ind w:left="0" w:firstLine="709"/>
        <w:jc w:val="both"/>
        <w:rPr>
          <w:sz w:val="24"/>
          <w:szCs w:val="24"/>
        </w:rPr>
      </w:pPr>
      <w:r w:rsidRPr="001971C2">
        <w:rPr>
          <w:sz w:val="24"/>
          <w:szCs w:val="24"/>
        </w:rPr>
        <w:t xml:space="preserve"> ростом информационных перегрузок, объемов и способов получения информации (СМИ, телевидение, Интернет).</w:t>
      </w:r>
    </w:p>
    <w:p w:rsidR="001F1737" w:rsidRPr="001971C2" w:rsidRDefault="001F1737" w:rsidP="001F1737">
      <w:pPr>
        <w:ind w:firstLine="709"/>
        <w:jc w:val="both"/>
        <w:rPr>
          <w:sz w:val="24"/>
          <w:szCs w:val="24"/>
        </w:rPr>
      </w:pPr>
      <w:r w:rsidRPr="001971C2">
        <w:rPr>
          <w:sz w:val="24"/>
          <w:szCs w:val="24"/>
        </w:rPr>
        <w:t>Срок освоения основной образовательной программы основного общего образования – 5 лет.</w:t>
      </w:r>
    </w:p>
    <w:p w:rsidR="001F1737" w:rsidRPr="001971C2" w:rsidRDefault="001F1737" w:rsidP="001F1737">
      <w:pPr>
        <w:ind w:firstLine="709"/>
        <w:jc w:val="both"/>
        <w:rPr>
          <w:b/>
          <w:bCs/>
          <w:sz w:val="24"/>
          <w:szCs w:val="24"/>
          <w:lang w:eastAsia="en-US"/>
        </w:rPr>
      </w:pPr>
      <w:r w:rsidRPr="001971C2">
        <w:rPr>
          <w:b/>
          <w:bCs/>
          <w:sz w:val="24"/>
          <w:szCs w:val="24"/>
          <w:lang w:eastAsia="en-US"/>
        </w:rPr>
        <w:t>Программа адресована:</w:t>
      </w:r>
    </w:p>
    <w:p w:rsidR="001F1737" w:rsidRPr="001971C2" w:rsidRDefault="001F1737" w:rsidP="001F1737">
      <w:pPr>
        <w:ind w:firstLine="709"/>
        <w:jc w:val="both"/>
        <w:rPr>
          <w:sz w:val="24"/>
          <w:szCs w:val="24"/>
          <w:lang w:eastAsia="en-US"/>
        </w:rPr>
      </w:pPr>
      <w:r w:rsidRPr="001971C2">
        <w:rPr>
          <w:sz w:val="24"/>
          <w:szCs w:val="24"/>
          <w:lang w:eastAsia="en-US"/>
        </w:rPr>
        <w:t>Учащимся и родителям</w:t>
      </w:r>
    </w:p>
    <w:p w:rsidR="001F1737" w:rsidRPr="001971C2" w:rsidRDefault="001F1737" w:rsidP="001F1737">
      <w:pPr>
        <w:pStyle w:val="af1"/>
        <w:numPr>
          <w:ilvl w:val="0"/>
          <w:numId w:val="76"/>
        </w:numPr>
        <w:suppressAutoHyphens w:val="0"/>
        <w:autoSpaceDE w:val="0"/>
        <w:autoSpaceDN w:val="0"/>
        <w:adjustRightInd w:val="0"/>
        <w:ind w:left="0" w:firstLine="709"/>
        <w:jc w:val="both"/>
      </w:pPr>
      <w:r w:rsidRPr="001971C2">
        <w:t>для информирования о целях, содержании, организации и предполагаемых результатах деятельности ОУ по достижению каждым обучающимся образовательных результатов;</w:t>
      </w:r>
    </w:p>
    <w:p w:rsidR="001F1737" w:rsidRPr="001971C2" w:rsidRDefault="001F1737" w:rsidP="001F1737">
      <w:pPr>
        <w:pStyle w:val="af1"/>
        <w:numPr>
          <w:ilvl w:val="0"/>
          <w:numId w:val="76"/>
        </w:numPr>
        <w:suppressAutoHyphens w:val="0"/>
        <w:autoSpaceDE w:val="0"/>
        <w:autoSpaceDN w:val="0"/>
        <w:adjustRightInd w:val="0"/>
        <w:ind w:left="0" w:firstLine="709"/>
        <w:jc w:val="both"/>
      </w:pPr>
      <w:r w:rsidRPr="001971C2">
        <w:t>для определения сферы ответственности за достижение результатов образовательной деятельности школы, родителей и обучающихся и возможностей для взаимодействия.</w:t>
      </w:r>
    </w:p>
    <w:p w:rsidR="001F1737" w:rsidRPr="001971C2" w:rsidRDefault="001F1737" w:rsidP="001F1737">
      <w:pPr>
        <w:ind w:firstLine="709"/>
        <w:jc w:val="both"/>
        <w:rPr>
          <w:sz w:val="24"/>
          <w:szCs w:val="24"/>
          <w:lang w:eastAsia="en-US"/>
        </w:rPr>
      </w:pPr>
      <w:r w:rsidRPr="001971C2">
        <w:rPr>
          <w:sz w:val="24"/>
          <w:szCs w:val="24"/>
          <w:lang w:eastAsia="en-US"/>
        </w:rPr>
        <w:t>Учителям</w:t>
      </w:r>
    </w:p>
    <w:p w:rsidR="001F1737" w:rsidRPr="001971C2" w:rsidRDefault="001F1737" w:rsidP="001F1737">
      <w:pPr>
        <w:ind w:firstLine="709"/>
        <w:jc w:val="both"/>
        <w:rPr>
          <w:sz w:val="24"/>
          <w:szCs w:val="24"/>
          <w:lang w:eastAsia="en-US"/>
        </w:rPr>
      </w:pPr>
      <w:r w:rsidRPr="001971C2">
        <w:rPr>
          <w:sz w:val="24"/>
          <w:szCs w:val="24"/>
          <w:lang w:eastAsia="en-US"/>
        </w:rPr>
        <w:t>для углубления понимания смыслов образования и в качестве ориентира в практической образовательной деятельности.</w:t>
      </w:r>
    </w:p>
    <w:p w:rsidR="001F1737" w:rsidRPr="001971C2" w:rsidRDefault="001F1737" w:rsidP="001F1737">
      <w:pPr>
        <w:ind w:firstLine="709"/>
        <w:jc w:val="both"/>
        <w:rPr>
          <w:sz w:val="24"/>
          <w:szCs w:val="24"/>
          <w:lang w:eastAsia="en-US"/>
        </w:rPr>
      </w:pPr>
      <w:r w:rsidRPr="001971C2">
        <w:rPr>
          <w:sz w:val="24"/>
          <w:szCs w:val="24"/>
          <w:lang w:eastAsia="en-US"/>
        </w:rPr>
        <w:t>Администрации</w:t>
      </w:r>
    </w:p>
    <w:p w:rsidR="001F1737" w:rsidRPr="005F187A" w:rsidRDefault="001F1737" w:rsidP="001F1737">
      <w:pPr>
        <w:pStyle w:val="af1"/>
        <w:numPr>
          <w:ilvl w:val="0"/>
          <w:numId w:val="75"/>
        </w:numPr>
        <w:suppressAutoHyphens w:val="0"/>
        <w:autoSpaceDE w:val="0"/>
        <w:autoSpaceDN w:val="0"/>
        <w:adjustRightInd w:val="0"/>
        <w:ind w:left="0" w:firstLine="709"/>
        <w:jc w:val="both"/>
        <w:rPr>
          <w:color w:val="FF0000"/>
        </w:rPr>
      </w:pPr>
      <w:r w:rsidRPr="001971C2">
        <w:t xml:space="preserve">для координации деятельности педагогического коллектива по выполнению </w:t>
      </w:r>
      <w:r w:rsidR="00833122" w:rsidRPr="00833122">
        <w:t>образовательной программы;</w:t>
      </w:r>
    </w:p>
    <w:p w:rsidR="001F1737" w:rsidRPr="001971C2" w:rsidRDefault="001F1737" w:rsidP="001F1737">
      <w:pPr>
        <w:pStyle w:val="af1"/>
        <w:numPr>
          <w:ilvl w:val="0"/>
          <w:numId w:val="75"/>
        </w:numPr>
        <w:suppressAutoHyphens w:val="0"/>
        <w:autoSpaceDE w:val="0"/>
        <w:autoSpaceDN w:val="0"/>
        <w:adjustRightInd w:val="0"/>
        <w:ind w:left="0" w:firstLine="709"/>
        <w:jc w:val="both"/>
      </w:pPr>
      <w:r w:rsidRPr="001971C2">
        <w:t>для регулирования отношений субъектов образовательного процесса, для принятия управленческих решений на основе мониторинга эффективности процесса, качества условий и результатов образовательной деятельности.</w:t>
      </w:r>
    </w:p>
    <w:p w:rsidR="001F1737" w:rsidRPr="001971C2" w:rsidRDefault="001F1737" w:rsidP="001F1737">
      <w:pPr>
        <w:ind w:firstLine="709"/>
        <w:jc w:val="both"/>
        <w:rPr>
          <w:sz w:val="24"/>
          <w:szCs w:val="24"/>
          <w:lang w:eastAsia="en-US"/>
        </w:rPr>
      </w:pPr>
      <w:r w:rsidRPr="001971C2">
        <w:rPr>
          <w:sz w:val="24"/>
          <w:szCs w:val="24"/>
          <w:lang w:eastAsia="en-US"/>
        </w:rPr>
        <w:t>Содержание</w:t>
      </w:r>
      <w:r w:rsidRPr="001971C2">
        <w:rPr>
          <w:b/>
          <w:bCs/>
          <w:i/>
          <w:iCs/>
          <w:sz w:val="24"/>
          <w:szCs w:val="24"/>
          <w:lang w:eastAsia="en-US"/>
        </w:rPr>
        <w:t xml:space="preserve"> </w:t>
      </w:r>
      <w:r w:rsidRPr="001971C2">
        <w:rPr>
          <w:sz w:val="24"/>
          <w:szCs w:val="24"/>
          <w:lang w:eastAsia="en-US"/>
        </w:rPr>
        <w:t>основной образовательной программы основного общего образования формируется с учётом:</w:t>
      </w:r>
    </w:p>
    <w:p w:rsidR="001F1737" w:rsidRPr="001971C2" w:rsidRDefault="001F1737" w:rsidP="001F1737">
      <w:pPr>
        <w:ind w:firstLine="709"/>
        <w:jc w:val="both"/>
        <w:rPr>
          <w:sz w:val="24"/>
          <w:szCs w:val="24"/>
          <w:lang w:eastAsia="en-US"/>
        </w:rPr>
      </w:pPr>
      <w:r w:rsidRPr="001971C2">
        <w:rPr>
          <w:sz w:val="24"/>
          <w:szCs w:val="24"/>
          <w:lang w:eastAsia="en-US"/>
        </w:rPr>
        <w:t>государственного заказа:</w:t>
      </w:r>
    </w:p>
    <w:p w:rsidR="001F1737" w:rsidRPr="001971C2" w:rsidRDefault="001F1737" w:rsidP="001F1737">
      <w:pPr>
        <w:ind w:firstLine="709"/>
        <w:jc w:val="both"/>
        <w:rPr>
          <w:sz w:val="24"/>
          <w:szCs w:val="24"/>
          <w:lang w:eastAsia="en-US"/>
        </w:rPr>
      </w:pPr>
      <w:r w:rsidRPr="001971C2">
        <w:rPr>
          <w:sz w:val="24"/>
          <w:szCs w:val="24"/>
          <w:lang w:eastAsia="en-US"/>
        </w:rPr>
        <w:lastRenderedPageBreak/>
        <w:t>создание условий для получения учащимися качественного образования в соответствии с государственными стандартами;</w:t>
      </w:r>
      <w:r w:rsidR="005F187A">
        <w:rPr>
          <w:sz w:val="24"/>
          <w:szCs w:val="24"/>
          <w:lang w:eastAsia="en-US"/>
        </w:rPr>
        <w:t xml:space="preserve"> развитие творческой, конкурент</w:t>
      </w:r>
      <w:r w:rsidRPr="001971C2">
        <w:rPr>
          <w:sz w:val="24"/>
          <w:szCs w:val="24"/>
          <w:lang w:eastAsia="en-US"/>
        </w:rPr>
        <w:t>оспособной, общественно-активной, функционально-грамотной, устойчиво развитой личности.</w:t>
      </w:r>
    </w:p>
    <w:p w:rsidR="001F1737" w:rsidRPr="001971C2" w:rsidRDefault="001F1737" w:rsidP="001F1737">
      <w:pPr>
        <w:ind w:firstLine="709"/>
        <w:jc w:val="both"/>
        <w:rPr>
          <w:sz w:val="24"/>
          <w:szCs w:val="24"/>
          <w:lang w:eastAsia="en-US"/>
        </w:rPr>
      </w:pPr>
      <w:r w:rsidRPr="001971C2">
        <w:rPr>
          <w:sz w:val="24"/>
          <w:szCs w:val="24"/>
          <w:lang w:eastAsia="en-US"/>
        </w:rPr>
        <w:t>социального заказа:</w:t>
      </w:r>
    </w:p>
    <w:p w:rsidR="001F1737" w:rsidRPr="001971C2" w:rsidRDefault="001F1737" w:rsidP="001F1737">
      <w:pPr>
        <w:pStyle w:val="af1"/>
        <w:numPr>
          <w:ilvl w:val="0"/>
          <w:numId w:val="77"/>
        </w:numPr>
        <w:suppressAutoHyphens w:val="0"/>
        <w:autoSpaceDE w:val="0"/>
        <w:autoSpaceDN w:val="0"/>
        <w:adjustRightInd w:val="0"/>
        <w:ind w:left="0" w:firstLine="709"/>
        <w:jc w:val="both"/>
      </w:pPr>
      <w:r w:rsidRPr="001971C2">
        <w:t>организация учебного процесса в безопасных и комфортных условиях;</w:t>
      </w:r>
    </w:p>
    <w:p w:rsidR="001F1737" w:rsidRPr="001971C2" w:rsidRDefault="001F1737" w:rsidP="001F1737">
      <w:pPr>
        <w:pStyle w:val="af1"/>
        <w:numPr>
          <w:ilvl w:val="0"/>
          <w:numId w:val="77"/>
        </w:numPr>
        <w:suppressAutoHyphens w:val="0"/>
        <w:autoSpaceDE w:val="0"/>
        <w:autoSpaceDN w:val="0"/>
        <w:adjustRightInd w:val="0"/>
        <w:ind w:left="0" w:firstLine="709"/>
        <w:jc w:val="both"/>
      </w:pPr>
      <w:r w:rsidRPr="001971C2">
        <w:t>обеспечение качества образования, позволяющего выпускникам эффективно взаимодействовать с экономикой и обществом в соответствии с требованиями времени;</w:t>
      </w:r>
    </w:p>
    <w:p w:rsidR="001F1737" w:rsidRPr="001971C2" w:rsidRDefault="001F1737" w:rsidP="001F1737">
      <w:pPr>
        <w:pStyle w:val="af1"/>
        <w:numPr>
          <w:ilvl w:val="0"/>
          <w:numId w:val="77"/>
        </w:numPr>
        <w:suppressAutoHyphens w:val="0"/>
        <w:autoSpaceDE w:val="0"/>
        <w:autoSpaceDN w:val="0"/>
        <w:adjustRightInd w:val="0"/>
        <w:ind w:left="0" w:firstLine="709"/>
        <w:jc w:val="both"/>
      </w:pPr>
      <w:r w:rsidRPr="001971C2">
        <w:t>воспитание личности ученика, его нравственных и духовных качеств;</w:t>
      </w:r>
    </w:p>
    <w:p w:rsidR="001F1737" w:rsidRPr="001971C2" w:rsidRDefault="001F1737" w:rsidP="001F1737">
      <w:pPr>
        <w:pStyle w:val="af1"/>
        <w:numPr>
          <w:ilvl w:val="0"/>
          <w:numId w:val="77"/>
        </w:numPr>
        <w:suppressAutoHyphens w:val="0"/>
        <w:autoSpaceDE w:val="0"/>
        <w:autoSpaceDN w:val="0"/>
        <w:adjustRightInd w:val="0"/>
        <w:ind w:left="0" w:firstLine="709"/>
        <w:jc w:val="both"/>
      </w:pPr>
      <w:r w:rsidRPr="001971C2">
        <w:t>обеспечение досуговой занятости и создание условий для удовлетворения интересов и развития разнообразных способностей детей;</w:t>
      </w:r>
    </w:p>
    <w:p w:rsidR="001F1737" w:rsidRPr="001971C2" w:rsidRDefault="001F1737" w:rsidP="001F1737">
      <w:pPr>
        <w:pStyle w:val="af1"/>
        <w:numPr>
          <w:ilvl w:val="0"/>
          <w:numId w:val="77"/>
        </w:numPr>
        <w:suppressAutoHyphens w:val="0"/>
        <w:autoSpaceDE w:val="0"/>
        <w:autoSpaceDN w:val="0"/>
        <w:adjustRightInd w:val="0"/>
        <w:ind w:left="0" w:firstLine="709"/>
        <w:jc w:val="both"/>
      </w:pPr>
      <w:r w:rsidRPr="001971C2">
        <w:t>воспитание ответственного отношения учащихся к своему здоровью и формирование навыков здорового образа жизни.</w:t>
      </w:r>
    </w:p>
    <w:p w:rsidR="001F1737" w:rsidRPr="001971C2" w:rsidRDefault="001F1737" w:rsidP="001F1737">
      <w:pPr>
        <w:ind w:firstLine="709"/>
        <w:jc w:val="both"/>
        <w:rPr>
          <w:sz w:val="24"/>
          <w:szCs w:val="24"/>
          <w:lang w:eastAsia="en-US"/>
        </w:rPr>
      </w:pPr>
      <w:r w:rsidRPr="001971C2">
        <w:rPr>
          <w:sz w:val="24"/>
          <w:szCs w:val="24"/>
          <w:lang w:eastAsia="en-US"/>
        </w:rPr>
        <w:t>заказа родителей:</w:t>
      </w:r>
    </w:p>
    <w:p w:rsidR="001F1737" w:rsidRPr="001971C2" w:rsidRDefault="001F1737" w:rsidP="001F1737">
      <w:pPr>
        <w:pStyle w:val="af1"/>
        <w:numPr>
          <w:ilvl w:val="0"/>
          <w:numId w:val="78"/>
        </w:numPr>
        <w:suppressAutoHyphens w:val="0"/>
        <w:autoSpaceDE w:val="0"/>
        <w:autoSpaceDN w:val="0"/>
        <w:adjustRightInd w:val="0"/>
        <w:ind w:left="0" w:firstLine="709"/>
        <w:jc w:val="both"/>
      </w:pPr>
      <w:r w:rsidRPr="001971C2">
        <w:t>возможность получения качественного образования;</w:t>
      </w:r>
    </w:p>
    <w:p w:rsidR="001F1737" w:rsidRPr="001971C2" w:rsidRDefault="001F1737" w:rsidP="001F1737">
      <w:pPr>
        <w:pStyle w:val="af1"/>
        <w:numPr>
          <w:ilvl w:val="0"/>
          <w:numId w:val="78"/>
        </w:numPr>
        <w:suppressAutoHyphens w:val="0"/>
        <w:autoSpaceDE w:val="0"/>
        <w:autoSpaceDN w:val="0"/>
        <w:adjustRightInd w:val="0"/>
        <w:ind w:left="0" w:firstLine="709"/>
        <w:jc w:val="both"/>
      </w:pPr>
      <w:r w:rsidRPr="001971C2">
        <w:t>создание условий для развития интеллектуальных и творческих способностей учащихся;</w:t>
      </w:r>
    </w:p>
    <w:p w:rsidR="001F1737" w:rsidRPr="001971C2" w:rsidRDefault="001F1737" w:rsidP="001F1737">
      <w:pPr>
        <w:pStyle w:val="af1"/>
        <w:numPr>
          <w:ilvl w:val="0"/>
          <w:numId w:val="78"/>
        </w:numPr>
        <w:suppressAutoHyphens w:val="0"/>
        <w:autoSpaceDE w:val="0"/>
        <w:autoSpaceDN w:val="0"/>
        <w:adjustRightInd w:val="0"/>
        <w:ind w:left="0" w:firstLine="709"/>
        <w:jc w:val="both"/>
      </w:pPr>
      <w:r w:rsidRPr="001971C2">
        <w:t>сохранение здоровья.</w:t>
      </w:r>
    </w:p>
    <w:p w:rsidR="001F1737" w:rsidRPr="001971C2" w:rsidRDefault="00574414" w:rsidP="001F1737">
      <w:pPr>
        <w:shd w:val="clear" w:color="auto" w:fill="FFFFFF"/>
        <w:tabs>
          <w:tab w:val="left" w:pos="6427"/>
        </w:tabs>
        <w:spacing w:line="274" w:lineRule="exact"/>
        <w:ind w:firstLine="566"/>
        <w:jc w:val="both"/>
        <w:rPr>
          <w:sz w:val="24"/>
          <w:szCs w:val="24"/>
        </w:rPr>
      </w:pPr>
      <w:r w:rsidRPr="001971C2">
        <w:rPr>
          <w:b/>
          <w:spacing w:val="-1"/>
          <w:sz w:val="24"/>
          <w:szCs w:val="24"/>
        </w:rPr>
        <w:t xml:space="preserve">Механизм разработки основной образовательной программы.  </w:t>
      </w:r>
      <w:r w:rsidR="001F1737" w:rsidRPr="001971C2">
        <w:rPr>
          <w:spacing w:val="-7"/>
          <w:sz w:val="24"/>
          <w:szCs w:val="24"/>
        </w:rPr>
        <w:t xml:space="preserve">Образовательная программа разработана рабочей </w:t>
      </w:r>
      <w:r w:rsidR="001F1737" w:rsidRPr="001971C2">
        <w:rPr>
          <w:spacing w:val="-8"/>
          <w:sz w:val="24"/>
          <w:szCs w:val="24"/>
        </w:rPr>
        <w:t xml:space="preserve">группой руководителей МО, </w:t>
      </w:r>
      <w:r w:rsidR="001F1737" w:rsidRPr="001971C2">
        <w:rPr>
          <w:spacing w:val="-2"/>
          <w:sz w:val="24"/>
          <w:szCs w:val="24"/>
        </w:rPr>
        <w:t xml:space="preserve">администрацией учреждения, управляющим Советом, родительским комитетом </w:t>
      </w:r>
      <w:r w:rsidR="005F187A" w:rsidRPr="00E36A28">
        <w:rPr>
          <w:sz w:val="24"/>
          <w:szCs w:val="24"/>
        </w:rPr>
        <w:t>МБОУ «</w:t>
      </w:r>
      <w:r w:rsidR="005F187A">
        <w:rPr>
          <w:sz w:val="24"/>
          <w:szCs w:val="24"/>
        </w:rPr>
        <w:t>Айдарская средняя общеобразовательная школа им. Б. Г. Кандыбина</w:t>
      </w:r>
      <w:r w:rsidR="005F187A" w:rsidRPr="00E36A28">
        <w:rPr>
          <w:sz w:val="24"/>
          <w:szCs w:val="24"/>
        </w:rPr>
        <w:t>»</w:t>
      </w:r>
      <w:r w:rsidR="001F1737" w:rsidRPr="001971C2">
        <w:rPr>
          <w:sz w:val="24"/>
          <w:szCs w:val="24"/>
        </w:rPr>
        <w:t xml:space="preserve"> в соответствии с требованиями законодательства федерального и регионального уровня.</w:t>
      </w:r>
      <w:r w:rsidR="00DB67DF" w:rsidRPr="001971C2">
        <w:rPr>
          <w:spacing w:val="-1"/>
          <w:sz w:val="24"/>
          <w:szCs w:val="24"/>
        </w:rPr>
        <w:t xml:space="preserve"> Образовательная программа составляется с учетом мнений всех участников образовательного процесса</w:t>
      </w:r>
    </w:p>
    <w:p w:rsidR="000B7EA4" w:rsidRPr="001971C2" w:rsidRDefault="000B7EA4" w:rsidP="00DB67DF">
      <w:pPr>
        <w:shd w:val="clear" w:color="auto" w:fill="FFFFFF"/>
        <w:tabs>
          <w:tab w:val="left" w:pos="874"/>
        </w:tabs>
        <w:jc w:val="both"/>
        <w:rPr>
          <w:spacing w:val="-1"/>
          <w:sz w:val="24"/>
          <w:szCs w:val="24"/>
        </w:rPr>
      </w:pPr>
    </w:p>
    <w:p w:rsidR="000B7EA4" w:rsidRPr="001971C2" w:rsidRDefault="000B7EA4" w:rsidP="00574414">
      <w:pPr>
        <w:shd w:val="clear" w:color="auto" w:fill="FFFFFF"/>
        <w:tabs>
          <w:tab w:val="left" w:pos="874"/>
        </w:tabs>
        <w:ind w:firstLine="567"/>
        <w:rPr>
          <w:b/>
          <w:spacing w:val="-1"/>
          <w:sz w:val="24"/>
          <w:szCs w:val="24"/>
        </w:rPr>
      </w:pPr>
      <w:r w:rsidRPr="001971C2">
        <w:rPr>
          <w:b/>
          <w:spacing w:val="-1"/>
          <w:sz w:val="24"/>
          <w:szCs w:val="24"/>
        </w:rPr>
        <w:t xml:space="preserve">Структура образовательной программы. </w:t>
      </w:r>
    </w:p>
    <w:p w:rsidR="000B7EA4" w:rsidRPr="001971C2" w:rsidRDefault="000B7EA4" w:rsidP="001F1737">
      <w:pPr>
        <w:shd w:val="clear" w:color="auto" w:fill="FFFFFF"/>
        <w:tabs>
          <w:tab w:val="left" w:pos="874"/>
        </w:tabs>
        <w:ind w:firstLine="567"/>
        <w:rPr>
          <w:spacing w:val="-1"/>
          <w:sz w:val="24"/>
          <w:szCs w:val="24"/>
        </w:rPr>
      </w:pPr>
      <w:r w:rsidRPr="001971C2">
        <w:rPr>
          <w:spacing w:val="-1"/>
          <w:sz w:val="24"/>
          <w:szCs w:val="24"/>
        </w:rPr>
        <w:t>Образовательная программа состоит из разделов: целевой раздел, содержательный раздел, организационный раздел.</w:t>
      </w:r>
    </w:p>
    <w:p w:rsidR="005F187A" w:rsidRDefault="00510A26" w:rsidP="005F187A">
      <w:pPr>
        <w:shd w:val="clear" w:color="auto" w:fill="FFFFFF"/>
        <w:spacing w:line="317" w:lineRule="exact"/>
        <w:ind w:right="5" w:firstLine="567"/>
        <w:jc w:val="both"/>
        <w:rPr>
          <w:sz w:val="24"/>
          <w:szCs w:val="24"/>
        </w:rPr>
      </w:pPr>
      <w:r w:rsidRPr="001971C2">
        <w:rPr>
          <w:b/>
          <w:sz w:val="24"/>
          <w:szCs w:val="24"/>
        </w:rPr>
        <w:t>Концепция воспитательной системы</w:t>
      </w:r>
      <w:r w:rsidRPr="001971C2">
        <w:rPr>
          <w:sz w:val="24"/>
          <w:szCs w:val="24"/>
        </w:rPr>
        <w:t xml:space="preserve"> учреждения строится на основе концепций В.А.Караковского, Л.И.Новиковой, Н.Л.Селивановой, Сухомлинского В. А., Ушинского К.Д., Иванова И.П., Щурковой Н.Е., Е.Н.Барышникова и развивается в соответствии с законом РФ «Об образовании», Концепцией Федерально</w:t>
      </w:r>
      <w:r w:rsidR="00CB03B8" w:rsidRPr="001971C2">
        <w:rPr>
          <w:sz w:val="24"/>
          <w:szCs w:val="24"/>
        </w:rPr>
        <w:t>й</w:t>
      </w:r>
      <w:r w:rsidRPr="001971C2">
        <w:rPr>
          <w:sz w:val="24"/>
          <w:szCs w:val="24"/>
        </w:rPr>
        <w:t xml:space="preserve"> целевой программы развития образования на 2011-2015 годы, года, письмом Министерства образования РФ «О повышении воспитательного потенциала образовательного процесса в общеобразовательном учреждении», Конвенцией о правах ребенка, федеральных законов в сфере образо</w:t>
      </w:r>
      <w:r w:rsidR="004774BC" w:rsidRPr="001971C2">
        <w:rPr>
          <w:sz w:val="24"/>
          <w:szCs w:val="24"/>
        </w:rPr>
        <w:t xml:space="preserve">вания, Устава </w:t>
      </w:r>
      <w:r w:rsidR="005F187A" w:rsidRPr="00E36A28">
        <w:rPr>
          <w:sz w:val="24"/>
          <w:szCs w:val="24"/>
        </w:rPr>
        <w:t>МБОУ «</w:t>
      </w:r>
      <w:r w:rsidR="005F187A">
        <w:rPr>
          <w:sz w:val="24"/>
          <w:szCs w:val="24"/>
        </w:rPr>
        <w:t>Айдарская средняя общеобразовательная школа им.Б. Г. Кандыбина</w:t>
      </w:r>
      <w:r w:rsidR="005F187A" w:rsidRPr="00E36A28">
        <w:rPr>
          <w:sz w:val="24"/>
          <w:szCs w:val="24"/>
        </w:rPr>
        <w:t>»</w:t>
      </w:r>
    </w:p>
    <w:p w:rsidR="00510A26" w:rsidRDefault="005F187A" w:rsidP="005F187A">
      <w:pPr>
        <w:shd w:val="clear" w:color="auto" w:fill="FFFFFF"/>
        <w:spacing w:line="317" w:lineRule="exact"/>
        <w:ind w:right="5" w:firstLine="567"/>
        <w:jc w:val="both"/>
      </w:pPr>
      <w:r w:rsidRPr="00E36A28">
        <w:rPr>
          <w:sz w:val="24"/>
          <w:szCs w:val="24"/>
        </w:rPr>
        <w:t>МБОУ «</w:t>
      </w:r>
      <w:r>
        <w:rPr>
          <w:sz w:val="24"/>
          <w:szCs w:val="24"/>
        </w:rPr>
        <w:t>Айдарская средняя общеобразовательная школа им. Б. Г. Кандыбина</w:t>
      </w:r>
      <w:r w:rsidRPr="00E36A28">
        <w:rPr>
          <w:sz w:val="24"/>
          <w:szCs w:val="24"/>
        </w:rPr>
        <w:t>»</w:t>
      </w:r>
      <w:r>
        <w:rPr>
          <w:sz w:val="24"/>
          <w:szCs w:val="24"/>
        </w:rPr>
        <w:t xml:space="preserve"> </w:t>
      </w:r>
      <w:r w:rsidR="00510A26" w:rsidRPr="001971C2">
        <w:rPr>
          <w:sz w:val="24"/>
          <w:szCs w:val="24"/>
        </w:rPr>
        <w:t>является открытой образовательной системой с достаточно</w:t>
      </w:r>
      <w:r w:rsidR="00510A26">
        <w:rPr>
          <w:sz w:val="24"/>
          <w:szCs w:val="24"/>
        </w:rPr>
        <w:t xml:space="preserve"> широкой внешней коммуникативной средой, которая позволяет коллективу активно самор</w:t>
      </w:r>
      <w:r w:rsidR="001C02F0">
        <w:rPr>
          <w:sz w:val="24"/>
          <w:szCs w:val="24"/>
        </w:rPr>
        <w:t xml:space="preserve">азвиваться. Выстроены связи со Станцией юных техников, районной станцией юных натуралистов, ДЮСШ </w:t>
      </w:r>
      <w:r w:rsidR="004774BC">
        <w:rPr>
          <w:sz w:val="24"/>
          <w:szCs w:val="24"/>
        </w:rPr>
        <w:t>п. Ровеньки, ДК села с.</w:t>
      </w:r>
      <w:r>
        <w:rPr>
          <w:sz w:val="24"/>
          <w:szCs w:val="24"/>
        </w:rPr>
        <w:t>Айдар</w:t>
      </w:r>
      <w:r w:rsidR="00510A26">
        <w:rPr>
          <w:sz w:val="24"/>
          <w:szCs w:val="24"/>
        </w:rPr>
        <w:t>.</w:t>
      </w:r>
    </w:p>
    <w:p w:rsidR="00494239" w:rsidRPr="00DB67DF" w:rsidRDefault="00510A26" w:rsidP="00DB67DF">
      <w:pPr>
        <w:shd w:val="clear" w:color="auto" w:fill="FFFFFF"/>
        <w:spacing w:line="274" w:lineRule="exact"/>
        <w:ind w:right="5" w:firstLine="566"/>
        <w:jc w:val="both"/>
      </w:pPr>
      <w:r>
        <w:rPr>
          <w:sz w:val="24"/>
          <w:szCs w:val="24"/>
        </w:rPr>
        <w:t xml:space="preserve">Статус </w:t>
      </w:r>
      <w:r w:rsidR="005F187A" w:rsidRPr="00E36A28">
        <w:rPr>
          <w:sz w:val="24"/>
          <w:szCs w:val="24"/>
        </w:rPr>
        <w:t>МБОУ «</w:t>
      </w:r>
      <w:r w:rsidR="005F187A">
        <w:rPr>
          <w:sz w:val="24"/>
          <w:szCs w:val="24"/>
        </w:rPr>
        <w:t>Айдарская средняя общеобразовательная школа им.Б. Г. Кандыбина</w:t>
      </w:r>
      <w:r w:rsidR="005F187A" w:rsidRPr="00E36A28">
        <w:rPr>
          <w:sz w:val="24"/>
          <w:szCs w:val="24"/>
        </w:rPr>
        <w:t>»</w:t>
      </w:r>
      <w:r w:rsidR="005F187A">
        <w:rPr>
          <w:sz w:val="24"/>
          <w:szCs w:val="24"/>
        </w:rPr>
        <w:t xml:space="preserve"> </w:t>
      </w:r>
      <w:r>
        <w:rPr>
          <w:sz w:val="24"/>
          <w:szCs w:val="24"/>
        </w:rPr>
        <w:t xml:space="preserve">как общеобразовательного учреждения предусматривает преемственность программ, методов и </w:t>
      </w:r>
      <w:r>
        <w:rPr>
          <w:spacing w:val="-1"/>
          <w:sz w:val="24"/>
          <w:szCs w:val="24"/>
        </w:rPr>
        <w:t>форм организации н</w:t>
      </w:r>
      <w:r w:rsidR="00C31B49">
        <w:rPr>
          <w:spacing w:val="-1"/>
          <w:sz w:val="24"/>
          <w:szCs w:val="24"/>
        </w:rPr>
        <w:t xml:space="preserve">ачального, основного, среднего </w:t>
      </w:r>
      <w:r>
        <w:rPr>
          <w:spacing w:val="-1"/>
          <w:sz w:val="24"/>
          <w:szCs w:val="24"/>
        </w:rPr>
        <w:t>общего образования.</w:t>
      </w:r>
    </w:p>
    <w:p w:rsidR="00E36A28" w:rsidRDefault="00E36A28" w:rsidP="00DB67DF">
      <w:pPr>
        <w:shd w:val="clear" w:color="auto" w:fill="FFFFFF"/>
        <w:spacing w:before="278" w:line="274" w:lineRule="exact"/>
        <w:ind w:right="230" w:firstLine="566"/>
        <w:jc w:val="center"/>
        <w:rPr>
          <w:b/>
          <w:bCs/>
          <w:spacing w:val="-2"/>
          <w:sz w:val="28"/>
          <w:szCs w:val="28"/>
        </w:rPr>
      </w:pPr>
    </w:p>
    <w:p w:rsidR="00E36A28" w:rsidRDefault="00E36A28" w:rsidP="00DB67DF">
      <w:pPr>
        <w:shd w:val="clear" w:color="auto" w:fill="FFFFFF"/>
        <w:spacing w:before="278" w:line="274" w:lineRule="exact"/>
        <w:ind w:right="230" w:firstLine="566"/>
        <w:jc w:val="center"/>
        <w:rPr>
          <w:b/>
          <w:bCs/>
          <w:spacing w:val="-2"/>
          <w:sz w:val="28"/>
          <w:szCs w:val="28"/>
        </w:rPr>
      </w:pPr>
    </w:p>
    <w:p w:rsidR="00AB2273" w:rsidRDefault="00E36A28" w:rsidP="00DB67DF">
      <w:pPr>
        <w:shd w:val="clear" w:color="auto" w:fill="FFFFFF"/>
        <w:spacing w:before="278" w:line="274" w:lineRule="exact"/>
        <w:ind w:right="230" w:firstLine="566"/>
        <w:jc w:val="center"/>
      </w:pPr>
      <w:r>
        <w:rPr>
          <w:b/>
          <w:bCs/>
          <w:spacing w:val="-2"/>
          <w:sz w:val="28"/>
          <w:szCs w:val="28"/>
        </w:rPr>
        <w:lastRenderedPageBreak/>
        <w:t>1.2</w:t>
      </w:r>
      <w:r w:rsidR="00DB67DF">
        <w:rPr>
          <w:b/>
          <w:bCs/>
          <w:spacing w:val="-2"/>
          <w:sz w:val="28"/>
          <w:szCs w:val="28"/>
        </w:rPr>
        <w:t>.</w:t>
      </w:r>
      <w:r w:rsidR="00AB2273">
        <w:rPr>
          <w:b/>
          <w:bCs/>
          <w:spacing w:val="-1"/>
          <w:sz w:val="24"/>
          <w:szCs w:val="24"/>
        </w:rPr>
        <w:t xml:space="preserve">ТРЕБОВАНИЯ К УРОВНЮ ПОДГОТОВКИ </w:t>
      </w:r>
      <w:r w:rsidR="00DB67DF">
        <w:rPr>
          <w:b/>
          <w:bCs/>
          <w:spacing w:val="-2"/>
          <w:sz w:val="24"/>
          <w:szCs w:val="24"/>
        </w:rPr>
        <w:t xml:space="preserve">ОБУЧАЮЩИХСЯ </w:t>
      </w:r>
      <w:r w:rsidR="0060190F">
        <w:rPr>
          <w:b/>
          <w:bCs/>
          <w:spacing w:val="-2"/>
          <w:sz w:val="24"/>
          <w:szCs w:val="24"/>
        </w:rPr>
        <w:t xml:space="preserve">НА УРОВНЕ </w:t>
      </w:r>
      <w:r w:rsidR="00AB2273">
        <w:rPr>
          <w:b/>
          <w:bCs/>
          <w:spacing w:val="-2"/>
          <w:sz w:val="24"/>
          <w:szCs w:val="24"/>
        </w:rPr>
        <w:t>ОСНОВНОГО ОБЩЕГО ОБРАЗОВАНИЯ</w:t>
      </w:r>
      <w:r w:rsidR="0060190F">
        <w:rPr>
          <w:b/>
          <w:bCs/>
          <w:spacing w:val="-2"/>
          <w:sz w:val="24"/>
          <w:szCs w:val="24"/>
        </w:rPr>
        <w:t xml:space="preserve"> К РЕЗУЛЬТАТАМ ОСВОЕНИЯ ОБУЧАЮЩИМИСЯ ОСНОВНОЙ ОБРАЗОВАТЕЛЬНОЙ ПРОГРАММЫ ОСНОВНОГО ОБЩЕГО ОБРАЗОВАНИЯ</w:t>
      </w:r>
    </w:p>
    <w:p w:rsidR="00AB2273" w:rsidRDefault="00AB2273" w:rsidP="00AB2273">
      <w:pPr>
        <w:shd w:val="clear" w:color="auto" w:fill="FFFFFF"/>
        <w:spacing w:before="264" w:line="278" w:lineRule="exact"/>
        <w:ind w:left="5" w:firstLine="552"/>
        <w:jc w:val="both"/>
      </w:pPr>
      <w:r>
        <w:rPr>
          <w:b/>
          <w:bCs/>
          <w:i/>
          <w:iCs/>
          <w:sz w:val="24"/>
          <w:szCs w:val="24"/>
        </w:rPr>
        <w:t>Изучение русского языка</w:t>
      </w:r>
      <w:r w:rsidR="00197CA6">
        <w:rPr>
          <w:b/>
          <w:bCs/>
          <w:i/>
          <w:iCs/>
          <w:sz w:val="24"/>
          <w:szCs w:val="24"/>
        </w:rPr>
        <w:t>, родного языка</w:t>
      </w:r>
      <w:r>
        <w:rPr>
          <w:b/>
          <w:bCs/>
          <w:i/>
          <w:iCs/>
          <w:sz w:val="24"/>
          <w:szCs w:val="24"/>
        </w:rPr>
        <w:t xml:space="preserve"> </w:t>
      </w:r>
      <w:r w:rsidR="00C31B49">
        <w:rPr>
          <w:sz w:val="24"/>
          <w:szCs w:val="24"/>
        </w:rPr>
        <w:t>на уровне</w:t>
      </w:r>
      <w:r>
        <w:rPr>
          <w:sz w:val="24"/>
          <w:szCs w:val="24"/>
        </w:rPr>
        <w:t xml:space="preserve"> основного общего образования направлено на достижение следующих целей:</w:t>
      </w:r>
    </w:p>
    <w:p w:rsidR="00AB2273" w:rsidRDefault="00AB2273" w:rsidP="00AB2273">
      <w:pPr>
        <w:numPr>
          <w:ilvl w:val="0"/>
          <w:numId w:val="1"/>
        </w:numPr>
        <w:shd w:val="clear" w:color="auto" w:fill="FFFFFF"/>
        <w:tabs>
          <w:tab w:val="left" w:pos="859"/>
        </w:tabs>
        <w:spacing w:before="10" w:line="278" w:lineRule="exact"/>
        <w:ind w:right="14" w:firstLine="576"/>
        <w:jc w:val="both"/>
        <w:rPr>
          <w:b/>
          <w:bCs/>
          <w:sz w:val="24"/>
          <w:szCs w:val="24"/>
        </w:rPr>
      </w:pPr>
      <w:r>
        <w:rPr>
          <w:b/>
          <w:bCs/>
          <w:sz w:val="24"/>
          <w:szCs w:val="24"/>
        </w:rPr>
        <w:t xml:space="preserve">воспитание </w:t>
      </w:r>
      <w:r>
        <w:rPr>
          <w:sz w:val="24"/>
          <w:szCs w:val="24"/>
        </w:rPr>
        <w:t>гражданственности и патриотизма, любви к русскому языку; сознательного отношения к языку как духовной ценности, средству общения и получения знаний в разных сферах человеческой деятельности;</w:t>
      </w:r>
    </w:p>
    <w:p w:rsidR="00AB2273" w:rsidRDefault="00AB2273" w:rsidP="00AB2273">
      <w:pPr>
        <w:numPr>
          <w:ilvl w:val="0"/>
          <w:numId w:val="1"/>
        </w:numPr>
        <w:shd w:val="clear" w:color="auto" w:fill="FFFFFF"/>
        <w:tabs>
          <w:tab w:val="left" w:pos="859"/>
        </w:tabs>
        <w:spacing w:before="10" w:line="278" w:lineRule="exact"/>
        <w:ind w:firstLine="576"/>
        <w:jc w:val="both"/>
        <w:rPr>
          <w:b/>
          <w:bCs/>
          <w:sz w:val="24"/>
          <w:szCs w:val="24"/>
        </w:rPr>
      </w:pPr>
      <w:r>
        <w:rPr>
          <w:b/>
          <w:bCs/>
          <w:sz w:val="24"/>
          <w:szCs w:val="24"/>
        </w:rPr>
        <w:t xml:space="preserve">развитие </w:t>
      </w:r>
      <w:r>
        <w:rPr>
          <w:sz w:val="24"/>
          <w:szCs w:val="24"/>
        </w:rPr>
        <w:t xml:space="preserve">речевой и мыслительной деятельности; коммуникативных умений и навыков, обеспечивающих свободное владение русским литературным языком в разных </w:t>
      </w:r>
      <w:r>
        <w:rPr>
          <w:spacing w:val="-1"/>
          <w:sz w:val="24"/>
          <w:szCs w:val="24"/>
        </w:rPr>
        <w:t xml:space="preserve">сферах и ситуациях общения; готовности и способности к речевому взаимодействию и </w:t>
      </w:r>
      <w:r>
        <w:rPr>
          <w:sz w:val="24"/>
          <w:szCs w:val="24"/>
        </w:rPr>
        <w:t>взаимопониманию; потребности в речевом самосовершенствовании;</w:t>
      </w:r>
    </w:p>
    <w:p w:rsidR="00AB2273" w:rsidRDefault="00AB2273" w:rsidP="00AB2273">
      <w:pPr>
        <w:numPr>
          <w:ilvl w:val="0"/>
          <w:numId w:val="1"/>
        </w:numPr>
        <w:shd w:val="clear" w:color="auto" w:fill="FFFFFF"/>
        <w:tabs>
          <w:tab w:val="left" w:pos="859"/>
        </w:tabs>
        <w:spacing w:before="19" w:line="274" w:lineRule="exact"/>
        <w:ind w:right="5" w:firstLine="576"/>
        <w:jc w:val="both"/>
        <w:rPr>
          <w:b/>
          <w:bCs/>
          <w:sz w:val="24"/>
          <w:szCs w:val="24"/>
        </w:rPr>
      </w:pPr>
      <w:r>
        <w:rPr>
          <w:b/>
          <w:bCs/>
          <w:spacing w:val="-1"/>
          <w:sz w:val="24"/>
          <w:szCs w:val="24"/>
        </w:rPr>
        <w:t xml:space="preserve">освоение знаний </w:t>
      </w:r>
      <w:r>
        <w:rPr>
          <w:spacing w:val="-1"/>
          <w:sz w:val="24"/>
          <w:szCs w:val="24"/>
        </w:rPr>
        <w:t xml:space="preserve">о русском языке, его устройстве и функционировании в различных </w:t>
      </w:r>
      <w:r>
        <w:rPr>
          <w:sz w:val="24"/>
          <w:szCs w:val="24"/>
        </w:rPr>
        <w:t>сферах и ситуациях общения; стилистических ресурсах, основных нормах русского литературного языка и речевого этикета; обогащение словарного запаса и расширение круга используемых грамматических средств;</w:t>
      </w:r>
    </w:p>
    <w:p w:rsidR="00AB2273" w:rsidRDefault="00AB2273" w:rsidP="00AB2273">
      <w:pPr>
        <w:numPr>
          <w:ilvl w:val="0"/>
          <w:numId w:val="1"/>
        </w:numPr>
        <w:shd w:val="clear" w:color="auto" w:fill="FFFFFF"/>
        <w:tabs>
          <w:tab w:val="left" w:pos="859"/>
        </w:tabs>
        <w:spacing w:before="14" w:line="274" w:lineRule="exact"/>
        <w:ind w:firstLine="576"/>
        <w:jc w:val="both"/>
        <w:rPr>
          <w:b/>
          <w:bCs/>
          <w:sz w:val="24"/>
          <w:szCs w:val="24"/>
        </w:rPr>
      </w:pPr>
      <w:r>
        <w:rPr>
          <w:b/>
          <w:bCs/>
          <w:sz w:val="24"/>
          <w:szCs w:val="24"/>
        </w:rPr>
        <w:t xml:space="preserve">формирование умений </w:t>
      </w:r>
      <w:r>
        <w:rPr>
          <w:sz w:val="24"/>
          <w:szCs w:val="24"/>
        </w:rPr>
        <w:t xml:space="preserve">опознавать, анализировать, классифицировать языковые факты, оценивать их с точки зрения нормативности, соответствия сфере и ситуации </w:t>
      </w:r>
      <w:r>
        <w:rPr>
          <w:spacing w:val="-1"/>
          <w:sz w:val="24"/>
          <w:szCs w:val="24"/>
        </w:rPr>
        <w:t xml:space="preserve">общения; осуществлять информационный поиск, извлекать и преобразовывать необходимую </w:t>
      </w:r>
      <w:r>
        <w:rPr>
          <w:sz w:val="24"/>
          <w:szCs w:val="24"/>
        </w:rPr>
        <w:t>информацию;</w:t>
      </w:r>
    </w:p>
    <w:p w:rsidR="00AB2273" w:rsidRDefault="00AB2273" w:rsidP="00AB2273">
      <w:pPr>
        <w:shd w:val="clear" w:color="auto" w:fill="FFFFFF"/>
        <w:tabs>
          <w:tab w:val="left" w:pos="859"/>
        </w:tabs>
        <w:spacing w:before="14" w:line="274" w:lineRule="exact"/>
        <w:ind w:left="571"/>
      </w:pPr>
      <w:r>
        <w:rPr>
          <w:b/>
          <w:bCs/>
          <w:sz w:val="24"/>
          <w:szCs w:val="24"/>
        </w:rPr>
        <w:t>•</w:t>
      </w:r>
      <w:r>
        <w:rPr>
          <w:b/>
          <w:bCs/>
          <w:sz w:val="24"/>
          <w:szCs w:val="24"/>
        </w:rPr>
        <w:tab/>
        <w:t xml:space="preserve">применение </w:t>
      </w:r>
      <w:r>
        <w:rPr>
          <w:sz w:val="24"/>
          <w:szCs w:val="24"/>
        </w:rPr>
        <w:t>полученных знаний и умений в собственной речевой практике.</w:t>
      </w:r>
      <w:r>
        <w:rPr>
          <w:sz w:val="24"/>
          <w:szCs w:val="24"/>
        </w:rPr>
        <w:br/>
        <w:t>Достижение указанных целей осуществляется в процессе формирования и развития</w:t>
      </w:r>
    </w:p>
    <w:p w:rsidR="00AB2273" w:rsidRDefault="00AB2273" w:rsidP="00AB2273">
      <w:pPr>
        <w:shd w:val="clear" w:color="auto" w:fill="FFFFFF"/>
        <w:spacing w:line="274" w:lineRule="exact"/>
        <w:ind w:left="10" w:right="5"/>
        <w:jc w:val="both"/>
      </w:pPr>
      <w:r>
        <w:rPr>
          <w:sz w:val="24"/>
          <w:szCs w:val="24"/>
        </w:rPr>
        <w:t>коммуникативной, языковой и лингвистической (языковедческой), культуроведческой компетенций.</w:t>
      </w:r>
    </w:p>
    <w:p w:rsidR="00AB2273" w:rsidRDefault="00AB2273" w:rsidP="00AB2273">
      <w:pPr>
        <w:shd w:val="clear" w:color="auto" w:fill="FFFFFF"/>
        <w:spacing w:line="274" w:lineRule="exact"/>
        <w:ind w:left="5" w:right="5" w:firstLine="547"/>
        <w:jc w:val="both"/>
      </w:pPr>
      <w:r>
        <w:rPr>
          <w:b/>
          <w:bCs/>
          <w:i/>
          <w:iCs/>
          <w:sz w:val="24"/>
          <w:szCs w:val="24"/>
        </w:rPr>
        <w:t xml:space="preserve">Коммуникативная компетенция </w:t>
      </w:r>
      <w:r>
        <w:rPr>
          <w:i/>
          <w:iCs/>
          <w:sz w:val="24"/>
          <w:szCs w:val="24"/>
        </w:rPr>
        <w:t xml:space="preserve">- </w:t>
      </w:r>
      <w:r>
        <w:rPr>
          <w:sz w:val="24"/>
          <w:szCs w:val="24"/>
        </w:rPr>
        <w:t xml:space="preserve">овладение всеми видами речевой деятельности и </w:t>
      </w:r>
      <w:r>
        <w:rPr>
          <w:spacing w:val="-1"/>
          <w:sz w:val="24"/>
          <w:szCs w:val="24"/>
        </w:rPr>
        <w:t xml:space="preserve">основами культуры устной и письменной речи, умениями и навыками использования языка в </w:t>
      </w:r>
      <w:r>
        <w:rPr>
          <w:sz w:val="24"/>
          <w:szCs w:val="24"/>
        </w:rPr>
        <w:t xml:space="preserve">различных сферах и ситуациях общения, соответствующих опыту, интересам, психологическим особенностям обучающихся основной учреждения на разных ее этапах </w:t>
      </w:r>
      <w:r w:rsidRPr="00510A26">
        <w:rPr>
          <w:sz w:val="24"/>
          <w:szCs w:val="24"/>
        </w:rPr>
        <w:t>(</w:t>
      </w:r>
      <w:r>
        <w:rPr>
          <w:sz w:val="24"/>
          <w:szCs w:val="24"/>
          <w:lang w:val="en-US"/>
        </w:rPr>
        <w:t>VI</w:t>
      </w:r>
      <w:r w:rsidRPr="00510A26">
        <w:rPr>
          <w:sz w:val="24"/>
          <w:szCs w:val="24"/>
        </w:rPr>
        <w:t>-</w:t>
      </w:r>
      <w:r>
        <w:rPr>
          <w:sz w:val="24"/>
          <w:szCs w:val="24"/>
          <w:lang w:val="en-US"/>
        </w:rPr>
        <w:t>VII</w:t>
      </w:r>
      <w:r w:rsidRPr="00510A26">
        <w:rPr>
          <w:sz w:val="24"/>
          <w:szCs w:val="24"/>
        </w:rPr>
        <w:t xml:space="preserve">, </w:t>
      </w:r>
      <w:r>
        <w:rPr>
          <w:sz w:val="24"/>
          <w:szCs w:val="24"/>
        </w:rPr>
        <w:t>VIII-IX классы).</w:t>
      </w:r>
    </w:p>
    <w:p w:rsidR="00AB2273" w:rsidRDefault="00AB2273" w:rsidP="00AB2273">
      <w:pPr>
        <w:shd w:val="clear" w:color="auto" w:fill="FFFFFF"/>
        <w:spacing w:line="274" w:lineRule="exact"/>
        <w:ind w:firstLine="552"/>
        <w:jc w:val="both"/>
      </w:pPr>
      <w:r>
        <w:rPr>
          <w:b/>
          <w:bCs/>
          <w:i/>
          <w:iCs/>
          <w:sz w:val="24"/>
          <w:szCs w:val="24"/>
        </w:rPr>
        <w:t xml:space="preserve">Языковая и лингвистическая (языковедческая) компетенции - </w:t>
      </w:r>
      <w:r>
        <w:rPr>
          <w:sz w:val="24"/>
          <w:szCs w:val="24"/>
        </w:rPr>
        <w:t xml:space="preserve">освоение знаний о языке как знаковой системе и общественном явлении, его устройстве, развитии и </w:t>
      </w:r>
      <w:r>
        <w:rPr>
          <w:spacing w:val="-1"/>
          <w:sz w:val="24"/>
          <w:szCs w:val="24"/>
        </w:rPr>
        <w:t xml:space="preserve">функционировании; общих сведений о лингвистике как науке и ученых-русистах; овладение </w:t>
      </w:r>
      <w:r>
        <w:rPr>
          <w:sz w:val="24"/>
          <w:szCs w:val="24"/>
        </w:rPr>
        <w:t xml:space="preserve">основными нормами русского литературного языка, обогащение словарного  запаса и грамматического строя речи обучающихся; формирование способности к анализу и оценке </w:t>
      </w:r>
      <w:r>
        <w:rPr>
          <w:spacing w:val="-1"/>
          <w:sz w:val="24"/>
          <w:szCs w:val="24"/>
        </w:rPr>
        <w:t>языковых явлений и фактов; умение пользоваться различными лингвистическими словарями.</w:t>
      </w:r>
    </w:p>
    <w:p w:rsidR="00AB2273" w:rsidRDefault="00AB2273" w:rsidP="00AB2273">
      <w:pPr>
        <w:shd w:val="clear" w:color="auto" w:fill="FFFFFF"/>
        <w:spacing w:line="274" w:lineRule="exact"/>
        <w:ind w:left="10" w:right="5" w:firstLine="547"/>
        <w:jc w:val="both"/>
      </w:pPr>
      <w:r>
        <w:rPr>
          <w:b/>
          <w:bCs/>
          <w:i/>
          <w:iCs/>
          <w:sz w:val="24"/>
          <w:szCs w:val="24"/>
        </w:rPr>
        <w:t xml:space="preserve">Культуроведческая компетенция </w:t>
      </w:r>
      <w:r>
        <w:rPr>
          <w:i/>
          <w:iCs/>
          <w:sz w:val="24"/>
          <w:szCs w:val="24"/>
        </w:rPr>
        <w:t xml:space="preserve">- </w:t>
      </w:r>
      <w:r>
        <w:rPr>
          <w:sz w:val="24"/>
          <w:szCs w:val="24"/>
        </w:rPr>
        <w:t>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AB2273" w:rsidRDefault="00AB2273" w:rsidP="00AB2273">
      <w:pPr>
        <w:shd w:val="clear" w:color="auto" w:fill="FFFFFF"/>
        <w:spacing w:line="274" w:lineRule="exact"/>
        <w:ind w:left="2741"/>
      </w:pPr>
      <w:r>
        <w:rPr>
          <w:i/>
          <w:iCs/>
          <w:spacing w:val="-1"/>
          <w:sz w:val="24"/>
          <w:szCs w:val="24"/>
        </w:rPr>
        <w:t>Требования к уровню подготовки выпускников</w:t>
      </w:r>
    </w:p>
    <w:p w:rsidR="00AB2273" w:rsidRDefault="00AB2273" w:rsidP="00197CA6">
      <w:pPr>
        <w:shd w:val="clear" w:color="auto" w:fill="FFFFFF"/>
        <w:spacing w:line="274" w:lineRule="exact"/>
        <w:ind w:left="571" w:right="1"/>
      </w:pPr>
      <w:r>
        <w:rPr>
          <w:b/>
          <w:bCs/>
          <w:i/>
          <w:iCs/>
          <w:spacing w:val="-2"/>
          <w:sz w:val="24"/>
          <w:szCs w:val="24"/>
        </w:rPr>
        <w:t>В результате изучения русского языка</w:t>
      </w:r>
      <w:r w:rsidR="00197CA6">
        <w:rPr>
          <w:b/>
          <w:bCs/>
          <w:i/>
          <w:iCs/>
          <w:spacing w:val="-2"/>
          <w:sz w:val="24"/>
          <w:szCs w:val="24"/>
        </w:rPr>
        <w:t xml:space="preserve">, родного языка </w:t>
      </w:r>
      <w:r>
        <w:rPr>
          <w:b/>
          <w:bCs/>
          <w:i/>
          <w:iCs/>
          <w:spacing w:val="-2"/>
          <w:sz w:val="24"/>
          <w:szCs w:val="24"/>
        </w:rPr>
        <w:t xml:space="preserve">ученик должен </w:t>
      </w:r>
      <w:r>
        <w:rPr>
          <w:b/>
          <w:bCs/>
          <w:sz w:val="24"/>
          <w:szCs w:val="24"/>
        </w:rPr>
        <w:t>знать/понимать</w:t>
      </w:r>
    </w:p>
    <w:p w:rsidR="00AB2273" w:rsidRDefault="00AB2273" w:rsidP="00AB2273">
      <w:pPr>
        <w:numPr>
          <w:ilvl w:val="0"/>
          <w:numId w:val="8"/>
        </w:numPr>
        <w:shd w:val="clear" w:color="auto" w:fill="FFFFFF"/>
        <w:tabs>
          <w:tab w:val="left" w:pos="725"/>
        </w:tabs>
        <w:spacing w:before="10" w:line="278" w:lineRule="exact"/>
        <w:ind w:right="14" w:firstLine="576"/>
        <w:jc w:val="both"/>
        <w:rPr>
          <w:b/>
          <w:bCs/>
          <w:sz w:val="24"/>
          <w:szCs w:val="24"/>
        </w:rPr>
      </w:pPr>
      <w:r>
        <w:rPr>
          <w:sz w:val="24"/>
          <w:szCs w:val="24"/>
        </w:rPr>
        <w:t>роль русского языка как национального языка русского народа, государственного языка Российской Федерации и средства межнационального общения;</w:t>
      </w:r>
    </w:p>
    <w:p w:rsidR="00AB2273" w:rsidRDefault="00AB2273" w:rsidP="00AB2273">
      <w:pPr>
        <w:numPr>
          <w:ilvl w:val="0"/>
          <w:numId w:val="8"/>
        </w:numPr>
        <w:shd w:val="clear" w:color="auto" w:fill="FFFFFF"/>
        <w:tabs>
          <w:tab w:val="left" w:pos="725"/>
        </w:tabs>
        <w:spacing w:before="10" w:line="278" w:lineRule="exact"/>
        <w:ind w:right="14" w:firstLine="576"/>
        <w:jc w:val="both"/>
        <w:rPr>
          <w:b/>
          <w:bCs/>
          <w:sz w:val="24"/>
          <w:szCs w:val="24"/>
        </w:rPr>
      </w:pPr>
      <w:r>
        <w:rPr>
          <w:sz w:val="24"/>
          <w:szCs w:val="24"/>
        </w:rPr>
        <w:t>смысл понятий: речь устная и письменная; монолог, диалог; сфера и ситуация речевого общения;</w:t>
      </w:r>
    </w:p>
    <w:p w:rsidR="00AB2273" w:rsidRDefault="00AB2273" w:rsidP="00AB2273">
      <w:pPr>
        <w:numPr>
          <w:ilvl w:val="0"/>
          <w:numId w:val="8"/>
        </w:numPr>
        <w:shd w:val="clear" w:color="auto" w:fill="FFFFFF"/>
        <w:tabs>
          <w:tab w:val="left" w:pos="725"/>
        </w:tabs>
        <w:spacing w:before="10" w:line="278" w:lineRule="exact"/>
        <w:ind w:right="5" w:firstLine="576"/>
        <w:jc w:val="both"/>
        <w:rPr>
          <w:b/>
          <w:bCs/>
          <w:sz w:val="24"/>
          <w:szCs w:val="24"/>
        </w:rPr>
      </w:pPr>
      <w:r>
        <w:rPr>
          <w:sz w:val="24"/>
          <w:szCs w:val="24"/>
        </w:rPr>
        <w:t>основные признаки разговорной речи, научного, публицистического, официально-делового стилей, языка художественной литературы;</w:t>
      </w:r>
    </w:p>
    <w:p w:rsidR="00AB2273" w:rsidRDefault="00AB2273" w:rsidP="00AB2273">
      <w:pPr>
        <w:numPr>
          <w:ilvl w:val="0"/>
          <w:numId w:val="8"/>
        </w:numPr>
        <w:shd w:val="clear" w:color="auto" w:fill="FFFFFF"/>
        <w:tabs>
          <w:tab w:val="left" w:pos="725"/>
        </w:tabs>
        <w:spacing w:before="24" w:line="274" w:lineRule="exact"/>
        <w:ind w:right="5" w:firstLine="576"/>
        <w:jc w:val="both"/>
        <w:rPr>
          <w:b/>
          <w:bCs/>
          <w:sz w:val="24"/>
          <w:szCs w:val="24"/>
        </w:rPr>
      </w:pPr>
      <w:r>
        <w:rPr>
          <w:sz w:val="24"/>
          <w:szCs w:val="24"/>
        </w:rPr>
        <w:t>особенности основных жанров научного, публицистического, официально-</w:t>
      </w:r>
      <w:r>
        <w:rPr>
          <w:sz w:val="24"/>
          <w:szCs w:val="24"/>
        </w:rPr>
        <w:lastRenderedPageBreak/>
        <w:t>делового стилей и разговорной речи;</w:t>
      </w:r>
    </w:p>
    <w:p w:rsidR="00AB2273" w:rsidRDefault="00AB2273" w:rsidP="00AB2273">
      <w:pPr>
        <w:numPr>
          <w:ilvl w:val="0"/>
          <w:numId w:val="8"/>
        </w:numPr>
        <w:shd w:val="clear" w:color="auto" w:fill="FFFFFF"/>
        <w:tabs>
          <w:tab w:val="left" w:pos="725"/>
        </w:tabs>
        <w:spacing w:before="14" w:line="274" w:lineRule="exact"/>
        <w:ind w:right="19" w:firstLine="576"/>
        <w:jc w:val="both"/>
        <w:rPr>
          <w:b/>
          <w:bCs/>
          <w:sz w:val="24"/>
          <w:szCs w:val="24"/>
        </w:rPr>
      </w:pPr>
      <w:r>
        <w:rPr>
          <w:sz w:val="24"/>
          <w:szCs w:val="24"/>
        </w:rPr>
        <w:t>признаки текста и его функционально-смысловых типов (повествования, описания, рассуждения);</w:t>
      </w:r>
    </w:p>
    <w:p w:rsidR="00AB2273" w:rsidRDefault="00AB2273" w:rsidP="00AB2273">
      <w:pPr>
        <w:numPr>
          <w:ilvl w:val="0"/>
          <w:numId w:val="8"/>
        </w:numPr>
        <w:shd w:val="clear" w:color="auto" w:fill="FFFFFF"/>
        <w:tabs>
          <w:tab w:val="left" w:pos="725"/>
        </w:tabs>
        <w:spacing w:before="14" w:line="274" w:lineRule="exact"/>
        <w:ind w:left="576"/>
        <w:rPr>
          <w:b/>
          <w:bCs/>
          <w:sz w:val="24"/>
          <w:szCs w:val="24"/>
        </w:rPr>
      </w:pPr>
      <w:r>
        <w:rPr>
          <w:spacing w:val="-1"/>
          <w:sz w:val="24"/>
          <w:szCs w:val="24"/>
        </w:rPr>
        <w:t>основные единицы языка, их признаки;</w:t>
      </w:r>
    </w:p>
    <w:p w:rsidR="00AB2273" w:rsidRDefault="00AB2273" w:rsidP="00AB2273">
      <w:pPr>
        <w:numPr>
          <w:ilvl w:val="0"/>
          <w:numId w:val="8"/>
        </w:numPr>
        <w:shd w:val="clear" w:color="auto" w:fill="FFFFFF"/>
        <w:tabs>
          <w:tab w:val="left" w:pos="725"/>
        </w:tabs>
        <w:spacing w:before="19" w:line="274" w:lineRule="exact"/>
        <w:ind w:right="24" w:firstLine="576"/>
        <w:jc w:val="both"/>
        <w:rPr>
          <w:b/>
          <w:bCs/>
          <w:sz w:val="24"/>
          <w:szCs w:val="24"/>
        </w:rPr>
      </w:pPr>
      <w:r>
        <w:rPr>
          <w:sz w:val="24"/>
          <w:szCs w:val="24"/>
        </w:rPr>
        <w:t>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AB2273" w:rsidRDefault="00AB2273" w:rsidP="00AB2273">
      <w:pPr>
        <w:shd w:val="clear" w:color="auto" w:fill="FFFFFF"/>
        <w:spacing w:line="274" w:lineRule="exact"/>
        <w:ind w:left="566"/>
      </w:pPr>
      <w:r>
        <w:rPr>
          <w:b/>
          <w:bCs/>
          <w:spacing w:val="-1"/>
          <w:sz w:val="24"/>
          <w:szCs w:val="24"/>
        </w:rPr>
        <w:t>уметь</w:t>
      </w:r>
    </w:p>
    <w:p w:rsidR="00AB2273" w:rsidRDefault="00AB2273" w:rsidP="00A61453">
      <w:pPr>
        <w:numPr>
          <w:ilvl w:val="0"/>
          <w:numId w:val="9"/>
        </w:numPr>
        <w:shd w:val="clear" w:color="auto" w:fill="FFFFFF"/>
        <w:tabs>
          <w:tab w:val="left" w:pos="854"/>
        </w:tabs>
        <w:spacing w:line="274" w:lineRule="exact"/>
        <w:ind w:left="5" w:right="5" w:firstLine="571"/>
        <w:jc w:val="both"/>
        <w:rPr>
          <w:b/>
          <w:bCs/>
          <w:sz w:val="24"/>
          <w:szCs w:val="24"/>
        </w:rPr>
      </w:pPr>
      <w:r>
        <w:rPr>
          <w:sz w:val="24"/>
          <w:szCs w:val="24"/>
        </w:rPr>
        <w:t>различать разговорную речь, научный, публицистический, официально-деловой стили, язык художественной литературы;</w:t>
      </w:r>
    </w:p>
    <w:p w:rsidR="00AB2273" w:rsidRDefault="00AB2273" w:rsidP="00A61453">
      <w:pPr>
        <w:numPr>
          <w:ilvl w:val="0"/>
          <w:numId w:val="9"/>
        </w:numPr>
        <w:shd w:val="clear" w:color="auto" w:fill="FFFFFF"/>
        <w:tabs>
          <w:tab w:val="left" w:pos="854"/>
        </w:tabs>
        <w:spacing w:line="274" w:lineRule="exact"/>
        <w:ind w:left="5" w:right="5" w:firstLine="571"/>
        <w:jc w:val="both"/>
        <w:rPr>
          <w:b/>
          <w:bCs/>
          <w:sz w:val="24"/>
          <w:szCs w:val="24"/>
        </w:rPr>
      </w:pPr>
      <w:r>
        <w:rPr>
          <w:sz w:val="24"/>
          <w:szCs w:val="24"/>
        </w:rPr>
        <w:t>определять тему, основную мысль текста, функционально-смысловой тип и стиль речи; анализировать структуру и языковые особенности текста;</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z w:val="24"/>
          <w:szCs w:val="24"/>
        </w:rPr>
        <w:t>опознавать языковые единицы, проводить различные виды их анализа;</w:t>
      </w:r>
    </w:p>
    <w:p w:rsidR="00AB2273" w:rsidRDefault="00AB2273" w:rsidP="00A61453">
      <w:pPr>
        <w:numPr>
          <w:ilvl w:val="0"/>
          <w:numId w:val="9"/>
        </w:numPr>
        <w:shd w:val="clear" w:color="auto" w:fill="FFFFFF"/>
        <w:tabs>
          <w:tab w:val="left" w:pos="854"/>
        </w:tabs>
        <w:spacing w:line="274" w:lineRule="exact"/>
        <w:ind w:left="5" w:right="5" w:firstLine="571"/>
        <w:jc w:val="both"/>
        <w:rPr>
          <w:b/>
          <w:bCs/>
          <w:sz w:val="24"/>
          <w:szCs w:val="24"/>
        </w:rPr>
      </w:pPr>
      <w:r>
        <w:rPr>
          <w:sz w:val="24"/>
          <w:szCs w:val="24"/>
        </w:rPr>
        <w:t>объяснять с помощью словаря значение слов с национально-культурным компонентом;</w:t>
      </w:r>
    </w:p>
    <w:p w:rsidR="00AB2273" w:rsidRDefault="00AB2273" w:rsidP="00AB2273">
      <w:pPr>
        <w:shd w:val="clear" w:color="auto" w:fill="FFFFFF"/>
        <w:spacing w:before="5" w:line="274" w:lineRule="exact"/>
        <w:ind w:left="571"/>
      </w:pPr>
      <w:r>
        <w:rPr>
          <w:b/>
          <w:bCs/>
          <w:i/>
          <w:iCs/>
          <w:sz w:val="24"/>
          <w:szCs w:val="24"/>
        </w:rPr>
        <w:t>аудирование и чтение</w:t>
      </w:r>
    </w:p>
    <w:p w:rsidR="00AB2273" w:rsidRDefault="00AB2273" w:rsidP="00A61453">
      <w:pPr>
        <w:numPr>
          <w:ilvl w:val="0"/>
          <w:numId w:val="9"/>
        </w:numPr>
        <w:shd w:val="clear" w:color="auto" w:fill="FFFFFF"/>
        <w:tabs>
          <w:tab w:val="left" w:pos="854"/>
        </w:tabs>
        <w:spacing w:line="274" w:lineRule="exact"/>
        <w:ind w:left="5" w:right="14" w:firstLine="571"/>
        <w:jc w:val="both"/>
        <w:rPr>
          <w:b/>
          <w:bCs/>
          <w:sz w:val="24"/>
          <w:szCs w:val="24"/>
        </w:rPr>
      </w:pPr>
      <w:r>
        <w:rPr>
          <w:sz w:val="24"/>
          <w:szCs w:val="24"/>
        </w:rPr>
        <w:t>адекватно понимать информацию устного и письменного сообщения (цель, тему основную и дополнительную, явную и скрытую информацию);</w:t>
      </w:r>
    </w:p>
    <w:p w:rsidR="00AB2273" w:rsidRDefault="00AB2273" w:rsidP="00A61453">
      <w:pPr>
        <w:numPr>
          <w:ilvl w:val="0"/>
          <w:numId w:val="9"/>
        </w:numPr>
        <w:shd w:val="clear" w:color="auto" w:fill="FFFFFF"/>
        <w:tabs>
          <w:tab w:val="left" w:pos="854"/>
        </w:tabs>
        <w:spacing w:line="274" w:lineRule="exact"/>
        <w:ind w:left="5" w:right="10" w:firstLine="571"/>
        <w:jc w:val="both"/>
        <w:rPr>
          <w:b/>
          <w:bCs/>
          <w:sz w:val="24"/>
          <w:szCs w:val="24"/>
        </w:rPr>
      </w:pPr>
      <w:r>
        <w:rPr>
          <w:sz w:val="24"/>
          <w:szCs w:val="24"/>
        </w:rPr>
        <w:t>читать тексты разных стилей и жанров; владеть разными видами чтения (изучающим, ознакомительным, просмотровым);</w:t>
      </w:r>
    </w:p>
    <w:p w:rsidR="00AB2273" w:rsidRDefault="00AB2273" w:rsidP="00A61453">
      <w:pPr>
        <w:numPr>
          <w:ilvl w:val="0"/>
          <w:numId w:val="9"/>
        </w:numPr>
        <w:shd w:val="clear" w:color="auto" w:fill="FFFFFF"/>
        <w:tabs>
          <w:tab w:val="left" w:pos="854"/>
        </w:tabs>
        <w:spacing w:line="274" w:lineRule="exact"/>
        <w:ind w:left="5" w:right="14" w:firstLine="571"/>
        <w:jc w:val="both"/>
        <w:rPr>
          <w:b/>
          <w:bCs/>
          <w:sz w:val="24"/>
          <w:szCs w:val="24"/>
        </w:rPr>
      </w:pPr>
      <w:r>
        <w:rPr>
          <w:sz w:val="24"/>
          <w:szCs w:val="24"/>
        </w:rPr>
        <w:t xml:space="preserve">извлекать информацию из различных источников, включая средства массовой </w:t>
      </w:r>
      <w:r>
        <w:rPr>
          <w:spacing w:val="-1"/>
          <w:sz w:val="24"/>
          <w:szCs w:val="24"/>
        </w:rPr>
        <w:t>информации; свободно пользоваться лингвистическими словарями, справочной литературой;</w:t>
      </w:r>
    </w:p>
    <w:p w:rsidR="00AB2273" w:rsidRDefault="00AB2273" w:rsidP="00AB2273">
      <w:pPr>
        <w:shd w:val="clear" w:color="auto" w:fill="FFFFFF"/>
        <w:spacing w:line="274" w:lineRule="exact"/>
        <w:ind w:left="562"/>
      </w:pPr>
      <w:r>
        <w:rPr>
          <w:b/>
          <w:bCs/>
          <w:i/>
          <w:iCs/>
          <w:sz w:val="24"/>
          <w:szCs w:val="24"/>
        </w:rPr>
        <w:t>говорение и письмо</w:t>
      </w:r>
    </w:p>
    <w:p w:rsidR="00AB2273" w:rsidRDefault="00AB2273" w:rsidP="00A61453">
      <w:pPr>
        <w:numPr>
          <w:ilvl w:val="0"/>
          <w:numId w:val="9"/>
        </w:numPr>
        <w:shd w:val="clear" w:color="auto" w:fill="FFFFFF"/>
        <w:tabs>
          <w:tab w:val="left" w:pos="854"/>
        </w:tabs>
        <w:spacing w:line="274" w:lineRule="exact"/>
        <w:ind w:left="5" w:right="24" w:firstLine="571"/>
        <w:jc w:val="both"/>
        <w:rPr>
          <w:b/>
          <w:bCs/>
          <w:sz w:val="24"/>
          <w:szCs w:val="24"/>
        </w:rPr>
      </w:pPr>
      <w:r>
        <w:rPr>
          <w:spacing w:val="-1"/>
          <w:sz w:val="24"/>
          <w:szCs w:val="24"/>
        </w:rPr>
        <w:t xml:space="preserve">воспроизводить текст с заданной степенью свернутости (план, пересказ, изложение, </w:t>
      </w:r>
      <w:r>
        <w:rPr>
          <w:sz w:val="24"/>
          <w:szCs w:val="24"/>
        </w:rPr>
        <w:t>конспект);</w:t>
      </w:r>
    </w:p>
    <w:p w:rsidR="00AB2273" w:rsidRDefault="00AB2273" w:rsidP="00A61453">
      <w:pPr>
        <w:numPr>
          <w:ilvl w:val="0"/>
          <w:numId w:val="9"/>
        </w:numPr>
        <w:shd w:val="clear" w:color="auto" w:fill="FFFFFF"/>
        <w:tabs>
          <w:tab w:val="left" w:pos="854"/>
        </w:tabs>
        <w:spacing w:line="274" w:lineRule="exact"/>
        <w:ind w:left="5" w:right="24" w:firstLine="571"/>
        <w:jc w:val="both"/>
        <w:rPr>
          <w:b/>
          <w:bCs/>
          <w:sz w:val="24"/>
          <w:szCs w:val="24"/>
        </w:rPr>
      </w:pPr>
      <w:r>
        <w:rPr>
          <w:sz w:val="24"/>
          <w:szCs w:val="24"/>
        </w:rPr>
        <w:t>создавать тексты различных стилей и жанров (отзыв, аннотацию, реферат, выступление, письмо, расписку, заявление);</w:t>
      </w:r>
    </w:p>
    <w:p w:rsidR="00AB2273" w:rsidRDefault="00AB2273" w:rsidP="00A61453">
      <w:pPr>
        <w:numPr>
          <w:ilvl w:val="0"/>
          <w:numId w:val="10"/>
        </w:numPr>
        <w:shd w:val="clear" w:color="auto" w:fill="FFFFFF"/>
        <w:tabs>
          <w:tab w:val="left" w:pos="845"/>
        </w:tabs>
        <w:spacing w:line="274" w:lineRule="exact"/>
        <w:ind w:right="24" w:firstLine="571"/>
        <w:jc w:val="both"/>
        <w:rPr>
          <w:b/>
          <w:bCs/>
          <w:sz w:val="24"/>
          <w:szCs w:val="24"/>
        </w:rPr>
      </w:pPr>
      <w:r>
        <w:rPr>
          <w:sz w:val="24"/>
          <w:szCs w:val="24"/>
        </w:rPr>
        <w:t>осуществлять выбор и организацию языковых средств в соответствии с темой, целями, сферой и ситуацией общения;</w:t>
      </w:r>
    </w:p>
    <w:p w:rsidR="00AB2273" w:rsidRDefault="00AB2273" w:rsidP="00A61453">
      <w:pPr>
        <w:numPr>
          <w:ilvl w:val="0"/>
          <w:numId w:val="10"/>
        </w:numPr>
        <w:shd w:val="clear" w:color="auto" w:fill="FFFFFF"/>
        <w:tabs>
          <w:tab w:val="left" w:pos="845"/>
        </w:tabs>
        <w:spacing w:before="5" w:line="274" w:lineRule="exact"/>
        <w:ind w:right="10" w:firstLine="571"/>
        <w:jc w:val="both"/>
        <w:rPr>
          <w:b/>
          <w:bCs/>
          <w:sz w:val="24"/>
          <w:szCs w:val="24"/>
        </w:rPr>
      </w:pPr>
      <w:r>
        <w:rPr>
          <w:sz w:val="24"/>
          <w:szCs w:val="24"/>
        </w:rPr>
        <w:t>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w:t>
      </w:r>
    </w:p>
    <w:p w:rsidR="00AB2273" w:rsidRDefault="00AB2273" w:rsidP="00A61453">
      <w:pPr>
        <w:numPr>
          <w:ilvl w:val="0"/>
          <w:numId w:val="10"/>
        </w:numPr>
        <w:shd w:val="clear" w:color="auto" w:fill="FFFFFF"/>
        <w:tabs>
          <w:tab w:val="left" w:pos="845"/>
        </w:tabs>
        <w:spacing w:line="274" w:lineRule="exact"/>
        <w:ind w:right="10" w:firstLine="571"/>
        <w:jc w:val="both"/>
        <w:rPr>
          <w:b/>
          <w:bCs/>
          <w:sz w:val="24"/>
          <w:szCs w:val="24"/>
        </w:rPr>
      </w:pPr>
      <w:r>
        <w:rPr>
          <w:spacing w:val="-1"/>
          <w:sz w:val="24"/>
          <w:szCs w:val="24"/>
        </w:rPr>
        <w:t xml:space="preserve">свободно, правильно излагать свои мысли в устной и письменной форме, соблюдать </w:t>
      </w:r>
      <w:r>
        <w:rPr>
          <w:sz w:val="24"/>
          <w:szCs w:val="24"/>
        </w:rPr>
        <w:t>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w:t>
      </w:r>
    </w:p>
    <w:p w:rsidR="00AB2273" w:rsidRDefault="00AB2273" w:rsidP="00A61453">
      <w:pPr>
        <w:numPr>
          <w:ilvl w:val="0"/>
          <w:numId w:val="10"/>
        </w:numPr>
        <w:shd w:val="clear" w:color="auto" w:fill="FFFFFF"/>
        <w:tabs>
          <w:tab w:val="left" w:pos="845"/>
        </w:tabs>
        <w:spacing w:before="5" w:line="274" w:lineRule="exact"/>
        <w:ind w:right="24" w:firstLine="571"/>
        <w:jc w:val="both"/>
        <w:rPr>
          <w:b/>
          <w:bCs/>
          <w:sz w:val="24"/>
          <w:szCs w:val="24"/>
        </w:rPr>
      </w:pPr>
      <w:r>
        <w:rPr>
          <w:sz w:val="24"/>
          <w:szCs w:val="24"/>
        </w:rPr>
        <w:t xml:space="preserve">соблюдать в практике речевого общения основные произносительные, лексические, </w:t>
      </w:r>
      <w:r>
        <w:rPr>
          <w:spacing w:val="-1"/>
          <w:sz w:val="24"/>
          <w:szCs w:val="24"/>
        </w:rPr>
        <w:t>грамматические нормы современного русского литературного языка;</w:t>
      </w:r>
    </w:p>
    <w:p w:rsidR="00AB2273" w:rsidRDefault="00AB2273" w:rsidP="00A61453">
      <w:pPr>
        <w:numPr>
          <w:ilvl w:val="0"/>
          <w:numId w:val="10"/>
        </w:numPr>
        <w:shd w:val="clear" w:color="auto" w:fill="FFFFFF"/>
        <w:tabs>
          <w:tab w:val="left" w:pos="845"/>
        </w:tabs>
        <w:spacing w:line="274" w:lineRule="exact"/>
        <w:ind w:left="571"/>
        <w:rPr>
          <w:b/>
          <w:bCs/>
          <w:sz w:val="24"/>
          <w:szCs w:val="24"/>
        </w:rPr>
      </w:pPr>
      <w:r>
        <w:rPr>
          <w:sz w:val="24"/>
          <w:szCs w:val="24"/>
        </w:rPr>
        <w:t>соблюдать в практике письма основные правила орфографии и пунктуации;</w:t>
      </w:r>
    </w:p>
    <w:p w:rsidR="00AB2273" w:rsidRDefault="00AB2273" w:rsidP="00A61453">
      <w:pPr>
        <w:numPr>
          <w:ilvl w:val="0"/>
          <w:numId w:val="10"/>
        </w:numPr>
        <w:shd w:val="clear" w:color="auto" w:fill="FFFFFF"/>
        <w:tabs>
          <w:tab w:val="left" w:pos="845"/>
        </w:tabs>
        <w:spacing w:line="278" w:lineRule="exact"/>
        <w:ind w:right="10" w:firstLine="571"/>
        <w:jc w:val="both"/>
        <w:rPr>
          <w:b/>
          <w:bCs/>
          <w:sz w:val="24"/>
          <w:szCs w:val="24"/>
        </w:rPr>
      </w:pPr>
      <w:r>
        <w:rPr>
          <w:sz w:val="24"/>
          <w:szCs w:val="24"/>
        </w:rPr>
        <w:t>соблюдать нормы русского речевого этикета; уместно использовать паралингвистические (внеязыковые) средства общения;</w:t>
      </w:r>
    </w:p>
    <w:p w:rsidR="00AB2273" w:rsidRDefault="00AB2273" w:rsidP="00A61453">
      <w:pPr>
        <w:numPr>
          <w:ilvl w:val="0"/>
          <w:numId w:val="10"/>
        </w:numPr>
        <w:shd w:val="clear" w:color="auto" w:fill="FFFFFF"/>
        <w:tabs>
          <w:tab w:val="left" w:pos="845"/>
        </w:tabs>
        <w:spacing w:line="274" w:lineRule="exact"/>
        <w:ind w:right="10" w:firstLine="571"/>
        <w:jc w:val="both"/>
        <w:rPr>
          <w:b/>
          <w:bCs/>
          <w:sz w:val="24"/>
          <w:szCs w:val="24"/>
        </w:rPr>
      </w:pPr>
      <w:r>
        <w:rPr>
          <w:sz w:val="24"/>
          <w:szCs w:val="24"/>
        </w:rPr>
        <w:t>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w:t>
      </w:r>
    </w:p>
    <w:p w:rsidR="00AB2273" w:rsidRDefault="00AB2273" w:rsidP="00AB2273">
      <w:pPr>
        <w:shd w:val="clear" w:color="auto" w:fill="FFFFFF"/>
        <w:spacing w:before="5" w:line="274" w:lineRule="exact"/>
        <w:ind w:left="5" w:right="14" w:firstLine="566"/>
        <w:jc w:val="both"/>
      </w:pPr>
      <w:r>
        <w:rPr>
          <w:b/>
          <w:bCs/>
          <w:sz w:val="24"/>
          <w:szCs w:val="24"/>
        </w:rPr>
        <w:t xml:space="preserve">использовать приобретенные знания и умения в практической деятельности и повседневной жизни </w:t>
      </w:r>
      <w:r>
        <w:rPr>
          <w:sz w:val="24"/>
          <w:szCs w:val="24"/>
        </w:rPr>
        <w:t>для:</w:t>
      </w:r>
    </w:p>
    <w:p w:rsidR="00AB2273" w:rsidRDefault="00AB2273" w:rsidP="00A61453">
      <w:pPr>
        <w:numPr>
          <w:ilvl w:val="0"/>
          <w:numId w:val="10"/>
        </w:numPr>
        <w:shd w:val="clear" w:color="auto" w:fill="FFFFFF"/>
        <w:tabs>
          <w:tab w:val="left" w:pos="845"/>
        </w:tabs>
        <w:spacing w:line="274" w:lineRule="exact"/>
        <w:ind w:right="10" w:firstLine="571"/>
        <w:jc w:val="both"/>
        <w:rPr>
          <w:b/>
          <w:bCs/>
          <w:sz w:val="24"/>
          <w:szCs w:val="24"/>
        </w:rPr>
      </w:pPr>
      <w:r>
        <w:rPr>
          <w:sz w:val="24"/>
          <w:szCs w:val="24"/>
        </w:rPr>
        <w:t>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AB2273" w:rsidRDefault="00AB2273" w:rsidP="00A61453">
      <w:pPr>
        <w:numPr>
          <w:ilvl w:val="0"/>
          <w:numId w:val="10"/>
        </w:numPr>
        <w:shd w:val="clear" w:color="auto" w:fill="FFFFFF"/>
        <w:tabs>
          <w:tab w:val="left" w:pos="845"/>
        </w:tabs>
        <w:spacing w:line="274" w:lineRule="exact"/>
        <w:ind w:right="29" w:firstLine="571"/>
        <w:jc w:val="both"/>
        <w:rPr>
          <w:b/>
          <w:bCs/>
          <w:sz w:val="24"/>
          <w:szCs w:val="24"/>
        </w:rPr>
      </w:pPr>
      <w:r>
        <w:rPr>
          <w:spacing w:val="-2"/>
          <w:sz w:val="24"/>
          <w:szCs w:val="24"/>
        </w:rPr>
        <w:t xml:space="preserve">развития речевой культуры, бережного и сознательного отношения к родному языку, </w:t>
      </w:r>
      <w:r>
        <w:rPr>
          <w:sz w:val="24"/>
          <w:szCs w:val="24"/>
        </w:rPr>
        <w:t>сохранения чистоты русского языка как явления культуры;</w:t>
      </w:r>
    </w:p>
    <w:p w:rsidR="00AB2273" w:rsidRDefault="00AB2273" w:rsidP="00A61453">
      <w:pPr>
        <w:numPr>
          <w:ilvl w:val="0"/>
          <w:numId w:val="10"/>
        </w:numPr>
        <w:shd w:val="clear" w:color="auto" w:fill="FFFFFF"/>
        <w:tabs>
          <w:tab w:val="left" w:pos="845"/>
        </w:tabs>
        <w:spacing w:line="274" w:lineRule="exact"/>
        <w:ind w:right="5" w:firstLine="571"/>
        <w:jc w:val="both"/>
        <w:rPr>
          <w:b/>
          <w:bCs/>
          <w:sz w:val="24"/>
          <w:szCs w:val="24"/>
        </w:rPr>
      </w:pPr>
      <w:r>
        <w:rPr>
          <w:sz w:val="24"/>
          <w:szCs w:val="24"/>
        </w:rPr>
        <w:t>удовлетворения коммуникативных потребностей в учебных, бытовых, социально-культурных ситуациях общения;</w:t>
      </w:r>
    </w:p>
    <w:p w:rsidR="00AB2273" w:rsidRDefault="00AB2273" w:rsidP="00A61453">
      <w:pPr>
        <w:numPr>
          <w:ilvl w:val="0"/>
          <w:numId w:val="10"/>
        </w:numPr>
        <w:shd w:val="clear" w:color="auto" w:fill="FFFFFF"/>
        <w:tabs>
          <w:tab w:val="left" w:pos="845"/>
        </w:tabs>
        <w:spacing w:line="274" w:lineRule="exact"/>
        <w:ind w:right="14" w:firstLine="571"/>
        <w:jc w:val="both"/>
        <w:rPr>
          <w:b/>
          <w:bCs/>
          <w:sz w:val="24"/>
          <w:szCs w:val="24"/>
        </w:rPr>
      </w:pPr>
      <w:r>
        <w:rPr>
          <w:sz w:val="24"/>
          <w:szCs w:val="24"/>
        </w:rPr>
        <w:lastRenderedPageBreak/>
        <w:t>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w:t>
      </w:r>
    </w:p>
    <w:p w:rsidR="00AB2273" w:rsidRDefault="00AB2273" w:rsidP="00A61453">
      <w:pPr>
        <w:numPr>
          <w:ilvl w:val="0"/>
          <w:numId w:val="10"/>
        </w:numPr>
        <w:shd w:val="clear" w:color="auto" w:fill="FFFFFF"/>
        <w:tabs>
          <w:tab w:val="left" w:pos="845"/>
        </w:tabs>
        <w:spacing w:line="274" w:lineRule="exact"/>
        <w:ind w:right="10" w:firstLine="571"/>
        <w:jc w:val="both"/>
        <w:rPr>
          <w:b/>
          <w:bCs/>
          <w:sz w:val="24"/>
          <w:szCs w:val="24"/>
        </w:rPr>
      </w:pPr>
      <w:r>
        <w:rPr>
          <w:sz w:val="24"/>
          <w:szCs w:val="24"/>
        </w:rPr>
        <w:t>использования родного языка как средства получения знаний по другим учебным предметам и продолжения образования.</w:t>
      </w:r>
    </w:p>
    <w:p w:rsidR="00AB2273" w:rsidRDefault="00AB2273" w:rsidP="00AB2273">
      <w:pPr>
        <w:shd w:val="clear" w:color="auto" w:fill="FFFFFF"/>
        <w:spacing w:before="269" w:line="278" w:lineRule="exact"/>
        <w:ind w:right="5" w:firstLine="552"/>
        <w:jc w:val="both"/>
      </w:pPr>
      <w:r>
        <w:rPr>
          <w:b/>
          <w:bCs/>
          <w:i/>
          <w:iCs/>
          <w:sz w:val="24"/>
          <w:szCs w:val="24"/>
        </w:rPr>
        <w:t>Изучение литературы</w:t>
      </w:r>
      <w:r w:rsidR="00197CA6">
        <w:rPr>
          <w:b/>
          <w:bCs/>
          <w:i/>
          <w:iCs/>
          <w:sz w:val="24"/>
          <w:szCs w:val="24"/>
        </w:rPr>
        <w:t>, родной литературы</w:t>
      </w:r>
      <w:r>
        <w:rPr>
          <w:b/>
          <w:bCs/>
          <w:i/>
          <w:iCs/>
          <w:sz w:val="24"/>
          <w:szCs w:val="24"/>
        </w:rPr>
        <w:t xml:space="preserve"> </w:t>
      </w:r>
      <w:r w:rsidR="007D58DB">
        <w:rPr>
          <w:sz w:val="24"/>
          <w:szCs w:val="24"/>
        </w:rPr>
        <w:t>на уровне</w:t>
      </w:r>
      <w:r>
        <w:rPr>
          <w:sz w:val="24"/>
          <w:szCs w:val="24"/>
        </w:rPr>
        <w:t xml:space="preserve"> основного общего образования направлено на достижение следующих целей</w:t>
      </w:r>
      <w:r>
        <w:rPr>
          <w:b/>
          <w:bCs/>
          <w:i/>
          <w:iCs/>
          <w:sz w:val="24"/>
          <w:szCs w:val="24"/>
        </w:rPr>
        <w:t>:</w:t>
      </w:r>
    </w:p>
    <w:p w:rsidR="00AB2273" w:rsidRDefault="00AB2273" w:rsidP="00A61453">
      <w:pPr>
        <w:numPr>
          <w:ilvl w:val="0"/>
          <w:numId w:val="10"/>
        </w:numPr>
        <w:shd w:val="clear" w:color="auto" w:fill="FFFFFF"/>
        <w:tabs>
          <w:tab w:val="left" w:pos="845"/>
        </w:tabs>
        <w:spacing w:before="14" w:line="278" w:lineRule="exact"/>
        <w:ind w:right="10" w:firstLine="571"/>
        <w:jc w:val="both"/>
        <w:rPr>
          <w:b/>
          <w:bCs/>
          <w:sz w:val="24"/>
          <w:szCs w:val="24"/>
        </w:rPr>
      </w:pPr>
      <w:r>
        <w:rPr>
          <w:b/>
          <w:bCs/>
          <w:sz w:val="24"/>
          <w:szCs w:val="24"/>
        </w:rPr>
        <w:t xml:space="preserve">воспитание </w:t>
      </w:r>
      <w:r>
        <w:rPr>
          <w:sz w:val="24"/>
          <w:szCs w:val="24"/>
        </w:rPr>
        <w:t>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w:t>
      </w:r>
    </w:p>
    <w:p w:rsidR="00AB2273" w:rsidRDefault="00AB2273" w:rsidP="00A61453">
      <w:pPr>
        <w:numPr>
          <w:ilvl w:val="0"/>
          <w:numId w:val="10"/>
        </w:numPr>
        <w:shd w:val="clear" w:color="auto" w:fill="FFFFFF"/>
        <w:tabs>
          <w:tab w:val="left" w:pos="845"/>
        </w:tabs>
        <w:spacing w:before="14" w:line="278" w:lineRule="exact"/>
        <w:ind w:right="10" w:firstLine="571"/>
        <w:jc w:val="both"/>
        <w:rPr>
          <w:b/>
          <w:bCs/>
          <w:sz w:val="24"/>
          <w:szCs w:val="24"/>
        </w:rPr>
      </w:pPr>
      <w:r>
        <w:rPr>
          <w:b/>
          <w:bCs/>
          <w:sz w:val="24"/>
          <w:szCs w:val="24"/>
        </w:rPr>
        <w:t xml:space="preserve">развитие </w:t>
      </w:r>
      <w:r>
        <w:rPr>
          <w:sz w:val="24"/>
          <w:szCs w:val="24"/>
        </w:rPr>
        <w:t xml:space="preserve">эмоционального восприятия художественного текста, образного и аналитического мышления, творческого воображения, читательской культуры и понимания </w:t>
      </w:r>
      <w:r>
        <w:rPr>
          <w:spacing w:val="-1"/>
          <w:sz w:val="24"/>
          <w:szCs w:val="24"/>
        </w:rPr>
        <w:t xml:space="preserve">авторской позиции; формирование начальных представлений о специфике литературы в ряду </w:t>
      </w:r>
      <w:r>
        <w:rPr>
          <w:sz w:val="24"/>
          <w:szCs w:val="24"/>
        </w:rPr>
        <w:t>других искусств, потребности в самостоятельном чтении художественных произведений; развитие устной и письменной речи обучающихся;</w:t>
      </w:r>
    </w:p>
    <w:p w:rsidR="00AB2273" w:rsidRDefault="00AB2273" w:rsidP="00A61453">
      <w:pPr>
        <w:numPr>
          <w:ilvl w:val="0"/>
          <w:numId w:val="10"/>
        </w:numPr>
        <w:shd w:val="clear" w:color="auto" w:fill="FFFFFF"/>
        <w:tabs>
          <w:tab w:val="left" w:pos="845"/>
        </w:tabs>
        <w:spacing w:before="10" w:line="278" w:lineRule="exact"/>
        <w:ind w:right="24" w:firstLine="571"/>
        <w:jc w:val="both"/>
        <w:rPr>
          <w:b/>
          <w:bCs/>
          <w:sz w:val="24"/>
          <w:szCs w:val="24"/>
        </w:rPr>
      </w:pPr>
      <w:r>
        <w:rPr>
          <w:b/>
          <w:bCs/>
          <w:sz w:val="24"/>
          <w:szCs w:val="24"/>
        </w:rPr>
        <w:t xml:space="preserve">освоение </w:t>
      </w:r>
      <w:r>
        <w:rPr>
          <w:sz w:val="24"/>
          <w:szCs w:val="24"/>
        </w:rPr>
        <w:t>текстов художественных произведений в единстве формы и содержания, основных историко-литературных сведений и теоретико-литературных понятий;</w:t>
      </w:r>
    </w:p>
    <w:p w:rsidR="00AB2273" w:rsidRDefault="00AB2273" w:rsidP="00A61453">
      <w:pPr>
        <w:numPr>
          <w:ilvl w:val="0"/>
          <w:numId w:val="10"/>
        </w:numPr>
        <w:shd w:val="clear" w:color="auto" w:fill="FFFFFF"/>
        <w:tabs>
          <w:tab w:val="left" w:pos="845"/>
        </w:tabs>
        <w:spacing w:before="14" w:line="278" w:lineRule="exact"/>
        <w:ind w:right="10" w:firstLine="571"/>
        <w:jc w:val="both"/>
        <w:rPr>
          <w:b/>
          <w:bCs/>
          <w:sz w:val="24"/>
          <w:szCs w:val="24"/>
        </w:rPr>
      </w:pPr>
      <w:r>
        <w:rPr>
          <w:b/>
          <w:bCs/>
          <w:sz w:val="24"/>
          <w:szCs w:val="24"/>
        </w:rPr>
        <w:t xml:space="preserve">овладение умениями </w:t>
      </w:r>
      <w:r>
        <w:rPr>
          <w:sz w:val="24"/>
          <w:szCs w:val="24"/>
        </w:rPr>
        <w:t>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конкретно-исторического и общечеловеческого содержания; грамотного использования русского литературного языка при создании собственных устных и письменных высказываний.</w:t>
      </w:r>
    </w:p>
    <w:p w:rsidR="00AB2273" w:rsidRDefault="00AB2273" w:rsidP="00AB2273">
      <w:pPr>
        <w:shd w:val="clear" w:color="auto" w:fill="FFFFFF"/>
        <w:spacing w:line="278" w:lineRule="exact"/>
        <w:ind w:right="5" w:firstLine="552"/>
        <w:jc w:val="both"/>
      </w:pPr>
      <w:r>
        <w:rPr>
          <w:b/>
          <w:bCs/>
          <w:i/>
          <w:iCs/>
          <w:spacing w:val="-1"/>
          <w:sz w:val="24"/>
          <w:szCs w:val="24"/>
        </w:rPr>
        <w:t>Изучение</w:t>
      </w:r>
      <w:r w:rsidR="002E7F30">
        <w:rPr>
          <w:b/>
          <w:bCs/>
          <w:i/>
          <w:iCs/>
          <w:spacing w:val="-1"/>
          <w:sz w:val="24"/>
          <w:szCs w:val="24"/>
        </w:rPr>
        <w:t xml:space="preserve"> иностранного языка</w:t>
      </w:r>
      <w:r>
        <w:rPr>
          <w:b/>
          <w:bCs/>
          <w:i/>
          <w:iCs/>
          <w:spacing w:val="-1"/>
          <w:sz w:val="24"/>
          <w:szCs w:val="24"/>
        </w:rPr>
        <w:t xml:space="preserve"> </w:t>
      </w:r>
      <w:r w:rsidR="002E7F30">
        <w:rPr>
          <w:b/>
          <w:bCs/>
          <w:i/>
          <w:iCs/>
          <w:spacing w:val="-1"/>
          <w:sz w:val="24"/>
          <w:szCs w:val="24"/>
        </w:rPr>
        <w:t>(</w:t>
      </w:r>
      <w:r>
        <w:rPr>
          <w:b/>
          <w:bCs/>
          <w:i/>
          <w:iCs/>
          <w:spacing w:val="-1"/>
          <w:sz w:val="24"/>
          <w:szCs w:val="24"/>
        </w:rPr>
        <w:t>английского языка</w:t>
      </w:r>
      <w:r w:rsidR="002E7F30">
        <w:rPr>
          <w:b/>
          <w:bCs/>
          <w:i/>
          <w:iCs/>
          <w:spacing w:val="-1"/>
          <w:sz w:val="24"/>
          <w:szCs w:val="24"/>
        </w:rPr>
        <w:t>)</w:t>
      </w:r>
      <w:r>
        <w:rPr>
          <w:b/>
          <w:bCs/>
          <w:i/>
          <w:iCs/>
          <w:spacing w:val="-1"/>
          <w:sz w:val="24"/>
          <w:szCs w:val="24"/>
        </w:rPr>
        <w:t xml:space="preserve"> </w:t>
      </w:r>
      <w:r w:rsidR="0044603F">
        <w:rPr>
          <w:spacing w:val="-1"/>
          <w:sz w:val="24"/>
          <w:szCs w:val="24"/>
        </w:rPr>
        <w:t xml:space="preserve">на уровне </w:t>
      </w:r>
      <w:r>
        <w:rPr>
          <w:spacing w:val="-1"/>
          <w:sz w:val="24"/>
          <w:szCs w:val="24"/>
        </w:rPr>
        <w:t xml:space="preserve">основного общего образования направлено на </w:t>
      </w:r>
      <w:r>
        <w:rPr>
          <w:sz w:val="24"/>
          <w:szCs w:val="24"/>
        </w:rPr>
        <w:t>достижение следующих целей:</w:t>
      </w:r>
    </w:p>
    <w:p w:rsidR="00AB2273" w:rsidRDefault="00AB2273" w:rsidP="00AB2273">
      <w:pPr>
        <w:shd w:val="clear" w:color="auto" w:fill="FFFFFF"/>
        <w:tabs>
          <w:tab w:val="left" w:pos="854"/>
        </w:tabs>
        <w:spacing w:line="274" w:lineRule="exact"/>
        <w:ind w:right="10" w:firstLine="576"/>
        <w:jc w:val="both"/>
      </w:pPr>
      <w:r>
        <w:rPr>
          <w:b/>
          <w:bCs/>
          <w:sz w:val="24"/>
          <w:szCs w:val="24"/>
        </w:rPr>
        <w:t>•</w:t>
      </w:r>
      <w:r>
        <w:rPr>
          <w:b/>
          <w:bCs/>
          <w:sz w:val="24"/>
          <w:szCs w:val="24"/>
        </w:rPr>
        <w:tab/>
        <w:t xml:space="preserve">развитие </w:t>
      </w:r>
      <w:r>
        <w:rPr>
          <w:sz w:val="24"/>
          <w:szCs w:val="24"/>
        </w:rPr>
        <w:t xml:space="preserve">иноязычной </w:t>
      </w:r>
      <w:r>
        <w:rPr>
          <w:b/>
          <w:bCs/>
          <w:sz w:val="24"/>
          <w:szCs w:val="24"/>
        </w:rPr>
        <w:t xml:space="preserve">коммуникативной компетенции </w:t>
      </w:r>
      <w:r>
        <w:rPr>
          <w:sz w:val="24"/>
          <w:szCs w:val="24"/>
        </w:rPr>
        <w:t>в совокупности ее</w:t>
      </w:r>
      <w:r>
        <w:rPr>
          <w:sz w:val="24"/>
          <w:szCs w:val="24"/>
        </w:rPr>
        <w:br/>
        <w:t>составляющих - речевой, языковой, социокультурной, компенсаторной, учебно-</w:t>
      </w:r>
      <w:r>
        <w:rPr>
          <w:sz w:val="24"/>
          <w:szCs w:val="24"/>
        </w:rPr>
        <w:br/>
        <w:t>познавательной:</w:t>
      </w:r>
    </w:p>
    <w:p w:rsidR="00AB2273" w:rsidRDefault="00AB2273" w:rsidP="00AB2273">
      <w:pPr>
        <w:shd w:val="clear" w:color="auto" w:fill="FFFFFF"/>
        <w:spacing w:line="274" w:lineRule="exact"/>
        <w:ind w:left="5" w:right="14" w:firstLine="571"/>
        <w:jc w:val="both"/>
      </w:pPr>
      <w:r>
        <w:rPr>
          <w:b/>
          <w:bCs/>
          <w:spacing w:val="-2"/>
          <w:sz w:val="24"/>
          <w:szCs w:val="24"/>
        </w:rPr>
        <w:t xml:space="preserve">речевая компетенция </w:t>
      </w:r>
      <w:r>
        <w:rPr>
          <w:spacing w:val="-2"/>
          <w:sz w:val="24"/>
          <w:szCs w:val="24"/>
        </w:rPr>
        <w:t xml:space="preserve">- развитие коммуникативных умений в четырех основных видах </w:t>
      </w:r>
      <w:r>
        <w:rPr>
          <w:sz w:val="24"/>
          <w:szCs w:val="24"/>
        </w:rPr>
        <w:t>речевой деятельности (говорении, аудировании, чтении, письме);</w:t>
      </w:r>
    </w:p>
    <w:p w:rsidR="00AB2273" w:rsidRDefault="00AB2273" w:rsidP="00AB2273">
      <w:pPr>
        <w:shd w:val="clear" w:color="auto" w:fill="FFFFFF"/>
        <w:spacing w:line="274" w:lineRule="exact"/>
        <w:ind w:right="5" w:firstLine="562"/>
        <w:jc w:val="both"/>
      </w:pPr>
      <w:r>
        <w:rPr>
          <w:b/>
          <w:bCs/>
          <w:sz w:val="24"/>
          <w:szCs w:val="24"/>
        </w:rPr>
        <w:t xml:space="preserve">языковая компетенция </w:t>
      </w:r>
      <w:r>
        <w:rPr>
          <w:sz w:val="24"/>
          <w:szCs w:val="24"/>
        </w:rPr>
        <w:t>- овладение новыми языковыми средствами (фонетическими, орфографическими, лексическими, грамматическими) в соответствии c темами, сферами и ситуациями общения, отобранными для основной учреждения; освоение знаний о языковых явлениях изучаемого языка, разных способах выражения мысли в родном и изучаемом языке;</w:t>
      </w:r>
    </w:p>
    <w:p w:rsidR="00AB2273" w:rsidRDefault="00AB2273" w:rsidP="00AB2273">
      <w:pPr>
        <w:shd w:val="clear" w:color="auto" w:fill="FFFFFF"/>
        <w:spacing w:line="274" w:lineRule="exact"/>
        <w:ind w:left="5" w:right="5" w:firstLine="571"/>
        <w:jc w:val="both"/>
      </w:pPr>
      <w:r>
        <w:rPr>
          <w:b/>
          <w:bCs/>
          <w:sz w:val="24"/>
          <w:szCs w:val="24"/>
        </w:rPr>
        <w:t xml:space="preserve">социокультурная компетенция </w:t>
      </w:r>
      <w:r>
        <w:rPr>
          <w:sz w:val="24"/>
          <w:szCs w:val="24"/>
        </w:rPr>
        <w:t xml:space="preserve">- приобщение обучающихся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обучающихся основной учреждения на разных ее этапах </w:t>
      </w:r>
      <w:r w:rsidRPr="00510A26">
        <w:rPr>
          <w:sz w:val="24"/>
          <w:szCs w:val="24"/>
        </w:rPr>
        <w:t>(</w:t>
      </w:r>
      <w:r w:rsidR="00197CA6">
        <w:rPr>
          <w:sz w:val="24"/>
          <w:szCs w:val="24"/>
          <w:lang w:val="en-US"/>
        </w:rPr>
        <w:t>VIII</w:t>
      </w:r>
      <w:r w:rsidRPr="00510A26">
        <w:rPr>
          <w:sz w:val="24"/>
          <w:szCs w:val="24"/>
        </w:rPr>
        <w:t xml:space="preserve"> </w:t>
      </w:r>
      <w:r>
        <w:rPr>
          <w:sz w:val="24"/>
          <w:szCs w:val="24"/>
        </w:rPr>
        <w:t xml:space="preserve">- </w:t>
      </w:r>
      <w:r>
        <w:rPr>
          <w:sz w:val="24"/>
          <w:szCs w:val="24"/>
          <w:lang w:val="en-US"/>
        </w:rPr>
        <w:t>IX</w:t>
      </w:r>
      <w:r w:rsidRPr="00510A26">
        <w:rPr>
          <w:sz w:val="24"/>
          <w:szCs w:val="24"/>
        </w:rPr>
        <w:t xml:space="preserve"> </w:t>
      </w:r>
      <w:r>
        <w:rPr>
          <w:sz w:val="24"/>
          <w:szCs w:val="24"/>
        </w:rPr>
        <w:t>классы); формирование умения представлять свою страну, ее культуру в условиях иноязычного межкультурного общения;</w:t>
      </w:r>
    </w:p>
    <w:p w:rsidR="00AB2273" w:rsidRDefault="00AB2273" w:rsidP="00AB2273">
      <w:pPr>
        <w:shd w:val="clear" w:color="auto" w:fill="FFFFFF"/>
        <w:spacing w:line="274" w:lineRule="exact"/>
        <w:ind w:left="5" w:right="10" w:firstLine="571"/>
        <w:jc w:val="both"/>
      </w:pPr>
      <w:r>
        <w:rPr>
          <w:b/>
          <w:bCs/>
          <w:sz w:val="24"/>
          <w:szCs w:val="24"/>
        </w:rPr>
        <w:t xml:space="preserve">компенсаторная компетенция - </w:t>
      </w:r>
      <w:r>
        <w:rPr>
          <w:sz w:val="24"/>
          <w:szCs w:val="24"/>
        </w:rPr>
        <w:t>развитие умений выходить из положения в условиях дефицита языковых средств при получении и передаче информации;</w:t>
      </w:r>
    </w:p>
    <w:p w:rsidR="00AB2273" w:rsidRDefault="00AB2273" w:rsidP="00AB2273">
      <w:pPr>
        <w:shd w:val="clear" w:color="auto" w:fill="FFFFFF"/>
        <w:spacing w:line="274" w:lineRule="exact"/>
        <w:ind w:right="5" w:firstLine="566"/>
        <w:jc w:val="both"/>
      </w:pPr>
      <w:r>
        <w:rPr>
          <w:b/>
          <w:bCs/>
          <w:sz w:val="24"/>
          <w:szCs w:val="24"/>
        </w:rPr>
        <w:t xml:space="preserve">учебно-познавательная компетенция </w:t>
      </w:r>
      <w:r>
        <w:rPr>
          <w:sz w:val="24"/>
          <w:szCs w:val="24"/>
        </w:rPr>
        <w:t>- дальнейшее развитие общих и специальных учебных умений; ознакомление с доступными обучающимся способами и приемами самостоятельного изучения языков и культур, в том числе с использованием новых информационных технологий;</w:t>
      </w:r>
    </w:p>
    <w:p w:rsidR="00AB2273" w:rsidRDefault="00AB2273" w:rsidP="00AB2273">
      <w:pPr>
        <w:shd w:val="clear" w:color="auto" w:fill="FFFFFF"/>
        <w:tabs>
          <w:tab w:val="left" w:pos="854"/>
        </w:tabs>
        <w:spacing w:before="14" w:line="274" w:lineRule="exact"/>
        <w:ind w:right="10" w:firstLine="576"/>
        <w:jc w:val="both"/>
      </w:pPr>
      <w:r>
        <w:rPr>
          <w:b/>
          <w:bCs/>
          <w:sz w:val="24"/>
          <w:szCs w:val="24"/>
        </w:rPr>
        <w:t>•</w:t>
      </w:r>
      <w:r>
        <w:rPr>
          <w:b/>
          <w:bCs/>
          <w:sz w:val="24"/>
          <w:szCs w:val="24"/>
        </w:rPr>
        <w:tab/>
      </w:r>
      <w:r>
        <w:rPr>
          <w:b/>
          <w:bCs/>
          <w:spacing w:val="-1"/>
          <w:sz w:val="24"/>
          <w:szCs w:val="24"/>
        </w:rPr>
        <w:t xml:space="preserve">развитие и воспитание </w:t>
      </w:r>
      <w:r>
        <w:rPr>
          <w:spacing w:val="-1"/>
          <w:sz w:val="24"/>
          <w:szCs w:val="24"/>
        </w:rPr>
        <w:t xml:space="preserve">понимания у школьников важности изучения иностранного языка в современном мире и потребности пользоваться им как средством общения, познания, </w:t>
      </w:r>
      <w:r>
        <w:rPr>
          <w:sz w:val="24"/>
          <w:szCs w:val="24"/>
        </w:rPr>
        <w:t xml:space="preserve">самореализации и социальной адаптации; воспитание качеств гражданина, патриота; развитие национального самосознания, стремления к взаимопониманию между людьми </w:t>
      </w:r>
      <w:r>
        <w:rPr>
          <w:spacing w:val="-1"/>
          <w:sz w:val="24"/>
          <w:szCs w:val="24"/>
        </w:rPr>
        <w:t xml:space="preserve">разных сообществ, толерантного отношения к </w:t>
      </w:r>
      <w:r>
        <w:rPr>
          <w:spacing w:val="-1"/>
          <w:sz w:val="24"/>
          <w:szCs w:val="24"/>
        </w:rPr>
        <w:lastRenderedPageBreak/>
        <w:t>проявлениям иной культуры.</w:t>
      </w:r>
    </w:p>
    <w:p w:rsidR="00AB2273" w:rsidRDefault="00AB2273" w:rsidP="00AB2273">
      <w:pPr>
        <w:shd w:val="clear" w:color="auto" w:fill="FFFFFF"/>
        <w:spacing w:line="274" w:lineRule="exact"/>
        <w:ind w:left="2741"/>
      </w:pPr>
      <w:r>
        <w:rPr>
          <w:i/>
          <w:iCs/>
          <w:spacing w:val="-1"/>
          <w:sz w:val="24"/>
          <w:szCs w:val="24"/>
        </w:rPr>
        <w:t>Требования к уровню подготовки выпускников</w:t>
      </w:r>
    </w:p>
    <w:p w:rsidR="00AB2273" w:rsidRDefault="00AB2273" w:rsidP="002E7F30">
      <w:pPr>
        <w:shd w:val="clear" w:color="auto" w:fill="FFFFFF"/>
        <w:tabs>
          <w:tab w:val="left" w:pos="9214"/>
        </w:tabs>
        <w:spacing w:before="5" w:line="274" w:lineRule="exact"/>
        <w:ind w:left="571" w:right="852"/>
        <w:jc w:val="both"/>
      </w:pPr>
      <w:r>
        <w:rPr>
          <w:b/>
          <w:bCs/>
          <w:i/>
          <w:iCs/>
          <w:spacing w:val="-2"/>
          <w:sz w:val="24"/>
          <w:szCs w:val="24"/>
        </w:rPr>
        <w:t xml:space="preserve">В результате изучения </w:t>
      </w:r>
      <w:r w:rsidR="002E7F30">
        <w:rPr>
          <w:b/>
          <w:bCs/>
          <w:i/>
          <w:iCs/>
          <w:spacing w:val="-2"/>
          <w:sz w:val="24"/>
          <w:szCs w:val="24"/>
        </w:rPr>
        <w:t xml:space="preserve">иностранного (английского </w:t>
      </w:r>
      <w:r>
        <w:rPr>
          <w:b/>
          <w:bCs/>
          <w:i/>
          <w:iCs/>
          <w:spacing w:val="-2"/>
          <w:sz w:val="24"/>
          <w:szCs w:val="24"/>
        </w:rPr>
        <w:t>языка</w:t>
      </w:r>
      <w:r w:rsidR="002E7F30">
        <w:rPr>
          <w:b/>
          <w:bCs/>
          <w:i/>
          <w:iCs/>
          <w:spacing w:val="-2"/>
          <w:sz w:val="24"/>
          <w:szCs w:val="24"/>
        </w:rPr>
        <w:t>)</w:t>
      </w:r>
      <w:r>
        <w:rPr>
          <w:b/>
          <w:bCs/>
          <w:i/>
          <w:iCs/>
          <w:spacing w:val="-2"/>
          <w:sz w:val="24"/>
          <w:szCs w:val="24"/>
        </w:rPr>
        <w:t xml:space="preserve"> ученик должен </w:t>
      </w:r>
      <w:r>
        <w:rPr>
          <w:b/>
          <w:bCs/>
          <w:sz w:val="24"/>
          <w:szCs w:val="24"/>
        </w:rPr>
        <w:t>знать/понимать</w:t>
      </w:r>
    </w:p>
    <w:p w:rsidR="00AB2273" w:rsidRDefault="00AB2273" w:rsidP="00A61453">
      <w:pPr>
        <w:numPr>
          <w:ilvl w:val="0"/>
          <w:numId w:val="9"/>
        </w:numPr>
        <w:shd w:val="clear" w:color="auto" w:fill="FFFFFF"/>
        <w:tabs>
          <w:tab w:val="left" w:pos="854"/>
        </w:tabs>
        <w:spacing w:line="274" w:lineRule="exact"/>
        <w:ind w:right="29" w:firstLine="576"/>
        <w:jc w:val="both"/>
        <w:rPr>
          <w:b/>
          <w:bCs/>
          <w:sz w:val="24"/>
          <w:szCs w:val="24"/>
        </w:rPr>
      </w:pPr>
      <w:r>
        <w:rPr>
          <w:sz w:val="24"/>
          <w:szCs w:val="24"/>
        </w:rPr>
        <w:t>основные значения изученных лексических единиц (слов, словосочетаний); основные способы словообразования (аффиксация, словосложение, конверсия);</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z w:val="24"/>
          <w:szCs w:val="24"/>
        </w:rPr>
        <w:t>особенности структуры простых и сложных предложений изучаемого иностранного языка; интонацию различных коммуникативных типов предложения;</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z w:val="24"/>
          <w:szCs w:val="24"/>
        </w:rPr>
        <w:t xml:space="preserve">признаки изученных грамматических явлений (видо-временных форм глаголов, модальных глаголов и их эквивалентов, артиклей, существительных, степеней сравнения </w:t>
      </w:r>
      <w:r>
        <w:rPr>
          <w:spacing w:val="-1"/>
          <w:sz w:val="24"/>
          <w:szCs w:val="24"/>
        </w:rPr>
        <w:t>прилагательных и наречий, местоимений, числительных, предлогов);</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z w:val="24"/>
          <w:szCs w:val="24"/>
        </w:rPr>
        <w:t>основные нормы речевого этикета (реплики-клише, наиболее распространенная оценочная лексика), принятые в стране изучаемого языка;</w:t>
      </w:r>
    </w:p>
    <w:p w:rsidR="00AB2273" w:rsidRDefault="00AB2273" w:rsidP="00A61453">
      <w:pPr>
        <w:numPr>
          <w:ilvl w:val="0"/>
          <w:numId w:val="9"/>
        </w:numPr>
        <w:shd w:val="clear" w:color="auto" w:fill="FFFFFF"/>
        <w:tabs>
          <w:tab w:val="left" w:pos="854"/>
        </w:tabs>
        <w:spacing w:line="274" w:lineRule="exact"/>
        <w:ind w:firstLine="576"/>
        <w:jc w:val="both"/>
        <w:rPr>
          <w:b/>
          <w:bCs/>
          <w:sz w:val="24"/>
          <w:szCs w:val="24"/>
        </w:rPr>
      </w:pPr>
      <w:r>
        <w:rPr>
          <w:sz w:val="24"/>
          <w:szCs w:val="24"/>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AB2273" w:rsidRDefault="00AB2273" w:rsidP="00AB2273">
      <w:pPr>
        <w:shd w:val="clear" w:color="auto" w:fill="FFFFFF"/>
        <w:spacing w:line="274" w:lineRule="exact"/>
        <w:ind w:left="562" w:right="1"/>
      </w:pPr>
      <w:r>
        <w:rPr>
          <w:b/>
          <w:bCs/>
          <w:sz w:val="24"/>
          <w:szCs w:val="24"/>
        </w:rPr>
        <w:t xml:space="preserve">уметь </w:t>
      </w:r>
      <w:r>
        <w:rPr>
          <w:b/>
          <w:bCs/>
          <w:i/>
          <w:iCs/>
          <w:spacing w:val="-2"/>
          <w:sz w:val="24"/>
          <w:szCs w:val="24"/>
        </w:rPr>
        <w:t>говорение</w:t>
      </w: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sz w:val="24"/>
          <w:szCs w:val="24"/>
        </w:rPr>
        <w:t>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w:t>
      </w:r>
    </w:p>
    <w:p w:rsidR="00AB2273" w:rsidRDefault="00AB2273" w:rsidP="00A61453">
      <w:pPr>
        <w:numPr>
          <w:ilvl w:val="0"/>
          <w:numId w:val="9"/>
        </w:numPr>
        <w:shd w:val="clear" w:color="auto" w:fill="FFFFFF"/>
        <w:tabs>
          <w:tab w:val="left" w:pos="854"/>
        </w:tabs>
        <w:spacing w:line="274" w:lineRule="exact"/>
        <w:ind w:right="19" w:firstLine="576"/>
        <w:jc w:val="both"/>
        <w:rPr>
          <w:b/>
          <w:bCs/>
          <w:sz w:val="24"/>
          <w:szCs w:val="24"/>
        </w:rPr>
      </w:pPr>
      <w:r>
        <w:rPr>
          <w:sz w:val="24"/>
          <w:szCs w:val="24"/>
        </w:rPr>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лексико-грамматический материал;</w:t>
      </w:r>
    </w:p>
    <w:p w:rsidR="00AB2273" w:rsidRDefault="00AB2273" w:rsidP="00A61453">
      <w:pPr>
        <w:numPr>
          <w:ilvl w:val="0"/>
          <w:numId w:val="9"/>
        </w:numPr>
        <w:shd w:val="clear" w:color="auto" w:fill="FFFFFF"/>
        <w:tabs>
          <w:tab w:val="left" w:pos="854"/>
        </w:tabs>
        <w:spacing w:line="274" w:lineRule="exact"/>
        <w:ind w:right="29" w:firstLine="576"/>
        <w:jc w:val="both"/>
        <w:rPr>
          <w:b/>
          <w:bCs/>
          <w:sz w:val="24"/>
          <w:szCs w:val="24"/>
        </w:rPr>
      </w:pPr>
      <w:r>
        <w:rPr>
          <w:spacing w:val="-1"/>
          <w:sz w:val="24"/>
          <w:szCs w:val="24"/>
        </w:rPr>
        <w:t xml:space="preserve">рассказывать о себе, своей семье, друзьях, своих интересах и планах на будущее, </w:t>
      </w:r>
      <w:r>
        <w:rPr>
          <w:sz w:val="24"/>
          <w:szCs w:val="24"/>
        </w:rPr>
        <w:t>сообщать краткие сведения о своем городе/селе, своей стране и стране изучаемого языка;</w:t>
      </w:r>
    </w:p>
    <w:p w:rsidR="00AB2273" w:rsidRDefault="00AB2273" w:rsidP="00AB2273">
      <w:pPr>
        <w:shd w:val="clear" w:color="auto" w:fill="FFFFFF"/>
        <w:tabs>
          <w:tab w:val="left" w:pos="854"/>
        </w:tabs>
        <w:spacing w:line="274" w:lineRule="exact"/>
        <w:ind w:left="10" w:right="10" w:firstLine="566"/>
        <w:jc w:val="both"/>
      </w:pPr>
      <w:r>
        <w:rPr>
          <w:b/>
          <w:bCs/>
          <w:sz w:val="24"/>
          <w:szCs w:val="24"/>
        </w:rPr>
        <w:t>•</w:t>
      </w:r>
      <w:r>
        <w:rPr>
          <w:b/>
          <w:bCs/>
          <w:sz w:val="24"/>
          <w:szCs w:val="24"/>
        </w:rPr>
        <w:tab/>
      </w:r>
      <w:r>
        <w:rPr>
          <w:sz w:val="24"/>
          <w:szCs w:val="24"/>
        </w:rPr>
        <w:t>делать краткие сообщения, описывать события/явления (в рамках изученных тем),</w:t>
      </w:r>
      <w:r>
        <w:rPr>
          <w:sz w:val="24"/>
          <w:szCs w:val="24"/>
        </w:rPr>
        <w:br/>
        <w:t>передавать основное содержание, основную мысль прочитанного или услышанного,</w:t>
      </w:r>
      <w:r>
        <w:rPr>
          <w:sz w:val="24"/>
          <w:szCs w:val="24"/>
        </w:rPr>
        <w:br/>
        <w:t>выражать свое отношение к прочитанному/услышанному, давать краткую характеристику</w:t>
      </w:r>
      <w:r>
        <w:rPr>
          <w:sz w:val="24"/>
          <w:szCs w:val="24"/>
        </w:rPr>
        <w:br/>
        <w:t>персонажей;</w:t>
      </w:r>
    </w:p>
    <w:p w:rsidR="00AB2273" w:rsidRDefault="00AB2273" w:rsidP="00AB2273">
      <w:pPr>
        <w:shd w:val="clear" w:color="auto" w:fill="FFFFFF"/>
        <w:tabs>
          <w:tab w:val="left" w:pos="859"/>
        </w:tabs>
        <w:spacing w:line="274" w:lineRule="exact"/>
        <w:ind w:left="571"/>
      </w:pPr>
      <w:r>
        <w:rPr>
          <w:b/>
          <w:bCs/>
          <w:sz w:val="24"/>
          <w:szCs w:val="24"/>
        </w:rPr>
        <w:t>•</w:t>
      </w:r>
      <w:r>
        <w:rPr>
          <w:b/>
          <w:bCs/>
          <w:sz w:val="24"/>
          <w:szCs w:val="24"/>
        </w:rPr>
        <w:tab/>
      </w:r>
      <w:r>
        <w:rPr>
          <w:spacing w:val="-1"/>
          <w:sz w:val="24"/>
          <w:szCs w:val="24"/>
        </w:rPr>
        <w:t>использовать перифраз, синонимичные средства в процессе устного общения;</w:t>
      </w:r>
      <w:r>
        <w:rPr>
          <w:spacing w:val="-1"/>
          <w:sz w:val="24"/>
          <w:szCs w:val="24"/>
        </w:rPr>
        <w:br/>
      </w:r>
      <w:r>
        <w:rPr>
          <w:b/>
          <w:bCs/>
          <w:i/>
          <w:iCs/>
          <w:sz w:val="24"/>
          <w:szCs w:val="24"/>
        </w:rPr>
        <w:t>аудирование</w:t>
      </w:r>
    </w:p>
    <w:p w:rsidR="00AB2273" w:rsidRDefault="00AB2273" w:rsidP="00AB2273">
      <w:pPr>
        <w:numPr>
          <w:ilvl w:val="0"/>
          <w:numId w:val="1"/>
        </w:numPr>
        <w:shd w:val="clear" w:color="auto" w:fill="FFFFFF"/>
        <w:tabs>
          <w:tab w:val="left" w:pos="859"/>
        </w:tabs>
        <w:spacing w:line="274" w:lineRule="exact"/>
        <w:ind w:right="10" w:firstLine="576"/>
        <w:jc w:val="both"/>
        <w:rPr>
          <w:b/>
          <w:bCs/>
          <w:sz w:val="24"/>
          <w:szCs w:val="24"/>
        </w:rPr>
      </w:pPr>
      <w:r>
        <w:rPr>
          <w:sz w:val="24"/>
          <w:szCs w:val="24"/>
        </w:rPr>
        <w:t>понимать основное содержание коротких, несложных аутентичных прагматических текстов (прогноз погоды, программы теле/радио передач, объявления на вокзале/в аэропорту) и выделять значимую информацию;</w:t>
      </w:r>
    </w:p>
    <w:p w:rsidR="00AB2273" w:rsidRDefault="00AB2273" w:rsidP="00AB2273">
      <w:pPr>
        <w:numPr>
          <w:ilvl w:val="0"/>
          <w:numId w:val="1"/>
        </w:numPr>
        <w:shd w:val="clear" w:color="auto" w:fill="FFFFFF"/>
        <w:tabs>
          <w:tab w:val="left" w:pos="859"/>
        </w:tabs>
        <w:spacing w:line="274" w:lineRule="exact"/>
        <w:ind w:right="10" w:firstLine="576"/>
        <w:jc w:val="both"/>
        <w:rPr>
          <w:b/>
          <w:bCs/>
          <w:sz w:val="24"/>
          <w:szCs w:val="24"/>
        </w:rPr>
      </w:pPr>
      <w:r>
        <w:rPr>
          <w:sz w:val="24"/>
          <w:szCs w:val="24"/>
        </w:rPr>
        <w:t>понимать основное содержание несложных аутентичных текстов, относящихся к разным коммуникативным типам речи (сообщение/рассказ); уметь определять тему текста, выделять главные факты, опуская второстепенные;</w:t>
      </w:r>
    </w:p>
    <w:p w:rsidR="00AB2273" w:rsidRDefault="00AB2273" w:rsidP="00AB2273">
      <w:pPr>
        <w:rPr>
          <w:sz w:val="2"/>
          <w:szCs w:val="2"/>
        </w:rPr>
      </w:pPr>
    </w:p>
    <w:p w:rsidR="00AB2273" w:rsidRDefault="00AB2273" w:rsidP="00AB2273">
      <w:pPr>
        <w:numPr>
          <w:ilvl w:val="0"/>
          <w:numId w:val="1"/>
        </w:numPr>
        <w:shd w:val="clear" w:color="auto" w:fill="FFFFFF"/>
        <w:tabs>
          <w:tab w:val="left" w:pos="859"/>
        </w:tabs>
        <w:spacing w:line="274" w:lineRule="exact"/>
        <w:ind w:left="576" w:right="3974"/>
        <w:rPr>
          <w:b/>
          <w:bCs/>
          <w:sz w:val="24"/>
          <w:szCs w:val="24"/>
        </w:rPr>
      </w:pPr>
      <w:r>
        <w:rPr>
          <w:spacing w:val="-3"/>
          <w:sz w:val="24"/>
          <w:szCs w:val="24"/>
        </w:rPr>
        <w:t xml:space="preserve">использовать переспрос, просьбу повторить; </w:t>
      </w:r>
      <w:r>
        <w:rPr>
          <w:b/>
          <w:bCs/>
          <w:i/>
          <w:iCs/>
          <w:sz w:val="24"/>
          <w:szCs w:val="24"/>
        </w:rPr>
        <w:t>чтение</w:t>
      </w:r>
    </w:p>
    <w:p w:rsidR="00AB2273" w:rsidRDefault="00AB2273" w:rsidP="00AB2273">
      <w:pPr>
        <w:numPr>
          <w:ilvl w:val="0"/>
          <w:numId w:val="1"/>
        </w:numPr>
        <w:shd w:val="clear" w:color="auto" w:fill="FFFFFF"/>
        <w:tabs>
          <w:tab w:val="left" w:pos="142"/>
          <w:tab w:val="left" w:pos="859"/>
        </w:tabs>
        <w:spacing w:line="274" w:lineRule="exact"/>
        <w:ind w:firstLine="576"/>
        <w:jc w:val="both"/>
        <w:rPr>
          <w:b/>
          <w:bCs/>
          <w:sz w:val="24"/>
          <w:szCs w:val="24"/>
        </w:rPr>
      </w:pPr>
      <w:r>
        <w:rPr>
          <w:spacing w:val="-1"/>
          <w:sz w:val="24"/>
          <w:szCs w:val="24"/>
        </w:rPr>
        <w:t>ориентироваться в иноязычном тексте; прогнозировать его содержание по заголовку;</w:t>
      </w:r>
    </w:p>
    <w:p w:rsidR="00AB2273" w:rsidRDefault="00AB2273" w:rsidP="00AB2273">
      <w:pPr>
        <w:rPr>
          <w:sz w:val="2"/>
          <w:szCs w:val="2"/>
        </w:rPr>
      </w:pP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sz w:val="24"/>
          <w:szCs w:val="24"/>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sz w:val="24"/>
          <w:szCs w:val="24"/>
        </w:rPr>
        <w:t>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AB2273" w:rsidRDefault="00AB2273" w:rsidP="00AB2273">
      <w:pPr>
        <w:rPr>
          <w:sz w:val="2"/>
          <w:szCs w:val="2"/>
        </w:rPr>
      </w:pPr>
    </w:p>
    <w:p w:rsidR="00AB2273" w:rsidRDefault="00AB2273" w:rsidP="00A61453">
      <w:pPr>
        <w:numPr>
          <w:ilvl w:val="0"/>
          <w:numId w:val="11"/>
        </w:numPr>
        <w:shd w:val="clear" w:color="auto" w:fill="FFFFFF"/>
        <w:tabs>
          <w:tab w:val="left" w:pos="850"/>
        </w:tabs>
        <w:spacing w:line="274" w:lineRule="exact"/>
        <w:ind w:left="571"/>
        <w:rPr>
          <w:b/>
          <w:bCs/>
          <w:sz w:val="24"/>
          <w:szCs w:val="24"/>
        </w:rPr>
      </w:pPr>
      <w:r>
        <w:rPr>
          <w:spacing w:val="-1"/>
          <w:sz w:val="24"/>
          <w:szCs w:val="24"/>
        </w:rPr>
        <w:t xml:space="preserve">читать текст с выборочным пониманием нужной или интересующей информации; </w:t>
      </w:r>
      <w:r>
        <w:rPr>
          <w:b/>
          <w:bCs/>
          <w:i/>
          <w:iCs/>
          <w:sz w:val="24"/>
          <w:szCs w:val="24"/>
        </w:rPr>
        <w:t>письменная речь</w:t>
      </w:r>
    </w:p>
    <w:p w:rsidR="00AB2273" w:rsidRDefault="00AB2273" w:rsidP="00A61453">
      <w:pPr>
        <w:numPr>
          <w:ilvl w:val="0"/>
          <w:numId w:val="11"/>
        </w:numPr>
        <w:shd w:val="clear" w:color="auto" w:fill="FFFFFF"/>
        <w:tabs>
          <w:tab w:val="left" w:pos="850"/>
        </w:tabs>
        <w:spacing w:line="274" w:lineRule="exact"/>
        <w:ind w:left="571"/>
        <w:rPr>
          <w:b/>
          <w:bCs/>
          <w:sz w:val="24"/>
          <w:szCs w:val="24"/>
        </w:rPr>
      </w:pPr>
      <w:r>
        <w:rPr>
          <w:spacing w:val="-1"/>
          <w:sz w:val="24"/>
          <w:szCs w:val="24"/>
        </w:rPr>
        <w:t>заполнять анкеты и формуляры;</w:t>
      </w:r>
    </w:p>
    <w:p w:rsidR="00AB2273" w:rsidRDefault="00AB2273" w:rsidP="00AB2273">
      <w:pPr>
        <w:shd w:val="clear" w:color="auto" w:fill="FFFFFF"/>
        <w:tabs>
          <w:tab w:val="left" w:pos="859"/>
        </w:tabs>
        <w:spacing w:line="278" w:lineRule="exact"/>
        <w:ind w:right="10" w:firstLine="576"/>
        <w:jc w:val="both"/>
      </w:pPr>
      <w:r>
        <w:rPr>
          <w:b/>
          <w:bCs/>
          <w:sz w:val="24"/>
          <w:szCs w:val="24"/>
        </w:rPr>
        <w:t>•</w:t>
      </w:r>
      <w:r>
        <w:rPr>
          <w:b/>
          <w:bCs/>
          <w:sz w:val="24"/>
          <w:szCs w:val="24"/>
        </w:rPr>
        <w:tab/>
      </w:r>
      <w:r>
        <w:rPr>
          <w:spacing w:val="-1"/>
          <w:sz w:val="24"/>
          <w:szCs w:val="24"/>
        </w:rPr>
        <w:t xml:space="preserve">писать поздравления, личные письма с опорой на образец: расспрашивать адресата </w:t>
      </w:r>
      <w:r>
        <w:rPr>
          <w:spacing w:val="-1"/>
          <w:sz w:val="24"/>
          <w:szCs w:val="24"/>
        </w:rPr>
        <w:lastRenderedPageBreak/>
        <w:t xml:space="preserve">о </w:t>
      </w:r>
      <w:r>
        <w:rPr>
          <w:sz w:val="24"/>
          <w:szCs w:val="24"/>
        </w:rPr>
        <w:t>его жизни и делах, сообщать то же о себе, выражать благодарность, просьбу, употребляя</w:t>
      </w:r>
      <w:r>
        <w:rPr>
          <w:sz w:val="24"/>
          <w:szCs w:val="24"/>
        </w:rPr>
        <w:br/>
        <w:t>формулы речевого этикета, принятые в странах изучаемого языка;</w:t>
      </w:r>
    </w:p>
    <w:p w:rsidR="00AB2273" w:rsidRDefault="00AB2273" w:rsidP="00AB2273">
      <w:pPr>
        <w:shd w:val="clear" w:color="auto" w:fill="FFFFFF"/>
        <w:spacing w:line="274" w:lineRule="exact"/>
        <w:ind w:left="10" w:right="14" w:firstLine="566"/>
        <w:jc w:val="both"/>
      </w:pPr>
      <w:r>
        <w:rPr>
          <w:b/>
          <w:bCs/>
          <w:sz w:val="24"/>
          <w:szCs w:val="24"/>
        </w:rPr>
        <w:t xml:space="preserve">использовать приобретенные знания и умения в практической деятельности и повседневной жизни </w:t>
      </w:r>
      <w:r>
        <w:rPr>
          <w:sz w:val="24"/>
          <w:szCs w:val="24"/>
        </w:rPr>
        <w:t>для:</w:t>
      </w:r>
    </w:p>
    <w:p w:rsidR="00AB2273" w:rsidRDefault="00AB2273" w:rsidP="00AB2273">
      <w:pPr>
        <w:numPr>
          <w:ilvl w:val="0"/>
          <w:numId w:val="1"/>
        </w:numPr>
        <w:shd w:val="clear" w:color="auto" w:fill="FFFFFF"/>
        <w:tabs>
          <w:tab w:val="left" w:pos="859"/>
        </w:tabs>
        <w:spacing w:line="274" w:lineRule="exact"/>
        <w:ind w:right="10" w:firstLine="576"/>
        <w:jc w:val="both"/>
        <w:rPr>
          <w:b/>
          <w:bCs/>
          <w:sz w:val="24"/>
          <w:szCs w:val="24"/>
        </w:rPr>
      </w:pPr>
      <w:r>
        <w:rPr>
          <w:sz w:val="24"/>
          <w:szCs w:val="24"/>
        </w:rPr>
        <w:t>социальной адаптации; достижения взаимопонимания в процессе устного и письменного общения с носителями иностранного языка, установления в доступных пределах межличностных и межкультурных контактов;</w:t>
      </w:r>
    </w:p>
    <w:p w:rsidR="00AB2273" w:rsidRDefault="00AB2273" w:rsidP="00AB2273">
      <w:pPr>
        <w:numPr>
          <w:ilvl w:val="0"/>
          <w:numId w:val="1"/>
        </w:numPr>
        <w:shd w:val="clear" w:color="auto" w:fill="FFFFFF"/>
        <w:tabs>
          <w:tab w:val="left" w:pos="859"/>
        </w:tabs>
        <w:spacing w:before="5" w:line="274" w:lineRule="exact"/>
        <w:ind w:right="5" w:firstLine="576"/>
        <w:jc w:val="both"/>
        <w:rPr>
          <w:b/>
          <w:bCs/>
          <w:sz w:val="24"/>
          <w:szCs w:val="24"/>
        </w:rPr>
      </w:pPr>
      <w:r>
        <w:rPr>
          <w:sz w:val="24"/>
          <w:szCs w:val="24"/>
        </w:rPr>
        <w:t>создания целостной картины полиязычного, поликультурного мира, осознания места и роли родного языка и изучаемого иностранного языка в этом мире;</w:t>
      </w:r>
    </w:p>
    <w:p w:rsidR="00AB2273" w:rsidRDefault="00AB2273" w:rsidP="00AB2273">
      <w:pPr>
        <w:numPr>
          <w:ilvl w:val="0"/>
          <w:numId w:val="1"/>
        </w:numPr>
        <w:shd w:val="clear" w:color="auto" w:fill="FFFFFF"/>
        <w:tabs>
          <w:tab w:val="left" w:pos="859"/>
        </w:tabs>
        <w:spacing w:line="274" w:lineRule="exact"/>
        <w:ind w:right="10" w:firstLine="576"/>
        <w:jc w:val="both"/>
        <w:rPr>
          <w:b/>
          <w:bCs/>
          <w:sz w:val="24"/>
          <w:szCs w:val="24"/>
        </w:rPr>
      </w:pPr>
      <w:r>
        <w:rPr>
          <w:sz w:val="24"/>
          <w:szCs w:val="24"/>
        </w:rPr>
        <w:t>приобщения к ценностям мировой культуры через иноязычные источники информации (в том числе мультимедийные), через участие в школьных обменах, туристических поездках, молодежных форумах;</w:t>
      </w:r>
    </w:p>
    <w:p w:rsidR="00AB2273" w:rsidRDefault="00AB2273" w:rsidP="00AB2273">
      <w:pPr>
        <w:shd w:val="clear" w:color="auto" w:fill="FFFFFF"/>
        <w:spacing w:line="278" w:lineRule="exact"/>
        <w:ind w:left="10" w:right="14" w:firstLine="566"/>
        <w:jc w:val="both"/>
      </w:pPr>
      <w:r>
        <w:rPr>
          <w:spacing w:val="-1"/>
          <w:sz w:val="24"/>
          <w:szCs w:val="24"/>
        </w:rPr>
        <w:t xml:space="preserve">ознакомления представителей других стран с культурой своего народа; осознания себя </w:t>
      </w:r>
      <w:r>
        <w:rPr>
          <w:sz w:val="24"/>
          <w:szCs w:val="24"/>
        </w:rPr>
        <w:t>гражданином своей страны и мира.</w:t>
      </w:r>
    </w:p>
    <w:p w:rsidR="00AB2273" w:rsidRDefault="00AB2273" w:rsidP="00AB2273">
      <w:pPr>
        <w:shd w:val="clear" w:color="auto" w:fill="FFFFFF"/>
        <w:spacing w:line="274" w:lineRule="exact"/>
        <w:ind w:left="5" w:right="5" w:firstLine="552"/>
        <w:jc w:val="both"/>
      </w:pPr>
      <w:r>
        <w:rPr>
          <w:b/>
          <w:bCs/>
          <w:i/>
          <w:iCs/>
          <w:sz w:val="24"/>
          <w:szCs w:val="24"/>
        </w:rPr>
        <w:t xml:space="preserve">Изучение математики </w:t>
      </w:r>
      <w:r w:rsidR="00BE6D02">
        <w:rPr>
          <w:sz w:val="24"/>
          <w:szCs w:val="24"/>
        </w:rPr>
        <w:t>на уровне</w:t>
      </w:r>
      <w:r>
        <w:rPr>
          <w:sz w:val="24"/>
          <w:szCs w:val="24"/>
        </w:rPr>
        <w:t xml:space="preserve"> основного общего образования направлено на достижение следующих целей:</w:t>
      </w:r>
    </w:p>
    <w:p w:rsidR="00AB2273" w:rsidRDefault="00AB2273" w:rsidP="00AB2273">
      <w:pPr>
        <w:numPr>
          <w:ilvl w:val="0"/>
          <w:numId w:val="1"/>
        </w:numPr>
        <w:shd w:val="clear" w:color="auto" w:fill="FFFFFF"/>
        <w:tabs>
          <w:tab w:val="left" w:pos="859"/>
        </w:tabs>
        <w:spacing w:before="19" w:line="274" w:lineRule="exact"/>
        <w:ind w:right="10" w:firstLine="576"/>
        <w:jc w:val="both"/>
        <w:rPr>
          <w:b/>
          <w:bCs/>
          <w:sz w:val="24"/>
          <w:szCs w:val="24"/>
        </w:rPr>
      </w:pPr>
      <w:r>
        <w:rPr>
          <w:b/>
          <w:bCs/>
          <w:sz w:val="24"/>
          <w:szCs w:val="24"/>
        </w:rPr>
        <w:t xml:space="preserve">овладение </w:t>
      </w:r>
      <w:r>
        <w:rPr>
          <w:sz w:val="24"/>
          <w:szCs w:val="24"/>
        </w:rPr>
        <w:t>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AB2273" w:rsidRDefault="00AB2273" w:rsidP="00AB2273">
      <w:pPr>
        <w:numPr>
          <w:ilvl w:val="0"/>
          <w:numId w:val="1"/>
        </w:numPr>
        <w:shd w:val="clear" w:color="auto" w:fill="FFFFFF"/>
        <w:tabs>
          <w:tab w:val="left" w:pos="859"/>
        </w:tabs>
        <w:spacing w:before="24" w:line="274" w:lineRule="exact"/>
        <w:ind w:right="10" w:firstLine="576"/>
        <w:jc w:val="both"/>
        <w:rPr>
          <w:b/>
          <w:bCs/>
          <w:sz w:val="24"/>
          <w:szCs w:val="24"/>
        </w:rPr>
      </w:pPr>
      <w:r>
        <w:rPr>
          <w:b/>
          <w:bCs/>
          <w:sz w:val="24"/>
          <w:szCs w:val="24"/>
        </w:rPr>
        <w:t xml:space="preserve">интеллектуальное развитие, </w:t>
      </w:r>
      <w:r>
        <w:rPr>
          <w:sz w:val="24"/>
          <w:szCs w:val="24"/>
        </w:rPr>
        <w:t>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AB2273" w:rsidRDefault="00AB2273" w:rsidP="00AB2273">
      <w:pPr>
        <w:numPr>
          <w:ilvl w:val="0"/>
          <w:numId w:val="1"/>
        </w:numPr>
        <w:shd w:val="clear" w:color="auto" w:fill="FFFFFF"/>
        <w:tabs>
          <w:tab w:val="left" w:pos="859"/>
        </w:tabs>
        <w:spacing w:before="14" w:line="274" w:lineRule="exact"/>
        <w:ind w:right="14" w:firstLine="576"/>
        <w:jc w:val="both"/>
        <w:rPr>
          <w:b/>
          <w:bCs/>
          <w:sz w:val="24"/>
          <w:szCs w:val="24"/>
        </w:rPr>
      </w:pPr>
      <w:r>
        <w:rPr>
          <w:b/>
          <w:bCs/>
          <w:spacing w:val="-1"/>
          <w:sz w:val="24"/>
          <w:szCs w:val="24"/>
        </w:rPr>
        <w:t xml:space="preserve">формирование представлений </w:t>
      </w:r>
      <w:r>
        <w:rPr>
          <w:spacing w:val="-1"/>
          <w:sz w:val="24"/>
          <w:szCs w:val="24"/>
        </w:rPr>
        <w:t xml:space="preserve">об идеях и методах математики как универсального </w:t>
      </w:r>
      <w:r>
        <w:rPr>
          <w:sz w:val="24"/>
          <w:szCs w:val="24"/>
        </w:rPr>
        <w:t>языка науки и техники, средства моделирования явлений и процессов;</w:t>
      </w:r>
    </w:p>
    <w:p w:rsidR="00AB2273" w:rsidRDefault="00AB2273" w:rsidP="00AB2273">
      <w:pPr>
        <w:shd w:val="clear" w:color="auto" w:fill="FFFFFF"/>
        <w:tabs>
          <w:tab w:val="left" w:pos="850"/>
        </w:tabs>
        <w:spacing w:line="274" w:lineRule="exact"/>
        <w:ind w:right="5" w:firstLine="576"/>
        <w:jc w:val="both"/>
      </w:pPr>
      <w:r>
        <w:rPr>
          <w:b/>
          <w:bCs/>
          <w:sz w:val="24"/>
          <w:szCs w:val="24"/>
        </w:rPr>
        <w:t>•</w:t>
      </w:r>
      <w:r>
        <w:rPr>
          <w:b/>
          <w:bCs/>
          <w:sz w:val="24"/>
          <w:szCs w:val="24"/>
        </w:rPr>
        <w:tab/>
        <w:t xml:space="preserve">воспитание </w:t>
      </w:r>
      <w:r>
        <w:rPr>
          <w:sz w:val="24"/>
          <w:szCs w:val="24"/>
        </w:rPr>
        <w:t>культуры личности, отношения к математике как к части</w:t>
      </w:r>
      <w:r>
        <w:rPr>
          <w:sz w:val="24"/>
          <w:szCs w:val="24"/>
        </w:rPr>
        <w:br/>
        <w:t>общечеловеческой культуры, понимание значимости математики для научно-технического прогресса.</w:t>
      </w:r>
    </w:p>
    <w:p w:rsidR="00AB2273" w:rsidRDefault="00AB2273" w:rsidP="00AB2273">
      <w:pPr>
        <w:shd w:val="clear" w:color="auto" w:fill="FFFFFF"/>
        <w:spacing w:line="274" w:lineRule="exact"/>
        <w:ind w:left="2741"/>
      </w:pPr>
      <w:r>
        <w:rPr>
          <w:i/>
          <w:iCs/>
          <w:spacing w:val="-1"/>
          <w:sz w:val="24"/>
          <w:szCs w:val="24"/>
        </w:rPr>
        <w:t>Требования к уровню подготовки выпускников</w:t>
      </w:r>
    </w:p>
    <w:p w:rsidR="00AB2273" w:rsidRDefault="00AB2273" w:rsidP="00AB2273">
      <w:pPr>
        <w:shd w:val="clear" w:color="auto" w:fill="FFFFFF"/>
        <w:spacing w:before="5" w:line="274" w:lineRule="exact"/>
        <w:ind w:left="571" w:right="3091"/>
      </w:pPr>
      <w:r>
        <w:rPr>
          <w:b/>
          <w:bCs/>
          <w:i/>
          <w:iCs/>
          <w:spacing w:val="-2"/>
          <w:sz w:val="24"/>
          <w:szCs w:val="24"/>
        </w:rPr>
        <w:t xml:space="preserve">В результате изучения математики ученик должен </w:t>
      </w:r>
      <w:r>
        <w:rPr>
          <w:b/>
          <w:bCs/>
          <w:sz w:val="24"/>
          <w:szCs w:val="24"/>
        </w:rPr>
        <w:t>знать/понимать</w:t>
      </w:r>
    </w:p>
    <w:p w:rsidR="00AB2273" w:rsidRDefault="00AB2273" w:rsidP="00A61453">
      <w:pPr>
        <w:numPr>
          <w:ilvl w:val="0"/>
          <w:numId w:val="10"/>
        </w:numPr>
        <w:shd w:val="clear" w:color="auto" w:fill="FFFFFF"/>
        <w:tabs>
          <w:tab w:val="left" w:pos="850"/>
        </w:tabs>
        <w:spacing w:line="274" w:lineRule="exact"/>
        <w:ind w:left="576"/>
        <w:rPr>
          <w:b/>
          <w:bCs/>
          <w:sz w:val="24"/>
          <w:szCs w:val="24"/>
        </w:rPr>
      </w:pPr>
      <w:r>
        <w:rPr>
          <w:sz w:val="24"/>
          <w:szCs w:val="24"/>
        </w:rPr>
        <w:t>существо понятия математического доказательства; примеры доказательств;</w:t>
      </w:r>
    </w:p>
    <w:p w:rsidR="00AB2273" w:rsidRDefault="00AB2273" w:rsidP="00A61453">
      <w:pPr>
        <w:numPr>
          <w:ilvl w:val="0"/>
          <w:numId w:val="10"/>
        </w:numPr>
        <w:shd w:val="clear" w:color="auto" w:fill="FFFFFF"/>
        <w:tabs>
          <w:tab w:val="left" w:pos="850"/>
        </w:tabs>
        <w:spacing w:line="274" w:lineRule="exact"/>
        <w:ind w:left="576"/>
        <w:rPr>
          <w:b/>
          <w:bCs/>
          <w:sz w:val="24"/>
          <w:szCs w:val="24"/>
        </w:rPr>
      </w:pPr>
      <w:r>
        <w:rPr>
          <w:spacing w:val="-1"/>
          <w:sz w:val="24"/>
          <w:szCs w:val="24"/>
        </w:rPr>
        <w:t>существо понятия алгоритма; примеры алгоритмов;</w:t>
      </w:r>
    </w:p>
    <w:p w:rsidR="00AB2273" w:rsidRDefault="00AB2273" w:rsidP="00A61453">
      <w:pPr>
        <w:numPr>
          <w:ilvl w:val="0"/>
          <w:numId w:val="10"/>
        </w:numPr>
        <w:shd w:val="clear" w:color="auto" w:fill="FFFFFF"/>
        <w:tabs>
          <w:tab w:val="left" w:pos="850"/>
        </w:tabs>
        <w:spacing w:line="274" w:lineRule="exact"/>
        <w:ind w:right="14" w:firstLine="576"/>
        <w:jc w:val="both"/>
        <w:rPr>
          <w:b/>
          <w:bCs/>
          <w:sz w:val="24"/>
          <w:szCs w:val="24"/>
        </w:rPr>
      </w:pPr>
      <w:r>
        <w:rPr>
          <w:sz w:val="24"/>
          <w:szCs w:val="24"/>
        </w:rPr>
        <w:t>как используются математические формулы, уравнения и неравенства; примеры их применения для решения математических и практических задач;</w:t>
      </w:r>
    </w:p>
    <w:p w:rsidR="00AB2273" w:rsidRDefault="00AB2273" w:rsidP="00A61453">
      <w:pPr>
        <w:numPr>
          <w:ilvl w:val="0"/>
          <w:numId w:val="10"/>
        </w:numPr>
        <w:shd w:val="clear" w:color="auto" w:fill="FFFFFF"/>
        <w:tabs>
          <w:tab w:val="left" w:pos="850"/>
        </w:tabs>
        <w:spacing w:line="274" w:lineRule="exact"/>
        <w:ind w:right="29" w:firstLine="576"/>
        <w:jc w:val="both"/>
        <w:rPr>
          <w:b/>
          <w:bCs/>
          <w:sz w:val="24"/>
          <w:szCs w:val="24"/>
        </w:rPr>
      </w:pPr>
      <w:r>
        <w:rPr>
          <w:spacing w:val="-1"/>
          <w:sz w:val="24"/>
          <w:szCs w:val="24"/>
        </w:rPr>
        <w:t xml:space="preserve">как математически определенные функции могут описывать реальные зависимости; </w:t>
      </w:r>
      <w:r>
        <w:rPr>
          <w:sz w:val="24"/>
          <w:szCs w:val="24"/>
        </w:rPr>
        <w:t>приводить примеры такого описания;</w:t>
      </w:r>
    </w:p>
    <w:p w:rsidR="00AB2273" w:rsidRDefault="00AB2273" w:rsidP="00A61453">
      <w:pPr>
        <w:numPr>
          <w:ilvl w:val="0"/>
          <w:numId w:val="10"/>
        </w:numPr>
        <w:shd w:val="clear" w:color="auto" w:fill="FFFFFF"/>
        <w:tabs>
          <w:tab w:val="left" w:pos="850"/>
        </w:tabs>
        <w:spacing w:line="274" w:lineRule="exact"/>
        <w:ind w:right="10" w:firstLine="576"/>
        <w:jc w:val="both"/>
        <w:rPr>
          <w:b/>
          <w:bCs/>
          <w:sz w:val="24"/>
          <w:szCs w:val="24"/>
        </w:rPr>
      </w:pPr>
      <w:r>
        <w:rPr>
          <w:sz w:val="24"/>
          <w:szCs w:val="24"/>
        </w:rPr>
        <w:t>как потребности практики привели математическую науку к необходимости расширения понятия числа;</w:t>
      </w:r>
    </w:p>
    <w:p w:rsidR="00AB2273" w:rsidRDefault="00AB2273" w:rsidP="00A61453">
      <w:pPr>
        <w:numPr>
          <w:ilvl w:val="0"/>
          <w:numId w:val="10"/>
        </w:numPr>
        <w:shd w:val="clear" w:color="auto" w:fill="FFFFFF"/>
        <w:tabs>
          <w:tab w:val="left" w:pos="850"/>
        </w:tabs>
        <w:spacing w:line="274" w:lineRule="exact"/>
        <w:ind w:right="10" w:firstLine="576"/>
        <w:jc w:val="both"/>
        <w:rPr>
          <w:b/>
          <w:bCs/>
          <w:sz w:val="24"/>
          <w:szCs w:val="24"/>
        </w:rPr>
      </w:pPr>
      <w:r>
        <w:rPr>
          <w:sz w:val="24"/>
          <w:szCs w:val="24"/>
        </w:rPr>
        <w:t>вероятностный характер многих закономерностей окружающего мира; примеры статистических закономерностей и выводов;</w:t>
      </w:r>
    </w:p>
    <w:p w:rsidR="00AB2273" w:rsidRDefault="00AB2273" w:rsidP="00A61453">
      <w:pPr>
        <w:numPr>
          <w:ilvl w:val="0"/>
          <w:numId w:val="10"/>
        </w:numPr>
        <w:shd w:val="clear" w:color="auto" w:fill="FFFFFF"/>
        <w:tabs>
          <w:tab w:val="left" w:pos="850"/>
        </w:tabs>
        <w:spacing w:line="274" w:lineRule="exact"/>
        <w:ind w:firstLine="576"/>
        <w:jc w:val="both"/>
        <w:rPr>
          <w:b/>
          <w:bCs/>
          <w:sz w:val="24"/>
          <w:szCs w:val="24"/>
        </w:rPr>
      </w:pPr>
      <w:r>
        <w:rPr>
          <w:sz w:val="24"/>
          <w:szCs w:val="24"/>
        </w:rPr>
        <w:t>каким образом геометрия возникла из практических задач землемерия; примеры геометрических объектов и утверждений о них, важных для практики;</w:t>
      </w:r>
    </w:p>
    <w:p w:rsidR="00AB2273" w:rsidRDefault="00AB2273" w:rsidP="00A61453">
      <w:pPr>
        <w:numPr>
          <w:ilvl w:val="0"/>
          <w:numId w:val="10"/>
        </w:numPr>
        <w:shd w:val="clear" w:color="auto" w:fill="FFFFFF"/>
        <w:tabs>
          <w:tab w:val="left" w:pos="850"/>
        </w:tabs>
        <w:spacing w:line="274" w:lineRule="exact"/>
        <w:ind w:right="10" w:firstLine="576"/>
        <w:jc w:val="both"/>
        <w:rPr>
          <w:b/>
          <w:bCs/>
          <w:sz w:val="24"/>
          <w:szCs w:val="24"/>
        </w:rPr>
      </w:pPr>
      <w:r>
        <w:rPr>
          <w:sz w:val="24"/>
          <w:szCs w:val="24"/>
        </w:rPr>
        <w:t>смысл идеализации, позволяющей решать задачи реальной действительности математическими методами, примеры ошибок, возникающих при идеализации;</w:t>
      </w:r>
    </w:p>
    <w:p w:rsidR="00C01BD4" w:rsidRDefault="00AB2273" w:rsidP="00AB2273">
      <w:pPr>
        <w:shd w:val="clear" w:color="auto" w:fill="FFFFFF"/>
        <w:tabs>
          <w:tab w:val="left" w:pos="6663"/>
        </w:tabs>
        <w:spacing w:before="5" w:line="274" w:lineRule="exact"/>
        <w:ind w:left="566" w:right="2836"/>
        <w:rPr>
          <w:b/>
          <w:bCs/>
          <w:i/>
          <w:iCs/>
          <w:spacing w:val="-1"/>
          <w:sz w:val="24"/>
          <w:szCs w:val="24"/>
        </w:rPr>
      </w:pPr>
      <w:r>
        <w:rPr>
          <w:b/>
          <w:bCs/>
          <w:i/>
          <w:iCs/>
          <w:spacing w:val="-1"/>
          <w:sz w:val="24"/>
          <w:szCs w:val="24"/>
        </w:rPr>
        <w:t xml:space="preserve">Арифметика </w:t>
      </w:r>
    </w:p>
    <w:p w:rsidR="00AB2273" w:rsidRDefault="00AB2273" w:rsidP="00AB2273">
      <w:pPr>
        <w:shd w:val="clear" w:color="auto" w:fill="FFFFFF"/>
        <w:tabs>
          <w:tab w:val="left" w:pos="6663"/>
        </w:tabs>
        <w:spacing w:before="5" w:line="274" w:lineRule="exact"/>
        <w:ind w:left="566" w:right="2836"/>
      </w:pPr>
      <w:r>
        <w:rPr>
          <w:b/>
          <w:bCs/>
          <w:sz w:val="24"/>
          <w:szCs w:val="24"/>
        </w:rPr>
        <w:t>уметь</w:t>
      </w:r>
    </w:p>
    <w:p w:rsidR="00AB2273" w:rsidRDefault="00AB2273" w:rsidP="00A61453">
      <w:pPr>
        <w:numPr>
          <w:ilvl w:val="0"/>
          <w:numId w:val="10"/>
        </w:numPr>
        <w:shd w:val="clear" w:color="auto" w:fill="FFFFFF"/>
        <w:tabs>
          <w:tab w:val="left" w:pos="850"/>
        </w:tabs>
        <w:spacing w:line="274" w:lineRule="exact"/>
        <w:ind w:right="10" w:firstLine="576"/>
        <w:jc w:val="both"/>
        <w:rPr>
          <w:b/>
          <w:bCs/>
          <w:sz w:val="24"/>
          <w:szCs w:val="24"/>
        </w:rPr>
      </w:pPr>
      <w:r>
        <w:rPr>
          <w:sz w:val="24"/>
          <w:szCs w:val="24"/>
        </w:rPr>
        <w:t>выполнять устно арифметические действия: сложение и вычитание двузначных чисел и десятичных дробей с двумя знаками, умножение однозначных чисел, арифметические операции с обыкновенными дробями с однозначным знаменателем и числителем;</w:t>
      </w:r>
    </w:p>
    <w:p w:rsidR="00AB2273" w:rsidRDefault="00AB2273" w:rsidP="00A61453">
      <w:pPr>
        <w:numPr>
          <w:ilvl w:val="0"/>
          <w:numId w:val="10"/>
        </w:numPr>
        <w:shd w:val="clear" w:color="auto" w:fill="FFFFFF"/>
        <w:tabs>
          <w:tab w:val="left" w:pos="850"/>
        </w:tabs>
        <w:spacing w:line="274" w:lineRule="exact"/>
        <w:ind w:right="5" w:firstLine="576"/>
        <w:jc w:val="both"/>
        <w:rPr>
          <w:b/>
          <w:bCs/>
          <w:sz w:val="24"/>
          <w:szCs w:val="24"/>
        </w:rPr>
      </w:pPr>
      <w:r>
        <w:rPr>
          <w:sz w:val="24"/>
          <w:szCs w:val="24"/>
        </w:rPr>
        <w:t xml:space="preserve">переходить от одной формы записи чисел к другой, представлять десятичную </w:t>
      </w:r>
      <w:r>
        <w:rPr>
          <w:sz w:val="24"/>
          <w:szCs w:val="24"/>
        </w:rPr>
        <w:lastRenderedPageBreak/>
        <w:t>дробь в виде обыкновенной и в простейших случаях обыкновенную в виде десятичной, проценты — в виде дроби и дробь — в виде процентов; записывать большие и малые числа с использованием целых степеней десятки;</w:t>
      </w:r>
    </w:p>
    <w:p w:rsidR="00AB2273" w:rsidRDefault="00AB2273" w:rsidP="00A61453">
      <w:pPr>
        <w:numPr>
          <w:ilvl w:val="0"/>
          <w:numId w:val="10"/>
        </w:numPr>
        <w:shd w:val="clear" w:color="auto" w:fill="FFFFFF"/>
        <w:tabs>
          <w:tab w:val="left" w:pos="850"/>
        </w:tabs>
        <w:spacing w:line="274" w:lineRule="exact"/>
        <w:ind w:right="10" w:firstLine="576"/>
        <w:jc w:val="both"/>
        <w:rPr>
          <w:b/>
          <w:bCs/>
          <w:sz w:val="24"/>
          <w:szCs w:val="24"/>
        </w:rPr>
      </w:pPr>
      <w:r>
        <w:rPr>
          <w:sz w:val="24"/>
          <w:szCs w:val="24"/>
        </w:rPr>
        <w:t>выполнять арифметические действия с рациональными числами, сравнивать рациональные и действительные числа; находить в несложных случаях значения степеней с целыми показателями и корней; находить значения числовых выражений;</w:t>
      </w:r>
    </w:p>
    <w:p w:rsidR="00AB2273" w:rsidRDefault="00AB2273" w:rsidP="00A61453">
      <w:pPr>
        <w:numPr>
          <w:ilvl w:val="0"/>
          <w:numId w:val="10"/>
        </w:numPr>
        <w:shd w:val="clear" w:color="auto" w:fill="FFFFFF"/>
        <w:tabs>
          <w:tab w:val="left" w:pos="850"/>
        </w:tabs>
        <w:spacing w:line="274" w:lineRule="exact"/>
        <w:ind w:right="10" w:firstLine="576"/>
        <w:jc w:val="both"/>
        <w:rPr>
          <w:b/>
          <w:bCs/>
          <w:sz w:val="24"/>
          <w:szCs w:val="24"/>
        </w:rPr>
      </w:pPr>
      <w:r>
        <w:rPr>
          <w:sz w:val="24"/>
          <w:szCs w:val="24"/>
        </w:rPr>
        <w:t>округлять целые числа и десятичные дроби, находить приближения чисел с недостатком и с избытком, выполнять оценку числовых выражений;</w:t>
      </w:r>
    </w:p>
    <w:p w:rsidR="00AB2273" w:rsidRDefault="00AB2273" w:rsidP="00A61453">
      <w:pPr>
        <w:numPr>
          <w:ilvl w:val="0"/>
          <w:numId w:val="10"/>
        </w:numPr>
        <w:shd w:val="clear" w:color="auto" w:fill="FFFFFF"/>
        <w:tabs>
          <w:tab w:val="left" w:pos="850"/>
        </w:tabs>
        <w:spacing w:line="274" w:lineRule="exact"/>
        <w:ind w:right="24" w:firstLine="576"/>
        <w:jc w:val="both"/>
        <w:rPr>
          <w:b/>
          <w:bCs/>
          <w:sz w:val="24"/>
          <w:szCs w:val="24"/>
        </w:rPr>
      </w:pPr>
      <w:r>
        <w:rPr>
          <w:sz w:val="24"/>
          <w:szCs w:val="24"/>
        </w:rPr>
        <w:t xml:space="preserve">пользоваться основными единицами длины, массы, времени, скорости, площади, </w:t>
      </w:r>
      <w:r>
        <w:rPr>
          <w:spacing w:val="-1"/>
          <w:sz w:val="24"/>
          <w:szCs w:val="24"/>
        </w:rPr>
        <w:t>объема; выражать более крупные единицы через более мелкие и наоборот;</w:t>
      </w:r>
    </w:p>
    <w:p w:rsidR="00AB2273" w:rsidRDefault="00AB2273" w:rsidP="00A61453">
      <w:pPr>
        <w:numPr>
          <w:ilvl w:val="0"/>
          <w:numId w:val="10"/>
        </w:numPr>
        <w:shd w:val="clear" w:color="auto" w:fill="FFFFFF"/>
        <w:tabs>
          <w:tab w:val="left" w:pos="850"/>
        </w:tabs>
        <w:spacing w:line="274" w:lineRule="exact"/>
        <w:ind w:right="10" w:firstLine="576"/>
        <w:jc w:val="both"/>
        <w:rPr>
          <w:b/>
          <w:bCs/>
          <w:sz w:val="24"/>
          <w:szCs w:val="24"/>
        </w:rPr>
      </w:pPr>
      <w:r>
        <w:rPr>
          <w:sz w:val="24"/>
          <w:szCs w:val="24"/>
        </w:rPr>
        <w:t>решать текстовые задачи, включая задачи, связанные с отношением и с пропорциональностью величин, дробями и процентами;</w:t>
      </w:r>
    </w:p>
    <w:p w:rsidR="00AB2273" w:rsidRDefault="00AB2273" w:rsidP="00AB2273">
      <w:pPr>
        <w:shd w:val="clear" w:color="auto" w:fill="FFFFFF"/>
        <w:spacing w:line="274" w:lineRule="exact"/>
        <w:ind w:left="10" w:right="14" w:firstLine="566"/>
        <w:jc w:val="both"/>
      </w:pPr>
      <w:r>
        <w:rPr>
          <w:b/>
          <w:bCs/>
          <w:sz w:val="24"/>
          <w:szCs w:val="24"/>
        </w:rPr>
        <w:t xml:space="preserve">использовать приобретенные знания и умения в практической деятельности и повседневной жизни </w:t>
      </w:r>
      <w:r>
        <w:rPr>
          <w:sz w:val="24"/>
          <w:szCs w:val="24"/>
        </w:rPr>
        <w:t>для:</w:t>
      </w:r>
    </w:p>
    <w:p w:rsidR="00AB2273" w:rsidRDefault="00AB2273" w:rsidP="00A61453">
      <w:pPr>
        <w:numPr>
          <w:ilvl w:val="0"/>
          <w:numId w:val="10"/>
        </w:numPr>
        <w:shd w:val="clear" w:color="auto" w:fill="FFFFFF"/>
        <w:tabs>
          <w:tab w:val="left" w:pos="850"/>
        </w:tabs>
        <w:spacing w:line="274" w:lineRule="exact"/>
        <w:ind w:firstLine="576"/>
        <w:jc w:val="both"/>
        <w:rPr>
          <w:b/>
          <w:bCs/>
          <w:sz w:val="24"/>
          <w:szCs w:val="24"/>
        </w:rPr>
      </w:pPr>
      <w:r>
        <w:rPr>
          <w:sz w:val="24"/>
          <w:szCs w:val="24"/>
        </w:rPr>
        <w:t xml:space="preserve">решения несложных практических расчетных задач, в том числе c использованием </w:t>
      </w:r>
      <w:r>
        <w:rPr>
          <w:spacing w:val="-1"/>
          <w:sz w:val="24"/>
          <w:szCs w:val="24"/>
        </w:rPr>
        <w:t>при необходимости справочных материалов, калькулятора, компьютера;</w:t>
      </w:r>
    </w:p>
    <w:p w:rsidR="00AB2273" w:rsidRDefault="00AB2273" w:rsidP="00A61453">
      <w:pPr>
        <w:numPr>
          <w:ilvl w:val="0"/>
          <w:numId w:val="10"/>
        </w:numPr>
        <w:shd w:val="clear" w:color="auto" w:fill="FFFFFF"/>
        <w:tabs>
          <w:tab w:val="left" w:pos="850"/>
        </w:tabs>
        <w:spacing w:line="274" w:lineRule="exact"/>
        <w:ind w:right="14" w:firstLine="576"/>
        <w:jc w:val="both"/>
        <w:rPr>
          <w:b/>
          <w:bCs/>
          <w:sz w:val="24"/>
          <w:szCs w:val="24"/>
        </w:rPr>
      </w:pPr>
      <w:r>
        <w:rPr>
          <w:sz w:val="24"/>
          <w:szCs w:val="24"/>
        </w:rPr>
        <w:t>устной прикидки и оценки результата вычислений; проверки результата вычисления с использованием различных приемов;</w:t>
      </w:r>
    </w:p>
    <w:p w:rsidR="00AB2273" w:rsidRDefault="00AB2273" w:rsidP="00A61453">
      <w:pPr>
        <w:numPr>
          <w:ilvl w:val="0"/>
          <w:numId w:val="10"/>
        </w:numPr>
        <w:shd w:val="clear" w:color="auto" w:fill="FFFFFF"/>
        <w:tabs>
          <w:tab w:val="left" w:pos="850"/>
        </w:tabs>
        <w:spacing w:line="274" w:lineRule="exact"/>
        <w:ind w:right="5" w:firstLine="576"/>
        <w:jc w:val="both"/>
        <w:rPr>
          <w:b/>
          <w:bCs/>
          <w:sz w:val="24"/>
          <w:szCs w:val="24"/>
        </w:rPr>
      </w:pPr>
      <w:r>
        <w:rPr>
          <w:sz w:val="24"/>
          <w:szCs w:val="24"/>
        </w:rPr>
        <w:t>интерпретации результатов решения задач с учетом ограничений, связанных с реальными свойствами рассматриваемых процессов и явлений;</w:t>
      </w:r>
    </w:p>
    <w:p w:rsidR="00AB2273" w:rsidRDefault="00AB2273" w:rsidP="00AB2273">
      <w:pPr>
        <w:shd w:val="clear" w:color="auto" w:fill="FFFFFF"/>
        <w:spacing w:line="274" w:lineRule="exact"/>
        <w:ind w:left="566" w:right="7949"/>
      </w:pPr>
      <w:r>
        <w:rPr>
          <w:b/>
          <w:bCs/>
          <w:i/>
          <w:iCs/>
          <w:spacing w:val="-1"/>
          <w:sz w:val="24"/>
          <w:szCs w:val="24"/>
        </w:rPr>
        <w:t xml:space="preserve">Алгебра </w:t>
      </w:r>
      <w:r>
        <w:rPr>
          <w:b/>
          <w:bCs/>
          <w:spacing w:val="-1"/>
          <w:sz w:val="24"/>
          <w:szCs w:val="24"/>
        </w:rPr>
        <w:t>уметь</w:t>
      </w:r>
    </w:p>
    <w:p w:rsidR="00AB2273" w:rsidRDefault="00AB2273" w:rsidP="00AB2273">
      <w:pPr>
        <w:shd w:val="clear" w:color="auto" w:fill="FFFFFF"/>
        <w:tabs>
          <w:tab w:val="left" w:pos="850"/>
        </w:tabs>
        <w:spacing w:line="274" w:lineRule="exact"/>
        <w:ind w:right="14" w:firstLine="576"/>
        <w:jc w:val="both"/>
      </w:pPr>
      <w:r>
        <w:rPr>
          <w:b/>
          <w:bCs/>
          <w:sz w:val="24"/>
          <w:szCs w:val="24"/>
        </w:rPr>
        <w:t>•</w:t>
      </w:r>
      <w:r>
        <w:rPr>
          <w:b/>
          <w:bCs/>
          <w:sz w:val="24"/>
          <w:szCs w:val="24"/>
        </w:rPr>
        <w:tab/>
      </w:r>
      <w:r>
        <w:rPr>
          <w:sz w:val="24"/>
          <w:szCs w:val="24"/>
        </w:rPr>
        <w:t>составлять буквенные выражения и формулы по условиям задач; осуществлять в</w:t>
      </w:r>
      <w:r>
        <w:rPr>
          <w:sz w:val="24"/>
          <w:szCs w:val="24"/>
        </w:rPr>
        <w:br/>
        <w:t>выражениях и формулах числовые подстановки и выполнять соответствующие вычисления, осуществлять подстановку одного выражения в другое; выражать из   формул одну переменную через остальные;</w:t>
      </w: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spacing w:val="-1"/>
          <w:sz w:val="24"/>
          <w:szCs w:val="24"/>
        </w:rPr>
        <w:t xml:space="preserve">выполнять основные действия со степенями с целыми показателями, с многочленами </w:t>
      </w:r>
      <w:r>
        <w:rPr>
          <w:sz w:val="24"/>
          <w:szCs w:val="24"/>
        </w:rPr>
        <w:t>и с алгебраическими дробями; выполнять разложение многочленов на множители; выполнять тождественные преобразования рациональных выражений;</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pacing w:val="-1"/>
          <w:sz w:val="24"/>
          <w:szCs w:val="24"/>
        </w:rPr>
        <w:t>применять свойства арифметических квадратных корней для вычисления значений и преобразований числовых выражений, содержащих квадратные корни;</w:t>
      </w:r>
    </w:p>
    <w:p w:rsidR="00AB2273" w:rsidRDefault="00AB2273" w:rsidP="00A61453">
      <w:pPr>
        <w:numPr>
          <w:ilvl w:val="0"/>
          <w:numId w:val="9"/>
        </w:numPr>
        <w:shd w:val="clear" w:color="auto" w:fill="FFFFFF"/>
        <w:tabs>
          <w:tab w:val="left" w:pos="854"/>
        </w:tabs>
        <w:spacing w:line="274" w:lineRule="exact"/>
        <w:ind w:firstLine="576"/>
        <w:jc w:val="both"/>
        <w:rPr>
          <w:b/>
          <w:bCs/>
          <w:sz w:val="24"/>
          <w:szCs w:val="24"/>
        </w:rPr>
      </w:pPr>
      <w:r>
        <w:rPr>
          <w:sz w:val="24"/>
          <w:szCs w:val="24"/>
        </w:rPr>
        <w:t xml:space="preserve">решать линейные, квадратные уравнения и рациональные уравнения, сводящиеся к </w:t>
      </w:r>
      <w:r>
        <w:rPr>
          <w:spacing w:val="-1"/>
          <w:sz w:val="24"/>
          <w:szCs w:val="24"/>
        </w:rPr>
        <w:t>ним, системы двух линейных уравнений и несложные нелинейные системы;</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z w:val="24"/>
          <w:szCs w:val="24"/>
        </w:rPr>
        <w:t>решать линейные и квадратные неравенства с одной переменной и их системы;</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z w:val="24"/>
          <w:szCs w:val="24"/>
        </w:rPr>
        <w:t>решать текстовые задачи алгебраическим методом, интерпретировать полученный результат, проводить отбор решений, исходя из формулировки задачи;</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pacing w:val="-1"/>
          <w:sz w:val="24"/>
          <w:szCs w:val="24"/>
        </w:rPr>
        <w:t>изображать числа точками на координатной прямой;</w:t>
      </w:r>
    </w:p>
    <w:p w:rsidR="00AB2273" w:rsidRDefault="00AB2273" w:rsidP="00A61453">
      <w:pPr>
        <w:numPr>
          <w:ilvl w:val="0"/>
          <w:numId w:val="9"/>
        </w:numPr>
        <w:shd w:val="clear" w:color="auto" w:fill="FFFFFF"/>
        <w:tabs>
          <w:tab w:val="left" w:pos="854"/>
        </w:tabs>
        <w:spacing w:line="274" w:lineRule="exact"/>
        <w:ind w:right="24" w:firstLine="576"/>
        <w:jc w:val="both"/>
        <w:rPr>
          <w:b/>
          <w:bCs/>
          <w:sz w:val="24"/>
          <w:szCs w:val="24"/>
        </w:rPr>
      </w:pPr>
      <w:r>
        <w:rPr>
          <w:spacing w:val="-1"/>
          <w:sz w:val="24"/>
          <w:szCs w:val="24"/>
        </w:rPr>
        <w:t xml:space="preserve">определять координаты точки плоскости, строить точки с заданными координатами; </w:t>
      </w:r>
      <w:r>
        <w:rPr>
          <w:sz w:val="24"/>
          <w:szCs w:val="24"/>
        </w:rPr>
        <w:t>изображать множество решений линейного неравенства;</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z w:val="24"/>
          <w:szCs w:val="24"/>
        </w:rPr>
        <w:t xml:space="preserve">распознавать арифметические и геометрические прогрессии; решать задачи с </w:t>
      </w:r>
      <w:r>
        <w:rPr>
          <w:spacing w:val="-1"/>
          <w:sz w:val="24"/>
          <w:szCs w:val="24"/>
        </w:rPr>
        <w:t>применением формулы общего члена и суммы нескольких первых членов;</w:t>
      </w:r>
    </w:p>
    <w:p w:rsidR="00AB2273" w:rsidRDefault="00AB2273" w:rsidP="00A61453">
      <w:pPr>
        <w:numPr>
          <w:ilvl w:val="0"/>
          <w:numId w:val="9"/>
        </w:numPr>
        <w:shd w:val="clear" w:color="auto" w:fill="FFFFFF"/>
        <w:tabs>
          <w:tab w:val="left" w:pos="854"/>
        </w:tabs>
        <w:spacing w:line="274" w:lineRule="exact"/>
        <w:ind w:right="5" w:firstLine="576"/>
        <w:jc w:val="both"/>
        <w:rPr>
          <w:b/>
          <w:bCs/>
          <w:sz w:val="24"/>
          <w:szCs w:val="24"/>
        </w:rPr>
      </w:pPr>
      <w:r>
        <w:rPr>
          <w:sz w:val="24"/>
          <w:szCs w:val="24"/>
        </w:rPr>
        <w:t>находить значения функции, заданной формулой, таблицей, графиком по ее аргументу; находить значение аргумента по значению функции, заданной графиком или таблицей;</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pacing w:val="-1"/>
          <w:sz w:val="24"/>
          <w:szCs w:val="24"/>
        </w:rPr>
        <w:t xml:space="preserve">определять свойства функции по ее графику; применять графические представления </w:t>
      </w:r>
      <w:r>
        <w:rPr>
          <w:sz w:val="24"/>
          <w:szCs w:val="24"/>
        </w:rPr>
        <w:t>при решении уравнений, систем, неравенств;</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pacing w:val="-1"/>
          <w:sz w:val="24"/>
          <w:szCs w:val="24"/>
        </w:rPr>
        <w:t>описывать свойства изученных функций, строить их графики;</w:t>
      </w:r>
    </w:p>
    <w:p w:rsidR="00AB2273" w:rsidRDefault="00AB2273" w:rsidP="00AB2273">
      <w:pPr>
        <w:shd w:val="clear" w:color="auto" w:fill="FFFFFF"/>
        <w:spacing w:before="5" w:line="274" w:lineRule="exact"/>
        <w:ind w:left="10" w:right="10" w:firstLine="566"/>
        <w:jc w:val="both"/>
      </w:pPr>
      <w:r>
        <w:rPr>
          <w:b/>
          <w:bCs/>
          <w:sz w:val="24"/>
          <w:szCs w:val="24"/>
        </w:rPr>
        <w:t xml:space="preserve">использовать приобретенные знания и умения в практической деятельности и повседневной жизни </w:t>
      </w:r>
      <w:r>
        <w:rPr>
          <w:sz w:val="24"/>
          <w:szCs w:val="24"/>
        </w:rPr>
        <w:t>для:</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pacing w:val="-1"/>
          <w:sz w:val="24"/>
          <w:szCs w:val="24"/>
        </w:rPr>
        <w:t xml:space="preserve">выполнения расчетов по формулам, составления формул, выражающих зависимости </w:t>
      </w:r>
      <w:r>
        <w:rPr>
          <w:sz w:val="24"/>
          <w:szCs w:val="24"/>
        </w:rPr>
        <w:t>между реальными величинами; нахождения нужной формулы в справочных материалах;</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pacing w:val="-1"/>
          <w:sz w:val="24"/>
          <w:szCs w:val="24"/>
        </w:rPr>
        <w:t xml:space="preserve">моделирования практических ситуаций и исследовании построенных моделей с </w:t>
      </w:r>
      <w:r>
        <w:rPr>
          <w:sz w:val="24"/>
          <w:szCs w:val="24"/>
        </w:rPr>
        <w:lastRenderedPageBreak/>
        <w:t>использованием аппарата алгебры;</w:t>
      </w: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sz w:val="24"/>
          <w:szCs w:val="24"/>
        </w:rPr>
        <w:t>описания зависимостей между физическими величинами соответствующими формулами при исследовании несложных практических ситуаций;</w:t>
      </w:r>
    </w:p>
    <w:p w:rsidR="00AB2273" w:rsidRDefault="00AB2273" w:rsidP="00AB2273">
      <w:pPr>
        <w:shd w:val="clear" w:color="auto" w:fill="FFFFFF"/>
        <w:tabs>
          <w:tab w:val="left" w:pos="854"/>
        </w:tabs>
        <w:spacing w:line="274" w:lineRule="exact"/>
        <w:ind w:left="557" w:right="1325"/>
      </w:pPr>
      <w:r>
        <w:rPr>
          <w:b/>
          <w:bCs/>
          <w:sz w:val="24"/>
          <w:szCs w:val="24"/>
        </w:rPr>
        <w:t>•</w:t>
      </w:r>
      <w:r>
        <w:rPr>
          <w:b/>
          <w:bCs/>
          <w:sz w:val="24"/>
          <w:szCs w:val="24"/>
        </w:rPr>
        <w:tab/>
      </w:r>
      <w:r>
        <w:rPr>
          <w:spacing w:val="-1"/>
          <w:sz w:val="24"/>
          <w:szCs w:val="24"/>
        </w:rPr>
        <w:t>интерпретации графиков реальных зависимостей между величинами;</w:t>
      </w:r>
      <w:r>
        <w:rPr>
          <w:spacing w:val="-1"/>
          <w:sz w:val="24"/>
          <w:szCs w:val="24"/>
        </w:rPr>
        <w:br/>
      </w:r>
      <w:r>
        <w:rPr>
          <w:b/>
          <w:bCs/>
          <w:i/>
          <w:iCs/>
          <w:sz w:val="24"/>
          <w:szCs w:val="24"/>
        </w:rPr>
        <w:t>Геометрия</w:t>
      </w:r>
    </w:p>
    <w:p w:rsidR="00AB2273" w:rsidRDefault="00AB2273" w:rsidP="00AB2273">
      <w:pPr>
        <w:shd w:val="clear" w:color="auto" w:fill="FFFFFF"/>
        <w:spacing w:line="274" w:lineRule="exact"/>
        <w:ind w:left="542"/>
      </w:pPr>
      <w:r>
        <w:rPr>
          <w:b/>
          <w:bCs/>
          <w:i/>
          <w:iCs/>
          <w:sz w:val="24"/>
          <w:szCs w:val="24"/>
        </w:rPr>
        <w:t>уметь</w:t>
      </w:r>
    </w:p>
    <w:p w:rsidR="00AB2273" w:rsidRDefault="00AB2273" w:rsidP="00A61453">
      <w:pPr>
        <w:numPr>
          <w:ilvl w:val="0"/>
          <w:numId w:val="12"/>
        </w:numPr>
        <w:shd w:val="clear" w:color="auto" w:fill="FFFFFF"/>
        <w:tabs>
          <w:tab w:val="left" w:pos="854"/>
        </w:tabs>
        <w:spacing w:line="274" w:lineRule="exact"/>
        <w:ind w:left="557"/>
        <w:rPr>
          <w:b/>
          <w:bCs/>
          <w:sz w:val="24"/>
          <w:szCs w:val="24"/>
        </w:rPr>
      </w:pPr>
      <w:r>
        <w:rPr>
          <w:sz w:val="24"/>
          <w:szCs w:val="24"/>
        </w:rPr>
        <w:t>пользоваться языком геометрии для описания предметов окружающего мира;</w:t>
      </w:r>
    </w:p>
    <w:p w:rsidR="00AB2273" w:rsidRDefault="00AB2273" w:rsidP="00A61453">
      <w:pPr>
        <w:numPr>
          <w:ilvl w:val="0"/>
          <w:numId w:val="12"/>
        </w:numPr>
        <w:shd w:val="clear" w:color="auto" w:fill="FFFFFF"/>
        <w:tabs>
          <w:tab w:val="left" w:pos="854"/>
        </w:tabs>
        <w:spacing w:before="5" w:line="274" w:lineRule="exact"/>
        <w:ind w:left="557"/>
        <w:rPr>
          <w:b/>
          <w:bCs/>
          <w:sz w:val="24"/>
          <w:szCs w:val="24"/>
        </w:rPr>
      </w:pPr>
      <w:r>
        <w:rPr>
          <w:sz w:val="24"/>
          <w:szCs w:val="24"/>
        </w:rPr>
        <w:t>распознавать геометрические фигуры, различать их взаимное расположение;</w:t>
      </w:r>
    </w:p>
    <w:p w:rsidR="00AB2273" w:rsidRDefault="00AB2273" w:rsidP="00AB2273">
      <w:pPr>
        <w:rPr>
          <w:sz w:val="2"/>
          <w:szCs w:val="2"/>
        </w:rPr>
      </w:pPr>
    </w:p>
    <w:p w:rsidR="00AB2273" w:rsidRDefault="00AB2273" w:rsidP="00A61453">
      <w:pPr>
        <w:numPr>
          <w:ilvl w:val="0"/>
          <w:numId w:val="9"/>
        </w:numPr>
        <w:shd w:val="clear" w:color="auto" w:fill="FFFFFF"/>
        <w:tabs>
          <w:tab w:val="left" w:pos="854"/>
        </w:tabs>
        <w:spacing w:line="274" w:lineRule="exact"/>
        <w:ind w:right="19" w:firstLine="576"/>
        <w:jc w:val="both"/>
        <w:rPr>
          <w:b/>
          <w:bCs/>
          <w:sz w:val="24"/>
          <w:szCs w:val="24"/>
        </w:rPr>
      </w:pPr>
      <w:r>
        <w:rPr>
          <w:sz w:val="24"/>
          <w:szCs w:val="24"/>
        </w:rPr>
        <w:t>изображать геометрические фигуры; выполнять чертежи по условию задач; осуществлять преобразования фигур;</w:t>
      </w: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sz w:val="24"/>
          <w:szCs w:val="24"/>
        </w:rPr>
        <w:t>распознавать на чертежах, моделях и в окружающей обстановке основные пространственные тела, изображать их;</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z w:val="24"/>
          <w:szCs w:val="24"/>
        </w:rPr>
        <w:t>в простейших случаях строить сечения и развертки пространственных тел;</w:t>
      </w: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sz w:val="24"/>
          <w:szCs w:val="24"/>
        </w:rPr>
        <w:t>проводить операции над векторами, вычислять длину и координаты вектора, угол между векторами;</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z w:val="24"/>
          <w:szCs w:val="24"/>
        </w:rPr>
        <w:t>вычислять значения геометрических величин (длин, углов, площадей, объемов), в том числе: для углов от 0 до 180° определять значения тригонометрических функций по заданным значениям углов; находить значения тригонометрических функций по значению одной из них, находить стороны, углы и площади треугольников, длины ломаных, дуг окружности, площадей основных геометрических фигур и фигур, составленных из них;</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pacing w:val="-1"/>
          <w:sz w:val="24"/>
          <w:szCs w:val="24"/>
        </w:rPr>
        <w:t xml:space="preserve">решать геометрические задачи, опираясь на изученные свойства фигур и отношений </w:t>
      </w:r>
      <w:r>
        <w:rPr>
          <w:sz w:val="24"/>
          <w:szCs w:val="24"/>
        </w:rPr>
        <w:t>между ними, применяя дополнительные построения, алгебраический и тригонометрический аппарат, идеи симметрии;</w:t>
      </w:r>
    </w:p>
    <w:p w:rsidR="00AB2273" w:rsidRDefault="00AB2273" w:rsidP="00A61453">
      <w:pPr>
        <w:numPr>
          <w:ilvl w:val="0"/>
          <w:numId w:val="9"/>
        </w:numPr>
        <w:shd w:val="clear" w:color="auto" w:fill="FFFFFF"/>
        <w:tabs>
          <w:tab w:val="left" w:pos="854"/>
        </w:tabs>
        <w:spacing w:line="274" w:lineRule="exact"/>
        <w:ind w:right="5" w:firstLine="576"/>
        <w:jc w:val="both"/>
        <w:rPr>
          <w:b/>
          <w:bCs/>
          <w:sz w:val="24"/>
          <w:szCs w:val="24"/>
        </w:rPr>
      </w:pPr>
      <w:r>
        <w:rPr>
          <w:sz w:val="24"/>
          <w:szCs w:val="24"/>
        </w:rPr>
        <w:t>проводить доказательные рассуждения при решении задач, используя известные теоремы, обнаруживая возможности для их использования;</w:t>
      </w:r>
    </w:p>
    <w:p w:rsidR="00AB2273" w:rsidRDefault="00AB2273" w:rsidP="00A61453">
      <w:pPr>
        <w:numPr>
          <w:ilvl w:val="0"/>
          <w:numId w:val="9"/>
        </w:numPr>
        <w:shd w:val="clear" w:color="auto" w:fill="FFFFFF"/>
        <w:tabs>
          <w:tab w:val="left" w:pos="854"/>
        </w:tabs>
        <w:spacing w:before="5" w:line="274" w:lineRule="exact"/>
        <w:ind w:left="576"/>
        <w:rPr>
          <w:b/>
          <w:bCs/>
          <w:sz w:val="24"/>
          <w:szCs w:val="24"/>
        </w:rPr>
      </w:pPr>
      <w:r>
        <w:rPr>
          <w:spacing w:val="-1"/>
          <w:sz w:val="24"/>
          <w:szCs w:val="24"/>
        </w:rPr>
        <w:t>решать простейшие планиметрические задачи в пространстве;</w:t>
      </w:r>
    </w:p>
    <w:p w:rsidR="00AB2273" w:rsidRDefault="00AB2273" w:rsidP="00AB2273">
      <w:pPr>
        <w:shd w:val="clear" w:color="auto" w:fill="FFFFFF"/>
        <w:spacing w:line="274" w:lineRule="exact"/>
        <w:ind w:left="10" w:right="10" w:firstLine="566"/>
        <w:jc w:val="both"/>
      </w:pPr>
      <w:r>
        <w:rPr>
          <w:b/>
          <w:bCs/>
          <w:sz w:val="24"/>
          <w:szCs w:val="24"/>
        </w:rPr>
        <w:t xml:space="preserve">использовать приобретенные знания и умения в практической деятельности и повседневной жизни </w:t>
      </w:r>
      <w:r>
        <w:rPr>
          <w:sz w:val="24"/>
          <w:szCs w:val="24"/>
        </w:rPr>
        <w:t>для:</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pacing w:val="-1"/>
          <w:sz w:val="24"/>
          <w:szCs w:val="24"/>
        </w:rPr>
        <w:t>описания реальных ситуаций на языке геометрии;</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z w:val="24"/>
          <w:szCs w:val="24"/>
        </w:rPr>
        <w:t>расчетов, включающих простейшие тригонометрические формулы;</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z w:val="24"/>
          <w:szCs w:val="24"/>
        </w:rPr>
        <w:t>решения геометрических задач с использованием тригонометрии</w:t>
      </w:r>
    </w:p>
    <w:p w:rsidR="00AB2273" w:rsidRDefault="00AB2273" w:rsidP="00A61453">
      <w:pPr>
        <w:numPr>
          <w:ilvl w:val="0"/>
          <w:numId w:val="9"/>
        </w:numPr>
        <w:shd w:val="clear" w:color="auto" w:fill="FFFFFF"/>
        <w:tabs>
          <w:tab w:val="left" w:pos="854"/>
        </w:tabs>
        <w:spacing w:line="274" w:lineRule="exact"/>
        <w:ind w:right="5" w:firstLine="576"/>
        <w:jc w:val="both"/>
        <w:rPr>
          <w:b/>
          <w:bCs/>
          <w:sz w:val="24"/>
          <w:szCs w:val="24"/>
        </w:rPr>
      </w:pPr>
      <w:r>
        <w:rPr>
          <w:sz w:val="24"/>
          <w:szCs w:val="24"/>
        </w:rPr>
        <w:t xml:space="preserve">решения практических задач, связанных с нахождением геометрических величин </w:t>
      </w:r>
      <w:r>
        <w:rPr>
          <w:spacing w:val="-1"/>
          <w:sz w:val="24"/>
          <w:szCs w:val="24"/>
        </w:rPr>
        <w:t>(используя при необходимости справочники и технические средства);</w:t>
      </w:r>
    </w:p>
    <w:p w:rsidR="00AB2273" w:rsidRDefault="00AB2273" w:rsidP="00A61453">
      <w:pPr>
        <w:numPr>
          <w:ilvl w:val="0"/>
          <w:numId w:val="9"/>
        </w:numPr>
        <w:shd w:val="clear" w:color="auto" w:fill="FFFFFF"/>
        <w:tabs>
          <w:tab w:val="left" w:pos="854"/>
        </w:tabs>
        <w:spacing w:line="274" w:lineRule="exact"/>
        <w:ind w:right="19" w:firstLine="576"/>
        <w:jc w:val="both"/>
        <w:rPr>
          <w:b/>
          <w:bCs/>
          <w:sz w:val="24"/>
          <w:szCs w:val="24"/>
        </w:rPr>
      </w:pPr>
      <w:r>
        <w:rPr>
          <w:sz w:val="24"/>
          <w:szCs w:val="24"/>
        </w:rPr>
        <w:t>построений геометрическими инструментами (линейка, угольник, циркуль, транспортир).</w:t>
      </w:r>
    </w:p>
    <w:p w:rsidR="00AB2273" w:rsidRDefault="00AB2273" w:rsidP="00AB2273">
      <w:pPr>
        <w:shd w:val="clear" w:color="auto" w:fill="FFFFFF"/>
        <w:spacing w:line="274" w:lineRule="exact"/>
        <w:ind w:left="566" w:right="883"/>
      </w:pPr>
      <w:r>
        <w:rPr>
          <w:b/>
          <w:bCs/>
          <w:i/>
          <w:iCs/>
          <w:spacing w:val="-1"/>
          <w:sz w:val="24"/>
          <w:szCs w:val="24"/>
        </w:rPr>
        <w:t xml:space="preserve">Элементы логики, комбинаторики, статистики и теории вероятности </w:t>
      </w:r>
      <w:r>
        <w:rPr>
          <w:b/>
          <w:bCs/>
          <w:sz w:val="24"/>
          <w:szCs w:val="24"/>
        </w:rPr>
        <w:t>уметь</w:t>
      </w:r>
    </w:p>
    <w:p w:rsidR="00AB2273" w:rsidRDefault="00AB2273" w:rsidP="00A61453">
      <w:pPr>
        <w:numPr>
          <w:ilvl w:val="0"/>
          <w:numId w:val="9"/>
        </w:numPr>
        <w:shd w:val="clear" w:color="auto" w:fill="FFFFFF"/>
        <w:tabs>
          <w:tab w:val="left" w:pos="854"/>
        </w:tabs>
        <w:spacing w:line="274" w:lineRule="exact"/>
        <w:ind w:right="5" w:firstLine="576"/>
        <w:jc w:val="both"/>
        <w:rPr>
          <w:b/>
          <w:bCs/>
          <w:sz w:val="24"/>
          <w:szCs w:val="24"/>
        </w:rPr>
      </w:pPr>
      <w:r>
        <w:rPr>
          <w:spacing w:val="-1"/>
          <w:sz w:val="24"/>
          <w:szCs w:val="24"/>
        </w:rPr>
        <w:t xml:space="preserve">проводить несложные доказательства, получать простейшие следствия из известных </w:t>
      </w:r>
      <w:r>
        <w:rPr>
          <w:sz w:val="24"/>
          <w:szCs w:val="24"/>
        </w:rPr>
        <w:t>или ранее полученных утверждений, оценивать логическую правильность рассуждений, использовать примеры для иллюстрации и контрпримеры для опровержения утверждений;</w:t>
      </w: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sz w:val="24"/>
          <w:szCs w:val="24"/>
        </w:rPr>
        <w:t>извлекать информацию, представленную в таблицах, на диаграммах, графиках; составлять таблицы, строить диаграммы и графики;</w:t>
      </w:r>
    </w:p>
    <w:p w:rsidR="00AB2273" w:rsidRDefault="00AB2273" w:rsidP="00A61453">
      <w:pPr>
        <w:numPr>
          <w:ilvl w:val="0"/>
          <w:numId w:val="9"/>
        </w:numPr>
        <w:shd w:val="clear" w:color="auto" w:fill="FFFFFF"/>
        <w:tabs>
          <w:tab w:val="left" w:pos="854"/>
        </w:tabs>
        <w:spacing w:before="5" w:line="274" w:lineRule="exact"/>
        <w:ind w:right="5" w:firstLine="576"/>
        <w:jc w:val="both"/>
        <w:rPr>
          <w:b/>
          <w:bCs/>
          <w:sz w:val="24"/>
          <w:szCs w:val="24"/>
        </w:rPr>
      </w:pPr>
      <w:r>
        <w:rPr>
          <w:sz w:val="24"/>
          <w:szCs w:val="24"/>
        </w:rPr>
        <w:t>решать комбинаторные задачи путем систематического перебора возможных вариантов, а также с использованием правила умножения;</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pacing w:val="-1"/>
          <w:sz w:val="24"/>
          <w:szCs w:val="24"/>
        </w:rPr>
        <w:t>вычислять средние значения результатов измерений;</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z w:val="24"/>
          <w:szCs w:val="24"/>
        </w:rPr>
        <w:t>находить частоту события, используя собственные наблюдения и готовые статистические данные;</w:t>
      </w:r>
    </w:p>
    <w:p w:rsidR="00AB2273" w:rsidRDefault="00AB2273" w:rsidP="00AB2273">
      <w:pPr>
        <w:shd w:val="clear" w:color="auto" w:fill="FFFFFF"/>
        <w:tabs>
          <w:tab w:val="left" w:pos="850"/>
        </w:tabs>
        <w:spacing w:line="274" w:lineRule="exact"/>
        <w:ind w:left="576"/>
      </w:pPr>
      <w:r>
        <w:rPr>
          <w:b/>
          <w:bCs/>
          <w:sz w:val="24"/>
          <w:szCs w:val="24"/>
        </w:rPr>
        <w:t>•</w:t>
      </w:r>
      <w:r>
        <w:rPr>
          <w:b/>
          <w:bCs/>
          <w:sz w:val="24"/>
          <w:szCs w:val="24"/>
        </w:rPr>
        <w:tab/>
      </w:r>
      <w:r>
        <w:rPr>
          <w:sz w:val="24"/>
          <w:szCs w:val="24"/>
        </w:rPr>
        <w:t>находить вероятности случайных событий в простейших случаях;</w:t>
      </w:r>
      <w:r>
        <w:rPr>
          <w:sz w:val="24"/>
          <w:szCs w:val="24"/>
        </w:rPr>
        <w:br/>
      </w:r>
      <w:r>
        <w:rPr>
          <w:b/>
          <w:bCs/>
          <w:sz w:val="24"/>
          <w:szCs w:val="24"/>
        </w:rPr>
        <w:t>использовать приобретенные знания и умения в практической деятельности и</w:t>
      </w:r>
    </w:p>
    <w:p w:rsidR="00AB2273" w:rsidRDefault="00AB2273" w:rsidP="00AB2273">
      <w:pPr>
        <w:shd w:val="clear" w:color="auto" w:fill="FFFFFF"/>
        <w:spacing w:line="274" w:lineRule="exact"/>
        <w:ind w:left="10"/>
      </w:pPr>
      <w:r>
        <w:rPr>
          <w:b/>
          <w:bCs/>
          <w:spacing w:val="-1"/>
          <w:sz w:val="24"/>
          <w:szCs w:val="24"/>
        </w:rPr>
        <w:t xml:space="preserve">повседневной жизни </w:t>
      </w:r>
      <w:r>
        <w:rPr>
          <w:spacing w:val="-1"/>
          <w:sz w:val="24"/>
          <w:szCs w:val="24"/>
        </w:rPr>
        <w:t>для:</w:t>
      </w:r>
    </w:p>
    <w:p w:rsidR="00AB2273" w:rsidRDefault="00AB2273" w:rsidP="00A61453">
      <w:pPr>
        <w:numPr>
          <w:ilvl w:val="0"/>
          <w:numId w:val="10"/>
        </w:numPr>
        <w:shd w:val="clear" w:color="auto" w:fill="FFFFFF"/>
        <w:tabs>
          <w:tab w:val="left" w:pos="850"/>
        </w:tabs>
        <w:spacing w:before="5" w:line="274" w:lineRule="exact"/>
        <w:ind w:left="576"/>
        <w:rPr>
          <w:b/>
          <w:bCs/>
          <w:sz w:val="24"/>
          <w:szCs w:val="24"/>
        </w:rPr>
      </w:pPr>
      <w:r>
        <w:rPr>
          <w:sz w:val="24"/>
          <w:szCs w:val="24"/>
        </w:rPr>
        <w:t>выстраивания аргументации при доказательстве (в форме монолога и диалога);</w:t>
      </w:r>
    </w:p>
    <w:p w:rsidR="00AB2273" w:rsidRDefault="00AB2273" w:rsidP="00A61453">
      <w:pPr>
        <w:numPr>
          <w:ilvl w:val="0"/>
          <w:numId w:val="10"/>
        </w:numPr>
        <w:shd w:val="clear" w:color="auto" w:fill="FFFFFF"/>
        <w:tabs>
          <w:tab w:val="left" w:pos="850"/>
        </w:tabs>
        <w:spacing w:line="274" w:lineRule="exact"/>
        <w:ind w:left="576"/>
        <w:rPr>
          <w:b/>
          <w:bCs/>
          <w:sz w:val="24"/>
          <w:szCs w:val="24"/>
        </w:rPr>
      </w:pPr>
      <w:r>
        <w:rPr>
          <w:spacing w:val="-1"/>
          <w:sz w:val="24"/>
          <w:szCs w:val="24"/>
        </w:rPr>
        <w:lastRenderedPageBreak/>
        <w:t>распознавания логически некорректных рассуждений;</w:t>
      </w:r>
    </w:p>
    <w:p w:rsidR="00AB2273" w:rsidRDefault="00AB2273" w:rsidP="00A61453">
      <w:pPr>
        <w:numPr>
          <w:ilvl w:val="0"/>
          <w:numId w:val="10"/>
        </w:numPr>
        <w:shd w:val="clear" w:color="auto" w:fill="FFFFFF"/>
        <w:tabs>
          <w:tab w:val="left" w:pos="850"/>
        </w:tabs>
        <w:spacing w:line="274" w:lineRule="exact"/>
        <w:ind w:left="576"/>
        <w:rPr>
          <w:b/>
          <w:bCs/>
          <w:sz w:val="24"/>
          <w:szCs w:val="24"/>
        </w:rPr>
      </w:pPr>
      <w:r>
        <w:rPr>
          <w:sz w:val="24"/>
          <w:szCs w:val="24"/>
        </w:rPr>
        <w:t>записи математических утверждений, доказательств;</w:t>
      </w:r>
    </w:p>
    <w:p w:rsidR="00AB2273" w:rsidRDefault="00AB2273" w:rsidP="00AB2273">
      <w:pPr>
        <w:rPr>
          <w:sz w:val="2"/>
          <w:szCs w:val="2"/>
        </w:rPr>
      </w:pPr>
    </w:p>
    <w:p w:rsidR="00AB2273" w:rsidRDefault="00AB2273" w:rsidP="00A61453">
      <w:pPr>
        <w:numPr>
          <w:ilvl w:val="0"/>
          <w:numId w:val="9"/>
        </w:numPr>
        <w:shd w:val="clear" w:color="auto" w:fill="FFFFFF"/>
        <w:tabs>
          <w:tab w:val="left" w:pos="854"/>
        </w:tabs>
        <w:spacing w:line="274" w:lineRule="exact"/>
        <w:ind w:right="19" w:firstLine="576"/>
        <w:jc w:val="both"/>
        <w:rPr>
          <w:b/>
          <w:bCs/>
          <w:sz w:val="24"/>
          <w:szCs w:val="24"/>
        </w:rPr>
      </w:pPr>
      <w:r>
        <w:rPr>
          <w:sz w:val="24"/>
          <w:szCs w:val="24"/>
        </w:rPr>
        <w:t>анализа реальных числовых данных, представленных в виде диаграмм, графиков, таблиц;</w:t>
      </w:r>
    </w:p>
    <w:p w:rsidR="00AB2273" w:rsidRDefault="00AB2273" w:rsidP="00A61453">
      <w:pPr>
        <w:numPr>
          <w:ilvl w:val="0"/>
          <w:numId w:val="9"/>
        </w:numPr>
        <w:shd w:val="clear" w:color="auto" w:fill="FFFFFF"/>
        <w:tabs>
          <w:tab w:val="left" w:pos="854"/>
        </w:tabs>
        <w:spacing w:line="274" w:lineRule="exact"/>
        <w:ind w:right="5" w:firstLine="576"/>
        <w:jc w:val="both"/>
        <w:rPr>
          <w:b/>
          <w:bCs/>
          <w:sz w:val="24"/>
          <w:szCs w:val="24"/>
        </w:rPr>
      </w:pPr>
      <w:r>
        <w:rPr>
          <w:sz w:val="24"/>
          <w:szCs w:val="24"/>
        </w:rPr>
        <w:t>решения практических задач в повседневной и профессиональной деятельности с использованием действий с числами, процентов, длин, площадей, объемов, времени, скорости;</w:t>
      </w:r>
    </w:p>
    <w:p w:rsidR="00AB2273" w:rsidRDefault="00AB2273" w:rsidP="00A61453">
      <w:pPr>
        <w:numPr>
          <w:ilvl w:val="0"/>
          <w:numId w:val="9"/>
        </w:numPr>
        <w:shd w:val="clear" w:color="auto" w:fill="FFFFFF"/>
        <w:tabs>
          <w:tab w:val="left" w:pos="854"/>
        </w:tabs>
        <w:spacing w:line="274" w:lineRule="exact"/>
        <w:ind w:right="5" w:firstLine="576"/>
        <w:jc w:val="both"/>
        <w:rPr>
          <w:b/>
          <w:bCs/>
          <w:sz w:val="24"/>
          <w:szCs w:val="24"/>
        </w:rPr>
      </w:pPr>
      <w:r>
        <w:rPr>
          <w:sz w:val="24"/>
          <w:szCs w:val="24"/>
        </w:rPr>
        <w:t>решения учебных и практических задач, требующих систематического перебора вариантов;</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pacing w:val="-1"/>
          <w:sz w:val="24"/>
          <w:szCs w:val="24"/>
        </w:rPr>
        <w:t xml:space="preserve">сравнения шансов наступления случайных событий, оценки вероятности случайного </w:t>
      </w:r>
      <w:r>
        <w:rPr>
          <w:sz w:val="24"/>
          <w:szCs w:val="24"/>
        </w:rPr>
        <w:t>события в практических ситуациях, сопоставления модели с реальной ситуацией;</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pacing w:val="-1"/>
          <w:sz w:val="24"/>
          <w:szCs w:val="24"/>
        </w:rPr>
        <w:t>понимания статистических утверждений.</w:t>
      </w:r>
    </w:p>
    <w:p w:rsidR="00AB2273" w:rsidRDefault="00AB2273" w:rsidP="00AB2273">
      <w:pPr>
        <w:shd w:val="clear" w:color="auto" w:fill="FFFFFF"/>
        <w:spacing w:line="274" w:lineRule="exact"/>
        <w:ind w:left="5" w:firstLine="552"/>
        <w:jc w:val="both"/>
      </w:pPr>
      <w:r>
        <w:rPr>
          <w:b/>
          <w:bCs/>
          <w:i/>
          <w:iCs/>
          <w:sz w:val="24"/>
          <w:szCs w:val="24"/>
        </w:rPr>
        <w:t>Изучение информатики и информационно-коммун</w:t>
      </w:r>
      <w:r w:rsidR="006229AB">
        <w:rPr>
          <w:b/>
          <w:bCs/>
          <w:i/>
          <w:iCs/>
          <w:sz w:val="24"/>
          <w:szCs w:val="24"/>
        </w:rPr>
        <w:t>икационных технологий на уровне</w:t>
      </w:r>
      <w:r>
        <w:rPr>
          <w:b/>
          <w:bCs/>
          <w:i/>
          <w:iCs/>
          <w:sz w:val="24"/>
          <w:szCs w:val="24"/>
        </w:rPr>
        <w:t xml:space="preserve"> основного общего образования направлено на достижение следующих целей:</w:t>
      </w:r>
    </w:p>
    <w:p w:rsidR="00AB2273" w:rsidRDefault="00AB2273" w:rsidP="00A61453">
      <w:pPr>
        <w:numPr>
          <w:ilvl w:val="0"/>
          <w:numId w:val="9"/>
        </w:numPr>
        <w:shd w:val="clear" w:color="auto" w:fill="FFFFFF"/>
        <w:tabs>
          <w:tab w:val="left" w:pos="854"/>
        </w:tabs>
        <w:spacing w:before="10" w:line="274" w:lineRule="exact"/>
        <w:ind w:right="14" w:firstLine="576"/>
        <w:jc w:val="both"/>
        <w:rPr>
          <w:b/>
          <w:bCs/>
          <w:sz w:val="24"/>
          <w:szCs w:val="24"/>
        </w:rPr>
      </w:pPr>
      <w:r>
        <w:rPr>
          <w:b/>
          <w:bCs/>
          <w:spacing w:val="-1"/>
          <w:sz w:val="24"/>
          <w:szCs w:val="24"/>
        </w:rPr>
        <w:t>освоение знаний</w:t>
      </w:r>
      <w:r>
        <w:rPr>
          <w:spacing w:val="-1"/>
          <w:sz w:val="24"/>
          <w:szCs w:val="24"/>
        </w:rPr>
        <w:t xml:space="preserve">, составляющих основу научных представлений об информации, </w:t>
      </w:r>
      <w:r>
        <w:rPr>
          <w:sz w:val="24"/>
          <w:szCs w:val="24"/>
        </w:rPr>
        <w:t>информационных процессах, системах, технологиях и моделях;</w:t>
      </w:r>
    </w:p>
    <w:p w:rsidR="00AB2273" w:rsidRDefault="00AB2273" w:rsidP="00A61453">
      <w:pPr>
        <w:numPr>
          <w:ilvl w:val="0"/>
          <w:numId w:val="9"/>
        </w:numPr>
        <w:shd w:val="clear" w:color="auto" w:fill="FFFFFF"/>
        <w:tabs>
          <w:tab w:val="left" w:pos="854"/>
        </w:tabs>
        <w:spacing w:before="19" w:line="274" w:lineRule="exact"/>
        <w:ind w:right="5" w:firstLine="576"/>
        <w:jc w:val="both"/>
        <w:rPr>
          <w:b/>
          <w:bCs/>
          <w:sz w:val="24"/>
          <w:szCs w:val="24"/>
        </w:rPr>
      </w:pPr>
      <w:r>
        <w:rPr>
          <w:b/>
          <w:bCs/>
          <w:sz w:val="24"/>
          <w:szCs w:val="24"/>
        </w:rPr>
        <w:t xml:space="preserve">овладение умениями </w:t>
      </w:r>
      <w:r>
        <w:rPr>
          <w:sz w:val="24"/>
          <w:szCs w:val="24"/>
        </w:rPr>
        <w:t xml:space="preserve">работать с различными видами информации с помощью </w:t>
      </w:r>
      <w:r>
        <w:rPr>
          <w:spacing w:val="-1"/>
          <w:sz w:val="24"/>
          <w:szCs w:val="24"/>
        </w:rPr>
        <w:t xml:space="preserve">компьютера и других средств информационных и коммуникационных технологий (ИКТ), </w:t>
      </w:r>
      <w:r>
        <w:rPr>
          <w:sz w:val="24"/>
          <w:szCs w:val="24"/>
        </w:rPr>
        <w:t>организовывать собственную информационную деятельность и планировать ее результаты;</w:t>
      </w:r>
    </w:p>
    <w:p w:rsidR="00AB2273" w:rsidRDefault="00AB2273" w:rsidP="00A61453">
      <w:pPr>
        <w:numPr>
          <w:ilvl w:val="0"/>
          <w:numId w:val="9"/>
        </w:numPr>
        <w:shd w:val="clear" w:color="auto" w:fill="FFFFFF"/>
        <w:tabs>
          <w:tab w:val="left" w:pos="854"/>
        </w:tabs>
        <w:spacing w:before="14" w:line="278" w:lineRule="exact"/>
        <w:ind w:right="5" w:firstLine="576"/>
        <w:jc w:val="both"/>
        <w:rPr>
          <w:b/>
          <w:bCs/>
          <w:sz w:val="24"/>
          <w:szCs w:val="24"/>
        </w:rPr>
      </w:pPr>
      <w:r>
        <w:rPr>
          <w:b/>
          <w:bCs/>
          <w:spacing w:val="-1"/>
          <w:sz w:val="24"/>
          <w:szCs w:val="24"/>
        </w:rPr>
        <w:t xml:space="preserve">развитие </w:t>
      </w:r>
      <w:r>
        <w:rPr>
          <w:spacing w:val="-1"/>
          <w:sz w:val="24"/>
          <w:szCs w:val="24"/>
        </w:rPr>
        <w:t xml:space="preserve">познавательных интересов, интеллектуальных и творческих способностей </w:t>
      </w:r>
      <w:r>
        <w:rPr>
          <w:sz w:val="24"/>
          <w:szCs w:val="24"/>
        </w:rPr>
        <w:t>средствами ИКТ;</w:t>
      </w:r>
    </w:p>
    <w:p w:rsidR="00AB2273" w:rsidRDefault="00AB2273" w:rsidP="00A61453">
      <w:pPr>
        <w:numPr>
          <w:ilvl w:val="0"/>
          <w:numId w:val="9"/>
        </w:numPr>
        <w:shd w:val="clear" w:color="auto" w:fill="FFFFFF"/>
        <w:tabs>
          <w:tab w:val="left" w:pos="854"/>
        </w:tabs>
        <w:spacing w:before="10" w:line="278" w:lineRule="exact"/>
        <w:ind w:right="5" w:firstLine="576"/>
        <w:jc w:val="both"/>
        <w:rPr>
          <w:b/>
          <w:bCs/>
          <w:sz w:val="24"/>
          <w:szCs w:val="24"/>
        </w:rPr>
      </w:pPr>
      <w:r>
        <w:rPr>
          <w:b/>
          <w:bCs/>
          <w:sz w:val="24"/>
          <w:szCs w:val="24"/>
        </w:rPr>
        <w:t xml:space="preserve">воспитание </w:t>
      </w:r>
      <w:r>
        <w:rPr>
          <w:sz w:val="24"/>
          <w:szCs w:val="24"/>
        </w:rPr>
        <w:t>ответственного отношения к информации с учетом правовых и этических аспектов ее распространения; избирательного отношения к полученной информации;</w:t>
      </w:r>
    </w:p>
    <w:p w:rsidR="00AB2273" w:rsidRDefault="00AB2273" w:rsidP="00AB2273">
      <w:pPr>
        <w:shd w:val="clear" w:color="auto" w:fill="FFFFFF"/>
        <w:tabs>
          <w:tab w:val="left" w:pos="859"/>
        </w:tabs>
        <w:spacing w:line="274" w:lineRule="exact"/>
        <w:ind w:right="10" w:firstLine="576"/>
        <w:jc w:val="both"/>
      </w:pPr>
      <w:r>
        <w:rPr>
          <w:b/>
          <w:bCs/>
          <w:sz w:val="24"/>
          <w:szCs w:val="24"/>
        </w:rPr>
        <w:t>•</w:t>
      </w:r>
      <w:r>
        <w:rPr>
          <w:b/>
          <w:bCs/>
          <w:sz w:val="24"/>
          <w:szCs w:val="24"/>
        </w:rPr>
        <w:tab/>
        <w:t xml:space="preserve">выработка навыков </w:t>
      </w:r>
      <w:r>
        <w:rPr>
          <w:sz w:val="24"/>
          <w:szCs w:val="24"/>
        </w:rPr>
        <w:t>применения средств ИКТ в повседневной жизни, при</w:t>
      </w:r>
      <w:r>
        <w:rPr>
          <w:sz w:val="24"/>
          <w:szCs w:val="24"/>
        </w:rPr>
        <w:br/>
        <w:t>выполнении индивидуальных и коллективных проектов, в учебной деятельности, при</w:t>
      </w:r>
      <w:r>
        <w:rPr>
          <w:sz w:val="24"/>
          <w:szCs w:val="24"/>
        </w:rPr>
        <w:br/>
        <w:t>дальнейшем освоении профессий, востребованных на рынке труда.</w:t>
      </w:r>
    </w:p>
    <w:p w:rsidR="00AB2273" w:rsidRDefault="00AB2273" w:rsidP="00AB2273">
      <w:pPr>
        <w:shd w:val="clear" w:color="auto" w:fill="FFFFFF"/>
        <w:spacing w:line="274" w:lineRule="exact"/>
        <w:ind w:left="2741"/>
      </w:pPr>
      <w:r>
        <w:rPr>
          <w:i/>
          <w:iCs/>
          <w:spacing w:val="-1"/>
          <w:sz w:val="24"/>
          <w:szCs w:val="24"/>
        </w:rPr>
        <w:t>Требования к уровню подготовки выпускников</w:t>
      </w:r>
    </w:p>
    <w:p w:rsidR="00AB2273" w:rsidRDefault="00AB2273" w:rsidP="00AB2273">
      <w:pPr>
        <w:shd w:val="clear" w:color="auto" w:fill="FFFFFF"/>
        <w:spacing w:before="5" w:line="274" w:lineRule="exact"/>
        <w:ind w:left="5" w:firstLine="562"/>
        <w:jc w:val="both"/>
      </w:pPr>
      <w:r>
        <w:rPr>
          <w:b/>
          <w:bCs/>
          <w:i/>
          <w:iCs/>
          <w:sz w:val="24"/>
          <w:szCs w:val="24"/>
        </w:rPr>
        <w:t xml:space="preserve">В результате изучения информатики и  информационно-коммуникационных технологий ученик должен </w:t>
      </w:r>
      <w:r>
        <w:rPr>
          <w:b/>
          <w:bCs/>
          <w:sz w:val="24"/>
          <w:szCs w:val="24"/>
        </w:rPr>
        <w:t>знать/понимать</w:t>
      </w:r>
    </w:p>
    <w:p w:rsidR="00AB2273" w:rsidRDefault="00AB2273" w:rsidP="00AB2273">
      <w:pPr>
        <w:numPr>
          <w:ilvl w:val="0"/>
          <w:numId w:val="1"/>
        </w:numPr>
        <w:shd w:val="clear" w:color="auto" w:fill="FFFFFF"/>
        <w:tabs>
          <w:tab w:val="left" w:pos="859"/>
        </w:tabs>
        <w:spacing w:line="274" w:lineRule="exact"/>
        <w:ind w:firstLine="567"/>
        <w:jc w:val="both"/>
        <w:rPr>
          <w:b/>
          <w:bCs/>
          <w:sz w:val="24"/>
          <w:szCs w:val="24"/>
        </w:rPr>
      </w:pPr>
      <w:r>
        <w:rPr>
          <w:spacing w:val="-1"/>
          <w:sz w:val="24"/>
          <w:szCs w:val="24"/>
        </w:rPr>
        <w:t>виды информационных процессов; примеры источников и приемников информации;</w:t>
      </w:r>
    </w:p>
    <w:p w:rsidR="00AB2273" w:rsidRDefault="00AB2273" w:rsidP="00AB2273">
      <w:pPr>
        <w:numPr>
          <w:ilvl w:val="0"/>
          <w:numId w:val="1"/>
        </w:numPr>
        <w:shd w:val="clear" w:color="auto" w:fill="FFFFFF"/>
        <w:tabs>
          <w:tab w:val="left" w:pos="859"/>
        </w:tabs>
        <w:spacing w:line="274" w:lineRule="exact"/>
        <w:ind w:right="10" w:firstLine="576"/>
        <w:jc w:val="both"/>
        <w:rPr>
          <w:b/>
          <w:bCs/>
          <w:sz w:val="24"/>
          <w:szCs w:val="24"/>
        </w:rPr>
      </w:pPr>
      <w:r>
        <w:rPr>
          <w:sz w:val="24"/>
          <w:szCs w:val="24"/>
        </w:rPr>
        <w:t>единицы измерения количества и скорости передачи информации; принцип дискретного (цифрового) представления информации;</w:t>
      </w:r>
    </w:p>
    <w:p w:rsidR="00AB2273" w:rsidRDefault="00AB2273" w:rsidP="00AB2273">
      <w:pPr>
        <w:numPr>
          <w:ilvl w:val="0"/>
          <w:numId w:val="1"/>
        </w:numPr>
        <w:shd w:val="clear" w:color="auto" w:fill="FFFFFF"/>
        <w:tabs>
          <w:tab w:val="left" w:pos="859"/>
        </w:tabs>
        <w:spacing w:before="5" w:line="274" w:lineRule="exact"/>
        <w:ind w:right="19" w:firstLine="576"/>
        <w:jc w:val="both"/>
        <w:rPr>
          <w:b/>
          <w:bCs/>
          <w:sz w:val="24"/>
          <w:szCs w:val="24"/>
        </w:rPr>
      </w:pPr>
      <w:r>
        <w:rPr>
          <w:sz w:val="24"/>
          <w:szCs w:val="24"/>
        </w:rPr>
        <w:t>основные свойства алгоритма, типы алгоритмических конструкций: следование, ветвление, цикл; понятие вспомогательного алгоритма;</w:t>
      </w:r>
    </w:p>
    <w:p w:rsidR="00AB2273" w:rsidRDefault="00AB2273" w:rsidP="00AB2273">
      <w:pPr>
        <w:numPr>
          <w:ilvl w:val="0"/>
          <w:numId w:val="1"/>
        </w:numPr>
        <w:shd w:val="clear" w:color="auto" w:fill="FFFFFF"/>
        <w:tabs>
          <w:tab w:val="left" w:pos="859"/>
        </w:tabs>
        <w:spacing w:line="274" w:lineRule="exact"/>
        <w:ind w:left="576"/>
        <w:rPr>
          <w:b/>
          <w:bCs/>
          <w:sz w:val="24"/>
          <w:szCs w:val="24"/>
        </w:rPr>
      </w:pPr>
      <w:r>
        <w:rPr>
          <w:spacing w:val="-1"/>
          <w:sz w:val="24"/>
          <w:szCs w:val="24"/>
        </w:rPr>
        <w:t>программный принцип работы компьютера;</w:t>
      </w:r>
    </w:p>
    <w:p w:rsidR="00AB2273" w:rsidRDefault="00AB2273" w:rsidP="00AB2273">
      <w:pPr>
        <w:numPr>
          <w:ilvl w:val="0"/>
          <w:numId w:val="1"/>
        </w:numPr>
        <w:shd w:val="clear" w:color="auto" w:fill="FFFFFF"/>
        <w:tabs>
          <w:tab w:val="left" w:pos="859"/>
        </w:tabs>
        <w:spacing w:line="274" w:lineRule="exact"/>
        <w:ind w:right="14" w:firstLine="576"/>
        <w:jc w:val="both"/>
        <w:rPr>
          <w:b/>
          <w:bCs/>
          <w:sz w:val="24"/>
          <w:szCs w:val="24"/>
        </w:rPr>
      </w:pPr>
      <w:r>
        <w:rPr>
          <w:sz w:val="24"/>
          <w:szCs w:val="24"/>
        </w:rPr>
        <w:t>назначение и функции используемых информационных и коммуникационных технологий;</w:t>
      </w:r>
    </w:p>
    <w:p w:rsidR="00AB2273" w:rsidRDefault="00AB2273" w:rsidP="00AB2273">
      <w:pPr>
        <w:shd w:val="clear" w:color="auto" w:fill="FFFFFF"/>
        <w:spacing w:line="274" w:lineRule="exact"/>
        <w:ind w:left="566"/>
      </w:pPr>
      <w:r>
        <w:rPr>
          <w:b/>
          <w:bCs/>
          <w:spacing w:val="-1"/>
          <w:sz w:val="24"/>
          <w:szCs w:val="24"/>
        </w:rPr>
        <w:t>уметь</w:t>
      </w:r>
    </w:p>
    <w:p w:rsidR="00AB2273" w:rsidRDefault="00AB2273" w:rsidP="00AB2273">
      <w:pPr>
        <w:numPr>
          <w:ilvl w:val="0"/>
          <w:numId w:val="1"/>
        </w:numPr>
        <w:shd w:val="clear" w:color="auto" w:fill="FFFFFF"/>
        <w:tabs>
          <w:tab w:val="left" w:pos="859"/>
        </w:tabs>
        <w:spacing w:line="274" w:lineRule="exact"/>
        <w:ind w:right="10" w:firstLine="576"/>
        <w:jc w:val="both"/>
        <w:rPr>
          <w:b/>
          <w:bCs/>
          <w:sz w:val="24"/>
          <w:szCs w:val="24"/>
        </w:rPr>
      </w:pPr>
      <w:r>
        <w:rPr>
          <w:sz w:val="24"/>
          <w:szCs w:val="24"/>
        </w:rPr>
        <w:t>выполнять базовые операции над объектами: цепочками символов, числами, списками, деревьями; проверять свойства этих объектов; выполнять и строить простые алгоритмы;</w:t>
      </w:r>
    </w:p>
    <w:p w:rsidR="00AB2273" w:rsidRDefault="00AB2273" w:rsidP="00AB2273">
      <w:pPr>
        <w:numPr>
          <w:ilvl w:val="0"/>
          <w:numId w:val="1"/>
        </w:numPr>
        <w:shd w:val="clear" w:color="auto" w:fill="FFFFFF"/>
        <w:tabs>
          <w:tab w:val="left" w:pos="859"/>
        </w:tabs>
        <w:spacing w:line="274" w:lineRule="exact"/>
        <w:ind w:right="14" w:firstLine="576"/>
        <w:jc w:val="both"/>
        <w:rPr>
          <w:b/>
          <w:bCs/>
          <w:sz w:val="24"/>
          <w:szCs w:val="24"/>
        </w:rPr>
      </w:pPr>
      <w:r>
        <w:rPr>
          <w:sz w:val="24"/>
          <w:szCs w:val="24"/>
        </w:rPr>
        <w:t>оперировать информационными объектами, используя графический интерфейс: открывать, именовать, сохранять объекты, архивировать и разархивировать информацию, пользоваться меню и окнами, справочной системой; предпринимать меры антивирусной безопасности;</w:t>
      </w:r>
    </w:p>
    <w:p w:rsidR="00AB2273" w:rsidRDefault="00AB2273" w:rsidP="00AB2273">
      <w:pPr>
        <w:numPr>
          <w:ilvl w:val="0"/>
          <w:numId w:val="1"/>
        </w:numPr>
        <w:shd w:val="clear" w:color="auto" w:fill="FFFFFF"/>
        <w:tabs>
          <w:tab w:val="left" w:pos="859"/>
        </w:tabs>
        <w:spacing w:line="274" w:lineRule="exact"/>
        <w:ind w:right="10" w:firstLine="576"/>
        <w:jc w:val="both"/>
        <w:rPr>
          <w:b/>
          <w:bCs/>
          <w:sz w:val="24"/>
          <w:szCs w:val="24"/>
        </w:rPr>
      </w:pPr>
      <w:r>
        <w:rPr>
          <w:sz w:val="24"/>
          <w:szCs w:val="24"/>
        </w:rPr>
        <w:t>оценивать числовые параметры информационных объектов и процессов: объем памяти, необходимый для хранения информации; скорость передачи информации;</w:t>
      </w:r>
    </w:p>
    <w:p w:rsidR="00AB2273" w:rsidRDefault="00AB2273" w:rsidP="00AB2273">
      <w:pPr>
        <w:numPr>
          <w:ilvl w:val="0"/>
          <w:numId w:val="1"/>
        </w:numPr>
        <w:shd w:val="clear" w:color="auto" w:fill="FFFFFF"/>
        <w:tabs>
          <w:tab w:val="left" w:pos="859"/>
        </w:tabs>
        <w:spacing w:line="274" w:lineRule="exact"/>
        <w:ind w:left="576"/>
        <w:rPr>
          <w:b/>
          <w:bCs/>
          <w:sz w:val="24"/>
          <w:szCs w:val="24"/>
        </w:rPr>
      </w:pPr>
      <w:r>
        <w:rPr>
          <w:spacing w:val="-1"/>
          <w:sz w:val="24"/>
          <w:szCs w:val="24"/>
        </w:rPr>
        <w:t>создавать информационные объекты, в том числе:</w:t>
      </w:r>
    </w:p>
    <w:p w:rsidR="00AB2273" w:rsidRDefault="00AB2273" w:rsidP="00AB2273">
      <w:pPr>
        <w:rPr>
          <w:sz w:val="2"/>
          <w:szCs w:val="2"/>
        </w:rPr>
      </w:pPr>
    </w:p>
    <w:p w:rsidR="00AB2273" w:rsidRDefault="00AB2273" w:rsidP="00AB2273">
      <w:pPr>
        <w:numPr>
          <w:ilvl w:val="0"/>
          <w:numId w:val="2"/>
        </w:numPr>
        <w:shd w:val="clear" w:color="auto" w:fill="FFFFFF"/>
        <w:tabs>
          <w:tab w:val="left" w:pos="859"/>
        </w:tabs>
        <w:spacing w:line="274" w:lineRule="exact"/>
        <w:ind w:left="5" w:right="29" w:firstLine="571"/>
        <w:jc w:val="both"/>
        <w:rPr>
          <w:sz w:val="24"/>
          <w:szCs w:val="24"/>
        </w:rPr>
      </w:pPr>
      <w:r>
        <w:rPr>
          <w:sz w:val="24"/>
          <w:szCs w:val="24"/>
        </w:rPr>
        <w:lastRenderedPageBreak/>
        <w:t>структурировать текст, используя нумерацию страниц, списки, ссылки, оглавления; проводить проверку правописания; использовать в тексте таблицы, изображения;</w:t>
      </w:r>
    </w:p>
    <w:p w:rsidR="00AB2273" w:rsidRDefault="00AB2273" w:rsidP="00AB2273">
      <w:pPr>
        <w:numPr>
          <w:ilvl w:val="0"/>
          <w:numId w:val="2"/>
        </w:numPr>
        <w:shd w:val="clear" w:color="auto" w:fill="FFFFFF"/>
        <w:tabs>
          <w:tab w:val="left" w:pos="859"/>
        </w:tabs>
        <w:spacing w:line="274" w:lineRule="exact"/>
        <w:ind w:left="5" w:right="5" w:firstLine="571"/>
        <w:jc w:val="both"/>
        <w:rPr>
          <w:sz w:val="24"/>
          <w:szCs w:val="24"/>
        </w:rPr>
      </w:pPr>
      <w:r>
        <w:rPr>
          <w:sz w:val="24"/>
          <w:szCs w:val="24"/>
        </w:rPr>
        <w:t>создавать и использовать различные формы представления информации: формулы, графики, диаграммы, таблицы (в том числе динамические, электронные, в частности - в практических задачах), переходить от одного представления данных к другому;</w:t>
      </w:r>
    </w:p>
    <w:p w:rsidR="00AB2273" w:rsidRDefault="00AB2273" w:rsidP="00AB2273">
      <w:pPr>
        <w:numPr>
          <w:ilvl w:val="0"/>
          <w:numId w:val="2"/>
        </w:numPr>
        <w:shd w:val="clear" w:color="auto" w:fill="FFFFFF"/>
        <w:tabs>
          <w:tab w:val="left" w:pos="859"/>
        </w:tabs>
        <w:spacing w:line="274" w:lineRule="exact"/>
        <w:ind w:left="5" w:right="10" w:firstLine="571"/>
        <w:jc w:val="both"/>
        <w:rPr>
          <w:sz w:val="24"/>
          <w:szCs w:val="24"/>
        </w:rPr>
      </w:pPr>
      <w:r>
        <w:rPr>
          <w:sz w:val="24"/>
          <w:szCs w:val="24"/>
        </w:rPr>
        <w:t>создавать рисунки, чертежи, графические представления реального объекта, в частности, в процессе проектирования с использованием основных операций графических редакторов, учебных систем автоматизированного проектирования; осуществлять простейшую обработку цифровых изображений;</w:t>
      </w:r>
    </w:p>
    <w:p w:rsidR="00AB2273" w:rsidRDefault="00AB2273" w:rsidP="00AB2273">
      <w:pPr>
        <w:numPr>
          <w:ilvl w:val="0"/>
          <w:numId w:val="2"/>
        </w:numPr>
        <w:shd w:val="clear" w:color="auto" w:fill="FFFFFF"/>
        <w:tabs>
          <w:tab w:val="left" w:pos="859"/>
        </w:tabs>
        <w:spacing w:line="274" w:lineRule="exact"/>
        <w:ind w:left="576"/>
        <w:rPr>
          <w:sz w:val="24"/>
          <w:szCs w:val="24"/>
        </w:rPr>
      </w:pPr>
      <w:r>
        <w:rPr>
          <w:spacing w:val="-1"/>
          <w:sz w:val="24"/>
          <w:szCs w:val="24"/>
        </w:rPr>
        <w:t>создавать записи в базе данных;</w:t>
      </w:r>
    </w:p>
    <w:p w:rsidR="00AB2273" w:rsidRDefault="00AB2273" w:rsidP="00AB2273">
      <w:pPr>
        <w:numPr>
          <w:ilvl w:val="0"/>
          <w:numId w:val="2"/>
        </w:numPr>
        <w:shd w:val="clear" w:color="auto" w:fill="FFFFFF"/>
        <w:tabs>
          <w:tab w:val="left" w:pos="859"/>
        </w:tabs>
        <w:spacing w:line="274" w:lineRule="exact"/>
        <w:ind w:left="576"/>
        <w:rPr>
          <w:sz w:val="24"/>
          <w:szCs w:val="24"/>
        </w:rPr>
      </w:pPr>
      <w:r>
        <w:rPr>
          <w:spacing w:val="-1"/>
          <w:sz w:val="24"/>
          <w:szCs w:val="24"/>
        </w:rPr>
        <w:t>создавать презентации на основе шаблонов;</w:t>
      </w:r>
    </w:p>
    <w:p w:rsidR="00AB2273" w:rsidRDefault="00AB2273" w:rsidP="00AB2273">
      <w:pPr>
        <w:rPr>
          <w:sz w:val="2"/>
          <w:szCs w:val="2"/>
        </w:rPr>
      </w:pPr>
    </w:p>
    <w:p w:rsidR="00AB2273" w:rsidRDefault="00AB2273" w:rsidP="00AB2273">
      <w:pPr>
        <w:numPr>
          <w:ilvl w:val="0"/>
          <w:numId w:val="1"/>
        </w:numPr>
        <w:shd w:val="clear" w:color="auto" w:fill="FFFFFF"/>
        <w:tabs>
          <w:tab w:val="left" w:pos="859"/>
        </w:tabs>
        <w:spacing w:line="274" w:lineRule="exact"/>
        <w:ind w:firstLine="576"/>
        <w:jc w:val="both"/>
        <w:rPr>
          <w:b/>
          <w:bCs/>
          <w:sz w:val="24"/>
          <w:szCs w:val="24"/>
        </w:rPr>
      </w:pPr>
      <w:r>
        <w:rPr>
          <w:sz w:val="24"/>
          <w:szCs w:val="24"/>
        </w:rPr>
        <w:t xml:space="preserve">искать информацию с применением правил поиска (построения запросов) в базах </w:t>
      </w:r>
      <w:r>
        <w:rPr>
          <w:spacing w:val="-1"/>
          <w:sz w:val="24"/>
          <w:szCs w:val="24"/>
        </w:rPr>
        <w:t xml:space="preserve">данных, компьютерных сетях, некомпьютерных источниках информации (справочниках и </w:t>
      </w:r>
      <w:r>
        <w:rPr>
          <w:sz w:val="24"/>
          <w:szCs w:val="24"/>
        </w:rPr>
        <w:t>словарях, каталогах, библиотеках) при выполнении заданий и проектов по различным учебным дисциплинам;</w:t>
      </w:r>
    </w:p>
    <w:p w:rsidR="00AB2273" w:rsidRDefault="00AB2273" w:rsidP="00AB2273">
      <w:pPr>
        <w:numPr>
          <w:ilvl w:val="0"/>
          <w:numId w:val="1"/>
        </w:numPr>
        <w:shd w:val="clear" w:color="auto" w:fill="FFFFFF"/>
        <w:tabs>
          <w:tab w:val="left" w:pos="859"/>
        </w:tabs>
        <w:spacing w:line="274" w:lineRule="exact"/>
        <w:ind w:right="5" w:firstLine="576"/>
        <w:jc w:val="both"/>
        <w:rPr>
          <w:b/>
          <w:bCs/>
          <w:sz w:val="24"/>
          <w:szCs w:val="24"/>
        </w:rPr>
      </w:pPr>
      <w:r>
        <w:rPr>
          <w:sz w:val="24"/>
          <w:szCs w:val="24"/>
        </w:rPr>
        <w:t>пользоваться персональным компьютером и его периферийным оборудованием (принтером, сканером, модемом, мультимедийным проектором, цифровой камерой, цифровым датчиком); следовать требованиям техники безопасности, гигиены, эргономики и ресурсосбережения при работе со средствами информационных и коммуникационных технологий;</w:t>
      </w:r>
    </w:p>
    <w:p w:rsidR="00AB2273" w:rsidRDefault="00AB2273" w:rsidP="00AB2273">
      <w:pPr>
        <w:shd w:val="clear" w:color="auto" w:fill="FFFFFF"/>
        <w:spacing w:before="5" w:line="274" w:lineRule="exact"/>
        <w:ind w:left="10" w:right="14" w:firstLine="566"/>
        <w:jc w:val="both"/>
      </w:pPr>
      <w:r>
        <w:rPr>
          <w:b/>
          <w:bCs/>
          <w:sz w:val="24"/>
          <w:szCs w:val="24"/>
        </w:rPr>
        <w:t xml:space="preserve">использовать приобретенные знания и умения в практической деятельности и повседневной жизни </w:t>
      </w:r>
      <w:r>
        <w:rPr>
          <w:sz w:val="24"/>
          <w:szCs w:val="24"/>
        </w:rPr>
        <w:t>для:</w:t>
      </w:r>
    </w:p>
    <w:p w:rsidR="00AB2273" w:rsidRDefault="00AB2273" w:rsidP="00AB2273">
      <w:pPr>
        <w:numPr>
          <w:ilvl w:val="0"/>
          <w:numId w:val="1"/>
        </w:numPr>
        <w:shd w:val="clear" w:color="auto" w:fill="FFFFFF"/>
        <w:tabs>
          <w:tab w:val="left" w:pos="859"/>
        </w:tabs>
        <w:spacing w:line="274" w:lineRule="exact"/>
        <w:ind w:right="5" w:firstLine="576"/>
        <w:jc w:val="both"/>
        <w:rPr>
          <w:b/>
          <w:bCs/>
          <w:sz w:val="24"/>
          <w:szCs w:val="24"/>
        </w:rPr>
      </w:pPr>
      <w:r>
        <w:rPr>
          <w:sz w:val="24"/>
          <w:szCs w:val="24"/>
        </w:rPr>
        <w:t>создания простейших моделей объектов и процессов в виде изображений и чертежей, динамических (электронных) таблиц, программ (в том числе в форме блок-схем);</w:t>
      </w:r>
    </w:p>
    <w:p w:rsidR="00AB2273" w:rsidRDefault="00AB2273" w:rsidP="00AB2273">
      <w:pPr>
        <w:numPr>
          <w:ilvl w:val="0"/>
          <w:numId w:val="1"/>
        </w:numPr>
        <w:shd w:val="clear" w:color="auto" w:fill="FFFFFF"/>
        <w:tabs>
          <w:tab w:val="left" w:pos="859"/>
        </w:tabs>
        <w:spacing w:line="274" w:lineRule="exact"/>
        <w:ind w:right="10" w:firstLine="576"/>
        <w:jc w:val="both"/>
        <w:rPr>
          <w:b/>
          <w:bCs/>
          <w:sz w:val="24"/>
          <w:szCs w:val="24"/>
        </w:rPr>
      </w:pPr>
      <w:r>
        <w:rPr>
          <w:sz w:val="24"/>
          <w:szCs w:val="24"/>
        </w:rPr>
        <w:t>проведения компьютерных экспериментов с использованием готовых моделей объектов и процессов;</w:t>
      </w:r>
    </w:p>
    <w:p w:rsidR="00AB2273" w:rsidRDefault="00AB2273" w:rsidP="00AB2273">
      <w:pPr>
        <w:numPr>
          <w:ilvl w:val="0"/>
          <w:numId w:val="1"/>
        </w:numPr>
        <w:shd w:val="clear" w:color="auto" w:fill="FFFFFF"/>
        <w:tabs>
          <w:tab w:val="left" w:pos="859"/>
        </w:tabs>
        <w:spacing w:line="274" w:lineRule="exact"/>
        <w:ind w:right="10" w:firstLine="576"/>
        <w:jc w:val="both"/>
        <w:rPr>
          <w:b/>
          <w:bCs/>
          <w:sz w:val="24"/>
          <w:szCs w:val="24"/>
        </w:rPr>
      </w:pPr>
      <w:r>
        <w:rPr>
          <w:sz w:val="24"/>
          <w:szCs w:val="24"/>
        </w:rPr>
        <w:t>создания информационных объектов, в том числе для оформления результатов учебной работы;</w:t>
      </w:r>
    </w:p>
    <w:p w:rsidR="00AB2273" w:rsidRDefault="00AB2273" w:rsidP="00AB2273">
      <w:pPr>
        <w:numPr>
          <w:ilvl w:val="0"/>
          <w:numId w:val="1"/>
        </w:numPr>
        <w:shd w:val="clear" w:color="auto" w:fill="FFFFFF"/>
        <w:tabs>
          <w:tab w:val="left" w:pos="859"/>
        </w:tabs>
        <w:spacing w:before="5" w:line="274" w:lineRule="exact"/>
        <w:ind w:right="14" w:firstLine="576"/>
        <w:jc w:val="both"/>
        <w:rPr>
          <w:b/>
          <w:bCs/>
          <w:sz w:val="24"/>
          <w:szCs w:val="24"/>
        </w:rPr>
      </w:pPr>
      <w:r>
        <w:rPr>
          <w:sz w:val="24"/>
          <w:szCs w:val="24"/>
        </w:rPr>
        <w:t>организации индивидуального информационного пространства, создания личных коллекций информационных объектов;</w:t>
      </w:r>
    </w:p>
    <w:p w:rsidR="00AB2273" w:rsidRDefault="00AB2273" w:rsidP="00AB2273">
      <w:pPr>
        <w:numPr>
          <w:ilvl w:val="0"/>
          <w:numId w:val="1"/>
        </w:numPr>
        <w:shd w:val="clear" w:color="auto" w:fill="FFFFFF"/>
        <w:tabs>
          <w:tab w:val="left" w:pos="859"/>
        </w:tabs>
        <w:spacing w:line="274" w:lineRule="exact"/>
        <w:ind w:right="10" w:firstLine="576"/>
        <w:jc w:val="both"/>
        <w:rPr>
          <w:b/>
          <w:bCs/>
          <w:sz w:val="24"/>
          <w:szCs w:val="24"/>
        </w:rPr>
      </w:pPr>
      <w:r>
        <w:rPr>
          <w:sz w:val="24"/>
          <w:szCs w:val="24"/>
        </w:rPr>
        <w:t>передачи информации по телекоммуникационным каналам в учебной и личной переписке, использования информационных ресурсов общества с соблюдением соответствующих правовых и этических норм.</w:t>
      </w:r>
    </w:p>
    <w:p w:rsidR="00AB2273" w:rsidRDefault="00AB2273" w:rsidP="00AB2273">
      <w:pPr>
        <w:shd w:val="clear" w:color="auto" w:fill="FFFFFF"/>
        <w:spacing w:line="274" w:lineRule="exact"/>
        <w:ind w:left="5" w:right="5" w:firstLine="552"/>
        <w:jc w:val="both"/>
      </w:pPr>
      <w:r>
        <w:rPr>
          <w:b/>
          <w:bCs/>
          <w:i/>
          <w:iCs/>
          <w:sz w:val="24"/>
          <w:szCs w:val="24"/>
        </w:rPr>
        <w:t xml:space="preserve">Изучение истории </w:t>
      </w:r>
      <w:r w:rsidR="00AC7506">
        <w:rPr>
          <w:sz w:val="24"/>
          <w:szCs w:val="24"/>
        </w:rPr>
        <w:t>на уровне</w:t>
      </w:r>
      <w:r>
        <w:rPr>
          <w:sz w:val="24"/>
          <w:szCs w:val="24"/>
        </w:rPr>
        <w:t xml:space="preserve"> основного общего образования направлено на достижение следующих целей</w:t>
      </w:r>
      <w:r>
        <w:rPr>
          <w:b/>
          <w:bCs/>
          <w:i/>
          <w:iCs/>
          <w:sz w:val="24"/>
          <w:szCs w:val="24"/>
        </w:rPr>
        <w:t>:</w:t>
      </w:r>
    </w:p>
    <w:p w:rsidR="00AB2273" w:rsidRDefault="00AB2273" w:rsidP="00AB2273">
      <w:pPr>
        <w:numPr>
          <w:ilvl w:val="0"/>
          <w:numId w:val="1"/>
        </w:numPr>
        <w:shd w:val="clear" w:color="auto" w:fill="FFFFFF"/>
        <w:tabs>
          <w:tab w:val="left" w:pos="859"/>
        </w:tabs>
        <w:spacing w:before="14" w:line="278" w:lineRule="exact"/>
        <w:ind w:right="10" w:firstLine="576"/>
        <w:jc w:val="both"/>
        <w:rPr>
          <w:b/>
          <w:bCs/>
          <w:sz w:val="24"/>
          <w:szCs w:val="24"/>
        </w:rPr>
      </w:pPr>
      <w:r>
        <w:rPr>
          <w:b/>
          <w:bCs/>
          <w:sz w:val="24"/>
          <w:szCs w:val="24"/>
        </w:rPr>
        <w:t xml:space="preserve">воспитание </w:t>
      </w:r>
      <w:r>
        <w:rPr>
          <w:sz w:val="24"/>
          <w:szCs w:val="24"/>
        </w:rPr>
        <w:t xml:space="preserve">патриотизма, уважения к истории и традициям нашей Родины, к правам </w:t>
      </w:r>
      <w:r>
        <w:rPr>
          <w:spacing w:val="-1"/>
          <w:sz w:val="24"/>
          <w:szCs w:val="24"/>
        </w:rPr>
        <w:t>и свободам человека, демократическим принципам общественной жизни;</w:t>
      </w:r>
    </w:p>
    <w:p w:rsidR="00AB2273" w:rsidRDefault="00AB2273" w:rsidP="00AB2273">
      <w:pPr>
        <w:numPr>
          <w:ilvl w:val="0"/>
          <w:numId w:val="1"/>
        </w:numPr>
        <w:shd w:val="clear" w:color="auto" w:fill="FFFFFF"/>
        <w:tabs>
          <w:tab w:val="left" w:pos="859"/>
        </w:tabs>
        <w:spacing w:before="10" w:line="278" w:lineRule="exact"/>
        <w:ind w:right="10" w:firstLine="576"/>
        <w:jc w:val="both"/>
        <w:rPr>
          <w:b/>
          <w:bCs/>
          <w:sz w:val="24"/>
          <w:szCs w:val="24"/>
        </w:rPr>
      </w:pPr>
      <w:r>
        <w:rPr>
          <w:b/>
          <w:bCs/>
          <w:sz w:val="24"/>
          <w:szCs w:val="24"/>
        </w:rPr>
        <w:t xml:space="preserve">освоение </w:t>
      </w:r>
      <w:r>
        <w:rPr>
          <w:sz w:val="24"/>
          <w:szCs w:val="24"/>
        </w:rPr>
        <w:t>знаний о важнейших событиях, процессах отечественной и всемирной истории в их взаимосвязи и хронологической последовательности;</w:t>
      </w:r>
    </w:p>
    <w:p w:rsidR="00AB2273" w:rsidRDefault="00AB2273" w:rsidP="00AB2273">
      <w:pPr>
        <w:numPr>
          <w:ilvl w:val="0"/>
          <w:numId w:val="1"/>
        </w:numPr>
        <w:shd w:val="clear" w:color="auto" w:fill="FFFFFF"/>
        <w:tabs>
          <w:tab w:val="left" w:pos="859"/>
        </w:tabs>
        <w:spacing w:before="14" w:line="278" w:lineRule="exact"/>
        <w:ind w:right="10" w:firstLine="576"/>
        <w:jc w:val="both"/>
        <w:rPr>
          <w:b/>
          <w:bCs/>
          <w:sz w:val="24"/>
          <w:szCs w:val="24"/>
        </w:rPr>
      </w:pPr>
      <w:r>
        <w:rPr>
          <w:b/>
          <w:bCs/>
          <w:spacing w:val="-1"/>
          <w:sz w:val="24"/>
          <w:szCs w:val="24"/>
        </w:rPr>
        <w:t xml:space="preserve">овладение </w:t>
      </w:r>
      <w:r>
        <w:rPr>
          <w:spacing w:val="-1"/>
          <w:sz w:val="24"/>
          <w:szCs w:val="24"/>
        </w:rPr>
        <w:t xml:space="preserve">элементарными методами исторического познания, умениями работать с </w:t>
      </w:r>
      <w:r>
        <w:rPr>
          <w:sz w:val="24"/>
          <w:szCs w:val="24"/>
        </w:rPr>
        <w:t>различными источниками исторической информации;</w:t>
      </w:r>
    </w:p>
    <w:p w:rsidR="00AB2273" w:rsidRDefault="00AB2273" w:rsidP="00AB2273">
      <w:pPr>
        <w:numPr>
          <w:ilvl w:val="0"/>
          <w:numId w:val="1"/>
        </w:numPr>
        <w:shd w:val="clear" w:color="auto" w:fill="FFFFFF"/>
        <w:tabs>
          <w:tab w:val="left" w:pos="859"/>
        </w:tabs>
        <w:spacing w:before="10" w:line="278" w:lineRule="exact"/>
        <w:ind w:right="10" w:firstLine="576"/>
        <w:jc w:val="both"/>
        <w:rPr>
          <w:b/>
          <w:bCs/>
          <w:sz w:val="24"/>
          <w:szCs w:val="24"/>
        </w:rPr>
      </w:pPr>
      <w:r>
        <w:rPr>
          <w:b/>
          <w:bCs/>
          <w:sz w:val="24"/>
          <w:szCs w:val="24"/>
        </w:rPr>
        <w:t xml:space="preserve">формирование </w:t>
      </w:r>
      <w:r>
        <w:rPr>
          <w:sz w:val="24"/>
          <w:szCs w:val="24"/>
        </w:rPr>
        <w:t>ценностных ориентаций в ходе ознакомления с исторически сложившимися культурными, религиозными, этно-национальными традициями;</w:t>
      </w:r>
    </w:p>
    <w:p w:rsidR="00AB2273" w:rsidRDefault="00AB2273" w:rsidP="00AB2273">
      <w:pPr>
        <w:numPr>
          <w:ilvl w:val="0"/>
          <w:numId w:val="1"/>
        </w:numPr>
        <w:shd w:val="clear" w:color="auto" w:fill="FFFFFF"/>
        <w:tabs>
          <w:tab w:val="left" w:pos="859"/>
        </w:tabs>
        <w:spacing w:before="14" w:line="274" w:lineRule="exact"/>
        <w:ind w:right="10" w:firstLine="576"/>
        <w:jc w:val="both"/>
        <w:rPr>
          <w:b/>
          <w:bCs/>
          <w:sz w:val="24"/>
          <w:szCs w:val="24"/>
        </w:rPr>
      </w:pPr>
      <w:r>
        <w:rPr>
          <w:b/>
          <w:bCs/>
          <w:sz w:val="24"/>
          <w:szCs w:val="24"/>
        </w:rPr>
        <w:t xml:space="preserve">применение </w:t>
      </w:r>
      <w:r>
        <w:rPr>
          <w:sz w:val="24"/>
          <w:szCs w:val="24"/>
        </w:rPr>
        <w:t xml:space="preserve">знаний и представлений об исторически сложившихся системах социальных норм и ценностей для жизни в поликультурном, полиэтничном и </w:t>
      </w:r>
      <w:r>
        <w:rPr>
          <w:spacing w:val="-1"/>
          <w:sz w:val="24"/>
          <w:szCs w:val="24"/>
        </w:rPr>
        <w:t xml:space="preserve">многоконфессиональном обществе, участия в межкультурном взаимодействии, толерантного </w:t>
      </w:r>
      <w:r>
        <w:rPr>
          <w:sz w:val="24"/>
          <w:szCs w:val="24"/>
        </w:rPr>
        <w:t>отношения к представителям других народов и стран.</w:t>
      </w:r>
    </w:p>
    <w:p w:rsidR="00E36A28" w:rsidRDefault="00E36A28" w:rsidP="00AB2273">
      <w:pPr>
        <w:shd w:val="clear" w:color="auto" w:fill="FFFFFF"/>
        <w:spacing w:line="274" w:lineRule="exact"/>
        <w:ind w:left="2741"/>
        <w:rPr>
          <w:i/>
          <w:iCs/>
          <w:spacing w:val="-1"/>
          <w:sz w:val="24"/>
          <w:szCs w:val="24"/>
        </w:rPr>
      </w:pPr>
    </w:p>
    <w:p w:rsidR="00E36A28" w:rsidRDefault="00E36A28" w:rsidP="00AB2273">
      <w:pPr>
        <w:shd w:val="clear" w:color="auto" w:fill="FFFFFF"/>
        <w:spacing w:line="274" w:lineRule="exact"/>
        <w:ind w:left="2741"/>
        <w:rPr>
          <w:i/>
          <w:iCs/>
          <w:spacing w:val="-1"/>
          <w:sz w:val="24"/>
          <w:szCs w:val="24"/>
        </w:rPr>
      </w:pPr>
    </w:p>
    <w:p w:rsidR="00AB2273" w:rsidRDefault="00AB2273" w:rsidP="00AB2273">
      <w:pPr>
        <w:shd w:val="clear" w:color="auto" w:fill="FFFFFF"/>
        <w:spacing w:line="274" w:lineRule="exact"/>
        <w:ind w:left="2741"/>
      </w:pPr>
      <w:r>
        <w:rPr>
          <w:i/>
          <w:iCs/>
          <w:spacing w:val="-1"/>
          <w:sz w:val="24"/>
          <w:szCs w:val="24"/>
        </w:rPr>
        <w:lastRenderedPageBreak/>
        <w:t>Требования к уровню подготовки выпускников</w:t>
      </w:r>
    </w:p>
    <w:p w:rsidR="00AB2273" w:rsidRDefault="00AB2273" w:rsidP="00AB2273">
      <w:pPr>
        <w:shd w:val="clear" w:color="auto" w:fill="FFFFFF"/>
        <w:spacing w:line="274" w:lineRule="exact"/>
        <w:ind w:left="571"/>
      </w:pPr>
      <w:r>
        <w:rPr>
          <w:b/>
          <w:bCs/>
          <w:spacing w:val="-1"/>
          <w:sz w:val="24"/>
          <w:szCs w:val="24"/>
        </w:rPr>
        <w:t>знать/понимать</w:t>
      </w:r>
    </w:p>
    <w:p w:rsidR="00AB2273" w:rsidRDefault="00AB2273" w:rsidP="00AB2273">
      <w:pPr>
        <w:numPr>
          <w:ilvl w:val="0"/>
          <w:numId w:val="1"/>
        </w:numPr>
        <w:shd w:val="clear" w:color="auto" w:fill="FFFFFF"/>
        <w:tabs>
          <w:tab w:val="left" w:pos="859"/>
        </w:tabs>
        <w:spacing w:line="274" w:lineRule="exact"/>
        <w:ind w:right="14" w:firstLine="576"/>
        <w:jc w:val="both"/>
        <w:rPr>
          <w:b/>
          <w:bCs/>
          <w:sz w:val="24"/>
          <w:szCs w:val="24"/>
        </w:rPr>
      </w:pPr>
      <w:r>
        <w:rPr>
          <w:sz w:val="24"/>
          <w:szCs w:val="24"/>
        </w:rPr>
        <w:t>основные этапы и ключевые события истории России и мира с древности до наших дней; выдающихся деятелей отечественной и всеобщей истории;</w:t>
      </w:r>
    </w:p>
    <w:p w:rsidR="00AB2273" w:rsidRDefault="00AB2273" w:rsidP="00AB2273">
      <w:pPr>
        <w:numPr>
          <w:ilvl w:val="0"/>
          <w:numId w:val="1"/>
        </w:numPr>
        <w:shd w:val="clear" w:color="auto" w:fill="FFFFFF"/>
        <w:tabs>
          <w:tab w:val="left" w:pos="859"/>
        </w:tabs>
        <w:spacing w:line="274" w:lineRule="exact"/>
        <w:ind w:right="10" w:firstLine="576"/>
        <w:jc w:val="both"/>
        <w:rPr>
          <w:b/>
          <w:bCs/>
          <w:sz w:val="24"/>
          <w:szCs w:val="24"/>
        </w:rPr>
      </w:pPr>
      <w:r>
        <w:rPr>
          <w:sz w:val="24"/>
          <w:szCs w:val="24"/>
        </w:rPr>
        <w:t>важнейшие достижения культуры и системы ценностей, сформировавшиеся в ходе исторического развития;</w:t>
      </w:r>
    </w:p>
    <w:p w:rsidR="00AB2273" w:rsidRDefault="00AB2273" w:rsidP="00AB2273">
      <w:pPr>
        <w:shd w:val="clear" w:color="auto" w:fill="FFFFFF"/>
        <w:tabs>
          <w:tab w:val="left" w:pos="859"/>
        </w:tabs>
        <w:spacing w:line="274" w:lineRule="exact"/>
        <w:ind w:left="566" w:right="3974"/>
      </w:pPr>
      <w:r>
        <w:rPr>
          <w:b/>
          <w:bCs/>
          <w:sz w:val="24"/>
          <w:szCs w:val="24"/>
        </w:rPr>
        <w:t>•</w:t>
      </w:r>
      <w:r>
        <w:rPr>
          <w:b/>
          <w:bCs/>
          <w:sz w:val="24"/>
          <w:szCs w:val="24"/>
        </w:rPr>
        <w:tab/>
      </w:r>
      <w:r>
        <w:rPr>
          <w:spacing w:val="-3"/>
          <w:sz w:val="24"/>
          <w:szCs w:val="24"/>
        </w:rPr>
        <w:t>изученные виды исторических источников;</w:t>
      </w:r>
      <w:r>
        <w:rPr>
          <w:spacing w:val="-3"/>
          <w:sz w:val="24"/>
          <w:szCs w:val="24"/>
        </w:rPr>
        <w:br/>
      </w:r>
      <w:r>
        <w:rPr>
          <w:b/>
          <w:bCs/>
          <w:sz w:val="24"/>
          <w:szCs w:val="24"/>
        </w:rPr>
        <w:t>уметь</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z w:val="24"/>
          <w:szCs w:val="24"/>
        </w:rPr>
        <w:t xml:space="preserve">соотносить даты событий отечественной и всеобщей истории с веком; определять </w:t>
      </w:r>
      <w:r>
        <w:rPr>
          <w:spacing w:val="-1"/>
          <w:sz w:val="24"/>
          <w:szCs w:val="24"/>
        </w:rPr>
        <w:t>последовательность и длительность важнейших событий отечественной и всеобщей истории;</w:t>
      </w: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sz w:val="24"/>
          <w:szCs w:val="24"/>
        </w:rPr>
        <w:t>использовать текст исторического источника при ответе на вопросы, решении различных учебных задач; сравнивать свидетельства разных источников;</w:t>
      </w:r>
    </w:p>
    <w:p w:rsidR="00AB2273" w:rsidRDefault="00AB2273" w:rsidP="00A61453">
      <w:pPr>
        <w:numPr>
          <w:ilvl w:val="0"/>
          <w:numId w:val="9"/>
        </w:numPr>
        <w:shd w:val="clear" w:color="auto" w:fill="FFFFFF"/>
        <w:tabs>
          <w:tab w:val="left" w:pos="854"/>
        </w:tabs>
        <w:spacing w:line="274" w:lineRule="exact"/>
        <w:ind w:firstLine="576"/>
        <w:jc w:val="both"/>
        <w:rPr>
          <w:b/>
          <w:bCs/>
          <w:sz w:val="24"/>
          <w:szCs w:val="24"/>
        </w:rPr>
      </w:pPr>
      <w:r>
        <w:rPr>
          <w:sz w:val="24"/>
          <w:szCs w:val="24"/>
        </w:rPr>
        <w:t>показывать на исторической карте территории расселения народов, границы государств, города, места значительных исторических событий;</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z w:val="24"/>
          <w:szCs w:val="24"/>
        </w:rPr>
        <w:t>рассказывать о важнейших исторических событиях и их участниках, показывая знание необходимых фактов, дат, терминов; давать описание исторических событий и памятников культуры на основе текста и иллюстративного материала учебника, фрагментов исторических источников; использовать приобретенные знания при написании творческих работ (в том числе сочинений), отчетов об экскурсиях, рефератов;</w:t>
      </w:r>
    </w:p>
    <w:p w:rsidR="00AB2273" w:rsidRDefault="00AB2273" w:rsidP="00A61453">
      <w:pPr>
        <w:numPr>
          <w:ilvl w:val="0"/>
          <w:numId w:val="9"/>
        </w:numPr>
        <w:shd w:val="clear" w:color="auto" w:fill="FFFFFF"/>
        <w:tabs>
          <w:tab w:val="left" w:pos="854"/>
        </w:tabs>
        <w:spacing w:line="274" w:lineRule="exact"/>
        <w:ind w:right="5" w:firstLine="576"/>
        <w:jc w:val="both"/>
        <w:rPr>
          <w:b/>
          <w:bCs/>
          <w:sz w:val="24"/>
          <w:szCs w:val="24"/>
        </w:rPr>
      </w:pPr>
      <w:r>
        <w:rPr>
          <w:sz w:val="24"/>
          <w:szCs w:val="24"/>
        </w:rPr>
        <w:t>соотносить общие исторические процессы и отдельные факты; выявлять существенные черты исторических процессов, явлений и событий; группировать исторические явления и события по заданному признаку; объяснять смысл изученных исторических понятий и терминов, выявлять общность и различия сравниваемых исторических событий и явлений; определять на основе учебного материала причины и следствия важнейших исторических событий;</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pacing w:val="-1"/>
          <w:sz w:val="24"/>
          <w:szCs w:val="24"/>
        </w:rPr>
        <w:t xml:space="preserve">объяснять свое отношение к наиболее значительным событиям и личностям истории </w:t>
      </w:r>
      <w:r>
        <w:rPr>
          <w:sz w:val="24"/>
          <w:szCs w:val="24"/>
        </w:rPr>
        <w:t>России и всеобщей истории, достижениям отечественной и мировой культуры;</w:t>
      </w:r>
    </w:p>
    <w:p w:rsidR="00AB2273" w:rsidRDefault="00AB2273" w:rsidP="00AB2273">
      <w:pPr>
        <w:shd w:val="clear" w:color="auto" w:fill="FFFFFF"/>
        <w:spacing w:before="5" w:line="274" w:lineRule="exact"/>
        <w:ind w:left="10" w:right="14" w:firstLine="566"/>
        <w:jc w:val="both"/>
      </w:pPr>
      <w:r>
        <w:rPr>
          <w:b/>
          <w:bCs/>
          <w:sz w:val="24"/>
          <w:szCs w:val="24"/>
        </w:rPr>
        <w:t xml:space="preserve">использовать приобретенные знания и умения в практической деятельности и повседневной жизни </w:t>
      </w:r>
      <w:r>
        <w:rPr>
          <w:sz w:val="24"/>
          <w:szCs w:val="24"/>
        </w:rPr>
        <w:t>для:</w:t>
      </w:r>
    </w:p>
    <w:p w:rsidR="00AB2273" w:rsidRDefault="00AB2273" w:rsidP="00AB2273">
      <w:pPr>
        <w:shd w:val="clear" w:color="auto" w:fill="FFFFFF"/>
        <w:tabs>
          <w:tab w:val="left" w:pos="854"/>
        </w:tabs>
        <w:spacing w:line="274" w:lineRule="exact"/>
        <w:ind w:right="10" w:firstLine="576"/>
        <w:jc w:val="both"/>
      </w:pPr>
      <w:r>
        <w:rPr>
          <w:b/>
          <w:bCs/>
          <w:sz w:val="24"/>
          <w:szCs w:val="24"/>
        </w:rPr>
        <w:t>•</w:t>
      </w:r>
      <w:r>
        <w:rPr>
          <w:b/>
          <w:bCs/>
          <w:sz w:val="24"/>
          <w:szCs w:val="24"/>
        </w:rPr>
        <w:tab/>
      </w:r>
      <w:r>
        <w:rPr>
          <w:sz w:val="24"/>
          <w:szCs w:val="24"/>
        </w:rPr>
        <w:t>понимания исторических причин и исторического значения событий и явлений</w:t>
      </w:r>
      <w:r>
        <w:rPr>
          <w:sz w:val="24"/>
          <w:szCs w:val="24"/>
        </w:rPr>
        <w:br/>
        <w:t>современной жизни;</w:t>
      </w:r>
    </w:p>
    <w:p w:rsidR="00AB2273" w:rsidRDefault="00AB2273" w:rsidP="00A61453">
      <w:pPr>
        <w:numPr>
          <w:ilvl w:val="0"/>
          <w:numId w:val="10"/>
        </w:numPr>
        <w:shd w:val="clear" w:color="auto" w:fill="FFFFFF"/>
        <w:tabs>
          <w:tab w:val="left" w:pos="850"/>
        </w:tabs>
        <w:spacing w:line="274" w:lineRule="exact"/>
        <w:ind w:right="5" w:firstLine="576"/>
        <w:jc w:val="both"/>
        <w:rPr>
          <w:b/>
          <w:bCs/>
          <w:sz w:val="24"/>
          <w:szCs w:val="24"/>
        </w:rPr>
      </w:pPr>
      <w:r>
        <w:rPr>
          <w:sz w:val="24"/>
          <w:szCs w:val="24"/>
        </w:rPr>
        <w:t>высказывания собственных суждений об историческом наследии народов России и мира;</w:t>
      </w:r>
    </w:p>
    <w:p w:rsidR="00AB2273" w:rsidRDefault="00AB2273" w:rsidP="00A61453">
      <w:pPr>
        <w:numPr>
          <w:ilvl w:val="0"/>
          <w:numId w:val="10"/>
        </w:numPr>
        <w:shd w:val="clear" w:color="auto" w:fill="FFFFFF"/>
        <w:tabs>
          <w:tab w:val="left" w:pos="850"/>
        </w:tabs>
        <w:spacing w:line="274" w:lineRule="exact"/>
        <w:ind w:left="576"/>
        <w:rPr>
          <w:b/>
          <w:bCs/>
          <w:sz w:val="24"/>
          <w:szCs w:val="24"/>
        </w:rPr>
      </w:pPr>
      <w:r>
        <w:rPr>
          <w:sz w:val="24"/>
          <w:szCs w:val="24"/>
        </w:rPr>
        <w:t>объяснения исторически сложившихся норм социального поведения;</w:t>
      </w:r>
    </w:p>
    <w:p w:rsidR="00AB2273" w:rsidRDefault="00AB2273" w:rsidP="00A61453">
      <w:pPr>
        <w:numPr>
          <w:ilvl w:val="0"/>
          <w:numId w:val="10"/>
        </w:numPr>
        <w:shd w:val="clear" w:color="auto" w:fill="FFFFFF"/>
        <w:tabs>
          <w:tab w:val="left" w:pos="850"/>
        </w:tabs>
        <w:spacing w:line="274" w:lineRule="exact"/>
        <w:ind w:right="19" w:firstLine="576"/>
        <w:jc w:val="both"/>
        <w:rPr>
          <w:b/>
          <w:bCs/>
          <w:sz w:val="24"/>
          <w:szCs w:val="24"/>
        </w:rPr>
      </w:pPr>
      <w:r>
        <w:rPr>
          <w:sz w:val="24"/>
          <w:szCs w:val="24"/>
        </w:rPr>
        <w:t>использования знаний об историческом пути и традициях народов России и мира в общении с людьми другой культуры, национальной и религиозной принадлежности.</w:t>
      </w:r>
    </w:p>
    <w:p w:rsidR="00AB2273" w:rsidRDefault="00AB2273" w:rsidP="00AB2273">
      <w:pPr>
        <w:shd w:val="clear" w:color="auto" w:fill="FFFFFF"/>
        <w:spacing w:line="274" w:lineRule="exact"/>
        <w:ind w:left="10" w:right="5" w:firstLine="547"/>
        <w:jc w:val="both"/>
      </w:pPr>
      <w:r>
        <w:rPr>
          <w:b/>
          <w:bCs/>
          <w:i/>
          <w:iCs/>
          <w:sz w:val="24"/>
          <w:szCs w:val="24"/>
        </w:rPr>
        <w:t xml:space="preserve">Изучение обществознания </w:t>
      </w:r>
      <w:r w:rsidR="006B6A2D">
        <w:rPr>
          <w:sz w:val="24"/>
          <w:szCs w:val="24"/>
        </w:rPr>
        <w:t>на уровне</w:t>
      </w:r>
      <w:r>
        <w:rPr>
          <w:sz w:val="24"/>
          <w:szCs w:val="24"/>
        </w:rPr>
        <w:t xml:space="preserve"> основного общего образования направлено на достижение следующих целей:</w:t>
      </w:r>
    </w:p>
    <w:p w:rsidR="00AB2273" w:rsidRDefault="00AB2273" w:rsidP="00A61453">
      <w:pPr>
        <w:numPr>
          <w:ilvl w:val="0"/>
          <w:numId w:val="10"/>
        </w:numPr>
        <w:shd w:val="clear" w:color="auto" w:fill="FFFFFF"/>
        <w:tabs>
          <w:tab w:val="left" w:pos="850"/>
        </w:tabs>
        <w:spacing w:before="14" w:line="274" w:lineRule="exact"/>
        <w:ind w:right="5" w:firstLine="576"/>
        <w:jc w:val="both"/>
        <w:rPr>
          <w:b/>
          <w:bCs/>
          <w:sz w:val="24"/>
          <w:szCs w:val="24"/>
        </w:rPr>
      </w:pPr>
      <w:r>
        <w:rPr>
          <w:b/>
          <w:bCs/>
          <w:spacing w:val="-1"/>
          <w:sz w:val="24"/>
          <w:szCs w:val="24"/>
        </w:rPr>
        <w:t xml:space="preserve">развитие </w:t>
      </w:r>
      <w:r>
        <w:rPr>
          <w:spacing w:val="-1"/>
          <w:sz w:val="24"/>
          <w:szCs w:val="24"/>
        </w:rPr>
        <w:t xml:space="preserve">личности в ответственный период социального взросления человека (11-15 </w:t>
      </w:r>
      <w:r>
        <w:rPr>
          <w:sz w:val="24"/>
          <w:szCs w:val="24"/>
        </w:rPr>
        <w:t>лет), ее познавательных интересов, критического мышления в процессе восприятия социальной (в том числе экономической и правовой) информации и определения собственной позиции; развитие нравственной и правовой культуры, экономического образа мышления, способности к самоопределению и самореализации;</w:t>
      </w:r>
    </w:p>
    <w:p w:rsidR="00AB2273" w:rsidRDefault="00AB2273" w:rsidP="00A61453">
      <w:pPr>
        <w:numPr>
          <w:ilvl w:val="0"/>
          <w:numId w:val="10"/>
        </w:numPr>
        <w:shd w:val="clear" w:color="auto" w:fill="FFFFFF"/>
        <w:tabs>
          <w:tab w:val="left" w:pos="850"/>
        </w:tabs>
        <w:spacing w:before="19" w:line="274" w:lineRule="exact"/>
        <w:ind w:right="10" w:firstLine="576"/>
        <w:jc w:val="both"/>
        <w:rPr>
          <w:b/>
          <w:bCs/>
          <w:sz w:val="24"/>
          <w:szCs w:val="24"/>
        </w:rPr>
      </w:pPr>
      <w:r>
        <w:rPr>
          <w:b/>
          <w:bCs/>
          <w:sz w:val="24"/>
          <w:szCs w:val="24"/>
        </w:rPr>
        <w:t xml:space="preserve">воспитание </w:t>
      </w:r>
      <w:r>
        <w:rPr>
          <w:sz w:val="24"/>
          <w:szCs w:val="24"/>
        </w:rPr>
        <w:t>общероссийской идентичности, гражданской ответственности, уважения к социальным нормам; приверженности гуманистическим и демократическим ценностям, закрепленным в Конституции Российской Федерации;</w:t>
      </w:r>
    </w:p>
    <w:p w:rsidR="00AB2273" w:rsidRDefault="00AB2273" w:rsidP="00A61453">
      <w:pPr>
        <w:numPr>
          <w:ilvl w:val="0"/>
          <w:numId w:val="10"/>
        </w:numPr>
        <w:shd w:val="clear" w:color="auto" w:fill="FFFFFF"/>
        <w:tabs>
          <w:tab w:val="left" w:pos="850"/>
        </w:tabs>
        <w:spacing w:before="19" w:line="274" w:lineRule="exact"/>
        <w:ind w:right="5" w:firstLine="576"/>
        <w:jc w:val="both"/>
        <w:rPr>
          <w:b/>
          <w:bCs/>
          <w:sz w:val="24"/>
          <w:szCs w:val="24"/>
        </w:rPr>
      </w:pPr>
      <w:r>
        <w:rPr>
          <w:b/>
          <w:bCs/>
          <w:sz w:val="24"/>
          <w:szCs w:val="24"/>
        </w:rPr>
        <w:t xml:space="preserve">освоение </w:t>
      </w:r>
      <w:r>
        <w:rPr>
          <w:sz w:val="24"/>
          <w:szCs w:val="24"/>
        </w:rPr>
        <w:t xml:space="preserve">на уровне функциональной грамотности системы </w:t>
      </w:r>
      <w:r>
        <w:rPr>
          <w:b/>
          <w:bCs/>
          <w:sz w:val="24"/>
          <w:szCs w:val="24"/>
        </w:rPr>
        <w:t xml:space="preserve">знаний, </w:t>
      </w:r>
      <w:r>
        <w:rPr>
          <w:sz w:val="24"/>
          <w:szCs w:val="24"/>
        </w:rPr>
        <w:t>необходимых для социальной адаптации: об обществе; основных социальных ролях; позитивно оцениваемых обществом качествах личности, позволяющих успешно взаимодействовать в социальной среде; сферах человеческой деятельности; способах регулирования общественных отношений; механизмах реализации и защиты прав человека и гражданина;</w:t>
      </w:r>
    </w:p>
    <w:p w:rsidR="00AB2273" w:rsidRDefault="00AB2273" w:rsidP="00A61453">
      <w:pPr>
        <w:numPr>
          <w:ilvl w:val="0"/>
          <w:numId w:val="10"/>
        </w:numPr>
        <w:shd w:val="clear" w:color="auto" w:fill="FFFFFF"/>
        <w:tabs>
          <w:tab w:val="left" w:pos="850"/>
        </w:tabs>
        <w:spacing w:before="19" w:line="274" w:lineRule="exact"/>
        <w:ind w:right="10" w:firstLine="576"/>
        <w:jc w:val="both"/>
        <w:rPr>
          <w:b/>
          <w:bCs/>
          <w:sz w:val="24"/>
          <w:szCs w:val="24"/>
        </w:rPr>
      </w:pPr>
      <w:r>
        <w:rPr>
          <w:b/>
          <w:bCs/>
          <w:sz w:val="24"/>
          <w:szCs w:val="24"/>
        </w:rPr>
        <w:lastRenderedPageBreak/>
        <w:t xml:space="preserve">овладение умениями </w:t>
      </w:r>
      <w:r>
        <w:rPr>
          <w:sz w:val="24"/>
          <w:szCs w:val="24"/>
        </w:rPr>
        <w:t>познавательной, коммуникативной, практической деятельности в основных социальных ролях, характерных для подросткового возраста;</w:t>
      </w:r>
    </w:p>
    <w:p w:rsidR="00AB2273" w:rsidRDefault="00AB2273" w:rsidP="00A61453">
      <w:pPr>
        <w:numPr>
          <w:ilvl w:val="0"/>
          <w:numId w:val="10"/>
        </w:numPr>
        <w:shd w:val="clear" w:color="auto" w:fill="FFFFFF"/>
        <w:tabs>
          <w:tab w:val="left" w:pos="850"/>
        </w:tabs>
        <w:spacing w:before="14" w:line="274" w:lineRule="exact"/>
        <w:ind w:right="5" w:firstLine="576"/>
        <w:jc w:val="both"/>
        <w:rPr>
          <w:b/>
          <w:bCs/>
          <w:sz w:val="24"/>
          <w:szCs w:val="24"/>
        </w:rPr>
      </w:pPr>
      <w:r>
        <w:rPr>
          <w:b/>
          <w:bCs/>
          <w:spacing w:val="-1"/>
          <w:sz w:val="24"/>
          <w:szCs w:val="24"/>
        </w:rPr>
        <w:t xml:space="preserve">формирование опыта </w:t>
      </w:r>
      <w:r>
        <w:rPr>
          <w:spacing w:val="-1"/>
          <w:sz w:val="24"/>
          <w:szCs w:val="24"/>
        </w:rPr>
        <w:t xml:space="preserve">применения полученных знаний для решения типичных задач </w:t>
      </w:r>
      <w:r>
        <w:rPr>
          <w:sz w:val="24"/>
          <w:szCs w:val="24"/>
        </w:rPr>
        <w:t xml:space="preserve">в области социальных отношений; экономической и гражданско-общественной </w:t>
      </w:r>
      <w:r>
        <w:rPr>
          <w:spacing w:val="-1"/>
          <w:sz w:val="24"/>
          <w:szCs w:val="24"/>
        </w:rPr>
        <w:t xml:space="preserve">деятельности; в межличностных отношениях, включая отношения между людьми различных </w:t>
      </w:r>
      <w:r>
        <w:rPr>
          <w:sz w:val="24"/>
          <w:szCs w:val="24"/>
        </w:rPr>
        <w:t>национальностей и вероисповеданий; самостоятельной познавательной деятельности; правоотношениях; семейно-бытовых отношениях.</w:t>
      </w:r>
    </w:p>
    <w:p w:rsidR="00AB2273" w:rsidRDefault="00AB2273" w:rsidP="00AB2273">
      <w:pPr>
        <w:shd w:val="clear" w:color="auto" w:fill="FFFFFF"/>
        <w:spacing w:line="274" w:lineRule="exact"/>
        <w:ind w:left="2741"/>
      </w:pPr>
      <w:r>
        <w:rPr>
          <w:i/>
          <w:iCs/>
          <w:spacing w:val="-1"/>
          <w:sz w:val="24"/>
          <w:szCs w:val="24"/>
        </w:rPr>
        <w:t>Требования к уровню подготовки выпускников</w:t>
      </w:r>
    </w:p>
    <w:p w:rsidR="00AB2273" w:rsidRDefault="00AB2273" w:rsidP="00AB2273">
      <w:pPr>
        <w:shd w:val="clear" w:color="auto" w:fill="FFFFFF"/>
        <w:spacing w:line="274" w:lineRule="exact"/>
        <w:ind w:left="5" w:right="10" w:firstLine="557"/>
        <w:jc w:val="both"/>
      </w:pPr>
      <w:r>
        <w:rPr>
          <w:b/>
          <w:bCs/>
          <w:i/>
          <w:iCs/>
          <w:sz w:val="24"/>
          <w:szCs w:val="24"/>
        </w:rPr>
        <w:t>В результате изучения обществознания ученик должен</w:t>
      </w:r>
    </w:p>
    <w:p w:rsidR="00AB2273" w:rsidRDefault="00AB2273" w:rsidP="00AB2273">
      <w:pPr>
        <w:shd w:val="clear" w:color="auto" w:fill="FFFFFF"/>
        <w:spacing w:line="274" w:lineRule="exact"/>
        <w:ind w:left="571"/>
      </w:pPr>
      <w:r>
        <w:rPr>
          <w:b/>
          <w:bCs/>
          <w:spacing w:val="-1"/>
          <w:sz w:val="24"/>
          <w:szCs w:val="24"/>
        </w:rPr>
        <w:t>знать/понимать</w:t>
      </w:r>
    </w:p>
    <w:p w:rsidR="00AB2273" w:rsidRDefault="00AB2273" w:rsidP="00A61453">
      <w:pPr>
        <w:numPr>
          <w:ilvl w:val="0"/>
          <w:numId w:val="10"/>
        </w:numPr>
        <w:shd w:val="clear" w:color="auto" w:fill="FFFFFF"/>
        <w:tabs>
          <w:tab w:val="left" w:pos="850"/>
        </w:tabs>
        <w:spacing w:before="10" w:line="283" w:lineRule="exact"/>
        <w:ind w:left="576"/>
        <w:rPr>
          <w:b/>
          <w:bCs/>
          <w:sz w:val="24"/>
          <w:szCs w:val="24"/>
        </w:rPr>
      </w:pPr>
      <w:r>
        <w:rPr>
          <w:sz w:val="24"/>
          <w:szCs w:val="24"/>
        </w:rPr>
        <w:t>социальные свойства человека, его взаимодействие с другими людьми;</w:t>
      </w:r>
    </w:p>
    <w:p w:rsidR="00AB2273" w:rsidRDefault="00AB2273" w:rsidP="00A61453">
      <w:pPr>
        <w:numPr>
          <w:ilvl w:val="0"/>
          <w:numId w:val="10"/>
        </w:numPr>
        <w:shd w:val="clear" w:color="auto" w:fill="FFFFFF"/>
        <w:tabs>
          <w:tab w:val="left" w:pos="850"/>
        </w:tabs>
        <w:spacing w:line="283" w:lineRule="exact"/>
        <w:ind w:left="576"/>
        <w:rPr>
          <w:b/>
          <w:bCs/>
          <w:sz w:val="24"/>
          <w:szCs w:val="24"/>
        </w:rPr>
      </w:pPr>
      <w:r>
        <w:rPr>
          <w:spacing w:val="-1"/>
          <w:sz w:val="24"/>
          <w:szCs w:val="24"/>
        </w:rPr>
        <w:t>сущность общества как формы совместной деятельности людей;</w:t>
      </w:r>
    </w:p>
    <w:p w:rsidR="00AB2273" w:rsidRDefault="00AB2273" w:rsidP="00A61453">
      <w:pPr>
        <w:numPr>
          <w:ilvl w:val="0"/>
          <w:numId w:val="10"/>
        </w:numPr>
        <w:shd w:val="clear" w:color="auto" w:fill="FFFFFF"/>
        <w:tabs>
          <w:tab w:val="left" w:pos="850"/>
        </w:tabs>
        <w:spacing w:before="5" w:line="283" w:lineRule="exact"/>
        <w:ind w:left="576"/>
        <w:rPr>
          <w:b/>
          <w:bCs/>
          <w:sz w:val="24"/>
          <w:szCs w:val="24"/>
        </w:rPr>
      </w:pPr>
      <w:r>
        <w:rPr>
          <w:sz w:val="24"/>
          <w:szCs w:val="24"/>
        </w:rPr>
        <w:t>характерные черты и признаки основных сфер жизни общества;</w:t>
      </w:r>
    </w:p>
    <w:p w:rsidR="00AB2273" w:rsidRDefault="00AB2273" w:rsidP="00AB2273">
      <w:pPr>
        <w:shd w:val="clear" w:color="auto" w:fill="FFFFFF"/>
        <w:tabs>
          <w:tab w:val="left" w:pos="859"/>
        </w:tabs>
        <w:spacing w:before="5" w:line="283" w:lineRule="exact"/>
        <w:ind w:left="566"/>
      </w:pPr>
      <w:r>
        <w:rPr>
          <w:b/>
          <w:bCs/>
          <w:sz w:val="24"/>
          <w:szCs w:val="24"/>
        </w:rPr>
        <w:t>•</w:t>
      </w:r>
      <w:r>
        <w:rPr>
          <w:b/>
          <w:bCs/>
          <w:sz w:val="24"/>
          <w:szCs w:val="24"/>
        </w:rPr>
        <w:tab/>
      </w:r>
      <w:r>
        <w:rPr>
          <w:spacing w:val="-1"/>
          <w:sz w:val="24"/>
          <w:szCs w:val="24"/>
        </w:rPr>
        <w:t>содержание и значение социальных норм, регулирующих общественные отношения;</w:t>
      </w:r>
      <w:r>
        <w:rPr>
          <w:spacing w:val="-1"/>
          <w:sz w:val="24"/>
          <w:szCs w:val="24"/>
        </w:rPr>
        <w:br/>
      </w:r>
      <w:r>
        <w:rPr>
          <w:b/>
          <w:bCs/>
          <w:sz w:val="24"/>
          <w:szCs w:val="24"/>
        </w:rPr>
        <w:t>уметь</w:t>
      </w:r>
    </w:p>
    <w:p w:rsidR="00AB2273" w:rsidRDefault="00AB2273" w:rsidP="00A61453">
      <w:pPr>
        <w:numPr>
          <w:ilvl w:val="0"/>
          <w:numId w:val="13"/>
        </w:numPr>
        <w:shd w:val="clear" w:color="auto" w:fill="FFFFFF"/>
        <w:tabs>
          <w:tab w:val="left" w:pos="821"/>
        </w:tabs>
        <w:spacing w:line="283" w:lineRule="exact"/>
        <w:ind w:left="5" w:right="19" w:firstLine="571"/>
        <w:jc w:val="both"/>
        <w:rPr>
          <w:b/>
          <w:bCs/>
          <w:sz w:val="24"/>
          <w:szCs w:val="24"/>
        </w:rPr>
      </w:pPr>
      <w:r>
        <w:rPr>
          <w:b/>
          <w:bCs/>
          <w:i/>
          <w:iCs/>
          <w:sz w:val="24"/>
          <w:szCs w:val="24"/>
        </w:rPr>
        <w:t xml:space="preserve">описывать </w:t>
      </w:r>
      <w:r>
        <w:rPr>
          <w:sz w:val="24"/>
          <w:szCs w:val="24"/>
        </w:rPr>
        <w:t>основные социальные объекты, выделяя их существенные признаки; человека как социально-деятельное существо; основные социальные роли;</w:t>
      </w:r>
    </w:p>
    <w:p w:rsidR="00AB2273" w:rsidRDefault="00AB2273" w:rsidP="00A61453">
      <w:pPr>
        <w:numPr>
          <w:ilvl w:val="0"/>
          <w:numId w:val="13"/>
        </w:numPr>
        <w:shd w:val="clear" w:color="auto" w:fill="FFFFFF"/>
        <w:tabs>
          <w:tab w:val="left" w:pos="821"/>
        </w:tabs>
        <w:spacing w:before="5" w:line="283" w:lineRule="exact"/>
        <w:ind w:left="5" w:right="14" w:firstLine="571"/>
        <w:jc w:val="both"/>
        <w:rPr>
          <w:b/>
          <w:bCs/>
          <w:sz w:val="24"/>
          <w:szCs w:val="24"/>
        </w:rPr>
      </w:pPr>
      <w:r>
        <w:rPr>
          <w:b/>
          <w:bCs/>
          <w:i/>
          <w:iCs/>
          <w:sz w:val="24"/>
          <w:szCs w:val="24"/>
        </w:rPr>
        <w:t xml:space="preserve">сравнивать </w:t>
      </w:r>
      <w:r>
        <w:rPr>
          <w:sz w:val="24"/>
          <w:szCs w:val="24"/>
        </w:rPr>
        <w:t>социальные объекты, суждения об обществе и человеке, выявлять их общие черты и различия;</w:t>
      </w:r>
    </w:p>
    <w:p w:rsidR="00AB2273" w:rsidRDefault="00AB2273" w:rsidP="00A61453">
      <w:pPr>
        <w:numPr>
          <w:ilvl w:val="0"/>
          <w:numId w:val="13"/>
        </w:numPr>
        <w:shd w:val="clear" w:color="auto" w:fill="FFFFFF"/>
        <w:tabs>
          <w:tab w:val="left" w:pos="821"/>
        </w:tabs>
        <w:spacing w:before="14" w:line="278" w:lineRule="exact"/>
        <w:ind w:left="5" w:right="5" w:firstLine="571"/>
        <w:jc w:val="both"/>
        <w:rPr>
          <w:b/>
          <w:bCs/>
          <w:sz w:val="24"/>
          <w:szCs w:val="24"/>
        </w:rPr>
      </w:pPr>
      <w:r>
        <w:rPr>
          <w:b/>
          <w:bCs/>
          <w:i/>
          <w:iCs/>
          <w:sz w:val="24"/>
          <w:szCs w:val="24"/>
        </w:rPr>
        <w:t xml:space="preserve">объяснять </w:t>
      </w:r>
      <w:r>
        <w:rPr>
          <w:sz w:val="24"/>
          <w:szCs w:val="24"/>
        </w:rPr>
        <w:t>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w:t>
      </w:r>
    </w:p>
    <w:p w:rsidR="00AB2273" w:rsidRDefault="00AB2273" w:rsidP="00A61453">
      <w:pPr>
        <w:numPr>
          <w:ilvl w:val="0"/>
          <w:numId w:val="13"/>
        </w:numPr>
        <w:shd w:val="clear" w:color="auto" w:fill="FFFFFF"/>
        <w:tabs>
          <w:tab w:val="left" w:pos="821"/>
        </w:tabs>
        <w:spacing w:before="10" w:line="278" w:lineRule="exact"/>
        <w:ind w:left="5" w:firstLine="571"/>
        <w:jc w:val="both"/>
        <w:rPr>
          <w:b/>
          <w:bCs/>
          <w:sz w:val="24"/>
          <w:szCs w:val="24"/>
        </w:rPr>
      </w:pPr>
      <w:r>
        <w:rPr>
          <w:b/>
          <w:bCs/>
          <w:i/>
          <w:iCs/>
          <w:sz w:val="24"/>
          <w:szCs w:val="24"/>
        </w:rPr>
        <w:t xml:space="preserve">приводить примеры </w:t>
      </w:r>
      <w:r>
        <w:rPr>
          <w:sz w:val="24"/>
          <w:szCs w:val="24"/>
        </w:rPr>
        <w:t>социальных объектов определенного типа, социальных отношений; ситуаций, регулируемых различными видами социальных норм; деятельности людей в различных сферах;</w:t>
      </w:r>
    </w:p>
    <w:p w:rsidR="00AB2273" w:rsidRDefault="00AB2273" w:rsidP="00A61453">
      <w:pPr>
        <w:numPr>
          <w:ilvl w:val="0"/>
          <w:numId w:val="13"/>
        </w:numPr>
        <w:shd w:val="clear" w:color="auto" w:fill="FFFFFF"/>
        <w:tabs>
          <w:tab w:val="left" w:pos="821"/>
        </w:tabs>
        <w:spacing w:before="19" w:line="274" w:lineRule="exact"/>
        <w:ind w:left="5" w:right="10" w:firstLine="571"/>
        <w:jc w:val="both"/>
        <w:rPr>
          <w:b/>
          <w:bCs/>
          <w:sz w:val="24"/>
          <w:szCs w:val="24"/>
        </w:rPr>
      </w:pPr>
      <w:r>
        <w:rPr>
          <w:b/>
          <w:bCs/>
          <w:i/>
          <w:iCs/>
          <w:sz w:val="24"/>
          <w:szCs w:val="24"/>
        </w:rPr>
        <w:t xml:space="preserve">оценивать </w:t>
      </w:r>
      <w:r>
        <w:rPr>
          <w:sz w:val="24"/>
          <w:szCs w:val="24"/>
        </w:rPr>
        <w:t>поведение людей с точки зрения социальных норм, экономической рациональности;</w:t>
      </w:r>
    </w:p>
    <w:p w:rsidR="00AB2273" w:rsidRDefault="00AB2273" w:rsidP="00A61453">
      <w:pPr>
        <w:numPr>
          <w:ilvl w:val="0"/>
          <w:numId w:val="13"/>
        </w:numPr>
        <w:shd w:val="clear" w:color="auto" w:fill="FFFFFF"/>
        <w:tabs>
          <w:tab w:val="left" w:pos="821"/>
        </w:tabs>
        <w:spacing w:before="24" w:line="269" w:lineRule="exact"/>
        <w:ind w:left="5" w:right="24" w:firstLine="571"/>
        <w:jc w:val="both"/>
        <w:rPr>
          <w:b/>
          <w:bCs/>
          <w:sz w:val="24"/>
          <w:szCs w:val="24"/>
        </w:rPr>
      </w:pPr>
      <w:r>
        <w:rPr>
          <w:b/>
          <w:bCs/>
          <w:i/>
          <w:iCs/>
          <w:sz w:val="24"/>
          <w:szCs w:val="24"/>
        </w:rPr>
        <w:t xml:space="preserve">решать </w:t>
      </w:r>
      <w:r>
        <w:rPr>
          <w:sz w:val="24"/>
          <w:szCs w:val="24"/>
        </w:rPr>
        <w:t>в рамках изученного материала познавательные и практические задачи, отражающие типичные ситуации в различных сферах деятельности человека;</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b/>
          <w:bCs/>
          <w:i/>
          <w:iCs/>
          <w:sz w:val="24"/>
          <w:szCs w:val="24"/>
        </w:rPr>
        <w:t xml:space="preserve">осуществлять поиск </w:t>
      </w:r>
      <w:r>
        <w:rPr>
          <w:sz w:val="24"/>
          <w:szCs w:val="24"/>
        </w:rPr>
        <w:t>социальной информации по заданной теме из различных ее носителей (материалов СМИ, учебного текста и других адаптированных источников); различать в социальной информации факты и мнения;</w:t>
      </w:r>
    </w:p>
    <w:p w:rsidR="00AB2273" w:rsidRDefault="00AB2273" w:rsidP="00A61453">
      <w:pPr>
        <w:numPr>
          <w:ilvl w:val="0"/>
          <w:numId w:val="9"/>
        </w:numPr>
        <w:shd w:val="clear" w:color="auto" w:fill="FFFFFF"/>
        <w:tabs>
          <w:tab w:val="left" w:pos="854"/>
        </w:tabs>
        <w:spacing w:before="19" w:line="274" w:lineRule="exact"/>
        <w:ind w:right="19" w:firstLine="576"/>
        <w:jc w:val="both"/>
        <w:rPr>
          <w:b/>
          <w:bCs/>
          <w:sz w:val="24"/>
          <w:szCs w:val="24"/>
        </w:rPr>
      </w:pPr>
      <w:r>
        <w:rPr>
          <w:b/>
          <w:bCs/>
          <w:i/>
          <w:iCs/>
          <w:sz w:val="24"/>
          <w:szCs w:val="24"/>
        </w:rPr>
        <w:t xml:space="preserve">самостоятельно составлять </w:t>
      </w:r>
      <w:r>
        <w:rPr>
          <w:sz w:val="24"/>
          <w:szCs w:val="24"/>
        </w:rPr>
        <w:t>простейшие виды правовых документов (заявления, доверенности и т.п.);</w:t>
      </w:r>
    </w:p>
    <w:p w:rsidR="00AB2273" w:rsidRDefault="00AB2273" w:rsidP="00AB2273">
      <w:pPr>
        <w:shd w:val="clear" w:color="auto" w:fill="FFFFFF"/>
        <w:spacing w:line="274" w:lineRule="exact"/>
        <w:ind w:left="10" w:right="14" w:firstLine="566"/>
        <w:jc w:val="both"/>
      </w:pPr>
      <w:r>
        <w:rPr>
          <w:b/>
          <w:bCs/>
          <w:sz w:val="24"/>
          <w:szCs w:val="24"/>
        </w:rPr>
        <w:t xml:space="preserve">использовать приобретенные знания и умения в практической деятельности и повседневной жизни </w:t>
      </w:r>
      <w:r>
        <w:rPr>
          <w:sz w:val="24"/>
          <w:szCs w:val="24"/>
        </w:rPr>
        <w:t>для:</w:t>
      </w:r>
    </w:p>
    <w:p w:rsidR="00AB2273" w:rsidRDefault="00AB2273" w:rsidP="00A61453">
      <w:pPr>
        <w:numPr>
          <w:ilvl w:val="0"/>
          <w:numId w:val="9"/>
        </w:numPr>
        <w:shd w:val="clear" w:color="auto" w:fill="FFFFFF"/>
        <w:tabs>
          <w:tab w:val="left" w:pos="854"/>
        </w:tabs>
        <w:spacing w:before="5" w:line="293" w:lineRule="exact"/>
        <w:ind w:left="576"/>
        <w:rPr>
          <w:b/>
          <w:bCs/>
          <w:sz w:val="24"/>
          <w:szCs w:val="24"/>
        </w:rPr>
      </w:pPr>
      <w:r>
        <w:rPr>
          <w:sz w:val="24"/>
          <w:szCs w:val="24"/>
        </w:rPr>
        <w:t>полноценного выполнения типичных для подростка социальных ролей;</w:t>
      </w:r>
    </w:p>
    <w:p w:rsidR="00AB2273" w:rsidRDefault="00AB2273" w:rsidP="00A61453">
      <w:pPr>
        <w:numPr>
          <w:ilvl w:val="0"/>
          <w:numId w:val="9"/>
        </w:numPr>
        <w:shd w:val="clear" w:color="auto" w:fill="FFFFFF"/>
        <w:tabs>
          <w:tab w:val="left" w:pos="854"/>
        </w:tabs>
        <w:spacing w:line="293" w:lineRule="exact"/>
        <w:ind w:left="576"/>
        <w:rPr>
          <w:b/>
          <w:bCs/>
          <w:sz w:val="24"/>
          <w:szCs w:val="24"/>
        </w:rPr>
      </w:pPr>
      <w:r>
        <w:rPr>
          <w:sz w:val="24"/>
          <w:szCs w:val="24"/>
        </w:rPr>
        <w:t>общей ориентации в актуальных общественных событиях и процессах;</w:t>
      </w:r>
    </w:p>
    <w:p w:rsidR="00AB2273" w:rsidRDefault="00AB2273" w:rsidP="00A61453">
      <w:pPr>
        <w:numPr>
          <w:ilvl w:val="0"/>
          <w:numId w:val="9"/>
        </w:numPr>
        <w:shd w:val="clear" w:color="auto" w:fill="FFFFFF"/>
        <w:tabs>
          <w:tab w:val="left" w:pos="854"/>
        </w:tabs>
        <w:spacing w:line="293" w:lineRule="exact"/>
        <w:ind w:left="576"/>
        <w:rPr>
          <w:b/>
          <w:bCs/>
          <w:sz w:val="24"/>
          <w:szCs w:val="24"/>
        </w:rPr>
      </w:pPr>
      <w:r>
        <w:rPr>
          <w:spacing w:val="-1"/>
          <w:sz w:val="24"/>
          <w:szCs w:val="24"/>
        </w:rPr>
        <w:t>нравственной и правовой оценки конкретных поступков людей;</w:t>
      </w:r>
    </w:p>
    <w:p w:rsidR="00AB2273" w:rsidRDefault="00AB2273" w:rsidP="00A61453">
      <w:pPr>
        <w:numPr>
          <w:ilvl w:val="0"/>
          <w:numId w:val="9"/>
        </w:numPr>
        <w:shd w:val="clear" w:color="auto" w:fill="FFFFFF"/>
        <w:tabs>
          <w:tab w:val="left" w:pos="854"/>
        </w:tabs>
        <w:spacing w:before="10" w:line="274" w:lineRule="exact"/>
        <w:ind w:right="10" w:firstLine="576"/>
        <w:jc w:val="both"/>
        <w:rPr>
          <w:b/>
          <w:bCs/>
          <w:sz w:val="24"/>
          <w:szCs w:val="24"/>
        </w:rPr>
      </w:pPr>
      <w:r>
        <w:rPr>
          <w:sz w:val="24"/>
          <w:szCs w:val="24"/>
        </w:rPr>
        <w:t>реализации и защиты прав человека и гражданина, осознанного выполнения гражданских обязанностей;</w:t>
      </w:r>
    </w:p>
    <w:p w:rsidR="00AB2273" w:rsidRDefault="00AB2273" w:rsidP="00A61453">
      <w:pPr>
        <w:numPr>
          <w:ilvl w:val="0"/>
          <w:numId w:val="9"/>
        </w:numPr>
        <w:shd w:val="clear" w:color="auto" w:fill="FFFFFF"/>
        <w:tabs>
          <w:tab w:val="left" w:pos="854"/>
        </w:tabs>
        <w:spacing w:before="19"/>
        <w:ind w:left="576"/>
        <w:rPr>
          <w:b/>
          <w:bCs/>
          <w:sz w:val="24"/>
          <w:szCs w:val="24"/>
        </w:rPr>
      </w:pPr>
      <w:r>
        <w:rPr>
          <w:spacing w:val="-1"/>
          <w:sz w:val="24"/>
          <w:szCs w:val="24"/>
        </w:rPr>
        <w:t>первичного анализа и использования социальной информации;</w:t>
      </w:r>
    </w:p>
    <w:p w:rsidR="00AB2273" w:rsidRDefault="00AB2273" w:rsidP="00A61453">
      <w:pPr>
        <w:numPr>
          <w:ilvl w:val="0"/>
          <w:numId w:val="9"/>
        </w:numPr>
        <w:shd w:val="clear" w:color="auto" w:fill="FFFFFF"/>
        <w:tabs>
          <w:tab w:val="left" w:pos="854"/>
        </w:tabs>
        <w:spacing w:before="24" w:line="269" w:lineRule="exact"/>
        <w:ind w:left="576"/>
        <w:rPr>
          <w:b/>
          <w:bCs/>
          <w:sz w:val="24"/>
          <w:szCs w:val="24"/>
        </w:rPr>
      </w:pPr>
      <w:r>
        <w:rPr>
          <w:spacing w:val="-1"/>
          <w:sz w:val="24"/>
          <w:szCs w:val="24"/>
        </w:rPr>
        <w:t>сознательного неприятия антиобщественного поведения.</w:t>
      </w:r>
    </w:p>
    <w:p w:rsidR="00AB2273" w:rsidRDefault="00AB2273" w:rsidP="00AB2273">
      <w:pPr>
        <w:shd w:val="clear" w:color="auto" w:fill="FFFFFF"/>
        <w:spacing w:line="269" w:lineRule="exact"/>
        <w:ind w:left="5" w:right="5" w:firstLine="552"/>
        <w:jc w:val="both"/>
      </w:pPr>
      <w:r>
        <w:rPr>
          <w:b/>
          <w:bCs/>
          <w:i/>
          <w:iCs/>
          <w:sz w:val="24"/>
          <w:szCs w:val="24"/>
        </w:rPr>
        <w:t xml:space="preserve">Изучение географии </w:t>
      </w:r>
      <w:r w:rsidR="00DD06F4">
        <w:rPr>
          <w:sz w:val="24"/>
          <w:szCs w:val="24"/>
        </w:rPr>
        <w:t>на уровне</w:t>
      </w:r>
      <w:r>
        <w:rPr>
          <w:sz w:val="24"/>
          <w:szCs w:val="24"/>
        </w:rPr>
        <w:t xml:space="preserve"> основного общего образования направлено на достижение следующих целей:</w:t>
      </w:r>
    </w:p>
    <w:p w:rsidR="00AB2273" w:rsidRDefault="00AB2273" w:rsidP="00A61453">
      <w:pPr>
        <w:numPr>
          <w:ilvl w:val="0"/>
          <w:numId w:val="9"/>
        </w:numPr>
        <w:shd w:val="clear" w:color="auto" w:fill="FFFFFF"/>
        <w:tabs>
          <w:tab w:val="left" w:pos="854"/>
        </w:tabs>
        <w:spacing w:before="19" w:line="274" w:lineRule="exact"/>
        <w:ind w:right="10" w:firstLine="576"/>
        <w:jc w:val="both"/>
        <w:rPr>
          <w:b/>
          <w:bCs/>
          <w:sz w:val="24"/>
          <w:szCs w:val="24"/>
        </w:rPr>
      </w:pPr>
      <w:r>
        <w:rPr>
          <w:b/>
          <w:bCs/>
          <w:sz w:val="24"/>
          <w:szCs w:val="24"/>
        </w:rPr>
        <w:t xml:space="preserve">освоение знаний </w:t>
      </w:r>
      <w:r>
        <w:rPr>
          <w:sz w:val="24"/>
          <w:szCs w:val="24"/>
        </w:rPr>
        <w:t>об основных географических понятиях, географических особенностях природы, населения и хозяйства разных территорий; о России во всем ее географическом разнообразии и целостности; об окружающей среде, путях ее сохранения и рационального использования;</w:t>
      </w:r>
    </w:p>
    <w:p w:rsidR="00AB2273" w:rsidRDefault="00AB2273" w:rsidP="00A61453">
      <w:pPr>
        <w:numPr>
          <w:ilvl w:val="0"/>
          <w:numId w:val="9"/>
        </w:numPr>
        <w:shd w:val="clear" w:color="auto" w:fill="FFFFFF"/>
        <w:tabs>
          <w:tab w:val="left" w:pos="854"/>
        </w:tabs>
        <w:spacing w:before="14" w:line="274" w:lineRule="exact"/>
        <w:ind w:right="10" w:firstLine="576"/>
        <w:jc w:val="both"/>
        <w:rPr>
          <w:b/>
          <w:bCs/>
          <w:sz w:val="24"/>
          <w:szCs w:val="24"/>
        </w:rPr>
      </w:pPr>
      <w:r>
        <w:rPr>
          <w:b/>
          <w:bCs/>
          <w:sz w:val="24"/>
          <w:szCs w:val="24"/>
        </w:rPr>
        <w:t xml:space="preserve">овладение умениями </w:t>
      </w:r>
      <w:r>
        <w:rPr>
          <w:sz w:val="24"/>
          <w:szCs w:val="24"/>
        </w:rPr>
        <w:t xml:space="preserve">ориентироваться на местности; использовать один из </w:t>
      </w:r>
      <w:r>
        <w:rPr>
          <w:sz w:val="24"/>
          <w:szCs w:val="24"/>
        </w:rPr>
        <w:lastRenderedPageBreak/>
        <w:t>«языков» международного общения - географическую карту, статистические материалы, современные геоинформационные технологии для поиска, интерпретации и демонстрации различных географических данных; применять географические знания для объяснения и оценки разнообразных явлений и процессов;</w:t>
      </w:r>
    </w:p>
    <w:p w:rsidR="00AB2273" w:rsidRDefault="00AB2273" w:rsidP="00A61453">
      <w:pPr>
        <w:numPr>
          <w:ilvl w:val="0"/>
          <w:numId w:val="9"/>
        </w:numPr>
        <w:shd w:val="clear" w:color="auto" w:fill="FFFFFF"/>
        <w:tabs>
          <w:tab w:val="left" w:pos="854"/>
        </w:tabs>
        <w:spacing w:before="19" w:line="274" w:lineRule="exact"/>
        <w:ind w:right="10" w:firstLine="576"/>
        <w:jc w:val="both"/>
        <w:rPr>
          <w:b/>
          <w:bCs/>
          <w:sz w:val="24"/>
          <w:szCs w:val="24"/>
        </w:rPr>
      </w:pPr>
      <w:r>
        <w:rPr>
          <w:b/>
          <w:bCs/>
          <w:sz w:val="24"/>
          <w:szCs w:val="24"/>
        </w:rPr>
        <w:t xml:space="preserve">развитие </w:t>
      </w:r>
      <w:r>
        <w:rPr>
          <w:sz w:val="24"/>
          <w:szCs w:val="24"/>
        </w:rPr>
        <w:t>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AB2273" w:rsidRDefault="00AB2273" w:rsidP="00A61453">
      <w:pPr>
        <w:numPr>
          <w:ilvl w:val="0"/>
          <w:numId w:val="9"/>
        </w:numPr>
        <w:shd w:val="clear" w:color="auto" w:fill="FFFFFF"/>
        <w:tabs>
          <w:tab w:val="left" w:pos="854"/>
        </w:tabs>
        <w:spacing w:before="19" w:line="274" w:lineRule="exact"/>
        <w:ind w:right="10" w:firstLine="576"/>
        <w:jc w:val="both"/>
        <w:rPr>
          <w:b/>
          <w:bCs/>
          <w:sz w:val="24"/>
          <w:szCs w:val="24"/>
        </w:rPr>
      </w:pPr>
      <w:r>
        <w:rPr>
          <w:b/>
          <w:bCs/>
          <w:sz w:val="24"/>
          <w:szCs w:val="24"/>
        </w:rPr>
        <w:t xml:space="preserve">воспитание </w:t>
      </w:r>
      <w:r>
        <w:rPr>
          <w:sz w:val="24"/>
          <w:szCs w:val="24"/>
        </w:rPr>
        <w:t>любви к своей местности, своему региону, своей стране; взаимопонимания с другими народами; экологической культуры, бережного отношения к окружающей среде;</w:t>
      </w:r>
    </w:p>
    <w:p w:rsidR="00AB2273" w:rsidRDefault="00AB2273" w:rsidP="00A61453">
      <w:pPr>
        <w:numPr>
          <w:ilvl w:val="0"/>
          <w:numId w:val="9"/>
        </w:numPr>
        <w:shd w:val="clear" w:color="auto" w:fill="FFFFFF"/>
        <w:tabs>
          <w:tab w:val="left" w:pos="854"/>
        </w:tabs>
        <w:spacing w:before="19" w:line="274" w:lineRule="exact"/>
        <w:ind w:right="5" w:firstLine="576"/>
        <w:jc w:val="both"/>
        <w:rPr>
          <w:b/>
          <w:bCs/>
          <w:sz w:val="24"/>
          <w:szCs w:val="24"/>
        </w:rPr>
      </w:pPr>
      <w:r>
        <w:rPr>
          <w:b/>
          <w:bCs/>
          <w:sz w:val="24"/>
          <w:szCs w:val="24"/>
        </w:rPr>
        <w:t xml:space="preserve">применение географических знаний и умений </w:t>
      </w:r>
      <w:r>
        <w:rPr>
          <w:sz w:val="24"/>
          <w:szCs w:val="24"/>
        </w:rPr>
        <w:t>в повседневной жизни для сохранения окружающей среды и социально-ответственного поведения в ней; адаптации к условиям проживания на определенной территории; самостоятельному оцениванию уровня безопасности окружающей среды как сферы жизнедеятельности.</w:t>
      </w:r>
    </w:p>
    <w:p w:rsidR="00AB2273" w:rsidRDefault="00AB2273" w:rsidP="00AB2273">
      <w:pPr>
        <w:shd w:val="clear" w:color="auto" w:fill="FFFFFF"/>
        <w:spacing w:line="274" w:lineRule="exact"/>
        <w:ind w:left="2741"/>
      </w:pPr>
      <w:r>
        <w:rPr>
          <w:i/>
          <w:iCs/>
          <w:spacing w:val="-1"/>
          <w:sz w:val="24"/>
          <w:szCs w:val="24"/>
        </w:rPr>
        <w:t>Требования к уровню подготовки выпускников</w:t>
      </w:r>
    </w:p>
    <w:p w:rsidR="00AB2273" w:rsidRDefault="00AB2273" w:rsidP="00AB2273">
      <w:pPr>
        <w:shd w:val="clear" w:color="auto" w:fill="FFFFFF"/>
        <w:spacing w:before="5" w:line="274" w:lineRule="exact"/>
        <w:ind w:left="571" w:right="3533"/>
      </w:pPr>
      <w:r>
        <w:rPr>
          <w:b/>
          <w:bCs/>
          <w:i/>
          <w:iCs/>
          <w:spacing w:val="-2"/>
          <w:sz w:val="24"/>
          <w:szCs w:val="24"/>
        </w:rPr>
        <w:t xml:space="preserve">В результате изучения географии ученик должен </w:t>
      </w:r>
      <w:r>
        <w:rPr>
          <w:b/>
          <w:bCs/>
          <w:sz w:val="24"/>
          <w:szCs w:val="24"/>
        </w:rPr>
        <w:t>знать/понимать</w:t>
      </w:r>
    </w:p>
    <w:p w:rsidR="00AB2273" w:rsidRDefault="00AB2273" w:rsidP="00A61453">
      <w:pPr>
        <w:numPr>
          <w:ilvl w:val="0"/>
          <w:numId w:val="9"/>
        </w:numPr>
        <w:shd w:val="clear" w:color="auto" w:fill="FFFFFF"/>
        <w:tabs>
          <w:tab w:val="left" w:pos="854"/>
        </w:tabs>
        <w:spacing w:before="24" w:line="269" w:lineRule="exact"/>
        <w:ind w:right="14" w:firstLine="576"/>
        <w:jc w:val="both"/>
        <w:rPr>
          <w:b/>
          <w:bCs/>
          <w:sz w:val="24"/>
          <w:szCs w:val="24"/>
        </w:rPr>
      </w:pPr>
      <w:r>
        <w:rPr>
          <w:sz w:val="24"/>
          <w:szCs w:val="24"/>
        </w:rPr>
        <w:t>основные географические понятия и термины; различия плана, глобуса и географических карт по содержанию, масштабу, способам картографического изображения; результаты выдающихся географических открытий и путешествий;</w:t>
      </w:r>
    </w:p>
    <w:p w:rsidR="00AB2273" w:rsidRDefault="00AB2273" w:rsidP="00A61453">
      <w:pPr>
        <w:numPr>
          <w:ilvl w:val="0"/>
          <w:numId w:val="9"/>
        </w:numPr>
        <w:shd w:val="clear" w:color="auto" w:fill="FFFFFF"/>
        <w:tabs>
          <w:tab w:val="left" w:pos="854"/>
        </w:tabs>
        <w:spacing w:before="19" w:line="274" w:lineRule="exact"/>
        <w:ind w:right="19" w:firstLine="576"/>
        <w:jc w:val="both"/>
        <w:rPr>
          <w:b/>
          <w:bCs/>
          <w:sz w:val="24"/>
          <w:szCs w:val="24"/>
        </w:rPr>
      </w:pPr>
      <w:r>
        <w:rPr>
          <w:sz w:val="24"/>
          <w:szCs w:val="24"/>
        </w:rPr>
        <w:t xml:space="preserve">географические следствия движений Земли, географические явления и процессы в </w:t>
      </w:r>
      <w:r>
        <w:rPr>
          <w:spacing w:val="-1"/>
          <w:sz w:val="24"/>
          <w:szCs w:val="24"/>
        </w:rPr>
        <w:t xml:space="preserve">геосферах, взаимосвязи между ними, их изменение в результате деятельности человека; </w:t>
      </w:r>
      <w:r>
        <w:rPr>
          <w:sz w:val="24"/>
          <w:szCs w:val="24"/>
        </w:rPr>
        <w:t>географическую зональность и поясность;</w:t>
      </w:r>
    </w:p>
    <w:p w:rsidR="00AB2273" w:rsidRDefault="00AB2273" w:rsidP="00A61453">
      <w:pPr>
        <w:numPr>
          <w:ilvl w:val="0"/>
          <w:numId w:val="9"/>
        </w:numPr>
        <w:shd w:val="clear" w:color="auto" w:fill="FFFFFF"/>
        <w:tabs>
          <w:tab w:val="left" w:pos="854"/>
        </w:tabs>
        <w:spacing w:before="19" w:line="274" w:lineRule="exact"/>
        <w:ind w:right="10" w:firstLine="576"/>
        <w:jc w:val="both"/>
        <w:rPr>
          <w:b/>
          <w:bCs/>
          <w:sz w:val="24"/>
          <w:szCs w:val="24"/>
        </w:rPr>
      </w:pPr>
      <w:r>
        <w:rPr>
          <w:sz w:val="24"/>
          <w:szCs w:val="24"/>
        </w:rPr>
        <w:t>географические особенности природы материков и океанов, географию народов Земли; различия в хозяйственном освоении разных территорий и акваторий; связь между географическим положением, природными условиями, ресурсами и хозяйством отдельных регионов и стран;</w:t>
      </w:r>
    </w:p>
    <w:p w:rsidR="00AB2273" w:rsidRDefault="00AB2273" w:rsidP="00A61453">
      <w:pPr>
        <w:numPr>
          <w:ilvl w:val="0"/>
          <w:numId w:val="9"/>
        </w:numPr>
        <w:shd w:val="clear" w:color="auto" w:fill="FFFFFF"/>
        <w:tabs>
          <w:tab w:val="left" w:pos="854"/>
        </w:tabs>
        <w:spacing w:before="19" w:line="274" w:lineRule="exact"/>
        <w:ind w:right="5" w:firstLine="576"/>
        <w:jc w:val="both"/>
        <w:rPr>
          <w:b/>
          <w:bCs/>
          <w:sz w:val="24"/>
          <w:szCs w:val="24"/>
        </w:rPr>
      </w:pPr>
      <w:r>
        <w:rPr>
          <w:sz w:val="24"/>
          <w:szCs w:val="24"/>
        </w:rPr>
        <w:t>специфику географического положения и административно-территориального устройства Российской Федерации; особенности ее природы, населения, основных отраслей хозяйства, природно-хозяйственных зон и районов;</w:t>
      </w:r>
    </w:p>
    <w:p w:rsidR="00AB2273" w:rsidRDefault="00AB2273" w:rsidP="00AB2273">
      <w:pPr>
        <w:shd w:val="clear" w:color="auto" w:fill="FFFFFF"/>
        <w:tabs>
          <w:tab w:val="left" w:pos="850"/>
        </w:tabs>
        <w:spacing w:line="278" w:lineRule="exact"/>
        <w:ind w:right="5" w:firstLine="576"/>
        <w:jc w:val="both"/>
      </w:pPr>
      <w:r>
        <w:rPr>
          <w:b/>
          <w:bCs/>
          <w:sz w:val="24"/>
          <w:szCs w:val="24"/>
        </w:rPr>
        <w:t>•</w:t>
      </w:r>
      <w:r>
        <w:rPr>
          <w:b/>
          <w:bCs/>
          <w:sz w:val="24"/>
          <w:szCs w:val="24"/>
        </w:rPr>
        <w:tab/>
      </w:r>
      <w:r>
        <w:rPr>
          <w:sz w:val="24"/>
          <w:szCs w:val="24"/>
        </w:rPr>
        <w:t>природные и антропогенные причины возникновения геоэкологических проблем на</w:t>
      </w:r>
      <w:r>
        <w:rPr>
          <w:sz w:val="24"/>
          <w:szCs w:val="24"/>
        </w:rPr>
        <w:br/>
        <w:t>локальном, региональном и глобальном уровнях; меры по сохранению природы и защите</w:t>
      </w:r>
      <w:r>
        <w:rPr>
          <w:sz w:val="24"/>
          <w:szCs w:val="24"/>
        </w:rPr>
        <w:br/>
        <w:t>людей от стихийных природных и техногенных явлений;</w:t>
      </w:r>
    </w:p>
    <w:p w:rsidR="00AB2273" w:rsidRDefault="00AB2273" w:rsidP="00AB2273">
      <w:pPr>
        <w:shd w:val="clear" w:color="auto" w:fill="FFFFFF"/>
        <w:spacing w:line="278" w:lineRule="exact"/>
        <w:ind w:left="566"/>
      </w:pPr>
      <w:r>
        <w:rPr>
          <w:b/>
          <w:bCs/>
          <w:spacing w:val="-1"/>
          <w:sz w:val="24"/>
          <w:szCs w:val="24"/>
        </w:rPr>
        <w:t>уметь</w:t>
      </w:r>
    </w:p>
    <w:p w:rsidR="00AB2273" w:rsidRDefault="00AB2273" w:rsidP="00A61453">
      <w:pPr>
        <w:numPr>
          <w:ilvl w:val="0"/>
          <w:numId w:val="10"/>
        </w:numPr>
        <w:shd w:val="clear" w:color="auto" w:fill="FFFFFF"/>
        <w:tabs>
          <w:tab w:val="left" w:pos="850"/>
        </w:tabs>
        <w:spacing w:before="10" w:line="278" w:lineRule="exact"/>
        <w:ind w:right="10" w:firstLine="576"/>
        <w:jc w:val="both"/>
        <w:rPr>
          <w:b/>
          <w:bCs/>
          <w:sz w:val="24"/>
          <w:szCs w:val="24"/>
        </w:rPr>
      </w:pPr>
      <w:r>
        <w:rPr>
          <w:b/>
          <w:bCs/>
          <w:i/>
          <w:iCs/>
          <w:sz w:val="24"/>
          <w:szCs w:val="24"/>
        </w:rPr>
        <w:t xml:space="preserve">выделять, описывать и объяснять </w:t>
      </w:r>
      <w:r>
        <w:rPr>
          <w:sz w:val="24"/>
          <w:szCs w:val="24"/>
        </w:rPr>
        <w:t>существенные признаки географических объектов и явлений;</w:t>
      </w:r>
    </w:p>
    <w:p w:rsidR="00AB2273" w:rsidRDefault="00AB2273" w:rsidP="00A61453">
      <w:pPr>
        <w:numPr>
          <w:ilvl w:val="0"/>
          <w:numId w:val="10"/>
        </w:numPr>
        <w:shd w:val="clear" w:color="auto" w:fill="FFFFFF"/>
        <w:tabs>
          <w:tab w:val="left" w:pos="850"/>
        </w:tabs>
        <w:spacing w:before="10" w:line="278" w:lineRule="exact"/>
        <w:ind w:right="10" w:firstLine="576"/>
        <w:jc w:val="both"/>
        <w:rPr>
          <w:b/>
          <w:bCs/>
          <w:sz w:val="24"/>
          <w:szCs w:val="24"/>
        </w:rPr>
      </w:pPr>
      <w:r>
        <w:rPr>
          <w:b/>
          <w:bCs/>
          <w:i/>
          <w:iCs/>
          <w:sz w:val="24"/>
          <w:szCs w:val="24"/>
        </w:rPr>
        <w:t xml:space="preserve">находить </w:t>
      </w:r>
      <w:r>
        <w:rPr>
          <w:sz w:val="24"/>
          <w:szCs w:val="24"/>
        </w:rPr>
        <w:t xml:space="preserve">в разных источниках и анализировать информацию, необходимую для </w:t>
      </w:r>
      <w:r>
        <w:rPr>
          <w:spacing w:val="-1"/>
          <w:sz w:val="24"/>
          <w:szCs w:val="24"/>
        </w:rPr>
        <w:t xml:space="preserve">изучения географических объектов и явлений, разных территорий Земли, их обеспеченности </w:t>
      </w:r>
      <w:r>
        <w:rPr>
          <w:sz w:val="24"/>
          <w:szCs w:val="24"/>
        </w:rPr>
        <w:t>природными и человеческими ресурсами, хозяйственного потенциала, экологических проблем;</w:t>
      </w:r>
    </w:p>
    <w:p w:rsidR="00AB2273" w:rsidRDefault="00AB2273" w:rsidP="00A61453">
      <w:pPr>
        <w:numPr>
          <w:ilvl w:val="0"/>
          <w:numId w:val="10"/>
        </w:numPr>
        <w:shd w:val="clear" w:color="auto" w:fill="FFFFFF"/>
        <w:tabs>
          <w:tab w:val="left" w:pos="850"/>
        </w:tabs>
        <w:spacing w:before="14" w:line="278" w:lineRule="exact"/>
        <w:ind w:right="5" w:firstLine="576"/>
        <w:jc w:val="both"/>
        <w:rPr>
          <w:b/>
          <w:bCs/>
          <w:sz w:val="24"/>
          <w:szCs w:val="24"/>
        </w:rPr>
      </w:pPr>
      <w:r>
        <w:rPr>
          <w:b/>
          <w:bCs/>
          <w:i/>
          <w:iCs/>
          <w:sz w:val="24"/>
          <w:szCs w:val="24"/>
        </w:rPr>
        <w:t>приводить примеры</w:t>
      </w:r>
      <w:r>
        <w:rPr>
          <w:i/>
          <w:iCs/>
          <w:sz w:val="24"/>
          <w:szCs w:val="24"/>
        </w:rPr>
        <w:t xml:space="preserve">: </w:t>
      </w:r>
      <w:r>
        <w:rPr>
          <w:sz w:val="24"/>
          <w:szCs w:val="24"/>
        </w:rPr>
        <w:t>использования и охраны природных ресурсов, адаптации человека к условиям окружающей среды, ее влияния на формирование культуры народов; районов разной специализации, центров производства важнейших видов продукции, основных коммуникаций и их узлов, внутригосударственных и внешних экономических связей России, а также крупнейших регионов и стран мира;</w:t>
      </w:r>
    </w:p>
    <w:p w:rsidR="00AB2273" w:rsidRDefault="00AB2273" w:rsidP="00A61453">
      <w:pPr>
        <w:numPr>
          <w:ilvl w:val="0"/>
          <w:numId w:val="10"/>
        </w:numPr>
        <w:shd w:val="clear" w:color="auto" w:fill="FFFFFF"/>
        <w:tabs>
          <w:tab w:val="left" w:pos="850"/>
        </w:tabs>
        <w:spacing w:before="10" w:line="278" w:lineRule="exact"/>
        <w:ind w:right="10" w:firstLine="576"/>
        <w:jc w:val="both"/>
        <w:rPr>
          <w:b/>
          <w:bCs/>
          <w:sz w:val="24"/>
          <w:szCs w:val="24"/>
        </w:rPr>
      </w:pPr>
      <w:r>
        <w:rPr>
          <w:b/>
          <w:bCs/>
          <w:i/>
          <w:iCs/>
          <w:spacing w:val="-1"/>
          <w:sz w:val="24"/>
          <w:szCs w:val="24"/>
        </w:rPr>
        <w:t xml:space="preserve">составлять </w:t>
      </w:r>
      <w:r>
        <w:rPr>
          <w:spacing w:val="-1"/>
          <w:sz w:val="24"/>
          <w:szCs w:val="24"/>
        </w:rPr>
        <w:t xml:space="preserve">краткую географическую характеристику разных территорий на основе </w:t>
      </w:r>
      <w:r>
        <w:rPr>
          <w:sz w:val="24"/>
          <w:szCs w:val="24"/>
        </w:rPr>
        <w:t>разнообразных источников географической информации и форм ее представления;</w:t>
      </w:r>
    </w:p>
    <w:p w:rsidR="00AB2273" w:rsidRDefault="00AB2273" w:rsidP="00A61453">
      <w:pPr>
        <w:numPr>
          <w:ilvl w:val="0"/>
          <w:numId w:val="10"/>
        </w:numPr>
        <w:shd w:val="clear" w:color="auto" w:fill="FFFFFF"/>
        <w:tabs>
          <w:tab w:val="left" w:pos="850"/>
        </w:tabs>
        <w:spacing w:before="14" w:line="278" w:lineRule="exact"/>
        <w:ind w:right="24" w:firstLine="576"/>
        <w:jc w:val="both"/>
        <w:rPr>
          <w:b/>
          <w:bCs/>
          <w:sz w:val="24"/>
          <w:szCs w:val="24"/>
        </w:rPr>
      </w:pPr>
      <w:r>
        <w:rPr>
          <w:b/>
          <w:bCs/>
          <w:i/>
          <w:iCs/>
          <w:spacing w:val="-1"/>
          <w:sz w:val="24"/>
          <w:szCs w:val="24"/>
        </w:rPr>
        <w:t xml:space="preserve">определять </w:t>
      </w:r>
      <w:r>
        <w:rPr>
          <w:spacing w:val="-1"/>
          <w:sz w:val="24"/>
          <w:szCs w:val="24"/>
        </w:rPr>
        <w:t xml:space="preserve">на местности, плане и карте расстояния, направления высоты точек; </w:t>
      </w:r>
      <w:r>
        <w:rPr>
          <w:sz w:val="24"/>
          <w:szCs w:val="24"/>
        </w:rPr>
        <w:t>географические координаты и местоположение географических объектов;</w:t>
      </w:r>
    </w:p>
    <w:p w:rsidR="00AB2273" w:rsidRDefault="00AB2273" w:rsidP="00A61453">
      <w:pPr>
        <w:numPr>
          <w:ilvl w:val="0"/>
          <w:numId w:val="10"/>
        </w:numPr>
        <w:shd w:val="clear" w:color="auto" w:fill="FFFFFF"/>
        <w:tabs>
          <w:tab w:val="left" w:pos="850"/>
        </w:tabs>
        <w:spacing w:before="10" w:line="278" w:lineRule="exact"/>
        <w:ind w:right="10" w:firstLine="576"/>
        <w:jc w:val="both"/>
        <w:rPr>
          <w:b/>
          <w:bCs/>
          <w:sz w:val="24"/>
          <w:szCs w:val="24"/>
        </w:rPr>
      </w:pPr>
      <w:r>
        <w:rPr>
          <w:b/>
          <w:bCs/>
          <w:i/>
          <w:iCs/>
          <w:sz w:val="24"/>
          <w:szCs w:val="24"/>
        </w:rPr>
        <w:t xml:space="preserve">применять </w:t>
      </w:r>
      <w:r>
        <w:rPr>
          <w:sz w:val="24"/>
          <w:szCs w:val="24"/>
        </w:rPr>
        <w:t xml:space="preserve">приборы и инструменты для определения количественных и качественных характеристик компонентов природы; представлять результаты измерений в </w:t>
      </w:r>
      <w:r>
        <w:rPr>
          <w:sz w:val="24"/>
          <w:szCs w:val="24"/>
        </w:rPr>
        <w:lastRenderedPageBreak/>
        <w:t>разной форме; выявлять на этой основе эмпирические зависимости;</w:t>
      </w:r>
    </w:p>
    <w:p w:rsidR="00AB2273" w:rsidRDefault="00AB2273" w:rsidP="00AB2273">
      <w:pPr>
        <w:shd w:val="clear" w:color="auto" w:fill="FFFFFF"/>
        <w:spacing w:line="278" w:lineRule="exact"/>
        <w:ind w:left="10" w:right="14" w:firstLine="566"/>
        <w:jc w:val="both"/>
      </w:pPr>
      <w:r>
        <w:rPr>
          <w:b/>
          <w:bCs/>
          <w:sz w:val="24"/>
          <w:szCs w:val="24"/>
        </w:rPr>
        <w:t xml:space="preserve">использовать приобретенные знания и умения в практической деятельности и повседневной жизни </w:t>
      </w:r>
      <w:r>
        <w:rPr>
          <w:sz w:val="24"/>
          <w:szCs w:val="24"/>
        </w:rPr>
        <w:t>для:</w:t>
      </w:r>
    </w:p>
    <w:p w:rsidR="00AB2273" w:rsidRDefault="00AB2273" w:rsidP="00A61453">
      <w:pPr>
        <w:numPr>
          <w:ilvl w:val="0"/>
          <w:numId w:val="10"/>
        </w:numPr>
        <w:shd w:val="clear" w:color="auto" w:fill="FFFFFF"/>
        <w:tabs>
          <w:tab w:val="left" w:pos="850"/>
        </w:tabs>
        <w:spacing w:before="10" w:line="278" w:lineRule="exact"/>
        <w:ind w:right="10" w:firstLine="576"/>
        <w:jc w:val="both"/>
        <w:rPr>
          <w:b/>
          <w:bCs/>
          <w:sz w:val="24"/>
          <w:szCs w:val="24"/>
        </w:rPr>
      </w:pPr>
      <w:r>
        <w:rPr>
          <w:sz w:val="24"/>
          <w:szCs w:val="24"/>
        </w:rPr>
        <w:t>ориентирования на местности и проведения съемок ее участков; определения поясного времени; чтения карт различного содержания;</w:t>
      </w:r>
    </w:p>
    <w:p w:rsidR="00AB2273" w:rsidRDefault="00AB2273" w:rsidP="00A61453">
      <w:pPr>
        <w:numPr>
          <w:ilvl w:val="0"/>
          <w:numId w:val="10"/>
        </w:numPr>
        <w:shd w:val="clear" w:color="auto" w:fill="FFFFFF"/>
        <w:tabs>
          <w:tab w:val="left" w:pos="850"/>
        </w:tabs>
        <w:spacing w:before="19" w:line="274" w:lineRule="exact"/>
        <w:ind w:right="10" w:firstLine="576"/>
        <w:jc w:val="both"/>
        <w:rPr>
          <w:b/>
          <w:bCs/>
          <w:sz w:val="24"/>
          <w:szCs w:val="24"/>
        </w:rPr>
      </w:pPr>
      <w:r>
        <w:rPr>
          <w:sz w:val="24"/>
          <w:szCs w:val="24"/>
        </w:rPr>
        <w:t xml:space="preserve">учета фенологических изменений в природе своей местности; проведения наблюдений за отдельными географическими объектами, процессами и явлениями, их </w:t>
      </w:r>
      <w:r>
        <w:rPr>
          <w:spacing w:val="-1"/>
          <w:sz w:val="24"/>
          <w:szCs w:val="24"/>
        </w:rPr>
        <w:t>изменениями в результате природных и антропогенных воздействий; оценки их последствий;</w:t>
      </w:r>
    </w:p>
    <w:p w:rsidR="00AB2273" w:rsidRDefault="00AB2273" w:rsidP="00A61453">
      <w:pPr>
        <w:numPr>
          <w:ilvl w:val="0"/>
          <w:numId w:val="10"/>
        </w:numPr>
        <w:shd w:val="clear" w:color="auto" w:fill="FFFFFF"/>
        <w:tabs>
          <w:tab w:val="left" w:pos="850"/>
        </w:tabs>
        <w:spacing w:before="19" w:line="274" w:lineRule="exact"/>
        <w:ind w:right="14" w:firstLine="576"/>
        <w:jc w:val="both"/>
        <w:rPr>
          <w:b/>
          <w:bCs/>
          <w:sz w:val="24"/>
          <w:szCs w:val="24"/>
        </w:rPr>
      </w:pPr>
      <w:r>
        <w:rPr>
          <w:sz w:val="24"/>
          <w:szCs w:val="24"/>
        </w:rPr>
        <w:t>наблюдения за погодой, состоянием воздуха, воды и почвы в своей местности; определения комфортных и дискомфортных параметров природных компонентов своей местности с помощью приборов и инструментов;</w:t>
      </w:r>
    </w:p>
    <w:p w:rsidR="00AB2273" w:rsidRDefault="00AB2273" w:rsidP="00A61453">
      <w:pPr>
        <w:numPr>
          <w:ilvl w:val="0"/>
          <w:numId w:val="10"/>
        </w:numPr>
        <w:shd w:val="clear" w:color="auto" w:fill="FFFFFF"/>
        <w:tabs>
          <w:tab w:val="left" w:pos="850"/>
        </w:tabs>
        <w:spacing w:before="14" w:line="278" w:lineRule="exact"/>
        <w:ind w:right="5" w:firstLine="576"/>
        <w:jc w:val="both"/>
        <w:rPr>
          <w:b/>
          <w:bCs/>
          <w:sz w:val="24"/>
          <w:szCs w:val="24"/>
        </w:rPr>
      </w:pPr>
      <w:r>
        <w:rPr>
          <w:sz w:val="24"/>
          <w:szCs w:val="24"/>
        </w:rPr>
        <w:t>решения практических задач по определению качества окружающей среды своей местности, ее использованию, сохранению и улучшению; принятию необходимых мер в случае природных стихийных бедствий и техногенных катастроф;</w:t>
      </w:r>
    </w:p>
    <w:p w:rsidR="00AB2273" w:rsidRDefault="00AB2273" w:rsidP="00A61453">
      <w:pPr>
        <w:numPr>
          <w:ilvl w:val="0"/>
          <w:numId w:val="10"/>
        </w:numPr>
        <w:shd w:val="clear" w:color="auto" w:fill="FFFFFF"/>
        <w:tabs>
          <w:tab w:val="left" w:pos="850"/>
        </w:tabs>
        <w:spacing w:before="10" w:line="278" w:lineRule="exact"/>
        <w:ind w:right="14" w:firstLine="576"/>
        <w:jc w:val="both"/>
        <w:rPr>
          <w:b/>
          <w:bCs/>
          <w:sz w:val="24"/>
          <w:szCs w:val="24"/>
        </w:rPr>
      </w:pPr>
      <w:r>
        <w:rPr>
          <w:sz w:val="24"/>
          <w:szCs w:val="24"/>
        </w:rPr>
        <w:t>проведения самостоятельного поиска географической информации на местности из разных источников: картографических, статистических, геоинформационных.</w:t>
      </w:r>
    </w:p>
    <w:p w:rsidR="00AB2273" w:rsidRDefault="00DD06F4" w:rsidP="00AB2273">
      <w:pPr>
        <w:shd w:val="clear" w:color="auto" w:fill="FFFFFF"/>
        <w:spacing w:line="278" w:lineRule="exact"/>
        <w:ind w:left="5" w:right="10" w:firstLine="552"/>
        <w:jc w:val="both"/>
      </w:pPr>
      <w:r>
        <w:rPr>
          <w:b/>
          <w:bCs/>
          <w:i/>
          <w:iCs/>
          <w:sz w:val="24"/>
          <w:szCs w:val="24"/>
        </w:rPr>
        <w:t>Изучение биологии на уровне</w:t>
      </w:r>
      <w:r w:rsidR="00AB2273">
        <w:rPr>
          <w:b/>
          <w:bCs/>
          <w:i/>
          <w:iCs/>
          <w:sz w:val="24"/>
          <w:szCs w:val="24"/>
        </w:rPr>
        <w:t xml:space="preserve"> основного общего образования направлено на достижение следующих целей:</w:t>
      </w:r>
    </w:p>
    <w:p w:rsidR="00AB2273" w:rsidRDefault="00AB2273" w:rsidP="00A61453">
      <w:pPr>
        <w:numPr>
          <w:ilvl w:val="0"/>
          <w:numId w:val="10"/>
        </w:numPr>
        <w:shd w:val="clear" w:color="auto" w:fill="FFFFFF"/>
        <w:tabs>
          <w:tab w:val="left" w:pos="850"/>
        </w:tabs>
        <w:spacing w:before="10" w:line="278" w:lineRule="exact"/>
        <w:ind w:right="10" w:firstLine="576"/>
        <w:jc w:val="both"/>
        <w:rPr>
          <w:b/>
          <w:bCs/>
          <w:sz w:val="24"/>
          <w:szCs w:val="24"/>
        </w:rPr>
      </w:pPr>
      <w:r>
        <w:rPr>
          <w:b/>
          <w:bCs/>
          <w:sz w:val="24"/>
          <w:szCs w:val="24"/>
        </w:rPr>
        <w:t xml:space="preserve">освоение знаний </w:t>
      </w:r>
      <w:r>
        <w:rPr>
          <w:sz w:val="24"/>
          <w:szCs w:val="24"/>
        </w:rPr>
        <w:t>о живой природе и присущих ей закономерностях; строении, жизнедеятельности и средообразующей роли живых организмов; человеке как биосоциальном существе; о роли биологической науки в практической деятельности людей; методах познания живой природы;</w:t>
      </w:r>
    </w:p>
    <w:p w:rsidR="00AB2273" w:rsidRDefault="00AB2273" w:rsidP="00A61453">
      <w:pPr>
        <w:numPr>
          <w:ilvl w:val="0"/>
          <w:numId w:val="10"/>
        </w:numPr>
        <w:shd w:val="clear" w:color="auto" w:fill="FFFFFF"/>
        <w:tabs>
          <w:tab w:val="left" w:pos="850"/>
        </w:tabs>
        <w:spacing w:before="10" w:line="278" w:lineRule="exact"/>
        <w:ind w:right="10" w:firstLine="576"/>
        <w:jc w:val="both"/>
        <w:rPr>
          <w:b/>
          <w:bCs/>
          <w:sz w:val="24"/>
          <w:szCs w:val="24"/>
        </w:rPr>
      </w:pPr>
      <w:r>
        <w:rPr>
          <w:b/>
          <w:bCs/>
          <w:spacing w:val="-1"/>
          <w:sz w:val="24"/>
          <w:szCs w:val="24"/>
        </w:rPr>
        <w:t xml:space="preserve">овладение умениями </w:t>
      </w:r>
      <w:r>
        <w:rPr>
          <w:spacing w:val="-1"/>
          <w:sz w:val="24"/>
          <w:szCs w:val="24"/>
        </w:rPr>
        <w:t xml:space="preserve">применять биологические знания для объяснения процессов и </w:t>
      </w:r>
      <w:r>
        <w:rPr>
          <w:sz w:val="24"/>
          <w:szCs w:val="24"/>
        </w:rPr>
        <w:t xml:space="preserve">явлений живой природы, жизнедеятельности собственного организма; использовать информацию о современных достижениях в области биологии и экологии, о факторах здоровья и риска; работать с биологическими приборами, инструментами, справочниками; </w:t>
      </w:r>
      <w:r>
        <w:rPr>
          <w:spacing w:val="-1"/>
          <w:sz w:val="24"/>
          <w:szCs w:val="24"/>
        </w:rPr>
        <w:t xml:space="preserve">проводить наблюдения за биологическими объектами и состоянием собственного организма, </w:t>
      </w:r>
      <w:r>
        <w:rPr>
          <w:sz w:val="24"/>
          <w:szCs w:val="24"/>
        </w:rPr>
        <w:t>биологические эксперименты;</w:t>
      </w:r>
    </w:p>
    <w:p w:rsidR="00AB2273" w:rsidRDefault="00AB2273" w:rsidP="00A61453">
      <w:pPr>
        <w:numPr>
          <w:ilvl w:val="0"/>
          <w:numId w:val="13"/>
        </w:numPr>
        <w:shd w:val="clear" w:color="auto" w:fill="FFFFFF"/>
        <w:tabs>
          <w:tab w:val="left" w:pos="821"/>
        </w:tabs>
        <w:spacing w:line="269" w:lineRule="exact"/>
        <w:ind w:right="10" w:firstLine="576"/>
        <w:jc w:val="both"/>
        <w:rPr>
          <w:b/>
          <w:bCs/>
          <w:sz w:val="24"/>
          <w:szCs w:val="24"/>
        </w:rPr>
      </w:pPr>
      <w:r>
        <w:rPr>
          <w:b/>
          <w:bCs/>
          <w:sz w:val="24"/>
          <w:szCs w:val="24"/>
        </w:rPr>
        <w:t xml:space="preserve">развитие познавательных интересов, интеллектуальных и творческих способностей </w:t>
      </w:r>
      <w:r>
        <w:rPr>
          <w:sz w:val="24"/>
          <w:szCs w:val="24"/>
        </w:rPr>
        <w:t>в процессе проведения наблюдений за живыми организмами, биологических экспериментов, работы с различными источниками информации;</w:t>
      </w:r>
    </w:p>
    <w:p w:rsidR="00AB2273" w:rsidRDefault="00AB2273" w:rsidP="00A61453">
      <w:pPr>
        <w:numPr>
          <w:ilvl w:val="0"/>
          <w:numId w:val="13"/>
        </w:numPr>
        <w:shd w:val="clear" w:color="auto" w:fill="FFFFFF"/>
        <w:tabs>
          <w:tab w:val="left" w:pos="821"/>
        </w:tabs>
        <w:spacing w:before="29" w:line="269" w:lineRule="exact"/>
        <w:ind w:right="14" w:firstLine="576"/>
        <w:jc w:val="both"/>
        <w:rPr>
          <w:b/>
          <w:bCs/>
          <w:sz w:val="24"/>
          <w:szCs w:val="24"/>
        </w:rPr>
      </w:pPr>
      <w:r>
        <w:rPr>
          <w:b/>
          <w:bCs/>
          <w:sz w:val="24"/>
          <w:szCs w:val="24"/>
        </w:rPr>
        <w:t xml:space="preserve">воспитание </w:t>
      </w:r>
      <w:r>
        <w:rPr>
          <w:sz w:val="24"/>
          <w:szCs w:val="24"/>
        </w:rPr>
        <w:t>позитивного ценностного отношения к живой природе, собственному здоровью и здоровью других людей; культуры поведения в природе;</w:t>
      </w:r>
    </w:p>
    <w:p w:rsidR="00AB2273" w:rsidRDefault="00AB2273" w:rsidP="00A61453">
      <w:pPr>
        <w:numPr>
          <w:ilvl w:val="0"/>
          <w:numId w:val="13"/>
        </w:numPr>
        <w:shd w:val="clear" w:color="auto" w:fill="FFFFFF"/>
        <w:tabs>
          <w:tab w:val="left" w:pos="821"/>
        </w:tabs>
        <w:spacing w:before="19" w:line="274" w:lineRule="exact"/>
        <w:ind w:right="5" w:firstLine="576"/>
        <w:jc w:val="both"/>
        <w:rPr>
          <w:b/>
          <w:bCs/>
          <w:sz w:val="24"/>
          <w:szCs w:val="24"/>
        </w:rPr>
      </w:pPr>
      <w:r>
        <w:rPr>
          <w:b/>
          <w:bCs/>
          <w:sz w:val="24"/>
          <w:szCs w:val="24"/>
        </w:rPr>
        <w:t xml:space="preserve">использование приобретенных знаний и умений в повседневной жизни </w:t>
      </w:r>
      <w:r>
        <w:rPr>
          <w:sz w:val="24"/>
          <w:szCs w:val="24"/>
        </w:rPr>
        <w:t>для ухода за растениями, домашними животными, заботы о собственном здоровье, оказания первой помощи себе и окружающим; оценки последствий своей деятельности по отношению к природной среде, собственному организму, здоровью других людей; для соблюдения правил поведения в окружающей среде, норм здорового образа жизни, профилактики заболеваний, травматизма и стрессов, вредных привычек, ВИЧ-инфекции.</w:t>
      </w:r>
    </w:p>
    <w:p w:rsidR="00AB2273" w:rsidRDefault="00AB2273" w:rsidP="00AB2273">
      <w:pPr>
        <w:shd w:val="clear" w:color="auto" w:fill="FFFFFF"/>
        <w:spacing w:line="274" w:lineRule="exact"/>
        <w:ind w:left="2741"/>
      </w:pPr>
      <w:r>
        <w:rPr>
          <w:i/>
          <w:iCs/>
          <w:spacing w:val="-1"/>
          <w:sz w:val="24"/>
          <w:szCs w:val="24"/>
        </w:rPr>
        <w:t>Требования к уровню подготовки выпускников</w:t>
      </w:r>
    </w:p>
    <w:p w:rsidR="00AB2273" w:rsidRDefault="00AB2273" w:rsidP="00AB2273">
      <w:pPr>
        <w:shd w:val="clear" w:color="auto" w:fill="FFFFFF"/>
        <w:spacing w:before="5" w:line="274" w:lineRule="exact"/>
        <w:ind w:left="571" w:right="3533"/>
      </w:pPr>
      <w:r>
        <w:rPr>
          <w:b/>
          <w:bCs/>
          <w:i/>
          <w:iCs/>
          <w:spacing w:val="-2"/>
          <w:sz w:val="24"/>
          <w:szCs w:val="24"/>
        </w:rPr>
        <w:t xml:space="preserve">В результате изучения биологии ученик должен </w:t>
      </w:r>
      <w:r>
        <w:rPr>
          <w:b/>
          <w:bCs/>
          <w:sz w:val="24"/>
          <w:szCs w:val="24"/>
        </w:rPr>
        <w:t>знать/понимать</w:t>
      </w:r>
    </w:p>
    <w:p w:rsidR="00AB2273" w:rsidRDefault="00AB2273" w:rsidP="00A61453">
      <w:pPr>
        <w:numPr>
          <w:ilvl w:val="0"/>
          <w:numId w:val="13"/>
        </w:numPr>
        <w:shd w:val="clear" w:color="auto" w:fill="FFFFFF"/>
        <w:tabs>
          <w:tab w:val="left" w:pos="821"/>
        </w:tabs>
        <w:spacing w:line="274" w:lineRule="exact"/>
        <w:ind w:right="10" w:firstLine="576"/>
        <w:jc w:val="both"/>
        <w:rPr>
          <w:b/>
          <w:bCs/>
          <w:sz w:val="24"/>
          <w:szCs w:val="24"/>
        </w:rPr>
      </w:pPr>
      <w:r>
        <w:rPr>
          <w:b/>
          <w:bCs/>
          <w:i/>
          <w:iCs/>
          <w:spacing w:val="-1"/>
          <w:sz w:val="24"/>
          <w:szCs w:val="24"/>
        </w:rPr>
        <w:t>признаки биологических объектов</w:t>
      </w:r>
      <w:r>
        <w:rPr>
          <w:i/>
          <w:iCs/>
          <w:spacing w:val="-1"/>
          <w:sz w:val="24"/>
          <w:szCs w:val="24"/>
        </w:rPr>
        <w:t xml:space="preserve">: </w:t>
      </w:r>
      <w:r>
        <w:rPr>
          <w:spacing w:val="-1"/>
          <w:sz w:val="24"/>
          <w:szCs w:val="24"/>
        </w:rPr>
        <w:t xml:space="preserve">живых организмов; генов и хромосом; клеток и организмов растений, животных, грибов и бактерий; популяций; экосистем и агроэкосистем; </w:t>
      </w:r>
      <w:r>
        <w:rPr>
          <w:sz w:val="24"/>
          <w:szCs w:val="24"/>
        </w:rPr>
        <w:t>биосферы; растений, животных и грибов своего региона;</w:t>
      </w:r>
    </w:p>
    <w:p w:rsidR="00AB2273" w:rsidRDefault="00AB2273" w:rsidP="00A61453">
      <w:pPr>
        <w:numPr>
          <w:ilvl w:val="0"/>
          <w:numId w:val="13"/>
        </w:numPr>
        <w:shd w:val="clear" w:color="auto" w:fill="FFFFFF"/>
        <w:tabs>
          <w:tab w:val="left" w:pos="821"/>
        </w:tabs>
        <w:spacing w:line="274" w:lineRule="exact"/>
        <w:ind w:right="14" w:firstLine="576"/>
        <w:jc w:val="both"/>
        <w:rPr>
          <w:b/>
          <w:bCs/>
          <w:sz w:val="24"/>
          <w:szCs w:val="24"/>
        </w:rPr>
      </w:pPr>
      <w:r>
        <w:rPr>
          <w:b/>
          <w:bCs/>
          <w:i/>
          <w:iCs/>
          <w:sz w:val="24"/>
          <w:szCs w:val="24"/>
        </w:rPr>
        <w:t>сущность биологических процессов</w:t>
      </w:r>
      <w:r>
        <w:rPr>
          <w:i/>
          <w:iCs/>
          <w:sz w:val="24"/>
          <w:szCs w:val="24"/>
        </w:rPr>
        <w:t xml:space="preserve">: </w:t>
      </w:r>
      <w:r>
        <w:rPr>
          <w:sz w:val="24"/>
          <w:szCs w:val="24"/>
        </w:rPr>
        <w:t xml:space="preserve">обмен веществ и превращения энергии, питание, дыхание, выделение, транспорт веществ, рост, развитие, размножение, </w:t>
      </w:r>
      <w:r>
        <w:rPr>
          <w:spacing w:val="-1"/>
          <w:sz w:val="24"/>
          <w:szCs w:val="24"/>
        </w:rPr>
        <w:t xml:space="preserve">наследственность и изменчивость, регуляция жизнедеятельности организма, раздражимость, </w:t>
      </w:r>
      <w:r>
        <w:rPr>
          <w:sz w:val="24"/>
          <w:szCs w:val="24"/>
        </w:rPr>
        <w:t>круговорот веществ и превращения энергии в экосистемах;</w:t>
      </w:r>
    </w:p>
    <w:p w:rsidR="00AB2273" w:rsidRDefault="00AB2273" w:rsidP="00A61453">
      <w:pPr>
        <w:numPr>
          <w:ilvl w:val="0"/>
          <w:numId w:val="13"/>
        </w:numPr>
        <w:shd w:val="clear" w:color="auto" w:fill="FFFFFF"/>
        <w:tabs>
          <w:tab w:val="left" w:pos="821"/>
        </w:tabs>
        <w:spacing w:line="274" w:lineRule="exact"/>
        <w:ind w:right="10" w:firstLine="576"/>
        <w:jc w:val="both"/>
        <w:rPr>
          <w:b/>
          <w:bCs/>
          <w:sz w:val="24"/>
          <w:szCs w:val="24"/>
        </w:rPr>
      </w:pPr>
      <w:r>
        <w:rPr>
          <w:b/>
          <w:bCs/>
          <w:i/>
          <w:iCs/>
          <w:sz w:val="24"/>
          <w:szCs w:val="24"/>
        </w:rPr>
        <w:t>особенности организма человека</w:t>
      </w:r>
      <w:r>
        <w:rPr>
          <w:i/>
          <w:iCs/>
          <w:sz w:val="24"/>
          <w:szCs w:val="24"/>
        </w:rPr>
        <w:t xml:space="preserve">, </w:t>
      </w:r>
      <w:r>
        <w:rPr>
          <w:sz w:val="24"/>
          <w:szCs w:val="24"/>
        </w:rPr>
        <w:t>его строения, жизнедеятельности, высшей нервной деятельности и поведения;</w:t>
      </w:r>
    </w:p>
    <w:p w:rsidR="00AB2273" w:rsidRDefault="00AB2273" w:rsidP="00AB2273">
      <w:pPr>
        <w:shd w:val="clear" w:color="auto" w:fill="FFFFFF"/>
        <w:spacing w:line="274" w:lineRule="exact"/>
        <w:ind w:left="566"/>
      </w:pPr>
      <w:r>
        <w:rPr>
          <w:b/>
          <w:bCs/>
          <w:spacing w:val="-1"/>
          <w:sz w:val="24"/>
          <w:szCs w:val="24"/>
        </w:rPr>
        <w:lastRenderedPageBreak/>
        <w:t>уметь</w:t>
      </w:r>
    </w:p>
    <w:p w:rsidR="00AB2273" w:rsidRDefault="00AB2273" w:rsidP="00A61453">
      <w:pPr>
        <w:numPr>
          <w:ilvl w:val="0"/>
          <w:numId w:val="13"/>
        </w:numPr>
        <w:shd w:val="clear" w:color="auto" w:fill="FFFFFF"/>
        <w:tabs>
          <w:tab w:val="left" w:pos="821"/>
        </w:tabs>
        <w:spacing w:line="274" w:lineRule="exact"/>
        <w:ind w:right="10" w:firstLine="576"/>
        <w:jc w:val="both"/>
        <w:rPr>
          <w:b/>
          <w:bCs/>
          <w:sz w:val="24"/>
          <w:szCs w:val="24"/>
        </w:rPr>
      </w:pPr>
      <w:r>
        <w:rPr>
          <w:b/>
          <w:bCs/>
          <w:i/>
          <w:iCs/>
          <w:sz w:val="24"/>
          <w:szCs w:val="24"/>
        </w:rPr>
        <w:t xml:space="preserve">объяснять: </w:t>
      </w:r>
      <w:r>
        <w:rPr>
          <w:sz w:val="24"/>
          <w:szCs w:val="24"/>
        </w:rPr>
        <w:t xml:space="preserve">роль биологии в формировании современной естественнонаучной картины мира, в практической деятельности людей и самого ученика; родство, общность происхождения и эволюцию растений и животных (на примере сопоставления отдельных групп); роль различных организмов в жизни человека и собственной деятельности; взаимосвязи организмов и окружающей среды; биологического разнообразия в сохранении </w:t>
      </w:r>
      <w:r>
        <w:rPr>
          <w:spacing w:val="-1"/>
          <w:sz w:val="24"/>
          <w:szCs w:val="24"/>
        </w:rPr>
        <w:t xml:space="preserve">биосферы; необходимость защиты окружающей среды; родство человека с млекопитающими животными, место и роль человека в природе; взаимосвязи человека и окружающей среды; </w:t>
      </w:r>
      <w:r>
        <w:rPr>
          <w:sz w:val="24"/>
          <w:szCs w:val="24"/>
        </w:rPr>
        <w:t>зависимость собственного здоровья от состояния окружающей среды; причины наследственности и изменчивости, проявления наследственных заболеваний, иммунитета у человека; роль гормонов и витаминов в организме;</w:t>
      </w:r>
    </w:p>
    <w:p w:rsidR="00AB2273" w:rsidRDefault="00AB2273" w:rsidP="00A61453">
      <w:pPr>
        <w:numPr>
          <w:ilvl w:val="0"/>
          <w:numId w:val="13"/>
        </w:numPr>
        <w:shd w:val="clear" w:color="auto" w:fill="FFFFFF"/>
        <w:tabs>
          <w:tab w:val="left" w:pos="821"/>
          <w:tab w:val="left" w:pos="2285"/>
        </w:tabs>
        <w:spacing w:line="274" w:lineRule="exact"/>
        <w:ind w:right="5" w:firstLine="576"/>
        <w:jc w:val="both"/>
        <w:rPr>
          <w:b/>
          <w:bCs/>
          <w:sz w:val="24"/>
          <w:szCs w:val="24"/>
        </w:rPr>
      </w:pPr>
      <w:r>
        <w:rPr>
          <w:b/>
          <w:bCs/>
          <w:i/>
          <w:iCs/>
          <w:spacing w:val="-4"/>
          <w:sz w:val="24"/>
          <w:szCs w:val="24"/>
        </w:rPr>
        <w:t>изучать</w:t>
      </w:r>
      <w:r>
        <w:rPr>
          <w:rFonts w:ascii="Arial" w:hAnsi="Arial" w:cs="Arial"/>
          <w:b/>
          <w:bCs/>
          <w:i/>
          <w:iCs/>
          <w:sz w:val="24"/>
          <w:szCs w:val="24"/>
        </w:rPr>
        <w:tab/>
      </w:r>
      <w:r>
        <w:rPr>
          <w:b/>
          <w:bCs/>
          <w:i/>
          <w:iCs/>
          <w:sz w:val="24"/>
          <w:szCs w:val="24"/>
        </w:rPr>
        <w:t xml:space="preserve">биологические объекты и процессы: </w:t>
      </w:r>
      <w:r>
        <w:rPr>
          <w:sz w:val="24"/>
          <w:szCs w:val="24"/>
        </w:rPr>
        <w:t xml:space="preserve">ставить биологические </w:t>
      </w:r>
      <w:r>
        <w:rPr>
          <w:spacing w:val="-1"/>
          <w:sz w:val="24"/>
          <w:szCs w:val="24"/>
        </w:rPr>
        <w:t xml:space="preserve">эксперименты, описывать и объяснять результаты опытов; наблюдать за ростом и развитием </w:t>
      </w:r>
      <w:r>
        <w:rPr>
          <w:sz w:val="24"/>
          <w:szCs w:val="24"/>
        </w:rPr>
        <w:t>растений и животных, поведением животных, сезонными изменениями в природе; рассматривать на готовых микропрепаратах и описывать биологические объекты;</w:t>
      </w:r>
    </w:p>
    <w:p w:rsidR="00AB2273" w:rsidRDefault="00AB2273" w:rsidP="00A61453">
      <w:pPr>
        <w:numPr>
          <w:ilvl w:val="0"/>
          <w:numId w:val="13"/>
        </w:numPr>
        <w:shd w:val="clear" w:color="auto" w:fill="FFFFFF"/>
        <w:tabs>
          <w:tab w:val="left" w:pos="821"/>
        </w:tabs>
        <w:spacing w:line="274" w:lineRule="exact"/>
        <w:ind w:right="5" w:firstLine="576"/>
        <w:jc w:val="both"/>
        <w:rPr>
          <w:b/>
          <w:bCs/>
          <w:sz w:val="24"/>
          <w:szCs w:val="24"/>
        </w:rPr>
      </w:pPr>
      <w:r>
        <w:rPr>
          <w:b/>
          <w:bCs/>
          <w:i/>
          <w:iCs/>
          <w:sz w:val="24"/>
          <w:szCs w:val="24"/>
        </w:rPr>
        <w:t xml:space="preserve">распознавать и описывать: </w:t>
      </w:r>
      <w:r>
        <w:rPr>
          <w:sz w:val="24"/>
          <w:szCs w:val="24"/>
        </w:rPr>
        <w:t>на таблицах основные части и органоиды клетки, органы и системы органов человека; на живых объектах и таблицах органы цветкового растения, органы и системы органов животных, растения разных отделов, животных отдельных типов и классов; наиболее распространенные растения и животных своей местности, культурные растения и домашних животных, съедобные и ядовитые грибы, опасные для человека растения и животные;</w:t>
      </w:r>
    </w:p>
    <w:p w:rsidR="00AB2273" w:rsidRDefault="00AB2273" w:rsidP="00A61453">
      <w:pPr>
        <w:numPr>
          <w:ilvl w:val="0"/>
          <w:numId w:val="13"/>
        </w:numPr>
        <w:shd w:val="clear" w:color="auto" w:fill="FFFFFF"/>
        <w:tabs>
          <w:tab w:val="left" w:pos="821"/>
        </w:tabs>
        <w:spacing w:line="274" w:lineRule="exact"/>
        <w:ind w:right="19" w:firstLine="576"/>
        <w:jc w:val="both"/>
        <w:rPr>
          <w:b/>
          <w:bCs/>
          <w:sz w:val="24"/>
          <w:szCs w:val="24"/>
        </w:rPr>
      </w:pPr>
      <w:r>
        <w:rPr>
          <w:b/>
          <w:bCs/>
          <w:i/>
          <w:iCs/>
          <w:spacing w:val="-1"/>
          <w:sz w:val="24"/>
          <w:szCs w:val="24"/>
        </w:rPr>
        <w:t xml:space="preserve">выявлять </w:t>
      </w:r>
      <w:r>
        <w:rPr>
          <w:spacing w:val="-1"/>
          <w:sz w:val="24"/>
          <w:szCs w:val="24"/>
        </w:rPr>
        <w:t xml:space="preserve">изменчивость организмов, приспособления организмов к среде обитания, </w:t>
      </w:r>
      <w:r>
        <w:rPr>
          <w:sz w:val="24"/>
          <w:szCs w:val="24"/>
        </w:rPr>
        <w:t>типы взаимодействия разных видов в экосистеме;</w:t>
      </w:r>
    </w:p>
    <w:p w:rsidR="00AB2273" w:rsidRDefault="00AB2273" w:rsidP="00A61453">
      <w:pPr>
        <w:numPr>
          <w:ilvl w:val="0"/>
          <w:numId w:val="13"/>
        </w:numPr>
        <w:shd w:val="clear" w:color="auto" w:fill="FFFFFF"/>
        <w:tabs>
          <w:tab w:val="left" w:pos="821"/>
        </w:tabs>
        <w:spacing w:line="274" w:lineRule="exact"/>
        <w:ind w:right="14" w:firstLine="576"/>
        <w:jc w:val="both"/>
        <w:rPr>
          <w:b/>
          <w:bCs/>
          <w:sz w:val="24"/>
          <w:szCs w:val="24"/>
        </w:rPr>
      </w:pPr>
      <w:r>
        <w:rPr>
          <w:b/>
          <w:bCs/>
          <w:i/>
          <w:iCs/>
          <w:sz w:val="24"/>
          <w:szCs w:val="24"/>
        </w:rPr>
        <w:t xml:space="preserve">сравнивать </w:t>
      </w:r>
      <w:r>
        <w:rPr>
          <w:sz w:val="24"/>
          <w:szCs w:val="24"/>
        </w:rPr>
        <w:t xml:space="preserve">биологические объекты (клетки, ткани, органы и системы органов, </w:t>
      </w:r>
      <w:r>
        <w:rPr>
          <w:spacing w:val="-1"/>
          <w:sz w:val="24"/>
          <w:szCs w:val="24"/>
        </w:rPr>
        <w:t xml:space="preserve">организмы, представителей отдельных систематических групп) и делать выводы на основе </w:t>
      </w:r>
      <w:r>
        <w:rPr>
          <w:sz w:val="24"/>
          <w:szCs w:val="24"/>
        </w:rPr>
        <w:t>сравнения;</w:t>
      </w:r>
    </w:p>
    <w:p w:rsidR="00AB2273" w:rsidRDefault="00AB2273" w:rsidP="00A61453">
      <w:pPr>
        <w:numPr>
          <w:ilvl w:val="0"/>
          <w:numId w:val="13"/>
        </w:numPr>
        <w:shd w:val="clear" w:color="auto" w:fill="FFFFFF"/>
        <w:tabs>
          <w:tab w:val="left" w:pos="821"/>
        </w:tabs>
        <w:spacing w:line="274" w:lineRule="exact"/>
        <w:ind w:right="5" w:firstLine="576"/>
        <w:jc w:val="both"/>
        <w:rPr>
          <w:b/>
          <w:bCs/>
          <w:sz w:val="24"/>
          <w:szCs w:val="24"/>
        </w:rPr>
      </w:pPr>
      <w:r>
        <w:rPr>
          <w:b/>
          <w:bCs/>
          <w:i/>
          <w:iCs/>
          <w:sz w:val="24"/>
          <w:szCs w:val="24"/>
        </w:rPr>
        <w:t xml:space="preserve">определять </w:t>
      </w:r>
      <w:r>
        <w:rPr>
          <w:sz w:val="24"/>
          <w:szCs w:val="24"/>
        </w:rPr>
        <w:t>принадлежность биологических объектов к определенной систематической группе (классификация);</w:t>
      </w: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b/>
          <w:bCs/>
          <w:i/>
          <w:iCs/>
          <w:sz w:val="24"/>
          <w:szCs w:val="24"/>
        </w:rPr>
        <w:t xml:space="preserve">анализировать и оценивать </w:t>
      </w:r>
      <w:r>
        <w:rPr>
          <w:sz w:val="24"/>
          <w:szCs w:val="24"/>
        </w:rPr>
        <w:t>воздействие факторов окружающей среды, факторов риска на здоровье, последствий деятельности человека в экосистемах, влияние собственных поступков на живые организмы и экосистемы;</w:t>
      </w:r>
    </w:p>
    <w:p w:rsidR="00AB2273" w:rsidRDefault="00AB2273" w:rsidP="00A61453">
      <w:pPr>
        <w:numPr>
          <w:ilvl w:val="0"/>
          <w:numId w:val="9"/>
        </w:numPr>
        <w:shd w:val="clear" w:color="auto" w:fill="FFFFFF"/>
        <w:tabs>
          <w:tab w:val="left" w:pos="854"/>
        </w:tabs>
        <w:spacing w:line="274" w:lineRule="exact"/>
        <w:ind w:right="5" w:firstLine="576"/>
        <w:jc w:val="both"/>
        <w:rPr>
          <w:b/>
          <w:bCs/>
          <w:sz w:val="24"/>
          <w:szCs w:val="24"/>
        </w:rPr>
      </w:pPr>
      <w:r>
        <w:rPr>
          <w:b/>
          <w:bCs/>
          <w:i/>
          <w:iCs/>
          <w:sz w:val="24"/>
          <w:szCs w:val="24"/>
        </w:rPr>
        <w:t xml:space="preserve">проводить самостоятельный поиск биологической информации: </w:t>
      </w:r>
      <w:r>
        <w:rPr>
          <w:sz w:val="24"/>
          <w:szCs w:val="24"/>
        </w:rPr>
        <w:t>находить в тексте учебника отличительные признаки основных систематических групп; в биологических словарях и справочниках значения биологических терминов; в различных источниках необходимую информацию о живых организмах (в том числе с использованием информационных технологий);</w:t>
      </w:r>
    </w:p>
    <w:p w:rsidR="00AB2273" w:rsidRDefault="00AB2273" w:rsidP="00AB2273">
      <w:pPr>
        <w:shd w:val="clear" w:color="auto" w:fill="FFFFFF"/>
        <w:spacing w:line="274" w:lineRule="exact"/>
        <w:ind w:left="10" w:right="14" w:firstLine="566"/>
        <w:jc w:val="both"/>
      </w:pPr>
      <w:r>
        <w:rPr>
          <w:b/>
          <w:bCs/>
          <w:sz w:val="24"/>
          <w:szCs w:val="24"/>
        </w:rPr>
        <w:t xml:space="preserve">использовать приобретенные знания и умения в практической деятельности и повседневной жизни </w:t>
      </w:r>
      <w:r>
        <w:rPr>
          <w:sz w:val="24"/>
          <w:szCs w:val="24"/>
        </w:rPr>
        <w:t>для:</w:t>
      </w:r>
    </w:p>
    <w:p w:rsidR="00AB2273" w:rsidRDefault="00AB2273" w:rsidP="00A61453">
      <w:pPr>
        <w:numPr>
          <w:ilvl w:val="0"/>
          <w:numId w:val="9"/>
        </w:numPr>
        <w:shd w:val="clear" w:color="auto" w:fill="FFFFFF"/>
        <w:tabs>
          <w:tab w:val="left" w:pos="854"/>
        </w:tabs>
        <w:spacing w:line="274" w:lineRule="exact"/>
        <w:ind w:right="5" w:firstLine="576"/>
        <w:jc w:val="both"/>
        <w:rPr>
          <w:b/>
          <w:bCs/>
          <w:sz w:val="24"/>
          <w:szCs w:val="24"/>
        </w:rPr>
      </w:pPr>
      <w:r>
        <w:rPr>
          <w:sz w:val="24"/>
          <w:szCs w:val="24"/>
        </w:rPr>
        <w:t xml:space="preserve">соблюдения мер профилактики заболеваний, вызываемых растениями, животными, </w:t>
      </w:r>
      <w:r>
        <w:rPr>
          <w:spacing w:val="-1"/>
          <w:sz w:val="24"/>
          <w:szCs w:val="24"/>
        </w:rPr>
        <w:t xml:space="preserve">бактериями, грибами и вирусами; травматизма, стрессов, ВИЧ-инфекции, вредных привычек </w:t>
      </w:r>
      <w:r>
        <w:rPr>
          <w:sz w:val="24"/>
          <w:szCs w:val="24"/>
        </w:rPr>
        <w:t>(курение, алкоголизм, наркомания); нарушения осанки, зрения, слуха, инфекционных и простудных заболеваний;</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z w:val="24"/>
          <w:szCs w:val="24"/>
        </w:rPr>
        <w:t>оказания первой помощи при отравлении ядовитыми грибами, растениями, укусах животных; при простудных заболеваниях, ожогах, обморожениях, травмах, спасении утопающего;</w:t>
      </w: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sz w:val="24"/>
          <w:szCs w:val="24"/>
        </w:rPr>
        <w:t>рациональной организации труда и отдыха, соблюдения правил поведения в окружающей среде;</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pacing w:val="-1"/>
          <w:sz w:val="24"/>
          <w:szCs w:val="24"/>
        </w:rPr>
        <w:t xml:space="preserve">выращивания и размножения культурных растений и домашних животных, ухода за </w:t>
      </w:r>
      <w:r>
        <w:rPr>
          <w:sz w:val="24"/>
          <w:szCs w:val="24"/>
        </w:rPr>
        <w:t>ними;</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pacing w:val="-1"/>
          <w:sz w:val="24"/>
          <w:szCs w:val="24"/>
        </w:rPr>
        <w:t>проведения наблюдений за состоянием собственного организма.</w:t>
      </w:r>
    </w:p>
    <w:p w:rsidR="00AB2273" w:rsidRDefault="00AB2273" w:rsidP="00AB2273">
      <w:pPr>
        <w:shd w:val="clear" w:color="auto" w:fill="FFFFFF"/>
        <w:spacing w:line="274" w:lineRule="exact"/>
        <w:ind w:left="5" w:right="5" w:firstLine="552"/>
        <w:jc w:val="both"/>
      </w:pPr>
      <w:r>
        <w:rPr>
          <w:b/>
          <w:bCs/>
          <w:i/>
          <w:iCs/>
          <w:sz w:val="24"/>
          <w:szCs w:val="24"/>
        </w:rPr>
        <w:t xml:space="preserve">Изучение физики </w:t>
      </w:r>
      <w:r w:rsidR="00DD06F4">
        <w:rPr>
          <w:sz w:val="24"/>
          <w:szCs w:val="24"/>
        </w:rPr>
        <w:t>на уровне</w:t>
      </w:r>
      <w:r>
        <w:rPr>
          <w:sz w:val="24"/>
          <w:szCs w:val="24"/>
        </w:rPr>
        <w:t xml:space="preserve"> основного общего образования направлено на достижение следующих целей</w:t>
      </w:r>
      <w:r>
        <w:rPr>
          <w:b/>
          <w:bCs/>
          <w:i/>
          <w:iCs/>
          <w:sz w:val="24"/>
          <w:szCs w:val="24"/>
        </w:rPr>
        <w:t>:</w:t>
      </w:r>
    </w:p>
    <w:p w:rsidR="00AB2273" w:rsidRDefault="00AB2273" w:rsidP="00A61453">
      <w:pPr>
        <w:numPr>
          <w:ilvl w:val="0"/>
          <w:numId w:val="9"/>
        </w:numPr>
        <w:shd w:val="clear" w:color="auto" w:fill="FFFFFF"/>
        <w:tabs>
          <w:tab w:val="left" w:pos="854"/>
        </w:tabs>
        <w:spacing w:before="14" w:line="274" w:lineRule="exact"/>
        <w:ind w:right="10" w:firstLine="576"/>
        <w:jc w:val="both"/>
        <w:rPr>
          <w:b/>
          <w:bCs/>
          <w:sz w:val="24"/>
          <w:szCs w:val="24"/>
        </w:rPr>
      </w:pPr>
      <w:r>
        <w:rPr>
          <w:b/>
          <w:bCs/>
          <w:sz w:val="24"/>
          <w:szCs w:val="24"/>
        </w:rPr>
        <w:lastRenderedPageBreak/>
        <w:t xml:space="preserve">освоение знаний </w:t>
      </w:r>
      <w:r>
        <w:rPr>
          <w:sz w:val="24"/>
          <w:szCs w:val="24"/>
        </w:rPr>
        <w:t>о механических, тепловых, электромагнитных и квантовых явлениях</w:t>
      </w:r>
      <w:r>
        <w:rPr>
          <w:b/>
          <w:bCs/>
          <w:sz w:val="24"/>
          <w:szCs w:val="24"/>
        </w:rPr>
        <w:t xml:space="preserve">; </w:t>
      </w:r>
      <w:r>
        <w:rPr>
          <w:sz w:val="24"/>
          <w:szCs w:val="24"/>
        </w:rPr>
        <w:t>величинах, характеризующих эти явления</w:t>
      </w:r>
      <w:r>
        <w:rPr>
          <w:b/>
          <w:bCs/>
          <w:sz w:val="24"/>
          <w:szCs w:val="24"/>
        </w:rPr>
        <w:t xml:space="preserve">; </w:t>
      </w:r>
      <w:r>
        <w:rPr>
          <w:sz w:val="24"/>
          <w:szCs w:val="24"/>
        </w:rPr>
        <w:t>законах, которым они подчиняются; методах научного познания природы и формирование на этой основе представлений о физической картине мира;</w:t>
      </w:r>
    </w:p>
    <w:p w:rsidR="00AB2273" w:rsidRDefault="00AB2273" w:rsidP="00A61453">
      <w:pPr>
        <w:numPr>
          <w:ilvl w:val="0"/>
          <w:numId w:val="9"/>
        </w:numPr>
        <w:shd w:val="clear" w:color="auto" w:fill="FFFFFF"/>
        <w:tabs>
          <w:tab w:val="left" w:pos="854"/>
        </w:tabs>
        <w:spacing w:before="14" w:line="274" w:lineRule="exact"/>
        <w:ind w:right="10" w:firstLine="576"/>
        <w:jc w:val="both"/>
        <w:rPr>
          <w:b/>
          <w:bCs/>
          <w:sz w:val="24"/>
          <w:szCs w:val="24"/>
        </w:rPr>
      </w:pPr>
      <w:r>
        <w:rPr>
          <w:b/>
          <w:bCs/>
          <w:sz w:val="24"/>
          <w:szCs w:val="24"/>
        </w:rPr>
        <w:t xml:space="preserve">овладение умениями </w:t>
      </w:r>
      <w:r>
        <w:rPr>
          <w:sz w:val="24"/>
          <w:szCs w:val="24"/>
        </w:rPr>
        <w:t xml:space="preserve">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w:t>
      </w:r>
      <w:r>
        <w:rPr>
          <w:spacing w:val="-1"/>
          <w:sz w:val="24"/>
          <w:szCs w:val="24"/>
        </w:rPr>
        <w:t xml:space="preserve">процессов, принципов действия важнейших технических устройств, для решения физических </w:t>
      </w:r>
      <w:r>
        <w:rPr>
          <w:sz w:val="24"/>
          <w:szCs w:val="24"/>
        </w:rPr>
        <w:t>задач;</w:t>
      </w:r>
    </w:p>
    <w:p w:rsidR="00AB2273" w:rsidRDefault="00AB2273" w:rsidP="00A61453">
      <w:pPr>
        <w:numPr>
          <w:ilvl w:val="0"/>
          <w:numId w:val="9"/>
        </w:numPr>
        <w:shd w:val="clear" w:color="auto" w:fill="FFFFFF"/>
        <w:tabs>
          <w:tab w:val="left" w:pos="854"/>
        </w:tabs>
        <w:spacing w:before="19" w:line="274" w:lineRule="exact"/>
        <w:ind w:right="10" w:firstLine="576"/>
        <w:jc w:val="both"/>
        <w:rPr>
          <w:b/>
          <w:bCs/>
          <w:sz w:val="24"/>
          <w:szCs w:val="24"/>
        </w:rPr>
      </w:pPr>
      <w:r>
        <w:rPr>
          <w:b/>
          <w:bCs/>
          <w:spacing w:val="-1"/>
          <w:sz w:val="24"/>
          <w:szCs w:val="24"/>
        </w:rPr>
        <w:t xml:space="preserve">развитие </w:t>
      </w:r>
      <w:r>
        <w:rPr>
          <w:spacing w:val="-1"/>
          <w:sz w:val="24"/>
          <w:szCs w:val="24"/>
        </w:rPr>
        <w:t xml:space="preserve">познавательных интересов, интеллектуальных и творческих способностей, </w:t>
      </w:r>
      <w:r>
        <w:rPr>
          <w:sz w:val="24"/>
          <w:szCs w:val="24"/>
        </w:rPr>
        <w:t>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AB2273" w:rsidRDefault="00AB2273" w:rsidP="00A61453">
      <w:pPr>
        <w:numPr>
          <w:ilvl w:val="0"/>
          <w:numId w:val="9"/>
        </w:numPr>
        <w:shd w:val="clear" w:color="auto" w:fill="FFFFFF"/>
        <w:tabs>
          <w:tab w:val="left" w:pos="854"/>
        </w:tabs>
        <w:spacing w:before="14" w:line="274" w:lineRule="exact"/>
        <w:ind w:right="5" w:firstLine="576"/>
        <w:jc w:val="both"/>
        <w:rPr>
          <w:b/>
          <w:bCs/>
          <w:sz w:val="24"/>
          <w:szCs w:val="24"/>
        </w:rPr>
      </w:pPr>
      <w:r>
        <w:rPr>
          <w:b/>
          <w:bCs/>
          <w:sz w:val="24"/>
          <w:szCs w:val="24"/>
        </w:rPr>
        <w:t xml:space="preserve">воспитание </w:t>
      </w:r>
      <w:r>
        <w:rPr>
          <w:sz w:val="24"/>
          <w:szCs w:val="24"/>
        </w:rPr>
        <w:t xml:space="preserve">убежденности в возможности познания законов природы, в необходимости разумного использования достижений науки и технологий для дальнейшего </w:t>
      </w:r>
      <w:r>
        <w:rPr>
          <w:spacing w:val="-2"/>
          <w:sz w:val="24"/>
          <w:szCs w:val="24"/>
        </w:rPr>
        <w:t xml:space="preserve">развития человеческого общества, уважения к творцам науки и техники; отношения к физике </w:t>
      </w:r>
      <w:r>
        <w:rPr>
          <w:sz w:val="24"/>
          <w:szCs w:val="24"/>
        </w:rPr>
        <w:t>как к элементу общечеловеческой культуры;</w:t>
      </w:r>
    </w:p>
    <w:p w:rsidR="00AB2273" w:rsidRDefault="00AB2273" w:rsidP="00A61453">
      <w:pPr>
        <w:numPr>
          <w:ilvl w:val="0"/>
          <w:numId w:val="9"/>
        </w:numPr>
        <w:shd w:val="clear" w:color="auto" w:fill="FFFFFF"/>
        <w:tabs>
          <w:tab w:val="left" w:pos="854"/>
        </w:tabs>
        <w:spacing w:before="19" w:line="274" w:lineRule="exact"/>
        <w:ind w:right="10" w:firstLine="576"/>
        <w:jc w:val="both"/>
        <w:rPr>
          <w:b/>
          <w:bCs/>
          <w:sz w:val="24"/>
          <w:szCs w:val="24"/>
        </w:rPr>
      </w:pPr>
      <w:r>
        <w:rPr>
          <w:b/>
          <w:bCs/>
          <w:sz w:val="24"/>
          <w:szCs w:val="24"/>
        </w:rPr>
        <w:t xml:space="preserve">использование полученных знаний и умений </w:t>
      </w:r>
      <w:r>
        <w:rPr>
          <w:sz w:val="24"/>
          <w:szCs w:val="24"/>
        </w:rPr>
        <w:t>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AB2273" w:rsidRDefault="00AB2273" w:rsidP="00AB2273">
      <w:pPr>
        <w:shd w:val="clear" w:color="auto" w:fill="FFFFFF"/>
        <w:spacing w:line="274" w:lineRule="exact"/>
        <w:ind w:left="2741"/>
      </w:pPr>
      <w:r>
        <w:rPr>
          <w:i/>
          <w:iCs/>
          <w:spacing w:val="-1"/>
          <w:sz w:val="24"/>
          <w:szCs w:val="24"/>
        </w:rPr>
        <w:t>Требования к уровню подготовки выпускников</w:t>
      </w:r>
    </w:p>
    <w:p w:rsidR="00AB2273" w:rsidRDefault="00AB2273" w:rsidP="00AB2273">
      <w:pPr>
        <w:shd w:val="clear" w:color="auto" w:fill="FFFFFF"/>
        <w:spacing w:line="274" w:lineRule="exact"/>
        <w:ind w:left="571" w:right="3974"/>
      </w:pPr>
      <w:r>
        <w:rPr>
          <w:b/>
          <w:bCs/>
          <w:i/>
          <w:iCs/>
          <w:spacing w:val="-2"/>
          <w:sz w:val="24"/>
          <w:szCs w:val="24"/>
        </w:rPr>
        <w:t xml:space="preserve">В результате изучения физики ученик должен </w:t>
      </w:r>
      <w:r>
        <w:rPr>
          <w:b/>
          <w:bCs/>
          <w:sz w:val="24"/>
          <w:szCs w:val="24"/>
        </w:rPr>
        <w:t>знать/понимать</w:t>
      </w:r>
    </w:p>
    <w:p w:rsidR="00AB2273" w:rsidRDefault="00AB2273" w:rsidP="00AB2273">
      <w:pPr>
        <w:shd w:val="clear" w:color="auto" w:fill="FFFFFF"/>
        <w:tabs>
          <w:tab w:val="left" w:pos="854"/>
        </w:tabs>
        <w:spacing w:line="274" w:lineRule="exact"/>
        <w:ind w:right="19" w:firstLine="576"/>
        <w:jc w:val="both"/>
      </w:pPr>
      <w:r>
        <w:rPr>
          <w:b/>
          <w:bCs/>
          <w:sz w:val="24"/>
          <w:szCs w:val="24"/>
        </w:rPr>
        <w:t>•</w:t>
      </w:r>
      <w:r>
        <w:rPr>
          <w:b/>
          <w:bCs/>
          <w:sz w:val="24"/>
          <w:szCs w:val="24"/>
        </w:rPr>
        <w:tab/>
      </w:r>
      <w:r>
        <w:rPr>
          <w:b/>
          <w:bCs/>
          <w:i/>
          <w:iCs/>
          <w:spacing w:val="-1"/>
          <w:sz w:val="24"/>
          <w:szCs w:val="24"/>
        </w:rPr>
        <w:t xml:space="preserve">смысл понятий: </w:t>
      </w:r>
      <w:r>
        <w:rPr>
          <w:spacing w:val="-1"/>
          <w:sz w:val="24"/>
          <w:szCs w:val="24"/>
        </w:rPr>
        <w:t>физическое явление, физический закон, вещество, взаимодействие,</w:t>
      </w:r>
      <w:r>
        <w:rPr>
          <w:spacing w:val="-1"/>
          <w:sz w:val="24"/>
          <w:szCs w:val="24"/>
        </w:rPr>
        <w:br/>
      </w:r>
      <w:r>
        <w:rPr>
          <w:sz w:val="24"/>
          <w:szCs w:val="24"/>
        </w:rPr>
        <w:t>электрическое поле, магнитное поле, волна, атом, атомное ядро, ионизирующие излучения;</w:t>
      </w:r>
    </w:p>
    <w:p w:rsidR="00AB2273" w:rsidRDefault="00AB2273" w:rsidP="00A61453">
      <w:pPr>
        <w:numPr>
          <w:ilvl w:val="0"/>
          <w:numId w:val="13"/>
        </w:numPr>
        <w:shd w:val="clear" w:color="auto" w:fill="FFFFFF"/>
        <w:tabs>
          <w:tab w:val="left" w:pos="821"/>
        </w:tabs>
        <w:spacing w:line="274" w:lineRule="exact"/>
        <w:ind w:right="10" w:firstLine="576"/>
        <w:jc w:val="both"/>
        <w:rPr>
          <w:b/>
          <w:bCs/>
          <w:sz w:val="24"/>
          <w:szCs w:val="24"/>
        </w:rPr>
      </w:pPr>
      <w:r>
        <w:rPr>
          <w:b/>
          <w:bCs/>
          <w:i/>
          <w:iCs/>
          <w:sz w:val="24"/>
          <w:szCs w:val="24"/>
        </w:rPr>
        <w:t xml:space="preserve">смысл физических величин: </w:t>
      </w:r>
      <w:r>
        <w:rPr>
          <w:sz w:val="24"/>
          <w:szCs w:val="24"/>
        </w:rPr>
        <w:t>путь, скорость, ускорение, масса, плотность, сила, давление, импульс, работа, мощность, кинетическая энергия, потенциальная энергия, коэффициент полезного действия, внутренняя энергия, температура, количество теплоты, 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w:t>
      </w:r>
    </w:p>
    <w:p w:rsidR="00AB2273" w:rsidRDefault="00AB2273" w:rsidP="00A61453">
      <w:pPr>
        <w:numPr>
          <w:ilvl w:val="0"/>
          <w:numId w:val="13"/>
        </w:numPr>
        <w:shd w:val="clear" w:color="auto" w:fill="FFFFFF"/>
        <w:tabs>
          <w:tab w:val="left" w:pos="821"/>
        </w:tabs>
        <w:spacing w:line="274" w:lineRule="exact"/>
        <w:ind w:right="19" w:firstLine="576"/>
        <w:jc w:val="both"/>
        <w:rPr>
          <w:b/>
          <w:bCs/>
          <w:sz w:val="24"/>
          <w:szCs w:val="24"/>
        </w:rPr>
      </w:pPr>
      <w:r>
        <w:rPr>
          <w:b/>
          <w:bCs/>
          <w:i/>
          <w:iCs/>
          <w:sz w:val="24"/>
          <w:szCs w:val="24"/>
        </w:rPr>
        <w:t xml:space="preserve">смысл физических законов: </w:t>
      </w:r>
      <w:r>
        <w:rPr>
          <w:sz w:val="24"/>
          <w:szCs w:val="24"/>
        </w:rPr>
        <w:t>Паскаля, Архимеда, Ньютона, всемирного тяготения, сохранения импульса и механической энергии, сохранения энергии в тепловых процессах, сохранения электрического заряда, Ома для участка электрической цепи, Джоуля-Ленца, прямолинейного распространения света, отражения света.</w:t>
      </w:r>
    </w:p>
    <w:p w:rsidR="00AB2273" w:rsidRDefault="00AB2273" w:rsidP="00AB2273">
      <w:pPr>
        <w:shd w:val="clear" w:color="auto" w:fill="FFFFFF"/>
        <w:spacing w:line="274" w:lineRule="exact"/>
        <w:ind w:left="566"/>
      </w:pPr>
      <w:r>
        <w:rPr>
          <w:b/>
          <w:bCs/>
          <w:spacing w:val="-1"/>
          <w:sz w:val="24"/>
          <w:szCs w:val="24"/>
        </w:rPr>
        <w:t>уметь</w:t>
      </w:r>
    </w:p>
    <w:p w:rsidR="00AB2273" w:rsidRDefault="00AB2273" w:rsidP="00A61453">
      <w:pPr>
        <w:numPr>
          <w:ilvl w:val="0"/>
          <w:numId w:val="13"/>
        </w:numPr>
        <w:shd w:val="clear" w:color="auto" w:fill="FFFFFF"/>
        <w:tabs>
          <w:tab w:val="left" w:pos="821"/>
        </w:tabs>
        <w:spacing w:line="274" w:lineRule="exact"/>
        <w:ind w:right="5" w:firstLine="576"/>
        <w:jc w:val="both"/>
        <w:rPr>
          <w:b/>
          <w:bCs/>
          <w:sz w:val="24"/>
          <w:szCs w:val="24"/>
        </w:rPr>
      </w:pPr>
      <w:r>
        <w:rPr>
          <w:b/>
          <w:bCs/>
          <w:i/>
          <w:iCs/>
          <w:sz w:val="24"/>
          <w:szCs w:val="24"/>
        </w:rPr>
        <w:t xml:space="preserve">описывать и объяснять физические явления: </w:t>
      </w:r>
      <w:r>
        <w:rPr>
          <w:sz w:val="24"/>
          <w:szCs w:val="24"/>
        </w:rPr>
        <w:t xml:space="preserve">равномерное прямолинейное движение, равноускоренное прямолинейное движение, передачу давления жидкостями и газами, плавание тел, механические колебания и волны, диффузию,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взаимодействие магнитов, </w:t>
      </w:r>
      <w:r>
        <w:rPr>
          <w:spacing w:val="-1"/>
          <w:sz w:val="24"/>
          <w:szCs w:val="24"/>
        </w:rPr>
        <w:t xml:space="preserve">действие магнитного поля на проводник с током, тепловое действие тока, электромагнитную </w:t>
      </w:r>
      <w:r>
        <w:rPr>
          <w:sz w:val="24"/>
          <w:szCs w:val="24"/>
        </w:rPr>
        <w:t>индукцию, отражение, преломление и дисперсию света;</w:t>
      </w:r>
    </w:p>
    <w:p w:rsidR="00AB2273" w:rsidRDefault="00AB2273" w:rsidP="00A61453">
      <w:pPr>
        <w:numPr>
          <w:ilvl w:val="0"/>
          <w:numId w:val="13"/>
        </w:numPr>
        <w:shd w:val="clear" w:color="auto" w:fill="FFFFFF"/>
        <w:tabs>
          <w:tab w:val="left" w:pos="821"/>
        </w:tabs>
        <w:spacing w:line="274" w:lineRule="exact"/>
        <w:ind w:right="19" w:firstLine="576"/>
        <w:jc w:val="both"/>
        <w:rPr>
          <w:b/>
          <w:bCs/>
          <w:sz w:val="24"/>
          <w:szCs w:val="24"/>
        </w:rPr>
      </w:pPr>
      <w:r>
        <w:rPr>
          <w:b/>
          <w:bCs/>
          <w:i/>
          <w:iCs/>
          <w:sz w:val="24"/>
          <w:szCs w:val="24"/>
        </w:rPr>
        <w:t xml:space="preserve">использовать физические приборы и измерительные инструменты для измерения физических величин: </w:t>
      </w:r>
      <w:r>
        <w:rPr>
          <w:sz w:val="24"/>
          <w:szCs w:val="24"/>
        </w:rPr>
        <w:t>расстояния, промежутка времени, массы, силы, давления, температуры, влажности воздуха, силы тока, напряжения, электрического сопротивления, работы и мощности электрического тока;</w:t>
      </w:r>
    </w:p>
    <w:p w:rsidR="00AB2273" w:rsidRDefault="00AB2273" w:rsidP="00A61453">
      <w:pPr>
        <w:numPr>
          <w:ilvl w:val="0"/>
          <w:numId w:val="13"/>
        </w:numPr>
        <w:shd w:val="clear" w:color="auto" w:fill="FFFFFF"/>
        <w:tabs>
          <w:tab w:val="left" w:pos="821"/>
        </w:tabs>
        <w:spacing w:line="274" w:lineRule="exact"/>
        <w:ind w:right="5" w:firstLine="576"/>
        <w:jc w:val="both"/>
        <w:rPr>
          <w:b/>
          <w:bCs/>
          <w:sz w:val="24"/>
          <w:szCs w:val="24"/>
        </w:rPr>
      </w:pPr>
      <w:r>
        <w:rPr>
          <w:b/>
          <w:bCs/>
          <w:i/>
          <w:iCs/>
          <w:sz w:val="24"/>
          <w:szCs w:val="24"/>
        </w:rPr>
        <w:t xml:space="preserve">представлять результаты измерений с помощью таблиц, графиков и </w:t>
      </w:r>
      <w:r>
        <w:rPr>
          <w:b/>
          <w:bCs/>
          <w:i/>
          <w:iCs/>
          <w:sz w:val="24"/>
          <w:szCs w:val="24"/>
        </w:rPr>
        <w:lastRenderedPageBreak/>
        <w:t xml:space="preserve">выявлять </w:t>
      </w:r>
      <w:r>
        <w:rPr>
          <w:b/>
          <w:bCs/>
          <w:i/>
          <w:iCs/>
          <w:spacing w:val="-1"/>
          <w:sz w:val="24"/>
          <w:szCs w:val="24"/>
        </w:rPr>
        <w:t xml:space="preserve">на этой основе эмпирические зависимости: </w:t>
      </w:r>
      <w:r>
        <w:rPr>
          <w:spacing w:val="-1"/>
          <w:sz w:val="24"/>
          <w:szCs w:val="24"/>
        </w:rPr>
        <w:t xml:space="preserve">пути от времени, силы упругости от удлинения </w:t>
      </w:r>
      <w:r>
        <w:rPr>
          <w:sz w:val="24"/>
          <w:szCs w:val="24"/>
        </w:rPr>
        <w:t xml:space="preserve">пружины, силы трения от силы нормального давления, периода колебаний маятника от длины нити, периода колебаний груза на пружине от массы груза и от жесткости пружины, температуры остывающего тела от времени, силы тока от напряжения на участке цепи, угла </w:t>
      </w:r>
      <w:r>
        <w:rPr>
          <w:spacing w:val="-1"/>
          <w:sz w:val="24"/>
          <w:szCs w:val="24"/>
        </w:rPr>
        <w:t>отражения от угла падения света, угла преломления от угла падения света;</w:t>
      </w:r>
    </w:p>
    <w:p w:rsidR="00AB2273" w:rsidRDefault="00AB2273" w:rsidP="00A61453">
      <w:pPr>
        <w:numPr>
          <w:ilvl w:val="0"/>
          <w:numId w:val="13"/>
        </w:numPr>
        <w:shd w:val="clear" w:color="auto" w:fill="FFFFFF"/>
        <w:tabs>
          <w:tab w:val="left" w:pos="821"/>
        </w:tabs>
        <w:spacing w:line="274" w:lineRule="exact"/>
        <w:ind w:right="19" w:firstLine="576"/>
        <w:jc w:val="both"/>
        <w:rPr>
          <w:b/>
          <w:bCs/>
          <w:sz w:val="24"/>
          <w:szCs w:val="24"/>
        </w:rPr>
      </w:pPr>
      <w:r>
        <w:rPr>
          <w:b/>
          <w:bCs/>
          <w:i/>
          <w:iCs/>
          <w:sz w:val="24"/>
          <w:szCs w:val="24"/>
        </w:rPr>
        <w:t>выражать результаты измерений и расчетов в единицах Международной системы;</w:t>
      </w:r>
    </w:p>
    <w:p w:rsidR="00AB2273" w:rsidRDefault="00AB2273" w:rsidP="00A61453">
      <w:pPr>
        <w:numPr>
          <w:ilvl w:val="0"/>
          <w:numId w:val="13"/>
        </w:numPr>
        <w:shd w:val="clear" w:color="auto" w:fill="FFFFFF"/>
        <w:tabs>
          <w:tab w:val="left" w:pos="821"/>
        </w:tabs>
        <w:spacing w:line="274" w:lineRule="exact"/>
        <w:ind w:firstLine="576"/>
        <w:jc w:val="both"/>
        <w:rPr>
          <w:b/>
          <w:bCs/>
          <w:sz w:val="24"/>
          <w:szCs w:val="24"/>
        </w:rPr>
      </w:pPr>
      <w:r>
        <w:rPr>
          <w:b/>
          <w:bCs/>
          <w:i/>
          <w:iCs/>
          <w:sz w:val="24"/>
          <w:szCs w:val="24"/>
        </w:rPr>
        <w:t xml:space="preserve">приводить примеры практического использования физических знаний </w:t>
      </w:r>
      <w:r>
        <w:rPr>
          <w:sz w:val="24"/>
          <w:szCs w:val="24"/>
        </w:rPr>
        <w:t>о механических, тепловых, электромагнитных и квантовых явлениях;</w:t>
      </w:r>
    </w:p>
    <w:p w:rsidR="00AB2273" w:rsidRDefault="00AB2273" w:rsidP="00A61453">
      <w:pPr>
        <w:numPr>
          <w:ilvl w:val="0"/>
          <w:numId w:val="13"/>
        </w:numPr>
        <w:shd w:val="clear" w:color="auto" w:fill="FFFFFF"/>
        <w:tabs>
          <w:tab w:val="left" w:pos="821"/>
        </w:tabs>
        <w:spacing w:line="274" w:lineRule="exact"/>
        <w:ind w:left="576"/>
        <w:rPr>
          <w:b/>
          <w:bCs/>
          <w:sz w:val="24"/>
          <w:szCs w:val="24"/>
        </w:rPr>
      </w:pPr>
      <w:r>
        <w:rPr>
          <w:b/>
          <w:bCs/>
          <w:i/>
          <w:iCs/>
          <w:sz w:val="24"/>
          <w:szCs w:val="24"/>
        </w:rPr>
        <w:t>решать задачи на применение изученных физических законов;</w:t>
      </w:r>
    </w:p>
    <w:p w:rsidR="00AB2273" w:rsidRDefault="00AB2273" w:rsidP="00A61453">
      <w:pPr>
        <w:numPr>
          <w:ilvl w:val="0"/>
          <w:numId w:val="13"/>
        </w:numPr>
        <w:shd w:val="clear" w:color="auto" w:fill="FFFFFF"/>
        <w:tabs>
          <w:tab w:val="left" w:pos="821"/>
        </w:tabs>
        <w:spacing w:line="274" w:lineRule="exact"/>
        <w:ind w:right="5" w:firstLine="576"/>
        <w:jc w:val="both"/>
        <w:rPr>
          <w:b/>
          <w:bCs/>
          <w:sz w:val="24"/>
          <w:szCs w:val="24"/>
        </w:rPr>
      </w:pPr>
      <w:r>
        <w:rPr>
          <w:b/>
          <w:bCs/>
          <w:i/>
          <w:iCs/>
          <w:sz w:val="24"/>
          <w:szCs w:val="24"/>
        </w:rPr>
        <w:t xml:space="preserve">осуществлять самостоятельный поиск информации </w:t>
      </w:r>
      <w:r>
        <w:rPr>
          <w:sz w:val="24"/>
          <w:szCs w:val="24"/>
        </w:rPr>
        <w:t>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AB2273" w:rsidRDefault="00AB2273" w:rsidP="00AB2273">
      <w:pPr>
        <w:shd w:val="clear" w:color="auto" w:fill="FFFFFF"/>
        <w:spacing w:line="274" w:lineRule="exact"/>
        <w:ind w:left="10" w:right="14" w:firstLine="566"/>
        <w:jc w:val="both"/>
      </w:pPr>
      <w:r>
        <w:rPr>
          <w:b/>
          <w:bCs/>
          <w:sz w:val="24"/>
          <w:szCs w:val="24"/>
        </w:rPr>
        <w:t xml:space="preserve">использовать приобретенные знания и умения в практической деятельности и повседневной жизни </w:t>
      </w:r>
      <w:r>
        <w:rPr>
          <w:sz w:val="24"/>
          <w:szCs w:val="24"/>
        </w:rPr>
        <w:t>для:</w:t>
      </w:r>
    </w:p>
    <w:p w:rsidR="00AB2273" w:rsidRDefault="00AB2273" w:rsidP="00A61453">
      <w:pPr>
        <w:numPr>
          <w:ilvl w:val="0"/>
          <w:numId w:val="13"/>
        </w:numPr>
        <w:shd w:val="clear" w:color="auto" w:fill="FFFFFF"/>
        <w:tabs>
          <w:tab w:val="left" w:pos="821"/>
        </w:tabs>
        <w:spacing w:line="274" w:lineRule="exact"/>
        <w:ind w:right="24" w:firstLine="576"/>
        <w:jc w:val="both"/>
        <w:rPr>
          <w:b/>
          <w:bCs/>
          <w:sz w:val="24"/>
          <w:szCs w:val="24"/>
        </w:rPr>
      </w:pPr>
      <w:r>
        <w:rPr>
          <w:sz w:val="24"/>
          <w:szCs w:val="24"/>
        </w:rPr>
        <w:t>обеспечения безопасности в процессе использования транспортных средств, электробытовых приборов, электронной техники;</w:t>
      </w:r>
    </w:p>
    <w:p w:rsidR="00AB2273" w:rsidRDefault="00AB2273" w:rsidP="00A61453">
      <w:pPr>
        <w:numPr>
          <w:ilvl w:val="0"/>
          <w:numId w:val="13"/>
        </w:numPr>
        <w:shd w:val="clear" w:color="auto" w:fill="FFFFFF"/>
        <w:tabs>
          <w:tab w:val="left" w:pos="821"/>
        </w:tabs>
        <w:spacing w:line="274" w:lineRule="exact"/>
        <w:ind w:right="10" w:firstLine="576"/>
        <w:jc w:val="both"/>
        <w:rPr>
          <w:b/>
          <w:bCs/>
          <w:sz w:val="24"/>
          <w:szCs w:val="24"/>
        </w:rPr>
      </w:pPr>
      <w:r>
        <w:rPr>
          <w:sz w:val="24"/>
          <w:szCs w:val="24"/>
        </w:rPr>
        <w:t>контроля за исправностью электропроводки, водопровода, сантехники и газовых приборов в квартире;</w:t>
      </w:r>
    </w:p>
    <w:p w:rsidR="00AB2273" w:rsidRDefault="00AB2273" w:rsidP="00A61453">
      <w:pPr>
        <w:numPr>
          <w:ilvl w:val="0"/>
          <w:numId w:val="13"/>
        </w:numPr>
        <w:shd w:val="clear" w:color="auto" w:fill="FFFFFF"/>
        <w:tabs>
          <w:tab w:val="left" w:pos="821"/>
        </w:tabs>
        <w:spacing w:line="274" w:lineRule="exact"/>
        <w:ind w:left="576"/>
        <w:rPr>
          <w:b/>
          <w:bCs/>
          <w:sz w:val="24"/>
          <w:szCs w:val="24"/>
        </w:rPr>
      </w:pPr>
      <w:r>
        <w:rPr>
          <w:spacing w:val="-1"/>
          <w:sz w:val="24"/>
          <w:szCs w:val="24"/>
        </w:rPr>
        <w:t>рационального применения простых механизмов;</w:t>
      </w:r>
    </w:p>
    <w:p w:rsidR="00AB2273" w:rsidRDefault="00AB2273" w:rsidP="00A61453">
      <w:pPr>
        <w:numPr>
          <w:ilvl w:val="0"/>
          <w:numId w:val="13"/>
        </w:numPr>
        <w:shd w:val="clear" w:color="auto" w:fill="FFFFFF"/>
        <w:tabs>
          <w:tab w:val="left" w:pos="821"/>
        </w:tabs>
        <w:spacing w:line="274" w:lineRule="exact"/>
        <w:ind w:left="576"/>
        <w:rPr>
          <w:b/>
          <w:bCs/>
          <w:sz w:val="24"/>
          <w:szCs w:val="24"/>
        </w:rPr>
      </w:pPr>
      <w:r>
        <w:rPr>
          <w:spacing w:val="-1"/>
          <w:sz w:val="24"/>
          <w:szCs w:val="24"/>
        </w:rPr>
        <w:t>оценки безопасности радиационного фона.</w:t>
      </w:r>
    </w:p>
    <w:p w:rsidR="00AB2273" w:rsidRDefault="00AB2273" w:rsidP="00AB2273">
      <w:pPr>
        <w:shd w:val="clear" w:color="auto" w:fill="FFFFFF"/>
        <w:spacing w:line="274" w:lineRule="exact"/>
        <w:ind w:left="10" w:right="10" w:firstLine="547"/>
        <w:jc w:val="both"/>
      </w:pPr>
      <w:r>
        <w:rPr>
          <w:b/>
          <w:bCs/>
          <w:i/>
          <w:iCs/>
          <w:spacing w:val="-1"/>
          <w:sz w:val="24"/>
          <w:szCs w:val="24"/>
        </w:rPr>
        <w:t xml:space="preserve">Изучение химии </w:t>
      </w:r>
      <w:r w:rsidR="00FE7F75">
        <w:rPr>
          <w:spacing w:val="-1"/>
          <w:sz w:val="24"/>
          <w:szCs w:val="24"/>
        </w:rPr>
        <w:t>на уровне</w:t>
      </w:r>
      <w:r>
        <w:rPr>
          <w:spacing w:val="-1"/>
          <w:sz w:val="24"/>
          <w:szCs w:val="24"/>
        </w:rPr>
        <w:t xml:space="preserve"> основного общего образования направлено на достижение </w:t>
      </w:r>
      <w:r>
        <w:rPr>
          <w:sz w:val="24"/>
          <w:szCs w:val="24"/>
        </w:rPr>
        <w:t>следующих целей</w:t>
      </w:r>
      <w:r>
        <w:rPr>
          <w:b/>
          <w:bCs/>
          <w:i/>
          <w:iCs/>
          <w:sz w:val="24"/>
          <w:szCs w:val="24"/>
        </w:rPr>
        <w:t>:</w:t>
      </w:r>
    </w:p>
    <w:p w:rsidR="00AB2273" w:rsidRDefault="00AB2273" w:rsidP="00AB2273">
      <w:pPr>
        <w:shd w:val="clear" w:color="auto" w:fill="FFFFFF"/>
        <w:tabs>
          <w:tab w:val="left" w:pos="821"/>
        </w:tabs>
        <w:spacing w:before="10" w:line="278" w:lineRule="exact"/>
        <w:ind w:right="10" w:firstLine="576"/>
        <w:jc w:val="both"/>
      </w:pPr>
      <w:r>
        <w:rPr>
          <w:b/>
          <w:bCs/>
          <w:sz w:val="24"/>
          <w:szCs w:val="24"/>
        </w:rPr>
        <w:t>•</w:t>
      </w:r>
      <w:r>
        <w:rPr>
          <w:b/>
          <w:bCs/>
          <w:sz w:val="24"/>
          <w:szCs w:val="24"/>
        </w:rPr>
        <w:tab/>
        <w:t xml:space="preserve">освоение важнейших знаний </w:t>
      </w:r>
      <w:r>
        <w:rPr>
          <w:sz w:val="24"/>
          <w:szCs w:val="24"/>
        </w:rPr>
        <w:t>об основных понятиях и законах химии, химической</w:t>
      </w:r>
      <w:r>
        <w:rPr>
          <w:sz w:val="24"/>
          <w:szCs w:val="24"/>
        </w:rPr>
        <w:br/>
        <w:t>символике;</w:t>
      </w:r>
    </w:p>
    <w:p w:rsidR="00AB2273" w:rsidRDefault="00AB2273" w:rsidP="00A61453">
      <w:pPr>
        <w:numPr>
          <w:ilvl w:val="0"/>
          <w:numId w:val="13"/>
        </w:numPr>
        <w:shd w:val="clear" w:color="auto" w:fill="FFFFFF"/>
        <w:tabs>
          <w:tab w:val="left" w:pos="821"/>
        </w:tabs>
        <w:spacing w:line="274" w:lineRule="exact"/>
        <w:ind w:right="5" w:firstLine="576"/>
        <w:jc w:val="both"/>
        <w:rPr>
          <w:b/>
          <w:bCs/>
          <w:sz w:val="24"/>
          <w:szCs w:val="24"/>
        </w:rPr>
      </w:pPr>
      <w:r>
        <w:rPr>
          <w:b/>
          <w:bCs/>
          <w:sz w:val="24"/>
          <w:szCs w:val="24"/>
        </w:rPr>
        <w:t xml:space="preserve">овладение умениями </w:t>
      </w:r>
      <w:r>
        <w:rPr>
          <w:sz w:val="24"/>
          <w:szCs w:val="24"/>
        </w:rPr>
        <w:t>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w:t>
      </w:r>
    </w:p>
    <w:p w:rsidR="00AB2273" w:rsidRDefault="00AB2273" w:rsidP="00A61453">
      <w:pPr>
        <w:numPr>
          <w:ilvl w:val="0"/>
          <w:numId w:val="13"/>
        </w:numPr>
        <w:shd w:val="clear" w:color="auto" w:fill="FFFFFF"/>
        <w:tabs>
          <w:tab w:val="left" w:pos="821"/>
        </w:tabs>
        <w:spacing w:before="14" w:line="278" w:lineRule="exact"/>
        <w:ind w:right="10" w:firstLine="576"/>
        <w:jc w:val="both"/>
        <w:rPr>
          <w:b/>
          <w:bCs/>
          <w:sz w:val="24"/>
          <w:szCs w:val="24"/>
        </w:rPr>
      </w:pPr>
      <w:r>
        <w:rPr>
          <w:b/>
          <w:bCs/>
          <w:spacing w:val="-1"/>
          <w:sz w:val="24"/>
          <w:szCs w:val="24"/>
        </w:rPr>
        <w:t xml:space="preserve">развитие </w:t>
      </w:r>
      <w:r>
        <w:rPr>
          <w:spacing w:val="-1"/>
          <w:sz w:val="24"/>
          <w:szCs w:val="24"/>
        </w:rPr>
        <w:t xml:space="preserve">познавательных интересов и интеллектуальных способностей в процессе </w:t>
      </w:r>
      <w:r>
        <w:rPr>
          <w:sz w:val="24"/>
          <w:szCs w:val="24"/>
        </w:rPr>
        <w:t>проведения химического эксперимента, самостоятельного приобретения знаний в соответствии с возникающими жизненными потребностями;</w:t>
      </w:r>
    </w:p>
    <w:p w:rsidR="00AB2273" w:rsidRDefault="00AB2273" w:rsidP="00A61453">
      <w:pPr>
        <w:numPr>
          <w:ilvl w:val="0"/>
          <w:numId w:val="13"/>
        </w:numPr>
        <w:shd w:val="clear" w:color="auto" w:fill="FFFFFF"/>
        <w:tabs>
          <w:tab w:val="left" w:pos="821"/>
        </w:tabs>
        <w:spacing w:before="10" w:line="278" w:lineRule="exact"/>
        <w:ind w:right="5" w:firstLine="576"/>
        <w:jc w:val="both"/>
        <w:rPr>
          <w:b/>
          <w:bCs/>
          <w:sz w:val="24"/>
          <w:szCs w:val="24"/>
        </w:rPr>
      </w:pPr>
      <w:r>
        <w:rPr>
          <w:b/>
          <w:bCs/>
          <w:sz w:val="24"/>
          <w:szCs w:val="24"/>
        </w:rPr>
        <w:t xml:space="preserve">воспитание </w:t>
      </w:r>
      <w:r>
        <w:rPr>
          <w:sz w:val="24"/>
          <w:szCs w:val="24"/>
        </w:rPr>
        <w:t>отношения к химии как к одному из фундаментальных компонентов естествознания и элементу общечеловеческой культуры;</w:t>
      </w:r>
    </w:p>
    <w:p w:rsidR="00AB2273" w:rsidRDefault="00AB2273" w:rsidP="00A61453">
      <w:pPr>
        <w:numPr>
          <w:ilvl w:val="0"/>
          <w:numId w:val="13"/>
        </w:numPr>
        <w:shd w:val="clear" w:color="auto" w:fill="FFFFFF"/>
        <w:tabs>
          <w:tab w:val="left" w:pos="821"/>
        </w:tabs>
        <w:spacing w:before="19" w:line="274" w:lineRule="exact"/>
        <w:ind w:firstLine="576"/>
        <w:jc w:val="both"/>
        <w:rPr>
          <w:b/>
          <w:bCs/>
          <w:sz w:val="24"/>
          <w:szCs w:val="24"/>
        </w:rPr>
      </w:pPr>
      <w:r>
        <w:rPr>
          <w:b/>
          <w:bCs/>
          <w:sz w:val="24"/>
          <w:szCs w:val="24"/>
        </w:rPr>
        <w:t xml:space="preserve">применение полученных знаний и умений </w:t>
      </w:r>
      <w:r>
        <w:rPr>
          <w:sz w:val="24"/>
          <w:szCs w:val="24"/>
        </w:rPr>
        <w:t xml:space="preserve">для безопасного использования </w:t>
      </w:r>
      <w:r>
        <w:rPr>
          <w:spacing w:val="-1"/>
          <w:sz w:val="24"/>
          <w:szCs w:val="24"/>
        </w:rPr>
        <w:t xml:space="preserve">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w:t>
      </w:r>
      <w:r>
        <w:rPr>
          <w:sz w:val="24"/>
          <w:szCs w:val="24"/>
        </w:rPr>
        <w:t>окружающей среде.</w:t>
      </w:r>
    </w:p>
    <w:p w:rsidR="00AB2273" w:rsidRDefault="00AB2273" w:rsidP="00AB2273">
      <w:pPr>
        <w:shd w:val="clear" w:color="auto" w:fill="FFFFFF"/>
        <w:spacing w:line="274" w:lineRule="exact"/>
        <w:ind w:left="2741"/>
      </w:pPr>
      <w:r>
        <w:rPr>
          <w:i/>
          <w:iCs/>
          <w:spacing w:val="-1"/>
          <w:sz w:val="24"/>
          <w:szCs w:val="24"/>
        </w:rPr>
        <w:t>Требования к уровню подготовки выпускников</w:t>
      </w:r>
    </w:p>
    <w:p w:rsidR="00AB2273" w:rsidRDefault="00AB2273" w:rsidP="00AB2273">
      <w:pPr>
        <w:shd w:val="clear" w:color="auto" w:fill="FFFFFF"/>
        <w:spacing w:line="274" w:lineRule="exact"/>
        <w:ind w:left="571" w:right="3974"/>
      </w:pPr>
      <w:r>
        <w:rPr>
          <w:b/>
          <w:bCs/>
          <w:i/>
          <w:iCs/>
          <w:spacing w:val="-2"/>
          <w:sz w:val="24"/>
          <w:szCs w:val="24"/>
        </w:rPr>
        <w:t xml:space="preserve">В результате изучения химии ученик должен </w:t>
      </w:r>
      <w:r>
        <w:rPr>
          <w:b/>
          <w:bCs/>
          <w:sz w:val="24"/>
          <w:szCs w:val="24"/>
        </w:rPr>
        <w:t>знать/понимать</w:t>
      </w:r>
    </w:p>
    <w:p w:rsidR="00AB2273" w:rsidRDefault="00AB2273" w:rsidP="00A61453">
      <w:pPr>
        <w:numPr>
          <w:ilvl w:val="0"/>
          <w:numId w:val="13"/>
        </w:numPr>
        <w:shd w:val="clear" w:color="auto" w:fill="FFFFFF"/>
        <w:tabs>
          <w:tab w:val="left" w:pos="821"/>
        </w:tabs>
        <w:spacing w:line="274" w:lineRule="exact"/>
        <w:ind w:right="5" w:firstLine="576"/>
        <w:jc w:val="both"/>
        <w:rPr>
          <w:b/>
          <w:bCs/>
          <w:sz w:val="24"/>
          <w:szCs w:val="24"/>
        </w:rPr>
      </w:pPr>
      <w:r>
        <w:rPr>
          <w:b/>
          <w:bCs/>
          <w:i/>
          <w:iCs/>
          <w:sz w:val="24"/>
          <w:szCs w:val="24"/>
        </w:rPr>
        <w:t>химическую символику</w:t>
      </w:r>
      <w:r>
        <w:rPr>
          <w:i/>
          <w:iCs/>
          <w:sz w:val="24"/>
          <w:szCs w:val="24"/>
        </w:rPr>
        <w:t xml:space="preserve">: </w:t>
      </w:r>
      <w:r>
        <w:rPr>
          <w:sz w:val="24"/>
          <w:szCs w:val="24"/>
        </w:rPr>
        <w:t>знаки химических элементов, формулы химических веществ и уравнения химических реакций;</w:t>
      </w:r>
    </w:p>
    <w:p w:rsidR="00AB2273" w:rsidRDefault="00AB2273" w:rsidP="00A61453">
      <w:pPr>
        <w:numPr>
          <w:ilvl w:val="0"/>
          <w:numId w:val="13"/>
        </w:numPr>
        <w:shd w:val="clear" w:color="auto" w:fill="FFFFFF"/>
        <w:tabs>
          <w:tab w:val="left" w:pos="821"/>
        </w:tabs>
        <w:spacing w:line="274" w:lineRule="exact"/>
        <w:ind w:right="10" w:firstLine="576"/>
        <w:jc w:val="both"/>
        <w:rPr>
          <w:b/>
          <w:bCs/>
          <w:sz w:val="24"/>
          <w:szCs w:val="24"/>
        </w:rPr>
      </w:pPr>
      <w:r>
        <w:rPr>
          <w:b/>
          <w:bCs/>
          <w:i/>
          <w:iCs/>
          <w:sz w:val="24"/>
          <w:szCs w:val="24"/>
        </w:rPr>
        <w:t xml:space="preserve">важнейшие химические понятия </w:t>
      </w:r>
      <w:r>
        <w:rPr>
          <w:sz w:val="24"/>
          <w:szCs w:val="24"/>
        </w:rPr>
        <w:t>химический элемент, атом, молекула, относительные атомная и молекулярная массы, ион, химическая связь, вещество, классификация веществ, моль, молярная масса, молярный объем, химическая реакция, классификация реакций, электролит и неэлектролит, электролитическая диссоциация, окислитель и восстановитель, окисление и восстановление;</w:t>
      </w:r>
    </w:p>
    <w:p w:rsidR="00AB2273" w:rsidRDefault="00AB2273" w:rsidP="00A61453">
      <w:pPr>
        <w:numPr>
          <w:ilvl w:val="0"/>
          <w:numId w:val="13"/>
        </w:numPr>
        <w:shd w:val="clear" w:color="auto" w:fill="FFFFFF"/>
        <w:tabs>
          <w:tab w:val="left" w:pos="821"/>
        </w:tabs>
        <w:spacing w:line="274" w:lineRule="exact"/>
        <w:ind w:right="19" w:firstLine="576"/>
        <w:jc w:val="both"/>
        <w:rPr>
          <w:b/>
          <w:bCs/>
          <w:sz w:val="24"/>
          <w:szCs w:val="24"/>
        </w:rPr>
      </w:pPr>
      <w:r>
        <w:rPr>
          <w:b/>
          <w:bCs/>
          <w:i/>
          <w:iCs/>
          <w:sz w:val="24"/>
          <w:szCs w:val="24"/>
        </w:rPr>
        <w:t xml:space="preserve">основные законы химии </w:t>
      </w:r>
      <w:r>
        <w:rPr>
          <w:sz w:val="24"/>
          <w:szCs w:val="24"/>
        </w:rPr>
        <w:t xml:space="preserve">сохранения массы веществ, постоянства состава, </w:t>
      </w:r>
      <w:r>
        <w:rPr>
          <w:sz w:val="24"/>
          <w:szCs w:val="24"/>
        </w:rPr>
        <w:lastRenderedPageBreak/>
        <w:t>периодический закон;</w:t>
      </w:r>
    </w:p>
    <w:p w:rsidR="00AB2273" w:rsidRDefault="00AB2273" w:rsidP="00AB2273">
      <w:pPr>
        <w:shd w:val="clear" w:color="auto" w:fill="FFFFFF"/>
        <w:spacing w:line="274" w:lineRule="exact"/>
        <w:ind w:left="566"/>
      </w:pPr>
      <w:r>
        <w:rPr>
          <w:b/>
          <w:bCs/>
          <w:spacing w:val="-1"/>
          <w:sz w:val="24"/>
          <w:szCs w:val="24"/>
        </w:rPr>
        <w:t>уметь</w:t>
      </w:r>
    </w:p>
    <w:p w:rsidR="00AB2273" w:rsidRDefault="00AB2273" w:rsidP="00A61453">
      <w:pPr>
        <w:numPr>
          <w:ilvl w:val="0"/>
          <w:numId w:val="13"/>
        </w:numPr>
        <w:shd w:val="clear" w:color="auto" w:fill="FFFFFF"/>
        <w:tabs>
          <w:tab w:val="left" w:pos="821"/>
        </w:tabs>
        <w:spacing w:line="274" w:lineRule="exact"/>
        <w:ind w:left="576"/>
        <w:rPr>
          <w:b/>
          <w:bCs/>
          <w:sz w:val="24"/>
          <w:szCs w:val="24"/>
        </w:rPr>
      </w:pPr>
      <w:r>
        <w:rPr>
          <w:b/>
          <w:bCs/>
          <w:i/>
          <w:iCs/>
          <w:sz w:val="24"/>
          <w:szCs w:val="24"/>
        </w:rPr>
        <w:t xml:space="preserve">называть: </w:t>
      </w:r>
      <w:r>
        <w:rPr>
          <w:sz w:val="24"/>
          <w:szCs w:val="24"/>
        </w:rPr>
        <w:t>химические элементы, соединения изученных классов;</w:t>
      </w:r>
    </w:p>
    <w:p w:rsidR="00AB2273" w:rsidRDefault="00AB2273" w:rsidP="00A61453">
      <w:pPr>
        <w:numPr>
          <w:ilvl w:val="0"/>
          <w:numId w:val="13"/>
        </w:numPr>
        <w:shd w:val="clear" w:color="auto" w:fill="FFFFFF"/>
        <w:tabs>
          <w:tab w:val="left" w:pos="821"/>
        </w:tabs>
        <w:spacing w:line="274" w:lineRule="exact"/>
        <w:ind w:right="5" w:firstLine="576"/>
        <w:jc w:val="both"/>
        <w:rPr>
          <w:b/>
          <w:bCs/>
          <w:sz w:val="24"/>
          <w:szCs w:val="24"/>
        </w:rPr>
      </w:pPr>
      <w:r>
        <w:rPr>
          <w:b/>
          <w:bCs/>
          <w:i/>
          <w:iCs/>
          <w:sz w:val="24"/>
          <w:szCs w:val="24"/>
        </w:rPr>
        <w:t xml:space="preserve">объяснять: </w:t>
      </w:r>
      <w:r>
        <w:rPr>
          <w:sz w:val="24"/>
          <w:szCs w:val="24"/>
        </w:rPr>
        <w:t>физический смысл атомного (порядкового) номера химического элемента, номеров группы и периода, к которым элемент принадлежит в периодической системе Д.И. Менделеева; закономерности изменения свойств элементов в пределах малых периодов и главных подгрупп; сущность реакций ионного обмена;</w:t>
      </w:r>
    </w:p>
    <w:p w:rsidR="00AB2273" w:rsidRDefault="00AB2273" w:rsidP="00A61453">
      <w:pPr>
        <w:numPr>
          <w:ilvl w:val="0"/>
          <w:numId w:val="13"/>
        </w:numPr>
        <w:shd w:val="clear" w:color="auto" w:fill="FFFFFF"/>
        <w:tabs>
          <w:tab w:val="left" w:pos="821"/>
        </w:tabs>
        <w:spacing w:line="274" w:lineRule="exact"/>
        <w:ind w:right="5" w:firstLine="576"/>
        <w:jc w:val="both"/>
        <w:rPr>
          <w:b/>
          <w:bCs/>
          <w:sz w:val="24"/>
          <w:szCs w:val="24"/>
        </w:rPr>
      </w:pPr>
      <w:r>
        <w:rPr>
          <w:b/>
          <w:bCs/>
          <w:i/>
          <w:iCs/>
          <w:sz w:val="24"/>
          <w:szCs w:val="24"/>
        </w:rPr>
        <w:t xml:space="preserve">характеризовать: </w:t>
      </w:r>
      <w:r>
        <w:rPr>
          <w:sz w:val="24"/>
          <w:szCs w:val="24"/>
        </w:rPr>
        <w:t>химические элементы (от водорода до кальция) на основе их положения в периодической системе Д.И.Менделеева и особенностей строения их атомов; связь между составом, строением и свойствами веществ; химические свойства основных классов неорганических веществ;</w:t>
      </w:r>
    </w:p>
    <w:p w:rsidR="00AB2273" w:rsidRDefault="00AB2273" w:rsidP="00A61453">
      <w:pPr>
        <w:numPr>
          <w:ilvl w:val="0"/>
          <w:numId w:val="13"/>
        </w:numPr>
        <w:shd w:val="clear" w:color="auto" w:fill="FFFFFF"/>
        <w:tabs>
          <w:tab w:val="left" w:pos="821"/>
        </w:tabs>
        <w:spacing w:line="274" w:lineRule="exact"/>
        <w:ind w:firstLine="576"/>
        <w:jc w:val="both"/>
        <w:rPr>
          <w:b/>
          <w:bCs/>
          <w:sz w:val="24"/>
          <w:szCs w:val="24"/>
        </w:rPr>
      </w:pPr>
      <w:r>
        <w:rPr>
          <w:b/>
          <w:bCs/>
          <w:i/>
          <w:iCs/>
          <w:sz w:val="24"/>
          <w:szCs w:val="24"/>
        </w:rPr>
        <w:t xml:space="preserve">определять: </w:t>
      </w:r>
      <w:r>
        <w:rPr>
          <w:sz w:val="24"/>
          <w:szCs w:val="24"/>
        </w:rPr>
        <w:t>состав веществ по их формулам, принадлежность веществ к определенному классу соединений, типы химических реакций, валентность и степень окисления элемента в соединениях, тип химической связи в соединениях, возможность протекания реакций ионного обмена;</w:t>
      </w:r>
    </w:p>
    <w:p w:rsidR="00AB2273" w:rsidRDefault="00AB2273" w:rsidP="00A61453">
      <w:pPr>
        <w:numPr>
          <w:ilvl w:val="0"/>
          <w:numId w:val="13"/>
        </w:numPr>
        <w:shd w:val="clear" w:color="auto" w:fill="FFFFFF"/>
        <w:tabs>
          <w:tab w:val="left" w:pos="821"/>
        </w:tabs>
        <w:spacing w:line="274" w:lineRule="exact"/>
        <w:ind w:firstLine="576"/>
        <w:jc w:val="both"/>
        <w:rPr>
          <w:b/>
          <w:bCs/>
          <w:sz w:val="24"/>
          <w:szCs w:val="24"/>
        </w:rPr>
      </w:pPr>
      <w:r>
        <w:rPr>
          <w:b/>
          <w:bCs/>
          <w:i/>
          <w:iCs/>
          <w:sz w:val="24"/>
          <w:szCs w:val="24"/>
        </w:rPr>
        <w:t>составлять</w:t>
      </w:r>
      <w:r>
        <w:rPr>
          <w:i/>
          <w:iCs/>
          <w:sz w:val="24"/>
          <w:szCs w:val="24"/>
        </w:rPr>
        <w:t xml:space="preserve">: </w:t>
      </w:r>
      <w:r>
        <w:rPr>
          <w:sz w:val="24"/>
          <w:szCs w:val="24"/>
        </w:rPr>
        <w:t>формулы неорганических соединений изученных классов; схемы строения атомов первых 20 элементов периодической системы Д.И.Менделеева; уравнения химических реакций;</w:t>
      </w:r>
    </w:p>
    <w:p w:rsidR="00AB2273" w:rsidRDefault="00AB2273" w:rsidP="00A61453">
      <w:pPr>
        <w:numPr>
          <w:ilvl w:val="0"/>
          <w:numId w:val="13"/>
        </w:numPr>
        <w:shd w:val="clear" w:color="auto" w:fill="FFFFFF"/>
        <w:tabs>
          <w:tab w:val="left" w:pos="821"/>
        </w:tabs>
        <w:spacing w:line="274" w:lineRule="exact"/>
        <w:ind w:left="576"/>
        <w:rPr>
          <w:b/>
          <w:bCs/>
          <w:sz w:val="24"/>
          <w:szCs w:val="24"/>
        </w:rPr>
      </w:pPr>
      <w:r>
        <w:rPr>
          <w:b/>
          <w:bCs/>
          <w:i/>
          <w:iCs/>
          <w:sz w:val="24"/>
          <w:szCs w:val="24"/>
        </w:rPr>
        <w:t xml:space="preserve">обращаться </w:t>
      </w:r>
      <w:r>
        <w:rPr>
          <w:sz w:val="24"/>
          <w:szCs w:val="24"/>
        </w:rPr>
        <w:t>с химической посудой и лабораторным оборудованием;</w:t>
      </w:r>
    </w:p>
    <w:p w:rsidR="00AB2273" w:rsidRDefault="00AB2273" w:rsidP="00A61453">
      <w:pPr>
        <w:numPr>
          <w:ilvl w:val="0"/>
          <w:numId w:val="13"/>
        </w:numPr>
        <w:shd w:val="clear" w:color="auto" w:fill="FFFFFF"/>
        <w:tabs>
          <w:tab w:val="left" w:pos="821"/>
        </w:tabs>
        <w:spacing w:line="274" w:lineRule="exact"/>
        <w:ind w:right="19" w:firstLine="576"/>
        <w:jc w:val="both"/>
        <w:rPr>
          <w:b/>
          <w:bCs/>
          <w:sz w:val="24"/>
          <w:szCs w:val="24"/>
        </w:rPr>
      </w:pPr>
      <w:r>
        <w:rPr>
          <w:b/>
          <w:bCs/>
          <w:i/>
          <w:iCs/>
          <w:sz w:val="24"/>
          <w:szCs w:val="24"/>
        </w:rPr>
        <w:t xml:space="preserve">распознавать опытным путем: </w:t>
      </w:r>
      <w:r>
        <w:rPr>
          <w:sz w:val="24"/>
          <w:szCs w:val="24"/>
        </w:rPr>
        <w:t>кислород, водород, углекислый газ, аммиак; растворы кислот и щелочей, хлорид-, сульфат-, карбонат-ионы;</w:t>
      </w:r>
    </w:p>
    <w:p w:rsidR="00AB2273" w:rsidRDefault="00AB2273" w:rsidP="00A61453">
      <w:pPr>
        <w:numPr>
          <w:ilvl w:val="0"/>
          <w:numId w:val="13"/>
        </w:numPr>
        <w:shd w:val="clear" w:color="auto" w:fill="FFFFFF"/>
        <w:tabs>
          <w:tab w:val="left" w:pos="821"/>
        </w:tabs>
        <w:spacing w:line="274" w:lineRule="exact"/>
        <w:ind w:right="10" w:firstLine="576"/>
        <w:jc w:val="both"/>
        <w:rPr>
          <w:b/>
          <w:bCs/>
          <w:sz w:val="24"/>
          <w:szCs w:val="24"/>
        </w:rPr>
      </w:pPr>
      <w:r>
        <w:rPr>
          <w:b/>
          <w:bCs/>
          <w:i/>
          <w:iCs/>
          <w:sz w:val="24"/>
          <w:szCs w:val="24"/>
        </w:rPr>
        <w:t xml:space="preserve">вычислять: </w:t>
      </w:r>
      <w:r>
        <w:rPr>
          <w:sz w:val="24"/>
          <w:szCs w:val="24"/>
        </w:rPr>
        <w:t xml:space="preserve">массовую долю химического элемента по формуле соединения; </w:t>
      </w:r>
      <w:r>
        <w:rPr>
          <w:spacing w:val="-1"/>
          <w:sz w:val="24"/>
          <w:szCs w:val="24"/>
        </w:rPr>
        <w:t xml:space="preserve">массовую долю вещества в растворе; количество вещества, объем или массу по количеству </w:t>
      </w:r>
      <w:r>
        <w:rPr>
          <w:sz w:val="24"/>
          <w:szCs w:val="24"/>
        </w:rPr>
        <w:t>вещества, объему или массе реагентов или продуктов реакции;</w:t>
      </w:r>
    </w:p>
    <w:p w:rsidR="00AB2273" w:rsidRDefault="00AB2273" w:rsidP="00AB2273">
      <w:pPr>
        <w:shd w:val="clear" w:color="auto" w:fill="FFFFFF"/>
        <w:spacing w:before="5" w:line="274" w:lineRule="exact"/>
        <w:ind w:left="10" w:right="5" w:firstLine="566"/>
        <w:jc w:val="both"/>
      </w:pPr>
      <w:r>
        <w:rPr>
          <w:b/>
          <w:bCs/>
          <w:sz w:val="24"/>
          <w:szCs w:val="24"/>
        </w:rPr>
        <w:t xml:space="preserve">использовать приобретенные знания и умения в практической деятельности и повседневной жизни </w:t>
      </w:r>
      <w:r>
        <w:rPr>
          <w:sz w:val="24"/>
          <w:szCs w:val="24"/>
        </w:rPr>
        <w:t>для:</w:t>
      </w:r>
    </w:p>
    <w:p w:rsidR="00AB2273" w:rsidRDefault="00AB2273" w:rsidP="00A61453">
      <w:pPr>
        <w:numPr>
          <w:ilvl w:val="0"/>
          <w:numId w:val="13"/>
        </w:numPr>
        <w:shd w:val="clear" w:color="auto" w:fill="FFFFFF"/>
        <w:tabs>
          <w:tab w:val="left" w:pos="821"/>
        </w:tabs>
        <w:spacing w:line="274" w:lineRule="exact"/>
        <w:ind w:left="576"/>
        <w:rPr>
          <w:b/>
          <w:bCs/>
          <w:sz w:val="24"/>
          <w:szCs w:val="24"/>
        </w:rPr>
      </w:pPr>
      <w:r>
        <w:rPr>
          <w:spacing w:val="-1"/>
          <w:sz w:val="24"/>
          <w:szCs w:val="24"/>
        </w:rPr>
        <w:t>безопасного обращения с веществами и материалами;</w:t>
      </w:r>
    </w:p>
    <w:p w:rsidR="00AB2273" w:rsidRDefault="00AB2273" w:rsidP="00A61453">
      <w:pPr>
        <w:numPr>
          <w:ilvl w:val="0"/>
          <w:numId w:val="13"/>
        </w:numPr>
        <w:shd w:val="clear" w:color="auto" w:fill="FFFFFF"/>
        <w:tabs>
          <w:tab w:val="left" w:pos="821"/>
        </w:tabs>
        <w:spacing w:line="274" w:lineRule="exact"/>
        <w:ind w:left="576"/>
        <w:rPr>
          <w:b/>
          <w:bCs/>
          <w:sz w:val="24"/>
          <w:szCs w:val="24"/>
        </w:rPr>
      </w:pPr>
      <w:r>
        <w:rPr>
          <w:sz w:val="24"/>
          <w:szCs w:val="24"/>
        </w:rPr>
        <w:t>экологически грамотного поведения в окружающей среде;</w:t>
      </w:r>
    </w:p>
    <w:p w:rsidR="00AB2273" w:rsidRDefault="00AB2273" w:rsidP="00A61453">
      <w:pPr>
        <w:numPr>
          <w:ilvl w:val="0"/>
          <w:numId w:val="13"/>
        </w:numPr>
        <w:shd w:val="clear" w:color="auto" w:fill="FFFFFF"/>
        <w:tabs>
          <w:tab w:val="left" w:pos="821"/>
        </w:tabs>
        <w:spacing w:line="274" w:lineRule="exact"/>
        <w:ind w:left="576"/>
        <w:rPr>
          <w:b/>
          <w:bCs/>
          <w:sz w:val="24"/>
          <w:szCs w:val="24"/>
        </w:rPr>
      </w:pPr>
      <w:r>
        <w:rPr>
          <w:spacing w:val="-1"/>
          <w:sz w:val="24"/>
          <w:szCs w:val="24"/>
        </w:rPr>
        <w:t>оценки влияния химического загрязнения окружающей среды на организм человека;</w:t>
      </w:r>
    </w:p>
    <w:p w:rsidR="00AB2273" w:rsidRDefault="00AB2273" w:rsidP="00AB2273">
      <w:pPr>
        <w:shd w:val="clear" w:color="auto" w:fill="FFFFFF"/>
        <w:tabs>
          <w:tab w:val="left" w:pos="859"/>
        </w:tabs>
        <w:spacing w:line="278" w:lineRule="exact"/>
        <w:ind w:left="576" w:right="1325"/>
      </w:pPr>
      <w:r>
        <w:rPr>
          <w:b/>
          <w:bCs/>
          <w:sz w:val="24"/>
          <w:szCs w:val="24"/>
        </w:rPr>
        <w:t>•</w:t>
      </w:r>
      <w:r>
        <w:rPr>
          <w:b/>
          <w:bCs/>
          <w:sz w:val="24"/>
          <w:szCs w:val="24"/>
        </w:rPr>
        <w:tab/>
      </w:r>
      <w:r>
        <w:rPr>
          <w:spacing w:val="-1"/>
          <w:sz w:val="24"/>
          <w:szCs w:val="24"/>
        </w:rPr>
        <w:t>критической оценки информации о веществах, используемых в быту;</w:t>
      </w:r>
      <w:r>
        <w:rPr>
          <w:spacing w:val="-1"/>
          <w:sz w:val="24"/>
          <w:szCs w:val="24"/>
        </w:rPr>
        <w:br/>
      </w:r>
      <w:r>
        <w:rPr>
          <w:sz w:val="24"/>
          <w:szCs w:val="24"/>
        </w:rPr>
        <w:t>приготовления растворов заданной концентрации</w:t>
      </w:r>
    </w:p>
    <w:p w:rsidR="00AB2273" w:rsidRDefault="00AB2273" w:rsidP="00AB2273">
      <w:pPr>
        <w:shd w:val="clear" w:color="auto" w:fill="FFFFFF"/>
        <w:spacing w:line="278" w:lineRule="exact"/>
        <w:ind w:left="5" w:right="14" w:firstLine="552"/>
        <w:jc w:val="both"/>
      </w:pPr>
      <w:r>
        <w:rPr>
          <w:b/>
          <w:bCs/>
          <w:i/>
          <w:iCs/>
          <w:sz w:val="24"/>
          <w:szCs w:val="24"/>
        </w:rPr>
        <w:t xml:space="preserve">Изучение искусства на </w:t>
      </w:r>
      <w:r w:rsidR="00BB5B34">
        <w:rPr>
          <w:b/>
          <w:bCs/>
          <w:i/>
          <w:iCs/>
          <w:sz w:val="24"/>
          <w:szCs w:val="24"/>
        </w:rPr>
        <w:t>уровне</w:t>
      </w:r>
      <w:r>
        <w:rPr>
          <w:b/>
          <w:bCs/>
          <w:i/>
          <w:iCs/>
          <w:sz w:val="24"/>
          <w:szCs w:val="24"/>
        </w:rPr>
        <w:t xml:space="preserve"> основного общего образования направлено на достижение следующих целей:</w:t>
      </w:r>
    </w:p>
    <w:p w:rsidR="00AB2273" w:rsidRDefault="00AB2273" w:rsidP="00A61453">
      <w:pPr>
        <w:numPr>
          <w:ilvl w:val="0"/>
          <w:numId w:val="10"/>
        </w:numPr>
        <w:shd w:val="clear" w:color="auto" w:fill="FFFFFF"/>
        <w:tabs>
          <w:tab w:val="left" w:pos="850"/>
        </w:tabs>
        <w:spacing w:before="10" w:line="278" w:lineRule="exact"/>
        <w:ind w:right="10" w:firstLine="576"/>
        <w:jc w:val="both"/>
        <w:rPr>
          <w:b/>
          <w:bCs/>
          <w:sz w:val="24"/>
          <w:szCs w:val="24"/>
        </w:rPr>
      </w:pPr>
      <w:r>
        <w:rPr>
          <w:b/>
          <w:bCs/>
          <w:sz w:val="24"/>
          <w:szCs w:val="24"/>
        </w:rPr>
        <w:t xml:space="preserve">развитие </w:t>
      </w:r>
      <w:r>
        <w:rPr>
          <w:sz w:val="24"/>
          <w:szCs w:val="24"/>
        </w:rPr>
        <w:t>эмоционально-ценностного отношения к миру, явлениям жизни и искусства;</w:t>
      </w:r>
    </w:p>
    <w:p w:rsidR="00AB2273" w:rsidRDefault="00AB2273" w:rsidP="00A61453">
      <w:pPr>
        <w:numPr>
          <w:ilvl w:val="0"/>
          <w:numId w:val="10"/>
        </w:numPr>
        <w:shd w:val="clear" w:color="auto" w:fill="FFFFFF"/>
        <w:tabs>
          <w:tab w:val="left" w:pos="850"/>
        </w:tabs>
        <w:spacing w:before="24" w:line="269" w:lineRule="exact"/>
        <w:ind w:right="10" w:firstLine="576"/>
        <w:jc w:val="both"/>
        <w:rPr>
          <w:b/>
          <w:bCs/>
          <w:sz w:val="24"/>
          <w:szCs w:val="24"/>
        </w:rPr>
      </w:pPr>
      <w:r>
        <w:rPr>
          <w:b/>
          <w:bCs/>
          <w:sz w:val="24"/>
          <w:szCs w:val="24"/>
        </w:rPr>
        <w:t xml:space="preserve">воспитание и развитие </w:t>
      </w:r>
      <w:r>
        <w:rPr>
          <w:sz w:val="24"/>
          <w:szCs w:val="24"/>
        </w:rPr>
        <w:t xml:space="preserve">художественного вкуса обучающегося, его </w:t>
      </w:r>
      <w:r>
        <w:rPr>
          <w:spacing w:val="-1"/>
          <w:sz w:val="24"/>
          <w:szCs w:val="24"/>
        </w:rPr>
        <w:t xml:space="preserve">интеллектуальной и эмоциональной сферы, творческого потенциала, способности оценивать </w:t>
      </w:r>
      <w:r>
        <w:rPr>
          <w:sz w:val="24"/>
          <w:szCs w:val="24"/>
        </w:rPr>
        <w:t>окружающий мир по законам красоты;</w:t>
      </w:r>
    </w:p>
    <w:p w:rsidR="00AB2273" w:rsidRDefault="00AB2273" w:rsidP="00A61453">
      <w:pPr>
        <w:numPr>
          <w:ilvl w:val="0"/>
          <w:numId w:val="10"/>
        </w:numPr>
        <w:shd w:val="clear" w:color="auto" w:fill="FFFFFF"/>
        <w:tabs>
          <w:tab w:val="left" w:pos="850"/>
        </w:tabs>
        <w:spacing w:before="19" w:line="278" w:lineRule="exact"/>
        <w:ind w:right="10" w:firstLine="576"/>
        <w:jc w:val="both"/>
        <w:rPr>
          <w:b/>
          <w:bCs/>
          <w:sz w:val="24"/>
          <w:szCs w:val="24"/>
        </w:rPr>
      </w:pPr>
      <w:r>
        <w:rPr>
          <w:b/>
          <w:bCs/>
          <w:sz w:val="24"/>
          <w:szCs w:val="24"/>
        </w:rPr>
        <w:t xml:space="preserve">освоение знаний </w:t>
      </w:r>
      <w:r>
        <w:rPr>
          <w:sz w:val="24"/>
          <w:szCs w:val="24"/>
        </w:rPr>
        <w:t xml:space="preserve">о классическом и современном искусстве; ознакомление с </w:t>
      </w:r>
      <w:r>
        <w:rPr>
          <w:spacing w:val="-1"/>
          <w:sz w:val="24"/>
          <w:szCs w:val="24"/>
        </w:rPr>
        <w:t>выдающимися произведениями отечественной и зарубежной художественной культуры;</w:t>
      </w:r>
    </w:p>
    <w:p w:rsidR="00AB2273" w:rsidRDefault="00AB2273" w:rsidP="00A61453">
      <w:pPr>
        <w:numPr>
          <w:ilvl w:val="0"/>
          <w:numId w:val="10"/>
        </w:numPr>
        <w:shd w:val="clear" w:color="auto" w:fill="FFFFFF"/>
        <w:tabs>
          <w:tab w:val="left" w:pos="850"/>
        </w:tabs>
        <w:spacing w:before="10" w:line="278" w:lineRule="exact"/>
        <w:ind w:right="5" w:firstLine="576"/>
        <w:jc w:val="both"/>
        <w:rPr>
          <w:b/>
          <w:bCs/>
          <w:sz w:val="24"/>
          <w:szCs w:val="24"/>
        </w:rPr>
      </w:pPr>
      <w:r>
        <w:rPr>
          <w:b/>
          <w:bCs/>
          <w:sz w:val="24"/>
          <w:szCs w:val="24"/>
        </w:rPr>
        <w:t xml:space="preserve">овладение практическими умениями и навыками </w:t>
      </w:r>
      <w:r>
        <w:rPr>
          <w:sz w:val="24"/>
          <w:szCs w:val="24"/>
        </w:rPr>
        <w:t>художественно-творческой деятельности;</w:t>
      </w:r>
    </w:p>
    <w:p w:rsidR="00AB2273" w:rsidRPr="000A201C" w:rsidRDefault="00AB2273" w:rsidP="000A201C">
      <w:pPr>
        <w:numPr>
          <w:ilvl w:val="0"/>
          <w:numId w:val="10"/>
        </w:numPr>
        <w:shd w:val="clear" w:color="auto" w:fill="FFFFFF"/>
        <w:tabs>
          <w:tab w:val="left" w:pos="850"/>
        </w:tabs>
        <w:spacing w:before="10" w:line="278" w:lineRule="exact"/>
        <w:ind w:right="5" w:firstLine="576"/>
        <w:jc w:val="both"/>
        <w:rPr>
          <w:b/>
          <w:bCs/>
          <w:sz w:val="24"/>
          <w:szCs w:val="24"/>
        </w:rPr>
      </w:pPr>
      <w:r>
        <w:rPr>
          <w:b/>
          <w:bCs/>
          <w:sz w:val="24"/>
          <w:szCs w:val="24"/>
        </w:rPr>
        <w:t xml:space="preserve">формирование </w:t>
      </w:r>
      <w:r>
        <w:rPr>
          <w:sz w:val="24"/>
          <w:szCs w:val="24"/>
        </w:rPr>
        <w:t>устойчивого интереса к искусству, художественным традициям своего народа и достижениям мировой культуры.</w:t>
      </w:r>
      <w:r w:rsidRPr="000A201C">
        <w:rPr>
          <w:b/>
          <w:bCs/>
          <w:i/>
          <w:iCs/>
          <w:sz w:val="24"/>
          <w:szCs w:val="24"/>
        </w:rPr>
        <w:t xml:space="preserve"> </w:t>
      </w:r>
    </w:p>
    <w:p w:rsidR="000B7EA4" w:rsidRDefault="000B7EA4" w:rsidP="000B7EA4">
      <w:pPr>
        <w:widowControl/>
        <w:autoSpaceDE/>
        <w:autoSpaceDN/>
        <w:adjustRightInd/>
        <w:ind w:firstLine="567"/>
        <w:rPr>
          <w:b/>
          <w:bCs/>
          <w:i/>
          <w:iCs/>
          <w:sz w:val="24"/>
          <w:szCs w:val="24"/>
        </w:rPr>
      </w:pPr>
      <w:r>
        <w:rPr>
          <w:b/>
          <w:bCs/>
          <w:i/>
          <w:iCs/>
          <w:sz w:val="24"/>
          <w:szCs w:val="24"/>
        </w:rPr>
        <w:t>Искусство</w:t>
      </w:r>
    </w:p>
    <w:p w:rsidR="000B7EA4" w:rsidRPr="000B7EA4" w:rsidRDefault="00FE7F75" w:rsidP="000B7EA4">
      <w:pPr>
        <w:widowControl/>
        <w:autoSpaceDE/>
        <w:autoSpaceDN/>
        <w:adjustRightInd/>
        <w:ind w:firstLine="567"/>
        <w:jc w:val="both"/>
        <w:rPr>
          <w:b/>
          <w:bCs/>
          <w:i/>
          <w:iCs/>
          <w:sz w:val="24"/>
          <w:szCs w:val="24"/>
        </w:rPr>
      </w:pPr>
      <w:r>
        <w:rPr>
          <w:b/>
          <w:bCs/>
          <w:i/>
          <w:iCs/>
          <w:sz w:val="24"/>
          <w:szCs w:val="24"/>
        </w:rPr>
        <w:t xml:space="preserve">Изучение искусства </w:t>
      </w:r>
      <w:r w:rsidR="000B7EA4" w:rsidRPr="000B7EA4">
        <w:rPr>
          <w:b/>
          <w:bCs/>
          <w:i/>
          <w:iCs/>
          <w:sz w:val="24"/>
          <w:szCs w:val="24"/>
        </w:rPr>
        <w:t>направлено на достижение следующих целей:</w:t>
      </w:r>
    </w:p>
    <w:p w:rsidR="000B7EA4" w:rsidRPr="000B7EA4" w:rsidRDefault="000B7EA4" w:rsidP="00A61453">
      <w:pPr>
        <w:widowControl/>
        <w:numPr>
          <w:ilvl w:val="0"/>
          <w:numId w:val="10"/>
        </w:numPr>
        <w:autoSpaceDE/>
        <w:autoSpaceDN/>
        <w:adjustRightInd/>
        <w:ind w:firstLine="567"/>
        <w:jc w:val="both"/>
        <w:rPr>
          <w:sz w:val="24"/>
          <w:szCs w:val="24"/>
        </w:rPr>
      </w:pPr>
      <w:r w:rsidRPr="000B7EA4">
        <w:rPr>
          <w:b/>
          <w:bCs/>
          <w:sz w:val="24"/>
          <w:szCs w:val="24"/>
        </w:rPr>
        <w:t>развитие</w:t>
      </w:r>
      <w:r w:rsidRPr="000B7EA4">
        <w:rPr>
          <w:sz w:val="24"/>
          <w:szCs w:val="24"/>
        </w:rPr>
        <w:t xml:space="preserve"> эмоционально-ценностного отношения к миру, явлениям жизни и искусства;</w:t>
      </w:r>
    </w:p>
    <w:p w:rsidR="000B7EA4" w:rsidRPr="000B7EA4" w:rsidRDefault="000B7EA4" w:rsidP="00A61453">
      <w:pPr>
        <w:widowControl/>
        <w:numPr>
          <w:ilvl w:val="0"/>
          <w:numId w:val="10"/>
        </w:numPr>
        <w:autoSpaceDE/>
        <w:autoSpaceDN/>
        <w:adjustRightInd/>
        <w:ind w:firstLine="567"/>
        <w:jc w:val="both"/>
        <w:rPr>
          <w:sz w:val="24"/>
          <w:szCs w:val="24"/>
        </w:rPr>
      </w:pPr>
      <w:r w:rsidRPr="000B7EA4">
        <w:rPr>
          <w:b/>
          <w:bCs/>
          <w:sz w:val="24"/>
          <w:szCs w:val="24"/>
        </w:rPr>
        <w:t>воспитание и развитие</w:t>
      </w:r>
      <w:r w:rsidRPr="000B7EA4">
        <w:rPr>
          <w:sz w:val="24"/>
          <w:szCs w:val="24"/>
        </w:rPr>
        <w:t xml:space="preserve"> художественного вкуса учащегося, его интеллектуальной и эмоциональной сферы, творческого потенциала, способности оценивать окружающий мир по законам красоты;</w:t>
      </w:r>
    </w:p>
    <w:p w:rsidR="000B7EA4" w:rsidRPr="000B7EA4" w:rsidRDefault="000B7EA4" w:rsidP="00A61453">
      <w:pPr>
        <w:widowControl/>
        <w:numPr>
          <w:ilvl w:val="0"/>
          <w:numId w:val="10"/>
        </w:numPr>
        <w:autoSpaceDE/>
        <w:autoSpaceDN/>
        <w:adjustRightInd/>
        <w:ind w:firstLine="567"/>
        <w:jc w:val="both"/>
        <w:rPr>
          <w:sz w:val="24"/>
          <w:szCs w:val="24"/>
        </w:rPr>
      </w:pPr>
      <w:r w:rsidRPr="000B7EA4">
        <w:rPr>
          <w:b/>
          <w:bCs/>
          <w:sz w:val="24"/>
          <w:szCs w:val="24"/>
        </w:rPr>
        <w:lastRenderedPageBreak/>
        <w:t>освоение знаний</w:t>
      </w:r>
      <w:r w:rsidRPr="000B7EA4">
        <w:rPr>
          <w:sz w:val="24"/>
          <w:szCs w:val="24"/>
        </w:rPr>
        <w:t xml:space="preserve"> о классическом и современном искусстве; ознакомление с выдающимися произведениями отечественной и зарубежной художественной культуры;</w:t>
      </w:r>
    </w:p>
    <w:p w:rsidR="000B7EA4" w:rsidRPr="000B7EA4" w:rsidRDefault="000B7EA4" w:rsidP="00A61453">
      <w:pPr>
        <w:widowControl/>
        <w:numPr>
          <w:ilvl w:val="0"/>
          <w:numId w:val="10"/>
        </w:numPr>
        <w:autoSpaceDE/>
        <w:autoSpaceDN/>
        <w:adjustRightInd/>
        <w:ind w:firstLine="567"/>
        <w:jc w:val="both"/>
        <w:rPr>
          <w:sz w:val="24"/>
          <w:szCs w:val="24"/>
        </w:rPr>
      </w:pPr>
      <w:r w:rsidRPr="000B7EA4">
        <w:rPr>
          <w:b/>
          <w:bCs/>
          <w:sz w:val="24"/>
          <w:szCs w:val="24"/>
        </w:rPr>
        <w:t>овладение практическими умениями и навыками</w:t>
      </w:r>
      <w:r w:rsidRPr="000B7EA4">
        <w:rPr>
          <w:sz w:val="24"/>
          <w:szCs w:val="24"/>
        </w:rPr>
        <w:t xml:space="preserve"> художественно-творческой деятельности;</w:t>
      </w:r>
    </w:p>
    <w:p w:rsidR="000B7EA4" w:rsidRDefault="000B7EA4" w:rsidP="00A61453">
      <w:pPr>
        <w:widowControl/>
        <w:numPr>
          <w:ilvl w:val="0"/>
          <w:numId w:val="10"/>
        </w:numPr>
        <w:autoSpaceDE/>
        <w:autoSpaceDN/>
        <w:adjustRightInd/>
        <w:ind w:firstLine="567"/>
        <w:jc w:val="both"/>
        <w:rPr>
          <w:sz w:val="24"/>
          <w:szCs w:val="24"/>
        </w:rPr>
      </w:pPr>
      <w:r w:rsidRPr="000B7EA4">
        <w:rPr>
          <w:b/>
          <w:bCs/>
          <w:sz w:val="24"/>
          <w:szCs w:val="24"/>
        </w:rPr>
        <w:t xml:space="preserve">формирование </w:t>
      </w:r>
      <w:r w:rsidRPr="000B7EA4">
        <w:rPr>
          <w:sz w:val="24"/>
          <w:szCs w:val="24"/>
        </w:rPr>
        <w:t>устойчивого интереса к искусству, художественным традициям своего народа и достижениям мировой культуры.</w:t>
      </w:r>
    </w:p>
    <w:p w:rsidR="00B139CB" w:rsidRDefault="00B139CB" w:rsidP="00B139CB">
      <w:pPr>
        <w:shd w:val="clear" w:color="auto" w:fill="FFFFFF"/>
        <w:spacing w:line="274" w:lineRule="exact"/>
        <w:ind w:left="2736"/>
      </w:pPr>
      <w:r>
        <w:rPr>
          <w:i/>
          <w:iCs/>
          <w:spacing w:val="-1"/>
          <w:sz w:val="24"/>
          <w:szCs w:val="24"/>
        </w:rPr>
        <w:t>Требования к уровню подготовки выпускников</w:t>
      </w:r>
    </w:p>
    <w:p w:rsidR="00B139CB" w:rsidRDefault="00B139CB" w:rsidP="00B139CB">
      <w:pPr>
        <w:shd w:val="clear" w:color="auto" w:fill="FFFFFF"/>
        <w:spacing w:before="5" w:line="274" w:lineRule="exact"/>
        <w:ind w:right="442"/>
      </w:pPr>
      <w:r>
        <w:rPr>
          <w:b/>
          <w:bCs/>
          <w:i/>
          <w:iCs/>
          <w:sz w:val="24"/>
          <w:szCs w:val="24"/>
        </w:rPr>
        <w:t>В результате изучения искусства  ученик независимо от изучаемого раздела должен:</w:t>
      </w:r>
    </w:p>
    <w:p w:rsidR="00B139CB" w:rsidRPr="00B139CB" w:rsidRDefault="00B139CB" w:rsidP="00B139CB">
      <w:pPr>
        <w:ind w:firstLine="360"/>
        <w:jc w:val="both"/>
        <w:rPr>
          <w:sz w:val="24"/>
          <w:szCs w:val="24"/>
        </w:rPr>
      </w:pPr>
      <w:r w:rsidRPr="00B139CB">
        <w:rPr>
          <w:sz w:val="24"/>
          <w:szCs w:val="24"/>
        </w:rPr>
        <w:t>• ориентироваться в культурном многообразии окружаю</w:t>
      </w:r>
      <w:r w:rsidRPr="00B139CB">
        <w:rPr>
          <w:sz w:val="24"/>
          <w:szCs w:val="24"/>
        </w:rPr>
        <w:softHyphen/>
        <w:t>щей действительности, наблюдать за разнообразными явлени</w:t>
      </w:r>
      <w:r w:rsidRPr="00B139CB">
        <w:rPr>
          <w:sz w:val="24"/>
          <w:szCs w:val="24"/>
        </w:rPr>
        <w:softHyphen/>
        <w:t>ями жизни и искусства в учебной и внеурочной деятельнос</w:t>
      </w:r>
      <w:r w:rsidRPr="00B139CB">
        <w:rPr>
          <w:sz w:val="24"/>
          <w:szCs w:val="24"/>
        </w:rPr>
        <w:softHyphen/>
        <w:t>ти, различать истинные и ложные ценности;</w:t>
      </w:r>
    </w:p>
    <w:p w:rsidR="00B139CB" w:rsidRPr="00B139CB" w:rsidRDefault="00B139CB" w:rsidP="00B139CB">
      <w:pPr>
        <w:ind w:firstLine="360"/>
        <w:jc w:val="both"/>
        <w:rPr>
          <w:sz w:val="24"/>
          <w:szCs w:val="24"/>
        </w:rPr>
      </w:pPr>
      <w:r w:rsidRPr="00B139CB">
        <w:rPr>
          <w:sz w:val="24"/>
          <w:szCs w:val="24"/>
        </w:rPr>
        <w:t>• организовывать свою творческую деятельность, опреде</w:t>
      </w:r>
      <w:r w:rsidRPr="00B139CB">
        <w:rPr>
          <w:sz w:val="24"/>
          <w:szCs w:val="24"/>
        </w:rPr>
        <w:softHyphen/>
        <w:t>лять ее цели и задачи, выбирать и применять на практике способы их достижения;</w:t>
      </w:r>
    </w:p>
    <w:p w:rsidR="00B139CB" w:rsidRPr="00B139CB" w:rsidRDefault="00B139CB" w:rsidP="00B139CB">
      <w:pPr>
        <w:ind w:firstLine="360"/>
        <w:jc w:val="both"/>
        <w:rPr>
          <w:sz w:val="24"/>
          <w:szCs w:val="24"/>
        </w:rPr>
      </w:pPr>
      <w:r w:rsidRPr="00B139CB">
        <w:rPr>
          <w:sz w:val="24"/>
          <w:szCs w:val="24"/>
        </w:rPr>
        <w:t>• мыслить образами, проводить сравнения и обобщения, выделять отдельные свойства и качества целостного явления;</w:t>
      </w:r>
    </w:p>
    <w:p w:rsidR="00B139CB" w:rsidRPr="00B139CB" w:rsidRDefault="00B139CB" w:rsidP="00B139CB">
      <w:pPr>
        <w:ind w:firstLine="360"/>
        <w:jc w:val="both"/>
        <w:rPr>
          <w:sz w:val="24"/>
          <w:szCs w:val="24"/>
        </w:rPr>
      </w:pPr>
      <w:r w:rsidRPr="00B139CB">
        <w:rPr>
          <w:sz w:val="24"/>
          <w:szCs w:val="24"/>
        </w:rPr>
        <w:t>• воспринимать эстетические ценности, высказывать мне</w:t>
      </w:r>
      <w:r w:rsidRPr="00B139CB">
        <w:rPr>
          <w:sz w:val="24"/>
          <w:szCs w:val="24"/>
        </w:rPr>
        <w:softHyphen/>
        <w:t>ние о достоинствах произведений высокого и массового ис</w:t>
      </w:r>
      <w:r w:rsidRPr="00B139CB">
        <w:rPr>
          <w:sz w:val="24"/>
          <w:szCs w:val="24"/>
        </w:rPr>
        <w:softHyphen/>
        <w:t>кусства, видеть ассоциативные связи и осознавать их роль в творческой и исполнительской деятельности.</w:t>
      </w:r>
    </w:p>
    <w:p w:rsidR="00B139CB" w:rsidRPr="00B139CB" w:rsidRDefault="00B139CB" w:rsidP="00B139CB">
      <w:pPr>
        <w:ind w:firstLine="360"/>
        <w:jc w:val="both"/>
        <w:rPr>
          <w:sz w:val="24"/>
          <w:szCs w:val="24"/>
        </w:rPr>
      </w:pPr>
      <w:r w:rsidRPr="00B139CB">
        <w:rPr>
          <w:b/>
          <w:sz w:val="24"/>
          <w:szCs w:val="24"/>
        </w:rPr>
        <w:t>Личностными результатами</w:t>
      </w:r>
      <w:r w:rsidRPr="00B139CB">
        <w:rPr>
          <w:sz w:val="24"/>
          <w:szCs w:val="24"/>
        </w:rPr>
        <w:t xml:space="preserve"> изучения искусства являются:</w:t>
      </w:r>
    </w:p>
    <w:p w:rsidR="00B139CB" w:rsidRPr="00B139CB" w:rsidRDefault="00B139CB" w:rsidP="00B139CB">
      <w:pPr>
        <w:ind w:firstLine="360"/>
        <w:jc w:val="both"/>
        <w:rPr>
          <w:sz w:val="24"/>
          <w:szCs w:val="24"/>
        </w:rPr>
      </w:pPr>
      <w:r w:rsidRPr="00B139CB">
        <w:rPr>
          <w:sz w:val="24"/>
          <w:szCs w:val="24"/>
        </w:rPr>
        <w:t>• развитое эстетическое чувство, проявляющее себя в эмоционально-ценностном отношении к искусству и жизни;</w:t>
      </w:r>
    </w:p>
    <w:p w:rsidR="00B139CB" w:rsidRPr="00B139CB" w:rsidRDefault="00B139CB" w:rsidP="00B139CB">
      <w:pPr>
        <w:ind w:firstLine="360"/>
        <w:jc w:val="both"/>
        <w:rPr>
          <w:sz w:val="24"/>
          <w:szCs w:val="24"/>
        </w:rPr>
      </w:pPr>
      <w:r w:rsidRPr="00B139CB">
        <w:rPr>
          <w:sz w:val="24"/>
          <w:szCs w:val="24"/>
        </w:rPr>
        <w:t>• реализация творческого потенциала в процессе коллек</w:t>
      </w:r>
      <w:r w:rsidRPr="00B139CB">
        <w:rPr>
          <w:sz w:val="24"/>
          <w:szCs w:val="24"/>
        </w:rPr>
        <w:softHyphen/>
        <w:t>тивной (или индивидуальной) художественно-эстетической деятельности при воплощении (создании) художественных об</w:t>
      </w:r>
      <w:r w:rsidRPr="00B139CB">
        <w:rPr>
          <w:sz w:val="24"/>
          <w:szCs w:val="24"/>
        </w:rPr>
        <w:softHyphen/>
        <w:t>разов;</w:t>
      </w:r>
    </w:p>
    <w:p w:rsidR="00B139CB" w:rsidRPr="00B139CB" w:rsidRDefault="00B139CB" w:rsidP="00B139CB">
      <w:pPr>
        <w:ind w:firstLine="360"/>
        <w:jc w:val="both"/>
        <w:rPr>
          <w:sz w:val="24"/>
          <w:szCs w:val="24"/>
        </w:rPr>
      </w:pPr>
      <w:r w:rsidRPr="00B139CB">
        <w:rPr>
          <w:sz w:val="24"/>
          <w:szCs w:val="24"/>
        </w:rPr>
        <w:t>• оценка и самооценка художественно-творческих воз</w:t>
      </w:r>
      <w:r w:rsidRPr="00B139CB">
        <w:rPr>
          <w:sz w:val="24"/>
          <w:szCs w:val="24"/>
        </w:rPr>
        <w:softHyphen/>
        <w:t>можностей; умение вести диалог, аргументировать свою по</w:t>
      </w:r>
      <w:r w:rsidRPr="00B139CB">
        <w:rPr>
          <w:sz w:val="24"/>
          <w:szCs w:val="24"/>
        </w:rPr>
        <w:softHyphen/>
        <w:t>зицию.</w:t>
      </w:r>
    </w:p>
    <w:p w:rsidR="000B7EA4" w:rsidRDefault="000B7EA4" w:rsidP="00E36A28">
      <w:pPr>
        <w:widowControl/>
        <w:autoSpaceDE/>
        <w:autoSpaceDN/>
        <w:adjustRightInd/>
        <w:jc w:val="both"/>
        <w:rPr>
          <w:sz w:val="24"/>
          <w:szCs w:val="24"/>
        </w:rPr>
      </w:pPr>
    </w:p>
    <w:p w:rsidR="00B139CB" w:rsidRPr="00B139CB" w:rsidRDefault="00650A1F" w:rsidP="00E36A28">
      <w:pPr>
        <w:ind w:firstLine="567"/>
        <w:jc w:val="both"/>
        <w:rPr>
          <w:b/>
          <w:sz w:val="24"/>
          <w:szCs w:val="24"/>
        </w:rPr>
      </w:pPr>
      <w:r>
        <w:rPr>
          <w:b/>
          <w:i/>
          <w:sz w:val="24"/>
          <w:szCs w:val="24"/>
        </w:rPr>
        <w:t>Изучение технологии на уровне</w:t>
      </w:r>
      <w:r w:rsidR="00B139CB" w:rsidRPr="00B139CB">
        <w:rPr>
          <w:b/>
          <w:i/>
          <w:sz w:val="24"/>
          <w:szCs w:val="24"/>
        </w:rPr>
        <w:t xml:space="preserve"> основного общего образования направлено на достижение следующих целей:</w:t>
      </w:r>
    </w:p>
    <w:p w:rsidR="00B139CB" w:rsidRPr="00B139CB" w:rsidRDefault="00B139CB" w:rsidP="007D0E0C">
      <w:pPr>
        <w:widowControl/>
        <w:numPr>
          <w:ilvl w:val="0"/>
          <w:numId w:val="19"/>
        </w:numPr>
        <w:tabs>
          <w:tab w:val="left" w:pos="567"/>
          <w:tab w:val="left" w:pos="1134"/>
        </w:tabs>
        <w:suppressAutoHyphens/>
        <w:autoSpaceDE/>
        <w:autoSpaceDN/>
        <w:adjustRightInd/>
        <w:ind w:left="0" w:firstLine="567"/>
        <w:jc w:val="both"/>
        <w:rPr>
          <w:b/>
          <w:sz w:val="24"/>
          <w:szCs w:val="24"/>
        </w:rPr>
      </w:pPr>
      <w:r w:rsidRPr="00B139CB">
        <w:rPr>
          <w:b/>
          <w:sz w:val="24"/>
          <w:szCs w:val="24"/>
        </w:rPr>
        <w:t>освоение</w:t>
      </w:r>
      <w:r w:rsidRPr="00B139CB">
        <w:rPr>
          <w:sz w:val="24"/>
          <w:szCs w:val="24"/>
        </w:rPr>
        <w:t xml:space="preserve"> технологических знаний,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w:t>
      </w:r>
    </w:p>
    <w:p w:rsidR="00B139CB" w:rsidRPr="00B139CB" w:rsidRDefault="00B139CB" w:rsidP="007D0E0C">
      <w:pPr>
        <w:widowControl/>
        <w:numPr>
          <w:ilvl w:val="0"/>
          <w:numId w:val="19"/>
        </w:numPr>
        <w:tabs>
          <w:tab w:val="left" w:pos="567"/>
          <w:tab w:val="left" w:pos="1134"/>
        </w:tabs>
        <w:suppressAutoHyphens/>
        <w:autoSpaceDE/>
        <w:autoSpaceDN/>
        <w:adjustRightInd/>
        <w:ind w:left="0" w:firstLine="567"/>
        <w:jc w:val="both"/>
        <w:rPr>
          <w:b/>
          <w:sz w:val="24"/>
          <w:szCs w:val="24"/>
        </w:rPr>
      </w:pPr>
      <w:r w:rsidRPr="00B139CB">
        <w:rPr>
          <w:b/>
          <w:sz w:val="24"/>
          <w:szCs w:val="24"/>
        </w:rPr>
        <w:t>овладение</w:t>
      </w:r>
      <w:r w:rsidRPr="00B139CB">
        <w:rPr>
          <w:sz w:val="24"/>
          <w:szCs w:val="24"/>
        </w:rPr>
        <w:t xml:space="preserve"> общетрудовыми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своих жизненных и профессиональных планов; безопасными приемами труда; </w:t>
      </w:r>
    </w:p>
    <w:p w:rsidR="00B139CB" w:rsidRPr="00B139CB" w:rsidRDefault="00B139CB" w:rsidP="007D0E0C">
      <w:pPr>
        <w:widowControl/>
        <w:numPr>
          <w:ilvl w:val="0"/>
          <w:numId w:val="19"/>
        </w:numPr>
        <w:tabs>
          <w:tab w:val="left" w:pos="567"/>
          <w:tab w:val="left" w:pos="1134"/>
        </w:tabs>
        <w:suppressAutoHyphens/>
        <w:autoSpaceDE/>
        <w:autoSpaceDN/>
        <w:adjustRightInd/>
        <w:ind w:left="0" w:firstLine="567"/>
        <w:jc w:val="both"/>
        <w:rPr>
          <w:b/>
          <w:sz w:val="24"/>
          <w:szCs w:val="24"/>
        </w:rPr>
      </w:pPr>
      <w:r w:rsidRPr="00B139CB">
        <w:rPr>
          <w:b/>
          <w:sz w:val="24"/>
          <w:szCs w:val="24"/>
        </w:rPr>
        <w:t>развитие</w:t>
      </w:r>
      <w:r w:rsidRPr="00B139CB">
        <w:rPr>
          <w:sz w:val="24"/>
          <w:szCs w:val="24"/>
        </w:rPr>
        <w:t xml:space="preserve">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rsidR="00B139CB" w:rsidRPr="00B139CB" w:rsidRDefault="00B139CB" w:rsidP="007D0E0C">
      <w:pPr>
        <w:widowControl/>
        <w:numPr>
          <w:ilvl w:val="0"/>
          <w:numId w:val="19"/>
        </w:numPr>
        <w:tabs>
          <w:tab w:val="left" w:pos="567"/>
          <w:tab w:val="left" w:pos="1134"/>
        </w:tabs>
        <w:suppressAutoHyphens/>
        <w:autoSpaceDE/>
        <w:autoSpaceDN/>
        <w:adjustRightInd/>
        <w:ind w:left="0" w:firstLine="567"/>
        <w:jc w:val="both"/>
        <w:rPr>
          <w:b/>
          <w:sz w:val="24"/>
          <w:szCs w:val="24"/>
        </w:rPr>
      </w:pPr>
      <w:r w:rsidRPr="00B139CB">
        <w:rPr>
          <w:b/>
          <w:sz w:val="24"/>
          <w:szCs w:val="24"/>
        </w:rPr>
        <w:t>воспитание</w:t>
      </w:r>
      <w:r w:rsidRPr="00B139CB">
        <w:rPr>
          <w:sz w:val="24"/>
          <w:szCs w:val="24"/>
        </w:rPr>
        <w:t xml:space="preserve">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B139CB" w:rsidRPr="00B139CB" w:rsidRDefault="00B139CB" w:rsidP="007D0E0C">
      <w:pPr>
        <w:widowControl/>
        <w:numPr>
          <w:ilvl w:val="0"/>
          <w:numId w:val="19"/>
        </w:numPr>
        <w:tabs>
          <w:tab w:val="left" w:pos="567"/>
          <w:tab w:val="left" w:pos="1134"/>
        </w:tabs>
        <w:suppressAutoHyphens/>
        <w:autoSpaceDE/>
        <w:autoSpaceDN/>
        <w:adjustRightInd/>
        <w:ind w:left="0" w:firstLine="567"/>
        <w:jc w:val="both"/>
        <w:rPr>
          <w:i/>
          <w:sz w:val="24"/>
          <w:szCs w:val="24"/>
        </w:rPr>
      </w:pPr>
      <w:r w:rsidRPr="00B139CB">
        <w:rPr>
          <w:b/>
          <w:sz w:val="24"/>
          <w:szCs w:val="24"/>
        </w:rPr>
        <w:t xml:space="preserve">получение </w:t>
      </w:r>
      <w:r w:rsidRPr="00B139CB">
        <w:rPr>
          <w:sz w:val="24"/>
          <w:szCs w:val="24"/>
        </w:rPr>
        <w:t>опыта применения политехнических и технологических знаний и умений в самостоятельной практической деятельности.</w:t>
      </w:r>
    </w:p>
    <w:p w:rsidR="00B139CB" w:rsidRPr="00B139CB" w:rsidRDefault="00B139CB" w:rsidP="00B139CB">
      <w:pPr>
        <w:ind w:firstLine="567"/>
        <w:jc w:val="center"/>
        <w:rPr>
          <w:b/>
          <w:sz w:val="24"/>
          <w:szCs w:val="24"/>
        </w:rPr>
      </w:pPr>
      <w:r w:rsidRPr="00B139CB">
        <w:rPr>
          <w:i/>
          <w:sz w:val="24"/>
          <w:szCs w:val="24"/>
        </w:rPr>
        <w:t>Требования к уровню подготовки выпускников</w:t>
      </w:r>
    </w:p>
    <w:p w:rsidR="00B139CB" w:rsidRPr="00B139CB" w:rsidRDefault="00B139CB" w:rsidP="00B139CB">
      <w:pPr>
        <w:ind w:firstLine="567"/>
        <w:jc w:val="both"/>
        <w:rPr>
          <w:b/>
          <w:i/>
          <w:sz w:val="24"/>
          <w:szCs w:val="24"/>
        </w:rPr>
      </w:pPr>
      <w:r w:rsidRPr="00B139CB">
        <w:rPr>
          <w:b/>
          <w:sz w:val="24"/>
          <w:szCs w:val="24"/>
        </w:rPr>
        <w:t>Общетехнологические, трудовые умения и способы деятельности</w:t>
      </w:r>
    </w:p>
    <w:p w:rsidR="00B139CB" w:rsidRPr="00B139CB" w:rsidRDefault="00B139CB" w:rsidP="00B139CB">
      <w:pPr>
        <w:ind w:firstLine="567"/>
        <w:rPr>
          <w:b/>
          <w:sz w:val="24"/>
          <w:szCs w:val="24"/>
        </w:rPr>
      </w:pPr>
      <w:r w:rsidRPr="00B139CB">
        <w:rPr>
          <w:b/>
          <w:i/>
          <w:sz w:val="24"/>
          <w:szCs w:val="24"/>
        </w:rPr>
        <w:t>В результате изучения технологии ученик независимо от изучаемого раздела должен</w:t>
      </w:r>
      <w:r w:rsidRPr="00B139CB">
        <w:rPr>
          <w:b/>
          <w:sz w:val="24"/>
          <w:szCs w:val="24"/>
        </w:rPr>
        <w:t>:</w:t>
      </w:r>
    </w:p>
    <w:p w:rsidR="00B139CB" w:rsidRPr="00B139CB" w:rsidRDefault="00B139CB" w:rsidP="00B139CB">
      <w:pPr>
        <w:ind w:firstLine="567"/>
        <w:rPr>
          <w:sz w:val="24"/>
          <w:szCs w:val="24"/>
        </w:rPr>
      </w:pPr>
      <w:r w:rsidRPr="00B139CB">
        <w:rPr>
          <w:b/>
          <w:sz w:val="24"/>
          <w:szCs w:val="24"/>
        </w:rPr>
        <w:t>знать/понимать</w:t>
      </w:r>
    </w:p>
    <w:p w:rsidR="00B139CB" w:rsidRPr="00B139CB" w:rsidRDefault="00B139CB" w:rsidP="007D0E0C">
      <w:pPr>
        <w:widowControl/>
        <w:numPr>
          <w:ilvl w:val="0"/>
          <w:numId w:val="18"/>
        </w:numPr>
        <w:tabs>
          <w:tab w:val="clear" w:pos="0"/>
          <w:tab w:val="left" w:pos="720"/>
          <w:tab w:val="num" w:pos="1260"/>
          <w:tab w:val="left" w:pos="1287"/>
        </w:tabs>
        <w:suppressAutoHyphens/>
        <w:autoSpaceDE/>
        <w:autoSpaceDN/>
        <w:adjustRightInd/>
        <w:ind w:left="0" w:firstLine="709"/>
        <w:jc w:val="both"/>
        <w:rPr>
          <w:b/>
          <w:sz w:val="24"/>
          <w:szCs w:val="24"/>
        </w:rPr>
      </w:pPr>
      <w:r w:rsidRPr="00B139CB">
        <w:rPr>
          <w:sz w:val="24"/>
          <w:szCs w:val="24"/>
        </w:rPr>
        <w:t xml:space="preserve">основные технологические понятия; назначение и технологические свойства материалов; назначение и устройство применяемых ручных инструментов, </w:t>
      </w:r>
      <w:r w:rsidRPr="00B139CB">
        <w:rPr>
          <w:sz w:val="24"/>
          <w:szCs w:val="24"/>
        </w:rPr>
        <w:lastRenderedPageBreak/>
        <w:t>приспособлений, машин и оборудования; виды, приемы и последовательность выполнения технологических операций, влияние различных технологий обработки материалов и получения продукции на окружающую среду и здоровье человека; профессии и специальности, связанные с обработкой материалов, созданием изделий из них, получением продукции;</w:t>
      </w:r>
    </w:p>
    <w:p w:rsidR="00B139CB" w:rsidRPr="00B139CB" w:rsidRDefault="00B139CB" w:rsidP="00B139CB">
      <w:pPr>
        <w:ind w:firstLine="709"/>
        <w:jc w:val="both"/>
        <w:rPr>
          <w:sz w:val="24"/>
          <w:szCs w:val="24"/>
        </w:rPr>
      </w:pPr>
      <w:r w:rsidRPr="00B139CB">
        <w:rPr>
          <w:b/>
          <w:sz w:val="24"/>
          <w:szCs w:val="24"/>
        </w:rPr>
        <w:t>уметь</w:t>
      </w:r>
    </w:p>
    <w:p w:rsidR="00B139CB" w:rsidRPr="00B139CB" w:rsidRDefault="00B139CB" w:rsidP="007D0E0C">
      <w:pPr>
        <w:widowControl/>
        <w:numPr>
          <w:ilvl w:val="0"/>
          <w:numId w:val="18"/>
        </w:numPr>
        <w:tabs>
          <w:tab w:val="clear" w:pos="0"/>
          <w:tab w:val="left" w:pos="720"/>
          <w:tab w:val="num" w:pos="1260"/>
          <w:tab w:val="left" w:pos="1287"/>
        </w:tabs>
        <w:suppressAutoHyphens/>
        <w:autoSpaceDE/>
        <w:autoSpaceDN/>
        <w:adjustRightInd/>
        <w:ind w:left="0" w:firstLine="709"/>
        <w:jc w:val="both"/>
        <w:rPr>
          <w:b/>
          <w:sz w:val="24"/>
          <w:szCs w:val="24"/>
        </w:rPr>
      </w:pPr>
      <w:r w:rsidRPr="00B139CB">
        <w:rPr>
          <w:sz w:val="24"/>
          <w:szCs w:val="24"/>
        </w:rPr>
        <w:t>рационально организовывать рабочее место; находить необходимую информацию в различных источниках, применять конструкторскую и технологическую документацию; составлять последовательность выполнения технологических операций для изготовления изделия или получения продукта; выбирать материалы, инструменты и оборудование для выполнения работ; выполнять технологические операции с использованием ручных инструментов, приспособлений, машин и оборудования; соблюдать требования безопасности труда и правила пользования ручными инструментами, машинами и оборудованием; осуществлять доступными средствами контроль качества изготавливаемого изделия (детали); находить и устранять допущенные дефекты; проводить разработку учебного проекта изготовления изделия или получения продукта с использованием освоенных технологий и доступных материалов; планировать работы с учетом имеющихся ресурсов и условий; распределять работу при коллективной деятельности;</w:t>
      </w:r>
    </w:p>
    <w:p w:rsidR="00B139CB" w:rsidRPr="00B139CB" w:rsidRDefault="00B139CB" w:rsidP="007D0E0C">
      <w:pPr>
        <w:widowControl/>
        <w:numPr>
          <w:ilvl w:val="0"/>
          <w:numId w:val="18"/>
        </w:numPr>
        <w:tabs>
          <w:tab w:val="clear" w:pos="0"/>
          <w:tab w:val="left" w:pos="720"/>
          <w:tab w:val="num" w:pos="1260"/>
          <w:tab w:val="left" w:pos="1287"/>
        </w:tabs>
        <w:suppressAutoHyphens/>
        <w:autoSpaceDE/>
        <w:autoSpaceDN/>
        <w:adjustRightInd/>
        <w:ind w:left="0" w:firstLine="709"/>
        <w:jc w:val="both"/>
        <w:rPr>
          <w:sz w:val="24"/>
          <w:szCs w:val="24"/>
        </w:rPr>
      </w:pPr>
      <w:r w:rsidRPr="00B139CB">
        <w:rPr>
          <w:sz w:val="24"/>
          <w:szCs w:val="24"/>
        </w:rPr>
        <w:t>использовать приобретенные знания и умения в практической деятельности и повседневной жизни</w:t>
      </w:r>
      <w:r w:rsidRPr="00B139CB">
        <w:rPr>
          <w:b/>
          <w:sz w:val="24"/>
          <w:szCs w:val="24"/>
        </w:rPr>
        <w:t xml:space="preserve"> </w:t>
      </w:r>
      <w:r w:rsidRPr="00B139CB">
        <w:rPr>
          <w:sz w:val="24"/>
          <w:szCs w:val="24"/>
        </w:rPr>
        <w:t>для:</w:t>
      </w:r>
    </w:p>
    <w:p w:rsidR="00B139CB" w:rsidRPr="00B139CB" w:rsidRDefault="00B139CB" w:rsidP="00B139CB">
      <w:pPr>
        <w:ind w:firstLine="567"/>
        <w:jc w:val="both"/>
        <w:rPr>
          <w:sz w:val="24"/>
          <w:szCs w:val="24"/>
        </w:rPr>
      </w:pPr>
      <w:r w:rsidRPr="00B139CB">
        <w:rPr>
          <w:sz w:val="24"/>
          <w:szCs w:val="24"/>
        </w:rPr>
        <w:t>получения технико-технологических сведений из разнообразных источников информации; организации индивидуальной и коллективной трудовой деятельности; изготовления или ремонта изделий из различных материалов; создания изделий или получения продукта с использованием ручных инструментов, машин, оборудования и приспособлений; контроля качества выполняемых работ с применением мерительных, контрольных и разметочных инструментов; обеспечения безопасности труда; оценки затрат, необходимых для создания объекта труда или услуги; построения планов профессионального образования и трудоустройства.</w:t>
      </w:r>
    </w:p>
    <w:p w:rsidR="00AB2273" w:rsidRDefault="00AB2273" w:rsidP="00AB2273">
      <w:pPr>
        <w:shd w:val="clear" w:color="auto" w:fill="FFFFFF"/>
        <w:spacing w:line="274" w:lineRule="exact"/>
        <w:ind w:right="14" w:firstLine="552"/>
        <w:jc w:val="both"/>
      </w:pPr>
      <w:r>
        <w:rPr>
          <w:b/>
          <w:bCs/>
          <w:i/>
          <w:iCs/>
          <w:sz w:val="24"/>
          <w:szCs w:val="24"/>
        </w:rPr>
        <w:t>Изучение основ безопасно</w:t>
      </w:r>
      <w:r w:rsidR="00557D8E">
        <w:rPr>
          <w:b/>
          <w:bCs/>
          <w:i/>
          <w:iCs/>
          <w:sz w:val="24"/>
          <w:szCs w:val="24"/>
        </w:rPr>
        <w:t>сти жизнедеятельности на уровне</w:t>
      </w:r>
      <w:r>
        <w:rPr>
          <w:b/>
          <w:bCs/>
          <w:i/>
          <w:iCs/>
          <w:sz w:val="24"/>
          <w:szCs w:val="24"/>
        </w:rPr>
        <w:t xml:space="preserve"> основного общего образования направлено на достижение следующих целей:</w:t>
      </w:r>
    </w:p>
    <w:p w:rsidR="00AB2273" w:rsidRDefault="00AB2273" w:rsidP="00A61453">
      <w:pPr>
        <w:numPr>
          <w:ilvl w:val="0"/>
          <w:numId w:val="10"/>
        </w:numPr>
        <w:shd w:val="clear" w:color="auto" w:fill="FFFFFF"/>
        <w:tabs>
          <w:tab w:val="left" w:pos="845"/>
        </w:tabs>
        <w:spacing w:before="10" w:line="278" w:lineRule="exact"/>
        <w:ind w:right="5" w:firstLine="571"/>
        <w:jc w:val="both"/>
        <w:rPr>
          <w:b/>
          <w:bCs/>
          <w:sz w:val="24"/>
          <w:szCs w:val="24"/>
        </w:rPr>
      </w:pPr>
      <w:r>
        <w:rPr>
          <w:b/>
          <w:bCs/>
          <w:sz w:val="24"/>
          <w:szCs w:val="24"/>
        </w:rPr>
        <w:t xml:space="preserve">освоение знаний </w:t>
      </w:r>
      <w:r>
        <w:rPr>
          <w:sz w:val="24"/>
          <w:szCs w:val="24"/>
        </w:rPr>
        <w:t>о здоровом образе жизни; опасных и чрезвычайных ситуациях и основах безопасного поведения при их возникновении;</w:t>
      </w:r>
    </w:p>
    <w:p w:rsidR="00AB2273" w:rsidRDefault="00AB2273" w:rsidP="00A61453">
      <w:pPr>
        <w:numPr>
          <w:ilvl w:val="0"/>
          <w:numId w:val="10"/>
        </w:numPr>
        <w:shd w:val="clear" w:color="auto" w:fill="FFFFFF"/>
        <w:tabs>
          <w:tab w:val="left" w:pos="845"/>
        </w:tabs>
        <w:spacing w:before="10" w:line="278" w:lineRule="exact"/>
        <w:ind w:right="19" w:firstLine="571"/>
        <w:jc w:val="both"/>
        <w:rPr>
          <w:b/>
          <w:bCs/>
          <w:sz w:val="24"/>
          <w:szCs w:val="24"/>
        </w:rPr>
      </w:pPr>
      <w:r>
        <w:rPr>
          <w:b/>
          <w:bCs/>
          <w:sz w:val="24"/>
          <w:szCs w:val="24"/>
        </w:rPr>
        <w:t xml:space="preserve">развитие </w:t>
      </w:r>
      <w:r>
        <w:rPr>
          <w:sz w:val="24"/>
          <w:szCs w:val="24"/>
        </w:rPr>
        <w:t>качеств личности, необходимых для ведения здорового образа жизни, обеспечения безопасного поведения в опасных и чрезвычайных ситуациях;</w:t>
      </w:r>
    </w:p>
    <w:p w:rsidR="00AB2273" w:rsidRDefault="00AB2273" w:rsidP="00A61453">
      <w:pPr>
        <w:numPr>
          <w:ilvl w:val="0"/>
          <w:numId w:val="10"/>
        </w:numPr>
        <w:shd w:val="clear" w:color="auto" w:fill="FFFFFF"/>
        <w:tabs>
          <w:tab w:val="left" w:pos="845"/>
        </w:tabs>
        <w:spacing w:before="29" w:line="269" w:lineRule="exact"/>
        <w:ind w:right="5" w:firstLine="571"/>
        <w:jc w:val="both"/>
        <w:rPr>
          <w:b/>
          <w:bCs/>
          <w:sz w:val="24"/>
          <w:szCs w:val="24"/>
        </w:rPr>
      </w:pPr>
      <w:r>
        <w:rPr>
          <w:b/>
          <w:bCs/>
          <w:sz w:val="24"/>
          <w:szCs w:val="24"/>
        </w:rPr>
        <w:t xml:space="preserve">воспитание </w:t>
      </w:r>
      <w:r>
        <w:rPr>
          <w:sz w:val="24"/>
          <w:szCs w:val="24"/>
        </w:rPr>
        <w:t>чувства ответственности за личную безопасность, ценностного отношения к своему здоровью и жизни;</w:t>
      </w:r>
    </w:p>
    <w:p w:rsidR="00AB2273" w:rsidRDefault="00AB2273" w:rsidP="00AB2273">
      <w:pPr>
        <w:shd w:val="clear" w:color="auto" w:fill="FFFFFF"/>
        <w:tabs>
          <w:tab w:val="left" w:pos="854"/>
        </w:tabs>
        <w:spacing w:line="274" w:lineRule="exact"/>
        <w:ind w:right="10" w:firstLine="576"/>
        <w:jc w:val="both"/>
      </w:pPr>
      <w:r>
        <w:rPr>
          <w:b/>
          <w:bCs/>
          <w:sz w:val="24"/>
          <w:szCs w:val="24"/>
        </w:rPr>
        <w:t>•</w:t>
      </w:r>
      <w:r>
        <w:rPr>
          <w:b/>
          <w:bCs/>
          <w:sz w:val="24"/>
          <w:szCs w:val="24"/>
        </w:rPr>
        <w:tab/>
        <w:t xml:space="preserve">овладение умениями </w:t>
      </w:r>
      <w:r>
        <w:rPr>
          <w:sz w:val="24"/>
          <w:szCs w:val="24"/>
        </w:rPr>
        <w:t>предвидеть потенциальные опасности и правильно</w:t>
      </w:r>
      <w:r>
        <w:rPr>
          <w:sz w:val="24"/>
          <w:szCs w:val="24"/>
        </w:rPr>
        <w:br/>
        <w:t>действовать в случае их наступления, использовать средства индивидуальной и</w:t>
      </w:r>
      <w:r>
        <w:rPr>
          <w:sz w:val="24"/>
          <w:szCs w:val="24"/>
        </w:rPr>
        <w:br/>
        <w:t>коллективной защиты, оказывать первую медицинскую помощь.</w:t>
      </w:r>
    </w:p>
    <w:p w:rsidR="00AB2273" w:rsidRDefault="00AB2273" w:rsidP="00AB2273">
      <w:pPr>
        <w:shd w:val="clear" w:color="auto" w:fill="FFFFFF"/>
        <w:spacing w:line="274" w:lineRule="exact"/>
        <w:ind w:left="2741"/>
      </w:pPr>
      <w:r>
        <w:rPr>
          <w:i/>
          <w:iCs/>
          <w:spacing w:val="-1"/>
          <w:sz w:val="24"/>
          <w:szCs w:val="24"/>
        </w:rPr>
        <w:t>Требования к уровню подготовки выпускников</w:t>
      </w:r>
    </w:p>
    <w:p w:rsidR="00AB2273" w:rsidRDefault="00AB2273" w:rsidP="00AB2273">
      <w:pPr>
        <w:shd w:val="clear" w:color="auto" w:fill="FFFFFF"/>
        <w:spacing w:before="5" w:line="274" w:lineRule="exact"/>
        <w:ind w:left="571" w:firstLine="187"/>
      </w:pPr>
      <w:r>
        <w:rPr>
          <w:b/>
          <w:bCs/>
          <w:i/>
          <w:iCs/>
          <w:spacing w:val="-1"/>
          <w:sz w:val="24"/>
          <w:szCs w:val="24"/>
        </w:rPr>
        <w:t xml:space="preserve">В результате изучения основ безопасности жизнедеятельности ученик должен </w:t>
      </w:r>
      <w:r>
        <w:rPr>
          <w:b/>
          <w:bCs/>
          <w:sz w:val="24"/>
          <w:szCs w:val="24"/>
        </w:rPr>
        <w:t>знать/понимать</w:t>
      </w:r>
    </w:p>
    <w:p w:rsidR="00AB2273" w:rsidRDefault="00AB2273" w:rsidP="00A61453">
      <w:pPr>
        <w:numPr>
          <w:ilvl w:val="0"/>
          <w:numId w:val="9"/>
        </w:numPr>
        <w:shd w:val="clear" w:color="auto" w:fill="FFFFFF"/>
        <w:tabs>
          <w:tab w:val="left" w:pos="854"/>
        </w:tabs>
        <w:spacing w:line="274" w:lineRule="exact"/>
        <w:ind w:right="24" w:firstLine="576"/>
        <w:jc w:val="both"/>
        <w:rPr>
          <w:b/>
          <w:bCs/>
          <w:sz w:val="24"/>
          <w:szCs w:val="24"/>
        </w:rPr>
      </w:pPr>
      <w:r>
        <w:rPr>
          <w:sz w:val="24"/>
          <w:szCs w:val="24"/>
        </w:rPr>
        <w:t>основы здорового образа жизни; факторы, укрепляющие и разрушающие здоровье; вредные привычки и их профилактику;</w:t>
      </w:r>
    </w:p>
    <w:p w:rsidR="00AB2273" w:rsidRDefault="00AB2273" w:rsidP="00A61453">
      <w:pPr>
        <w:numPr>
          <w:ilvl w:val="0"/>
          <w:numId w:val="9"/>
        </w:numPr>
        <w:shd w:val="clear" w:color="auto" w:fill="FFFFFF"/>
        <w:tabs>
          <w:tab w:val="left" w:pos="854"/>
        </w:tabs>
        <w:spacing w:before="5" w:line="274" w:lineRule="exact"/>
        <w:ind w:right="10" w:firstLine="576"/>
        <w:jc w:val="both"/>
        <w:rPr>
          <w:b/>
          <w:bCs/>
          <w:sz w:val="24"/>
          <w:szCs w:val="24"/>
        </w:rPr>
      </w:pPr>
      <w:r>
        <w:rPr>
          <w:spacing w:val="-1"/>
          <w:sz w:val="24"/>
          <w:szCs w:val="24"/>
        </w:rPr>
        <w:t xml:space="preserve">правила безопасного поведения в чрезвычайных ситуациях социального, природного </w:t>
      </w:r>
      <w:r>
        <w:rPr>
          <w:sz w:val="24"/>
          <w:szCs w:val="24"/>
        </w:rPr>
        <w:t>и техногенного характера;</w:t>
      </w:r>
    </w:p>
    <w:p w:rsidR="00AB2273" w:rsidRDefault="00AB2273" w:rsidP="00A61453">
      <w:pPr>
        <w:numPr>
          <w:ilvl w:val="0"/>
          <w:numId w:val="9"/>
        </w:numPr>
        <w:shd w:val="clear" w:color="auto" w:fill="FFFFFF"/>
        <w:tabs>
          <w:tab w:val="left" w:pos="854"/>
        </w:tabs>
        <w:spacing w:line="274" w:lineRule="exact"/>
        <w:ind w:right="24" w:firstLine="576"/>
        <w:jc w:val="both"/>
        <w:rPr>
          <w:b/>
          <w:bCs/>
          <w:sz w:val="24"/>
          <w:szCs w:val="24"/>
        </w:rPr>
      </w:pPr>
      <w:r>
        <w:rPr>
          <w:sz w:val="24"/>
          <w:szCs w:val="24"/>
        </w:rPr>
        <w:t>способы безопасного поведения в природной среде: ориентирование на местности, подача сигналов бедствия, добывание огня, воды и пищи, сооружение временного укрытия;</w:t>
      </w:r>
    </w:p>
    <w:p w:rsidR="00AB2273" w:rsidRDefault="00AB2273" w:rsidP="00AB2273">
      <w:pPr>
        <w:shd w:val="clear" w:color="auto" w:fill="FFFFFF"/>
        <w:spacing w:before="5" w:line="274" w:lineRule="exact"/>
        <w:ind w:left="566"/>
      </w:pPr>
      <w:r>
        <w:rPr>
          <w:b/>
          <w:bCs/>
          <w:spacing w:val="-1"/>
          <w:sz w:val="24"/>
          <w:szCs w:val="24"/>
        </w:rPr>
        <w:t>уметь</w:t>
      </w: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sz w:val="24"/>
          <w:szCs w:val="24"/>
        </w:rPr>
        <w:t xml:space="preserve">действовать при возникновении пожара в жилище и использовать подручные </w:t>
      </w:r>
      <w:r>
        <w:rPr>
          <w:sz w:val="24"/>
          <w:szCs w:val="24"/>
        </w:rPr>
        <w:lastRenderedPageBreak/>
        <w:t>средства для ликвидации очагов возгорания;</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pacing w:val="-1"/>
          <w:sz w:val="24"/>
          <w:szCs w:val="24"/>
        </w:rPr>
        <w:t>соблюдать правила поведения на воде, оказывать помощь утопающему;</w:t>
      </w: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sz w:val="24"/>
          <w:szCs w:val="24"/>
        </w:rPr>
        <w:t>оказывать первую медицинскую помощь при ожогах, отморожениях, ушибах, кровотечениях;</w:t>
      </w:r>
    </w:p>
    <w:p w:rsidR="00AB2273" w:rsidRDefault="00AB2273" w:rsidP="00A61453">
      <w:pPr>
        <w:numPr>
          <w:ilvl w:val="0"/>
          <w:numId w:val="9"/>
        </w:numPr>
        <w:shd w:val="clear" w:color="auto" w:fill="FFFFFF"/>
        <w:tabs>
          <w:tab w:val="left" w:pos="854"/>
        </w:tabs>
        <w:spacing w:line="274" w:lineRule="exact"/>
        <w:ind w:right="10" w:firstLine="576"/>
        <w:jc w:val="both"/>
        <w:rPr>
          <w:b/>
          <w:bCs/>
          <w:sz w:val="24"/>
          <w:szCs w:val="24"/>
        </w:rPr>
      </w:pPr>
      <w:r>
        <w:rPr>
          <w:sz w:val="24"/>
          <w:szCs w:val="24"/>
        </w:rPr>
        <w:t>пользоваться средствами индивидуальной защиты (противогазом, респиратором, ватно-марлевой повязкой, домашней медицинской аптечкой) и средствами коллективной защиты;</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z w:val="24"/>
          <w:szCs w:val="24"/>
        </w:rPr>
        <w:t>вести себя в криминогенных ситуациях и в местах большого скопления людей;</w:t>
      </w:r>
    </w:p>
    <w:p w:rsidR="00AB2273" w:rsidRDefault="00AB2273" w:rsidP="00A61453">
      <w:pPr>
        <w:numPr>
          <w:ilvl w:val="0"/>
          <w:numId w:val="9"/>
        </w:numPr>
        <w:shd w:val="clear" w:color="auto" w:fill="FFFFFF"/>
        <w:tabs>
          <w:tab w:val="left" w:pos="854"/>
        </w:tabs>
        <w:spacing w:line="274" w:lineRule="exact"/>
        <w:ind w:right="14" w:firstLine="576"/>
        <w:jc w:val="both"/>
        <w:rPr>
          <w:b/>
          <w:bCs/>
          <w:sz w:val="24"/>
          <w:szCs w:val="24"/>
        </w:rPr>
      </w:pPr>
      <w:r>
        <w:rPr>
          <w:sz w:val="24"/>
          <w:szCs w:val="24"/>
        </w:rPr>
        <w:t xml:space="preserve">действовать согласно установленному порядку по сигналу «Внимание всем!», </w:t>
      </w:r>
      <w:r>
        <w:rPr>
          <w:spacing w:val="-1"/>
          <w:sz w:val="24"/>
          <w:szCs w:val="24"/>
        </w:rPr>
        <w:t xml:space="preserve">комплектовать минимально необходимый набор документов, вещей и продуктов питания в </w:t>
      </w:r>
      <w:r>
        <w:rPr>
          <w:sz w:val="24"/>
          <w:szCs w:val="24"/>
        </w:rPr>
        <w:t>случае эвакуации населения.</w:t>
      </w:r>
    </w:p>
    <w:p w:rsidR="00AB2273" w:rsidRDefault="00AB2273" w:rsidP="00AB2273">
      <w:pPr>
        <w:shd w:val="clear" w:color="auto" w:fill="FFFFFF"/>
        <w:spacing w:line="274" w:lineRule="exact"/>
        <w:ind w:left="10" w:right="10" w:firstLine="566"/>
        <w:jc w:val="both"/>
      </w:pPr>
      <w:r>
        <w:rPr>
          <w:b/>
          <w:bCs/>
          <w:sz w:val="24"/>
          <w:szCs w:val="24"/>
        </w:rPr>
        <w:t xml:space="preserve">использовать полученные знания и умения в практической деятельности и повседневной жизни </w:t>
      </w:r>
      <w:r>
        <w:rPr>
          <w:sz w:val="24"/>
          <w:szCs w:val="24"/>
        </w:rPr>
        <w:t>для:</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pacing w:val="-1"/>
          <w:sz w:val="24"/>
          <w:szCs w:val="24"/>
        </w:rPr>
        <w:t>обеспечения личной безопасности на улицах и дорогах;</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pacing w:val="-1"/>
          <w:sz w:val="24"/>
          <w:szCs w:val="24"/>
        </w:rPr>
        <w:t>соблюдения мер предосторожности и правил поведения в общественном транспорте;</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pacing w:val="-1"/>
          <w:sz w:val="24"/>
          <w:szCs w:val="24"/>
        </w:rPr>
        <w:t>пользования бытовыми приборами и инструментами;</w:t>
      </w:r>
    </w:p>
    <w:p w:rsidR="00AB2273" w:rsidRDefault="00AB2273" w:rsidP="00A61453">
      <w:pPr>
        <w:numPr>
          <w:ilvl w:val="0"/>
          <w:numId w:val="9"/>
        </w:numPr>
        <w:shd w:val="clear" w:color="auto" w:fill="FFFFFF"/>
        <w:tabs>
          <w:tab w:val="left" w:pos="854"/>
        </w:tabs>
        <w:spacing w:before="5" w:line="274" w:lineRule="exact"/>
        <w:ind w:right="5" w:firstLine="576"/>
        <w:jc w:val="both"/>
        <w:rPr>
          <w:b/>
          <w:bCs/>
          <w:sz w:val="24"/>
          <w:szCs w:val="24"/>
        </w:rPr>
      </w:pPr>
      <w:r>
        <w:rPr>
          <w:sz w:val="24"/>
          <w:szCs w:val="24"/>
        </w:rPr>
        <w:t>проявления бдительности, безопасного поведения при угрозе террористического акта;</w:t>
      </w:r>
    </w:p>
    <w:p w:rsidR="00AB2273" w:rsidRDefault="00AB2273" w:rsidP="00A61453">
      <w:pPr>
        <w:numPr>
          <w:ilvl w:val="0"/>
          <w:numId w:val="9"/>
        </w:numPr>
        <w:shd w:val="clear" w:color="auto" w:fill="FFFFFF"/>
        <w:tabs>
          <w:tab w:val="left" w:pos="854"/>
        </w:tabs>
        <w:spacing w:line="274" w:lineRule="exact"/>
        <w:ind w:firstLine="567"/>
        <w:jc w:val="both"/>
        <w:rPr>
          <w:b/>
          <w:bCs/>
          <w:sz w:val="24"/>
          <w:szCs w:val="24"/>
        </w:rPr>
      </w:pPr>
      <w:r>
        <w:rPr>
          <w:spacing w:val="-1"/>
          <w:sz w:val="24"/>
          <w:szCs w:val="24"/>
        </w:rPr>
        <w:t>обращения в случае необходимости в соответствующие службы экстренной помощи.</w:t>
      </w:r>
    </w:p>
    <w:p w:rsidR="00AB2273" w:rsidRDefault="00AB2273" w:rsidP="00E36A28">
      <w:pPr>
        <w:shd w:val="clear" w:color="auto" w:fill="FFFFFF"/>
        <w:ind w:left="5" w:right="19" w:firstLine="552"/>
        <w:jc w:val="both"/>
      </w:pPr>
      <w:r>
        <w:rPr>
          <w:b/>
          <w:bCs/>
          <w:i/>
          <w:iCs/>
          <w:sz w:val="24"/>
          <w:szCs w:val="24"/>
        </w:rPr>
        <w:t>Изучени</w:t>
      </w:r>
      <w:r w:rsidR="00557D8E">
        <w:rPr>
          <w:b/>
          <w:bCs/>
          <w:i/>
          <w:iCs/>
          <w:sz w:val="24"/>
          <w:szCs w:val="24"/>
        </w:rPr>
        <w:t>е физической культуры на уровне</w:t>
      </w:r>
      <w:r>
        <w:rPr>
          <w:b/>
          <w:bCs/>
          <w:i/>
          <w:iCs/>
          <w:sz w:val="24"/>
          <w:szCs w:val="24"/>
        </w:rPr>
        <w:t xml:space="preserve"> основного общего образования направлено на достижение следующих целей:</w:t>
      </w:r>
    </w:p>
    <w:p w:rsidR="00AB2273" w:rsidRDefault="00AB2273" w:rsidP="00A61453">
      <w:pPr>
        <w:numPr>
          <w:ilvl w:val="0"/>
          <w:numId w:val="9"/>
        </w:numPr>
        <w:shd w:val="clear" w:color="auto" w:fill="FFFFFF"/>
        <w:tabs>
          <w:tab w:val="left" w:pos="854"/>
        </w:tabs>
        <w:spacing w:before="10" w:line="278" w:lineRule="exact"/>
        <w:ind w:right="14" w:firstLine="576"/>
        <w:jc w:val="both"/>
        <w:rPr>
          <w:b/>
          <w:bCs/>
          <w:sz w:val="24"/>
          <w:szCs w:val="24"/>
        </w:rPr>
      </w:pPr>
      <w:r>
        <w:rPr>
          <w:b/>
          <w:bCs/>
          <w:sz w:val="24"/>
          <w:szCs w:val="24"/>
        </w:rPr>
        <w:t xml:space="preserve">развитие </w:t>
      </w:r>
      <w:r>
        <w:rPr>
          <w:sz w:val="24"/>
          <w:szCs w:val="24"/>
        </w:rPr>
        <w:t xml:space="preserve">основных физических качеств и способностей, </w:t>
      </w:r>
      <w:r>
        <w:rPr>
          <w:b/>
          <w:bCs/>
          <w:sz w:val="24"/>
          <w:szCs w:val="24"/>
        </w:rPr>
        <w:t xml:space="preserve">укрепление </w:t>
      </w:r>
      <w:r>
        <w:rPr>
          <w:sz w:val="24"/>
          <w:szCs w:val="24"/>
        </w:rPr>
        <w:t>здоровья, расширение функциональных возможностей организма;</w:t>
      </w:r>
    </w:p>
    <w:p w:rsidR="00AB2273" w:rsidRDefault="00AB2273" w:rsidP="00A61453">
      <w:pPr>
        <w:numPr>
          <w:ilvl w:val="0"/>
          <w:numId w:val="9"/>
        </w:numPr>
        <w:shd w:val="clear" w:color="auto" w:fill="FFFFFF"/>
        <w:tabs>
          <w:tab w:val="left" w:pos="854"/>
        </w:tabs>
        <w:spacing w:before="19" w:line="274" w:lineRule="exact"/>
        <w:ind w:right="5" w:firstLine="576"/>
        <w:jc w:val="both"/>
        <w:rPr>
          <w:b/>
          <w:bCs/>
          <w:sz w:val="24"/>
          <w:szCs w:val="24"/>
        </w:rPr>
      </w:pPr>
      <w:r>
        <w:rPr>
          <w:b/>
          <w:bCs/>
          <w:spacing w:val="-1"/>
          <w:sz w:val="24"/>
          <w:szCs w:val="24"/>
        </w:rPr>
        <w:t xml:space="preserve">формирование </w:t>
      </w:r>
      <w:r>
        <w:rPr>
          <w:spacing w:val="-1"/>
          <w:sz w:val="24"/>
          <w:szCs w:val="24"/>
        </w:rPr>
        <w:t xml:space="preserve">культуры движений, обогащение двигательного опыта физическими </w:t>
      </w:r>
      <w:r>
        <w:rPr>
          <w:sz w:val="24"/>
          <w:szCs w:val="24"/>
        </w:rPr>
        <w:t>упражнениями с общеразвивающей и корригирующей направленностью; приобретение навыков в физкультурно-оздоровительной и спортивно-оздоровительной деятельности;</w:t>
      </w:r>
    </w:p>
    <w:p w:rsidR="00AB2273" w:rsidRDefault="00AB2273" w:rsidP="00A61453">
      <w:pPr>
        <w:numPr>
          <w:ilvl w:val="0"/>
          <w:numId w:val="9"/>
        </w:numPr>
        <w:shd w:val="clear" w:color="auto" w:fill="FFFFFF"/>
        <w:tabs>
          <w:tab w:val="left" w:pos="854"/>
        </w:tabs>
        <w:spacing w:before="24" w:line="269" w:lineRule="exact"/>
        <w:ind w:right="5" w:firstLine="576"/>
        <w:jc w:val="both"/>
        <w:rPr>
          <w:b/>
          <w:bCs/>
          <w:sz w:val="24"/>
          <w:szCs w:val="24"/>
        </w:rPr>
      </w:pPr>
      <w:r>
        <w:rPr>
          <w:b/>
          <w:bCs/>
          <w:sz w:val="24"/>
          <w:szCs w:val="24"/>
        </w:rPr>
        <w:t xml:space="preserve">воспитание </w:t>
      </w:r>
      <w:r>
        <w:rPr>
          <w:sz w:val="24"/>
          <w:szCs w:val="24"/>
        </w:rPr>
        <w:t>устойчивых интересов и положительного эмоционально-ценностного отношения к физкультурно-оздоровительной и спортивно-оздоровительной деятельности;</w:t>
      </w:r>
    </w:p>
    <w:p w:rsidR="00AB2273" w:rsidRDefault="00AB2273" w:rsidP="00A61453">
      <w:pPr>
        <w:numPr>
          <w:ilvl w:val="0"/>
          <w:numId w:val="9"/>
        </w:numPr>
        <w:shd w:val="clear" w:color="auto" w:fill="FFFFFF"/>
        <w:tabs>
          <w:tab w:val="left" w:pos="854"/>
        </w:tabs>
        <w:spacing w:before="19" w:line="274" w:lineRule="exact"/>
        <w:ind w:right="10" w:firstLine="576"/>
        <w:jc w:val="both"/>
        <w:rPr>
          <w:b/>
          <w:bCs/>
          <w:sz w:val="24"/>
          <w:szCs w:val="24"/>
        </w:rPr>
      </w:pPr>
      <w:r>
        <w:rPr>
          <w:b/>
          <w:bCs/>
          <w:sz w:val="24"/>
          <w:szCs w:val="24"/>
        </w:rPr>
        <w:t xml:space="preserve">освоение </w:t>
      </w:r>
      <w:r>
        <w:rPr>
          <w:sz w:val="24"/>
          <w:szCs w:val="24"/>
        </w:rPr>
        <w:t>знаний о физической культуре и спорте, их истории и современном развитии, роли в формировании здорового образа жизни</w:t>
      </w:r>
    </w:p>
    <w:p w:rsidR="00AB2273" w:rsidRDefault="00AB2273" w:rsidP="00AB2273">
      <w:pPr>
        <w:shd w:val="clear" w:color="auto" w:fill="FFFFFF"/>
        <w:spacing w:line="274" w:lineRule="exact"/>
        <w:ind w:left="2741"/>
      </w:pPr>
      <w:r>
        <w:rPr>
          <w:i/>
          <w:iCs/>
          <w:spacing w:val="-1"/>
          <w:sz w:val="24"/>
          <w:szCs w:val="24"/>
        </w:rPr>
        <w:t>Требования к уровню подготовки выпускников</w:t>
      </w:r>
    </w:p>
    <w:p w:rsidR="00AB2273" w:rsidRDefault="00AB2273" w:rsidP="00AB2273">
      <w:pPr>
        <w:shd w:val="clear" w:color="auto" w:fill="FFFFFF"/>
        <w:spacing w:before="5" w:line="274" w:lineRule="exact"/>
        <w:ind w:left="571" w:right="2208"/>
      </w:pPr>
      <w:r>
        <w:rPr>
          <w:b/>
          <w:bCs/>
          <w:i/>
          <w:iCs/>
          <w:spacing w:val="-1"/>
          <w:sz w:val="24"/>
          <w:szCs w:val="24"/>
        </w:rPr>
        <w:t xml:space="preserve">В результате изучения физической культуры ученик должен: </w:t>
      </w:r>
      <w:r>
        <w:rPr>
          <w:b/>
          <w:bCs/>
          <w:sz w:val="24"/>
          <w:szCs w:val="24"/>
        </w:rPr>
        <w:t>знать/понимать</w:t>
      </w:r>
    </w:p>
    <w:p w:rsidR="00AB2273" w:rsidRDefault="00AB2273" w:rsidP="00A61453">
      <w:pPr>
        <w:numPr>
          <w:ilvl w:val="0"/>
          <w:numId w:val="9"/>
        </w:numPr>
        <w:shd w:val="clear" w:color="auto" w:fill="FFFFFF"/>
        <w:tabs>
          <w:tab w:val="left" w:pos="854"/>
        </w:tabs>
        <w:spacing w:line="274" w:lineRule="exact"/>
        <w:ind w:right="19" w:firstLine="576"/>
        <w:jc w:val="both"/>
        <w:rPr>
          <w:b/>
          <w:bCs/>
          <w:sz w:val="24"/>
          <w:szCs w:val="24"/>
        </w:rPr>
      </w:pPr>
      <w:r>
        <w:rPr>
          <w:sz w:val="24"/>
          <w:szCs w:val="24"/>
        </w:rPr>
        <w:t>роль физической культуры и спорта в формировании здорового образа жизни, организации активного отдыха и профилактике вредных привычек;</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z w:val="24"/>
          <w:szCs w:val="24"/>
        </w:rPr>
        <w:t>основы формирования двигательных действий и развития физических качеств;</w:t>
      </w:r>
    </w:p>
    <w:p w:rsidR="00AB2273" w:rsidRDefault="00AB2273" w:rsidP="00A61453">
      <w:pPr>
        <w:numPr>
          <w:ilvl w:val="0"/>
          <w:numId w:val="9"/>
        </w:numPr>
        <w:shd w:val="clear" w:color="auto" w:fill="FFFFFF"/>
        <w:tabs>
          <w:tab w:val="left" w:pos="854"/>
        </w:tabs>
        <w:spacing w:line="274" w:lineRule="exact"/>
        <w:ind w:left="576"/>
        <w:rPr>
          <w:b/>
          <w:bCs/>
          <w:sz w:val="24"/>
          <w:szCs w:val="24"/>
        </w:rPr>
      </w:pPr>
      <w:r>
        <w:rPr>
          <w:spacing w:val="-1"/>
          <w:sz w:val="24"/>
          <w:szCs w:val="24"/>
        </w:rPr>
        <w:t>способы закаливания организма и основные приемы самомассажа;</w:t>
      </w:r>
    </w:p>
    <w:p w:rsidR="00AB2273" w:rsidRDefault="00AB2273" w:rsidP="00AB2273">
      <w:pPr>
        <w:shd w:val="clear" w:color="auto" w:fill="FFFFFF"/>
        <w:spacing w:line="274" w:lineRule="exact"/>
        <w:ind w:left="566"/>
      </w:pPr>
      <w:r>
        <w:rPr>
          <w:b/>
          <w:bCs/>
          <w:spacing w:val="-1"/>
          <w:sz w:val="24"/>
          <w:szCs w:val="24"/>
        </w:rPr>
        <w:t>уметь</w:t>
      </w:r>
    </w:p>
    <w:p w:rsidR="00AB2273" w:rsidRDefault="00AB2273" w:rsidP="00AB2273">
      <w:pPr>
        <w:numPr>
          <w:ilvl w:val="0"/>
          <w:numId w:val="1"/>
        </w:numPr>
        <w:shd w:val="clear" w:color="auto" w:fill="FFFFFF"/>
        <w:tabs>
          <w:tab w:val="left" w:pos="859"/>
        </w:tabs>
        <w:spacing w:line="274" w:lineRule="exact"/>
        <w:ind w:right="14" w:firstLine="576"/>
        <w:jc w:val="both"/>
        <w:rPr>
          <w:b/>
          <w:bCs/>
          <w:sz w:val="24"/>
          <w:szCs w:val="24"/>
        </w:rPr>
      </w:pPr>
      <w:r>
        <w:rPr>
          <w:sz w:val="24"/>
          <w:szCs w:val="24"/>
        </w:rPr>
        <w:t>составлять и выполнять комплексы упражнений утренней и корригирующей гимнастики с учетом индивидуальных особенностей организма;</w:t>
      </w:r>
    </w:p>
    <w:p w:rsidR="00AB2273" w:rsidRDefault="00AB2273" w:rsidP="00AB2273">
      <w:pPr>
        <w:numPr>
          <w:ilvl w:val="0"/>
          <w:numId w:val="1"/>
        </w:numPr>
        <w:shd w:val="clear" w:color="auto" w:fill="FFFFFF"/>
        <w:tabs>
          <w:tab w:val="left" w:pos="859"/>
        </w:tabs>
        <w:spacing w:before="5" w:line="274" w:lineRule="exact"/>
        <w:ind w:right="24" w:firstLine="576"/>
        <w:jc w:val="both"/>
        <w:rPr>
          <w:b/>
          <w:bCs/>
          <w:sz w:val="24"/>
          <w:szCs w:val="24"/>
        </w:rPr>
      </w:pPr>
      <w:r>
        <w:rPr>
          <w:sz w:val="24"/>
          <w:szCs w:val="24"/>
        </w:rPr>
        <w:t>выполнять акробатические, гимнастические, легкоатлетические упражнения, технические действия в спортивных играх;</w:t>
      </w:r>
    </w:p>
    <w:p w:rsidR="00AB2273" w:rsidRDefault="00AB2273" w:rsidP="00AB2273">
      <w:pPr>
        <w:numPr>
          <w:ilvl w:val="0"/>
          <w:numId w:val="1"/>
        </w:numPr>
        <w:shd w:val="clear" w:color="auto" w:fill="FFFFFF"/>
        <w:tabs>
          <w:tab w:val="left" w:pos="859"/>
        </w:tabs>
        <w:spacing w:line="274" w:lineRule="exact"/>
        <w:ind w:right="10" w:firstLine="576"/>
        <w:jc w:val="both"/>
        <w:rPr>
          <w:b/>
          <w:bCs/>
          <w:sz w:val="24"/>
          <w:szCs w:val="24"/>
        </w:rPr>
      </w:pPr>
      <w:r>
        <w:rPr>
          <w:sz w:val="24"/>
          <w:szCs w:val="24"/>
        </w:rPr>
        <w:t>выполнять комплексы общеразвивающих упражнений на развитие основных физических качеств, адаптивной (лечебной) физической культуры с учетом состояния здоровья и физической подготовленности;</w:t>
      </w:r>
    </w:p>
    <w:p w:rsidR="00AB2273" w:rsidRDefault="00AB2273" w:rsidP="00AB2273">
      <w:pPr>
        <w:numPr>
          <w:ilvl w:val="0"/>
          <w:numId w:val="1"/>
        </w:numPr>
        <w:shd w:val="clear" w:color="auto" w:fill="FFFFFF"/>
        <w:tabs>
          <w:tab w:val="left" w:pos="859"/>
        </w:tabs>
        <w:spacing w:line="274" w:lineRule="exact"/>
        <w:ind w:right="14" w:firstLine="576"/>
        <w:jc w:val="both"/>
        <w:rPr>
          <w:b/>
          <w:bCs/>
          <w:sz w:val="24"/>
          <w:szCs w:val="24"/>
        </w:rPr>
      </w:pPr>
      <w:r>
        <w:rPr>
          <w:sz w:val="24"/>
          <w:szCs w:val="24"/>
        </w:rPr>
        <w:t xml:space="preserve">осуществлять наблюдения за своим физическим развитием и индивидуальной </w:t>
      </w:r>
      <w:r>
        <w:rPr>
          <w:spacing w:val="-1"/>
          <w:sz w:val="24"/>
          <w:szCs w:val="24"/>
        </w:rPr>
        <w:t xml:space="preserve">физической подготовленностью, контроль за техникой выполнения двигательных действий и </w:t>
      </w:r>
      <w:r>
        <w:rPr>
          <w:sz w:val="24"/>
          <w:szCs w:val="24"/>
        </w:rPr>
        <w:t>режимом физической нагрузки;</w:t>
      </w:r>
    </w:p>
    <w:p w:rsidR="00AB2273" w:rsidRDefault="00AB2273" w:rsidP="00AB2273">
      <w:pPr>
        <w:numPr>
          <w:ilvl w:val="0"/>
          <w:numId w:val="1"/>
        </w:numPr>
        <w:shd w:val="clear" w:color="auto" w:fill="FFFFFF"/>
        <w:tabs>
          <w:tab w:val="left" w:pos="859"/>
        </w:tabs>
        <w:spacing w:line="274" w:lineRule="exact"/>
        <w:ind w:right="5" w:firstLine="576"/>
        <w:jc w:val="both"/>
        <w:rPr>
          <w:b/>
          <w:bCs/>
          <w:sz w:val="24"/>
          <w:szCs w:val="24"/>
        </w:rPr>
      </w:pPr>
      <w:r>
        <w:rPr>
          <w:sz w:val="24"/>
          <w:szCs w:val="24"/>
        </w:rPr>
        <w:t xml:space="preserve">соблюдать безопасность при выполнении физических упражнений и проведении </w:t>
      </w:r>
      <w:r>
        <w:rPr>
          <w:sz w:val="24"/>
          <w:szCs w:val="24"/>
        </w:rPr>
        <w:lastRenderedPageBreak/>
        <w:t>туристических походов;</w:t>
      </w:r>
    </w:p>
    <w:p w:rsidR="00AB2273" w:rsidRDefault="00AB2273" w:rsidP="00AB2273">
      <w:pPr>
        <w:numPr>
          <w:ilvl w:val="0"/>
          <w:numId w:val="1"/>
        </w:numPr>
        <w:shd w:val="clear" w:color="auto" w:fill="FFFFFF"/>
        <w:tabs>
          <w:tab w:val="left" w:pos="859"/>
        </w:tabs>
        <w:spacing w:line="274" w:lineRule="exact"/>
        <w:ind w:right="14" w:firstLine="576"/>
        <w:jc w:val="both"/>
        <w:rPr>
          <w:b/>
          <w:bCs/>
          <w:sz w:val="24"/>
          <w:szCs w:val="24"/>
        </w:rPr>
      </w:pPr>
      <w:r>
        <w:rPr>
          <w:sz w:val="24"/>
          <w:szCs w:val="24"/>
        </w:rPr>
        <w:t>осуществлять судейство школьных соревнований по одному из базовых видов спорта;</w:t>
      </w:r>
    </w:p>
    <w:p w:rsidR="00AB2273" w:rsidRDefault="00AB2273" w:rsidP="00AB2273">
      <w:pPr>
        <w:shd w:val="clear" w:color="auto" w:fill="FFFFFF"/>
        <w:spacing w:line="274" w:lineRule="exact"/>
        <w:ind w:left="10" w:right="14" w:firstLine="566"/>
        <w:jc w:val="both"/>
      </w:pPr>
      <w:r>
        <w:rPr>
          <w:b/>
          <w:bCs/>
          <w:sz w:val="24"/>
          <w:szCs w:val="24"/>
        </w:rPr>
        <w:t xml:space="preserve">использовать приобретенные знания и умения в практической деятельности и повседневной жизни </w:t>
      </w:r>
      <w:r>
        <w:rPr>
          <w:sz w:val="24"/>
          <w:szCs w:val="24"/>
        </w:rPr>
        <w:t>для:</w:t>
      </w:r>
    </w:p>
    <w:p w:rsidR="00AB2273" w:rsidRDefault="00AB2273" w:rsidP="00AB2273">
      <w:pPr>
        <w:numPr>
          <w:ilvl w:val="0"/>
          <w:numId w:val="1"/>
        </w:numPr>
        <w:shd w:val="clear" w:color="auto" w:fill="FFFFFF"/>
        <w:tabs>
          <w:tab w:val="left" w:pos="859"/>
        </w:tabs>
        <w:spacing w:line="274" w:lineRule="exact"/>
        <w:ind w:right="5" w:firstLine="576"/>
        <w:jc w:val="both"/>
        <w:rPr>
          <w:b/>
          <w:bCs/>
          <w:sz w:val="24"/>
          <w:szCs w:val="24"/>
        </w:rPr>
      </w:pPr>
      <w:r>
        <w:rPr>
          <w:sz w:val="24"/>
          <w:szCs w:val="24"/>
        </w:rPr>
        <w:t>проведения самостоятельных занятий по формированию телосложения, коррекции осанки, развитию физических качеств, совершенствованию техники движений;</w:t>
      </w:r>
    </w:p>
    <w:p w:rsidR="00AB2273" w:rsidRPr="00BB5B34" w:rsidRDefault="00AB2273" w:rsidP="00AB2273">
      <w:pPr>
        <w:numPr>
          <w:ilvl w:val="0"/>
          <w:numId w:val="1"/>
        </w:numPr>
        <w:shd w:val="clear" w:color="auto" w:fill="FFFFFF"/>
        <w:tabs>
          <w:tab w:val="left" w:pos="859"/>
        </w:tabs>
        <w:spacing w:line="274" w:lineRule="exact"/>
        <w:ind w:left="576"/>
        <w:rPr>
          <w:b/>
          <w:bCs/>
          <w:sz w:val="24"/>
          <w:szCs w:val="24"/>
        </w:rPr>
      </w:pPr>
      <w:r>
        <w:rPr>
          <w:spacing w:val="-1"/>
          <w:sz w:val="24"/>
          <w:szCs w:val="24"/>
        </w:rPr>
        <w:t>включения занятий физической культурой и спортом в активный отдых и досуг</w:t>
      </w:r>
    </w:p>
    <w:p w:rsidR="00BB5B34" w:rsidRPr="00596F11" w:rsidRDefault="00BB5B34" w:rsidP="00AB2273">
      <w:pPr>
        <w:numPr>
          <w:ilvl w:val="0"/>
          <w:numId w:val="1"/>
        </w:numPr>
        <w:shd w:val="clear" w:color="auto" w:fill="FFFFFF"/>
        <w:tabs>
          <w:tab w:val="left" w:pos="859"/>
        </w:tabs>
        <w:spacing w:line="274" w:lineRule="exact"/>
        <w:ind w:left="576"/>
        <w:rPr>
          <w:b/>
          <w:bCs/>
          <w:sz w:val="24"/>
          <w:szCs w:val="24"/>
        </w:rPr>
      </w:pPr>
      <w:r>
        <w:rPr>
          <w:spacing w:val="-1"/>
          <w:sz w:val="24"/>
          <w:szCs w:val="24"/>
        </w:rPr>
        <w:t>знать и выполнять нормы ГТО.</w:t>
      </w:r>
    </w:p>
    <w:p w:rsidR="00596F11" w:rsidRPr="00094456" w:rsidRDefault="00596F11" w:rsidP="00596F11">
      <w:pPr>
        <w:ind w:firstLine="709"/>
        <w:rPr>
          <w:sz w:val="24"/>
          <w:szCs w:val="24"/>
        </w:rPr>
      </w:pPr>
      <w:r w:rsidRPr="00094456">
        <w:rPr>
          <w:b/>
          <w:sz w:val="24"/>
          <w:szCs w:val="24"/>
        </w:rPr>
        <w:t xml:space="preserve">К выпускникам </w:t>
      </w:r>
      <w:r w:rsidRPr="00094456">
        <w:rPr>
          <w:b/>
          <w:bCs/>
          <w:sz w:val="24"/>
          <w:szCs w:val="24"/>
        </w:rPr>
        <w:t>основного общего образования</w:t>
      </w:r>
      <w:r w:rsidRPr="00094456">
        <w:rPr>
          <w:b/>
          <w:sz w:val="24"/>
          <w:szCs w:val="24"/>
        </w:rPr>
        <w:t xml:space="preserve"> предъявляются следующие требования</w:t>
      </w:r>
      <w:r w:rsidRPr="00094456">
        <w:rPr>
          <w:sz w:val="24"/>
          <w:szCs w:val="24"/>
        </w:rPr>
        <w:t>.</w:t>
      </w:r>
    </w:p>
    <w:p w:rsidR="00596F11" w:rsidRPr="00094456" w:rsidRDefault="00596F11" w:rsidP="00596F11">
      <w:pPr>
        <w:ind w:firstLine="709"/>
        <w:rPr>
          <w:sz w:val="24"/>
          <w:szCs w:val="24"/>
          <w:u w:val="single"/>
        </w:rPr>
      </w:pPr>
      <w:r w:rsidRPr="00094456">
        <w:rPr>
          <w:sz w:val="24"/>
          <w:szCs w:val="24"/>
        </w:rPr>
        <w:t>1.</w:t>
      </w:r>
      <w:r w:rsidRPr="00094456">
        <w:rPr>
          <w:sz w:val="24"/>
          <w:szCs w:val="24"/>
          <w:u w:val="single"/>
        </w:rPr>
        <w:t xml:space="preserve">Уровень обученности; сформированность ключевых компетенций необходимых для дальнейшего общего среднего, начального и среднего профессионального образования: </w:t>
      </w:r>
    </w:p>
    <w:p w:rsidR="00596F11" w:rsidRPr="00596F11" w:rsidRDefault="00596F11" w:rsidP="007D0E0C">
      <w:pPr>
        <w:widowControl/>
        <w:numPr>
          <w:ilvl w:val="0"/>
          <w:numId w:val="26"/>
        </w:numPr>
        <w:autoSpaceDE/>
        <w:autoSpaceDN/>
        <w:adjustRightInd/>
        <w:ind w:left="0" w:firstLine="709"/>
        <w:jc w:val="both"/>
        <w:rPr>
          <w:sz w:val="24"/>
          <w:szCs w:val="24"/>
        </w:rPr>
      </w:pPr>
      <w:r w:rsidRPr="00596F11">
        <w:rPr>
          <w:sz w:val="24"/>
          <w:szCs w:val="24"/>
        </w:rPr>
        <w:t xml:space="preserve">Освоил на уровне требований государственных программ учебный материал по всем предметам школьного учебного плана; </w:t>
      </w:r>
    </w:p>
    <w:p w:rsidR="00596F11" w:rsidRPr="00596F11" w:rsidRDefault="00596F11" w:rsidP="007D0E0C">
      <w:pPr>
        <w:widowControl/>
        <w:numPr>
          <w:ilvl w:val="0"/>
          <w:numId w:val="26"/>
        </w:numPr>
        <w:autoSpaceDE/>
        <w:autoSpaceDN/>
        <w:adjustRightInd/>
        <w:ind w:left="0" w:firstLine="709"/>
        <w:jc w:val="both"/>
        <w:rPr>
          <w:sz w:val="24"/>
          <w:szCs w:val="24"/>
        </w:rPr>
      </w:pPr>
      <w:r w:rsidRPr="00596F11">
        <w:rPr>
          <w:sz w:val="24"/>
          <w:szCs w:val="24"/>
        </w:rPr>
        <w:t xml:space="preserve">Овладел основными общеучебными умениями и навыками, способами познавательной деятельности необходимыми для дальнейшего общего среднего образования, начального и среднего профессионального образования: </w:t>
      </w:r>
    </w:p>
    <w:p w:rsidR="00596F11" w:rsidRPr="00596F11" w:rsidRDefault="00596F11" w:rsidP="007D0E0C">
      <w:pPr>
        <w:widowControl/>
        <w:numPr>
          <w:ilvl w:val="0"/>
          <w:numId w:val="27"/>
        </w:numPr>
        <w:autoSpaceDE/>
        <w:autoSpaceDN/>
        <w:adjustRightInd/>
        <w:ind w:left="0" w:firstLine="709"/>
        <w:jc w:val="both"/>
        <w:rPr>
          <w:sz w:val="24"/>
          <w:szCs w:val="24"/>
        </w:rPr>
      </w:pPr>
      <w:r w:rsidRPr="00596F11">
        <w:rPr>
          <w:sz w:val="24"/>
          <w:szCs w:val="24"/>
        </w:rPr>
        <w:t xml:space="preserve">основными мыслительными операциями (анализа, синтеза, сравнения, конкретизации, обобщения, абстрагирования, классификации, систематизации); </w:t>
      </w:r>
    </w:p>
    <w:p w:rsidR="00596F11" w:rsidRPr="00596F11" w:rsidRDefault="00596F11" w:rsidP="007D0E0C">
      <w:pPr>
        <w:widowControl/>
        <w:numPr>
          <w:ilvl w:val="0"/>
          <w:numId w:val="28"/>
        </w:numPr>
        <w:autoSpaceDE/>
        <w:autoSpaceDN/>
        <w:adjustRightInd/>
        <w:ind w:left="0" w:firstLine="709"/>
        <w:jc w:val="both"/>
        <w:rPr>
          <w:sz w:val="24"/>
          <w:szCs w:val="24"/>
        </w:rPr>
      </w:pPr>
      <w:r w:rsidRPr="00596F11">
        <w:rPr>
          <w:sz w:val="24"/>
          <w:szCs w:val="24"/>
        </w:rPr>
        <w:t xml:space="preserve">навыками планирования, проектирования, моделирования, исследовательской, творческой деятельности; </w:t>
      </w:r>
    </w:p>
    <w:p w:rsidR="00596F11" w:rsidRPr="00596F11" w:rsidRDefault="00596F11" w:rsidP="007D0E0C">
      <w:pPr>
        <w:widowControl/>
        <w:numPr>
          <w:ilvl w:val="0"/>
          <w:numId w:val="28"/>
        </w:numPr>
        <w:autoSpaceDE/>
        <w:autoSpaceDN/>
        <w:adjustRightInd/>
        <w:ind w:left="0" w:firstLine="709"/>
        <w:jc w:val="both"/>
        <w:rPr>
          <w:sz w:val="24"/>
          <w:szCs w:val="24"/>
        </w:rPr>
      </w:pPr>
      <w:r w:rsidRPr="00596F11">
        <w:rPr>
          <w:sz w:val="24"/>
          <w:szCs w:val="24"/>
        </w:rPr>
        <w:t xml:space="preserve">трудовыми умениями и навыками, навыками самосохранения в экстремальной ситуации; </w:t>
      </w:r>
    </w:p>
    <w:p w:rsidR="00596F11" w:rsidRPr="00596F11" w:rsidRDefault="00596F11" w:rsidP="007D0E0C">
      <w:pPr>
        <w:widowControl/>
        <w:numPr>
          <w:ilvl w:val="0"/>
          <w:numId w:val="28"/>
        </w:numPr>
        <w:autoSpaceDE/>
        <w:autoSpaceDN/>
        <w:adjustRightInd/>
        <w:ind w:left="0" w:firstLine="709"/>
        <w:jc w:val="both"/>
        <w:rPr>
          <w:sz w:val="24"/>
          <w:szCs w:val="24"/>
        </w:rPr>
      </w:pPr>
      <w:r w:rsidRPr="00596F11">
        <w:rPr>
          <w:sz w:val="24"/>
          <w:szCs w:val="24"/>
        </w:rPr>
        <w:t xml:space="preserve">знанием особенностей восприятия, обработки, переработки, хранения, воспроизведения информации, основами компьютерной грамотности; техникой пользования компьютером и другой вычислительной техникой; </w:t>
      </w:r>
    </w:p>
    <w:p w:rsidR="00596F11" w:rsidRPr="00596F11" w:rsidRDefault="00596F11" w:rsidP="007D0E0C">
      <w:pPr>
        <w:widowControl/>
        <w:numPr>
          <w:ilvl w:val="0"/>
          <w:numId w:val="28"/>
        </w:numPr>
        <w:autoSpaceDE/>
        <w:autoSpaceDN/>
        <w:adjustRightInd/>
        <w:ind w:left="0" w:firstLine="709"/>
        <w:jc w:val="both"/>
        <w:rPr>
          <w:sz w:val="24"/>
          <w:szCs w:val="24"/>
        </w:rPr>
      </w:pPr>
      <w:r w:rsidRPr="00596F11">
        <w:rPr>
          <w:sz w:val="24"/>
          <w:szCs w:val="24"/>
        </w:rPr>
        <w:t xml:space="preserve">основными информационными технологиями, оптимальными для ученика формами, методами, средствами самостоятельной, познавательной деятельности, основанной на усвоении способов приобретения знаний из различных источников информации; </w:t>
      </w:r>
    </w:p>
    <w:p w:rsidR="00596F11" w:rsidRPr="00596F11" w:rsidRDefault="00596F11" w:rsidP="007D0E0C">
      <w:pPr>
        <w:widowControl/>
        <w:numPr>
          <w:ilvl w:val="0"/>
          <w:numId w:val="28"/>
        </w:numPr>
        <w:autoSpaceDE/>
        <w:autoSpaceDN/>
        <w:adjustRightInd/>
        <w:ind w:left="0" w:firstLine="709"/>
        <w:jc w:val="both"/>
        <w:rPr>
          <w:sz w:val="24"/>
          <w:szCs w:val="24"/>
        </w:rPr>
      </w:pPr>
      <w:r w:rsidRPr="00596F11">
        <w:rPr>
          <w:sz w:val="24"/>
          <w:szCs w:val="24"/>
        </w:rPr>
        <w:t xml:space="preserve">умениями и навыками саморазвития, самосовершенствования, самореализации, самоконтроля, саморефлексии; </w:t>
      </w:r>
    </w:p>
    <w:p w:rsidR="00596F11" w:rsidRPr="00596F11" w:rsidRDefault="00596F11" w:rsidP="007D0E0C">
      <w:pPr>
        <w:widowControl/>
        <w:numPr>
          <w:ilvl w:val="0"/>
          <w:numId w:val="28"/>
        </w:numPr>
        <w:autoSpaceDE/>
        <w:autoSpaceDN/>
        <w:adjustRightInd/>
        <w:ind w:left="0" w:firstLine="709"/>
        <w:jc w:val="both"/>
        <w:rPr>
          <w:sz w:val="24"/>
          <w:szCs w:val="24"/>
        </w:rPr>
      </w:pPr>
      <w:r w:rsidRPr="00596F11">
        <w:rPr>
          <w:sz w:val="24"/>
          <w:szCs w:val="24"/>
        </w:rPr>
        <w:t xml:space="preserve">навыками языкового и речевого развития, культурой родного языка. </w:t>
      </w:r>
    </w:p>
    <w:p w:rsidR="00596F11" w:rsidRPr="00094456" w:rsidRDefault="00596F11" w:rsidP="00596F11">
      <w:pPr>
        <w:ind w:firstLine="709"/>
        <w:rPr>
          <w:sz w:val="24"/>
          <w:szCs w:val="24"/>
          <w:u w:val="single"/>
        </w:rPr>
      </w:pPr>
      <w:r w:rsidRPr="00094456">
        <w:rPr>
          <w:sz w:val="24"/>
          <w:szCs w:val="24"/>
        </w:rPr>
        <w:t xml:space="preserve">2. </w:t>
      </w:r>
      <w:r w:rsidRPr="00094456">
        <w:rPr>
          <w:sz w:val="24"/>
          <w:szCs w:val="24"/>
          <w:u w:val="single"/>
        </w:rPr>
        <w:t xml:space="preserve">Уровень ключевых компетенций, связанных с физическим развитием и укреплением здоровья: </w:t>
      </w:r>
    </w:p>
    <w:p w:rsidR="00596F11" w:rsidRPr="00094456" w:rsidRDefault="00596F11" w:rsidP="00596F11">
      <w:pPr>
        <w:ind w:firstLine="709"/>
        <w:rPr>
          <w:sz w:val="24"/>
          <w:szCs w:val="24"/>
        </w:rPr>
      </w:pPr>
      <w:r w:rsidRPr="00094456">
        <w:rPr>
          <w:sz w:val="24"/>
          <w:szCs w:val="24"/>
        </w:rPr>
        <w:t xml:space="preserve">Овладел знаниями и умениями здоровьесбережения: </w:t>
      </w:r>
    </w:p>
    <w:p w:rsidR="00596F11" w:rsidRPr="00596F11" w:rsidRDefault="00596F11" w:rsidP="007D0E0C">
      <w:pPr>
        <w:widowControl/>
        <w:numPr>
          <w:ilvl w:val="0"/>
          <w:numId w:val="29"/>
        </w:numPr>
        <w:autoSpaceDE/>
        <w:autoSpaceDN/>
        <w:adjustRightInd/>
        <w:ind w:left="0" w:firstLine="709"/>
        <w:jc w:val="both"/>
        <w:rPr>
          <w:sz w:val="24"/>
          <w:szCs w:val="24"/>
        </w:rPr>
      </w:pPr>
      <w:r w:rsidRPr="00596F11">
        <w:rPr>
          <w:sz w:val="24"/>
          <w:szCs w:val="24"/>
        </w:rPr>
        <w:t xml:space="preserve">знание и соблюдение норм здоровья образа жизни; </w:t>
      </w:r>
    </w:p>
    <w:p w:rsidR="00596F11" w:rsidRPr="00596F11" w:rsidRDefault="00596F11" w:rsidP="007D0E0C">
      <w:pPr>
        <w:widowControl/>
        <w:numPr>
          <w:ilvl w:val="0"/>
          <w:numId w:val="29"/>
        </w:numPr>
        <w:autoSpaceDE/>
        <w:autoSpaceDN/>
        <w:adjustRightInd/>
        <w:ind w:left="0" w:firstLine="709"/>
        <w:jc w:val="both"/>
        <w:rPr>
          <w:sz w:val="24"/>
          <w:szCs w:val="24"/>
        </w:rPr>
      </w:pPr>
      <w:r w:rsidRPr="00596F11">
        <w:rPr>
          <w:sz w:val="24"/>
          <w:szCs w:val="24"/>
        </w:rPr>
        <w:t xml:space="preserve">знание и соблюдение правил личной гигиены; </w:t>
      </w:r>
    </w:p>
    <w:p w:rsidR="00596F11" w:rsidRPr="00596F11" w:rsidRDefault="00596F11" w:rsidP="007D0E0C">
      <w:pPr>
        <w:widowControl/>
        <w:numPr>
          <w:ilvl w:val="0"/>
          <w:numId w:val="29"/>
        </w:numPr>
        <w:autoSpaceDE/>
        <w:autoSpaceDN/>
        <w:adjustRightInd/>
        <w:ind w:left="0" w:firstLine="709"/>
        <w:jc w:val="both"/>
        <w:rPr>
          <w:sz w:val="24"/>
          <w:szCs w:val="24"/>
        </w:rPr>
      </w:pPr>
      <w:r w:rsidRPr="00596F11">
        <w:rPr>
          <w:sz w:val="24"/>
          <w:szCs w:val="24"/>
        </w:rPr>
        <w:t xml:space="preserve">знание опасности курения, алкоголизма, токсикомании, наркомании, СПИДа; </w:t>
      </w:r>
    </w:p>
    <w:p w:rsidR="00596F11" w:rsidRPr="00596F11" w:rsidRDefault="00596F11" w:rsidP="007D0E0C">
      <w:pPr>
        <w:widowControl/>
        <w:numPr>
          <w:ilvl w:val="0"/>
          <w:numId w:val="29"/>
        </w:numPr>
        <w:autoSpaceDE/>
        <w:autoSpaceDN/>
        <w:adjustRightInd/>
        <w:ind w:left="0" w:firstLine="709"/>
        <w:jc w:val="both"/>
        <w:rPr>
          <w:sz w:val="24"/>
          <w:szCs w:val="24"/>
        </w:rPr>
      </w:pPr>
      <w:r w:rsidRPr="00596F11">
        <w:rPr>
          <w:sz w:val="24"/>
          <w:szCs w:val="24"/>
        </w:rPr>
        <w:t xml:space="preserve">знание особенностей физического, физиологического развития своего организма, типа нервной системы, темперамента, суточного биоритма; </w:t>
      </w:r>
    </w:p>
    <w:p w:rsidR="00596F11" w:rsidRPr="00596F11" w:rsidRDefault="00596F11" w:rsidP="007D0E0C">
      <w:pPr>
        <w:widowControl/>
        <w:numPr>
          <w:ilvl w:val="0"/>
          <w:numId w:val="29"/>
        </w:numPr>
        <w:autoSpaceDE/>
        <w:autoSpaceDN/>
        <w:adjustRightInd/>
        <w:ind w:left="0" w:firstLine="709"/>
        <w:jc w:val="both"/>
        <w:rPr>
          <w:sz w:val="24"/>
          <w:szCs w:val="24"/>
        </w:rPr>
      </w:pPr>
      <w:r w:rsidRPr="00596F11">
        <w:rPr>
          <w:sz w:val="24"/>
          <w:szCs w:val="24"/>
        </w:rPr>
        <w:t xml:space="preserve">знание и владение основами физической культуры человека. </w:t>
      </w:r>
    </w:p>
    <w:p w:rsidR="00596F11" w:rsidRPr="00094456" w:rsidRDefault="00596F11" w:rsidP="00596F11">
      <w:pPr>
        <w:ind w:firstLine="709"/>
        <w:rPr>
          <w:sz w:val="24"/>
          <w:szCs w:val="24"/>
          <w:u w:val="single"/>
        </w:rPr>
      </w:pPr>
      <w:r w:rsidRPr="00094456">
        <w:rPr>
          <w:sz w:val="24"/>
          <w:szCs w:val="24"/>
        </w:rPr>
        <w:t xml:space="preserve">3. </w:t>
      </w:r>
      <w:r w:rsidRPr="00094456">
        <w:rPr>
          <w:sz w:val="24"/>
          <w:szCs w:val="24"/>
          <w:u w:val="single"/>
        </w:rPr>
        <w:t xml:space="preserve">Уровень сформированности ключевых компетенций, связанных с взаимодействием человека и социальной сферы, человека и окружающего его мира: </w:t>
      </w:r>
    </w:p>
    <w:p w:rsidR="00596F11" w:rsidRPr="00596F11" w:rsidRDefault="00596F11" w:rsidP="007D0E0C">
      <w:pPr>
        <w:widowControl/>
        <w:numPr>
          <w:ilvl w:val="0"/>
          <w:numId w:val="31"/>
        </w:numPr>
        <w:tabs>
          <w:tab w:val="clear" w:pos="1800"/>
        </w:tabs>
        <w:autoSpaceDE/>
        <w:autoSpaceDN/>
        <w:adjustRightInd/>
        <w:ind w:left="0" w:firstLine="709"/>
        <w:jc w:val="both"/>
        <w:rPr>
          <w:sz w:val="24"/>
          <w:szCs w:val="24"/>
        </w:rPr>
      </w:pPr>
      <w:r w:rsidRPr="00596F11">
        <w:rPr>
          <w:sz w:val="24"/>
          <w:szCs w:val="24"/>
        </w:rPr>
        <w:t xml:space="preserve">сформированность мотивационного, когнитивного, поведенческого, ценностно-смыслового аспекта, эмоционально-волевая регуляция процесса социального взаимодействия: с обществом, общностью, коллективом, семьей, друзьями, партнерами; </w:t>
      </w:r>
    </w:p>
    <w:p w:rsidR="00596F11" w:rsidRPr="00596F11" w:rsidRDefault="00596F11" w:rsidP="007D0E0C">
      <w:pPr>
        <w:widowControl/>
        <w:numPr>
          <w:ilvl w:val="0"/>
          <w:numId w:val="31"/>
        </w:numPr>
        <w:tabs>
          <w:tab w:val="clear" w:pos="1800"/>
        </w:tabs>
        <w:autoSpaceDE/>
        <w:autoSpaceDN/>
        <w:adjustRightInd/>
        <w:ind w:left="0" w:firstLine="709"/>
        <w:jc w:val="both"/>
        <w:rPr>
          <w:sz w:val="24"/>
          <w:szCs w:val="24"/>
        </w:rPr>
      </w:pPr>
      <w:r w:rsidRPr="00596F11">
        <w:rPr>
          <w:sz w:val="24"/>
          <w:szCs w:val="24"/>
        </w:rPr>
        <w:t xml:space="preserve">владение умениями и навыками сотрудничества, толерантности, уважения и принятия другого (раса, национальность, религия, статус, пол), погашение конфликтов; </w:t>
      </w:r>
    </w:p>
    <w:p w:rsidR="00596F11" w:rsidRPr="00596F11" w:rsidRDefault="00596F11" w:rsidP="007D0E0C">
      <w:pPr>
        <w:widowControl/>
        <w:numPr>
          <w:ilvl w:val="0"/>
          <w:numId w:val="31"/>
        </w:numPr>
        <w:tabs>
          <w:tab w:val="clear" w:pos="1800"/>
        </w:tabs>
        <w:autoSpaceDE/>
        <w:autoSpaceDN/>
        <w:adjustRightInd/>
        <w:ind w:left="0" w:firstLine="709"/>
        <w:jc w:val="both"/>
        <w:rPr>
          <w:sz w:val="24"/>
          <w:szCs w:val="24"/>
        </w:rPr>
      </w:pPr>
      <w:r w:rsidRPr="00596F11">
        <w:rPr>
          <w:sz w:val="24"/>
          <w:szCs w:val="24"/>
        </w:rPr>
        <w:lastRenderedPageBreak/>
        <w:t xml:space="preserve">владение основами мобильности, социальной активности, конкурентноспособности, умением адаптироваться в социуме; </w:t>
      </w:r>
    </w:p>
    <w:p w:rsidR="00596F11" w:rsidRPr="00596F11" w:rsidRDefault="00596F11" w:rsidP="007D0E0C">
      <w:pPr>
        <w:widowControl/>
        <w:numPr>
          <w:ilvl w:val="0"/>
          <w:numId w:val="31"/>
        </w:numPr>
        <w:tabs>
          <w:tab w:val="clear" w:pos="1800"/>
        </w:tabs>
        <w:autoSpaceDE/>
        <w:autoSpaceDN/>
        <w:adjustRightInd/>
        <w:ind w:left="0" w:firstLine="709"/>
        <w:jc w:val="both"/>
        <w:rPr>
          <w:sz w:val="24"/>
          <w:szCs w:val="24"/>
        </w:rPr>
      </w:pPr>
      <w:r w:rsidRPr="00596F11">
        <w:rPr>
          <w:sz w:val="24"/>
          <w:szCs w:val="24"/>
        </w:rPr>
        <w:t xml:space="preserve">владение знаниями, умениями, навыками общения: основами устного и письменного обучения, умение вести диалог, монолог, полилог, знание и соблюдение традиций, этикета. </w:t>
      </w:r>
    </w:p>
    <w:p w:rsidR="00596F11" w:rsidRPr="00094456" w:rsidRDefault="00596F11" w:rsidP="00596F11">
      <w:pPr>
        <w:ind w:firstLine="709"/>
        <w:rPr>
          <w:sz w:val="24"/>
          <w:szCs w:val="24"/>
          <w:u w:val="single"/>
        </w:rPr>
      </w:pPr>
      <w:r w:rsidRPr="00094456">
        <w:rPr>
          <w:sz w:val="24"/>
          <w:szCs w:val="24"/>
        </w:rPr>
        <w:t xml:space="preserve">4. </w:t>
      </w:r>
      <w:r w:rsidRPr="00094456">
        <w:rPr>
          <w:sz w:val="24"/>
          <w:szCs w:val="24"/>
          <w:u w:val="single"/>
        </w:rPr>
        <w:t xml:space="preserve">Уровень сформированности культуры личности: </w:t>
      </w:r>
    </w:p>
    <w:p w:rsidR="00596F11" w:rsidRPr="00596F11" w:rsidRDefault="00596F11" w:rsidP="007D0E0C">
      <w:pPr>
        <w:widowControl/>
        <w:numPr>
          <w:ilvl w:val="0"/>
          <w:numId w:val="30"/>
        </w:numPr>
        <w:autoSpaceDE/>
        <w:autoSpaceDN/>
        <w:adjustRightInd/>
        <w:ind w:left="0" w:firstLine="709"/>
        <w:jc w:val="both"/>
        <w:rPr>
          <w:sz w:val="24"/>
          <w:szCs w:val="24"/>
        </w:rPr>
      </w:pPr>
      <w:r w:rsidRPr="00596F11">
        <w:rPr>
          <w:sz w:val="24"/>
          <w:szCs w:val="24"/>
        </w:rPr>
        <w:t xml:space="preserve">культуры внешнего вида, одежды, оформления, жилища, рабочего места; </w:t>
      </w:r>
    </w:p>
    <w:p w:rsidR="00596F11" w:rsidRPr="00596F11" w:rsidRDefault="00596F11" w:rsidP="007D0E0C">
      <w:pPr>
        <w:widowControl/>
        <w:numPr>
          <w:ilvl w:val="0"/>
          <w:numId w:val="30"/>
        </w:numPr>
        <w:autoSpaceDE/>
        <w:autoSpaceDN/>
        <w:adjustRightInd/>
        <w:ind w:left="0" w:firstLine="709"/>
        <w:jc w:val="both"/>
        <w:rPr>
          <w:sz w:val="24"/>
          <w:szCs w:val="24"/>
        </w:rPr>
      </w:pPr>
      <w:r w:rsidRPr="00596F11">
        <w:rPr>
          <w:sz w:val="24"/>
          <w:szCs w:val="24"/>
        </w:rPr>
        <w:t xml:space="preserve">экологической культуры; </w:t>
      </w:r>
    </w:p>
    <w:p w:rsidR="00596F11" w:rsidRPr="00596F11" w:rsidRDefault="00596F11" w:rsidP="007D0E0C">
      <w:pPr>
        <w:widowControl/>
        <w:numPr>
          <w:ilvl w:val="0"/>
          <w:numId w:val="30"/>
        </w:numPr>
        <w:autoSpaceDE/>
        <w:autoSpaceDN/>
        <w:adjustRightInd/>
        <w:ind w:left="0" w:firstLine="709"/>
        <w:jc w:val="both"/>
        <w:rPr>
          <w:sz w:val="24"/>
          <w:szCs w:val="24"/>
        </w:rPr>
      </w:pPr>
      <w:r w:rsidRPr="00596F11">
        <w:rPr>
          <w:sz w:val="24"/>
          <w:szCs w:val="24"/>
        </w:rPr>
        <w:t xml:space="preserve">восприятие и понимание литературы и искусства; </w:t>
      </w:r>
    </w:p>
    <w:p w:rsidR="00596F11" w:rsidRPr="00596F11" w:rsidRDefault="00596F11" w:rsidP="007D0E0C">
      <w:pPr>
        <w:widowControl/>
        <w:numPr>
          <w:ilvl w:val="0"/>
          <w:numId w:val="30"/>
        </w:numPr>
        <w:autoSpaceDE/>
        <w:autoSpaceDN/>
        <w:adjustRightInd/>
        <w:ind w:left="0" w:firstLine="709"/>
        <w:jc w:val="both"/>
        <w:rPr>
          <w:sz w:val="24"/>
          <w:szCs w:val="24"/>
        </w:rPr>
      </w:pPr>
      <w:r w:rsidRPr="00596F11">
        <w:rPr>
          <w:sz w:val="24"/>
          <w:szCs w:val="24"/>
        </w:rPr>
        <w:t xml:space="preserve">знание истории цивилизаций, собственной страны, религии; </w:t>
      </w:r>
    </w:p>
    <w:p w:rsidR="00596F11" w:rsidRPr="00596F11" w:rsidRDefault="00596F11" w:rsidP="007D0E0C">
      <w:pPr>
        <w:widowControl/>
        <w:numPr>
          <w:ilvl w:val="0"/>
          <w:numId w:val="30"/>
        </w:numPr>
        <w:autoSpaceDE/>
        <w:autoSpaceDN/>
        <w:adjustRightInd/>
        <w:ind w:left="0" w:firstLine="709"/>
        <w:jc w:val="both"/>
        <w:rPr>
          <w:sz w:val="24"/>
          <w:szCs w:val="24"/>
        </w:rPr>
      </w:pPr>
      <w:r w:rsidRPr="00596F11">
        <w:rPr>
          <w:sz w:val="24"/>
          <w:szCs w:val="24"/>
        </w:rPr>
        <w:t xml:space="preserve">восприятие и осознание ценностей искусства, народного творчества; </w:t>
      </w:r>
    </w:p>
    <w:p w:rsidR="00596F11" w:rsidRPr="00596F11" w:rsidRDefault="00596F11" w:rsidP="007D0E0C">
      <w:pPr>
        <w:widowControl/>
        <w:numPr>
          <w:ilvl w:val="0"/>
          <w:numId w:val="30"/>
        </w:numPr>
        <w:autoSpaceDE/>
        <w:autoSpaceDN/>
        <w:adjustRightInd/>
        <w:ind w:left="0" w:firstLine="709"/>
        <w:jc w:val="both"/>
        <w:rPr>
          <w:sz w:val="24"/>
          <w:szCs w:val="24"/>
        </w:rPr>
      </w:pPr>
      <w:r w:rsidRPr="00596F11">
        <w:rPr>
          <w:sz w:val="24"/>
          <w:szCs w:val="24"/>
        </w:rPr>
        <w:t xml:space="preserve">реализация творческого потенциала детей через творчество, художественное конструирование, музыкально-театральная деятельность, ручной художественный труд. </w:t>
      </w:r>
    </w:p>
    <w:p w:rsidR="00596F11" w:rsidRPr="00596F11" w:rsidRDefault="00596F11" w:rsidP="00596F11">
      <w:pPr>
        <w:shd w:val="clear" w:color="auto" w:fill="FFFFFF"/>
        <w:ind w:firstLine="709"/>
        <w:jc w:val="both"/>
        <w:rPr>
          <w:b/>
          <w:bCs/>
          <w:sz w:val="24"/>
          <w:szCs w:val="24"/>
        </w:rPr>
      </w:pPr>
    </w:p>
    <w:p w:rsidR="00596F11" w:rsidRPr="00596F11" w:rsidRDefault="00596F11" w:rsidP="00596F11">
      <w:pPr>
        <w:shd w:val="clear" w:color="auto" w:fill="FFFFFF"/>
        <w:ind w:firstLine="709"/>
        <w:jc w:val="both"/>
        <w:rPr>
          <w:sz w:val="24"/>
          <w:szCs w:val="24"/>
        </w:rPr>
      </w:pPr>
      <w:r w:rsidRPr="00596F11">
        <w:rPr>
          <w:b/>
          <w:bCs/>
          <w:sz w:val="24"/>
          <w:szCs w:val="24"/>
        </w:rPr>
        <w:t>Ожидаемый результат</w:t>
      </w:r>
    </w:p>
    <w:p w:rsidR="00596F11" w:rsidRPr="00596F11" w:rsidRDefault="00596F11" w:rsidP="007D0E0C">
      <w:pPr>
        <w:numPr>
          <w:ilvl w:val="0"/>
          <w:numId w:val="32"/>
        </w:numPr>
        <w:shd w:val="clear" w:color="auto" w:fill="FFFFFF"/>
        <w:tabs>
          <w:tab w:val="left" w:pos="1080"/>
          <w:tab w:val="left" w:pos="2203"/>
        </w:tabs>
        <w:ind w:left="0" w:firstLine="709"/>
        <w:jc w:val="both"/>
        <w:rPr>
          <w:sz w:val="24"/>
          <w:szCs w:val="24"/>
        </w:rPr>
      </w:pPr>
      <w:r w:rsidRPr="00596F11">
        <w:rPr>
          <w:sz w:val="24"/>
          <w:szCs w:val="24"/>
        </w:rPr>
        <w:t>Успешное овладение предметами учебного плана на базовом уровне в соответствии с государственными образовательными стандартами.</w:t>
      </w:r>
    </w:p>
    <w:p w:rsidR="00596F11" w:rsidRPr="00596F11" w:rsidRDefault="00596F11" w:rsidP="007D0E0C">
      <w:pPr>
        <w:numPr>
          <w:ilvl w:val="0"/>
          <w:numId w:val="32"/>
        </w:numPr>
        <w:shd w:val="clear" w:color="auto" w:fill="FFFFFF"/>
        <w:tabs>
          <w:tab w:val="left" w:pos="1080"/>
          <w:tab w:val="left" w:pos="2369"/>
        </w:tabs>
        <w:ind w:left="0" w:firstLine="709"/>
        <w:jc w:val="both"/>
        <w:rPr>
          <w:sz w:val="24"/>
          <w:szCs w:val="24"/>
        </w:rPr>
      </w:pPr>
      <w:r w:rsidRPr="00596F11">
        <w:rPr>
          <w:sz w:val="24"/>
          <w:szCs w:val="24"/>
        </w:rPr>
        <w:t>Выход на начальный уровень функциональной грамотности, предполагающий его полное достижение к окончанию основной школы.</w:t>
      </w:r>
    </w:p>
    <w:p w:rsidR="00596F11" w:rsidRPr="00596F11" w:rsidRDefault="00596F11" w:rsidP="007D0E0C">
      <w:pPr>
        <w:numPr>
          <w:ilvl w:val="0"/>
          <w:numId w:val="32"/>
        </w:numPr>
        <w:shd w:val="clear" w:color="auto" w:fill="FFFFFF"/>
        <w:tabs>
          <w:tab w:val="left" w:pos="1080"/>
          <w:tab w:val="left" w:pos="2297"/>
        </w:tabs>
        <w:ind w:left="0" w:firstLine="709"/>
        <w:jc w:val="both"/>
        <w:rPr>
          <w:sz w:val="24"/>
          <w:szCs w:val="24"/>
        </w:rPr>
      </w:pPr>
      <w:r w:rsidRPr="00596F11">
        <w:rPr>
          <w:sz w:val="24"/>
          <w:szCs w:val="24"/>
        </w:rPr>
        <w:t>Освоение обучающимися основ системного мышления и развитие мотивации к дальнейшему обучению.</w:t>
      </w:r>
    </w:p>
    <w:p w:rsidR="00596F11" w:rsidRPr="00596F11" w:rsidRDefault="00596F11" w:rsidP="007D0E0C">
      <w:pPr>
        <w:numPr>
          <w:ilvl w:val="0"/>
          <w:numId w:val="32"/>
        </w:numPr>
        <w:shd w:val="clear" w:color="auto" w:fill="FFFFFF"/>
        <w:tabs>
          <w:tab w:val="left" w:pos="1080"/>
          <w:tab w:val="left" w:pos="1339"/>
        </w:tabs>
        <w:ind w:left="0" w:firstLine="709"/>
        <w:jc w:val="both"/>
        <w:rPr>
          <w:sz w:val="24"/>
          <w:szCs w:val="24"/>
        </w:rPr>
      </w:pPr>
      <w:r w:rsidRPr="00596F11">
        <w:rPr>
          <w:sz w:val="24"/>
          <w:szCs w:val="24"/>
        </w:rPr>
        <w:t>Успешное освоение предметов учебного плана и достижение уровня образованности, соответствующего образовательному стандарту.</w:t>
      </w:r>
    </w:p>
    <w:p w:rsidR="00596F11" w:rsidRPr="00596F11" w:rsidRDefault="00596F11" w:rsidP="007D0E0C">
      <w:pPr>
        <w:numPr>
          <w:ilvl w:val="0"/>
          <w:numId w:val="32"/>
        </w:numPr>
        <w:shd w:val="clear" w:color="auto" w:fill="FFFFFF"/>
        <w:tabs>
          <w:tab w:val="left" w:pos="1080"/>
          <w:tab w:val="left" w:pos="1339"/>
        </w:tabs>
        <w:ind w:left="0" w:firstLine="709"/>
        <w:jc w:val="both"/>
        <w:rPr>
          <w:sz w:val="24"/>
          <w:szCs w:val="24"/>
        </w:rPr>
      </w:pPr>
      <w:r w:rsidRPr="00596F11">
        <w:rPr>
          <w:sz w:val="24"/>
          <w:szCs w:val="24"/>
        </w:rPr>
        <w:t>Достижение уровня, готовности к осознанному выбору дальнейшего образовательного маршрута: понимание особенностей выбранного ОУ; оценочное соотнесение профессиональных намерений и собственных возможностей; подготовленность в предметной области, необходимой для получения дальнейшего профильного образования.</w:t>
      </w:r>
    </w:p>
    <w:p w:rsidR="00596F11" w:rsidRPr="00596F11" w:rsidRDefault="00596F11" w:rsidP="007D0E0C">
      <w:pPr>
        <w:numPr>
          <w:ilvl w:val="0"/>
          <w:numId w:val="32"/>
        </w:numPr>
        <w:shd w:val="clear" w:color="auto" w:fill="FFFFFF"/>
        <w:tabs>
          <w:tab w:val="left" w:pos="1080"/>
          <w:tab w:val="left" w:pos="1260"/>
        </w:tabs>
        <w:ind w:left="0" w:firstLine="709"/>
        <w:jc w:val="both"/>
        <w:rPr>
          <w:sz w:val="24"/>
          <w:szCs w:val="24"/>
        </w:rPr>
      </w:pPr>
      <w:r w:rsidRPr="00596F11">
        <w:rPr>
          <w:sz w:val="24"/>
          <w:szCs w:val="24"/>
        </w:rPr>
        <w:t>Достижение такого уровня образованности в предметных областях знания, который позволит учащимся успешно продолжить обучение в профильной школе или других учебных заведениях.</w:t>
      </w:r>
    </w:p>
    <w:p w:rsidR="00596F11" w:rsidRPr="00596F11" w:rsidRDefault="00596F11" w:rsidP="007D0E0C">
      <w:pPr>
        <w:numPr>
          <w:ilvl w:val="0"/>
          <w:numId w:val="32"/>
        </w:numPr>
        <w:shd w:val="clear" w:color="auto" w:fill="FFFFFF"/>
        <w:tabs>
          <w:tab w:val="left" w:pos="1080"/>
          <w:tab w:val="left" w:pos="1411"/>
        </w:tabs>
        <w:ind w:left="0" w:firstLine="709"/>
        <w:jc w:val="both"/>
        <w:rPr>
          <w:sz w:val="24"/>
          <w:szCs w:val="24"/>
        </w:rPr>
      </w:pPr>
      <w:r w:rsidRPr="00596F11">
        <w:rPr>
          <w:sz w:val="24"/>
          <w:szCs w:val="24"/>
        </w:rPr>
        <w:t>Овладение обучающимися над предметными знаниями и умениями, необходимыми для творческой и поисковой деятельности в выбранном профиле.</w:t>
      </w:r>
    </w:p>
    <w:p w:rsidR="00BB5B34" w:rsidRPr="00BB5B34" w:rsidRDefault="00596F11" w:rsidP="00BB5B34">
      <w:pPr>
        <w:numPr>
          <w:ilvl w:val="0"/>
          <w:numId w:val="32"/>
        </w:numPr>
        <w:shd w:val="clear" w:color="auto" w:fill="FFFFFF"/>
        <w:tabs>
          <w:tab w:val="left" w:pos="1080"/>
          <w:tab w:val="left" w:pos="1210"/>
        </w:tabs>
        <w:ind w:left="0" w:firstLine="709"/>
        <w:jc w:val="both"/>
        <w:rPr>
          <w:sz w:val="24"/>
          <w:szCs w:val="24"/>
        </w:rPr>
      </w:pPr>
      <w:r w:rsidRPr="00596F11">
        <w:rPr>
          <w:sz w:val="24"/>
          <w:szCs w:val="24"/>
        </w:rPr>
        <w:t>Сформированность основных ключевых компетенций и получение социально-значимых достижений в творческой деятельности, способствующих развитию качеств личности, необходимых человеку для успешной самореализации.</w:t>
      </w:r>
    </w:p>
    <w:p w:rsidR="00AB2273" w:rsidRPr="00AB2273" w:rsidRDefault="00197CA6" w:rsidP="001B595F">
      <w:pPr>
        <w:shd w:val="clear" w:color="auto" w:fill="FFFFFF"/>
        <w:spacing w:before="278" w:line="274" w:lineRule="exact"/>
        <w:ind w:right="14"/>
        <w:jc w:val="both"/>
        <w:rPr>
          <w:sz w:val="28"/>
          <w:szCs w:val="28"/>
        </w:rPr>
      </w:pPr>
      <w:r w:rsidRPr="00197CA6">
        <w:rPr>
          <w:b/>
          <w:bCs/>
          <w:sz w:val="28"/>
          <w:szCs w:val="28"/>
        </w:rPr>
        <w:t>1</w:t>
      </w:r>
      <w:r>
        <w:rPr>
          <w:b/>
          <w:bCs/>
          <w:sz w:val="28"/>
          <w:szCs w:val="28"/>
        </w:rPr>
        <w:t>.3</w:t>
      </w:r>
      <w:r w:rsidR="00AB2273" w:rsidRPr="00AB2273">
        <w:rPr>
          <w:b/>
          <w:bCs/>
          <w:sz w:val="28"/>
          <w:szCs w:val="28"/>
        </w:rPr>
        <w:t xml:space="preserve"> Систе</w:t>
      </w:r>
      <w:r w:rsidR="00094456">
        <w:rPr>
          <w:b/>
          <w:bCs/>
          <w:sz w:val="28"/>
          <w:szCs w:val="28"/>
        </w:rPr>
        <w:t>ма оценки достижения</w:t>
      </w:r>
      <w:r w:rsidR="00AB2273" w:rsidRPr="00AB2273">
        <w:rPr>
          <w:b/>
          <w:bCs/>
          <w:sz w:val="28"/>
          <w:szCs w:val="28"/>
        </w:rPr>
        <w:t xml:space="preserve"> </w:t>
      </w:r>
      <w:r>
        <w:rPr>
          <w:b/>
          <w:bCs/>
          <w:sz w:val="28"/>
          <w:szCs w:val="28"/>
        </w:rPr>
        <w:t xml:space="preserve">планируемых </w:t>
      </w:r>
      <w:r w:rsidR="00AB2273" w:rsidRPr="00AB2273">
        <w:rPr>
          <w:b/>
          <w:bCs/>
          <w:sz w:val="28"/>
          <w:szCs w:val="28"/>
        </w:rPr>
        <w:t>результатов освоения основной образовательной программы основного общего образования</w:t>
      </w:r>
    </w:p>
    <w:p w:rsidR="00AF31CD" w:rsidRPr="00AF31CD" w:rsidRDefault="00AF31CD" w:rsidP="00AF31CD">
      <w:pPr>
        <w:ind w:firstLine="284"/>
        <w:jc w:val="both"/>
        <w:rPr>
          <w:color w:val="000000"/>
          <w:sz w:val="24"/>
          <w:szCs w:val="24"/>
        </w:rPr>
      </w:pPr>
      <w:r w:rsidRPr="00AF31CD">
        <w:rPr>
          <w:color w:val="000000"/>
          <w:sz w:val="24"/>
          <w:szCs w:val="24"/>
        </w:rPr>
        <w:t xml:space="preserve">Система оценки достижения планируемых результатов освоения основной образовательной программы основного общего образования </w:t>
      </w:r>
      <w:r w:rsidR="005F187A" w:rsidRPr="00E36A28">
        <w:rPr>
          <w:sz w:val="24"/>
          <w:szCs w:val="24"/>
        </w:rPr>
        <w:t>МБОУ «</w:t>
      </w:r>
      <w:r w:rsidR="005F187A">
        <w:rPr>
          <w:sz w:val="24"/>
          <w:szCs w:val="24"/>
        </w:rPr>
        <w:t>Айдарская средняя общеобразовательная школа им. Б. Г. Кандыбина</w:t>
      </w:r>
      <w:r w:rsidR="005F187A" w:rsidRPr="00E36A28">
        <w:rPr>
          <w:sz w:val="24"/>
          <w:szCs w:val="24"/>
        </w:rPr>
        <w:t>»</w:t>
      </w:r>
      <w:r w:rsidRPr="00AF31CD">
        <w:rPr>
          <w:color w:val="000000"/>
          <w:sz w:val="24"/>
          <w:szCs w:val="24"/>
        </w:rPr>
        <w:t xml:space="preserve"> (далее — система оценки) представляет собой один из инструментов реализации требований </w:t>
      </w:r>
      <w:r w:rsidR="00BB5B34">
        <w:rPr>
          <w:color w:val="000000"/>
          <w:sz w:val="24"/>
          <w:szCs w:val="24"/>
        </w:rPr>
        <w:t>федерального компонента</w:t>
      </w:r>
      <w:r w:rsidRPr="00AF31CD">
        <w:rPr>
          <w:color w:val="000000"/>
          <w:sz w:val="24"/>
          <w:szCs w:val="24"/>
        </w:rPr>
        <w:t xml:space="preserve"> к результатам освоения основной образовательной программы основного общего образования, направленный на обеспечение качества образования</w:t>
      </w:r>
      <w:r w:rsidRPr="00AF31CD">
        <w:rPr>
          <w:i/>
          <w:iCs/>
          <w:color w:val="000000"/>
          <w:sz w:val="24"/>
          <w:szCs w:val="24"/>
        </w:rPr>
        <w:t xml:space="preserve">, </w:t>
      </w:r>
      <w:r w:rsidRPr="00AF31CD">
        <w:rPr>
          <w:color w:val="000000"/>
          <w:sz w:val="24"/>
          <w:szCs w:val="24"/>
        </w:rPr>
        <w:t xml:space="preserve">что предполагает вовлечённость в оценочную деятельность как педагогов, так и обучающихся. </w:t>
      </w:r>
    </w:p>
    <w:p w:rsidR="00AF31CD" w:rsidRPr="00AF31CD" w:rsidRDefault="00AF31CD" w:rsidP="00AF31CD">
      <w:pPr>
        <w:suppressAutoHyphens/>
        <w:ind w:firstLine="454"/>
        <w:jc w:val="both"/>
        <w:rPr>
          <w:sz w:val="24"/>
          <w:szCs w:val="24"/>
          <w:lang w:eastAsia="zh-CN"/>
        </w:rPr>
      </w:pPr>
      <w:r w:rsidRPr="00AF31CD">
        <w:rPr>
          <w:color w:val="000000"/>
          <w:sz w:val="24"/>
          <w:szCs w:val="24"/>
        </w:rP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w:t>
      </w:r>
      <w:r w:rsidRPr="00AF31CD">
        <w:rPr>
          <w:b/>
          <w:bCs/>
          <w:color w:val="000000"/>
          <w:sz w:val="24"/>
          <w:szCs w:val="24"/>
        </w:rPr>
        <w:t xml:space="preserve">функциями </w:t>
      </w:r>
      <w:r w:rsidRPr="00AF31CD">
        <w:rPr>
          <w:color w:val="000000"/>
          <w:sz w:val="24"/>
          <w:szCs w:val="24"/>
        </w:rPr>
        <w:t xml:space="preserve">являются </w:t>
      </w:r>
      <w:r w:rsidRPr="00AF31CD">
        <w:rPr>
          <w:b/>
          <w:bCs/>
          <w:i/>
          <w:iCs/>
          <w:color w:val="000000"/>
          <w:sz w:val="24"/>
          <w:szCs w:val="24"/>
        </w:rPr>
        <w:t xml:space="preserve">ориентация образовательного процесса </w:t>
      </w:r>
      <w:r w:rsidRPr="00AF31CD">
        <w:rPr>
          <w:color w:val="000000"/>
          <w:sz w:val="24"/>
          <w:szCs w:val="24"/>
        </w:rPr>
        <w:t xml:space="preserve">на достижение планируемых результатов освоения основной образовательной программы основного общего образования и обеспечение эффективной </w:t>
      </w:r>
      <w:r w:rsidRPr="00AF31CD">
        <w:rPr>
          <w:b/>
          <w:bCs/>
          <w:i/>
          <w:iCs/>
          <w:color w:val="000000"/>
          <w:sz w:val="24"/>
          <w:szCs w:val="24"/>
        </w:rPr>
        <w:t>обратной связи</w:t>
      </w:r>
      <w:r w:rsidRPr="00AF31CD">
        <w:rPr>
          <w:color w:val="000000"/>
          <w:sz w:val="24"/>
          <w:szCs w:val="24"/>
        </w:rPr>
        <w:t xml:space="preserve">, позволяющей осуществлять </w:t>
      </w:r>
      <w:r w:rsidRPr="00AF31CD">
        <w:rPr>
          <w:b/>
          <w:bCs/>
          <w:i/>
          <w:iCs/>
          <w:color w:val="000000"/>
          <w:sz w:val="24"/>
          <w:szCs w:val="24"/>
        </w:rPr>
        <w:t xml:space="preserve">управление образовательным процессом. </w:t>
      </w:r>
      <w:r w:rsidRPr="00AF31CD">
        <w:rPr>
          <w:rFonts w:eastAsia="Calibri"/>
          <w:bCs/>
          <w:iCs/>
          <w:sz w:val="24"/>
          <w:szCs w:val="24"/>
          <w:lang w:eastAsia="zh-CN"/>
        </w:rPr>
        <w:t>Основным</w:t>
      </w:r>
      <w:r w:rsidRPr="00AF31CD">
        <w:rPr>
          <w:bCs/>
          <w:iCs/>
          <w:sz w:val="24"/>
          <w:szCs w:val="24"/>
          <w:lang w:eastAsia="zh-CN"/>
        </w:rPr>
        <w:t xml:space="preserve"> </w:t>
      </w:r>
      <w:r w:rsidRPr="00AF31CD">
        <w:rPr>
          <w:rFonts w:eastAsia="Calibri"/>
          <w:b/>
          <w:bCs/>
          <w:iCs/>
          <w:sz w:val="24"/>
          <w:szCs w:val="24"/>
          <w:lang w:eastAsia="zh-CN"/>
        </w:rPr>
        <w:lastRenderedPageBreak/>
        <w:t>объектом</w:t>
      </w:r>
      <w:r w:rsidRPr="00AF31CD">
        <w:rPr>
          <w:bCs/>
          <w:iCs/>
          <w:sz w:val="24"/>
          <w:szCs w:val="24"/>
          <w:lang w:eastAsia="zh-CN"/>
        </w:rPr>
        <w:t xml:space="preserve"> оценки предметных результатов в соответствии с требованиями Стандарта является </w:t>
      </w:r>
      <w:r w:rsidRPr="00AF31CD">
        <w:rPr>
          <w:rFonts w:eastAsia="Calibri"/>
          <w:sz w:val="24"/>
          <w:szCs w:val="24"/>
          <w:lang w:eastAsia="zh-CN"/>
        </w:rPr>
        <w:t>способность</w:t>
      </w:r>
      <w:r w:rsidRPr="00AF31CD">
        <w:rPr>
          <w:sz w:val="24"/>
          <w:szCs w:val="24"/>
          <w:lang w:eastAsia="zh-CN"/>
        </w:rPr>
        <w:t xml:space="preserve">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rsidR="00AF31CD" w:rsidRPr="00AF31CD" w:rsidRDefault="00AF31CD" w:rsidP="00AF31CD">
      <w:pPr>
        <w:suppressAutoHyphens/>
        <w:ind w:firstLine="454"/>
        <w:jc w:val="both"/>
        <w:rPr>
          <w:sz w:val="24"/>
          <w:szCs w:val="24"/>
        </w:rPr>
      </w:pPr>
      <w:r w:rsidRPr="00AF31CD">
        <w:rPr>
          <w:sz w:val="24"/>
          <w:szCs w:val="24"/>
        </w:rPr>
        <w:t xml:space="preserve">В рамках настоящей образовательной программы в </w:t>
      </w:r>
      <w:r w:rsidR="005F187A" w:rsidRPr="00E36A28">
        <w:rPr>
          <w:sz w:val="24"/>
          <w:szCs w:val="24"/>
        </w:rPr>
        <w:t>МБОУ «</w:t>
      </w:r>
      <w:r w:rsidR="005F187A">
        <w:rPr>
          <w:sz w:val="24"/>
          <w:szCs w:val="24"/>
        </w:rPr>
        <w:t>Айдарская средняя общеобразовательная школа им. Б. Г. Кандыбина</w:t>
      </w:r>
      <w:r w:rsidR="005F187A" w:rsidRPr="00E36A28">
        <w:rPr>
          <w:sz w:val="24"/>
          <w:szCs w:val="24"/>
        </w:rPr>
        <w:t>»</w:t>
      </w:r>
      <w:r w:rsidRPr="00AF31CD">
        <w:rPr>
          <w:sz w:val="24"/>
          <w:szCs w:val="24"/>
        </w:rPr>
        <w:t xml:space="preserve"> используются различные формы аттестации учебных результатов и достижений обучающихся. Учет результативности обучения на протяжении всего периода осуществляется традиционными формами оценки (текущая успеваемость, типовые контрольные и тестовые работы, диагностические контрольные работы, зачеты). Контроль осуществляется в соответствии с календарно-тематическим планированием по предмету и по плану внутришкольного контроля. Каждый этап обучения в учреждении завершается аттестацией знаний обучающихся.</w:t>
      </w:r>
    </w:p>
    <w:p w:rsidR="00AF31CD" w:rsidRPr="00AF31CD" w:rsidRDefault="00AF31CD" w:rsidP="00AF31CD">
      <w:pPr>
        <w:jc w:val="both"/>
        <w:rPr>
          <w:color w:val="000000"/>
          <w:sz w:val="24"/>
          <w:szCs w:val="24"/>
        </w:rPr>
      </w:pPr>
      <w:r w:rsidRPr="00AF31CD">
        <w:rPr>
          <w:color w:val="000000"/>
          <w:sz w:val="24"/>
          <w:szCs w:val="24"/>
        </w:rPr>
        <w:t xml:space="preserve">1. Текущая аттестация - это непосредственное оценивание знаний обучающихся по ходу освоения учебной программы по предмету, то есть поурочное оценивание. Текущая аттестация определяется: </w:t>
      </w:r>
    </w:p>
    <w:p w:rsidR="00AF31CD" w:rsidRPr="00AF31CD" w:rsidRDefault="00AF31CD" w:rsidP="00AF31CD">
      <w:pPr>
        <w:jc w:val="both"/>
        <w:rPr>
          <w:color w:val="000000"/>
          <w:sz w:val="24"/>
          <w:szCs w:val="24"/>
        </w:rPr>
      </w:pPr>
      <w:r w:rsidRPr="00AF31CD">
        <w:rPr>
          <w:color w:val="000000"/>
          <w:sz w:val="24"/>
          <w:szCs w:val="24"/>
        </w:rPr>
        <w:t xml:space="preserve">- технологией постановки целей проведения урока; </w:t>
      </w:r>
    </w:p>
    <w:p w:rsidR="00AF31CD" w:rsidRPr="00AF31CD" w:rsidRDefault="00AF31CD" w:rsidP="00AF31CD">
      <w:pPr>
        <w:ind w:firstLine="284"/>
        <w:jc w:val="both"/>
        <w:rPr>
          <w:color w:val="000000"/>
          <w:sz w:val="24"/>
          <w:szCs w:val="24"/>
        </w:rPr>
      </w:pPr>
      <w:r w:rsidRPr="00AF31CD">
        <w:rPr>
          <w:color w:val="000000"/>
          <w:sz w:val="24"/>
          <w:szCs w:val="24"/>
        </w:rPr>
        <w:t xml:space="preserve">- технологией отбора содержания учебного материала; </w:t>
      </w:r>
    </w:p>
    <w:p w:rsidR="00AF31CD" w:rsidRPr="00AF31CD" w:rsidRDefault="00AF31CD" w:rsidP="00AF31CD">
      <w:pPr>
        <w:ind w:firstLine="284"/>
        <w:jc w:val="both"/>
        <w:rPr>
          <w:color w:val="000000"/>
          <w:sz w:val="24"/>
          <w:szCs w:val="24"/>
        </w:rPr>
      </w:pPr>
      <w:r w:rsidRPr="00AF31CD">
        <w:rPr>
          <w:color w:val="000000"/>
          <w:sz w:val="24"/>
          <w:szCs w:val="24"/>
        </w:rPr>
        <w:t xml:space="preserve">-системой оценивания знаний обучающихся при проведении текущей аттестации. </w:t>
      </w:r>
    </w:p>
    <w:p w:rsidR="00AF31CD" w:rsidRPr="00AF31CD" w:rsidRDefault="00AF31CD" w:rsidP="00AF31CD">
      <w:pPr>
        <w:ind w:firstLine="284"/>
        <w:jc w:val="both"/>
        <w:rPr>
          <w:color w:val="000000"/>
          <w:sz w:val="24"/>
          <w:szCs w:val="24"/>
        </w:rPr>
      </w:pPr>
      <w:r w:rsidRPr="00AF31CD">
        <w:rPr>
          <w:color w:val="000000"/>
          <w:sz w:val="24"/>
          <w:szCs w:val="24"/>
        </w:rPr>
        <w:t xml:space="preserve">2. Рубежная аттестация - это оценивание результатов учебной деятельности обучающихся по освоению темы, раздела программы. </w:t>
      </w:r>
    </w:p>
    <w:p w:rsidR="00AF31CD" w:rsidRPr="00AF31CD" w:rsidRDefault="00AF31CD" w:rsidP="00AF31CD">
      <w:pPr>
        <w:ind w:firstLine="284"/>
        <w:jc w:val="both"/>
        <w:rPr>
          <w:color w:val="000000"/>
          <w:sz w:val="24"/>
          <w:szCs w:val="24"/>
        </w:rPr>
      </w:pPr>
      <w:r w:rsidRPr="00AF31CD">
        <w:rPr>
          <w:color w:val="000000"/>
          <w:sz w:val="24"/>
          <w:szCs w:val="24"/>
        </w:rPr>
        <w:t xml:space="preserve">3. Формы текущей и рубежной аттестации определяет учитель с учетом контингента обучающихся, содержания учебного материала и используемых им образовательных технологий. Избранные формы сообщаются заместителю директора с предоставлением календарно-тематического графика прохождения программы. </w:t>
      </w:r>
    </w:p>
    <w:p w:rsidR="00AF31CD" w:rsidRPr="00AF31CD" w:rsidRDefault="00AF31CD" w:rsidP="00AF31CD">
      <w:pPr>
        <w:ind w:firstLine="284"/>
        <w:jc w:val="both"/>
        <w:rPr>
          <w:color w:val="000000"/>
          <w:sz w:val="24"/>
          <w:szCs w:val="24"/>
        </w:rPr>
      </w:pPr>
      <w:r w:rsidRPr="00AF31CD">
        <w:rPr>
          <w:color w:val="000000"/>
          <w:sz w:val="24"/>
          <w:szCs w:val="24"/>
        </w:rPr>
        <w:t xml:space="preserve">4. Периодическая аттестация - оценивание успешности выполнения обучающимися учебного плана за определенный период. Ожидаемый результат оценивается и нетрадиционными методами: олимпиады, конкурсы, игры, проекты, программы, защита учебно-исследовательских работ, научно-практическая конференция. </w:t>
      </w:r>
    </w:p>
    <w:p w:rsidR="00AF31CD" w:rsidRPr="00AF31CD" w:rsidRDefault="00AF31CD" w:rsidP="00AF31CD">
      <w:pPr>
        <w:ind w:firstLine="284"/>
        <w:jc w:val="both"/>
        <w:rPr>
          <w:color w:val="000000"/>
          <w:sz w:val="24"/>
          <w:szCs w:val="24"/>
        </w:rPr>
      </w:pPr>
      <w:r w:rsidRPr="00AF31CD">
        <w:rPr>
          <w:b/>
          <w:bCs/>
          <w:color w:val="000000"/>
          <w:sz w:val="24"/>
          <w:szCs w:val="24"/>
        </w:rPr>
        <w:t xml:space="preserve">Формы аттестации, используемые на разных ступенях обучения </w:t>
      </w:r>
    </w:p>
    <w:p w:rsidR="00AF31CD" w:rsidRPr="00AF31CD" w:rsidRDefault="00AF31CD" w:rsidP="00AF31CD">
      <w:pPr>
        <w:ind w:firstLine="284"/>
        <w:jc w:val="both"/>
        <w:rPr>
          <w:color w:val="000000"/>
          <w:sz w:val="24"/>
          <w:szCs w:val="24"/>
        </w:rPr>
      </w:pPr>
      <w:r w:rsidRPr="00AF31CD">
        <w:rPr>
          <w:color w:val="000000"/>
          <w:sz w:val="24"/>
          <w:szCs w:val="24"/>
        </w:rPr>
        <w:t xml:space="preserve">Систематичность контроля (периодичность проверки знаний и умений каждого ученика, накопление отметок за разные виды работ в течение учебной четверти) отражается в журнале. При оценке знаний и умений школьников используется пятибалльная система. </w:t>
      </w:r>
    </w:p>
    <w:p w:rsidR="00AF31CD" w:rsidRPr="00AF31CD" w:rsidRDefault="00AF31CD" w:rsidP="00AF31CD">
      <w:pPr>
        <w:ind w:firstLine="284"/>
        <w:jc w:val="both"/>
        <w:rPr>
          <w:color w:val="000000"/>
          <w:sz w:val="24"/>
          <w:szCs w:val="24"/>
        </w:rPr>
      </w:pPr>
      <w:r w:rsidRPr="00AF31CD">
        <w:rPr>
          <w:b/>
          <w:bCs/>
          <w:color w:val="000000"/>
          <w:sz w:val="24"/>
          <w:szCs w:val="24"/>
        </w:rPr>
        <w:t xml:space="preserve">Промежуточная аттестация </w:t>
      </w:r>
    </w:p>
    <w:p w:rsidR="005D24B7" w:rsidRDefault="00AF31CD" w:rsidP="00AF31CD">
      <w:pPr>
        <w:ind w:firstLine="284"/>
        <w:jc w:val="both"/>
        <w:rPr>
          <w:sz w:val="24"/>
          <w:szCs w:val="24"/>
        </w:rPr>
      </w:pPr>
      <w:r w:rsidRPr="00AF31CD">
        <w:rPr>
          <w:color w:val="000000"/>
          <w:sz w:val="24"/>
          <w:szCs w:val="24"/>
        </w:rPr>
        <w:t xml:space="preserve">Освоение 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годовой промежуточной аттестацией обучающихся. Годовая промежуточная аттестация проводится в срок с 26 мая по 31 мая, порядок проведения годовой промежуточной аттестации определен Положением о формах, периодичности, порядке текущего контроля успеваемости и промежуточной аттестации </w:t>
      </w:r>
      <w:r w:rsidR="005D24B7" w:rsidRPr="00E36A28">
        <w:rPr>
          <w:sz w:val="24"/>
          <w:szCs w:val="24"/>
        </w:rPr>
        <w:t>МБОУ «</w:t>
      </w:r>
      <w:r w:rsidR="005D24B7">
        <w:rPr>
          <w:sz w:val="24"/>
          <w:szCs w:val="24"/>
        </w:rPr>
        <w:t>Айдарская средняя общеобразовательная школа им.Б. Г. Кандыбина</w:t>
      </w:r>
      <w:r w:rsidR="005D24B7" w:rsidRPr="00E36A28">
        <w:rPr>
          <w:sz w:val="24"/>
          <w:szCs w:val="24"/>
        </w:rPr>
        <w:t>»</w:t>
      </w:r>
      <w:r w:rsidR="005D24B7">
        <w:rPr>
          <w:sz w:val="24"/>
          <w:szCs w:val="24"/>
        </w:rPr>
        <w:t>.</w:t>
      </w:r>
    </w:p>
    <w:p w:rsidR="00AF31CD" w:rsidRPr="00AF31CD" w:rsidRDefault="00AF31CD" w:rsidP="00AF31CD">
      <w:pPr>
        <w:ind w:firstLine="284"/>
        <w:jc w:val="both"/>
        <w:rPr>
          <w:color w:val="000000"/>
          <w:sz w:val="24"/>
          <w:szCs w:val="24"/>
        </w:rPr>
      </w:pPr>
      <w:r w:rsidRPr="00AF31CD">
        <w:rPr>
          <w:color w:val="000000"/>
          <w:sz w:val="24"/>
          <w:szCs w:val="24"/>
        </w:rPr>
        <w:t xml:space="preserve">Таким образом, общая нагрузка на обучающихся в неделю выдерживается в соответствии с учебным планом и требованиями санитарно эпидемиологического надзора. </w:t>
      </w:r>
    </w:p>
    <w:p w:rsidR="00AF31CD" w:rsidRPr="00AF31CD" w:rsidRDefault="00AF31CD" w:rsidP="00AF31CD">
      <w:pPr>
        <w:ind w:firstLine="284"/>
        <w:jc w:val="both"/>
        <w:rPr>
          <w:color w:val="000000"/>
          <w:sz w:val="24"/>
          <w:szCs w:val="24"/>
        </w:rPr>
      </w:pPr>
      <w:r w:rsidRPr="00AF31CD">
        <w:rPr>
          <w:color w:val="000000"/>
          <w:sz w:val="24"/>
          <w:szCs w:val="24"/>
        </w:rPr>
        <w:t>Предметы, итоговые работы, количество, форму и сроки по которым проводится промежуточная (годовая) аттестация учащихся для каждого класса определяет педагогический совет школы. По предметам, которые не определены для промежуточной (годовой) аттестации, учитель проводит итоговую письменную работу. Промежуточная (годовая) аттест</w:t>
      </w:r>
      <w:r>
        <w:rPr>
          <w:color w:val="000000"/>
          <w:sz w:val="24"/>
          <w:szCs w:val="24"/>
        </w:rPr>
        <w:t xml:space="preserve">ация для </w:t>
      </w:r>
      <w:r w:rsidRPr="00AF31CD">
        <w:rPr>
          <w:color w:val="000000"/>
          <w:sz w:val="24"/>
          <w:szCs w:val="24"/>
        </w:rPr>
        <w:t>8 классов проводится по окончании четвёртой четверти. Для годов</w:t>
      </w:r>
      <w:r>
        <w:rPr>
          <w:color w:val="000000"/>
          <w:sz w:val="24"/>
          <w:szCs w:val="24"/>
        </w:rPr>
        <w:t xml:space="preserve">ой промежуточной аттестации в </w:t>
      </w:r>
      <w:r w:rsidRPr="00AF31CD">
        <w:rPr>
          <w:color w:val="000000"/>
          <w:sz w:val="24"/>
          <w:szCs w:val="24"/>
        </w:rPr>
        <w:t xml:space="preserve">8 классах определены следующие предметы: </w:t>
      </w:r>
    </w:p>
    <w:p w:rsidR="00AF31CD" w:rsidRDefault="00AF31CD" w:rsidP="00AF31CD">
      <w:pPr>
        <w:ind w:firstLine="284"/>
        <w:jc w:val="both"/>
        <w:rPr>
          <w:color w:val="000000"/>
          <w:sz w:val="24"/>
          <w:szCs w:val="24"/>
        </w:rPr>
      </w:pPr>
      <w:r>
        <w:rPr>
          <w:color w:val="000000"/>
          <w:sz w:val="24"/>
          <w:szCs w:val="24"/>
        </w:rPr>
        <w:t>математика – контрольная работа;</w:t>
      </w:r>
    </w:p>
    <w:p w:rsidR="00AF31CD" w:rsidRPr="00AF31CD" w:rsidRDefault="00AF31CD" w:rsidP="00AF31CD">
      <w:pPr>
        <w:ind w:firstLine="284"/>
        <w:jc w:val="both"/>
        <w:rPr>
          <w:color w:val="000000"/>
          <w:sz w:val="24"/>
          <w:szCs w:val="24"/>
        </w:rPr>
      </w:pPr>
      <w:r>
        <w:rPr>
          <w:color w:val="000000"/>
          <w:sz w:val="24"/>
          <w:szCs w:val="24"/>
        </w:rPr>
        <w:t>биология – контрольная работа.</w:t>
      </w:r>
    </w:p>
    <w:p w:rsidR="00AF31CD" w:rsidRPr="00AF31CD" w:rsidRDefault="00AF31CD" w:rsidP="00AF31CD">
      <w:pPr>
        <w:ind w:firstLine="284"/>
        <w:jc w:val="both"/>
        <w:rPr>
          <w:color w:val="000000"/>
          <w:sz w:val="24"/>
          <w:szCs w:val="24"/>
        </w:rPr>
      </w:pPr>
      <w:r w:rsidRPr="00AF31CD">
        <w:rPr>
          <w:b/>
          <w:bCs/>
          <w:color w:val="000000"/>
          <w:sz w:val="24"/>
          <w:szCs w:val="24"/>
        </w:rPr>
        <w:lastRenderedPageBreak/>
        <w:t xml:space="preserve">Формы промежуточной аттестации </w:t>
      </w:r>
    </w:p>
    <w:p w:rsidR="00AF31CD" w:rsidRPr="00AF31CD" w:rsidRDefault="00AF31CD" w:rsidP="00AF31CD">
      <w:pPr>
        <w:suppressAutoHyphens/>
        <w:ind w:firstLine="454"/>
        <w:jc w:val="both"/>
        <w:rPr>
          <w:color w:val="000000"/>
          <w:sz w:val="24"/>
          <w:szCs w:val="24"/>
        </w:rPr>
      </w:pPr>
      <w:r w:rsidRPr="00AF31CD">
        <w:rPr>
          <w:color w:val="000000"/>
          <w:sz w:val="24"/>
          <w:szCs w:val="24"/>
        </w:rPr>
        <w:t xml:space="preserve">Целью промежуточной аттестации на уровне основного общего образования является установление фактического уровня теоретических знаний обучающихся по предметам федерального компонента учебного плана, их практических умений и навыков; соотнесение этого уровня с требованиями федерального компонента государственного образовательного стандарта. На </w:t>
      </w:r>
      <w:r w:rsidR="00833122">
        <w:rPr>
          <w:color w:val="000000"/>
          <w:sz w:val="24"/>
          <w:szCs w:val="24"/>
        </w:rPr>
        <w:t>уровне</w:t>
      </w:r>
      <w:r w:rsidRPr="00AF31CD">
        <w:rPr>
          <w:color w:val="000000"/>
          <w:sz w:val="24"/>
          <w:szCs w:val="24"/>
        </w:rPr>
        <w:t xml:space="preserve"> основного общего образования промежуточная аттестация обучающихся проводится после освоения учебных программ соответствующего класса и является обязательной. Промежуточная аттестация проводится в учебное время. Сроки проведения утверждаются специальным приказом по школе. Промежуточная аттестация может проводится в следующих формах:</w:t>
      </w:r>
    </w:p>
    <w:p w:rsidR="00AF31CD" w:rsidRPr="00AF31CD" w:rsidRDefault="00AF31CD" w:rsidP="00AF31CD">
      <w:pPr>
        <w:suppressAutoHyphens/>
        <w:ind w:firstLine="454"/>
        <w:jc w:val="both"/>
        <w:rPr>
          <w:color w:val="000000"/>
          <w:sz w:val="24"/>
          <w:szCs w:val="24"/>
        </w:rPr>
      </w:pPr>
      <w:r w:rsidRPr="00AF31CD">
        <w:rPr>
          <w:color w:val="000000"/>
          <w:sz w:val="24"/>
          <w:szCs w:val="24"/>
        </w:rPr>
        <w:t>-контрольная работа</w:t>
      </w:r>
    </w:p>
    <w:p w:rsidR="00AF31CD" w:rsidRPr="00AF31CD" w:rsidRDefault="00AF31CD" w:rsidP="00AF31CD">
      <w:pPr>
        <w:suppressAutoHyphens/>
        <w:ind w:firstLine="454"/>
        <w:jc w:val="both"/>
        <w:rPr>
          <w:color w:val="000000"/>
          <w:sz w:val="24"/>
          <w:szCs w:val="24"/>
        </w:rPr>
      </w:pPr>
      <w:r w:rsidRPr="00AF31CD">
        <w:rPr>
          <w:color w:val="000000"/>
          <w:sz w:val="24"/>
          <w:szCs w:val="24"/>
        </w:rPr>
        <w:t>- тестирование</w:t>
      </w:r>
    </w:p>
    <w:p w:rsidR="00AF31CD" w:rsidRPr="00AF31CD" w:rsidRDefault="00AF31CD" w:rsidP="00AF31CD">
      <w:pPr>
        <w:suppressAutoHyphens/>
        <w:ind w:firstLine="454"/>
        <w:jc w:val="both"/>
        <w:rPr>
          <w:color w:val="000000"/>
          <w:sz w:val="24"/>
          <w:szCs w:val="24"/>
        </w:rPr>
      </w:pPr>
      <w:r w:rsidRPr="00AF31CD">
        <w:rPr>
          <w:color w:val="000000"/>
          <w:sz w:val="24"/>
          <w:szCs w:val="24"/>
        </w:rPr>
        <w:t xml:space="preserve">-зачет </w:t>
      </w:r>
    </w:p>
    <w:p w:rsidR="00AF31CD" w:rsidRPr="00AF31CD" w:rsidRDefault="00AF31CD" w:rsidP="00AF31CD">
      <w:pPr>
        <w:suppressAutoHyphens/>
        <w:ind w:firstLine="454"/>
        <w:jc w:val="both"/>
        <w:rPr>
          <w:color w:val="000000"/>
          <w:sz w:val="24"/>
          <w:szCs w:val="24"/>
        </w:rPr>
      </w:pPr>
      <w:r w:rsidRPr="00AF31CD">
        <w:rPr>
          <w:color w:val="000000"/>
          <w:sz w:val="24"/>
          <w:szCs w:val="24"/>
        </w:rPr>
        <w:t>-диктант</w:t>
      </w:r>
    </w:p>
    <w:p w:rsidR="00AF31CD" w:rsidRPr="00AF31CD" w:rsidRDefault="00AF31CD" w:rsidP="00AF31CD">
      <w:pPr>
        <w:ind w:firstLine="284"/>
        <w:jc w:val="both"/>
        <w:rPr>
          <w:color w:val="000000"/>
          <w:sz w:val="24"/>
          <w:szCs w:val="24"/>
        </w:rPr>
      </w:pPr>
      <w:r w:rsidRPr="00AF31CD">
        <w:rPr>
          <w:b/>
          <w:bCs/>
          <w:color w:val="000000"/>
          <w:sz w:val="24"/>
          <w:szCs w:val="24"/>
        </w:rPr>
        <w:t xml:space="preserve">Оценка предметных результатов </w:t>
      </w:r>
    </w:p>
    <w:p w:rsidR="00AF31CD" w:rsidRPr="00AF31CD" w:rsidRDefault="00AF31CD" w:rsidP="00AF31CD">
      <w:pPr>
        <w:ind w:firstLine="284"/>
        <w:jc w:val="both"/>
        <w:rPr>
          <w:color w:val="000000"/>
          <w:sz w:val="24"/>
          <w:szCs w:val="24"/>
        </w:rPr>
      </w:pPr>
      <w:r w:rsidRPr="00AF31CD">
        <w:rPr>
          <w:color w:val="000000"/>
          <w:sz w:val="24"/>
          <w:szCs w:val="24"/>
        </w:rPr>
        <w:t xml:space="preserve">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обучающихся решать учебно-познавательные и учебно-практические задачи. </w:t>
      </w:r>
    </w:p>
    <w:p w:rsidR="00AF31CD" w:rsidRPr="00AF31CD" w:rsidRDefault="00AF31CD" w:rsidP="00AF31CD">
      <w:pPr>
        <w:ind w:firstLine="284"/>
        <w:jc w:val="both"/>
        <w:rPr>
          <w:color w:val="000000"/>
          <w:sz w:val="24"/>
          <w:szCs w:val="24"/>
        </w:rPr>
      </w:pPr>
      <w:r w:rsidRPr="00AF31CD">
        <w:rPr>
          <w:color w:val="000000"/>
          <w:sz w:val="24"/>
          <w:szCs w:val="24"/>
        </w:rPr>
        <w:t xml:space="preserve">Оценка достижения предметных результатов ведётся как в ходе текущего и промежуточного оценивания, так и в ходе выполнения итоговых проверочных работ, выполнения заданий ГИА. </w:t>
      </w:r>
    </w:p>
    <w:p w:rsidR="00E36A28" w:rsidRPr="00DD5A51" w:rsidRDefault="00AF31CD" w:rsidP="00DD5A51">
      <w:pPr>
        <w:ind w:firstLine="284"/>
        <w:jc w:val="both"/>
        <w:rPr>
          <w:color w:val="000000"/>
          <w:sz w:val="24"/>
          <w:szCs w:val="24"/>
        </w:rPr>
      </w:pPr>
      <w:r w:rsidRPr="00AF31CD">
        <w:rPr>
          <w:color w:val="000000"/>
          <w:sz w:val="24"/>
          <w:szCs w:val="24"/>
        </w:rPr>
        <w:t xml:space="preserve">Основным инструментом итоговой оценки являются итоговые контрольные работы, ГИА по предметам учебного плана. </w:t>
      </w:r>
    </w:p>
    <w:p w:rsidR="00AF31CD" w:rsidRPr="00AF31CD" w:rsidRDefault="00AF31CD" w:rsidP="00AF31CD">
      <w:pPr>
        <w:ind w:firstLine="284"/>
        <w:jc w:val="both"/>
        <w:rPr>
          <w:color w:val="000000"/>
          <w:sz w:val="24"/>
          <w:szCs w:val="24"/>
        </w:rPr>
      </w:pPr>
      <w:r w:rsidRPr="00AF31CD">
        <w:rPr>
          <w:b/>
          <w:bCs/>
          <w:color w:val="000000"/>
          <w:sz w:val="24"/>
          <w:szCs w:val="24"/>
        </w:rPr>
        <w:t>Формы представления образовательных результатов</w:t>
      </w:r>
      <w:r w:rsidRPr="00AF31CD">
        <w:rPr>
          <w:color w:val="000000"/>
          <w:sz w:val="24"/>
          <w:szCs w:val="24"/>
        </w:rPr>
        <w:t xml:space="preserve">: </w:t>
      </w:r>
    </w:p>
    <w:p w:rsidR="00AF31CD" w:rsidRPr="00AF31CD" w:rsidRDefault="00AF31CD" w:rsidP="00AF31CD">
      <w:pPr>
        <w:ind w:firstLine="284"/>
        <w:jc w:val="both"/>
        <w:rPr>
          <w:color w:val="000000"/>
          <w:sz w:val="24"/>
          <w:szCs w:val="24"/>
        </w:rPr>
      </w:pPr>
      <w:r w:rsidRPr="00AF31CD">
        <w:rPr>
          <w:color w:val="000000"/>
          <w:sz w:val="24"/>
          <w:szCs w:val="24"/>
        </w:rPr>
        <w:t xml:space="preserve">• табель успеваемости по предметам (с указанием требований, предъявляемых к выставлению отметок); </w:t>
      </w:r>
    </w:p>
    <w:p w:rsidR="00AF31CD" w:rsidRPr="00AF31CD" w:rsidRDefault="00AF31CD" w:rsidP="00AF31CD">
      <w:pPr>
        <w:jc w:val="both"/>
        <w:rPr>
          <w:color w:val="000000"/>
          <w:sz w:val="24"/>
          <w:szCs w:val="24"/>
        </w:rPr>
      </w:pPr>
      <w:r w:rsidRPr="00AF31CD">
        <w:rPr>
          <w:color w:val="000000"/>
          <w:sz w:val="24"/>
          <w:szCs w:val="24"/>
        </w:rPr>
        <w:t xml:space="preserve">• тексты итоговых контрольных работ, диктантов и анализ их выполнения обучающимся (информация об элементах и уровнях проверяемого знания -знания, понимания, применения, систематизации); </w:t>
      </w:r>
    </w:p>
    <w:p w:rsidR="00AF31CD" w:rsidRPr="00AF31CD" w:rsidRDefault="00AF31CD" w:rsidP="00AF31CD">
      <w:pPr>
        <w:jc w:val="both"/>
        <w:rPr>
          <w:color w:val="000000"/>
          <w:sz w:val="24"/>
          <w:szCs w:val="24"/>
        </w:rPr>
      </w:pPr>
      <w:r w:rsidRPr="00AF31CD">
        <w:rPr>
          <w:color w:val="000000"/>
          <w:sz w:val="24"/>
          <w:szCs w:val="24"/>
        </w:rPr>
        <w:t xml:space="preserve">• устная оценка успешности результатов, формулировка причин неудач и рекомендаций по устранению пробелов в обученности по предметам; </w:t>
      </w:r>
    </w:p>
    <w:p w:rsidR="00AF31CD" w:rsidRPr="00AF31CD" w:rsidRDefault="00AF31CD" w:rsidP="00AF31CD">
      <w:pPr>
        <w:jc w:val="both"/>
        <w:rPr>
          <w:color w:val="000000"/>
          <w:sz w:val="24"/>
          <w:szCs w:val="24"/>
        </w:rPr>
      </w:pPr>
      <w:r w:rsidRPr="00AF31CD">
        <w:rPr>
          <w:color w:val="000000"/>
          <w:sz w:val="24"/>
          <w:szCs w:val="24"/>
        </w:rPr>
        <w:t xml:space="preserve">• портфолио; </w:t>
      </w:r>
    </w:p>
    <w:p w:rsidR="00AF31CD" w:rsidRPr="00AF31CD" w:rsidRDefault="00AF31CD" w:rsidP="00AF31CD">
      <w:pPr>
        <w:jc w:val="both"/>
        <w:rPr>
          <w:color w:val="000000"/>
          <w:sz w:val="24"/>
          <w:szCs w:val="24"/>
        </w:rPr>
      </w:pPr>
      <w:r w:rsidRPr="00AF31CD">
        <w:rPr>
          <w:b/>
          <w:bCs/>
          <w:color w:val="000000"/>
          <w:sz w:val="24"/>
          <w:szCs w:val="24"/>
        </w:rPr>
        <w:t xml:space="preserve">• </w:t>
      </w:r>
      <w:r w:rsidRPr="00AF31CD">
        <w:rPr>
          <w:color w:val="000000"/>
          <w:sz w:val="24"/>
          <w:szCs w:val="24"/>
        </w:rPr>
        <w:t xml:space="preserve">электронный журнал, дневники обучающихся. </w:t>
      </w:r>
    </w:p>
    <w:p w:rsidR="00AF31CD" w:rsidRPr="00AF31CD" w:rsidRDefault="00AF31CD" w:rsidP="00AF31CD">
      <w:pPr>
        <w:jc w:val="both"/>
        <w:rPr>
          <w:color w:val="000000"/>
          <w:sz w:val="24"/>
          <w:szCs w:val="24"/>
        </w:rPr>
      </w:pPr>
      <w:r w:rsidRPr="00AF31CD">
        <w:rPr>
          <w:b/>
          <w:bCs/>
          <w:color w:val="000000"/>
          <w:sz w:val="24"/>
          <w:szCs w:val="24"/>
        </w:rPr>
        <w:t xml:space="preserve">Критериями оценивания </w:t>
      </w:r>
      <w:r w:rsidRPr="00AF31CD">
        <w:rPr>
          <w:color w:val="000000"/>
          <w:sz w:val="24"/>
          <w:szCs w:val="24"/>
        </w:rPr>
        <w:t xml:space="preserve">являются: </w:t>
      </w:r>
    </w:p>
    <w:p w:rsidR="00AF31CD" w:rsidRPr="00AF31CD" w:rsidRDefault="00AF31CD" w:rsidP="00AF31CD">
      <w:pPr>
        <w:jc w:val="both"/>
        <w:rPr>
          <w:color w:val="000000"/>
          <w:sz w:val="24"/>
          <w:szCs w:val="24"/>
        </w:rPr>
      </w:pPr>
      <w:r w:rsidRPr="00AF31CD">
        <w:rPr>
          <w:color w:val="000000"/>
          <w:sz w:val="24"/>
          <w:szCs w:val="24"/>
        </w:rPr>
        <w:t xml:space="preserve">• динамика результатов предметной обученности; </w:t>
      </w:r>
    </w:p>
    <w:p w:rsidR="00AF31CD" w:rsidRPr="00AF31CD" w:rsidRDefault="00AF31CD" w:rsidP="00AF31CD">
      <w:pPr>
        <w:jc w:val="both"/>
        <w:rPr>
          <w:color w:val="000000"/>
          <w:sz w:val="24"/>
          <w:szCs w:val="24"/>
        </w:rPr>
      </w:pPr>
      <w:r w:rsidRPr="00AF31CD">
        <w:rPr>
          <w:color w:val="000000"/>
          <w:sz w:val="24"/>
          <w:szCs w:val="24"/>
        </w:rPr>
        <w:t xml:space="preserve">• результаты ГИА. </w:t>
      </w:r>
    </w:p>
    <w:p w:rsidR="00AF31CD" w:rsidRPr="00AF31CD" w:rsidRDefault="00AF31CD" w:rsidP="00AF31CD">
      <w:pPr>
        <w:ind w:firstLine="284"/>
        <w:jc w:val="both"/>
        <w:rPr>
          <w:color w:val="000000"/>
          <w:sz w:val="24"/>
          <w:szCs w:val="24"/>
        </w:rPr>
      </w:pPr>
      <w:r w:rsidRPr="00AF31CD">
        <w:rPr>
          <w:color w:val="000000"/>
          <w:sz w:val="24"/>
          <w:szCs w:val="24"/>
        </w:rPr>
        <w:t xml:space="preserve">Промежуточные итоговые оценки в баллах выставляются за учебные четверти в </w:t>
      </w:r>
      <w:r w:rsidR="00DD5A51">
        <w:rPr>
          <w:color w:val="000000"/>
          <w:sz w:val="24"/>
          <w:szCs w:val="24"/>
        </w:rPr>
        <w:t>5</w:t>
      </w:r>
      <w:r w:rsidRPr="00AF31CD">
        <w:rPr>
          <w:color w:val="000000"/>
          <w:sz w:val="24"/>
          <w:szCs w:val="24"/>
        </w:rPr>
        <w:t xml:space="preserve">-9 классах на основании оценок за устные и письменные ответы как среднее арифметическое всех полученных оценок. В конце учебного года выставляются годовые и итоговые оценки на основании четвертных отметок с учётом промежуточной и итоговой аттестации. </w:t>
      </w:r>
    </w:p>
    <w:p w:rsidR="00AF31CD" w:rsidRPr="00AF31CD" w:rsidRDefault="00AF31CD" w:rsidP="00AF31CD">
      <w:pPr>
        <w:ind w:firstLine="284"/>
        <w:jc w:val="both"/>
        <w:rPr>
          <w:color w:val="000000"/>
          <w:sz w:val="24"/>
          <w:szCs w:val="24"/>
        </w:rPr>
      </w:pPr>
      <w:r w:rsidRPr="00AF31CD">
        <w:rPr>
          <w:color w:val="000000"/>
          <w:sz w:val="24"/>
          <w:szCs w:val="24"/>
        </w:rPr>
        <w:t xml:space="preserve">На основании решения Педагогического совета в Учреждении проводится ежегодная промежуточная аттестация в форме итоговых контрольных работ, тестов или устных (письменных) экзаменов и иной форме согласно Положению о периодичности и порядке проведения текущего контроля, промежуточной аттестации обучающихся. </w:t>
      </w:r>
    </w:p>
    <w:p w:rsidR="00AF31CD" w:rsidRPr="00AF31CD" w:rsidRDefault="00AF31CD" w:rsidP="00AF31CD">
      <w:pPr>
        <w:ind w:firstLine="284"/>
        <w:jc w:val="both"/>
        <w:rPr>
          <w:color w:val="000000"/>
          <w:sz w:val="24"/>
          <w:szCs w:val="24"/>
        </w:rPr>
      </w:pPr>
      <w:r w:rsidRPr="00AF31CD">
        <w:rPr>
          <w:color w:val="000000"/>
          <w:sz w:val="24"/>
          <w:szCs w:val="24"/>
        </w:rPr>
        <w:t xml:space="preserve">Система оценок, формы, порядок и периодичность промежуточной аттестации обучающихся выбирается Учреждением самостоятельно в соответствии с Законом Российской Федерации «Об образовании» и регламентируется локальными актами Учреждения. </w:t>
      </w:r>
    </w:p>
    <w:p w:rsidR="00AF31CD" w:rsidRPr="00AF31CD" w:rsidRDefault="00AF31CD" w:rsidP="00AF31CD">
      <w:pPr>
        <w:ind w:firstLine="284"/>
        <w:jc w:val="both"/>
        <w:rPr>
          <w:color w:val="000000"/>
          <w:sz w:val="24"/>
          <w:szCs w:val="24"/>
        </w:rPr>
      </w:pPr>
      <w:r w:rsidRPr="00AF31CD">
        <w:rPr>
          <w:color w:val="000000"/>
          <w:sz w:val="24"/>
          <w:szCs w:val="24"/>
        </w:rPr>
        <w:t xml:space="preserve">Решение о формах, порядке и сроках проведения такой аттестации в данном учебном году принимается педагогическим советом в соответствии с Положением о формах, периодичности и порядке текущего контроля успеваемости и промежуточной аттестации. </w:t>
      </w:r>
    </w:p>
    <w:p w:rsidR="00AF31CD" w:rsidRPr="00AF31CD" w:rsidRDefault="00AF31CD" w:rsidP="00AF31CD">
      <w:pPr>
        <w:jc w:val="both"/>
        <w:rPr>
          <w:color w:val="000000"/>
          <w:sz w:val="24"/>
          <w:szCs w:val="24"/>
        </w:rPr>
      </w:pPr>
      <w:r w:rsidRPr="00AF31CD">
        <w:rPr>
          <w:color w:val="000000"/>
          <w:sz w:val="24"/>
          <w:szCs w:val="24"/>
        </w:rPr>
        <w:lastRenderedPageBreak/>
        <w:t xml:space="preserve">Решение педагогического совета по данному вопросу доводится до сведения участников образовательного процесса приказом директора учреждения. </w:t>
      </w:r>
    </w:p>
    <w:p w:rsidR="00AF31CD" w:rsidRPr="00AF31CD" w:rsidRDefault="00AF31CD" w:rsidP="00AF31CD">
      <w:pPr>
        <w:ind w:firstLine="284"/>
        <w:jc w:val="both"/>
        <w:rPr>
          <w:color w:val="000000"/>
          <w:sz w:val="24"/>
          <w:szCs w:val="24"/>
        </w:rPr>
      </w:pPr>
      <w:r w:rsidRPr="00AF31CD">
        <w:rPr>
          <w:color w:val="000000"/>
          <w:sz w:val="24"/>
          <w:szCs w:val="24"/>
        </w:rPr>
        <w:t xml:space="preserve">Выбор обязательных предметов для промежуточной аттестации определяется Учебным планом учреждения. Решение по данному вопросу доводится до сведения участников образовательного процесса приказом директора учреждения. </w:t>
      </w:r>
    </w:p>
    <w:p w:rsidR="00AF31CD" w:rsidRPr="00AF31CD" w:rsidRDefault="00AF31CD" w:rsidP="00AF31CD">
      <w:pPr>
        <w:suppressAutoHyphens/>
        <w:ind w:firstLine="454"/>
        <w:jc w:val="both"/>
        <w:rPr>
          <w:color w:val="000000"/>
          <w:sz w:val="24"/>
          <w:szCs w:val="24"/>
        </w:rPr>
      </w:pPr>
      <w:r w:rsidRPr="00AF31CD">
        <w:rPr>
          <w:color w:val="000000"/>
          <w:sz w:val="24"/>
          <w:szCs w:val="24"/>
        </w:rPr>
        <w:t>Обучающиеся, освоившие в полном объеме образовательные программы, переводятся в следующий класс. Обучающиеся, имеющие академическую задолженность по одному предмету по решению педагогического совета могут быть переведены в следующий класс</w:t>
      </w:r>
    </w:p>
    <w:p w:rsidR="00AF31CD" w:rsidRPr="00AF31CD" w:rsidRDefault="00AF31CD" w:rsidP="00AF31CD">
      <w:pPr>
        <w:jc w:val="both"/>
        <w:rPr>
          <w:color w:val="000000"/>
          <w:sz w:val="24"/>
          <w:szCs w:val="24"/>
        </w:rPr>
      </w:pPr>
      <w:r w:rsidRPr="00AF31CD">
        <w:rPr>
          <w:color w:val="000000"/>
          <w:sz w:val="24"/>
          <w:szCs w:val="24"/>
        </w:rPr>
        <w:t xml:space="preserve">условно. Ответственность за ликвидацию обучающимися академической задолженности в течение следующего года возлагается на его родителей (законных представителей). </w:t>
      </w:r>
    </w:p>
    <w:p w:rsidR="00AF31CD" w:rsidRPr="00AF31CD" w:rsidRDefault="00AF31CD" w:rsidP="00AF31CD">
      <w:pPr>
        <w:ind w:firstLine="284"/>
        <w:jc w:val="both"/>
        <w:rPr>
          <w:color w:val="000000"/>
          <w:sz w:val="24"/>
          <w:szCs w:val="24"/>
        </w:rPr>
      </w:pPr>
      <w:r w:rsidRPr="00AF31CD">
        <w:rPr>
          <w:color w:val="000000"/>
          <w:sz w:val="24"/>
          <w:szCs w:val="24"/>
        </w:rPr>
        <w:t xml:space="preserve">Государственная итоговая аттестация выпускников представляет собой форму государственного контроля (оценки) освоения выпускниками основных общеобразовательных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 (далее - государственная итоговая аттестация). </w:t>
      </w:r>
    </w:p>
    <w:p w:rsidR="00AF31CD" w:rsidRPr="00AF31CD" w:rsidRDefault="00AF31CD" w:rsidP="00AF31CD">
      <w:pPr>
        <w:ind w:firstLine="284"/>
        <w:jc w:val="both"/>
        <w:rPr>
          <w:color w:val="000000"/>
          <w:sz w:val="24"/>
          <w:szCs w:val="24"/>
        </w:rPr>
      </w:pPr>
      <w:r w:rsidRPr="00AF31CD">
        <w:rPr>
          <w:color w:val="000000"/>
          <w:sz w:val="24"/>
          <w:szCs w:val="24"/>
        </w:rPr>
        <w:t>Государственная итоговая аттестация выпускников осуществляется в соответствии с Положением о государственной ит</w:t>
      </w:r>
      <w:r w:rsidR="005D24B7">
        <w:rPr>
          <w:color w:val="000000"/>
          <w:sz w:val="24"/>
          <w:szCs w:val="24"/>
        </w:rPr>
        <w:t>оговой аттестации выпускников 9-х</w:t>
      </w:r>
      <w:r w:rsidRPr="00AF31CD">
        <w:rPr>
          <w:color w:val="000000"/>
          <w:sz w:val="24"/>
          <w:szCs w:val="24"/>
        </w:rPr>
        <w:t xml:space="preserve"> классов общеобразовательных учреждений, утверждаемым Министерством образования Российской Федерации. </w:t>
      </w:r>
    </w:p>
    <w:p w:rsidR="00AF31CD" w:rsidRPr="00AF31CD" w:rsidRDefault="00AF31CD" w:rsidP="00AF31CD">
      <w:pPr>
        <w:ind w:firstLine="284"/>
        <w:jc w:val="both"/>
        <w:rPr>
          <w:color w:val="000000"/>
          <w:sz w:val="24"/>
          <w:szCs w:val="24"/>
        </w:rPr>
      </w:pPr>
      <w:r w:rsidRPr="00AF31CD">
        <w:rPr>
          <w:color w:val="000000"/>
          <w:sz w:val="24"/>
          <w:szCs w:val="24"/>
        </w:rPr>
        <w:t xml:space="preserve">Основной формой итоговой аттестации выпускников является та форма, которую определяет Министерство образования РФ. </w:t>
      </w:r>
    </w:p>
    <w:p w:rsidR="00AF31CD" w:rsidRPr="00AF31CD" w:rsidRDefault="00AF31CD" w:rsidP="00AF31CD">
      <w:pPr>
        <w:ind w:firstLine="284"/>
        <w:jc w:val="both"/>
        <w:rPr>
          <w:color w:val="000000"/>
          <w:sz w:val="24"/>
          <w:szCs w:val="24"/>
        </w:rPr>
      </w:pPr>
      <w:r w:rsidRPr="00AF31CD">
        <w:rPr>
          <w:color w:val="000000"/>
          <w:sz w:val="24"/>
          <w:szCs w:val="24"/>
        </w:rPr>
        <w:t xml:space="preserve">К государственной итоговой аттестации допускаются выпускники Учреждения, имеющие положительные годовые отметки по всем предметам учебного плана ОУ, а также, обучающиеся имеющие неудовлетворительную годовую отметку по одному предмету учебного плана с обязательной сдачей экзамена по этому предмету. </w:t>
      </w:r>
    </w:p>
    <w:p w:rsidR="00AF31CD" w:rsidRPr="00AF31CD" w:rsidRDefault="00AF31CD" w:rsidP="00AF31CD">
      <w:pPr>
        <w:ind w:firstLine="284"/>
        <w:jc w:val="both"/>
        <w:rPr>
          <w:color w:val="000000"/>
          <w:sz w:val="24"/>
          <w:szCs w:val="24"/>
        </w:rPr>
      </w:pPr>
      <w:r w:rsidRPr="00AF31CD">
        <w:rPr>
          <w:color w:val="000000"/>
          <w:sz w:val="24"/>
          <w:szCs w:val="24"/>
        </w:rPr>
        <w:t xml:space="preserve">Решение о допуске к государственной итоговой аттестации принимается педагогическим советом Учреждения и оформляется приказом не позднее 25 мая текущего года. </w:t>
      </w:r>
    </w:p>
    <w:p w:rsidR="00AF31CD" w:rsidRPr="00AF31CD" w:rsidRDefault="00AF31CD" w:rsidP="00AF31CD">
      <w:pPr>
        <w:ind w:firstLine="284"/>
        <w:jc w:val="both"/>
        <w:rPr>
          <w:color w:val="000000"/>
          <w:sz w:val="24"/>
          <w:szCs w:val="24"/>
        </w:rPr>
      </w:pPr>
      <w:r w:rsidRPr="00AF31CD">
        <w:rPr>
          <w:color w:val="000000"/>
          <w:sz w:val="24"/>
          <w:szCs w:val="24"/>
        </w:rPr>
        <w:t xml:space="preserve">В качестве критериев для оценки реализации образовательной программы учреждения выступают сами требования к освоению образовательных программ или требования к результатам образования. </w:t>
      </w:r>
    </w:p>
    <w:p w:rsidR="00AF31CD" w:rsidRPr="00AF31CD" w:rsidRDefault="00AF31CD" w:rsidP="00AF31CD">
      <w:pPr>
        <w:ind w:firstLine="284"/>
        <w:jc w:val="both"/>
        <w:rPr>
          <w:color w:val="000000"/>
          <w:sz w:val="24"/>
          <w:szCs w:val="24"/>
        </w:rPr>
      </w:pPr>
      <w:r w:rsidRPr="00AF31CD">
        <w:rPr>
          <w:color w:val="000000"/>
          <w:sz w:val="24"/>
          <w:szCs w:val="24"/>
        </w:rPr>
        <w:t xml:space="preserve">Требования к результатам образования представляют собой интегральное описание целевых установок общего образования, реализуемых посредством соответствующих образовательных программ основного общего образования, а также отслеживаются по средствам мониторинга. </w:t>
      </w:r>
    </w:p>
    <w:p w:rsidR="00AF31CD" w:rsidRPr="00AF31CD" w:rsidRDefault="00AF31CD" w:rsidP="00AF31CD">
      <w:pPr>
        <w:ind w:firstLine="284"/>
        <w:jc w:val="both"/>
        <w:rPr>
          <w:color w:val="000000"/>
          <w:sz w:val="24"/>
          <w:szCs w:val="24"/>
        </w:rPr>
      </w:pPr>
      <w:r w:rsidRPr="00AF31CD">
        <w:rPr>
          <w:b/>
          <w:bCs/>
          <w:color w:val="000000"/>
          <w:sz w:val="24"/>
          <w:szCs w:val="24"/>
        </w:rPr>
        <w:t xml:space="preserve">Критерии и нормы оценивания. </w:t>
      </w:r>
    </w:p>
    <w:p w:rsidR="00AF31CD" w:rsidRPr="00AF31CD" w:rsidRDefault="00AF31CD" w:rsidP="00AF31CD">
      <w:pPr>
        <w:jc w:val="both"/>
        <w:rPr>
          <w:color w:val="000000"/>
          <w:sz w:val="24"/>
          <w:szCs w:val="24"/>
        </w:rPr>
      </w:pPr>
      <w:r w:rsidRPr="00AF31CD">
        <w:rPr>
          <w:b/>
          <w:bCs/>
          <w:i/>
          <w:iCs/>
          <w:color w:val="000000"/>
          <w:sz w:val="24"/>
          <w:szCs w:val="24"/>
        </w:rPr>
        <w:t xml:space="preserve">Оценка за устный ответ: </w:t>
      </w:r>
    </w:p>
    <w:p w:rsidR="00AF31CD" w:rsidRPr="00AF31CD" w:rsidRDefault="00AF31CD" w:rsidP="00AF31CD">
      <w:pPr>
        <w:jc w:val="both"/>
        <w:rPr>
          <w:color w:val="000000"/>
          <w:sz w:val="24"/>
          <w:szCs w:val="24"/>
        </w:rPr>
      </w:pPr>
      <w:r w:rsidRPr="00AF31CD">
        <w:rPr>
          <w:b/>
          <w:bCs/>
          <w:color w:val="000000"/>
          <w:sz w:val="24"/>
          <w:szCs w:val="24"/>
        </w:rPr>
        <w:t xml:space="preserve">Оценка «5» </w:t>
      </w:r>
      <w:r w:rsidRPr="00AF31CD">
        <w:rPr>
          <w:color w:val="000000"/>
          <w:sz w:val="24"/>
          <w:szCs w:val="24"/>
        </w:rPr>
        <w:t xml:space="preserve">ставится, если ученик: </w:t>
      </w:r>
    </w:p>
    <w:p w:rsidR="00AF31CD" w:rsidRPr="00AF31CD" w:rsidRDefault="00AF31CD" w:rsidP="00AF31CD">
      <w:pPr>
        <w:jc w:val="both"/>
        <w:rPr>
          <w:color w:val="000000"/>
          <w:sz w:val="24"/>
          <w:szCs w:val="24"/>
        </w:rPr>
      </w:pPr>
      <w:r w:rsidRPr="00AF31CD">
        <w:rPr>
          <w:color w:val="000000"/>
          <w:sz w:val="24"/>
          <w:szCs w:val="24"/>
        </w:rPr>
        <w:t xml:space="preserve">-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rsidR="00AF31CD" w:rsidRPr="00AF31CD" w:rsidRDefault="00AF31CD" w:rsidP="00AF31CD">
      <w:pPr>
        <w:jc w:val="both"/>
        <w:rPr>
          <w:color w:val="000000"/>
          <w:sz w:val="24"/>
          <w:szCs w:val="24"/>
        </w:rPr>
      </w:pPr>
      <w:r w:rsidRPr="00AF31CD">
        <w:rPr>
          <w:color w:val="000000"/>
          <w:sz w:val="24"/>
          <w:szCs w:val="24"/>
        </w:rPr>
        <w:t xml:space="preserve">-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w:t>
      </w:r>
    </w:p>
    <w:p w:rsidR="00AF31CD" w:rsidRPr="00AF31CD" w:rsidRDefault="00AF31CD" w:rsidP="00AF31CD">
      <w:pPr>
        <w:jc w:val="both"/>
        <w:rPr>
          <w:color w:val="000000"/>
          <w:sz w:val="24"/>
          <w:szCs w:val="24"/>
        </w:rPr>
      </w:pPr>
      <w:r w:rsidRPr="00AF31CD">
        <w:rPr>
          <w:color w:val="000000"/>
          <w:sz w:val="24"/>
          <w:szCs w:val="24"/>
        </w:rPr>
        <w:t xml:space="preserve">- самостоятельно и аргументировано делать анализ, обобщения, выводы, устанавливать межпредметные связи, творчески применять полученные знания в незнакомой ситуации; </w:t>
      </w:r>
    </w:p>
    <w:p w:rsidR="00AF31CD" w:rsidRPr="00AF31CD" w:rsidRDefault="00AF31CD" w:rsidP="00AF31CD">
      <w:pPr>
        <w:jc w:val="both"/>
        <w:rPr>
          <w:color w:val="000000"/>
          <w:sz w:val="24"/>
          <w:szCs w:val="24"/>
        </w:rPr>
      </w:pPr>
      <w:r w:rsidRPr="00AF31CD">
        <w:rPr>
          <w:color w:val="000000"/>
          <w:sz w:val="24"/>
          <w:szCs w:val="24"/>
        </w:rPr>
        <w:t xml:space="preserve">-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w:t>
      </w:r>
    </w:p>
    <w:p w:rsidR="00AF31CD" w:rsidRPr="00AF31CD" w:rsidRDefault="00AF31CD" w:rsidP="00AF31CD">
      <w:pPr>
        <w:jc w:val="both"/>
        <w:rPr>
          <w:color w:val="000000"/>
          <w:sz w:val="24"/>
          <w:szCs w:val="24"/>
        </w:rPr>
      </w:pPr>
      <w:r w:rsidRPr="00AF31CD">
        <w:rPr>
          <w:color w:val="000000"/>
          <w:sz w:val="24"/>
          <w:szCs w:val="24"/>
        </w:rPr>
        <w:t xml:space="preserve">- формулировать точное определение и истолкование основных понятий, законов, теорий, правильно и обстоятельно отвечать на дополнительные вопросы учителя; </w:t>
      </w:r>
    </w:p>
    <w:p w:rsidR="00AF31CD" w:rsidRPr="00AF31CD" w:rsidRDefault="00AF31CD" w:rsidP="00AF31CD">
      <w:pPr>
        <w:jc w:val="both"/>
        <w:rPr>
          <w:color w:val="000000"/>
          <w:sz w:val="24"/>
          <w:szCs w:val="24"/>
        </w:rPr>
      </w:pPr>
      <w:r w:rsidRPr="00AF31CD">
        <w:rPr>
          <w:color w:val="000000"/>
          <w:sz w:val="24"/>
          <w:szCs w:val="24"/>
        </w:rPr>
        <w:t xml:space="preserve">- самостоятельно и рационально использовать наглядные пособия, справочные материалы, </w:t>
      </w:r>
      <w:r w:rsidRPr="00AF31CD">
        <w:rPr>
          <w:color w:val="000000"/>
          <w:sz w:val="24"/>
          <w:szCs w:val="24"/>
        </w:rPr>
        <w:lastRenderedPageBreak/>
        <w:t xml:space="preserve">учебник, дополнительную литературу; </w:t>
      </w:r>
    </w:p>
    <w:p w:rsidR="00AF31CD" w:rsidRPr="00AF31CD" w:rsidRDefault="00AF31CD" w:rsidP="00AF31CD">
      <w:pPr>
        <w:suppressAutoHyphens/>
        <w:ind w:firstLine="454"/>
        <w:jc w:val="both"/>
        <w:rPr>
          <w:color w:val="000000"/>
          <w:sz w:val="24"/>
          <w:szCs w:val="24"/>
        </w:rPr>
      </w:pPr>
      <w:r w:rsidRPr="00AF31CD">
        <w:rPr>
          <w:color w:val="000000"/>
          <w:sz w:val="24"/>
          <w:szCs w:val="24"/>
        </w:rPr>
        <w:t>- самостоятельно, уверено и безошибочно применять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w:t>
      </w:r>
    </w:p>
    <w:p w:rsidR="00AF31CD" w:rsidRPr="00AF31CD" w:rsidRDefault="00AF31CD" w:rsidP="00AF31CD">
      <w:pPr>
        <w:jc w:val="both"/>
        <w:rPr>
          <w:color w:val="000000"/>
          <w:sz w:val="24"/>
          <w:szCs w:val="24"/>
        </w:rPr>
      </w:pPr>
      <w:r w:rsidRPr="00AF31CD">
        <w:rPr>
          <w:b/>
          <w:bCs/>
          <w:color w:val="000000"/>
          <w:sz w:val="24"/>
          <w:szCs w:val="24"/>
        </w:rPr>
        <w:t xml:space="preserve">Оценка «4» </w:t>
      </w:r>
      <w:r w:rsidRPr="00AF31CD">
        <w:rPr>
          <w:color w:val="000000"/>
          <w:sz w:val="24"/>
          <w:szCs w:val="24"/>
        </w:rPr>
        <w:t xml:space="preserve">ставится, если ученик: </w:t>
      </w:r>
    </w:p>
    <w:p w:rsidR="00AF31CD" w:rsidRPr="00AF31CD" w:rsidRDefault="00AF31CD" w:rsidP="00AF31CD">
      <w:pPr>
        <w:jc w:val="both"/>
        <w:rPr>
          <w:color w:val="000000"/>
          <w:sz w:val="24"/>
          <w:szCs w:val="24"/>
        </w:rPr>
      </w:pPr>
      <w:r w:rsidRPr="00AF31CD">
        <w:rPr>
          <w:color w:val="000000"/>
          <w:sz w:val="24"/>
          <w:szCs w:val="24"/>
        </w:rPr>
        <w:t xml:space="preserve">- показывает знания всего изученного программного материала, даёт полный и правильный ответ на основе изученных теорий; </w:t>
      </w:r>
    </w:p>
    <w:p w:rsidR="00AF31CD" w:rsidRPr="00AF31CD" w:rsidRDefault="00AF31CD" w:rsidP="00AF31CD">
      <w:pPr>
        <w:jc w:val="both"/>
        <w:rPr>
          <w:color w:val="000000"/>
          <w:sz w:val="24"/>
          <w:szCs w:val="24"/>
        </w:rPr>
      </w:pPr>
      <w:r w:rsidRPr="00AF31CD">
        <w:rPr>
          <w:color w:val="000000"/>
          <w:sz w:val="24"/>
          <w:szCs w:val="24"/>
        </w:rPr>
        <w:t xml:space="preserve">- материал излагает в определённой логической последовательности, допуская при этом одну не грубую ошибку или не более двух недочётов, может их исправить самостоятельно; </w:t>
      </w:r>
    </w:p>
    <w:p w:rsidR="00AF31CD" w:rsidRPr="00AF31CD" w:rsidRDefault="00AF31CD" w:rsidP="00AF31CD">
      <w:pPr>
        <w:jc w:val="both"/>
        <w:rPr>
          <w:color w:val="000000"/>
          <w:sz w:val="24"/>
          <w:szCs w:val="24"/>
        </w:rPr>
      </w:pPr>
      <w:r w:rsidRPr="00AF31CD">
        <w:rPr>
          <w:color w:val="000000"/>
          <w:sz w:val="24"/>
          <w:szCs w:val="24"/>
        </w:rPr>
        <w:t xml:space="preserve">- делает незначительные ошибки и недочёты при воспроизведении изученного материала, определений, понятий; </w:t>
      </w:r>
    </w:p>
    <w:p w:rsidR="00AF31CD" w:rsidRPr="00AF31CD" w:rsidRDefault="00AF31CD" w:rsidP="00AF31CD">
      <w:pPr>
        <w:jc w:val="both"/>
        <w:rPr>
          <w:color w:val="000000"/>
          <w:sz w:val="24"/>
          <w:szCs w:val="24"/>
        </w:rPr>
      </w:pPr>
      <w:r w:rsidRPr="00AF31CD">
        <w:rPr>
          <w:color w:val="000000"/>
          <w:sz w:val="24"/>
          <w:szCs w:val="24"/>
        </w:rPr>
        <w:t xml:space="preserve">- допускает небольшие неточности при использовании научных терминов или в выводах и обобщениях из наблюдений и опытов; </w:t>
      </w:r>
    </w:p>
    <w:p w:rsidR="00AF31CD" w:rsidRPr="00AF31CD" w:rsidRDefault="00AF31CD" w:rsidP="00AF31CD">
      <w:pPr>
        <w:jc w:val="both"/>
        <w:rPr>
          <w:color w:val="000000"/>
          <w:sz w:val="24"/>
          <w:szCs w:val="24"/>
        </w:rPr>
      </w:pPr>
      <w:r w:rsidRPr="00AF31CD">
        <w:rPr>
          <w:color w:val="000000"/>
          <w:sz w:val="24"/>
          <w:szCs w:val="24"/>
        </w:rPr>
        <w:t xml:space="preserve">- правильно отвечает на дополнительные вопросы учителя; </w:t>
      </w:r>
    </w:p>
    <w:p w:rsidR="00AF31CD" w:rsidRPr="00AF31CD" w:rsidRDefault="00AF31CD" w:rsidP="00AF31CD">
      <w:pPr>
        <w:jc w:val="both"/>
        <w:rPr>
          <w:color w:val="000000"/>
          <w:sz w:val="24"/>
          <w:szCs w:val="24"/>
        </w:rPr>
      </w:pPr>
      <w:r w:rsidRPr="00AF31CD">
        <w:rPr>
          <w:color w:val="000000"/>
          <w:sz w:val="24"/>
          <w:szCs w:val="24"/>
        </w:rPr>
        <w:t xml:space="preserve">- умеет самостоятельно выделять главные положения в изученном материале, на основании фактов и примеров обобщать, делать выводы, устанавливать межпредметные связи; </w:t>
      </w:r>
    </w:p>
    <w:p w:rsidR="00AF31CD" w:rsidRPr="00AF31CD" w:rsidRDefault="00AF31CD" w:rsidP="00AF31CD">
      <w:pPr>
        <w:jc w:val="both"/>
        <w:rPr>
          <w:color w:val="000000"/>
          <w:sz w:val="24"/>
          <w:szCs w:val="24"/>
        </w:rPr>
      </w:pPr>
      <w:r w:rsidRPr="00AF31CD">
        <w:rPr>
          <w:color w:val="000000"/>
          <w:sz w:val="24"/>
          <w:szCs w:val="24"/>
        </w:rPr>
        <w:t xml:space="preserve">- применять полученные знания на практике в видоизменённой ситуации, соблюдать основные правила культуры устной речи, использует научные термины; </w:t>
      </w:r>
    </w:p>
    <w:p w:rsidR="00AF31CD" w:rsidRPr="00AF31CD" w:rsidRDefault="00AF31CD" w:rsidP="00AF31CD">
      <w:pPr>
        <w:jc w:val="both"/>
        <w:rPr>
          <w:color w:val="000000"/>
          <w:sz w:val="24"/>
          <w:szCs w:val="24"/>
        </w:rPr>
      </w:pPr>
      <w:r w:rsidRPr="00AF31CD">
        <w:rPr>
          <w:color w:val="000000"/>
          <w:sz w:val="24"/>
          <w:szCs w:val="24"/>
        </w:rPr>
        <w:t xml:space="preserve">- не обладает достаточным навыком работы со справочной литературой, учебником, первоисточником (правильно ориентируются, но работает медленно), допускает негрубые нарушения правил оформления письменных работ. </w:t>
      </w:r>
    </w:p>
    <w:p w:rsidR="00AF31CD" w:rsidRPr="00AF31CD" w:rsidRDefault="00AF31CD" w:rsidP="00AF31CD">
      <w:pPr>
        <w:jc w:val="both"/>
        <w:rPr>
          <w:color w:val="000000"/>
          <w:sz w:val="24"/>
          <w:szCs w:val="24"/>
        </w:rPr>
      </w:pPr>
      <w:r w:rsidRPr="00AF31CD">
        <w:rPr>
          <w:b/>
          <w:bCs/>
          <w:color w:val="000000"/>
          <w:sz w:val="24"/>
          <w:szCs w:val="24"/>
        </w:rPr>
        <w:t xml:space="preserve">Оценка «3» </w:t>
      </w:r>
      <w:r w:rsidRPr="00AF31CD">
        <w:rPr>
          <w:color w:val="000000"/>
          <w:sz w:val="24"/>
          <w:szCs w:val="24"/>
        </w:rPr>
        <w:t xml:space="preserve">ставится, если ученик: </w:t>
      </w:r>
    </w:p>
    <w:p w:rsidR="00AF31CD" w:rsidRPr="00AF31CD" w:rsidRDefault="00AF31CD" w:rsidP="00AF31CD">
      <w:pPr>
        <w:jc w:val="both"/>
        <w:rPr>
          <w:color w:val="000000"/>
          <w:sz w:val="24"/>
          <w:szCs w:val="24"/>
        </w:rPr>
      </w:pPr>
      <w:r w:rsidRPr="00AF31CD">
        <w:rPr>
          <w:color w:val="000000"/>
          <w:sz w:val="24"/>
          <w:szCs w:val="24"/>
        </w:rPr>
        <w:t xml:space="preserve">- 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rsidR="00AF31CD" w:rsidRPr="00AF31CD" w:rsidRDefault="00AF31CD" w:rsidP="00AF31CD">
      <w:pPr>
        <w:jc w:val="both"/>
        <w:rPr>
          <w:color w:val="000000"/>
          <w:sz w:val="24"/>
          <w:szCs w:val="24"/>
        </w:rPr>
      </w:pPr>
      <w:r w:rsidRPr="00AF31CD">
        <w:rPr>
          <w:color w:val="000000"/>
          <w:sz w:val="24"/>
          <w:szCs w:val="24"/>
        </w:rPr>
        <w:t xml:space="preserve">- материал излагает не систематизировано, фрагментарно, не всегда последовательно; </w:t>
      </w:r>
    </w:p>
    <w:p w:rsidR="00AF31CD" w:rsidRPr="00AF31CD" w:rsidRDefault="00AF31CD" w:rsidP="00AF31CD">
      <w:pPr>
        <w:jc w:val="both"/>
        <w:rPr>
          <w:color w:val="000000"/>
          <w:sz w:val="24"/>
          <w:szCs w:val="24"/>
        </w:rPr>
      </w:pPr>
      <w:r w:rsidRPr="00AF31CD">
        <w:rPr>
          <w:color w:val="000000"/>
          <w:sz w:val="24"/>
          <w:szCs w:val="24"/>
        </w:rPr>
        <w:t xml:space="preserve">- показывает недостаточную сформированность отдельных знаний и умений, выводы и обобщения аргументирует слабо, допускает в них ошибки; </w:t>
      </w:r>
    </w:p>
    <w:p w:rsidR="00AF31CD" w:rsidRPr="00AF31CD" w:rsidRDefault="00AF31CD" w:rsidP="00AF31CD">
      <w:pPr>
        <w:jc w:val="both"/>
        <w:rPr>
          <w:color w:val="000000"/>
          <w:sz w:val="24"/>
          <w:szCs w:val="24"/>
        </w:rPr>
      </w:pPr>
      <w:r w:rsidRPr="00AF31CD">
        <w:rPr>
          <w:color w:val="000000"/>
          <w:sz w:val="24"/>
          <w:szCs w:val="24"/>
        </w:rPr>
        <w:t xml:space="preserve">- допускает ошибки и неточности в использовании научной терминологии; </w:t>
      </w:r>
    </w:p>
    <w:p w:rsidR="00AF31CD" w:rsidRPr="00AF31CD" w:rsidRDefault="00AF31CD" w:rsidP="00AF31CD">
      <w:pPr>
        <w:jc w:val="both"/>
        <w:rPr>
          <w:color w:val="000000"/>
          <w:sz w:val="24"/>
          <w:szCs w:val="24"/>
        </w:rPr>
      </w:pPr>
      <w:r w:rsidRPr="00AF31CD">
        <w:rPr>
          <w:color w:val="000000"/>
          <w:sz w:val="24"/>
          <w:szCs w:val="24"/>
        </w:rPr>
        <w:t xml:space="preserve">- не использует в качестве выводы и обобщения из наблюдений, фактов, опытов или допустил ошибки при их изложении; </w:t>
      </w:r>
    </w:p>
    <w:p w:rsidR="00AF31CD" w:rsidRPr="00AF31CD" w:rsidRDefault="00AF31CD" w:rsidP="00AF31CD">
      <w:pPr>
        <w:jc w:val="both"/>
        <w:rPr>
          <w:color w:val="000000"/>
          <w:sz w:val="24"/>
          <w:szCs w:val="24"/>
        </w:rPr>
      </w:pPr>
      <w:r w:rsidRPr="00AF31CD">
        <w:rPr>
          <w:color w:val="000000"/>
          <w:sz w:val="24"/>
          <w:szCs w:val="24"/>
        </w:rPr>
        <w:t xml:space="preserve">-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 отвечает неполно на вопросы учителя; -обнаруживает недостаточное понимание отдельных положений при воспроизведении теста учебника. </w:t>
      </w:r>
    </w:p>
    <w:p w:rsidR="00AF31CD" w:rsidRPr="00AF31CD" w:rsidRDefault="00AF31CD" w:rsidP="00AF31CD">
      <w:pPr>
        <w:jc w:val="both"/>
        <w:rPr>
          <w:color w:val="000000"/>
          <w:sz w:val="24"/>
          <w:szCs w:val="24"/>
        </w:rPr>
      </w:pPr>
      <w:r w:rsidRPr="00AF31CD">
        <w:rPr>
          <w:b/>
          <w:bCs/>
          <w:color w:val="000000"/>
          <w:sz w:val="24"/>
          <w:szCs w:val="24"/>
        </w:rPr>
        <w:t xml:space="preserve">Оценка «2» </w:t>
      </w:r>
      <w:r w:rsidRPr="00AF31CD">
        <w:rPr>
          <w:color w:val="000000"/>
          <w:sz w:val="24"/>
          <w:szCs w:val="24"/>
        </w:rPr>
        <w:t xml:space="preserve">ставится, если ученик: </w:t>
      </w:r>
    </w:p>
    <w:p w:rsidR="00AF31CD" w:rsidRPr="00AF31CD" w:rsidRDefault="00AF31CD" w:rsidP="00AF31CD">
      <w:pPr>
        <w:jc w:val="both"/>
        <w:rPr>
          <w:color w:val="000000"/>
          <w:sz w:val="24"/>
          <w:szCs w:val="24"/>
        </w:rPr>
      </w:pPr>
      <w:r w:rsidRPr="00AF31CD">
        <w:rPr>
          <w:color w:val="000000"/>
          <w:sz w:val="24"/>
          <w:szCs w:val="24"/>
        </w:rPr>
        <w:t xml:space="preserve">- не усвоил и не раскрыл основное содержание материала; </w:t>
      </w:r>
    </w:p>
    <w:p w:rsidR="00AF31CD" w:rsidRPr="00AF31CD" w:rsidRDefault="00AF31CD" w:rsidP="00AF31CD">
      <w:pPr>
        <w:jc w:val="both"/>
        <w:rPr>
          <w:color w:val="000000"/>
          <w:sz w:val="24"/>
          <w:szCs w:val="24"/>
        </w:rPr>
      </w:pPr>
      <w:r w:rsidRPr="00AF31CD">
        <w:rPr>
          <w:color w:val="000000"/>
          <w:sz w:val="24"/>
          <w:szCs w:val="24"/>
        </w:rPr>
        <w:t xml:space="preserve">- не делает выводов и обобщений; </w:t>
      </w:r>
    </w:p>
    <w:p w:rsidR="00AF31CD" w:rsidRPr="00AF31CD" w:rsidRDefault="00AF31CD" w:rsidP="00AF31CD">
      <w:pPr>
        <w:jc w:val="both"/>
        <w:rPr>
          <w:color w:val="000000"/>
          <w:sz w:val="24"/>
          <w:szCs w:val="24"/>
        </w:rPr>
      </w:pPr>
      <w:r w:rsidRPr="00AF31CD">
        <w:rPr>
          <w:color w:val="000000"/>
          <w:sz w:val="24"/>
          <w:szCs w:val="24"/>
        </w:rPr>
        <w:t xml:space="preserve">- не знает и не понимает значительную или основную часть программного материала в пределах поставленных вопросов; </w:t>
      </w:r>
    </w:p>
    <w:p w:rsidR="00AF31CD" w:rsidRPr="00AF31CD" w:rsidRDefault="00AF31CD" w:rsidP="00AF31CD">
      <w:pPr>
        <w:jc w:val="both"/>
        <w:rPr>
          <w:color w:val="000000"/>
          <w:sz w:val="24"/>
          <w:szCs w:val="24"/>
        </w:rPr>
      </w:pPr>
      <w:r w:rsidRPr="00AF31CD">
        <w:rPr>
          <w:color w:val="000000"/>
          <w:sz w:val="24"/>
          <w:szCs w:val="24"/>
        </w:rPr>
        <w:t xml:space="preserve">- имеет слабо сформированные и неполные знания и не умеет применять их к решению конкретных вопросов и задач по образцу; - при ответе (на один вопрос) допускает более двух грубых ошибок, которые не может исправить даже при помощи учителя. </w:t>
      </w:r>
    </w:p>
    <w:p w:rsidR="00AF31CD" w:rsidRPr="00AF31CD" w:rsidRDefault="00AF31CD" w:rsidP="00AF31CD">
      <w:pPr>
        <w:jc w:val="both"/>
        <w:rPr>
          <w:color w:val="000000"/>
          <w:sz w:val="24"/>
          <w:szCs w:val="24"/>
        </w:rPr>
      </w:pPr>
      <w:r w:rsidRPr="00AF31CD">
        <w:rPr>
          <w:b/>
          <w:bCs/>
          <w:i/>
          <w:iCs/>
          <w:color w:val="000000"/>
          <w:sz w:val="24"/>
          <w:szCs w:val="24"/>
        </w:rPr>
        <w:t xml:space="preserve">Оценка самостоятельных и контрольных работ. </w:t>
      </w:r>
    </w:p>
    <w:p w:rsidR="00AF31CD" w:rsidRPr="00AF31CD" w:rsidRDefault="00AF31CD" w:rsidP="00AF31CD">
      <w:pPr>
        <w:jc w:val="both"/>
        <w:rPr>
          <w:color w:val="000000"/>
          <w:sz w:val="24"/>
          <w:szCs w:val="24"/>
        </w:rPr>
      </w:pPr>
      <w:r w:rsidRPr="00AF31CD">
        <w:rPr>
          <w:b/>
          <w:bCs/>
          <w:color w:val="000000"/>
          <w:sz w:val="24"/>
          <w:szCs w:val="24"/>
        </w:rPr>
        <w:t xml:space="preserve">Оценка «5» </w:t>
      </w:r>
      <w:r w:rsidRPr="00AF31CD">
        <w:rPr>
          <w:color w:val="000000"/>
          <w:sz w:val="24"/>
          <w:szCs w:val="24"/>
        </w:rPr>
        <w:t xml:space="preserve">ставится, если ученик выполнил работу без ошибок и недочётов или допустил не более одного недочёта; </w:t>
      </w:r>
    </w:p>
    <w:p w:rsidR="00AF31CD" w:rsidRPr="00AF31CD" w:rsidRDefault="00AF31CD" w:rsidP="00AF31CD">
      <w:pPr>
        <w:jc w:val="both"/>
        <w:rPr>
          <w:color w:val="000000"/>
          <w:sz w:val="24"/>
          <w:szCs w:val="24"/>
        </w:rPr>
      </w:pPr>
      <w:r w:rsidRPr="00AF31CD">
        <w:rPr>
          <w:b/>
          <w:bCs/>
          <w:color w:val="000000"/>
          <w:sz w:val="24"/>
          <w:szCs w:val="24"/>
        </w:rPr>
        <w:t xml:space="preserve">оценка «4» </w:t>
      </w:r>
      <w:r w:rsidRPr="00AF31CD">
        <w:rPr>
          <w:color w:val="000000"/>
          <w:sz w:val="24"/>
          <w:szCs w:val="24"/>
        </w:rPr>
        <w:t xml:space="preserve">ставится, если выполнил работу полностью, но допустил в ней </w:t>
      </w:r>
    </w:p>
    <w:p w:rsidR="00AF31CD" w:rsidRPr="00AF31CD" w:rsidRDefault="00AF31CD" w:rsidP="00AF31CD">
      <w:pPr>
        <w:jc w:val="both"/>
        <w:rPr>
          <w:color w:val="000000"/>
          <w:sz w:val="24"/>
          <w:szCs w:val="24"/>
        </w:rPr>
      </w:pPr>
      <w:r w:rsidRPr="00AF31CD">
        <w:rPr>
          <w:color w:val="000000"/>
          <w:sz w:val="24"/>
          <w:szCs w:val="24"/>
        </w:rPr>
        <w:t xml:space="preserve">- не более одной негрубой ошибки и одного недочёта; </w:t>
      </w:r>
    </w:p>
    <w:p w:rsidR="00AF31CD" w:rsidRPr="00AF31CD" w:rsidRDefault="00AF31CD" w:rsidP="00AF31CD">
      <w:pPr>
        <w:jc w:val="both"/>
        <w:rPr>
          <w:color w:val="000000"/>
          <w:sz w:val="24"/>
          <w:szCs w:val="24"/>
        </w:rPr>
      </w:pPr>
      <w:r w:rsidRPr="00AF31CD">
        <w:rPr>
          <w:color w:val="000000"/>
          <w:sz w:val="24"/>
          <w:szCs w:val="24"/>
        </w:rPr>
        <w:t xml:space="preserve">- или не более двух недочётов. </w:t>
      </w:r>
    </w:p>
    <w:p w:rsidR="00AF31CD" w:rsidRPr="00AF31CD" w:rsidRDefault="00AF31CD" w:rsidP="00AF31CD">
      <w:pPr>
        <w:jc w:val="both"/>
        <w:rPr>
          <w:color w:val="000000"/>
          <w:sz w:val="24"/>
          <w:szCs w:val="24"/>
        </w:rPr>
      </w:pPr>
      <w:r w:rsidRPr="00AF31CD">
        <w:rPr>
          <w:b/>
          <w:bCs/>
          <w:color w:val="000000"/>
          <w:sz w:val="24"/>
          <w:szCs w:val="24"/>
        </w:rPr>
        <w:t xml:space="preserve">Оценка «3» </w:t>
      </w:r>
      <w:r w:rsidRPr="00AF31CD">
        <w:rPr>
          <w:color w:val="000000"/>
          <w:sz w:val="24"/>
          <w:szCs w:val="24"/>
        </w:rPr>
        <w:t xml:space="preserve">ставится, если ученик правильно выполнил не менее половины работы или </w:t>
      </w:r>
      <w:r w:rsidRPr="00AF31CD">
        <w:rPr>
          <w:color w:val="000000"/>
          <w:sz w:val="24"/>
          <w:szCs w:val="24"/>
        </w:rPr>
        <w:lastRenderedPageBreak/>
        <w:t xml:space="preserve">допустил: </w:t>
      </w:r>
    </w:p>
    <w:p w:rsidR="00AF31CD" w:rsidRPr="00AF31CD" w:rsidRDefault="00AF31CD" w:rsidP="00AF31CD">
      <w:pPr>
        <w:suppressAutoHyphens/>
        <w:jc w:val="both"/>
        <w:rPr>
          <w:color w:val="000000"/>
          <w:sz w:val="24"/>
          <w:szCs w:val="24"/>
        </w:rPr>
      </w:pPr>
      <w:r w:rsidRPr="00AF31CD">
        <w:rPr>
          <w:color w:val="000000"/>
          <w:sz w:val="24"/>
          <w:szCs w:val="24"/>
        </w:rPr>
        <w:t>- не более двух грубых ошибок;</w:t>
      </w:r>
    </w:p>
    <w:p w:rsidR="00AF31CD" w:rsidRPr="00AF31CD" w:rsidRDefault="00AF31CD" w:rsidP="00AF31CD">
      <w:pPr>
        <w:jc w:val="both"/>
        <w:rPr>
          <w:color w:val="000000"/>
          <w:sz w:val="24"/>
          <w:szCs w:val="24"/>
        </w:rPr>
      </w:pPr>
      <w:r w:rsidRPr="00AF31CD">
        <w:rPr>
          <w:color w:val="000000"/>
          <w:sz w:val="24"/>
          <w:szCs w:val="24"/>
        </w:rPr>
        <w:t xml:space="preserve">- или не более одной грубой и одной негрубой ошибки и одного недочёта; </w:t>
      </w:r>
    </w:p>
    <w:p w:rsidR="00AF31CD" w:rsidRPr="00AF31CD" w:rsidRDefault="00AF31CD" w:rsidP="00AF31CD">
      <w:pPr>
        <w:jc w:val="both"/>
        <w:rPr>
          <w:color w:val="000000"/>
          <w:sz w:val="24"/>
          <w:szCs w:val="24"/>
        </w:rPr>
      </w:pPr>
      <w:r w:rsidRPr="00AF31CD">
        <w:rPr>
          <w:color w:val="000000"/>
          <w:sz w:val="24"/>
          <w:szCs w:val="24"/>
        </w:rPr>
        <w:t xml:space="preserve">- или не более двух-трёх негрубых ошибок; </w:t>
      </w:r>
    </w:p>
    <w:p w:rsidR="00AF31CD" w:rsidRPr="00AF31CD" w:rsidRDefault="00AF31CD" w:rsidP="00AF31CD">
      <w:pPr>
        <w:jc w:val="both"/>
        <w:rPr>
          <w:color w:val="000000"/>
          <w:sz w:val="24"/>
          <w:szCs w:val="24"/>
        </w:rPr>
      </w:pPr>
      <w:r w:rsidRPr="00AF31CD">
        <w:rPr>
          <w:color w:val="000000"/>
          <w:sz w:val="24"/>
          <w:szCs w:val="24"/>
        </w:rPr>
        <w:t xml:space="preserve">- или одной негрубой ошибки и трёх недочётов; </w:t>
      </w:r>
    </w:p>
    <w:p w:rsidR="00AF31CD" w:rsidRPr="00AF31CD" w:rsidRDefault="00AF31CD" w:rsidP="00AF31CD">
      <w:pPr>
        <w:jc w:val="both"/>
        <w:rPr>
          <w:color w:val="000000"/>
          <w:sz w:val="24"/>
          <w:szCs w:val="24"/>
        </w:rPr>
      </w:pPr>
      <w:r w:rsidRPr="00AF31CD">
        <w:rPr>
          <w:color w:val="000000"/>
          <w:sz w:val="24"/>
          <w:szCs w:val="24"/>
        </w:rPr>
        <w:t xml:space="preserve">- или при отсутствии ошибок и трёх недочётов. </w:t>
      </w:r>
    </w:p>
    <w:p w:rsidR="00AF31CD" w:rsidRPr="00AF31CD" w:rsidRDefault="00AF31CD" w:rsidP="00AF31CD">
      <w:pPr>
        <w:jc w:val="both"/>
        <w:rPr>
          <w:color w:val="000000"/>
          <w:sz w:val="24"/>
          <w:szCs w:val="24"/>
        </w:rPr>
      </w:pPr>
      <w:r w:rsidRPr="00AF31CD">
        <w:rPr>
          <w:b/>
          <w:bCs/>
          <w:color w:val="000000"/>
          <w:sz w:val="24"/>
          <w:szCs w:val="24"/>
        </w:rPr>
        <w:t xml:space="preserve">Оценка «2» </w:t>
      </w:r>
      <w:r w:rsidRPr="00AF31CD">
        <w:rPr>
          <w:color w:val="000000"/>
          <w:sz w:val="24"/>
          <w:szCs w:val="24"/>
        </w:rPr>
        <w:t xml:space="preserve">ставится, если ученик: </w:t>
      </w:r>
    </w:p>
    <w:p w:rsidR="00AF31CD" w:rsidRPr="00AF31CD" w:rsidRDefault="00AF31CD" w:rsidP="00AF31CD">
      <w:pPr>
        <w:jc w:val="both"/>
        <w:rPr>
          <w:color w:val="000000"/>
          <w:sz w:val="24"/>
          <w:szCs w:val="24"/>
        </w:rPr>
      </w:pPr>
      <w:r w:rsidRPr="00AF31CD">
        <w:rPr>
          <w:color w:val="000000"/>
          <w:sz w:val="24"/>
          <w:szCs w:val="24"/>
        </w:rPr>
        <w:t xml:space="preserve">- допустил число ошибок и недочётов, превосходящих норму, при которой может быть выставлена оценка «3» - или если правильно менее половины работы. </w:t>
      </w:r>
    </w:p>
    <w:p w:rsidR="00AF31CD" w:rsidRPr="00AF31CD" w:rsidRDefault="00AF31CD" w:rsidP="00AF31CD">
      <w:pPr>
        <w:jc w:val="both"/>
        <w:rPr>
          <w:color w:val="000000"/>
          <w:sz w:val="24"/>
          <w:szCs w:val="24"/>
        </w:rPr>
      </w:pPr>
      <w:r w:rsidRPr="00AF31CD">
        <w:rPr>
          <w:b/>
          <w:bCs/>
          <w:i/>
          <w:iCs/>
          <w:color w:val="000000"/>
          <w:sz w:val="24"/>
          <w:szCs w:val="24"/>
        </w:rPr>
        <w:t xml:space="preserve">Оценка лабораторных и практических работ. </w:t>
      </w:r>
    </w:p>
    <w:p w:rsidR="00AF31CD" w:rsidRPr="00AF31CD" w:rsidRDefault="00AF31CD" w:rsidP="00AF31CD">
      <w:pPr>
        <w:jc w:val="both"/>
        <w:rPr>
          <w:color w:val="000000"/>
          <w:sz w:val="24"/>
          <w:szCs w:val="24"/>
        </w:rPr>
      </w:pPr>
      <w:r w:rsidRPr="00AF31CD">
        <w:rPr>
          <w:b/>
          <w:bCs/>
          <w:color w:val="000000"/>
          <w:sz w:val="24"/>
          <w:szCs w:val="24"/>
        </w:rPr>
        <w:t xml:space="preserve">Оценка «5» </w:t>
      </w:r>
      <w:r w:rsidRPr="00AF31CD">
        <w:rPr>
          <w:color w:val="000000"/>
          <w:sz w:val="24"/>
          <w:szCs w:val="24"/>
        </w:rPr>
        <w:t xml:space="preserve">ставится, если учащийся выполняет работу в полном объёме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требование правил безопасности труда, в отчёте правильно и аккуратно выполняет все записи, таблицы, рисунки, чертежи, графики, вычисления, правильно проводит анализ погрешностей. </w:t>
      </w:r>
    </w:p>
    <w:p w:rsidR="00AF31CD" w:rsidRPr="00AF31CD" w:rsidRDefault="00AF31CD" w:rsidP="00AF31CD">
      <w:pPr>
        <w:jc w:val="both"/>
        <w:rPr>
          <w:color w:val="000000"/>
          <w:sz w:val="24"/>
          <w:szCs w:val="24"/>
        </w:rPr>
      </w:pPr>
      <w:r w:rsidRPr="00AF31CD">
        <w:rPr>
          <w:b/>
          <w:bCs/>
          <w:color w:val="000000"/>
          <w:sz w:val="24"/>
          <w:szCs w:val="24"/>
        </w:rPr>
        <w:t xml:space="preserve">Оценка «4» </w:t>
      </w:r>
      <w:r w:rsidRPr="00AF31CD">
        <w:rPr>
          <w:color w:val="000000"/>
          <w:sz w:val="24"/>
          <w:szCs w:val="24"/>
        </w:rPr>
        <w:t xml:space="preserve">ставится, если выполнены требования к оценке «5», но было допущено 2-3 недочёта или не более одной негрубой ошибки и одного недочёта. </w:t>
      </w:r>
    </w:p>
    <w:p w:rsidR="00AF31CD" w:rsidRPr="00AF31CD" w:rsidRDefault="00AF31CD" w:rsidP="00AF31CD">
      <w:pPr>
        <w:jc w:val="both"/>
        <w:rPr>
          <w:color w:val="000000"/>
          <w:sz w:val="24"/>
          <w:szCs w:val="24"/>
        </w:rPr>
      </w:pPr>
      <w:r w:rsidRPr="00AF31CD">
        <w:rPr>
          <w:b/>
          <w:bCs/>
          <w:color w:val="000000"/>
          <w:sz w:val="24"/>
          <w:szCs w:val="24"/>
        </w:rPr>
        <w:t xml:space="preserve">Оценка «3» </w:t>
      </w:r>
      <w:r w:rsidRPr="00AF31CD">
        <w:rPr>
          <w:color w:val="000000"/>
          <w:sz w:val="24"/>
          <w:szCs w:val="24"/>
        </w:rPr>
        <w:t xml:space="preserve">ставится, если работа выполнена не полностью, но объём выполненной части таков, что позволяет получить правильные результаты и выводы, если в ходе проведения опыта и измерений были допущены ошибки. </w:t>
      </w:r>
    </w:p>
    <w:p w:rsidR="00AF31CD" w:rsidRPr="00AF31CD" w:rsidRDefault="00AF31CD" w:rsidP="00AF31CD">
      <w:pPr>
        <w:jc w:val="both"/>
        <w:rPr>
          <w:color w:val="000000"/>
          <w:sz w:val="24"/>
          <w:szCs w:val="24"/>
        </w:rPr>
      </w:pPr>
      <w:r w:rsidRPr="00AF31CD">
        <w:rPr>
          <w:b/>
          <w:bCs/>
          <w:color w:val="000000"/>
          <w:sz w:val="24"/>
          <w:szCs w:val="24"/>
        </w:rPr>
        <w:t xml:space="preserve">Оценка «2» </w:t>
      </w:r>
      <w:r w:rsidRPr="00AF31CD">
        <w:rPr>
          <w:color w:val="000000"/>
          <w:sz w:val="24"/>
          <w:szCs w:val="24"/>
        </w:rPr>
        <w:t xml:space="preserve">ставится, если работа выполнена не полностью и объём выполненной части не позволяет сделать выводы, опыты, измерения, наблюдения, вычисления проводились неправильно. </w:t>
      </w:r>
    </w:p>
    <w:p w:rsidR="00AF31CD" w:rsidRPr="00AF31CD" w:rsidRDefault="00AF31CD" w:rsidP="00AF31CD">
      <w:pPr>
        <w:jc w:val="center"/>
        <w:rPr>
          <w:b/>
          <w:bCs/>
          <w:color w:val="000000"/>
          <w:sz w:val="24"/>
          <w:szCs w:val="24"/>
        </w:rPr>
      </w:pPr>
      <w:r w:rsidRPr="00AF31CD">
        <w:rPr>
          <w:b/>
          <w:bCs/>
          <w:color w:val="000000"/>
          <w:sz w:val="24"/>
          <w:szCs w:val="24"/>
        </w:rPr>
        <w:t xml:space="preserve">Система внутришкольного мониторинга образовательных достижений </w:t>
      </w:r>
    </w:p>
    <w:p w:rsidR="00AF31CD" w:rsidRPr="00AF31CD" w:rsidRDefault="00AF31CD" w:rsidP="00AF31CD">
      <w:pPr>
        <w:jc w:val="center"/>
        <w:rPr>
          <w:color w:val="000000"/>
          <w:sz w:val="24"/>
          <w:szCs w:val="24"/>
        </w:rPr>
      </w:pPr>
      <w:r w:rsidRPr="00AF31CD">
        <w:rPr>
          <w:b/>
          <w:bCs/>
          <w:color w:val="000000"/>
          <w:sz w:val="24"/>
          <w:szCs w:val="24"/>
        </w:rPr>
        <w:t>и портфолио достижений как инструменты динамики образовательных достижений</w:t>
      </w:r>
    </w:p>
    <w:p w:rsidR="00AF31CD" w:rsidRPr="00AF31CD" w:rsidRDefault="00AF31CD" w:rsidP="00AF31CD">
      <w:pPr>
        <w:ind w:firstLine="284"/>
        <w:jc w:val="both"/>
        <w:rPr>
          <w:color w:val="000000"/>
          <w:sz w:val="24"/>
          <w:szCs w:val="24"/>
        </w:rPr>
      </w:pPr>
      <w:r w:rsidRPr="00AF31CD">
        <w:rPr>
          <w:color w:val="000000"/>
          <w:sz w:val="24"/>
          <w:szCs w:val="24"/>
        </w:rPr>
        <w:t xml:space="preserve">Внутришкольный мониторинг образовательных достижений ведётся каждым учителем-предметником и фиксируется с помощью оценочных листов, классных журналов, дневников учащихся на бумажных и электронных носителях. </w:t>
      </w:r>
    </w:p>
    <w:p w:rsidR="00AF31CD" w:rsidRPr="00AF31CD" w:rsidRDefault="00AF31CD" w:rsidP="00AF31CD">
      <w:pPr>
        <w:ind w:firstLine="284"/>
        <w:jc w:val="both"/>
        <w:rPr>
          <w:color w:val="000000"/>
          <w:sz w:val="24"/>
          <w:szCs w:val="24"/>
        </w:rPr>
      </w:pPr>
      <w:r w:rsidRPr="00AF31CD">
        <w:rPr>
          <w:color w:val="000000"/>
          <w:sz w:val="24"/>
          <w:szCs w:val="24"/>
        </w:rPr>
        <w:t xml:space="preserve">Отдельные элементы из системы внутришкольного мониторинга включены в портфолио ученика. </w:t>
      </w:r>
    </w:p>
    <w:p w:rsidR="00AF31CD" w:rsidRPr="00AF31CD" w:rsidRDefault="00AF31CD" w:rsidP="00AF31CD">
      <w:pPr>
        <w:ind w:firstLine="284"/>
        <w:jc w:val="both"/>
        <w:rPr>
          <w:color w:val="000000"/>
          <w:sz w:val="24"/>
          <w:szCs w:val="24"/>
        </w:rPr>
      </w:pPr>
      <w:r w:rsidRPr="00AF31CD">
        <w:rPr>
          <w:color w:val="000000"/>
          <w:sz w:val="24"/>
          <w:szCs w:val="24"/>
        </w:rPr>
        <w:t xml:space="preserve">В состав портфолио включаются результаты, достигнутые обучающимся не только в ходе учебной деятельности, но и в иных формах активности: творческой, социальной, коммуникативной, физкультурно-оздоровительной, трудовой деятельности, протекающей как в рамках повседневной школьной практики, так и за её пределами, в том числе результаты участия в олимпиадах, конкурсах, смотрах, выставках, концертах, спортивных мероприятиях, различные творческие работы, поделки и др. </w:t>
      </w:r>
    </w:p>
    <w:p w:rsidR="00AF31CD" w:rsidRPr="00AF31CD" w:rsidRDefault="00AF31CD" w:rsidP="00AF31CD">
      <w:pPr>
        <w:suppressAutoHyphens/>
        <w:ind w:firstLine="454"/>
        <w:jc w:val="both"/>
        <w:rPr>
          <w:color w:val="000000"/>
          <w:sz w:val="24"/>
          <w:szCs w:val="24"/>
        </w:rPr>
      </w:pPr>
      <w:r w:rsidRPr="00AF31CD">
        <w:rPr>
          <w:color w:val="000000"/>
          <w:sz w:val="24"/>
          <w:szCs w:val="24"/>
        </w:rPr>
        <w:t>Отбор работ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w:t>
      </w:r>
    </w:p>
    <w:p w:rsidR="00AF31CD" w:rsidRPr="00E00DDA" w:rsidRDefault="00AF31CD" w:rsidP="00AF31CD">
      <w:pPr>
        <w:suppressAutoHyphens/>
        <w:ind w:firstLine="454"/>
        <w:jc w:val="both"/>
        <w:rPr>
          <w:sz w:val="26"/>
          <w:szCs w:val="26"/>
          <w:lang w:eastAsia="zh-CN"/>
        </w:rPr>
      </w:pPr>
    </w:p>
    <w:p w:rsidR="00AB2273" w:rsidRDefault="00AB2273" w:rsidP="00AB2273">
      <w:pPr>
        <w:shd w:val="clear" w:color="auto" w:fill="FFFFFF"/>
        <w:ind w:right="5" w:firstLine="566"/>
        <w:jc w:val="center"/>
        <w:rPr>
          <w:b/>
          <w:bCs/>
          <w:sz w:val="24"/>
          <w:szCs w:val="24"/>
        </w:rPr>
      </w:pPr>
      <w:r>
        <w:rPr>
          <w:b/>
          <w:bCs/>
          <w:sz w:val="24"/>
          <w:szCs w:val="24"/>
        </w:rPr>
        <w:t>2. СОДЕРЖАТЕЛЬНЫЙ РАЗДЕЛ</w:t>
      </w:r>
    </w:p>
    <w:p w:rsidR="00AB2273" w:rsidRDefault="00AB2273" w:rsidP="00AB2273">
      <w:pPr>
        <w:shd w:val="clear" w:color="auto" w:fill="FFFFFF"/>
        <w:ind w:right="5" w:firstLine="566"/>
        <w:jc w:val="center"/>
        <w:rPr>
          <w:b/>
          <w:bCs/>
          <w:sz w:val="24"/>
          <w:szCs w:val="24"/>
        </w:rPr>
      </w:pPr>
    </w:p>
    <w:p w:rsidR="00510A26" w:rsidRPr="00AF31CD" w:rsidRDefault="00AB2273" w:rsidP="00033279">
      <w:pPr>
        <w:shd w:val="clear" w:color="auto" w:fill="FFFFFF"/>
        <w:ind w:right="5" w:firstLine="566"/>
        <w:jc w:val="both"/>
        <w:rPr>
          <w:sz w:val="28"/>
          <w:szCs w:val="28"/>
        </w:rPr>
      </w:pPr>
      <w:r w:rsidRPr="00AF31CD">
        <w:rPr>
          <w:b/>
          <w:bCs/>
          <w:sz w:val="28"/>
          <w:szCs w:val="28"/>
        </w:rPr>
        <w:t xml:space="preserve">2.1 </w:t>
      </w:r>
      <w:r w:rsidR="00CB03B8" w:rsidRPr="00AF31CD">
        <w:rPr>
          <w:b/>
          <w:bCs/>
          <w:sz w:val="28"/>
          <w:szCs w:val="28"/>
        </w:rPr>
        <w:t xml:space="preserve">Содержание </w:t>
      </w:r>
      <w:r w:rsidR="00510A26" w:rsidRPr="00AF31CD">
        <w:rPr>
          <w:b/>
          <w:bCs/>
          <w:sz w:val="28"/>
          <w:szCs w:val="28"/>
        </w:rPr>
        <w:t>образовательн</w:t>
      </w:r>
      <w:r w:rsidR="00CB03B8" w:rsidRPr="00AF31CD">
        <w:rPr>
          <w:b/>
          <w:bCs/>
          <w:sz w:val="28"/>
          <w:szCs w:val="28"/>
        </w:rPr>
        <w:t>ой</w:t>
      </w:r>
      <w:r w:rsidR="00510A26" w:rsidRPr="00AF31CD">
        <w:rPr>
          <w:b/>
          <w:bCs/>
          <w:sz w:val="28"/>
          <w:szCs w:val="28"/>
        </w:rPr>
        <w:t xml:space="preserve"> программ</w:t>
      </w:r>
      <w:r w:rsidR="00CB03B8" w:rsidRPr="00AF31CD">
        <w:rPr>
          <w:b/>
          <w:bCs/>
          <w:sz w:val="28"/>
          <w:szCs w:val="28"/>
        </w:rPr>
        <w:t>ы</w:t>
      </w:r>
      <w:r w:rsidR="00510A26" w:rsidRPr="00AF31CD">
        <w:rPr>
          <w:b/>
          <w:bCs/>
          <w:sz w:val="28"/>
          <w:szCs w:val="28"/>
        </w:rPr>
        <w:t xml:space="preserve"> основного общего образования </w:t>
      </w:r>
    </w:p>
    <w:p w:rsidR="007D6A15" w:rsidRPr="007D6A15" w:rsidRDefault="007D6A15" w:rsidP="007D6A15">
      <w:pPr>
        <w:shd w:val="clear" w:color="auto" w:fill="FFFFFF"/>
        <w:ind w:left="605"/>
        <w:rPr>
          <w:sz w:val="24"/>
          <w:szCs w:val="24"/>
        </w:rPr>
      </w:pPr>
      <w:r w:rsidRPr="007D6A15">
        <w:rPr>
          <w:sz w:val="24"/>
          <w:szCs w:val="24"/>
        </w:rPr>
        <w:t>Основное общее образование (нормативный срок освоения – 5 лет) – обеспечивает:</w:t>
      </w:r>
    </w:p>
    <w:p w:rsidR="007D6A15" w:rsidRPr="007D6A15" w:rsidRDefault="007D6A15" w:rsidP="007D6A15">
      <w:pPr>
        <w:ind w:firstLine="560"/>
        <w:jc w:val="both"/>
        <w:rPr>
          <w:sz w:val="24"/>
          <w:szCs w:val="24"/>
        </w:rPr>
      </w:pPr>
      <w:r w:rsidRPr="007D6A15">
        <w:rPr>
          <w:sz w:val="24"/>
          <w:szCs w:val="24"/>
        </w:rPr>
        <w:t>-создание условий для воспитания, становления и формирования личности обучающегося, для развития его склонностей, интересов и способности к социальному самоопределению;</w:t>
      </w:r>
    </w:p>
    <w:p w:rsidR="007D6A15" w:rsidRPr="007D6A15" w:rsidRDefault="007D6A15" w:rsidP="007D6A15">
      <w:pPr>
        <w:ind w:firstLine="560"/>
        <w:jc w:val="both"/>
        <w:rPr>
          <w:sz w:val="24"/>
          <w:szCs w:val="24"/>
        </w:rPr>
      </w:pPr>
      <w:r w:rsidRPr="007D6A15">
        <w:rPr>
          <w:sz w:val="24"/>
          <w:szCs w:val="24"/>
        </w:rPr>
        <w:t>-полное формирование навыков самостоятельного познания и интеллектуальной деятельности;</w:t>
      </w:r>
    </w:p>
    <w:p w:rsidR="007D6A15" w:rsidRPr="007D6A15" w:rsidRDefault="007D6A15" w:rsidP="007D6A15">
      <w:pPr>
        <w:ind w:firstLine="560"/>
        <w:jc w:val="both"/>
        <w:rPr>
          <w:sz w:val="24"/>
          <w:szCs w:val="24"/>
        </w:rPr>
      </w:pPr>
      <w:r w:rsidRPr="007D6A15">
        <w:rPr>
          <w:sz w:val="24"/>
          <w:szCs w:val="24"/>
        </w:rPr>
        <w:lastRenderedPageBreak/>
        <w:t>-формирование элементарных навыков поисковой, исследовательской деятельности;</w:t>
      </w:r>
    </w:p>
    <w:p w:rsidR="007D6A15" w:rsidRPr="007D6A15" w:rsidRDefault="007D6A15" w:rsidP="007D6A15">
      <w:pPr>
        <w:ind w:firstLine="560"/>
        <w:jc w:val="both"/>
        <w:rPr>
          <w:b/>
          <w:sz w:val="24"/>
          <w:szCs w:val="24"/>
        </w:rPr>
      </w:pPr>
      <w:r w:rsidRPr="007D6A15">
        <w:rPr>
          <w:sz w:val="24"/>
          <w:szCs w:val="24"/>
        </w:rPr>
        <w:t>-предпрофильную подготовку обучающихся.</w:t>
      </w:r>
    </w:p>
    <w:p w:rsidR="007D6A15" w:rsidRPr="007D6A15" w:rsidRDefault="007D6A15" w:rsidP="007D6A15">
      <w:pPr>
        <w:ind w:firstLine="560"/>
        <w:jc w:val="both"/>
        <w:rPr>
          <w:sz w:val="24"/>
          <w:szCs w:val="24"/>
        </w:rPr>
      </w:pPr>
      <w:r w:rsidRPr="007D6A15">
        <w:rPr>
          <w:b/>
          <w:sz w:val="24"/>
          <w:szCs w:val="24"/>
        </w:rPr>
        <w:t>Содержание образования</w:t>
      </w:r>
      <w:r w:rsidR="007B5086">
        <w:rPr>
          <w:sz w:val="24"/>
          <w:szCs w:val="24"/>
        </w:rPr>
        <w:t xml:space="preserve"> на уровне основного общего образования</w:t>
      </w:r>
      <w:r w:rsidRPr="007D6A15">
        <w:rPr>
          <w:sz w:val="24"/>
          <w:szCs w:val="24"/>
        </w:rPr>
        <w:t xml:space="preserve"> является относительно завершенным и базовым для продолжения обучения в средней (полной) общеобразовательной школе, создает условия для получения обязательного среднего (полного) образования, подготовки учеников к выбору профиля дальнейшего образования, их социального самоопределения и самообразования.</w:t>
      </w:r>
    </w:p>
    <w:p w:rsidR="007D6A15" w:rsidRPr="007D6A15" w:rsidRDefault="007D6A15" w:rsidP="007D6A15">
      <w:pPr>
        <w:ind w:firstLine="560"/>
        <w:jc w:val="both"/>
        <w:rPr>
          <w:sz w:val="24"/>
          <w:szCs w:val="24"/>
        </w:rPr>
      </w:pPr>
      <w:r w:rsidRPr="007D6A15">
        <w:rPr>
          <w:sz w:val="24"/>
          <w:szCs w:val="24"/>
        </w:rPr>
        <w:t>В процессе освоения содержания основного образования создаются условия для формирования у обучающихся умения организовывать свою деятельность – определять ее цели и задачи, выбирать средства реализации целей и применять их на практике, взаимодействовать с другими людьми в достижении общих целей, оценивать достигнутые результаты.</w:t>
      </w:r>
    </w:p>
    <w:p w:rsidR="007D6A15" w:rsidRPr="007D6A15" w:rsidRDefault="007D6A15" w:rsidP="007D6A15">
      <w:pPr>
        <w:ind w:firstLine="560"/>
        <w:jc w:val="both"/>
        <w:rPr>
          <w:sz w:val="24"/>
          <w:szCs w:val="24"/>
        </w:rPr>
      </w:pPr>
      <w:r w:rsidRPr="007D6A15">
        <w:rPr>
          <w:sz w:val="24"/>
          <w:szCs w:val="24"/>
        </w:rPr>
        <w:t>Изучение систематических курсов естественнонаучных (физика, химия, биология) и общественных (география, история, обществознание) дисциплин нацелено на формирование у обучающихся умения объяснять явления действительности, выделять их существенные признаки, систематизировать и обобщать, выявлять причинно-следственные связи, оценивать их значимость.</w:t>
      </w:r>
    </w:p>
    <w:p w:rsidR="007D6A15" w:rsidRPr="007D6A15" w:rsidRDefault="007D6A15" w:rsidP="007D6A15">
      <w:pPr>
        <w:ind w:firstLine="560"/>
        <w:jc w:val="both"/>
        <w:rPr>
          <w:sz w:val="24"/>
          <w:szCs w:val="24"/>
        </w:rPr>
      </w:pPr>
      <w:r w:rsidRPr="007D6A15">
        <w:rPr>
          <w:sz w:val="24"/>
          <w:szCs w:val="24"/>
        </w:rPr>
        <w:t>Для формирования у обучающихся умения ориентироваться в мире социальных, нравственных и эстетических ценностей вводятся систематические  курсы литературы, истории и обществознания, искусства, продолжается изучение иностранных языков.</w:t>
      </w:r>
    </w:p>
    <w:p w:rsidR="007D6A15" w:rsidRPr="007D6A15" w:rsidRDefault="007D6A15" w:rsidP="007D6A15">
      <w:pPr>
        <w:ind w:firstLine="560"/>
        <w:jc w:val="both"/>
        <w:rPr>
          <w:sz w:val="24"/>
          <w:szCs w:val="24"/>
        </w:rPr>
      </w:pPr>
      <w:r w:rsidRPr="007D6A15">
        <w:rPr>
          <w:sz w:val="24"/>
          <w:szCs w:val="24"/>
        </w:rPr>
        <w:tab/>
        <w:t>Для усвоения обучающимися ключевых навыков (ключевых компетентностей), имеющих универсальное значение для различных видов деятельности – навыков решения проблем, принятия решений, поиска, анализа и обработки информации, коммуникативные навыки, навыки измерений, навыков сотрудничества способствуют все учебные предметы, и в большей степени русский язык, математика, информатика, иностранный язык и основы безопасности жизнедеятельности.</w:t>
      </w:r>
    </w:p>
    <w:p w:rsidR="007D6A15" w:rsidRPr="007D6A15" w:rsidRDefault="007D6A15" w:rsidP="007D6A15">
      <w:pPr>
        <w:ind w:firstLine="540"/>
        <w:jc w:val="both"/>
        <w:rPr>
          <w:sz w:val="24"/>
          <w:szCs w:val="24"/>
        </w:rPr>
      </w:pPr>
      <w:r w:rsidRPr="007D6A15">
        <w:rPr>
          <w:sz w:val="24"/>
          <w:szCs w:val="24"/>
        </w:rPr>
        <w:t xml:space="preserve">В основной школе с одной стороны, завершается общеобразовательная подготовка по базовым предметам, а с другой - создаются  условия для осознанного выбора обучающимися профиля обучения в старшем звене  или иного варианта жизненной стратегии, обеспечивающей получение обязательного общего среднего образования. </w:t>
      </w:r>
    </w:p>
    <w:p w:rsidR="007D6A15" w:rsidRPr="007D6A15" w:rsidRDefault="007D6A15" w:rsidP="007D6A15">
      <w:pPr>
        <w:ind w:firstLine="540"/>
        <w:jc w:val="both"/>
        <w:rPr>
          <w:sz w:val="24"/>
          <w:szCs w:val="24"/>
        </w:rPr>
      </w:pPr>
      <w:r w:rsidRPr="007D6A15">
        <w:rPr>
          <w:sz w:val="24"/>
          <w:szCs w:val="24"/>
        </w:rPr>
        <w:t>В 9 классе проводится предпрофильная подготовка, заключающаяся в следующем:</w:t>
      </w:r>
    </w:p>
    <w:p w:rsidR="007D6A15" w:rsidRPr="007D6A15" w:rsidRDefault="007D6A15" w:rsidP="007D6A15">
      <w:pPr>
        <w:tabs>
          <w:tab w:val="left" w:pos="851"/>
        </w:tabs>
        <w:ind w:firstLine="540"/>
        <w:jc w:val="both"/>
        <w:rPr>
          <w:sz w:val="24"/>
          <w:szCs w:val="24"/>
        </w:rPr>
      </w:pPr>
      <w:r w:rsidRPr="007D6A15">
        <w:rPr>
          <w:sz w:val="24"/>
          <w:szCs w:val="24"/>
        </w:rPr>
        <w:t>1)</w:t>
      </w:r>
      <w:r w:rsidRPr="007D6A15">
        <w:rPr>
          <w:sz w:val="24"/>
          <w:szCs w:val="24"/>
        </w:rPr>
        <w:tab/>
        <w:t>информационная и профориентационная работа, включающая:</w:t>
      </w:r>
    </w:p>
    <w:p w:rsidR="007D6A15" w:rsidRPr="007D6A15" w:rsidRDefault="007D6A15" w:rsidP="007D6A15">
      <w:pPr>
        <w:ind w:firstLine="540"/>
        <w:jc w:val="both"/>
        <w:rPr>
          <w:sz w:val="24"/>
          <w:szCs w:val="24"/>
        </w:rPr>
      </w:pPr>
      <w:r w:rsidRPr="007D6A15">
        <w:rPr>
          <w:sz w:val="24"/>
          <w:szCs w:val="24"/>
        </w:rPr>
        <w:t>- знакомство школьников с местными учреждениями возможного продолжения образования после 9 класса, изучение их образовательных программ, условий приема, посещений этих учреждений;</w:t>
      </w:r>
    </w:p>
    <w:p w:rsidR="007D6A15" w:rsidRPr="007D6A15" w:rsidRDefault="007D6A15" w:rsidP="007D6A15">
      <w:pPr>
        <w:ind w:firstLine="560"/>
        <w:jc w:val="both"/>
        <w:rPr>
          <w:sz w:val="24"/>
          <w:szCs w:val="24"/>
        </w:rPr>
      </w:pPr>
      <w:r w:rsidRPr="007D6A15">
        <w:rPr>
          <w:sz w:val="24"/>
          <w:szCs w:val="24"/>
        </w:rPr>
        <w:t xml:space="preserve"> - психолого-педагогическая диагностика, анкетирование и консультирование 9-классников;</w:t>
      </w:r>
    </w:p>
    <w:p w:rsidR="007D6A15" w:rsidRPr="007D6A15" w:rsidRDefault="007D6A15" w:rsidP="007D6A15">
      <w:pPr>
        <w:tabs>
          <w:tab w:val="left" w:pos="851"/>
        </w:tabs>
        <w:ind w:firstLine="567"/>
        <w:jc w:val="both"/>
        <w:rPr>
          <w:sz w:val="24"/>
          <w:szCs w:val="24"/>
        </w:rPr>
      </w:pPr>
      <w:r w:rsidRPr="007D6A15">
        <w:rPr>
          <w:sz w:val="24"/>
          <w:szCs w:val="24"/>
        </w:rPr>
        <w:t>2)</w:t>
      </w:r>
      <w:r w:rsidRPr="007D6A15">
        <w:rPr>
          <w:sz w:val="24"/>
          <w:szCs w:val="24"/>
        </w:rPr>
        <w:tab/>
        <w:t>курсы по выбору (курсы предпрофильной подготовки), которые способствуют:</w:t>
      </w:r>
    </w:p>
    <w:p w:rsidR="007D6A15" w:rsidRPr="007D6A15" w:rsidRDefault="007D6A15" w:rsidP="00A61453">
      <w:pPr>
        <w:widowControl/>
        <w:numPr>
          <w:ilvl w:val="0"/>
          <w:numId w:val="17"/>
        </w:numPr>
        <w:autoSpaceDE/>
        <w:autoSpaceDN/>
        <w:adjustRightInd/>
        <w:ind w:firstLine="567"/>
        <w:jc w:val="both"/>
        <w:rPr>
          <w:sz w:val="24"/>
          <w:szCs w:val="24"/>
        </w:rPr>
      </w:pPr>
      <w:r w:rsidRPr="007D6A15">
        <w:rPr>
          <w:sz w:val="24"/>
          <w:szCs w:val="24"/>
        </w:rPr>
        <w:t>расширению знаний учащихся по той или иной образовательной области;</w:t>
      </w:r>
    </w:p>
    <w:p w:rsidR="007D6A15" w:rsidRPr="007D6A15" w:rsidRDefault="007D6A15" w:rsidP="00A61453">
      <w:pPr>
        <w:widowControl/>
        <w:numPr>
          <w:ilvl w:val="0"/>
          <w:numId w:val="17"/>
        </w:numPr>
        <w:autoSpaceDE/>
        <w:autoSpaceDN/>
        <w:adjustRightInd/>
        <w:ind w:firstLine="567"/>
        <w:jc w:val="both"/>
        <w:rPr>
          <w:sz w:val="24"/>
          <w:szCs w:val="24"/>
        </w:rPr>
      </w:pPr>
      <w:r w:rsidRPr="007D6A15">
        <w:rPr>
          <w:sz w:val="24"/>
          <w:szCs w:val="24"/>
        </w:rPr>
        <w:t>самоопределению  учащихся   относительно профиля  обучения  в старшей школе;</w:t>
      </w:r>
    </w:p>
    <w:p w:rsidR="007D6A15" w:rsidRPr="00B139CB" w:rsidRDefault="007D6A15" w:rsidP="00A61453">
      <w:pPr>
        <w:widowControl/>
        <w:numPr>
          <w:ilvl w:val="0"/>
          <w:numId w:val="17"/>
        </w:numPr>
        <w:autoSpaceDE/>
        <w:autoSpaceDN/>
        <w:adjustRightInd/>
        <w:ind w:firstLine="567"/>
        <w:jc w:val="both"/>
        <w:rPr>
          <w:b/>
          <w:bCs/>
          <w:sz w:val="24"/>
          <w:szCs w:val="24"/>
        </w:rPr>
      </w:pPr>
      <w:r w:rsidRPr="007D6A15">
        <w:rPr>
          <w:sz w:val="24"/>
          <w:szCs w:val="24"/>
        </w:rPr>
        <w:t>формированию интереса и положительной мотивации к тому или иному профилю.</w:t>
      </w:r>
    </w:p>
    <w:p w:rsidR="00510A26" w:rsidRDefault="00510A26">
      <w:pPr>
        <w:shd w:val="clear" w:color="auto" w:fill="FFFFFF"/>
        <w:spacing w:line="274" w:lineRule="exact"/>
        <w:ind w:left="566"/>
      </w:pPr>
      <w:r>
        <w:rPr>
          <w:b/>
          <w:bCs/>
          <w:sz w:val="24"/>
          <w:szCs w:val="24"/>
        </w:rPr>
        <w:t>Адресность программы</w:t>
      </w:r>
    </w:p>
    <w:p w:rsidR="00510A26" w:rsidRDefault="00510A26">
      <w:pPr>
        <w:shd w:val="clear" w:color="auto" w:fill="FFFFFF"/>
        <w:spacing w:line="274" w:lineRule="exact"/>
        <w:ind w:right="5" w:firstLine="566"/>
        <w:jc w:val="both"/>
        <w:rPr>
          <w:sz w:val="24"/>
          <w:szCs w:val="24"/>
        </w:rPr>
      </w:pPr>
      <w:r>
        <w:rPr>
          <w:spacing w:val="-1"/>
          <w:sz w:val="24"/>
          <w:szCs w:val="24"/>
        </w:rPr>
        <w:t xml:space="preserve">Образовательная программа основного общего образования адресована обучающимся </w:t>
      </w:r>
      <w:r w:rsidR="00197CA6">
        <w:rPr>
          <w:spacing w:val="-1"/>
          <w:sz w:val="24"/>
          <w:szCs w:val="24"/>
        </w:rPr>
        <w:t>8</w:t>
      </w:r>
      <w:r>
        <w:rPr>
          <w:spacing w:val="-1"/>
          <w:sz w:val="24"/>
          <w:szCs w:val="24"/>
        </w:rPr>
        <w:t xml:space="preserve"> </w:t>
      </w:r>
      <w:r>
        <w:rPr>
          <w:sz w:val="24"/>
          <w:szCs w:val="24"/>
        </w:rPr>
        <w:t xml:space="preserve">– 9 классов в возрасте от </w:t>
      </w:r>
      <w:r w:rsidR="00197CA6">
        <w:rPr>
          <w:sz w:val="24"/>
          <w:szCs w:val="24"/>
        </w:rPr>
        <w:t>13</w:t>
      </w:r>
      <w:r>
        <w:rPr>
          <w:sz w:val="24"/>
          <w:szCs w:val="24"/>
        </w:rPr>
        <w:t xml:space="preserve"> до 15 лет, состояние здоровья которых соответствует качественным характеристикам 1 - 4 группы.</w:t>
      </w:r>
    </w:p>
    <w:p w:rsidR="007D6A15" w:rsidRPr="007D6A15" w:rsidRDefault="007D6A15" w:rsidP="007D6A15">
      <w:pPr>
        <w:ind w:firstLine="540"/>
        <w:jc w:val="both"/>
        <w:rPr>
          <w:b/>
          <w:bCs/>
          <w:color w:val="000000"/>
          <w:sz w:val="24"/>
          <w:szCs w:val="24"/>
        </w:rPr>
      </w:pPr>
      <w:r w:rsidRPr="007D6A15">
        <w:rPr>
          <w:b/>
          <w:bCs/>
          <w:sz w:val="24"/>
          <w:szCs w:val="24"/>
        </w:rPr>
        <w:t>Уровень готовности к усвоению программы:</w:t>
      </w:r>
      <w:r w:rsidRPr="007D6A15">
        <w:rPr>
          <w:sz w:val="24"/>
          <w:szCs w:val="24"/>
        </w:rPr>
        <w:t xml:space="preserve"> успешное овладение образовательной программой 1-4 классов.</w:t>
      </w:r>
    </w:p>
    <w:p w:rsidR="007D6A15" w:rsidRPr="007D6A15" w:rsidRDefault="007D6A15" w:rsidP="007D6A15">
      <w:pPr>
        <w:ind w:firstLine="425"/>
        <w:jc w:val="both"/>
        <w:rPr>
          <w:b/>
          <w:sz w:val="24"/>
          <w:szCs w:val="24"/>
        </w:rPr>
      </w:pPr>
      <w:r w:rsidRPr="007D6A15">
        <w:rPr>
          <w:b/>
          <w:bCs/>
          <w:color w:val="000000"/>
          <w:sz w:val="24"/>
          <w:szCs w:val="24"/>
        </w:rPr>
        <w:t>Степень готовности</w:t>
      </w:r>
      <w:r w:rsidRPr="007D6A15">
        <w:rPr>
          <w:color w:val="000000"/>
          <w:sz w:val="24"/>
          <w:szCs w:val="24"/>
        </w:rPr>
        <w:t xml:space="preserve"> учащихся к освоению образовательной программы школы в</w:t>
      </w:r>
      <w:r w:rsidR="004918AC">
        <w:rPr>
          <w:color w:val="000000"/>
          <w:sz w:val="24"/>
          <w:szCs w:val="24"/>
        </w:rPr>
        <w:t xml:space="preserve"> 8</w:t>
      </w:r>
      <w:r w:rsidRPr="007D6A15">
        <w:rPr>
          <w:color w:val="000000"/>
          <w:sz w:val="24"/>
          <w:szCs w:val="24"/>
        </w:rPr>
        <w:t xml:space="preserve">-9 классах определяется: </w:t>
      </w:r>
      <w:r w:rsidRPr="007D6A15">
        <w:rPr>
          <w:sz w:val="24"/>
          <w:szCs w:val="24"/>
        </w:rPr>
        <w:t>по результатам успешного овладения предметами образовательной программы в начальной школе; по успешным результатам итоговой аттестации за курс начальной школы.</w:t>
      </w:r>
    </w:p>
    <w:p w:rsidR="00510A26" w:rsidRDefault="00510A26">
      <w:pPr>
        <w:shd w:val="clear" w:color="auto" w:fill="FFFFFF"/>
        <w:spacing w:line="274" w:lineRule="exact"/>
        <w:ind w:left="566"/>
      </w:pPr>
      <w:r>
        <w:rPr>
          <w:b/>
          <w:bCs/>
          <w:spacing w:val="-1"/>
          <w:sz w:val="24"/>
          <w:szCs w:val="24"/>
        </w:rPr>
        <w:t>Виды деятельности обучающихся подросткового возраста</w:t>
      </w:r>
      <w:r>
        <w:rPr>
          <w:spacing w:val="-1"/>
          <w:sz w:val="24"/>
          <w:szCs w:val="24"/>
        </w:rPr>
        <w:t>:</w:t>
      </w:r>
    </w:p>
    <w:p w:rsidR="00510A26" w:rsidRDefault="00510A26" w:rsidP="00510A26">
      <w:pPr>
        <w:numPr>
          <w:ilvl w:val="0"/>
          <w:numId w:val="4"/>
        </w:numPr>
        <w:shd w:val="clear" w:color="auto" w:fill="FFFFFF"/>
        <w:tabs>
          <w:tab w:val="left" w:pos="850"/>
        </w:tabs>
        <w:spacing w:line="274" w:lineRule="exact"/>
        <w:ind w:firstLine="566"/>
        <w:jc w:val="both"/>
        <w:rPr>
          <w:sz w:val="24"/>
          <w:szCs w:val="24"/>
        </w:rPr>
      </w:pPr>
      <w:r>
        <w:rPr>
          <w:sz w:val="24"/>
          <w:szCs w:val="24"/>
        </w:rPr>
        <w:lastRenderedPageBreak/>
        <w:t>совместно-распределенная учебная деятельность в личностно-ориентированных формах (включающих возможность самостоятельного планирования и целеполагания, возможность проявить свою индивидуальность, выполнять «взрослые» функции – контроля, оценки, дидактической организации материала и пр.);</w:t>
      </w:r>
    </w:p>
    <w:p w:rsidR="00510A26" w:rsidRDefault="00510A26" w:rsidP="00510A26">
      <w:pPr>
        <w:numPr>
          <w:ilvl w:val="0"/>
          <w:numId w:val="4"/>
        </w:numPr>
        <w:shd w:val="clear" w:color="auto" w:fill="FFFFFF"/>
        <w:tabs>
          <w:tab w:val="left" w:pos="850"/>
        </w:tabs>
        <w:spacing w:line="274" w:lineRule="exact"/>
        <w:ind w:right="5" w:firstLine="566"/>
        <w:jc w:val="both"/>
        <w:rPr>
          <w:sz w:val="24"/>
          <w:szCs w:val="24"/>
        </w:rPr>
      </w:pPr>
      <w:r>
        <w:rPr>
          <w:sz w:val="24"/>
          <w:szCs w:val="24"/>
        </w:rPr>
        <w:t>совместно-распределенная проектная деятельность, ориентированная на получение социально-значимого продукта;</w:t>
      </w:r>
    </w:p>
    <w:p w:rsidR="00510A26" w:rsidRDefault="00510A26" w:rsidP="00510A26">
      <w:pPr>
        <w:numPr>
          <w:ilvl w:val="0"/>
          <w:numId w:val="4"/>
        </w:numPr>
        <w:shd w:val="clear" w:color="auto" w:fill="FFFFFF"/>
        <w:tabs>
          <w:tab w:val="left" w:pos="850"/>
        </w:tabs>
        <w:spacing w:line="274" w:lineRule="exact"/>
        <w:ind w:firstLine="566"/>
        <w:jc w:val="both"/>
        <w:rPr>
          <w:sz w:val="24"/>
          <w:szCs w:val="24"/>
        </w:rPr>
      </w:pPr>
      <w:r>
        <w:rPr>
          <w:sz w:val="24"/>
          <w:szCs w:val="24"/>
        </w:rPr>
        <w:t>исследовательская деятельность в ее разных формах, в том числе, осмысленное экспериментирование с природными объектами, социальное экспериментирование, направленное на выстраивание отношений с окружающими людьми, тактики собственного поведения;</w:t>
      </w:r>
    </w:p>
    <w:p w:rsidR="00510A26" w:rsidRDefault="00510A26" w:rsidP="00510A26">
      <w:pPr>
        <w:numPr>
          <w:ilvl w:val="0"/>
          <w:numId w:val="4"/>
        </w:numPr>
        <w:shd w:val="clear" w:color="auto" w:fill="FFFFFF"/>
        <w:tabs>
          <w:tab w:val="left" w:pos="850"/>
        </w:tabs>
        <w:spacing w:line="274" w:lineRule="exact"/>
        <w:ind w:right="5" w:firstLine="566"/>
        <w:jc w:val="both"/>
        <w:rPr>
          <w:sz w:val="24"/>
          <w:szCs w:val="24"/>
        </w:rPr>
      </w:pPr>
      <w:r>
        <w:rPr>
          <w:sz w:val="24"/>
          <w:szCs w:val="24"/>
        </w:rPr>
        <w:t>деятельность управления системными объектами (техническими объектами, группами людей);</w:t>
      </w:r>
    </w:p>
    <w:p w:rsidR="00510A26" w:rsidRDefault="00510A26" w:rsidP="00CB03B8">
      <w:pPr>
        <w:shd w:val="clear" w:color="auto" w:fill="FFFFFF"/>
        <w:tabs>
          <w:tab w:val="left" w:pos="850"/>
        </w:tabs>
        <w:spacing w:line="274" w:lineRule="exact"/>
        <w:ind w:firstLine="566"/>
        <w:jc w:val="both"/>
      </w:pPr>
      <w:r>
        <w:rPr>
          <w:sz w:val="24"/>
          <w:szCs w:val="24"/>
        </w:rPr>
        <w:t>-</w:t>
      </w:r>
      <w:r>
        <w:rPr>
          <w:sz w:val="24"/>
          <w:szCs w:val="24"/>
        </w:rPr>
        <w:tab/>
        <w:t>творческая деятельность (художественное, техническое и другое творчество),</w:t>
      </w:r>
      <w:r>
        <w:rPr>
          <w:sz w:val="24"/>
          <w:szCs w:val="24"/>
        </w:rPr>
        <w:br/>
        <w:t>направленная на самореализацию и самосознание,</w:t>
      </w:r>
    </w:p>
    <w:p w:rsidR="00033279" w:rsidRDefault="00510A26" w:rsidP="00CB03B8">
      <w:pPr>
        <w:shd w:val="clear" w:color="auto" w:fill="FFFFFF"/>
        <w:tabs>
          <w:tab w:val="left" w:pos="850"/>
        </w:tabs>
        <w:spacing w:line="274" w:lineRule="exact"/>
        <w:ind w:firstLine="567"/>
        <w:jc w:val="both"/>
        <w:rPr>
          <w:sz w:val="24"/>
          <w:szCs w:val="24"/>
        </w:rPr>
      </w:pPr>
      <w:r>
        <w:rPr>
          <w:sz w:val="24"/>
          <w:szCs w:val="24"/>
        </w:rPr>
        <w:t>-</w:t>
      </w:r>
      <w:r>
        <w:rPr>
          <w:sz w:val="24"/>
          <w:szCs w:val="24"/>
        </w:rPr>
        <w:tab/>
        <w:t>спортивная деятельность, направленная на построение образа себя, самоизменение.</w:t>
      </w:r>
    </w:p>
    <w:p w:rsidR="00833122" w:rsidRPr="006C0172" w:rsidRDefault="00033279" w:rsidP="006C0172">
      <w:pPr>
        <w:shd w:val="clear" w:color="auto" w:fill="FFFFFF"/>
        <w:tabs>
          <w:tab w:val="left" w:pos="850"/>
        </w:tabs>
        <w:spacing w:line="274" w:lineRule="exact"/>
        <w:ind w:firstLine="567"/>
        <w:jc w:val="both"/>
      </w:pPr>
      <w:r>
        <w:rPr>
          <w:spacing w:val="-6"/>
          <w:sz w:val="24"/>
          <w:szCs w:val="24"/>
        </w:rPr>
        <w:t xml:space="preserve">Готовность к освоению </w:t>
      </w:r>
      <w:r w:rsidR="00510A26">
        <w:rPr>
          <w:spacing w:val="-6"/>
          <w:sz w:val="24"/>
          <w:szCs w:val="24"/>
        </w:rPr>
        <w:t>образовательной</w:t>
      </w:r>
      <w:r>
        <w:rPr>
          <w:spacing w:val="-6"/>
          <w:sz w:val="24"/>
          <w:szCs w:val="24"/>
        </w:rPr>
        <w:t xml:space="preserve"> </w:t>
      </w:r>
      <w:r w:rsidR="00510A26">
        <w:rPr>
          <w:spacing w:val="-6"/>
          <w:sz w:val="24"/>
          <w:szCs w:val="24"/>
        </w:rPr>
        <w:t>программы</w:t>
      </w:r>
      <w:r>
        <w:rPr>
          <w:spacing w:val="-6"/>
          <w:sz w:val="24"/>
          <w:szCs w:val="24"/>
        </w:rPr>
        <w:t xml:space="preserve"> </w:t>
      </w:r>
      <w:r w:rsidR="00510A26">
        <w:rPr>
          <w:spacing w:val="-6"/>
          <w:sz w:val="24"/>
          <w:szCs w:val="24"/>
        </w:rPr>
        <w:t>основного</w:t>
      </w:r>
      <w:r>
        <w:rPr>
          <w:spacing w:val="-6"/>
          <w:sz w:val="24"/>
          <w:szCs w:val="24"/>
        </w:rPr>
        <w:t xml:space="preserve"> </w:t>
      </w:r>
      <w:r w:rsidR="00510A26">
        <w:rPr>
          <w:spacing w:val="-6"/>
          <w:sz w:val="24"/>
          <w:szCs w:val="24"/>
        </w:rPr>
        <w:t>общего образования</w:t>
      </w:r>
      <w:r>
        <w:rPr>
          <w:spacing w:val="-6"/>
          <w:sz w:val="24"/>
          <w:szCs w:val="24"/>
        </w:rPr>
        <w:t xml:space="preserve"> </w:t>
      </w:r>
      <w:r w:rsidR="00510A26">
        <w:rPr>
          <w:spacing w:val="-1"/>
          <w:sz w:val="24"/>
          <w:szCs w:val="24"/>
        </w:rPr>
        <w:t>предполагает успешное освоение образовательной программы базового начального обучения</w:t>
      </w:r>
      <w:r>
        <w:rPr>
          <w:spacing w:val="-1"/>
          <w:sz w:val="24"/>
          <w:szCs w:val="24"/>
        </w:rPr>
        <w:t xml:space="preserve"> </w:t>
      </w:r>
      <w:r w:rsidR="00510A26">
        <w:rPr>
          <w:sz w:val="24"/>
          <w:szCs w:val="24"/>
        </w:rPr>
        <w:t>при наличии сформированности коммуникативных навыков и широкого общекультурного</w:t>
      </w:r>
      <w:r>
        <w:rPr>
          <w:sz w:val="24"/>
          <w:szCs w:val="24"/>
        </w:rPr>
        <w:t xml:space="preserve"> </w:t>
      </w:r>
      <w:r w:rsidR="00510A26">
        <w:rPr>
          <w:spacing w:val="-9"/>
          <w:sz w:val="24"/>
          <w:szCs w:val="24"/>
        </w:rPr>
        <w:t>кругозора</w:t>
      </w:r>
      <w:r>
        <w:rPr>
          <w:spacing w:val="-9"/>
          <w:sz w:val="24"/>
          <w:szCs w:val="24"/>
        </w:rPr>
        <w:t>.</w:t>
      </w:r>
    </w:p>
    <w:p w:rsidR="00833122" w:rsidRDefault="00833122">
      <w:pPr>
        <w:shd w:val="clear" w:color="auto" w:fill="FFFFFF"/>
        <w:spacing w:line="274" w:lineRule="exact"/>
        <w:ind w:right="14" w:firstLine="566"/>
        <w:jc w:val="both"/>
        <w:rPr>
          <w:b/>
          <w:bCs/>
          <w:sz w:val="28"/>
          <w:szCs w:val="28"/>
        </w:rPr>
      </w:pPr>
    </w:p>
    <w:p w:rsidR="00510A26" w:rsidRPr="00AB2273" w:rsidRDefault="00AB2273">
      <w:pPr>
        <w:shd w:val="clear" w:color="auto" w:fill="FFFFFF"/>
        <w:spacing w:line="274" w:lineRule="exact"/>
        <w:ind w:right="14" w:firstLine="566"/>
        <w:jc w:val="both"/>
        <w:rPr>
          <w:sz w:val="28"/>
          <w:szCs w:val="28"/>
        </w:rPr>
      </w:pPr>
      <w:r w:rsidRPr="00AB2273">
        <w:rPr>
          <w:b/>
          <w:bCs/>
          <w:sz w:val="28"/>
          <w:szCs w:val="28"/>
        </w:rPr>
        <w:t>2.2</w:t>
      </w:r>
      <w:r w:rsidR="00510A26" w:rsidRPr="00AB2273">
        <w:rPr>
          <w:b/>
          <w:bCs/>
          <w:sz w:val="28"/>
          <w:szCs w:val="28"/>
        </w:rPr>
        <w:t>. Программы отдельных учебных предметов, курсов основного общего образования</w:t>
      </w:r>
    </w:p>
    <w:p w:rsidR="005C2663" w:rsidRPr="00C116EE" w:rsidRDefault="005C2663" w:rsidP="005C2663">
      <w:pPr>
        <w:ind w:firstLine="709"/>
        <w:jc w:val="both"/>
        <w:rPr>
          <w:b/>
          <w:bCs/>
          <w:sz w:val="24"/>
          <w:szCs w:val="24"/>
          <w:u w:val="single"/>
        </w:rPr>
      </w:pPr>
      <w:r w:rsidRPr="00C116EE">
        <w:rPr>
          <w:sz w:val="24"/>
          <w:szCs w:val="24"/>
        </w:rPr>
        <w:t>Учебные программы по предметам реализуют содержание образования, определенного инвариантной частью учебного плана, содействуют приобщению обучающихся к общекультурным и значимым ценностям, формированию системы предметных навыков и личностных качеств, соответствующих требованиям стандарта, представлены предметными областями «Филология», «Математика», «Обществознание», «Естествознание», «Искусство», «Технология», «Физическая культура», учебным предметом «Православная культура», курсами по выбору, элективными курсами.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8"/>
        <w:gridCol w:w="7551"/>
      </w:tblGrid>
      <w:tr w:rsidR="005C2663" w:rsidRPr="00C116EE" w:rsidTr="006E4EB2">
        <w:tc>
          <w:tcPr>
            <w:tcW w:w="2039" w:type="dxa"/>
          </w:tcPr>
          <w:p w:rsidR="005C2663" w:rsidRPr="00C116EE" w:rsidRDefault="005C2663" w:rsidP="006E4EB2">
            <w:pPr>
              <w:rPr>
                <w:sz w:val="24"/>
                <w:szCs w:val="24"/>
              </w:rPr>
            </w:pPr>
            <w:r w:rsidRPr="00C116EE">
              <w:rPr>
                <w:sz w:val="24"/>
                <w:szCs w:val="24"/>
              </w:rPr>
              <w:t>Предметные области второй ступени</w:t>
            </w:r>
          </w:p>
        </w:tc>
        <w:tc>
          <w:tcPr>
            <w:tcW w:w="7866" w:type="dxa"/>
          </w:tcPr>
          <w:p w:rsidR="005C2663" w:rsidRPr="00C116EE" w:rsidRDefault="005C2663" w:rsidP="006E4EB2">
            <w:pPr>
              <w:rPr>
                <w:sz w:val="24"/>
                <w:szCs w:val="24"/>
              </w:rPr>
            </w:pPr>
            <w:r w:rsidRPr="00C116EE">
              <w:rPr>
                <w:sz w:val="24"/>
                <w:szCs w:val="24"/>
              </w:rPr>
              <w:t>Основные задачи реализации содержания</w:t>
            </w:r>
          </w:p>
        </w:tc>
      </w:tr>
      <w:tr w:rsidR="005C2663" w:rsidRPr="00C116EE" w:rsidTr="006E4EB2">
        <w:tc>
          <w:tcPr>
            <w:tcW w:w="2039" w:type="dxa"/>
          </w:tcPr>
          <w:p w:rsidR="005C2663" w:rsidRPr="00C116EE" w:rsidRDefault="005C2663" w:rsidP="006E4EB2">
            <w:pPr>
              <w:rPr>
                <w:sz w:val="24"/>
                <w:szCs w:val="24"/>
              </w:rPr>
            </w:pPr>
            <w:r w:rsidRPr="00C116EE">
              <w:rPr>
                <w:sz w:val="24"/>
                <w:szCs w:val="24"/>
              </w:rPr>
              <w:t>1. Филология</w:t>
            </w:r>
          </w:p>
        </w:tc>
        <w:tc>
          <w:tcPr>
            <w:tcW w:w="7866" w:type="dxa"/>
          </w:tcPr>
          <w:p w:rsidR="005C2663" w:rsidRPr="00C116EE" w:rsidRDefault="005C2663" w:rsidP="006E4EB2">
            <w:pPr>
              <w:rPr>
                <w:b/>
                <w:bCs/>
                <w:sz w:val="24"/>
                <w:szCs w:val="24"/>
                <w:u w:val="single"/>
              </w:rPr>
            </w:pPr>
            <w:r w:rsidRPr="00C116EE">
              <w:rPr>
                <w:b/>
                <w:bCs/>
                <w:sz w:val="24"/>
                <w:szCs w:val="24"/>
                <w:u w:val="single"/>
              </w:rPr>
              <w:t>Русский язык</w:t>
            </w:r>
            <w:r w:rsidR="004918AC">
              <w:rPr>
                <w:b/>
                <w:bCs/>
                <w:sz w:val="24"/>
                <w:szCs w:val="24"/>
                <w:u w:val="single"/>
              </w:rPr>
              <w:t>. Родной язык</w:t>
            </w:r>
          </w:p>
          <w:p w:rsidR="005C2663" w:rsidRPr="00C116EE" w:rsidRDefault="005C2663" w:rsidP="006E4EB2">
            <w:pPr>
              <w:jc w:val="both"/>
              <w:rPr>
                <w:sz w:val="24"/>
                <w:szCs w:val="24"/>
              </w:rPr>
            </w:pPr>
            <w:r w:rsidRPr="00C116EE">
              <w:rPr>
                <w:sz w:val="24"/>
                <w:szCs w:val="24"/>
              </w:rPr>
              <w:t xml:space="preserve">1) понимание определяющей роли языка в развитии интеллектуальных и творческих способностей личности, в процессе образования и самообразования; </w:t>
            </w:r>
          </w:p>
          <w:p w:rsidR="005C2663" w:rsidRPr="00C116EE" w:rsidRDefault="005C2663" w:rsidP="006E4EB2">
            <w:pPr>
              <w:jc w:val="both"/>
              <w:rPr>
                <w:sz w:val="24"/>
                <w:szCs w:val="24"/>
              </w:rPr>
            </w:pPr>
            <w:r w:rsidRPr="00C116EE">
              <w:rPr>
                <w:sz w:val="24"/>
                <w:szCs w:val="24"/>
              </w:rPr>
              <w:t>2) использование коммуникативно-эстетических возможностей русского языка;</w:t>
            </w:r>
          </w:p>
          <w:p w:rsidR="005C2663" w:rsidRPr="00C116EE" w:rsidRDefault="005C2663" w:rsidP="006E4EB2">
            <w:pPr>
              <w:jc w:val="both"/>
              <w:rPr>
                <w:sz w:val="24"/>
                <w:szCs w:val="24"/>
              </w:rPr>
            </w:pPr>
            <w:r w:rsidRPr="00C116EE">
              <w:rPr>
                <w:sz w:val="24"/>
                <w:szCs w:val="24"/>
              </w:rPr>
              <w:t>3) расширение и систематизацию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w:t>
            </w:r>
          </w:p>
          <w:p w:rsidR="005C2663" w:rsidRPr="00C116EE" w:rsidRDefault="005C2663" w:rsidP="006E4EB2">
            <w:pPr>
              <w:jc w:val="both"/>
              <w:rPr>
                <w:sz w:val="24"/>
                <w:szCs w:val="24"/>
              </w:rPr>
            </w:pPr>
            <w:r w:rsidRPr="00C116EE">
              <w:rPr>
                <w:sz w:val="24"/>
                <w:szCs w:val="24"/>
              </w:rPr>
              <w:t xml:space="preserve">4)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w:t>
            </w:r>
          </w:p>
          <w:p w:rsidR="005C2663" w:rsidRPr="00C116EE" w:rsidRDefault="005C2663" w:rsidP="006E4EB2">
            <w:pPr>
              <w:jc w:val="both"/>
              <w:rPr>
                <w:sz w:val="24"/>
                <w:szCs w:val="24"/>
              </w:rPr>
            </w:pPr>
            <w:r w:rsidRPr="00C116EE">
              <w:rPr>
                <w:sz w:val="24"/>
                <w:szCs w:val="24"/>
              </w:rPr>
              <w:t>5) 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адекватно ситуации и стилю общения;</w:t>
            </w:r>
          </w:p>
          <w:p w:rsidR="005C2663" w:rsidRPr="00C116EE" w:rsidRDefault="005C2663" w:rsidP="006E4EB2">
            <w:pPr>
              <w:jc w:val="both"/>
              <w:rPr>
                <w:sz w:val="24"/>
                <w:szCs w:val="24"/>
              </w:rPr>
            </w:pPr>
            <w:r w:rsidRPr="00C116EE">
              <w:rPr>
                <w:sz w:val="24"/>
                <w:szCs w:val="24"/>
              </w:rPr>
              <w:t xml:space="preserve">6) овладение основными стилистическими ресурсами лексики и фразеологии языка, основными нормами литературного языка </w:t>
            </w:r>
            <w:r w:rsidRPr="00C116EE">
              <w:rPr>
                <w:sz w:val="24"/>
                <w:szCs w:val="24"/>
              </w:rPr>
              <w:lastRenderedPageBreak/>
              <w:t>(орфоэпическими,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5C2663" w:rsidRPr="00C116EE" w:rsidRDefault="005C2663" w:rsidP="006E4EB2">
            <w:pPr>
              <w:jc w:val="both"/>
              <w:rPr>
                <w:sz w:val="24"/>
                <w:szCs w:val="24"/>
              </w:rPr>
            </w:pPr>
            <w:r w:rsidRPr="00C116EE">
              <w:rPr>
                <w:sz w:val="24"/>
                <w:szCs w:val="24"/>
              </w:rPr>
              <w:t>7) формирование ответственности за языковую культуру как общечеловеческую ценность.</w:t>
            </w:r>
          </w:p>
          <w:p w:rsidR="005C2663" w:rsidRPr="00C116EE" w:rsidRDefault="005C2663" w:rsidP="006E4EB2">
            <w:pPr>
              <w:rPr>
                <w:b/>
                <w:bCs/>
                <w:sz w:val="24"/>
                <w:szCs w:val="24"/>
                <w:u w:val="single"/>
              </w:rPr>
            </w:pPr>
            <w:r w:rsidRPr="00C116EE">
              <w:rPr>
                <w:b/>
                <w:bCs/>
                <w:sz w:val="24"/>
                <w:szCs w:val="24"/>
                <w:u w:val="single"/>
              </w:rPr>
              <w:t>Литература</w:t>
            </w:r>
            <w:r w:rsidR="004918AC">
              <w:rPr>
                <w:b/>
                <w:bCs/>
                <w:sz w:val="24"/>
                <w:szCs w:val="24"/>
                <w:u w:val="single"/>
              </w:rPr>
              <w:t>. Родная литература</w:t>
            </w:r>
          </w:p>
          <w:p w:rsidR="005C2663" w:rsidRPr="00C116EE" w:rsidRDefault="005C2663" w:rsidP="006E4EB2">
            <w:pPr>
              <w:jc w:val="both"/>
              <w:rPr>
                <w:sz w:val="24"/>
                <w:szCs w:val="24"/>
              </w:rPr>
            </w:pPr>
            <w:r w:rsidRPr="00C116EE">
              <w:rPr>
                <w:sz w:val="24"/>
                <w:szCs w:val="24"/>
              </w:rPr>
              <w:t xml:space="preserve">1) 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 </w:t>
            </w:r>
          </w:p>
          <w:p w:rsidR="005C2663" w:rsidRPr="00C116EE" w:rsidRDefault="005C2663" w:rsidP="006E4EB2">
            <w:pPr>
              <w:jc w:val="both"/>
              <w:rPr>
                <w:sz w:val="24"/>
                <w:szCs w:val="24"/>
              </w:rPr>
            </w:pPr>
            <w:r w:rsidRPr="00C116EE">
              <w:rPr>
                <w:sz w:val="24"/>
                <w:szCs w:val="24"/>
              </w:rPr>
              <w:t>2) понимание литературы как одной из основных национально-культурных ценностей народа, как особого способа познания жизни;</w:t>
            </w:r>
          </w:p>
          <w:p w:rsidR="005C2663" w:rsidRPr="00C116EE" w:rsidRDefault="005C2663" w:rsidP="006E4EB2">
            <w:pPr>
              <w:jc w:val="both"/>
              <w:rPr>
                <w:sz w:val="24"/>
                <w:szCs w:val="24"/>
              </w:rPr>
            </w:pPr>
            <w:r w:rsidRPr="00C116EE">
              <w:rPr>
                <w:sz w:val="24"/>
                <w:szCs w:val="24"/>
              </w:rPr>
              <w:t>3) воспитание квалифицированного читателя со сформированным эстетическим вкусом, способного аргументировать своё мнение и оформлять его словесно в устных и письменных высказываниях разных жанров, создавать развёрнутые высказывания аналитического и интерпретирующего характера, участвовать в обсуждении прочитанного, сознательно планировать своё досуговое чтение;</w:t>
            </w:r>
          </w:p>
          <w:p w:rsidR="005C2663" w:rsidRPr="00C116EE" w:rsidRDefault="005C2663" w:rsidP="006E4EB2">
            <w:pPr>
              <w:jc w:val="both"/>
              <w:rPr>
                <w:sz w:val="24"/>
                <w:szCs w:val="24"/>
              </w:rPr>
            </w:pPr>
            <w:r w:rsidRPr="00C116EE">
              <w:rPr>
                <w:sz w:val="24"/>
                <w:szCs w:val="24"/>
              </w:rPr>
              <w:t>4) развитие способности понимать литературные художественные произведения, отражающие разные этнокультурные традиции;</w:t>
            </w:r>
          </w:p>
          <w:p w:rsidR="005C2663" w:rsidRPr="00C116EE" w:rsidRDefault="005C2663" w:rsidP="006E4EB2">
            <w:pPr>
              <w:jc w:val="both"/>
              <w:rPr>
                <w:sz w:val="24"/>
                <w:szCs w:val="24"/>
              </w:rPr>
            </w:pPr>
            <w:r w:rsidRPr="00C116EE">
              <w:rPr>
                <w:sz w:val="24"/>
                <w:szCs w:val="24"/>
              </w:rPr>
              <w:t>5)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p w:rsidR="005C2663" w:rsidRPr="00C116EE" w:rsidRDefault="005C2663" w:rsidP="006E4EB2">
            <w:pPr>
              <w:rPr>
                <w:b/>
                <w:bCs/>
                <w:sz w:val="24"/>
                <w:szCs w:val="24"/>
                <w:u w:val="single"/>
              </w:rPr>
            </w:pPr>
            <w:r w:rsidRPr="00C116EE">
              <w:rPr>
                <w:b/>
                <w:bCs/>
                <w:sz w:val="24"/>
                <w:szCs w:val="24"/>
                <w:u w:val="single"/>
              </w:rPr>
              <w:t>Иностранный язык (Английский язык)</w:t>
            </w:r>
          </w:p>
          <w:p w:rsidR="005C2663" w:rsidRPr="00C116EE" w:rsidRDefault="005C2663" w:rsidP="006E4EB2">
            <w:pPr>
              <w:jc w:val="both"/>
              <w:rPr>
                <w:sz w:val="24"/>
                <w:szCs w:val="24"/>
              </w:rPr>
            </w:pPr>
            <w:r w:rsidRPr="00C116EE">
              <w:rPr>
                <w:sz w:val="24"/>
                <w:szCs w:val="24"/>
              </w:rPr>
              <w:t xml:space="preserve">1) 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учётом достигнутого обучающимися уровня иноязычной компетентности; </w:t>
            </w:r>
          </w:p>
          <w:p w:rsidR="005C2663" w:rsidRPr="00C116EE" w:rsidRDefault="005C2663" w:rsidP="006E4EB2">
            <w:pPr>
              <w:jc w:val="both"/>
              <w:rPr>
                <w:sz w:val="24"/>
                <w:szCs w:val="24"/>
              </w:rPr>
            </w:pPr>
            <w:r w:rsidRPr="00C116EE">
              <w:rPr>
                <w:sz w:val="24"/>
                <w:szCs w:val="24"/>
              </w:rPr>
              <w:t>2) формирование и совершенствование иноязычной коммуникативной компетенции;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w:t>
            </w:r>
          </w:p>
          <w:p w:rsidR="005C2663" w:rsidRPr="00C116EE" w:rsidRDefault="005C2663" w:rsidP="006E4EB2">
            <w:pPr>
              <w:jc w:val="both"/>
              <w:rPr>
                <w:sz w:val="24"/>
                <w:szCs w:val="24"/>
              </w:rPr>
            </w:pPr>
            <w:r w:rsidRPr="00C116EE">
              <w:rPr>
                <w:sz w:val="24"/>
                <w:szCs w:val="24"/>
              </w:rPr>
              <w:t>3) достижение допорогового уровня иноязычной коммуникативной компетенции;</w:t>
            </w:r>
          </w:p>
          <w:p w:rsidR="005C2663" w:rsidRPr="00C116EE" w:rsidRDefault="005C2663" w:rsidP="006E4EB2">
            <w:pPr>
              <w:jc w:val="both"/>
              <w:rPr>
                <w:sz w:val="24"/>
                <w:szCs w:val="24"/>
              </w:rPr>
            </w:pPr>
            <w:r w:rsidRPr="00C116EE">
              <w:rPr>
                <w:sz w:val="24"/>
                <w:szCs w:val="24"/>
              </w:rPr>
              <w:t>4) 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использованию иностранного языка как средства получения информации, позволяющей расширять свои знания в других предметных областях.</w:t>
            </w:r>
          </w:p>
        </w:tc>
      </w:tr>
      <w:tr w:rsidR="005C2663" w:rsidRPr="00C116EE" w:rsidTr="006E4EB2">
        <w:tc>
          <w:tcPr>
            <w:tcW w:w="2039" w:type="dxa"/>
          </w:tcPr>
          <w:p w:rsidR="005C2663" w:rsidRPr="00C116EE" w:rsidRDefault="005C2663" w:rsidP="006E4EB2">
            <w:pPr>
              <w:rPr>
                <w:sz w:val="24"/>
                <w:szCs w:val="24"/>
              </w:rPr>
            </w:pPr>
            <w:r w:rsidRPr="00C116EE">
              <w:rPr>
                <w:sz w:val="24"/>
                <w:szCs w:val="24"/>
              </w:rPr>
              <w:lastRenderedPageBreak/>
              <w:t>2 Математика и информатика</w:t>
            </w:r>
          </w:p>
        </w:tc>
        <w:tc>
          <w:tcPr>
            <w:tcW w:w="7866" w:type="dxa"/>
          </w:tcPr>
          <w:p w:rsidR="005C2663" w:rsidRPr="00C116EE" w:rsidRDefault="005C2663" w:rsidP="006E4EB2">
            <w:pPr>
              <w:rPr>
                <w:b/>
                <w:bCs/>
                <w:sz w:val="24"/>
                <w:szCs w:val="24"/>
                <w:u w:val="single"/>
              </w:rPr>
            </w:pPr>
            <w:r w:rsidRPr="00C116EE">
              <w:rPr>
                <w:b/>
                <w:bCs/>
                <w:sz w:val="24"/>
                <w:szCs w:val="24"/>
                <w:u w:val="single"/>
              </w:rPr>
              <w:t>Математика. Алгебра. Геометрия</w:t>
            </w:r>
          </w:p>
          <w:p w:rsidR="005C2663" w:rsidRPr="00C116EE" w:rsidRDefault="005C2663" w:rsidP="006E4EB2">
            <w:pPr>
              <w:jc w:val="both"/>
              <w:rPr>
                <w:sz w:val="24"/>
                <w:szCs w:val="24"/>
              </w:rPr>
            </w:pPr>
            <w:r w:rsidRPr="00C116EE">
              <w:rPr>
                <w:sz w:val="24"/>
                <w:szCs w:val="24"/>
              </w:rPr>
              <w:t>1) формирование представлений о математике как о методе познания действительности, позволяющем описывать и изучать реальные процессы и явления;</w:t>
            </w:r>
          </w:p>
          <w:p w:rsidR="005C2663" w:rsidRPr="00C116EE" w:rsidRDefault="005C2663" w:rsidP="006E4EB2">
            <w:pPr>
              <w:jc w:val="both"/>
              <w:rPr>
                <w:sz w:val="24"/>
                <w:szCs w:val="24"/>
              </w:rPr>
            </w:pPr>
            <w:r w:rsidRPr="00C116EE">
              <w:rPr>
                <w:sz w:val="24"/>
                <w:szCs w:val="24"/>
              </w:rPr>
              <w:lastRenderedPageBreak/>
              <w:t xml:space="preserve">2) развитие умений работать с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 доказательства математических утверждений; </w:t>
            </w:r>
          </w:p>
          <w:p w:rsidR="005C2663" w:rsidRPr="00C116EE" w:rsidRDefault="005C2663" w:rsidP="006E4EB2">
            <w:pPr>
              <w:jc w:val="both"/>
              <w:rPr>
                <w:sz w:val="24"/>
                <w:szCs w:val="24"/>
              </w:rPr>
            </w:pPr>
            <w:r w:rsidRPr="00C116EE">
              <w:rPr>
                <w:sz w:val="24"/>
                <w:szCs w:val="24"/>
              </w:rPr>
              <w:t>3) 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5C2663" w:rsidRPr="00C116EE" w:rsidRDefault="005C2663" w:rsidP="006E4EB2">
            <w:pPr>
              <w:jc w:val="both"/>
              <w:rPr>
                <w:sz w:val="24"/>
                <w:szCs w:val="24"/>
              </w:rPr>
            </w:pPr>
            <w:r w:rsidRPr="00C116EE">
              <w:rPr>
                <w:sz w:val="24"/>
                <w:szCs w:val="24"/>
              </w:rPr>
              <w:t>4) овладение символьным языком алгебры, приёмами выполнения тождественных преобразований выражений, решения уравнений, систем уравнений, неравенств и систем неравенств; умения моделировать реальные ситуации на языке алгебры, исследовать построенные модели с использованием аппарата алгебры, интерпретировать полученный результат;</w:t>
            </w:r>
          </w:p>
          <w:p w:rsidR="005C2663" w:rsidRPr="00C116EE" w:rsidRDefault="005C2663" w:rsidP="006E4EB2">
            <w:pPr>
              <w:jc w:val="both"/>
              <w:rPr>
                <w:sz w:val="24"/>
                <w:szCs w:val="24"/>
              </w:rPr>
            </w:pPr>
            <w:r w:rsidRPr="00C116EE">
              <w:rPr>
                <w:sz w:val="24"/>
                <w:szCs w:val="24"/>
              </w:rPr>
              <w:t>5) овладение системой функциональных понятий, развитие умения использовать функционально-графические представления для решения различных математических задач, для описания и анализа реальных зависимостей;</w:t>
            </w:r>
          </w:p>
          <w:p w:rsidR="005C2663" w:rsidRPr="00C116EE" w:rsidRDefault="005C2663" w:rsidP="006E4EB2">
            <w:pPr>
              <w:jc w:val="both"/>
              <w:rPr>
                <w:sz w:val="24"/>
                <w:szCs w:val="24"/>
              </w:rPr>
            </w:pPr>
            <w:r w:rsidRPr="00C116EE">
              <w:rPr>
                <w:sz w:val="24"/>
                <w:szCs w:val="24"/>
              </w:rPr>
              <w:t xml:space="preserve">6) овладение геометрическим языком; развитие умения использовать его для описания предметов окружающего мира; развитие пространственных представлений, изобразительных умений, навыков геометрических построений; </w:t>
            </w:r>
          </w:p>
          <w:p w:rsidR="005C2663" w:rsidRPr="00C116EE" w:rsidRDefault="005C2663" w:rsidP="006E4EB2">
            <w:pPr>
              <w:jc w:val="both"/>
              <w:rPr>
                <w:sz w:val="24"/>
                <w:szCs w:val="24"/>
              </w:rPr>
            </w:pPr>
            <w:r w:rsidRPr="00C116EE">
              <w:rPr>
                <w:sz w:val="24"/>
                <w:szCs w:val="24"/>
              </w:rPr>
              <w:t>7) формирование систематических знаний о плоских фигурах и их свойствах, представлений о простейших пространственных телах; развитие умений моделирования реальных ситуаций на языке геометрии, исследования построенной модели с использованием геометрических понятий и теорем, аппарата алгебры, решения геометрических и практических задач;</w:t>
            </w:r>
          </w:p>
          <w:p w:rsidR="005C2663" w:rsidRPr="00C116EE" w:rsidRDefault="005C2663" w:rsidP="006E4EB2">
            <w:pPr>
              <w:jc w:val="both"/>
              <w:rPr>
                <w:sz w:val="24"/>
                <w:szCs w:val="24"/>
              </w:rPr>
            </w:pPr>
            <w:r w:rsidRPr="00C116EE">
              <w:rPr>
                <w:sz w:val="24"/>
                <w:szCs w:val="24"/>
              </w:rPr>
              <w:t xml:space="preserve">8) овладение простейшими способами представления и анализа статистических данных; формирование представлений о статистических закономерностях в реальном мире и о различных способах их изучения, о простейших вероятностных моделях; развитие умений извлекать информацию, представленную в таблицах, на диаграммах, графиках, описывать и анализировать массивы числовых данных с помощью подходящих статистических характеристик, использовать понимание вероятностных свойств окружающих явлений при принятии решений; </w:t>
            </w:r>
          </w:p>
          <w:p w:rsidR="005C2663" w:rsidRPr="00C116EE" w:rsidRDefault="005C2663" w:rsidP="006E4EB2">
            <w:pPr>
              <w:jc w:val="both"/>
              <w:rPr>
                <w:sz w:val="24"/>
                <w:szCs w:val="24"/>
              </w:rPr>
            </w:pPr>
            <w:r w:rsidRPr="00C116EE">
              <w:rPr>
                <w:sz w:val="24"/>
                <w:szCs w:val="24"/>
              </w:rPr>
              <w:t>9) развитие умений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компьютера, пользоваться оценкой и прикидкой при практических расчётах.</w:t>
            </w:r>
          </w:p>
          <w:p w:rsidR="005C2663" w:rsidRPr="00C116EE" w:rsidRDefault="005C2663" w:rsidP="006E4EB2">
            <w:pPr>
              <w:rPr>
                <w:b/>
                <w:bCs/>
                <w:sz w:val="24"/>
                <w:szCs w:val="24"/>
                <w:u w:val="single"/>
              </w:rPr>
            </w:pPr>
            <w:r w:rsidRPr="00C116EE">
              <w:rPr>
                <w:b/>
                <w:bCs/>
                <w:sz w:val="24"/>
                <w:szCs w:val="24"/>
                <w:u w:val="single"/>
              </w:rPr>
              <w:t>Информатика и ИКТ</w:t>
            </w:r>
          </w:p>
          <w:p w:rsidR="005C2663" w:rsidRPr="00C116EE" w:rsidRDefault="005C2663" w:rsidP="006E4EB2">
            <w:pPr>
              <w:jc w:val="both"/>
              <w:rPr>
                <w:sz w:val="24"/>
                <w:szCs w:val="24"/>
              </w:rPr>
            </w:pPr>
            <w:r w:rsidRPr="00C116EE">
              <w:rPr>
                <w:sz w:val="24"/>
                <w:szCs w:val="24"/>
              </w:rPr>
              <w:t xml:space="preserve">1) 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 </w:t>
            </w:r>
          </w:p>
          <w:p w:rsidR="005C2663" w:rsidRPr="00C116EE" w:rsidRDefault="005C2663" w:rsidP="006E4EB2">
            <w:pPr>
              <w:jc w:val="both"/>
              <w:rPr>
                <w:sz w:val="24"/>
                <w:szCs w:val="24"/>
              </w:rPr>
            </w:pPr>
            <w:r w:rsidRPr="00C116EE">
              <w:rPr>
                <w:sz w:val="24"/>
                <w:szCs w:val="24"/>
              </w:rPr>
              <w:t xml:space="preserve">2) формирование представления об основных изучаемых понятиях: информация, алгоритм, модель – и их свойствах; </w:t>
            </w:r>
          </w:p>
          <w:p w:rsidR="005C2663" w:rsidRPr="00C116EE" w:rsidRDefault="005C2663" w:rsidP="006E4EB2">
            <w:pPr>
              <w:jc w:val="both"/>
              <w:rPr>
                <w:sz w:val="24"/>
                <w:szCs w:val="24"/>
              </w:rPr>
            </w:pPr>
            <w:r w:rsidRPr="00C116EE">
              <w:rPr>
                <w:sz w:val="24"/>
                <w:szCs w:val="24"/>
              </w:rPr>
              <w:t xml:space="preserve">3) 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w:t>
            </w:r>
            <w:r w:rsidRPr="00C116EE">
              <w:rPr>
                <w:sz w:val="24"/>
                <w:szCs w:val="24"/>
              </w:rPr>
              <w:lastRenderedPageBreak/>
              <w:t>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5C2663" w:rsidRPr="00C116EE" w:rsidRDefault="005C2663" w:rsidP="006E4EB2">
            <w:pPr>
              <w:jc w:val="both"/>
              <w:rPr>
                <w:sz w:val="24"/>
                <w:szCs w:val="24"/>
              </w:rPr>
            </w:pPr>
            <w:r w:rsidRPr="00C116EE">
              <w:rPr>
                <w:sz w:val="24"/>
                <w:szCs w:val="24"/>
              </w:rPr>
              <w:t>4) 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5C2663" w:rsidRPr="00C116EE" w:rsidRDefault="005C2663" w:rsidP="006E4EB2">
            <w:pPr>
              <w:jc w:val="both"/>
              <w:rPr>
                <w:sz w:val="24"/>
                <w:szCs w:val="24"/>
              </w:rPr>
            </w:pPr>
            <w:r w:rsidRPr="00C116EE">
              <w:rPr>
                <w:sz w:val="24"/>
                <w:szCs w:val="24"/>
              </w:rPr>
              <w:t>5) 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tc>
      </w:tr>
      <w:tr w:rsidR="005C2663" w:rsidRPr="00C116EE" w:rsidTr="006E4EB2">
        <w:tc>
          <w:tcPr>
            <w:tcW w:w="2039" w:type="dxa"/>
          </w:tcPr>
          <w:p w:rsidR="005C2663" w:rsidRPr="00C116EE" w:rsidRDefault="005C2663" w:rsidP="006E4EB2">
            <w:pPr>
              <w:rPr>
                <w:sz w:val="24"/>
                <w:szCs w:val="24"/>
              </w:rPr>
            </w:pPr>
            <w:r w:rsidRPr="00C116EE">
              <w:rPr>
                <w:sz w:val="24"/>
                <w:szCs w:val="24"/>
              </w:rPr>
              <w:lastRenderedPageBreak/>
              <w:t>3 Общественно-научные предметы</w:t>
            </w:r>
          </w:p>
        </w:tc>
        <w:tc>
          <w:tcPr>
            <w:tcW w:w="7866" w:type="dxa"/>
          </w:tcPr>
          <w:p w:rsidR="005C2663" w:rsidRPr="00C116EE" w:rsidRDefault="005C2663" w:rsidP="006E4EB2">
            <w:pPr>
              <w:rPr>
                <w:b/>
                <w:bCs/>
                <w:sz w:val="24"/>
                <w:szCs w:val="24"/>
                <w:u w:val="single"/>
              </w:rPr>
            </w:pPr>
            <w:r w:rsidRPr="00C116EE">
              <w:rPr>
                <w:b/>
                <w:bCs/>
                <w:sz w:val="24"/>
                <w:szCs w:val="24"/>
                <w:u w:val="single"/>
              </w:rPr>
              <w:t xml:space="preserve">История </w:t>
            </w:r>
          </w:p>
          <w:p w:rsidR="005C2663" w:rsidRPr="00C116EE" w:rsidRDefault="005C2663" w:rsidP="006E4EB2">
            <w:pPr>
              <w:jc w:val="both"/>
              <w:rPr>
                <w:sz w:val="24"/>
                <w:szCs w:val="24"/>
              </w:rPr>
            </w:pPr>
            <w:r w:rsidRPr="00C116EE">
              <w:rPr>
                <w:sz w:val="24"/>
                <w:szCs w:val="24"/>
              </w:rPr>
              <w:t xml:space="preserve">1) формирование основ гражданской, этнонациональной,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w:t>
            </w:r>
          </w:p>
          <w:p w:rsidR="005C2663" w:rsidRPr="00C116EE" w:rsidRDefault="005C2663" w:rsidP="006E4EB2">
            <w:pPr>
              <w:jc w:val="both"/>
              <w:rPr>
                <w:sz w:val="24"/>
                <w:szCs w:val="24"/>
              </w:rPr>
            </w:pPr>
            <w:r w:rsidRPr="00C116EE">
              <w:rPr>
                <w:sz w:val="24"/>
                <w:szCs w:val="24"/>
              </w:rPr>
              <w:t xml:space="preserve">2) 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приобретение опыта историко-культурного, цивилизационного подхода к оценке социальных явлений, современных глобальных процессов; </w:t>
            </w:r>
          </w:p>
          <w:p w:rsidR="005C2663" w:rsidRPr="00C116EE" w:rsidRDefault="005C2663" w:rsidP="006E4EB2">
            <w:pPr>
              <w:jc w:val="both"/>
              <w:rPr>
                <w:sz w:val="24"/>
                <w:szCs w:val="24"/>
              </w:rPr>
            </w:pPr>
            <w:r w:rsidRPr="00C116EE">
              <w:rPr>
                <w:sz w:val="24"/>
                <w:szCs w:val="24"/>
              </w:rPr>
              <w:t xml:space="preserve">3) формирование умений применения исторических знаний для осмысления сущности современных общественных явлений, жизни в современном поликультурном, полиэтничном и многоконфессиональном мире; </w:t>
            </w:r>
          </w:p>
          <w:p w:rsidR="005C2663" w:rsidRPr="00C116EE" w:rsidRDefault="005C2663" w:rsidP="006E4EB2">
            <w:pPr>
              <w:jc w:val="both"/>
              <w:rPr>
                <w:sz w:val="24"/>
                <w:szCs w:val="24"/>
              </w:rPr>
            </w:pPr>
            <w:r w:rsidRPr="00C116EE">
              <w:rPr>
                <w:sz w:val="24"/>
                <w:szCs w:val="24"/>
              </w:rPr>
              <w:t>4) формирование важнейших культурно-исторических ориентиров для гражданской, этнонациональной,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w:t>
            </w:r>
          </w:p>
          <w:p w:rsidR="005C2663" w:rsidRPr="00C116EE" w:rsidRDefault="005C2663" w:rsidP="006E4EB2">
            <w:pPr>
              <w:jc w:val="both"/>
              <w:rPr>
                <w:sz w:val="24"/>
                <w:szCs w:val="24"/>
              </w:rPr>
            </w:pPr>
            <w:r w:rsidRPr="00C116EE">
              <w:rPr>
                <w:sz w:val="24"/>
                <w:szCs w:val="24"/>
              </w:rPr>
              <w:t>5) развитие умений искать, анализировать, сопоставлять и оценивать содержащуюся в различных источниках информацию о событиях и явлениях прошлого и настоящего, способностей определять и аргументировать своё отношение к ней;</w:t>
            </w:r>
          </w:p>
          <w:p w:rsidR="005C2663" w:rsidRPr="00C116EE" w:rsidRDefault="005C2663" w:rsidP="006E4EB2">
            <w:pPr>
              <w:jc w:val="both"/>
              <w:rPr>
                <w:sz w:val="24"/>
                <w:szCs w:val="24"/>
              </w:rPr>
            </w:pPr>
            <w:r w:rsidRPr="00C116EE">
              <w:rPr>
                <w:sz w:val="24"/>
                <w:szCs w:val="24"/>
              </w:rPr>
              <w:t>6) воспитание уважения к историческому наследию народов России; восприятие традиций исторического диалога, сложившихся в поликультурном, полиэтничном и многоконфессиональном Российском государстве.</w:t>
            </w:r>
          </w:p>
          <w:p w:rsidR="005C2663" w:rsidRPr="00C116EE" w:rsidRDefault="005C2663" w:rsidP="006E4EB2">
            <w:pPr>
              <w:rPr>
                <w:b/>
                <w:bCs/>
                <w:sz w:val="24"/>
                <w:szCs w:val="24"/>
                <w:u w:val="single"/>
              </w:rPr>
            </w:pPr>
            <w:r w:rsidRPr="00C116EE">
              <w:rPr>
                <w:b/>
                <w:bCs/>
                <w:sz w:val="24"/>
                <w:szCs w:val="24"/>
                <w:u w:val="single"/>
              </w:rPr>
              <w:t>Обществознание</w:t>
            </w:r>
          </w:p>
          <w:p w:rsidR="005C2663" w:rsidRPr="00C116EE" w:rsidRDefault="005C2663" w:rsidP="006E4EB2">
            <w:pPr>
              <w:jc w:val="both"/>
              <w:rPr>
                <w:sz w:val="24"/>
                <w:szCs w:val="24"/>
              </w:rPr>
            </w:pPr>
            <w:r w:rsidRPr="00C116EE">
              <w:rPr>
                <w:sz w:val="24"/>
                <w:szCs w:val="24"/>
              </w:rPr>
              <w:t>1) 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закреплённым в Конституции Российской Федерации;</w:t>
            </w:r>
          </w:p>
          <w:p w:rsidR="005C2663" w:rsidRPr="00C116EE" w:rsidRDefault="005C2663" w:rsidP="006E4EB2">
            <w:pPr>
              <w:jc w:val="both"/>
              <w:rPr>
                <w:sz w:val="24"/>
                <w:szCs w:val="24"/>
              </w:rPr>
            </w:pPr>
            <w:r w:rsidRPr="00C116EE">
              <w:rPr>
                <w:sz w:val="24"/>
                <w:szCs w:val="24"/>
              </w:rPr>
              <w:t>2) понимание основных принципов жизни общества, основ современных научных теорий общественного развития;</w:t>
            </w:r>
          </w:p>
          <w:p w:rsidR="005C2663" w:rsidRPr="00C116EE" w:rsidRDefault="005C2663" w:rsidP="006E4EB2">
            <w:pPr>
              <w:jc w:val="both"/>
              <w:rPr>
                <w:sz w:val="24"/>
                <w:szCs w:val="24"/>
              </w:rPr>
            </w:pPr>
            <w:r w:rsidRPr="00C116EE">
              <w:rPr>
                <w:sz w:val="24"/>
                <w:szCs w:val="24"/>
              </w:rPr>
              <w:t xml:space="preserve">3)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w:t>
            </w:r>
            <w:r w:rsidRPr="00C116EE">
              <w:rPr>
                <w:sz w:val="24"/>
                <w:szCs w:val="24"/>
              </w:rPr>
              <w:lastRenderedPageBreak/>
              <w:t xml:space="preserve">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 </w:t>
            </w:r>
          </w:p>
          <w:p w:rsidR="005C2663" w:rsidRPr="00C116EE" w:rsidRDefault="005C2663" w:rsidP="006E4EB2">
            <w:pPr>
              <w:jc w:val="both"/>
              <w:rPr>
                <w:sz w:val="24"/>
                <w:szCs w:val="24"/>
              </w:rPr>
            </w:pPr>
            <w:r w:rsidRPr="00C116EE">
              <w:rPr>
                <w:sz w:val="24"/>
                <w:szCs w:val="24"/>
              </w:rPr>
              <w:t>4) 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rsidR="005C2663" w:rsidRPr="00C116EE" w:rsidRDefault="005C2663" w:rsidP="006E4EB2">
            <w:pPr>
              <w:jc w:val="both"/>
              <w:rPr>
                <w:sz w:val="24"/>
                <w:szCs w:val="24"/>
              </w:rPr>
            </w:pPr>
            <w:r w:rsidRPr="00C116EE">
              <w:rPr>
                <w:sz w:val="24"/>
                <w:szCs w:val="24"/>
              </w:rPr>
              <w:t>5) освоение приемов работы с социально значимой информацией, её осмысление; развитие способностей обучающихся делать необходимые выводы и давать обоснованные оценки социальным событиям и процессам;</w:t>
            </w:r>
          </w:p>
          <w:p w:rsidR="005C2663" w:rsidRPr="00C116EE" w:rsidRDefault="005C2663" w:rsidP="006E4EB2">
            <w:pPr>
              <w:jc w:val="both"/>
              <w:rPr>
                <w:sz w:val="24"/>
                <w:szCs w:val="24"/>
              </w:rPr>
            </w:pPr>
            <w:r w:rsidRPr="00C116EE">
              <w:rPr>
                <w:sz w:val="24"/>
                <w:szCs w:val="24"/>
              </w:rPr>
              <w:t>6) развитие социального кругозора и формирование познавательного интереса к изучению общественных дисциплин.</w:t>
            </w:r>
          </w:p>
          <w:p w:rsidR="005C2663" w:rsidRPr="00C116EE" w:rsidRDefault="005C2663" w:rsidP="006E4EB2">
            <w:pPr>
              <w:rPr>
                <w:b/>
                <w:bCs/>
                <w:sz w:val="24"/>
                <w:szCs w:val="24"/>
                <w:u w:val="single"/>
              </w:rPr>
            </w:pPr>
            <w:r w:rsidRPr="00C116EE">
              <w:rPr>
                <w:b/>
                <w:bCs/>
                <w:sz w:val="24"/>
                <w:szCs w:val="24"/>
                <w:u w:val="single"/>
              </w:rPr>
              <w:t>География</w:t>
            </w:r>
          </w:p>
          <w:p w:rsidR="005C2663" w:rsidRPr="00C116EE" w:rsidRDefault="005C2663" w:rsidP="006E4EB2">
            <w:pPr>
              <w:jc w:val="both"/>
              <w:rPr>
                <w:sz w:val="24"/>
                <w:szCs w:val="24"/>
              </w:rPr>
            </w:pPr>
            <w:r w:rsidRPr="00C116EE">
              <w:rPr>
                <w:sz w:val="24"/>
                <w:szCs w:val="24"/>
              </w:rPr>
              <w:t>1) формирование представлений о географии,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w:t>
            </w:r>
            <w:r w:rsidRPr="00C116EE">
              <w:rPr>
                <w:i/>
                <w:iCs/>
                <w:sz w:val="24"/>
                <w:szCs w:val="24"/>
              </w:rPr>
              <w:t xml:space="preserve">, </w:t>
            </w:r>
            <w:r w:rsidRPr="00C116EE">
              <w:rPr>
                <w:sz w:val="24"/>
                <w:szCs w:val="24"/>
              </w:rPr>
              <w:t>в том числе задачи охраны окружающей среды и рационального природопользования;</w:t>
            </w:r>
          </w:p>
          <w:p w:rsidR="005C2663" w:rsidRPr="00C116EE" w:rsidRDefault="005C2663" w:rsidP="006E4EB2">
            <w:pPr>
              <w:jc w:val="both"/>
              <w:rPr>
                <w:sz w:val="24"/>
                <w:szCs w:val="24"/>
              </w:rPr>
            </w:pPr>
            <w:r w:rsidRPr="00C116EE">
              <w:rPr>
                <w:sz w:val="24"/>
                <w:szCs w:val="24"/>
              </w:rPr>
              <w:t>2)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w:t>
            </w:r>
          </w:p>
          <w:p w:rsidR="005C2663" w:rsidRPr="00C116EE" w:rsidRDefault="005C2663" w:rsidP="006E4EB2">
            <w:pPr>
              <w:jc w:val="both"/>
              <w:rPr>
                <w:sz w:val="24"/>
                <w:szCs w:val="24"/>
              </w:rPr>
            </w:pPr>
            <w:r w:rsidRPr="00C116EE">
              <w:rPr>
                <w:sz w:val="24"/>
                <w:szCs w:val="24"/>
              </w:rPr>
              <w:t>3)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5C2663" w:rsidRPr="00C116EE" w:rsidRDefault="005C2663" w:rsidP="006E4EB2">
            <w:pPr>
              <w:jc w:val="both"/>
              <w:rPr>
                <w:sz w:val="24"/>
                <w:szCs w:val="24"/>
              </w:rPr>
            </w:pPr>
            <w:r w:rsidRPr="00C116EE">
              <w:rPr>
                <w:sz w:val="24"/>
                <w:szCs w:val="24"/>
              </w:rPr>
              <w:t>4)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w:t>
            </w:r>
            <w:r w:rsidRPr="00C116EE">
              <w:rPr>
                <w:i/>
                <w:iCs/>
                <w:sz w:val="24"/>
                <w:szCs w:val="24"/>
              </w:rPr>
              <w:t xml:space="preserve">, </w:t>
            </w:r>
            <w:r w:rsidRPr="00C116EE">
              <w:rPr>
                <w:sz w:val="24"/>
                <w:szCs w:val="24"/>
              </w:rPr>
              <w:t>в том числе её экологических параметров;</w:t>
            </w:r>
          </w:p>
          <w:p w:rsidR="005C2663" w:rsidRPr="00C116EE" w:rsidRDefault="005C2663" w:rsidP="006E4EB2">
            <w:pPr>
              <w:jc w:val="both"/>
              <w:rPr>
                <w:sz w:val="24"/>
                <w:szCs w:val="24"/>
              </w:rPr>
            </w:pPr>
            <w:r w:rsidRPr="00C116EE">
              <w:rPr>
                <w:sz w:val="24"/>
                <w:szCs w:val="24"/>
              </w:rPr>
              <w:t>5) овладение основами картографической грамотности и использования географической карты как одного из языков международного общения;</w:t>
            </w:r>
          </w:p>
          <w:p w:rsidR="005C2663" w:rsidRPr="00C116EE" w:rsidRDefault="005C2663" w:rsidP="006E4EB2">
            <w:pPr>
              <w:jc w:val="both"/>
              <w:rPr>
                <w:sz w:val="24"/>
                <w:szCs w:val="24"/>
              </w:rPr>
            </w:pPr>
            <w:r w:rsidRPr="00C116EE">
              <w:rPr>
                <w:sz w:val="24"/>
                <w:szCs w:val="24"/>
              </w:rPr>
              <w:t>6) овладение основными навыками нахождения, использования и презентации географической информации;</w:t>
            </w:r>
          </w:p>
          <w:p w:rsidR="005C2663" w:rsidRPr="00C116EE" w:rsidRDefault="005C2663" w:rsidP="006E4EB2">
            <w:pPr>
              <w:jc w:val="both"/>
              <w:rPr>
                <w:sz w:val="24"/>
                <w:szCs w:val="24"/>
              </w:rPr>
            </w:pPr>
            <w:r w:rsidRPr="00C116EE">
              <w:rPr>
                <w:sz w:val="24"/>
                <w:szCs w:val="24"/>
              </w:rPr>
              <w:t>7) 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5C2663" w:rsidRPr="00C116EE" w:rsidRDefault="005C2663" w:rsidP="006E4EB2">
            <w:pPr>
              <w:jc w:val="both"/>
              <w:rPr>
                <w:sz w:val="24"/>
                <w:szCs w:val="24"/>
              </w:rPr>
            </w:pPr>
            <w:r w:rsidRPr="00C116EE">
              <w:rPr>
                <w:sz w:val="24"/>
                <w:szCs w:val="24"/>
              </w:rPr>
              <w:t>8) формирование представлений об особенностях деятельности людей ведущей к возникновению и развитию или решению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5C2663" w:rsidRPr="00C116EE" w:rsidRDefault="005C2663" w:rsidP="006E4EB2">
            <w:pPr>
              <w:jc w:val="both"/>
              <w:rPr>
                <w:b/>
                <w:bCs/>
                <w:sz w:val="24"/>
                <w:szCs w:val="24"/>
                <w:u w:val="single"/>
              </w:rPr>
            </w:pPr>
            <w:r w:rsidRPr="00C116EE">
              <w:rPr>
                <w:b/>
                <w:bCs/>
                <w:sz w:val="24"/>
                <w:szCs w:val="24"/>
                <w:u w:val="single"/>
              </w:rPr>
              <w:lastRenderedPageBreak/>
              <w:t>Православная культура:</w:t>
            </w:r>
          </w:p>
          <w:p w:rsidR="005C2663" w:rsidRPr="00C116EE" w:rsidRDefault="005C2663" w:rsidP="006E4EB2">
            <w:pPr>
              <w:jc w:val="both"/>
              <w:rPr>
                <w:sz w:val="24"/>
                <w:szCs w:val="24"/>
              </w:rPr>
            </w:pPr>
            <w:r w:rsidRPr="00C116EE">
              <w:rPr>
                <w:sz w:val="24"/>
                <w:szCs w:val="24"/>
              </w:rPr>
              <w:t xml:space="preserve">-формирование культурологических знаний, необходимых для восприятия целостной картины мира на основе традиционных для России православных культурных ценностей; </w:t>
            </w:r>
          </w:p>
          <w:p w:rsidR="005C2663" w:rsidRPr="00C116EE" w:rsidRDefault="005C2663" w:rsidP="006E4EB2">
            <w:pPr>
              <w:jc w:val="both"/>
              <w:rPr>
                <w:sz w:val="24"/>
                <w:szCs w:val="24"/>
              </w:rPr>
            </w:pPr>
            <w:r w:rsidRPr="00C116EE">
              <w:rPr>
                <w:sz w:val="24"/>
                <w:szCs w:val="24"/>
              </w:rPr>
              <w:t>-воспитание абсолютных ценностей бытия в поведении учащихся.</w:t>
            </w:r>
          </w:p>
        </w:tc>
      </w:tr>
      <w:tr w:rsidR="005C2663" w:rsidRPr="00C116EE" w:rsidTr="006E4EB2">
        <w:tc>
          <w:tcPr>
            <w:tcW w:w="2039" w:type="dxa"/>
          </w:tcPr>
          <w:p w:rsidR="005C2663" w:rsidRPr="00C116EE" w:rsidRDefault="005C2663" w:rsidP="006E4EB2">
            <w:pPr>
              <w:rPr>
                <w:sz w:val="24"/>
                <w:szCs w:val="24"/>
              </w:rPr>
            </w:pPr>
            <w:r w:rsidRPr="00C116EE">
              <w:rPr>
                <w:sz w:val="24"/>
                <w:szCs w:val="24"/>
              </w:rPr>
              <w:lastRenderedPageBreak/>
              <w:t>4. Естественно-научные предметы</w:t>
            </w:r>
          </w:p>
        </w:tc>
        <w:tc>
          <w:tcPr>
            <w:tcW w:w="7866" w:type="dxa"/>
          </w:tcPr>
          <w:p w:rsidR="005C2663" w:rsidRPr="00C116EE" w:rsidRDefault="005C2663" w:rsidP="006E4EB2">
            <w:pPr>
              <w:rPr>
                <w:b/>
                <w:bCs/>
                <w:sz w:val="24"/>
                <w:szCs w:val="24"/>
                <w:u w:val="single"/>
              </w:rPr>
            </w:pPr>
            <w:r w:rsidRPr="00C116EE">
              <w:rPr>
                <w:b/>
                <w:bCs/>
                <w:sz w:val="24"/>
                <w:szCs w:val="24"/>
                <w:u w:val="single"/>
              </w:rPr>
              <w:t>Физика</w:t>
            </w:r>
          </w:p>
          <w:p w:rsidR="005C2663" w:rsidRPr="00C116EE" w:rsidRDefault="005C2663" w:rsidP="006E4EB2">
            <w:pPr>
              <w:jc w:val="both"/>
              <w:rPr>
                <w:sz w:val="24"/>
                <w:szCs w:val="24"/>
              </w:rPr>
            </w:pPr>
            <w:r w:rsidRPr="00C116EE">
              <w:rPr>
                <w:sz w:val="24"/>
                <w:szCs w:val="24"/>
              </w:rPr>
              <w:t>1) формирование представлений о закономерной связи и познаваемости явлений природы, об объективности научного знания; о системообразующей роли физики для развития других естественных наук, техники и технологий;  научного мировоззрения как результата изучения основ строения материи и фундаментальных законов физики;</w:t>
            </w:r>
          </w:p>
          <w:p w:rsidR="005C2663" w:rsidRPr="00C116EE" w:rsidRDefault="005C2663" w:rsidP="006E4EB2">
            <w:pPr>
              <w:jc w:val="both"/>
              <w:rPr>
                <w:sz w:val="24"/>
                <w:szCs w:val="24"/>
              </w:rPr>
            </w:pPr>
            <w:r w:rsidRPr="00C116EE">
              <w:rPr>
                <w:sz w:val="24"/>
                <w:szCs w:val="24"/>
              </w:rPr>
              <w:t xml:space="preserve">2) формирование первоначальных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 </w:t>
            </w:r>
          </w:p>
          <w:p w:rsidR="005C2663" w:rsidRPr="00C116EE" w:rsidRDefault="005C2663" w:rsidP="006E4EB2">
            <w:pPr>
              <w:jc w:val="both"/>
              <w:rPr>
                <w:sz w:val="24"/>
                <w:szCs w:val="24"/>
              </w:rPr>
            </w:pPr>
            <w:r w:rsidRPr="00C116EE">
              <w:rPr>
                <w:sz w:val="24"/>
                <w:szCs w:val="24"/>
              </w:rPr>
              <w:t>3) 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понимание неизбежности погрешностей любых измерений;</w:t>
            </w:r>
          </w:p>
          <w:p w:rsidR="005C2663" w:rsidRPr="00C116EE" w:rsidRDefault="005C2663" w:rsidP="006E4EB2">
            <w:pPr>
              <w:jc w:val="both"/>
              <w:rPr>
                <w:sz w:val="24"/>
                <w:szCs w:val="24"/>
              </w:rPr>
            </w:pPr>
            <w:r w:rsidRPr="00C116EE">
              <w:rPr>
                <w:sz w:val="24"/>
                <w:szCs w:val="24"/>
              </w:rPr>
              <w:t>4) 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5C2663" w:rsidRPr="00C116EE" w:rsidRDefault="005C2663" w:rsidP="006E4EB2">
            <w:pPr>
              <w:jc w:val="both"/>
              <w:rPr>
                <w:sz w:val="24"/>
                <w:szCs w:val="24"/>
              </w:rPr>
            </w:pPr>
            <w:r w:rsidRPr="00C116EE">
              <w:rPr>
                <w:sz w:val="24"/>
                <w:szCs w:val="24"/>
              </w:rPr>
              <w:t xml:space="preserve">5) осознание необходимости применения достижений физики и технологий для рационального природопользования; </w:t>
            </w:r>
          </w:p>
          <w:p w:rsidR="005C2663" w:rsidRPr="00C116EE" w:rsidRDefault="005C2663" w:rsidP="006E4EB2">
            <w:pPr>
              <w:jc w:val="both"/>
              <w:rPr>
                <w:sz w:val="24"/>
                <w:szCs w:val="24"/>
              </w:rPr>
            </w:pPr>
            <w:r w:rsidRPr="00C116EE">
              <w:rPr>
                <w:sz w:val="24"/>
                <w:szCs w:val="24"/>
              </w:rPr>
              <w:t>6) 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w:t>
            </w:r>
          </w:p>
          <w:p w:rsidR="005C2663" w:rsidRPr="00C116EE" w:rsidRDefault="005C2663" w:rsidP="006E4EB2">
            <w:pPr>
              <w:jc w:val="both"/>
              <w:rPr>
                <w:sz w:val="24"/>
                <w:szCs w:val="24"/>
              </w:rPr>
            </w:pPr>
            <w:r w:rsidRPr="00C116EE">
              <w:rPr>
                <w:sz w:val="24"/>
                <w:szCs w:val="24"/>
              </w:rPr>
              <w:t>7) развитие умения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rsidR="005C2663" w:rsidRPr="00C116EE" w:rsidRDefault="005C2663" w:rsidP="006E4EB2">
            <w:pPr>
              <w:jc w:val="both"/>
              <w:rPr>
                <w:sz w:val="24"/>
                <w:szCs w:val="24"/>
              </w:rPr>
            </w:pPr>
            <w:r w:rsidRPr="00C116EE">
              <w:rPr>
                <w:sz w:val="24"/>
                <w:szCs w:val="24"/>
              </w:rPr>
              <w:t>8) формирование представлений о нерациональном использовании природных ресурсов и энергии, загрязнении окружающей среды как следствие несовершенства машин и механизмов.</w:t>
            </w:r>
          </w:p>
          <w:p w:rsidR="005C2663" w:rsidRPr="00C116EE" w:rsidRDefault="005C2663" w:rsidP="006E4EB2">
            <w:pPr>
              <w:rPr>
                <w:b/>
                <w:bCs/>
                <w:sz w:val="24"/>
                <w:szCs w:val="24"/>
                <w:u w:val="single"/>
              </w:rPr>
            </w:pPr>
            <w:r w:rsidRPr="00C116EE">
              <w:rPr>
                <w:b/>
                <w:bCs/>
                <w:sz w:val="24"/>
                <w:szCs w:val="24"/>
                <w:u w:val="single"/>
              </w:rPr>
              <w:t>Биология</w:t>
            </w:r>
          </w:p>
          <w:p w:rsidR="005C2663" w:rsidRPr="00C116EE" w:rsidRDefault="005C2663" w:rsidP="006E4EB2">
            <w:pPr>
              <w:jc w:val="both"/>
              <w:rPr>
                <w:sz w:val="24"/>
                <w:szCs w:val="24"/>
              </w:rPr>
            </w:pPr>
            <w:r w:rsidRPr="00C116EE">
              <w:rPr>
                <w:sz w:val="24"/>
                <w:szCs w:val="24"/>
              </w:rPr>
              <w:t>1) формирование системы научных знаний о живой природе, закономерностях её развития</w:t>
            </w:r>
            <w:r w:rsidRPr="00C116EE">
              <w:rPr>
                <w:color w:val="0000FF"/>
                <w:sz w:val="24"/>
                <w:szCs w:val="24"/>
              </w:rPr>
              <w:t xml:space="preserve"> </w:t>
            </w:r>
            <w:r w:rsidRPr="00C116EE">
              <w:rPr>
                <w:sz w:val="24"/>
                <w:szCs w:val="24"/>
              </w:rPr>
              <w:t>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w:t>
            </w:r>
            <w:r w:rsidRPr="00C116EE">
              <w:rPr>
                <w:color w:val="0000FF"/>
                <w:sz w:val="24"/>
                <w:szCs w:val="24"/>
              </w:rPr>
              <w:t xml:space="preserve"> </w:t>
            </w:r>
            <w:r w:rsidRPr="00C116EE">
              <w:rPr>
                <w:sz w:val="24"/>
                <w:szCs w:val="24"/>
              </w:rPr>
              <w:t>картине мира;</w:t>
            </w:r>
          </w:p>
          <w:p w:rsidR="005C2663" w:rsidRPr="00C116EE" w:rsidRDefault="005C2663" w:rsidP="006E4EB2">
            <w:pPr>
              <w:jc w:val="both"/>
              <w:rPr>
                <w:sz w:val="24"/>
                <w:szCs w:val="24"/>
              </w:rPr>
            </w:pPr>
            <w:r w:rsidRPr="00C116EE">
              <w:rPr>
                <w:sz w:val="24"/>
                <w:szCs w:val="24"/>
              </w:rPr>
              <w:t xml:space="preserve">2)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w:t>
            </w:r>
            <w:r w:rsidRPr="00C116EE">
              <w:rPr>
                <w:sz w:val="24"/>
                <w:szCs w:val="24"/>
              </w:rPr>
              <w:lastRenderedPageBreak/>
              <w:t>биосфере, о наследственности и изменчивости; овладение понятийным аппаратом биологии;</w:t>
            </w:r>
          </w:p>
          <w:p w:rsidR="005C2663" w:rsidRPr="00C116EE" w:rsidRDefault="005C2663" w:rsidP="006E4EB2">
            <w:pPr>
              <w:jc w:val="both"/>
              <w:rPr>
                <w:sz w:val="24"/>
                <w:szCs w:val="24"/>
              </w:rPr>
            </w:pPr>
            <w:r w:rsidRPr="00C116EE">
              <w:rPr>
                <w:sz w:val="24"/>
                <w:szCs w:val="24"/>
              </w:rPr>
              <w:t>3)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5C2663" w:rsidRPr="00C116EE" w:rsidRDefault="005C2663" w:rsidP="006E4EB2">
            <w:pPr>
              <w:jc w:val="both"/>
              <w:rPr>
                <w:sz w:val="24"/>
                <w:szCs w:val="24"/>
              </w:rPr>
            </w:pPr>
            <w:r w:rsidRPr="00C116EE">
              <w:rPr>
                <w:sz w:val="24"/>
                <w:szCs w:val="24"/>
              </w:rPr>
              <w:t>4)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w:t>
            </w:r>
            <w:r w:rsidRPr="00C116EE">
              <w:rPr>
                <w:color w:val="0000FF"/>
                <w:sz w:val="24"/>
                <w:szCs w:val="24"/>
              </w:rPr>
              <w:t xml:space="preserve"> </w:t>
            </w:r>
            <w:r w:rsidRPr="00C116EE">
              <w:rPr>
                <w:sz w:val="24"/>
                <w:szCs w:val="24"/>
              </w:rPr>
              <w:t>действий по сохранению биоразнообразия и природных местообитаний</w:t>
            </w:r>
            <w:r w:rsidRPr="00C116EE">
              <w:rPr>
                <w:color w:val="0000FF"/>
                <w:sz w:val="24"/>
                <w:szCs w:val="24"/>
              </w:rPr>
              <w:t xml:space="preserve"> </w:t>
            </w:r>
            <w:r w:rsidRPr="00C116EE">
              <w:rPr>
                <w:sz w:val="24"/>
                <w:szCs w:val="24"/>
              </w:rPr>
              <w:t>видов растений и животных;</w:t>
            </w:r>
          </w:p>
          <w:p w:rsidR="005C2663" w:rsidRPr="00C116EE" w:rsidRDefault="005C2663" w:rsidP="006E4EB2">
            <w:pPr>
              <w:jc w:val="both"/>
              <w:rPr>
                <w:sz w:val="24"/>
                <w:szCs w:val="24"/>
              </w:rPr>
            </w:pPr>
            <w:r w:rsidRPr="00C116EE">
              <w:rPr>
                <w:sz w:val="24"/>
                <w:szCs w:val="24"/>
              </w:rPr>
              <w:t>5) формирование представлений о значении биологических наук в решении проблем необходимости рационального природопользования</w:t>
            </w:r>
            <w:r w:rsidRPr="00C116EE">
              <w:rPr>
                <w:color w:val="0000FF"/>
                <w:sz w:val="24"/>
                <w:szCs w:val="24"/>
              </w:rPr>
              <w:t xml:space="preserve"> </w:t>
            </w:r>
            <w:r w:rsidRPr="00C116EE">
              <w:rPr>
                <w:sz w:val="24"/>
                <w:szCs w:val="24"/>
              </w:rPr>
              <w:t>защиты здоровья людей в условиях быстрого изменения экологического качества окружающей среды;</w:t>
            </w:r>
          </w:p>
          <w:p w:rsidR="005C2663" w:rsidRPr="00C116EE" w:rsidRDefault="005C2663" w:rsidP="006E4EB2">
            <w:pPr>
              <w:jc w:val="both"/>
              <w:rPr>
                <w:sz w:val="24"/>
                <w:szCs w:val="24"/>
              </w:rPr>
            </w:pPr>
            <w:r w:rsidRPr="00C116EE">
              <w:rPr>
                <w:sz w:val="24"/>
                <w:szCs w:val="24"/>
              </w:rPr>
              <w:t xml:space="preserve">6) освоение приёмов оказания первой помощи, рациональной организации труда и отдыха, выращивания и размножения культурных растений и домашних животных, ухода за ними. </w:t>
            </w:r>
          </w:p>
          <w:p w:rsidR="005C2663" w:rsidRPr="00C116EE" w:rsidRDefault="005C2663" w:rsidP="006E4EB2">
            <w:pPr>
              <w:jc w:val="both"/>
              <w:rPr>
                <w:b/>
                <w:bCs/>
                <w:sz w:val="24"/>
                <w:szCs w:val="24"/>
                <w:u w:val="single"/>
              </w:rPr>
            </w:pPr>
            <w:r w:rsidRPr="00C116EE">
              <w:rPr>
                <w:b/>
                <w:bCs/>
                <w:sz w:val="24"/>
                <w:szCs w:val="24"/>
                <w:u w:val="single"/>
              </w:rPr>
              <w:t>Химия:</w:t>
            </w:r>
          </w:p>
          <w:p w:rsidR="005C2663" w:rsidRPr="00C116EE" w:rsidRDefault="005C2663" w:rsidP="006E4EB2">
            <w:pPr>
              <w:jc w:val="both"/>
              <w:rPr>
                <w:sz w:val="24"/>
                <w:szCs w:val="24"/>
              </w:rPr>
            </w:pPr>
            <w:r w:rsidRPr="00C116EE">
              <w:rPr>
                <w:sz w:val="24"/>
                <w:szCs w:val="24"/>
              </w:rPr>
              <w:t xml:space="preserve">1) 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 </w:t>
            </w:r>
          </w:p>
          <w:p w:rsidR="005C2663" w:rsidRPr="00C116EE" w:rsidRDefault="005C2663" w:rsidP="006E4EB2">
            <w:pPr>
              <w:jc w:val="both"/>
              <w:rPr>
                <w:sz w:val="24"/>
                <w:szCs w:val="24"/>
              </w:rPr>
            </w:pPr>
            <w:r w:rsidRPr="00C116EE">
              <w:rPr>
                <w:sz w:val="24"/>
                <w:szCs w:val="24"/>
              </w:rPr>
              <w:t>2) осознание объективной значимости основ химической науки как области современного естествознания, химических превращений неорганических и органических веществ как основы многих явлений живой и неживой природы; углубление представлений о материальном единстве мира;</w:t>
            </w:r>
          </w:p>
          <w:p w:rsidR="005C2663" w:rsidRPr="00C116EE" w:rsidRDefault="005C2663" w:rsidP="006E4EB2">
            <w:pPr>
              <w:jc w:val="both"/>
              <w:rPr>
                <w:sz w:val="24"/>
                <w:szCs w:val="24"/>
              </w:rPr>
            </w:pPr>
            <w:r w:rsidRPr="00C116EE">
              <w:rPr>
                <w:sz w:val="24"/>
                <w:szCs w:val="24"/>
              </w:rPr>
              <w:t>3) овладение основами химической грамотности: способностью анализировать и объективно оценивать жизненные ситуации, связанные с химией, навыками безопасного обращения с веществами, используемыми в повседневной жизни; умением анализировать и планировать экологически безопасное поведение в целях сохранения здоровья и окружающей среды;</w:t>
            </w:r>
          </w:p>
          <w:p w:rsidR="005C2663" w:rsidRPr="00C116EE" w:rsidRDefault="005C2663" w:rsidP="006E4EB2">
            <w:pPr>
              <w:jc w:val="both"/>
              <w:rPr>
                <w:sz w:val="24"/>
                <w:szCs w:val="24"/>
              </w:rPr>
            </w:pPr>
            <w:r w:rsidRPr="00C116EE">
              <w:rPr>
                <w:sz w:val="24"/>
                <w:szCs w:val="24"/>
              </w:rPr>
              <w:t>4) формирование умений устанавливать связи между реально наблюдаемыми химическими явлениями и процессами, происходящими в микромире, объяснять причины многообразия веществ, зависимость их свойств от состава и строения, а также зависимость применения веществ от их свойств;</w:t>
            </w:r>
          </w:p>
          <w:p w:rsidR="005C2663" w:rsidRPr="00C116EE" w:rsidRDefault="005C2663" w:rsidP="006E4EB2">
            <w:pPr>
              <w:jc w:val="both"/>
              <w:rPr>
                <w:sz w:val="24"/>
                <w:szCs w:val="24"/>
              </w:rPr>
            </w:pPr>
            <w:r w:rsidRPr="00C116EE">
              <w:rPr>
                <w:sz w:val="24"/>
                <w:szCs w:val="24"/>
              </w:rPr>
              <w:t>5) приобретение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лабораторного оборудования и приборов;</w:t>
            </w:r>
          </w:p>
          <w:p w:rsidR="005C2663" w:rsidRPr="00C116EE" w:rsidRDefault="005C2663" w:rsidP="006E4EB2">
            <w:pPr>
              <w:jc w:val="both"/>
              <w:rPr>
                <w:sz w:val="24"/>
                <w:szCs w:val="24"/>
              </w:rPr>
            </w:pPr>
            <w:r w:rsidRPr="00C116EE">
              <w:rPr>
                <w:sz w:val="24"/>
                <w:szCs w:val="24"/>
              </w:rPr>
              <w:t xml:space="preserve">6) формирование представлений о значении химической науки в решении современных экологических проблем,  в том числе  в предотвращении  техногенных и  экологических катастроф. </w:t>
            </w:r>
          </w:p>
        </w:tc>
      </w:tr>
      <w:tr w:rsidR="005C2663" w:rsidRPr="00C116EE" w:rsidTr="006E4EB2">
        <w:tc>
          <w:tcPr>
            <w:tcW w:w="2039" w:type="dxa"/>
          </w:tcPr>
          <w:p w:rsidR="005C2663" w:rsidRPr="00C116EE" w:rsidRDefault="005C2663" w:rsidP="006E4EB2">
            <w:pPr>
              <w:rPr>
                <w:sz w:val="24"/>
                <w:szCs w:val="24"/>
              </w:rPr>
            </w:pPr>
            <w:r w:rsidRPr="00C116EE">
              <w:rPr>
                <w:sz w:val="24"/>
                <w:szCs w:val="24"/>
              </w:rPr>
              <w:lastRenderedPageBreak/>
              <w:t xml:space="preserve">5. Искусство </w:t>
            </w:r>
          </w:p>
        </w:tc>
        <w:tc>
          <w:tcPr>
            <w:tcW w:w="7866" w:type="dxa"/>
          </w:tcPr>
          <w:p w:rsidR="005C2663" w:rsidRPr="00C116EE" w:rsidRDefault="005C2663" w:rsidP="006E4EB2">
            <w:pPr>
              <w:jc w:val="both"/>
              <w:rPr>
                <w:b/>
                <w:sz w:val="24"/>
                <w:szCs w:val="24"/>
              </w:rPr>
            </w:pPr>
            <w:r w:rsidRPr="00C116EE">
              <w:rPr>
                <w:b/>
                <w:sz w:val="24"/>
                <w:szCs w:val="24"/>
              </w:rPr>
              <w:t>Искусство</w:t>
            </w:r>
          </w:p>
          <w:p w:rsidR="005C2663" w:rsidRPr="00C116EE" w:rsidRDefault="005C2663" w:rsidP="006E4EB2">
            <w:pPr>
              <w:jc w:val="both"/>
              <w:rPr>
                <w:rFonts w:eastAsia="Calibri"/>
                <w:sz w:val="24"/>
                <w:szCs w:val="24"/>
              </w:rPr>
            </w:pPr>
            <w:r w:rsidRPr="00C116EE">
              <w:rPr>
                <w:rFonts w:eastAsia="Calibri"/>
                <w:sz w:val="24"/>
                <w:szCs w:val="24"/>
              </w:rPr>
              <w:t>Обучение искусству в основной школе должно обеспечить учащимся возможность:</w:t>
            </w:r>
          </w:p>
          <w:p w:rsidR="005C2663" w:rsidRPr="00C116EE" w:rsidRDefault="005C2663" w:rsidP="006E4EB2">
            <w:pPr>
              <w:jc w:val="both"/>
              <w:rPr>
                <w:rFonts w:eastAsia="Calibri"/>
                <w:sz w:val="24"/>
                <w:szCs w:val="24"/>
              </w:rPr>
            </w:pPr>
            <w:r w:rsidRPr="00C116EE">
              <w:rPr>
                <w:rFonts w:eastAsia="Calibri"/>
                <w:sz w:val="24"/>
                <w:szCs w:val="24"/>
              </w:rPr>
              <w:t xml:space="preserve">- иметь представление о жанрах и стилях классического и </w:t>
            </w:r>
            <w:r w:rsidRPr="00C116EE">
              <w:rPr>
                <w:rFonts w:eastAsia="Calibri"/>
                <w:sz w:val="24"/>
                <w:szCs w:val="24"/>
              </w:rPr>
              <w:lastRenderedPageBreak/>
              <w:t>современного искусства, особенностях художественного языка и музыкальной</w:t>
            </w:r>
          </w:p>
          <w:p w:rsidR="005C2663" w:rsidRPr="00C116EE" w:rsidRDefault="005C2663" w:rsidP="006E4EB2">
            <w:pPr>
              <w:jc w:val="both"/>
              <w:rPr>
                <w:rFonts w:eastAsia="Calibri"/>
                <w:sz w:val="24"/>
                <w:szCs w:val="24"/>
              </w:rPr>
            </w:pPr>
            <w:r w:rsidRPr="00C116EE">
              <w:rPr>
                <w:rFonts w:eastAsia="Calibri"/>
                <w:sz w:val="24"/>
                <w:szCs w:val="24"/>
              </w:rPr>
              <w:t>драматургии;</w:t>
            </w:r>
          </w:p>
          <w:p w:rsidR="005C2663" w:rsidRPr="00C116EE" w:rsidRDefault="005C2663" w:rsidP="006E4EB2">
            <w:pPr>
              <w:jc w:val="both"/>
              <w:rPr>
                <w:rFonts w:eastAsia="Calibri"/>
                <w:sz w:val="24"/>
                <w:szCs w:val="24"/>
              </w:rPr>
            </w:pPr>
            <w:r w:rsidRPr="00C116EE">
              <w:rPr>
                <w:rFonts w:eastAsia="Calibri"/>
                <w:sz w:val="24"/>
                <w:szCs w:val="24"/>
              </w:rPr>
              <w:t>- определять принадлежность художественных произведений к одному из жанров на основе характерных средств выразительности;</w:t>
            </w:r>
          </w:p>
          <w:p w:rsidR="005C2663" w:rsidRPr="00C116EE" w:rsidRDefault="005C2663" w:rsidP="006E4EB2">
            <w:pPr>
              <w:jc w:val="both"/>
              <w:rPr>
                <w:rFonts w:eastAsia="Calibri"/>
                <w:sz w:val="24"/>
                <w:szCs w:val="24"/>
              </w:rPr>
            </w:pPr>
            <w:r w:rsidRPr="00C116EE">
              <w:rPr>
                <w:rFonts w:eastAsia="Calibri"/>
                <w:sz w:val="24"/>
                <w:szCs w:val="24"/>
              </w:rPr>
              <w:t>- знать имена выдающихся отечественных и зарубежных композиторов, художников, скульпторов. режиссеров и т.д, узнавать наиболее</w:t>
            </w:r>
          </w:p>
          <w:p w:rsidR="005C2663" w:rsidRPr="00C116EE" w:rsidRDefault="005C2663" w:rsidP="006E4EB2">
            <w:pPr>
              <w:jc w:val="both"/>
              <w:rPr>
                <w:rFonts w:eastAsia="Calibri"/>
                <w:sz w:val="24"/>
                <w:szCs w:val="24"/>
              </w:rPr>
            </w:pPr>
            <w:r w:rsidRPr="00C116EE">
              <w:rPr>
                <w:rFonts w:eastAsia="Calibri"/>
                <w:sz w:val="24"/>
                <w:szCs w:val="24"/>
              </w:rPr>
              <w:t>значимые их произведения;</w:t>
            </w:r>
          </w:p>
          <w:p w:rsidR="005C2663" w:rsidRPr="00C116EE" w:rsidRDefault="005C2663" w:rsidP="006E4EB2">
            <w:pPr>
              <w:jc w:val="both"/>
              <w:rPr>
                <w:rFonts w:eastAsia="Calibri"/>
                <w:sz w:val="24"/>
                <w:szCs w:val="24"/>
              </w:rPr>
            </w:pPr>
            <w:r w:rsidRPr="00C116EE">
              <w:rPr>
                <w:rFonts w:eastAsia="Calibri"/>
                <w:sz w:val="24"/>
                <w:szCs w:val="24"/>
              </w:rPr>
              <w:t>- размышлять о знакомом произведении, высказывая суждения об основной идее, средствах ее воплощения, интонационных особенностях, жанре,</w:t>
            </w:r>
          </w:p>
          <w:p w:rsidR="005C2663" w:rsidRPr="00C116EE" w:rsidRDefault="005C2663" w:rsidP="006E4EB2">
            <w:pPr>
              <w:jc w:val="both"/>
              <w:rPr>
                <w:rFonts w:eastAsia="Calibri"/>
                <w:sz w:val="24"/>
                <w:szCs w:val="24"/>
              </w:rPr>
            </w:pPr>
            <w:r w:rsidRPr="00C116EE">
              <w:rPr>
                <w:rFonts w:eastAsia="Calibri"/>
                <w:sz w:val="24"/>
                <w:szCs w:val="24"/>
              </w:rPr>
              <w:t>форме, исполнителях;</w:t>
            </w:r>
          </w:p>
          <w:p w:rsidR="005C2663" w:rsidRPr="00C116EE" w:rsidRDefault="005C2663" w:rsidP="006E4EB2">
            <w:pPr>
              <w:jc w:val="both"/>
              <w:rPr>
                <w:rFonts w:eastAsia="Calibri"/>
                <w:sz w:val="24"/>
                <w:szCs w:val="24"/>
              </w:rPr>
            </w:pPr>
            <w:r w:rsidRPr="00C116EE">
              <w:rPr>
                <w:rFonts w:eastAsia="Calibri"/>
                <w:sz w:val="24"/>
                <w:szCs w:val="24"/>
              </w:rPr>
              <w:t>- давать личностную оценку музыке, звучащей на уроке и вне школы, аргументируя свое отношение к тем или иным музыкальным явлениям;</w:t>
            </w:r>
          </w:p>
          <w:p w:rsidR="005C2663" w:rsidRPr="00C116EE" w:rsidRDefault="005C2663" w:rsidP="006E4EB2">
            <w:pPr>
              <w:jc w:val="both"/>
              <w:rPr>
                <w:rFonts w:eastAsia="Calibri"/>
                <w:sz w:val="24"/>
                <w:szCs w:val="24"/>
              </w:rPr>
            </w:pPr>
            <w:r w:rsidRPr="00C116EE">
              <w:rPr>
                <w:rFonts w:eastAsia="Calibri"/>
                <w:sz w:val="24"/>
                <w:szCs w:val="24"/>
              </w:rPr>
              <w:t>- исполнять народные и современные песни, знакомые мелодии изученных классических произведений;</w:t>
            </w:r>
          </w:p>
          <w:p w:rsidR="005C2663" w:rsidRPr="00C116EE" w:rsidRDefault="005C2663" w:rsidP="006E4EB2">
            <w:pPr>
              <w:jc w:val="both"/>
              <w:rPr>
                <w:rFonts w:eastAsia="Calibri"/>
                <w:sz w:val="24"/>
                <w:szCs w:val="24"/>
              </w:rPr>
            </w:pPr>
            <w:r w:rsidRPr="00C116EE">
              <w:rPr>
                <w:rFonts w:eastAsia="Calibri"/>
                <w:sz w:val="24"/>
                <w:szCs w:val="24"/>
              </w:rPr>
              <w:t>- выполнять творческие задания, участвовать в исследовательских проектах;</w:t>
            </w:r>
          </w:p>
          <w:p w:rsidR="005C2663" w:rsidRPr="00C116EE" w:rsidRDefault="005C2663" w:rsidP="006E4EB2">
            <w:pPr>
              <w:jc w:val="both"/>
              <w:rPr>
                <w:rFonts w:eastAsia="Calibri"/>
                <w:sz w:val="24"/>
                <w:szCs w:val="24"/>
              </w:rPr>
            </w:pPr>
            <w:r w:rsidRPr="00C116EE">
              <w:rPr>
                <w:rFonts w:eastAsia="Calibri"/>
                <w:sz w:val="24"/>
                <w:szCs w:val="24"/>
              </w:rPr>
              <w:t>- использовать знания о музыке и музыкантах, художниках, полученные на уроках, при составлении домашней фонотеки, видеотеки и пр.</w:t>
            </w:r>
          </w:p>
          <w:p w:rsidR="005C2663" w:rsidRPr="00C116EE" w:rsidRDefault="005C2663" w:rsidP="006E4EB2">
            <w:pPr>
              <w:jc w:val="both"/>
              <w:rPr>
                <w:b/>
                <w:sz w:val="24"/>
                <w:szCs w:val="24"/>
              </w:rPr>
            </w:pPr>
            <w:r w:rsidRPr="00C116EE">
              <w:rPr>
                <w:rFonts w:eastAsia="Calibri"/>
                <w:sz w:val="24"/>
                <w:szCs w:val="24"/>
              </w:rPr>
              <w:t>Обучение искусству в основной школе должно вывести учащихся на стандартный уровень знаний, умений, навыков.</w:t>
            </w:r>
          </w:p>
          <w:p w:rsidR="005C2663" w:rsidRPr="00C116EE" w:rsidRDefault="005C2663" w:rsidP="006E4EB2">
            <w:pPr>
              <w:jc w:val="both"/>
              <w:rPr>
                <w:b/>
                <w:sz w:val="24"/>
                <w:szCs w:val="24"/>
              </w:rPr>
            </w:pPr>
          </w:p>
        </w:tc>
      </w:tr>
      <w:tr w:rsidR="005C2663" w:rsidRPr="00C116EE" w:rsidTr="006E4EB2">
        <w:tc>
          <w:tcPr>
            <w:tcW w:w="2039" w:type="dxa"/>
          </w:tcPr>
          <w:p w:rsidR="005C2663" w:rsidRPr="00C116EE" w:rsidRDefault="005C2663" w:rsidP="006E4EB2">
            <w:pPr>
              <w:rPr>
                <w:sz w:val="24"/>
                <w:szCs w:val="24"/>
              </w:rPr>
            </w:pPr>
            <w:r w:rsidRPr="00C116EE">
              <w:rPr>
                <w:sz w:val="24"/>
                <w:szCs w:val="24"/>
              </w:rPr>
              <w:lastRenderedPageBreak/>
              <w:t>6. Технология</w:t>
            </w:r>
          </w:p>
        </w:tc>
        <w:tc>
          <w:tcPr>
            <w:tcW w:w="7866" w:type="dxa"/>
          </w:tcPr>
          <w:p w:rsidR="005C2663" w:rsidRPr="00C116EE" w:rsidRDefault="005C2663" w:rsidP="006E4EB2">
            <w:pPr>
              <w:rPr>
                <w:b/>
                <w:bCs/>
                <w:sz w:val="24"/>
                <w:szCs w:val="24"/>
                <w:u w:val="single"/>
              </w:rPr>
            </w:pPr>
            <w:r w:rsidRPr="00C116EE">
              <w:rPr>
                <w:b/>
                <w:bCs/>
                <w:sz w:val="24"/>
                <w:szCs w:val="24"/>
                <w:u w:val="single"/>
              </w:rPr>
              <w:t>Технология</w:t>
            </w:r>
          </w:p>
          <w:p w:rsidR="005C2663" w:rsidRPr="00C116EE" w:rsidRDefault="005C2663" w:rsidP="006E4EB2">
            <w:pPr>
              <w:jc w:val="both"/>
              <w:rPr>
                <w:sz w:val="24"/>
                <w:szCs w:val="24"/>
              </w:rPr>
            </w:pPr>
            <w:r w:rsidRPr="00C116EE">
              <w:rPr>
                <w:sz w:val="24"/>
                <w:szCs w:val="24"/>
              </w:rPr>
              <w:t xml:space="preserve">1) 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 </w:t>
            </w:r>
          </w:p>
          <w:p w:rsidR="005C2663" w:rsidRPr="00C116EE" w:rsidRDefault="005C2663" w:rsidP="006E4EB2">
            <w:pPr>
              <w:jc w:val="both"/>
              <w:rPr>
                <w:sz w:val="24"/>
                <w:szCs w:val="24"/>
              </w:rPr>
            </w:pPr>
            <w:r w:rsidRPr="00C116EE">
              <w:rPr>
                <w:sz w:val="24"/>
                <w:szCs w:val="24"/>
              </w:rPr>
              <w:t xml:space="preserve">2) 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5C2663" w:rsidRPr="00C116EE" w:rsidRDefault="005C2663" w:rsidP="006E4EB2">
            <w:pPr>
              <w:jc w:val="both"/>
              <w:rPr>
                <w:sz w:val="24"/>
                <w:szCs w:val="24"/>
              </w:rPr>
            </w:pPr>
            <w:r w:rsidRPr="00C116EE">
              <w:rPr>
                <w:sz w:val="24"/>
                <w:szCs w:val="24"/>
              </w:rPr>
              <w:t xml:space="preserve">3) овладение средствами и формами графического отображения объектов или процессов, правилами выполнения графической документации; </w:t>
            </w:r>
          </w:p>
          <w:p w:rsidR="005C2663" w:rsidRPr="00C116EE" w:rsidRDefault="005C2663" w:rsidP="006E4EB2">
            <w:pPr>
              <w:jc w:val="both"/>
              <w:rPr>
                <w:sz w:val="24"/>
                <w:szCs w:val="24"/>
              </w:rPr>
            </w:pPr>
            <w:r w:rsidRPr="00C116EE">
              <w:rPr>
                <w:sz w:val="24"/>
                <w:szCs w:val="24"/>
              </w:rPr>
              <w:t>4) формирование умений устанавливать взаимосвязь знаний по разным учебным предметам для решения прикладных  учебных задач;</w:t>
            </w:r>
          </w:p>
          <w:p w:rsidR="005C2663" w:rsidRPr="00C116EE" w:rsidRDefault="005C2663" w:rsidP="006E4EB2">
            <w:pPr>
              <w:jc w:val="both"/>
              <w:rPr>
                <w:sz w:val="24"/>
                <w:szCs w:val="24"/>
              </w:rPr>
            </w:pPr>
            <w:r w:rsidRPr="00C116EE">
              <w:rPr>
                <w:sz w:val="24"/>
                <w:szCs w:val="24"/>
              </w:rPr>
              <w:t>5) 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5C2663" w:rsidRPr="00C116EE" w:rsidRDefault="005C2663" w:rsidP="006E4EB2">
            <w:pPr>
              <w:rPr>
                <w:sz w:val="24"/>
                <w:szCs w:val="24"/>
              </w:rPr>
            </w:pPr>
            <w:r w:rsidRPr="00C116EE">
              <w:rPr>
                <w:sz w:val="24"/>
                <w:szCs w:val="24"/>
              </w:rPr>
              <w:t xml:space="preserve">6) формирование представлений о мире профессий, связанных с изучаемыми технологиями, их востребованности на рынке труда. </w:t>
            </w:r>
          </w:p>
        </w:tc>
      </w:tr>
      <w:tr w:rsidR="005C2663" w:rsidRPr="00C116EE" w:rsidTr="006E4EB2">
        <w:tc>
          <w:tcPr>
            <w:tcW w:w="2039" w:type="dxa"/>
          </w:tcPr>
          <w:p w:rsidR="005C2663" w:rsidRPr="00C116EE" w:rsidRDefault="005C2663" w:rsidP="006E4EB2">
            <w:pPr>
              <w:jc w:val="both"/>
              <w:rPr>
                <w:sz w:val="24"/>
                <w:szCs w:val="24"/>
              </w:rPr>
            </w:pPr>
            <w:r w:rsidRPr="00C116EE">
              <w:rPr>
                <w:sz w:val="24"/>
                <w:szCs w:val="24"/>
              </w:rPr>
              <w:t xml:space="preserve">7. Физическая культура и основы безопасности </w:t>
            </w:r>
            <w:r w:rsidRPr="00C116EE">
              <w:rPr>
                <w:sz w:val="24"/>
                <w:szCs w:val="24"/>
              </w:rPr>
              <w:lastRenderedPageBreak/>
              <w:t>жизнедеятель-</w:t>
            </w:r>
          </w:p>
          <w:p w:rsidR="005C2663" w:rsidRPr="00C116EE" w:rsidRDefault="005C2663" w:rsidP="006E4EB2">
            <w:pPr>
              <w:jc w:val="both"/>
              <w:rPr>
                <w:sz w:val="24"/>
                <w:szCs w:val="24"/>
              </w:rPr>
            </w:pPr>
            <w:r w:rsidRPr="00C116EE">
              <w:rPr>
                <w:sz w:val="24"/>
                <w:szCs w:val="24"/>
              </w:rPr>
              <w:t>ности</w:t>
            </w:r>
          </w:p>
          <w:p w:rsidR="005C2663" w:rsidRPr="00C116EE" w:rsidRDefault="005C2663" w:rsidP="006E4EB2">
            <w:pPr>
              <w:rPr>
                <w:sz w:val="24"/>
                <w:szCs w:val="24"/>
              </w:rPr>
            </w:pPr>
          </w:p>
        </w:tc>
        <w:tc>
          <w:tcPr>
            <w:tcW w:w="7866" w:type="dxa"/>
          </w:tcPr>
          <w:p w:rsidR="005C2663" w:rsidRPr="00C116EE" w:rsidRDefault="005C2663" w:rsidP="006E4EB2">
            <w:pPr>
              <w:jc w:val="both"/>
              <w:rPr>
                <w:b/>
                <w:bCs/>
                <w:sz w:val="24"/>
                <w:szCs w:val="24"/>
                <w:u w:val="single"/>
              </w:rPr>
            </w:pPr>
            <w:r w:rsidRPr="00C116EE">
              <w:rPr>
                <w:b/>
                <w:bCs/>
                <w:sz w:val="24"/>
                <w:szCs w:val="24"/>
                <w:u w:val="single"/>
              </w:rPr>
              <w:lastRenderedPageBreak/>
              <w:t xml:space="preserve">Физическая культура </w:t>
            </w:r>
          </w:p>
          <w:p w:rsidR="005C2663" w:rsidRPr="00C116EE" w:rsidRDefault="005C2663" w:rsidP="006E4EB2">
            <w:pPr>
              <w:jc w:val="both"/>
              <w:rPr>
                <w:sz w:val="24"/>
                <w:szCs w:val="24"/>
              </w:rPr>
            </w:pPr>
            <w:r w:rsidRPr="00C116EE">
              <w:rPr>
                <w:sz w:val="24"/>
                <w:szCs w:val="24"/>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5C2663" w:rsidRPr="00C116EE" w:rsidRDefault="005C2663" w:rsidP="006E4EB2">
            <w:pPr>
              <w:jc w:val="both"/>
              <w:rPr>
                <w:sz w:val="24"/>
                <w:szCs w:val="24"/>
              </w:rPr>
            </w:pPr>
            <w:r w:rsidRPr="00C116EE">
              <w:rPr>
                <w:sz w:val="24"/>
                <w:szCs w:val="24"/>
              </w:rPr>
              <w:lastRenderedPageBreak/>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w:t>
            </w:r>
            <w:r w:rsidRPr="00C116EE">
              <w:rPr>
                <w:color w:val="BFBFBF"/>
                <w:sz w:val="24"/>
                <w:szCs w:val="24"/>
              </w:rPr>
              <w:t xml:space="preserve"> </w:t>
            </w:r>
            <w:r w:rsidRPr="00C116EE">
              <w:rPr>
                <w:sz w:val="24"/>
                <w:szCs w:val="24"/>
              </w:rPr>
              <w:t xml:space="preserve">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 занятий, включать их в режим учебного дня и учебной недели; </w:t>
            </w:r>
          </w:p>
          <w:p w:rsidR="005C2663" w:rsidRPr="00C116EE" w:rsidRDefault="005C2663" w:rsidP="006E4EB2">
            <w:pPr>
              <w:jc w:val="both"/>
              <w:rPr>
                <w:sz w:val="24"/>
                <w:szCs w:val="24"/>
              </w:rPr>
            </w:pPr>
            <w:r w:rsidRPr="00C116EE">
              <w:rPr>
                <w:sz w:val="24"/>
                <w:szCs w:val="24"/>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5C2663" w:rsidRPr="00C116EE" w:rsidRDefault="005C2663" w:rsidP="006E4EB2">
            <w:pPr>
              <w:jc w:val="both"/>
              <w:rPr>
                <w:sz w:val="24"/>
                <w:szCs w:val="24"/>
              </w:rPr>
            </w:pPr>
            <w:r w:rsidRPr="00C116EE">
              <w:rPr>
                <w:sz w:val="24"/>
                <w:szCs w:val="24"/>
              </w:rPr>
              <w:t>4) расширение опыта организации и мониторинга физического развития и физической подготовленности; 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
          <w:p w:rsidR="005C2663" w:rsidRPr="00C116EE" w:rsidRDefault="005C2663" w:rsidP="006E4EB2">
            <w:pPr>
              <w:jc w:val="both"/>
              <w:rPr>
                <w:sz w:val="24"/>
                <w:szCs w:val="24"/>
              </w:rPr>
            </w:pPr>
            <w:r w:rsidRPr="00C116EE">
              <w:rPr>
                <w:sz w:val="24"/>
                <w:szCs w:val="24"/>
              </w:rPr>
              <w:t>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w:t>
            </w:r>
          </w:p>
          <w:p w:rsidR="005C2663" w:rsidRPr="00C116EE" w:rsidRDefault="005C2663" w:rsidP="006E4EB2">
            <w:pPr>
              <w:rPr>
                <w:b/>
                <w:bCs/>
                <w:sz w:val="24"/>
                <w:szCs w:val="24"/>
                <w:u w:val="single"/>
              </w:rPr>
            </w:pPr>
            <w:r w:rsidRPr="00C116EE">
              <w:rPr>
                <w:b/>
                <w:bCs/>
                <w:sz w:val="24"/>
                <w:szCs w:val="24"/>
                <w:u w:val="single"/>
              </w:rPr>
              <w:t>Основы безопасности жизнедеятельности:</w:t>
            </w:r>
          </w:p>
          <w:p w:rsidR="005C2663" w:rsidRPr="00C116EE" w:rsidRDefault="005C2663" w:rsidP="006E4EB2">
            <w:pPr>
              <w:jc w:val="both"/>
              <w:rPr>
                <w:sz w:val="24"/>
                <w:szCs w:val="24"/>
              </w:rPr>
            </w:pPr>
            <w:r w:rsidRPr="00C116EE">
              <w:rPr>
                <w:sz w:val="24"/>
                <w:szCs w:val="24"/>
              </w:rPr>
              <w:t>1) 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rsidR="005C2663" w:rsidRPr="00C116EE" w:rsidRDefault="005C2663" w:rsidP="006E4EB2">
            <w:pPr>
              <w:jc w:val="both"/>
              <w:rPr>
                <w:sz w:val="24"/>
                <w:szCs w:val="24"/>
              </w:rPr>
            </w:pPr>
            <w:r w:rsidRPr="00C116EE">
              <w:rPr>
                <w:sz w:val="24"/>
                <w:szCs w:val="24"/>
              </w:rPr>
              <w:t>2) формирование убеждения в необходимости безопасного и здорового образа жизни;</w:t>
            </w:r>
          </w:p>
          <w:p w:rsidR="005C2663" w:rsidRPr="00C116EE" w:rsidRDefault="005C2663" w:rsidP="006E4EB2">
            <w:pPr>
              <w:jc w:val="both"/>
              <w:rPr>
                <w:sz w:val="24"/>
                <w:szCs w:val="24"/>
              </w:rPr>
            </w:pPr>
            <w:r w:rsidRPr="00C116EE">
              <w:rPr>
                <w:sz w:val="24"/>
                <w:szCs w:val="24"/>
              </w:rPr>
              <w:t>3) понимание личной и общественной значимости современной культуры безопасности жизнедеятельности;</w:t>
            </w:r>
          </w:p>
          <w:p w:rsidR="005C2663" w:rsidRPr="00C116EE" w:rsidRDefault="005C2663" w:rsidP="006E4EB2">
            <w:pPr>
              <w:jc w:val="both"/>
              <w:rPr>
                <w:sz w:val="24"/>
                <w:szCs w:val="24"/>
              </w:rPr>
            </w:pPr>
            <w:r w:rsidRPr="00C116EE">
              <w:rPr>
                <w:sz w:val="24"/>
                <w:szCs w:val="24"/>
              </w:rPr>
              <w:t>4)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и терроризма;</w:t>
            </w:r>
          </w:p>
          <w:p w:rsidR="005C2663" w:rsidRPr="00C116EE" w:rsidRDefault="005C2663" w:rsidP="006E4EB2">
            <w:pPr>
              <w:jc w:val="both"/>
              <w:rPr>
                <w:sz w:val="24"/>
                <w:szCs w:val="24"/>
              </w:rPr>
            </w:pPr>
            <w:r w:rsidRPr="00C116EE">
              <w:rPr>
                <w:sz w:val="24"/>
                <w:szCs w:val="24"/>
              </w:rPr>
              <w:t>5) формирование антиэкстремистской и антитеррористической личностной позиции;</w:t>
            </w:r>
          </w:p>
          <w:p w:rsidR="005C2663" w:rsidRPr="00C116EE" w:rsidRDefault="005C2663" w:rsidP="006E4EB2">
            <w:pPr>
              <w:jc w:val="both"/>
              <w:rPr>
                <w:sz w:val="24"/>
                <w:szCs w:val="24"/>
              </w:rPr>
            </w:pPr>
            <w:r w:rsidRPr="00C116EE">
              <w:rPr>
                <w:sz w:val="24"/>
                <w:szCs w:val="24"/>
              </w:rPr>
              <w:t>6) понимание необходимости сохранения природы и окружающей среды для полноценной жизни человека;</w:t>
            </w:r>
          </w:p>
          <w:p w:rsidR="005C2663" w:rsidRPr="00C116EE" w:rsidRDefault="005C2663" w:rsidP="006E4EB2">
            <w:pPr>
              <w:jc w:val="both"/>
              <w:rPr>
                <w:sz w:val="24"/>
                <w:szCs w:val="24"/>
              </w:rPr>
            </w:pPr>
            <w:r w:rsidRPr="00C116EE">
              <w:rPr>
                <w:sz w:val="24"/>
                <w:szCs w:val="24"/>
              </w:rPr>
              <w:t>7) знание основных опасных и чрезвычайных ситуаций природного, техногенного и социального характера, включая экстремизм и терроризм, и их последствий для личности, общества и государства;</w:t>
            </w:r>
          </w:p>
          <w:p w:rsidR="005C2663" w:rsidRPr="00C116EE" w:rsidRDefault="005C2663" w:rsidP="006E4EB2">
            <w:pPr>
              <w:jc w:val="both"/>
              <w:rPr>
                <w:sz w:val="24"/>
                <w:szCs w:val="24"/>
              </w:rPr>
            </w:pPr>
            <w:r w:rsidRPr="00C116EE">
              <w:rPr>
                <w:sz w:val="24"/>
                <w:szCs w:val="24"/>
              </w:rPr>
              <w:lastRenderedPageBreak/>
              <w:t>8) знание и умение применять меры безопасности и правила поведения в условиях опасных и чрезвычайных ситуаций;</w:t>
            </w:r>
          </w:p>
          <w:p w:rsidR="005C2663" w:rsidRPr="00C116EE" w:rsidRDefault="005C2663" w:rsidP="006E4EB2">
            <w:pPr>
              <w:jc w:val="both"/>
              <w:rPr>
                <w:sz w:val="24"/>
                <w:szCs w:val="24"/>
              </w:rPr>
            </w:pPr>
            <w:r w:rsidRPr="00C116EE">
              <w:rPr>
                <w:sz w:val="24"/>
                <w:szCs w:val="24"/>
              </w:rPr>
              <w:t>9) умение оказать первую помощь пострадавшим;</w:t>
            </w:r>
          </w:p>
          <w:p w:rsidR="005C2663" w:rsidRPr="00C116EE" w:rsidRDefault="005C2663" w:rsidP="006E4EB2">
            <w:pPr>
              <w:jc w:val="both"/>
              <w:rPr>
                <w:sz w:val="24"/>
                <w:szCs w:val="24"/>
              </w:rPr>
            </w:pPr>
            <w:r w:rsidRPr="00C116EE">
              <w:rPr>
                <w:sz w:val="24"/>
                <w:szCs w:val="24"/>
              </w:rPr>
              <w:t>10) умение принимать обоснованные решения в конкретной опасной ситуации с учётом реально складывающейся обстановки и индивидуальных возможностей;</w:t>
            </w:r>
          </w:p>
          <w:p w:rsidR="005C2663" w:rsidRPr="00C116EE" w:rsidRDefault="005C2663" w:rsidP="006E4EB2">
            <w:pPr>
              <w:rPr>
                <w:sz w:val="24"/>
                <w:szCs w:val="24"/>
              </w:rPr>
            </w:pPr>
            <w:r w:rsidRPr="00C116EE">
              <w:rPr>
                <w:sz w:val="24"/>
                <w:szCs w:val="24"/>
              </w:rPr>
              <w:t xml:space="preserve">11) овладение основами экологического проектирования безопасной жизнедеятельности с учетом природных, техногенных и социальных рисков на территории проживания. </w:t>
            </w:r>
          </w:p>
        </w:tc>
      </w:tr>
    </w:tbl>
    <w:p w:rsidR="00C85AB3" w:rsidRPr="00ED175A" w:rsidRDefault="00B86D87" w:rsidP="00ED175A">
      <w:pPr>
        <w:shd w:val="clear" w:color="auto" w:fill="FFFFFF"/>
        <w:spacing w:line="274" w:lineRule="exact"/>
        <w:ind w:left="10" w:firstLine="557"/>
        <w:jc w:val="both"/>
        <w:rPr>
          <w:b/>
          <w:spacing w:val="-1"/>
          <w:sz w:val="24"/>
          <w:szCs w:val="24"/>
        </w:rPr>
      </w:pPr>
      <w:r w:rsidRPr="00ED175A">
        <w:rPr>
          <w:b/>
          <w:spacing w:val="-1"/>
          <w:sz w:val="24"/>
          <w:szCs w:val="24"/>
        </w:rPr>
        <w:lastRenderedPageBreak/>
        <w:t>Элективные курсы</w:t>
      </w:r>
    </w:p>
    <w:p w:rsidR="00ED175A" w:rsidRPr="00ED175A" w:rsidRDefault="004918AC" w:rsidP="00ED175A">
      <w:pPr>
        <w:shd w:val="clear" w:color="auto" w:fill="FFFFFF"/>
        <w:ind w:left="10" w:firstLine="557"/>
        <w:jc w:val="both"/>
        <w:rPr>
          <w:b/>
          <w:i/>
          <w:spacing w:val="-1"/>
          <w:sz w:val="24"/>
          <w:szCs w:val="24"/>
        </w:rPr>
      </w:pPr>
      <w:r>
        <w:rPr>
          <w:b/>
          <w:i/>
          <w:spacing w:val="-1"/>
          <w:sz w:val="24"/>
          <w:szCs w:val="24"/>
        </w:rPr>
        <w:t>Функции и их графики</w:t>
      </w:r>
    </w:p>
    <w:p w:rsidR="00ED175A" w:rsidRPr="00ED175A" w:rsidRDefault="00ED175A" w:rsidP="00ED175A">
      <w:pPr>
        <w:widowControl/>
        <w:autoSpaceDE/>
        <w:autoSpaceDN/>
        <w:adjustRightInd/>
        <w:ind w:firstLine="567"/>
        <w:jc w:val="both"/>
        <w:rPr>
          <w:sz w:val="24"/>
          <w:szCs w:val="24"/>
        </w:rPr>
      </w:pPr>
      <w:r w:rsidRPr="00ED175A">
        <w:rPr>
          <w:b/>
          <w:bCs/>
          <w:i/>
          <w:iCs/>
          <w:sz w:val="24"/>
          <w:szCs w:val="24"/>
        </w:rPr>
        <w:t xml:space="preserve">Основная цель программы – </w:t>
      </w:r>
      <w:r w:rsidRPr="00ED175A">
        <w:rPr>
          <w:sz w:val="24"/>
          <w:szCs w:val="24"/>
        </w:rPr>
        <w:t>развитие творческих способностей, логического мышления, углубление знаний, полученных на уроке, и расширение общего кругозора ребенка в процессе живого и забавного рассмотрения различных практических задач и вопросов, решаемых с помощью одной арифметики или первоначальных понятий об элементарной геометрии, изучения интересных фактов из истории математики.</w:t>
      </w:r>
    </w:p>
    <w:p w:rsidR="00ED175A" w:rsidRPr="00ED175A" w:rsidRDefault="00ED175A" w:rsidP="00ED175A">
      <w:pPr>
        <w:widowControl/>
        <w:autoSpaceDE/>
        <w:autoSpaceDN/>
        <w:adjustRightInd/>
        <w:ind w:firstLine="567"/>
        <w:jc w:val="both"/>
        <w:rPr>
          <w:sz w:val="24"/>
          <w:szCs w:val="24"/>
        </w:rPr>
      </w:pPr>
      <w:r w:rsidRPr="00ED175A">
        <w:rPr>
          <w:sz w:val="24"/>
          <w:szCs w:val="24"/>
        </w:rPr>
        <w:t>Достижение этой цели обеспечено посредством решения следующих задач:</w:t>
      </w:r>
    </w:p>
    <w:p w:rsidR="00ED175A" w:rsidRPr="00ED175A" w:rsidRDefault="00ED175A" w:rsidP="007D0E0C">
      <w:pPr>
        <w:widowControl/>
        <w:numPr>
          <w:ilvl w:val="0"/>
          <w:numId w:val="20"/>
        </w:numPr>
        <w:tabs>
          <w:tab w:val="clear" w:pos="720"/>
          <w:tab w:val="num" w:pos="0"/>
        </w:tabs>
        <w:autoSpaceDE/>
        <w:autoSpaceDN/>
        <w:adjustRightInd/>
        <w:ind w:left="0" w:firstLine="567"/>
        <w:jc w:val="both"/>
        <w:rPr>
          <w:sz w:val="24"/>
          <w:szCs w:val="24"/>
        </w:rPr>
      </w:pPr>
      <w:r w:rsidRPr="00ED175A">
        <w:rPr>
          <w:sz w:val="24"/>
          <w:szCs w:val="24"/>
        </w:rPr>
        <w:t>привитие интереса учащимся к математике;</w:t>
      </w:r>
    </w:p>
    <w:p w:rsidR="00ED175A" w:rsidRPr="00ED175A" w:rsidRDefault="00ED175A" w:rsidP="007D0E0C">
      <w:pPr>
        <w:widowControl/>
        <w:numPr>
          <w:ilvl w:val="0"/>
          <w:numId w:val="20"/>
        </w:numPr>
        <w:tabs>
          <w:tab w:val="clear" w:pos="720"/>
          <w:tab w:val="num" w:pos="0"/>
        </w:tabs>
        <w:autoSpaceDE/>
        <w:autoSpaceDN/>
        <w:adjustRightInd/>
        <w:ind w:left="0" w:firstLine="567"/>
        <w:jc w:val="both"/>
        <w:rPr>
          <w:sz w:val="24"/>
          <w:szCs w:val="24"/>
        </w:rPr>
      </w:pPr>
      <w:r w:rsidRPr="00ED175A">
        <w:rPr>
          <w:sz w:val="24"/>
          <w:szCs w:val="24"/>
        </w:rPr>
        <w:t>углубление и расширение знаний учащихся по математике;</w:t>
      </w:r>
    </w:p>
    <w:p w:rsidR="00ED175A" w:rsidRPr="00ED175A" w:rsidRDefault="00ED175A" w:rsidP="007D0E0C">
      <w:pPr>
        <w:widowControl/>
        <w:numPr>
          <w:ilvl w:val="0"/>
          <w:numId w:val="20"/>
        </w:numPr>
        <w:tabs>
          <w:tab w:val="clear" w:pos="720"/>
          <w:tab w:val="num" w:pos="0"/>
        </w:tabs>
        <w:autoSpaceDE/>
        <w:autoSpaceDN/>
        <w:adjustRightInd/>
        <w:ind w:left="0" w:firstLine="567"/>
        <w:jc w:val="both"/>
        <w:rPr>
          <w:sz w:val="24"/>
          <w:szCs w:val="24"/>
        </w:rPr>
      </w:pPr>
      <w:r w:rsidRPr="00ED175A">
        <w:rPr>
          <w:sz w:val="24"/>
          <w:szCs w:val="24"/>
        </w:rPr>
        <w:t>развитие математического кругозора, мышления, исследовательских умений учащихся;</w:t>
      </w:r>
    </w:p>
    <w:p w:rsidR="00ED175A" w:rsidRDefault="00ED175A" w:rsidP="007D0E0C">
      <w:pPr>
        <w:widowControl/>
        <w:numPr>
          <w:ilvl w:val="0"/>
          <w:numId w:val="20"/>
        </w:numPr>
        <w:tabs>
          <w:tab w:val="clear" w:pos="720"/>
          <w:tab w:val="num" w:pos="0"/>
        </w:tabs>
        <w:autoSpaceDE/>
        <w:autoSpaceDN/>
        <w:adjustRightInd/>
        <w:ind w:left="0" w:firstLine="567"/>
        <w:jc w:val="both"/>
        <w:rPr>
          <w:sz w:val="24"/>
          <w:szCs w:val="24"/>
        </w:rPr>
      </w:pPr>
      <w:r w:rsidRPr="00ED175A">
        <w:rPr>
          <w:sz w:val="24"/>
          <w:szCs w:val="24"/>
        </w:rPr>
        <w:t>формирование представлений о математике как части общечеловеческой культуры;</w:t>
      </w:r>
    </w:p>
    <w:p w:rsidR="00ED175A" w:rsidRDefault="00ED175A" w:rsidP="007D0E0C">
      <w:pPr>
        <w:widowControl/>
        <w:numPr>
          <w:ilvl w:val="0"/>
          <w:numId w:val="20"/>
        </w:numPr>
        <w:tabs>
          <w:tab w:val="clear" w:pos="720"/>
          <w:tab w:val="num" w:pos="0"/>
        </w:tabs>
        <w:autoSpaceDE/>
        <w:autoSpaceDN/>
        <w:adjustRightInd/>
        <w:ind w:left="0" w:firstLine="567"/>
        <w:jc w:val="both"/>
        <w:rPr>
          <w:sz w:val="24"/>
          <w:szCs w:val="24"/>
        </w:rPr>
      </w:pPr>
      <w:r w:rsidRPr="00ED175A">
        <w:rPr>
          <w:sz w:val="24"/>
          <w:szCs w:val="24"/>
        </w:rPr>
        <w:t>воспитание трудолюбия, терпения, настойчивости, инициативы.</w:t>
      </w:r>
    </w:p>
    <w:p w:rsidR="00ED175A" w:rsidRPr="00ED175A" w:rsidRDefault="00ED175A" w:rsidP="00ED175A">
      <w:pPr>
        <w:widowControl/>
        <w:autoSpaceDE/>
        <w:autoSpaceDN/>
        <w:adjustRightInd/>
        <w:ind w:firstLine="567"/>
        <w:jc w:val="both"/>
        <w:rPr>
          <w:b/>
          <w:i/>
          <w:sz w:val="24"/>
          <w:szCs w:val="24"/>
        </w:rPr>
      </w:pPr>
      <w:r w:rsidRPr="00ED175A">
        <w:rPr>
          <w:b/>
          <w:i/>
          <w:sz w:val="24"/>
          <w:szCs w:val="24"/>
        </w:rPr>
        <w:t>Тождественные преобразования выражений</w:t>
      </w:r>
    </w:p>
    <w:p w:rsidR="00ED175A" w:rsidRPr="00ED175A" w:rsidRDefault="00ED175A" w:rsidP="00ED175A">
      <w:pPr>
        <w:ind w:firstLine="567"/>
        <w:jc w:val="both"/>
        <w:rPr>
          <w:sz w:val="24"/>
          <w:szCs w:val="24"/>
        </w:rPr>
      </w:pPr>
      <w:r w:rsidRPr="00ED175A">
        <w:rPr>
          <w:b/>
          <w:bCs/>
          <w:sz w:val="24"/>
          <w:szCs w:val="24"/>
        </w:rPr>
        <w:t xml:space="preserve">Цели курса: </w:t>
      </w:r>
      <w:r w:rsidRPr="00ED175A">
        <w:rPr>
          <w:sz w:val="24"/>
          <w:szCs w:val="24"/>
        </w:rPr>
        <w:t xml:space="preserve">формирование способности учащихся </w:t>
      </w:r>
      <w:r w:rsidRPr="00ED175A">
        <w:rPr>
          <w:iCs/>
          <w:sz w:val="24"/>
          <w:szCs w:val="24"/>
        </w:rPr>
        <w:t xml:space="preserve">рационально использовать </w:t>
      </w:r>
      <w:r w:rsidRPr="00ED175A">
        <w:rPr>
          <w:sz w:val="24"/>
          <w:szCs w:val="24"/>
        </w:rPr>
        <w:t>умения и навыки выполнения тождественными преобразованиями выражений за счет:</w:t>
      </w:r>
    </w:p>
    <w:p w:rsidR="00ED175A" w:rsidRDefault="00ED175A" w:rsidP="007D0E0C">
      <w:pPr>
        <w:widowControl/>
        <w:numPr>
          <w:ilvl w:val="0"/>
          <w:numId w:val="21"/>
        </w:numPr>
        <w:tabs>
          <w:tab w:val="clear" w:pos="720"/>
          <w:tab w:val="num" w:pos="540"/>
        </w:tabs>
        <w:ind w:left="0" w:firstLine="567"/>
        <w:jc w:val="both"/>
        <w:rPr>
          <w:sz w:val="24"/>
          <w:szCs w:val="24"/>
        </w:rPr>
      </w:pPr>
      <w:r w:rsidRPr="00ED175A">
        <w:rPr>
          <w:sz w:val="24"/>
          <w:szCs w:val="24"/>
        </w:rPr>
        <w:t>включения тождественных преобразований в контекст деятельности по решению задач на: нахождение значения выражения, исследование свойств выражения, сравнение нескольких выражений;</w:t>
      </w:r>
    </w:p>
    <w:p w:rsidR="00ED175A" w:rsidRDefault="00ED175A" w:rsidP="007D0E0C">
      <w:pPr>
        <w:widowControl/>
        <w:numPr>
          <w:ilvl w:val="0"/>
          <w:numId w:val="21"/>
        </w:numPr>
        <w:tabs>
          <w:tab w:val="clear" w:pos="720"/>
          <w:tab w:val="num" w:pos="540"/>
        </w:tabs>
        <w:ind w:left="0" w:firstLine="567"/>
        <w:jc w:val="both"/>
        <w:rPr>
          <w:sz w:val="24"/>
          <w:szCs w:val="24"/>
        </w:rPr>
      </w:pPr>
      <w:r w:rsidRPr="00ED175A">
        <w:rPr>
          <w:sz w:val="24"/>
          <w:szCs w:val="24"/>
        </w:rPr>
        <w:t>корректировки представлений учащихся о содержании основных понятий, относящихся к этим видам задач;</w:t>
      </w:r>
    </w:p>
    <w:p w:rsidR="00ED175A" w:rsidRDefault="00ED175A" w:rsidP="007D0E0C">
      <w:pPr>
        <w:widowControl/>
        <w:numPr>
          <w:ilvl w:val="0"/>
          <w:numId w:val="21"/>
        </w:numPr>
        <w:tabs>
          <w:tab w:val="clear" w:pos="720"/>
          <w:tab w:val="num" w:pos="540"/>
        </w:tabs>
        <w:ind w:left="0" w:firstLine="567"/>
        <w:jc w:val="both"/>
        <w:rPr>
          <w:sz w:val="24"/>
          <w:szCs w:val="24"/>
        </w:rPr>
      </w:pPr>
      <w:r w:rsidRPr="00ED175A">
        <w:rPr>
          <w:sz w:val="24"/>
          <w:szCs w:val="24"/>
        </w:rPr>
        <w:t>формирования у учащихся знаний о методах и приемах реше</w:t>
      </w:r>
      <w:r w:rsidRPr="00ED175A">
        <w:rPr>
          <w:sz w:val="24"/>
          <w:szCs w:val="24"/>
        </w:rPr>
        <w:softHyphen/>
        <w:t>ния этих задач, способах контроля правильности их решения.</w:t>
      </w:r>
    </w:p>
    <w:p w:rsidR="00863E37" w:rsidRDefault="00863E37">
      <w:pPr>
        <w:shd w:val="clear" w:color="auto" w:fill="FFFFFF"/>
        <w:spacing w:line="274" w:lineRule="exact"/>
        <w:ind w:left="10"/>
        <w:jc w:val="both"/>
        <w:rPr>
          <w:b/>
          <w:spacing w:val="-1"/>
          <w:sz w:val="24"/>
          <w:szCs w:val="24"/>
        </w:rPr>
      </w:pPr>
    </w:p>
    <w:p w:rsidR="00AB2273" w:rsidRPr="001E58DB" w:rsidRDefault="00AB2273">
      <w:pPr>
        <w:shd w:val="clear" w:color="auto" w:fill="FFFFFF"/>
        <w:spacing w:line="274" w:lineRule="exact"/>
        <w:ind w:left="10"/>
        <w:jc w:val="both"/>
        <w:rPr>
          <w:b/>
          <w:spacing w:val="-1"/>
          <w:sz w:val="28"/>
          <w:szCs w:val="28"/>
        </w:rPr>
      </w:pPr>
      <w:r w:rsidRPr="001E58DB">
        <w:rPr>
          <w:b/>
          <w:spacing w:val="-1"/>
          <w:sz w:val="28"/>
          <w:szCs w:val="28"/>
        </w:rPr>
        <w:t>2.3 Программа воспит</w:t>
      </w:r>
      <w:r w:rsidR="00DC42D7" w:rsidRPr="001E58DB">
        <w:rPr>
          <w:b/>
          <w:spacing w:val="-1"/>
          <w:sz w:val="28"/>
          <w:szCs w:val="28"/>
        </w:rPr>
        <w:t>ания и социализации обучающихся</w:t>
      </w:r>
      <w:r w:rsidR="004918AC">
        <w:rPr>
          <w:b/>
          <w:spacing w:val="-1"/>
          <w:sz w:val="28"/>
          <w:szCs w:val="28"/>
        </w:rPr>
        <w:t xml:space="preserve"> на уровне основного общего образования</w:t>
      </w:r>
    </w:p>
    <w:p w:rsidR="00384368" w:rsidRDefault="00384368" w:rsidP="00384368">
      <w:pPr>
        <w:ind w:firstLine="540"/>
        <w:jc w:val="both"/>
        <w:rPr>
          <w:b/>
          <w:bCs/>
          <w:sz w:val="24"/>
          <w:szCs w:val="24"/>
        </w:rPr>
      </w:pPr>
      <w:r>
        <w:rPr>
          <w:b/>
          <w:bCs/>
          <w:sz w:val="24"/>
          <w:szCs w:val="24"/>
        </w:rPr>
        <w:t>1.Пояснительная записка</w:t>
      </w:r>
    </w:p>
    <w:p w:rsidR="00384368" w:rsidRPr="00FE0C02" w:rsidRDefault="00384368" w:rsidP="00384368">
      <w:pPr>
        <w:ind w:firstLine="540"/>
        <w:jc w:val="both"/>
        <w:rPr>
          <w:b/>
          <w:bCs/>
          <w:sz w:val="24"/>
          <w:szCs w:val="24"/>
        </w:rPr>
      </w:pPr>
      <w:r w:rsidRPr="00FE0C02">
        <w:rPr>
          <w:b/>
          <w:bCs/>
          <w:sz w:val="24"/>
          <w:szCs w:val="24"/>
        </w:rPr>
        <w:t>Цель и задачи воспитания и социализации обучающихся. Ценностные установки воспитания и социализации обучающихся</w:t>
      </w:r>
    </w:p>
    <w:p w:rsidR="00384368" w:rsidRPr="00FE0C02" w:rsidRDefault="00384368" w:rsidP="00384368">
      <w:pPr>
        <w:ind w:firstLine="540"/>
        <w:jc w:val="both"/>
        <w:rPr>
          <w:i/>
          <w:sz w:val="24"/>
          <w:szCs w:val="24"/>
        </w:rPr>
      </w:pPr>
      <w:r w:rsidRPr="00FE0C02">
        <w:rPr>
          <w:sz w:val="24"/>
          <w:szCs w:val="24"/>
        </w:rPr>
        <w:t xml:space="preserve">Программа </w:t>
      </w:r>
      <w:r w:rsidRPr="00FE0C02">
        <w:rPr>
          <w:rFonts w:eastAsia="DejaVu Sans"/>
          <w:color w:val="1A171B"/>
          <w:kern w:val="2"/>
          <w:sz w:val="24"/>
          <w:szCs w:val="24"/>
          <w:lang w:eastAsia="ar-SA"/>
        </w:rPr>
        <w:t xml:space="preserve">воспитания и социализации, обучающихся </w:t>
      </w:r>
      <w:r w:rsidRPr="00FE0C02">
        <w:rPr>
          <w:sz w:val="24"/>
          <w:szCs w:val="24"/>
        </w:rPr>
        <w:t xml:space="preserve">на </w:t>
      </w:r>
      <w:r w:rsidR="005D24B7">
        <w:rPr>
          <w:sz w:val="24"/>
          <w:szCs w:val="24"/>
        </w:rPr>
        <w:t>уровне</w:t>
      </w:r>
      <w:r w:rsidRPr="00FE0C02">
        <w:rPr>
          <w:sz w:val="24"/>
          <w:szCs w:val="24"/>
        </w:rPr>
        <w:t xml:space="preserve"> основного общего образовани</w:t>
      </w:r>
      <w:r w:rsidRPr="00FE0C02">
        <w:rPr>
          <w:rFonts w:eastAsia="DejaVu Sans"/>
          <w:color w:val="1A171B"/>
          <w:kern w:val="2"/>
          <w:sz w:val="24"/>
          <w:szCs w:val="24"/>
          <w:lang w:eastAsia="ar-SA"/>
        </w:rPr>
        <w:t xml:space="preserve">я </w:t>
      </w:r>
      <w:r w:rsidR="005D24B7" w:rsidRPr="00E36A28">
        <w:rPr>
          <w:sz w:val="24"/>
          <w:szCs w:val="24"/>
        </w:rPr>
        <w:t>МБОУ «</w:t>
      </w:r>
      <w:r w:rsidR="005D24B7">
        <w:rPr>
          <w:sz w:val="24"/>
          <w:szCs w:val="24"/>
        </w:rPr>
        <w:t>Айдарская средняя общеобразовательная школа им. Б. Г. Кандыбина</w:t>
      </w:r>
      <w:r w:rsidR="005D24B7" w:rsidRPr="00E36A28">
        <w:rPr>
          <w:sz w:val="24"/>
          <w:szCs w:val="24"/>
        </w:rPr>
        <w:t>»</w:t>
      </w:r>
      <w:r w:rsidR="005D24B7">
        <w:rPr>
          <w:sz w:val="24"/>
          <w:szCs w:val="24"/>
        </w:rPr>
        <w:t xml:space="preserve"> </w:t>
      </w:r>
      <w:r w:rsidRPr="00FE0C02">
        <w:rPr>
          <w:sz w:val="24"/>
          <w:szCs w:val="24"/>
        </w:rPr>
        <w:t xml:space="preserve">построена на основе базовых национальных ценностей </w:t>
      </w:r>
      <w:bookmarkStart w:id="1" w:name="l288"/>
      <w:bookmarkEnd w:id="1"/>
      <w:r w:rsidRPr="00FE0C02">
        <w:rPr>
          <w:sz w:val="24"/>
          <w:szCs w:val="24"/>
        </w:rPr>
        <w:t xml:space="preserve">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w:t>
      </w:r>
      <w:bookmarkStart w:id="2" w:name="l289"/>
      <w:bookmarkEnd w:id="2"/>
      <w:r w:rsidRPr="00FE0C02">
        <w:rPr>
          <w:sz w:val="24"/>
          <w:szCs w:val="24"/>
        </w:rPr>
        <w:t>компетентного гражданина России, принимающего судьбу Отечества как свою личную, осознающего ответственность за настоящее и будущее своей страны, у</w:t>
      </w:r>
      <w:r w:rsidR="005D24B7">
        <w:rPr>
          <w:sz w:val="24"/>
          <w:szCs w:val="24"/>
        </w:rPr>
        <w:t>с</w:t>
      </w:r>
      <w:r w:rsidRPr="00FE0C02">
        <w:rPr>
          <w:sz w:val="24"/>
          <w:szCs w:val="24"/>
        </w:rPr>
        <w:t>ко</w:t>
      </w:r>
      <w:r w:rsidR="005D24B7">
        <w:rPr>
          <w:sz w:val="24"/>
          <w:szCs w:val="24"/>
        </w:rPr>
        <w:t>ре</w:t>
      </w:r>
      <w:r w:rsidRPr="00FE0C02">
        <w:rPr>
          <w:sz w:val="24"/>
          <w:szCs w:val="24"/>
        </w:rPr>
        <w:t>нного в духовных и культурных традициях многонационального народа России.</w:t>
      </w:r>
      <w:bookmarkStart w:id="3" w:name="l290"/>
      <w:bookmarkEnd w:id="3"/>
    </w:p>
    <w:p w:rsidR="00384368" w:rsidRPr="00FE0C02" w:rsidRDefault="00384368" w:rsidP="00384368">
      <w:pPr>
        <w:ind w:firstLine="540"/>
        <w:jc w:val="both"/>
        <w:rPr>
          <w:sz w:val="24"/>
          <w:szCs w:val="24"/>
        </w:rPr>
      </w:pPr>
      <w:r w:rsidRPr="00FE0C02">
        <w:rPr>
          <w:sz w:val="24"/>
          <w:szCs w:val="24"/>
        </w:rPr>
        <w:t>Программа направлена на:</w:t>
      </w:r>
    </w:p>
    <w:p w:rsidR="00384368" w:rsidRPr="00FE0C02" w:rsidRDefault="00384368" w:rsidP="00384368">
      <w:pPr>
        <w:widowControl/>
        <w:numPr>
          <w:ilvl w:val="0"/>
          <w:numId w:val="39"/>
        </w:numPr>
        <w:autoSpaceDE/>
        <w:autoSpaceDN/>
        <w:adjustRightInd/>
        <w:ind w:firstLine="540"/>
        <w:jc w:val="both"/>
        <w:rPr>
          <w:sz w:val="24"/>
          <w:szCs w:val="24"/>
        </w:rPr>
      </w:pPr>
      <w:r w:rsidRPr="00FE0C02">
        <w:rPr>
          <w:sz w:val="24"/>
          <w:szCs w:val="24"/>
        </w:rPr>
        <w:t>освоение обучающимися социального опыта, основных социальных ролей, соответствующих ведущей деятельности данного возраста, норм и правил общественного поведения;</w:t>
      </w:r>
    </w:p>
    <w:p w:rsidR="00384368" w:rsidRPr="00FE0C02" w:rsidRDefault="00384368" w:rsidP="00384368">
      <w:pPr>
        <w:widowControl/>
        <w:numPr>
          <w:ilvl w:val="0"/>
          <w:numId w:val="39"/>
        </w:numPr>
        <w:autoSpaceDE/>
        <w:autoSpaceDN/>
        <w:adjustRightInd/>
        <w:ind w:firstLine="540"/>
        <w:jc w:val="both"/>
        <w:rPr>
          <w:sz w:val="24"/>
          <w:szCs w:val="24"/>
        </w:rPr>
      </w:pPr>
      <w:r w:rsidRPr="00FE0C02">
        <w:rPr>
          <w:sz w:val="24"/>
          <w:szCs w:val="24"/>
        </w:rPr>
        <w:lastRenderedPageBreak/>
        <w:t xml:space="preserve">формирование готовности обучающихся к выбору направления </w:t>
      </w:r>
      <w:bookmarkStart w:id="4" w:name="l291"/>
      <w:bookmarkEnd w:id="4"/>
      <w:r w:rsidRPr="00FE0C02">
        <w:rPr>
          <w:sz w:val="24"/>
          <w:szCs w:val="24"/>
        </w:rPr>
        <w:t>своей профессиональной деятельности в соответствии с личными интересами, индивидуальными особенностями и способностями, с учетом потребностей рынка труда;</w:t>
      </w:r>
    </w:p>
    <w:p w:rsidR="00384368" w:rsidRPr="00FE0C02" w:rsidRDefault="00384368" w:rsidP="00384368">
      <w:pPr>
        <w:widowControl/>
        <w:numPr>
          <w:ilvl w:val="0"/>
          <w:numId w:val="39"/>
        </w:numPr>
        <w:autoSpaceDE/>
        <w:autoSpaceDN/>
        <w:adjustRightInd/>
        <w:ind w:firstLine="540"/>
        <w:jc w:val="both"/>
        <w:rPr>
          <w:sz w:val="24"/>
          <w:szCs w:val="24"/>
        </w:rPr>
      </w:pPr>
      <w:r w:rsidRPr="00FE0C02">
        <w:rPr>
          <w:sz w:val="24"/>
          <w:szCs w:val="24"/>
        </w:rPr>
        <w:t xml:space="preserve">формирование и развитие знаний, установок, личностных ориентиров и норм здорового и безопасного образа жизни с целью </w:t>
      </w:r>
      <w:bookmarkStart w:id="5" w:name="l292"/>
      <w:bookmarkEnd w:id="5"/>
      <w:r w:rsidRPr="00FE0C02">
        <w:rPr>
          <w:sz w:val="24"/>
          <w:szCs w:val="24"/>
        </w:rPr>
        <w:t xml:space="preserve">сохранения и укрепления физического,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w:t>
      </w:r>
      <w:bookmarkStart w:id="6" w:name="l293"/>
      <w:bookmarkEnd w:id="6"/>
      <w:r w:rsidRPr="00FE0C02">
        <w:rPr>
          <w:sz w:val="24"/>
          <w:szCs w:val="24"/>
        </w:rPr>
        <w:t>образовательной программы основного общего образования;</w:t>
      </w:r>
    </w:p>
    <w:p w:rsidR="00384368" w:rsidRPr="00FE0C02" w:rsidRDefault="00384368" w:rsidP="00384368">
      <w:pPr>
        <w:widowControl/>
        <w:numPr>
          <w:ilvl w:val="0"/>
          <w:numId w:val="39"/>
        </w:numPr>
        <w:autoSpaceDE/>
        <w:autoSpaceDN/>
        <w:adjustRightInd/>
        <w:ind w:firstLine="540"/>
        <w:rPr>
          <w:b/>
          <w:bCs/>
          <w:sz w:val="24"/>
          <w:szCs w:val="24"/>
        </w:rPr>
      </w:pPr>
      <w:r w:rsidRPr="00FE0C02">
        <w:rPr>
          <w:sz w:val="24"/>
          <w:szCs w:val="24"/>
        </w:rPr>
        <w:t>формирование экологической культуры.</w:t>
      </w:r>
    </w:p>
    <w:p w:rsidR="00384368" w:rsidRPr="00FE0C02" w:rsidRDefault="00384368" w:rsidP="00384368">
      <w:pPr>
        <w:ind w:firstLine="540"/>
        <w:jc w:val="both"/>
        <w:rPr>
          <w:b/>
          <w:bCs/>
          <w:sz w:val="24"/>
          <w:szCs w:val="24"/>
        </w:rPr>
      </w:pPr>
      <w:r w:rsidRPr="00FE0C02">
        <w:rPr>
          <w:bCs/>
          <w:sz w:val="24"/>
          <w:szCs w:val="24"/>
        </w:rPr>
        <w:t>Исходя из опыта, традиций школы разработчики программы  пришли к выводу о том, что именно уклад школьной жизни, ее дух, образ жизни учебного заведения оказывают мощное и постоянное воспитательное воздействие на обучающихся, поэтому</w:t>
      </w:r>
      <w:r w:rsidRPr="00FE0C02">
        <w:rPr>
          <w:b/>
          <w:bCs/>
          <w:sz w:val="24"/>
          <w:szCs w:val="24"/>
        </w:rPr>
        <w:t xml:space="preserve"> </w:t>
      </w:r>
    </w:p>
    <w:p w:rsidR="00384368" w:rsidRPr="00FE0C02" w:rsidRDefault="00384368" w:rsidP="00384368">
      <w:pPr>
        <w:ind w:firstLine="540"/>
        <w:jc w:val="both"/>
        <w:rPr>
          <w:b/>
          <w:bCs/>
          <w:i/>
          <w:iCs/>
          <w:sz w:val="24"/>
          <w:szCs w:val="24"/>
        </w:rPr>
      </w:pPr>
      <w:r w:rsidRPr="00FE0C02">
        <w:rPr>
          <w:b/>
          <w:bCs/>
          <w:sz w:val="24"/>
          <w:szCs w:val="24"/>
        </w:rPr>
        <w:t>Цель</w:t>
      </w:r>
      <w:r w:rsidRPr="00FE0C02">
        <w:rPr>
          <w:bCs/>
          <w:sz w:val="24"/>
          <w:szCs w:val="24"/>
        </w:rPr>
        <w:t xml:space="preserve"> программы воспитания и социализации -</w:t>
      </w:r>
      <w:r w:rsidRPr="00FE0C02">
        <w:rPr>
          <w:bCs/>
          <w:iCs/>
          <w:sz w:val="24"/>
          <w:szCs w:val="24"/>
        </w:rPr>
        <w:t xml:space="preserve"> создание такого уклада школьной жизни, который формирует социально активную, духовно здоровую, творческую личность.</w:t>
      </w:r>
      <w:r w:rsidRPr="00FE0C02">
        <w:rPr>
          <w:b/>
          <w:bCs/>
          <w:i/>
          <w:iCs/>
          <w:sz w:val="24"/>
          <w:szCs w:val="24"/>
        </w:rPr>
        <w:t xml:space="preserve"> </w:t>
      </w:r>
    </w:p>
    <w:p w:rsidR="00384368" w:rsidRPr="00FE0C02" w:rsidRDefault="00384368" w:rsidP="00384368">
      <w:pPr>
        <w:ind w:firstLine="540"/>
        <w:jc w:val="both"/>
        <w:rPr>
          <w:bCs/>
          <w:iCs/>
          <w:sz w:val="24"/>
          <w:szCs w:val="24"/>
        </w:rPr>
      </w:pPr>
      <w:r w:rsidRPr="00FE0C02">
        <w:rPr>
          <w:bCs/>
          <w:iCs/>
          <w:sz w:val="24"/>
          <w:szCs w:val="24"/>
        </w:rPr>
        <w:t>Именно культура составляет вечное и нерушимое прибежище, где дух человеческий находит пути ко всему просветленному и прекрасному.</w:t>
      </w:r>
    </w:p>
    <w:p w:rsidR="00384368" w:rsidRPr="00FE0C02" w:rsidRDefault="00384368" w:rsidP="00384368">
      <w:pPr>
        <w:pStyle w:val="10"/>
        <w:shd w:val="clear" w:color="auto" w:fill="auto"/>
        <w:spacing w:line="240" w:lineRule="auto"/>
        <w:ind w:firstLine="540"/>
        <w:rPr>
          <w:sz w:val="24"/>
          <w:szCs w:val="24"/>
        </w:rPr>
      </w:pPr>
      <w:r w:rsidRPr="00FE0C02">
        <w:rPr>
          <w:sz w:val="24"/>
          <w:szCs w:val="24"/>
        </w:rPr>
        <w:t>Развитие такой личности является целью и основной задачей данной программы, содержание которой отражает основные направления этого развития:</w:t>
      </w:r>
      <w:bookmarkStart w:id="7" w:name="bookmark0"/>
    </w:p>
    <w:p w:rsidR="00384368" w:rsidRPr="00FE0C02" w:rsidRDefault="00384368" w:rsidP="00384368">
      <w:pPr>
        <w:pStyle w:val="10"/>
        <w:shd w:val="clear" w:color="auto" w:fill="auto"/>
        <w:spacing w:line="240" w:lineRule="auto"/>
        <w:ind w:firstLine="540"/>
        <w:rPr>
          <w:sz w:val="24"/>
          <w:szCs w:val="24"/>
        </w:rPr>
      </w:pPr>
      <w:r w:rsidRPr="00FE0C02">
        <w:rPr>
          <w:rStyle w:val="12"/>
          <w:rFonts w:eastAsia="Calibri"/>
          <w:sz w:val="24"/>
          <w:szCs w:val="24"/>
        </w:rPr>
        <w:t>Личностная культура</w:t>
      </w:r>
      <w:bookmarkEnd w:id="7"/>
    </w:p>
    <w:p w:rsidR="00384368" w:rsidRPr="00FE0C02" w:rsidRDefault="00384368" w:rsidP="00384368">
      <w:pPr>
        <w:pStyle w:val="10"/>
        <w:numPr>
          <w:ilvl w:val="0"/>
          <w:numId w:val="62"/>
        </w:numPr>
        <w:shd w:val="clear" w:color="auto" w:fill="auto"/>
        <w:tabs>
          <w:tab w:val="left" w:pos="1455"/>
        </w:tabs>
        <w:spacing w:line="240" w:lineRule="auto"/>
        <w:ind w:left="1004"/>
        <w:rPr>
          <w:sz w:val="24"/>
          <w:szCs w:val="24"/>
        </w:rPr>
      </w:pPr>
      <w:r w:rsidRPr="00FE0C02">
        <w:rPr>
          <w:sz w:val="24"/>
          <w:szCs w:val="24"/>
        </w:rPr>
        <w:t>Способность к нравственному самосовершенствованию, самооценке, пониманию смысла своей жизни;</w:t>
      </w:r>
    </w:p>
    <w:p w:rsidR="00384368" w:rsidRPr="00FE0C02" w:rsidRDefault="00384368" w:rsidP="00384368">
      <w:pPr>
        <w:pStyle w:val="10"/>
        <w:numPr>
          <w:ilvl w:val="0"/>
          <w:numId w:val="62"/>
        </w:numPr>
        <w:shd w:val="clear" w:color="auto" w:fill="auto"/>
        <w:tabs>
          <w:tab w:val="left" w:pos="1455"/>
        </w:tabs>
        <w:spacing w:line="240" w:lineRule="auto"/>
        <w:ind w:left="1004"/>
        <w:rPr>
          <w:sz w:val="24"/>
          <w:szCs w:val="24"/>
        </w:rPr>
      </w:pPr>
      <w:r w:rsidRPr="00FE0C02">
        <w:rPr>
          <w:sz w:val="24"/>
          <w:szCs w:val="24"/>
        </w:rPr>
        <w:t>Готовность открыто выражать и отстаивать свою общественную позицию, критически оценивать свои поступки, намерения;</w:t>
      </w:r>
    </w:p>
    <w:p w:rsidR="00384368" w:rsidRPr="00FE0C02" w:rsidRDefault="00384368" w:rsidP="00384368">
      <w:pPr>
        <w:pStyle w:val="10"/>
        <w:numPr>
          <w:ilvl w:val="0"/>
          <w:numId w:val="62"/>
        </w:numPr>
        <w:shd w:val="clear" w:color="auto" w:fill="auto"/>
        <w:tabs>
          <w:tab w:val="left" w:pos="1455"/>
        </w:tabs>
        <w:spacing w:line="240" w:lineRule="auto"/>
        <w:ind w:left="1004"/>
        <w:rPr>
          <w:sz w:val="24"/>
          <w:szCs w:val="24"/>
        </w:rPr>
      </w:pPr>
      <w:r w:rsidRPr="00FE0C02">
        <w:rPr>
          <w:sz w:val="24"/>
          <w:szCs w:val="24"/>
        </w:rPr>
        <w:t>Способность к правильному морально-нравственному выбору;</w:t>
      </w:r>
    </w:p>
    <w:p w:rsidR="00384368" w:rsidRPr="00FE0C02" w:rsidRDefault="00384368" w:rsidP="00384368">
      <w:pPr>
        <w:pStyle w:val="10"/>
        <w:numPr>
          <w:ilvl w:val="0"/>
          <w:numId w:val="62"/>
        </w:numPr>
        <w:shd w:val="clear" w:color="auto" w:fill="auto"/>
        <w:tabs>
          <w:tab w:val="left" w:pos="1450"/>
        </w:tabs>
        <w:spacing w:line="240" w:lineRule="auto"/>
        <w:ind w:left="1004"/>
        <w:rPr>
          <w:sz w:val="24"/>
          <w:szCs w:val="24"/>
        </w:rPr>
      </w:pPr>
      <w:r w:rsidRPr="00FE0C02">
        <w:rPr>
          <w:sz w:val="24"/>
          <w:szCs w:val="24"/>
        </w:rPr>
        <w:t>Трудолюбие, бережливость, способность к преодолению трудностей;</w:t>
      </w:r>
    </w:p>
    <w:p w:rsidR="00384368" w:rsidRPr="00FE0C02" w:rsidRDefault="00384368" w:rsidP="00384368">
      <w:pPr>
        <w:pStyle w:val="10"/>
        <w:numPr>
          <w:ilvl w:val="0"/>
          <w:numId w:val="62"/>
        </w:numPr>
        <w:shd w:val="clear" w:color="auto" w:fill="auto"/>
        <w:tabs>
          <w:tab w:val="left" w:pos="1460"/>
        </w:tabs>
        <w:spacing w:line="240" w:lineRule="auto"/>
        <w:ind w:left="1004"/>
        <w:rPr>
          <w:sz w:val="24"/>
          <w:szCs w:val="24"/>
        </w:rPr>
      </w:pPr>
      <w:r w:rsidRPr="00FE0C02">
        <w:rPr>
          <w:sz w:val="24"/>
          <w:szCs w:val="24"/>
        </w:rPr>
        <w:t>Осознание ценностей других людей, ценности человеческой жизни, умение противостоять действиям, представляющим угрозу физическому и нравственному здоровью и духовной безопасности своей и других.</w:t>
      </w:r>
      <w:bookmarkStart w:id="8" w:name="bookmark1"/>
    </w:p>
    <w:p w:rsidR="00384368" w:rsidRPr="00FE0C02" w:rsidRDefault="00384368" w:rsidP="00384368">
      <w:pPr>
        <w:pStyle w:val="10"/>
        <w:shd w:val="clear" w:color="auto" w:fill="auto"/>
        <w:tabs>
          <w:tab w:val="left" w:pos="1460"/>
        </w:tabs>
        <w:spacing w:line="240" w:lineRule="auto"/>
        <w:ind w:firstLine="540"/>
        <w:rPr>
          <w:sz w:val="24"/>
          <w:szCs w:val="24"/>
        </w:rPr>
      </w:pPr>
      <w:r w:rsidRPr="00FE0C02">
        <w:rPr>
          <w:rStyle w:val="12"/>
          <w:rFonts w:eastAsia="Calibri"/>
          <w:sz w:val="24"/>
          <w:szCs w:val="24"/>
        </w:rPr>
        <w:t>Семейная культура</w:t>
      </w:r>
      <w:bookmarkEnd w:id="8"/>
    </w:p>
    <w:p w:rsidR="00384368" w:rsidRPr="00FE0C02" w:rsidRDefault="00384368" w:rsidP="00384368">
      <w:pPr>
        <w:pStyle w:val="10"/>
        <w:numPr>
          <w:ilvl w:val="0"/>
          <w:numId w:val="62"/>
        </w:numPr>
        <w:shd w:val="clear" w:color="auto" w:fill="auto"/>
        <w:tabs>
          <w:tab w:val="left" w:pos="1455"/>
        </w:tabs>
        <w:spacing w:line="240" w:lineRule="auto"/>
        <w:ind w:left="1004"/>
        <w:rPr>
          <w:sz w:val="24"/>
          <w:szCs w:val="24"/>
        </w:rPr>
      </w:pPr>
      <w:r w:rsidRPr="00FE0C02">
        <w:rPr>
          <w:sz w:val="24"/>
          <w:szCs w:val="24"/>
        </w:rPr>
        <w:t>Осознание ценности семьи как первоосновы нашей принадлежности к народу, Отечеству;</w:t>
      </w:r>
    </w:p>
    <w:p w:rsidR="00384368" w:rsidRPr="00FE0C02" w:rsidRDefault="00384368" w:rsidP="00384368">
      <w:pPr>
        <w:pStyle w:val="10"/>
        <w:numPr>
          <w:ilvl w:val="0"/>
          <w:numId w:val="62"/>
        </w:numPr>
        <w:shd w:val="clear" w:color="auto" w:fill="auto"/>
        <w:tabs>
          <w:tab w:val="left" w:pos="1460"/>
        </w:tabs>
        <w:spacing w:line="240" w:lineRule="auto"/>
        <w:ind w:left="1004"/>
        <w:rPr>
          <w:sz w:val="24"/>
          <w:szCs w:val="24"/>
        </w:rPr>
      </w:pPr>
      <w:r w:rsidRPr="00FE0C02">
        <w:rPr>
          <w:sz w:val="24"/>
          <w:szCs w:val="24"/>
        </w:rPr>
        <w:t>Понимание и поддержание таких нравственных устоев семьи, как любовь, взаимопомощь, почитание родителей, забота о младших и старших, ответственность за родных;</w:t>
      </w:r>
    </w:p>
    <w:p w:rsidR="00384368" w:rsidRPr="00FE0C02" w:rsidRDefault="00384368" w:rsidP="00384368">
      <w:pPr>
        <w:pStyle w:val="10"/>
        <w:numPr>
          <w:ilvl w:val="0"/>
          <w:numId w:val="62"/>
        </w:numPr>
        <w:shd w:val="clear" w:color="auto" w:fill="auto"/>
        <w:tabs>
          <w:tab w:val="left" w:pos="1455"/>
        </w:tabs>
        <w:spacing w:line="240" w:lineRule="auto"/>
        <w:ind w:left="1004"/>
        <w:rPr>
          <w:sz w:val="24"/>
          <w:szCs w:val="24"/>
        </w:rPr>
      </w:pPr>
      <w:r w:rsidRPr="00FE0C02">
        <w:rPr>
          <w:sz w:val="24"/>
          <w:szCs w:val="24"/>
        </w:rPr>
        <w:t>Бережное отношение к жизни человека, забота о продолжении рода.</w:t>
      </w:r>
      <w:bookmarkStart w:id="9" w:name="bookmark2"/>
    </w:p>
    <w:p w:rsidR="00384368" w:rsidRPr="00FE0C02" w:rsidRDefault="00384368" w:rsidP="00384368">
      <w:pPr>
        <w:pStyle w:val="10"/>
        <w:shd w:val="clear" w:color="auto" w:fill="auto"/>
        <w:tabs>
          <w:tab w:val="left" w:pos="1455"/>
        </w:tabs>
        <w:spacing w:line="240" w:lineRule="auto"/>
        <w:ind w:firstLine="540"/>
        <w:rPr>
          <w:sz w:val="24"/>
          <w:szCs w:val="24"/>
        </w:rPr>
      </w:pPr>
      <w:r w:rsidRPr="00FE0C02">
        <w:rPr>
          <w:rStyle w:val="12"/>
          <w:rFonts w:eastAsia="Calibri"/>
          <w:sz w:val="24"/>
          <w:szCs w:val="24"/>
        </w:rPr>
        <w:t>Социальная культура</w:t>
      </w:r>
      <w:bookmarkEnd w:id="9"/>
    </w:p>
    <w:p w:rsidR="00384368" w:rsidRPr="00FE0C02" w:rsidRDefault="00384368" w:rsidP="00384368">
      <w:pPr>
        <w:pStyle w:val="10"/>
        <w:numPr>
          <w:ilvl w:val="0"/>
          <w:numId w:val="62"/>
        </w:numPr>
        <w:shd w:val="clear" w:color="auto" w:fill="auto"/>
        <w:tabs>
          <w:tab w:val="left" w:pos="1455"/>
        </w:tabs>
        <w:spacing w:line="240" w:lineRule="auto"/>
        <w:ind w:left="1004"/>
        <w:rPr>
          <w:sz w:val="24"/>
          <w:szCs w:val="24"/>
        </w:rPr>
      </w:pPr>
      <w:r w:rsidRPr="00FE0C02">
        <w:rPr>
          <w:sz w:val="24"/>
          <w:szCs w:val="24"/>
        </w:rPr>
        <w:t>Осознание себя гражданином России на основе принятия общих национальных, духовных и нравственных ценностей;</w:t>
      </w:r>
    </w:p>
    <w:p w:rsidR="00384368" w:rsidRPr="00FE0C02" w:rsidRDefault="00384368" w:rsidP="00384368">
      <w:pPr>
        <w:pStyle w:val="10"/>
        <w:numPr>
          <w:ilvl w:val="0"/>
          <w:numId w:val="62"/>
        </w:numPr>
        <w:shd w:val="clear" w:color="auto" w:fill="auto"/>
        <w:tabs>
          <w:tab w:val="left" w:pos="1395"/>
        </w:tabs>
        <w:spacing w:line="240" w:lineRule="auto"/>
        <w:ind w:left="1004"/>
        <w:rPr>
          <w:sz w:val="24"/>
          <w:szCs w:val="24"/>
        </w:rPr>
      </w:pPr>
      <w:r w:rsidRPr="00FE0C02">
        <w:rPr>
          <w:sz w:val="24"/>
          <w:szCs w:val="24"/>
        </w:rPr>
        <w:t>Приобретение лидерских качеств и участие членов школьного сообщества в решении социально значимых проблем;</w:t>
      </w:r>
    </w:p>
    <w:p w:rsidR="00384368" w:rsidRPr="00FE0C02" w:rsidRDefault="00384368" w:rsidP="00384368">
      <w:pPr>
        <w:pStyle w:val="10"/>
        <w:numPr>
          <w:ilvl w:val="0"/>
          <w:numId w:val="62"/>
        </w:numPr>
        <w:shd w:val="clear" w:color="auto" w:fill="auto"/>
        <w:tabs>
          <w:tab w:val="left" w:pos="1390"/>
        </w:tabs>
        <w:spacing w:line="240" w:lineRule="auto"/>
        <w:ind w:left="1004"/>
        <w:rPr>
          <w:sz w:val="24"/>
          <w:szCs w:val="24"/>
        </w:rPr>
      </w:pPr>
      <w:r w:rsidRPr="00FE0C02">
        <w:rPr>
          <w:sz w:val="24"/>
          <w:szCs w:val="24"/>
        </w:rPr>
        <w:t>Активная жизненная позиция, чувство ответственности за свою страну, приобретение навыков гражданского участия в решении актуальных социальных проблем через социальные проекты, участие во Всероссийских акциях и в решении актуальных проблем местного сообщества;</w:t>
      </w:r>
    </w:p>
    <w:p w:rsidR="00384368" w:rsidRPr="00FE0C02" w:rsidRDefault="00384368" w:rsidP="00384368">
      <w:pPr>
        <w:pStyle w:val="10"/>
        <w:numPr>
          <w:ilvl w:val="0"/>
          <w:numId w:val="62"/>
        </w:numPr>
        <w:shd w:val="clear" w:color="auto" w:fill="auto"/>
        <w:tabs>
          <w:tab w:val="left" w:pos="1390"/>
        </w:tabs>
        <w:spacing w:line="240" w:lineRule="auto"/>
        <w:ind w:left="1004"/>
        <w:rPr>
          <w:sz w:val="24"/>
          <w:szCs w:val="24"/>
        </w:rPr>
      </w:pPr>
      <w:r w:rsidRPr="00FE0C02">
        <w:rPr>
          <w:sz w:val="24"/>
          <w:szCs w:val="24"/>
        </w:rPr>
        <w:t>Знание законов, провозглашенных Конституцией РФ. Адекватное восприятие ценностей общества: прав человека, правового государства;</w:t>
      </w:r>
    </w:p>
    <w:p w:rsidR="00384368" w:rsidRPr="00FE0C02" w:rsidRDefault="00384368" w:rsidP="00384368">
      <w:pPr>
        <w:pStyle w:val="10"/>
        <w:numPr>
          <w:ilvl w:val="0"/>
          <w:numId w:val="62"/>
        </w:numPr>
        <w:shd w:val="clear" w:color="auto" w:fill="auto"/>
        <w:tabs>
          <w:tab w:val="left" w:pos="1400"/>
        </w:tabs>
        <w:spacing w:line="240" w:lineRule="auto"/>
        <w:ind w:left="1004"/>
        <w:rPr>
          <w:sz w:val="24"/>
          <w:szCs w:val="24"/>
        </w:rPr>
      </w:pPr>
      <w:r w:rsidRPr="00FE0C02">
        <w:rPr>
          <w:sz w:val="24"/>
          <w:szCs w:val="24"/>
        </w:rPr>
        <w:t>Готовность солидарно противостоять глобальным вызовам современной эпохи, поддержать межэтнический мир и согласие.</w:t>
      </w:r>
    </w:p>
    <w:p w:rsidR="00384368" w:rsidRPr="00FE0C02" w:rsidRDefault="00384368" w:rsidP="00384368">
      <w:pPr>
        <w:ind w:firstLine="540"/>
        <w:jc w:val="both"/>
        <w:rPr>
          <w:sz w:val="24"/>
          <w:szCs w:val="24"/>
        </w:rPr>
      </w:pPr>
      <w:r w:rsidRPr="00FE0C02">
        <w:rPr>
          <w:sz w:val="24"/>
          <w:szCs w:val="24"/>
        </w:rPr>
        <w:lastRenderedPageBreak/>
        <w:t>Целью и конечным результатом деятельности является выпускник основной школы.</w:t>
      </w:r>
    </w:p>
    <w:p w:rsidR="00384368" w:rsidRDefault="00384368" w:rsidP="006C0172">
      <w:pPr>
        <w:tabs>
          <w:tab w:val="left" w:pos="207"/>
          <w:tab w:val="center" w:pos="4677"/>
        </w:tabs>
        <w:rPr>
          <w:b/>
          <w:sz w:val="24"/>
          <w:szCs w:val="24"/>
        </w:rPr>
      </w:pPr>
    </w:p>
    <w:p w:rsidR="00384368" w:rsidRPr="00FE0C02" w:rsidRDefault="00384368" w:rsidP="00384368">
      <w:pPr>
        <w:tabs>
          <w:tab w:val="left" w:pos="207"/>
          <w:tab w:val="center" w:pos="4677"/>
        </w:tabs>
        <w:ind w:firstLine="540"/>
        <w:jc w:val="center"/>
        <w:rPr>
          <w:b/>
          <w:sz w:val="24"/>
          <w:szCs w:val="24"/>
        </w:rPr>
      </w:pPr>
      <w:r w:rsidRPr="00FE0C02">
        <w:rPr>
          <w:b/>
          <w:sz w:val="24"/>
          <w:szCs w:val="24"/>
        </w:rPr>
        <w:t>Модель выпускника основной школы</w:t>
      </w:r>
    </w:p>
    <w:p w:rsidR="00384368" w:rsidRPr="00FE0C02" w:rsidRDefault="005D24B7" w:rsidP="00384368">
      <w:pPr>
        <w:ind w:firstLine="540"/>
        <w:jc w:val="both"/>
        <w:rPr>
          <w:rFonts w:eastAsia="DejaVu Sans"/>
          <w:kern w:val="1"/>
          <w:sz w:val="24"/>
          <w:szCs w:val="24"/>
          <w:lang w:eastAsia="ar-SA"/>
        </w:rPr>
      </w:pPr>
      <w:r w:rsidRPr="00E36A28">
        <w:rPr>
          <w:sz w:val="24"/>
          <w:szCs w:val="24"/>
        </w:rPr>
        <w:t>МБОУ «</w:t>
      </w:r>
      <w:r>
        <w:rPr>
          <w:sz w:val="24"/>
          <w:szCs w:val="24"/>
        </w:rPr>
        <w:t>Айдарская средняя общеобразовательная школа им. Б. Г. Кандыбина</w:t>
      </w:r>
      <w:r w:rsidRPr="00E36A28">
        <w:rPr>
          <w:sz w:val="24"/>
          <w:szCs w:val="24"/>
        </w:rPr>
        <w:t>»</w:t>
      </w:r>
      <w:r>
        <w:rPr>
          <w:sz w:val="24"/>
          <w:szCs w:val="24"/>
        </w:rPr>
        <w:t xml:space="preserve"> </w:t>
      </w:r>
      <w:r w:rsidR="00384368" w:rsidRPr="00FE0C02">
        <w:rPr>
          <w:rFonts w:eastAsia="DejaVu Sans"/>
          <w:kern w:val="1"/>
          <w:sz w:val="24"/>
          <w:szCs w:val="24"/>
          <w:lang w:eastAsia="ar-SA"/>
        </w:rPr>
        <w:t xml:space="preserve">Выпускник основной  школы — это человек: </w:t>
      </w:r>
      <w:r w:rsidR="00384368" w:rsidRPr="00FE0C02">
        <w:rPr>
          <w:rFonts w:eastAsia="DejaVu Sans"/>
          <w:bCs/>
          <w:kern w:val="1"/>
          <w:sz w:val="24"/>
          <w:szCs w:val="24"/>
          <w:lang w:eastAsia="ar-SA"/>
        </w:rPr>
        <w:tab/>
      </w:r>
    </w:p>
    <w:p w:rsidR="00384368" w:rsidRPr="00FE0C02" w:rsidRDefault="00384368" w:rsidP="00384368">
      <w:pPr>
        <w:widowControl/>
        <w:numPr>
          <w:ilvl w:val="0"/>
          <w:numId w:val="40"/>
        </w:numPr>
        <w:autoSpaceDE/>
        <w:autoSpaceDN/>
        <w:adjustRightInd/>
        <w:ind w:left="0" w:firstLine="540"/>
        <w:jc w:val="both"/>
        <w:rPr>
          <w:bCs/>
          <w:sz w:val="24"/>
          <w:szCs w:val="24"/>
        </w:rPr>
      </w:pPr>
      <w:r w:rsidRPr="00FE0C02">
        <w:rPr>
          <w:bCs/>
          <w:sz w:val="24"/>
          <w:szCs w:val="24"/>
        </w:rPr>
        <w:t xml:space="preserve">любящий свой край и свою Родину, знающий свой родной язык, уважающий свой народ, его культуру и духовные традиции; </w:t>
      </w:r>
    </w:p>
    <w:p w:rsidR="00384368" w:rsidRPr="00FE0C02" w:rsidRDefault="00384368" w:rsidP="00384368">
      <w:pPr>
        <w:widowControl/>
        <w:numPr>
          <w:ilvl w:val="0"/>
          <w:numId w:val="40"/>
        </w:numPr>
        <w:autoSpaceDE/>
        <w:autoSpaceDN/>
        <w:adjustRightInd/>
        <w:ind w:left="0" w:firstLine="540"/>
        <w:jc w:val="both"/>
        <w:rPr>
          <w:bCs/>
          <w:sz w:val="24"/>
          <w:szCs w:val="24"/>
        </w:rPr>
      </w:pPr>
      <w:r w:rsidRPr="00FE0C02">
        <w:rPr>
          <w:bCs/>
          <w:sz w:val="24"/>
          <w:szCs w:val="24"/>
        </w:rPr>
        <w:t>осознающий и принимающий ценности человеческой жизни, семьи, гражданского общества, многонационального российского народа, человечества;</w:t>
      </w:r>
    </w:p>
    <w:p w:rsidR="00384368" w:rsidRPr="00FE0C02" w:rsidRDefault="00384368" w:rsidP="00384368">
      <w:pPr>
        <w:widowControl/>
        <w:numPr>
          <w:ilvl w:val="0"/>
          <w:numId w:val="40"/>
        </w:numPr>
        <w:autoSpaceDE/>
        <w:autoSpaceDN/>
        <w:adjustRightInd/>
        <w:ind w:left="0" w:firstLine="540"/>
        <w:jc w:val="both"/>
        <w:rPr>
          <w:bCs/>
          <w:sz w:val="24"/>
          <w:szCs w:val="24"/>
        </w:rPr>
      </w:pPr>
      <w:r w:rsidRPr="00FE0C02">
        <w:rPr>
          <w:bCs/>
          <w:sz w:val="24"/>
          <w:szCs w:val="24"/>
        </w:rPr>
        <w:t>активно и заинтересованно познающий мир, осознающий ценность труда, науки и творчества;</w:t>
      </w:r>
    </w:p>
    <w:p w:rsidR="00384368" w:rsidRPr="00FE0C02" w:rsidRDefault="00384368" w:rsidP="00384368">
      <w:pPr>
        <w:widowControl/>
        <w:numPr>
          <w:ilvl w:val="0"/>
          <w:numId w:val="40"/>
        </w:numPr>
        <w:autoSpaceDE/>
        <w:autoSpaceDN/>
        <w:adjustRightInd/>
        <w:ind w:left="0" w:firstLine="540"/>
        <w:jc w:val="both"/>
        <w:rPr>
          <w:bCs/>
          <w:sz w:val="24"/>
          <w:szCs w:val="24"/>
        </w:rPr>
      </w:pPr>
      <w:r w:rsidRPr="00FE0C02">
        <w:rPr>
          <w:bCs/>
          <w:sz w:val="24"/>
          <w:szCs w:val="24"/>
        </w:rPr>
        <w:t xml:space="preserve">умеющий учиться, осознающий важность образования и самообразования для жизни и деятельности, способный применять полученные знания на практике; </w:t>
      </w:r>
    </w:p>
    <w:p w:rsidR="00384368" w:rsidRPr="00FE0C02" w:rsidRDefault="00384368" w:rsidP="00384368">
      <w:pPr>
        <w:widowControl/>
        <w:numPr>
          <w:ilvl w:val="0"/>
          <w:numId w:val="40"/>
        </w:numPr>
        <w:autoSpaceDE/>
        <w:autoSpaceDN/>
        <w:adjustRightInd/>
        <w:ind w:left="0" w:firstLine="540"/>
        <w:jc w:val="both"/>
        <w:rPr>
          <w:bCs/>
          <w:sz w:val="24"/>
          <w:szCs w:val="24"/>
        </w:rPr>
      </w:pPr>
      <w:r w:rsidRPr="00FE0C02">
        <w:rPr>
          <w:bCs/>
          <w:sz w:val="24"/>
          <w:szCs w:val="24"/>
        </w:rPr>
        <w:t>социально активный, уважающий закон и правопорядок, соизмеряющий свои поступки с нравственными ценностями, осознающий свои обязанности перед семьей, обществом, Отечеством;</w:t>
      </w:r>
    </w:p>
    <w:p w:rsidR="00384368" w:rsidRPr="00FE0C02" w:rsidRDefault="00384368" w:rsidP="00384368">
      <w:pPr>
        <w:widowControl/>
        <w:numPr>
          <w:ilvl w:val="0"/>
          <w:numId w:val="40"/>
        </w:numPr>
        <w:autoSpaceDE/>
        <w:autoSpaceDN/>
        <w:adjustRightInd/>
        <w:ind w:left="0" w:firstLine="540"/>
        <w:jc w:val="both"/>
        <w:rPr>
          <w:bCs/>
          <w:sz w:val="24"/>
          <w:szCs w:val="24"/>
        </w:rPr>
      </w:pPr>
      <w:r w:rsidRPr="00FE0C02">
        <w:rPr>
          <w:bCs/>
          <w:sz w:val="24"/>
          <w:szCs w:val="24"/>
        </w:rPr>
        <w:t>уважающий других людей; умеющий вести конструктивный диалог, достигать взаимопонимания, сотрудничать для достижения общих результатов;</w:t>
      </w:r>
    </w:p>
    <w:p w:rsidR="00384368" w:rsidRPr="00FE0C02" w:rsidRDefault="00384368" w:rsidP="00384368">
      <w:pPr>
        <w:widowControl/>
        <w:numPr>
          <w:ilvl w:val="0"/>
          <w:numId w:val="40"/>
        </w:numPr>
        <w:autoSpaceDE/>
        <w:autoSpaceDN/>
        <w:adjustRightInd/>
        <w:ind w:left="0" w:firstLine="540"/>
        <w:jc w:val="both"/>
        <w:rPr>
          <w:bCs/>
          <w:sz w:val="24"/>
          <w:szCs w:val="24"/>
        </w:rPr>
      </w:pPr>
      <w:r w:rsidRPr="00FE0C02">
        <w:rPr>
          <w:bCs/>
          <w:sz w:val="24"/>
          <w:szCs w:val="24"/>
        </w:rPr>
        <w:t>осознанно выполняющий правила здорового и безопасного для себя и окружающих образа жизни;</w:t>
      </w:r>
    </w:p>
    <w:p w:rsidR="00384368" w:rsidRPr="00FE0C02" w:rsidRDefault="00384368" w:rsidP="00384368">
      <w:pPr>
        <w:widowControl/>
        <w:numPr>
          <w:ilvl w:val="0"/>
          <w:numId w:val="40"/>
        </w:numPr>
        <w:autoSpaceDE/>
        <w:autoSpaceDN/>
        <w:adjustRightInd/>
        <w:ind w:left="0" w:firstLine="540"/>
        <w:jc w:val="both"/>
        <w:rPr>
          <w:bCs/>
          <w:sz w:val="24"/>
          <w:szCs w:val="24"/>
        </w:rPr>
      </w:pPr>
      <w:r w:rsidRPr="00FE0C02">
        <w:rPr>
          <w:bCs/>
          <w:sz w:val="24"/>
          <w:szCs w:val="24"/>
        </w:rPr>
        <w:t>ориентирующийся в мире профессий, понимающий значение профессиональной деятельности для человека.</w:t>
      </w:r>
    </w:p>
    <w:p w:rsidR="00384368" w:rsidRPr="00FE0C02" w:rsidRDefault="00384368" w:rsidP="00384368">
      <w:pPr>
        <w:ind w:firstLine="540"/>
        <w:jc w:val="both"/>
        <w:rPr>
          <w:b/>
          <w:bCs/>
          <w:sz w:val="24"/>
          <w:szCs w:val="24"/>
        </w:rPr>
      </w:pPr>
    </w:p>
    <w:p w:rsidR="00384368" w:rsidRPr="00FE0C02" w:rsidRDefault="00384368" w:rsidP="00384368">
      <w:pPr>
        <w:ind w:firstLine="540"/>
        <w:jc w:val="both"/>
        <w:rPr>
          <w:b/>
          <w:bCs/>
          <w:sz w:val="24"/>
          <w:szCs w:val="24"/>
        </w:rPr>
      </w:pPr>
      <w:r>
        <w:rPr>
          <w:b/>
          <w:bCs/>
          <w:sz w:val="24"/>
          <w:szCs w:val="24"/>
        </w:rPr>
        <w:t>2</w:t>
      </w:r>
      <w:r w:rsidRPr="00FE0C02">
        <w:rPr>
          <w:b/>
          <w:bCs/>
          <w:sz w:val="24"/>
          <w:szCs w:val="24"/>
        </w:rPr>
        <w:t>. Основные направления воспитания и социализации обучающихся:</w:t>
      </w:r>
    </w:p>
    <w:p w:rsidR="00384368" w:rsidRPr="00FE0C02" w:rsidRDefault="00384368" w:rsidP="00384368">
      <w:pPr>
        <w:ind w:firstLine="540"/>
        <w:jc w:val="both"/>
        <w:rPr>
          <w:i/>
          <w:sz w:val="24"/>
          <w:szCs w:val="24"/>
        </w:rPr>
      </w:pPr>
      <w:r w:rsidRPr="00FE0C02">
        <w:rPr>
          <w:sz w:val="24"/>
          <w:szCs w:val="24"/>
        </w:rPr>
        <w:t>• </w:t>
      </w:r>
      <w:r w:rsidRPr="00FE0C02">
        <w:rPr>
          <w:b/>
          <w:sz w:val="24"/>
          <w:szCs w:val="24"/>
        </w:rPr>
        <w:t>воспитание гражданственности, патриотизма, уважения к правам, свободам и обязанностям человека</w:t>
      </w:r>
      <w:r w:rsidRPr="00FE0C02">
        <w:rPr>
          <w:sz w:val="24"/>
          <w:szCs w:val="24"/>
        </w:rPr>
        <w:t xml:space="preserve"> (ценности</w:t>
      </w:r>
      <w:r w:rsidRPr="00FE0C02">
        <w:rPr>
          <w:i/>
          <w:sz w:val="24"/>
          <w:szCs w:val="24"/>
        </w:rPr>
        <w:t>: любовь к России, своему народу, своему краю, гражданское общество, поликультурный мир, свобода личная и национальная, доверие к людям, институтам государства и гражданского общества, социальная солидарность,</w:t>
      </w:r>
      <w:r w:rsidRPr="00FE0C02">
        <w:rPr>
          <w:sz w:val="24"/>
          <w:szCs w:val="24"/>
        </w:rPr>
        <w:t xml:space="preserve"> </w:t>
      </w:r>
      <w:r w:rsidRPr="00FE0C02">
        <w:rPr>
          <w:i/>
          <w:sz w:val="24"/>
          <w:szCs w:val="24"/>
        </w:rPr>
        <w:t>мир во всём мире, многообразие и уважение культур и народов);</w:t>
      </w:r>
    </w:p>
    <w:p w:rsidR="00384368" w:rsidRPr="00FE0C02" w:rsidRDefault="00384368" w:rsidP="00384368">
      <w:pPr>
        <w:ind w:firstLine="540"/>
        <w:jc w:val="both"/>
        <w:rPr>
          <w:b/>
          <w:sz w:val="24"/>
          <w:szCs w:val="24"/>
        </w:rPr>
      </w:pPr>
      <w:r w:rsidRPr="00FE0C02">
        <w:rPr>
          <w:sz w:val="24"/>
          <w:szCs w:val="24"/>
        </w:rPr>
        <w:t>• </w:t>
      </w:r>
      <w:r w:rsidRPr="00FE0C02">
        <w:rPr>
          <w:b/>
          <w:sz w:val="24"/>
          <w:szCs w:val="24"/>
        </w:rPr>
        <w:t>воспитание социальной ответственности и компетентности (</w:t>
      </w:r>
      <w:r w:rsidRPr="00FE0C02">
        <w:rPr>
          <w:sz w:val="24"/>
          <w:szCs w:val="24"/>
        </w:rPr>
        <w:t xml:space="preserve">ценности: </w:t>
      </w:r>
      <w:r w:rsidRPr="00FE0C02">
        <w:rPr>
          <w:i/>
          <w:sz w:val="24"/>
          <w:szCs w:val="24"/>
        </w:rPr>
        <w:t>правовое государство, демократическое государство, социальное государство, закон и правопорядок, социальная компетентность, социальная ответственность, служение Отечеству, ответственность за настоящее и будущее своей страны);</w:t>
      </w:r>
    </w:p>
    <w:p w:rsidR="00384368" w:rsidRPr="00FE0C02" w:rsidRDefault="00384368" w:rsidP="00384368">
      <w:pPr>
        <w:ind w:firstLine="540"/>
        <w:jc w:val="both"/>
        <w:rPr>
          <w:sz w:val="24"/>
          <w:szCs w:val="24"/>
        </w:rPr>
      </w:pPr>
      <w:r w:rsidRPr="00FE0C02">
        <w:rPr>
          <w:sz w:val="24"/>
          <w:szCs w:val="24"/>
        </w:rPr>
        <w:t>• </w:t>
      </w:r>
      <w:r w:rsidRPr="00FE0C02">
        <w:rPr>
          <w:b/>
          <w:sz w:val="24"/>
          <w:szCs w:val="24"/>
        </w:rPr>
        <w:t>воспитание нравственных чувств, убеждений, этического сознания</w:t>
      </w:r>
      <w:r w:rsidRPr="00FE0C02">
        <w:rPr>
          <w:sz w:val="24"/>
          <w:szCs w:val="24"/>
        </w:rPr>
        <w:t xml:space="preserve"> (ценности: </w:t>
      </w:r>
      <w:r w:rsidRPr="00FE0C02">
        <w:rPr>
          <w:i/>
          <w:sz w:val="24"/>
          <w:szCs w:val="24"/>
        </w:rPr>
        <w:t>нравственный выбор; жизнь и смысл жизни; справедливость; милосердие; честь; достоинство; уважение родителей; уважение достоинства другого человека, равноправие, ответственность, любовь и верность; забота о старших и младших; свобода совести и вероисповедания; толерантность, представление о светской этике, вере, духовности, религиозной жизни человека, ценностях религиозного мировоззрения, формируемое на основе межконфессионального диалога; духовно-нравственное развитие личности);</w:t>
      </w:r>
    </w:p>
    <w:p w:rsidR="00384368" w:rsidRPr="00FE0C02" w:rsidRDefault="00384368" w:rsidP="00384368">
      <w:pPr>
        <w:ind w:firstLine="540"/>
        <w:jc w:val="both"/>
        <w:rPr>
          <w:sz w:val="24"/>
          <w:szCs w:val="24"/>
        </w:rPr>
      </w:pPr>
      <w:r w:rsidRPr="00FE0C02">
        <w:rPr>
          <w:sz w:val="24"/>
          <w:szCs w:val="24"/>
        </w:rPr>
        <w:t>• </w:t>
      </w:r>
      <w:r w:rsidRPr="00FE0C02">
        <w:rPr>
          <w:b/>
          <w:sz w:val="24"/>
          <w:szCs w:val="24"/>
        </w:rPr>
        <w:t xml:space="preserve">воспитание экологической культуры, культуры здорового и безопасного образа жизни </w:t>
      </w:r>
      <w:r w:rsidRPr="00FE0C02">
        <w:rPr>
          <w:sz w:val="24"/>
          <w:szCs w:val="24"/>
        </w:rPr>
        <w:t xml:space="preserve">(ценности: </w:t>
      </w:r>
      <w:r w:rsidRPr="00FE0C02">
        <w:rPr>
          <w:i/>
          <w:sz w:val="24"/>
          <w:szCs w:val="24"/>
        </w:rPr>
        <w:t xml:space="preserve">жизнь во всех её проявлениях; экологическая безопасность; экологическая грамотность; физическое, физиологическое, репродуктивное, психическое, социально-психологическое, духовное здоровье; экологическая культура; </w:t>
      </w:r>
      <w:r w:rsidRPr="00FE0C02">
        <w:rPr>
          <w:rStyle w:val="dash041e005f0431005f044b005f0447005f043d005f044b005f0439005f005fchar1char1"/>
          <w:i/>
        </w:rPr>
        <w:t xml:space="preserve">экологически целесообразный здоровый и безопасный образ жизни; </w:t>
      </w:r>
      <w:r w:rsidRPr="00FE0C02">
        <w:rPr>
          <w:i/>
          <w:sz w:val="24"/>
          <w:szCs w:val="24"/>
        </w:rPr>
        <w:t>ресурсосбережение; экологическая этика; экологическая ответственность; социальное партнёрство</w:t>
      </w:r>
      <w:r w:rsidRPr="00FE0C02">
        <w:rPr>
          <w:rStyle w:val="dash041e005f0431005f044b005f0447005f043d005f044b005f0439005f005fchar1char1"/>
          <w:i/>
        </w:rPr>
        <w:t xml:space="preserve"> для </w:t>
      </w:r>
      <w:r w:rsidRPr="00FE0C02">
        <w:rPr>
          <w:rStyle w:val="dash041e005f0431005f044b005f0447005f043d005f044b005f0439char1"/>
          <w:i/>
        </w:rPr>
        <w:t>улучшения экологического качества окружающей среды;</w:t>
      </w:r>
      <w:r w:rsidRPr="00FE0C02">
        <w:rPr>
          <w:i/>
          <w:sz w:val="24"/>
          <w:szCs w:val="24"/>
        </w:rPr>
        <w:t xml:space="preserve"> устойчивое развитие общества в гармонии с природой);</w:t>
      </w:r>
      <w:r w:rsidRPr="00FE0C02">
        <w:rPr>
          <w:sz w:val="24"/>
          <w:szCs w:val="24"/>
        </w:rPr>
        <w:t xml:space="preserve"> </w:t>
      </w:r>
    </w:p>
    <w:p w:rsidR="00384368" w:rsidRPr="00FE0C02" w:rsidRDefault="00384368" w:rsidP="00384368">
      <w:pPr>
        <w:pStyle w:val="af3"/>
        <w:spacing w:line="240" w:lineRule="auto"/>
        <w:ind w:firstLine="540"/>
        <w:rPr>
          <w:i/>
          <w:sz w:val="24"/>
          <w:szCs w:val="24"/>
        </w:rPr>
      </w:pPr>
      <w:r w:rsidRPr="00FE0C02">
        <w:rPr>
          <w:sz w:val="24"/>
          <w:szCs w:val="24"/>
        </w:rPr>
        <w:t>• </w:t>
      </w:r>
      <w:r w:rsidRPr="00FE0C02">
        <w:rPr>
          <w:b/>
          <w:sz w:val="24"/>
          <w:szCs w:val="24"/>
        </w:rPr>
        <w:t>воспитание трудолюбия, сознательного, творческого отношения к образованию, труду и жизни, подготовка к сознательному выбору профессии</w:t>
      </w:r>
      <w:r w:rsidRPr="00FE0C02">
        <w:rPr>
          <w:sz w:val="24"/>
          <w:szCs w:val="24"/>
        </w:rPr>
        <w:t xml:space="preserve"> (ценности:</w:t>
      </w:r>
      <w:r w:rsidRPr="00FE0C02">
        <w:rPr>
          <w:i/>
          <w:sz w:val="24"/>
          <w:szCs w:val="24"/>
        </w:rPr>
        <w:t xml:space="preserve"> научное знание, стремление к познанию и истине, научная картина мира, </w:t>
      </w:r>
      <w:r w:rsidRPr="00FE0C02">
        <w:rPr>
          <w:i/>
          <w:sz w:val="24"/>
          <w:szCs w:val="24"/>
        </w:rPr>
        <w:lastRenderedPageBreak/>
        <w:t>нравственный смысл учения и самообразования, интеллектуальное развитие личности;</w:t>
      </w:r>
      <w:r w:rsidRPr="00FE0C02">
        <w:rPr>
          <w:sz w:val="24"/>
          <w:szCs w:val="24"/>
        </w:rPr>
        <w:t xml:space="preserve"> </w:t>
      </w:r>
      <w:r w:rsidRPr="00FE0C02">
        <w:rPr>
          <w:i/>
          <w:sz w:val="24"/>
          <w:szCs w:val="24"/>
        </w:rPr>
        <w:t>уважение к труду и людям труда; нравственный смысл труда, творчество и созидание; целеустремлённость и настойчивость, бережливость, выбор профессии)</w:t>
      </w:r>
      <w:r w:rsidRPr="00FE0C02">
        <w:rPr>
          <w:sz w:val="24"/>
          <w:szCs w:val="24"/>
        </w:rPr>
        <w:t>;</w:t>
      </w:r>
    </w:p>
    <w:p w:rsidR="00384368" w:rsidRPr="005D24B7" w:rsidRDefault="00384368" w:rsidP="005D24B7">
      <w:pPr>
        <w:ind w:firstLine="540"/>
        <w:jc w:val="both"/>
        <w:rPr>
          <w:i/>
          <w:sz w:val="24"/>
          <w:szCs w:val="24"/>
        </w:rPr>
      </w:pPr>
      <w:r w:rsidRPr="00FE0C02">
        <w:rPr>
          <w:sz w:val="24"/>
          <w:szCs w:val="24"/>
        </w:rPr>
        <w:t>• </w:t>
      </w:r>
      <w:r w:rsidRPr="00FE0C02">
        <w:rPr>
          <w:b/>
          <w:sz w:val="24"/>
          <w:szCs w:val="24"/>
        </w:rPr>
        <w:t xml:space="preserve">воспитание ценностного отношения к прекрасному, формирование основ эстетической культуры — эстетическое воспитание </w:t>
      </w:r>
      <w:r w:rsidRPr="00FE0C02">
        <w:rPr>
          <w:sz w:val="24"/>
          <w:szCs w:val="24"/>
        </w:rPr>
        <w:t xml:space="preserve">(ценности: </w:t>
      </w:r>
      <w:r w:rsidRPr="00FE0C02">
        <w:rPr>
          <w:i/>
          <w:sz w:val="24"/>
          <w:szCs w:val="24"/>
        </w:rPr>
        <w:t>красота, гармония, духовный мир человека, самовыражение личности в творчестве и искусстве, эстетическое развитие личности</w:t>
      </w:r>
      <w:r w:rsidRPr="00FE0C02">
        <w:rPr>
          <w:sz w:val="24"/>
          <w:szCs w:val="24"/>
        </w:rPr>
        <w:t>).</w:t>
      </w:r>
    </w:p>
    <w:p w:rsidR="00384368" w:rsidRPr="00FE0C02" w:rsidRDefault="00384368" w:rsidP="00384368">
      <w:pPr>
        <w:ind w:firstLine="540"/>
        <w:jc w:val="both"/>
        <w:rPr>
          <w:b/>
          <w:bCs/>
          <w:sz w:val="24"/>
          <w:szCs w:val="24"/>
        </w:rPr>
      </w:pPr>
      <w:r>
        <w:rPr>
          <w:b/>
          <w:bCs/>
          <w:sz w:val="24"/>
          <w:szCs w:val="24"/>
        </w:rPr>
        <w:t>3</w:t>
      </w:r>
      <w:r w:rsidRPr="00FE0C02">
        <w:rPr>
          <w:b/>
          <w:bCs/>
          <w:sz w:val="24"/>
          <w:szCs w:val="24"/>
        </w:rPr>
        <w:t>. Содержание воспитания и социализации обучающихся, виды деятельности и формы занятий:</w:t>
      </w:r>
    </w:p>
    <w:p w:rsidR="00384368" w:rsidRPr="00FE0C02" w:rsidRDefault="00384368" w:rsidP="00384368">
      <w:pPr>
        <w:ind w:firstLine="540"/>
        <w:jc w:val="both"/>
        <w:rPr>
          <w:b/>
          <w:sz w:val="24"/>
          <w:szCs w:val="24"/>
        </w:rPr>
      </w:pPr>
      <w:r w:rsidRPr="00FE0C02">
        <w:rPr>
          <w:b/>
          <w:sz w:val="24"/>
          <w:szCs w:val="24"/>
        </w:rPr>
        <w:t>3.1. Воспитание гражданственности, патриотизма, уважения к правам, свободам и обязанностям человека:</w:t>
      </w:r>
    </w:p>
    <w:p w:rsidR="00384368" w:rsidRPr="00FE0C02" w:rsidRDefault="00384368" w:rsidP="00384368">
      <w:pPr>
        <w:ind w:firstLine="540"/>
        <w:jc w:val="both"/>
        <w:rPr>
          <w:b/>
          <w:sz w:val="24"/>
          <w:szCs w:val="24"/>
        </w:rPr>
      </w:pPr>
      <w:r w:rsidRPr="00FE0C02">
        <w:rPr>
          <w:b/>
          <w:sz w:val="24"/>
          <w:szCs w:val="24"/>
        </w:rPr>
        <w:t>Задачи:</w:t>
      </w:r>
    </w:p>
    <w:p w:rsidR="00384368" w:rsidRPr="00FE0C02" w:rsidRDefault="00384368" w:rsidP="00384368">
      <w:pPr>
        <w:ind w:firstLine="540"/>
        <w:jc w:val="both"/>
        <w:rPr>
          <w:sz w:val="24"/>
          <w:szCs w:val="24"/>
        </w:rPr>
      </w:pPr>
      <w:r w:rsidRPr="00FE0C02">
        <w:rPr>
          <w:sz w:val="24"/>
          <w:szCs w:val="24"/>
        </w:rPr>
        <w:t>общее представление о политическом устройстве российского государства, его институтах, их роли в жизни общества, о символах государства, их историческом происхождении и социально-культурном значении, о ключевых ценностях современного общества России;</w:t>
      </w:r>
    </w:p>
    <w:p w:rsidR="00384368" w:rsidRPr="00FE0C02" w:rsidRDefault="00384368" w:rsidP="00384368">
      <w:pPr>
        <w:ind w:firstLine="540"/>
        <w:jc w:val="both"/>
        <w:rPr>
          <w:sz w:val="24"/>
          <w:szCs w:val="24"/>
        </w:rPr>
      </w:pPr>
      <w:r w:rsidRPr="00FE0C02">
        <w:rPr>
          <w:sz w:val="24"/>
          <w:szCs w:val="24"/>
        </w:rPr>
        <w:t>• системные представления об институтах гражданского общества, их истории и современном состоянии в России и мире, о возможностях участия граждан в общественном управлении;</w:t>
      </w:r>
    </w:p>
    <w:p w:rsidR="00384368" w:rsidRPr="00FE0C02" w:rsidRDefault="00384368" w:rsidP="00384368">
      <w:pPr>
        <w:ind w:firstLine="540"/>
        <w:jc w:val="both"/>
        <w:rPr>
          <w:sz w:val="24"/>
          <w:szCs w:val="24"/>
        </w:rPr>
      </w:pPr>
      <w:r w:rsidRPr="00FE0C02">
        <w:rPr>
          <w:sz w:val="24"/>
          <w:szCs w:val="24"/>
        </w:rPr>
        <w:t>• понимание и одобрение правил поведения в обществе, уважение органов и лиц, охраняющих общественный порядок;</w:t>
      </w:r>
    </w:p>
    <w:p w:rsidR="00384368" w:rsidRPr="00FE0C02" w:rsidRDefault="00384368" w:rsidP="00384368">
      <w:pPr>
        <w:ind w:firstLine="540"/>
        <w:jc w:val="both"/>
        <w:rPr>
          <w:sz w:val="24"/>
          <w:szCs w:val="24"/>
        </w:rPr>
      </w:pPr>
      <w:r w:rsidRPr="00FE0C02">
        <w:rPr>
          <w:sz w:val="24"/>
          <w:szCs w:val="24"/>
        </w:rPr>
        <w:t>• осознание конституционного долга и обязанностей гражданина своей Родины;</w:t>
      </w:r>
    </w:p>
    <w:p w:rsidR="00384368" w:rsidRPr="00FE0C02" w:rsidRDefault="00384368" w:rsidP="00384368">
      <w:pPr>
        <w:ind w:firstLine="540"/>
        <w:jc w:val="both"/>
        <w:rPr>
          <w:sz w:val="24"/>
          <w:szCs w:val="24"/>
        </w:rPr>
      </w:pPr>
      <w:r w:rsidRPr="00FE0C02">
        <w:rPr>
          <w:sz w:val="24"/>
          <w:szCs w:val="24"/>
        </w:rPr>
        <w:t>• системные представления о народах России, об их общей исторической судьбе, о единстве народов нашей страны, знание национальных героев и важнейших событий отечественной истории;</w:t>
      </w:r>
    </w:p>
    <w:p w:rsidR="00384368" w:rsidRPr="00FE0C02" w:rsidRDefault="00384368" w:rsidP="00384368">
      <w:pPr>
        <w:ind w:firstLine="540"/>
        <w:jc w:val="both"/>
        <w:rPr>
          <w:sz w:val="24"/>
          <w:szCs w:val="24"/>
        </w:rPr>
      </w:pPr>
      <w:r w:rsidRPr="00FE0C02">
        <w:rPr>
          <w:sz w:val="24"/>
          <w:szCs w:val="24"/>
        </w:rPr>
        <w:t>• негативное отношение к нарушениям порядка в классе, школе, общественных местах, к невыполнению человеком своих общественных обязанностей, к антиобщественным действиям, поступкам.</w:t>
      </w:r>
    </w:p>
    <w:p w:rsidR="00384368" w:rsidRPr="00FE0C02" w:rsidRDefault="00384368" w:rsidP="00384368">
      <w:pPr>
        <w:ind w:firstLine="540"/>
        <w:jc w:val="center"/>
        <w:rPr>
          <w:b/>
          <w:sz w:val="24"/>
          <w:szCs w:val="24"/>
        </w:rPr>
      </w:pPr>
      <w:r w:rsidRPr="00FE0C02">
        <w:rPr>
          <w:b/>
          <w:sz w:val="24"/>
          <w:szCs w:val="24"/>
        </w:rPr>
        <w:t>Содержание деятельности</w:t>
      </w:r>
    </w:p>
    <w:p w:rsidR="00384368" w:rsidRPr="00FE0C02" w:rsidRDefault="00384368" w:rsidP="00384368">
      <w:pPr>
        <w:ind w:firstLine="540"/>
        <w:jc w:val="both"/>
        <w:rPr>
          <w:sz w:val="24"/>
          <w:szCs w:val="24"/>
        </w:rPr>
      </w:pPr>
      <w:r w:rsidRPr="00FE0C02">
        <w:rPr>
          <w:sz w:val="24"/>
          <w:szCs w:val="24"/>
        </w:rPr>
        <w:t>Изучают</w:t>
      </w:r>
      <w:r w:rsidRPr="00FE0C02">
        <w:rPr>
          <w:i/>
          <w:sz w:val="24"/>
          <w:szCs w:val="24"/>
        </w:rPr>
        <w:t xml:space="preserve"> </w:t>
      </w:r>
      <w:r w:rsidRPr="00FE0C02">
        <w:rPr>
          <w:sz w:val="24"/>
          <w:szCs w:val="24"/>
        </w:rPr>
        <w:t>Конституцию Российской Федерации, получают знания об основных правах и обязанностях граждан России, о политическом устройстве Российского государства, его институтах, их роли в жизни общества,</w:t>
      </w:r>
      <w:r w:rsidRPr="00FE0C02">
        <w:rPr>
          <w:i/>
          <w:sz w:val="24"/>
          <w:szCs w:val="24"/>
        </w:rPr>
        <w:t xml:space="preserve"> </w:t>
      </w:r>
      <w:r w:rsidRPr="00FE0C02">
        <w:rPr>
          <w:sz w:val="24"/>
          <w:szCs w:val="24"/>
        </w:rPr>
        <w:t xml:space="preserve">о символах государства </w:t>
      </w:r>
      <w:r w:rsidRPr="00FE0C02">
        <w:rPr>
          <w:i/>
          <w:sz w:val="24"/>
          <w:szCs w:val="24"/>
        </w:rPr>
        <w:t xml:space="preserve">— </w:t>
      </w:r>
      <w:r w:rsidRPr="00FE0C02">
        <w:rPr>
          <w:sz w:val="24"/>
          <w:szCs w:val="24"/>
        </w:rPr>
        <w:t>Флаге, Гербе России, о флаге и гербе Белгорода и Белгородской области, в котором находится образовательное учреждение.</w:t>
      </w:r>
    </w:p>
    <w:p w:rsidR="00384368" w:rsidRPr="00FE0C02" w:rsidRDefault="00384368" w:rsidP="00384368">
      <w:pPr>
        <w:ind w:firstLine="540"/>
        <w:jc w:val="both"/>
        <w:rPr>
          <w:sz w:val="24"/>
          <w:szCs w:val="24"/>
        </w:rPr>
      </w:pPr>
      <w:r w:rsidRPr="00FE0C02">
        <w:rPr>
          <w:sz w:val="24"/>
          <w:szCs w:val="24"/>
        </w:rPr>
        <w:t>Знакомятся с героическими страницами истории России, жизнью замечательных людей, явивших примеры гражданского служения, исполнения патриотического долга, в том числе и героями Великой Отечественной войны – учителями-ветеранами, ветеранами педагогического труда школы, с обязанностями гражданина (в процессе бесед, экскурсий, просмотра кинофильмов, путешествий по историческим и памятным местам, сюжетно-ролевых игр гражданского и историко-патриотического содержания, изучения учебных дисциплин).</w:t>
      </w:r>
    </w:p>
    <w:p w:rsidR="00384368" w:rsidRPr="00FE0C02" w:rsidRDefault="00384368" w:rsidP="00384368">
      <w:pPr>
        <w:ind w:firstLine="540"/>
        <w:jc w:val="both"/>
        <w:rPr>
          <w:sz w:val="24"/>
          <w:szCs w:val="24"/>
        </w:rPr>
      </w:pPr>
      <w:r w:rsidRPr="00FE0C02">
        <w:rPr>
          <w:sz w:val="24"/>
          <w:szCs w:val="24"/>
        </w:rPr>
        <w:t>Знакомятся с историей и культурой родного края, народным творчеством, этнокультурными традициями, фольклором, особенностями быта народов России пополняя и посещая школьный музей, районный краеведческий музей, музеи города Белгорода (в процессе бесед, сюжетно-ролевых игр, просмотра кинофильмов, творческих конкурсов, фестивалей, праздников, экскурсий в музеи поселка, области, путешествий по родному краю и местам великих сражений.</w:t>
      </w:r>
    </w:p>
    <w:p w:rsidR="00384368" w:rsidRPr="00FE0C02" w:rsidRDefault="00384368" w:rsidP="00384368">
      <w:pPr>
        <w:ind w:firstLine="540"/>
        <w:jc w:val="both"/>
        <w:rPr>
          <w:sz w:val="24"/>
          <w:szCs w:val="24"/>
        </w:rPr>
      </w:pPr>
      <w:r w:rsidRPr="00FE0C02">
        <w:rPr>
          <w:sz w:val="24"/>
          <w:szCs w:val="24"/>
        </w:rPr>
        <w:t>Знакомятся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посвящённых государственным праздникам).</w:t>
      </w:r>
    </w:p>
    <w:p w:rsidR="00384368" w:rsidRPr="00FE0C02" w:rsidRDefault="00384368" w:rsidP="00384368">
      <w:pPr>
        <w:ind w:firstLine="540"/>
        <w:jc w:val="both"/>
        <w:rPr>
          <w:sz w:val="24"/>
          <w:szCs w:val="24"/>
        </w:rPr>
      </w:pPr>
      <w:r w:rsidRPr="00FE0C02">
        <w:rPr>
          <w:sz w:val="24"/>
          <w:szCs w:val="24"/>
        </w:rPr>
        <w:t xml:space="preserve">Знакомятся с деятельностью общественных организаций патриотической и </w:t>
      </w:r>
      <w:r w:rsidRPr="00FE0C02">
        <w:rPr>
          <w:sz w:val="24"/>
          <w:szCs w:val="24"/>
        </w:rPr>
        <w:lastRenderedPageBreak/>
        <w:t>гражданской направленности, детско-юношеских движений, организаций, сообществ, с правами гражданина (в процессе экскурсий, встреч и бесед с представителями общественных организаций, посильного участия в социальных проектах и мероприятиях, проводимых для жителей поселка, в социально-значимых акциях «Ветеран живет рядом», «Радость людям», «Военные реликвии моей семьи – история моей родины».</w:t>
      </w:r>
    </w:p>
    <w:p w:rsidR="00384368" w:rsidRPr="00FE0C02" w:rsidRDefault="00384368" w:rsidP="00384368">
      <w:pPr>
        <w:ind w:firstLine="540"/>
        <w:jc w:val="both"/>
        <w:rPr>
          <w:sz w:val="24"/>
          <w:szCs w:val="24"/>
        </w:rPr>
      </w:pPr>
      <w:r w:rsidRPr="00FE0C02">
        <w:rPr>
          <w:sz w:val="24"/>
          <w:szCs w:val="24"/>
        </w:rPr>
        <w:t>Участвуют в беседах о подвигах Российской армии, защитниках Отечества, в проведении игр военно-патриотического содержания, конкурсов и спортивных соревнований,  встреч с ветеранами и военнослужащими.</w:t>
      </w:r>
    </w:p>
    <w:p w:rsidR="00384368" w:rsidRPr="00FE0C02" w:rsidRDefault="00384368" w:rsidP="00384368">
      <w:pPr>
        <w:ind w:firstLine="540"/>
        <w:jc w:val="both"/>
        <w:rPr>
          <w:sz w:val="24"/>
          <w:szCs w:val="24"/>
        </w:rPr>
      </w:pPr>
      <w:r w:rsidRPr="00FE0C02">
        <w:rPr>
          <w:sz w:val="24"/>
          <w:szCs w:val="24"/>
        </w:rPr>
        <w:t>Получают опыт межкультурной коммуникации с детьми и взрослыми — представителями разных народов России, знакомятся с особенностями их культур и образа жизни (в процессе бесед, народных игр, организации и проведения национально-культурных праздников).</w:t>
      </w:r>
    </w:p>
    <w:p w:rsidR="00384368" w:rsidRPr="00FE0C02" w:rsidRDefault="00384368" w:rsidP="00384368">
      <w:pPr>
        <w:ind w:firstLine="540"/>
        <w:jc w:val="both"/>
        <w:rPr>
          <w:sz w:val="24"/>
          <w:szCs w:val="24"/>
        </w:rPr>
      </w:pPr>
      <w:r w:rsidRPr="00FE0C02">
        <w:rPr>
          <w:sz w:val="24"/>
          <w:szCs w:val="24"/>
        </w:rPr>
        <w:t>Участвуют во встречах и беседах с выпускниками школы, знакомятся с биографиями выпускников, явивших собой достойные примеры гражданственности и патриотизма</w:t>
      </w:r>
      <w:r w:rsidRPr="00754DC7">
        <w:rPr>
          <w:sz w:val="28"/>
          <w:szCs w:val="28"/>
        </w:rPr>
        <w:t xml:space="preserve">, </w:t>
      </w:r>
      <w:r w:rsidRPr="00FE0C02">
        <w:rPr>
          <w:sz w:val="24"/>
          <w:szCs w:val="24"/>
        </w:rPr>
        <w:t>изучают историю школы.</w:t>
      </w:r>
    </w:p>
    <w:p w:rsidR="00F91E57" w:rsidRDefault="00F91E57"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Default="00384368" w:rsidP="00F91E57">
      <w:pPr>
        <w:ind w:firstLine="540"/>
        <w:jc w:val="both"/>
        <w:rPr>
          <w:sz w:val="24"/>
          <w:szCs w:val="24"/>
        </w:rPr>
      </w:pPr>
    </w:p>
    <w:p w:rsidR="00384368" w:rsidRPr="007F2106" w:rsidRDefault="00384368" w:rsidP="00384368">
      <w:pPr>
        <w:jc w:val="both"/>
        <w:rPr>
          <w:sz w:val="24"/>
          <w:szCs w:val="24"/>
        </w:rPr>
        <w:sectPr w:rsidR="00384368" w:rsidRPr="007F2106">
          <w:headerReference w:type="default" r:id="rId11"/>
          <w:footerReference w:type="default" r:id="rId12"/>
          <w:pgSz w:w="11906" w:h="16838"/>
          <w:pgMar w:top="1134" w:right="850" w:bottom="1134" w:left="1701" w:header="708" w:footer="708"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2"/>
        <w:gridCol w:w="6172"/>
        <w:gridCol w:w="6172"/>
      </w:tblGrid>
      <w:tr w:rsidR="00384368" w:rsidRPr="007F2106" w:rsidTr="00946B13">
        <w:trPr>
          <w:jc w:val="center"/>
        </w:trPr>
        <w:tc>
          <w:tcPr>
            <w:tcW w:w="826" w:type="pct"/>
            <w:vMerge w:val="restart"/>
          </w:tcPr>
          <w:p w:rsidR="00384368" w:rsidRPr="007F2106" w:rsidRDefault="00384368" w:rsidP="00946B13">
            <w:pPr>
              <w:jc w:val="both"/>
              <w:rPr>
                <w:b/>
                <w:sz w:val="24"/>
                <w:szCs w:val="24"/>
              </w:rPr>
            </w:pPr>
            <w:r w:rsidRPr="007F2106">
              <w:rPr>
                <w:b/>
                <w:sz w:val="24"/>
                <w:szCs w:val="24"/>
              </w:rPr>
              <w:lastRenderedPageBreak/>
              <w:t>Виды деятельности и формы организации</w:t>
            </w:r>
          </w:p>
        </w:tc>
        <w:tc>
          <w:tcPr>
            <w:tcW w:w="4174" w:type="pct"/>
            <w:gridSpan w:val="2"/>
          </w:tcPr>
          <w:p w:rsidR="00384368" w:rsidRPr="007F2106" w:rsidRDefault="00384368" w:rsidP="00946B13">
            <w:pPr>
              <w:jc w:val="center"/>
              <w:rPr>
                <w:b/>
                <w:sz w:val="24"/>
                <w:szCs w:val="24"/>
              </w:rPr>
            </w:pPr>
            <w:r w:rsidRPr="007F2106">
              <w:rPr>
                <w:b/>
                <w:sz w:val="24"/>
                <w:szCs w:val="24"/>
              </w:rPr>
              <w:t>Тематика занятий</w:t>
            </w:r>
          </w:p>
        </w:tc>
      </w:tr>
      <w:tr w:rsidR="00384368" w:rsidRPr="007F2106" w:rsidTr="00946B13">
        <w:trPr>
          <w:jc w:val="center"/>
        </w:trPr>
        <w:tc>
          <w:tcPr>
            <w:tcW w:w="826" w:type="pct"/>
            <w:vMerge/>
          </w:tcPr>
          <w:p w:rsidR="00384368" w:rsidRPr="007F2106" w:rsidRDefault="00384368" w:rsidP="00946B13">
            <w:pPr>
              <w:jc w:val="both"/>
              <w:rPr>
                <w:b/>
                <w:sz w:val="24"/>
                <w:szCs w:val="24"/>
              </w:rPr>
            </w:pPr>
          </w:p>
        </w:tc>
        <w:tc>
          <w:tcPr>
            <w:tcW w:w="2087" w:type="pct"/>
            <w:vAlign w:val="center"/>
          </w:tcPr>
          <w:p w:rsidR="00384368" w:rsidRPr="007F2106" w:rsidRDefault="00384368" w:rsidP="00946B13">
            <w:pPr>
              <w:jc w:val="center"/>
              <w:rPr>
                <w:b/>
                <w:sz w:val="24"/>
                <w:szCs w:val="24"/>
              </w:rPr>
            </w:pPr>
            <w:r w:rsidRPr="007F2106">
              <w:rPr>
                <w:b/>
                <w:sz w:val="24"/>
                <w:szCs w:val="24"/>
              </w:rPr>
              <w:t>8 класс</w:t>
            </w:r>
          </w:p>
        </w:tc>
        <w:tc>
          <w:tcPr>
            <w:tcW w:w="2087" w:type="pct"/>
            <w:vAlign w:val="center"/>
          </w:tcPr>
          <w:p w:rsidR="00384368" w:rsidRPr="007F2106" w:rsidRDefault="00384368" w:rsidP="00946B13">
            <w:pPr>
              <w:jc w:val="center"/>
              <w:rPr>
                <w:b/>
                <w:sz w:val="24"/>
                <w:szCs w:val="24"/>
              </w:rPr>
            </w:pPr>
            <w:r w:rsidRPr="007F2106">
              <w:rPr>
                <w:b/>
                <w:sz w:val="24"/>
                <w:szCs w:val="24"/>
              </w:rPr>
              <w:t>9 класс</w:t>
            </w:r>
          </w:p>
        </w:tc>
      </w:tr>
      <w:tr w:rsidR="00384368" w:rsidRPr="007F2106" w:rsidTr="00946B13">
        <w:trPr>
          <w:trHeight w:val="699"/>
          <w:jc w:val="center"/>
        </w:trPr>
        <w:tc>
          <w:tcPr>
            <w:tcW w:w="826" w:type="pct"/>
            <w:vMerge w:val="restart"/>
            <w:textDirection w:val="btLr"/>
          </w:tcPr>
          <w:p w:rsidR="00384368" w:rsidRPr="007F2106" w:rsidRDefault="00384368" w:rsidP="00946B13">
            <w:pPr>
              <w:ind w:left="113" w:right="113"/>
              <w:jc w:val="both"/>
              <w:rPr>
                <w:sz w:val="24"/>
                <w:szCs w:val="24"/>
              </w:rPr>
            </w:pPr>
            <w:r w:rsidRPr="007F2106">
              <w:rPr>
                <w:sz w:val="24"/>
                <w:szCs w:val="24"/>
              </w:rPr>
              <w:t>Классные часы, беседы, часы общения, дискуссии</w:t>
            </w:r>
          </w:p>
        </w:tc>
        <w:tc>
          <w:tcPr>
            <w:tcW w:w="4174" w:type="pct"/>
            <w:gridSpan w:val="2"/>
          </w:tcPr>
          <w:p w:rsidR="00384368" w:rsidRPr="007F2106" w:rsidRDefault="00384368" w:rsidP="00946B13">
            <w:pPr>
              <w:shd w:val="clear" w:color="auto" w:fill="FFFFFF"/>
              <w:jc w:val="center"/>
              <w:rPr>
                <w:color w:val="000000"/>
                <w:sz w:val="24"/>
                <w:szCs w:val="24"/>
              </w:rPr>
            </w:pPr>
            <w:r w:rsidRPr="007F2106">
              <w:rPr>
                <w:color w:val="000000"/>
                <w:sz w:val="24"/>
                <w:szCs w:val="24"/>
              </w:rPr>
              <w:t>Единый классный час «Единые требования к поведению школьников»</w:t>
            </w:r>
          </w:p>
          <w:p w:rsidR="00384368" w:rsidRPr="007F2106" w:rsidRDefault="00384368" w:rsidP="00946B13">
            <w:pPr>
              <w:shd w:val="clear" w:color="auto" w:fill="FFFFFF"/>
              <w:jc w:val="center"/>
              <w:rPr>
                <w:color w:val="000000"/>
                <w:sz w:val="24"/>
                <w:szCs w:val="24"/>
              </w:rPr>
            </w:pPr>
            <w:r w:rsidRPr="007F2106">
              <w:rPr>
                <w:color w:val="000000"/>
                <w:sz w:val="24"/>
                <w:szCs w:val="24"/>
              </w:rPr>
              <w:t>Классные часы «Как мы выполняем правила для учащихся».</w:t>
            </w:r>
          </w:p>
        </w:tc>
      </w:tr>
      <w:tr w:rsidR="00384368" w:rsidRPr="007F2106" w:rsidTr="00946B13">
        <w:trPr>
          <w:trHeight w:val="894"/>
          <w:jc w:val="center"/>
        </w:trPr>
        <w:tc>
          <w:tcPr>
            <w:tcW w:w="826" w:type="pct"/>
            <w:vMerge/>
            <w:textDirection w:val="btLr"/>
          </w:tcPr>
          <w:p w:rsidR="00384368" w:rsidRPr="007F2106" w:rsidRDefault="00384368" w:rsidP="00946B13">
            <w:pPr>
              <w:ind w:left="113" w:right="113" w:firstLine="540"/>
              <w:jc w:val="both"/>
              <w:rPr>
                <w:sz w:val="24"/>
                <w:szCs w:val="24"/>
              </w:rPr>
            </w:pPr>
          </w:p>
        </w:tc>
        <w:tc>
          <w:tcPr>
            <w:tcW w:w="2087" w:type="pct"/>
          </w:tcPr>
          <w:p w:rsidR="00384368" w:rsidRPr="007F2106" w:rsidRDefault="00384368" w:rsidP="00946B13">
            <w:pPr>
              <w:shd w:val="clear" w:color="auto" w:fill="FFFFFF"/>
              <w:jc w:val="both"/>
              <w:rPr>
                <w:color w:val="000000"/>
                <w:sz w:val="24"/>
                <w:szCs w:val="24"/>
              </w:rPr>
            </w:pPr>
            <w:r w:rsidRPr="007F2106">
              <w:rPr>
                <w:color w:val="000000"/>
                <w:sz w:val="24"/>
                <w:szCs w:val="24"/>
              </w:rPr>
              <w:t>Особенности и традиции школы. Встречи с ветеранами педагогического труда. Сбор материалов «Ими гордится школа».</w:t>
            </w:r>
          </w:p>
        </w:tc>
        <w:tc>
          <w:tcPr>
            <w:tcW w:w="2087" w:type="pct"/>
            <w:vMerge w:val="restart"/>
          </w:tcPr>
          <w:p w:rsidR="00384368" w:rsidRPr="007F2106" w:rsidRDefault="00384368" w:rsidP="00946B13">
            <w:pPr>
              <w:shd w:val="clear" w:color="auto" w:fill="FFFFFF"/>
              <w:jc w:val="both"/>
              <w:rPr>
                <w:color w:val="000000"/>
                <w:sz w:val="24"/>
                <w:szCs w:val="24"/>
              </w:rPr>
            </w:pPr>
            <w:r w:rsidRPr="007F2106">
              <w:rPr>
                <w:color w:val="000000"/>
                <w:sz w:val="24"/>
                <w:szCs w:val="24"/>
              </w:rPr>
              <w:t>Музейные уроки, посвященные учителям ветеранам Вов «Юность, опаленная войной». Встречи с учителями работавшими в школе «Одной мы связаны судьбой», «Разговор по душам» - с выпускниками-учителями работающими в школе.</w:t>
            </w:r>
          </w:p>
          <w:p w:rsidR="00384368" w:rsidRPr="007F2106" w:rsidRDefault="00384368" w:rsidP="00946B13">
            <w:pPr>
              <w:shd w:val="clear" w:color="auto" w:fill="FFFFFF"/>
              <w:jc w:val="both"/>
              <w:rPr>
                <w:color w:val="000000"/>
                <w:sz w:val="24"/>
                <w:szCs w:val="24"/>
              </w:rPr>
            </w:pPr>
            <w:r w:rsidRPr="007F2106">
              <w:rPr>
                <w:color w:val="000000"/>
                <w:sz w:val="24"/>
                <w:szCs w:val="24"/>
              </w:rPr>
              <w:t>Свобода. Существуют ли правила свободной жизни. Границы свободы</w:t>
            </w:r>
          </w:p>
          <w:p w:rsidR="00384368" w:rsidRPr="007F2106" w:rsidRDefault="00384368" w:rsidP="00946B13">
            <w:pPr>
              <w:shd w:val="clear" w:color="auto" w:fill="FFFFFF"/>
              <w:ind w:firstLine="78"/>
              <w:jc w:val="both"/>
              <w:rPr>
                <w:color w:val="000000"/>
                <w:sz w:val="24"/>
                <w:szCs w:val="24"/>
              </w:rPr>
            </w:pPr>
            <w:r w:rsidRPr="007F2106">
              <w:rPr>
                <w:color w:val="000000"/>
                <w:sz w:val="24"/>
                <w:szCs w:val="24"/>
              </w:rPr>
              <w:t>Защита Родины - почетная обязанность. Права и обязанности военнослужащего. Право и обязанность на защиту своей страны. Проблемы российской армии.</w:t>
            </w:r>
          </w:p>
        </w:tc>
      </w:tr>
      <w:tr w:rsidR="00384368" w:rsidRPr="007F2106" w:rsidTr="00946B13">
        <w:trPr>
          <w:trHeight w:val="1829"/>
          <w:jc w:val="center"/>
        </w:trPr>
        <w:tc>
          <w:tcPr>
            <w:tcW w:w="826" w:type="pct"/>
            <w:vMerge/>
            <w:textDirection w:val="btLr"/>
          </w:tcPr>
          <w:p w:rsidR="00384368" w:rsidRPr="007F2106" w:rsidRDefault="00384368" w:rsidP="00946B13">
            <w:pPr>
              <w:ind w:left="113" w:right="113" w:firstLine="540"/>
              <w:jc w:val="both"/>
              <w:rPr>
                <w:sz w:val="24"/>
                <w:szCs w:val="24"/>
              </w:rPr>
            </w:pPr>
          </w:p>
        </w:tc>
        <w:tc>
          <w:tcPr>
            <w:tcW w:w="2087" w:type="pct"/>
          </w:tcPr>
          <w:p w:rsidR="00384368" w:rsidRPr="007F2106" w:rsidRDefault="00384368" w:rsidP="00946B13">
            <w:pPr>
              <w:shd w:val="clear" w:color="auto" w:fill="FFFFFF"/>
              <w:jc w:val="both"/>
              <w:rPr>
                <w:color w:val="000000"/>
                <w:sz w:val="24"/>
                <w:szCs w:val="24"/>
              </w:rPr>
            </w:pPr>
            <w:r w:rsidRPr="007F2106">
              <w:rPr>
                <w:color w:val="000000"/>
                <w:sz w:val="24"/>
                <w:szCs w:val="24"/>
              </w:rPr>
              <w:t>Презентация «Гербы Белгородчины. Значение геральдических изображении».</w:t>
            </w:r>
          </w:p>
          <w:p w:rsidR="00384368" w:rsidRPr="007F2106" w:rsidRDefault="00384368" w:rsidP="00946B13">
            <w:pPr>
              <w:shd w:val="clear" w:color="auto" w:fill="FFFFFF"/>
              <w:ind w:firstLine="78"/>
              <w:jc w:val="both"/>
              <w:rPr>
                <w:color w:val="000000"/>
                <w:sz w:val="24"/>
                <w:szCs w:val="24"/>
              </w:rPr>
            </w:pPr>
            <w:r w:rsidRPr="007F2106">
              <w:rPr>
                <w:color w:val="000000"/>
                <w:sz w:val="24"/>
                <w:szCs w:val="24"/>
              </w:rPr>
              <w:t>Тест «Я – гражданин России» (права и обязанности несовершеннолетних)</w:t>
            </w:r>
          </w:p>
        </w:tc>
        <w:tc>
          <w:tcPr>
            <w:tcW w:w="2087" w:type="pct"/>
            <w:vMerge/>
          </w:tcPr>
          <w:p w:rsidR="00384368" w:rsidRPr="007F2106" w:rsidRDefault="00384368" w:rsidP="00946B13">
            <w:pPr>
              <w:shd w:val="clear" w:color="auto" w:fill="FFFFFF"/>
              <w:ind w:firstLine="78"/>
              <w:jc w:val="both"/>
              <w:rPr>
                <w:color w:val="000000"/>
                <w:sz w:val="24"/>
                <w:szCs w:val="24"/>
              </w:rPr>
            </w:pPr>
          </w:p>
        </w:tc>
      </w:tr>
      <w:tr w:rsidR="00384368" w:rsidRPr="007F2106" w:rsidTr="00946B13">
        <w:trPr>
          <w:trHeight w:val="1170"/>
          <w:jc w:val="center"/>
        </w:trPr>
        <w:tc>
          <w:tcPr>
            <w:tcW w:w="826" w:type="pct"/>
            <w:vMerge/>
            <w:textDirection w:val="btLr"/>
          </w:tcPr>
          <w:p w:rsidR="00384368" w:rsidRPr="007F2106" w:rsidRDefault="00384368" w:rsidP="00946B13">
            <w:pPr>
              <w:ind w:left="113" w:right="113" w:firstLine="540"/>
              <w:jc w:val="both"/>
              <w:rPr>
                <w:sz w:val="24"/>
                <w:szCs w:val="24"/>
              </w:rPr>
            </w:pPr>
          </w:p>
        </w:tc>
        <w:tc>
          <w:tcPr>
            <w:tcW w:w="2087" w:type="pct"/>
          </w:tcPr>
          <w:p w:rsidR="00384368" w:rsidRPr="007F2106" w:rsidRDefault="00384368" w:rsidP="00946B13">
            <w:pPr>
              <w:shd w:val="clear" w:color="auto" w:fill="FFFFFF"/>
              <w:ind w:firstLine="78"/>
              <w:jc w:val="both"/>
              <w:rPr>
                <w:color w:val="000000"/>
                <w:sz w:val="24"/>
                <w:szCs w:val="24"/>
              </w:rPr>
            </w:pPr>
            <w:r w:rsidRPr="007F2106">
              <w:rPr>
                <w:color w:val="000000"/>
                <w:sz w:val="24"/>
                <w:szCs w:val="24"/>
              </w:rPr>
              <w:t>Сущность понятия гражданина. Права и обязанности гражданина. Право на образование и труд. Право и обязанность на защиту своей страны</w:t>
            </w:r>
          </w:p>
          <w:p w:rsidR="00384368" w:rsidRPr="007F2106" w:rsidRDefault="00384368" w:rsidP="00946B13">
            <w:pPr>
              <w:shd w:val="clear" w:color="auto" w:fill="FFFFFF"/>
              <w:ind w:firstLine="78"/>
              <w:jc w:val="both"/>
              <w:rPr>
                <w:sz w:val="24"/>
                <w:szCs w:val="24"/>
              </w:rPr>
            </w:pPr>
            <w:r w:rsidRPr="007F2106">
              <w:rPr>
                <w:color w:val="000000"/>
                <w:sz w:val="24"/>
                <w:szCs w:val="24"/>
              </w:rPr>
              <w:t xml:space="preserve">Что такое «закон». Что такое «общественный порядок».. Ответственность за нарушения общественного порядка. </w:t>
            </w:r>
          </w:p>
        </w:tc>
        <w:tc>
          <w:tcPr>
            <w:tcW w:w="2087" w:type="pct"/>
          </w:tcPr>
          <w:p w:rsidR="00384368" w:rsidRPr="007F2106" w:rsidRDefault="00384368" w:rsidP="00946B13">
            <w:pPr>
              <w:shd w:val="clear" w:color="auto" w:fill="FFFFFF"/>
              <w:ind w:firstLine="78"/>
              <w:jc w:val="both"/>
              <w:rPr>
                <w:color w:val="000000"/>
                <w:sz w:val="24"/>
                <w:szCs w:val="24"/>
              </w:rPr>
            </w:pPr>
            <w:r w:rsidRPr="007F2106">
              <w:rPr>
                <w:color w:val="000000"/>
                <w:sz w:val="24"/>
                <w:szCs w:val="24"/>
              </w:rPr>
              <w:t>Беседа «Я гражданин России» (правовой статус гражданина России)</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shd w:val="clear" w:color="auto" w:fill="FFFFFF"/>
              <w:jc w:val="both"/>
              <w:rPr>
                <w:sz w:val="24"/>
                <w:szCs w:val="24"/>
              </w:rPr>
            </w:pPr>
            <w:r w:rsidRPr="007F2106">
              <w:rPr>
                <w:color w:val="000000"/>
                <w:sz w:val="24"/>
                <w:szCs w:val="24"/>
              </w:rPr>
              <w:t xml:space="preserve">Литературная гостиная </w:t>
            </w:r>
            <w:r w:rsidRPr="007F2106">
              <w:rPr>
                <w:sz w:val="24"/>
                <w:szCs w:val="24"/>
              </w:rPr>
              <w:t>«Слово о родном крае» - поэты Белгородчины о своей малой Родине.</w:t>
            </w:r>
          </w:p>
          <w:p w:rsidR="00384368" w:rsidRPr="007F2106" w:rsidRDefault="00384368" w:rsidP="00946B13">
            <w:pPr>
              <w:shd w:val="clear" w:color="auto" w:fill="FFFFFF"/>
              <w:jc w:val="both"/>
              <w:rPr>
                <w:color w:val="000000"/>
                <w:sz w:val="24"/>
                <w:szCs w:val="24"/>
              </w:rPr>
            </w:pPr>
            <w:r w:rsidRPr="007F2106">
              <w:rPr>
                <w:sz w:val="24"/>
                <w:szCs w:val="24"/>
              </w:rPr>
              <w:t>«Поступки настоящего солдата».</w:t>
            </w:r>
          </w:p>
        </w:tc>
        <w:tc>
          <w:tcPr>
            <w:tcW w:w="2087" w:type="pct"/>
          </w:tcPr>
          <w:p w:rsidR="00384368" w:rsidRPr="007F2106" w:rsidRDefault="00384368" w:rsidP="00946B13">
            <w:pPr>
              <w:shd w:val="clear" w:color="auto" w:fill="FFFFFF"/>
              <w:jc w:val="both"/>
              <w:rPr>
                <w:color w:val="000000"/>
                <w:sz w:val="24"/>
                <w:szCs w:val="24"/>
              </w:rPr>
            </w:pPr>
            <w:r w:rsidRPr="007F2106">
              <w:rPr>
                <w:sz w:val="24"/>
                <w:szCs w:val="24"/>
              </w:rPr>
              <w:t>Духовная жизнь. Сознание ума, чувств и их согласованность с нравственностью</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pStyle w:val="af1"/>
              <w:ind w:left="0"/>
              <w:jc w:val="both"/>
            </w:pPr>
            <w:r w:rsidRPr="007F2106">
              <w:t xml:space="preserve">Всеобщая декларация прав человека: Общечеловеческие правовые документы; Идеал современного права; Права человека – мера его свободы. </w:t>
            </w:r>
          </w:p>
        </w:tc>
        <w:tc>
          <w:tcPr>
            <w:tcW w:w="2087" w:type="pct"/>
          </w:tcPr>
          <w:p w:rsidR="00384368" w:rsidRPr="007F2106" w:rsidRDefault="00384368" w:rsidP="00946B13">
            <w:pPr>
              <w:pStyle w:val="af1"/>
              <w:ind w:left="0"/>
              <w:jc w:val="both"/>
            </w:pPr>
            <w:r w:rsidRPr="007F2106">
              <w:t>Беседа на тему: «Человек и человечность: Мораль и гуманизм; Моральные нормы и поступки людей».</w:t>
            </w:r>
          </w:p>
        </w:tc>
      </w:tr>
      <w:tr w:rsidR="00384368" w:rsidRPr="007F2106" w:rsidTr="00946B13">
        <w:trPr>
          <w:trHeight w:val="1737"/>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shd w:val="clear" w:color="auto" w:fill="FFFFFF"/>
              <w:ind w:firstLine="10"/>
              <w:jc w:val="both"/>
              <w:rPr>
                <w:sz w:val="24"/>
                <w:szCs w:val="24"/>
              </w:rPr>
            </w:pPr>
            <w:r w:rsidRPr="007F2106">
              <w:rPr>
                <w:color w:val="000000"/>
                <w:sz w:val="24"/>
                <w:szCs w:val="24"/>
              </w:rPr>
              <w:t>Диагностическая беседа «Как я представляю свои права и обязанности гражданина»</w:t>
            </w:r>
          </w:p>
          <w:p w:rsidR="00384368" w:rsidRPr="007F2106" w:rsidRDefault="00384368" w:rsidP="00946B13">
            <w:pPr>
              <w:shd w:val="clear" w:color="auto" w:fill="FFFFFF"/>
              <w:ind w:firstLine="10"/>
              <w:jc w:val="both"/>
              <w:rPr>
                <w:sz w:val="24"/>
                <w:szCs w:val="24"/>
              </w:rPr>
            </w:pPr>
            <w:r w:rsidRPr="007F2106">
              <w:rPr>
                <w:color w:val="000000"/>
                <w:sz w:val="24"/>
                <w:szCs w:val="24"/>
              </w:rPr>
              <w:t>Деловая игра «Создаем конституцию класса».</w:t>
            </w:r>
          </w:p>
          <w:p w:rsidR="00384368" w:rsidRPr="007F2106" w:rsidRDefault="00384368" w:rsidP="00946B13">
            <w:pPr>
              <w:shd w:val="clear" w:color="auto" w:fill="FFFFFF"/>
              <w:ind w:firstLine="10"/>
              <w:jc w:val="both"/>
              <w:rPr>
                <w:sz w:val="24"/>
                <w:szCs w:val="24"/>
              </w:rPr>
            </w:pPr>
            <w:r w:rsidRPr="007F2106">
              <w:rPr>
                <w:color w:val="000000"/>
                <w:sz w:val="24"/>
                <w:szCs w:val="24"/>
              </w:rPr>
              <w:t>Ролевая игра «Воспользуйся своим правом» (6 пунктов: 3- искренних, 3 - фальшивых).</w:t>
            </w:r>
          </w:p>
          <w:p w:rsidR="00384368" w:rsidRPr="007F2106" w:rsidRDefault="00384368" w:rsidP="00946B13">
            <w:pPr>
              <w:ind w:firstLine="10"/>
              <w:jc w:val="both"/>
              <w:rPr>
                <w:color w:val="000000"/>
                <w:sz w:val="24"/>
                <w:szCs w:val="24"/>
              </w:rPr>
            </w:pPr>
            <w:r w:rsidRPr="007F2106">
              <w:rPr>
                <w:color w:val="000000"/>
                <w:sz w:val="24"/>
                <w:szCs w:val="24"/>
              </w:rPr>
              <w:t>Диалог-размышление «Зачем гражданину его права»</w:t>
            </w:r>
          </w:p>
        </w:tc>
        <w:tc>
          <w:tcPr>
            <w:tcW w:w="2087" w:type="pct"/>
            <w:vMerge w:val="restart"/>
          </w:tcPr>
          <w:p w:rsidR="00384368" w:rsidRPr="007F2106" w:rsidRDefault="00384368" w:rsidP="00946B13">
            <w:pPr>
              <w:shd w:val="clear" w:color="auto" w:fill="FFFFFF"/>
              <w:ind w:firstLine="10"/>
              <w:jc w:val="both"/>
              <w:rPr>
                <w:sz w:val="24"/>
                <w:szCs w:val="24"/>
              </w:rPr>
            </w:pPr>
            <w:r w:rsidRPr="007F2106">
              <w:rPr>
                <w:color w:val="000000"/>
                <w:sz w:val="24"/>
                <w:szCs w:val="24"/>
              </w:rPr>
              <w:t>Диагностическая беседа «Что такое свобода?»</w:t>
            </w:r>
          </w:p>
          <w:p w:rsidR="00384368" w:rsidRPr="007F2106" w:rsidRDefault="00384368" w:rsidP="00946B13">
            <w:pPr>
              <w:shd w:val="clear" w:color="auto" w:fill="FFFFFF"/>
              <w:ind w:firstLine="10"/>
              <w:jc w:val="both"/>
              <w:rPr>
                <w:sz w:val="24"/>
                <w:szCs w:val="24"/>
              </w:rPr>
            </w:pPr>
            <w:r w:rsidRPr="007F2106">
              <w:rPr>
                <w:color w:val="000000"/>
                <w:sz w:val="24"/>
                <w:szCs w:val="24"/>
              </w:rPr>
              <w:t>Деловая игра «Манифест свободного человека» (Разработка правил «Как пользоваться свободой».</w:t>
            </w:r>
          </w:p>
          <w:p w:rsidR="00384368" w:rsidRPr="007F2106" w:rsidRDefault="00384368" w:rsidP="00946B13">
            <w:pPr>
              <w:shd w:val="clear" w:color="auto" w:fill="FFFFFF"/>
              <w:ind w:firstLine="10"/>
              <w:jc w:val="both"/>
              <w:rPr>
                <w:sz w:val="24"/>
                <w:szCs w:val="24"/>
              </w:rPr>
            </w:pPr>
            <w:r w:rsidRPr="007F2106">
              <w:rPr>
                <w:color w:val="000000"/>
                <w:sz w:val="24"/>
                <w:szCs w:val="24"/>
              </w:rPr>
              <w:t>Ролевая игра «Трудный выбор».</w:t>
            </w:r>
          </w:p>
          <w:p w:rsidR="00384368" w:rsidRPr="007F2106" w:rsidRDefault="00384368" w:rsidP="00946B13">
            <w:pPr>
              <w:ind w:firstLine="10"/>
              <w:jc w:val="both"/>
              <w:rPr>
                <w:color w:val="000000"/>
                <w:sz w:val="24"/>
                <w:szCs w:val="24"/>
              </w:rPr>
            </w:pPr>
            <w:r w:rsidRPr="007F2106">
              <w:rPr>
                <w:color w:val="000000"/>
                <w:sz w:val="24"/>
                <w:szCs w:val="24"/>
              </w:rPr>
              <w:t>Диалог-размышление «Зачем человеку дана свобода?»</w:t>
            </w:r>
          </w:p>
          <w:p w:rsidR="00384368" w:rsidRPr="007F2106" w:rsidRDefault="00384368" w:rsidP="00946B13">
            <w:pPr>
              <w:shd w:val="clear" w:color="auto" w:fill="FFFFFF"/>
              <w:ind w:firstLine="10"/>
              <w:jc w:val="both"/>
              <w:rPr>
                <w:sz w:val="24"/>
                <w:szCs w:val="24"/>
              </w:rPr>
            </w:pPr>
            <w:r w:rsidRPr="007F2106">
              <w:rPr>
                <w:color w:val="000000"/>
                <w:sz w:val="24"/>
                <w:szCs w:val="24"/>
              </w:rPr>
              <w:t xml:space="preserve">Диалог-размышление «Нужна ли профессиональная </w:t>
            </w:r>
            <w:r w:rsidRPr="007F2106">
              <w:rPr>
                <w:color w:val="000000"/>
                <w:sz w:val="24"/>
                <w:szCs w:val="24"/>
              </w:rPr>
              <w:lastRenderedPageBreak/>
              <w:t>армия».</w:t>
            </w:r>
          </w:p>
          <w:p w:rsidR="00384368" w:rsidRPr="007F2106" w:rsidRDefault="00384368" w:rsidP="00946B13">
            <w:pPr>
              <w:shd w:val="clear" w:color="auto" w:fill="FFFFFF"/>
              <w:ind w:firstLine="10"/>
              <w:jc w:val="both"/>
              <w:rPr>
                <w:sz w:val="24"/>
                <w:szCs w:val="24"/>
              </w:rPr>
            </w:pPr>
            <w:r w:rsidRPr="007F2106">
              <w:rPr>
                <w:color w:val="000000"/>
                <w:sz w:val="24"/>
                <w:szCs w:val="24"/>
              </w:rPr>
              <w:t>Диалог размышление «Готов ли я стать военным».</w:t>
            </w:r>
          </w:p>
          <w:p w:rsidR="00384368" w:rsidRPr="007F2106" w:rsidRDefault="00384368" w:rsidP="00946B13">
            <w:pPr>
              <w:pStyle w:val="af1"/>
              <w:ind w:left="0" w:firstLine="10"/>
              <w:jc w:val="both"/>
            </w:pPr>
            <w:r w:rsidRPr="007F2106">
              <w:rPr>
                <w:color w:val="000000"/>
              </w:rPr>
              <w:t>Диалог-размышление «Проблемы российской армии»</w:t>
            </w:r>
          </w:p>
        </w:tc>
      </w:tr>
      <w:tr w:rsidR="00384368" w:rsidRPr="007F2106" w:rsidTr="00946B13">
        <w:trPr>
          <w:trHeight w:val="1454"/>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shd w:val="clear" w:color="auto" w:fill="FFFFFF"/>
              <w:jc w:val="both"/>
              <w:rPr>
                <w:sz w:val="24"/>
                <w:szCs w:val="24"/>
              </w:rPr>
            </w:pPr>
            <w:r w:rsidRPr="007F2106">
              <w:rPr>
                <w:color w:val="000000"/>
                <w:sz w:val="24"/>
                <w:szCs w:val="24"/>
              </w:rPr>
              <w:t>Диалог-размышление «Закон и порядок».</w:t>
            </w:r>
          </w:p>
          <w:p w:rsidR="00384368" w:rsidRPr="007F2106" w:rsidRDefault="00384368" w:rsidP="00946B13">
            <w:pPr>
              <w:shd w:val="clear" w:color="auto" w:fill="FFFFFF"/>
              <w:jc w:val="both"/>
              <w:rPr>
                <w:sz w:val="24"/>
                <w:szCs w:val="24"/>
              </w:rPr>
            </w:pPr>
            <w:r w:rsidRPr="007F2106">
              <w:rPr>
                <w:color w:val="000000"/>
                <w:sz w:val="24"/>
                <w:szCs w:val="24"/>
              </w:rPr>
              <w:t>Диалог-размышление «Как обеспечить свою безопасность».</w:t>
            </w:r>
          </w:p>
          <w:p w:rsidR="00384368" w:rsidRPr="007F2106" w:rsidRDefault="00384368" w:rsidP="00946B13">
            <w:pPr>
              <w:shd w:val="clear" w:color="auto" w:fill="FFFFFF"/>
              <w:jc w:val="both"/>
              <w:rPr>
                <w:sz w:val="24"/>
                <w:szCs w:val="24"/>
              </w:rPr>
            </w:pPr>
            <w:r w:rsidRPr="007F2106">
              <w:rPr>
                <w:color w:val="000000"/>
                <w:sz w:val="24"/>
                <w:szCs w:val="24"/>
              </w:rPr>
              <w:t>Диалог-размышление «Зачем общественный порядок нарушается».</w:t>
            </w:r>
          </w:p>
          <w:p w:rsidR="00384368" w:rsidRPr="007F2106" w:rsidRDefault="00384368" w:rsidP="00946B13">
            <w:pPr>
              <w:shd w:val="clear" w:color="auto" w:fill="FFFFFF"/>
              <w:jc w:val="both"/>
              <w:rPr>
                <w:color w:val="000000"/>
                <w:sz w:val="24"/>
                <w:szCs w:val="24"/>
              </w:rPr>
            </w:pPr>
            <w:r w:rsidRPr="007F2106">
              <w:rPr>
                <w:color w:val="000000"/>
                <w:sz w:val="24"/>
                <w:szCs w:val="24"/>
              </w:rPr>
              <w:t>Встреча-беседа с представителями органов внутренних дел, «Правопорядок».</w:t>
            </w:r>
          </w:p>
          <w:p w:rsidR="00384368" w:rsidRPr="007F2106" w:rsidRDefault="00384368" w:rsidP="00946B13">
            <w:pPr>
              <w:shd w:val="clear" w:color="auto" w:fill="FFFFFF"/>
              <w:jc w:val="both"/>
              <w:rPr>
                <w:color w:val="000000"/>
                <w:sz w:val="24"/>
                <w:szCs w:val="24"/>
              </w:rPr>
            </w:pPr>
            <w:r w:rsidRPr="007F2106">
              <w:rPr>
                <w:color w:val="000000"/>
                <w:sz w:val="24"/>
                <w:szCs w:val="24"/>
              </w:rPr>
              <w:t>Диалог-размышление «Как не стать жертвой преступления»</w:t>
            </w:r>
          </w:p>
        </w:tc>
        <w:tc>
          <w:tcPr>
            <w:tcW w:w="2087" w:type="pct"/>
            <w:vMerge/>
          </w:tcPr>
          <w:p w:rsidR="00384368" w:rsidRPr="007F2106" w:rsidRDefault="00384368" w:rsidP="00946B13">
            <w:pPr>
              <w:shd w:val="clear" w:color="auto" w:fill="FFFFFF"/>
              <w:ind w:firstLine="540"/>
              <w:jc w:val="both"/>
              <w:rPr>
                <w:color w:val="000000"/>
                <w:sz w:val="24"/>
                <w:szCs w:val="24"/>
              </w:rPr>
            </w:pP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shd w:val="clear" w:color="auto" w:fill="FFFFFF"/>
              <w:jc w:val="both"/>
              <w:rPr>
                <w:sz w:val="24"/>
                <w:szCs w:val="24"/>
              </w:rPr>
            </w:pPr>
            <w:r w:rsidRPr="007F2106">
              <w:rPr>
                <w:sz w:val="24"/>
                <w:szCs w:val="24"/>
              </w:rPr>
              <w:t>«Путь мужества и славы» (о Героях Белгородчины – презентация)</w:t>
            </w:r>
          </w:p>
        </w:tc>
        <w:tc>
          <w:tcPr>
            <w:tcW w:w="2087" w:type="pct"/>
          </w:tcPr>
          <w:p w:rsidR="00384368" w:rsidRPr="007F2106" w:rsidRDefault="00384368" w:rsidP="00946B13">
            <w:pPr>
              <w:jc w:val="both"/>
              <w:rPr>
                <w:sz w:val="24"/>
                <w:szCs w:val="24"/>
              </w:rPr>
            </w:pPr>
            <w:r w:rsidRPr="007F2106">
              <w:rPr>
                <w:sz w:val="24"/>
                <w:szCs w:val="24"/>
              </w:rPr>
              <w:t>«Каким нам представляется настоящий солдат».</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4174" w:type="pct"/>
            <w:gridSpan w:val="2"/>
          </w:tcPr>
          <w:p w:rsidR="00384368" w:rsidRPr="007F2106" w:rsidRDefault="00384368" w:rsidP="00946B13">
            <w:pPr>
              <w:pStyle w:val="af1"/>
              <w:ind w:left="0"/>
              <w:jc w:val="both"/>
            </w:pPr>
            <w:r w:rsidRPr="007F2106">
              <w:t>Формы участия граждан в политической жизни страны:</w:t>
            </w:r>
          </w:p>
          <w:p w:rsidR="00384368" w:rsidRPr="007F2106" w:rsidRDefault="00384368" w:rsidP="00946B13">
            <w:pPr>
              <w:pStyle w:val="af1"/>
              <w:ind w:left="0"/>
              <w:jc w:val="both"/>
            </w:pPr>
            <w:r w:rsidRPr="007F2106">
              <w:t>Участие в политических и общественных движениях;</w:t>
            </w:r>
          </w:p>
          <w:p w:rsidR="00384368" w:rsidRPr="007F2106" w:rsidRDefault="00384368" w:rsidP="00946B13">
            <w:pPr>
              <w:pStyle w:val="af1"/>
              <w:ind w:left="0"/>
              <w:jc w:val="both"/>
            </w:pPr>
            <w:r w:rsidRPr="007F2106">
              <w:t>Обращения в  местные законодательные органы власти с предложениями и проектами;</w:t>
            </w:r>
          </w:p>
          <w:p w:rsidR="00384368" w:rsidRPr="007F2106" w:rsidRDefault="00384368" w:rsidP="00946B13">
            <w:pPr>
              <w:pStyle w:val="af1"/>
              <w:ind w:left="0"/>
              <w:jc w:val="both"/>
            </w:pPr>
            <w:r w:rsidRPr="007F2106">
              <w:t>Участие в собраниях и митингах;</w:t>
            </w:r>
          </w:p>
          <w:p w:rsidR="00384368" w:rsidRPr="007F2106" w:rsidRDefault="00384368" w:rsidP="00946B13">
            <w:pPr>
              <w:jc w:val="both"/>
              <w:rPr>
                <w:sz w:val="24"/>
                <w:szCs w:val="24"/>
              </w:rPr>
            </w:pPr>
            <w:r w:rsidRPr="007F2106">
              <w:rPr>
                <w:sz w:val="24"/>
                <w:szCs w:val="24"/>
              </w:rPr>
              <w:t>Акция за кандидатов в депутаты</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4174" w:type="pct"/>
            <w:gridSpan w:val="2"/>
          </w:tcPr>
          <w:p w:rsidR="00384368" w:rsidRPr="007F2106" w:rsidRDefault="00384368" w:rsidP="00946B13">
            <w:pPr>
              <w:shd w:val="clear" w:color="auto" w:fill="FFFFFF"/>
              <w:ind w:firstLine="540"/>
              <w:jc w:val="both"/>
              <w:rPr>
                <w:color w:val="000000"/>
                <w:sz w:val="24"/>
                <w:szCs w:val="24"/>
              </w:rPr>
            </w:pPr>
            <w:r w:rsidRPr="007F2106">
              <w:rPr>
                <w:color w:val="000000"/>
                <w:sz w:val="24"/>
                <w:szCs w:val="24"/>
              </w:rPr>
              <w:t>Конкурсы чтецов произведений на патриотическую тему .</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shd w:val="clear" w:color="auto" w:fill="FFFFFF"/>
              <w:jc w:val="both"/>
              <w:rPr>
                <w:sz w:val="24"/>
                <w:szCs w:val="24"/>
              </w:rPr>
            </w:pPr>
            <w:r w:rsidRPr="007F2106">
              <w:rPr>
                <w:sz w:val="24"/>
                <w:szCs w:val="24"/>
              </w:rPr>
              <w:t>«Поступки настоящего солдата»</w:t>
            </w:r>
          </w:p>
        </w:tc>
        <w:tc>
          <w:tcPr>
            <w:tcW w:w="2087" w:type="pct"/>
          </w:tcPr>
          <w:p w:rsidR="00384368" w:rsidRPr="007F2106" w:rsidRDefault="00384368" w:rsidP="00946B13">
            <w:pPr>
              <w:shd w:val="clear" w:color="auto" w:fill="FFFFFF"/>
              <w:jc w:val="both"/>
              <w:rPr>
                <w:sz w:val="24"/>
                <w:szCs w:val="24"/>
              </w:rPr>
            </w:pPr>
            <w:r w:rsidRPr="007F2106">
              <w:rPr>
                <w:sz w:val="24"/>
                <w:szCs w:val="24"/>
              </w:rPr>
              <w:t xml:space="preserve">Встречи с выпускниками, служившими в армии. </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2E6BED" w:rsidRDefault="00384368" w:rsidP="00946B13">
            <w:pPr>
              <w:shd w:val="clear" w:color="auto" w:fill="FFFFFF"/>
              <w:jc w:val="both"/>
              <w:rPr>
                <w:sz w:val="24"/>
                <w:szCs w:val="24"/>
              </w:rPr>
            </w:pPr>
            <w:r w:rsidRPr="002E6BED">
              <w:rPr>
                <w:sz w:val="24"/>
                <w:szCs w:val="24"/>
              </w:rPr>
              <w:t>Утверждение человеческого достоинства в межличностном общении. Классный час-рассуждение: «Я не поступаю так: это ниже моего достоинства.» Долг и совесть. Разговор по существу</w:t>
            </w:r>
          </w:p>
        </w:tc>
        <w:tc>
          <w:tcPr>
            <w:tcW w:w="2087" w:type="pct"/>
          </w:tcPr>
          <w:p w:rsidR="00384368" w:rsidRPr="007F2106" w:rsidRDefault="00384368" w:rsidP="00946B13">
            <w:pPr>
              <w:shd w:val="clear" w:color="auto" w:fill="FFFFFF"/>
              <w:jc w:val="both"/>
              <w:rPr>
                <w:sz w:val="24"/>
                <w:szCs w:val="24"/>
              </w:rPr>
            </w:pPr>
            <w:r w:rsidRPr="007F2106">
              <w:rPr>
                <w:sz w:val="24"/>
                <w:szCs w:val="24"/>
              </w:rPr>
              <w:t>Литературная гостиная «С любовью к Родине дыша»</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shd w:val="clear" w:color="auto" w:fill="FFFFFF"/>
              <w:jc w:val="both"/>
              <w:rPr>
                <w:color w:val="000000"/>
                <w:sz w:val="24"/>
                <w:szCs w:val="24"/>
              </w:rPr>
            </w:pPr>
            <w:r w:rsidRPr="007F2106">
              <w:rPr>
                <w:color w:val="000000"/>
                <w:sz w:val="24"/>
                <w:szCs w:val="24"/>
              </w:rPr>
              <w:t>Реализация программы «Зеленая планета», зеленые островки памяти.</w:t>
            </w:r>
          </w:p>
        </w:tc>
        <w:tc>
          <w:tcPr>
            <w:tcW w:w="2087" w:type="pct"/>
          </w:tcPr>
          <w:p w:rsidR="00384368" w:rsidRPr="007F2106" w:rsidRDefault="00384368" w:rsidP="00946B13">
            <w:pPr>
              <w:shd w:val="clear" w:color="auto" w:fill="FFFFFF"/>
              <w:jc w:val="both"/>
              <w:rPr>
                <w:sz w:val="24"/>
                <w:szCs w:val="24"/>
              </w:rPr>
            </w:pPr>
            <w:r w:rsidRPr="007F2106">
              <w:rPr>
                <w:color w:val="000000"/>
                <w:sz w:val="24"/>
                <w:szCs w:val="24"/>
              </w:rPr>
              <w:t>1. Деловая игра «Ученик школы».</w:t>
            </w:r>
          </w:p>
          <w:p w:rsidR="00384368" w:rsidRPr="007F2106" w:rsidRDefault="00384368" w:rsidP="00946B13">
            <w:pPr>
              <w:shd w:val="clear" w:color="auto" w:fill="FFFFFF"/>
              <w:jc w:val="both"/>
              <w:rPr>
                <w:sz w:val="24"/>
                <w:szCs w:val="24"/>
              </w:rPr>
            </w:pPr>
            <w:r w:rsidRPr="007F2106">
              <w:rPr>
                <w:color w:val="000000"/>
                <w:sz w:val="24"/>
                <w:szCs w:val="24"/>
              </w:rPr>
              <w:t>2.  Ролевая игра «Колесо истории» (по материалам истории школы).</w:t>
            </w:r>
          </w:p>
          <w:p w:rsidR="00384368" w:rsidRPr="007F2106" w:rsidRDefault="00384368" w:rsidP="00946B13">
            <w:pPr>
              <w:shd w:val="clear" w:color="auto" w:fill="FFFFFF"/>
              <w:jc w:val="both"/>
              <w:rPr>
                <w:sz w:val="24"/>
                <w:szCs w:val="24"/>
              </w:rPr>
            </w:pPr>
            <w:r w:rsidRPr="007F2106">
              <w:rPr>
                <w:color w:val="000000"/>
                <w:sz w:val="24"/>
                <w:szCs w:val="24"/>
              </w:rPr>
              <w:t>3. Экскурсия в музей  школы.</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4174" w:type="pct"/>
            <w:gridSpan w:val="2"/>
          </w:tcPr>
          <w:p w:rsidR="00384368" w:rsidRPr="007F2106" w:rsidRDefault="00384368" w:rsidP="00946B13">
            <w:pPr>
              <w:shd w:val="clear" w:color="auto" w:fill="FFFFFF"/>
              <w:jc w:val="both"/>
              <w:rPr>
                <w:sz w:val="24"/>
                <w:szCs w:val="24"/>
              </w:rPr>
            </w:pPr>
            <w:r w:rsidRPr="007F2106">
              <w:rPr>
                <w:sz w:val="24"/>
                <w:szCs w:val="24"/>
              </w:rPr>
              <w:t xml:space="preserve">Участие в военно-патриотической игре «Зарница» </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4174" w:type="pct"/>
            <w:gridSpan w:val="2"/>
          </w:tcPr>
          <w:p w:rsidR="00384368" w:rsidRPr="007F2106" w:rsidRDefault="00384368" w:rsidP="00946B13">
            <w:pPr>
              <w:pStyle w:val="af1"/>
              <w:ind w:left="0"/>
              <w:jc w:val="both"/>
            </w:pPr>
            <w:r w:rsidRPr="007F2106">
              <w:t>«Что? Кто? Когда?» (планирование, ответственность каждого в реализации планов гражданско-патриотической направленности, разработка моделей ученика 7-8 класса)</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pStyle w:val="af1"/>
              <w:ind w:left="0"/>
              <w:jc w:val="both"/>
            </w:pPr>
            <w:r w:rsidRPr="007F2106">
              <w:rPr>
                <w:color w:val="000000"/>
              </w:rPr>
              <w:t>Литературная гостиная «Пою тебе, мой край родной» (встреча с поэтами Ю.Макаровым, Ю.Володарской)</w:t>
            </w:r>
          </w:p>
        </w:tc>
        <w:tc>
          <w:tcPr>
            <w:tcW w:w="2087" w:type="pct"/>
          </w:tcPr>
          <w:p w:rsidR="00384368" w:rsidRPr="007F2106" w:rsidRDefault="00384368" w:rsidP="00946B13">
            <w:pPr>
              <w:pStyle w:val="af1"/>
              <w:ind w:left="0" w:firstLine="10"/>
              <w:jc w:val="both"/>
            </w:pPr>
            <w:r w:rsidRPr="007F2106">
              <w:t>Проект: «Говорят мудрые» (высказывания великих людей о родине, Отечестве, вере, преданности).</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jc w:val="both"/>
              <w:rPr>
                <w:sz w:val="24"/>
                <w:szCs w:val="24"/>
              </w:rPr>
            </w:pPr>
            <w:r w:rsidRPr="007F2106">
              <w:rPr>
                <w:sz w:val="24"/>
                <w:szCs w:val="24"/>
              </w:rPr>
              <w:t>Беседа «Правовые основы современного общества»</w:t>
            </w:r>
          </w:p>
        </w:tc>
        <w:tc>
          <w:tcPr>
            <w:tcW w:w="2087" w:type="pct"/>
          </w:tcPr>
          <w:p w:rsidR="00384368" w:rsidRPr="007F2106" w:rsidRDefault="00384368" w:rsidP="00946B13">
            <w:pPr>
              <w:jc w:val="both"/>
              <w:rPr>
                <w:sz w:val="24"/>
                <w:szCs w:val="24"/>
              </w:rPr>
            </w:pPr>
            <w:r w:rsidRPr="007F2106">
              <w:rPr>
                <w:sz w:val="24"/>
                <w:szCs w:val="24"/>
              </w:rPr>
              <w:t>Классный час «Конституция РФ – основа общественной системы»</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jc w:val="both"/>
              <w:rPr>
                <w:sz w:val="24"/>
                <w:szCs w:val="24"/>
              </w:rPr>
            </w:pPr>
            <w:r w:rsidRPr="007F2106">
              <w:rPr>
                <w:sz w:val="24"/>
                <w:szCs w:val="24"/>
              </w:rPr>
              <w:t>Лекция «Правовое государство – наше будущее или нынешний день»</w:t>
            </w:r>
          </w:p>
        </w:tc>
        <w:tc>
          <w:tcPr>
            <w:tcW w:w="2087" w:type="pct"/>
          </w:tcPr>
          <w:p w:rsidR="00384368" w:rsidRPr="007F2106" w:rsidRDefault="00384368" w:rsidP="00946B13">
            <w:pPr>
              <w:jc w:val="both"/>
              <w:rPr>
                <w:sz w:val="24"/>
                <w:szCs w:val="24"/>
              </w:rPr>
            </w:pPr>
            <w:r w:rsidRPr="007F2106">
              <w:rPr>
                <w:sz w:val="24"/>
                <w:szCs w:val="24"/>
              </w:rPr>
              <w:t>Лекция «Право в системе социальных норм»</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jc w:val="both"/>
              <w:rPr>
                <w:sz w:val="24"/>
                <w:szCs w:val="24"/>
              </w:rPr>
            </w:pPr>
            <w:r w:rsidRPr="007F2106">
              <w:rPr>
                <w:sz w:val="24"/>
                <w:szCs w:val="24"/>
              </w:rPr>
              <w:t>Ролевая игра «Суд над социально опасными преступлениями молодежи»</w:t>
            </w:r>
          </w:p>
        </w:tc>
        <w:tc>
          <w:tcPr>
            <w:tcW w:w="2087" w:type="pct"/>
          </w:tcPr>
          <w:p w:rsidR="00384368" w:rsidRPr="007F2106" w:rsidRDefault="00384368" w:rsidP="00946B13">
            <w:pPr>
              <w:jc w:val="both"/>
              <w:rPr>
                <w:sz w:val="24"/>
                <w:szCs w:val="24"/>
              </w:rPr>
            </w:pPr>
            <w:r w:rsidRPr="007F2106">
              <w:rPr>
                <w:sz w:val="24"/>
                <w:szCs w:val="24"/>
              </w:rPr>
              <w:t>Диагностика-самооценка «Я – человек, но какой?»</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jc w:val="both"/>
              <w:rPr>
                <w:sz w:val="24"/>
                <w:szCs w:val="24"/>
              </w:rPr>
            </w:pPr>
            <w:r w:rsidRPr="007F2106">
              <w:rPr>
                <w:sz w:val="24"/>
                <w:szCs w:val="24"/>
              </w:rPr>
              <w:t>Час общения «Твой друг – адвокат»</w:t>
            </w:r>
          </w:p>
        </w:tc>
        <w:tc>
          <w:tcPr>
            <w:tcW w:w="2087" w:type="pct"/>
          </w:tcPr>
          <w:p w:rsidR="00384368" w:rsidRPr="007F2106" w:rsidRDefault="00384368" w:rsidP="00946B13">
            <w:pPr>
              <w:jc w:val="both"/>
              <w:rPr>
                <w:sz w:val="24"/>
                <w:szCs w:val="24"/>
              </w:rPr>
            </w:pPr>
            <w:r w:rsidRPr="007F2106">
              <w:rPr>
                <w:sz w:val="24"/>
                <w:szCs w:val="24"/>
              </w:rPr>
              <w:t>Конкурс «Знаешь ли право»</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jc w:val="both"/>
              <w:rPr>
                <w:sz w:val="24"/>
                <w:szCs w:val="24"/>
              </w:rPr>
            </w:pPr>
            <w:r w:rsidRPr="007F2106">
              <w:rPr>
                <w:sz w:val="24"/>
                <w:szCs w:val="24"/>
              </w:rPr>
              <w:t>Конкурс на лучшую защитную речь. Необходимо продолжить фразу «Да, он виновен, но заслуживает снисхождения»</w:t>
            </w:r>
          </w:p>
        </w:tc>
        <w:tc>
          <w:tcPr>
            <w:tcW w:w="2087" w:type="pct"/>
          </w:tcPr>
          <w:p w:rsidR="00384368" w:rsidRPr="007F2106" w:rsidRDefault="00384368" w:rsidP="00946B13">
            <w:pPr>
              <w:jc w:val="both"/>
              <w:rPr>
                <w:sz w:val="24"/>
                <w:szCs w:val="24"/>
              </w:rPr>
            </w:pPr>
            <w:r w:rsidRPr="007F2106">
              <w:rPr>
                <w:sz w:val="24"/>
                <w:szCs w:val="24"/>
              </w:rPr>
              <w:t>Лекция «Защита человеческого труда в современных условиях»</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jc w:val="both"/>
              <w:rPr>
                <w:sz w:val="24"/>
                <w:szCs w:val="24"/>
              </w:rPr>
            </w:pPr>
            <w:r w:rsidRPr="007F2106">
              <w:rPr>
                <w:sz w:val="24"/>
                <w:szCs w:val="24"/>
              </w:rPr>
              <w:t>Обзор публикаций СМИ «Рассказы о жестокости и сочувствии»</w:t>
            </w:r>
          </w:p>
        </w:tc>
        <w:tc>
          <w:tcPr>
            <w:tcW w:w="2087" w:type="pct"/>
          </w:tcPr>
          <w:p w:rsidR="00384368" w:rsidRPr="007F2106" w:rsidRDefault="00384368" w:rsidP="00946B13">
            <w:pPr>
              <w:jc w:val="both"/>
              <w:rPr>
                <w:sz w:val="24"/>
                <w:szCs w:val="24"/>
              </w:rPr>
            </w:pPr>
            <w:r w:rsidRPr="007F2106">
              <w:rPr>
                <w:sz w:val="24"/>
                <w:szCs w:val="24"/>
              </w:rPr>
              <w:t>Ролевая игра «Устройство на работу»</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jc w:val="both"/>
              <w:rPr>
                <w:sz w:val="24"/>
                <w:szCs w:val="24"/>
              </w:rPr>
            </w:pPr>
            <w:r w:rsidRPr="007F2106">
              <w:rPr>
                <w:sz w:val="24"/>
                <w:szCs w:val="24"/>
              </w:rPr>
              <w:t>Юридическая консультация «Можешь ли ты стать бизнесменом?»</w:t>
            </w:r>
          </w:p>
        </w:tc>
        <w:tc>
          <w:tcPr>
            <w:tcW w:w="2087" w:type="pct"/>
          </w:tcPr>
          <w:p w:rsidR="00384368" w:rsidRPr="007F2106" w:rsidRDefault="00384368" w:rsidP="00946B13">
            <w:pPr>
              <w:jc w:val="both"/>
              <w:rPr>
                <w:sz w:val="24"/>
                <w:szCs w:val="24"/>
              </w:rPr>
            </w:pPr>
            <w:r w:rsidRPr="007F2106">
              <w:rPr>
                <w:sz w:val="24"/>
                <w:szCs w:val="24"/>
              </w:rPr>
              <w:t>Классный час «Брак. Его правовые нормы»</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jc w:val="both"/>
              <w:rPr>
                <w:sz w:val="24"/>
                <w:szCs w:val="24"/>
              </w:rPr>
            </w:pPr>
            <w:r w:rsidRPr="007F2106">
              <w:rPr>
                <w:sz w:val="24"/>
                <w:szCs w:val="24"/>
              </w:rPr>
              <w:t>Классный час «Права работника и работодателя»</w:t>
            </w:r>
          </w:p>
        </w:tc>
        <w:tc>
          <w:tcPr>
            <w:tcW w:w="2087" w:type="pct"/>
          </w:tcPr>
          <w:p w:rsidR="00384368" w:rsidRPr="007F2106" w:rsidRDefault="00384368" w:rsidP="00946B13">
            <w:pPr>
              <w:jc w:val="both"/>
              <w:rPr>
                <w:sz w:val="24"/>
                <w:szCs w:val="24"/>
              </w:rPr>
            </w:pPr>
            <w:r w:rsidRPr="007F2106">
              <w:rPr>
                <w:sz w:val="24"/>
                <w:szCs w:val="24"/>
              </w:rPr>
              <w:t>Классный час «Как бороться за свои права»</w:t>
            </w:r>
          </w:p>
        </w:tc>
      </w:tr>
      <w:tr w:rsidR="00384368" w:rsidRPr="007F2106" w:rsidTr="00946B13">
        <w:trPr>
          <w:jc w:val="center"/>
        </w:trPr>
        <w:tc>
          <w:tcPr>
            <w:tcW w:w="826" w:type="pct"/>
            <w:vMerge/>
          </w:tcPr>
          <w:p w:rsidR="00384368" w:rsidRPr="007F2106" w:rsidRDefault="00384368" w:rsidP="00946B13">
            <w:pPr>
              <w:ind w:firstLine="540"/>
              <w:jc w:val="both"/>
              <w:rPr>
                <w:sz w:val="24"/>
                <w:szCs w:val="24"/>
              </w:rPr>
            </w:pPr>
          </w:p>
        </w:tc>
        <w:tc>
          <w:tcPr>
            <w:tcW w:w="2087" w:type="pct"/>
          </w:tcPr>
          <w:p w:rsidR="00384368" w:rsidRPr="007F2106" w:rsidRDefault="00384368" w:rsidP="00946B13">
            <w:pPr>
              <w:jc w:val="both"/>
              <w:rPr>
                <w:sz w:val="24"/>
                <w:szCs w:val="24"/>
              </w:rPr>
            </w:pPr>
            <w:r w:rsidRPr="007F2106">
              <w:rPr>
                <w:sz w:val="24"/>
                <w:szCs w:val="24"/>
              </w:rPr>
              <w:t>Выпуск бюллетеня «Закон об образовании»</w:t>
            </w:r>
          </w:p>
        </w:tc>
        <w:tc>
          <w:tcPr>
            <w:tcW w:w="2087" w:type="pct"/>
          </w:tcPr>
          <w:p w:rsidR="00384368" w:rsidRPr="007F2106" w:rsidRDefault="00384368" w:rsidP="00946B13">
            <w:pPr>
              <w:ind w:firstLine="540"/>
              <w:jc w:val="both"/>
              <w:rPr>
                <w:sz w:val="24"/>
                <w:szCs w:val="24"/>
              </w:rPr>
            </w:pPr>
            <w:r w:rsidRPr="007F2106">
              <w:rPr>
                <w:sz w:val="24"/>
                <w:szCs w:val="24"/>
              </w:rPr>
              <w:t>Круглый стол «Свобода – это то, что позволено законом»</w:t>
            </w:r>
          </w:p>
        </w:tc>
      </w:tr>
      <w:tr w:rsidR="00384368" w:rsidRPr="007F2106" w:rsidTr="00946B13">
        <w:trPr>
          <w:jc w:val="center"/>
        </w:trPr>
        <w:tc>
          <w:tcPr>
            <w:tcW w:w="826" w:type="pct"/>
          </w:tcPr>
          <w:p w:rsidR="00384368" w:rsidRPr="007F2106" w:rsidRDefault="00384368" w:rsidP="00946B13">
            <w:pPr>
              <w:ind w:firstLine="540"/>
              <w:jc w:val="both"/>
              <w:rPr>
                <w:sz w:val="24"/>
                <w:szCs w:val="24"/>
              </w:rPr>
            </w:pPr>
          </w:p>
        </w:tc>
        <w:tc>
          <w:tcPr>
            <w:tcW w:w="2087" w:type="pct"/>
          </w:tcPr>
          <w:p w:rsidR="00384368" w:rsidRPr="007F2106" w:rsidRDefault="00384368" w:rsidP="00946B13">
            <w:pPr>
              <w:jc w:val="both"/>
              <w:rPr>
                <w:sz w:val="24"/>
                <w:szCs w:val="24"/>
              </w:rPr>
            </w:pPr>
            <w:r w:rsidRPr="007F2106">
              <w:rPr>
                <w:sz w:val="24"/>
                <w:szCs w:val="24"/>
              </w:rPr>
              <w:t>Толерантность. Единство разных.</w:t>
            </w:r>
          </w:p>
        </w:tc>
        <w:tc>
          <w:tcPr>
            <w:tcW w:w="2087" w:type="pct"/>
          </w:tcPr>
          <w:p w:rsidR="00384368" w:rsidRPr="007F2106" w:rsidRDefault="00384368" w:rsidP="00946B13">
            <w:pPr>
              <w:ind w:firstLine="540"/>
              <w:jc w:val="both"/>
              <w:rPr>
                <w:sz w:val="24"/>
                <w:szCs w:val="24"/>
              </w:rPr>
            </w:pPr>
            <w:r w:rsidRPr="007F2106">
              <w:rPr>
                <w:sz w:val="24"/>
                <w:szCs w:val="24"/>
              </w:rPr>
              <w:t>Викторина «Как живешь ты, отчий дом».</w:t>
            </w:r>
          </w:p>
        </w:tc>
      </w:tr>
      <w:tr w:rsidR="00384368" w:rsidRPr="007F2106" w:rsidTr="00946B13">
        <w:trPr>
          <w:jc w:val="center"/>
        </w:trPr>
        <w:tc>
          <w:tcPr>
            <w:tcW w:w="826" w:type="pct"/>
          </w:tcPr>
          <w:p w:rsidR="00384368" w:rsidRPr="007F2106" w:rsidRDefault="00384368" w:rsidP="00946B13">
            <w:pPr>
              <w:ind w:firstLine="540"/>
              <w:jc w:val="both"/>
              <w:rPr>
                <w:sz w:val="24"/>
                <w:szCs w:val="24"/>
              </w:rPr>
            </w:pPr>
          </w:p>
        </w:tc>
        <w:tc>
          <w:tcPr>
            <w:tcW w:w="4174" w:type="pct"/>
            <w:gridSpan w:val="2"/>
          </w:tcPr>
          <w:p w:rsidR="00384368" w:rsidRPr="007F2106" w:rsidRDefault="00384368" w:rsidP="00946B13">
            <w:pPr>
              <w:jc w:val="both"/>
              <w:rPr>
                <w:sz w:val="24"/>
                <w:szCs w:val="24"/>
              </w:rPr>
            </w:pPr>
            <w:r w:rsidRPr="007F2106">
              <w:rPr>
                <w:sz w:val="24"/>
                <w:szCs w:val="24"/>
              </w:rPr>
              <w:t>Дебаты «Доступность и востребованность культурного досуга и занятий спортом в нашем  поселке»</w:t>
            </w:r>
          </w:p>
        </w:tc>
      </w:tr>
      <w:tr w:rsidR="00384368" w:rsidRPr="007F2106" w:rsidTr="00946B13">
        <w:trPr>
          <w:jc w:val="center"/>
        </w:trPr>
        <w:tc>
          <w:tcPr>
            <w:tcW w:w="826" w:type="pct"/>
          </w:tcPr>
          <w:p w:rsidR="00384368" w:rsidRPr="007F2106" w:rsidRDefault="00384368" w:rsidP="00946B13">
            <w:pPr>
              <w:jc w:val="both"/>
              <w:rPr>
                <w:sz w:val="24"/>
                <w:szCs w:val="24"/>
              </w:rPr>
            </w:pPr>
            <w:r w:rsidRPr="007F2106">
              <w:rPr>
                <w:sz w:val="24"/>
                <w:szCs w:val="24"/>
              </w:rPr>
              <w:t>Общешкольные мероприятия</w:t>
            </w:r>
          </w:p>
        </w:tc>
        <w:tc>
          <w:tcPr>
            <w:tcW w:w="4174" w:type="pct"/>
            <w:gridSpan w:val="2"/>
          </w:tcPr>
          <w:p w:rsidR="00384368" w:rsidRPr="007F2106" w:rsidRDefault="00384368" w:rsidP="00946B13">
            <w:pPr>
              <w:rPr>
                <w:sz w:val="24"/>
                <w:szCs w:val="24"/>
              </w:rPr>
            </w:pPr>
            <w:r w:rsidRPr="007F2106">
              <w:rPr>
                <w:sz w:val="24"/>
                <w:szCs w:val="24"/>
              </w:rPr>
              <w:t xml:space="preserve"> Праздники ко Дню защитника Отечества,  Дню Победы слава! (праздник 9 Мая). Акция Георгиевская ленточка. Операция «Ветеран живёт рядом» (поздравления ветеранов войны и труда). Уроки Мужества. Акция «Наши дела – Святому Белогорью».  Экскурсии по местам боевой славы на Белгородчине к памятникам, обелискам, в музеи. Конкурсы знатоков истории Отечества, Родного края. Игра-путешествие по станциям:</w:t>
            </w:r>
          </w:p>
          <w:p w:rsidR="00384368" w:rsidRPr="007F2106" w:rsidRDefault="00384368" w:rsidP="00946B13">
            <w:pPr>
              <w:rPr>
                <w:sz w:val="24"/>
                <w:szCs w:val="24"/>
              </w:rPr>
            </w:pPr>
            <w:r w:rsidRPr="007F2106">
              <w:rPr>
                <w:sz w:val="24"/>
                <w:szCs w:val="24"/>
              </w:rPr>
              <w:t>-города-герои;</w:t>
            </w:r>
          </w:p>
          <w:p w:rsidR="00384368" w:rsidRPr="007F2106" w:rsidRDefault="00384368" w:rsidP="00946B13">
            <w:pPr>
              <w:rPr>
                <w:sz w:val="24"/>
                <w:szCs w:val="24"/>
              </w:rPr>
            </w:pPr>
            <w:r w:rsidRPr="007F2106">
              <w:rPr>
                <w:sz w:val="24"/>
                <w:szCs w:val="24"/>
              </w:rPr>
              <w:t>- военная история моего края;</w:t>
            </w:r>
          </w:p>
          <w:p w:rsidR="00384368" w:rsidRPr="007F2106" w:rsidRDefault="00384368" w:rsidP="00946B13">
            <w:pPr>
              <w:rPr>
                <w:sz w:val="24"/>
                <w:szCs w:val="24"/>
              </w:rPr>
            </w:pPr>
            <w:r w:rsidRPr="007F2106">
              <w:rPr>
                <w:sz w:val="24"/>
                <w:szCs w:val="24"/>
              </w:rPr>
              <w:t>- героическая хроника ВОв;</w:t>
            </w:r>
          </w:p>
          <w:p w:rsidR="00384368" w:rsidRPr="007F2106" w:rsidRDefault="00384368" w:rsidP="00946B13">
            <w:pPr>
              <w:jc w:val="both"/>
              <w:rPr>
                <w:sz w:val="24"/>
                <w:szCs w:val="24"/>
              </w:rPr>
            </w:pPr>
            <w:r w:rsidRPr="007F2106">
              <w:rPr>
                <w:sz w:val="24"/>
                <w:szCs w:val="24"/>
              </w:rPr>
              <w:t>Просмотр фильмов, спектаклей на военно-патриотическую тему.</w:t>
            </w:r>
          </w:p>
          <w:p w:rsidR="00384368" w:rsidRPr="007F2106" w:rsidRDefault="00384368" w:rsidP="00946B13">
            <w:pPr>
              <w:jc w:val="both"/>
              <w:rPr>
                <w:sz w:val="24"/>
                <w:szCs w:val="24"/>
              </w:rPr>
            </w:pPr>
            <w:r w:rsidRPr="007F2106">
              <w:rPr>
                <w:sz w:val="24"/>
                <w:szCs w:val="24"/>
              </w:rPr>
              <w:t>Посещение музеев, выставок, концертных программ патриотической тематики.</w:t>
            </w:r>
          </w:p>
        </w:tc>
      </w:tr>
    </w:tbl>
    <w:p w:rsidR="00F91E57" w:rsidRPr="007F2106" w:rsidRDefault="00F91E57" w:rsidP="00F91E57">
      <w:pPr>
        <w:ind w:firstLine="540"/>
        <w:jc w:val="both"/>
        <w:rPr>
          <w:b/>
          <w:sz w:val="24"/>
          <w:szCs w:val="24"/>
        </w:rPr>
        <w:sectPr w:rsidR="00F91E57" w:rsidRPr="007F2106" w:rsidSect="00A61453">
          <w:pgSz w:w="16838" w:h="11906" w:orient="landscape"/>
          <w:pgMar w:top="851" w:right="1134" w:bottom="1701" w:left="1134" w:header="709" w:footer="709" w:gutter="0"/>
          <w:cols w:space="708"/>
          <w:docGrid w:linePitch="360"/>
        </w:sectPr>
      </w:pPr>
    </w:p>
    <w:p w:rsidR="00F91E57" w:rsidRPr="004918AC" w:rsidRDefault="00F91E57" w:rsidP="00F91E57">
      <w:pPr>
        <w:ind w:firstLine="540"/>
        <w:jc w:val="both"/>
        <w:rPr>
          <w:b/>
          <w:color w:val="000000"/>
          <w:sz w:val="24"/>
          <w:szCs w:val="24"/>
        </w:rPr>
      </w:pPr>
      <w:r w:rsidRPr="004918AC">
        <w:rPr>
          <w:b/>
          <w:sz w:val="24"/>
          <w:szCs w:val="24"/>
        </w:rPr>
        <w:lastRenderedPageBreak/>
        <w:t>3</w:t>
      </w:r>
      <w:r w:rsidRPr="004918AC">
        <w:rPr>
          <w:b/>
          <w:color w:val="000000"/>
          <w:sz w:val="24"/>
          <w:szCs w:val="24"/>
        </w:rPr>
        <w:t>.2. Воспитание социальной ответственности и компетентности:</w:t>
      </w:r>
    </w:p>
    <w:p w:rsidR="00F91E57" w:rsidRPr="0049529A" w:rsidRDefault="00F91E57" w:rsidP="00F91E57">
      <w:pPr>
        <w:ind w:firstLine="540"/>
        <w:jc w:val="both"/>
        <w:rPr>
          <w:b/>
          <w:color w:val="000000"/>
          <w:sz w:val="24"/>
          <w:szCs w:val="24"/>
        </w:rPr>
      </w:pPr>
      <w:r w:rsidRPr="0049529A">
        <w:rPr>
          <w:b/>
          <w:color w:val="000000"/>
          <w:sz w:val="24"/>
          <w:szCs w:val="24"/>
        </w:rPr>
        <w:t>Задачи:</w:t>
      </w:r>
    </w:p>
    <w:p w:rsidR="00F91E57" w:rsidRPr="0049529A" w:rsidRDefault="00F91E57" w:rsidP="00F91E57">
      <w:pPr>
        <w:ind w:firstLine="540"/>
        <w:jc w:val="both"/>
        <w:rPr>
          <w:color w:val="000000"/>
          <w:sz w:val="24"/>
          <w:szCs w:val="24"/>
        </w:rPr>
      </w:pPr>
      <w:r w:rsidRPr="0049529A">
        <w:rPr>
          <w:color w:val="000000"/>
          <w:sz w:val="24"/>
          <w:szCs w:val="24"/>
        </w:rPr>
        <w:t>осознанное принятие роли гражданина, знание гражданских прав и обязанностей, приобретение первоначального опыта ответственного гражданского поведения;</w:t>
      </w:r>
    </w:p>
    <w:p w:rsidR="00F91E57" w:rsidRPr="0049529A" w:rsidRDefault="00F91E57" w:rsidP="00F91E57">
      <w:pPr>
        <w:ind w:firstLine="540"/>
        <w:jc w:val="both"/>
        <w:rPr>
          <w:sz w:val="24"/>
          <w:szCs w:val="24"/>
        </w:rPr>
      </w:pPr>
      <w:r w:rsidRPr="0049529A">
        <w:rPr>
          <w:color w:val="000000"/>
          <w:sz w:val="24"/>
          <w:szCs w:val="24"/>
        </w:rPr>
        <w:t>• усвоение позитивного социального опыта, образцов</w:t>
      </w:r>
      <w:r w:rsidRPr="0049529A">
        <w:rPr>
          <w:sz w:val="24"/>
          <w:szCs w:val="24"/>
        </w:rPr>
        <w:t xml:space="preserve"> поведения подростков и молодёжи в современном мире;</w:t>
      </w:r>
    </w:p>
    <w:p w:rsidR="00F91E57" w:rsidRPr="0049529A" w:rsidRDefault="00F91E57" w:rsidP="00F91E57">
      <w:pPr>
        <w:ind w:firstLine="540"/>
        <w:jc w:val="both"/>
        <w:rPr>
          <w:sz w:val="24"/>
          <w:szCs w:val="24"/>
        </w:rPr>
      </w:pPr>
      <w:r w:rsidRPr="0049529A">
        <w:rPr>
          <w:sz w:val="24"/>
          <w:szCs w:val="24"/>
        </w:rPr>
        <w:t>• освоение норм и правил общественного поведения, психологических установок, знаний и навыков, позволяющих обучающимся успешно действовать в современном обществе;</w:t>
      </w:r>
    </w:p>
    <w:p w:rsidR="00F91E57" w:rsidRPr="0049529A" w:rsidRDefault="00F91E57" w:rsidP="00F91E57">
      <w:pPr>
        <w:ind w:firstLine="540"/>
        <w:jc w:val="both"/>
        <w:rPr>
          <w:sz w:val="24"/>
          <w:szCs w:val="24"/>
        </w:rPr>
      </w:pPr>
      <w:r w:rsidRPr="0049529A">
        <w:rPr>
          <w:sz w:val="24"/>
          <w:szCs w:val="24"/>
        </w:rPr>
        <w:t>• приобретение опыта взаимодействия, совместной деятельности и общения со сверстниками, старшими и младшими, взрослыми, с реальным социальным окружением в процессе решения личностных и общественно значимых проблем;</w:t>
      </w:r>
    </w:p>
    <w:p w:rsidR="00F91E57" w:rsidRPr="0049529A" w:rsidRDefault="00F91E57" w:rsidP="00F91E57">
      <w:pPr>
        <w:ind w:firstLine="540"/>
        <w:jc w:val="both"/>
        <w:rPr>
          <w:sz w:val="24"/>
          <w:szCs w:val="24"/>
        </w:rPr>
      </w:pPr>
      <w:r w:rsidRPr="0049529A">
        <w:rPr>
          <w:sz w:val="24"/>
          <w:szCs w:val="24"/>
        </w:rPr>
        <w:t>• осознанное принятие основных социальных ролей, соответствующих подростковому возрасту:</w:t>
      </w:r>
    </w:p>
    <w:p w:rsidR="00F91E57" w:rsidRPr="0049529A" w:rsidRDefault="00F91E57" w:rsidP="00470368">
      <w:pPr>
        <w:widowControl/>
        <w:numPr>
          <w:ilvl w:val="0"/>
          <w:numId w:val="63"/>
        </w:numPr>
        <w:autoSpaceDE/>
        <w:autoSpaceDN/>
        <w:adjustRightInd/>
        <w:jc w:val="both"/>
        <w:rPr>
          <w:sz w:val="24"/>
          <w:szCs w:val="24"/>
        </w:rPr>
      </w:pPr>
      <w:r w:rsidRPr="0049529A">
        <w:rPr>
          <w:sz w:val="24"/>
          <w:szCs w:val="24"/>
        </w:rPr>
        <w:t>социальные роли в семье: сына (дочери), брата (сестры), помощника, ответственного хозяина (хозяйки), наследника (наследницы);</w:t>
      </w:r>
    </w:p>
    <w:p w:rsidR="00F91E57" w:rsidRPr="0049529A" w:rsidRDefault="00F91E57" w:rsidP="00470368">
      <w:pPr>
        <w:widowControl/>
        <w:numPr>
          <w:ilvl w:val="0"/>
          <w:numId w:val="63"/>
        </w:numPr>
        <w:autoSpaceDE/>
        <w:autoSpaceDN/>
        <w:adjustRightInd/>
        <w:jc w:val="both"/>
        <w:rPr>
          <w:sz w:val="24"/>
          <w:szCs w:val="24"/>
        </w:rPr>
      </w:pPr>
      <w:r w:rsidRPr="0049529A">
        <w:rPr>
          <w:sz w:val="24"/>
          <w:szCs w:val="24"/>
        </w:rPr>
        <w:t>социальные роли в классе: лидер — ведомый, партнёр, инициатор, референтный в определённых вопросах, руководитель, организатор, помощник, собеседник, слушатель;</w:t>
      </w:r>
    </w:p>
    <w:p w:rsidR="00F91E57" w:rsidRPr="0049529A" w:rsidRDefault="00F91E57" w:rsidP="00470368">
      <w:pPr>
        <w:widowControl/>
        <w:numPr>
          <w:ilvl w:val="0"/>
          <w:numId w:val="63"/>
        </w:numPr>
        <w:autoSpaceDE/>
        <w:autoSpaceDN/>
        <w:adjustRightInd/>
        <w:jc w:val="both"/>
        <w:rPr>
          <w:sz w:val="24"/>
          <w:szCs w:val="24"/>
        </w:rPr>
      </w:pPr>
      <w:r w:rsidRPr="0049529A">
        <w:rPr>
          <w:sz w:val="24"/>
          <w:szCs w:val="24"/>
        </w:rPr>
        <w:t>социальные роли в обществе: гендерная, член определённой социальной группы, потребитель, покупатель, пассажир, зритель, спортсмен, читатель, сотрудник и др.;</w:t>
      </w:r>
    </w:p>
    <w:p w:rsidR="00F91E57" w:rsidRPr="0049529A" w:rsidRDefault="00F91E57" w:rsidP="00F91E57">
      <w:pPr>
        <w:ind w:firstLine="540"/>
        <w:jc w:val="both"/>
        <w:rPr>
          <w:sz w:val="24"/>
          <w:szCs w:val="24"/>
        </w:rPr>
      </w:pPr>
      <w:r w:rsidRPr="0049529A">
        <w:rPr>
          <w:sz w:val="24"/>
          <w:szCs w:val="24"/>
        </w:rPr>
        <w:t>• формирование собственного конструктивного стиля общественного поведения.</w:t>
      </w:r>
    </w:p>
    <w:p w:rsidR="00F91E57" w:rsidRPr="0049529A" w:rsidRDefault="00F91E57" w:rsidP="00F91E57">
      <w:pPr>
        <w:ind w:firstLine="540"/>
        <w:jc w:val="center"/>
        <w:rPr>
          <w:b/>
          <w:sz w:val="24"/>
          <w:szCs w:val="24"/>
        </w:rPr>
      </w:pPr>
      <w:r w:rsidRPr="0049529A">
        <w:rPr>
          <w:b/>
          <w:sz w:val="24"/>
          <w:szCs w:val="24"/>
        </w:rPr>
        <w:t>Содержание деятельности</w:t>
      </w:r>
    </w:p>
    <w:p w:rsidR="00F91E57" w:rsidRPr="0049529A" w:rsidRDefault="00F91E57" w:rsidP="00F91E57">
      <w:pPr>
        <w:ind w:firstLine="540"/>
        <w:jc w:val="both"/>
        <w:rPr>
          <w:sz w:val="24"/>
          <w:szCs w:val="24"/>
        </w:rPr>
      </w:pPr>
      <w:r w:rsidRPr="0049529A">
        <w:rPr>
          <w:sz w:val="24"/>
          <w:szCs w:val="24"/>
        </w:rPr>
        <w:t>Активно участвуют в улучшении школьной среды, доступных сфер жизни окружающего социума.</w:t>
      </w:r>
    </w:p>
    <w:p w:rsidR="00F91E57" w:rsidRPr="0049529A" w:rsidRDefault="00F91E57" w:rsidP="00F91E57">
      <w:pPr>
        <w:ind w:firstLine="540"/>
        <w:jc w:val="both"/>
        <w:rPr>
          <w:sz w:val="24"/>
          <w:szCs w:val="24"/>
        </w:rPr>
      </w:pPr>
      <w:r w:rsidRPr="0049529A">
        <w:rPr>
          <w:sz w:val="24"/>
          <w:szCs w:val="24"/>
        </w:rPr>
        <w:t>Овладевают формами и методами самовоспитания: самокритика, самовнушение, самообязательство, самопереключение, эмоционально-мысленный перенос в положение другого человека.</w:t>
      </w:r>
    </w:p>
    <w:p w:rsidR="00F91E57" w:rsidRPr="0049529A" w:rsidRDefault="00F91E57" w:rsidP="00F91E57">
      <w:pPr>
        <w:ind w:firstLine="540"/>
        <w:jc w:val="both"/>
        <w:rPr>
          <w:sz w:val="24"/>
          <w:szCs w:val="24"/>
        </w:rPr>
      </w:pPr>
      <w:r w:rsidRPr="0049529A">
        <w:rPr>
          <w:sz w:val="24"/>
          <w:szCs w:val="24"/>
        </w:rPr>
        <w:t>Активно и осознанно участвуют в разнообразных видах и типах отношений в основных сферах своей жизнедеятельности: общение, учёба, игра, спорт, творчество, увлечения (хобби).</w:t>
      </w:r>
    </w:p>
    <w:p w:rsidR="00F91E57" w:rsidRPr="0049529A" w:rsidRDefault="00F91E57" w:rsidP="00F91E57">
      <w:pPr>
        <w:ind w:firstLine="540"/>
        <w:jc w:val="both"/>
        <w:rPr>
          <w:sz w:val="24"/>
          <w:szCs w:val="24"/>
        </w:rPr>
      </w:pPr>
      <w:r w:rsidRPr="0049529A">
        <w:rPr>
          <w:sz w:val="24"/>
          <w:szCs w:val="24"/>
        </w:rPr>
        <w:t>Приобретают опыт и осваивают основные формы учебного сотрудничества: сотрудничество со сверстниками и с учителями.</w:t>
      </w:r>
    </w:p>
    <w:p w:rsidR="00F91E57" w:rsidRPr="0049529A" w:rsidRDefault="00F91E57" w:rsidP="00F91E57">
      <w:pPr>
        <w:ind w:firstLine="540"/>
        <w:jc w:val="both"/>
        <w:rPr>
          <w:sz w:val="24"/>
          <w:szCs w:val="24"/>
        </w:rPr>
      </w:pPr>
      <w:r w:rsidRPr="0049529A">
        <w:rPr>
          <w:sz w:val="24"/>
          <w:szCs w:val="24"/>
        </w:rPr>
        <w:t>Активно участвуют в организации, осуществлении и развитии школьного самоуправления: участвуют в принятии решений руководящих органов образовательного учреждения; решают вопросы, связанные с самообслуживанием, поддержанием порядка, дисциплины, дежурства и работы в школе; контролируют выполнение обучающимися основных прав и обязанностей; защищают права обучающихся на всех уровнях управления школой и т. д.</w:t>
      </w:r>
    </w:p>
    <w:p w:rsidR="00F91E57" w:rsidRPr="0049529A" w:rsidRDefault="00F91E57" w:rsidP="00F91E57">
      <w:pPr>
        <w:ind w:firstLine="540"/>
        <w:jc w:val="both"/>
        <w:rPr>
          <w:sz w:val="24"/>
          <w:szCs w:val="24"/>
        </w:rPr>
      </w:pPr>
      <w:r w:rsidRPr="0049529A">
        <w:rPr>
          <w:sz w:val="24"/>
          <w:szCs w:val="24"/>
        </w:rPr>
        <w:t>Разрабатывают на основе полученных знаний и активно участвуют в реализации посильных социальных проектов — проведении практических разовых мероприятий или организации систематических программ, решающих конкретную социальную проблему школы, поселка, области.</w:t>
      </w:r>
    </w:p>
    <w:p w:rsidR="00F91E57" w:rsidRPr="0049529A" w:rsidRDefault="00F91E57" w:rsidP="00F91E57">
      <w:pPr>
        <w:ind w:firstLine="540"/>
        <w:jc w:val="both"/>
        <w:rPr>
          <w:sz w:val="24"/>
          <w:szCs w:val="24"/>
        </w:rPr>
      </w:pPr>
      <w:r w:rsidRPr="0049529A">
        <w:rPr>
          <w:sz w:val="24"/>
          <w:szCs w:val="24"/>
        </w:rPr>
        <w:t>Учатся реконструировать (в форме описаний, презентаций, фото- и видеоматериалов и др.) определённые ситуации, имитирующие социальные отношения в ходе выполнения ролевых проектов.</w:t>
      </w:r>
    </w:p>
    <w:p w:rsidR="00F91E57" w:rsidRPr="007F2106" w:rsidRDefault="00F91E57" w:rsidP="00F91E57">
      <w:pPr>
        <w:ind w:firstLine="540"/>
        <w:jc w:val="both"/>
        <w:rPr>
          <w:sz w:val="24"/>
          <w:szCs w:val="24"/>
        </w:rPr>
        <w:sectPr w:rsidR="00F91E57" w:rsidRPr="007F2106">
          <w:pgSz w:w="11906" w:h="16838"/>
          <w:pgMar w:top="1134" w:right="850" w:bottom="1134" w:left="1701" w:header="708" w:footer="708"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6"/>
        <w:gridCol w:w="5509"/>
        <w:gridCol w:w="6881"/>
      </w:tblGrid>
      <w:tr w:rsidR="00384368" w:rsidRPr="007F2106" w:rsidTr="00946B13">
        <w:trPr>
          <w:jc w:val="center"/>
        </w:trPr>
        <w:tc>
          <w:tcPr>
            <w:tcW w:w="810" w:type="pct"/>
            <w:vMerge w:val="restart"/>
          </w:tcPr>
          <w:p w:rsidR="00384368" w:rsidRPr="007F2106" w:rsidRDefault="00384368" w:rsidP="00946B13">
            <w:pPr>
              <w:ind w:firstLine="540"/>
              <w:jc w:val="both"/>
              <w:rPr>
                <w:b/>
                <w:sz w:val="24"/>
                <w:szCs w:val="24"/>
              </w:rPr>
            </w:pPr>
            <w:r w:rsidRPr="007F2106">
              <w:rPr>
                <w:b/>
                <w:sz w:val="24"/>
                <w:szCs w:val="24"/>
              </w:rPr>
              <w:lastRenderedPageBreak/>
              <w:t>Виды деятельности и формы организации</w:t>
            </w:r>
          </w:p>
        </w:tc>
        <w:tc>
          <w:tcPr>
            <w:tcW w:w="4190" w:type="pct"/>
            <w:gridSpan w:val="2"/>
          </w:tcPr>
          <w:p w:rsidR="00384368" w:rsidRPr="007F2106" w:rsidRDefault="00384368" w:rsidP="00946B13">
            <w:pPr>
              <w:ind w:firstLine="540"/>
              <w:jc w:val="center"/>
              <w:rPr>
                <w:b/>
                <w:sz w:val="24"/>
                <w:szCs w:val="24"/>
              </w:rPr>
            </w:pPr>
            <w:r w:rsidRPr="007F2106">
              <w:rPr>
                <w:b/>
                <w:sz w:val="24"/>
                <w:szCs w:val="24"/>
              </w:rPr>
              <w:t>Тематика занятий</w:t>
            </w:r>
          </w:p>
        </w:tc>
      </w:tr>
      <w:tr w:rsidR="00384368" w:rsidRPr="007F2106" w:rsidTr="00946B13">
        <w:trPr>
          <w:jc w:val="center"/>
        </w:trPr>
        <w:tc>
          <w:tcPr>
            <w:tcW w:w="810" w:type="pct"/>
            <w:vMerge/>
          </w:tcPr>
          <w:p w:rsidR="00384368" w:rsidRPr="007F2106" w:rsidRDefault="00384368" w:rsidP="00946B13">
            <w:pPr>
              <w:ind w:firstLine="540"/>
              <w:jc w:val="both"/>
              <w:rPr>
                <w:b/>
                <w:sz w:val="24"/>
                <w:szCs w:val="24"/>
              </w:rPr>
            </w:pPr>
          </w:p>
        </w:tc>
        <w:tc>
          <w:tcPr>
            <w:tcW w:w="1863" w:type="pct"/>
            <w:vAlign w:val="center"/>
          </w:tcPr>
          <w:p w:rsidR="00384368" w:rsidRPr="007F2106" w:rsidRDefault="00384368" w:rsidP="00946B13">
            <w:pPr>
              <w:ind w:firstLine="540"/>
              <w:jc w:val="center"/>
              <w:rPr>
                <w:b/>
                <w:sz w:val="24"/>
                <w:szCs w:val="24"/>
              </w:rPr>
            </w:pPr>
            <w:r w:rsidRPr="007F2106">
              <w:rPr>
                <w:b/>
                <w:sz w:val="24"/>
                <w:szCs w:val="24"/>
              </w:rPr>
              <w:t>8 класс</w:t>
            </w:r>
          </w:p>
        </w:tc>
        <w:tc>
          <w:tcPr>
            <w:tcW w:w="2327" w:type="pct"/>
            <w:vAlign w:val="center"/>
          </w:tcPr>
          <w:p w:rsidR="00384368" w:rsidRPr="007F2106" w:rsidRDefault="00384368" w:rsidP="00946B13">
            <w:pPr>
              <w:ind w:firstLine="540"/>
              <w:jc w:val="center"/>
              <w:rPr>
                <w:b/>
                <w:sz w:val="24"/>
                <w:szCs w:val="24"/>
              </w:rPr>
            </w:pPr>
            <w:r w:rsidRPr="007F2106">
              <w:rPr>
                <w:b/>
                <w:sz w:val="24"/>
                <w:szCs w:val="24"/>
              </w:rPr>
              <w:t>9 класс</w:t>
            </w:r>
          </w:p>
        </w:tc>
      </w:tr>
      <w:tr w:rsidR="00384368" w:rsidRPr="007F2106" w:rsidTr="00946B13">
        <w:trPr>
          <w:jc w:val="center"/>
        </w:trPr>
        <w:tc>
          <w:tcPr>
            <w:tcW w:w="810" w:type="pct"/>
            <w:vMerge w:val="restart"/>
          </w:tcPr>
          <w:p w:rsidR="00384368" w:rsidRPr="007F2106" w:rsidRDefault="00384368" w:rsidP="00946B13">
            <w:pPr>
              <w:ind w:firstLine="540"/>
              <w:jc w:val="both"/>
              <w:rPr>
                <w:sz w:val="24"/>
                <w:szCs w:val="24"/>
              </w:rPr>
            </w:pPr>
            <w:r w:rsidRPr="007F2106">
              <w:rPr>
                <w:sz w:val="24"/>
                <w:szCs w:val="24"/>
              </w:rPr>
              <w:t>Классные часы, беседы, часы общения, дискуссии</w:t>
            </w:r>
          </w:p>
        </w:tc>
        <w:tc>
          <w:tcPr>
            <w:tcW w:w="1863" w:type="pct"/>
          </w:tcPr>
          <w:p w:rsidR="00384368" w:rsidRPr="007F2106" w:rsidRDefault="00384368" w:rsidP="00946B13">
            <w:pPr>
              <w:shd w:val="clear" w:color="auto" w:fill="FFFFFF"/>
              <w:rPr>
                <w:sz w:val="24"/>
                <w:szCs w:val="24"/>
              </w:rPr>
            </w:pPr>
            <w:r w:rsidRPr="007F2106">
              <w:rPr>
                <w:sz w:val="24"/>
                <w:szCs w:val="24"/>
              </w:rPr>
              <w:t>Как достичь успеха</w:t>
            </w:r>
          </w:p>
          <w:p w:rsidR="00384368" w:rsidRPr="007F2106" w:rsidRDefault="00384368" w:rsidP="00946B13">
            <w:pPr>
              <w:shd w:val="clear" w:color="auto" w:fill="FFFFFF"/>
              <w:rPr>
                <w:sz w:val="24"/>
                <w:szCs w:val="24"/>
              </w:rPr>
            </w:pPr>
            <w:r w:rsidRPr="007F2106">
              <w:rPr>
                <w:spacing w:val="-2"/>
                <w:sz w:val="24"/>
                <w:szCs w:val="24"/>
              </w:rPr>
              <w:t xml:space="preserve">Моё «Я» в социальной </w:t>
            </w:r>
            <w:r w:rsidRPr="007F2106">
              <w:rPr>
                <w:sz w:val="24"/>
                <w:szCs w:val="24"/>
              </w:rPr>
              <w:t>группе</w:t>
            </w:r>
          </w:p>
          <w:p w:rsidR="00384368" w:rsidRPr="007F2106" w:rsidRDefault="00384368" w:rsidP="00946B13">
            <w:pPr>
              <w:shd w:val="clear" w:color="auto" w:fill="FFFFFF"/>
              <w:rPr>
                <w:sz w:val="24"/>
                <w:szCs w:val="24"/>
              </w:rPr>
            </w:pPr>
            <w:r w:rsidRPr="007F2106">
              <w:rPr>
                <w:spacing w:val="-2"/>
                <w:sz w:val="24"/>
                <w:szCs w:val="24"/>
              </w:rPr>
              <w:t>Культура и субкульту</w:t>
            </w:r>
            <w:r w:rsidRPr="007F2106">
              <w:rPr>
                <w:spacing w:val="-2"/>
                <w:sz w:val="24"/>
                <w:szCs w:val="24"/>
              </w:rPr>
              <w:softHyphen/>
            </w:r>
            <w:r w:rsidRPr="007F2106">
              <w:rPr>
                <w:sz w:val="24"/>
                <w:szCs w:val="24"/>
              </w:rPr>
              <w:t>ра. Где ты?</w:t>
            </w:r>
          </w:p>
          <w:p w:rsidR="00384368" w:rsidRPr="007F2106" w:rsidRDefault="00384368" w:rsidP="00946B13">
            <w:pPr>
              <w:shd w:val="clear" w:color="auto" w:fill="FFFFFF"/>
              <w:rPr>
                <w:sz w:val="24"/>
                <w:szCs w:val="24"/>
              </w:rPr>
            </w:pPr>
            <w:r w:rsidRPr="007F2106">
              <w:rPr>
                <w:sz w:val="24"/>
                <w:szCs w:val="24"/>
              </w:rPr>
              <w:t>Мои межличностные отношения</w:t>
            </w:r>
          </w:p>
          <w:p w:rsidR="00384368" w:rsidRPr="007F2106" w:rsidRDefault="00384368" w:rsidP="00946B13">
            <w:pPr>
              <w:shd w:val="clear" w:color="auto" w:fill="FFFFFF"/>
              <w:rPr>
                <w:spacing w:val="-1"/>
                <w:sz w:val="24"/>
                <w:szCs w:val="24"/>
              </w:rPr>
            </w:pPr>
            <w:r w:rsidRPr="007F2106">
              <w:rPr>
                <w:spacing w:val="-1"/>
                <w:sz w:val="24"/>
                <w:szCs w:val="24"/>
              </w:rPr>
              <w:t>Человек, на которого можно положиться</w:t>
            </w:r>
          </w:p>
          <w:p w:rsidR="00384368" w:rsidRPr="007F2106" w:rsidRDefault="00384368" w:rsidP="00946B13">
            <w:pPr>
              <w:shd w:val="clear" w:color="auto" w:fill="FFFFFF"/>
              <w:rPr>
                <w:sz w:val="24"/>
                <w:szCs w:val="24"/>
              </w:rPr>
            </w:pPr>
            <w:r w:rsidRPr="007F2106">
              <w:rPr>
                <w:spacing w:val="-2"/>
                <w:sz w:val="24"/>
                <w:szCs w:val="24"/>
              </w:rPr>
              <w:t>Можно ли на меня по</w:t>
            </w:r>
            <w:r w:rsidRPr="007F2106">
              <w:rPr>
                <w:sz w:val="24"/>
                <w:szCs w:val="24"/>
              </w:rPr>
              <w:t>ложиться</w:t>
            </w:r>
          </w:p>
        </w:tc>
        <w:tc>
          <w:tcPr>
            <w:tcW w:w="2327" w:type="pct"/>
          </w:tcPr>
          <w:p w:rsidR="00384368" w:rsidRPr="007F2106" w:rsidRDefault="00384368" w:rsidP="00946B13">
            <w:pPr>
              <w:jc w:val="both"/>
              <w:rPr>
                <w:sz w:val="24"/>
                <w:szCs w:val="24"/>
              </w:rPr>
            </w:pPr>
            <w:r w:rsidRPr="007F2106">
              <w:rPr>
                <w:spacing w:val="-2"/>
                <w:sz w:val="24"/>
                <w:szCs w:val="24"/>
              </w:rPr>
              <w:t xml:space="preserve">Этическая защита моего </w:t>
            </w:r>
            <w:r w:rsidRPr="007F2106">
              <w:rPr>
                <w:sz w:val="24"/>
                <w:szCs w:val="24"/>
              </w:rPr>
              <w:t>«Я»</w:t>
            </w:r>
          </w:p>
          <w:p w:rsidR="00384368" w:rsidRPr="007F2106" w:rsidRDefault="00384368" w:rsidP="00946B13">
            <w:pPr>
              <w:jc w:val="both"/>
              <w:rPr>
                <w:sz w:val="24"/>
                <w:szCs w:val="24"/>
              </w:rPr>
            </w:pPr>
            <w:r w:rsidRPr="007F2106">
              <w:rPr>
                <w:spacing w:val="-1"/>
                <w:sz w:val="24"/>
                <w:szCs w:val="24"/>
              </w:rPr>
              <w:t>Жизнь, достойная Че</w:t>
            </w:r>
            <w:r w:rsidRPr="007F2106">
              <w:rPr>
                <w:sz w:val="24"/>
                <w:szCs w:val="24"/>
              </w:rPr>
              <w:t>ловека</w:t>
            </w:r>
          </w:p>
          <w:p w:rsidR="00384368" w:rsidRPr="007F2106" w:rsidRDefault="00384368" w:rsidP="00946B13">
            <w:pPr>
              <w:jc w:val="both"/>
              <w:rPr>
                <w:sz w:val="24"/>
                <w:szCs w:val="24"/>
              </w:rPr>
            </w:pPr>
            <w:r w:rsidRPr="007F2106">
              <w:rPr>
                <w:spacing w:val="-2"/>
                <w:sz w:val="24"/>
                <w:szCs w:val="24"/>
              </w:rPr>
              <w:t>«Я» как индивидуаль</w:t>
            </w:r>
            <w:r w:rsidRPr="007F2106">
              <w:rPr>
                <w:sz w:val="24"/>
                <w:szCs w:val="24"/>
              </w:rPr>
              <w:t>ность</w:t>
            </w:r>
          </w:p>
          <w:p w:rsidR="00384368" w:rsidRPr="007F2106" w:rsidRDefault="00384368" w:rsidP="00946B13">
            <w:pPr>
              <w:jc w:val="both"/>
              <w:rPr>
                <w:sz w:val="24"/>
                <w:szCs w:val="24"/>
              </w:rPr>
            </w:pPr>
            <w:r w:rsidRPr="007F2106">
              <w:rPr>
                <w:spacing w:val="-2"/>
                <w:sz w:val="24"/>
                <w:szCs w:val="24"/>
              </w:rPr>
              <w:t>Мое «Я» без свидетелей</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shd w:val="clear" w:color="auto" w:fill="FFFFFF"/>
              <w:jc w:val="both"/>
              <w:rPr>
                <w:sz w:val="24"/>
                <w:szCs w:val="24"/>
              </w:rPr>
            </w:pPr>
            <w:r w:rsidRPr="007F2106">
              <w:rPr>
                <w:sz w:val="24"/>
                <w:szCs w:val="24"/>
              </w:rPr>
              <w:t>«Агентство интересных новостей» - обзор  газет</w:t>
            </w:r>
          </w:p>
        </w:tc>
        <w:tc>
          <w:tcPr>
            <w:tcW w:w="2327" w:type="pct"/>
          </w:tcPr>
          <w:p w:rsidR="00384368" w:rsidRPr="007F2106" w:rsidRDefault="00384368" w:rsidP="00946B13">
            <w:pPr>
              <w:jc w:val="both"/>
              <w:rPr>
                <w:spacing w:val="-2"/>
                <w:sz w:val="24"/>
                <w:szCs w:val="24"/>
              </w:rPr>
            </w:pPr>
            <w:r w:rsidRPr="007F2106">
              <w:rPr>
                <w:spacing w:val="-2"/>
                <w:sz w:val="24"/>
                <w:szCs w:val="24"/>
              </w:rPr>
              <w:t>Беседа с элементами тренинга «На чем основано взаимопонимание»</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shd w:val="clear" w:color="auto" w:fill="FFFFFF"/>
              <w:jc w:val="both"/>
              <w:rPr>
                <w:sz w:val="24"/>
                <w:szCs w:val="24"/>
              </w:rPr>
            </w:pPr>
            <w:r w:rsidRPr="007F2106">
              <w:rPr>
                <w:sz w:val="24"/>
                <w:szCs w:val="24"/>
              </w:rPr>
              <w:t>«Правила хорошего тона» - беседа с решением ситуации (телефонный разговор)</w:t>
            </w:r>
          </w:p>
        </w:tc>
        <w:tc>
          <w:tcPr>
            <w:tcW w:w="2327" w:type="pct"/>
          </w:tcPr>
          <w:p w:rsidR="00384368" w:rsidRPr="007F2106" w:rsidRDefault="00384368" w:rsidP="00946B13">
            <w:pPr>
              <w:jc w:val="both"/>
              <w:rPr>
                <w:spacing w:val="-2"/>
                <w:sz w:val="24"/>
                <w:szCs w:val="24"/>
              </w:rPr>
            </w:pPr>
            <w:r w:rsidRPr="007F2106">
              <w:rPr>
                <w:sz w:val="24"/>
                <w:szCs w:val="24"/>
              </w:rPr>
              <w:t>Тренинг профессионального самоопределения: «Выбор» и «Коммуникации»</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shd w:val="clear" w:color="auto" w:fill="FFFFFF"/>
              <w:jc w:val="both"/>
              <w:rPr>
                <w:sz w:val="24"/>
                <w:szCs w:val="24"/>
              </w:rPr>
            </w:pPr>
            <w:r w:rsidRPr="007F2106">
              <w:rPr>
                <w:sz w:val="24"/>
                <w:szCs w:val="24"/>
              </w:rPr>
              <w:t>Анкета «Наши отношения» (причины конфликтов и способы их разрешения)</w:t>
            </w:r>
          </w:p>
        </w:tc>
        <w:tc>
          <w:tcPr>
            <w:tcW w:w="2327" w:type="pct"/>
          </w:tcPr>
          <w:p w:rsidR="00384368" w:rsidRPr="007F2106" w:rsidRDefault="00384368" w:rsidP="00946B13">
            <w:pPr>
              <w:jc w:val="both"/>
              <w:rPr>
                <w:spacing w:val="-2"/>
                <w:sz w:val="24"/>
                <w:szCs w:val="24"/>
              </w:rPr>
            </w:pPr>
            <w:r w:rsidRPr="007F2106">
              <w:rPr>
                <w:sz w:val="24"/>
                <w:szCs w:val="24"/>
              </w:rPr>
              <w:t>Конкурс на звание лидера детской общественной организации «Супер Лидер».</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shd w:val="clear" w:color="auto" w:fill="FFFFFF"/>
              <w:jc w:val="both"/>
              <w:rPr>
                <w:sz w:val="24"/>
                <w:szCs w:val="24"/>
              </w:rPr>
            </w:pPr>
            <w:r w:rsidRPr="007F2106">
              <w:rPr>
                <w:sz w:val="24"/>
                <w:szCs w:val="24"/>
              </w:rPr>
              <w:t>«Незаконченный тезис «Жизнь – это…»</w:t>
            </w:r>
          </w:p>
        </w:tc>
        <w:tc>
          <w:tcPr>
            <w:tcW w:w="2327" w:type="pct"/>
          </w:tcPr>
          <w:p w:rsidR="00384368" w:rsidRPr="007F2106" w:rsidRDefault="00384368" w:rsidP="00946B13">
            <w:pPr>
              <w:jc w:val="both"/>
              <w:rPr>
                <w:spacing w:val="-2"/>
                <w:sz w:val="24"/>
                <w:szCs w:val="24"/>
              </w:rPr>
            </w:pPr>
            <w:r w:rsidRPr="007F2106">
              <w:rPr>
                <w:sz w:val="24"/>
                <w:szCs w:val="24"/>
              </w:rPr>
              <w:t>Саморазвитие личности. Самоактивизация (лекции, групповые обсуждения, диагностика, анализ тестовых данных).</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shd w:val="clear" w:color="auto" w:fill="FFFFFF"/>
              <w:jc w:val="both"/>
              <w:rPr>
                <w:sz w:val="24"/>
                <w:szCs w:val="24"/>
              </w:rPr>
            </w:pPr>
            <w:r w:rsidRPr="007F2106">
              <w:rPr>
                <w:sz w:val="24"/>
                <w:szCs w:val="24"/>
              </w:rPr>
              <w:t>Из цикла «Я в мире… мир во мне». Воля.</w:t>
            </w:r>
          </w:p>
        </w:tc>
        <w:tc>
          <w:tcPr>
            <w:tcW w:w="2327" w:type="pct"/>
          </w:tcPr>
          <w:p w:rsidR="00384368" w:rsidRPr="007F2106" w:rsidRDefault="00384368" w:rsidP="00946B13">
            <w:pPr>
              <w:pStyle w:val="Standard"/>
              <w:widowControl/>
              <w:jc w:val="both"/>
              <w:rPr>
                <w:spacing w:val="-2"/>
              </w:rPr>
            </w:pPr>
            <w:r w:rsidRPr="007F2106">
              <w:rPr>
                <w:rFonts w:cs="Times New Roman"/>
                <w:lang w:val="ru-RU"/>
              </w:rPr>
              <w:t>Личностное самоопределение. Взросление. Жизненные цели (информирование, групповые обсуждения).</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shd w:val="clear" w:color="auto" w:fill="FFFFFF"/>
              <w:jc w:val="both"/>
              <w:rPr>
                <w:sz w:val="24"/>
                <w:szCs w:val="24"/>
              </w:rPr>
            </w:pPr>
            <w:r w:rsidRPr="007F2106">
              <w:rPr>
                <w:sz w:val="24"/>
                <w:szCs w:val="24"/>
              </w:rPr>
              <w:t>Из цикла «Я в мире… мир во мне». Добросердечность.</w:t>
            </w:r>
          </w:p>
        </w:tc>
        <w:tc>
          <w:tcPr>
            <w:tcW w:w="2327" w:type="pct"/>
          </w:tcPr>
          <w:p w:rsidR="00384368" w:rsidRPr="007F2106" w:rsidRDefault="00384368" w:rsidP="00946B13">
            <w:pPr>
              <w:pStyle w:val="Standard"/>
              <w:widowControl/>
              <w:jc w:val="both"/>
              <w:rPr>
                <w:spacing w:val="-2"/>
              </w:rPr>
            </w:pPr>
            <w:r w:rsidRPr="007F2106">
              <w:rPr>
                <w:rFonts w:cs="Times New Roman"/>
                <w:lang w:val="ru-RU"/>
              </w:rPr>
              <w:t>Полоролевое самоопределение. Тенденция различия (информирование, групповое обсуждение, ролевая и имитационная игра).</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shd w:val="clear" w:color="auto" w:fill="FFFFFF"/>
              <w:jc w:val="both"/>
              <w:rPr>
                <w:sz w:val="24"/>
                <w:szCs w:val="24"/>
              </w:rPr>
            </w:pPr>
            <w:r w:rsidRPr="007F2106">
              <w:rPr>
                <w:sz w:val="24"/>
                <w:szCs w:val="24"/>
              </w:rPr>
              <w:t>«Парень на все 100» - конкурсная программа</w:t>
            </w:r>
          </w:p>
        </w:tc>
        <w:tc>
          <w:tcPr>
            <w:tcW w:w="2327" w:type="pct"/>
          </w:tcPr>
          <w:p w:rsidR="00384368" w:rsidRPr="007F2106" w:rsidRDefault="00384368" w:rsidP="00946B13">
            <w:pPr>
              <w:pStyle w:val="Standard"/>
              <w:widowControl/>
              <w:jc w:val="both"/>
              <w:rPr>
                <w:rFonts w:cs="Times New Roman"/>
                <w:lang w:val="ru-RU"/>
              </w:rPr>
            </w:pPr>
            <w:r w:rsidRPr="007F2106">
              <w:t>К чему стремятся люди.</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4190" w:type="pct"/>
            <w:gridSpan w:val="2"/>
          </w:tcPr>
          <w:p w:rsidR="00384368" w:rsidRPr="007F2106" w:rsidRDefault="00384368" w:rsidP="00946B13">
            <w:pPr>
              <w:ind w:firstLine="10"/>
              <w:jc w:val="both"/>
              <w:rPr>
                <w:sz w:val="24"/>
                <w:szCs w:val="24"/>
              </w:rPr>
            </w:pPr>
            <w:r w:rsidRPr="007F2106">
              <w:rPr>
                <w:sz w:val="24"/>
                <w:szCs w:val="24"/>
              </w:rPr>
              <w:t>Укрепление и расширение адаптивных связей старшеклассников с окружающей действительностью. Осознание своего отношения к окружающей действительности:</w:t>
            </w:r>
          </w:p>
          <w:p w:rsidR="00384368" w:rsidRPr="007F2106" w:rsidRDefault="00384368" w:rsidP="00946B13">
            <w:pPr>
              <w:ind w:firstLine="10"/>
              <w:jc w:val="both"/>
              <w:rPr>
                <w:sz w:val="24"/>
                <w:szCs w:val="24"/>
              </w:rPr>
            </w:pPr>
            <w:r w:rsidRPr="007F2106">
              <w:rPr>
                <w:sz w:val="24"/>
                <w:szCs w:val="24"/>
              </w:rPr>
              <w:t>- Я вижу этот мир так…</w:t>
            </w:r>
          </w:p>
          <w:p w:rsidR="00384368" w:rsidRPr="007F2106" w:rsidRDefault="00384368" w:rsidP="00946B13">
            <w:pPr>
              <w:pStyle w:val="Standard"/>
              <w:widowControl/>
              <w:jc w:val="both"/>
            </w:pPr>
            <w:r w:rsidRPr="007F2106">
              <w:t>- То, как я его вижу, зависит от меня.</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shd w:val="clear" w:color="auto" w:fill="FFFFFF"/>
              <w:ind w:firstLine="10"/>
              <w:jc w:val="both"/>
              <w:rPr>
                <w:sz w:val="24"/>
                <w:szCs w:val="24"/>
              </w:rPr>
            </w:pPr>
            <w:r w:rsidRPr="007F2106">
              <w:rPr>
                <w:sz w:val="24"/>
                <w:szCs w:val="24"/>
              </w:rPr>
              <w:t>Правила хорошего тона «Искусство письма». Беседа.</w:t>
            </w:r>
          </w:p>
        </w:tc>
        <w:tc>
          <w:tcPr>
            <w:tcW w:w="2327" w:type="pct"/>
          </w:tcPr>
          <w:p w:rsidR="00384368" w:rsidRPr="007F2106" w:rsidRDefault="00384368" w:rsidP="00946B13">
            <w:pPr>
              <w:ind w:firstLine="10"/>
              <w:jc w:val="both"/>
              <w:rPr>
                <w:spacing w:val="-2"/>
                <w:sz w:val="24"/>
                <w:szCs w:val="24"/>
              </w:rPr>
            </w:pPr>
            <w:r w:rsidRPr="007F2106">
              <w:rPr>
                <w:sz w:val="24"/>
                <w:szCs w:val="24"/>
              </w:rPr>
              <w:t>«Нравитесь ли вы людям», «Ваша индивидуальность».</w:t>
            </w:r>
          </w:p>
        </w:tc>
      </w:tr>
      <w:tr w:rsidR="00384368" w:rsidRPr="007F2106" w:rsidTr="00946B13">
        <w:trPr>
          <w:trHeight w:val="603"/>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shd w:val="clear" w:color="auto" w:fill="FFFFFF"/>
              <w:ind w:firstLine="10"/>
              <w:jc w:val="both"/>
              <w:rPr>
                <w:sz w:val="24"/>
                <w:szCs w:val="24"/>
              </w:rPr>
            </w:pPr>
            <w:r w:rsidRPr="007F2106">
              <w:rPr>
                <w:sz w:val="24"/>
                <w:szCs w:val="24"/>
              </w:rPr>
              <w:t>Деловая игра «Растем вместе с «Лидером» (выборы актива, поручения).</w:t>
            </w:r>
          </w:p>
        </w:tc>
        <w:tc>
          <w:tcPr>
            <w:tcW w:w="2327" w:type="pct"/>
            <w:vMerge w:val="restart"/>
          </w:tcPr>
          <w:p w:rsidR="00384368" w:rsidRPr="007F2106" w:rsidRDefault="00384368" w:rsidP="00946B13">
            <w:pPr>
              <w:pStyle w:val="Standard"/>
              <w:widowControl/>
              <w:jc w:val="both"/>
            </w:pPr>
            <w:r w:rsidRPr="007F2106">
              <w:rPr>
                <w:rFonts w:cs="Times New Roman"/>
                <w:lang w:val="ru-RU"/>
              </w:rPr>
              <w:t xml:space="preserve">Занятие «Познай себя» (рассмотреть качества, необходимые для самоуважения, самоутверждения и достойных отношений к </w:t>
            </w:r>
            <w:r w:rsidRPr="007F2106">
              <w:rPr>
                <w:rFonts w:cs="Times New Roman"/>
                <w:lang w:val="ru-RU"/>
              </w:rPr>
              <w:lastRenderedPageBreak/>
              <w:t xml:space="preserve">окружающим; акцентировать внимание на их собственных человеческих качествах.) </w:t>
            </w:r>
          </w:p>
        </w:tc>
      </w:tr>
      <w:tr w:rsidR="00384368" w:rsidRPr="007F2106" w:rsidTr="00946B13">
        <w:trPr>
          <w:trHeight w:val="1393"/>
          <w:jc w:val="center"/>
        </w:trPr>
        <w:tc>
          <w:tcPr>
            <w:tcW w:w="810" w:type="pct"/>
            <w:vMerge/>
            <w:tcBorders>
              <w:bottom w:val="single" w:sz="4" w:space="0" w:color="auto"/>
            </w:tcBorders>
          </w:tcPr>
          <w:p w:rsidR="00384368" w:rsidRPr="007F2106" w:rsidRDefault="00384368" w:rsidP="00946B13">
            <w:pPr>
              <w:ind w:firstLine="540"/>
              <w:jc w:val="both"/>
              <w:rPr>
                <w:sz w:val="24"/>
                <w:szCs w:val="24"/>
              </w:rPr>
            </w:pPr>
          </w:p>
        </w:tc>
        <w:tc>
          <w:tcPr>
            <w:tcW w:w="1863" w:type="pct"/>
            <w:tcBorders>
              <w:bottom w:val="single" w:sz="4" w:space="0" w:color="auto"/>
            </w:tcBorders>
          </w:tcPr>
          <w:p w:rsidR="00384368" w:rsidRPr="007F2106" w:rsidRDefault="00384368" w:rsidP="00946B13">
            <w:pPr>
              <w:shd w:val="clear" w:color="auto" w:fill="FFFFFF"/>
              <w:ind w:firstLine="10"/>
              <w:jc w:val="both"/>
              <w:rPr>
                <w:sz w:val="24"/>
                <w:szCs w:val="24"/>
              </w:rPr>
            </w:pPr>
            <w:r w:rsidRPr="007F2106">
              <w:rPr>
                <w:sz w:val="24"/>
                <w:szCs w:val="24"/>
              </w:rPr>
              <w:t>Тестирование «Познай себя»</w:t>
            </w:r>
          </w:p>
        </w:tc>
        <w:tc>
          <w:tcPr>
            <w:tcW w:w="2327" w:type="pct"/>
            <w:vMerge/>
            <w:tcBorders>
              <w:bottom w:val="single" w:sz="4" w:space="0" w:color="auto"/>
            </w:tcBorders>
          </w:tcPr>
          <w:p w:rsidR="00384368" w:rsidRPr="007F2106" w:rsidRDefault="00384368" w:rsidP="00946B13">
            <w:pPr>
              <w:ind w:firstLine="10"/>
              <w:jc w:val="both"/>
              <w:rPr>
                <w:sz w:val="24"/>
                <w:szCs w:val="24"/>
              </w:rPr>
            </w:pP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shd w:val="clear" w:color="auto" w:fill="FFFFFF"/>
              <w:jc w:val="both"/>
              <w:rPr>
                <w:sz w:val="24"/>
                <w:szCs w:val="24"/>
              </w:rPr>
            </w:pPr>
            <w:r w:rsidRPr="007F2106">
              <w:rPr>
                <w:sz w:val="24"/>
                <w:szCs w:val="24"/>
              </w:rPr>
              <w:t>Беседа «Основной закон нашей страны. Что он говорит обо мне»</w:t>
            </w:r>
          </w:p>
        </w:tc>
        <w:tc>
          <w:tcPr>
            <w:tcW w:w="2327" w:type="pct"/>
          </w:tcPr>
          <w:p w:rsidR="00384368" w:rsidRPr="007F2106" w:rsidRDefault="00384368" w:rsidP="00946B13">
            <w:pPr>
              <w:jc w:val="both"/>
              <w:rPr>
                <w:spacing w:val="-2"/>
                <w:sz w:val="24"/>
                <w:szCs w:val="24"/>
              </w:rPr>
            </w:pPr>
            <w:r w:rsidRPr="007F2106">
              <w:rPr>
                <w:sz w:val="24"/>
                <w:szCs w:val="24"/>
              </w:rPr>
              <w:t xml:space="preserve">Тест «Самооценка» и рекомендации. </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shd w:val="clear" w:color="auto" w:fill="FFFFFF"/>
              <w:jc w:val="both"/>
              <w:rPr>
                <w:sz w:val="24"/>
                <w:szCs w:val="24"/>
              </w:rPr>
            </w:pPr>
            <w:r w:rsidRPr="007F2106">
              <w:rPr>
                <w:sz w:val="24"/>
                <w:szCs w:val="24"/>
              </w:rPr>
              <w:t>«Классная девчонка» - огонек.</w:t>
            </w:r>
          </w:p>
        </w:tc>
        <w:tc>
          <w:tcPr>
            <w:tcW w:w="2327" w:type="pct"/>
          </w:tcPr>
          <w:p w:rsidR="00384368" w:rsidRPr="007F2106" w:rsidRDefault="00384368" w:rsidP="00946B13">
            <w:pPr>
              <w:jc w:val="both"/>
              <w:rPr>
                <w:spacing w:val="-2"/>
                <w:sz w:val="24"/>
                <w:szCs w:val="24"/>
              </w:rPr>
            </w:pP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shd w:val="clear" w:color="auto" w:fill="FFFFFF"/>
              <w:jc w:val="both"/>
              <w:rPr>
                <w:sz w:val="24"/>
                <w:szCs w:val="24"/>
              </w:rPr>
            </w:pPr>
            <w:r w:rsidRPr="007F2106">
              <w:rPr>
                <w:sz w:val="24"/>
                <w:szCs w:val="24"/>
              </w:rPr>
              <w:t>Конфликт. Стратегия поведения в конфликтной ситуации (ролевой практикум, групповое обсуждение).</w:t>
            </w:r>
          </w:p>
        </w:tc>
        <w:tc>
          <w:tcPr>
            <w:tcW w:w="2327" w:type="pct"/>
          </w:tcPr>
          <w:p w:rsidR="00384368" w:rsidRPr="007F2106" w:rsidRDefault="00384368" w:rsidP="00946B13">
            <w:pPr>
              <w:pStyle w:val="Standard"/>
              <w:widowControl/>
              <w:jc w:val="both"/>
              <w:rPr>
                <w:rFonts w:cs="Times New Roman"/>
                <w:lang w:val="ru-RU"/>
              </w:rPr>
            </w:pPr>
            <w:r w:rsidRPr="007F2106">
              <w:rPr>
                <w:rFonts w:cs="Times New Roman"/>
                <w:lang w:val="ru-RU"/>
              </w:rPr>
              <w:t>Памятка по созданию своей личности</w:t>
            </w:r>
            <w:r w:rsidRPr="007F2106">
              <w:rPr>
                <w:rFonts w:cs="Times New Roman"/>
              </w:rPr>
              <w:t xml:space="preserve">: </w:t>
            </w:r>
            <w:r w:rsidRPr="007F2106">
              <w:rPr>
                <w:rFonts w:cs="Times New Roman"/>
                <w:lang w:val="ru-RU"/>
              </w:rPr>
              <w:t>- Свобода и ответственность.</w:t>
            </w:r>
          </w:p>
          <w:p w:rsidR="00384368" w:rsidRPr="007F2106" w:rsidRDefault="00384368" w:rsidP="00946B13">
            <w:pPr>
              <w:pStyle w:val="Standard"/>
              <w:widowControl/>
              <w:jc w:val="both"/>
              <w:rPr>
                <w:rFonts w:cs="Times New Roman"/>
                <w:lang w:val="ru-RU"/>
              </w:rPr>
            </w:pPr>
            <w:r w:rsidRPr="007F2106">
              <w:rPr>
                <w:rFonts w:cs="Times New Roman"/>
                <w:lang w:val="ru-RU"/>
              </w:rPr>
              <w:t>- Как противостоять давлению среды.</w:t>
            </w:r>
          </w:p>
          <w:p w:rsidR="00384368" w:rsidRPr="007F2106" w:rsidRDefault="00384368" w:rsidP="00946B13">
            <w:pPr>
              <w:jc w:val="both"/>
              <w:rPr>
                <w:spacing w:val="-2"/>
                <w:sz w:val="24"/>
                <w:szCs w:val="24"/>
              </w:rPr>
            </w:pPr>
            <w:r w:rsidRPr="007F2106">
              <w:t>- Что такое личность. Ее социальная роль. Жестокость и сочувствие.</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shd w:val="clear" w:color="auto" w:fill="FFFFFF"/>
              <w:ind w:firstLine="540"/>
              <w:rPr>
                <w:sz w:val="24"/>
                <w:szCs w:val="24"/>
              </w:rPr>
            </w:pPr>
            <w:r w:rsidRPr="007F2106">
              <w:rPr>
                <w:sz w:val="24"/>
                <w:szCs w:val="24"/>
              </w:rPr>
              <w:t>Тренинг «6 способов расположить к себе людей»</w:t>
            </w:r>
          </w:p>
        </w:tc>
        <w:tc>
          <w:tcPr>
            <w:tcW w:w="2327" w:type="pct"/>
          </w:tcPr>
          <w:p w:rsidR="00384368" w:rsidRPr="007F2106" w:rsidRDefault="00384368" w:rsidP="00946B13">
            <w:pPr>
              <w:jc w:val="both"/>
              <w:rPr>
                <w:spacing w:val="-2"/>
                <w:sz w:val="24"/>
                <w:szCs w:val="24"/>
              </w:rPr>
            </w:pPr>
          </w:p>
        </w:tc>
      </w:tr>
      <w:tr w:rsidR="00384368" w:rsidRPr="007F2106" w:rsidTr="00946B13">
        <w:trPr>
          <w:trHeight w:val="417"/>
          <w:jc w:val="center"/>
        </w:trPr>
        <w:tc>
          <w:tcPr>
            <w:tcW w:w="810" w:type="pct"/>
            <w:vMerge/>
          </w:tcPr>
          <w:p w:rsidR="00384368" w:rsidRPr="007F2106" w:rsidRDefault="00384368" w:rsidP="00946B13">
            <w:pPr>
              <w:ind w:firstLine="540"/>
              <w:jc w:val="both"/>
              <w:rPr>
                <w:sz w:val="24"/>
                <w:szCs w:val="24"/>
              </w:rPr>
            </w:pPr>
          </w:p>
        </w:tc>
        <w:tc>
          <w:tcPr>
            <w:tcW w:w="1863" w:type="pct"/>
            <w:vMerge w:val="restart"/>
          </w:tcPr>
          <w:p w:rsidR="00384368" w:rsidRPr="007F2106" w:rsidRDefault="00384368" w:rsidP="00946B13">
            <w:pPr>
              <w:pStyle w:val="Standard"/>
              <w:widowControl/>
              <w:jc w:val="both"/>
              <w:rPr>
                <w:rFonts w:cs="Times New Roman"/>
                <w:lang w:val="ru-RU"/>
              </w:rPr>
            </w:pPr>
            <w:r w:rsidRPr="007F2106">
              <w:rPr>
                <w:rFonts w:cs="Times New Roman"/>
                <w:lang w:val="ru-RU"/>
              </w:rPr>
              <w:t>Влияние общества на формирование личности. Позиция человека в группе (групповая дискуссия, ролевые игры);</w:t>
            </w:r>
          </w:p>
          <w:p w:rsidR="00384368" w:rsidRPr="007F2106" w:rsidRDefault="00384368" w:rsidP="00946B13">
            <w:pPr>
              <w:pStyle w:val="Standard"/>
              <w:widowControl/>
              <w:jc w:val="both"/>
            </w:pPr>
            <w:r w:rsidRPr="007F2106">
              <w:rPr>
                <w:rFonts w:cs="Times New Roman"/>
                <w:lang w:val="ru-RU"/>
              </w:rPr>
              <w:t>проблемы общения и понимания людей (ролевые игры, упражнения на развитие рефлексии, групповая дискуссия, информирование).</w:t>
            </w:r>
          </w:p>
        </w:tc>
        <w:tc>
          <w:tcPr>
            <w:tcW w:w="2327" w:type="pct"/>
          </w:tcPr>
          <w:p w:rsidR="00384368" w:rsidRPr="007F2106" w:rsidRDefault="00384368" w:rsidP="00946B13">
            <w:pPr>
              <w:jc w:val="both"/>
              <w:rPr>
                <w:spacing w:val="-2"/>
                <w:sz w:val="24"/>
                <w:szCs w:val="24"/>
              </w:rPr>
            </w:pPr>
            <w:r w:rsidRPr="007F2106">
              <w:rPr>
                <w:spacing w:val="-2"/>
                <w:sz w:val="24"/>
                <w:szCs w:val="24"/>
              </w:rPr>
              <w:t>Школьные парламентские игры «Я гражданин России».</w:t>
            </w:r>
          </w:p>
        </w:tc>
      </w:tr>
      <w:tr w:rsidR="00384368" w:rsidRPr="007F2106" w:rsidTr="00946B13">
        <w:trPr>
          <w:trHeight w:val="1260"/>
          <w:jc w:val="center"/>
        </w:trPr>
        <w:tc>
          <w:tcPr>
            <w:tcW w:w="810" w:type="pct"/>
            <w:vMerge/>
          </w:tcPr>
          <w:p w:rsidR="00384368" w:rsidRPr="007F2106" w:rsidRDefault="00384368" w:rsidP="00946B13">
            <w:pPr>
              <w:ind w:firstLine="540"/>
              <w:jc w:val="both"/>
              <w:rPr>
                <w:sz w:val="24"/>
                <w:szCs w:val="24"/>
              </w:rPr>
            </w:pPr>
          </w:p>
        </w:tc>
        <w:tc>
          <w:tcPr>
            <w:tcW w:w="1863" w:type="pct"/>
            <w:vMerge/>
          </w:tcPr>
          <w:p w:rsidR="00384368" w:rsidRPr="007F2106" w:rsidRDefault="00384368" w:rsidP="00946B13">
            <w:pPr>
              <w:pStyle w:val="Standard"/>
              <w:widowControl/>
              <w:jc w:val="both"/>
              <w:rPr>
                <w:rFonts w:cs="Times New Roman"/>
                <w:lang w:val="ru-RU"/>
              </w:rPr>
            </w:pPr>
          </w:p>
        </w:tc>
        <w:tc>
          <w:tcPr>
            <w:tcW w:w="2327" w:type="pct"/>
          </w:tcPr>
          <w:p w:rsidR="00384368" w:rsidRPr="007F2106" w:rsidRDefault="00384368" w:rsidP="00946B13">
            <w:pPr>
              <w:jc w:val="both"/>
              <w:rPr>
                <w:spacing w:val="-2"/>
                <w:sz w:val="24"/>
                <w:szCs w:val="24"/>
              </w:rPr>
            </w:pPr>
            <w:r w:rsidRPr="007F2106">
              <w:rPr>
                <w:spacing w:val="-2"/>
                <w:sz w:val="24"/>
                <w:szCs w:val="24"/>
              </w:rPr>
              <w:t>Классный час «Бесконфликтное общение».</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pStyle w:val="Standard"/>
              <w:widowControl/>
              <w:jc w:val="both"/>
              <w:rPr>
                <w:rFonts w:cs="Times New Roman"/>
                <w:lang w:val="ru-RU"/>
              </w:rPr>
            </w:pPr>
            <w:r>
              <w:rPr>
                <w:rFonts w:cs="Times New Roman"/>
                <w:lang w:val="ru-RU"/>
              </w:rPr>
              <w:t>Ц</w:t>
            </w:r>
            <w:r w:rsidRPr="007F2106">
              <w:rPr>
                <w:rFonts w:cs="Times New Roman"/>
                <w:lang w:val="ru-RU"/>
              </w:rPr>
              <w:t>енностные ориентации личности (психологическая игра «ценностный аукцион»).</w:t>
            </w:r>
          </w:p>
        </w:tc>
        <w:tc>
          <w:tcPr>
            <w:tcW w:w="2327" w:type="pct"/>
          </w:tcPr>
          <w:p w:rsidR="00384368" w:rsidRPr="007F2106" w:rsidRDefault="00384368" w:rsidP="00946B13">
            <w:pPr>
              <w:jc w:val="both"/>
              <w:rPr>
                <w:spacing w:val="-2"/>
                <w:sz w:val="24"/>
                <w:szCs w:val="24"/>
              </w:rPr>
            </w:pPr>
            <w:r w:rsidRPr="007F2106">
              <w:rPr>
                <w:spacing w:val="-2"/>
                <w:sz w:val="24"/>
                <w:szCs w:val="24"/>
              </w:rPr>
              <w:t>Деловое общение и его особенности. Стиль делового общения. Критика в деловом общении. Конфликты в деловом общении.</w:t>
            </w:r>
          </w:p>
        </w:tc>
      </w:tr>
      <w:tr w:rsidR="00384368" w:rsidRPr="007F2106" w:rsidTr="00946B13">
        <w:trPr>
          <w:trHeight w:val="562"/>
          <w:jc w:val="center"/>
        </w:trPr>
        <w:tc>
          <w:tcPr>
            <w:tcW w:w="810" w:type="pct"/>
            <w:vMerge/>
          </w:tcPr>
          <w:p w:rsidR="00384368" w:rsidRPr="007F2106" w:rsidRDefault="00384368" w:rsidP="00946B13">
            <w:pPr>
              <w:ind w:firstLine="540"/>
              <w:jc w:val="both"/>
              <w:rPr>
                <w:sz w:val="24"/>
                <w:szCs w:val="24"/>
              </w:rPr>
            </w:pPr>
          </w:p>
        </w:tc>
        <w:tc>
          <w:tcPr>
            <w:tcW w:w="1863" w:type="pct"/>
            <w:vMerge w:val="restart"/>
          </w:tcPr>
          <w:p w:rsidR="00384368" w:rsidRPr="007F2106" w:rsidRDefault="00384368" w:rsidP="00946B13">
            <w:pPr>
              <w:pStyle w:val="Standard"/>
              <w:widowControl/>
              <w:jc w:val="both"/>
            </w:pPr>
            <w:r w:rsidRPr="007F2106">
              <w:rPr>
                <w:rFonts w:cs="Times New Roman"/>
                <w:lang w:val="ru-RU"/>
              </w:rPr>
              <w:t>Эмоции. Эмоциональность как фактор человеческого поведения (диагностическая методика по определению доминирующих эмоций К.Изарда, ролевые игры).</w:t>
            </w:r>
          </w:p>
        </w:tc>
        <w:tc>
          <w:tcPr>
            <w:tcW w:w="2327" w:type="pct"/>
          </w:tcPr>
          <w:p w:rsidR="00384368" w:rsidRPr="007F2106" w:rsidRDefault="00384368" w:rsidP="00946B13">
            <w:pPr>
              <w:jc w:val="both"/>
              <w:rPr>
                <w:spacing w:val="-2"/>
                <w:sz w:val="24"/>
                <w:szCs w:val="24"/>
              </w:rPr>
            </w:pPr>
            <w:r w:rsidRPr="007F2106">
              <w:rPr>
                <w:spacing w:val="-2"/>
                <w:sz w:val="24"/>
                <w:szCs w:val="24"/>
              </w:rPr>
              <w:t>Нравственные аспекты культуры общения. Барьеры общения. Деловой этикет и имидж. Приветствия, приемы и визиты.</w:t>
            </w:r>
          </w:p>
        </w:tc>
      </w:tr>
      <w:tr w:rsidR="00384368" w:rsidRPr="007F2106" w:rsidTr="00946B13">
        <w:trPr>
          <w:trHeight w:val="557"/>
          <w:jc w:val="center"/>
        </w:trPr>
        <w:tc>
          <w:tcPr>
            <w:tcW w:w="810" w:type="pct"/>
            <w:vMerge/>
          </w:tcPr>
          <w:p w:rsidR="00384368" w:rsidRPr="007F2106" w:rsidRDefault="00384368" w:rsidP="00946B13">
            <w:pPr>
              <w:ind w:firstLine="540"/>
              <w:jc w:val="both"/>
              <w:rPr>
                <w:sz w:val="24"/>
                <w:szCs w:val="24"/>
              </w:rPr>
            </w:pPr>
          </w:p>
        </w:tc>
        <w:tc>
          <w:tcPr>
            <w:tcW w:w="1863" w:type="pct"/>
            <w:vMerge/>
          </w:tcPr>
          <w:p w:rsidR="00384368" w:rsidRPr="007F2106" w:rsidRDefault="00384368" w:rsidP="00946B13">
            <w:pPr>
              <w:pStyle w:val="Standard"/>
              <w:widowControl/>
              <w:jc w:val="both"/>
              <w:rPr>
                <w:rFonts w:cs="Times New Roman"/>
                <w:lang w:val="ru-RU"/>
              </w:rPr>
            </w:pPr>
          </w:p>
        </w:tc>
        <w:tc>
          <w:tcPr>
            <w:tcW w:w="2327" w:type="pct"/>
          </w:tcPr>
          <w:p w:rsidR="00384368" w:rsidRPr="007F2106" w:rsidRDefault="00384368" w:rsidP="00946B13">
            <w:pPr>
              <w:jc w:val="both"/>
              <w:rPr>
                <w:spacing w:val="-2"/>
                <w:sz w:val="24"/>
                <w:szCs w:val="24"/>
              </w:rPr>
            </w:pPr>
            <w:r w:rsidRPr="007F2106">
              <w:rPr>
                <w:spacing w:val="-2"/>
                <w:sz w:val="24"/>
                <w:szCs w:val="24"/>
              </w:rPr>
              <w:t>Тренинг «12 способов убедить в своей точке зрения».</w:t>
            </w:r>
          </w:p>
        </w:tc>
      </w:tr>
      <w:tr w:rsidR="00384368" w:rsidRPr="007F2106" w:rsidTr="00946B13">
        <w:trPr>
          <w:trHeight w:val="706"/>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pStyle w:val="Standard"/>
              <w:widowControl/>
              <w:jc w:val="both"/>
              <w:rPr>
                <w:rFonts w:cs="Times New Roman"/>
                <w:lang w:val="ru-RU"/>
              </w:rPr>
            </w:pPr>
            <w:r w:rsidRPr="007F2106">
              <w:rPr>
                <w:rFonts w:cs="Times New Roman"/>
                <w:lang w:val="ru-RU"/>
              </w:rPr>
              <w:t>Ролевая игра «Конфликты и контакты».</w:t>
            </w:r>
          </w:p>
        </w:tc>
        <w:tc>
          <w:tcPr>
            <w:tcW w:w="2327" w:type="pct"/>
            <w:vMerge w:val="restart"/>
          </w:tcPr>
          <w:p w:rsidR="00384368" w:rsidRPr="007F2106" w:rsidRDefault="00384368" w:rsidP="00946B13">
            <w:pPr>
              <w:jc w:val="both"/>
              <w:rPr>
                <w:spacing w:val="-2"/>
                <w:sz w:val="24"/>
                <w:szCs w:val="24"/>
              </w:rPr>
            </w:pPr>
            <w:r w:rsidRPr="007F2106">
              <w:rPr>
                <w:spacing w:val="-2"/>
                <w:sz w:val="24"/>
                <w:szCs w:val="24"/>
              </w:rPr>
              <w:t>Обсуждение утверждения И.Канта: «Есть две основополагающие ценности – «Звездное небо надо мной и моральный закон во мне»</w:t>
            </w:r>
          </w:p>
        </w:tc>
      </w:tr>
      <w:tr w:rsidR="00384368" w:rsidRPr="007F2106" w:rsidTr="00946B13">
        <w:trPr>
          <w:trHeight w:val="603"/>
          <w:jc w:val="center"/>
        </w:trPr>
        <w:tc>
          <w:tcPr>
            <w:tcW w:w="810" w:type="pct"/>
            <w:vMerge/>
          </w:tcPr>
          <w:p w:rsidR="00384368" w:rsidRPr="007F2106" w:rsidRDefault="00384368" w:rsidP="00946B13">
            <w:pPr>
              <w:ind w:firstLine="540"/>
              <w:jc w:val="both"/>
              <w:rPr>
                <w:sz w:val="24"/>
                <w:szCs w:val="24"/>
              </w:rPr>
            </w:pPr>
          </w:p>
        </w:tc>
        <w:tc>
          <w:tcPr>
            <w:tcW w:w="1863" w:type="pct"/>
          </w:tcPr>
          <w:p w:rsidR="00384368" w:rsidRPr="007F2106" w:rsidRDefault="00384368" w:rsidP="00946B13">
            <w:pPr>
              <w:pStyle w:val="Standard"/>
              <w:widowControl/>
              <w:jc w:val="both"/>
              <w:rPr>
                <w:rFonts w:cs="Times New Roman"/>
                <w:lang w:val="ru-RU"/>
              </w:rPr>
            </w:pPr>
            <w:r w:rsidRPr="007F2106">
              <w:rPr>
                <w:rFonts w:cs="Times New Roman"/>
              </w:rPr>
              <w:t xml:space="preserve">Этикет и общение. </w:t>
            </w:r>
            <w:r w:rsidRPr="007F2106">
              <w:rPr>
                <w:rFonts w:cs="Times New Roman"/>
                <w:lang w:val="ru-RU"/>
              </w:rPr>
              <w:t>«</w:t>
            </w:r>
            <w:r w:rsidRPr="007F2106">
              <w:rPr>
                <w:rFonts w:cs="Times New Roman"/>
              </w:rPr>
              <w:t>Как создать о себе впечатление</w:t>
            </w:r>
            <w:r w:rsidRPr="007F2106">
              <w:rPr>
                <w:rFonts w:cs="Times New Roman"/>
                <w:lang w:val="ru-RU"/>
              </w:rPr>
              <w:t>».</w:t>
            </w:r>
          </w:p>
        </w:tc>
        <w:tc>
          <w:tcPr>
            <w:tcW w:w="2327" w:type="pct"/>
            <w:vMerge/>
          </w:tcPr>
          <w:p w:rsidR="00384368" w:rsidRPr="007F2106" w:rsidRDefault="00384368" w:rsidP="00946B13">
            <w:pPr>
              <w:jc w:val="both"/>
              <w:rPr>
                <w:spacing w:val="-2"/>
                <w:sz w:val="24"/>
                <w:szCs w:val="24"/>
              </w:rPr>
            </w:pPr>
          </w:p>
        </w:tc>
      </w:tr>
      <w:tr w:rsidR="00384368" w:rsidRPr="007F2106" w:rsidTr="00946B13">
        <w:trPr>
          <w:jc w:val="center"/>
        </w:trPr>
        <w:tc>
          <w:tcPr>
            <w:tcW w:w="810" w:type="pct"/>
            <w:vMerge w:val="restart"/>
          </w:tcPr>
          <w:p w:rsidR="00384368" w:rsidRPr="007F2106" w:rsidRDefault="00384368" w:rsidP="00946B13">
            <w:pPr>
              <w:ind w:firstLine="540"/>
              <w:jc w:val="both"/>
              <w:rPr>
                <w:sz w:val="24"/>
                <w:szCs w:val="24"/>
              </w:rPr>
            </w:pPr>
            <w:r w:rsidRPr="007F2106">
              <w:rPr>
                <w:sz w:val="24"/>
                <w:szCs w:val="24"/>
              </w:rPr>
              <w:t>Общие мероприятия</w:t>
            </w:r>
          </w:p>
        </w:tc>
        <w:tc>
          <w:tcPr>
            <w:tcW w:w="4190" w:type="pct"/>
            <w:gridSpan w:val="2"/>
          </w:tcPr>
          <w:p w:rsidR="00384368" w:rsidRPr="007F2106" w:rsidRDefault="00384368" w:rsidP="00946B13">
            <w:pPr>
              <w:pStyle w:val="Standard"/>
              <w:widowControl/>
              <w:jc w:val="both"/>
              <w:rPr>
                <w:rFonts w:cs="Times New Roman"/>
                <w:lang w:val="ru-RU"/>
              </w:rPr>
            </w:pPr>
            <w:r w:rsidRPr="007F2106">
              <w:rPr>
                <w:rFonts w:cs="Times New Roman"/>
                <w:lang w:val="ru-RU"/>
              </w:rPr>
              <w:t>Совместная социально значимая деятельность:</w:t>
            </w:r>
          </w:p>
          <w:p w:rsidR="00384368" w:rsidRPr="007F2106" w:rsidRDefault="00384368" w:rsidP="00946B13">
            <w:pPr>
              <w:pStyle w:val="Standard"/>
              <w:widowControl/>
              <w:numPr>
                <w:ilvl w:val="0"/>
                <w:numId w:val="45"/>
              </w:numPr>
              <w:ind w:left="0" w:firstLine="0"/>
              <w:jc w:val="both"/>
              <w:rPr>
                <w:rFonts w:cs="Times New Roman"/>
                <w:lang w:val="ru-RU"/>
              </w:rPr>
            </w:pPr>
            <w:r w:rsidRPr="007F2106">
              <w:rPr>
                <w:rFonts w:cs="Times New Roman"/>
                <w:lang w:val="ru-RU"/>
              </w:rPr>
              <w:t>Разработка социальных проектов (родительская общественность).</w:t>
            </w:r>
          </w:p>
          <w:p w:rsidR="00384368" w:rsidRPr="007F2106" w:rsidRDefault="00384368" w:rsidP="00946B13">
            <w:pPr>
              <w:pStyle w:val="Standard"/>
              <w:widowControl/>
              <w:numPr>
                <w:ilvl w:val="0"/>
                <w:numId w:val="45"/>
              </w:numPr>
              <w:ind w:left="0" w:firstLine="0"/>
              <w:jc w:val="both"/>
              <w:rPr>
                <w:rFonts w:cs="Times New Roman"/>
                <w:spacing w:val="-2"/>
              </w:rPr>
            </w:pPr>
            <w:r w:rsidRPr="007F2106">
              <w:rPr>
                <w:rFonts w:cs="Times New Roman"/>
                <w:lang w:val="ru-RU"/>
              </w:rPr>
              <w:lastRenderedPageBreak/>
              <w:t>Праздники села, акции, проекты.</w:t>
            </w:r>
          </w:p>
          <w:p w:rsidR="00384368" w:rsidRPr="007F2106" w:rsidRDefault="00384368" w:rsidP="00946B13">
            <w:pPr>
              <w:pStyle w:val="Standard"/>
              <w:widowControl/>
              <w:numPr>
                <w:ilvl w:val="0"/>
                <w:numId w:val="45"/>
              </w:numPr>
              <w:ind w:left="0" w:firstLine="0"/>
              <w:jc w:val="both"/>
              <w:rPr>
                <w:rFonts w:cs="Times New Roman"/>
                <w:spacing w:val="-2"/>
              </w:rPr>
            </w:pPr>
            <w:r w:rsidRPr="007F2106">
              <w:rPr>
                <w:rFonts w:cs="Times New Roman"/>
                <w:lang w:val="ru-RU"/>
              </w:rPr>
              <w:t>Проект «Мечты в реальность» (оформление цветочных клумб на территории школы и прилежащей территории).</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4190" w:type="pct"/>
            <w:gridSpan w:val="2"/>
          </w:tcPr>
          <w:p w:rsidR="00384368" w:rsidRPr="007F2106" w:rsidRDefault="00384368" w:rsidP="00946B13">
            <w:pPr>
              <w:pStyle w:val="Standard"/>
              <w:widowControl/>
              <w:jc w:val="both"/>
              <w:rPr>
                <w:rFonts w:cs="Times New Roman"/>
                <w:lang w:val="ru-RU"/>
              </w:rPr>
            </w:pPr>
            <w:r w:rsidRPr="007F2106">
              <w:rPr>
                <w:rFonts w:cs="Times New Roman"/>
                <w:lang w:val="ru-RU"/>
              </w:rPr>
              <w:t>Участие в экологическом марафоне «Давай докажем, что не зря на нас надеется земля»: Акция «Птичья столовая»; «Елочка, живи»; «Зеленая планета»; Операция «Первоцвет». Экологическая акция по озеленению территории,»Наша школа чистая и уютная». Акция «Внимание, первоцвет!»</w:t>
            </w:r>
          </w:p>
        </w:tc>
      </w:tr>
      <w:tr w:rsidR="00384368" w:rsidRPr="007F2106" w:rsidTr="00946B13">
        <w:trPr>
          <w:jc w:val="center"/>
        </w:trPr>
        <w:tc>
          <w:tcPr>
            <w:tcW w:w="810" w:type="pct"/>
            <w:vMerge/>
          </w:tcPr>
          <w:p w:rsidR="00384368" w:rsidRPr="007F2106" w:rsidRDefault="00384368" w:rsidP="00946B13">
            <w:pPr>
              <w:ind w:firstLine="540"/>
              <w:jc w:val="both"/>
              <w:rPr>
                <w:sz w:val="24"/>
                <w:szCs w:val="24"/>
              </w:rPr>
            </w:pPr>
          </w:p>
        </w:tc>
        <w:tc>
          <w:tcPr>
            <w:tcW w:w="4190" w:type="pct"/>
            <w:gridSpan w:val="2"/>
          </w:tcPr>
          <w:p w:rsidR="00384368" w:rsidRPr="007F2106" w:rsidRDefault="00384368" w:rsidP="00946B13">
            <w:pPr>
              <w:pStyle w:val="Standard"/>
              <w:widowControl/>
              <w:jc w:val="both"/>
              <w:rPr>
                <w:rFonts w:cs="Times New Roman"/>
                <w:lang w:val="ru-RU"/>
              </w:rPr>
            </w:pPr>
            <w:r w:rsidRPr="007F2106">
              <w:rPr>
                <w:rFonts w:cs="Times New Roman"/>
                <w:lang w:val="ru-RU"/>
              </w:rPr>
              <w:t xml:space="preserve">Участие в </w:t>
            </w:r>
            <w:r w:rsidRPr="007F2106">
              <w:rPr>
                <w:rFonts w:cs="Times New Roman"/>
              </w:rPr>
              <w:t>К</w:t>
            </w:r>
            <w:r w:rsidRPr="007F2106">
              <w:rPr>
                <w:rFonts w:cs="Times New Roman"/>
                <w:lang w:val="ru-RU"/>
              </w:rPr>
              <w:t>о</w:t>
            </w:r>
            <w:r w:rsidRPr="007F2106">
              <w:rPr>
                <w:rFonts w:cs="Times New Roman"/>
              </w:rPr>
              <w:t>нкурс</w:t>
            </w:r>
            <w:r w:rsidRPr="007F2106">
              <w:rPr>
                <w:rFonts w:cs="Times New Roman"/>
                <w:lang w:val="ru-RU"/>
              </w:rPr>
              <w:t>е</w:t>
            </w:r>
            <w:r w:rsidRPr="007F2106">
              <w:rPr>
                <w:rFonts w:cs="Times New Roman"/>
              </w:rPr>
              <w:t xml:space="preserve"> социальных проектов «Думай, решай, действуй»</w:t>
            </w:r>
            <w:r w:rsidRPr="007F2106">
              <w:rPr>
                <w:rFonts w:cs="Times New Roman"/>
                <w:spacing w:val="-2"/>
                <w:lang w:val="ru-RU"/>
              </w:rPr>
              <w:t>,</w:t>
            </w:r>
            <w:r w:rsidRPr="007F2106">
              <w:rPr>
                <w:rFonts w:cs="Times New Roman"/>
                <w:spacing w:val="-2"/>
              </w:rPr>
              <w:t xml:space="preserve"> </w:t>
            </w:r>
            <w:r w:rsidRPr="007F2106">
              <w:rPr>
                <w:rFonts w:cs="Times New Roman"/>
              </w:rPr>
              <w:t>«Наши дела – родному Белогорью», «Свой голос».</w:t>
            </w:r>
            <w:r w:rsidRPr="007F2106">
              <w:rPr>
                <w:rFonts w:cs="Times New Roman"/>
                <w:lang w:val="ru-RU"/>
              </w:rPr>
              <w:t xml:space="preserve"> Создание определенного уклада школьной жизни;  Единые требования к поведению школьника; Единый классный час; Единая школьная форма; Сменная обувь; Ответственность дежурного класса (обязанности и права); Своевременная информация о делах, успехах, победах;</w:t>
            </w:r>
          </w:p>
          <w:p w:rsidR="00384368" w:rsidRPr="007F2106" w:rsidRDefault="00384368" w:rsidP="00946B13">
            <w:pPr>
              <w:pStyle w:val="Standard"/>
              <w:widowControl/>
              <w:jc w:val="both"/>
              <w:rPr>
                <w:rFonts w:cs="Times New Roman"/>
                <w:lang w:val="ru-RU"/>
              </w:rPr>
            </w:pPr>
            <w:r w:rsidRPr="007F2106">
              <w:rPr>
                <w:rFonts w:cs="Times New Roman"/>
                <w:lang w:val="ru-RU"/>
              </w:rPr>
              <w:t>Требования к началу мероприятий «точь-в-точь», праздник на уровне культуры, культура эмоций.</w:t>
            </w:r>
          </w:p>
        </w:tc>
      </w:tr>
    </w:tbl>
    <w:p w:rsidR="00F91E57" w:rsidRPr="007F2106" w:rsidRDefault="00F91E57" w:rsidP="00F91E57">
      <w:pPr>
        <w:ind w:firstLine="540"/>
        <w:jc w:val="both"/>
        <w:rPr>
          <w:b/>
          <w:color w:val="FF6600"/>
          <w:sz w:val="24"/>
          <w:szCs w:val="24"/>
        </w:rPr>
        <w:sectPr w:rsidR="00F91E57" w:rsidRPr="007F2106" w:rsidSect="00A61453">
          <w:pgSz w:w="16838" w:h="11906" w:orient="landscape"/>
          <w:pgMar w:top="851" w:right="1134" w:bottom="1701" w:left="1134" w:header="709" w:footer="709" w:gutter="0"/>
          <w:cols w:space="708"/>
          <w:docGrid w:linePitch="360"/>
        </w:sectPr>
      </w:pPr>
    </w:p>
    <w:p w:rsidR="00F91E57" w:rsidRPr="004918AC" w:rsidRDefault="00F91E57" w:rsidP="00F91E57">
      <w:pPr>
        <w:ind w:hanging="142"/>
        <w:jc w:val="both"/>
        <w:rPr>
          <w:b/>
          <w:sz w:val="24"/>
          <w:szCs w:val="24"/>
        </w:rPr>
      </w:pPr>
      <w:r w:rsidRPr="004918AC">
        <w:rPr>
          <w:b/>
          <w:sz w:val="24"/>
          <w:szCs w:val="24"/>
        </w:rPr>
        <w:lastRenderedPageBreak/>
        <w:t>3.3. Воспитание нравственных чувств, убеждений, этического сознания:</w:t>
      </w:r>
    </w:p>
    <w:p w:rsidR="00F91E57" w:rsidRPr="004918AC" w:rsidRDefault="00F91E57" w:rsidP="00F91E57">
      <w:pPr>
        <w:ind w:firstLine="540"/>
        <w:jc w:val="both"/>
        <w:rPr>
          <w:b/>
          <w:sz w:val="24"/>
          <w:szCs w:val="24"/>
        </w:rPr>
      </w:pPr>
      <w:r w:rsidRPr="004918AC">
        <w:rPr>
          <w:b/>
          <w:sz w:val="24"/>
          <w:szCs w:val="24"/>
        </w:rPr>
        <w:t>Задачи:</w:t>
      </w:r>
    </w:p>
    <w:p w:rsidR="00F91E57" w:rsidRPr="0049529A" w:rsidRDefault="00F91E57" w:rsidP="00F91E57">
      <w:pPr>
        <w:ind w:firstLine="540"/>
        <w:jc w:val="both"/>
        <w:rPr>
          <w:sz w:val="24"/>
          <w:szCs w:val="24"/>
        </w:rPr>
      </w:pPr>
      <w:r w:rsidRPr="0049529A">
        <w:rPr>
          <w:sz w:val="24"/>
          <w:szCs w:val="24"/>
        </w:rPr>
        <w:t>• сознательное принятие базовых национальных российских ценностей;</w:t>
      </w:r>
    </w:p>
    <w:p w:rsidR="00F91E57" w:rsidRPr="0049529A" w:rsidRDefault="00F91E57" w:rsidP="00F91E57">
      <w:pPr>
        <w:ind w:firstLine="540"/>
        <w:jc w:val="both"/>
        <w:rPr>
          <w:sz w:val="24"/>
          <w:szCs w:val="24"/>
        </w:rPr>
      </w:pPr>
      <w:r w:rsidRPr="0049529A">
        <w:rPr>
          <w:sz w:val="24"/>
          <w:szCs w:val="24"/>
        </w:rPr>
        <w:t>• любовь к школе, своему поселку, народу, России, к героическому прошлому и настоящему нашего Отечества; желание продолжать героические традиции многонационального российского народа;</w:t>
      </w:r>
    </w:p>
    <w:p w:rsidR="00F91E57" w:rsidRPr="0049529A" w:rsidRDefault="00F91E57" w:rsidP="00F91E57">
      <w:pPr>
        <w:ind w:firstLine="540"/>
        <w:jc w:val="both"/>
        <w:rPr>
          <w:sz w:val="24"/>
          <w:szCs w:val="24"/>
        </w:rPr>
      </w:pPr>
      <w:r w:rsidRPr="0049529A">
        <w:rPr>
          <w:sz w:val="24"/>
          <w:szCs w:val="24"/>
        </w:rPr>
        <w:t>• понимание смысла гуманных отношений; понимание высокой ценности человеческой жизни; стремление строить свои отношения с людьми и поступать по законам совести, добра и справедливости;</w:t>
      </w:r>
    </w:p>
    <w:p w:rsidR="00F91E57" w:rsidRPr="0049529A" w:rsidRDefault="00F91E57" w:rsidP="00F91E57">
      <w:pPr>
        <w:ind w:firstLine="540"/>
        <w:jc w:val="both"/>
        <w:rPr>
          <w:sz w:val="24"/>
          <w:szCs w:val="24"/>
        </w:rPr>
      </w:pPr>
      <w:r w:rsidRPr="0049529A">
        <w:rPr>
          <w:sz w:val="24"/>
          <w:szCs w:val="24"/>
        </w:rPr>
        <w:t>• понимание значения религиозных идеалов в жизни человека и общества, нравственной сущности правил культуры поведения, общения и речи, умение выполнять их независимо от внешнего контроля;</w:t>
      </w:r>
    </w:p>
    <w:p w:rsidR="00F91E57" w:rsidRPr="0049529A" w:rsidRDefault="00F91E57" w:rsidP="00F91E57">
      <w:pPr>
        <w:ind w:firstLine="540"/>
        <w:jc w:val="both"/>
        <w:rPr>
          <w:sz w:val="24"/>
          <w:szCs w:val="24"/>
        </w:rPr>
      </w:pPr>
      <w:r w:rsidRPr="0049529A">
        <w:rPr>
          <w:sz w:val="24"/>
          <w:szCs w:val="24"/>
        </w:rPr>
        <w:t>• понимание значения нравственно-волевого усилия в выполнении учебных, учебно-трудовых и общественных обязанностей; стремление преодолевать трудности и доводить начатое дело до конца;</w:t>
      </w:r>
    </w:p>
    <w:p w:rsidR="00F91E57" w:rsidRPr="0049529A" w:rsidRDefault="00F91E57" w:rsidP="00F91E57">
      <w:pPr>
        <w:ind w:firstLine="540"/>
        <w:jc w:val="both"/>
        <w:rPr>
          <w:sz w:val="24"/>
          <w:szCs w:val="24"/>
        </w:rPr>
      </w:pPr>
      <w:r w:rsidRPr="0049529A">
        <w:rPr>
          <w:sz w:val="24"/>
          <w:szCs w:val="24"/>
        </w:rPr>
        <w:t>• умение осуществлять нравственный выбор намерений, действий и поступков; готовность к самоограничению для достижения собственных нравственных идеалов; стремление вырабатывать и осуществлять личную программу самовоспитания;</w:t>
      </w:r>
    </w:p>
    <w:p w:rsidR="00F91E57" w:rsidRPr="0049529A" w:rsidRDefault="00F91E57" w:rsidP="00F91E57">
      <w:pPr>
        <w:ind w:firstLine="540"/>
        <w:jc w:val="both"/>
        <w:rPr>
          <w:sz w:val="24"/>
          <w:szCs w:val="24"/>
        </w:rPr>
      </w:pPr>
      <w:r w:rsidRPr="0049529A">
        <w:rPr>
          <w:sz w:val="24"/>
          <w:szCs w:val="24"/>
        </w:rPr>
        <w:t>• понимание и сознательное принятие нравственных норм взаимоотношений в семье; осознание значения семьи для жизни человека, его личностного и социального развития, продолжения рода;</w:t>
      </w:r>
    </w:p>
    <w:p w:rsidR="00F91E57" w:rsidRPr="0049529A" w:rsidRDefault="00F91E57" w:rsidP="00F91E57">
      <w:pPr>
        <w:ind w:firstLine="540"/>
        <w:jc w:val="both"/>
        <w:rPr>
          <w:sz w:val="24"/>
          <w:szCs w:val="24"/>
        </w:rPr>
      </w:pPr>
      <w:r w:rsidRPr="0049529A">
        <w:rPr>
          <w:sz w:val="24"/>
          <w:szCs w:val="24"/>
        </w:rPr>
        <w:t>• отрицательное отношение к аморальным поступкам, проявлениям эгоизма и иждивенчества, равнодушия, лицемерия, грубости, оскорбительным словам и действиям, нарушениям общественного порядка. Знакомятся с конкретными примерами высоконравственных отношений людей, участвуют в подготовке и проведении бесед.</w:t>
      </w:r>
    </w:p>
    <w:p w:rsidR="00F91E57" w:rsidRPr="0049529A" w:rsidRDefault="00F91E57" w:rsidP="00F91E57">
      <w:pPr>
        <w:ind w:firstLine="540"/>
        <w:jc w:val="both"/>
        <w:rPr>
          <w:b/>
          <w:sz w:val="24"/>
          <w:szCs w:val="24"/>
        </w:rPr>
      </w:pPr>
      <w:r w:rsidRPr="0049529A">
        <w:rPr>
          <w:b/>
          <w:sz w:val="24"/>
          <w:szCs w:val="24"/>
        </w:rPr>
        <w:t>Содержание деятельности.</w:t>
      </w:r>
    </w:p>
    <w:p w:rsidR="00F91E57" w:rsidRPr="0049529A" w:rsidRDefault="00F91E57" w:rsidP="00F91E57">
      <w:pPr>
        <w:ind w:firstLine="540"/>
        <w:jc w:val="both"/>
        <w:rPr>
          <w:sz w:val="24"/>
          <w:szCs w:val="24"/>
        </w:rPr>
      </w:pPr>
      <w:r w:rsidRPr="0049529A">
        <w:rPr>
          <w:sz w:val="24"/>
          <w:szCs w:val="24"/>
        </w:rPr>
        <w:t>Участвуют в общественно полезном труде в помощь школе, поселку, родному краю.</w:t>
      </w:r>
    </w:p>
    <w:p w:rsidR="00F91E57" w:rsidRPr="0049529A" w:rsidRDefault="00F91E57" w:rsidP="00F91E57">
      <w:pPr>
        <w:pStyle w:val="21"/>
        <w:widowControl w:val="0"/>
        <w:spacing w:after="0" w:line="240" w:lineRule="auto"/>
        <w:ind w:firstLine="540"/>
        <w:jc w:val="both"/>
        <w:rPr>
          <w:sz w:val="24"/>
          <w:szCs w:val="24"/>
        </w:rPr>
      </w:pPr>
      <w:r w:rsidRPr="0049529A">
        <w:rPr>
          <w:sz w:val="24"/>
          <w:szCs w:val="24"/>
        </w:rPr>
        <w:t>Принимают добровольное участие в делах благотворительности, милосердия, в оказании помощи нуждающимся, заботе о животных, живых существах, природе.</w:t>
      </w:r>
    </w:p>
    <w:p w:rsidR="00F91E57" w:rsidRPr="0049529A" w:rsidRDefault="00F91E57" w:rsidP="00F91E57">
      <w:pPr>
        <w:ind w:firstLine="540"/>
        <w:jc w:val="both"/>
        <w:rPr>
          <w:sz w:val="24"/>
          <w:szCs w:val="24"/>
        </w:rPr>
      </w:pPr>
      <w:r w:rsidRPr="0049529A">
        <w:rPr>
          <w:sz w:val="24"/>
          <w:szCs w:val="24"/>
        </w:rPr>
        <w:t>Расширяют положительный опыт общения со сверстниками противоположного пола в учёбе, общественной работе, отдыхе, спорте, активно участвуют в подготовке и проведении бесед о дружбе, любви, нравственных отношениях.</w:t>
      </w:r>
    </w:p>
    <w:p w:rsidR="00F91E57" w:rsidRPr="0049529A" w:rsidRDefault="00F91E57" w:rsidP="00F91E57">
      <w:pPr>
        <w:ind w:firstLine="540"/>
        <w:jc w:val="both"/>
        <w:rPr>
          <w:sz w:val="24"/>
          <w:szCs w:val="24"/>
        </w:rPr>
      </w:pPr>
      <w:r w:rsidRPr="0049529A">
        <w:rPr>
          <w:sz w:val="24"/>
          <w:szCs w:val="24"/>
        </w:rPr>
        <w:t>Получают системные представления о нравственных взаимоотношениях в семье, расширяют опыт позитивного взаимодействия в семье (в процессе проведения бесед о семье, о родителях и прародителях, открытых семейных праздников, выполнения и презентации совместно с родителями творческих проектов, проведения других мероприятий, раскрывающих историю семьи, воспитывающих уважение к старшему поколению, укрепляющих преемственность между поколениями).</w:t>
      </w:r>
      <w:r w:rsidR="0049529A">
        <w:rPr>
          <w:sz w:val="24"/>
          <w:szCs w:val="24"/>
        </w:rPr>
        <w:t xml:space="preserve"> </w:t>
      </w:r>
      <w:r w:rsidRPr="0049529A">
        <w:rPr>
          <w:sz w:val="24"/>
          <w:szCs w:val="24"/>
        </w:rPr>
        <w:t>Знакомятся с деятельностью традиционных религиозных организаций.</w:t>
      </w:r>
    </w:p>
    <w:p w:rsidR="00F91E57" w:rsidRPr="007F2106" w:rsidRDefault="00F91E57" w:rsidP="00F91E57">
      <w:pPr>
        <w:ind w:firstLine="540"/>
        <w:jc w:val="both"/>
        <w:rPr>
          <w:sz w:val="24"/>
          <w:szCs w:val="24"/>
        </w:rPr>
        <w:sectPr w:rsidR="00F91E57" w:rsidRPr="007F2106" w:rsidSect="00470368">
          <w:pgSz w:w="11906" w:h="16838"/>
          <w:pgMar w:top="993" w:right="850" w:bottom="993" w:left="1701" w:header="708" w:footer="708"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4"/>
        <w:gridCol w:w="5873"/>
        <w:gridCol w:w="6739"/>
      </w:tblGrid>
      <w:tr w:rsidR="00384368" w:rsidRPr="007F2106" w:rsidTr="00946B13">
        <w:trPr>
          <w:jc w:val="center"/>
        </w:trPr>
        <w:tc>
          <w:tcPr>
            <w:tcW w:w="735" w:type="pct"/>
            <w:vMerge w:val="restart"/>
          </w:tcPr>
          <w:p w:rsidR="00384368" w:rsidRPr="007F2106" w:rsidRDefault="00384368" w:rsidP="00946B13">
            <w:pPr>
              <w:ind w:firstLine="540"/>
              <w:jc w:val="both"/>
              <w:rPr>
                <w:b/>
                <w:sz w:val="24"/>
                <w:szCs w:val="24"/>
              </w:rPr>
            </w:pPr>
            <w:r w:rsidRPr="007F2106">
              <w:rPr>
                <w:b/>
                <w:sz w:val="24"/>
                <w:szCs w:val="24"/>
              </w:rPr>
              <w:lastRenderedPageBreak/>
              <w:t>Виды деятельности и формы организации</w:t>
            </w:r>
          </w:p>
        </w:tc>
        <w:tc>
          <w:tcPr>
            <w:tcW w:w="4265" w:type="pct"/>
            <w:gridSpan w:val="2"/>
          </w:tcPr>
          <w:p w:rsidR="00384368" w:rsidRPr="007F2106" w:rsidRDefault="00384368" w:rsidP="00946B13">
            <w:pPr>
              <w:ind w:firstLine="540"/>
              <w:jc w:val="center"/>
              <w:rPr>
                <w:b/>
                <w:sz w:val="24"/>
                <w:szCs w:val="24"/>
              </w:rPr>
            </w:pPr>
            <w:r w:rsidRPr="007F2106">
              <w:rPr>
                <w:b/>
                <w:sz w:val="24"/>
                <w:szCs w:val="24"/>
              </w:rPr>
              <w:t>Тематика занятий</w:t>
            </w:r>
          </w:p>
        </w:tc>
      </w:tr>
      <w:tr w:rsidR="00384368" w:rsidRPr="007F2106" w:rsidTr="00946B13">
        <w:trPr>
          <w:jc w:val="center"/>
        </w:trPr>
        <w:tc>
          <w:tcPr>
            <w:tcW w:w="735" w:type="pct"/>
            <w:vMerge/>
          </w:tcPr>
          <w:p w:rsidR="00384368" w:rsidRPr="007F2106" w:rsidRDefault="00384368" w:rsidP="00946B13">
            <w:pPr>
              <w:ind w:firstLine="540"/>
              <w:jc w:val="both"/>
              <w:rPr>
                <w:b/>
                <w:sz w:val="24"/>
                <w:szCs w:val="24"/>
              </w:rPr>
            </w:pPr>
          </w:p>
        </w:tc>
        <w:tc>
          <w:tcPr>
            <w:tcW w:w="1986" w:type="pct"/>
            <w:vAlign w:val="center"/>
          </w:tcPr>
          <w:p w:rsidR="00384368" w:rsidRPr="007F2106" w:rsidRDefault="00384368" w:rsidP="00946B13">
            <w:pPr>
              <w:ind w:firstLine="540"/>
              <w:jc w:val="center"/>
              <w:rPr>
                <w:b/>
                <w:sz w:val="24"/>
                <w:szCs w:val="24"/>
              </w:rPr>
            </w:pPr>
            <w:r w:rsidRPr="007F2106">
              <w:rPr>
                <w:b/>
                <w:sz w:val="24"/>
                <w:szCs w:val="24"/>
              </w:rPr>
              <w:t>8 класс</w:t>
            </w:r>
          </w:p>
        </w:tc>
        <w:tc>
          <w:tcPr>
            <w:tcW w:w="2279" w:type="pct"/>
            <w:vAlign w:val="center"/>
          </w:tcPr>
          <w:p w:rsidR="00384368" w:rsidRPr="007F2106" w:rsidRDefault="00384368" w:rsidP="00946B13">
            <w:pPr>
              <w:ind w:firstLine="540"/>
              <w:jc w:val="center"/>
              <w:rPr>
                <w:b/>
                <w:sz w:val="24"/>
                <w:szCs w:val="24"/>
              </w:rPr>
            </w:pPr>
            <w:r w:rsidRPr="007F2106">
              <w:rPr>
                <w:b/>
                <w:sz w:val="24"/>
                <w:szCs w:val="24"/>
              </w:rPr>
              <w:t>9 класс</w:t>
            </w:r>
          </w:p>
        </w:tc>
      </w:tr>
      <w:tr w:rsidR="00384368" w:rsidRPr="007F2106" w:rsidTr="00946B13">
        <w:trPr>
          <w:jc w:val="center"/>
        </w:trPr>
        <w:tc>
          <w:tcPr>
            <w:tcW w:w="735" w:type="pct"/>
            <w:vMerge w:val="restart"/>
          </w:tcPr>
          <w:p w:rsidR="00384368" w:rsidRPr="007F2106" w:rsidRDefault="00384368" w:rsidP="00946B13">
            <w:pPr>
              <w:ind w:firstLine="540"/>
              <w:jc w:val="both"/>
              <w:rPr>
                <w:b/>
                <w:sz w:val="24"/>
                <w:szCs w:val="24"/>
              </w:rPr>
            </w:pPr>
            <w:r w:rsidRPr="007F2106">
              <w:rPr>
                <w:sz w:val="24"/>
                <w:szCs w:val="24"/>
              </w:rPr>
              <w:t>Классные часы, беседы, часы общения</w:t>
            </w:r>
          </w:p>
        </w:tc>
        <w:tc>
          <w:tcPr>
            <w:tcW w:w="1986" w:type="pct"/>
            <w:vAlign w:val="center"/>
          </w:tcPr>
          <w:p w:rsidR="00384368" w:rsidRPr="007F2106" w:rsidRDefault="00384368" w:rsidP="00946B13">
            <w:pPr>
              <w:jc w:val="both"/>
              <w:rPr>
                <w:sz w:val="24"/>
                <w:szCs w:val="24"/>
              </w:rPr>
            </w:pPr>
            <w:r w:rsidRPr="007F2106">
              <w:rPr>
                <w:spacing w:val="-1"/>
                <w:sz w:val="24"/>
                <w:szCs w:val="24"/>
              </w:rPr>
              <w:t>Личность как социаль</w:t>
            </w:r>
            <w:r w:rsidRPr="007F2106">
              <w:rPr>
                <w:sz w:val="24"/>
                <w:szCs w:val="24"/>
              </w:rPr>
              <w:t>ный человек</w:t>
            </w:r>
          </w:p>
          <w:p w:rsidR="00384368" w:rsidRPr="007F2106" w:rsidRDefault="00384368" w:rsidP="00946B13">
            <w:pPr>
              <w:jc w:val="both"/>
              <w:rPr>
                <w:sz w:val="24"/>
                <w:szCs w:val="24"/>
              </w:rPr>
            </w:pPr>
            <w:r w:rsidRPr="007F2106">
              <w:rPr>
                <w:spacing w:val="-2"/>
                <w:sz w:val="24"/>
                <w:szCs w:val="24"/>
              </w:rPr>
              <w:t>Искусство быть спра</w:t>
            </w:r>
            <w:r w:rsidRPr="007F2106">
              <w:rPr>
                <w:sz w:val="24"/>
                <w:szCs w:val="24"/>
              </w:rPr>
              <w:t>ведливым</w:t>
            </w:r>
          </w:p>
          <w:p w:rsidR="00384368" w:rsidRPr="007F2106" w:rsidRDefault="00384368" w:rsidP="00946B13">
            <w:pPr>
              <w:jc w:val="both"/>
              <w:rPr>
                <w:sz w:val="24"/>
                <w:szCs w:val="24"/>
              </w:rPr>
            </w:pPr>
            <w:r w:rsidRPr="007F2106">
              <w:rPr>
                <w:spacing w:val="-2"/>
                <w:sz w:val="24"/>
                <w:szCs w:val="24"/>
              </w:rPr>
              <w:t>Культура и субкульту</w:t>
            </w:r>
            <w:r w:rsidRPr="007F2106">
              <w:rPr>
                <w:sz w:val="24"/>
                <w:szCs w:val="24"/>
              </w:rPr>
              <w:t>ра. Где ты?</w:t>
            </w:r>
          </w:p>
          <w:p w:rsidR="00384368" w:rsidRPr="007F2106" w:rsidRDefault="00384368" w:rsidP="00946B13">
            <w:pPr>
              <w:jc w:val="both"/>
              <w:rPr>
                <w:sz w:val="24"/>
                <w:szCs w:val="24"/>
              </w:rPr>
            </w:pPr>
            <w:r w:rsidRPr="007F2106">
              <w:rPr>
                <w:sz w:val="24"/>
                <w:szCs w:val="24"/>
              </w:rPr>
              <w:t>Мои межличностные отношения</w:t>
            </w:r>
          </w:p>
          <w:p w:rsidR="00384368" w:rsidRPr="007F2106" w:rsidRDefault="00384368" w:rsidP="00946B13">
            <w:pPr>
              <w:jc w:val="both"/>
              <w:rPr>
                <w:sz w:val="24"/>
                <w:szCs w:val="24"/>
              </w:rPr>
            </w:pPr>
            <w:r w:rsidRPr="007F2106">
              <w:rPr>
                <w:spacing w:val="-2"/>
                <w:sz w:val="24"/>
                <w:szCs w:val="24"/>
              </w:rPr>
              <w:t xml:space="preserve">Жизненно важные </w:t>
            </w:r>
            <w:r w:rsidRPr="007F2106">
              <w:rPr>
                <w:sz w:val="24"/>
                <w:szCs w:val="24"/>
              </w:rPr>
              <w:t>привычки</w:t>
            </w:r>
          </w:p>
        </w:tc>
        <w:tc>
          <w:tcPr>
            <w:tcW w:w="2279" w:type="pct"/>
          </w:tcPr>
          <w:p w:rsidR="00384368" w:rsidRPr="007F2106" w:rsidRDefault="00384368" w:rsidP="00946B13">
            <w:pPr>
              <w:jc w:val="both"/>
              <w:rPr>
                <w:sz w:val="24"/>
                <w:szCs w:val="24"/>
              </w:rPr>
            </w:pPr>
            <w:r w:rsidRPr="007F2106">
              <w:rPr>
                <w:spacing w:val="-2"/>
                <w:sz w:val="24"/>
                <w:szCs w:val="24"/>
              </w:rPr>
              <w:t>«Я» как индивидуаль</w:t>
            </w:r>
            <w:r w:rsidRPr="007F2106">
              <w:rPr>
                <w:sz w:val="24"/>
                <w:szCs w:val="24"/>
              </w:rPr>
              <w:t>ность</w:t>
            </w:r>
          </w:p>
          <w:p w:rsidR="00384368" w:rsidRPr="007F2106" w:rsidRDefault="00384368" w:rsidP="00946B13">
            <w:pPr>
              <w:jc w:val="both"/>
              <w:rPr>
                <w:sz w:val="24"/>
                <w:szCs w:val="24"/>
              </w:rPr>
            </w:pPr>
            <w:r w:rsidRPr="007F2106">
              <w:rPr>
                <w:spacing w:val="-2"/>
                <w:sz w:val="24"/>
                <w:szCs w:val="24"/>
              </w:rPr>
              <w:t xml:space="preserve">Идеал, авторитет, кумир, </w:t>
            </w:r>
            <w:r w:rsidRPr="007F2106">
              <w:rPr>
                <w:sz w:val="24"/>
                <w:szCs w:val="24"/>
              </w:rPr>
              <w:t>идол</w:t>
            </w:r>
          </w:p>
          <w:p w:rsidR="00384368" w:rsidRPr="007F2106" w:rsidRDefault="00384368" w:rsidP="00946B13">
            <w:pPr>
              <w:jc w:val="both"/>
              <w:rPr>
                <w:spacing w:val="-1"/>
                <w:sz w:val="24"/>
                <w:szCs w:val="24"/>
              </w:rPr>
            </w:pPr>
            <w:r w:rsidRPr="007F2106">
              <w:rPr>
                <w:spacing w:val="-4"/>
                <w:sz w:val="24"/>
                <w:szCs w:val="24"/>
              </w:rPr>
              <w:t xml:space="preserve">Жизненная позиция: </w:t>
            </w:r>
            <w:r w:rsidRPr="007F2106">
              <w:rPr>
                <w:spacing w:val="-1"/>
                <w:sz w:val="24"/>
                <w:szCs w:val="24"/>
              </w:rPr>
              <w:t>иметь - быть – творить</w:t>
            </w:r>
          </w:p>
          <w:p w:rsidR="00384368" w:rsidRPr="007F2106" w:rsidRDefault="00384368" w:rsidP="00946B13">
            <w:pPr>
              <w:jc w:val="both"/>
              <w:rPr>
                <w:sz w:val="24"/>
                <w:szCs w:val="24"/>
              </w:rPr>
            </w:pPr>
            <w:r w:rsidRPr="007F2106">
              <w:rPr>
                <w:spacing w:val="-2"/>
                <w:sz w:val="24"/>
                <w:szCs w:val="24"/>
              </w:rPr>
              <w:t xml:space="preserve">Этическая защита моего </w:t>
            </w:r>
            <w:r w:rsidRPr="007F2106">
              <w:rPr>
                <w:sz w:val="24"/>
                <w:szCs w:val="24"/>
              </w:rPr>
              <w:t>«Я»</w:t>
            </w:r>
          </w:p>
          <w:p w:rsidR="00384368" w:rsidRPr="007F2106" w:rsidRDefault="00384368" w:rsidP="00946B13">
            <w:pPr>
              <w:jc w:val="both"/>
              <w:rPr>
                <w:sz w:val="24"/>
                <w:szCs w:val="24"/>
              </w:rPr>
            </w:pPr>
            <w:r w:rsidRPr="007F2106">
              <w:rPr>
                <w:spacing w:val="-2"/>
                <w:sz w:val="24"/>
                <w:szCs w:val="24"/>
              </w:rPr>
              <w:t xml:space="preserve">Быть, как все? Не </w:t>
            </w:r>
            <w:r w:rsidRPr="007F2106">
              <w:rPr>
                <w:sz w:val="24"/>
                <w:szCs w:val="24"/>
              </w:rPr>
              <w:t>быть, как все?</w:t>
            </w:r>
          </w:p>
          <w:p w:rsidR="00384368" w:rsidRPr="007F2106" w:rsidRDefault="00384368" w:rsidP="00946B13">
            <w:pPr>
              <w:jc w:val="both"/>
              <w:rPr>
                <w:sz w:val="24"/>
                <w:szCs w:val="24"/>
              </w:rPr>
            </w:pPr>
            <w:r w:rsidRPr="007F2106">
              <w:rPr>
                <w:sz w:val="24"/>
                <w:szCs w:val="24"/>
              </w:rPr>
              <w:t>Смысл жизни</w:t>
            </w:r>
          </w:p>
          <w:p w:rsidR="00384368" w:rsidRPr="007F2106" w:rsidRDefault="00384368" w:rsidP="00946B13">
            <w:pPr>
              <w:jc w:val="both"/>
              <w:rPr>
                <w:sz w:val="24"/>
                <w:szCs w:val="24"/>
              </w:rPr>
            </w:pPr>
            <w:r w:rsidRPr="007F2106">
              <w:rPr>
                <w:spacing w:val="-1"/>
                <w:sz w:val="24"/>
                <w:szCs w:val="24"/>
              </w:rPr>
              <w:t xml:space="preserve">Достоинство как качество </w:t>
            </w:r>
            <w:r w:rsidRPr="007F2106">
              <w:rPr>
                <w:sz w:val="24"/>
                <w:szCs w:val="24"/>
              </w:rPr>
              <w:t>личности</w:t>
            </w:r>
          </w:p>
          <w:p w:rsidR="00384368" w:rsidRPr="007F2106" w:rsidRDefault="00384368" w:rsidP="00946B13">
            <w:pPr>
              <w:jc w:val="both"/>
              <w:rPr>
                <w:sz w:val="24"/>
                <w:szCs w:val="24"/>
              </w:rPr>
            </w:pPr>
            <w:r w:rsidRPr="007F2106">
              <w:rPr>
                <w:spacing w:val="-3"/>
                <w:sz w:val="24"/>
                <w:szCs w:val="24"/>
              </w:rPr>
              <w:t xml:space="preserve">Миссия Женщины. </w:t>
            </w:r>
            <w:r w:rsidRPr="007F2106">
              <w:rPr>
                <w:sz w:val="24"/>
                <w:szCs w:val="24"/>
              </w:rPr>
              <w:t>Миссия Мужчины.</w:t>
            </w:r>
          </w:p>
        </w:tc>
      </w:tr>
      <w:tr w:rsidR="00384368" w:rsidRPr="007F2106" w:rsidTr="00946B13">
        <w:trPr>
          <w:jc w:val="center"/>
        </w:trPr>
        <w:tc>
          <w:tcPr>
            <w:tcW w:w="735" w:type="pct"/>
            <w:vMerge/>
          </w:tcPr>
          <w:p w:rsidR="00384368" w:rsidRPr="007F2106" w:rsidRDefault="00384368" w:rsidP="00946B13">
            <w:pPr>
              <w:ind w:firstLine="540"/>
              <w:jc w:val="both"/>
              <w:rPr>
                <w:sz w:val="24"/>
                <w:szCs w:val="24"/>
              </w:rPr>
            </w:pPr>
          </w:p>
        </w:tc>
        <w:tc>
          <w:tcPr>
            <w:tcW w:w="1986" w:type="pct"/>
          </w:tcPr>
          <w:p w:rsidR="00384368" w:rsidRPr="007F2106" w:rsidRDefault="00384368" w:rsidP="00946B13">
            <w:pPr>
              <w:shd w:val="clear" w:color="auto" w:fill="FFFFFF"/>
              <w:jc w:val="both"/>
              <w:rPr>
                <w:sz w:val="24"/>
                <w:szCs w:val="24"/>
              </w:rPr>
            </w:pPr>
            <w:r w:rsidRPr="007F2106">
              <w:rPr>
                <w:sz w:val="24"/>
                <w:szCs w:val="24"/>
              </w:rPr>
              <w:t>устный журнал «Я голосую за...»;</w:t>
            </w:r>
          </w:p>
          <w:p w:rsidR="00384368" w:rsidRPr="007F2106" w:rsidRDefault="00384368" w:rsidP="00946B13">
            <w:pPr>
              <w:shd w:val="clear" w:color="auto" w:fill="FFFFFF"/>
              <w:jc w:val="both"/>
              <w:rPr>
                <w:sz w:val="24"/>
                <w:szCs w:val="24"/>
              </w:rPr>
            </w:pPr>
            <w:r w:rsidRPr="007F2106">
              <w:rPr>
                <w:sz w:val="24"/>
                <w:szCs w:val="24"/>
              </w:rPr>
              <w:t xml:space="preserve"> праздник семьи «Всему начало любовь...»;</w:t>
            </w:r>
          </w:p>
          <w:p w:rsidR="00384368" w:rsidRPr="007F2106" w:rsidRDefault="00384368" w:rsidP="00946B13">
            <w:pPr>
              <w:shd w:val="clear" w:color="auto" w:fill="FFFFFF"/>
              <w:jc w:val="both"/>
              <w:rPr>
                <w:sz w:val="24"/>
                <w:szCs w:val="24"/>
              </w:rPr>
            </w:pPr>
            <w:r w:rsidRPr="007F2106">
              <w:rPr>
                <w:sz w:val="24"/>
                <w:szCs w:val="24"/>
              </w:rPr>
              <w:t>часы общения (например, «Законы нравственности в мировой памяти», «Истинная дружба. Рассказы, легенды и живая действительность», «Жить и быть человеком»</w:t>
            </w:r>
          </w:p>
          <w:p w:rsidR="00384368" w:rsidRPr="007F2106" w:rsidRDefault="00384368" w:rsidP="00946B13">
            <w:pPr>
              <w:jc w:val="both"/>
              <w:rPr>
                <w:spacing w:val="-1"/>
                <w:sz w:val="24"/>
                <w:szCs w:val="24"/>
              </w:rPr>
            </w:pPr>
          </w:p>
        </w:tc>
        <w:tc>
          <w:tcPr>
            <w:tcW w:w="2279" w:type="pct"/>
          </w:tcPr>
          <w:p w:rsidR="00384368" w:rsidRPr="007F2106" w:rsidRDefault="00384368" w:rsidP="00946B13">
            <w:pPr>
              <w:shd w:val="clear" w:color="auto" w:fill="FFFFFF"/>
              <w:jc w:val="both"/>
              <w:rPr>
                <w:sz w:val="24"/>
                <w:szCs w:val="24"/>
              </w:rPr>
            </w:pPr>
            <w:r w:rsidRPr="007F2106">
              <w:rPr>
                <w:sz w:val="24"/>
                <w:szCs w:val="24"/>
              </w:rPr>
              <w:t>литературные конференции нравственной тематики для старшекласс</w:t>
            </w:r>
            <w:r w:rsidRPr="007F2106">
              <w:rPr>
                <w:sz w:val="24"/>
                <w:szCs w:val="24"/>
              </w:rPr>
              <w:softHyphen/>
              <w:t>ников по биографиям выдающихся людей (Л. Толстого, А. Швейцера, Я. Корчака, А. Беляева и др.);</w:t>
            </w:r>
          </w:p>
          <w:p w:rsidR="00384368" w:rsidRPr="007F2106" w:rsidRDefault="00384368" w:rsidP="00946B13">
            <w:pPr>
              <w:shd w:val="clear" w:color="auto" w:fill="FFFFFF"/>
              <w:jc w:val="both"/>
              <w:rPr>
                <w:sz w:val="24"/>
                <w:szCs w:val="24"/>
              </w:rPr>
            </w:pPr>
            <w:r w:rsidRPr="007F2106">
              <w:rPr>
                <w:sz w:val="24"/>
                <w:szCs w:val="24"/>
              </w:rPr>
              <w:t>конкурс знатоков «Религии мира и их духовные наставники»; —классные собрания по итогам четверти, учебного года «О себе вслух и только правду»;</w:t>
            </w:r>
          </w:p>
          <w:p w:rsidR="00384368" w:rsidRPr="007F2106" w:rsidRDefault="00384368" w:rsidP="00946B13">
            <w:pPr>
              <w:shd w:val="clear" w:color="auto" w:fill="FFFFFF"/>
              <w:jc w:val="both"/>
              <w:rPr>
                <w:sz w:val="24"/>
                <w:szCs w:val="24"/>
              </w:rPr>
            </w:pPr>
            <w:r w:rsidRPr="007F2106">
              <w:rPr>
                <w:sz w:val="24"/>
                <w:szCs w:val="24"/>
              </w:rPr>
              <w:t>театрализованное представление «Путешествие в прошлое. Нрав</w:t>
            </w:r>
            <w:r w:rsidRPr="007F2106">
              <w:rPr>
                <w:sz w:val="24"/>
                <w:szCs w:val="24"/>
              </w:rPr>
              <w:softHyphen/>
              <w:t xml:space="preserve">ственные </w:t>
            </w:r>
            <w:r>
              <w:rPr>
                <w:sz w:val="24"/>
                <w:szCs w:val="24"/>
              </w:rPr>
              <w:t>искания ученых античной Греции»</w:t>
            </w:r>
          </w:p>
        </w:tc>
      </w:tr>
      <w:tr w:rsidR="00384368" w:rsidRPr="007F2106" w:rsidTr="00946B13">
        <w:trPr>
          <w:jc w:val="center"/>
        </w:trPr>
        <w:tc>
          <w:tcPr>
            <w:tcW w:w="735" w:type="pct"/>
            <w:vMerge/>
          </w:tcPr>
          <w:p w:rsidR="00384368" w:rsidRPr="007F2106" w:rsidRDefault="00384368" w:rsidP="00946B13">
            <w:pPr>
              <w:ind w:firstLine="540"/>
              <w:jc w:val="both"/>
              <w:rPr>
                <w:sz w:val="24"/>
                <w:szCs w:val="24"/>
              </w:rPr>
            </w:pPr>
          </w:p>
        </w:tc>
        <w:tc>
          <w:tcPr>
            <w:tcW w:w="1986" w:type="pct"/>
          </w:tcPr>
          <w:p w:rsidR="00384368" w:rsidRPr="007F2106" w:rsidRDefault="00384368" w:rsidP="00946B13">
            <w:pPr>
              <w:shd w:val="clear" w:color="auto" w:fill="FFFFFF"/>
              <w:jc w:val="both"/>
              <w:rPr>
                <w:sz w:val="24"/>
                <w:szCs w:val="24"/>
              </w:rPr>
            </w:pPr>
            <w:r w:rsidRPr="007F2106">
              <w:rPr>
                <w:sz w:val="24"/>
                <w:szCs w:val="24"/>
              </w:rPr>
              <w:t>дебаты и дискуссии по нравственной тематике,  вечера памяти выдающихся людей страны и мира, внесших свой вклад в нравственное развитие общества;</w:t>
            </w:r>
          </w:p>
          <w:p w:rsidR="00384368" w:rsidRPr="007F2106" w:rsidRDefault="00384368" w:rsidP="00946B13">
            <w:pPr>
              <w:jc w:val="both"/>
              <w:rPr>
                <w:spacing w:val="-1"/>
                <w:sz w:val="24"/>
                <w:szCs w:val="24"/>
              </w:rPr>
            </w:pPr>
          </w:p>
        </w:tc>
        <w:tc>
          <w:tcPr>
            <w:tcW w:w="2279" w:type="pct"/>
          </w:tcPr>
          <w:p w:rsidR="00384368" w:rsidRPr="007F2106" w:rsidRDefault="00384368" w:rsidP="00946B13">
            <w:pPr>
              <w:shd w:val="clear" w:color="auto" w:fill="FFFFFF"/>
              <w:jc w:val="both"/>
              <w:rPr>
                <w:sz w:val="24"/>
                <w:szCs w:val="24"/>
              </w:rPr>
            </w:pPr>
            <w:r w:rsidRPr="007F2106">
              <w:rPr>
                <w:sz w:val="24"/>
                <w:szCs w:val="24"/>
              </w:rPr>
              <w:t xml:space="preserve">конкурсы сочинений «Моя нравственная позиция», </w:t>
            </w:r>
            <w:r w:rsidRPr="007F2106">
              <w:rPr>
                <w:i/>
                <w:iCs/>
                <w:sz w:val="24"/>
                <w:szCs w:val="24"/>
              </w:rPr>
              <w:t xml:space="preserve">« </w:t>
            </w:r>
            <w:r w:rsidRPr="007F2106">
              <w:rPr>
                <w:sz w:val="24"/>
                <w:szCs w:val="24"/>
              </w:rPr>
              <w:t>Мой нрав</w:t>
            </w:r>
            <w:r w:rsidRPr="007F2106">
              <w:rPr>
                <w:sz w:val="24"/>
                <w:szCs w:val="24"/>
              </w:rPr>
              <w:softHyphen/>
              <w:t>ственный идеал»;</w:t>
            </w:r>
          </w:p>
          <w:p w:rsidR="00384368" w:rsidRPr="007F2106" w:rsidRDefault="00384368" w:rsidP="00946B13">
            <w:pPr>
              <w:shd w:val="clear" w:color="auto" w:fill="FFFFFF"/>
              <w:jc w:val="both"/>
              <w:rPr>
                <w:sz w:val="24"/>
                <w:szCs w:val="24"/>
              </w:rPr>
            </w:pPr>
            <w:r w:rsidRPr="007F2106">
              <w:rPr>
                <w:sz w:val="24"/>
                <w:szCs w:val="24"/>
              </w:rPr>
              <w:t>- исследование мнения старшеклассников на тему «Чем дорожу в родной школе»;</w:t>
            </w:r>
          </w:p>
          <w:p w:rsidR="00384368" w:rsidRPr="007F2106" w:rsidRDefault="00384368" w:rsidP="00946B13">
            <w:pPr>
              <w:jc w:val="both"/>
              <w:rPr>
                <w:spacing w:val="-2"/>
                <w:sz w:val="24"/>
                <w:szCs w:val="24"/>
              </w:rPr>
            </w:pPr>
            <w:r w:rsidRPr="007F2106">
              <w:rPr>
                <w:sz w:val="24"/>
                <w:szCs w:val="24"/>
              </w:rPr>
              <w:t>- праздник «Как на школы именины испекли мы каравай» (акция «Подарок школе своими руками»).</w:t>
            </w:r>
          </w:p>
        </w:tc>
      </w:tr>
      <w:tr w:rsidR="00384368" w:rsidRPr="007F2106" w:rsidTr="00946B13">
        <w:trPr>
          <w:jc w:val="center"/>
        </w:trPr>
        <w:tc>
          <w:tcPr>
            <w:tcW w:w="735" w:type="pct"/>
            <w:vMerge/>
          </w:tcPr>
          <w:p w:rsidR="00384368" w:rsidRPr="007F2106" w:rsidRDefault="00384368" w:rsidP="00946B13">
            <w:pPr>
              <w:ind w:firstLine="540"/>
              <w:jc w:val="both"/>
              <w:rPr>
                <w:sz w:val="24"/>
                <w:szCs w:val="24"/>
              </w:rPr>
            </w:pPr>
          </w:p>
        </w:tc>
        <w:tc>
          <w:tcPr>
            <w:tcW w:w="1986" w:type="pct"/>
          </w:tcPr>
          <w:p w:rsidR="00384368" w:rsidRPr="007F2106" w:rsidRDefault="00384368" w:rsidP="00946B13">
            <w:pPr>
              <w:shd w:val="clear" w:color="auto" w:fill="FFFFFF"/>
              <w:jc w:val="both"/>
              <w:rPr>
                <w:sz w:val="24"/>
                <w:szCs w:val="24"/>
              </w:rPr>
            </w:pPr>
            <w:r w:rsidRPr="007F2106">
              <w:rPr>
                <w:color w:val="000000"/>
                <w:sz w:val="24"/>
                <w:szCs w:val="24"/>
              </w:rPr>
              <w:t>Педагогическая гостиная «О жизни, нравственности и не только…» - (родители, учащиеся, кл. руководители). Формирование мотивов нравственного поведения на примере творчества Д.С. Лихачева</w:t>
            </w:r>
          </w:p>
        </w:tc>
        <w:tc>
          <w:tcPr>
            <w:tcW w:w="2279" w:type="pct"/>
          </w:tcPr>
          <w:p w:rsidR="00384368" w:rsidRPr="007F2106" w:rsidRDefault="00384368" w:rsidP="00946B13">
            <w:pPr>
              <w:shd w:val="clear" w:color="auto" w:fill="FFFFFF"/>
              <w:jc w:val="both"/>
              <w:rPr>
                <w:sz w:val="24"/>
                <w:szCs w:val="24"/>
              </w:rPr>
            </w:pPr>
            <w:r w:rsidRPr="007F2106">
              <w:rPr>
                <w:sz w:val="24"/>
                <w:szCs w:val="24"/>
              </w:rPr>
              <w:t>Праздник семьи «Всему начало любовь…»</w:t>
            </w:r>
          </w:p>
        </w:tc>
      </w:tr>
      <w:tr w:rsidR="00384368" w:rsidRPr="007F2106" w:rsidTr="00946B13">
        <w:trPr>
          <w:jc w:val="center"/>
        </w:trPr>
        <w:tc>
          <w:tcPr>
            <w:tcW w:w="735" w:type="pct"/>
            <w:vMerge/>
          </w:tcPr>
          <w:p w:rsidR="00384368" w:rsidRPr="007F2106" w:rsidRDefault="00384368" w:rsidP="00946B13">
            <w:pPr>
              <w:ind w:firstLine="540"/>
              <w:jc w:val="both"/>
              <w:rPr>
                <w:sz w:val="24"/>
                <w:szCs w:val="24"/>
              </w:rPr>
            </w:pPr>
          </w:p>
        </w:tc>
        <w:tc>
          <w:tcPr>
            <w:tcW w:w="1986" w:type="pct"/>
          </w:tcPr>
          <w:p w:rsidR="00384368" w:rsidRPr="007F2106" w:rsidRDefault="00384368" w:rsidP="00946B13">
            <w:pPr>
              <w:jc w:val="both"/>
              <w:rPr>
                <w:color w:val="000000"/>
                <w:sz w:val="24"/>
                <w:szCs w:val="24"/>
              </w:rPr>
            </w:pPr>
            <w:r w:rsidRPr="007F2106">
              <w:rPr>
                <w:sz w:val="24"/>
                <w:szCs w:val="24"/>
              </w:rPr>
              <w:t>«Истинная дружба. Рассказы, легенды и живая действительность»</w:t>
            </w:r>
          </w:p>
        </w:tc>
        <w:tc>
          <w:tcPr>
            <w:tcW w:w="2279" w:type="pct"/>
          </w:tcPr>
          <w:p w:rsidR="00384368" w:rsidRPr="007F2106" w:rsidRDefault="00384368" w:rsidP="00946B13">
            <w:pPr>
              <w:jc w:val="both"/>
              <w:rPr>
                <w:sz w:val="24"/>
                <w:szCs w:val="24"/>
              </w:rPr>
            </w:pPr>
            <w:r w:rsidRPr="007F2106">
              <w:rPr>
                <w:sz w:val="24"/>
                <w:szCs w:val="24"/>
              </w:rPr>
              <w:t>Конкурс «Вдохновение» (красивые истории о любви)</w:t>
            </w:r>
          </w:p>
        </w:tc>
      </w:tr>
      <w:tr w:rsidR="00384368" w:rsidRPr="007F2106" w:rsidTr="00946B13">
        <w:trPr>
          <w:jc w:val="center"/>
        </w:trPr>
        <w:tc>
          <w:tcPr>
            <w:tcW w:w="735" w:type="pct"/>
            <w:vMerge/>
          </w:tcPr>
          <w:p w:rsidR="00384368" w:rsidRPr="007F2106" w:rsidRDefault="00384368" w:rsidP="00946B13">
            <w:pPr>
              <w:ind w:firstLine="540"/>
              <w:jc w:val="both"/>
              <w:rPr>
                <w:sz w:val="24"/>
                <w:szCs w:val="24"/>
              </w:rPr>
            </w:pPr>
          </w:p>
        </w:tc>
        <w:tc>
          <w:tcPr>
            <w:tcW w:w="1986" w:type="pct"/>
          </w:tcPr>
          <w:p w:rsidR="00384368" w:rsidRPr="007F2106" w:rsidRDefault="00384368" w:rsidP="00946B13">
            <w:pPr>
              <w:jc w:val="both"/>
              <w:rPr>
                <w:sz w:val="24"/>
                <w:szCs w:val="24"/>
              </w:rPr>
            </w:pPr>
            <w:r w:rsidRPr="007F2106">
              <w:rPr>
                <w:sz w:val="24"/>
                <w:szCs w:val="24"/>
              </w:rPr>
              <w:t xml:space="preserve">Справедливые отношения с друзьями. Что значит </w:t>
            </w:r>
            <w:r w:rsidRPr="007F2106">
              <w:rPr>
                <w:sz w:val="24"/>
                <w:szCs w:val="24"/>
              </w:rPr>
              <w:lastRenderedPageBreak/>
              <w:t>посочувствовать другу.</w:t>
            </w:r>
          </w:p>
        </w:tc>
        <w:tc>
          <w:tcPr>
            <w:tcW w:w="2279" w:type="pct"/>
          </w:tcPr>
          <w:p w:rsidR="00384368" w:rsidRPr="007F2106" w:rsidRDefault="00384368" w:rsidP="00946B13">
            <w:pPr>
              <w:jc w:val="both"/>
              <w:rPr>
                <w:sz w:val="24"/>
                <w:szCs w:val="24"/>
              </w:rPr>
            </w:pPr>
            <w:r w:rsidRPr="007F2106">
              <w:rPr>
                <w:sz w:val="24"/>
                <w:szCs w:val="24"/>
              </w:rPr>
              <w:lastRenderedPageBreak/>
              <w:t>Покаяние, исповедь, прощение.</w:t>
            </w:r>
          </w:p>
          <w:p w:rsidR="00384368" w:rsidRPr="007F2106" w:rsidRDefault="00384368" w:rsidP="00946B13">
            <w:pPr>
              <w:jc w:val="both"/>
              <w:rPr>
                <w:sz w:val="24"/>
                <w:szCs w:val="24"/>
              </w:rPr>
            </w:pPr>
          </w:p>
        </w:tc>
      </w:tr>
      <w:tr w:rsidR="00384368" w:rsidRPr="007F2106" w:rsidTr="00946B13">
        <w:trPr>
          <w:jc w:val="center"/>
        </w:trPr>
        <w:tc>
          <w:tcPr>
            <w:tcW w:w="735" w:type="pct"/>
            <w:vMerge/>
          </w:tcPr>
          <w:p w:rsidR="00384368" w:rsidRPr="007F2106" w:rsidRDefault="00384368" w:rsidP="00946B13">
            <w:pPr>
              <w:ind w:firstLine="540"/>
              <w:jc w:val="both"/>
              <w:rPr>
                <w:sz w:val="24"/>
                <w:szCs w:val="24"/>
              </w:rPr>
            </w:pPr>
          </w:p>
        </w:tc>
        <w:tc>
          <w:tcPr>
            <w:tcW w:w="1986" w:type="pct"/>
          </w:tcPr>
          <w:p w:rsidR="00384368" w:rsidRPr="007F2106" w:rsidRDefault="00384368" w:rsidP="00946B13">
            <w:pPr>
              <w:jc w:val="both"/>
              <w:rPr>
                <w:sz w:val="24"/>
                <w:szCs w:val="24"/>
              </w:rPr>
            </w:pPr>
            <w:r w:rsidRPr="007F2106">
              <w:rPr>
                <w:sz w:val="24"/>
                <w:szCs w:val="24"/>
              </w:rPr>
              <w:t>Человек. Священный дар жизни. Ценность жизни человека.</w:t>
            </w:r>
          </w:p>
        </w:tc>
        <w:tc>
          <w:tcPr>
            <w:tcW w:w="2279" w:type="pct"/>
          </w:tcPr>
          <w:p w:rsidR="00384368" w:rsidRPr="007F2106" w:rsidRDefault="00384368" w:rsidP="00946B13">
            <w:pPr>
              <w:jc w:val="both"/>
              <w:rPr>
                <w:sz w:val="24"/>
                <w:szCs w:val="24"/>
              </w:rPr>
            </w:pPr>
            <w:r w:rsidRPr="007F2106">
              <w:rPr>
                <w:sz w:val="24"/>
                <w:szCs w:val="24"/>
              </w:rPr>
              <w:t>Как мы общаемся с родителями.</w:t>
            </w:r>
          </w:p>
        </w:tc>
      </w:tr>
      <w:tr w:rsidR="00384368" w:rsidRPr="007F2106" w:rsidTr="00946B13">
        <w:trPr>
          <w:jc w:val="center"/>
        </w:trPr>
        <w:tc>
          <w:tcPr>
            <w:tcW w:w="735" w:type="pct"/>
            <w:vMerge/>
          </w:tcPr>
          <w:p w:rsidR="00384368" w:rsidRPr="007F2106" w:rsidRDefault="00384368" w:rsidP="00946B13">
            <w:pPr>
              <w:ind w:firstLine="540"/>
              <w:jc w:val="both"/>
              <w:rPr>
                <w:sz w:val="24"/>
                <w:szCs w:val="24"/>
              </w:rPr>
            </w:pPr>
          </w:p>
        </w:tc>
        <w:tc>
          <w:tcPr>
            <w:tcW w:w="1986" w:type="pct"/>
          </w:tcPr>
          <w:p w:rsidR="00384368" w:rsidRPr="007F2106" w:rsidRDefault="00384368" w:rsidP="00946B13">
            <w:pPr>
              <w:jc w:val="both"/>
              <w:rPr>
                <w:sz w:val="24"/>
                <w:szCs w:val="24"/>
              </w:rPr>
            </w:pPr>
            <w:r w:rsidRPr="007F2106">
              <w:rPr>
                <w:sz w:val="24"/>
                <w:szCs w:val="24"/>
              </w:rPr>
              <w:t>Урок-рассуждение «Наставления нам преподобного и богоносного отца Серафима Саровского. Что в них тронуло мою душу.»</w:t>
            </w:r>
          </w:p>
        </w:tc>
        <w:tc>
          <w:tcPr>
            <w:tcW w:w="2279" w:type="pct"/>
          </w:tcPr>
          <w:p w:rsidR="00384368" w:rsidRPr="007F2106" w:rsidRDefault="00384368" w:rsidP="00946B13">
            <w:pPr>
              <w:jc w:val="both"/>
              <w:rPr>
                <w:sz w:val="24"/>
                <w:szCs w:val="24"/>
              </w:rPr>
            </w:pPr>
            <w:r w:rsidRPr="007F2106">
              <w:rPr>
                <w:sz w:val="24"/>
                <w:szCs w:val="24"/>
              </w:rPr>
              <w:t>Семейные традиции и профессии.</w:t>
            </w:r>
          </w:p>
          <w:p w:rsidR="00384368" w:rsidRPr="007F2106" w:rsidRDefault="00384368" w:rsidP="00946B13">
            <w:pPr>
              <w:jc w:val="both"/>
              <w:rPr>
                <w:sz w:val="24"/>
                <w:szCs w:val="24"/>
              </w:rPr>
            </w:pPr>
          </w:p>
        </w:tc>
      </w:tr>
      <w:tr w:rsidR="00384368" w:rsidRPr="007F2106" w:rsidTr="00946B13">
        <w:trPr>
          <w:jc w:val="center"/>
        </w:trPr>
        <w:tc>
          <w:tcPr>
            <w:tcW w:w="735" w:type="pct"/>
            <w:vMerge/>
          </w:tcPr>
          <w:p w:rsidR="00384368" w:rsidRPr="007F2106" w:rsidRDefault="00384368" w:rsidP="00946B13">
            <w:pPr>
              <w:ind w:firstLine="540"/>
              <w:jc w:val="both"/>
              <w:rPr>
                <w:sz w:val="24"/>
                <w:szCs w:val="24"/>
              </w:rPr>
            </w:pPr>
          </w:p>
        </w:tc>
        <w:tc>
          <w:tcPr>
            <w:tcW w:w="4265" w:type="pct"/>
            <w:gridSpan w:val="2"/>
          </w:tcPr>
          <w:p w:rsidR="00384368" w:rsidRPr="007F2106" w:rsidRDefault="00384368" w:rsidP="00946B13">
            <w:pPr>
              <w:jc w:val="both"/>
              <w:rPr>
                <w:sz w:val="24"/>
                <w:szCs w:val="24"/>
              </w:rPr>
            </w:pPr>
            <w:r w:rsidRPr="007F2106">
              <w:rPr>
                <w:sz w:val="24"/>
                <w:szCs w:val="24"/>
              </w:rPr>
              <w:t xml:space="preserve">Диспуты и беседы. 44 тезиса «зла и подлости» </w:t>
            </w:r>
          </w:p>
        </w:tc>
      </w:tr>
      <w:tr w:rsidR="00384368" w:rsidRPr="007F2106" w:rsidTr="00946B13">
        <w:trPr>
          <w:jc w:val="center"/>
        </w:trPr>
        <w:tc>
          <w:tcPr>
            <w:tcW w:w="735" w:type="pct"/>
            <w:vMerge/>
          </w:tcPr>
          <w:p w:rsidR="00384368" w:rsidRPr="007F2106" w:rsidRDefault="00384368" w:rsidP="00946B13">
            <w:pPr>
              <w:ind w:firstLine="540"/>
              <w:jc w:val="both"/>
              <w:rPr>
                <w:sz w:val="24"/>
                <w:szCs w:val="24"/>
              </w:rPr>
            </w:pPr>
          </w:p>
        </w:tc>
        <w:tc>
          <w:tcPr>
            <w:tcW w:w="1986" w:type="pct"/>
          </w:tcPr>
          <w:p w:rsidR="00384368" w:rsidRPr="007F2106" w:rsidRDefault="00384368" w:rsidP="00946B13">
            <w:pPr>
              <w:jc w:val="both"/>
              <w:rPr>
                <w:sz w:val="24"/>
                <w:szCs w:val="24"/>
              </w:rPr>
            </w:pPr>
            <w:r w:rsidRPr="007F2106">
              <w:rPr>
                <w:sz w:val="24"/>
                <w:szCs w:val="24"/>
              </w:rPr>
              <w:t>Справедливые отношения в семье.</w:t>
            </w:r>
          </w:p>
          <w:p w:rsidR="00384368" w:rsidRPr="007F2106" w:rsidRDefault="00384368" w:rsidP="00946B13">
            <w:pPr>
              <w:jc w:val="both"/>
              <w:rPr>
                <w:sz w:val="24"/>
                <w:szCs w:val="24"/>
              </w:rPr>
            </w:pPr>
          </w:p>
        </w:tc>
        <w:tc>
          <w:tcPr>
            <w:tcW w:w="2279" w:type="pct"/>
          </w:tcPr>
          <w:p w:rsidR="00384368" w:rsidRPr="007F2106" w:rsidRDefault="00384368" w:rsidP="00946B13">
            <w:pPr>
              <w:jc w:val="both"/>
              <w:rPr>
                <w:sz w:val="24"/>
                <w:szCs w:val="24"/>
              </w:rPr>
            </w:pPr>
            <w:r w:rsidRPr="007F2106">
              <w:rPr>
                <w:sz w:val="24"/>
                <w:szCs w:val="24"/>
              </w:rPr>
              <w:t>Каким нужно быть, чтобы тебя уважали.</w:t>
            </w:r>
          </w:p>
          <w:p w:rsidR="00384368" w:rsidRPr="007F2106" w:rsidRDefault="00384368" w:rsidP="00946B13">
            <w:pPr>
              <w:jc w:val="both"/>
              <w:rPr>
                <w:sz w:val="24"/>
                <w:szCs w:val="24"/>
              </w:rPr>
            </w:pPr>
          </w:p>
        </w:tc>
      </w:tr>
      <w:tr w:rsidR="00384368" w:rsidRPr="007F2106" w:rsidTr="00946B13">
        <w:trPr>
          <w:jc w:val="center"/>
        </w:trPr>
        <w:tc>
          <w:tcPr>
            <w:tcW w:w="735" w:type="pct"/>
            <w:vMerge/>
          </w:tcPr>
          <w:p w:rsidR="00384368" w:rsidRPr="007F2106" w:rsidRDefault="00384368" w:rsidP="00946B13">
            <w:pPr>
              <w:ind w:firstLine="540"/>
              <w:jc w:val="both"/>
              <w:rPr>
                <w:sz w:val="24"/>
                <w:szCs w:val="24"/>
              </w:rPr>
            </w:pPr>
          </w:p>
        </w:tc>
        <w:tc>
          <w:tcPr>
            <w:tcW w:w="1986" w:type="pct"/>
          </w:tcPr>
          <w:p w:rsidR="00384368" w:rsidRPr="007F2106" w:rsidRDefault="00384368" w:rsidP="00946B13">
            <w:pPr>
              <w:jc w:val="both"/>
              <w:rPr>
                <w:sz w:val="24"/>
                <w:szCs w:val="24"/>
              </w:rPr>
            </w:pPr>
            <w:r w:rsidRPr="007F2106">
              <w:rPr>
                <w:sz w:val="24"/>
                <w:szCs w:val="24"/>
              </w:rPr>
              <w:t>Тренинг «Правила доверия»</w:t>
            </w:r>
          </w:p>
          <w:p w:rsidR="00384368" w:rsidRPr="007F2106" w:rsidRDefault="00384368" w:rsidP="00946B13">
            <w:pPr>
              <w:jc w:val="both"/>
              <w:rPr>
                <w:sz w:val="24"/>
                <w:szCs w:val="24"/>
              </w:rPr>
            </w:pPr>
          </w:p>
        </w:tc>
        <w:tc>
          <w:tcPr>
            <w:tcW w:w="2279" w:type="pct"/>
          </w:tcPr>
          <w:p w:rsidR="00384368" w:rsidRPr="007F2106" w:rsidRDefault="00384368" w:rsidP="00946B13">
            <w:pPr>
              <w:jc w:val="both"/>
              <w:rPr>
                <w:sz w:val="24"/>
                <w:szCs w:val="24"/>
              </w:rPr>
            </w:pPr>
            <w:r w:rsidRPr="007F2106">
              <w:rPr>
                <w:sz w:val="24"/>
                <w:szCs w:val="24"/>
              </w:rPr>
              <w:t>Что такое взаимопомощь. Как помочь самому себе.</w:t>
            </w:r>
          </w:p>
          <w:p w:rsidR="00384368" w:rsidRPr="007F2106" w:rsidRDefault="00384368" w:rsidP="00946B13">
            <w:pPr>
              <w:jc w:val="both"/>
              <w:rPr>
                <w:sz w:val="24"/>
                <w:szCs w:val="24"/>
              </w:rPr>
            </w:pPr>
          </w:p>
        </w:tc>
      </w:tr>
      <w:tr w:rsidR="00384368" w:rsidRPr="007F2106" w:rsidTr="00946B13">
        <w:trPr>
          <w:trHeight w:val="916"/>
          <w:jc w:val="center"/>
        </w:trPr>
        <w:tc>
          <w:tcPr>
            <w:tcW w:w="735" w:type="pct"/>
            <w:vMerge/>
          </w:tcPr>
          <w:p w:rsidR="00384368" w:rsidRPr="007F2106" w:rsidRDefault="00384368" w:rsidP="00946B13">
            <w:pPr>
              <w:ind w:firstLine="540"/>
              <w:jc w:val="both"/>
              <w:rPr>
                <w:sz w:val="24"/>
                <w:szCs w:val="24"/>
              </w:rPr>
            </w:pPr>
          </w:p>
        </w:tc>
        <w:tc>
          <w:tcPr>
            <w:tcW w:w="1986" w:type="pct"/>
          </w:tcPr>
          <w:p w:rsidR="00384368" w:rsidRPr="007F2106" w:rsidRDefault="00384368" w:rsidP="00946B13">
            <w:pPr>
              <w:jc w:val="both"/>
              <w:rPr>
                <w:sz w:val="24"/>
                <w:szCs w:val="24"/>
              </w:rPr>
            </w:pPr>
            <w:r w:rsidRPr="007F2106">
              <w:rPr>
                <w:sz w:val="24"/>
                <w:szCs w:val="24"/>
              </w:rPr>
              <w:t>Искусство милосердия.</w:t>
            </w:r>
          </w:p>
        </w:tc>
        <w:tc>
          <w:tcPr>
            <w:tcW w:w="2279" w:type="pct"/>
          </w:tcPr>
          <w:p w:rsidR="00384368" w:rsidRPr="007F2106" w:rsidRDefault="00384368" w:rsidP="00946B13">
            <w:pPr>
              <w:jc w:val="both"/>
              <w:rPr>
                <w:sz w:val="24"/>
                <w:szCs w:val="24"/>
              </w:rPr>
            </w:pPr>
            <w:r w:rsidRPr="007F2106">
              <w:rPr>
                <w:sz w:val="24"/>
                <w:szCs w:val="24"/>
              </w:rPr>
              <w:t>Для чего человеку нужна семья.</w:t>
            </w:r>
          </w:p>
          <w:p w:rsidR="00384368" w:rsidRPr="007F2106" w:rsidRDefault="00384368" w:rsidP="00946B13">
            <w:pPr>
              <w:jc w:val="both"/>
              <w:rPr>
                <w:sz w:val="24"/>
                <w:szCs w:val="24"/>
              </w:rPr>
            </w:pPr>
            <w:r w:rsidRPr="007F2106">
              <w:rPr>
                <w:sz w:val="24"/>
                <w:szCs w:val="24"/>
              </w:rPr>
              <w:t>Семейные обязанности.</w:t>
            </w:r>
          </w:p>
          <w:p w:rsidR="00384368" w:rsidRPr="007F2106" w:rsidRDefault="00384368" w:rsidP="00946B13">
            <w:pPr>
              <w:jc w:val="both"/>
              <w:rPr>
                <w:sz w:val="24"/>
                <w:szCs w:val="24"/>
              </w:rPr>
            </w:pPr>
            <w:r w:rsidRPr="007F2106">
              <w:rPr>
                <w:sz w:val="24"/>
                <w:szCs w:val="24"/>
              </w:rPr>
              <w:t>Семейные традиции.</w:t>
            </w:r>
          </w:p>
        </w:tc>
      </w:tr>
      <w:tr w:rsidR="00384368" w:rsidRPr="007F2106" w:rsidTr="00946B13">
        <w:trPr>
          <w:jc w:val="center"/>
        </w:trPr>
        <w:tc>
          <w:tcPr>
            <w:tcW w:w="735" w:type="pct"/>
            <w:vMerge/>
          </w:tcPr>
          <w:p w:rsidR="00384368" w:rsidRPr="007F2106" w:rsidRDefault="00384368" w:rsidP="00946B13">
            <w:pPr>
              <w:ind w:firstLine="540"/>
              <w:jc w:val="both"/>
              <w:rPr>
                <w:sz w:val="24"/>
                <w:szCs w:val="24"/>
              </w:rPr>
            </w:pPr>
          </w:p>
        </w:tc>
        <w:tc>
          <w:tcPr>
            <w:tcW w:w="4265" w:type="pct"/>
            <w:gridSpan w:val="2"/>
          </w:tcPr>
          <w:p w:rsidR="00384368" w:rsidRPr="007F2106" w:rsidRDefault="00384368" w:rsidP="00946B13">
            <w:pPr>
              <w:jc w:val="both"/>
              <w:rPr>
                <w:sz w:val="24"/>
                <w:szCs w:val="24"/>
              </w:rPr>
            </w:pPr>
            <w:r w:rsidRPr="007F2106">
              <w:rPr>
                <w:sz w:val="24"/>
                <w:szCs w:val="24"/>
              </w:rPr>
              <w:t>Структура моральных явлений в обществе. Нормы морали (нравственность). Нравственные принципы как общие моральные требования. Идеал, свобода и справедливость – стремление и потребность каждого человека. Проблемы морального выбора. Мораль как проявление нравственных отношений.</w:t>
            </w:r>
          </w:p>
        </w:tc>
      </w:tr>
      <w:tr w:rsidR="00384368" w:rsidRPr="007F2106" w:rsidTr="00946B13">
        <w:trPr>
          <w:jc w:val="center"/>
        </w:trPr>
        <w:tc>
          <w:tcPr>
            <w:tcW w:w="735" w:type="pct"/>
            <w:vMerge/>
          </w:tcPr>
          <w:p w:rsidR="00384368" w:rsidRPr="007F2106" w:rsidRDefault="00384368" w:rsidP="00946B13">
            <w:pPr>
              <w:ind w:firstLine="540"/>
              <w:jc w:val="both"/>
              <w:rPr>
                <w:sz w:val="24"/>
                <w:szCs w:val="24"/>
              </w:rPr>
            </w:pPr>
          </w:p>
        </w:tc>
        <w:tc>
          <w:tcPr>
            <w:tcW w:w="1986" w:type="pct"/>
          </w:tcPr>
          <w:p w:rsidR="00384368" w:rsidRPr="007F2106" w:rsidRDefault="00384368" w:rsidP="00946B13">
            <w:pPr>
              <w:jc w:val="both"/>
              <w:rPr>
                <w:sz w:val="24"/>
                <w:szCs w:val="24"/>
              </w:rPr>
            </w:pPr>
            <w:r w:rsidRPr="007F2106">
              <w:rPr>
                <w:sz w:val="24"/>
                <w:szCs w:val="24"/>
              </w:rPr>
              <w:t>Час рассуждения «Если бы было можно, мы уже давно бы бросили школу»</w:t>
            </w:r>
          </w:p>
        </w:tc>
        <w:tc>
          <w:tcPr>
            <w:tcW w:w="2279" w:type="pct"/>
          </w:tcPr>
          <w:p w:rsidR="00384368" w:rsidRPr="007F2106" w:rsidRDefault="00384368" w:rsidP="00946B13">
            <w:pPr>
              <w:jc w:val="both"/>
              <w:rPr>
                <w:sz w:val="24"/>
                <w:szCs w:val="24"/>
              </w:rPr>
            </w:pPr>
            <w:r w:rsidRPr="007F2106">
              <w:rPr>
                <w:sz w:val="24"/>
                <w:szCs w:val="24"/>
              </w:rPr>
              <w:t>Час рассуждения «Мы все вынуждены любить родителей, но многие из них этого не достойны.»</w:t>
            </w:r>
          </w:p>
        </w:tc>
      </w:tr>
      <w:tr w:rsidR="00384368" w:rsidRPr="007F2106" w:rsidTr="00946B13">
        <w:trPr>
          <w:jc w:val="center"/>
        </w:trPr>
        <w:tc>
          <w:tcPr>
            <w:tcW w:w="735" w:type="pct"/>
            <w:vMerge/>
          </w:tcPr>
          <w:p w:rsidR="00384368" w:rsidRPr="007F2106" w:rsidRDefault="00384368" w:rsidP="00946B13">
            <w:pPr>
              <w:ind w:firstLine="540"/>
              <w:jc w:val="both"/>
              <w:rPr>
                <w:sz w:val="24"/>
                <w:szCs w:val="24"/>
              </w:rPr>
            </w:pPr>
          </w:p>
        </w:tc>
        <w:tc>
          <w:tcPr>
            <w:tcW w:w="4265" w:type="pct"/>
            <w:gridSpan w:val="2"/>
          </w:tcPr>
          <w:p w:rsidR="00384368" w:rsidRPr="007F2106" w:rsidRDefault="00384368" w:rsidP="00946B13">
            <w:pPr>
              <w:shd w:val="clear" w:color="auto" w:fill="FFFFFF"/>
              <w:jc w:val="both"/>
              <w:rPr>
                <w:sz w:val="24"/>
                <w:szCs w:val="24"/>
              </w:rPr>
            </w:pPr>
            <w:r w:rsidRPr="007F2106">
              <w:rPr>
                <w:color w:val="000000"/>
                <w:sz w:val="24"/>
                <w:szCs w:val="24"/>
              </w:rPr>
              <w:t>1.  Диагностическая беседа «Что такое социальные нормы?»</w:t>
            </w:r>
          </w:p>
          <w:p w:rsidR="00384368" w:rsidRPr="007F2106" w:rsidRDefault="00384368" w:rsidP="00946B13">
            <w:pPr>
              <w:shd w:val="clear" w:color="auto" w:fill="FFFFFF"/>
              <w:jc w:val="both"/>
              <w:rPr>
                <w:sz w:val="24"/>
                <w:szCs w:val="24"/>
              </w:rPr>
            </w:pPr>
            <w:r w:rsidRPr="007F2106">
              <w:rPr>
                <w:color w:val="000000"/>
                <w:sz w:val="24"/>
                <w:szCs w:val="24"/>
              </w:rPr>
              <w:t>2.  Деловая игра «Закон школьной республики».</w:t>
            </w:r>
          </w:p>
          <w:p w:rsidR="00384368" w:rsidRPr="007F2106" w:rsidRDefault="00384368" w:rsidP="00946B13">
            <w:pPr>
              <w:shd w:val="clear" w:color="auto" w:fill="FFFFFF"/>
              <w:jc w:val="both"/>
              <w:rPr>
                <w:sz w:val="24"/>
                <w:szCs w:val="24"/>
              </w:rPr>
            </w:pPr>
            <w:r w:rsidRPr="007F2106">
              <w:rPr>
                <w:color w:val="000000"/>
                <w:sz w:val="24"/>
                <w:szCs w:val="24"/>
              </w:rPr>
              <w:t>3.  Ролевая игра «На чужой планете» (Освоение необычных правил этикета).</w:t>
            </w:r>
          </w:p>
          <w:p w:rsidR="00384368" w:rsidRPr="007F2106" w:rsidRDefault="00384368" w:rsidP="00946B13">
            <w:pPr>
              <w:jc w:val="both"/>
              <w:rPr>
                <w:sz w:val="24"/>
                <w:szCs w:val="24"/>
              </w:rPr>
            </w:pPr>
            <w:r w:rsidRPr="007F2106">
              <w:rPr>
                <w:color w:val="000000"/>
                <w:sz w:val="24"/>
                <w:szCs w:val="24"/>
              </w:rPr>
              <w:t>5.  Диалог-размышление «Почему меняются и нарушаются социальные нормы»</w:t>
            </w:r>
          </w:p>
        </w:tc>
      </w:tr>
      <w:tr w:rsidR="00384368" w:rsidRPr="007F2106" w:rsidTr="00946B13">
        <w:trPr>
          <w:jc w:val="center"/>
        </w:trPr>
        <w:tc>
          <w:tcPr>
            <w:tcW w:w="735" w:type="pct"/>
          </w:tcPr>
          <w:p w:rsidR="00384368" w:rsidRPr="007F2106" w:rsidRDefault="00384368" w:rsidP="00946B13">
            <w:pPr>
              <w:ind w:firstLine="540"/>
              <w:jc w:val="both"/>
              <w:rPr>
                <w:sz w:val="24"/>
                <w:szCs w:val="24"/>
              </w:rPr>
            </w:pPr>
            <w:r w:rsidRPr="007F2106">
              <w:rPr>
                <w:sz w:val="24"/>
                <w:szCs w:val="24"/>
              </w:rPr>
              <w:t>Общешкольные мероприятия</w:t>
            </w:r>
          </w:p>
        </w:tc>
        <w:tc>
          <w:tcPr>
            <w:tcW w:w="4265" w:type="pct"/>
            <w:gridSpan w:val="2"/>
          </w:tcPr>
          <w:p w:rsidR="00384368" w:rsidRPr="007F2106" w:rsidRDefault="00384368" w:rsidP="00946B13">
            <w:pPr>
              <w:jc w:val="both"/>
              <w:rPr>
                <w:sz w:val="24"/>
                <w:szCs w:val="24"/>
              </w:rPr>
            </w:pPr>
            <w:r w:rsidRPr="007F2106">
              <w:rPr>
                <w:sz w:val="24"/>
                <w:szCs w:val="24"/>
              </w:rPr>
              <w:t>Пасха - праздник светлый, праздник народный:</w:t>
            </w:r>
          </w:p>
          <w:p w:rsidR="00384368" w:rsidRPr="007F2106" w:rsidRDefault="00384368" w:rsidP="00946B13">
            <w:pPr>
              <w:jc w:val="both"/>
              <w:rPr>
                <w:sz w:val="24"/>
                <w:szCs w:val="24"/>
              </w:rPr>
            </w:pPr>
            <w:r w:rsidRPr="007F2106">
              <w:rPr>
                <w:sz w:val="24"/>
                <w:szCs w:val="24"/>
              </w:rPr>
              <w:t xml:space="preserve"> - из истории праздника;</w:t>
            </w:r>
          </w:p>
          <w:p w:rsidR="00384368" w:rsidRPr="007F2106" w:rsidRDefault="00384368" w:rsidP="00946B13">
            <w:pPr>
              <w:jc w:val="both"/>
              <w:rPr>
                <w:sz w:val="24"/>
                <w:szCs w:val="24"/>
              </w:rPr>
            </w:pPr>
            <w:r w:rsidRPr="007F2106">
              <w:rPr>
                <w:sz w:val="24"/>
                <w:szCs w:val="24"/>
              </w:rPr>
              <w:t>- традиции, обычаи, связанные с праздником;</w:t>
            </w:r>
          </w:p>
          <w:p w:rsidR="00384368" w:rsidRPr="007F2106" w:rsidRDefault="00384368" w:rsidP="00946B13">
            <w:pPr>
              <w:jc w:val="both"/>
              <w:rPr>
                <w:sz w:val="24"/>
                <w:szCs w:val="24"/>
              </w:rPr>
            </w:pPr>
            <w:r w:rsidRPr="007F2106">
              <w:rPr>
                <w:sz w:val="24"/>
                <w:szCs w:val="24"/>
              </w:rPr>
              <w:t>- легенды о пасхальном яйце, узоры пасхальные.</w:t>
            </w:r>
          </w:p>
          <w:p w:rsidR="00384368" w:rsidRPr="007F2106" w:rsidRDefault="00384368" w:rsidP="00946B13">
            <w:pPr>
              <w:jc w:val="both"/>
              <w:rPr>
                <w:sz w:val="24"/>
                <w:szCs w:val="24"/>
              </w:rPr>
            </w:pPr>
            <w:r w:rsidRPr="007F2106">
              <w:rPr>
                <w:sz w:val="24"/>
                <w:szCs w:val="24"/>
              </w:rPr>
              <w:t>- пасхальные игры.</w:t>
            </w:r>
          </w:p>
          <w:p w:rsidR="00384368" w:rsidRPr="007F2106" w:rsidRDefault="00384368" w:rsidP="00946B13">
            <w:pPr>
              <w:jc w:val="both"/>
              <w:rPr>
                <w:sz w:val="24"/>
                <w:szCs w:val="24"/>
              </w:rPr>
            </w:pPr>
            <w:r w:rsidRPr="007F2106">
              <w:rPr>
                <w:sz w:val="24"/>
                <w:szCs w:val="24"/>
              </w:rPr>
              <w:t>Акция «Милосердие». Нормы нравственности в нашей жизни. Выставки посвященные Христову воскресению.</w:t>
            </w:r>
          </w:p>
        </w:tc>
      </w:tr>
    </w:tbl>
    <w:p w:rsidR="00F91E57" w:rsidRPr="007F2106" w:rsidRDefault="00F91E57" w:rsidP="00F91E57">
      <w:pPr>
        <w:ind w:firstLine="540"/>
        <w:jc w:val="both"/>
        <w:rPr>
          <w:sz w:val="24"/>
          <w:szCs w:val="24"/>
        </w:rPr>
        <w:sectPr w:rsidR="00F91E57" w:rsidRPr="007F2106" w:rsidSect="00A61453">
          <w:pgSz w:w="16838" w:h="11906" w:orient="landscape"/>
          <w:pgMar w:top="851" w:right="1134" w:bottom="1701" w:left="1134" w:header="709" w:footer="709" w:gutter="0"/>
          <w:cols w:space="708"/>
          <w:docGrid w:linePitch="360"/>
        </w:sectPr>
      </w:pPr>
    </w:p>
    <w:p w:rsidR="00F91E57" w:rsidRPr="007F2106" w:rsidRDefault="00F91E57" w:rsidP="00F91E57">
      <w:pPr>
        <w:ind w:firstLine="540"/>
        <w:jc w:val="both"/>
        <w:rPr>
          <w:b/>
          <w:sz w:val="24"/>
          <w:szCs w:val="24"/>
        </w:rPr>
      </w:pPr>
      <w:r w:rsidRPr="007F2106">
        <w:rPr>
          <w:b/>
          <w:sz w:val="24"/>
          <w:szCs w:val="24"/>
        </w:rPr>
        <w:lastRenderedPageBreak/>
        <w:t>3.4. Воспитание экологической культуры, культуры здорового и безопасного образа жизни:</w:t>
      </w:r>
    </w:p>
    <w:p w:rsidR="00F91E57" w:rsidRPr="007F2106" w:rsidRDefault="00F91E57" w:rsidP="00F91E57">
      <w:pPr>
        <w:ind w:firstLine="540"/>
        <w:jc w:val="both"/>
        <w:rPr>
          <w:b/>
          <w:sz w:val="24"/>
          <w:szCs w:val="24"/>
        </w:rPr>
      </w:pPr>
      <w:r w:rsidRPr="007F2106">
        <w:rPr>
          <w:b/>
          <w:sz w:val="24"/>
          <w:szCs w:val="24"/>
        </w:rPr>
        <w:t>Задачи:</w:t>
      </w:r>
    </w:p>
    <w:p w:rsidR="00F91E57" w:rsidRPr="007F2106" w:rsidRDefault="00F91E57" w:rsidP="00F91E57">
      <w:pPr>
        <w:ind w:firstLine="540"/>
        <w:jc w:val="both"/>
        <w:rPr>
          <w:sz w:val="24"/>
          <w:szCs w:val="24"/>
        </w:rPr>
      </w:pPr>
      <w:r w:rsidRPr="007F2106">
        <w:rPr>
          <w:sz w:val="24"/>
          <w:szCs w:val="24"/>
        </w:rPr>
        <w:t>присвоение эколого-культурных ценностей и ценностей здоровья своего народа, народов России как одно из направлений общероссийской гражданской идентичности;</w:t>
      </w:r>
    </w:p>
    <w:p w:rsidR="00F91E57" w:rsidRPr="007F2106" w:rsidRDefault="00F91E57" w:rsidP="00F91E57">
      <w:pPr>
        <w:ind w:firstLine="540"/>
        <w:jc w:val="both"/>
        <w:rPr>
          <w:sz w:val="24"/>
          <w:szCs w:val="24"/>
        </w:rPr>
      </w:pPr>
      <w:r w:rsidRPr="007F2106">
        <w:rPr>
          <w:sz w:val="24"/>
          <w:szCs w:val="24"/>
        </w:rPr>
        <w:t xml:space="preserve">• умение придавать экологическую направленность любой деятельности, проекту, демонстрировать экологическое мышление и экологическую грамотность в разных формах деятельности; </w:t>
      </w:r>
    </w:p>
    <w:p w:rsidR="00F91E57" w:rsidRPr="007F2106" w:rsidRDefault="00F91E57" w:rsidP="00F91E57">
      <w:pPr>
        <w:ind w:firstLine="540"/>
        <w:jc w:val="both"/>
        <w:rPr>
          <w:sz w:val="24"/>
          <w:szCs w:val="24"/>
        </w:rPr>
      </w:pPr>
      <w:r w:rsidRPr="007F2106">
        <w:rPr>
          <w:sz w:val="24"/>
          <w:szCs w:val="24"/>
        </w:rPr>
        <w:t>• понимание взаимной связи здоровья, экологического качества окружающей среды и экологической культуры человека;</w:t>
      </w:r>
    </w:p>
    <w:p w:rsidR="00F91E57" w:rsidRPr="007F2106" w:rsidRDefault="00F91E57" w:rsidP="00F91E57">
      <w:pPr>
        <w:ind w:firstLine="540"/>
        <w:jc w:val="both"/>
        <w:rPr>
          <w:sz w:val="24"/>
          <w:szCs w:val="24"/>
        </w:rPr>
      </w:pPr>
      <w:r w:rsidRPr="007F2106">
        <w:rPr>
          <w:sz w:val="24"/>
          <w:szCs w:val="24"/>
        </w:rPr>
        <w:sym w:font="Symbol" w:char="F0B7"/>
      </w:r>
      <w:r w:rsidRPr="007F2106">
        <w:rPr>
          <w:sz w:val="24"/>
          <w:szCs w:val="24"/>
        </w:rPr>
        <w:t xml:space="preserve"> осознание единства и взаимовлияния различных видов здоровья человека: физического (сила, ловкость, выносливость), физиологического </w:t>
      </w:r>
      <w:r w:rsidRPr="007F2106">
        <w:rPr>
          <w:spacing w:val="-6"/>
          <w:sz w:val="24"/>
          <w:szCs w:val="24"/>
        </w:rPr>
        <w:t>(работоспособность, устойчивость к заболеваниям), психическог</w:t>
      </w:r>
      <w:r w:rsidRPr="007F2106">
        <w:rPr>
          <w:sz w:val="24"/>
          <w:szCs w:val="24"/>
        </w:rPr>
        <w:t>о (умственная работоспособность, эмоциональное благополучие), социально-психологического (способность справиться со стрессом, качество отношений с окружающими людьми); репродуктивное (забота о своём здоровье как будущего родителя); духовного (иерархия ценностей); их зависимости от экологической культуры, культуры здорового и безопасного образа жизни человека;</w:t>
      </w:r>
    </w:p>
    <w:p w:rsidR="00F91E57" w:rsidRPr="007F2106" w:rsidRDefault="00F91E57" w:rsidP="00F91E57">
      <w:pPr>
        <w:ind w:firstLine="540"/>
        <w:jc w:val="both"/>
        <w:rPr>
          <w:sz w:val="24"/>
          <w:szCs w:val="24"/>
        </w:rPr>
      </w:pPr>
      <w:r w:rsidRPr="007F2106">
        <w:rPr>
          <w:sz w:val="24"/>
          <w:szCs w:val="24"/>
        </w:rPr>
        <w:t>• интерес к прогулкам на природе, подвижным играм, участию в спортивных соревнованиях, туристическим походам, занятиям в спортивных секциях, военизированным играм;</w:t>
      </w:r>
    </w:p>
    <w:p w:rsidR="00F91E57" w:rsidRPr="007F2106" w:rsidRDefault="00F91E57" w:rsidP="00F91E57">
      <w:pPr>
        <w:ind w:firstLine="540"/>
        <w:jc w:val="both"/>
        <w:rPr>
          <w:sz w:val="24"/>
          <w:szCs w:val="24"/>
        </w:rPr>
      </w:pPr>
      <w:r w:rsidRPr="007F2106">
        <w:rPr>
          <w:sz w:val="24"/>
          <w:szCs w:val="24"/>
        </w:rPr>
        <w:t>• представления о факторах окружающей природно-социальной среды, негативно влияющих на здоровье человека; способах их компенсации, избегания, преодоления;</w:t>
      </w:r>
    </w:p>
    <w:p w:rsidR="00F91E57" w:rsidRPr="007F2106" w:rsidRDefault="00F91E57" w:rsidP="00F91E57">
      <w:pPr>
        <w:ind w:firstLine="540"/>
        <w:jc w:val="both"/>
        <w:rPr>
          <w:sz w:val="24"/>
          <w:szCs w:val="24"/>
        </w:rPr>
      </w:pPr>
      <w:r w:rsidRPr="007F2106">
        <w:rPr>
          <w:sz w:val="24"/>
          <w:szCs w:val="24"/>
        </w:rPr>
        <w:t>• способность прогнозировать последствия деятельности человека в природе, оценивать влияние природных и антропогенных факторов риска на здоровье человека;</w:t>
      </w:r>
    </w:p>
    <w:p w:rsidR="00F91E57" w:rsidRPr="007F2106" w:rsidRDefault="00F91E57" w:rsidP="00F91E57">
      <w:pPr>
        <w:ind w:firstLine="540"/>
        <w:jc w:val="both"/>
        <w:rPr>
          <w:sz w:val="24"/>
          <w:szCs w:val="24"/>
        </w:rPr>
      </w:pPr>
      <w:r w:rsidRPr="007F2106">
        <w:rPr>
          <w:sz w:val="24"/>
          <w:szCs w:val="24"/>
        </w:rPr>
        <w:t>• опыт самооценки личного вклада в ресурсосбережение, сохранение качества окружающей среды, биоразнообразия, экологическую безопасность;</w:t>
      </w:r>
    </w:p>
    <w:p w:rsidR="00F91E57" w:rsidRPr="007F2106" w:rsidRDefault="00F91E57" w:rsidP="00F91E57">
      <w:pPr>
        <w:ind w:firstLine="540"/>
        <w:jc w:val="both"/>
        <w:rPr>
          <w:sz w:val="24"/>
          <w:szCs w:val="24"/>
        </w:rPr>
      </w:pPr>
      <w:r w:rsidRPr="007F2106">
        <w:rPr>
          <w:sz w:val="24"/>
          <w:szCs w:val="24"/>
        </w:rPr>
        <w:t>• осознание социальной значимости идей устойчивого развития; готовность участвовать в пропаганде идей образования для устойчивого развития;</w:t>
      </w:r>
    </w:p>
    <w:p w:rsidR="00F91E57" w:rsidRPr="007F2106" w:rsidRDefault="00F91E57" w:rsidP="00F91E57">
      <w:pPr>
        <w:ind w:firstLine="540"/>
        <w:jc w:val="both"/>
        <w:rPr>
          <w:sz w:val="24"/>
          <w:szCs w:val="24"/>
        </w:rPr>
      </w:pPr>
      <w:r w:rsidRPr="007F2106">
        <w:rPr>
          <w:sz w:val="24"/>
          <w:szCs w:val="24"/>
        </w:rPr>
        <w:t>• знание основ законодательства в области защиты здоровья и экологического качества окружающей среды и выполнение его требований;</w:t>
      </w:r>
    </w:p>
    <w:p w:rsidR="00F91E57" w:rsidRPr="007F2106" w:rsidRDefault="00F91E57" w:rsidP="00F91E57">
      <w:pPr>
        <w:ind w:firstLine="540"/>
        <w:jc w:val="both"/>
        <w:rPr>
          <w:sz w:val="24"/>
          <w:szCs w:val="24"/>
        </w:rPr>
      </w:pPr>
      <w:r w:rsidRPr="007F2106">
        <w:rPr>
          <w:sz w:val="24"/>
          <w:szCs w:val="24"/>
        </w:rPr>
        <w:t>• овладение способами социального взаимодействия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w:t>
      </w:r>
    </w:p>
    <w:p w:rsidR="00F91E57" w:rsidRPr="007F2106" w:rsidRDefault="00F91E57" w:rsidP="00F91E57">
      <w:pPr>
        <w:ind w:firstLine="540"/>
        <w:jc w:val="both"/>
        <w:rPr>
          <w:sz w:val="24"/>
          <w:szCs w:val="24"/>
        </w:rPr>
      </w:pPr>
      <w:r w:rsidRPr="007F2106">
        <w:rPr>
          <w:sz w:val="24"/>
          <w:szCs w:val="24"/>
        </w:rPr>
        <w:t>• профессиональная ориентация с учётом представлений о вкладе разных профессий в решение проблем экологии, здоровья, устойчивого развития общества;</w:t>
      </w:r>
    </w:p>
    <w:p w:rsidR="00F91E57" w:rsidRPr="007F2106" w:rsidRDefault="00F91E57" w:rsidP="00F91E57">
      <w:pPr>
        <w:ind w:firstLine="540"/>
        <w:jc w:val="both"/>
        <w:rPr>
          <w:sz w:val="24"/>
          <w:szCs w:val="24"/>
        </w:rPr>
      </w:pPr>
      <w:r w:rsidRPr="007F2106">
        <w:rPr>
          <w:sz w:val="24"/>
          <w:szCs w:val="24"/>
        </w:rPr>
        <w:t>• развитие экологической грамотности родителей, населения, привлечение их к организации общественно значимой экологически ориентированной деятельности;</w:t>
      </w:r>
    </w:p>
    <w:p w:rsidR="00F91E57" w:rsidRPr="007F2106" w:rsidRDefault="00F91E57" w:rsidP="00F91E57">
      <w:pPr>
        <w:ind w:firstLine="540"/>
        <w:jc w:val="both"/>
        <w:rPr>
          <w:sz w:val="24"/>
          <w:szCs w:val="24"/>
        </w:rPr>
      </w:pPr>
      <w:r w:rsidRPr="007F2106">
        <w:rPr>
          <w:sz w:val="24"/>
          <w:szCs w:val="24"/>
        </w:rPr>
        <w:t>• устойчивая мотивация к выполнению правил личной и общественной гигиены и санитарии; рациональной организации режима дня, питания; занятиям физической культурой, спортом, туризмом; самообразованию; труду и творчеству для успешной социализации;</w:t>
      </w:r>
    </w:p>
    <w:p w:rsidR="00F91E57" w:rsidRPr="007F2106" w:rsidRDefault="00F91E57" w:rsidP="00F91E57">
      <w:pPr>
        <w:ind w:firstLine="540"/>
        <w:jc w:val="both"/>
        <w:rPr>
          <w:sz w:val="24"/>
          <w:szCs w:val="24"/>
        </w:rPr>
      </w:pPr>
      <w:r w:rsidRPr="007F2106">
        <w:rPr>
          <w:sz w:val="24"/>
          <w:szCs w:val="24"/>
        </w:rPr>
        <w:t>• опыт участия в физкультурно-оздоровительных, санитарно-гигиенических мероприятиях, экологическом туризме;</w:t>
      </w:r>
    </w:p>
    <w:p w:rsidR="00F91E57" w:rsidRPr="007F2106" w:rsidRDefault="00F91E57" w:rsidP="00F91E57">
      <w:pPr>
        <w:ind w:firstLine="540"/>
        <w:jc w:val="both"/>
        <w:rPr>
          <w:sz w:val="24"/>
          <w:szCs w:val="24"/>
        </w:rPr>
      </w:pPr>
      <w:r w:rsidRPr="007F2106">
        <w:rPr>
          <w:sz w:val="24"/>
          <w:szCs w:val="24"/>
        </w:rPr>
        <w:t xml:space="preserve">• резко негативное отношение к курению, употреблению алкогольных напитков, наркотиков и других психоактивных веществ (ПАВ); </w:t>
      </w:r>
    </w:p>
    <w:p w:rsidR="00F91E57" w:rsidRPr="007F2106" w:rsidRDefault="00F91E57" w:rsidP="00F91E57">
      <w:pPr>
        <w:ind w:firstLine="540"/>
        <w:jc w:val="both"/>
        <w:rPr>
          <w:sz w:val="24"/>
          <w:szCs w:val="24"/>
        </w:rPr>
      </w:pPr>
      <w:r w:rsidRPr="007F2106">
        <w:rPr>
          <w:sz w:val="24"/>
          <w:szCs w:val="24"/>
        </w:rPr>
        <w:t>• отрицательное отношение к лицам и организациям, пропагандирующим курение и пьянство, распространяющим наркотики и другие ПАВ.</w:t>
      </w:r>
    </w:p>
    <w:p w:rsidR="00F91E57" w:rsidRPr="007F2106" w:rsidRDefault="00F91E57" w:rsidP="00F91E57">
      <w:pPr>
        <w:ind w:firstLine="540"/>
        <w:jc w:val="both"/>
        <w:rPr>
          <w:b/>
          <w:sz w:val="24"/>
          <w:szCs w:val="24"/>
        </w:rPr>
      </w:pPr>
      <w:r w:rsidRPr="007F2106">
        <w:rPr>
          <w:b/>
          <w:sz w:val="24"/>
          <w:szCs w:val="24"/>
        </w:rPr>
        <w:t>Содержание деятельности.</w:t>
      </w:r>
    </w:p>
    <w:p w:rsidR="00F91E57" w:rsidRPr="007F2106" w:rsidRDefault="00F91E57" w:rsidP="00F91E57">
      <w:pPr>
        <w:ind w:firstLine="540"/>
        <w:jc w:val="both"/>
        <w:rPr>
          <w:sz w:val="24"/>
          <w:szCs w:val="24"/>
        </w:rPr>
      </w:pPr>
      <w:r w:rsidRPr="007F2106">
        <w:rPr>
          <w:sz w:val="24"/>
          <w:szCs w:val="24"/>
        </w:rPr>
        <w:t xml:space="preserve">Получают представления о здоровье, здоровом образе жизни, природных возможностях человеческого организма, их обусловленности экологическим качеством окружающей среды, о неразрывной связи экологической культуры человека и его здоровья (в ходе бесед, просмотра учебных фильмов, игровых и тренинговых программ, </w:t>
      </w:r>
      <w:r w:rsidRPr="007F2106">
        <w:rPr>
          <w:sz w:val="24"/>
          <w:szCs w:val="24"/>
        </w:rPr>
        <w:lastRenderedPageBreak/>
        <w:t>уроков и внеурочной деятельности).</w:t>
      </w:r>
    </w:p>
    <w:p w:rsidR="00F91E57" w:rsidRPr="007F2106" w:rsidRDefault="00F91E57" w:rsidP="00F91E57">
      <w:pPr>
        <w:ind w:firstLine="540"/>
        <w:jc w:val="both"/>
        <w:rPr>
          <w:sz w:val="24"/>
          <w:szCs w:val="24"/>
        </w:rPr>
      </w:pPr>
      <w:r w:rsidRPr="007F2106">
        <w:rPr>
          <w:sz w:val="24"/>
          <w:szCs w:val="24"/>
        </w:rPr>
        <w:t>Участвуют в пропаганде экологически сообразного здорового образа жизни — проводят беседы, тематические игры, театрализованные представления для младших школьников, сверстников, населения. Просматривают и обсуждают фильмы, посвящённые разным формам оздоровления.</w:t>
      </w:r>
    </w:p>
    <w:p w:rsidR="00F91E57" w:rsidRPr="007F2106" w:rsidRDefault="00F91E57" w:rsidP="00F91E57">
      <w:pPr>
        <w:ind w:firstLine="540"/>
        <w:jc w:val="both"/>
        <w:rPr>
          <w:sz w:val="24"/>
          <w:szCs w:val="24"/>
        </w:rPr>
      </w:pPr>
      <w:r w:rsidRPr="007F2106">
        <w:rPr>
          <w:sz w:val="24"/>
          <w:szCs w:val="24"/>
        </w:rPr>
        <w:t>Учатся экологически грамотному поведению в школе, дома, в природной  среде: организовывать экологически безопасный уклад школьной и домашней жизни, бережно расходовать воду, электроэнергию, утилизировать мусор, сохранять места обитания растений и животных (в процессе участия в практических делах, проведения экологических акций, ролевых игр, школьных конференций, уроков технологии, внеурочной деятельности).</w:t>
      </w:r>
    </w:p>
    <w:p w:rsidR="00F91E57" w:rsidRPr="007F2106" w:rsidRDefault="00F91E57" w:rsidP="00F91E57">
      <w:pPr>
        <w:ind w:firstLine="540"/>
        <w:jc w:val="both"/>
        <w:rPr>
          <w:sz w:val="24"/>
          <w:szCs w:val="24"/>
        </w:rPr>
      </w:pPr>
      <w:r w:rsidRPr="007F2106">
        <w:rPr>
          <w:sz w:val="24"/>
          <w:szCs w:val="24"/>
        </w:rPr>
        <w:t>Участвуют в проведении школьных спартакиад, эстафет, экологических и туристических слётов, экологических лагерей, походов по родному краю. Ведут краеведческую, поисковую, экологическую работу в местных и дальних туристических походах и экскурсиях, путешествиях и экспедициях.</w:t>
      </w:r>
    </w:p>
    <w:p w:rsidR="00F91E57" w:rsidRPr="007F2106" w:rsidRDefault="00F91E57" w:rsidP="00F91E57">
      <w:pPr>
        <w:ind w:firstLine="540"/>
        <w:jc w:val="both"/>
        <w:rPr>
          <w:sz w:val="24"/>
          <w:szCs w:val="24"/>
        </w:rPr>
      </w:pPr>
      <w:r w:rsidRPr="007F2106">
        <w:rPr>
          <w:sz w:val="24"/>
          <w:szCs w:val="24"/>
        </w:rPr>
        <w:t>Участвуют в практической природоохранительной деятельности, в деятельности школьных экологических центров, лесничеств, экологических патрулей; создании и реализации коллективных природоохранных проектов.</w:t>
      </w:r>
    </w:p>
    <w:p w:rsidR="00F91E57" w:rsidRPr="007F2106" w:rsidRDefault="00F91E57" w:rsidP="00F91E57">
      <w:pPr>
        <w:ind w:firstLine="540"/>
        <w:jc w:val="both"/>
        <w:rPr>
          <w:sz w:val="24"/>
          <w:szCs w:val="24"/>
        </w:rPr>
      </w:pPr>
      <w:r w:rsidRPr="007F2106">
        <w:rPr>
          <w:sz w:val="24"/>
          <w:szCs w:val="24"/>
        </w:rPr>
        <w:t>Составляют правильный режим занятий физической культурой, спортом, туризмом, рацион здорового питания, режим дня, учёбы и отдыха с учётом экологических факторов окружающей среды и контролируют их выполнение в различных формах мониторинга.</w:t>
      </w:r>
    </w:p>
    <w:p w:rsidR="00F91E57" w:rsidRPr="007F2106" w:rsidRDefault="00F91E57" w:rsidP="00F91E57">
      <w:pPr>
        <w:ind w:firstLine="540"/>
        <w:jc w:val="both"/>
        <w:rPr>
          <w:sz w:val="24"/>
          <w:szCs w:val="24"/>
        </w:rPr>
      </w:pPr>
      <w:r w:rsidRPr="007F2106">
        <w:rPr>
          <w:sz w:val="24"/>
          <w:szCs w:val="24"/>
        </w:rPr>
        <w:t>Учатся оказывать первую доврачебную помощь пострадавшим.</w:t>
      </w:r>
    </w:p>
    <w:p w:rsidR="00F91E57" w:rsidRPr="007F2106" w:rsidRDefault="00F91E57" w:rsidP="00F91E57">
      <w:pPr>
        <w:ind w:firstLine="540"/>
        <w:jc w:val="both"/>
        <w:rPr>
          <w:sz w:val="24"/>
          <w:szCs w:val="24"/>
        </w:rPr>
      </w:pPr>
      <w:r w:rsidRPr="007F2106">
        <w:rPr>
          <w:sz w:val="24"/>
          <w:szCs w:val="24"/>
        </w:rPr>
        <w:t>Получают представление о возможном негативном влиянии компьютерных игр, телевидения, рекламы на здоровье человека (в рамках бесед с педагогами, школьным психологом, медицинскими работниками, родителями).</w:t>
      </w:r>
    </w:p>
    <w:p w:rsidR="00F91E57" w:rsidRPr="007F2106" w:rsidRDefault="00F91E57" w:rsidP="00F91E57">
      <w:pPr>
        <w:ind w:firstLine="540"/>
        <w:jc w:val="both"/>
        <w:rPr>
          <w:sz w:val="24"/>
          <w:szCs w:val="24"/>
        </w:rPr>
      </w:pPr>
      <w:r w:rsidRPr="007F2106">
        <w:rPr>
          <w:sz w:val="24"/>
          <w:szCs w:val="24"/>
        </w:rPr>
        <w:t>Приобретают навык противостояния негативному влиянию сверстников и взрослых на формирование вредных для здоровья привычек, зависимости от ПАВ (научиться говорить «нет») (в ходе дискуссий, тренингов, ролевых игр, обсуждения видеосюжетов и др.).</w:t>
      </w:r>
    </w:p>
    <w:p w:rsidR="00F91E57" w:rsidRPr="007F2106" w:rsidRDefault="00F91E57" w:rsidP="00F91E57">
      <w:pPr>
        <w:ind w:firstLine="540"/>
        <w:jc w:val="both"/>
        <w:rPr>
          <w:sz w:val="24"/>
          <w:szCs w:val="24"/>
        </w:rPr>
        <w:sectPr w:rsidR="00F91E57" w:rsidRPr="007F2106">
          <w:pgSz w:w="11906" w:h="16838"/>
          <w:pgMar w:top="1134" w:right="850" w:bottom="1134" w:left="1701" w:header="708" w:footer="708" w:gutter="0"/>
          <w:cols w:space="708"/>
          <w:docGrid w:linePitch="360"/>
        </w:sectPr>
      </w:pPr>
      <w:r w:rsidRPr="007F2106">
        <w:rPr>
          <w:sz w:val="24"/>
          <w:szCs w:val="24"/>
        </w:rPr>
        <w:t>Участвуют на добровольной основе в деятельности детско-юношеских общественных экологических организаций, мероприятиях, проводимых общественными экологическими организациями.</w:t>
      </w:r>
    </w:p>
    <w:tbl>
      <w:tblPr>
        <w:tblpPr w:leftFromText="180" w:rightFromText="180" w:vertAnchor="text" w:horzAnchor="page" w:tblpX="1029" w:tblpY="3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92"/>
        <w:gridCol w:w="6"/>
        <w:gridCol w:w="4749"/>
        <w:gridCol w:w="6739"/>
      </w:tblGrid>
      <w:tr w:rsidR="00384368" w:rsidRPr="007F2106" w:rsidTr="00946B13">
        <w:tc>
          <w:tcPr>
            <w:tcW w:w="1115" w:type="pct"/>
            <w:gridSpan w:val="2"/>
            <w:vMerge w:val="restart"/>
          </w:tcPr>
          <w:p w:rsidR="00384368" w:rsidRPr="007F2106" w:rsidRDefault="00384368" w:rsidP="00384368">
            <w:pPr>
              <w:ind w:firstLine="540"/>
              <w:jc w:val="both"/>
              <w:rPr>
                <w:b/>
                <w:sz w:val="24"/>
                <w:szCs w:val="24"/>
              </w:rPr>
            </w:pPr>
            <w:r w:rsidRPr="007F2106">
              <w:rPr>
                <w:b/>
                <w:sz w:val="24"/>
                <w:szCs w:val="24"/>
              </w:rPr>
              <w:lastRenderedPageBreak/>
              <w:t>Виды деятельности и формы организации</w:t>
            </w:r>
          </w:p>
        </w:tc>
        <w:tc>
          <w:tcPr>
            <w:tcW w:w="3885" w:type="pct"/>
            <w:gridSpan w:val="2"/>
          </w:tcPr>
          <w:p w:rsidR="00384368" w:rsidRPr="007F2106" w:rsidRDefault="00384368" w:rsidP="00384368">
            <w:pPr>
              <w:jc w:val="center"/>
              <w:rPr>
                <w:b/>
                <w:sz w:val="24"/>
                <w:szCs w:val="24"/>
              </w:rPr>
            </w:pPr>
            <w:r w:rsidRPr="007F2106">
              <w:rPr>
                <w:b/>
                <w:sz w:val="24"/>
                <w:szCs w:val="24"/>
              </w:rPr>
              <w:t>Тематика занятий</w:t>
            </w:r>
          </w:p>
        </w:tc>
      </w:tr>
      <w:tr w:rsidR="00384368" w:rsidRPr="007F2106" w:rsidTr="00946B13">
        <w:tc>
          <w:tcPr>
            <w:tcW w:w="1115" w:type="pct"/>
            <w:gridSpan w:val="2"/>
            <w:vMerge/>
          </w:tcPr>
          <w:p w:rsidR="00384368" w:rsidRPr="007F2106" w:rsidRDefault="00384368" w:rsidP="00384368">
            <w:pPr>
              <w:ind w:firstLine="540"/>
              <w:jc w:val="both"/>
              <w:rPr>
                <w:b/>
                <w:sz w:val="24"/>
                <w:szCs w:val="24"/>
              </w:rPr>
            </w:pPr>
          </w:p>
        </w:tc>
        <w:tc>
          <w:tcPr>
            <w:tcW w:w="1606" w:type="pct"/>
            <w:vAlign w:val="center"/>
          </w:tcPr>
          <w:p w:rsidR="00384368" w:rsidRPr="007F2106" w:rsidRDefault="00384368" w:rsidP="00384368">
            <w:pPr>
              <w:ind w:firstLine="540"/>
              <w:jc w:val="center"/>
              <w:rPr>
                <w:b/>
                <w:sz w:val="24"/>
                <w:szCs w:val="24"/>
              </w:rPr>
            </w:pPr>
            <w:r w:rsidRPr="007F2106">
              <w:rPr>
                <w:b/>
                <w:sz w:val="24"/>
                <w:szCs w:val="24"/>
              </w:rPr>
              <w:t>8 класс</w:t>
            </w:r>
          </w:p>
        </w:tc>
        <w:tc>
          <w:tcPr>
            <w:tcW w:w="2279" w:type="pct"/>
            <w:vAlign w:val="center"/>
          </w:tcPr>
          <w:p w:rsidR="00384368" w:rsidRPr="007F2106" w:rsidRDefault="00384368" w:rsidP="00384368">
            <w:pPr>
              <w:ind w:firstLine="540"/>
              <w:jc w:val="center"/>
              <w:rPr>
                <w:b/>
                <w:sz w:val="24"/>
                <w:szCs w:val="24"/>
              </w:rPr>
            </w:pPr>
            <w:r w:rsidRPr="007F2106">
              <w:rPr>
                <w:b/>
                <w:sz w:val="24"/>
                <w:szCs w:val="24"/>
              </w:rPr>
              <w:t>9 класс</w:t>
            </w:r>
          </w:p>
        </w:tc>
      </w:tr>
      <w:tr w:rsidR="00384368" w:rsidRPr="007F2106" w:rsidTr="00946B13">
        <w:tc>
          <w:tcPr>
            <w:tcW w:w="1115" w:type="pct"/>
            <w:gridSpan w:val="2"/>
            <w:vMerge w:val="restart"/>
          </w:tcPr>
          <w:p w:rsidR="00384368" w:rsidRPr="009B03DE" w:rsidRDefault="00384368" w:rsidP="00384368">
            <w:pPr>
              <w:ind w:firstLine="540"/>
              <w:jc w:val="both"/>
              <w:rPr>
                <w:b/>
                <w:sz w:val="22"/>
                <w:szCs w:val="22"/>
              </w:rPr>
            </w:pPr>
            <w:r w:rsidRPr="009B03DE">
              <w:rPr>
                <w:sz w:val="22"/>
                <w:szCs w:val="22"/>
              </w:rPr>
              <w:t>Классные часы, беседы, часы общения, дискуссии</w:t>
            </w:r>
          </w:p>
        </w:tc>
        <w:tc>
          <w:tcPr>
            <w:tcW w:w="3885" w:type="pct"/>
            <w:gridSpan w:val="2"/>
            <w:vAlign w:val="center"/>
          </w:tcPr>
          <w:p w:rsidR="00384368" w:rsidRPr="009B03DE" w:rsidRDefault="00384368" w:rsidP="00384368">
            <w:pPr>
              <w:jc w:val="both"/>
              <w:rPr>
                <w:color w:val="000000"/>
                <w:sz w:val="22"/>
                <w:szCs w:val="22"/>
              </w:rPr>
            </w:pPr>
            <w:r w:rsidRPr="009B03DE">
              <w:rPr>
                <w:color w:val="000000"/>
                <w:sz w:val="22"/>
                <w:szCs w:val="22"/>
              </w:rPr>
              <w:t>Жизнь и здоровье человека. Забота человека о своем здоровье. Здоровый образ жизни. Вредные привычки. Быть сильным и ловким. Не хочу быть наркоманом</w:t>
            </w:r>
          </w:p>
          <w:p w:rsidR="00384368" w:rsidRPr="009B03DE" w:rsidRDefault="00384368" w:rsidP="00384368">
            <w:pPr>
              <w:ind w:firstLine="540"/>
              <w:jc w:val="both"/>
              <w:rPr>
                <w:b/>
                <w:sz w:val="22"/>
                <w:szCs w:val="22"/>
              </w:rPr>
            </w:pPr>
            <w:r w:rsidRPr="009B03DE">
              <w:rPr>
                <w:color w:val="000000"/>
                <w:sz w:val="22"/>
                <w:szCs w:val="22"/>
              </w:rPr>
              <w:t>Правила поведения в общественных местах (улица, транспорт, кино, театр, музей, магазины, вокзалы). Ответственность за нарушения общественного порядка. Преступления,  жертвой которых может стать молодой человек. Зачем нужна полиция.</w:t>
            </w:r>
          </w:p>
        </w:tc>
      </w:tr>
      <w:tr w:rsidR="00384368" w:rsidRPr="007F2106" w:rsidTr="00946B13">
        <w:tc>
          <w:tcPr>
            <w:tcW w:w="1115" w:type="pct"/>
            <w:gridSpan w:val="2"/>
            <w:vMerge/>
          </w:tcPr>
          <w:p w:rsidR="00384368" w:rsidRPr="009B03DE" w:rsidRDefault="00384368" w:rsidP="00384368">
            <w:pPr>
              <w:ind w:firstLine="540"/>
              <w:jc w:val="both"/>
              <w:rPr>
                <w:b/>
                <w:sz w:val="22"/>
                <w:szCs w:val="22"/>
              </w:rPr>
            </w:pPr>
          </w:p>
        </w:tc>
        <w:tc>
          <w:tcPr>
            <w:tcW w:w="3885" w:type="pct"/>
            <w:gridSpan w:val="2"/>
          </w:tcPr>
          <w:p w:rsidR="00384368" w:rsidRPr="009B03DE" w:rsidRDefault="00384368" w:rsidP="00384368">
            <w:pPr>
              <w:shd w:val="clear" w:color="auto" w:fill="FFFFFF"/>
              <w:jc w:val="both"/>
              <w:rPr>
                <w:sz w:val="22"/>
                <w:szCs w:val="22"/>
              </w:rPr>
            </w:pPr>
            <w:r w:rsidRPr="009B03DE">
              <w:rPr>
                <w:color w:val="000000"/>
                <w:sz w:val="22"/>
                <w:szCs w:val="22"/>
              </w:rPr>
              <w:t>Диагностическая беседа «Образ жизни».</w:t>
            </w:r>
          </w:p>
          <w:p w:rsidR="00384368" w:rsidRPr="009B03DE" w:rsidRDefault="00384368" w:rsidP="00384368">
            <w:pPr>
              <w:shd w:val="clear" w:color="auto" w:fill="FFFFFF"/>
              <w:jc w:val="both"/>
              <w:rPr>
                <w:sz w:val="22"/>
                <w:szCs w:val="22"/>
              </w:rPr>
            </w:pPr>
            <w:r w:rsidRPr="009B03DE">
              <w:rPr>
                <w:color w:val="000000"/>
                <w:sz w:val="22"/>
                <w:szCs w:val="22"/>
              </w:rPr>
              <w:t>2. Деловая игра «Как прожить до 100 лет»</w:t>
            </w:r>
          </w:p>
          <w:p w:rsidR="00384368" w:rsidRPr="009B03DE" w:rsidRDefault="00384368" w:rsidP="00384368">
            <w:pPr>
              <w:shd w:val="clear" w:color="auto" w:fill="FFFFFF"/>
              <w:jc w:val="both"/>
              <w:rPr>
                <w:sz w:val="22"/>
                <w:szCs w:val="22"/>
              </w:rPr>
            </w:pPr>
            <w:r w:rsidRPr="009B03DE">
              <w:rPr>
                <w:color w:val="000000"/>
                <w:sz w:val="22"/>
                <w:szCs w:val="22"/>
              </w:rPr>
              <w:t>3.  Ролевая игра «Хочу быть здоровым».</w:t>
            </w:r>
          </w:p>
          <w:p w:rsidR="00384368" w:rsidRPr="009B03DE" w:rsidRDefault="00384368" w:rsidP="00384368">
            <w:pPr>
              <w:shd w:val="clear" w:color="auto" w:fill="FFFFFF"/>
              <w:jc w:val="both"/>
              <w:rPr>
                <w:sz w:val="22"/>
                <w:szCs w:val="22"/>
              </w:rPr>
            </w:pPr>
            <w:r w:rsidRPr="009B03DE">
              <w:rPr>
                <w:color w:val="000000"/>
                <w:sz w:val="22"/>
                <w:szCs w:val="22"/>
              </w:rPr>
              <w:t>4. Испытание «Попробуй сказать "Нет"».</w:t>
            </w:r>
          </w:p>
          <w:p w:rsidR="00384368" w:rsidRPr="009B03DE" w:rsidRDefault="00384368" w:rsidP="00384368">
            <w:pPr>
              <w:jc w:val="both"/>
              <w:rPr>
                <w:color w:val="000000"/>
                <w:sz w:val="22"/>
                <w:szCs w:val="22"/>
              </w:rPr>
            </w:pPr>
            <w:r w:rsidRPr="009B03DE">
              <w:rPr>
                <w:color w:val="000000"/>
                <w:sz w:val="22"/>
                <w:szCs w:val="22"/>
              </w:rPr>
              <w:t>5.  Диалог-размышление «Здоровье и вредные привычки»</w:t>
            </w:r>
          </w:p>
          <w:p w:rsidR="00384368" w:rsidRPr="009B03DE" w:rsidRDefault="00384368" w:rsidP="00384368">
            <w:pPr>
              <w:shd w:val="clear" w:color="auto" w:fill="FFFFFF"/>
              <w:jc w:val="both"/>
              <w:rPr>
                <w:sz w:val="22"/>
                <w:szCs w:val="22"/>
              </w:rPr>
            </w:pPr>
            <w:r w:rsidRPr="009B03DE">
              <w:rPr>
                <w:color w:val="000000"/>
                <w:sz w:val="22"/>
                <w:szCs w:val="22"/>
              </w:rPr>
              <w:t>1. Диагностическая беседа «Закон и порядок».</w:t>
            </w:r>
          </w:p>
          <w:p w:rsidR="00384368" w:rsidRPr="009B03DE" w:rsidRDefault="00384368" w:rsidP="00384368">
            <w:pPr>
              <w:shd w:val="clear" w:color="auto" w:fill="FFFFFF"/>
              <w:jc w:val="both"/>
              <w:rPr>
                <w:color w:val="000000"/>
                <w:sz w:val="22"/>
                <w:szCs w:val="22"/>
              </w:rPr>
            </w:pPr>
            <w:r w:rsidRPr="009B03DE">
              <w:rPr>
                <w:color w:val="000000"/>
                <w:sz w:val="22"/>
                <w:szCs w:val="22"/>
              </w:rPr>
              <w:t>2. Диагностическая игра «Я и безопасность».</w:t>
            </w:r>
          </w:p>
          <w:p w:rsidR="00384368" w:rsidRPr="009B03DE" w:rsidRDefault="00384368" w:rsidP="00384368">
            <w:pPr>
              <w:shd w:val="clear" w:color="auto" w:fill="FFFFFF"/>
              <w:jc w:val="both"/>
              <w:rPr>
                <w:sz w:val="22"/>
                <w:szCs w:val="22"/>
              </w:rPr>
            </w:pPr>
            <w:r w:rsidRPr="009B03DE">
              <w:rPr>
                <w:color w:val="000000"/>
                <w:sz w:val="22"/>
                <w:szCs w:val="22"/>
              </w:rPr>
              <w:t>3. Ролевая игра «Пишем правила и законы».</w:t>
            </w:r>
          </w:p>
          <w:p w:rsidR="00384368" w:rsidRPr="009B03DE" w:rsidRDefault="00384368" w:rsidP="00384368">
            <w:pPr>
              <w:shd w:val="clear" w:color="auto" w:fill="FFFFFF"/>
              <w:jc w:val="both"/>
              <w:rPr>
                <w:color w:val="000000"/>
                <w:sz w:val="22"/>
                <w:szCs w:val="22"/>
              </w:rPr>
            </w:pPr>
            <w:r w:rsidRPr="009B03DE">
              <w:rPr>
                <w:color w:val="000000"/>
                <w:sz w:val="22"/>
                <w:szCs w:val="22"/>
              </w:rPr>
              <w:t xml:space="preserve">4. Встреча-беседа с сотрудниками правоохранительных органов. </w:t>
            </w:r>
          </w:p>
          <w:p w:rsidR="00384368" w:rsidRPr="009B03DE" w:rsidRDefault="00384368" w:rsidP="00384368">
            <w:pPr>
              <w:jc w:val="both"/>
              <w:rPr>
                <w:b/>
                <w:sz w:val="22"/>
                <w:szCs w:val="22"/>
              </w:rPr>
            </w:pPr>
            <w:r w:rsidRPr="009B03DE">
              <w:rPr>
                <w:color w:val="000000"/>
                <w:sz w:val="22"/>
                <w:szCs w:val="22"/>
              </w:rPr>
              <w:t>5. Диалог-размышление «Как не стать жертвой преступления»</w:t>
            </w:r>
          </w:p>
        </w:tc>
      </w:tr>
      <w:tr w:rsidR="00384368" w:rsidTr="00946B13">
        <w:tblPrEx>
          <w:tblLook w:val="0000"/>
        </w:tblPrEx>
        <w:trPr>
          <w:trHeight w:val="3045"/>
        </w:trPr>
        <w:tc>
          <w:tcPr>
            <w:tcW w:w="1113" w:type="pct"/>
          </w:tcPr>
          <w:p w:rsidR="00384368" w:rsidRDefault="00384368" w:rsidP="00384368">
            <w:pPr>
              <w:jc w:val="both"/>
              <w:rPr>
                <w:sz w:val="24"/>
                <w:szCs w:val="24"/>
              </w:rPr>
            </w:pPr>
          </w:p>
        </w:tc>
        <w:tc>
          <w:tcPr>
            <w:tcW w:w="1608" w:type="pct"/>
            <w:gridSpan w:val="2"/>
          </w:tcPr>
          <w:p w:rsidR="00384368" w:rsidRPr="009B03DE" w:rsidRDefault="00384368" w:rsidP="00384368">
            <w:pPr>
              <w:shd w:val="clear" w:color="auto" w:fill="FFFFFF"/>
              <w:jc w:val="both"/>
              <w:rPr>
                <w:color w:val="000000"/>
                <w:sz w:val="22"/>
                <w:szCs w:val="22"/>
              </w:rPr>
            </w:pPr>
            <w:r w:rsidRPr="009B03DE">
              <w:rPr>
                <w:color w:val="000000"/>
                <w:sz w:val="22"/>
                <w:szCs w:val="22"/>
              </w:rPr>
              <w:t>Видеолекция «Беда зовется «наркоманией»</w:t>
            </w:r>
          </w:p>
        </w:tc>
        <w:tc>
          <w:tcPr>
            <w:tcW w:w="2279" w:type="pct"/>
          </w:tcPr>
          <w:p w:rsidR="00384368" w:rsidRPr="009B03DE" w:rsidRDefault="00384368" w:rsidP="00384368">
            <w:pPr>
              <w:pStyle w:val="TableContents"/>
              <w:jc w:val="both"/>
              <w:rPr>
                <w:rFonts w:cs="Times New Roman"/>
                <w:sz w:val="22"/>
                <w:szCs w:val="22"/>
              </w:rPr>
            </w:pPr>
            <w:r w:rsidRPr="009B03DE">
              <w:rPr>
                <w:rFonts w:cs="Times New Roman"/>
                <w:sz w:val="22"/>
                <w:szCs w:val="22"/>
              </w:rPr>
              <w:t>"</w:t>
            </w:r>
            <w:r w:rsidRPr="009B03DE">
              <w:rPr>
                <w:rFonts w:cs="Times New Roman"/>
                <w:sz w:val="22"/>
                <w:szCs w:val="22"/>
                <w:lang w:val="ru-RU"/>
              </w:rPr>
              <w:t>Класс, свободный от курения»</w:t>
            </w:r>
            <w:r>
              <w:rPr>
                <w:rFonts w:cs="Times New Roman"/>
                <w:sz w:val="22"/>
                <w:szCs w:val="22"/>
                <w:lang w:val="ru-RU"/>
              </w:rPr>
              <w:t xml:space="preserve"> </w:t>
            </w:r>
            <w:r w:rsidRPr="009B03DE">
              <w:rPr>
                <w:rFonts w:cs="Times New Roman"/>
                <w:sz w:val="22"/>
                <w:szCs w:val="22"/>
                <w:lang w:val="ru-RU"/>
              </w:rPr>
              <w:t>«7+я=семья», «Я выбираю жизнь!»</w:t>
            </w:r>
          </w:p>
          <w:p w:rsidR="00384368" w:rsidRPr="009B03DE" w:rsidRDefault="00384368" w:rsidP="00384368">
            <w:pPr>
              <w:shd w:val="clear" w:color="auto" w:fill="FFFFFF"/>
              <w:jc w:val="both"/>
              <w:rPr>
                <w:color w:val="000000"/>
                <w:sz w:val="22"/>
                <w:szCs w:val="22"/>
              </w:rPr>
            </w:pPr>
            <w:r w:rsidRPr="009B03DE">
              <w:rPr>
                <w:sz w:val="22"/>
                <w:szCs w:val="22"/>
              </w:rPr>
              <w:t>«Здоровье не купишь-его разум  дарит»</w:t>
            </w:r>
            <w:r>
              <w:rPr>
                <w:sz w:val="22"/>
                <w:szCs w:val="22"/>
              </w:rPr>
              <w:t xml:space="preserve">, «Ранние связи? Опасны ли они?» </w:t>
            </w:r>
            <w:r w:rsidRPr="009B03DE">
              <w:rPr>
                <w:sz w:val="22"/>
                <w:szCs w:val="22"/>
              </w:rPr>
              <w:t>Моя родословная», «Наркомания. Трагедия личности», «Подари мне жизнь» (вред абортов), «Три ступени, ведущие вниз», «Терроризму нет оправдания!»</w:t>
            </w:r>
          </w:p>
        </w:tc>
      </w:tr>
    </w:tbl>
    <w:p w:rsidR="00F62EA1" w:rsidRDefault="00F62EA1" w:rsidP="00F91E57">
      <w:pPr>
        <w:ind w:firstLine="540"/>
        <w:jc w:val="both"/>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tbl>
      <w:tblPr>
        <w:tblpPr w:leftFromText="180" w:rightFromText="180" w:vertAnchor="text" w:horzAnchor="page" w:tblpXSpec="center" w:tblpY="3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98"/>
        <w:gridCol w:w="4749"/>
        <w:gridCol w:w="6739"/>
      </w:tblGrid>
      <w:tr w:rsidR="00F62EA1" w:rsidRPr="007F2106" w:rsidTr="00946B13">
        <w:tc>
          <w:tcPr>
            <w:tcW w:w="1115" w:type="pct"/>
            <w:vMerge w:val="restart"/>
          </w:tcPr>
          <w:p w:rsidR="00F62EA1" w:rsidRPr="007F2106" w:rsidRDefault="00F62EA1" w:rsidP="00946B13">
            <w:pPr>
              <w:ind w:firstLine="540"/>
              <w:jc w:val="both"/>
              <w:rPr>
                <w:b/>
                <w:sz w:val="24"/>
                <w:szCs w:val="24"/>
              </w:rPr>
            </w:pPr>
            <w:r w:rsidRPr="007F2106">
              <w:rPr>
                <w:b/>
                <w:sz w:val="24"/>
                <w:szCs w:val="24"/>
              </w:rPr>
              <w:t>Виды деятельности и формы организации</w:t>
            </w:r>
          </w:p>
        </w:tc>
        <w:tc>
          <w:tcPr>
            <w:tcW w:w="3885" w:type="pct"/>
            <w:gridSpan w:val="2"/>
          </w:tcPr>
          <w:p w:rsidR="00F62EA1" w:rsidRPr="007F2106" w:rsidRDefault="00F62EA1" w:rsidP="00946B13">
            <w:pPr>
              <w:jc w:val="center"/>
              <w:rPr>
                <w:b/>
                <w:sz w:val="24"/>
                <w:szCs w:val="24"/>
              </w:rPr>
            </w:pPr>
            <w:r w:rsidRPr="007F2106">
              <w:rPr>
                <w:b/>
                <w:sz w:val="24"/>
                <w:szCs w:val="24"/>
              </w:rPr>
              <w:t>Тематика занятий</w:t>
            </w:r>
          </w:p>
        </w:tc>
      </w:tr>
      <w:tr w:rsidR="00F62EA1" w:rsidRPr="007F2106" w:rsidTr="00946B13">
        <w:tc>
          <w:tcPr>
            <w:tcW w:w="1115" w:type="pct"/>
            <w:vMerge/>
          </w:tcPr>
          <w:p w:rsidR="00F62EA1" w:rsidRPr="007F2106" w:rsidRDefault="00F62EA1" w:rsidP="00946B13">
            <w:pPr>
              <w:ind w:firstLine="540"/>
              <w:jc w:val="both"/>
              <w:rPr>
                <w:b/>
                <w:sz w:val="24"/>
                <w:szCs w:val="24"/>
              </w:rPr>
            </w:pPr>
          </w:p>
        </w:tc>
        <w:tc>
          <w:tcPr>
            <w:tcW w:w="1606" w:type="pct"/>
            <w:vAlign w:val="center"/>
          </w:tcPr>
          <w:p w:rsidR="00F62EA1" w:rsidRPr="007F2106" w:rsidRDefault="00F62EA1" w:rsidP="00946B13">
            <w:pPr>
              <w:ind w:firstLine="540"/>
              <w:jc w:val="center"/>
              <w:rPr>
                <w:b/>
                <w:sz w:val="24"/>
                <w:szCs w:val="24"/>
              </w:rPr>
            </w:pPr>
            <w:r w:rsidRPr="007F2106">
              <w:rPr>
                <w:b/>
                <w:sz w:val="24"/>
                <w:szCs w:val="24"/>
              </w:rPr>
              <w:t>8 класс</w:t>
            </w:r>
          </w:p>
        </w:tc>
        <w:tc>
          <w:tcPr>
            <w:tcW w:w="2279" w:type="pct"/>
            <w:vAlign w:val="center"/>
          </w:tcPr>
          <w:p w:rsidR="00F62EA1" w:rsidRPr="007F2106" w:rsidRDefault="00F62EA1" w:rsidP="00946B13">
            <w:pPr>
              <w:ind w:firstLine="540"/>
              <w:jc w:val="center"/>
              <w:rPr>
                <w:b/>
                <w:sz w:val="24"/>
                <w:szCs w:val="24"/>
              </w:rPr>
            </w:pPr>
            <w:r w:rsidRPr="007F2106">
              <w:rPr>
                <w:b/>
                <w:sz w:val="24"/>
                <w:szCs w:val="24"/>
              </w:rPr>
              <w:t>9 класс</w:t>
            </w:r>
          </w:p>
        </w:tc>
      </w:tr>
      <w:tr w:rsidR="00F62EA1" w:rsidRPr="007F2106" w:rsidTr="00946B13">
        <w:tc>
          <w:tcPr>
            <w:tcW w:w="1115" w:type="pct"/>
            <w:vMerge w:val="restart"/>
          </w:tcPr>
          <w:p w:rsidR="00F62EA1" w:rsidRPr="007F2106" w:rsidRDefault="00F62EA1" w:rsidP="00946B13">
            <w:pPr>
              <w:ind w:firstLine="540"/>
              <w:jc w:val="both"/>
              <w:rPr>
                <w:b/>
                <w:sz w:val="24"/>
                <w:szCs w:val="24"/>
              </w:rPr>
            </w:pPr>
            <w:r w:rsidRPr="007F2106">
              <w:rPr>
                <w:sz w:val="24"/>
                <w:szCs w:val="24"/>
              </w:rPr>
              <w:lastRenderedPageBreak/>
              <w:t>Классные часы, беседы, часы общения, дискуссии</w:t>
            </w:r>
          </w:p>
        </w:tc>
        <w:tc>
          <w:tcPr>
            <w:tcW w:w="1606" w:type="pct"/>
          </w:tcPr>
          <w:p w:rsidR="00F62EA1" w:rsidRPr="009B03DE" w:rsidRDefault="00F62EA1" w:rsidP="00946B13">
            <w:pPr>
              <w:shd w:val="clear" w:color="auto" w:fill="FFFFFF"/>
              <w:jc w:val="both"/>
              <w:rPr>
                <w:color w:val="000000"/>
                <w:sz w:val="22"/>
                <w:szCs w:val="22"/>
              </w:rPr>
            </w:pPr>
            <w:r w:rsidRPr="009B03DE">
              <w:rPr>
                <w:color w:val="000000"/>
                <w:sz w:val="22"/>
                <w:szCs w:val="22"/>
              </w:rPr>
              <w:t>Беседа «Девчонкам о девчонках»</w:t>
            </w:r>
          </w:p>
        </w:tc>
        <w:tc>
          <w:tcPr>
            <w:tcW w:w="2279" w:type="pct"/>
          </w:tcPr>
          <w:p w:rsidR="00F62EA1" w:rsidRPr="009B03DE" w:rsidRDefault="00F62EA1" w:rsidP="00946B13">
            <w:pPr>
              <w:shd w:val="clear" w:color="auto" w:fill="FFFFFF"/>
              <w:jc w:val="both"/>
              <w:rPr>
                <w:color w:val="000000"/>
                <w:sz w:val="22"/>
                <w:szCs w:val="22"/>
              </w:rPr>
            </w:pPr>
            <w:r w:rsidRPr="009B03DE">
              <w:rPr>
                <w:sz w:val="22"/>
                <w:szCs w:val="22"/>
              </w:rPr>
              <w:t>"Мы говорим здоровью да!». Беседа «Что такое личная жизнь, личные проблемы?», встреча с врачом «Вредные привычки». Диалог размышление «Личная жизнь. Право на личные тайны. Как стать счастливым?»</w:t>
            </w:r>
          </w:p>
        </w:tc>
      </w:tr>
      <w:tr w:rsidR="00F62EA1" w:rsidRPr="007F2106" w:rsidTr="00946B13">
        <w:tc>
          <w:tcPr>
            <w:tcW w:w="1115" w:type="pct"/>
            <w:vMerge/>
          </w:tcPr>
          <w:p w:rsidR="00F62EA1" w:rsidRPr="007F2106" w:rsidRDefault="00F62EA1" w:rsidP="00946B13">
            <w:pPr>
              <w:ind w:firstLine="540"/>
              <w:jc w:val="both"/>
              <w:rPr>
                <w:b/>
                <w:sz w:val="24"/>
                <w:szCs w:val="24"/>
              </w:rPr>
            </w:pPr>
          </w:p>
        </w:tc>
        <w:tc>
          <w:tcPr>
            <w:tcW w:w="1606" w:type="pct"/>
          </w:tcPr>
          <w:p w:rsidR="00F62EA1" w:rsidRPr="009B03DE" w:rsidRDefault="00F62EA1" w:rsidP="00946B13">
            <w:pPr>
              <w:shd w:val="clear" w:color="auto" w:fill="FFFFFF"/>
              <w:jc w:val="both"/>
              <w:rPr>
                <w:color w:val="000000"/>
                <w:sz w:val="22"/>
                <w:szCs w:val="22"/>
              </w:rPr>
            </w:pPr>
            <w:r w:rsidRPr="009B03DE">
              <w:rPr>
                <w:color w:val="000000"/>
                <w:sz w:val="22"/>
                <w:szCs w:val="22"/>
              </w:rPr>
              <w:t>Беседа «Мальчикам о мальчиках» (воспитание мужского начала, качеств, присущих сильному полу)</w:t>
            </w:r>
          </w:p>
        </w:tc>
        <w:tc>
          <w:tcPr>
            <w:tcW w:w="2279" w:type="pct"/>
          </w:tcPr>
          <w:p w:rsidR="00F62EA1" w:rsidRPr="009B03DE" w:rsidRDefault="00F62EA1" w:rsidP="00946B13">
            <w:pPr>
              <w:pStyle w:val="TableContents"/>
              <w:jc w:val="both"/>
              <w:rPr>
                <w:rFonts w:cs="Times New Roman"/>
                <w:sz w:val="22"/>
                <w:szCs w:val="22"/>
              </w:rPr>
            </w:pPr>
            <w:r w:rsidRPr="009B03DE">
              <w:rPr>
                <w:rFonts w:cs="Times New Roman"/>
                <w:sz w:val="22"/>
                <w:szCs w:val="22"/>
              </w:rPr>
              <w:t>"</w:t>
            </w:r>
            <w:r w:rsidRPr="009B03DE">
              <w:rPr>
                <w:rFonts w:cs="Times New Roman"/>
                <w:sz w:val="22"/>
                <w:szCs w:val="22"/>
                <w:lang w:val="ru-RU"/>
              </w:rPr>
              <w:t>Алкоголь - один из видов наркотиков»</w:t>
            </w:r>
          </w:p>
          <w:p w:rsidR="00F62EA1" w:rsidRPr="009B03DE" w:rsidRDefault="00F62EA1" w:rsidP="00946B13">
            <w:pPr>
              <w:shd w:val="clear" w:color="auto" w:fill="FFFFFF"/>
              <w:jc w:val="both"/>
              <w:rPr>
                <w:color w:val="000000"/>
                <w:sz w:val="22"/>
                <w:szCs w:val="22"/>
              </w:rPr>
            </w:pPr>
            <w:r w:rsidRPr="009B03DE">
              <w:rPr>
                <w:sz w:val="22"/>
                <w:szCs w:val="22"/>
              </w:rPr>
              <w:t>антинаркотический проект «Игры с разумом»,акция «Я против наркотиков»!, «СПИД-болезнь души»,. «Я выбираю жизнь!»</w:t>
            </w:r>
          </w:p>
        </w:tc>
      </w:tr>
      <w:tr w:rsidR="00F62EA1" w:rsidRPr="007F2106" w:rsidTr="00946B13">
        <w:tc>
          <w:tcPr>
            <w:tcW w:w="1115" w:type="pct"/>
            <w:vMerge/>
          </w:tcPr>
          <w:p w:rsidR="00F62EA1" w:rsidRPr="007F2106" w:rsidRDefault="00F62EA1" w:rsidP="00946B13">
            <w:pPr>
              <w:ind w:firstLine="540"/>
              <w:jc w:val="both"/>
              <w:rPr>
                <w:b/>
                <w:sz w:val="24"/>
                <w:szCs w:val="24"/>
              </w:rPr>
            </w:pPr>
          </w:p>
        </w:tc>
        <w:tc>
          <w:tcPr>
            <w:tcW w:w="1606" w:type="pct"/>
          </w:tcPr>
          <w:p w:rsidR="00F62EA1" w:rsidRPr="009B03DE" w:rsidRDefault="00F62EA1" w:rsidP="00946B13">
            <w:pPr>
              <w:shd w:val="clear" w:color="auto" w:fill="FFFFFF"/>
              <w:jc w:val="both"/>
              <w:rPr>
                <w:color w:val="000000"/>
                <w:sz w:val="22"/>
                <w:szCs w:val="22"/>
              </w:rPr>
            </w:pPr>
            <w:r w:rsidRPr="009B03DE">
              <w:rPr>
                <w:color w:val="000000"/>
                <w:sz w:val="22"/>
                <w:szCs w:val="22"/>
              </w:rPr>
              <w:t>Участие в осеннем кроссе</w:t>
            </w:r>
          </w:p>
        </w:tc>
        <w:tc>
          <w:tcPr>
            <w:tcW w:w="2279" w:type="pct"/>
          </w:tcPr>
          <w:p w:rsidR="00F62EA1" w:rsidRPr="009B03DE" w:rsidRDefault="00F62EA1" w:rsidP="00946B13">
            <w:pPr>
              <w:shd w:val="clear" w:color="auto" w:fill="FFFFFF"/>
              <w:jc w:val="both"/>
              <w:rPr>
                <w:color w:val="000000"/>
                <w:sz w:val="22"/>
                <w:szCs w:val="22"/>
              </w:rPr>
            </w:pPr>
            <w:r w:rsidRPr="009B03DE">
              <w:rPr>
                <w:sz w:val="22"/>
                <w:szCs w:val="22"/>
              </w:rPr>
              <w:t>«Отношения с родителями»</w:t>
            </w:r>
          </w:p>
        </w:tc>
      </w:tr>
      <w:tr w:rsidR="00F62EA1" w:rsidRPr="007F2106" w:rsidTr="00946B13">
        <w:tc>
          <w:tcPr>
            <w:tcW w:w="1115" w:type="pct"/>
            <w:vMerge/>
          </w:tcPr>
          <w:p w:rsidR="00F62EA1" w:rsidRPr="007F2106" w:rsidRDefault="00F62EA1" w:rsidP="00946B13">
            <w:pPr>
              <w:ind w:firstLine="540"/>
              <w:jc w:val="both"/>
              <w:rPr>
                <w:b/>
                <w:sz w:val="24"/>
                <w:szCs w:val="24"/>
              </w:rPr>
            </w:pPr>
          </w:p>
        </w:tc>
        <w:tc>
          <w:tcPr>
            <w:tcW w:w="1606" w:type="pct"/>
          </w:tcPr>
          <w:p w:rsidR="00F62EA1" w:rsidRPr="009B03DE" w:rsidRDefault="00F62EA1" w:rsidP="00946B13">
            <w:pPr>
              <w:shd w:val="clear" w:color="auto" w:fill="FFFFFF"/>
              <w:jc w:val="both"/>
              <w:rPr>
                <w:color w:val="000000"/>
                <w:sz w:val="22"/>
                <w:szCs w:val="22"/>
              </w:rPr>
            </w:pPr>
            <w:r w:rsidRPr="009B03DE">
              <w:rPr>
                <w:color w:val="000000"/>
                <w:sz w:val="22"/>
                <w:szCs w:val="22"/>
              </w:rPr>
              <w:t>Беседа «Сотовый телефон и здоровье»</w:t>
            </w:r>
          </w:p>
        </w:tc>
        <w:tc>
          <w:tcPr>
            <w:tcW w:w="2279" w:type="pct"/>
            <w:vAlign w:val="center"/>
          </w:tcPr>
          <w:p w:rsidR="00F62EA1" w:rsidRPr="009B03DE" w:rsidRDefault="00F62EA1" w:rsidP="00946B13">
            <w:pPr>
              <w:ind w:firstLine="540"/>
              <w:jc w:val="center"/>
              <w:rPr>
                <w:b/>
                <w:sz w:val="22"/>
                <w:szCs w:val="22"/>
              </w:rPr>
            </w:pPr>
          </w:p>
        </w:tc>
      </w:tr>
      <w:tr w:rsidR="00F62EA1" w:rsidRPr="007F2106" w:rsidTr="00946B13">
        <w:tc>
          <w:tcPr>
            <w:tcW w:w="1115" w:type="pct"/>
            <w:vMerge/>
          </w:tcPr>
          <w:p w:rsidR="00F62EA1" w:rsidRPr="007F2106" w:rsidRDefault="00F62EA1" w:rsidP="00946B13">
            <w:pPr>
              <w:ind w:firstLine="540"/>
              <w:jc w:val="both"/>
              <w:rPr>
                <w:b/>
                <w:sz w:val="24"/>
                <w:szCs w:val="24"/>
              </w:rPr>
            </w:pPr>
          </w:p>
        </w:tc>
        <w:tc>
          <w:tcPr>
            <w:tcW w:w="1606" w:type="pct"/>
            <w:vAlign w:val="center"/>
          </w:tcPr>
          <w:p w:rsidR="00F62EA1" w:rsidRPr="009B03DE" w:rsidRDefault="00F62EA1" w:rsidP="00946B13">
            <w:pPr>
              <w:shd w:val="clear" w:color="auto" w:fill="FFFFFF"/>
              <w:jc w:val="both"/>
              <w:rPr>
                <w:color w:val="000000"/>
                <w:sz w:val="22"/>
                <w:szCs w:val="22"/>
              </w:rPr>
            </w:pPr>
            <w:r w:rsidRPr="009B03DE">
              <w:rPr>
                <w:color w:val="000000"/>
                <w:sz w:val="22"/>
                <w:szCs w:val="22"/>
              </w:rPr>
              <w:t xml:space="preserve">Кто я? Какой Я? (упражнение «Кто я? Какой я?», «Горячий стул», «Я умею лучше всех», диагностика уровня самооценки». </w:t>
            </w:r>
          </w:p>
        </w:tc>
        <w:tc>
          <w:tcPr>
            <w:tcW w:w="2279" w:type="pct"/>
          </w:tcPr>
          <w:p w:rsidR="00F62EA1" w:rsidRPr="009B03DE" w:rsidRDefault="00F62EA1" w:rsidP="00946B13">
            <w:pPr>
              <w:shd w:val="clear" w:color="auto" w:fill="FFFFFF"/>
              <w:jc w:val="both"/>
              <w:rPr>
                <w:color w:val="000000"/>
                <w:sz w:val="22"/>
                <w:szCs w:val="22"/>
              </w:rPr>
            </w:pPr>
            <w:r w:rsidRPr="009B03DE">
              <w:rPr>
                <w:color w:val="000000"/>
                <w:sz w:val="22"/>
                <w:szCs w:val="22"/>
              </w:rPr>
              <w:t>Беседа «Компьютер: как сделать ваше «общение» полезным.</w:t>
            </w:r>
          </w:p>
        </w:tc>
      </w:tr>
      <w:tr w:rsidR="00F62EA1" w:rsidRPr="007F2106" w:rsidTr="00946B13">
        <w:tc>
          <w:tcPr>
            <w:tcW w:w="1115" w:type="pct"/>
            <w:vMerge/>
          </w:tcPr>
          <w:p w:rsidR="00F62EA1" w:rsidRPr="007F2106" w:rsidRDefault="00F62EA1" w:rsidP="00946B13">
            <w:pPr>
              <w:ind w:firstLine="540"/>
              <w:jc w:val="both"/>
              <w:rPr>
                <w:b/>
                <w:sz w:val="24"/>
                <w:szCs w:val="24"/>
              </w:rPr>
            </w:pPr>
          </w:p>
        </w:tc>
        <w:tc>
          <w:tcPr>
            <w:tcW w:w="1606" w:type="pct"/>
            <w:vAlign w:val="center"/>
          </w:tcPr>
          <w:p w:rsidR="00F62EA1" w:rsidRPr="009B03DE" w:rsidRDefault="00F62EA1" w:rsidP="00946B13">
            <w:pPr>
              <w:shd w:val="clear" w:color="auto" w:fill="FFFFFF"/>
              <w:jc w:val="both"/>
              <w:rPr>
                <w:color w:val="000000"/>
                <w:sz w:val="22"/>
                <w:szCs w:val="22"/>
              </w:rPr>
            </w:pPr>
            <w:r w:rsidRPr="009B03DE">
              <w:rPr>
                <w:color w:val="000000"/>
                <w:sz w:val="22"/>
                <w:szCs w:val="22"/>
              </w:rPr>
              <w:t>Беседа с элементами игры «Юмор в нашей жизни. Смех, здоровье, эмоции»</w:t>
            </w:r>
          </w:p>
        </w:tc>
        <w:tc>
          <w:tcPr>
            <w:tcW w:w="2279" w:type="pct"/>
          </w:tcPr>
          <w:p w:rsidR="00F62EA1" w:rsidRPr="009B03DE" w:rsidRDefault="00F62EA1" w:rsidP="00946B13">
            <w:pPr>
              <w:shd w:val="clear" w:color="auto" w:fill="FFFFFF"/>
              <w:jc w:val="both"/>
              <w:rPr>
                <w:color w:val="000000"/>
                <w:sz w:val="22"/>
                <w:szCs w:val="22"/>
              </w:rPr>
            </w:pPr>
            <w:r w:rsidRPr="009B03DE">
              <w:rPr>
                <w:sz w:val="22"/>
                <w:szCs w:val="22"/>
              </w:rPr>
              <w:t>"Дом, в котором мы живем» (природа нашей области), игра «Не преврати свой дом в мусорную свалку»</w:t>
            </w:r>
          </w:p>
        </w:tc>
      </w:tr>
    </w:tbl>
    <w:p w:rsidR="00F62EA1" w:rsidRPr="00F62EA1" w:rsidRDefault="00F62EA1" w:rsidP="00F62EA1">
      <w:pPr>
        <w:ind w:firstLine="720"/>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62EA1" w:rsidRPr="00F62EA1" w:rsidRDefault="00F62EA1" w:rsidP="00F62EA1">
      <w:pPr>
        <w:rPr>
          <w:sz w:val="24"/>
          <w:szCs w:val="24"/>
        </w:rPr>
      </w:pPr>
    </w:p>
    <w:p w:rsidR="00F91E57" w:rsidRPr="007F2106" w:rsidRDefault="00F91E57" w:rsidP="00F91E57">
      <w:pPr>
        <w:jc w:val="both"/>
        <w:rPr>
          <w:sz w:val="24"/>
          <w:szCs w:val="24"/>
        </w:rPr>
        <w:sectPr w:rsidR="00F91E57" w:rsidRPr="007F2106" w:rsidSect="00A61453">
          <w:pgSz w:w="16838" w:h="11906" w:orient="landscape"/>
          <w:pgMar w:top="851" w:right="1134" w:bottom="1701" w:left="1134" w:header="709" w:footer="709" w:gutter="0"/>
          <w:cols w:space="708"/>
          <w:docGrid w:linePitch="360"/>
        </w:sectPr>
      </w:pPr>
    </w:p>
    <w:p w:rsidR="00F91E57" w:rsidRPr="007F2106" w:rsidRDefault="00F91E57" w:rsidP="00F91E57">
      <w:pPr>
        <w:ind w:firstLine="540"/>
        <w:jc w:val="both"/>
        <w:rPr>
          <w:b/>
          <w:sz w:val="24"/>
          <w:szCs w:val="24"/>
        </w:rPr>
      </w:pPr>
      <w:r w:rsidRPr="007F2106">
        <w:rPr>
          <w:b/>
          <w:sz w:val="24"/>
          <w:szCs w:val="24"/>
        </w:rPr>
        <w:lastRenderedPageBreak/>
        <w:t>3.5. Воспитание трудолюбия, сознательного, творческого отношения к образованию, труду и жизни, подготовка к сознательному выбору профессии:</w:t>
      </w:r>
    </w:p>
    <w:p w:rsidR="00F91E57" w:rsidRPr="007F2106" w:rsidRDefault="00F91E57" w:rsidP="00F91E57">
      <w:pPr>
        <w:ind w:firstLine="540"/>
        <w:jc w:val="both"/>
        <w:rPr>
          <w:b/>
          <w:sz w:val="24"/>
          <w:szCs w:val="24"/>
        </w:rPr>
      </w:pPr>
      <w:r w:rsidRPr="007F2106">
        <w:rPr>
          <w:b/>
          <w:sz w:val="24"/>
          <w:szCs w:val="24"/>
        </w:rPr>
        <w:t>Задачи:</w:t>
      </w:r>
    </w:p>
    <w:p w:rsidR="00F91E57" w:rsidRPr="007F2106" w:rsidRDefault="00F91E57" w:rsidP="00F91E57">
      <w:pPr>
        <w:ind w:firstLine="540"/>
        <w:jc w:val="both"/>
        <w:rPr>
          <w:sz w:val="24"/>
          <w:szCs w:val="24"/>
        </w:rPr>
      </w:pPr>
      <w:r w:rsidRPr="007F2106">
        <w:rPr>
          <w:sz w:val="24"/>
          <w:szCs w:val="24"/>
        </w:rPr>
        <w:t>понимание необходимости научных знаний для развития личности и общества, их роли в жизни, труде, творчестве;</w:t>
      </w:r>
    </w:p>
    <w:p w:rsidR="00F91E57" w:rsidRPr="007F2106" w:rsidRDefault="00F91E57" w:rsidP="00F91E57">
      <w:pPr>
        <w:ind w:firstLine="540"/>
        <w:jc w:val="both"/>
        <w:rPr>
          <w:sz w:val="24"/>
          <w:szCs w:val="24"/>
        </w:rPr>
      </w:pPr>
      <w:r w:rsidRPr="007F2106">
        <w:rPr>
          <w:sz w:val="24"/>
          <w:szCs w:val="24"/>
        </w:rPr>
        <w:t>• осознание нравственных основ образования;</w:t>
      </w:r>
    </w:p>
    <w:p w:rsidR="00F91E57" w:rsidRPr="007F2106" w:rsidRDefault="00F91E57" w:rsidP="00F91E57">
      <w:pPr>
        <w:ind w:firstLine="540"/>
        <w:jc w:val="both"/>
        <w:rPr>
          <w:sz w:val="24"/>
          <w:szCs w:val="24"/>
        </w:rPr>
      </w:pPr>
      <w:r w:rsidRPr="007F2106">
        <w:rPr>
          <w:sz w:val="24"/>
          <w:szCs w:val="24"/>
        </w:rPr>
        <w:t>• осознание важности непрерывного образования и самообразования в течение всей жизни;</w:t>
      </w:r>
    </w:p>
    <w:p w:rsidR="00F91E57" w:rsidRPr="007F2106" w:rsidRDefault="00F91E57" w:rsidP="00F91E57">
      <w:pPr>
        <w:ind w:firstLine="540"/>
        <w:jc w:val="both"/>
        <w:rPr>
          <w:sz w:val="24"/>
          <w:szCs w:val="24"/>
        </w:rPr>
      </w:pPr>
      <w:r w:rsidRPr="007F2106">
        <w:rPr>
          <w:sz w:val="24"/>
          <w:szCs w:val="24"/>
        </w:rPr>
        <w:t>• осознание нравственной природы труда, его роли в жизни человека и общества, в создании материальных, социальных и культурных благ; знание и уважение трудовых традиций своей семьи, трудовых подвигов старших поколений;</w:t>
      </w:r>
    </w:p>
    <w:p w:rsidR="00F91E57" w:rsidRPr="007F2106" w:rsidRDefault="00F91E57" w:rsidP="00F91E57">
      <w:pPr>
        <w:ind w:firstLine="540"/>
        <w:jc w:val="both"/>
        <w:rPr>
          <w:sz w:val="24"/>
          <w:szCs w:val="24"/>
        </w:rPr>
      </w:pPr>
      <w:r w:rsidRPr="007F2106">
        <w:rPr>
          <w:sz w:val="24"/>
          <w:szCs w:val="24"/>
        </w:rPr>
        <w:t>• умение планировать трудовую деятельность, рационально использовать время, информацию и материальные ресурсы, соблюдать порядок на рабочем месте, осуществлять коллективную работу, в том числе при разработке и реализации учебных и учебно-трудовых проектов;</w:t>
      </w:r>
    </w:p>
    <w:p w:rsidR="00F91E57" w:rsidRPr="007F2106" w:rsidRDefault="00F91E57" w:rsidP="00F91E57">
      <w:pPr>
        <w:ind w:firstLine="540"/>
        <w:jc w:val="both"/>
        <w:rPr>
          <w:sz w:val="24"/>
          <w:szCs w:val="24"/>
        </w:rPr>
      </w:pPr>
      <w:r w:rsidRPr="007F2106">
        <w:rPr>
          <w:sz w:val="24"/>
          <w:szCs w:val="24"/>
        </w:rPr>
        <w:t>• сформированность позитивного отношения к учебной и учебно-трудовой деятельности, общественно полезным делам, умение осознанно проявлять инициативу и дисциплинированность, выполнять работы по графику и в срок, следовать разработанному плану, отвечать за качество и осознавать возможные риски;</w:t>
      </w:r>
    </w:p>
    <w:p w:rsidR="00F91E57" w:rsidRPr="007F2106" w:rsidRDefault="00F91E57" w:rsidP="00F91E57">
      <w:pPr>
        <w:ind w:firstLine="540"/>
        <w:jc w:val="both"/>
        <w:rPr>
          <w:sz w:val="24"/>
          <w:szCs w:val="24"/>
        </w:rPr>
      </w:pPr>
      <w:r w:rsidRPr="007F2106">
        <w:rPr>
          <w:sz w:val="24"/>
          <w:szCs w:val="24"/>
        </w:rPr>
        <w:t>• готовность к выбору профиля обучения на следующей ступени образования или профессиональному выбору в случае перехода в систему профессионального образования (умение ориентироваться на рынке труда, в мире профессий, в системе профессионального образования, соотносить свои интересы и возможности с профессиональной перспективой, получать дополнительные знания и умения, необходимые для профильного или профессионального образования);</w:t>
      </w:r>
    </w:p>
    <w:p w:rsidR="00F91E57" w:rsidRPr="007F2106" w:rsidRDefault="00F91E57" w:rsidP="00F91E57">
      <w:pPr>
        <w:ind w:firstLine="540"/>
        <w:jc w:val="both"/>
        <w:rPr>
          <w:sz w:val="24"/>
          <w:szCs w:val="24"/>
        </w:rPr>
      </w:pPr>
      <w:r w:rsidRPr="007F2106">
        <w:rPr>
          <w:sz w:val="24"/>
          <w:szCs w:val="24"/>
        </w:rPr>
        <w:t>• бережное отношение к результатам своего труда, труда других людей, к школьному имуществу, учебникам, личным вещам; поддержание чистоты и порядка в классе и школе; готовность содействовать в благоустройстве школы и её ближайшего окружения;</w:t>
      </w:r>
    </w:p>
    <w:p w:rsidR="00F91E57" w:rsidRPr="007F2106" w:rsidRDefault="00F91E57" w:rsidP="00F91E57">
      <w:pPr>
        <w:ind w:firstLine="540"/>
        <w:jc w:val="both"/>
        <w:rPr>
          <w:sz w:val="24"/>
          <w:szCs w:val="24"/>
        </w:rPr>
      </w:pPr>
      <w:r w:rsidRPr="007F2106">
        <w:rPr>
          <w:sz w:val="24"/>
          <w:szCs w:val="24"/>
        </w:rPr>
        <w:t>• общее знакомство с трудовым законодательством;</w:t>
      </w:r>
    </w:p>
    <w:p w:rsidR="00F91E57" w:rsidRPr="007F2106" w:rsidRDefault="00F91E57" w:rsidP="00F91E57">
      <w:pPr>
        <w:ind w:firstLine="540"/>
        <w:jc w:val="both"/>
        <w:rPr>
          <w:sz w:val="24"/>
          <w:szCs w:val="24"/>
        </w:rPr>
      </w:pPr>
      <w:r w:rsidRPr="007F2106">
        <w:rPr>
          <w:sz w:val="24"/>
          <w:szCs w:val="24"/>
        </w:rPr>
        <w:t>• нетерпимое отношение к лени, безответственности и пассивности в образовании и труде.</w:t>
      </w:r>
    </w:p>
    <w:p w:rsidR="00F91E57" w:rsidRPr="007F2106" w:rsidRDefault="00F91E57" w:rsidP="00F91E57">
      <w:pPr>
        <w:ind w:firstLine="540"/>
        <w:jc w:val="both"/>
        <w:rPr>
          <w:b/>
          <w:sz w:val="24"/>
          <w:szCs w:val="24"/>
        </w:rPr>
      </w:pPr>
      <w:r w:rsidRPr="007F2106">
        <w:rPr>
          <w:b/>
          <w:sz w:val="24"/>
          <w:szCs w:val="24"/>
        </w:rPr>
        <w:t>Содержание деятельности</w:t>
      </w:r>
    </w:p>
    <w:p w:rsidR="00F91E57" w:rsidRPr="007F2106" w:rsidRDefault="00F91E57" w:rsidP="00F91E57">
      <w:pPr>
        <w:ind w:firstLine="540"/>
        <w:jc w:val="both"/>
        <w:rPr>
          <w:sz w:val="24"/>
          <w:szCs w:val="24"/>
        </w:rPr>
      </w:pPr>
      <w:r w:rsidRPr="007F2106">
        <w:rPr>
          <w:sz w:val="24"/>
          <w:szCs w:val="24"/>
        </w:rPr>
        <w:t>Ведут дневники экскурсий, походов, наблюдений по оценке окружающей среды. Участвуют в олимпиадах по учебным предметам.</w:t>
      </w:r>
    </w:p>
    <w:p w:rsidR="00F91E57" w:rsidRPr="007F2106" w:rsidRDefault="00F91E57" w:rsidP="00F91E57">
      <w:pPr>
        <w:pStyle w:val="210"/>
        <w:widowControl w:val="0"/>
        <w:ind w:firstLine="540"/>
      </w:pPr>
      <w:r w:rsidRPr="007F2106">
        <w:t>Участвуют в экскурсиях на промышленные и сельскохозяйственные предприятия, учреждения культуры, в ходе которых знакомятся с различными видами труда, с различными профессиями.</w:t>
      </w:r>
    </w:p>
    <w:p w:rsidR="00F91E57" w:rsidRPr="007F2106" w:rsidRDefault="00F91E57" w:rsidP="00F91E57">
      <w:pPr>
        <w:pStyle w:val="210"/>
        <w:widowControl w:val="0"/>
        <w:ind w:firstLine="540"/>
      </w:pPr>
      <w:r w:rsidRPr="007F2106">
        <w:t>Знакомятся с профессиональной деятельностью и жизненным путём своих родителей и прародителей, участвуют в организации и проведении презентаций «Труд нашей семьи».</w:t>
      </w:r>
    </w:p>
    <w:p w:rsidR="00F91E57" w:rsidRPr="007F2106" w:rsidRDefault="00F91E57" w:rsidP="00F91E57">
      <w:pPr>
        <w:pStyle w:val="210"/>
        <w:widowControl w:val="0"/>
        <w:ind w:firstLine="540"/>
      </w:pPr>
      <w:r w:rsidRPr="007F2106">
        <w:t>Участвуют в различных видах общественно полезной деятельности на базе школы и взаимодействующих с ней учреждений дополнительного образования, других социальных институтов.</w:t>
      </w:r>
    </w:p>
    <w:p w:rsidR="00F91E57" w:rsidRPr="007F2106" w:rsidRDefault="00F91E57" w:rsidP="00F91E57">
      <w:pPr>
        <w:pStyle w:val="210"/>
        <w:widowControl w:val="0"/>
        <w:ind w:firstLine="540"/>
      </w:pPr>
      <w:r w:rsidRPr="007F2106">
        <w:t>Приобретают умения и навыки сотрудничества, ролевого взаимодействия со сверстниками,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 детских фирм и т. д.), раскрывающих перед подростками широкий спектр профессиональной и трудовой деятельности).</w:t>
      </w:r>
    </w:p>
    <w:p w:rsidR="00F91E57" w:rsidRPr="007F2106" w:rsidRDefault="00F91E57" w:rsidP="00F91E57">
      <w:pPr>
        <w:pStyle w:val="210"/>
        <w:widowControl w:val="0"/>
        <w:ind w:firstLine="540"/>
      </w:pPr>
      <w:r w:rsidRPr="007F2106">
        <w:t xml:space="preserve">Участвуют в различных видах общественно полезной деятельности на базе школы и взаимодействующих с ней учреждений дополнительного образования, других социальных институтов (занятие народными промыслами, природоохранительная деятельность, </w:t>
      </w:r>
      <w:r w:rsidRPr="007F2106">
        <w:lastRenderedPageBreak/>
        <w:t>работа в творческих и учебно-производственных мастерских, трудовые акции,  других трудовых и творческих общественных объединений, как подростковых, так и разновозрастных, как в учебное, так и в каникулярное время).</w:t>
      </w:r>
    </w:p>
    <w:p w:rsidR="00F91E57" w:rsidRPr="007F2106" w:rsidRDefault="00F91E57" w:rsidP="00F91E57">
      <w:pPr>
        <w:ind w:firstLine="540"/>
        <w:jc w:val="both"/>
        <w:rPr>
          <w:sz w:val="24"/>
          <w:szCs w:val="24"/>
        </w:rPr>
      </w:pPr>
      <w:r w:rsidRPr="007F2106">
        <w:rPr>
          <w:sz w:val="24"/>
          <w:szCs w:val="24"/>
        </w:rPr>
        <w:t>Участвуют во встречах и беседах с выпускниками своей школы, знакомятся с биографиями выпускников, показавших достойные примеры высокого профессионализма, творческого отношения к труду и жизни.</w:t>
      </w:r>
    </w:p>
    <w:p w:rsidR="00F91E57" w:rsidRPr="007F2106" w:rsidRDefault="00F91E57" w:rsidP="00F91E57">
      <w:pPr>
        <w:pStyle w:val="210"/>
        <w:widowControl w:val="0"/>
        <w:ind w:firstLine="540"/>
        <w:sectPr w:rsidR="00F91E57" w:rsidRPr="007F2106">
          <w:pgSz w:w="11906" w:h="16838"/>
          <w:pgMar w:top="1134" w:right="850" w:bottom="1134" w:left="1701" w:header="708" w:footer="708" w:gutter="0"/>
          <w:cols w:space="708"/>
          <w:docGrid w:linePitch="360"/>
        </w:sectPr>
      </w:pPr>
      <w:r w:rsidRPr="007F2106">
        <w:t>Учатся творчески и критически работать с информацией: целенаправленный сбор информации, её структурирование, анализ и обобщение из разных источников (в ходе выполнения информационных проектов — дайджестов, электронных и бумажных справочников.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4"/>
        <w:gridCol w:w="5323"/>
        <w:gridCol w:w="7449"/>
      </w:tblGrid>
      <w:tr w:rsidR="00F62EA1" w:rsidRPr="007F2106" w:rsidTr="00946B13">
        <w:trPr>
          <w:jc w:val="center"/>
        </w:trPr>
        <w:tc>
          <w:tcPr>
            <w:tcW w:w="681" w:type="pct"/>
            <w:vMerge w:val="restart"/>
          </w:tcPr>
          <w:p w:rsidR="00F62EA1" w:rsidRPr="007F2106" w:rsidRDefault="00F62EA1" w:rsidP="00946B13">
            <w:pPr>
              <w:ind w:firstLine="540"/>
              <w:jc w:val="both"/>
              <w:rPr>
                <w:b/>
                <w:sz w:val="24"/>
                <w:szCs w:val="24"/>
              </w:rPr>
            </w:pPr>
            <w:r w:rsidRPr="007F2106">
              <w:rPr>
                <w:b/>
                <w:sz w:val="24"/>
                <w:szCs w:val="24"/>
              </w:rPr>
              <w:lastRenderedPageBreak/>
              <w:t>Виды деятельности и формы организации</w:t>
            </w:r>
          </w:p>
        </w:tc>
        <w:tc>
          <w:tcPr>
            <w:tcW w:w="4319" w:type="pct"/>
            <w:gridSpan w:val="2"/>
          </w:tcPr>
          <w:p w:rsidR="00F62EA1" w:rsidRPr="007F2106" w:rsidRDefault="00F62EA1" w:rsidP="00946B13">
            <w:pPr>
              <w:ind w:firstLine="540"/>
              <w:jc w:val="center"/>
              <w:rPr>
                <w:b/>
                <w:sz w:val="24"/>
                <w:szCs w:val="24"/>
              </w:rPr>
            </w:pPr>
            <w:r w:rsidRPr="007F2106">
              <w:rPr>
                <w:b/>
                <w:sz w:val="24"/>
                <w:szCs w:val="24"/>
              </w:rPr>
              <w:t>Тематика занятий</w:t>
            </w:r>
          </w:p>
        </w:tc>
      </w:tr>
      <w:tr w:rsidR="00F62EA1" w:rsidRPr="007F2106" w:rsidTr="00946B13">
        <w:trPr>
          <w:jc w:val="center"/>
        </w:trPr>
        <w:tc>
          <w:tcPr>
            <w:tcW w:w="681" w:type="pct"/>
            <w:vMerge/>
          </w:tcPr>
          <w:p w:rsidR="00F62EA1" w:rsidRPr="007F2106" w:rsidRDefault="00F62EA1" w:rsidP="00946B13">
            <w:pPr>
              <w:ind w:firstLine="540"/>
              <w:jc w:val="both"/>
              <w:rPr>
                <w:b/>
                <w:sz w:val="24"/>
                <w:szCs w:val="24"/>
              </w:rPr>
            </w:pPr>
          </w:p>
        </w:tc>
        <w:tc>
          <w:tcPr>
            <w:tcW w:w="1800" w:type="pct"/>
            <w:vAlign w:val="center"/>
          </w:tcPr>
          <w:p w:rsidR="00F62EA1" w:rsidRPr="007F2106" w:rsidRDefault="00F62EA1" w:rsidP="00946B13">
            <w:pPr>
              <w:ind w:firstLine="540"/>
              <w:jc w:val="center"/>
              <w:rPr>
                <w:b/>
                <w:sz w:val="24"/>
                <w:szCs w:val="24"/>
              </w:rPr>
            </w:pPr>
            <w:r w:rsidRPr="007F2106">
              <w:rPr>
                <w:b/>
                <w:sz w:val="24"/>
                <w:szCs w:val="24"/>
              </w:rPr>
              <w:t>8 класс</w:t>
            </w:r>
          </w:p>
        </w:tc>
        <w:tc>
          <w:tcPr>
            <w:tcW w:w="2519" w:type="pct"/>
            <w:vAlign w:val="center"/>
          </w:tcPr>
          <w:p w:rsidR="00F62EA1" w:rsidRPr="007F2106" w:rsidRDefault="00F62EA1" w:rsidP="00946B13">
            <w:pPr>
              <w:ind w:firstLine="540"/>
              <w:jc w:val="center"/>
              <w:rPr>
                <w:b/>
                <w:sz w:val="24"/>
                <w:szCs w:val="24"/>
              </w:rPr>
            </w:pPr>
            <w:r w:rsidRPr="007F2106">
              <w:rPr>
                <w:b/>
                <w:sz w:val="24"/>
                <w:szCs w:val="24"/>
              </w:rPr>
              <w:t>9 класс</w:t>
            </w:r>
          </w:p>
        </w:tc>
      </w:tr>
      <w:tr w:rsidR="00F62EA1" w:rsidRPr="007F2106" w:rsidTr="00946B13">
        <w:trPr>
          <w:jc w:val="center"/>
        </w:trPr>
        <w:tc>
          <w:tcPr>
            <w:tcW w:w="681" w:type="pct"/>
          </w:tcPr>
          <w:p w:rsidR="00F62EA1" w:rsidRPr="007F2106" w:rsidRDefault="00F62EA1" w:rsidP="00946B13">
            <w:pPr>
              <w:ind w:firstLine="540"/>
              <w:jc w:val="both"/>
              <w:rPr>
                <w:sz w:val="24"/>
                <w:szCs w:val="24"/>
              </w:rPr>
            </w:pPr>
            <w:r w:rsidRPr="007F2106">
              <w:rPr>
                <w:sz w:val="24"/>
                <w:szCs w:val="24"/>
              </w:rPr>
              <w:t>Классные часы, беседы, часы общения, дискуссии</w:t>
            </w:r>
          </w:p>
        </w:tc>
        <w:tc>
          <w:tcPr>
            <w:tcW w:w="1800" w:type="pct"/>
          </w:tcPr>
          <w:p w:rsidR="00F62EA1" w:rsidRPr="007F2106" w:rsidRDefault="00F62EA1" w:rsidP="00946B13">
            <w:pPr>
              <w:jc w:val="both"/>
              <w:rPr>
                <w:sz w:val="24"/>
                <w:szCs w:val="24"/>
              </w:rPr>
            </w:pPr>
            <w:r w:rsidRPr="007F2106">
              <w:rPr>
                <w:color w:val="000000"/>
                <w:sz w:val="24"/>
                <w:szCs w:val="24"/>
              </w:rPr>
              <w:t>Многообразие профессий. Выбор профессии ради: богатства, карьеры, любимого дела, смысла жизни. Сложность выбора профессии в современных условиях. Проблема карьеры.</w:t>
            </w:r>
          </w:p>
        </w:tc>
        <w:tc>
          <w:tcPr>
            <w:tcW w:w="2519" w:type="pct"/>
          </w:tcPr>
          <w:p w:rsidR="00F62EA1" w:rsidRPr="007F2106" w:rsidRDefault="00F62EA1" w:rsidP="00946B13">
            <w:pPr>
              <w:jc w:val="both"/>
              <w:rPr>
                <w:sz w:val="24"/>
                <w:szCs w:val="24"/>
              </w:rPr>
            </w:pPr>
            <w:r w:rsidRPr="007F2106">
              <w:rPr>
                <w:color w:val="000000"/>
                <w:sz w:val="24"/>
                <w:szCs w:val="24"/>
              </w:rPr>
              <w:t>Во сколько лет начинается личная жизнь. Право на личные тайны. Свое мнение. Его необходимость. Как рождается жизненная позиция</w:t>
            </w:r>
          </w:p>
        </w:tc>
      </w:tr>
      <w:tr w:rsidR="00F62EA1" w:rsidRPr="007F2106" w:rsidTr="00946B13">
        <w:trPr>
          <w:jc w:val="center"/>
        </w:trPr>
        <w:tc>
          <w:tcPr>
            <w:tcW w:w="681" w:type="pct"/>
            <w:vMerge w:val="restart"/>
          </w:tcPr>
          <w:p w:rsidR="00F62EA1" w:rsidRPr="007F2106" w:rsidRDefault="00F62EA1" w:rsidP="00946B13">
            <w:pPr>
              <w:ind w:firstLine="540"/>
              <w:jc w:val="both"/>
              <w:rPr>
                <w:sz w:val="24"/>
                <w:szCs w:val="24"/>
              </w:rPr>
            </w:pPr>
            <w:r w:rsidRPr="007F2106">
              <w:rPr>
                <w:sz w:val="24"/>
                <w:szCs w:val="24"/>
              </w:rPr>
              <w:t>Проектная деятельность</w:t>
            </w:r>
          </w:p>
        </w:tc>
        <w:tc>
          <w:tcPr>
            <w:tcW w:w="1800" w:type="pct"/>
          </w:tcPr>
          <w:p w:rsidR="00F62EA1" w:rsidRPr="007F2106" w:rsidRDefault="00F62EA1" w:rsidP="00946B13">
            <w:pPr>
              <w:shd w:val="clear" w:color="auto" w:fill="FFFFFF"/>
              <w:jc w:val="both"/>
              <w:rPr>
                <w:sz w:val="24"/>
                <w:szCs w:val="24"/>
              </w:rPr>
            </w:pPr>
            <w:r w:rsidRPr="007F2106">
              <w:rPr>
                <w:color w:val="000000"/>
                <w:sz w:val="24"/>
                <w:szCs w:val="24"/>
              </w:rPr>
              <w:t>1.Диагностическая беседа «Умею ли я трудиться» или «Хочу стать…»</w:t>
            </w:r>
          </w:p>
          <w:p w:rsidR="00F62EA1" w:rsidRPr="007F2106" w:rsidRDefault="00F62EA1" w:rsidP="00946B13">
            <w:pPr>
              <w:shd w:val="clear" w:color="auto" w:fill="FFFFFF"/>
              <w:jc w:val="both"/>
              <w:rPr>
                <w:sz w:val="24"/>
                <w:szCs w:val="24"/>
              </w:rPr>
            </w:pPr>
            <w:r w:rsidRPr="007F2106">
              <w:rPr>
                <w:color w:val="000000"/>
                <w:sz w:val="24"/>
                <w:szCs w:val="24"/>
              </w:rPr>
              <w:t>2. Деловая игра « Как заработать миллион» (конкурс проектов) или «Защита профессий».</w:t>
            </w:r>
          </w:p>
          <w:p w:rsidR="00F62EA1" w:rsidRPr="007F2106" w:rsidRDefault="00F62EA1" w:rsidP="00946B13">
            <w:pPr>
              <w:shd w:val="clear" w:color="auto" w:fill="FFFFFF"/>
              <w:jc w:val="both"/>
              <w:rPr>
                <w:color w:val="000000"/>
                <w:sz w:val="24"/>
                <w:szCs w:val="24"/>
              </w:rPr>
            </w:pPr>
            <w:r w:rsidRPr="007F2106">
              <w:rPr>
                <w:color w:val="000000"/>
                <w:sz w:val="24"/>
                <w:szCs w:val="24"/>
              </w:rPr>
              <w:t xml:space="preserve">3. Ролевая игра «Свое дело» или «Профотбор». </w:t>
            </w:r>
          </w:p>
          <w:p w:rsidR="00F62EA1" w:rsidRPr="007F2106" w:rsidRDefault="00F62EA1" w:rsidP="00946B13">
            <w:pPr>
              <w:shd w:val="clear" w:color="auto" w:fill="FFFFFF"/>
              <w:jc w:val="both"/>
              <w:rPr>
                <w:sz w:val="24"/>
                <w:szCs w:val="24"/>
              </w:rPr>
            </w:pPr>
            <w:r w:rsidRPr="007F2106">
              <w:rPr>
                <w:color w:val="000000"/>
                <w:sz w:val="24"/>
                <w:szCs w:val="24"/>
              </w:rPr>
              <w:t>5.Диалог размышление «Где стоит побывать в 14 лет для выбора профессии».</w:t>
            </w:r>
          </w:p>
          <w:p w:rsidR="00F62EA1" w:rsidRPr="007F2106" w:rsidRDefault="00F62EA1" w:rsidP="00946B13">
            <w:pPr>
              <w:shd w:val="clear" w:color="auto" w:fill="FFFFFF"/>
              <w:jc w:val="both"/>
              <w:rPr>
                <w:sz w:val="24"/>
                <w:szCs w:val="24"/>
              </w:rPr>
            </w:pPr>
            <w:r w:rsidRPr="007F2106">
              <w:rPr>
                <w:color w:val="000000"/>
                <w:sz w:val="24"/>
                <w:szCs w:val="24"/>
              </w:rPr>
              <w:t>4. Диспут «Сколько денег нужно для счастья»</w:t>
            </w:r>
          </w:p>
          <w:p w:rsidR="00F62EA1" w:rsidRPr="007F2106" w:rsidRDefault="00F62EA1" w:rsidP="00946B13">
            <w:pPr>
              <w:jc w:val="both"/>
              <w:rPr>
                <w:color w:val="000000"/>
                <w:sz w:val="24"/>
                <w:szCs w:val="24"/>
              </w:rPr>
            </w:pPr>
            <w:r w:rsidRPr="007F2106">
              <w:rPr>
                <w:color w:val="000000"/>
                <w:sz w:val="24"/>
                <w:szCs w:val="24"/>
              </w:rPr>
              <w:t>5. Диалог-размышление «Как не ошибиться, выбирая профессию»</w:t>
            </w:r>
          </w:p>
        </w:tc>
        <w:tc>
          <w:tcPr>
            <w:tcW w:w="2519" w:type="pct"/>
          </w:tcPr>
          <w:p w:rsidR="00F62EA1" w:rsidRPr="007F2106" w:rsidRDefault="00F62EA1" w:rsidP="00946B13">
            <w:pPr>
              <w:shd w:val="clear" w:color="auto" w:fill="FFFFFF"/>
              <w:jc w:val="both"/>
              <w:rPr>
                <w:sz w:val="24"/>
                <w:szCs w:val="24"/>
              </w:rPr>
            </w:pPr>
            <w:r w:rsidRPr="007F2106">
              <w:rPr>
                <w:color w:val="000000"/>
                <w:sz w:val="24"/>
                <w:szCs w:val="24"/>
              </w:rPr>
              <w:t>1.Диагностическая беседа «Что такое личная жизнь».</w:t>
            </w:r>
          </w:p>
          <w:p w:rsidR="00F62EA1" w:rsidRPr="007F2106" w:rsidRDefault="00F62EA1" w:rsidP="00946B13">
            <w:pPr>
              <w:shd w:val="clear" w:color="auto" w:fill="FFFFFF"/>
              <w:jc w:val="both"/>
              <w:rPr>
                <w:sz w:val="24"/>
                <w:szCs w:val="24"/>
              </w:rPr>
            </w:pPr>
            <w:r w:rsidRPr="007F2106">
              <w:rPr>
                <w:color w:val="000000"/>
                <w:sz w:val="24"/>
                <w:szCs w:val="24"/>
              </w:rPr>
              <w:t>2. Деловая игра «Личная жизнь».</w:t>
            </w:r>
          </w:p>
          <w:p w:rsidR="00F62EA1" w:rsidRPr="007F2106" w:rsidRDefault="00F62EA1" w:rsidP="00946B13">
            <w:pPr>
              <w:shd w:val="clear" w:color="auto" w:fill="FFFFFF"/>
              <w:jc w:val="both"/>
              <w:rPr>
                <w:sz w:val="24"/>
                <w:szCs w:val="24"/>
              </w:rPr>
            </w:pPr>
            <w:r w:rsidRPr="007F2106">
              <w:rPr>
                <w:color w:val="000000"/>
                <w:sz w:val="24"/>
                <w:szCs w:val="24"/>
              </w:rPr>
              <w:t>3. Ролевая игра «Личные проблемы» («9 вал»).</w:t>
            </w:r>
          </w:p>
          <w:p w:rsidR="00F62EA1" w:rsidRPr="007F2106" w:rsidRDefault="00F62EA1" w:rsidP="00946B13">
            <w:pPr>
              <w:shd w:val="clear" w:color="auto" w:fill="FFFFFF"/>
              <w:jc w:val="both"/>
              <w:rPr>
                <w:sz w:val="24"/>
                <w:szCs w:val="24"/>
              </w:rPr>
            </w:pPr>
            <w:r w:rsidRPr="007F2106">
              <w:rPr>
                <w:color w:val="000000"/>
                <w:sz w:val="24"/>
                <w:szCs w:val="24"/>
              </w:rPr>
              <w:t>4. Встреча с врачами «Вредные привычки».</w:t>
            </w:r>
          </w:p>
          <w:p w:rsidR="00F62EA1" w:rsidRPr="007F2106" w:rsidRDefault="00F62EA1" w:rsidP="00946B13">
            <w:pPr>
              <w:shd w:val="clear" w:color="auto" w:fill="FFFFFF"/>
              <w:jc w:val="both"/>
              <w:rPr>
                <w:sz w:val="24"/>
                <w:szCs w:val="24"/>
              </w:rPr>
            </w:pPr>
            <w:r w:rsidRPr="007F2106">
              <w:rPr>
                <w:color w:val="000000"/>
                <w:sz w:val="24"/>
                <w:szCs w:val="24"/>
              </w:rPr>
              <w:t>5. Диалог-размышление «как стать счастливым?»</w:t>
            </w:r>
          </w:p>
          <w:p w:rsidR="00F62EA1" w:rsidRPr="007F2106" w:rsidRDefault="00F62EA1" w:rsidP="00946B13">
            <w:pPr>
              <w:shd w:val="clear" w:color="auto" w:fill="FFFFFF"/>
              <w:jc w:val="both"/>
              <w:rPr>
                <w:sz w:val="24"/>
                <w:szCs w:val="24"/>
              </w:rPr>
            </w:pPr>
            <w:r w:rsidRPr="007F2106">
              <w:rPr>
                <w:color w:val="000000"/>
                <w:sz w:val="24"/>
                <w:szCs w:val="24"/>
              </w:rPr>
              <w:t>1. Диагностическая беседа «Профессиональные устремления человека».</w:t>
            </w:r>
          </w:p>
          <w:p w:rsidR="00F62EA1" w:rsidRPr="007F2106" w:rsidRDefault="00F62EA1" w:rsidP="00946B13">
            <w:pPr>
              <w:shd w:val="clear" w:color="auto" w:fill="FFFFFF"/>
              <w:jc w:val="both"/>
              <w:rPr>
                <w:color w:val="000000"/>
                <w:sz w:val="24"/>
                <w:szCs w:val="24"/>
              </w:rPr>
            </w:pPr>
            <w:r w:rsidRPr="007F2106">
              <w:rPr>
                <w:color w:val="000000"/>
                <w:sz w:val="24"/>
                <w:szCs w:val="24"/>
              </w:rPr>
              <w:t>2. Деловая игра «Исполнение желаний».</w:t>
            </w:r>
          </w:p>
          <w:p w:rsidR="00F62EA1" w:rsidRPr="007F2106" w:rsidRDefault="00F62EA1" w:rsidP="00946B13">
            <w:pPr>
              <w:shd w:val="clear" w:color="auto" w:fill="FFFFFF"/>
              <w:jc w:val="both"/>
              <w:rPr>
                <w:sz w:val="24"/>
                <w:szCs w:val="24"/>
              </w:rPr>
            </w:pPr>
            <w:r w:rsidRPr="007F2106">
              <w:rPr>
                <w:color w:val="000000"/>
                <w:sz w:val="24"/>
                <w:szCs w:val="24"/>
              </w:rPr>
              <w:t>3. Ролевая игра «Город мастеров».</w:t>
            </w:r>
          </w:p>
          <w:p w:rsidR="00F62EA1" w:rsidRPr="007F2106" w:rsidRDefault="00F62EA1" w:rsidP="00946B13">
            <w:pPr>
              <w:shd w:val="clear" w:color="auto" w:fill="FFFFFF"/>
              <w:jc w:val="both"/>
              <w:rPr>
                <w:sz w:val="24"/>
                <w:szCs w:val="24"/>
              </w:rPr>
            </w:pPr>
            <w:r w:rsidRPr="007F2106">
              <w:rPr>
                <w:color w:val="000000"/>
                <w:sz w:val="24"/>
                <w:szCs w:val="24"/>
              </w:rPr>
              <w:t>4. Экскурсии на предприятия поселка</w:t>
            </w:r>
          </w:p>
          <w:p w:rsidR="00F62EA1" w:rsidRPr="007F2106" w:rsidRDefault="00F62EA1" w:rsidP="00946B13">
            <w:pPr>
              <w:jc w:val="both"/>
              <w:rPr>
                <w:color w:val="000000"/>
                <w:sz w:val="24"/>
                <w:szCs w:val="24"/>
              </w:rPr>
            </w:pPr>
            <w:r w:rsidRPr="007F2106">
              <w:rPr>
                <w:color w:val="000000"/>
                <w:sz w:val="24"/>
                <w:szCs w:val="24"/>
              </w:rPr>
              <w:t>5. Диалог-размышление «Выбор профессии»</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shd w:val="clear" w:color="auto" w:fill="FFFFFF"/>
              <w:ind w:firstLine="29"/>
              <w:jc w:val="both"/>
              <w:rPr>
                <w:color w:val="000000"/>
                <w:sz w:val="24"/>
                <w:szCs w:val="24"/>
              </w:rPr>
            </w:pPr>
            <w:r w:rsidRPr="007F2106">
              <w:rPr>
                <w:color w:val="000000"/>
                <w:sz w:val="24"/>
                <w:szCs w:val="24"/>
              </w:rPr>
              <w:t>Защита профессий «Банкир, фермер иль портной – кто же я такой?»</w:t>
            </w:r>
          </w:p>
        </w:tc>
        <w:tc>
          <w:tcPr>
            <w:tcW w:w="2519" w:type="pct"/>
          </w:tcPr>
          <w:p w:rsidR="00F62EA1" w:rsidRPr="007F2106" w:rsidRDefault="00F62EA1" w:rsidP="00946B13">
            <w:pPr>
              <w:shd w:val="clear" w:color="auto" w:fill="FFFFFF"/>
              <w:ind w:firstLine="29"/>
              <w:jc w:val="both"/>
              <w:rPr>
                <w:color w:val="000000"/>
                <w:sz w:val="24"/>
                <w:szCs w:val="24"/>
              </w:rPr>
            </w:pPr>
            <w:r w:rsidRPr="007F2106">
              <w:rPr>
                <w:color w:val="000000"/>
                <w:sz w:val="24"/>
                <w:szCs w:val="24"/>
              </w:rPr>
              <w:t>День российской науки «Последние научные открытия»</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shd w:val="clear" w:color="auto" w:fill="FFFFFF"/>
              <w:ind w:firstLine="29"/>
              <w:jc w:val="both"/>
              <w:rPr>
                <w:color w:val="000000"/>
                <w:sz w:val="24"/>
                <w:szCs w:val="24"/>
              </w:rPr>
            </w:pPr>
            <w:r w:rsidRPr="007F2106">
              <w:rPr>
                <w:color w:val="000000"/>
                <w:sz w:val="24"/>
                <w:szCs w:val="24"/>
              </w:rPr>
              <w:t>Экскурсии на место работы родителей «Мастерство тому дается, кто весь делу отдается»</w:t>
            </w:r>
          </w:p>
        </w:tc>
        <w:tc>
          <w:tcPr>
            <w:tcW w:w="2519" w:type="pct"/>
          </w:tcPr>
          <w:p w:rsidR="00F62EA1" w:rsidRPr="007F2106" w:rsidRDefault="00F62EA1" w:rsidP="00946B13">
            <w:pPr>
              <w:shd w:val="clear" w:color="auto" w:fill="FFFFFF"/>
              <w:ind w:firstLine="29"/>
              <w:jc w:val="both"/>
              <w:rPr>
                <w:color w:val="000000"/>
                <w:sz w:val="24"/>
                <w:szCs w:val="24"/>
              </w:rPr>
            </w:pPr>
            <w:r w:rsidRPr="007F2106">
              <w:rPr>
                <w:color w:val="000000"/>
                <w:sz w:val="24"/>
                <w:szCs w:val="24"/>
              </w:rPr>
              <w:t>Дебаты «Возможности достойного трудоустройства в нашем поселке»</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shd w:val="clear" w:color="auto" w:fill="FFFFFF"/>
              <w:ind w:firstLine="29"/>
              <w:jc w:val="both"/>
              <w:rPr>
                <w:color w:val="000000"/>
                <w:sz w:val="24"/>
                <w:szCs w:val="24"/>
              </w:rPr>
            </w:pPr>
            <w:r w:rsidRPr="007F2106">
              <w:rPr>
                <w:color w:val="000000"/>
                <w:sz w:val="24"/>
                <w:szCs w:val="24"/>
              </w:rPr>
              <w:t>Операция «Чистодвор»</w:t>
            </w:r>
          </w:p>
        </w:tc>
        <w:tc>
          <w:tcPr>
            <w:tcW w:w="2519" w:type="pct"/>
          </w:tcPr>
          <w:p w:rsidR="00F62EA1" w:rsidRPr="007F2106" w:rsidRDefault="00F62EA1" w:rsidP="00946B13">
            <w:pPr>
              <w:shd w:val="clear" w:color="auto" w:fill="FFFFFF"/>
              <w:ind w:firstLine="29"/>
              <w:jc w:val="both"/>
              <w:rPr>
                <w:color w:val="000000"/>
                <w:sz w:val="24"/>
                <w:szCs w:val="24"/>
              </w:rPr>
            </w:pPr>
            <w:r w:rsidRPr="007F2106">
              <w:rPr>
                <w:sz w:val="24"/>
                <w:szCs w:val="24"/>
              </w:rPr>
              <w:t>Лекция «Эффективный поиск работы»</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pStyle w:val="Standard"/>
              <w:ind w:firstLine="29"/>
              <w:jc w:val="both"/>
              <w:rPr>
                <w:rFonts w:cs="Times New Roman"/>
                <w:color w:val="000000"/>
              </w:rPr>
            </w:pPr>
            <w:r w:rsidRPr="007F2106">
              <w:rPr>
                <w:rFonts w:cs="Times New Roman"/>
                <w:lang w:val="ru-RU"/>
              </w:rPr>
              <w:t xml:space="preserve">Урок-КВН «Мир профессий» </w:t>
            </w:r>
          </w:p>
        </w:tc>
        <w:tc>
          <w:tcPr>
            <w:tcW w:w="2519" w:type="pct"/>
          </w:tcPr>
          <w:p w:rsidR="00F62EA1" w:rsidRPr="007F2106" w:rsidRDefault="00F62EA1" w:rsidP="00946B13">
            <w:pPr>
              <w:shd w:val="clear" w:color="auto" w:fill="FFFFFF"/>
              <w:ind w:firstLine="29"/>
              <w:jc w:val="both"/>
              <w:rPr>
                <w:color w:val="000000"/>
                <w:sz w:val="24"/>
                <w:szCs w:val="24"/>
              </w:rPr>
            </w:pPr>
            <w:r w:rsidRPr="007F2106">
              <w:rPr>
                <w:sz w:val="24"/>
                <w:szCs w:val="24"/>
              </w:rPr>
              <w:t>Пути получения профессии</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shd w:val="clear" w:color="auto" w:fill="FFFFFF"/>
              <w:ind w:firstLine="29"/>
              <w:jc w:val="both"/>
              <w:rPr>
                <w:color w:val="000000"/>
                <w:sz w:val="24"/>
                <w:szCs w:val="24"/>
              </w:rPr>
            </w:pPr>
            <w:r w:rsidRPr="007F2106">
              <w:rPr>
                <w:sz w:val="24"/>
                <w:szCs w:val="24"/>
              </w:rPr>
              <w:t>Урок-диспут «Знакомство с профессией</w:t>
            </w:r>
          </w:p>
        </w:tc>
        <w:tc>
          <w:tcPr>
            <w:tcW w:w="2519" w:type="pct"/>
          </w:tcPr>
          <w:p w:rsidR="00F62EA1" w:rsidRPr="007F2106" w:rsidRDefault="00F62EA1" w:rsidP="00946B13">
            <w:pPr>
              <w:shd w:val="clear" w:color="auto" w:fill="FFFFFF"/>
              <w:ind w:firstLine="29"/>
              <w:jc w:val="both"/>
              <w:rPr>
                <w:color w:val="000000"/>
                <w:sz w:val="24"/>
                <w:szCs w:val="24"/>
              </w:rPr>
            </w:pPr>
            <w:r w:rsidRPr="007F2106">
              <w:rPr>
                <w:sz w:val="24"/>
                <w:szCs w:val="24"/>
              </w:rPr>
              <w:t>Современный рынок труда</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4319" w:type="pct"/>
            <w:gridSpan w:val="2"/>
          </w:tcPr>
          <w:p w:rsidR="00F62EA1" w:rsidRPr="007F2106" w:rsidRDefault="00F62EA1" w:rsidP="00946B13">
            <w:pPr>
              <w:shd w:val="clear" w:color="auto" w:fill="FFFFFF"/>
              <w:ind w:firstLine="29"/>
              <w:jc w:val="both"/>
              <w:rPr>
                <w:color w:val="000000"/>
                <w:sz w:val="24"/>
                <w:szCs w:val="24"/>
              </w:rPr>
            </w:pPr>
            <w:r w:rsidRPr="007F2106">
              <w:rPr>
                <w:sz w:val="24"/>
                <w:szCs w:val="24"/>
              </w:rPr>
              <w:t>Деловая игра «Биржа труда – рынок профессий»</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shd w:val="clear" w:color="auto" w:fill="FFFFFF"/>
              <w:ind w:firstLine="29"/>
              <w:jc w:val="both"/>
              <w:rPr>
                <w:color w:val="000000"/>
                <w:sz w:val="24"/>
                <w:szCs w:val="24"/>
              </w:rPr>
            </w:pPr>
            <w:r w:rsidRPr="007F2106">
              <w:rPr>
                <w:sz w:val="24"/>
                <w:szCs w:val="24"/>
              </w:rPr>
              <w:t>Классный час «Человек в мире профессий»</w:t>
            </w:r>
          </w:p>
        </w:tc>
        <w:tc>
          <w:tcPr>
            <w:tcW w:w="2519" w:type="pct"/>
          </w:tcPr>
          <w:p w:rsidR="00F62EA1" w:rsidRPr="007F2106" w:rsidRDefault="00F62EA1" w:rsidP="00946B13">
            <w:pPr>
              <w:shd w:val="clear" w:color="auto" w:fill="FFFFFF"/>
              <w:ind w:firstLine="29"/>
              <w:jc w:val="both"/>
              <w:rPr>
                <w:color w:val="000000"/>
                <w:sz w:val="24"/>
                <w:szCs w:val="24"/>
              </w:rPr>
            </w:pPr>
            <w:r w:rsidRPr="007F2106">
              <w:rPr>
                <w:sz w:val="24"/>
                <w:szCs w:val="24"/>
              </w:rPr>
              <w:t>Деловая игра «На пути к жизненному успеху»</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4319" w:type="pct"/>
            <w:gridSpan w:val="2"/>
          </w:tcPr>
          <w:p w:rsidR="00F62EA1" w:rsidRPr="007F2106" w:rsidRDefault="00F62EA1" w:rsidP="00946B13">
            <w:pPr>
              <w:shd w:val="clear" w:color="auto" w:fill="FFFFFF"/>
              <w:ind w:firstLine="29"/>
              <w:jc w:val="both"/>
              <w:rPr>
                <w:color w:val="000000"/>
                <w:sz w:val="24"/>
                <w:szCs w:val="24"/>
              </w:rPr>
            </w:pPr>
            <w:r w:rsidRPr="007F2106">
              <w:rPr>
                <w:color w:val="000000"/>
                <w:sz w:val="24"/>
                <w:szCs w:val="24"/>
              </w:rPr>
              <w:t>Тест «Подходящий вам тип профессии»</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4319" w:type="pct"/>
            <w:gridSpan w:val="2"/>
          </w:tcPr>
          <w:p w:rsidR="00F62EA1" w:rsidRPr="007F2106" w:rsidRDefault="00F62EA1" w:rsidP="00946B13">
            <w:pPr>
              <w:shd w:val="clear" w:color="auto" w:fill="FFFFFF"/>
              <w:ind w:firstLine="29"/>
              <w:jc w:val="both"/>
              <w:rPr>
                <w:color w:val="000000"/>
                <w:sz w:val="24"/>
                <w:szCs w:val="24"/>
              </w:rPr>
            </w:pPr>
            <w:r w:rsidRPr="007F2106">
              <w:rPr>
                <w:sz w:val="24"/>
                <w:szCs w:val="24"/>
              </w:rPr>
              <w:t>Пресс-конференция «Профессии нашего поселка».</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4319" w:type="pct"/>
            <w:gridSpan w:val="2"/>
          </w:tcPr>
          <w:p w:rsidR="00F62EA1" w:rsidRPr="007F2106" w:rsidRDefault="00F62EA1" w:rsidP="00946B13">
            <w:pPr>
              <w:shd w:val="clear" w:color="auto" w:fill="FFFFFF"/>
              <w:ind w:firstLine="29"/>
              <w:jc w:val="both"/>
              <w:rPr>
                <w:color w:val="000000"/>
                <w:sz w:val="24"/>
                <w:szCs w:val="24"/>
              </w:rPr>
            </w:pPr>
            <w:r w:rsidRPr="007F2106">
              <w:rPr>
                <w:sz w:val="24"/>
                <w:szCs w:val="24"/>
              </w:rPr>
              <w:t>Конкурс «Интеллектуал года»</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ind w:firstLine="29"/>
              <w:jc w:val="both"/>
              <w:rPr>
                <w:sz w:val="24"/>
                <w:szCs w:val="24"/>
              </w:rPr>
            </w:pPr>
            <w:r w:rsidRPr="007F2106">
              <w:rPr>
                <w:sz w:val="24"/>
                <w:szCs w:val="24"/>
              </w:rPr>
              <w:t>Формула успеха.</w:t>
            </w:r>
          </w:p>
          <w:p w:rsidR="00F62EA1" w:rsidRPr="007F2106" w:rsidRDefault="00F62EA1" w:rsidP="00946B13">
            <w:pPr>
              <w:ind w:firstLine="29"/>
              <w:jc w:val="both"/>
              <w:rPr>
                <w:sz w:val="24"/>
                <w:szCs w:val="24"/>
              </w:rPr>
            </w:pPr>
            <w:r w:rsidRPr="007F2106">
              <w:rPr>
                <w:sz w:val="24"/>
                <w:szCs w:val="24"/>
              </w:rPr>
              <w:lastRenderedPageBreak/>
              <w:t>Человеческий фактор.</w:t>
            </w:r>
          </w:p>
          <w:p w:rsidR="00F62EA1" w:rsidRPr="007F2106" w:rsidRDefault="00F62EA1" w:rsidP="00946B13">
            <w:pPr>
              <w:shd w:val="clear" w:color="auto" w:fill="FFFFFF"/>
              <w:ind w:firstLine="29"/>
              <w:jc w:val="both"/>
              <w:rPr>
                <w:color w:val="000000"/>
                <w:sz w:val="24"/>
                <w:szCs w:val="24"/>
              </w:rPr>
            </w:pPr>
            <w:r w:rsidRPr="007F2106">
              <w:rPr>
                <w:sz w:val="24"/>
                <w:szCs w:val="24"/>
              </w:rPr>
              <w:t>Слагаемые профессионального успеха.</w:t>
            </w:r>
          </w:p>
        </w:tc>
        <w:tc>
          <w:tcPr>
            <w:tcW w:w="2519" w:type="pct"/>
            <w:vMerge w:val="restart"/>
          </w:tcPr>
          <w:p w:rsidR="00F62EA1" w:rsidRPr="007F2106" w:rsidRDefault="00F62EA1" w:rsidP="00946B13">
            <w:pPr>
              <w:ind w:firstLine="29"/>
              <w:jc w:val="both"/>
              <w:rPr>
                <w:sz w:val="24"/>
                <w:szCs w:val="24"/>
              </w:rPr>
            </w:pPr>
            <w:r w:rsidRPr="007F2106">
              <w:rPr>
                <w:sz w:val="24"/>
                <w:szCs w:val="24"/>
              </w:rPr>
              <w:lastRenderedPageBreak/>
              <w:t>Я – реальный.</w:t>
            </w:r>
          </w:p>
          <w:p w:rsidR="00F62EA1" w:rsidRPr="007F2106" w:rsidRDefault="00F62EA1" w:rsidP="00946B13">
            <w:pPr>
              <w:ind w:firstLine="29"/>
              <w:jc w:val="both"/>
              <w:rPr>
                <w:sz w:val="24"/>
                <w:szCs w:val="24"/>
              </w:rPr>
            </w:pPr>
            <w:r w:rsidRPr="007F2106">
              <w:rPr>
                <w:sz w:val="24"/>
                <w:szCs w:val="24"/>
              </w:rPr>
              <w:lastRenderedPageBreak/>
              <w:t>Я – идеальный.</w:t>
            </w:r>
          </w:p>
          <w:p w:rsidR="00F62EA1" w:rsidRPr="007F2106" w:rsidRDefault="00F62EA1" w:rsidP="00946B13">
            <w:pPr>
              <w:ind w:firstLine="29"/>
              <w:jc w:val="both"/>
              <w:rPr>
                <w:sz w:val="24"/>
                <w:szCs w:val="24"/>
              </w:rPr>
            </w:pPr>
            <w:r w:rsidRPr="007F2106">
              <w:rPr>
                <w:sz w:val="24"/>
                <w:szCs w:val="24"/>
              </w:rPr>
              <w:t>Мотивы выбора профессии.</w:t>
            </w:r>
          </w:p>
          <w:p w:rsidR="00F62EA1" w:rsidRPr="007F2106" w:rsidRDefault="00F62EA1" w:rsidP="00946B13">
            <w:pPr>
              <w:ind w:firstLine="29"/>
              <w:jc w:val="both"/>
              <w:rPr>
                <w:sz w:val="24"/>
                <w:szCs w:val="24"/>
              </w:rPr>
            </w:pPr>
            <w:r w:rsidRPr="007F2106">
              <w:rPr>
                <w:sz w:val="24"/>
                <w:szCs w:val="24"/>
              </w:rPr>
              <w:t>Стиль общения.</w:t>
            </w:r>
          </w:p>
          <w:p w:rsidR="00F62EA1" w:rsidRPr="007F2106" w:rsidRDefault="00F62EA1" w:rsidP="00946B13">
            <w:pPr>
              <w:ind w:firstLine="29"/>
              <w:jc w:val="both"/>
              <w:rPr>
                <w:sz w:val="24"/>
                <w:szCs w:val="24"/>
              </w:rPr>
            </w:pPr>
            <w:r w:rsidRPr="007F2106">
              <w:rPr>
                <w:sz w:val="24"/>
                <w:szCs w:val="24"/>
              </w:rPr>
              <w:t>Эрудиция.</w:t>
            </w:r>
          </w:p>
          <w:p w:rsidR="00F62EA1" w:rsidRPr="007F2106" w:rsidRDefault="00F62EA1" w:rsidP="00946B13">
            <w:pPr>
              <w:ind w:firstLine="29"/>
              <w:jc w:val="both"/>
              <w:rPr>
                <w:sz w:val="24"/>
                <w:szCs w:val="24"/>
              </w:rPr>
            </w:pPr>
            <w:r w:rsidRPr="007F2106">
              <w:rPr>
                <w:sz w:val="24"/>
                <w:szCs w:val="24"/>
              </w:rPr>
              <w:t>Профессиональный тип личности.</w:t>
            </w:r>
          </w:p>
          <w:p w:rsidR="00F62EA1" w:rsidRPr="007F2106" w:rsidRDefault="00F62EA1" w:rsidP="00946B13">
            <w:pPr>
              <w:ind w:firstLine="29"/>
              <w:jc w:val="both"/>
              <w:rPr>
                <w:sz w:val="24"/>
                <w:szCs w:val="24"/>
              </w:rPr>
            </w:pPr>
            <w:r w:rsidRPr="007F2106">
              <w:rPr>
                <w:sz w:val="24"/>
                <w:szCs w:val="24"/>
              </w:rPr>
              <w:t>Профессия и здоровье.</w:t>
            </w:r>
          </w:p>
          <w:p w:rsidR="00F62EA1" w:rsidRPr="007F2106" w:rsidRDefault="00F62EA1" w:rsidP="00946B13">
            <w:pPr>
              <w:shd w:val="clear" w:color="auto" w:fill="FFFFFF"/>
              <w:ind w:firstLine="29"/>
              <w:jc w:val="both"/>
              <w:rPr>
                <w:color w:val="000000"/>
                <w:sz w:val="24"/>
                <w:szCs w:val="24"/>
              </w:rPr>
            </w:pPr>
            <w:r w:rsidRPr="007F2106">
              <w:rPr>
                <w:sz w:val="24"/>
                <w:szCs w:val="24"/>
              </w:rPr>
              <w:t>Современный рынок труда. Пути получения профессии.</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shd w:val="clear" w:color="auto" w:fill="FFFFFF"/>
              <w:ind w:firstLine="29"/>
              <w:jc w:val="both"/>
              <w:rPr>
                <w:color w:val="000000"/>
                <w:sz w:val="24"/>
                <w:szCs w:val="24"/>
              </w:rPr>
            </w:pPr>
            <w:r w:rsidRPr="007F2106">
              <w:rPr>
                <w:sz w:val="24"/>
                <w:szCs w:val="24"/>
              </w:rPr>
              <w:t>Слагаемые профессионального успеха</w:t>
            </w:r>
          </w:p>
        </w:tc>
        <w:tc>
          <w:tcPr>
            <w:tcW w:w="2519" w:type="pct"/>
            <w:vMerge/>
          </w:tcPr>
          <w:p w:rsidR="00F62EA1" w:rsidRPr="007F2106" w:rsidRDefault="00F62EA1" w:rsidP="00946B13">
            <w:pPr>
              <w:shd w:val="clear" w:color="auto" w:fill="FFFFFF"/>
              <w:ind w:firstLine="29"/>
              <w:jc w:val="both"/>
              <w:rPr>
                <w:color w:val="000000"/>
                <w:sz w:val="24"/>
                <w:szCs w:val="24"/>
              </w:rPr>
            </w:pP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shd w:val="clear" w:color="auto" w:fill="FFFFFF"/>
              <w:ind w:firstLine="29"/>
              <w:jc w:val="both"/>
              <w:rPr>
                <w:sz w:val="24"/>
                <w:szCs w:val="24"/>
              </w:rPr>
            </w:pPr>
            <w:r w:rsidRPr="007F2106">
              <w:rPr>
                <w:sz w:val="24"/>
                <w:szCs w:val="24"/>
              </w:rPr>
              <w:t>О способностях от А до Я. «Я расту, я умнею» - конференция</w:t>
            </w:r>
          </w:p>
        </w:tc>
        <w:tc>
          <w:tcPr>
            <w:tcW w:w="2519" w:type="pct"/>
          </w:tcPr>
          <w:p w:rsidR="00F62EA1" w:rsidRPr="007F2106" w:rsidRDefault="00F62EA1" w:rsidP="00946B13">
            <w:pPr>
              <w:shd w:val="clear" w:color="auto" w:fill="FFFFFF"/>
              <w:ind w:firstLine="29"/>
              <w:jc w:val="both"/>
              <w:rPr>
                <w:color w:val="000000"/>
                <w:sz w:val="24"/>
                <w:szCs w:val="24"/>
              </w:rPr>
            </w:pPr>
            <w:r w:rsidRPr="007F2106">
              <w:rPr>
                <w:sz w:val="24"/>
                <w:szCs w:val="24"/>
              </w:rPr>
              <w:t>Классный час «Ода будущей профессии»</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jc w:val="both"/>
              <w:rPr>
                <w:sz w:val="24"/>
                <w:szCs w:val="24"/>
              </w:rPr>
            </w:pPr>
            <w:r w:rsidRPr="007F2106">
              <w:rPr>
                <w:sz w:val="24"/>
                <w:szCs w:val="24"/>
              </w:rPr>
              <w:t>Конкурсы по параллелям на лучшую смекалку, память, внимательность, фантазию. Интерактивные игры.</w:t>
            </w:r>
          </w:p>
        </w:tc>
        <w:tc>
          <w:tcPr>
            <w:tcW w:w="2519" w:type="pct"/>
          </w:tcPr>
          <w:p w:rsidR="00F62EA1" w:rsidRPr="007F2106" w:rsidRDefault="00F62EA1" w:rsidP="00946B13">
            <w:pPr>
              <w:jc w:val="both"/>
              <w:rPr>
                <w:sz w:val="24"/>
                <w:szCs w:val="24"/>
              </w:rPr>
            </w:pPr>
            <w:r w:rsidRPr="007F2106">
              <w:rPr>
                <w:sz w:val="24"/>
                <w:szCs w:val="24"/>
              </w:rPr>
              <w:t xml:space="preserve">«Какой он, профессионал </w:t>
            </w:r>
            <w:r w:rsidRPr="007F2106">
              <w:rPr>
                <w:sz w:val="24"/>
                <w:szCs w:val="24"/>
                <w:lang w:val="en-US"/>
              </w:rPr>
              <w:t>XXI</w:t>
            </w:r>
            <w:r w:rsidRPr="007F2106">
              <w:rPr>
                <w:sz w:val="24"/>
                <w:szCs w:val="24"/>
              </w:rPr>
              <w:t xml:space="preserve"> века» с приглашением успешных в профессии.</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jc w:val="both"/>
              <w:rPr>
                <w:sz w:val="24"/>
                <w:szCs w:val="24"/>
              </w:rPr>
            </w:pPr>
            <w:r w:rsidRPr="007F2106">
              <w:rPr>
                <w:sz w:val="24"/>
                <w:szCs w:val="24"/>
              </w:rPr>
              <w:t>Мнения экспертов «Как стать профессионально успешным человеком»</w:t>
            </w:r>
          </w:p>
        </w:tc>
        <w:tc>
          <w:tcPr>
            <w:tcW w:w="2519" w:type="pct"/>
          </w:tcPr>
          <w:p w:rsidR="00F62EA1" w:rsidRPr="007F2106" w:rsidRDefault="00F62EA1" w:rsidP="00946B13">
            <w:pPr>
              <w:jc w:val="both"/>
              <w:rPr>
                <w:sz w:val="24"/>
                <w:szCs w:val="24"/>
              </w:rPr>
            </w:pPr>
            <w:r w:rsidRPr="007F2106">
              <w:rPr>
                <w:sz w:val="24"/>
                <w:szCs w:val="24"/>
              </w:rPr>
              <w:t>«О лучших людях моей будущей профессии»</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shd w:val="clear" w:color="auto" w:fill="FFFFFF"/>
              <w:ind w:firstLine="29"/>
              <w:jc w:val="both"/>
              <w:rPr>
                <w:sz w:val="24"/>
                <w:szCs w:val="24"/>
              </w:rPr>
            </w:pPr>
            <w:r w:rsidRPr="007F2106">
              <w:rPr>
                <w:sz w:val="24"/>
                <w:szCs w:val="24"/>
              </w:rPr>
              <w:t>Исследование профессиональных приоритетов и профессиональных направленностей учитываемых в выборе будущей профессии.</w:t>
            </w:r>
          </w:p>
        </w:tc>
        <w:tc>
          <w:tcPr>
            <w:tcW w:w="2519" w:type="pct"/>
          </w:tcPr>
          <w:p w:rsidR="00F62EA1" w:rsidRPr="007F2106" w:rsidRDefault="00F62EA1" w:rsidP="00946B13">
            <w:pPr>
              <w:shd w:val="clear" w:color="auto" w:fill="FFFFFF"/>
              <w:ind w:firstLine="29"/>
              <w:jc w:val="both"/>
              <w:rPr>
                <w:sz w:val="24"/>
                <w:szCs w:val="24"/>
              </w:rPr>
            </w:pPr>
            <w:r w:rsidRPr="007F2106">
              <w:rPr>
                <w:sz w:val="24"/>
                <w:szCs w:val="24"/>
              </w:rPr>
              <w:t>«Каким должен быть человек моей будущей профессии»</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ind w:firstLine="29"/>
              <w:jc w:val="both"/>
              <w:rPr>
                <w:sz w:val="24"/>
                <w:szCs w:val="24"/>
              </w:rPr>
            </w:pPr>
            <w:r w:rsidRPr="007F2106">
              <w:rPr>
                <w:sz w:val="24"/>
                <w:szCs w:val="24"/>
              </w:rPr>
              <w:t>Формула успеха, «Что я знаю о профессии моих родителей»</w:t>
            </w:r>
          </w:p>
        </w:tc>
        <w:tc>
          <w:tcPr>
            <w:tcW w:w="2519" w:type="pct"/>
          </w:tcPr>
          <w:p w:rsidR="00F62EA1" w:rsidRPr="007F2106" w:rsidRDefault="00F62EA1" w:rsidP="00946B13">
            <w:pPr>
              <w:ind w:firstLine="29"/>
              <w:jc w:val="both"/>
              <w:rPr>
                <w:sz w:val="24"/>
                <w:szCs w:val="24"/>
              </w:rPr>
            </w:pPr>
            <w:r w:rsidRPr="007F2106">
              <w:rPr>
                <w:sz w:val="24"/>
                <w:szCs w:val="24"/>
              </w:rPr>
              <w:t>Я - реальный, я - идеальный</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ind w:firstLine="29"/>
              <w:jc w:val="both"/>
              <w:rPr>
                <w:sz w:val="24"/>
                <w:szCs w:val="24"/>
              </w:rPr>
            </w:pPr>
            <w:r w:rsidRPr="007F2106">
              <w:rPr>
                <w:sz w:val="24"/>
                <w:szCs w:val="24"/>
              </w:rPr>
              <w:t>Ролевая игра «Акулы и дельфины»</w:t>
            </w:r>
          </w:p>
        </w:tc>
        <w:tc>
          <w:tcPr>
            <w:tcW w:w="2519" w:type="pct"/>
          </w:tcPr>
          <w:p w:rsidR="00F62EA1" w:rsidRPr="007F2106" w:rsidRDefault="00F62EA1" w:rsidP="00946B13">
            <w:pPr>
              <w:ind w:firstLine="29"/>
              <w:jc w:val="both"/>
              <w:rPr>
                <w:sz w:val="24"/>
                <w:szCs w:val="24"/>
              </w:rPr>
            </w:pPr>
            <w:r w:rsidRPr="007F2106">
              <w:rPr>
                <w:sz w:val="24"/>
                <w:szCs w:val="24"/>
              </w:rPr>
              <w:t>Мотивы выбора профессии</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ind w:firstLine="29"/>
              <w:jc w:val="both"/>
              <w:rPr>
                <w:sz w:val="24"/>
                <w:szCs w:val="24"/>
              </w:rPr>
            </w:pPr>
            <w:r w:rsidRPr="007F2106">
              <w:rPr>
                <w:sz w:val="24"/>
                <w:szCs w:val="24"/>
              </w:rPr>
              <w:t>Эмоциональный интеллект</w:t>
            </w:r>
          </w:p>
        </w:tc>
        <w:tc>
          <w:tcPr>
            <w:tcW w:w="2519" w:type="pct"/>
          </w:tcPr>
          <w:p w:rsidR="00F62EA1" w:rsidRPr="007F2106" w:rsidRDefault="00F62EA1" w:rsidP="00946B13">
            <w:pPr>
              <w:ind w:firstLine="29"/>
              <w:jc w:val="both"/>
              <w:rPr>
                <w:sz w:val="24"/>
                <w:szCs w:val="24"/>
              </w:rPr>
            </w:pPr>
            <w:r w:rsidRPr="007F2106">
              <w:rPr>
                <w:sz w:val="24"/>
                <w:szCs w:val="24"/>
              </w:rPr>
              <w:t>Стиль общения</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ind w:firstLine="29"/>
              <w:jc w:val="both"/>
              <w:rPr>
                <w:sz w:val="24"/>
                <w:szCs w:val="24"/>
              </w:rPr>
            </w:pPr>
            <w:r w:rsidRPr="007F2106">
              <w:rPr>
                <w:sz w:val="24"/>
                <w:szCs w:val="24"/>
              </w:rPr>
              <w:t>Интеллектуальная подвижность</w:t>
            </w:r>
          </w:p>
        </w:tc>
        <w:tc>
          <w:tcPr>
            <w:tcW w:w="2519" w:type="pct"/>
          </w:tcPr>
          <w:p w:rsidR="00F62EA1" w:rsidRPr="007F2106" w:rsidRDefault="00F62EA1" w:rsidP="00946B13">
            <w:pPr>
              <w:ind w:firstLine="29"/>
              <w:jc w:val="both"/>
              <w:rPr>
                <w:sz w:val="24"/>
                <w:szCs w:val="24"/>
              </w:rPr>
            </w:pPr>
            <w:r w:rsidRPr="007F2106">
              <w:rPr>
                <w:sz w:val="24"/>
                <w:szCs w:val="24"/>
              </w:rPr>
              <w:t>Эрудиция</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ind w:firstLine="29"/>
              <w:jc w:val="both"/>
              <w:rPr>
                <w:sz w:val="24"/>
                <w:szCs w:val="24"/>
              </w:rPr>
            </w:pPr>
            <w:r w:rsidRPr="007F2106">
              <w:rPr>
                <w:sz w:val="24"/>
                <w:szCs w:val="24"/>
              </w:rPr>
              <w:t>Определение типа будущей профессии</w:t>
            </w:r>
          </w:p>
        </w:tc>
        <w:tc>
          <w:tcPr>
            <w:tcW w:w="2519" w:type="pct"/>
          </w:tcPr>
          <w:p w:rsidR="00F62EA1" w:rsidRPr="007F2106" w:rsidRDefault="00F62EA1" w:rsidP="00946B13">
            <w:pPr>
              <w:ind w:firstLine="29"/>
              <w:jc w:val="both"/>
              <w:rPr>
                <w:sz w:val="24"/>
                <w:szCs w:val="24"/>
              </w:rPr>
            </w:pPr>
            <w:r w:rsidRPr="007F2106">
              <w:rPr>
                <w:sz w:val="24"/>
                <w:szCs w:val="24"/>
              </w:rPr>
              <w:t>Профессиональный тип личности</w:t>
            </w:r>
          </w:p>
        </w:tc>
      </w:tr>
      <w:tr w:rsidR="00F62EA1" w:rsidRPr="007F2106" w:rsidTr="00946B13">
        <w:trPr>
          <w:jc w:val="center"/>
        </w:trPr>
        <w:tc>
          <w:tcPr>
            <w:tcW w:w="681" w:type="pct"/>
            <w:vMerge/>
          </w:tcPr>
          <w:p w:rsidR="00F62EA1" w:rsidRPr="007F2106" w:rsidRDefault="00F62EA1" w:rsidP="00946B13">
            <w:pPr>
              <w:ind w:firstLine="540"/>
              <w:jc w:val="both"/>
              <w:rPr>
                <w:sz w:val="24"/>
                <w:szCs w:val="24"/>
              </w:rPr>
            </w:pPr>
          </w:p>
        </w:tc>
        <w:tc>
          <w:tcPr>
            <w:tcW w:w="1800" w:type="pct"/>
          </w:tcPr>
          <w:p w:rsidR="00F62EA1" w:rsidRPr="007F2106" w:rsidRDefault="00F62EA1" w:rsidP="00946B13">
            <w:pPr>
              <w:jc w:val="both"/>
              <w:rPr>
                <w:sz w:val="24"/>
                <w:szCs w:val="24"/>
              </w:rPr>
            </w:pPr>
            <w:r w:rsidRPr="007F2106">
              <w:rPr>
                <w:sz w:val="24"/>
                <w:szCs w:val="24"/>
              </w:rPr>
              <w:t>Человеческий фактор. «Оптимисты и скептики»</w:t>
            </w:r>
          </w:p>
        </w:tc>
        <w:tc>
          <w:tcPr>
            <w:tcW w:w="2519" w:type="pct"/>
          </w:tcPr>
          <w:p w:rsidR="00F62EA1" w:rsidRPr="007F2106" w:rsidRDefault="00F62EA1" w:rsidP="00946B13">
            <w:pPr>
              <w:jc w:val="both"/>
              <w:rPr>
                <w:sz w:val="24"/>
                <w:szCs w:val="24"/>
              </w:rPr>
            </w:pPr>
            <w:r w:rsidRPr="007F2106">
              <w:rPr>
                <w:sz w:val="24"/>
                <w:szCs w:val="24"/>
              </w:rPr>
              <w:t>Профессия и здоровье</w:t>
            </w:r>
          </w:p>
        </w:tc>
      </w:tr>
      <w:tr w:rsidR="00F62EA1" w:rsidRPr="007F2106" w:rsidTr="00946B13">
        <w:trPr>
          <w:jc w:val="center"/>
        </w:trPr>
        <w:tc>
          <w:tcPr>
            <w:tcW w:w="681" w:type="pct"/>
          </w:tcPr>
          <w:p w:rsidR="00F62EA1" w:rsidRPr="007F2106" w:rsidRDefault="00F62EA1" w:rsidP="00946B13">
            <w:pPr>
              <w:ind w:firstLine="540"/>
              <w:jc w:val="both"/>
              <w:rPr>
                <w:sz w:val="24"/>
                <w:szCs w:val="24"/>
              </w:rPr>
            </w:pPr>
            <w:r w:rsidRPr="007F2106">
              <w:rPr>
                <w:color w:val="000000"/>
                <w:sz w:val="24"/>
                <w:szCs w:val="24"/>
              </w:rPr>
              <w:t>Общешкольные формы работы</w:t>
            </w:r>
          </w:p>
        </w:tc>
        <w:tc>
          <w:tcPr>
            <w:tcW w:w="4319" w:type="pct"/>
            <w:gridSpan w:val="2"/>
          </w:tcPr>
          <w:p w:rsidR="00F62EA1" w:rsidRPr="007F2106" w:rsidRDefault="00F62EA1" w:rsidP="00946B13">
            <w:pPr>
              <w:jc w:val="both"/>
              <w:rPr>
                <w:color w:val="000000"/>
                <w:sz w:val="24"/>
                <w:szCs w:val="24"/>
              </w:rPr>
            </w:pPr>
            <w:r w:rsidRPr="007F2106">
              <w:rPr>
                <w:color w:val="000000"/>
                <w:sz w:val="24"/>
                <w:szCs w:val="24"/>
              </w:rPr>
              <w:t>ЛТО, трудовые отряды.</w:t>
            </w:r>
          </w:p>
          <w:p w:rsidR="00F62EA1" w:rsidRPr="007F2106" w:rsidRDefault="00F62EA1" w:rsidP="00946B13">
            <w:pPr>
              <w:jc w:val="both"/>
              <w:rPr>
                <w:color w:val="000000"/>
                <w:sz w:val="24"/>
                <w:szCs w:val="24"/>
              </w:rPr>
            </w:pPr>
            <w:r w:rsidRPr="007F2106">
              <w:rPr>
                <w:color w:val="000000"/>
                <w:sz w:val="24"/>
                <w:szCs w:val="24"/>
              </w:rPr>
              <w:t>Дежурство по классу, столовой. Генеральная уборка класса. Благоустройство территории. Участие в выставках конкурсах ит.д.</w:t>
            </w:r>
          </w:p>
          <w:p w:rsidR="00F62EA1" w:rsidRPr="007F2106" w:rsidRDefault="00F62EA1" w:rsidP="00946B13">
            <w:pPr>
              <w:jc w:val="both"/>
              <w:rPr>
                <w:color w:val="000000"/>
                <w:sz w:val="24"/>
                <w:szCs w:val="24"/>
              </w:rPr>
            </w:pPr>
            <w:r w:rsidRPr="007F2106">
              <w:rPr>
                <w:color w:val="000000"/>
                <w:sz w:val="24"/>
                <w:szCs w:val="24"/>
              </w:rPr>
              <w:t>Интеллектуальные ринги, дебаты. предметные вечера, литературные гостиные. Уборка закрепленной территории. Операция «Уют» - подготовка классного кабинета к зиме. Трудовой десант. День российской науки 17 апреля - классные часы, предметные недели, предметные вечера,  защита реферата, исследовательских работ.</w:t>
            </w:r>
          </w:p>
        </w:tc>
      </w:tr>
    </w:tbl>
    <w:p w:rsidR="00F91E57" w:rsidRPr="007F2106" w:rsidRDefault="00F91E57" w:rsidP="00F91E57">
      <w:pPr>
        <w:ind w:firstLine="540"/>
        <w:jc w:val="both"/>
        <w:rPr>
          <w:b/>
          <w:sz w:val="24"/>
          <w:szCs w:val="24"/>
        </w:rPr>
        <w:sectPr w:rsidR="00F91E57" w:rsidRPr="007F2106" w:rsidSect="00A61453">
          <w:pgSz w:w="16838" w:h="11906" w:orient="landscape"/>
          <w:pgMar w:top="851" w:right="1134" w:bottom="1701" w:left="1134" w:header="709" w:footer="709" w:gutter="0"/>
          <w:cols w:space="708"/>
          <w:docGrid w:linePitch="360"/>
        </w:sectPr>
      </w:pPr>
    </w:p>
    <w:p w:rsidR="00F91E57" w:rsidRPr="004918AC" w:rsidRDefault="00F91E57" w:rsidP="00F91E57">
      <w:pPr>
        <w:ind w:firstLine="540"/>
        <w:jc w:val="both"/>
        <w:rPr>
          <w:b/>
          <w:sz w:val="24"/>
          <w:szCs w:val="24"/>
        </w:rPr>
      </w:pPr>
      <w:r w:rsidRPr="004918AC">
        <w:rPr>
          <w:b/>
          <w:bCs/>
          <w:sz w:val="24"/>
          <w:szCs w:val="24"/>
        </w:rPr>
        <w:lastRenderedPageBreak/>
        <w:t>3.6.Воспитание ценностного отношения к прекрасному, формирование основ эстетической культуры (эстетическое воспитание):</w:t>
      </w:r>
    </w:p>
    <w:p w:rsidR="00F91E57" w:rsidRPr="0049529A" w:rsidRDefault="00F91E57" w:rsidP="00F91E57">
      <w:pPr>
        <w:ind w:firstLine="540"/>
        <w:jc w:val="both"/>
        <w:rPr>
          <w:sz w:val="24"/>
          <w:szCs w:val="24"/>
        </w:rPr>
      </w:pPr>
      <w:r w:rsidRPr="0049529A">
        <w:rPr>
          <w:sz w:val="24"/>
          <w:szCs w:val="24"/>
        </w:rPr>
        <w:t>• ценностное отношение к прекрасному, восприятие искусства как особой формы познания и преобразования мира;</w:t>
      </w:r>
    </w:p>
    <w:p w:rsidR="00F91E57" w:rsidRPr="0049529A" w:rsidRDefault="00F91E57" w:rsidP="00F91E57">
      <w:pPr>
        <w:ind w:firstLine="540"/>
        <w:jc w:val="both"/>
        <w:rPr>
          <w:sz w:val="24"/>
          <w:szCs w:val="24"/>
        </w:rPr>
      </w:pPr>
      <w:r w:rsidRPr="0049529A">
        <w:rPr>
          <w:sz w:val="24"/>
          <w:szCs w:val="24"/>
        </w:rPr>
        <w:t>• эстетическое восприятие предметов и явлений действительности, развитие способности видеть и ценить прекрасное в природе, быту, труде, спорте и творчестве людей, общественной жизни;</w:t>
      </w:r>
    </w:p>
    <w:p w:rsidR="00F91E57" w:rsidRPr="0049529A" w:rsidRDefault="00F91E57" w:rsidP="00F91E57">
      <w:pPr>
        <w:ind w:firstLine="540"/>
        <w:jc w:val="both"/>
        <w:rPr>
          <w:sz w:val="24"/>
          <w:szCs w:val="24"/>
        </w:rPr>
      </w:pPr>
      <w:r w:rsidRPr="0049529A">
        <w:rPr>
          <w:sz w:val="24"/>
          <w:szCs w:val="24"/>
        </w:rPr>
        <w:t>• представление об искусстве народов России.</w:t>
      </w:r>
    </w:p>
    <w:p w:rsidR="00F91E57" w:rsidRPr="0049529A" w:rsidRDefault="00F91E57" w:rsidP="00F91E57">
      <w:pPr>
        <w:ind w:firstLine="540"/>
        <w:jc w:val="both"/>
        <w:rPr>
          <w:b/>
          <w:sz w:val="24"/>
          <w:szCs w:val="24"/>
        </w:rPr>
      </w:pPr>
      <w:r w:rsidRPr="0049529A">
        <w:rPr>
          <w:b/>
          <w:sz w:val="24"/>
          <w:szCs w:val="24"/>
        </w:rPr>
        <w:t>Содержание деятельности</w:t>
      </w:r>
    </w:p>
    <w:p w:rsidR="00F91E57" w:rsidRPr="0049529A" w:rsidRDefault="00F91E57" w:rsidP="00F91E57">
      <w:pPr>
        <w:pStyle w:val="210"/>
        <w:widowControl w:val="0"/>
        <w:ind w:firstLine="540"/>
        <w:jc w:val="both"/>
      </w:pPr>
      <w:r w:rsidRPr="0049529A">
        <w:t>Получают представления об эстетических идеалах и художественных ценностях культур народов России (в ходе изучения учебных предметов, встреч с представителями творческих профессий, экскурсий,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w:t>
      </w:r>
    </w:p>
    <w:p w:rsidR="00F91E57" w:rsidRPr="0049529A" w:rsidRDefault="00F91E57" w:rsidP="00F91E57">
      <w:pPr>
        <w:pStyle w:val="210"/>
        <w:widowControl w:val="0"/>
        <w:ind w:firstLine="540"/>
        <w:jc w:val="both"/>
      </w:pPr>
      <w:r w:rsidRPr="0049529A">
        <w:t>Знакомятся с эстетическими идеалами, традициями художественной культуры родного края, с фольклором и народными художественными промыслами (в ходе изучения учебных предметов, в системе экскурсионно-краеведческой деятельности, внеклассных мероприятий, включая шефство над памятниками культуры вблизи школы, посещение конкурсов и фестивалей исполнителей народной музыки, художественных мастерских, театрализованных народных ярмарок, фестивалей народного творчества, тематических выставок).</w:t>
      </w:r>
    </w:p>
    <w:p w:rsidR="00F91E57" w:rsidRPr="0049529A" w:rsidRDefault="00F91E57" w:rsidP="00F91E57">
      <w:pPr>
        <w:pStyle w:val="210"/>
        <w:widowControl w:val="0"/>
        <w:ind w:firstLine="540"/>
        <w:jc w:val="both"/>
      </w:pPr>
      <w:r w:rsidRPr="0049529A">
        <w:t>Знакомятся с местными мастерами прикладного искусства, наблюдают за их работой, участвуют в беседах «Красивые и некрасивые поступки», «Чем красивы люди вокруг нас» и др., обсуждают прочитанные книги, художественные фильмы, телевизионные передачи, компьютерные игры на предмет их этического и эстетического содержания.</w:t>
      </w:r>
    </w:p>
    <w:p w:rsidR="00F91E57" w:rsidRPr="0049529A" w:rsidRDefault="00F91E57" w:rsidP="00F91E57">
      <w:pPr>
        <w:pStyle w:val="210"/>
        <w:widowControl w:val="0"/>
        <w:ind w:firstLine="540"/>
        <w:jc w:val="both"/>
      </w:pPr>
      <w:r w:rsidRPr="0049529A">
        <w:t>Получают опыт самореализации в различных видах творческой деятельности, развивают умения выражать себя в доступных видах и формах художественного творчества на уроках художественного труда и в системе учреждений дополнительного образования.</w:t>
      </w:r>
    </w:p>
    <w:p w:rsidR="00F91E57" w:rsidRPr="0049529A" w:rsidRDefault="00F91E57" w:rsidP="00F91E57">
      <w:pPr>
        <w:pStyle w:val="210"/>
        <w:widowControl w:val="0"/>
        <w:ind w:firstLine="540"/>
        <w:jc w:val="both"/>
      </w:pPr>
      <w:r w:rsidRPr="0049529A">
        <w:t>Участвуют вместе с родителями в проведении выставок семейного художественного творчества, музыкальных вечеров, в экскурсионно-краеведческой деятельности, реализации культурно-досуговых программ, включая посещение объектов художественной культуры с последующим представлением в образовательном учреждении своих впечатлений и созданных по мотивам экскурсий творческих работ.</w:t>
      </w:r>
    </w:p>
    <w:p w:rsidR="00F91E57" w:rsidRPr="0049529A" w:rsidRDefault="00F91E57" w:rsidP="00F91E57">
      <w:pPr>
        <w:pStyle w:val="210"/>
        <w:widowControl w:val="0"/>
        <w:ind w:firstLine="540"/>
        <w:jc w:val="both"/>
      </w:pPr>
      <w:r w:rsidRPr="0049529A">
        <w:t xml:space="preserve">Участвуют в оформлении класса и школы, озеленении пришкольного участка, стремятся внести красоту в домашний быт. </w:t>
      </w:r>
    </w:p>
    <w:p w:rsidR="00F91E57" w:rsidRPr="0049529A" w:rsidRDefault="00F91E57" w:rsidP="00F91E57">
      <w:pPr>
        <w:pStyle w:val="210"/>
        <w:widowControl w:val="0"/>
        <w:ind w:firstLine="540"/>
        <w:jc w:val="both"/>
        <w:sectPr w:rsidR="00F91E57" w:rsidRPr="0049529A">
          <w:pgSz w:w="11906" w:h="16838"/>
          <w:pgMar w:top="1134" w:right="850" w:bottom="1134" w:left="1701" w:header="708" w:footer="708" w:gutter="0"/>
          <w:cols w:space="708"/>
          <w:docGrid w:linePitch="360"/>
        </w:sectPr>
      </w:pPr>
      <w:r w:rsidRPr="0049529A">
        <w:t>Культура школы (совокупность норм, ценностей, традиций, обычаев, ритуалов, правил, регулирующих деятельность и взаимодействие членов коллектива нашей школы) определяет уклад жизни. Именно культурная практика, которая представляет собой культурное событие, участие в котором помещает ученика в культурную среду, расширяя его опыт обучаемого, творческого поведения в культуре является основной педагогической единицей внеурочной деятельности.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3"/>
        <w:gridCol w:w="98"/>
        <w:gridCol w:w="4820"/>
        <w:gridCol w:w="7165"/>
      </w:tblGrid>
      <w:tr w:rsidR="00F62EA1" w:rsidRPr="007F2106" w:rsidTr="00946B13">
        <w:trPr>
          <w:jc w:val="center"/>
        </w:trPr>
        <w:tc>
          <w:tcPr>
            <w:tcW w:w="947" w:type="pct"/>
            <w:gridSpan w:val="2"/>
            <w:tcBorders>
              <w:top w:val="single" w:sz="4" w:space="0" w:color="auto"/>
              <w:left w:val="single" w:sz="4" w:space="0" w:color="auto"/>
              <w:bottom w:val="single" w:sz="4" w:space="0" w:color="auto"/>
              <w:right w:val="single" w:sz="4" w:space="0" w:color="auto"/>
            </w:tcBorders>
          </w:tcPr>
          <w:p w:rsidR="00F62EA1" w:rsidRPr="007F2106" w:rsidRDefault="00F62EA1" w:rsidP="00946B13">
            <w:pPr>
              <w:ind w:firstLine="540"/>
              <w:jc w:val="both"/>
              <w:rPr>
                <w:sz w:val="24"/>
                <w:szCs w:val="24"/>
              </w:rPr>
            </w:pPr>
            <w:r w:rsidRPr="007F2106">
              <w:rPr>
                <w:sz w:val="24"/>
                <w:szCs w:val="24"/>
              </w:rPr>
              <w:lastRenderedPageBreak/>
              <w:t>Виды деятельности и формы организации</w:t>
            </w:r>
          </w:p>
        </w:tc>
        <w:tc>
          <w:tcPr>
            <w:tcW w:w="4053" w:type="pct"/>
            <w:gridSpan w:val="2"/>
            <w:tcBorders>
              <w:top w:val="single" w:sz="4" w:space="0" w:color="auto"/>
              <w:left w:val="single" w:sz="4" w:space="0" w:color="auto"/>
              <w:bottom w:val="single" w:sz="4" w:space="0" w:color="auto"/>
              <w:right w:val="single" w:sz="4" w:space="0" w:color="auto"/>
            </w:tcBorders>
          </w:tcPr>
          <w:p w:rsidR="00F62EA1" w:rsidRPr="007F2106" w:rsidRDefault="00F62EA1" w:rsidP="00946B13">
            <w:pPr>
              <w:ind w:firstLine="540"/>
              <w:jc w:val="center"/>
              <w:rPr>
                <w:sz w:val="24"/>
                <w:szCs w:val="24"/>
              </w:rPr>
            </w:pPr>
            <w:r w:rsidRPr="007F2106">
              <w:rPr>
                <w:sz w:val="24"/>
                <w:szCs w:val="24"/>
              </w:rPr>
              <w:t>Тематика занятий</w:t>
            </w:r>
          </w:p>
        </w:tc>
      </w:tr>
      <w:tr w:rsidR="00F62EA1" w:rsidRPr="007F2106" w:rsidTr="00946B13">
        <w:trPr>
          <w:jc w:val="center"/>
        </w:trPr>
        <w:tc>
          <w:tcPr>
            <w:tcW w:w="914" w:type="pct"/>
          </w:tcPr>
          <w:p w:rsidR="00F62EA1" w:rsidRPr="007F2106" w:rsidRDefault="00F62EA1" w:rsidP="00946B13">
            <w:pPr>
              <w:ind w:firstLine="540"/>
              <w:jc w:val="both"/>
              <w:rPr>
                <w:b/>
                <w:sz w:val="24"/>
                <w:szCs w:val="24"/>
              </w:rPr>
            </w:pPr>
          </w:p>
        </w:tc>
        <w:tc>
          <w:tcPr>
            <w:tcW w:w="1663" w:type="pct"/>
            <w:gridSpan w:val="2"/>
            <w:vAlign w:val="center"/>
          </w:tcPr>
          <w:p w:rsidR="00F62EA1" w:rsidRPr="007F2106" w:rsidRDefault="00F62EA1" w:rsidP="00946B13">
            <w:pPr>
              <w:ind w:firstLine="540"/>
              <w:jc w:val="center"/>
              <w:rPr>
                <w:b/>
                <w:sz w:val="24"/>
                <w:szCs w:val="24"/>
              </w:rPr>
            </w:pPr>
            <w:r w:rsidRPr="007F2106">
              <w:rPr>
                <w:b/>
                <w:sz w:val="24"/>
                <w:szCs w:val="24"/>
              </w:rPr>
              <w:t>8 класс</w:t>
            </w:r>
          </w:p>
        </w:tc>
        <w:tc>
          <w:tcPr>
            <w:tcW w:w="2423" w:type="pct"/>
            <w:vAlign w:val="center"/>
          </w:tcPr>
          <w:p w:rsidR="00F62EA1" w:rsidRPr="007F2106" w:rsidRDefault="00F62EA1" w:rsidP="00946B13">
            <w:pPr>
              <w:ind w:firstLine="540"/>
              <w:jc w:val="center"/>
              <w:rPr>
                <w:b/>
                <w:sz w:val="24"/>
                <w:szCs w:val="24"/>
              </w:rPr>
            </w:pPr>
            <w:r w:rsidRPr="007F2106">
              <w:rPr>
                <w:b/>
                <w:sz w:val="24"/>
                <w:szCs w:val="24"/>
              </w:rPr>
              <w:t>9 класс</w:t>
            </w:r>
          </w:p>
        </w:tc>
      </w:tr>
      <w:tr w:rsidR="00F62EA1" w:rsidRPr="007F2106" w:rsidTr="00946B13">
        <w:trPr>
          <w:jc w:val="center"/>
        </w:trPr>
        <w:tc>
          <w:tcPr>
            <w:tcW w:w="914" w:type="pct"/>
          </w:tcPr>
          <w:p w:rsidR="00F62EA1" w:rsidRPr="007F2106" w:rsidRDefault="00F62EA1" w:rsidP="00946B13">
            <w:pPr>
              <w:ind w:firstLine="540"/>
              <w:jc w:val="both"/>
              <w:rPr>
                <w:sz w:val="24"/>
                <w:szCs w:val="24"/>
              </w:rPr>
            </w:pPr>
            <w:r w:rsidRPr="007F2106">
              <w:rPr>
                <w:sz w:val="24"/>
                <w:szCs w:val="24"/>
              </w:rPr>
              <w:t>Классные часы, беседы, часы общения, дискуссии, проекты</w:t>
            </w:r>
          </w:p>
        </w:tc>
        <w:tc>
          <w:tcPr>
            <w:tcW w:w="4086" w:type="pct"/>
            <w:gridSpan w:val="3"/>
          </w:tcPr>
          <w:p w:rsidR="00F62EA1" w:rsidRPr="007F2106" w:rsidRDefault="00F62EA1" w:rsidP="00946B13">
            <w:pPr>
              <w:ind w:firstLine="81"/>
              <w:jc w:val="both"/>
              <w:rPr>
                <w:sz w:val="24"/>
                <w:szCs w:val="24"/>
              </w:rPr>
            </w:pPr>
            <w:r w:rsidRPr="007F2106">
              <w:rPr>
                <w:sz w:val="24"/>
                <w:szCs w:val="24"/>
              </w:rPr>
              <w:t>Презентация «Фольклорные коллективы на Белгородчине».</w:t>
            </w:r>
          </w:p>
          <w:p w:rsidR="00F62EA1" w:rsidRPr="007F2106" w:rsidRDefault="00F62EA1" w:rsidP="00946B13">
            <w:pPr>
              <w:ind w:firstLine="81"/>
              <w:jc w:val="both"/>
              <w:rPr>
                <w:sz w:val="24"/>
                <w:szCs w:val="24"/>
              </w:rPr>
            </w:pPr>
          </w:p>
        </w:tc>
      </w:tr>
      <w:tr w:rsidR="00F62EA1" w:rsidRPr="007F2106" w:rsidTr="00946B13">
        <w:trPr>
          <w:jc w:val="center"/>
        </w:trPr>
        <w:tc>
          <w:tcPr>
            <w:tcW w:w="914" w:type="pct"/>
          </w:tcPr>
          <w:p w:rsidR="00F62EA1" w:rsidRPr="007F2106" w:rsidRDefault="00F62EA1" w:rsidP="00946B13">
            <w:pPr>
              <w:ind w:firstLine="540"/>
              <w:jc w:val="both"/>
              <w:rPr>
                <w:sz w:val="24"/>
                <w:szCs w:val="24"/>
              </w:rPr>
            </w:pPr>
          </w:p>
        </w:tc>
        <w:tc>
          <w:tcPr>
            <w:tcW w:w="1663" w:type="pct"/>
            <w:gridSpan w:val="2"/>
          </w:tcPr>
          <w:p w:rsidR="00F62EA1" w:rsidRPr="007F2106" w:rsidRDefault="00F62EA1" w:rsidP="00946B13">
            <w:pPr>
              <w:ind w:firstLine="81"/>
              <w:jc w:val="both"/>
              <w:rPr>
                <w:sz w:val="24"/>
                <w:szCs w:val="24"/>
              </w:rPr>
            </w:pPr>
            <w:r w:rsidRPr="007F2106">
              <w:rPr>
                <w:sz w:val="24"/>
                <w:szCs w:val="24"/>
              </w:rPr>
              <w:t>«Музыка серьезная и легкая: проблемы, суждения, мнения» (проект)</w:t>
            </w:r>
          </w:p>
        </w:tc>
        <w:tc>
          <w:tcPr>
            <w:tcW w:w="2423" w:type="pct"/>
            <w:vMerge w:val="restart"/>
          </w:tcPr>
          <w:p w:rsidR="00F62EA1" w:rsidRPr="007F2106" w:rsidRDefault="00F62EA1" w:rsidP="00946B13">
            <w:pPr>
              <w:ind w:firstLine="81"/>
              <w:jc w:val="both"/>
              <w:rPr>
                <w:sz w:val="24"/>
                <w:szCs w:val="24"/>
              </w:rPr>
            </w:pPr>
            <w:r w:rsidRPr="007F2106">
              <w:rPr>
                <w:sz w:val="24"/>
                <w:szCs w:val="24"/>
              </w:rPr>
              <w:t>А.С. Пушкин – наше все (воплощение образа поэта и образов его литературных произведений средствами разных видов искусства (проект)</w:t>
            </w:r>
          </w:p>
        </w:tc>
      </w:tr>
      <w:tr w:rsidR="00F62EA1" w:rsidRPr="007F2106" w:rsidTr="00946B13">
        <w:trPr>
          <w:jc w:val="center"/>
        </w:trPr>
        <w:tc>
          <w:tcPr>
            <w:tcW w:w="914" w:type="pct"/>
          </w:tcPr>
          <w:p w:rsidR="00F62EA1" w:rsidRPr="007F2106" w:rsidRDefault="00F62EA1" w:rsidP="00946B13">
            <w:pPr>
              <w:ind w:firstLine="540"/>
              <w:jc w:val="both"/>
              <w:rPr>
                <w:sz w:val="24"/>
                <w:szCs w:val="24"/>
              </w:rPr>
            </w:pPr>
          </w:p>
        </w:tc>
        <w:tc>
          <w:tcPr>
            <w:tcW w:w="1663" w:type="pct"/>
            <w:gridSpan w:val="2"/>
          </w:tcPr>
          <w:p w:rsidR="00F62EA1" w:rsidRPr="007F2106" w:rsidRDefault="00F62EA1" w:rsidP="00946B13">
            <w:pPr>
              <w:ind w:firstLine="81"/>
              <w:jc w:val="both"/>
              <w:rPr>
                <w:sz w:val="24"/>
                <w:szCs w:val="24"/>
              </w:rPr>
            </w:pPr>
            <w:r w:rsidRPr="007F2106">
              <w:rPr>
                <w:sz w:val="24"/>
                <w:szCs w:val="24"/>
              </w:rPr>
              <w:t>Орнаменты, вошедшие в сокровищницу мировой культуры.</w:t>
            </w:r>
          </w:p>
        </w:tc>
        <w:tc>
          <w:tcPr>
            <w:tcW w:w="2423" w:type="pct"/>
            <w:vMerge/>
          </w:tcPr>
          <w:p w:rsidR="00F62EA1" w:rsidRPr="007F2106" w:rsidRDefault="00F62EA1" w:rsidP="00946B13">
            <w:pPr>
              <w:ind w:firstLine="81"/>
              <w:jc w:val="both"/>
              <w:rPr>
                <w:sz w:val="24"/>
                <w:szCs w:val="24"/>
              </w:rPr>
            </w:pPr>
          </w:p>
        </w:tc>
      </w:tr>
      <w:tr w:rsidR="00F62EA1" w:rsidRPr="007F2106" w:rsidTr="00946B13">
        <w:trPr>
          <w:jc w:val="center"/>
        </w:trPr>
        <w:tc>
          <w:tcPr>
            <w:tcW w:w="914" w:type="pct"/>
          </w:tcPr>
          <w:p w:rsidR="00F62EA1" w:rsidRPr="007F2106" w:rsidRDefault="00F62EA1" w:rsidP="00946B13">
            <w:pPr>
              <w:ind w:firstLine="540"/>
              <w:jc w:val="both"/>
              <w:rPr>
                <w:sz w:val="24"/>
                <w:szCs w:val="24"/>
              </w:rPr>
            </w:pPr>
          </w:p>
        </w:tc>
        <w:tc>
          <w:tcPr>
            <w:tcW w:w="1663" w:type="pct"/>
            <w:gridSpan w:val="2"/>
          </w:tcPr>
          <w:p w:rsidR="00F62EA1" w:rsidRPr="007F2106" w:rsidRDefault="00F62EA1" w:rsidP="00946B13">
            <w:pPr>
              <w:ind w:firstLine="81"/>
              <w:jc w:val="both"/>
              <w:rPr>
                <w:sz w:val="24"/>
                <w:szCs w:val="24"/>
              </w:rPr>
            </w:pPr>
            <w:r w:rsidRPr="007F2106">
              <w:rPr>
                <w:sz w:val="24"/>
                <w:szCs w:val="24"/>
              </w:rPr>
              <w:t>Характерные черты орнаментов народов России.</w:t>
            </w:r>
          </w:p>
        </w:tc>
        <w:tc>
          <w:tcPr>
            <w:tcW w:w="2423" w:type="pct"/>
            <w:vMerge/>
          </w:tcPr>
          <w:p w:rsidR="00F62EA1" w:rsidRPr="007F2106" w:rsidRDefault="00F62EA1" w:rsidP="00946B13">
            <w:pPr>
              <w:ind w:firstLine="81"/>
              <w:jc w:val="both"/>
              <w:rPr>
                <w:sz w:val="24"/>
                <w:szCs w:val="24"/>
              </w:rPr>
            </w:pPr>
          </w:p>
        </w:tc>
      </w:tr>
      <w:tr w:rsidR="00F62EA1" w:rsidRPr="007F2106" w:rsidTr="00946B13">
        <w:trPr>
          <w:jc w:val="center"/>
        </w:trPr>
        <w:tc>
          <w:tcPr>
            <w:tcW w:w="914" w:type="pct"/>
          </w:tcPr>
          <w:p w:rsidR="00F62EA1" w:rsidRPr="007F2106" w:rsidRDefault="00F62EA1" w:rsidP="00946B13">
            <w:pPr>
              <w:ind w:firstLine="540"/>
              <w:jc w:val="both"/>
              <w:rPr>
                <w:sz w:val="24"/>
                <w:szCs w:val="24"/>
              </w:rPr>
            </w:pPr>
          </w:p>
        </w:tc>
        <w:tc>
          <w:tcPr>
            <w:tcW w:w="1663" w:type="pct"/>
            <w:gridSpan w:val="2"/>
          </w:tcPr>
          <w:p w:rsidR="00F62EA1" w:rsidRPr="007F2106" w:rsidRDefault="00F62EA1" w:rsidP="00946B13">
            <w:pPr>
              <w:ind w:firstLine="81"/>
              <w:jc w:val="both"/>
              <w:rPr>
                <w:sz w:val="24"/>
                <w:szCs w:val="24"/>
              </w:rPr>
            </w:pPr>
            <w:r w:rsidRPr="007F2106">
              <w:rPr>
                <w:sz w:val="24"/>
                <w:szCs w:val="24"/>
              </w:rPr>
              <w:t>«Незаслуженно забытые имена» (первый русский композитор В.Калинников, симфония №1 – светлый гимн жизни).</w:t>
            </w:r>
          </w:p>
        </w:tc>
        <w:tc>
          <w:tcPr>
            <w:tcW w:w="2423" w:type="pct"/>
          </w:tcPr>
          <w:p w:rsidR="00F62EA1" w:rsidRPr="007F2106" w:rsidRDefault="00F62EA1" w:rsidP="00946B13">
            <w:pPr>
              <w:ind w:firstLine="81"/>
              <w:jc w:val="both"/>
              <w:rPr>
                <w:sz w:val="24"/>
                <w:szCs w:val="24"/>
              </w:rPr>
            </w:pPr>
            <w:r w:rsidRPr="007F2106">
              <w:rPr>
                <w:sz w:val="24"/>
                <w:szCs w:val="24"/>
              </w:rPr>
              <w:t>Художественные промыслы на Белгородчине</w:t>
            </w:r>
          </w:p>
        </w:tc>
      </w:tr>
      <w:tr w:rsidR="00F62EA1" w:rsidRPr="007F2106" w:rsidTr="00946B13">
        <w:trPr>
          <w:jc w:val="center"/>
        </w:trPr>
        <w:tc>
          <w:tcPr>
            <w:tcW w:w="914" w:type="pct"/>
          </w:tcPr>
          <w:p w:rsidR="00F62EA1" w:rsidRPr="007F2106" w:rsidRDefault="00F62EA1" w:rsidP="00946B13">
            <w:pPr>
              <w:ind w:firstLine="540"/>
              <w:jc w:val="both"/>
              <w:rPr>
                <w:sz w:val="24"/>
                <w:szCs w:val="24"/>
              </w:rPr>
            </w:pPr>
            <w:r w:rsidRPr="007F2106">
              <w:rPr>
                <w:sz w:val="24"/>
                <w:szCs w:val="24"/>
              </w:rPr>
              <w:t>Общешкольные мероприятия</w:t>
            </w:r>
          </w:p>
        </w:tc>
        <w:tc>
          <w:tcPr>
            <w:tcW w:w="4086" w:type="pct"/>
            <w:gridSpan w:val="3"/>
          </w:tcPr>
          <w:p w:rsidR="00F62EA1" w:rsidRPr="007F2106" w:rsidRDefault="00F62EA1" w:rsidP="00946B13">
            <w:pPr>
              <w:ind w:firstLine="81"/>
              <w:jc w:val="both"/>
              <w:rPr>
                <w:sz w:val="24"/>
                <w:szCs w:val="24"/>
              </w:rPr>
            </w:pPr>
            <w:r w:rsidRPr="007F2106">
              <w:rPr>
                <w:sz w:val="24"/>
                <w:szCs w:val="24"/>
              </w:rPr>
              <w:t>Рождественские праздники. Масленица-русский народный праздник. Единый, выставка-конкурс листовок «Мат - не наш формат»). Выступление агитбригады «За чистоту языка, культуру общения»</w:t>
            </w:r>
          </w:p>
          <w:p w:rsidR="00F62EA1" w:rsidRPr="007F2106" w:rsidRDefault="00F62EA1" w:rsidP="00946B13">
            <w:pPr>
              <w:ind w:firstLine="81"/>
              <w:jc w:val="both"/>
              <w:rPr>
                <w:sz w:val="24"/>
                <w:szCs w:val="24"/>
              </w:rPr>
            </w:pPr>
            <w:r w:rsidRPr="007F2106">
              <w:rPr>
                <w:sz w:val="24"/>
                <w:szCs w:val="24"/>
              </w:rPr>
              <w:t>Декада творчества: искусство слов(конкурс чтецов).</w:t>
            </w:r>
          </w:p>
          <w:p w:rsidR="00F62EA1" w:rsidRPr="007F2106" w:rsidRDefault="00F62EA1" w:rsidP="00946B13">
            <w:pPr>
              <w:ind w:firstLine="81"/>
              <w:jc w:val="both"/>
              <w:rPr>
                <w:sz w:val="24"/>
                <w:szCs w:val="24"/>
              </w:rPr>
            </w:pPr>
            <w:r w:rsidRPr="007F2106">
              <w:rPr>
                <w:sz w:val="24"/>
                <w:szCs w:val="24"/>
              </w:rPr>
              <w:t xml:space="preserve"> Выставки рисунков </w:t>
            </w:r>
          </w:p>
          <w:p w:rsidR="00F62EA1" w:rsidRPr="007F2106" w:rsidRDefault="00F62EA1" w:rsidP="00946B13">
            <w:pPr>
              <w:ind w:firstLine="81"/>
              <w:jc w:val="both"/>
              <w:rPr>
                <w:sz w:val="24"/>
                <w:szCs w:val="24"/>
              </w:rPr>
            </w:pPr>
            <w:r w:rsidRPr="007F2106">
              <w:rPr>
                <w:sz w:val="24"/>
                <w:szCs w:val="24"/>
              </w:rPr>
              <w:t xml:space="preserve">Ежегодные выставки декоративно-прикладного творчества учащихся и родителей </w:t>
            </w:r>
          </w:p>
          <w:p w:rsidR="00F62EA1" w:rsidRPr="007F2106" w:rsidRDefault="00F62EA1" w:rsidP="00946B13">
            <w:pPr>
              <w:ind w:firstLine="81"/>
              <w:jc w:val="both"/>
              <w:rPr>
                <w:sz w:val="24"/>
                <w:szCs w:val="24"/>
              </w:rPr>
            </w:pPr>
            <w:r w:rsidRPr="007F2106">
              <w:rPr>
                <w:sz w:val="24"/>
                <w:szCs w:val="24"/>
              </w:rPr>
              <w:t>Конкурс инсценированной песни «Песня приближала победу».</w:t>
            </w:r>
          </w:p>
          <w:p w:rsidR="00F62EA1" w:rsidRPr="007F2106" w:rsidRDefault="00F62EA1" w:rsidP="00946B13">
            <w:pPr>
              <w:ind w:firstLine="81"/>
              <w:jc w:val="both"/>
              <w:rPr>
                <w:sz w:val="24"/>
                <w:szCs w:val="24"/>
              </w:rPr>
            </w:pPr>
            <w:r w:rsidRPr="007F2106">
              <w:rPr>
                <w:sz w:val="24"/>
                <w:szCs w:val="24"/>
              </w:rPr>
              <w:t>Единый час поэзии. Единый урок чтения.</w:t>
            </w:r>
          </w:p>
          <w:p w:rsidR="00F62EA1" w:rsidRPr="007F2106" w:rsidRDefault="00F62EA1" w:rsidP="00946B13">
            <w:pPr>
              <w:ind w:firstLine="81"/>
              <w:jc w:val="both"/>
              <w:rPr>
                <w:sz w:val="24"/>
                <w:szCs w:val="24"/>
              </w:rPr>
            </w:pPr>
            <w:r w:rsidRPr="007F2106">
              <w:rPr>
                <w:sz w:val="24"/>
                <w:szCs w:val="24"/>
              </w:rPr>
              <w:t>Праздничная выставка декоративно-прикладного творчества, посвященная светлому празднику Пасхи.</w:t>
            </w:r>
          </w:p>
          <w:p w:rsidR="00F62EA1" w:rsidRPr="007F2106" w:rsidRDefault="00F62EA1" w:rsidP="00946B13">
            <w:pPr>
              <w:ind w:firstLine="81"/>
              <w:jc w:val="both"/>
              <w:rPr>
                <w:sz w:val="24"/>
                <w:szCs w:val="24"/>
              </w:rPr>
            </w:pPr>
            <w:r w:rsidRPr="007F2106">
              <w:rPr>
                <w:sz w:val="24"/>
                <w:szCs w:val="24"/>
              </w:rPr>
              <w:t>Экскурсии в  районный краеведческий музей.</w:t>
            </w:r>
          </w:p>
        </w:tc>
      </w:tr>
      <w:tr w:rsidR="00F91E57" w:rsidRPr="007F2106" w:rsidTr="00470368">
        <w:trPr>
          <w:jc w:val="center"/>
        </w:trPr>
        <w:tc>
          <w:tcPr>
            <w:tcW w:w="947" w:type="pct"/>
            <w:gridSpan w:val="2"/>
            <w:tcBorders>
              <w:top w:val="single" w:sz="4" w:space="0" w:color="auto"/>
              <w:left w:val="single" w:sz="4" w:space="0" w:color="auto"/>
              <w:bottom w:val="single" w:sz="4" w:space="0" w:color="auto"/>
              <w:right w:val="single" w:sz="4" w:space="0" w:color="auto"/>
            </w:tcBorders>
          </w:tcPr>
          <w:p w:rsidR="00F91E57" w:rsidRPr="007F2106" w:rsidRDefault="00F91E57" w:rsidP="00470368">
            <w:pPr>
              <w:ind w:firstLine="540"/>
              <w:jc w:val="both"/>
              <w:rPr>
                <w:sz w:val="24"/>
                <w:szCs w:val="24"/>
              </w:rPr>
            </w:pPr>
            <w:r w:rsidRPr="007F2106">
              <w:rPr>
                <w:sz w:val="24"/>
                <w:szCs w:val="24"/>
              </w:rPr>
              <w:t>Виды деятельности и формы организации</w:t>
            </w:r>
          </w:p>
        </w:tc>
        <w:tc>
          <w:tcPr>
            <w:tcW w:w="4053" w:type="pct"/>
            <w:gridSpan w:val="2"/>
            <w:tcBorders>
              <w:top w:val="single" w:sz="4" w:space="0" w:color="auto"/>
              <w:left w:val="single" w:sz="4" w:space="0" w:color="auto"/>
              <w:bottom w:val="single" w:sz="4" w:space="0" w:color="auto"/>
              <w:right w:val="single" w:sz="4" w:space="0" w:color="auto"/>
            </w:tcBorders>
          </w:tcPr>
          <w:p w:rsidR="00F91E57" w:rsidRPr="007F2106" w:rsidRDefault="00F91E57" w:rsidP="00470368">
            <w:pPr>
              <w:ind w:firstLine="540"/>
              <w:jc w:val="center"/>
              <w:rPr>
                <w:sz w:val="24"/>
                <w:szCs w:val="24"/>
              </w:rPr>
            </w:pPr>
            <w:r w:rsidRPr="007F2106">
              <w:rPr>
                <w:sz w:val="24"/>
                <w:szCs w:val="24"/>
              </w:rPr>
              <w:t>Тематика занятий</w:t>
            </w:r>
          </w:p>
        </w:tc>
      </w:tr>
    </w:tbl>
    <w:p w:rsidR="00F91E57" w:rsidRPr="007F2106" w:rsidRDefault="00F91E57" w:rsidP="00F91E57">
      <w:pPr>
        <w:ind w:firstLine="540"/>
        <w:jc w:val="both"/>
        <w:rPr>
          <w:b/>
          <w:sz w:val="24"/>
          <w:szCs w:val="24"/>
        </w:rPr>
        <w:sectPr w:rsidR="00F91E57" w:rsidRPr="007F2106" w:rsidSect="00A61453">
          <w:pgSz w:w="16838" w:h="11906" w:orient="landscape"/>
          <w:pgMar w:top="851" w:right="1134" w:bottom="1701" w:left="1134" w:header="709" w:footer="709" w:gutter="0"/>
          <w:cols w:space="708"/>
          <w:docGrid w:linePitch="360"/>
        </w:sectPr>
      </w:pPr>
    </w:p>
    <w:p w:rsidR="00F91E57" w:rsidRPr="007F2106" w:rsidRDefault="00F91E57" w:rsidP="00F91E57">
      <w:pPr>
        <w:ind w:firstLine="540"/>
        <w:rPr>
          <w:b/>
          <w:bCs/>
          <w:sz w:val="24"/>
          <w:szCs w:val="24"/>
        </w:rPr>
      </w:pPr>
      <w:r w:rsidRPr="007F2106">
        <w:rPr>
          <w:b/>
          <w:bCs/>
          <w:sz w:val="24"/>
          <w:szCs w:val="24"/>
          <w:lang w:val="en-US"/>
        </w:rPr>
        <w:lastRenderedPageBreak/>
        <w:t>IV</w:t>
      </w:r>
      <w:r w:rsidRPr="007F2106">
        <w:rPr>
          <w:b/>
          <w:bCs/>
          <w:sz w:val="24"/>
          <w:szCs w:val="24"/>
        </w:rPr>
        <w:t xml:space="preserve"> Формы индивидуальной и групповой организации профессиональной ориентации обучающихся: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1"/>
        <w:gridCol w:w="4962"/>
        <w:gridCol w:w="7023"/>
      </w:tblGrid>
      <w:tr w:rsidR="00F62EA1" w:rsidRPr="007F2106" w:rsidTr="00946B13">
        <w:tc>
          <w:tcPr>
            <w:tcW w:w="947" w:type="pct"/>
            <w:vMerge w:val="restart"/>
          </w:tcPr>
          <w:p w:rsidR="00F62EA1" w:rsidRPr="007F2106" w:rsidRDefault="00F62EA1" w:rsidP="00946B13">
            <w:pPr>
              <w:ind w:firstLine="540"/>
              <w:jc w:val="both"/>
              <w:rPr>
                <w:b/>
                <w:sz w:val="24"/>
                <w:szCs w:val="24"/>
              </w:rPr>
            </w:pPr>
            <w:r w:rsidRPr="007F2106">
              <w:rPr>
                <w:b/>
                <w:sz w:val="24"/>
                <w:szCs w:val="24"/>
              </w:rPr>
              <w:t>Виды деятельности и формы организации</w:t>
            </w:r>
          </w:p>
        </w:tc>
        <w:tc>
          <w:tcPr>
            <w:tcW w:w="4053" w:type="pct"/>
            <w:gridSpan w:val="2"/>
          </w:tcPr>
          <w:p w:rsidR="00F62EA1" w:rsidRPr="007F2106" w:rsidRDefault="00F62EA1" w:rsidP="00946B13">
            <w:pPr>
              <w:ind w:firstLine="540"/>
              <w:jc w:val="center"/>
              <w:rPr>
                <w:b/>
                <w:sz w:val="24"/>
                <w:szCs w:val="24"/>
              </w:rPr>
            </w:pPr>
            <w:r w:rsidRPr="007F2106">
              <w:rPr>
                <w:b/>
                <w:sz w:val="24"/>
                <w:szCs w:val="24"/>
              </w:rPr>
              <w:t>Тематика занятий</w:t>
            </w: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vAlign w:val="center"/>
          </w:tcPr>
          <w:p w:rsidR="00F62EA1" w:rsidRPr="007F2106" w:rsidRDefault="00F62EA1" w:rsidP="00946B13">
            <w:pPr>
              <w:ind w:firstLine="540"/>
              <w:jc w:val="center"/>
              <w:rPr>
                <w:b/>
                <w:sz w:val="24"/>
                <w:szCs w:val="24"/>
              </w:rPr>
            </w:pPr>
            <w:r w:rsidRPr="007F2106">
              <w:rPr>
                <w:b/>
                <w:sz w:val="24"/>
                <w:szCs w:val="24"/>
              </w:rPr>
              <w:t>8 класс</w:t>
            </w:r>
          </w:p>
        </w:tc>
        <w:tc>
          <w:tcPr>
            <w:tcW w:w="2375" w:type="pct"/>
            <w:vAlign w:val="center"/>
          </w:tcPr>
          <w:p w:rsidR="00F62EA1" w:rsidRPr="007F2106" w:rsidRDefault="00F62EA1" w:rsidP="00946B13">
            <w:pPr>
              <w:ind w:firstLine="540"/>
              <w:jc w:val="center"/>
              <w:rPr>
                <w:b/>
                <w:sz w:val="24"/>
                <w:szCs w:val="24"/>
              </w:rPr>
            </w:pPr>
            <w:r w:rsidRPr="007F2106">
              <w:rPr>
                <w:b/>
                <w:sz w:val="24"/>
                <w:szCs w:val="24"/>
              </w:rPr>
              <w:t>9 класс</w:t>
            </w:r>
          </w:p>
        </w:tc>
      </w:tr>
      <w:tr w:rsidR="00F62EA1" w:rsidRPr="007F2106" w:rsidTr="00946B13">
        <w:tc>
          <w:tcPr>
            <w:tcW w:w="947" w:type="pct"/>
            <w:vMerge w:val="restart"/>
          </w:tcPr>
          <w:p w:rsidR="00F62EA1" w:rsidRPr="007F2106" w:rsidRDefault="00F62EA1" w:rsidP="00946B13">
            <w:pPr>
              <w:ind w:firstLine="540"/>
              <w:jc w:val="both"/>
              <w:rPr>
                <w:b/>
                <w:sz w:val="24"/>
                <w:szCs w:val="24"/>
              </w:rPr>
            </w:pPr>
            <w:r w:rsidRPr="007F2106">
              <w:rPr>
                <w:sz w:val="24"/>
                <w:szCs w:val="24"/>
              </w:rPr>
              <w:t>Элективные курсы, углубленное изучение предметов, олимпиады, предметные недели, цикл классных часов «Состоявшиеся в профессии» (о выпускниках-профессионалах, родителях интересных профессий, знаменитых земляках )</w:t>
            </w:r>
          </w:p>
        </w:tc>
        <w:tc>
          <w:tcPr>
            <w:tcW w:w="1678" w:type="pct"/>
          </w:tcPr>
          <w:p w:rsidR="00F62EA1" w:rsidRPr="007F2106" w:rsidRDefault="00F62EA1" w:rsidP="00946B13">
            <w:pPr>
              <w:jc w:val="both"/>
              <w:rPr>
                <w:sz w:val="24"/>
                <w:szCs w:val="24"/>
              </w:rPr>
            </w:pPr>
            <w:r w:rsidRPr="007F2106">
              <w:rPr>
                <w:sz w:val="24"/>
                <w:szCs w:val="24"/>
              </w:rPr>
              <w:t>Что влияет на выбор профессии</w:t>
            </w:r>
          </w:p>
          <w:p w:rsidR="00F62EA1" w:rsidRPr="007F2106" w:rsidRDefault="00F62EA1" w:rsidP="00946B13">
            <w:pPr>
              <w:jc w:val="both"/>
              <w:rPr>
                <w:sz w:val="24"/>
                <w:szCs w:val="24"/>
              </w:rPr>
            </w:pPr>
            <w:r w:rsidRPr="007F2106">
              <w:rPr>
                <w:sz w:val="24"/>
                <w:szCs w:val="24"/>
              </w:rPr>
              <w:t>Мои цели. Личный профессиональный план.</w:t>
            </w:r>
          </w:p>
        </w:tc>
        <w:tc>
          <w:tcPr>
            <w:tcW w:w="2375" w:type="pct"/>
          </w:tcPr>
          <w:p w:rsidR="00F62EA1" w:rsidRPr="007F2106" w:rsidRDefault="00F62EA1" w:rsidP="00946B13">
            <w:pPr>
              <w:jc w:val="both"/>
              <w:rPr>
                <w:sz w:val="24"/>
                <w:szCs w:val="24"/>
              </w:rPr>
            </w:pPr>
            <w:r w:rsidRPr="007F2106">
              <w:rPr>
                <w:sz w:val="24"/>
                <w:szCs w:val="24"/>
              </w:rPr>
              <w:t>Я хочу. Интересы и склонности.</w:t>
            </w:r>
          </w:p>
          <w:p w:rsidR="00F62EA1" w:rsidRPr="007F2106" w:rsidRDefault="00F62EA1" w:rsidP="00946B13">
            <w:pPr>
              <w:jc w:val="both"/>
              <w:rPr>
                <w:sz w:val="24"/>
                <w:szCs w:val="24"/>
              </w:rPr>
            </w:pPr>
            <w:r w:rsidRPr="007F2106">
              <w:rPr>
                <w:sz w:val="24"/>
                <w:szCs w:val="24"/>
              </w:rPr>
              <w:t>Я хочу. Способности. Профессиональная пригодность.</w:t>
            </w: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tcPr>
          <w:p w:rsidR="00F62EA1" w:rsidRPr="007F2106" w:rsidRDefault="00F62EA1" w:rsidP="00946B13">
            <w:pPr>
              <w:snapToGrid w:val="0"/>
              <w:jc w:val="both"/>
              <w:rPr>
                <w:color w:val="000000"/>
                <w:sz w:val="24"/>
                <w:szCs w:val="24"/>
              </w:rPr>
            </w:pPr>
            <w:r w:rsidRPr="007F2106">
              <w:rPr>
                <w:color w:val="000000"/>
                <w:sz w:val="24"/>
                <w:szCs w:val="24"/>
              </w:rPr>
              <w:t>Современный рынок труда</w:t>
            </w:r>
          </w:p>
        </w:tc>
        <w:tc>
          <w:tcPr>
            <w:tcW w:w="2375" w:type="pct"/>
            <w:vMerge w:val="restart"/>
            <w:vAlign w:val="center"/>
          </w:tcPr>
          <w:p w:rsidR="00F62EA1" w:rsidRPr="007F2106" w:rsidRDefault="00F62EA1" w:rsidP="00946B13">
            <w:pPr>
              <w:ind w:firstLine="540"/>
              <w:jc w:val="both"/>
              <w:rPr>
                <w:b/>
                <w:sz w:val="24"/>
                <w:szCs w:val="24"/>
              </w:rPr>
            </w:pPr>
            <w:r w:rsidRPr="007F2106">
              <w:rPr>
                <w:bCs/>
                <w:sz w:val="24"/>
                <w:szCs w:val="24"/>
              </w:rPr>
              <w:t>Мир профессионального труда. Содержание и характер труда. Анализ профессий.</w:t>
            </w: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tcPr>
          <w:p w:rsidR="00F62EA1" w:rsidRPr="007F2106" w:rsidRDefault="00F62EA1" w:rsidP="00946B13">
            <w:pPr>
              <w:snapToGrid w:val="0"/>
              <w:jc w:val="both"/>
              <w:rPr>
                <w:color w:val="000000"/>
                <w:sz w:val="24"/>
                <w:szCs w:val="24"/>
              </w:rPr>
            </w:pPr>
            <w:r>
              <w:rPr>
                <w:bCs/>
                <w:sz w:val="24"/>
                <w:szCs w:val="24"/>
              </w:rPr>
              <w:t>М</w:t>
            </w:r>
            <w:r w:rsidRPr="007F2106">
              <w:rPr>
                <w:bCs/>
                <w:sz w:val="24"/>
                <w:szCs w:val="24"/>
              </w:rPr>
              <w:t>етодика определения уровня коммуникативных и организаторских способностей КОС)</w:t>
            </w:r>
          </w:p>
        </w:tc>
        <w:tc>
          <w:tcPr>
            <w:tcW w:w="2375" w:type="pct"/>
            <w:vMerge/>
            <w:vAlign w:val="center"/>
          </w:tcPr>
          <w:p w:rsidR="00F62EA1" w:rsidRPr="007F2106" w:rsidRDefault="00F62EA1" w:rsidP="00946B13">
            <w:pPr>
              <w:ind w:firstLine="540"/>
              <w:jc w:val="center"/>
              <w:rPr>
                <w:b/>
                <w:sz w:val="24"/>
                <w:szCs w:val="24"/>
              </w:rPr>
            </w:pP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tcPr>
          <w:p w:rsidR="00F62EA1" w:rsidRPr="007F2106" w:rsidRDefault="00F62EA1" w:rsidP="00946B13">
            <w:pPr>
              <w:snapToGrid w:val="0"/>
              <w:jc w:val="both"/>
              <w:rPr>
                <w:color w:val="000000"/>
                <w:sz w:val="24"/>
                <w:szCs w:val="24"/>
              </w:rPr>
            </w:pPr>
            <w:r w:rsidRPr="007F2106">
              <w:rPr>
                <w:color w:val="000000"/>
                <w:sz w:val="24"/>
                <w:szCs w:val="24"/>
              </w:rPr>
              <w:t>Пути получения профессии</w:t>
            </w:r>
          </w:p>
        </w:tc>
        <w:tc>
          <w:tcPr>
            <w:tcW w:w="2375" w:type="pct"/>
          </w:tcPr>
          <w:p w:rsidR="00F62EA1" w:rsidRPr="007F2106" w:rsidRDefault="00F62EA1" w:rsidP="00946B13">
            <w:pPr>
              <w:jc w:val="both"/>
              <w:rPr>
                <w:bCs/>
                <w:sz w:val="24"/>
                <w:szCs w:val="24"/>
              </w:rPr>
            </w:pPr>
            <w:r w:rsidRPr="007F2106">
              <w:rPr>
                <w:bCs/>
                <w:sz w:val="24"/>
                <w:szCs w:val="24"/>
              </w:rPr>
              <w:t>Условия труда и ответственность в профессиональной деятельности.</w:t>
            </w: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tcPr>
          <w:p w:rsidR="00F62EA1" w:rsidRPr="007F2106" w:rsidRDefault="00F62EA1" w:rsidP="00946B13">
            <w:pPr>
              <w:snapToGrid w:val="0"/>
              <w:jc w:val="both"/>
              <w:rPr>
                <w:color w:val="000000"/>
                <w:sz w:val="24"/>
                <w:szCs w:val="24"/>
              </w:rPr>
            </w:pPr>
            <w:r w:rsidRPr="007F2106">
              <w:rPr>
                <w:bCs/>
                <w:sz w:val="24"/>
                <w:szCs w:val="24"/>
              </w:rPr>
              <w:t xml:space="preserve">Исследование интересов и склонностей с помощью анкеты ориентации.  </w:t>
            </w:r>
          </w:p>
        </w:tc>
        <w:tc>
          <w:tcPr>
            <w:tcW w:w="2375" w:type="pct"/>
          </w:tcPr>
          <w:p w:rsidR="00F62EA1" w:rsidRPr="007F2106" w:rsidRDefault="00F62EA1" w:rsidP="00946B13">
            <w:pPr>
              <w:jc w:val="both"/>
              <w:rPr>
                <w:bCs/>
                <w:sz w:val="24"/>
                <w:szCs w:val="24"/>
              </w:rPr>
            </w:pPr>
            <w:r w:rsidRPr="007F2106">
              <w:rPr>
                <w:bCs/>
                <w:sz w:val="24"/>
                <w:szCs w:val="24"/>
              </w:rPr>
              <w:t>Профессиональная карьера и здоровье</w:t>
            </w: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vMerge w:val="restart"/>
          </w:tcPr>
          <w:p w:rsidR="00F62EA1" w:rsidRPr="007F2106" w:rsidRDefault="00F62EA1" w:rsidP="00946B13">
            <w:pPr>
              <w:jc w:val="both"/>
              <w:rPr>
                <w:sz w:val="24"/>
                <w:szCs w:val="24"/>
              </w:rPr>
            </w:pPr>
            <w:r w:rsidRPr="007F2106">
              <w:rPr>
                <w:sz w:val="24"/>
                <w:szCs w:val="24"/>
              </w:rPr>
              <w:t>Игровые упражнения: «Вакансии».</w:t>
            </w:r>
          </w:p>
        </w:tc>
        <w:tc>
          <w:tcPr>
            <w:tcW w:w="2375" w:type="pct"/>
          </w:tcPr>
          <w:p w:rsidR="00F62EA1" w:rsidRPr="007F2106" w:rsidRDefault="00F62EA1" w:rsidP="00946B13">
            <w:pPr>
              <w:jc w:val="both"/>
              <w:rPr>
                <w:sz w:val="24"/>
                <w:szCs w:val="24"/>
              </w:rPr>
            </w:pPr>
            <w:r w:rsidRPr="007F2106">
              <w:rPr>
                <w:sz w:val="24"/>
                <w:szCs w:val="24"/>
              </w:rPr>
              <w:t>Надо. Требования современного рынка.</w:t>
            </w:r>
          </w:p>
          <w:p w:rsidR="00F62EA1" w:rsidRPr="007F2106" w:rsidRDefault="00F62EA1" w:rsidP="00946B13">
            <w:pPr>
              <w:jc w:val="both"/>
              <w:rPr>
                <w:sz w:val="24"/>
                <w:szCs w:val="24"/>
              </w:rPr>
            </w:pPr>
            <w:r w:rsidRPr="007F2106">
              <w:rPr>
                <w:sz w:val="24"/>
                <w:szCs w:val="24"/>
              </w:rPr>
              <w:t>Ошибки в выборе профессии.</w:t>
            </w: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vMerge/>
          </w:tcPr>
          <w:p w:rsidR="00F62EA1" w:rsidRPr="007F2106" w:rsidRDefault="00F62EA1" w:rsidP="00946B13">
            <w:pPr>
              <w:ind w:firstLine="540"/>
              <w:jc w:val="center"/>
              <w:rPr>
                <w:b/>
                <w:sz w:val="24"/>
                <w:szCs w:val="24"/>
              </w:rPr>
            </w:pPr>
          </w:p>
        </w:tc>
        <w:tc>
          <w:tcPr>
            <w:tcW w:w="2375" w:type="pct"/>
          </w:tcPr>
          <w:p w:rsidR="00F62EA1" w:rsidRPr="007F2106" w:rsidRDefault="00F62EA1" w:rsidP="00946B13">
            <w:pPr>
              <w:ind w:firstLine="540"/>
              <w:jc w:val="center"/>
              <w:rPr>
                <w:b/>
                <w:sz w:val="24"/>
                <w:szCs w:val="24"/>
              </w:rPr>
            </w:pPr>
            <w:r w:rsidRPr="007F2106">
              <w:rPr>
                <w:bCs/>
                <w:sz w:val="24"/>
                <w:szCs w:val="24"/>
              </w:rPr>
              <w:t>Путь к самопознанию. Образ «Я» и профессия Секреты выбора профессии. Ошибки при выборе профессии.</w:t>
            </w:r>
          </w:p>
        </w:tc>
      </w:tr>
      <w:tr w:rsidR="00F62EA1" w:rsidRPr="007F2106" w:rsidTr="00946B13">
        <w:tc>
          <w:tcPr>
            <w:tcW w:w="947" w:type="pct"/>
            <w:vMerge w:val="restart"/>
          </w:tcPr>
          <w:p w:rsidR="00F62EA1" w:rsidRPr="007F2106" w:rsidRDefault="00F62EA1" w:rsidP="00946B13">
            <w:pPr>
              <w:ind w:firstLine="540"/>
              <w:jc w:val="both"/>
              <w:rPr>
                <w:b/>
                <w:sz w:val="24"/>
                <w:szCs w:val="24"/>
              </w:rPr>
            </w:pPr>
            <w:r w:rsidRPr="007F2106">
              <w:rPr>
                <w:sz w:val="24"/>
                <w:szCs w:val="24"/>
              </w:rPr>
              <w:t xml:space="preserve">Экскурсии на предприятия поселка встречи с представителями разных профессий,  Дни открытых дверей,  выставки, творческие отчеты обучающихся, достижений обучающихся в спорте, в художественном творчестве, поздравления с успехами в олимпиадах, конкурсах, проектной и </w:t>
            </w:r>
            <w:r w:rsidRPr="007F2106">
              <w:rPr>
                <w:sz w:val="24"/>
                <w:szCs w:val="24"/>
              </w:rPr>
              <w:lastRenderedPageBreak/>
              <w:t>исследовательской деятельности. Конкрусы-выставки поделок, композиций «Я умею…»</w:t>
            </w:r>
          </w:p>
        </w:tc>
        <w:tc>
          <w:tcPr>
            <w:tcW w:w="1678" w:type="pct"/>
          </w:tcPr>
          <w:p w:rsidR="00F62EA1" w:rsidRPr="007F2106" w:rsidRDefault="00F62EA1" w:rsidP="00946B13">
            <w:pPr>
              <w:shd w:val="clear" w:color="auto" w:fill="FFFFFF"/>
              <w:snapToGrid w:val="0"/>
              <w:ind w:firstLine="540"/>
              <w:jc w:val="both"/>
              <w:rPr>
                <w:color w:val="000000"/>
                <w:sz w:val="24"/>
                <w:szCs w:val="24"/>
              </w:rPr>
            </w:pPr>
            <w:r w:rsidRPr="007F2106">
              <w:rPr>
                <w:color w:val="000000"/>
                <w:sz w:val="24"/>
                <w:szCs w:val="24"/>
              </w:rPr>
              <w:lastRenderedPageBreak/>
              <w:t>Способности и профессиональная пригодность</w:t>
            </w:r>
          </w:p>
          <w:p w:rsidR="00F62EA1" w:rsidRPr="007F2106" w:rsidRDefault="00F62EA1" w:rsidP="00946B13">
            <w:pPr>
              <w:shd w:val="clear" w:color="auto" w:fill="FFFFFF"/>
              <w:ind w:firstLine="540"/>
              <w:jc w:val="both"/>
              <w:rPr>
                <w:color w:val="000000"/>
                <w:sz w:val="24"/>
                <w:szCs w:val="24"/>
              </w:rPr>
            </w:pPr>
          </w:p>
        </w:tc>
        <w:tc>
          <w:tcPr>
            <w:tcW w:w="2375" w:type="pct"/>
          </w:tcPr>
          <w:p w:rsidR="00F62EA1" w:rsidRPr="007F2106" w:rsidRDefault="00F62EA1" w:rsidP="00946B13">
            <w:pPr>
              <w:tabs>
                <w:tab w:val="num" w:pos="0"/>
              </w:tabs>
              <w:ind w:right="-69" w:firstLine="540"/>
              <w:jc w:val="both"/>
              <w:rPr>
                <w:bCs/>
                <w:sz w:val="24"/>
                <w:szCs w:val="24"/>
              </w:rPr>
            </w:pPr>
            <w:r w:rsidRPr="007F2106">
              <w:rPr>
                <w:bCs/>
                <w:sz w:val="24"/>
                <w:szCs w:val="24"/>
              </w:rPr>
              <w:t>Тайны собственного «Я» (тест Холланда для определение типа личности, характерологическая анкета).</w:t>
            </w: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tcPr>
          <w:p w:rsidR="00F62EA1" w:rsidRPr="007F2106" w:rsidRDefault="00F62EA1" w:rsidP="00946B13">
            <w:pPr>
              <w:shd w:val="clear" w:color="auto" w:fill="FFFFFF"/>
              <w:snapToGrid w:val="0"/>
              <w:ind w:firstLine="540"/>
              <w:jc w:val="both"/>
              <w:rPr>
                <w:color w:val="000000"/>
                <w:sz w:val="24"/>
                <w:szCs w:val="24"/>
              </w:rPr>
            </w:pPr>
            <w:r w:rsidRPr="007F2106">
              <w:rPr>
                <w:color w:val="000000"/>
                <w:sz w:val="24"/>
                <w:szCs w:val="24"/>
              </w:rPr>
              <w:t>Способности  общие  и  специальные. Способности к практическим видам деятельности</w:t>
            </w:r>
          </w:p>
        </w:tc>
        <w:tc>
          <w:tcPr>
            <w:tcW w:w="2375" w:type="pct"/>
          </w:tcPr>
          <w:p w:rsidR="00F62EA1" w:rsidRPr="007F2106" w:rsidRDefault="00F62EA1" w:rsidP="00946B13">
            <w:pPr>
              <w:ind w:firstLine="540"/>
              <w:jc w:val="both"/>
              <w:rPr>
                <w:bCs/>
                <w:sz w:val="24"/>
                <w:szCs w:val="24"/>
              </w:rPr>
            </w:pPr>
            <w:r w:rsidRPr="007F2106">
              <w:rPr>
                <w:bCs/>
                <w:sz w:val="24"/>
                <w:szCs w:val="24"/>
              </w:rPr>
              <w:t>Интересы, склонности, возможности личности при выборе профессии. Профессиональный план.</w:t>
            </w: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tcPr>
          <w:p w:rsidR="00F62EA1" w:rsidRPr="007F2106" w:rsidRDefault="00F62EA1" w:rsidP="00946B13">
            <w:pPr>
              <w:snapToGrid w:val="0"/>
              <w:ind w:firstLine="540"/>
              <w:jc w:val="both"/>
              <w:rPr>
                <w:color w:val="000000"/>
                <w:sz w:val="24"/>
                <w:szCs w:val="24"/>
              </w:rPr>
            </w:pPr>
            <w:r w:rsidRPr="007F2106">
              <w:rPr>
                <w:color w:val="000000"/>
                <w:sz w:val="24"/>
                <w:szCs w:val="24"/>
              </w:rPr>
              <w:t>Способности к интеллектуальным видам деятельности</w:t>
            </w:r>
          </w:p>
        </w:tc>
        <w:tc>
          <w:tcPr>
            <w:tcW w:w="2375" w:type="pct"/>
          </w:tcPr>
          <w:p w:rsidR="00F62EA1" w:rsidRPr="007F2106" w:rsidRDefault="00F62EA1" w:rsidP="00946B13">
            <w:pPr>
              <w:ind w:firstLine="540"/>
              <w:jc w:val="both"/>
              <w:rPr>
                <w:bCs/>
                <w:sz w:val="24"/>
                <w:szCs w:val="24"/>
              </w:rPr>
            </w:pPr>
            <w:r w:rsidRPr="007F2106">
              <w:rPr>
                <w:sz w:val="24"/>
                <w:szCs w:val="24"/>
              </w:rPr>
              <w:t xml:space="preserve">Слагаемые выбора человека. Кем и каким я хочу  и могу быть. </w:t>
            </w:r>
            <w:r w:rsidRPr="007F2106">
              <w:rPr>
                <w:bCs/>
                <w:sz w:val="24"/>
                <w:szCs w:val="24"/>
              </w:rPr>
              <w:t>Профессиональные пробы.</w:t>
            </w: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tcPr>
          <w:p w:rsidR="00F62EA1" w:rsidRPr="007F2106" w:rsidRDefault="00F62EA1" w:rsidP="00946B13">
            <w:pPr>
              <w:snapToGrid w:val="0"/>
              <w:ind w:firstLine="540"/>
              <w:jc w:val="both"/>
              <w:rPr>
                <w:color w:val="000000"/>
                <w:sz w:val="24"/>
                <w:szCs w:val="24"/>
              </w:rPr>
            </w:pPr>
            <w:r w:rsidRPr="007F2106">
              <w:rPr>
                <w:color w:val="000000"/>
                <w:sz w:val="24"/>
                <w:szCs w:val="24"/>
              </w:rPr>
              <w:t>Способности к профессиям социального типа</w:t>
            </w:r>
          </w:p>
        </w:tc>
        <w:tc>
          <w:tcPr>
            <w:tcW w:w="2375" w:type="pct"/>
          </w:tcPr>
          <w:p w:rsidR="00F62EA1" w:rsidRPr="007F2106" w:rsidRDefault="00F62EA1" w:rsidP="00946B13">
            <w:pPr>
              <w:ind w:firstLine="540"/>
              <w:jc w:val="both"/>
              <w:rPr>
                <w:bCs/>
                <w:sz w:val="24"/>
                <w:szCs w:val="24"/>
              </w:rPr>
            </w:pPr>
            <w:r w:rsidRPr="007F2106">
              <w:rPr>
                <w:bCs/>
                <w:sz w:val="24"/>
                <w:szCs w:val="24"/>
              </w:rPr>
              <w:t>Социально-профессиональная мобильность – качество современного человека.</w:t>
            </w: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tcPr>
          <w:p w:rsidR="00F62EA1" w:rsidRPr="007F2106" w:rsidRDefault="00F62EA1" w:rsidP="00946B13">
            <w:pPr>
              <w:snapToGrid w:val="0"/>
              <w:jc w:val="both"/>
              <w:rPr>
                <w:color w:val="000000"/>
                <w:sz w:val="24"/>
                <w:szCs w:val="24"/>
              </w:rPr>
            </w:pPr>
            <w:r w:rsidRPr="007F2106">
              <w:rPr>
                <w:color w:val="000000"/>
                <w:sz w:val="24"/>
                <w:szCs w:val="24"/>
              </w:rPr>
              <w:t>Способности к офисным видам деятельности</w:t>
            </w:r>
          </w:p>
        </w:tc>
        <w:tc>
          <w:tcPr>
            <w:tcW w:w="2375" w:type="pct"/>
          </w:tcPr>
          <w:p w:rsidR="00F62EA1" w:rsidRPr="007F2106" w:rsidRDefault="00F62EA1" w:rsidP="00946B13">
            <w:pPr>
              <w:jc w:val="both"/>
              <w:rPr>
                <w:bCs/>
                <w:sz w:val="24"/>
                <w:szCs w:val="24"/>
              </w:rPr>
            </w:pPr>
            <w:r w:rsidRPr="007F2106">
              <w:rPr>
                <w:bCs/>
                <w:sz w:val="24"/>
                <w:szCs w:val="24"/>
              </w:rPr>
              <w:t>Пути получения профессии.</w:t>
            </w: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tcPr>
          <w:p w:rsidR="00F62EA1" w:rsidRPr="007F2106" w:rsidRDefault="00F62EA1" w:rsidP="00946B13">
            <w:pPr>
              <w:snapToGrid w:val="0"/>
              <w:jc w:val="both"/>
              <w:rPr>
                <w:color w:val="000000"/>
                <w:sz w:val="24"/>
                <w:szCs w:val="24"/>
              </w:rPr>
            </w:pPr>
            <w:r w:rsidRPr="007F2106">
              <w:rPr>
                <w:color w:val="000000"/>
                <w:sz w:val="24"/>
                <w:szCs w:val="24"/>
              </w:rPr>
              <w:t>Способности к предпринимательской деятельности.</w:t>
            </w:r>
          </w:p>
        </w:tc>
        <w:tc>
          <w:tcPr>
            <w:tcW w:w="2375" w:type="pct"/>
          </w:tcPr>
          <w:p w:rsidR="00F62EA1" w:rsidRPr="007F2106" w:rsidRDefault="00F62EA1" w:rsidP="00946B13">
            <w:pPr>
              <w:jc w:val="both"/>
              <w:rPr>
                <w:bCs/>
                <w:sz w:val="24"/>
                <w:szCs w:val="24"/>
              </w:rPr>
            </w:pPr>
            <w:r w:rsidRPr="007F2106">
              <w:rPr>
                <w:bCs/>
                <w:sz w:val="24"/>
                <w:szCs w:val="24"/>
              </w:rPr>
              <w:t>Анализ рынка труда.</w:t>
            </w: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tcPr>
          <w:p w:rsidR="00F62EA1" w:rsidRPr="007F2106" w:rsidRDefault="00F62EA1" w:rsidP="00946B13">
            <w:pPr>
              <w:shd w:val="clear" w:color="auto" w:fill="FFFFFF"/>
              <w:snapToGrid w:val="0"/>
              <w:jc w:val="both"/>
              <w:rPr>
                <w:color w:val="000000"/>
                <w:sz w:val="24"/>
                <w:szCs w:val="24"/>
              </w:rPr>
            </w:pPr>
            <w:r w:rsidRPr="007F2106">
              <w:rPr>
                <w:color w:val="000000"/>
                <w:sz w:val="24"/>
                <w:szCs w:val="24"/>
              </w:rPr>
              <w:t>Артистические способности.</w:t>
            </w:r>
          </w:p>
          <w:p w:rsidR="00F62EA1" w:rsidRPr="007F2106" w:rsidRDefault="00F62EA1" w:rsidP="00946B13">
            <w:pPr>
              <w:jc w:val="both"/>
              <w:rPr>
                <w:color w:val="000000"/>
                <w:sz w:val="24"/>
                <w:szCs w:val="24"/>
              </w:rPr>
            </w:pPr>
            <w:r w:rsidRPr="007F2106">
              <w:rPr>
                <w:color w:val="000000"/>
                <w:sz w:val="24"/>
                <w:szCs w:val="24"/>
              </w:rPr>
              <w:t>Защита проекта "Моя будущая профессия".</w:t>
            </w:r>
          </w:p>
        </w:tc>
        <w:tc>
          <w:tcPr>
            <w:tcW w:w="2375" w:type="pct"/>
          </w:tcPr>
          <w:p w:rsidR="00F62EA1" w:rsidRPr="007F2106" w:rsidRDefault="00F62EA1" w:rsidP="006C0172">
            <w:pPr>
              <w:jc w:val="both"/>
              <w:rPr>
                <w:bCs/>
                <w:sz w:val="24"/>
                <w:szCs w:val="24"/>
              </w:rPr>
            </w:pPr>
            <w:r w:rsidRPr="007F2106">
              <w:rPr>
                <w:bCs/>
                <w:sz w:val="24"/>
                <w:szCs w:val="24"/>
              </w:rPr>
              <w:t xml:space="preserve">Образовательная карта </w:t>
            </w:r>
            <w:r w:rsidR="006C0172">
              <w:rPr>
                <w:bCs/>
                <w:sz w:val="24"/>
                <w:szCs w:val="24"/>
              </w:rPr>
              <w:t>района</w:t>
            </w:r>
            <w:r w:rsidRPr="007F2106">
              <w:rPr>
                <w:bCs/>
                <w:sz w:val="24"/>
                <w:szCs w:val="24"/>
              </w:rPr>
              <w:t>.</w:t>
            </w:r>
          </w:p>
        </w:tc>
      </w:tr>
      <w:tr w:rsidR="00F62EA1" w:rsidRPr="007F2106" w:rsidTr="00946B13">
        <w:tc>
          <w:tcPr>
            <w:tcW w:w="947" w:type="pct"/>
            <w:vMerge/>
          </w:tcPr>
          <w:p w:rsidR="00F62EA1" w:rsidRPr="007F2106" w:rsidRDefault="00F62EA1" w:rsidP="00946B13">
            <w:pPr>
              <w:ind w:firstLine="540"/>
              <w:jc w:val="both"/>
              <w:rPr>
                <w:b/>
                <w:sz w:val="24"/>
                <w:szCs w:val="24"/>
              </w:rPr>
            </w:pPr>
          </w:p>
        </w:tc>
        <w:tc>
          <w:tcPr>
            <w:tcW w:w="1678" w:type="pct"/>
          </w:tcPr>
          <w:p w:rsidR="00F62EA1" w:rsidRPr="007F2106" w:rsidRDefault="00F62EA1" w:rsidP="00946B13">
            <w:pPr>
              <w:shd w:val="clear" w:color="auto" w:fill="FFFFFF"/>
              <w:snapToGrid w:val="0"/>
              <w:jc w:val="both"/>
              <w:rPr>
                <w:color w:val="000000"/>
                <w:sz w:val="24"/>
                <w:szCs w:val="24"/>
              </w:rPr>
            </w:pPr>
            <w:r w:rsidRPr="007F2106">
              <w:rPr>
                <w:color w:val="000000"/>
                <w:sz w:val="24"/>
                <w:szCs w:val="24"/>
              </w:rPr>
              <w:t>Обобщающий по теме «Способности и профессиональная пригодность».</w:t>
            </w:r>
          </w:p>
        </w:tc>
        <w:tc>
          <w:tcPr>
            <w:tcW w:w="2375" w:type="pct"/>
          </w:tcPr>
          <w:p w:rsidR="00F62EA1" w:rsidRPr="007F2106" w:rsidRDefault="00F62EA1" w:rsidP="00946B13">
            <w:pPr>
              <w:rPr>
                <w:sz w:val="24"/>
                <w:szCs w:val="24"/>
              </w:rPr>
            </w:pPr>
            <w:r w:rsidRPr="007F2106">
              <w:rPr>
                <w:bCs/>
                <w:sz w:val="24"/>
                <w:szCs w:val="24"/>
              </w:rPr>
              <w:t>Знакомство с самим собой</w:t>
            </w:r>
          </w:p>
        </w:tc>
      </w:tr>
      <w:tr w:rsidR="00F62EA1" w:rsidRPr="007F2106" w:rsidTr="00946B13">
        <w:tc>
          <w:tcPr>
            <w:tcW w:w="947" w:type="pct"/>
            <w:vMerge/>
          </w:tcPr>
          <w:p w:rsidR="00F62EA1" w:rsidRPr="007F2106" w:rsidRDefault="00F62EA1" w:rsidP="00946B13">
            <w:pPr>
              <w:ind w:firstLine="540"/>
              <w:jc w:val="both"/>
              <w:rPr>
                <w:sz w:val="24"/>
                <w:szCs w:val="24"/>
              </w:rPr>
            </w:pPr>
          </w:p>
        </w:tc>
        <w:tc>
          <w:tcPr>
            <w:tcW w:w="1678" w:type="pct"/>
          </w:tcPr>
          <w:p w:rsidR="00F62EA1" w:rsidRPr="007F2106" w:rsidRDefault="00F62EA1" w:rsidP="00946B13">
            <w:pPr>
              <w:jc w:val="both"/>
              <w:rPr>
                <w:sz w:val="24"/>
                <w:szCs w:val="24"/>
              </w:rPr>
            </w:pPr>
            <w:r w:rsidRPr="007F2106">
              <w:rPr>
                <w:sz w:val="24"/>
                <w:szCs w:val="24"/>
              </w:rPr>
              <w:t>Мотивационная сфера личности. Саморазвитие личности. Я сам строю свою жизнь</w:t>
            </w:r>
          </w:p>
        </w:tc>
        <w:tc>
          <w:tcPr>
            <w:tcW w:w="2375" w:type="pct"/>
          </w:tcPr>
          <w:p w:rsidR="00F62EA1" w:rsidRPr="007F2106" w:rsidRDefault="00F62EA1" w:rsidP="00946B13">
            <w:pPr>
              <w:rPr>
                <w:sz w:val="24"/>
                <w:szCs w:val="24"/>
              </w:rPr>
            </w:pPr>
            <w:r w:rsidRPr="007F2106">
              <w:rPr>
                <w:sz w:val="24"/>
                <w:szCs w:val="24"/>
              </w:rPr>
              <w:t>Игровые упражнения: «Остров», «А вот и я» (собеседование при приеме на работу в учебное заведение). Тест «Мой творческий потенциал».</w:t>
            </w:r>
          </w:p>
        </w:tc>
      </w:tr>
      <w:tr w:rsidR="00F62EA1" w:rsidRPr="007F2106" w:rsidTr="00946B13">
        <w:tc>
          <w:tcPr>
            <w:tcW w:w="947" w:type="pct"/>
            <w:vMerge/>
          </w:tcPr>
          <w:p w:rsidR="00F62EA1" w:rsidRPr="007F2106" w:rsidRDefault="00F62EA1" w:rsidP="00946B13">
            <w:pPr>
              <w:ind w:firstLine="540"/>
              <w:jc w:val="both"/>
              <w:rPr>
                <w:sz w:val="24"/>
                <w:szCs w:val="24"/>
              </w:rPr>
            </w:pPr>
          </w:p>
        </w:tc>
        <w:tc>
          <w:tcPr>
            <w:tcW w:w="1678" w:type="pct"/>
          </w:tcPr>
          <w:p w:rsidR="00F62EA1" w:rsidRPr="007F2106" w:rsidRDefault="00F62EA1" w:rsidP="00946B13">
            <w:pPr>
              <w:ind w:firstLine="540"/>
              <w:jc w:val="both"/>
              <w:rPr>
                <w:sz w:val="24"/>
                <w:szCs w:val="24"/>
              </w:rPr>
            </w:pPr>
          </w:p>
        </w:tc>
        <w:tc>
          <w:tcPr>
            <w:tcW w:w="2375" w:type="pct"/>
          </w:tcPr>
          <w:p w:rsidR="00F62EA1" w:rsidRPr="007F2106" w:rsidRDefault="00F62EA1" w:rsidP="00946B13">
            <w:pPr>
              <w:jc w:val="both"/>
              <w:rPr>
                <w:bCs/>
                <w:sz w:val="24"/>
                <w:szCs w:val="24"/>
              </w:rPr>
            </w:pPr>
            <w:r w:rsidRPr="007F2106">
              <w:rPr>
                <w:bCs/>
                <w:sz w:val="24"/>
                <w:szCs w:val="24"/>
              </w:rPr>
              <w:t>Р</w:t>
            </w:r>
            <w:r w:rsidRPr="007F2106">
              <w:rPr>
                <w:sz w:val="24"/>
                <w:szCs w:val="24"/>
              </w:rPr>
              <w:t xml:space="preserve">ефлексивное осмысление в ходе имитационной игры, самопрезентации, защиты своего выбора. Резюме.  </w:t>
            </w:r>
            <w:r w:rsidRPr="007F2106">
              <w:rPr>
                <w:bCs/>
                <w:sz w:val="24"/>
                <w:szCs w:val="24"/>
              </w:rPr>
              <w:t>Составление профессионального плана. Определение реальных путей получения дальнейшего образования при выборе профессии</w:t>
            </w:r>
          </w:p>
        </w:tc>
      </w:tr>
    </w:tbl>
    <w:p w:rsidR="00F91E57" w:rsidRPr="007F2106" w:rsidRDefault="00F91E57" w:rsidP="00F91E57">
      <w:pPr>
        <w:ind w:firstLine="540"/>
        <w:rPr>
          <w:b/>
          <w:bCs/>
          <w:sz w:val="24"/>
          <w:szCs w:val="24"/>
        </w:rPr>
        <w:sectPr w:rsidR="00F91E57" w:rsidRPr="007F2106" w:rsidSect="00A61453">
          <w:pgSz w:w="16838" w:h="11906" w:orient="landscape"/>
          <w:pgMar w:top="851" w:right="1134" w:bottom="1438" w:left="1134" w:header="709" w:footer="709" w:gutter="0"/>
          <w:cols w:space="708"/>
          <w:docGrid w:linePitch="360"/>
        </w:sectPr>
      </w:pPr>
    </w:p>
    <w:p w:rsidR="00F91E57" w:rsidRPr="004918AC" w:rsidRDefault="00F91E57" w:rsidP="00F91E57">
      <w:pPr>
        <w:ind w:firstLine="540"/>
        <w:jc w:val="both"/>
        <w:rPr>
          <w:b/>
          <w:bCs/>
          <w:sz w:val="24"/>
          <w:szCs w:val="24"/>
        </w:rPr>
      </w:pPr>
      <w:r w:rsidRPr="004918AC">
        <w:rPr>
          <w:b/>
          <w:bCs/>
          <w:sz w:val="24"/>
          <w:szCs w:val="24"/>
          <w:lang w:val="en-US"/>
        </w:rPr>
        <w:lastRenderedPageBreak/>
        <w:t>V</w:t>
      </w:r>
      <w:r w:rsidRPr="004918AC">
        <w:rPr>
          <w:b/>
          <w:bCs/>
          <w:sz w:val="24"/>
          <w:szCs w:val="24"/>
        </w:rPr>
        <w:t>. Этапы организации работы в системе социального воспитания в рамках образовательного учреждения, совместной деятельности образовательного учреждения с предприятиями, общественными организациями, учреждениями дополнительного образования по социализации обучающихся:</w:t>
      </w:r>
    </w:p>
    <w:p w:rsidR="00F91E57" w:rsidRPr="0049529A" w:rsidRDefault="00F91E57" w:rsidP="00F91E57">
      <w:pPr>
        <w:ind w:firstLine="540"/>
        <w:jc w:val="both"/>
        <w:rPr>
          <w:sz w:val="24"/>
          <w:szCs w:val="24"/>
        </w:rPr>
      </w:pPr>
      <w:r w:rsidRPr="0049529A">
        <w:rPr>
          <w:sz w:val="24"/>
          <w:szCs w:val="24"/>
        </w:rPr>
        <w:t>Целенаправленная социальная деятельность обучающихся школы обеспечивается формирующейся социальной средой и укладом школьной жизни. Программа предполагает поэтапную организацию социального воспитания обучающихся:</w:t>
      </w:r>
    </w:p>
    <w:p w:rsidR="00F91E57" w:rsidRPr="0049529A" w:rsidRDefault="00F91E57" w:rsidP="00F91E57">
      <w:pPr>
        <w:ind w:firstLine="540"/>
        <w:jc w:val="both"/>
        <w:rPr>
          <w:sz w:val="24"/>
          <w:szCs w:val="24"/>
        </w:rPr>
      </w:pPr>
      <w:r w:rsidRPr="0049529A">
        <w:rPr>
          <w:b/>
          <w:sz w:val="24"/>
          <w:szCs w:val="24"/>
        </w:rPr>
        <w:t>Организационно-административный этап</w:t>
      </w:r>
      <w:r w:rsidRPr="0049529A">
        <w:rPr>
          <w:sz w:val="24"/>
          <w:szCs w:val="24"/>
        </w:rPr>
        <w:t xml:space="preserve"> (ведущий субъект — администрация школы) включает:</w:t>
      </w:r>
    </w:p>
    <w:p w:rsidR="00F91E57" w:rsidRPr="0049529A" w:rsidRDefault="00F91E57" w:rsidP="00470368">
      <w:pPr>
        <w:widowControl/>
        <w:numPr>
          <w:ilvl w:val="0"/>
          <w:numId w:val="65"/>
        </w:numPr>
        <w:autoSpaceDE/>
        <w:autoSpaceDN/>
        <w:adjustRightInd/>
        <w:jc w:val="both"/>
        <w:rPr>
          <w:sz w:val="24"/>
          <w:szCs w:val="24"/>
        </w:rPr>
      </w:pPr>
      <w:r w:rsidRPr="0049529A">
        <w:rPr>
          <w:sz w:val="24"/>
          <w:szCs w:val="24"/>
        </w:rPr>
        <w:t>•создание такой среды, такого уклада школьной жизни, которые формируют позитивные образцы поведения, ориентированы на создание системы отношений обучающихся, учителей и родителей в духе гражданско-патриотических ценностей партнерства и сотрудничества.</w:t>
      </w:r>
    </w:p>
    <w:p w:rsidR="00F91E57" w:rsidRPr="0049529A" w:rsidRDefault="00F91E57" w:rsidP="00470368">
      <w:pPr>
        <w:widowControl/>
        <w:numPr>
          <w:ilvl w:val="1"/>
          <w:numId w:val="65"/>
        </w:numPr>
        <w:tabs>
          <w:tab w:val="clear" w:pos="1980"/>
          <w:tab w:val="num" w:pos="540"/>
        </w:tabs>
        <w:autoSpaceDE/>
        <w:autoSpaceDN/>
        <w:adjustRightInd/>
        <w:ind w:left="540" w:hanging="540"/>
        <w:jc w:val="both"/>
        <w:rPr>
          <w:sz w:val="24"/>
          <w:szCs w:val="24"/>
        </w:rPr>
      </w:pPr>
      <w:r w:rsidRPr="0049529A">
        <w:rPr>
          <w:sz w:val="24"/>
          <w:szCs w:val="24"/>
        </w:rPr>
        <w:t>Престижными видами совместной деятельности остаются:</w:t>
      </w:r>
    </w:p>
    <w:p w:rsidR="00F91E57" w:rsidRPr="0049529A" w:rsidRDefault="00F91E57" w:rsidP="00470368">
      <w:pPr>
        <w:pStyle w:val="Standard"/>
        <w:numPr>
          <w:ilvl w:val="2"/>
          <w:numId w:val="65"/>
        </w:numPr>
        <w:tabs>
          <w:tab w:val="clear" w:pos="2700"/>
          <w:tab w:val="num" w:pos="1080"/>
        </w:tabs>
        <w:ind w:left="1080" w:hanging="540"/>
        <w:jc w:val="both"/>
        <w:rPr>
          <w:rFonts w:cs="Times New Roman"/>
          <w:lang w:val="ru-RU"/>
        </w:rPr>
      </w:pPr>
      <w:r w:rsidRPr="0049529A">
        <w:rPr>
          <w:rFonts w:cs="Times New Roman"/>
          <w:lang w:val="ru-RU"/>
        </w:rPr>
        <w:t>операция «Поиск» - сбор материала по истории школы: «Ими гордится школа» (об учителях – ветеранах педагогического труда), «Состоявшиеся в профессии» (о выпускниках – учителях), «Наши знаменитые выпускники»;</w:t>
      </w:r>
    </w:p>
    <w:p w:rsidR="00F91E57" w:rsidRPr="0049529A" w:rsidRDefault="00F91E57" w:rsidP="00470368">
      <w:pPr>
        <w:pStyle w:val="Standard"/>
        <w:numPr>
          <w:ilvl w:val="2"/>
          <w:numId w:val="65"/>
        </w:numPr>
        <w:tabs>
          <w:tab w:val="clear" w:pos="2700"/>
          <w:tab w:val="num" w:pos="1080"/>
        </w:tabs>
        <w:ind w:left="1080" w:hanging="540"/>
        <w:jc w:val="both"/>
        <w:rPr>
          <w:rFonts w:cs="Times New Roman"/>
          <w:lang w:val="ru-RU"/>
        </w:rPr>
      </w:pPr>
      <w:r w:rsidRPr="0049529A">
        <w:rPr>
          <w:rFonts w:cs="Times New Roman"/>
          <w:lang w:val="ru-RU"/>
        </w:rPr>
        <w:t>акция по сбору материала для школьного музея;</w:t>
      </w:r>
    </w:p>
    <w:p w:rsidR="00F91E57" w:rsidRPr="0049529A" w:rsidRDefault="00F91E57" w:rsidP="00470368">
      <w:pPr>
        <w:pStyle w:val="Standard"/>
        <w:numPr>
          <w:ilvl w:val="2"/>
          <w:numId w:val="65"/>
        </w:numPr>
        <w:tabs>
          <w:tab w:val="clear" w:pos="2700"/>
          <w:tab w:val="num" w:pos="1080"/>
        </w:tabs>
        <w:ind w:left="1080" w:hanging="540"/>
        <w:jc w:val="both"/>
        <w:rPr>
          <w:rFonts w:cs="Times New Roman"/>
          <w:lang w:val="ru-RU"/>
        </w:rPr>
      </w:pPr>
      <w:r w:rsidRPr="0049529A">
        <w:rPr>
          <w:rFonts w:cs="Times New Roman"/>
          <w:lang w:val="ru-RU"/>
        </w:rPr>
        <w:t>следование в деловом, межличностном общении правилам «Этики общения для всех».</w:t>
      </w:r>
    </w:p>
    <w:p w:rsidR="00F91E57" w:rsidRPr="0049529A" w:rsidRDefault="00F91E57" w:rsidP="00F91E57">
      <w:pPr>
        <w:pStyle w:val="Standard"/>
        <w:ind w:firstLine="540"/>
        <w:jc w:val="both"/>
        <w:rPr>
          <w:rFonts w:cs="Times New Roman"/>
          <w:lang w:val="ru-RU"/>
        </w:rPr>
      </w:pPr>
      <w:r w:rsidRPr="0049529A">
        <w:rPr>
          <w:rFonts w:cs="Times New Roman"/>
          <w:lang w:val="ru-RU"/>
        </w:rPr>
        <w:t xml:space="preserve"> Жить по  школьным законам, выполняя «Основные требования предъявляемые к поведению школьника».</w:t>
      </w:r>
    </w:p>
    <w:p w:rsidR="00F91E57" w:rsidRPr="0049529A" w:rsidRDefault="00F91E57" w:rsidP="00F91E57">
      <w:pPr>
        <w:pStyle w:val="Standard"/>
        <w:ind w:firstLine="540"/>
        <w:jc w:val="both"/>
        <w:rPr>
          <w:rFonts w:cs="Times New Roman"/>
          <w:lang w:val="ru-RU"/>
        </w:rPr>
      </w:pPr>
      <w:r w:rsidRPr="0049529A">
        <w:rPr>
          <w:rFonts w:cs="Times New Roman"/>
          <w:lang w:val="ru-RU"/>
        </w:rPr>
        <w:t>Эффективно использовать и сохранить  оборудованный спортивный зал,  столовую (баннеры, цветы, все для приема пищи на уровне культуры, культура обслуживания, дежурные по столовой).</w:t>
      </w:r>
    </w:p>
    <w:p w:rsidR="00F91E57" w:rsidRPr="0049529A" w:rsidRDefault="00F91E57" w:rsidP="00470368">
      <w:pPr>
        <w:pStyle w:val="Standard"/>
        <w:numPr>
          <w:ilvl w:val="0"/>
          <w:numId w:val="61"/>
        </w:numPr>
        <w:ind w:firstLine="540"/>
        <w:jc w:val="both"/>
        <w:rPr>
          <w:rFonts w:cs="Times New Roman"/>
          <w:lang w:val="ru-RU"/>
        </w:rPr>
      </w:pPr>
      <w:r w:rsidRPr="0049529A">
        <w:rPr>
          <w:rFonts w:cs="Times New Roman"/>
          <w:lang w:val="ru-RU"/>
        </w:rPr>
        <w:t>Эстетическое обустройство школьного двора:</w:t>
      </w:r>
    </w:p>
    <w:p w:rsidR="00F91E57" w:rsidRPr="0049529A" w:rsidRDefault="00F91E57" w:rsidP="00F91E57">
      <w:pPr>
        <w:pStyle w:val="Standard"/>
        <w:ind w:firstLine="540"/>
        <w:jc w:val="both"/>
        <w:rPr>
          <w:rFonts w:cs="Times New Roman"/>
          <w:bCs/>
          <w:color w:val="000000"/>
          <w:lang w:val="ru-RU"/>
        </w:rPr>
      </w:pPr>
      <w:r w:rsidRPr="0049529A">
        <w:rPr>
          <w:rFonts w:cs="Times New Roman"/>
          <w:lang w:val="ru-RU"/>
        </w:rPr>
        <w:t xml:space="preserve">Цветочные клумбы перед входом в школу,  розарий и детская площадка. </w:t>
      </w:r>
    </w:p>
    <w:p w:rsidR="00F91E57" w:rsidRPr="0049529A" w:rsidRDefault="00F91E57" w:rsidP="00F91E57">
      <w:pPr>
        <w:pStyle w:val="Standard"/>
        <w:ind w:firstLine="540"/>
        <w:jc w:val="both"/>
        <w:rPr>
          <w:rFonts w:cs="Times New Roman"/>
          <w:b/>
          <w:bCs/>
          <w:color w:val="000000"/>
          <w:lang w:val="ru-RU"/>
        </w:rPr>
      </w:pPr>
      <w:r w:rsidRPr="0049529A">
        <w:rPr>
          <w:rFonts w:cs="Times New Roman"/>
          <w:bCs/>
          <w:color w:val="000000"/>
        </w:rPr>
        <w:t>Создание культурной среды, где воспитывается духовно здоровая личность, одна из главных задач педколлектива</w:t>
      </w:r>
      <w:r w:rsidRPr="0049529A">
        <w:rPr>
          <w:rFonts w:cs="Times New Roman"/>
          <w:bCs/>
          <w:color w:val="000000"/>
          <w:lang w:val="ru-RU"/>
        </w:rPr>
        <w:t>;</w:t>
      </w:r>
    </w:p>
    <w:p w:rsidR="00F91E57" w:rsidRPr="0049529A" w:rsidRDefault="00F91E57" w:rsidP="00470368">
      <w:pPr>
        <w:widowControl/>
        <w:numPr>
          <w:ilvl w:val="0"/>
          <w:numId w:val="41"/>
        </w:numPr>
        <w:tabs>
          <w:tab w:val="clear" w:pos="720"/>
          <w:tab w:val="num" w:pos="360"/>
        </w:tabs>
        <w:autoSpaceDE/>
        <w:autoSpaceDN/>
        <w:adjustRightInd/>
        <w:ind w:left="360" w:firstLine="540"/>
        <w:jc w:val="both"/>
        <w:rPr>
          <w:bCs/>
          <w:color w:val="000000"/>
          <w:sz w:val="24"/>
          <w:szCs w:val="24"/>
        </w:rPr>
      </w:pPr>
      <w:r w:rsidRPr="0049529A">
        <w:rPr>
          <w:bCs/>
          <w:color w:val="000000"/>
          <w:sz w:val="24"/>
          <w:szCs w:val="24"/>
        </w:rPr>
        <w:t>культивирование привычки и модели поведения человека в контексте школьной среды обитания вводим в качестве единственно возможных такие поведенческие культурные нормы по отношению к окружающему предметному пространству, как бережливость, соблюдение порядка, регулярный уход за вещами и предметами, целевое использование, сохранение чистоты после проведенного занятия;</w:t>
      </w:r>
    </w:p>
    <w:p w:rsidR="00F91E57" w:rsidRPr="0049529A" w:rsidRDefault="00F91E57" w:rsidP="00470368">
      <w:pPr>
        <w:widowControl/>
        <w:numPr>
          <w:ilvl w:val="0"/>
          <w:numId w:val="41"/>
        </w:numPr>
        <w:tabs>
          <w:tab w:val="clear" w:pos="720"/>
          <w:tab w:val="num" w:pos="360"/>
        </w:tabs>
        <w:autoSpaceDE/>
        <w:autoSpaceDN/>
        <w:adjustRightInd/>
        <w:ind w:left="360" w:firstLine="540"/>
        <w:jc w:val="both"/>
        <w:rPr>
          <w:bCs/>
          <w:color w:val="000000"/>
          <w:sz w:val="24"/>
          <w:szCs w:val="24"/>
        </w:rPr>
      </w:pPr>
      <w:r w:rsidRPr="0049529A">
        <w:rPr>
          <w:bCs/>
          <w:color w:val="000000"/>
          <w:sz w:val="24"/>
          <w:szCs w:val="24"/>
        </w:rPr>
        <w:t xml:space="preserve">введение правил школьного этикета «Этика общения для всех», педагогическая мастерская «Развитие педагогического мастерства через развитие общения», классные часы (занятия) по этике общения. Бесконфликтное общение. Классные часы по воспитанию негативного отношения к сквернословию; </w:t>
      </w:r>
    </w:p>
    <w:p w:rsidR="00F91E57" w:rsidRPr="0049529A" w:rsidRDefault="00F91E57" w:rsidP="00470368">
      <w:pPr>
        <w:widowControl/>
        <w:numPr>
          <w:ilvl w:val="0"/>
          <w:numId w:val="41"/>
        </w:numPr>
        <w:tabs>
          <w:tab w:val="clear" w:pos="720"/>
          <w:tab w:val="num" w:pos="360"/>
        </w:tabs>
        <w:autoSpaceDE/>
        <w:autoSpaceDN/>
        <w:adjustRightInd/>
        <w:ind w:left="360" w:firstLine="540"/>
        <w:jc w:val="both"/>
        <w:rPr>
          <w:bCs/>
          <w:color w:val="000000"/>
          <w:sz w:val="24"/>
          <w:szCs w:val="24"/>
        </w:rPr>
      </w:pPr>
      <w:r w:rsidRPr="0049529A">
        <w:rPr>
          <w:bCs/>
          <w:color w:val="000000"/>
          <w:sz w:val="24"/>
          <w:szCs w:val="24"/>
        </w:rPr>
        <w:t>ежегодные (1 сентября),  классные часы  по принятию каждым учеником единых требований к поведению школьника: приветствие, сменная обувь, обязанности дежурного класса, расписание уроков,  единый классный час, единая школьная форма, своевременная информация о делах, успехах, победах, своевременная явка на все уроки и мероприятия, культура поведения во время концертов, смотров-конкурсов, культура эмоций.</w:t>
      </w:r>
    </w:p>
    <w:p w:rsidR="00F91E57" w:rsidRPr="0049529A" w:rsidRDefault="00F91E57" w:rsidP="00F91E57">
      <w:pPr>
        <w:ind w:firstLine="540"/>
        <w:jc w:val="both"/>
        <w:rPr>
          <w:sz w:val="24"/>
          <w:szCs w:val="24"/>
        </w:rPr>
      </w:pPr>
      <w:r w:rsidRPr="0049529A">
        <w:rPr>
          <w:sz w:val="24"/>
          <w:szCs w:val="24"/>
        </w:rPr>
        <w:t>•развитие форм социального партнёрства с общественными институтами и организациями для расширения поля социального взаимодействия обучающихся:</w:t>
      </w:r>
    </w:p>
    <w:tbl>
      <w:tblPr>
        <w:tblpPr w:leftFromText="180" w:rightFromText="180" w:vertAnchor="text" w:horzAnchor="page" w:tblpX="1810" w:tblpY="124"/>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6"/>
        <w:gridCol w:w="4175"/>
        <w:gridCol w:w="4520"/>
      </w:tblGrid>
      <w:tr w:rsidR="00F91E57" w:rsidRPr="007F2106" w:rsidTr="00470368">
        <w:trPr>
          <w:trHeight w:val="530"/>
        </w:trPr>
        <w:tc>
          <w:tcPr>
            <w:tcW w:w="1056" w:type="dxa"/>
            <w:tcBorders>
              <w:top w:val="single" w:sz="4" w:space="0" w:color="auto"/>
              <w:left w:val="single" w:sz="4" w:space="0" w:color="auto"/>
              <w:bottom w:val="single" w:sz="4" w:space="0" w:color="auto"/>
              <w:right w:val="single" w:sz="4" w:space="0" w:color="auto"/>
            </w:tcBorders>
          </w:tcPr>
          <w:p w:rsidR="00F91E57" w:rsidRPr="00FB45F6" w:rsidRDefault="00F91E57" w:rsidP="00470368">
            <w:pPr>
              <w:ind w:firstLine="540"/>
              <w:jc w:val="both"/>
              <w:rPr>
                <w:b/>
                <w:sz w:val="24"/>
                <w:szCs w:val="24"/>
              </w:rPr>
            </w:pPr>
            <w:r w:rsidRPr="00FB45F6">
              <w:rPr>
                <w:b/>
                <w:sz w:val="24"/>
                <w:szCs w:val="24"/>
              </w:rPr>
              <w:t>№ п/п</w:t>
            </w:r>
          </w:p>
        </w:tc>
        <w:tc>
          <w:tcPr>
            <w:tcW w:w="4175" w:type="dxa"/>
            <w:tcBorders>
              <w:top w:val="single" w:sz="4" w:space="0" w:color="auto"/>
              <w:left w:val="single" w:sz="4" w:space="0" w:color="auto"/>
              <w:bottom w:val="single" w:sz="4" w:space="0" w:color="auto"/>
              <w:right w:val="single" w:sz="4" w:space="0" w:color="auto"/>
            </w:tcBorders>
          </w:tcPr>
          <w:p w:rsidR="00F91E57" w:rsidRPr="00FB45F6" w:rsidRDefault="00F91E57" w:rsidP="00470368">
            <w:pPr>
              <w:jc w:val="both"/>
              <w:rPr>
                <w:b/>
                <w:sz w:val="24"/>
                <w:szCs w:val="24"/>
              </w:rPr>
            </w:pPr>
            <w:r w:rsidRPr="00FB45F6">
              <w:rPr>
                <w:b/>
                <w:sz w:val="24"/>
                <w:szCs w:val="24"/>
              </w:rPr>
              <w:t>Социальные партнеры</w:t>
            </w:r>
          </w:p>
        </w:tc>
        <w:tc>
          <w:tcPr>
            <w:tcW w:w="4520" w:type="dxa"/>
            <w:tcBorders>
              <w:top w:val="single" w:sz="4" w:space="0" w:color="auto"/>
              <w:left w:val="single" w:sz="4" w:space="0" w:color="auto"/>
              <w:bottom w:val="single" w:sz="4" w:space="0" w:color="auto"/>
              <w:right w:val="single" w:sz="4" w:space="0" w:color="auto"/>
            </w:tcBorders>
          </w:tcPr>
          <w:p w:rsidR="00F91E57" w:rsidRPr="00FB45F6" w:rsidRDefault="00F91E57" w:rsidP="00470368">
            <w:pPr>
              <w:jc w:val="both"/>
              <w:rPr>
                <w:b/>
                <w:sz w:val="24"/>
                <w:szCs w:val="24"/>
              </w:rPr>
            </w:pPr>
            <w:r w:rsidRPr="00FB45F6">
              <w:rPr>
                <w:b/>
                <w:sz w:val="24"/>
                <w:szCs w:val="24"/>
              </w:rPr>
              <w:t>Содержание деятельности</w:t>
            </w:r>
          </w:p>
        </w:tc>
      </w:tr>
      <w:tr w:rsidR="00F91E57" w:rsidRPr="007F2106" w:rsidTr="00470368">
        <w:trPr>
          <w:trHeight w:val="530"/>
        </w:trPr>
        <w:tc>
          <w:tcPr>
            <w:tcW w:w="1056"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ind w:firstLine="540"/>
              <w:jc w:val="both"/>
              <w:rPr>
                <w:sz w:val="24"/>
                <w:szCs w:val="24"/>
              </w:rPr>
            </w:pPr>
            <w:r w:rsidRPr="007F2106">
              <w:rPr>
                <w:sz w:val="24"/>
                <w:szCs w:val="24"/>
              </w:rPr>
              <w:t>1.</w:t>
            </w:r>
          </w:p>
        </w:tc>
        <w:tc>
          <w:tcPr>
            <w:tcW w:w="4175"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Районная комиссия по делам несовершеннолетних при администрации Ровеньского района</w:t>
            </w:r>
          </w:p>
        </w:tc>
        <w:tc>
          <w:tcPr>
            <w:tcW w:w="4520"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 xml:space="preserve"> Заседания по</w:t>
            </w:r>
            <w:r>
              <w:rPr>
                <w:sz w:val="24"/>
                <w:szCs w:val="24"/>
              </w:rPr>
              <w:t xml:space="preserve"> работе с детьми группы риска; </w:t>
            </w:r>
            <w:r w:rsidRPr="007F2106">
              <w:rPr>
                <w:sz w:val="24"/>
                <w:szCs w:val="24"/>
              </w:rPr>
              <w:t>операции «Подросток», «Каникулы», «Всеобуч»</w:t>
            </w:r>
          </w:p>
        </w:tc>
      </w:tr>
      <w:tr w:rsidR="00F91E57" w:rsidRPr="007F2106" w:rsidTr="00470368">
        <w:tc>
          <w:tcPr>
            <w:tcW w:w="1056"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ind w:firstLine="540"/>
              <w:jc w:val="both"/>
              <w:rPr>
                <w:sz w:val="24"/>
                <w:szCs w:val="24"/>
              </w:rPr>
            </w:pPr>
            <w:r w:rsidRPr="007F2106">
              <w:rPr>
                <w:sz w:val="24"/>
                <w:szCs w:val="24"/>
              </w:rPr>
              <w:lastRenderedPageBreak/>
              <w:t>2</w:t>
            </w:r>
          </w:p>
        </w:tc>
        <w:tc>
          <w:tcPr>
            <w:tcW w:w="4175" w:type="dxa"/>
            <w:tcBorders>
              <w:top w:val="single" w:sz="4" w:space="0" w:color="auto"/>
              <w:left w:val="single" w:sz="4" w:space="0" w:color="auto"/>
              <w:bottom w:val="single" w:sz="4" w:space="0" w:color="auto"/>
              <w:right w:val="single" w:sz="4" w:space="0" w:color="auto"/>
            </w:tcBorders>
          </w:tcPr>
          <w:p w:rsidR="00F91E57" w:rsidRPr="007F2106" w:rsidRDefault="00F91E57" w:rsidP="005D24B7">
            <w:pPr>
              <w:jc w:val="both"/>
              <w:rPr>
                <w:sz w:val="24"/>
                <w:szCs w:val="24"/>
              </w:rPr>
            </w:pPr>
            <w:r w:rsidRPr="007F2106">
              <w:rPr>
                <w:sz w:val="24"/>
                <w:szCs w:val="24"/>
              </w:rPr>
              <w:t xml:space="preserve">МУЗ «Ровеньская ЦРБ», </w:t>
            </w:r>
            <w:r>
              <w:rPr>
                <w:rFonts w:eastAsia="DejaVu Sans"/>
                <w:color w:val="1A171B"/>
                <w:kern w:val="2"/>
                <w:sz w:val="28"/>
                <w:szCs w:val="28"/>
                <w:lang w:eastAsia="ar-SA"/>
              </w:rPr>
              <w:t xml:space="preserve"> </w:t>
            </w:r>
            <w:r w:rsidR="005D24B7">
              <w:rPr>
                <w:rFonts w:eastAsia="DejaVu Sans"/>
                <w:color w:val="1A171B"/>
                <w:kern w:val="2"/>
                <w:sz w:val="24"/>
                <w:szCs w:val="24"/>
                <w:lang w:eastAsia="ar-SA"/>
              </w:rPr>
              <w:t>Айдарский</w:t>
            </w:r>
            <w:r w:rsidRPr="007F2106">
              <w:rPr>
                <w:sz w:val="24"/>
                <w:szCs w:val="24"/>
              </w:rPr>
              <w:t xml:space="preserve"> ФАП</w:t>
            </w:r>
          </w:p>
        </w:tc>
        <w:tc>
          <w:tcPr>
            <w:tcW w:w="4520"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Ежегодный медицинский осмотр учащихся; проведение бесед, лекториев по пропаганде здорового образа жизни</w:t>
            </w:r>
          </w:p>
        </w:tc>
      </w:tr>
      <w:tr w:rsidR="00F91E57" w:rsidRPr="007F2106" w:rsidTr="00470368">
        <w:tc>
          <w:tcPr>
            <w:tcW w:w="1056"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ind w:firstLine="540"/>
              <w:jc w:val="both"/>
              <w:rPr>
                <w:sz w:val="24"/>
                <w:szCs w:val="24"/>
              </w:rPr>
            </w:pPr>
            <w:r w:rsidRPr="007F2106">
              <w:rPr>
                <w:sz w:val="24"/>
                <w:szCs w:val="24"/>
              </w:rPr>
              <w:t>3</w:t>
            </w:r>
          </w:p>
        </w:tc>
        <w:tc>
          <w:tcPr>
            <w:tcW w:w="4175"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Сельский  Дом культуры</w:t>
            </w:r>
          </w:p>
        </w:tc>
        <w:tc>
          <w:tcPr>
            <w:tcW w:w="4520"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 xml:space="preserve">Участие в организации и проведении совместных  концертов, выставок, фестивалей </w:t>
            </w:r>
          </w:p>
        </w:tc>
      </w:tr>
      <w:tr w:rsidR="00F91E57" w:rsidRPr="007F2106" w:rsidTr="00470368">
        <w:tc>
          <w:tcPr>
            <w:tcW w:w="1056"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ind w:firstLine="540"/>
              <w:jc w:val="both"/>
              <w:rPr>
                <w:sz w:val="24"/>
                <w:szCs w:val="24"/>
              </w:rPr>
            </w:pPr>
            <w:r w:rsidRPr="007F2106">
              <w:rPr>
                <w:sz w:val="24"/>
                <w:szCs w:val="24"/>
              </w:rPr>
              <w:t>4</w:t>
            </w:r>
          </w:p>
        </w:tc>
        <w:tc>
          <w:tcPr>
            <w:tcW w:w="4175"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Отдел по дела молодежи администрации Ровеньского района</w:t>
            </w:r>
          </w:p>
        </w:tc>
        <w:tc>
          <w:tcPr>
            <w:tcW w:w="4520"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 xml:space="preserve"> Акции по пропаганде здорового образа жизни среди молодежи поселка</w:t>
            </w:r>
          </w:p>
          <w:p w:rsidR="00F91E57" w:rsidRPr="007F2106" w:rsidRDefault="00F91E57" w:rsidP="00470368">
            <w:pPr>
              <w:jc w:val="both"/>
              <w:rPr>
                <w:sz w:val="24"/>
                <w:szCs w:val="24"/>
              </w:rPr>
            </w:pPr>
            <w:r w:rsidRPr="007F2106">
              <w:rPr>
                <w:sz w:val="24"/>
                <w:szCs w:val="24"/>
              </w:rPr>
              <w:t>Вахта памяти</w:t>
            </w:r>
          </w:p>
        </w:tc>
      </w:tr>
      <w:tr w:rsidR="00F91E57" w:rsidRPr="007F2106" w:rsidTr="00470368">
        <w:tc>
          <w:tcPr>
            <w:tcW w:w="1056"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ind w:firstLine="540"/>
              <w:jc w:val="both"/>
              <w:rPr>
                <w:sz w:val="24"/>
                <w:szCs w:val="24"/>
              </w:rPr>
            </w:pPr>
            <w:r w:rsidRPr="007F2106">
              <w:rPr>
                <w:sz w:val="24"/>
                <w:szCs w:val="24"/>
              </w:rPr>
              <w:t>5</w:t>
            </w:r>
          </w:p>
        </w:tc>
        <w:tc>
          <w:tcPr>
            <w:tcW w:w="4175"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Станция юннатов</w:t>
            </w:r>
          </w:p>
        </w:tc>
        <w:tc>
          <w:tcPr>
            <w:tcW w:w="4520"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Совместные акции  экологической направленности, конкурсы, трудовые десанты</w:t>
            </w:r>
          </w:p>
        </w:tc>
      </w:tr>
      <w:tr w:rsidR="00F91E57" w:rsidRPr="007F2106" w:rsidTr="00470368">
        <w:tc>
          <w:tcPr>
            <w:tcW w:w="1056"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ind w:firstLine="540"/>
              <w:jc w:val="both"/>
              <w:rPr>
                <w:sz w:val="24"/>
                <w:szCs w:val="24"/>
              </w:rPr>
            </w:pPr>
            <w:r w:rsidRPr="007F2106">
              <w:rPr>
                <w:sz w:val="24"/>
                <w:szCs w:val="24"/>
              </w:rPr>
              <w:t>6</w:t>
            </w:r>
          </w:p>
        </w:tc>
        <w:tc>
          <w:tcPr>
            <w:tcW w:w="4175"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Районный  историко-краеведческий музей</w:t>
            </w:r>
          </w:p>
        </w:tc>
        <w:tc>
          <w:tcPr>
            <w:tcW w:w="4520"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 xml:space="preserve">«Музейные уроки» экскурсии, недели «Музей и дети» </w:t>
            </w:r>
          </w:p>
        </w:tc>
      </w:tr>
      <w:tr w:rsidR="00F91E57" w:rsidRPr="007F2106" w:rsidTr="00470368">
        <w:tc>
          <w:tcPr>
            <w:tcW w:w="1056"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ind w:firstLine="540"/>
              <w:jc w:val="both"/>
              <w:rPr>
                <w:sz w:val="24"/>
                <w:szCs w:val="24"/>
              </w:rPr>
            </w:pPr>
            <w:r w:rsidRPr="007F2106">
              <w:rPr>
                <w:sz w:val="24"/>
                <w:szCs w:val="24"/>
              </w:rPr>
              <w:t>7</w:t>
            </w:r>
          </w:p>
        </w:tc>
        <w:tc>
          <w:tcPr>
            <w:tcW w:w="4175"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 xml:space="preserve"> БРО общероссийской общественной  организации «Российский Красный крест»</w:t>
            </w:r>
          </w:p>
        </w:tc>
        <w:tc>
          <w:tcPr>
            <w:tcW w:w="4520"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 xml:space="preserve"> Акции по  пропаганде безвозмездного донорства, по борьбе с  туберкулезом, СПИДом</w:t>
            </w:r>
          </w:p>
        </w:tc>
      </w:tr>
      <w:tr w:rsidR="00F91E57" w:rsidRPr="007F2106" w:rsidTr="00470368">
        <w:tc>
          <w:tcPr>
            <w:tcW w:w="1056"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ind w:firstLine="540"/>
              <w:jc w:val="both"/>
              <w:rPr>
                <w:sz w:val="24"/>
                <w:szCs w:val="24"/>
              </w:rPr>
            </w:pPr>
            <w:r w:rsidRPr="007F2106">
              <w:rPr>
                <w:sz w:val="24"/>
                <w:szCs w:val="24"/>
              </w:rPr>
              <w:t>8</w:t>
            </w:r>
          </w:p>
        </w:tc>
        <w:tc>
          <w:tcPr>
            <w:tcW w:w="4175"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jc w:val="both"/>
              <w:rPr>
                <w:sz w:val="24"/>
                <w:szCs w:val="24"/>
              </w:rPr>
            </w:pPr>
            <w:r w:rsidRPr="007F2106">
              <w:rPr>
                <w:sz w:val="24"/>
                <w:szCs w:val="24"/>
              </w:rPr>
              <w:t>Сельская  библиотека</w:t>
            </w:r>
          </w:p>
        </w:tc>
        <w:tc>
          <w:tcPr>
            <w:tcW w:w="4520" w:type="dxa"/>
            <w:tcBorders>
              <w:top w:val="single" w:sz="4" w:space="0" w:color="auto"/>
              <w:left w:val="single" w:sz="4" w:space="0" w:color="auto"/>
              <w:bottom w:val="single" w:sz="4" w:space="0" w:color="auto"/>
              <w:right w:val="single" w:sz="4" w:space="0" w:color="auto"/>
            </w:tcBorders>
          </w:tcPr>
          <w:p w:rsidR="00F91E57" w:rsidRPr="007F2106" w:rsidRDefault="00F91E57" w:rsidP="00470368">
            <w:pPr>
              <w:ind w:hanging="11"/>
              <w:jc w:val="both"/>
              <w:rPr>
                <w:sz w:val="24"/>
                <w:szCs w:val="24"/>
              </w:rPr>
            </w:pPr>
            <w:r w:rsidRPr="007F2106">
              <w:rPr>
                <w:sz w:val="24"/>
                <w:szCs w:val="24"/>
              </w:rPr>
              <w:t>Проведение совместных праздников, викторин, встреч с писателями и поэтами Белгородчины, вовлечение учащихся в круг читателей</w:t>
            </w:r>
          </w:p>
        </w:tc>
      </w:tr>
    </w:tbl>
    <w:p w:rsidR="00F91E57" w:rsidRPr="007F2106" w:rsidRDefault="00F91E57" w:rsidP="00F91E57">
      <w:pPr>
        <w:ind w:firstLine="540"/>
        <w:jc w:val="both"/>
        <w:rPr>
          <w:sz w:val="24"/>
          <w:szCs w:val="24"/>
        </w:rPr>
      </w:pPr>
    </w:p>
    <w:p w:rsidR="00F91E57" w:rsidRPr="0049529A" w:rsidRDefault="00F91E57" w:rsidP="00F91E57">
      <w:pPr>
        <w:ind w:firstLine="540"/>
        <w:jc w:val="both"/>
        <w:rPr>
          <w:rStyle w:val="bodytext"/>
          <w:rFonts w:eastAsia="DejaVu Sans"/>
          <w:color w:val="000000"/>
          <w:sz w:val="24"/>
          <w:szCs w:val="24"/>
        </w:rPr>
      </w:pPr>
      <w:r w:rsidRPr="0049529A">
        <w:rPr>
          <w:b/>
          <w:sz w:val="24"/>
          <w:szCs w:val="24"/>
        </w:rPr>
        <w:t xml:space="preserve"> Организационно-педагогический этап</w:t>
      </w:r>
      <w:r w:rsidRPr="0049529A">
        <w:rPr>
          <w:sz w:val="24"/>
          <w:szCs w:val="24"/>
        </w:rPr>
        <w:t xml:space="preserve"> (ведущий субъект — педагогический коллектив школы) включает: проведение педагогических советов, инструктивно-методических совещаний, заседаний МО классных руководителей и педагогов учителей-предметников.</w:t>
      </w:r>
    </w:p>
    <w:p w:rsidR="00F91E57" w:rsidRPr="0049529A" w:rsidRDefault="00F91E57" w:rsidP="00F91E57">
      <w:pPr>
        <w:ind w:firstLine="540"/>
        <w:jc w:val="both"/>
        <w:rPr>
          <w:sz w:val="24"/>
          <w:szCs w:val="24"/>
        </w:rPr>
      </w:pPr>
      <w:r w:rsidRPr="0049529A">
        <w:rPr>
          <w:rStyle w:val="bodytext"/>
          <w:rFonts w:eastAsia="DejaVu Sans"/>
          <w:color w:val="000000"/>
          <w:sz w:val="24"/>
          <w:szCs w:val="24"/>
        </w:rPr>
        <w:t xml:space="preserve">Рекомендации учителей-предметников по тематике исследовательских работ и проектов учащихся. </w:t>
      </w:r>
    </w:p>
    <w:p w:rsidR="00F91E57" w:rsidRPr="0049529A" w:rsidRDefault="00F91E57" w:rsidP="00F91E57">
      <w:pPr>
        <w:ind w:firstLine="540"/>
        <w:jc w:val="both"/>
        <w:rPr>
          <w:rStyle w:val="bodytext"/>
          <w:rFonts w:eastAsia="DejaVu Sans"/>
          <w:color w:val="000000"/>
          <w:sz w:val="24"/>
          <w:szCs w:val="24"/>
        </w:rPr>
      </w:pPr>
      <w:r w:rsidRPr="0049529A">
        <w:rPr>
          <w:rStyle w:val="bodytext"/>
          <w:rFonts w:eastAsia="DejaVu Sans"/>
          <w:color w:val="000000"/>
          <w:sz w:val="24"/>
          <w:szCs w:val="24"/>
        </w:rPr>
        <w:t>Использование различных форм педагогической поддержки социально значимой деятельности учащихся (личное участие в совместной реализации проектов, организация творческих групп по разработке проекта, привлечение социальных партнеров, использование СМИ, агитационная работа по привлечению обучающихся в активную социальную деятельность). Организация праздников  посвященных Дню пожилого человека, Дню народного единения, Дню защитника Отечества, Дню Победы, спортивные праздники.</w:t>
      </w:r>
      <w:r w:rsidRPr="0049529A">
        <w:rPr>
          <w:sz w:val="24"/>
          <w:szCs w:val="24"/>
        </w:rPr>
        <w:t xml:space="preserve"> Организационно-педагогическая поддержка проводимых общешкольных праздников, вечеров, встреч. Мотивирование всех обучающихся к участию в волонтерских миссиях, стимулирование сознательных социальных инициатив и деятельности обучающихся (поздравления с успехами, достижениями, отзывы жителей поселка, чествование на линейках Первого и Последнего звонка, награждение сувенирами, грамотами, подарками, на общешкольных собраниях по итогам  полугодий, выставление на сайт информации о социально-значимой деятельности.</w:t>
      </w:r>
    </w:p>
    <w:p w:rsidR="00F91E57" w:rsidRPr="0049529A" w:rsidRDefault="00F91E57" w:rsidP="00F91E57">
      <w:pPr>
        <w:ind w:firstLine="540"/>
        <w:jc w:val="both"/>
        <w:rPr>
          <w:sz w:val="24"/>
          <w:szCs w:val="24"/>
        </w:rPr>
      </w:pPr>
      <w:r w:rsidRPr="0049529A">
        <w:rPr>
          <w:b/>
          <w:sz w:val="24"/>
          <w:szCs w:val="24"/>
        </w:rPr>
        <w:t>Этап социализации обучающихся</w:t>
      </w:r>
      <w:r w:rsidRPr="0049529A">
        <w:rPr>
          <w:sz w:val="24"/>
          <w:szCs w:val="24"/>
        </w:rPr>
        <w:t xml:space="preserve"> включает:</w:t>
      </w:r>
    </w:p>
    <w:p w:rsidR="00F91E57" w:rsidRPr="0049529A" w:rsidRDefault="00F91E57" w:rsidP="00F91E57">
      <w:pPr>
        <w:ind w:firstLine="540"/>
        <w:jc w:val="both"/>
        <w:rPr>
          <w:sz w:val="24"/>
          <w:szCs w:val="24"/>
        </w:rPr>
      </w:pPr>
      <w:r w:rsidRPr="0049529A">
        <w:rPr>
          <w:sz w:val="24"/>
          <w:szCs w:val="24"/>
        </w:rPr>
        <w:t>Активное участие в изменении школьной среды и в изменении доступных сфер в жизни окружающего социума (рейды ученического самоуправления по соблюдению единых требований к поведению школьника, состоянию классных комнат, школьных учебников,  по культуре питания,  по соблюдению правил культуры общения, культуры взаимоотношений, по культуре поведения во время концертов, встреч, культура эмоционального восприятия увиденного и услышанного);</w:t>
      </w:r>
    </w:p>
    <w:p w:rsidR="00F91E57" w:rsidRPr="0049529A" w:rsidRDefault="00F91E57" w:rsidP="00470368">
      <w:pPr>
        <w:widowControl/>
        <w:numPr>
          <w:ilvl w:val="0"/>
          <w:numId w:val="53"/>
        </w:numPr>
        <w:autoSpaceDE/>
        <w:autoSpaceDN/>
        <w:adjustRightInd/>
        <w:ind w:left="0" w:firstLine="540"/>
        <w:jc w:val="both"/>
        <w:rPr>
          <w:sz w:val="24"/>
          <w:szCs w:val="24"/>
        </w:rPr>
      </w:pPr>
      <w:r w:rsidRPr="0049529A">
        <w:rPr>
          <w:sz w:val="24"/>
          <w:szCs w:val="24"/>
        </w:rPr>
        <w:t>распределение социальных ролей в школьном и классном самоуправлении, исходя из интересов и склонностей обучающихся, выдвижение неординарных, талантливых ребят для участия в творческих отчетах, выставках, смотрах-конкурсах).</w:t>
      </w:r>
    </w:p>
    <w:p w:rsidR="00F91E57" w:rsidRPr="0049529A" w:rsidRDefault="00F91E57" w:rsidP="00F91E57">
      <w:pPr>
        <w:ind w:firstLine="540"/>
        <w:jc w:val="both"/>
        <w:rPr>
          <w:sz w:val="24"/>
          <w:szCs w:val="24"/>
        </w:rPr>
      </w:pPr>
      <w:r w:rsidRPr="0049529A">
        <w:rPr>
          <w:sz w:val="24"/>
          <w:szCs w:val="24"/>
        </w:rPr>
        <w:t xml:space="preserve">Миссия школы в контексте социальной деятельности на ступени основного общего </w:t>
      </w:r>
      <w:r w:rsidRPr="0049529A">
        <w:rPr>
          <w:sz w:val="24"/>
          <w:szCs w:val="24"/>
        </w:rPr>
        <w:lastRenderedPageBreak/>
        <w:t>образования — дать обучающемуся представление об общественных ценностях и ориентированных на эти ценности образцах поведения через практику общественных отношений с различными социальными группами и людьми с разными социальными статусами.</w:t>
      </w:r>
    </w:p>
    <w:p w:rsidR="00F91E57" w:rsidRPr="0049529A" w:rsidRDefault="00F91E57" w:rsidP="00F91E57">
      <w:pPr>
        <w:ind w:firstLine="540"/>
        <w:rPr>
          <w:b/>
          <w:bCs/>
          <w:sz w:val="24"/>
          <w:szCs w:val="24"/>
        </w:rPr>
      </w:pPr>
    </w:p>
    <w:p w:rsidR="00F91E57" w:rsidRPr="0049529A" w:rsidRDefault="00F91E57" w:rsidP="00F91E57">
      <w:pPr>
        <w:ind w:firstLine="540"/>
        <w:jc w:val="both"/>
        <w:rPr>
          <w:b/>
          <w:bCs/>
          <w:sz w:val="24"/>
          <w:szCs w:val="24"/>
        </w:rPr>
      </w:pPr>
      <w:r w:rsidRPr="0049529A">
        <w:rPr>
          <w:b/>
          <w:bCs/>
          <w:sz w:val="24"/>
          <w:szCs w:val="24"/>
          <w:lang w:val="en-US"/>
        </w:rPr>
        <w:t>VI</w:t>
      </w:r>
      <w:r w:rsidRPr="0049529A">
        <w:rPr>
          <w:b/>
          <w:bCs/>
          <w:sz w:val="24"/>
          <w:szCs w:val="24"/>
        </w:rPr>
        <w:t>. Основные формы организации педагогической поддержки социализации обучающихся по каждому из направлений с учетом урочной и внеурочной деятельности:</w:t>
      </w:r>
    </w:p>
    <w:p w:rsidR="00F91E57" w:rsidRPr="0049529A" w:rsidRDefault="00F91E57" w:rsidP="00F91E57">
      <w:pPr>
        <w:ind w:firstLine="540"/>
        <w:jc w:val="both"/>
        <w:rPr>
          <w:sz w:val="24"/>
          <w:szCs w:val="24"/>
        </w:rPr>
      </w:pPr>
      <w:r w:rsidRPr="0049529A">
        <w:rPr>
          <w:sz w:val="24"/>
          <w:szCs w:val="24"/>
        </w:rPr>
        <w:t xml:space="preserve">Педагогическая поддержка социализации осуществляется в процессе обучения, создания дополнительных пространств самореализации обучающихся </w:t>
      </w:r>
      <w:r w:rsidRPr="0049529A">
        <w:rPr>
          <w:rStyle w:val="dash041e005f0431005f044b005f0447005f043d005f044b005f0439005f005fchar1char1"/>
        </w:rPr>
        <w:t>с учётом урочной и внеурочной деятельности, а также форм участия специалистов и социальных партнёров по направлениям социального воспитания</w:t>
      </w:r>
      <w:r w:rsidRPr="0049529A">
        <w:rPr>
          <w:sz w:val="24"/>
          <w:szCs w:val="24"/>
        </w:rPr>
        <w:t>, методического обеспечения социальной деятельности и формирования социальной среды школы. Основными формами педагогической поддержки социализации являются ролевые игры, социализация обучающихся в ходе познавательной деятельности,</w:t>
      </w:r>
      <w:r w:rsidRPr="0049529A">
        <w:rPr>
          <w:b/>
          <w:sz w:val="24"/>
          <w:szCs w:val="24"/>
        </w:rPr>
        <w:t xml:space="preserve"> </w:t>
      </w:r>
      <w:r w:rsidRPr="0049529A">
        <w:rPr>
          <w:sz w:val="24"/>
          <w:szCs w:val="24"/>
        </w:rPr>
        <w:t>социализация обучающихся средствами общественной  и трудовой деятельности.</w:t>
      </w:r>
    </w:p>
    <w:p w:rsidR="00F91E57" w:rsidRPr="0049529A" w:rsidRDefault="00F91E57" w:rsidP="00F91E57">
      <w:pPr>
        <w:ind w:firstLine="540"/>
        <w:jc w:val="both"/>
        <w:rPr>
          <w:color w:val="000000"/>
          <w:sz w:val="24"/>
          <w:szCs w:val="24"/>
        </w:rPr>
      </w:pPr>
      <w:r w:rsidRPr="0049529A">
        <w:rPr>
          <w:b/>
          <w:sz w:val="24"/>
          <w:szCs w:val="24"/>
        </w:rPr>
        <w:t>Ролевые игры.</w:t>
      </w:r>
      <w:r w:rsidRPr="0049529A">
        <w:rPr>
          <w:sz w:val="24"/>
          <w:szCs w:val="24"/>
        </w:rPr>
        <w:t xml:space="preserve"> Использование ролевых игр в сфере общественного самоуправления в целях формирования у обучающихся социальных навыков и компетентности, самосознания как гражданина и участника общественных процессов: выборы ученического самоуправления, «МЧС спешит на помощь», «3 лодки» (проигрывание проблемной ситуации выбора (риск и помощь нуждающимся), ролевая игра «Город» (развитие активной позиции постановка моральной проблемы вмешательства и невмешательства в ситуацию), «Лабиринт» (умение разбираться в сложной ситуации умение планировать свои поступки и отвечать за них.), «Моя безопасность» (подразумевает демонстрацию различных форм общения между людьми, сохранения доброго отношения к людям при наличии навыков бдительного и безопасного поведения, воспитание доверия к окружающему миру;), «Мы –артисты» </w:t>
      </w:r>
      <w:r w:rsidRPr="0049529A">
        <w:rPr>
          <w:color w:val="000000"/>
          <w:sz w:val="24"/>
          <w:szCs w:val="24"/>
        </w:rPr>
        <w:t>(воздействовать на чувства детей, вызвать у них стремление подражать конкретному герою сказки. Формировать представления о добре и зле, о том, что зло наказывается. Формирование сравнительной и обобщенной оценки образов. Познакомить с профессиями людей, которые работают в театре.</w:t>
      </w:r>
    </w:p>
    <w:p w:rsidR="00F91E57" w:rsidRPr="001F5B92" w:rsidRDefault="00F91E57" w:rsidP="00F91E57">
      <w:pPr>
        <w:pStyle w:val="Standard"/>
        <w:ind w:firstLine="540"/>
        <w:jc w:val="both"/>
        <w:rPr>
          <w:rFonts w:cs="Times New Roman"/>
          <w:color w:val="FF0000"/>
        </w:rPr>
      </w:pPr>
      <w:r w:rsidRPr="001F5B92">
        <w:rPr>
          <w:rFonts w:cs="Times New Roman"/>
          <w:color w:val="FF0000"/>
          <w:lang w:val="ru-RU"/>
        </w:rPr>
        <w:t>Школьное самоуправление в школе представлено ученическим советом. На совете принимаются решения о проведении КТД, акций, социально значимых дел, праздников. Школьное самоуправление готовит материал для школьной газеты (поздравления с успехами в учебе, творчестве, достижениями в спорте), организует  выставки (изобразительного искусства, фото, декоративно-прикладного творчества), подводят итоги участия классного коллектива в делах школы.</w:t>
      </w:r>
    </w:p>
    <w:p w:rsidR="00F91E57" w:rsidRPr="0049529A" w:rsidRDefault="00F91E57" w:rsidP="00F91E57">
      <w:pPr>
        <w:ind w:firstLine="540"/>
        <w:jc w:val="both"/>
        <w:rPr>
          <w:sz w:val="24"/>
          <w:szCs w:val="24"/>
          <w:lang w:val="de-DE"/>
        </w:rPr>
      </w:pPr>
    </w:p>
    <w:p w:rsidR="00F91E57" w:rsidRPr="0049529A" w:rsidRDefault="00F91E57" w:rsidP="00F91E57">
      <w:pPr>
        <w:ind w:firstLine="540"/>
        <w:jc w:val="both"/>
        <w:rPr>
          <w:b/>
          <w:sz w:val="24"/>
          <w:szCs w:val="24"/>
        </w:rPr>
      </w:pPr>
      <w:r w:rsidRPr="0049529A">
        <w:rPr>
          <w:b/>
          <w:sz w:val="24"/>
          <w:szCs w:val="24"/>
        </w:rPr>
        <w:t xml:space="preserve">Педагогическая поддержка социализации обучающихся школы в ходе познавательной деятельности: </w:t>
      </w:r>
    </w:p>
    <w:p w:rsidR="00F91E57" w:rsidRPr="0049529A" w:rsidRDefault="00F91E57" w:rsidP="00470368">
      <w:pPr>
        <w:widowControl/>
        <w:numPr>
          <w:ilvl w:val="0"/>
          <w:numId w:val="51"/>
        </w:numPr>
        <w:autoSpaceDE/>
        <w:autoSpaceDN/>
        <w:adjustRightInd/>
        <w:ind w:left="284" w:firstLine="540"/>
        <w:jc w:val="both"/>
        <w:rPr>
          <w:b/>
          <w:sz w:val="24"/>
          <w:szCs w:val="24"/>
        </w:rPr>
      </w:pPr>
      <w:r w:rsidRPr="0049529A">
        <w:rPr>
          <w:b/>
          <w:sz w:val="24"/>
          <w:szCs w:val="24"/>
        </w:rPr>
        <w:t>Основное общее образование</w:t>
      </w:r>
      <w:r w:rsidRPr="0049529A">
        <w:rPr>
          <w:sz w:val="24"/>
          <w:szCs w:val="24"/>
        </w:rPr>
        <w:t xml:space="preserve"> (нормативный срок освоения – </w:t>
      </w:r>
      <w:r w:rsidR="004918AC">
        <w:rPr>
          <w:sz w:val="24"/>
          <w:szCs w:val="24"/>
        </w:rPr>
        <w:t>2 года</w:t>
      </w:r>
      <w:r w:rsidRPr="0049529A">
        <w:rPr>
          <w:sz w:val="24"/>
          <w:szCs w:val="24"/>
        </w:rPr>
        <w:t>) обеспечивает освоение обучающимися общеобразовательных программ  основного общего образования, становление и формирование личности обучающегося, развитие его склонностей, интересов и способности к социальному самоопределению.</w:t>
      </w:r>
    </w:p>
    <w:p w:rsidR="00F91E57" w:rsidRPr="0049529A" w:rsidRDefault="00F91E57" w:rsidP="00F91E57">
      <w:pPr>
        <w:ind w:firstLine="540"/>
        <w:jc w:val="both"/>
        <w:rPr>
          <w:sz w:val="24"/>
          <w:szCs w:val="24"/>
        </w:rPr>
      </w:pPr>
      <w:r w:rsidRPr="0049529A">
        <w:rPr>
          <w:sz w:val="24"/>
          <w:szCs w:val="24"/>
          <w:u w:val="single"/>
        </w:rPr>
        <w:t>Федеральный компонент</w:t>
      </w:r>
      <w:r w:rsidRPr="0049529A">
        <w:rPr>
          <w:sz w:val="24"/>
          <w:szCs w:val="24"/>
        </w:rPr>
        <w:t xml:space="preserve"> в основной школе (</w:t>
      </w:r>
      <w:r w:rsidR="003B423B">
        <w:rPr>
          <w:sz w:val="24"/>
          <w:szCs w:val="24"/>
        </w:rPr>
        <w:t>8</w:t>
      </w:r>
      <w:r w:rsidRPr="0049529A">
        <w:rPr>
          <w:sz w:val="24"/>
          <w:szCs w:val="24"/>
        </w:rPr>
        <w:t>-9 классы) представлен в полном объёме предметами следующих образовательных областей:</w:t>
      </w:r>
    </w:p>
    <w:p w:rsidR="00F91E57" w:rsidRPr="0049529A" w:rsidRDefault="00F91E57" w:rsidP="00470368">
      <w:pPr>
        <w:pStyle w:val="af1"/>
        <w:numPr>
          <w:ilvl w:val="0"/>
          <w:numId w:val="50"/>
        </w:numPr>
        <w:tabs>
          <w:tab w:val="left" w:pos="360"/>
        </w:tabs>
        <w:suppressAutoHyphens w:val="0"/>
        <w:ind w:left="0" w:firstLine="540"/>
        <w:contextualSpacing/>
        <w:jc w:val="both"/>
      </w:pPr>
      <w:r w:rsidRPr="0049529A">
        <w:rPr>
          <w:i/>
        </w:rPr>
        <w:t>филология</w:t>
      </w:r>
      <w:r w:rsidRPr="0049529A">
        <w:t xml:space="preserve"> - русский язык (</w:t>
      </w:r>
      <w:r w:rsidR="003B423B">
        <w:t>8</w:t>
      </w:r>
      <w:r w:rsidRPr="0049529A">
        <w:t>-9 классы), литература (</w:t>
      </w:r>
      <w:r w:rsidR="003B423B">
        <w:t>8</w:t>
      </w:r>
      <w:r w:rsidRPr="0049529A">
        <w:t xml:space="preserve">-9 классы), </w:t>
      </w:r>
      <w:r w:rsidR="003B423B">
        <w:rPr>
          <w:rFonts w:eastAsia="SimSun" w:cs="Mangal"/>
          <w:kern w:val="2"/>
          <w:lang w:eastAsia="hi-IN" w:bidi="hi-IN"/>
        </w:rPr>
        <w:t>р</w:t>
      </w:r>
      <w:r w:rsidR="003B423B" w:rsidRPr="003B423B">
        <w:rPr>
          <w:rFonts w:eastAsia="SimSun" w:cs="Mangal"/>
          <w:kern w:val="2"/>
          <w:lang w:eastAsia="hi-IN" w:bidi="hi-IN"/>
        </w:rPr>
        <w:t>одной язык и литература</w:t>
      </w:r>
      <w:r w:rsidR="003B423B">
        <w:rPr>
          <w:rFonts w:eastAsia="SimSun" w:cs="Mangal"/>
          <w:kern w:val="2"/>
          <w:lang w:eastAsia="hi-IN" w:bidi="hi-IN"/>
        </w:rPr>
        <w:t xml:space="preserve"> (8-9 классы),</w:t>
      </w:r>
      <w:r w:rsidR="003B423B">
        <w:t xml:space="preserve"> иностранный язык (</w:t>
      </w:r>
      <w:r w:rsidRPr="0049529A">
        <w:t>англий</w:t>
      </w:r>
      <w:r w:rsidR="003B423B">
        <w:t xml:space="preserve">ский) </w:t>
      </w:r>
      <w:r w:rsidRPr="0049529A">
        <w:t xml:space="preserve"> (</w:t>
      </w:r>
      <w:r w:rsidR="003B423B">
        <w:t>8</w:t>
      </w:r>
      <w:r w:rsidRPr="0049529A">
        <w:t>-9 классы);</w:t>
      </w:r>
    </w:p>
    <w:p w:rsidR="00F91E57" w:rsidRPr="0049529A" w:rsidRDefault="00F91E57" w:rsidP="00470368">
      <w:pPr>
        <w:pStyle w:val="af1"/>
        <w:numPr>
          <w:ilvl w:val="0"/>
          <w:numId w:val="50"/>
        </w:numPr>
        <w:tabs>
          <w:tab w:val="left" w:pos="360"/>
        </w:tabs>
        <w:suppressAutoHyphens w:val="0"/>
        <w:ind w:left="0" w:firstLine="540"/>
        <w:contextualSpacing/>
        <w:jc w:val="both"/>
      </w:pPr>
      <w:r w:rsidRPr="0049529A">
        <w:rPr>
          <w:i/>
        </w:rPr>
        <w:t>математика</w:t>
      </w:r>
      <w:r w:rsidRPr="0049529A">
        <w:t xml:space="preserve"> - математика (</w:t>
      </w:r>
      <w:r w:rsidR="003B423B">
        <w:t xml:space="preserve">8-9 классы), </w:t>
      </w:r>
      <w:r w:rsidRPr="0049529A">
        <w:t>информатика и ИКТ (</w:t>
      </w:r>
      <w:r w:rsidR="003B423B">
        <w:t>8</w:t>
      </w:r>
      <w:r w:rsidRPr="0049529A">
        <w:t>-9 классы);</w:t>
      </w:r>
    </w:p>
    <w:p w:rsidR="00F91E57" w:rsidRPr="0049529A" w:rsidRDefault="00F91E57" w:rsidP="00470368">
      <w:pPr>
        <w:pStyle w:val="af1"/>
        <w:numPr>
          <w:ilvl w:val="0"/>
          <w:numId w:val="50"/>
        </w:numPr>
        <w:tabs>
          <w:tab w:val="left" w:pos="360"/>
        </w:tabs>
        <w:suppressAutoHyphens w:val="0"/>
        <w:ind w:left="0" w:firstLine="540"/>
        <w:contextualSpacing/>
        <w:jc w:val="both"/>
      </w:pPr>
      <w:r w:rsidRPr="0049529A">
        <w:rPr>
          <w:i/>
        </w:rPr>
        <w:t>обществознание</w:t>
      </w:r>
      <w:r w:rsidRPr="0049529A">
        <w:rPr>
          <w:b/>
        </w:rPr>
        <w:t xml:space="preserve"> </w:t>
      </w:r>
      <w:r w:rsidRPr="0049529A">
        <w:t xml:space="preserve"> - история (</w:t>
      </w:r>
      <w:r w:rsidR="003B423B">
        <w:t>8-9</w:t>
      </w:r>
      <w:r w:rsidRPr="0049529A">
        <w:t xml:space="preserve"> классы), обществознание  (</w:t>
      </w:r>
      <w:r w:rsidR="003B423B">
        <w:t>8</w:t>
      </w:r>
      <w:r w:rsidRPr="0049529A">
        <w:t xml:space="preserve"> – 9 классы),  география (</w:t>
      </w:r>
      <w:r w:rsidR="003B423B">
        <w:t>8</w:t>
      </w:r>
      <w:r w:rsidRPr="0049529A">
        <w:t xml:space="preserve"> – 9 классы);</w:t>
      </w:r>
    </w:p>
    <w:p w:rsidR="00F91E57" w:rsidRPr="0049529A" w:rsidRDefault="00F91E57" w:rsidP="00470368">
      <w:pPr>
        <w:pStyle w:val="af1"/>
        <w:numPr>
          <w:ilvl w:val="0"/>
          <w:numId w:val="50"/>
        </w:numPr>
        <w:tabs>
          <w:tab w:val="left" w:pos="360"/>
        </w:tabs>
        <w:suppressAutoHyphens w:val="0"/>
        <w:ind w:left="0" w:firstLine="540"/>
        <w:contextualSpacing/>
        <w:jc w:val="both"/>
      </w:pPr>
      <w:r w:rsidRPr="0049529A">
        <w:rPr>
          <w:i/>
        </w:rPr>
        <w:t>естествознание</w:t>
      </w:r>
      <w:r w:rsidRPr="0049529A">
        <w:rPr>
          <w:b/>
        </w:rPr>
        <w:t xml:space="preserve"> </w:t>
      </w:r>
      <w:r w:rsidRPr="0049529A">
        <w:t>–биология (</w:t>
      </w:r>
      <w:r w:rsidR="003B423B">
        <w:t>8</w:t>
      </w:r>
      <w:r w:rsidRPr="0049529A">
        <w:t xml:space="preserve"> – 9 классы), химия (8 – 9 классы), физика (</w:t>
      </w:r>
      <w:r w:rsidR="003B423B">
        <w:t>8</w:t>
      </w:r>
      <w:r w:rsidRPr="0049529A">
        <w:t xml:space="preserve"> – 9 классы);</w:t>
      </w:r>
    </w:p>
    <w:p w:rsidR="00F91E57" w:rsidRPr="0049529A" w:rsidRDefault="00F91E57" w:rsidP="00470368">
      <w:pPr>
        <w:pStyle w:val="af1"/>
        <w:numPr>
          <w:ilvl w:val="0"/>
          <w:numId w:val="50"/>
        </w:numPr>
        <w:tabs>
          <w:tab w:val="left" w:pos="360"/>
        </w:tabs>
        <w:suppressAutoHyphens w:val="0"/>
        <w:ind w:left="0" w:firstLine="540"/>
        <w:contextualSpacing/>
        <w:jc w:val="both"/>
      </w:pPr>
      <w:r w:rsidRPr="0049529A">
        <w:rPr>
          <w:i/>
        </w:rPr>
        <w:lastRenderedPageBreak/>
        <w:t>искусство</w:t>
      </w:r>
      <w:r w:rsidRPr="0049529A">
        <w:rPr>
          <w:b/>
        </w:rPr>
        <w:t xml:space="preserve"> </w:t>
      </w:r>
      <w:r w:rsidRPr="0049529A">
        <w:t xml:space="preserve">– </w:t>
      </w:r>
      <w:r w:rsidR="003B423B">
        <w:t>и</w:t>
      </w:r>
      <w:r w:rsidR="003B423B" w:rsidRPr="003B423B">
        <w:t>скусство</w:t>
      </w:r>
      <w:r w:rsidRPr="0049529A">
        <w:t xml:space="preserve"> (</w:t>
      </w:r>
      <w:r w:rsidR="003B423B">
        <w:t>8-9 классы)</w:t>
      </w:r>
      <w:r w:rsidRPr="0049529A">
        <w:t xml:space="preserve">; </w:t>
      </w:r>
    </w:p>
    <w:p w:rsidR="00F91E57" w:rsidRPr="0049529A" w:rsidRDefault="00F91E57" w:rsidP="00470368">
      <w:pPr>
        <w:pStyle w:val="af1"/>
        <w:numPr>
          <w:ilvl w:val="0"/>
          <w:numId w:val="50"/>
        </w:numPr>
        <w:tabs>
          <w:tab w:val="left" w:pos="360"/>
        </w:tabs>
        <w:suppressAutoHyphens w:val="0"/>
        <w:ind w:left="0" w:firstLine="540"/>
        <w:contextualSpacing/>
        <w:jc w:val="both"/>
      </w:pPr>
      <w:r w:rsidRPr="0049529A">
        <w:rPr>
          <w:i/>
        </w:rPr>
        <w:t>физическая культура</w:t>
      </w:r>
      <w:r w:rsidRPr="0049529A">
        <w:t xml:space="preserve"> -  физическая культура (</w:t>
      </w:r>
      <w:r w:rsidR="003B423B">
        <w:t>8</w:t>
      </w:r>
      <w:r w:rsidRPr="0049529A">
        <w:t>-9 классы), основы безопасности жизнедеятельности (</w:t>
      </w:r>
      <w:r w:rsidR="00F42A38">
        <w:t>8</w:t>
      </w:r>
      <w:r w:rsidRPr="0049529A">
        <w:t>-9 классы);</w:t>
      </w:r>
    </w:p>
    <w:p w:rsidR="00F91E57" w:rsidRPr="0049529A" w:rsidRDefault="00F91E57" w:rsidP="00470368">
      <w:pPr>
        <w:pStyle w:val="af1"/>
        <w:numPr>
          <w:ilvl w:val="0"/>
          <w:numId w:val="50"/>
        </w:numPr>
        <w:tabs>
          <w:tab w:val="left" w:pos="360"/>
        </w:tabs>
        <w:suppressAutoHyphens w:val="0"/>
        <w:ind w:left="0" w:firstLine="540"/>
        <w:contextualSpacing/>
        <w:jc w:val="both"/>
      </w:pPr>
      <w:r w:rsidRPr="0049529A">
        <w:rPr>
          <w:i/>
        </w:rPr>
        <w:t>технология</w:t>
      </w:r>
      <w:r w:rsidRPr="0049529A">
        <w:rPr>
          <w:b/>
        </w:rPr>
        <w:t xml:space="preserve"> </w:t>
      </w:r>
      <w:r w:rsidR="00F42A38">
        <w:t>– технология (8 класс</w:t>
      </w:r>
      <w:r w:rsidRPr="0049529A">
        <w:t>).</w:t>
      </w:r>
    </w:p>
    <w:p w:rsidR="00F91E57" w:rsidRPr="0049529A" w:rsidRDefault="00F91E57" w:rsidP="00470368">
      <w:pPr>
        <w:widowControl/>
        <w:numPr>
          <w:ilvl w:val="0"/>
          <w:numId w:val="51"/>
        </w:numPr>
        <w:autoSpaceDE/>
        <w:autoSpaceDN/>
        <w:adjustRightInd/>
        <w:ind w:left="284" w:firstLine="540"/>
        <w:jc w:val="both"/>
        <w:rPr>
          <w:color w:val="000000"/>
          <w:sz w:val="24"/>
          <w:szCs w:val="24"/>
        </w:rPr>
      </w:pPr>
      <w:r w:rsidRPr="0049529A">
        <w:rPr>
          <w:color w:val="000000"/>
          <w:sz w:val="24"/>
          <w:szCs w:val="24"/>
        </w:rPr>
        <w:t>Вовлечение обучающихся в проектную исследовательскую деятельность.</w:t>
      </w:r>
    </w:p>
    <w:p w:rsidR="00F91E57" w:rsidRPr="0049529A" w:rsidRDefault="00F91E57" w:rsidP="00470368">
      <w:pPr>
        <w:widowControl/>
        <w:numPr>
          <w:ilvl w:val="0"/>
          <w:numId w:val="51"/>
        </w:numPr>
        <w:autoSpaceDE/>
        <w:autoSpaceDN/>
        <w:adjustRightInd/>
        <w:ind w:left="284" w:firstLine="540"/>
        <w:jc w:val="both"/>
        <w:rPr>
          <w:color w:val="000000"/>
          <w:sz w:val="24"/>
          <w:szCs w:val="24"/>
        </w:rPr>
      </w:pPr>
      <w:r w:rsidRPr="0049529A">
        <w:rPr>
          <w:color w:val="000000"/>
          <w:sz w:val="24"/>
          <w:szCs w:val="24"/>
        </w:rPr>
        <w:t>Организация смотров-конкурсов во время проведения предметных недель.</w:t>
      </w:r>
    </w:p>
    <w:p w:rsidR="00F91E57" w:rsidRPr="0049529A" w:rsidRDefault="00F91E57" w:rsidP="00470368">
      <w:pPr>
        <w:widowControl/>
        <w:numPr>
          <w:ilvl w:val="0"/>
          <w:numId w:val="51"/>
        </w:numPr>
        <w:autoSpaceDE/>
        <w:autoSpaceDN/>
        <w:adjustRightInd/>
        <w:ind w:left="284" w:firstLine="540"/>
        <w:jc w:val="both"/>
        <w:rPr>
          <w:color w:val="000000"/>
          <w:sz w:val="24"/>
          <w:szCs w:val="24"/>
        </w:rPr>
      </w:pPr>
      <w:r w:rsidRPr="0049529A">
        <w:rPr>
          <w:color w:val="000000"/>
          <w:sz w:val="24"/>
          <w:szCs w:val="24"/>
        </w:rPr>
        <w:t>Мотивирование учащихся к участию в конкурсах</w:t>
      </w:r>
    </w:p>
    <w:p w:rsidR="00F91E57" w:rsidRPr="0049529A" w:rsidRDefault="00F91E57" w:rsidP="00F91E57">
      <w:pPr>
        <w:ind w:left="284" w:firstLine="540"/>
        <w:jc w:val="both"/>
        <w:rPr>
          <w:color w:val="000000"/>
          <w:sz w:val="24"/>
          <w:szCs w:val="24"/>
        </w:rPr>
      </w:pPr>
      <w:r w:rsidRPr="0049529A">
        <w:rPr>
          <w:color w:val="000000"/>
          <w:sz w:val="24"/>
          <w:szCs w:val="24"/>
        </w:rPr>
        <w:t xml:space="preserve">- муниципальных, региональных, всероссийских, международных: </w:t>
      </w:r>
    </w:p>
    <w:p w:rsidR="00F91E57" w:rsidRPr="0049529A" w:rsidRDefault="00F91E57" w:rsidP="00F91E57">
      <w:pPr>
        <w:ind w:left="284" w:firstLine="540"/>
        <w:jc w:val="both"/>
        <w:rPr>
          <w:color w:val="000000"/>
          <w:sz w:val="24"/>
          <w:szCs w:val="24"/>
        </w:rPr>
      </w:pPr>
      <w:r w:rsidRPr="0049529A">
        <w:rPr>
          <w:color w:val="000000"/>
          <w:sz w:val="24"/>
          <w:szCs w:val="24"/>
        </w:rPr>
        <w:t xml:space="preserve">муниципальный отборочный этап всероссийского конкурса исследовательских работ и творческих проектов дошкольников и младших школьников «Я – исследователь», </w:t>
      </w:r>
    </w:p>
    <w:p w:rsidR="00F91E57" w:rsidRPr="0049529A" w:rsidRDefault="00F91E57" w:rsidP="00F91E57">
      <w:pPr>
        <w:ind w:left="284" w:firstLine="540"/>
        <w:jc w:val="both"/>
        <w:rPr>
          <w:color w:val="000000"/>
          <w:sz w:val="24"/>
          <w:szCs w:val="24"/>
        </w:rPr>
      </w:pPr>
      <w:r w:rsidRPr="0049529A">
        <w:rPr>
          <w:color w:val="000000"/>
          <w:sz w:val="24"/>
          <w:szCs w:val="24"/>
        </w:rPr>
        <w:t xml:space="preserve">всероссийский заочный конкурс «Познание и творчество», </w:t>
      </w:r>
      <w:r w:rsidRPr="0049529A">
        <w:rPr>
          <w:color w:val="000000"/>
          <w:sz w:val="24"/>
          <w:szCs w:val="24"/>
        </w:rPr>
        <w:tab/>
        <w:t>муниципальный этап Всероссийской олимпиады школьников «Ученик 21 века»,</w:t>
      </w:r>
    </w:p>
    <w:p w:rsidR="00F91E57" w:rsidRPr="0049529A" w:rsidRDefault="00F91E57" w:rsidP="00F91E57">
      <w:pPr>
        <w:ind w:left="284" w:firstLine="540"/>
        <w:jc w:val="both"/>
        <w:rPr>
          <w:color w:val="000000"/>
          <w:sz w:val="24"/>
          <w:szCs w:val="24"/>
        </w:rPr>
      </w:pPr>
      <w:r w:rsidRPr="0049529A">
        <w:rPr>
          <w:color w:val="000000"/>
          <w:sz w:val="24"/>
          <w:szCs w:val="24"/>
        </w:rPr>
        <w:t xml:space="preserve">региональный этап </w:t>
      </w:r>
      <w:r w:rsidRPr="0049529A">
        <w:rPr>
          <w:color w:val="000000"/>
          <w:sz w:val="24"/>
          <w:szCs w:val="24"/>
          <w:lang w:val="en-US"/>
        </w:rPr>
        <w:t>VII</w:t>
      </w:r>
      <w:r w:rsidRPr="0049529A">
        <w:rPr>
          <w:color w:val="000000"/>
          <w:sz w:val="24"/>
          <w:szCs w:val="24"/>
        </w:rPr>
        <w:t xml:space="preserve"> Всероссийского конкурса исследовательских работ учащихся с международным участием «Инструментальные исследования окружающей среды» (в номинации «Инструментальные исследования в области физики, науки о земле и безопасности жизнедеятельности»),</w:t>
      </w:r>
    </w:p>
    <w:p w:rsidR="00F91E57" w:rsidRPr="0049529A" w:rsidRDefault="00F91E57" w:rsidP="00F91E57">
      <w:pPr>
        <w:ind w:left="284" w:firstLine="540"/>
        <w:rPr>
          <w:rFonts w:eastAsia="SimSun"/>
          <w:color w:val="000000"/>
          <w:sz w:val="24"/>
          <w:szCs w:val="24"/>
        </w:rPr>
      </w:pPr>
      <w:r w:rsidRPr="0049529A">
        <w:rPr>
          <w:rFonts w:eastAsia="SimSun"/>
          <w:color w:val="000000"/>
          <w:sz w:val="24"/>
          <w:szCs w:val="24"/>
        </w:rPr>
        <w:t>Региональная научно-практическая конференция Всероссийского форума молодых исследователей "Шаг в будущее",</w:t>
      </w:r>
    </w:p>
    <w:p w:rsidR="00F91E57" w:rsidRPr="0049529A" w:rsidRDefault="00F91E57" w:rsidP="00F91E57">
      <w:pPr>
        <w:ind w:left="284" w:firstLine="540"/>
        <w:rPr>
          <w:rFonts w:eastAsia="SimSun"/>
          <w:color w:val="000000"/>
          <w:sz w:val="24"/>
          <w:szCs w:val="24"/>
        </w:rPr>
      </w:pPr>
      <w:r w:rsidRPr="0049529A">
        <w:rPr>
          <w:rFonts w:eastAsia="SimSun"/>
          <w:color w:val="000000"/>
          <w:sz w:val="24"/>
          <w:szCs w:val="24"/>
        </w:rPr>
        <w:t>Муниципальный этап региональной научно-исследовательской конференции школьников "Открытие",</w:t>
      </w:r>
    </w:p>
    <w:p w:rsidR="00F91E57" w:rsidRPr="0049529A" w:rsidRDefault="00F91E57" w:rsidP="00F91E57">
      <w:pPr>
        <w:ind w:left="284" w:firstLine="540"/>
        <w:rPr>
          <w:rFonts w:eastAsia="SimSun"/>
          <w:color w:val="000000"/>
          <w:sz w:val="24"/>
          <w:szCs w:val="24"/>
        </w:rPr>
      </w:pPr>
      <w:r w:rsidRPr="0049529A">
        <w:rPr>
          <w:rFonts w:eastAsia="SimSun"/>
          <w:color w:val="000000"/>
          <w:sz w:val="24"/>
          <w:szCs w:val="24"/>
        </w:rPr>
        <w:t>Областная конференция школьников "Информационные технологии настоящего и будущего",</w:t>
      </w:r>
    </w:p>
    <w:p w:rsidR="00F91E57" w:rsidRPr="0049529A" w:rsidRDefault="00F91E57" w:rsidP="00470368">
      <w:pPr>
        <w:widowControl/>
        <w:numPr>
          <w:ilvl w:val="0"/>
          <w:numId w:val="52"/>
        </w:numPr>
        <w:ind w:left="284" w:firstLine="540"/>
        <w:jc w:val="both"/>
        <w:rPr>
          <w:rFonts w:eastAsia="SimSun"/>
          <w:color w:val="000000"/>
          <w:sz w:val="24"/>
          <w:szCs w:val="24"/>
        </w:rPr>
      </w:pPr>
      <w:r w:rsidRPr="0049529A">
        <w:rPr>
          <w:rFonts w:eastAsia="SimSun"/>
          <w:color w:val="000000"/>
          <w:sz w:val="24"/>
          <w:szCs w:val="24"/>
        </w:rPr>
        <w:t>Внутришкольные мероприятия: предметные вечера, литературные гостиные (встречи с писателями, поэтами, художниками Ровеньского района),  конкурс на самого читающего ученика.</w:t>
      </w:r>
    </w:p>
    <w:p w:rsidR="00F91E57" w:rsidRPr="0049529A" w:rsidRDefault="00F91E57" w:rsidP="00F91E57">
      <w:pPr>
        <w:ind w:firstLine="540"/>
        <w:jc w:val="both"/>
        <w:rPr>
          <w:sz w:val="24"/>
          <w:szCs w:val="24"/>
        </w:rPr>
      </w:pPr>
      <w:r w:rsidRPr="0049529A">
        <w:rPr>
          <w:b/>
          <w:sz w:val="24"/>
          <w:szCs w:val="24"/>
        </w:rPr>
        <w:t>Педагогическая поддержка социализации обучающихся средствами общественной деятельности.</w:t>
      </w:r>
      <w:r w:rsidRPr="0049529A">
        <w:rPr>
          <w:sz w:val="24"/>
          <w:szCs w:val="24"/>
        </w:rPr>
        <w:t xml:space="preserve"> </w:t>
      </w:r>
    </w:p>
    <w:p w:rsidR="00F91E57" w:rsidRPr="0049529A" w:rsidRDefault="00F91E57" w:rsidP="00F91E57">
      <w:pPr>
        <w:ind w:firstLine="540"/>
        <w:jc w:val="both"/>
        <w:rPr>
          <w:sz w:val="24"/>
          <w:szCs w:val="24"/>
        </w:rPr>
      </w:pPr>
      <w:r w:rsidRPr="0049529A">
        <w:rPr>
          <w:sz w:val="24"/>
          <w:szCs w:val="24"/>
        </w:rPr>
        <w:t xml:space="preserve">Формирование у обучающихся социальных навыков и компетентности, помогающих им лучше осваивать сферу общественных отношений; организация социально значимой общественной деятельности. </w:t>
      </w:r>
    </w:p>
    <w:p w:rsidR="00E36A28" w:rsidRPr="001F5B92" w:rsidRDefault="00F91E57" w:rsidP="001F5B92">
      <w:pPr>
        <w:ind w:firstLine="540"/>
        <w:jc w:val="both"/>
        <w:rPr>
          <w:sz w:val="24"/>
          <w:szCs w:val="24"/>
        </w:rPr>
      </w:pPr>
      <w:r w:rsidRPr="0049529A">
        <w:rPr>
          <w:sz w:val="24"/>
          <w:szCs w:val="24"/>
        </w:rPr>
        <w:t xml:space="preserve">С этой целью работа педагогического коллектива направлена на поддержку различных форм сотрудничества и взаимодействия в социально значимой общественной деятельности, поддержка социальных инициатив, определяющих самосознание подростка как гражданина и участника общественных процессов: выработка единых требований к поведению школьника, принятие законов и атрибутики школы, деловые игры по классам, диалоги и размышления, участие в социально значимом проекте «Мы – Белгородцы:  Думай, решай, действуй!», реализация проектов  «Они -дети страшных лет войны», операция «Поиск», акция «Наши дела - Святому Белогорью», участие в районных акциях «Дети детям», в реализации проектов школьного самоуправления, организация рейдов по поддержанию порядка, дисциплины в школе, дежурства по школе; рейды по выполнению прав и обязанностей обучающихся, участие в принятии решений управляющего совета школы, в организации праздников поселка, традиционных мероприятий школы, КТД. </w:t>
      </w:r>
    </w:p>
    <w:p w:rsidR="00F91E57" w:rsidRPr="0049529A" w:rsidRDefault="00F91E57" w:rsidP="00F91E57">
      <w:pPr>
        <w:ind w:firstLine="540"/>
        <w:jc w:val="both"/>
        <w:rPr>
          <w:b/>
          <w:sz w:val="24"/>
          <w:szCs w:val="24"/>
        </w:rPr>
      </w:pPr>
      <w:r w:rsidRPr="0049529A">
        <w:rPr>
          <w:b/>
          <w:sz w:val="24"/>
          <w:szCs w:val="24"/>
        </w:rPr>
        <w:t>Педагогическая поддержка социализации обучающихся средствами трудовой деятельности.</w:t>
      </w:r>
    </w:p>
    <w:p w:rsidR="00F91E57" w:rsidRPr="0049529A" w:rsidRDefault="00F91E57" w:rsidP="00F91E57">
      <w:pPr>
        <w:ind w:firstLine="540"/>
        <w:jc w:val="both"/>
        <w:rPr>
          <w:sz w:val="24"/>
          <w:szCs w:val="24"/>
        </w:rPr>
      </w:pPr>
      <w:r w:rsidRPr="0049529A">
        <w:rPr>
          <w:sz w:val="24"/>
          <w:szCs w:val="24"/>
        </w:rPr>
        <w:t>Социализации обучающихся будет способствовать  педагогическая поддержка социально значимой трудовой деятельности; в школе это прежде всего: дежурство обучающихся по школе (самостоятельное распределение дежурных на пост, взаимоконтроль добросовестного отношения к исполнению обязанностей дежурных, предъявленных требований дежурного класса к обучающимся по их выполнению),  дежурство, самообслуживание, содержание в чистоте классных комнат, их сохранность;</w:t>
      </w:r>
    </w:p>
    <w:p w:rsidR="00F91E57" w:rsidRPr="0049529A" w:rsidRDefault="00F91E57" w:rsidP="00F91E57">
      <w:pPr>
        <w:ind w:firstLine="540"/>
        <w:jc w:val="both"/>
        <w:rPr>
          <w:sz w:val="24"/>
          <w:szCs w:val="24"/>
        </w:rPr>
      </w:pPr>
      <w:r w:rsidRPr="0049529A">
        <w:rPr>
          <w:sz w:val="24"/>
          <w:szCs w:val="24"/>
        </w:rPr>
        <w:t xml:space="preserve">поддержка инициатив и их реализация по оформлению зон отдыха, оборудование </w:t>
      </w:r>
      <w:r w:rsidRPr="0049529A">
        <w:rPr>
          <w:sz w:val="24"/>
          <w:szCs w:val="24"/>
        </w:rPr>
        <w:lastRenderedPageBreak/>
        <w:t>тематических уголков в здании школы и в школьном дворе: детской площадки, цветочных клумб, в операции «Чистый двор», поддержание в чистоте и порядке школьного спортивного стадиона.</w:t>
      </w:r>
    </w:p>
    <w:p w:rsidR="00F91E57" w:rsidRPr="0049529A" w:rsidRDefault="00F91E57" w:rsidP="00F91E57">
      <w:pPr>
        <w:ind w:firstLine="540"/>
        <w:jc w:val="both"/>
        <w:rPr>
          <w:b/>
          <w:bCs/>
          <w:sz w:val="24"/>
          <w:szCs w:val="24"/>
        </w:rPr>
      </w:pPr>
      <w:r w:rsidRPr="0049529A">
        <w:rPr>
          <w:b/>
          <w:bCs/>
          <w:sz w:val="24"/>
          <w:szCs w:val="24"/>
          <w:lang w:val="en-US"/>
        </w:rPr>
        <w:t>VII</w:t>
      </w:r>
      <w:r w:rsidRPr="0049529A">
        <w:rPr>
          <w:b/>
          <w:bCs/>
          <w:sz w:val="24"/>
          <w:szCs w:val="24"/>
        </w:rPr>
        <w:t>. Модели организации работы по формированию экологически целесообразного, здорового и безопасного образа жизни:</w:t>
      </w:r>
    </w:p>
    <w:p w:rsidR="00F91E57" w:rsidRPr="0049529A" w:rsidRDefault="00F91E57" w:rsidP="00F91E57">
      <w:pPr>
        <w:ind w:firstLine="540"/>
        <w:jc w:val="both"/>
        <w:rPr>
          <w:sz w:val="24"/>
          <w:szCs w:val="24"/>
        </w:rPr>
      </w:pPr>
      <w:r w:rsidRPr="0049529A">
        <w:rPr>
          <w:sz w:val="24"/>
          <w:szCs w:val="24"/>
        </w:rPr>
        <w:t>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негативное влияние на здоровье; формирование личных убеждений, качеств и привычек, способствующих снижению риска здоровью в повседневной жизни, включает несколько модулей осуществляется через:</w:t>
      </w:r>
    </w:p>
    <w:p w:rsidR="00F91E57" w:rsidRPr="0049529A" w:rsidRDefault="00F91E57" w:rsidP="00470368">
      <w:pPr>
        <w:widowControl/>
        <w:numPr>
          <w:ilvl w:val="0"/>
          <w:numId w:val="66"/>
        </w:numPr>
        <w:autoSpaceDE/>
        <w:autoSpaceDN/>
        <w:adjustRightInd/>
        <w:jc w:val="both"/>
        <w:rPr>
          <w:b/>
          <w:sz w:val="24"/>
          <w:szCs w:val="24"/>
        </w:rPr>
      </w:pPr>
      <w:r w:rsidRPr="0049529A">
        <w:rPr>
          <w:b/>
          <w:sz w:val="24"/>
          <w:szCs w:val="24"/>
        </w:rPr>
        <w:t>Уроки физкультуры (в процессе урока)</w:t>
      </w:r>
    </w:p>
    <w:p w:rsidR="00F91E57" w:rsidRPr="0049529A" w:rsidRDefault="00F91E57" w:rsidP="00470368">
      <w:pPr>
        <w:widowControl/>
        <w:numPr>
          <w:ilvl w:val="0"/>
          <w:numId w:val="52"/>
        </w:numPr>
        <w:autoSpaceDE/>
        <w:autoSpaceDN/>
        <w:adjustRightInd/>
        <w:jc w:val="both"/>
        <w:rPr>
          <w:sz w:val="24"/>
          <w:szCs w:val="24"/>
        </w:rPr>
      </w:pPr>
      <w:r w:rsidRPr="0049529A">
        <w:rPr>
          <w:sz w:val="24"/>
          <w:szCs w:val="24"/>
        </w:rPr>
        <w:t xml:space="preserve">Физическая культура (основные понятия). Физическое развитие человека. Характеристика его основных показателей. </w:t>
      </w:r>
    </w:p>
    <w:p w:rsidR="00F91E57" w:rsidRPr="0049529A" w:rsidRDefault="00F91E57" w:rsidP="00470368">
      <w:pPr>
        <w:widowControl/>
        <w:numPr>
          <w:ilvl w:val="0"/>
          <w:numId w:val="52"/>
        </w:numPr>
        <w:autoSpaceDE/>
        <w:autoSpaceDN/>
        <w:adjustRightInd/>
        <w:jc w:val="both"/>
        <w:rPr>
          <w:sz w:val="24"/>
          <w:szCs w:val="24"/>
        </w:rPr>
      </w:pPr>
      <w:r w:rsidRPr="0049529A">
        <w:rPr>
          <w:sz w:val="24"/>
          <w:szCs w:val="24"/>
        </w:rPr>
        <w:t xml:space="preserve">Физическая культура человека. Режим дня, его основное содержание и правила планирования. Закаливание организма. Правила безопасности и гигиенические требования во время закаливающих процедур. Основные правила развития физических качеств. </w:t>
      </w:r>
    </w:p>
    <w:p w:rsidR="00F91E57" w:rsidRPr="0049529A" w:rsidRDefault="00F91E57" w:rsidP="00470368">
      <w:pPr>
        <w:widowControl/>
        <w:numPr>
          <w:ilvl w:val="0"/>
          <w:numId w:val="52"/>
        </w:numPr>
        <w:autoSpaceDE/>
        <w:autoSpaceDN/>
        <w:adjustRightInd/>
        <w:jc w:val="both"/>
        <w:rPr>
          <w:sz w:val="24"/>
          <w:szCs w:val="24"/>
        </w:rPr>
      </w:pPr>
      <w:r w:rsidRPr="0049529A">
        <w:rPr>
          <w:sz w:val="24"/>
          <w:szCs w:val="24"/>
        </w:rPr>
        <w:t xml:space="preserve">Организация самостоятельных занятий физической культурой. Выбор упражнений и составление индивидуальных комплексов. Физическая нагрузка и способы ее дозирования. </w:t>
      </w:r>
    </w:p>
    <w:p w:rsidR="00F91E57" w:rsidRPr="0049529A" w:rsidRDefault="00F91E57" w:rsidP="00470368">
      <w:pPr>
        <w:widowControl/>
        <w:numPr>
          <w:ilvl w:val="0"/>
          <w:numId w:val="52"/>
        </w:numPr>
        <w:autoSpaceDE/>
        <w:autoSpaceDN/>
        <w:adjustRightInd/>
        <w:jc w:val="both"/>
        <w:rPr>
          <w:sz w:val="24"/>
          <w:szCs w:val="24"/>
        </w:rPr>
      </w:pPr>
      <w:r w:rsidRPr="0049529A">
        <w:rPr>
          <w:sz w:val="24"/>
          <w:szCs w:val="24"/>
        </w:rPr>
        <w:t>Оценка эффективности занятий физической культурой. Самонаблюдение за индивидуальным физическим развитием, за индивидуальными показателями физической подготовленности. Самоконтроль за изменением частоты сердечных сокращений.</w:t>
      </w:r>
    </w:p>
    <w:p w:rsidR="00F91E57" w:rsidRPr="0049529A" w:rsidRDefault="00F91E57" w:rsidP="00470368">
      <w:pPr>
        <w:widowControl/>
        <w:numPr>
          <w:ilvl w:val="0"/>
          <w:numId w:val="52"/>
        </w:numPr>
        <w:autoSpaceDE/>
        <w:autoSpaceDN/>
        <w:adjustRightInd/>
        <w:jc w:val="both"/>
        <w:rPr>
          <w:sz w:val="24"/>
          <w:szCs w:val="24"/>
        </w:rPr>
      </w:pPr>
      <w:r w:rsidRPr="0049529A">
        <w:rPr>
          <w:sz w:val="24"/>
          <w:szCs w:val="24"/>
        </w:rPr>
        <w:t>Физкультурно-оздоровительная деятельность. Комплексы упражнений для развития гибкости и координации движений, формирования правильной осанки. Комплексы дыхательной гимнастики. Комплексы упражнений для формирования стройной фигуры. Гимнастика для профилактики нарушений зрения.</w:t>
      </w:r>
    </w:p>
    <w:p w:rsidR="00F91E57" w:rsidRPr="0049529A" w:rsidRDefault="00F91E57" w:rsidP="00470368">
      <w:pPr>
        <w:widowControl/>
        <w:numPr>
          <w:ilvl w:val="0"/>
          <w:numId w:val="66"/>
        </w:numPr>
        <w:autoSpaceDE/>
        <w:autoSpaceDN/>
        <w:adjustRightInd/>
        <w:jc w:val="both"/>
        <w:rPr>
          <w:b/>
          <w:sz w:val="24"/>
          <w:szCs w:val="24"/>
        </w:rPr>
      </w:pPr>
      <w:r w:rsidRPr="0049529A">
        <w:rPr>
          <w:b/>
          <w:sz w:val="24"/>
          <w:szCs w:val="24"/>
        </w:rPr>
        <w:t>Спортивно-массовые мероприятия.</w:t>
      </w:r>
    </w:p>
    <w:p w:rsidR="00F91E57" w:rsidRPr="0049529A" w:rsidRDefault="00F91E57" w:rsidP="00470368">
      <w:pPr>
        <w:widowControl/>
        <w:numPr>
          <w:ilvl w:val="1"/>
          <w:numId w:val="66"/>
        </w:numPr>
        <w:tabs>
          <w:tab w:val="clear" w:pos="1440"/>
          <w:tab w:val="num" w:pos="1080"/>
        </w:tabs>
        <w:autoSpaceDE/>
        <w:autoSpaceDN/>
        <w:adjustRightInd/>
        <w:ind w:left="1080"/>
        <w:jc w:val="both"/>
        <w:rPr>
          <w:sz w:val="24"/>
          <w:szCs w:val="24"/>
        </w:rPr>
      </w:pPr>
      <w:r w:rsidRPr="0049529A">
        <w:rPr>
          <w:sz w:val="24"/>
          <w:szCs w:val="24"/>
        </w:rPr>
        <w:t>Физкультминутки на уроках. Динамические паузы. Подвижные игры на переменах.</w:t>
      </w:r>
    </w:p>
    <w:p w:rsidR="00F91E57" w:rsidRPr="0049529A" w:rsidRDefault="00F91E57" w:rsidP="00470368">
      <w:pPr>
        <w:widowControl/>
        <w:numPr>
          <w:ilvl w:val="1"/>
          <w:numId w:val="66"/>
        </w:numPr>
        <w:tabs>
          <w:tab w:val="clear" w:pos="1440"/>
          <w:tab w:val="num" w:pos="1080"/>
        </w:tabs>
        <w:autoSpaceDE/>
        <w:autoSpaceDN/>
        <w:adjustRightInd/>
        <w:ind w:left="1080"/>
        <w:jc w:val="both"/>
        <w:rPr>
          <w:sz w:val="24"/>
          <w:szCs w:val="24"/>
        </w:rPr>
      </w:pPr>
      <w:r w:rsidRPr="0049529A">
        <w:rPr>
          <w:sz w:val="24"/>
          <w:szCs w:val="24"/>
        </w:rPr>
        <w:t>Организация работы спортивных секций и кружков: футбол, волейбол, баскетбол.</w:t>
      </w:r>
    </w:p>
    <w:p w:rsidR="00F91E57" w:rsidRPr="0049529A" w:rsidRDefault="00F91E57" w:rsidP="00470368">
      <w:pPr>
        <w:widowControl/>
        <w:numPr>
          <w:ilvl w:val="1"/>
          <w:numId w:val="66"/>
        </w:numPr>
        <w:tabs>
          <w:tab w:val="clear" w:pos="1440"/>
          <w:tab w:val="num" w:pos="1080"/>
        </w:tabs>
        <w:autoSpaceDE/>
        <w:autoSpaceDN/>
        <w:adjustRightInd/>
        <w:ind w:left="1080"/>
        <w:jc w:val="both"/>
        <w:rPr>
          <w:sz w:val="24"/>
          <w:szCs w:val="24"/>
        </w:rPr>
      </w:pPr>
      <w:r w:rsidRPr="0049529A">
        <w:rPr>
          <w:sz w:val="24"/>
          <w:szCs w:val="24"/>
        </w:rPr>
        <w:t>Спортивные игры и соревнования: лапта, веселые старты, соревнования: по футболу, баскетболу, волейболу.</w:t>
      </w:r>
    </w:p>
    <w:p w:rsidR="00F91E57" w:rsidRPr="0049529A" w:rsidRDefault="00F91E57" w:rsidP="00470368">
      <w:pPr>
        <w:widowControl/>
        <w:numPr>
          <w:ilvl w:val="1"/>
          <w:numId w:val="66"/>
        </w:numPr>
        <w:tabs>
          <w:tab w:val="clear" w:pos="1440"/>
          <w:tab w:val="num" w:pos="1080"/>
        </w:tabs>
        <w:autoSpaceDE/>
        <w:autoSpaceDN/>
        <w:adjustRightInd/>
        <w:ind w:left="1080"/>
        <w:jc w:val="both"/>
        <w:rPr>
          <w:sz w:val="24"/>
          <w:szCs w:val="24"/>
        </w:rPr>
      </w:pPr>
      <w:r w:rsidRPr="0049529A">
        <w:rPr>
          <w:sz w:val="24"/>
          <w:szCs w:val="24"/>
        </w:rPr>
        <w:t xml:space="preserve">Спортивные праздники, Дни здоровья, акция «Спорт, как альтернатива пагубным привычкам». </w:t>
      </w:r>
    </w:p>
    <w:p w:rsidR="00F91E57" w:rsidRPr="0049529A" w:rsidRDefault="00F91E57" w:rsidP="00470368">
      <w:pPr>
        <w:widowControl/>
        <w:numPr>
          <w:ilvl w:val="0"/>
          <w:numId w:val="66"/>
        </w:numPr>
        <w:autoSpaceDE/>
        <w:autoSpaceDN/>
        <w:adjustRightInd/>
        <w:jc w:val="both"/>
        <w:rPr>
          <w:b/>
          <w:sz w:val="24"/>
          <w:szCs w:val="24"/>
        </w:rPr>
      </w:pPr>
      <w:r w:rsidRPr="0049529A">
        <w:rPr>
          <w:b/>
          <w:sz w:val="24"/>
          <w:szCs w:val="24"/>
        </w:rPr>
        <w:t>Уроки ОБЖ.</w:t>
      </w:r>
    </w:p>
    <w:p w:rsidR="00F91E57" w:rsidRPr="0049529A" w:rsidRDefault="00F91E57" w:rsidP="00470368">
      <w:pPr>
        <w:widowControl/>
        <w:numPr>
          <w:ilvl w:val="0"/>
          <w:numId w:val="67"/>
        </w:numPr>
        <w:tabs>
          <w:tab w:val="clear" w:pos="2264"/>
        </w:tabs>
        <w:autoSpaceDE/>
        <w:autoSpaceDN/>
        <w:adjustRightInd/>
        <w:ind w:left="1080"/>
        <w:jc w:val="both"/>
        <w:rPr>
          <w:sz w:val="24"/>
          <w:szCs w:val="24"/>
        </w:rPr>
      </w:pPr>
      <w:r w:rsidRPr="0049529A">
        <w:rPr>
          <w:sz w:val="24"/>
          <w:szCs w:val="24"/>
        </w:rPr>
        <w:t>Основы здорового образа жизни. Здоровый образ жизни и его составляющие. Общие понятия о здоровье как основной ценности человека, индивидуальное здоровье человека, его физическая, духовная и социальная сущность.</w:t>
      </w:r>
    </w:p>
    <w:p w:rsidR="00F91E57" w:rsidRPr="0049529A" w:rsidRDefault="00F91E57" w:rsidP="00470368">
      <w:pPr>
        <w:widowControl/>
        <w:numPr>
          <w:ilvl w:val="0"/>
          <w:numId w:val="67"/>
        </w:numPr>
        <w:tabs>
          <w:tab w:val="clear" w:pos="2264"/>
        </w:tabs>
        <w:autoSpaceDE/>
        <w:autoSpaceDN/>
        <w:adjustRightInd/>
        <w:ind w:left="1080"/>
        <w:jc w:val="both"/>
        <w:rPr>
          <w:sz w:val="24"/>
          <w:szCs w:val="24"/>
        </w:rPr>
      </w:pPr>
      <w:r w:rsidRPr="0049529A">
        <w:rPr>
          <w:sz w:val="24"/>
          <w:szCs w:val="24"/>
        </w:rPr>
        <w:t xml:space="preserve">Здоровый образ жизни как необходимое условие сохранения и укрепления здоровья человека и общества. Здоровый образ жизни и профилактика основных неинфекционных заболеваний. Вредные привычки и их влияние на здоровье. Факторы, разрушающие репродуктивное здоровье. </w:t>
      </w:r>
    </w:p>
    <w:p w:rsidR="00F91E57" w:rsidRPr="0049529A" w:rsidRDefault="00F91E57" w:rsidP="00470368">
      <w:pPr>
        <w:widowControl/>
        <w:numPr>
          <w:ilvl w:val="0"/>
          <w:numId w:val="67"/>
        </w:numPr>
        <w:tabs>
          <w:tab w:val="clear" w:pos="2264"/>
        </w:tabs>
        <w:autoSpaceDE/>
        <w:autoSpaceDN/>
        <w:adjustRightInd/>
        <w:ind w:left="1080"/>
        <w:jc w:val="both"/>
        <w:rPr>
          <w:sz w:val="24"/>
          <w:szCs w:val="24"/>
        </w:rPr>
      </w:pPr>
      <w:r w:rsidRPr="0049529A">
        <w:rPr>
          <w:sz w:val="24"/>
          <w:szCs w:val="24"/>
        </w:rPr>
        <w:t xml:space="preserve">Влияние наркотиков и других психоактивных веществ на здоровье человека. Табачный энергетический вампиризм (беседа), противокурительный аутотренинг. Практическое занятие «Помоги себе сам», кратковременные и длительные последствия курения. Иллюзии курильщиков. Классические заболевания от курения. Разрушающее действие табака на человека. Пассивное курение и его влияние на организм некурящего. Тренинги «Полезные привычки </w:t>
      </w:r>
      <w:r w:rsidRPr="0049529A">
        <w:rPr>
          <w:sz w:val="24"/>
          <w:szCs w:val="24"/>
        </w:rPr>
        <w:lastRenderedPageBreak/>
        <w:t>все цвета кроме черного». Беседа о вреде токсикомании. Почему люди становятся токсикоманами.</w:t>
      </w:r>
    </w:p>
    <w:p w:rsidR="00F91E57" w:rsidRPr="0049529A" w:rsidRDefault="00F91E57" w:rsidP="00470368">
      <w:pPr>
        <w:widowControl/>
        <w:numPr>
          <w:ilvl w:val="0"/>
          <w:numId w:val="67"/>
        </w:numPr>
        <w:tabs>
          <w:tab w:val="clear" w:pos="2264"/>
        </w:tabs>
        <w:autoSpaceDE/>
        <w:autoSpaceDN/>
        <w:adjustRightInd/>
        <w:ind w:left="1080"/>
        <w:jc w:val="both"/>
        <w:rPr>
          <w:sz w:val="24"/>
          <w:szCs w:val="24"/>
        </w:rPr>
      </w:pPr>
      <w:r w:rsidRPr="0049529A">
        <w:rPr>
          <w:sz w:val="24"/>
          <w:szCs w:val="24"/>
        </w:rPr>
        <w:t xml:space="preserve">Компьютер и его влияние на здоровье. Здоровый образ жизни и профилактика утомления. </w:t>
      </w:r>
    </w:p>
    <w:p w:rsidR="00F91E57" w:rsidRPr="0049529A" w:rsidRDefault="00F91E57" w:rsidP="00470368">
      <w:pPr>
        <w:widowControl/>
        <w:numPr>
          <w:ilvl w:val="0"/>
          <w:numId w:val="67"/>
        </w:numPr>
        <w:tabs>
          <w:tab w:val="clear" w:pos="2264"/>
        </w:tabs>
        <w:autoSpaceDE/>
        <w:autoSpaceDN/>
        <w:adjustRightInd/>
        <w:ind w:left="1080"/>
        <w:jc w:val="both"/>
        <w:rPr>
          <w:b/>
          <w:sz w:val="24"/>
          <w:szCs w:val="24"/>
        </w:rPr>
      </w:pPr>
      <w:r w:rsidRPr="0049529A">
        <w:rPr>
          <w:sz w:val="24"/>
          <w:szCs w:val="24"/>
        </w:rPr>
        <w:t>Оптимальный режим питания. Режим питания – что это такое? «Режим питания – это догма?», пища которую следует избегать. Кладовая жизни. Приемы, помогающие человеку нормализовать свое питание. Обеспечить безопасное питание путем соблюдения всех санитарных требований. Правила рационального питания. Три эшелона физиологических резервов человека</w:t>
      </w:r>
    </w:p>
    <w:p w:rsidR="00F91E57" w:rsidRPr="0049529A" w:rsidRDefault="00F91E57" w:rsidP="00470368">
      <w:pPr>
        <w:widowControl/>
        <w:numPr>
          <w:ilvl w:val="0"/>
          <w:numId w:val="66"/>
        </w:numPr>
        <w:autoSpaceDE/>
        <w:autoSpaceDN/>
        <w:adjustRightInd/>
        <w:jc w:val="both"/>
        <w:rPr>
          <w:b/>
          <w:sz w:val="24"/>
          <w:szCs w:val="24"/>
        </w:rPr>
      </w:pPr>
      <w:r w:rsidRPr="0049529A">
        <w:rPr>
          <w:b/>
          <w:sz w:val="24"/>
          <w:szCs w:val="24"/>
        </w:rPr>
        <w:t>Классные часы, беседы, диспуты.</w:t>
      </w:r>
    </w:p>
    <w:p w:rsidR="00F91E57" w:rsidRPr="0049529A" w:rsidRDefault="00F91E57" w:rsidP="00F91E57">
      <w:pPr>
        <w:ind w:left="1004"/>
        <w:jc w:val="both"/>
        <w:rPr>
          <w:sz w:val="24"/>
          <w:szCs w:val="24"/>
        </w:rPr>
      </w:pPr>
      <w:r w:rsidRPr="0049529A">
        <w:rPr>
          <w:sz w:val="24"/>
          <w:szCs w:val="24"/>
        </w:rPr>
        <w:t>Классные часы по  бережному отношению к своему здоровью, Классный час по правилам  этикета,  диспуты, дискуссии «Смысл жизни» (труда, любви, счастья и здоровья). Беседа  о вредных привычках.</w:t>
      </w:r>
    </w:p>
    <w:p w:rsidR="00F91E57" w:rsidRPr="0049529A" w:rsidRDefault="00F91E57" w:rsidP="00F91E57">
      <w:pPr>
        <w:ind w:left="1004"/>
        <w:jc w:val="both"/>
        <w:rPr>
          <w:sz w:val="24"/>
          <w:szCs w:val="24"/>
        </w:rPr>
      </w:pPr>
      <w:r w:rsidRPr="0049529A">
        <w:rPr>
          <w:sz w:val="24"/>
          <w:szCs w:val="24"/>
        </w:rPr>
        <w:t>Встреча с фельдшером ФАП.</w:t>
      </w:r>
    </w:p>
    <w:p w:rsidR="00F91E57" w:rsidRPr="0049529A" w:rsidRDefault="00F91E57" w:rsidP="00F91E57">
      <w:pPr>
        <w:jc w:val="both"/>
        <w:rPr>
          <w:sz w:val="24"/>
          <w:szCs w:val="24"/>
        </w:rPr>
      </w:pPr>
    </w:p>
    <w:p w:rsidR="00F91E57" w:rsidRPr="00F42A38" w:rsidRDefault="00F91E57" w:rsidP="00F91E57">
      <w:pPr>
        <w:ind w:firstLine="540"/>
        <w:jc w:val="both"/>
        <w:rPr>
          <w:b/>
          <w:bCs/>
          <w:sz w:val="24"/>
          <w:szCs w:val="24"/>
        </w:rPr>
      </w:pPr>
      <w:r w:rsidRPr="00F42A38">
        <w:rPr>
          <w:b/>
          <w:bCs/>
          <w:sz w:val="24"/>
          <w:szCs w:val="24"/>
          <w:lang w:val="en-US"/>
        </w:rPr>
        <w:t>VIII</w:t>
      </w:r>
      <w:r w:rsidRPr="00F42A38">
        <w:rPr>
          <w:b/>
          <w:bCs/>
          <w:sz w:val="24"/>
          <w:szCs w:val="24"/>
        </w:rPr>
        <w:t>. Деятельность образовательного учреждения в области непрерывного экологического здоровьесберегающего образования обучающихся:</w:t>
      </w:r>
    </w:p>
    <w:p w:rsidR="00F91E57" w:rsidRPr="0049529A" w:rsidRDefault="00F91E57" w:rsidP="00F91E57">
      <w:pPr>
        <w:ind w:firstLine="540"/>
        <w:jc w:val="both"/>
        <w:rPr>
          <w:sz w:val="24"/>
          <w:szCs w:val="24"/>
        </w:rPr>
      </w:pPr>
      <w:r w:rsidRPr="0049529A">
        <w:rPr>
          <w:sz w:val="24"/>
          <w:szCs w:val="24"/>
        </w:rPr>
        <w:t>Экологическая здоровьесберегающая деятельность образовательного учреждения на ступени основного общего образования представлена в виде пяти взаимосвязанных блоков: по созданию экологически безопасной здоровьесберагающей инфраструктуры; рациональной организации учебной и внеучебной деятельности обучающихся; эффективной организации физкультурно-оздоровительной работы; реализации модульных образовательных программ и просветительской работы с родителями (законными представителями) и  способствует  формированию у обучающихся экологической культуры, ценностного отношения к жизни во всех её проявлениях, здоровью, качеству окружающей среды, умений вести здоровый и безопасный образ жизни.</w:t>
      </w:r>
    </w:p>
    <w:p w:rsidR="00F91E57" w:rsidRPr="0049529A" w:rsidRDefault="00F91E57" w:rsidP="00F91E57">
      <w:pPr>
        <w:ind w:firstLine="540"/>
        <w:jc w:val="both"/>
        <w:rPr>
          <w:sz w:val="24"/>
          <w:szCs w:val="24"/>
        </w:rPr>
      </w:pPr>
      <w:r w:rsidRPr="0049529A">
        <w:rPr>
          <w:b/>
          <w:sz w:val="24"/>
          <w:szCs w:val="24"/>
        </w:rPr>
        <w:t>Экологически безопасная здоровьесберегающая инфраструктура образовательного учреждения</w:t>
      </w:r>
      <w:r w:rsidRPr="0049529A">
        <w:rPr>
          <w:sz w:val="24"/>
          <w:szCs w:val="24"/>
        </w:rPr>
        <w:t xml:space="preserve"> включает:</w:t>
      </w:r>
    </w:p>
    <w:p w:rsidR="00F91E57" w:rsidRPr="0049529A" w:rsidRDefault="00F91E57" w:rsidP="00F91E57">
      <w:pPr>
        <w:ind w:firstLine="540"/>
        <w:jc w:val="both"/>
        <w:rPr>
          <w:sz w:val="24"/>
          <w:szCs w:val="24"/>
        </w:rPr>
      </w:pPr>
      <w:r w:rsidRPr="0049529A">
        <w:rPr>
          <w:sz w:val="24"/>
          <w:szCs w:val="24"/>
        </w:rPr>
        <w:t>• соответствие состояния и содержания здания и помещений школы санитарным и гигиеническим нормам, нормам пожарной безопасности, требованиям охраны здоровья и охраны труда обучающихся и работников образования;</w:t>
      </w:r>
    </w:p>
    <w:p w:rsidR="00F91E57" w:rsidRPr="0049529A" w:rsidRDefault="00F91E57" w:rsidP="00F91E57">
      <w:pPr>
        <w:ind w:firstLine="540"/>
        <w:jc w:val="both"/>
        <w:rPr>
          <w:sz w:val="24"/>
          <w:szCs w:val="24"/>
        </w:rPr>
      </w:pPr>
      <w:r w:rsidRPr="0049529A">
        <w:rPr>
          <w:sz w:val="24"/>
          <w:szCs w:val="24"/>
        </w:rPr>
        <w:t>• наличие и необходимое оснащение помещений для питания обучающихся, а также для хранения и приготовления пищи;</w:t>
      </w:r>
    </w:p>
    <w:p w:rsidR="00F91E57" w:rsidRPr="0049529A" w:rsidRDefault="00F91E57" w:rsidP="00F91E57">
      <w:pPr>
        <w:ind w:firstLine="540"/>
        <w:jc w:val="both"/>
        <w:rPr>
          <w:sz w:val="24"/>
          <w:szCs w:val="24"/>
        </w:rPr>
      </w:pPr>
      <w:r w:rsidRPr="0049529A">
        <w:rPr>
          <w:sz w:val="24"/>
          <w:szCs w:val="24"/>
        </w:rPr>
        <w:t>• организация качественного горячего питания обучающихся, в том числе горячих завтраков;</w:t>
      </w:r>
    </w:p>
    <w:p w:rsidR="00F91E57" w:rsidRPr="0049529A" w:rsidRDefault="00F91E57" w:rsidP="00F91E57">
      <w:pPr>
        <w:ind w:firstLine="540"/>
        <w:jc w:val="both"/>
        <w:rPr>
          <w:sz w:val="24"/>
          <w:szCs w:val="24"/>
        </w:rPr>
      </w:pPr>
      <w:r w:rsidRPr="0049529A">
        <w:rPr>
          <w:sz w:val="24"/>
          <w:szCs w:val="24"/>
        </w:rPr>
        <w:t>• оснащённость кабинетов, физкультурного зала, спортплощадки необходимым игровым и спортивным оборудованием и инвентарём;</w:t>
      </w:r>
    </w:p>
    <w:p w:rsidR="00F91E57" w:rsidRPr="0049529A" w:rsidRDefault="00F91E57" w:rsidP="00F91E57">
      <w:pPr>
        <w:ind w:firstLine="540"/>
        <w:jc w:val="both"/>
        <w:rPr>
          <w:sz w:val="24"/>
          <w:szCs w:val="24"/>
        </w:rPr>
      </w:pPr>
      <w:r w:rsidRPr="0049529A">
        <w:rPr>
          <w:sz w:val="24"/>
          <w:szCs w:val="24"/>
        </w:rPr>
        <w:t>• наличие помещений для медицинского персонала;</w:t>
      </w:r>
    </w:p>
    <w:p w:rsidR="00F91E57" w:rsidRPr="0049529A" w:rsidRDefault="00F91E57" w:rsidP="00F91E57">
      <w:pPr>
        <w:ind w:firstLine="540"/>
        <w:jc w:val="both"/>
        <w:rPr>
          <w:sz w:val="24"/>
          <w:szCs w:val="24"/>
        </w:rPr>
      </w:pPr>
      <w:r w:rsidRPr="0049529A">
        <w:rPr>
          <w:sz w:val="24"/>
          <w:szCs w:val="24"/>
        </w:rPr>
        <w:t>• наличие необходимого (в расчёте на количество обучающихся) и квалифицированного состава специалистов, обеспечивающих работу с обучающимися (учителя физической культуры);</w:t>
      </w:r>
    </w:p>
    <w:p w:rsidR="00F91E57" w:rsidRPr="0049529A" w:rsidRDefault="00F91E57" w:rsidP="00F91E57">
      <w:pPr>
        <w:ind w:firstLine="540"/>
        <w:jc w:val="both"/>
        <w:rPr>
          <w:sz w:val="24"/>
          <w:szCs w:val="24"/>
        </w:rPr>
      </w:pPr>
      <w:r w:rsidRPr="0049529A">
        <w:rPr>
          <w:sz w:val="24"/>
          <w:szCs w:val="24"/>
        </w:rPr>
        <w:t>• наличие пришкольной площадки, кабинета биологии.</w:t>
      </w:r>
    </w:p>
    <w:p w:rsidR="00F91E57" w:rsidRPr="0049529A" w:rsidRDefault="00F91E57" w:rsidP="00F91E57">
      <w:pPr>
        <w:ind w:firstLine="540"/>
        <w:jc w:val="both"/>
        <w:rPr>
          <w:sz w:val="24"/>
          <w:szCs w:val="24"/>
        </w:rPr>
      </w:pPr>
      <w:r w:rsidRPr="0049529A">
        <w:rPr>
          <w:b/>
          <w:sz w:val="24"/>
          <w:szCs w:val="24"/>
        </w:rPr>
        <w:t>Рациональная организация учебной и внеучебной деятельности обучающихся</w:t>
      </w:r>
      <w:r w:rsidRPr="0049529A">
        <w:rPr>
          <w:sz w:val="24"/>
          <w:szCs w:val="24"/>
        </w:rPr>
        <w:t xml:space="preserve"> направлена на повышение эффективности учебного процесса, предупреждение чрезмерного функционального напряжения и утомления, создание условий для снятия перегрузки, чередования труда и отдыха обучающихся и включает:</w:t>
      </w:r>
    </w:p>
    <w:p w:rsidR="00F91E57" w:rsidRPr="0049529A" w:rsidRDefault="00F91E57" w:rsidP="00F91E57">
      <w:pPr>
        <w:ind w:firstLine="540"/>
        <w:jc w:val="both"/>
        <w:rPr>
          <w:sz w:val="24"/>
          <w:szCs w:val="24"/>
        </w:rPr>
      </w:pPr>
      <w:r w:rsidRPr="0049529A">
        <w:rPr>
          <w:sz w:val="24"/>
          <w:szCs w:val="24"/>
        </w:rPr>
        <w:t>• соблюдение гигиенических норм и требований к организации и объёму учебной и внеучебной нагрузки (выполнение домашних заданий, занятия в кружках и спортивных секциях) обучающихся на всех этапах обучения;</w:t>
      </w:r>
    </w:p>
    <w:p w:rsidR="00F91E57" w:rsidRPr="0049529A" w:rsidRDefault="00F91E57" w:rsidP="00F91E57">
      <w:pPr>
        <w:ind w:firstLine="540"/>
        <w:jc w:val="both"/>
        <w:rPr>
          <w:sz w:val="24"/>
          <w:szCs w:val="24"/>
        </w:rPr>
      </w:pPr>
      <w:r w:rsidRPr="0049529A">
        <w:rPr>
          <w:sz w:val="24"/>
          <w:szCs w:val="24"/>
        </w:rPr>
        <w:t>• использование методов и методик обучения, адекватных возрастным возможностям и особенностям обучающихся (использование методик, прошедших апробацию);</w:t>
      </w:r>
    </w:p>
    <w:p w:rsidR="00F91E57" w:rsidRPr="0049529A" w:rsidRDefault="00F91E57" w:rsidP="00F91E57">
      <w:pPr>
        <w:ind w:firstLine="540"/>
        <w:jc w:val="both"/>
        <w:rPr>
          <w:sz w:val="24"/>
          <w:szCs w:val="24"/>
        </w:rPr>
      </w:pPr>
      <w:r w:rsidRPr="0049529A">
        <w:rPr>
          <w:sz w:val="24"/>
          <w:szCs w:val="24"/>
        </w:rPr>
        <w:t xml:space="preserve">• обучение обучающихся вариантам рациональных способов и приёмов работы с </w:t>
      </w:r>
      <w:r w:rsidRPr="0049529A">
        <w:rPr>
          <w:sz w:val="24"/>
          <w:szCs w:val="24"/>
        </w:rPr>
        <w:lastRenderedPageBreak/>
        <w:t>учебной информацией и организации учебного труда;</w:t>
      </w:r>
    </w:p>
    <w:p w:rsidR="00F91E57" w:rsidRPr="0049529A" w:rsidRDefault="00F91E57" w:rsidP="00F91E57">
      <w:pPr>
        <w:ind w:firstLine="540"/>
        <w:jc w:val="both"/>
        <w:rPr>
          <w:sz w:val="24"/>
          <w:szCs w:val="24"/>
        </w:rPr>
      </w:pPr>
      <w:r w:rsidRPr="0049529A">
        <w:rPr>
          <w:sz w:val="24"/>
          <w:szCs w:val="24"/>
        </w:rPr>
        <w:t>• введение любых инноваций в учебный процесс только под контролем специалистов;</w:t>
      </w:r>
    </w:p>
    <w:p w:rsidR="00F91E57" w:rsidRPr="0049529A" w:rsidRDefault="00F91E57" w:rsidP="00F91E57">
      <w:pPr>
        <w:ind w:firstLine="540"/>
        <w:jc w:val="both"/>
        <w:rPr>
          <w:sz w:val="24"/>
          <w:szCs w:val="24"/>
        </w:rPr>
      </w:pPr>
      <w:r w:rsidRPr="0049529A">
        <w:rPr>
          <w:sz w:val="24"/>
          <w:szCs w:val="24"/>
        </w:rPr>
        <w:t>• строгое соблюдение всех требований к использованию технических средств обучения, в том числе компьютеров и аудиовизуальных средств;</w:t>
      </w:r>
    </w:p>
    <w:p w:rsidR="00F91E57" w:rsidRPr="0049529A" w:rsidRDefault="00F91E57" w:rsidP="00F91E57">
      <w:pPr>
        <w:ind w:firstLine="540"/>
        <w:jc w:val="both"/>
        <w:rPr>
          <w:sz w:val="24"/>
          <w:szCs w:val="24"/>
        </w:rPr>
      </w:pPr>
      <w:r w:rsidRPr="0049529A">
        <w:rPr>
          <w:sz w:val="24"/>
          <w:szCs w:val="24"/>
        </w:rPr>
        <w:t>• индивидуализацию обучения (учёт индивидуальных особенностей развития: темпа развития и темпа деятельности), работу по индивидуальным программам основного общего образования;</w:t>
      </w:r>
    </w:p>
    <w:p w:rsidR="00F91E57" w:rsidRPr="0049529A" w:rsidRDefault="00F91E57" w:rsidP="00F91E57">
      <w:pPr>
        <w:ind w:firstLine="540"/>
        <w:jc w:val="both"/>
        <w:rPr>
          <w:sz w:val="24"/>
          <w:szCs w:val="24"/>
        </w:rPr>
      </w:pPr>
      <w:r w:rsidRPr="0049529A">
        <w:rPr>
          <w:sz w:val="24"/>
          <w:szCs w:val="24"/>
        </w:rPr>
        <w:t>• рациональную и соответствующую требованиям организацию уроков физической культуры и занятий активно-двигательного характера в основной школе.</w:t>
      </w:r>
    </w:p>
    <w:p w:rsidR="00F91E57" w:rsidRPr="0049529A" w:rsidRDefault="00F91E57" w:rsidP="00F91E57">
      <w:pPr>
        <w:ind w:firstLine="540"/>
        <w:jc w:val="both"/>
        <w:rPr>
          <w:sz w:val="24"/>
          <w:szCs w:val="24"/>
        </w:rPr>
      </w:pPr>
      <w:r w:rsidRPr="0049529A">
        <w:rPr>
          <w:sz w:val="24"/>
          <w:szCs w:val="24"/>
        </w:rPr>
        <w:t>Эффективность реализации этого блока зависит от администрации школы и деятельности каждого педагога.</w:t>
      </w:r>
    </w:p>
    <w:p w:rsidR="00F91E57" w:rsidRPr="0049529A" w:rsidRDefault="00F91E57" w:rsidP="00F91E57">
      <w:pPr>
        <w:ind w:firstLine="540"/>
        <w:jc w:val="both"/>
        <w:rPr>
          <w:sz w:val="24"/>
          <w:szCs w:val="24"/>
        </w:rPr>
      </w:pPr>
      <w:r w:rsidRPr="0049529A">
        <w:rPr>
          <w:b/>
          <w:sz w:val="24"/>
          <w:szCs w:val="24"/>
        </w:rPr>
        <w:t>Эффективная организация в школе физкультурно-оздоровительной работы:</w:t>
      </w:r>
    </w:p>
    <w:p w:rsidR="00F91E57" w:rsidRPr="0049529A" w:rsidRDefault="00F91E57" w:rsidP="00470368">
      <w:pPr>
        <w:widowControl/>
        <w:numPr>
          <w:ilvl w:val="0"/>
          <w:numId w:val="47"/>
        </w:numPr>
        <w:autoSpaceDE/>
        <w:autoSpaceDN/>
        <w:adjustRightInd/>
        <w:ind w:left="540" w:hanging="540"/>
        <w:jc w:val="both"/>
        <w:rPr>
          <w:sz w:val="24"/>
          <w:szCs w:val="24"/>
        </w:rPr>
      </w:pPr>
      <w:r w:rsidRPr="0049529A">
        <w:rPr>
          <w:sz w:val="24"/>
          <w:szCs w:val="24"/>
        </w:rPr>
        <w:t>создание спецмедгруппы для занятий с обучающимися с ограниченными возможностями здоровья;</w:t>
      </w:r>
    </w:p>
    <w:p w:rsidR="00F91E57" w:rsidRPr="0049529A" w:rsidRDefault="00F91E57" w:rsidP="00470368">
      <w:pPr>
        <w:widowControl/>
        <w:numPr>
          <w:ilvl w:val="0"/>
          <w:numId w:val="47"/>
        </w:numPr>
        <w:autoSpaceDE/>
        <w:autoSpaceDN/>
        <w:adjustRightInd/>
        <w:ind w:left="540" w:hanging="540"/>
        <w:jc w:val="both"/>
        <w:rPr>
          <w:sz w:val="24"/>
          <w:szCs w:val="24"/>
        </w:rPr>
      </w:pPr>
      <w:r w:rsidRPr="0049529A">
        <w:rPr>
          <w:sz w:val="24"/>
          <w:szCs w:val="24"/>
        </w:rPr>
        <w:t>использование имеющейся спортивной базы на уроках физкультуры: спортивный зал, стадион;</w:t>
      </w:r>
    </w:p>
    <w:p w:rsidR="00F91E57" w:rsidRPr="0049529A" w:rsidRDefault="00F91E57" w:rsidP="00470368">
      <w:pPr>
        <w:widowControl/>
        <w:numPr>
          <w:ilvl w:val="0"/>
          <w:numId w:val="47"/>
        </w:numPr>
        <w:autoSpaceDE/>
        <w:autoSpaceDN/>
        <w:adjustRightInd/>
        <w:ind w:left="540" w:hanging="540"/>
        <w:jc w:val="both"/>
        <w:rPr>
          <w:sz w:val="24"/>
          <w:szCs w:val="24"/>
        </w:rPr>
      </w:pPr>
      <w:r w:rsidRPr="0049529A">
        <w:rPr>
          <w:sz w:val="24"/>
          <w:szCs w:val="24"/>
        </w:rPr>
        <w:t>на всех уроках физической культуры – упражнения, способствующие повышению двигательной активности;</w:t>
      </w:r>
    </w:p>
    <w:p w:rsidR="00F91E57" w:rsidRPr="0049529A" w:rsidRDefault="00F91E57" w:rsidP="00470368">
      <w:pPr>
        <w:widowControl/>
        <w:numPr>
          <w:ilvl w:val="0"/>
          <w:numId w:val="47"/>
        </w:numPr>
        <w:autoSpaceDE/>
        <w:autoSpaceDN/>
        <w:adjustRightInd/>
        <w:ind w:left="540" w:hanging="540"/>
        <w:jc w:val="both"/>
        <w:rPr>
          <w:sz w:val="24"/>
          <w:szCs w:val="24"/>
        </w:rPr>
      </w:pPr>
      <w:r w:rsidRPr="0049529A">
        <w:rPr>
          <w:sz w:val="24"/>
          <w:szCs w:val="24"/>
        </w:rPr>
        <w:t>обязательное проветривание классов-кабинетов, влажная уборка спортивного зала, кабинетов;</w:t>
      </w:r>
    </w:p>
    <w:p w:rsidR="00F91E57" w:rsidRPr="0049529A" w:rsidRDefault="00F91E57" w:rsidP="00470368">
      <w:pPr>
        <w:widowControl/>
        <w:numPr>
          <w:ilvl w:val="0"/>
          <w:numId w:val="47"/>
        </w:numPr>
        <w:autoSpaceDE/>
        <w:autoSpaceDN/>
        <w:adjustRightInd/>
        <w:ind w:left="540" w:hanging="540"/>
        <w:jc w:val="both"/>
        <w:rPr>
          <w:sz w:val="24"/>
          <w:szCs w:val="24"/>
        </w:rPr>
      </w:pPr>
      <w:r w:rsidRPr="0049529A">
        <w:rPr>
          <w:sz w:val="24"/>
          <w:szCs w:val="24"/>
        </w:rPr>
        <w:t>оборудование зон отдыха и организация динамических перемен, физкультминутка на уроках;</w:t>
      </w:r>
    </w:p>
    <w:p w:rsidR="00F91E57" w:rsidRPr="0049529A" w:rsidRDefault="00F91E57" w:rsidP="00470368">
      <w:pPr>
        <w:widowControl/>
        <w:numPr>
          <w:ilvl w:val="0"/>
          <w:numId w:val="47"/>
        </w:numPr>
        <w:autoSpaceDE/>
        <w:autoSpaceDN/>
        <w:adjustRightInd/>
        <w:ind w:left="540" w:hanging="540"/>
        <w:jc w:val="both"/>
        <w:rPr>
          <w:sz w:val="24"/>
          <w:szCs w:val="24"/>
        </w:rPr>
      </w:pPr>
      <w:r w:rsidRPr="0049529A">
        <w:rPr>
          <w:sz w:val="24"/>
          <w:szCs w:val="24"/>
        </w:rPr>
        <w:t>предоставление возможности заниматься в спортивных кружках;</w:t>
      </w:r>
    </w:p>
    <w:p w:rsidR="005D6E22" w:rsidRDefault="00F91E57" w:rsidP="00470368">
      <w:pPr>
        <w:widowControl/>
        <w:numPr>
          <w:ilvl w:val="0"/>
          <w:numId w:val="47"/>
        </w:numPr>
        <w:autoSpaceDE/>
        <w:autoSpaceDN/>
        <w:adjustRightInd/>
        <w:ind w:left="540" w:hanging="540"/>
        <w:jc w:val="both"/>
        <w:rPr>
          <w:sz w:val="24"/>
          <w:szCs w:val="24"/>
        </w:rPr>
      </w:pPr>
      <w:r w:rsidRPr="005D6E22">
        <w:rPr>
          <w:sz w:val="24"/>
          <w:szCs w:val="24"/>
        </w:rPr>
        <w:t>предоставление возможности для желающих играть в настольный теннис на переменах и после уроков</w:t>
      </w:r>
      <w:r w:rsidR="005D6E22">
        <w:rPr>
          <w:sz w:val="24"/>
          <w:szCs w:val="24"/>
        </w:rPr>
        <w:t>;</w:t>
      </w:r>
      <w:r w:rsidRPr="005D6E22">
        <w:rPr>
          <w:sz w:val="24"/>
          <w:szCs w:val="24"/>
        </w:rPr>
        <w:t xml:space="preserve"> </w:t>
      </w:r>
    </w:p>
    <w:p w:rsidR="00F91E57" w:rsidRPr="005D6E22" w:rsidRDefault="00F91E57" w:rsidP="00470368">
      <w:pPr>
        <w:widowControl/>
        <w:numPr>
          <w:ilvl w:val="0"/>
          <w:numId w:val="47"/>
        </w:numPr>
        <w:autoSpaceDE/>
        <w:autoSpaceDN/>
        <w:adjustRightInd/>
        <w:ind w:left="540" w:hanging="540"/>
        <w:jc w:val="both"/>
        <w:rPr>
          <w:sz w:val="24"/>
          <w:szCs w:val="24"/>
        </w:rPr>
      </w:pPr>
      <w:r w:rsidRPr="005D6E22">
        <w:rPr>
          <w:sz w:val="24"/>
          <w:szCs w:val="24"/>
        </w:rPr>
        <w:t>организация подвижных перемен для учащихся начальной школы..</w:t>
      </w:r>
    </w:p>
    <w:p w:rsidR="00F91E57" w:rsidRPr="0049529A" w:rsidRDefault="00F91E57" w:rsidP="00F91E57">
      <w:pPr>
        <w:ind w:left="1174" w:firstLine="540"/>
        <w:jc w:val="both"/>
        <w:rPr>
          <w:sz w:val="24"/>
          <w:szCs w:val="24"/>
        </w:rPr>
      </w:pPr>
    </w:p>
    <w:p w:rsidR="00F91E57" w:rsidRPr="0049529A" w:rsidRDefault="00F91E57" w:rsidP="00F91E57">
      <w:pPr>
        <w:ind w:firstLine="540"/>
        <w:jc w:val="both"/>
        <w:rPr>
          <w:sz w:val="24"/>
          <w:szCs w:val="24"/>
        </w:rPr>
      </w:pPr>
      <w:r w:rsidRPr="0049529A">
        <w:rPr>
          <w:b/>
          <w:sz w:val="24"/>
          <w:szCs w:val="24"/>
        </w:rPr>
        <w:t xml:space="preserve">Реализация модульных образовательных программ </w:t>
      </w:r>
      <w:r w:rsidRPr="0049529A">
        <w:rPr>
          <w:sz w:val="24"/>
          <w:szCs w:val="24"/>
        </w:rPr>
        <w:t>предусматривает:</w:t>
      </w:r>
    </w:p>
    <w:p w:rsidR="00F91E57" w:rsidRPr="0049529A" w:rsidRDefault="00F91E57" w:rsidP="00F91E57">
      <w:pPr>
        <w:ind w:firstLine="540"/>
        <w:jc w:val="both"/>
        <w:rPr>
          <w:sz w:val="24"/>
          <w:szCs w:val="24"/>
        </w:rPr>
      </w:pPr>
      <w:r w:rsidRPr="0049529A">
        <w:rPr>
          <w:sz w:val="24"/>
          <w:szCs w:val="24"/>
        </w:rPr>
        <w:t xml:space="preserve">Разработку программ: </w:t>
      </w:r>
    </w:p>
    <w:p w:rsidR="00F91E57" w:rsidRPr="0049529A" w:rsidRDefault="00F91E57" w:rsidP="00F91E57">
      <w:pPr>
        <w:ind w:firstLine="540"/>
        <w:jc w:val="both"/>
        <w:rPr>
          <w:sz w:val="24"/>
          <w:szCs w:val="24"/>
        </w:rPr>
      </w:pPr>
      <w:r w:rsidRPr="0049529A">
        <w:rPr>
          <w:sz w:val="24"/>
          <w:szCs w:val="24"/>
        </w:rPr>
        <w:t xml:space="preserve"> «Мой выбор-здоровье!»;</w:t>
      </w:r>
    </w:p>
    <w:p w:rsidR="00F91E57" w:rsidRPr="0049529A" w:rsidRDefault="00F91E57" w:rsidP="00F91E57">
      <w:pPr>
        <w:ind w:firstLine="540"/>
        <w:rPr>
          <w:sz w:val="24"/>
          <w:szCs w:val="24"/>
        </w:rPr>
      </w:pPr>
      <w:r w:rsidRPr="0049529A">
        <w:rPr>
          <w:sz w:val="24"/>
          <w:szCs w:val="24"/>
        </w:rPr>
        <w:t xml:space="preserve"> программы  элективных курсов;</w:t>
      </w:r>
    </w:p>
    <w:p w:rsidR="00F91E57" w:rsidRPr="0049529A" w:rsidRDefault="00F91E57" w:rsidP="00F91E57">
      <w:pPr>
        <w:ind w:firstLine="540"/>
        <w:rPr>
          <w:sz w:val="24"/>
          <w:szCs w:val="24"/>
        </w:rPr>
      </w:pPr>
      <w:r w:rsidRPr="0049529A">
        <w:rPr>
          <w:sz w:val="24"/>
          <w:szCs w:val="24"/>
        </w:rPr>
        <w:t xml:space="preserve">рабочие программы объединений дополнительного образования </w:t>
      </w:r>
    </w:p>
    <w:p w:rsidR="00F91E57" w:rsidRPr="0049529A" w:rsidRDefault="00F91E57" w:rsidP="00F91E57">
      <w:pPr>
        <w:ind w:firstLine="540"/>
        <w:jc w:val="both"/>
        <w:rPr>
          <w:sz w:val="24"/>
          <w:szCs w:val="24"/>
        </w:rPr>
      </w:pPr>
      <w:r w:rsidRPr="0049529A">
        <w:rPr>
          <w:sz w:val="24"/>
          <w:szCs w:val="24"/>
        </w:rPr>
        <w:t xml:space="preserve">Созданы совет физкультуры.  </w:t>
      </w:r>
    </w:p>
    <w:p w:rsidR="00F91E57" w:rsidRPr="0049529A" w:rsidRDefault="00F91E57" w:rsidP="00F91E57">
      <w:pPr>
        <w:ind w:firstLine="540"/>
        <w:jc w:val="both"/>
        <w:rPr>
          <w:sz w:val="24"/>
          <w:szCs w:val="24"/>
        </w:rPr>
      </w:pPr>
      <w:r w:rsidRPr="0049529A">
        <w:rPr>
          <w:sz w:val="24"/>
          <w:szCs w:val="24"/>
        </w:rPr>
        <w:t>Программами предусмотрены разные формы физкультурно-оздоровительной работы:</w:t>
      </w:r>
    </w:p>
    <w:p w:rsidR="00F91E57" w:rsidRPr="0049529A" w:rsidRDefault="00F91E57" w:rsidP="00470368">
      <w:pPr>
        <w:widowControl/>
        <w:numPr>
          <w:ilvl w:val="0"/>
          <w:numId w:val="48"/>
        </w:numPr>
        <w:autoSpaceDE/>
        <w:autoSpaceDN/>
        <w:adjustRightInd/>
        <w:ind w:firstLine="540"/>
        <w:jc w:val="both"/>
        <w:rPr>
          <w:b/>
          <w:sz w:val="24"/>
          <w:szCs w:val="24"/>
        </w:rPr>
      </w:pPr>
      <w:r w:rsidRPr="0049529A">
        <w:rPr>
          <w:sz w:val="24"/>
          <w:szCs w:val="24"/>
        </w:rPr>
        <w:t>Дни здоровья (1 раз в месяц);</w:t>
      </w:r>
    </w:p>
    <w:p w:rsidR="00F91E57" w:rsidRPr="0049529A" w:rsidRDefault="00F91E57" w:rsidP="00470368">
      <w:pPr>
        <w:widowControl/>
        <w:numPr>
          <w:ilvl w:val="0"/>
          <w:numId w:val="48"/>
        </w:numPr>
        <w:autoSpaceDE/>
        <w:autoSpaceDN/>
        <w:adjustRightInd/>
        <w:ind w:firstLine="540"/>
        <w:jc w:val="both"/>
        <w:rPr>
          <w:b/>
          <w:sz w:val="24"/>
          <w:szCs w:val="24"/>
        </w:rPr>
      </w:pPr>
      <w:r w:rsidRPr="0049529A">
        <w:rPr>
          <w:sz w:val="24"/>
          <w:szCs w:val="24"/>
        </w:rPr>
        <w:t>занятия в объединениях дополнительного образования спортивной направленности;</w:t>
      </w:r>
    </w:p>
    <w:p w:rsidR="00F91E57" w:rsidRPr="0049529A" w:rsidRDefault="00F91E57" w:rsidP="00470368">
      <w:pPr>
        <w:widowControl/>
        <w:numPr>
          <w:ilvl w:val="0"/>
          <w:numId w:val="48"/>
        </w:numPr>
        <w:autoSpaceDE/>
        <w:autoSpaceDN/>
        <w:adjustRightInd/>
        <w:ind w:firstLine="540"/>
        <w:jc w:val="both"/>
        <w:rPr>
          <w:b/>
          <w:sz w:val="24"/>
          <w:szCs w:val="24"/>
        </w:rPr>
      </w:pPr>
      <w:r w:rsidRPr="0049529A">
        <w:rPr>
          <w:sz w:val="24"/>
          <w:szCs w:val="24"/>
        </w:rPr>
        <w:t>совместные с жителями поселка экологические десанты «Зеленая планета»;</w:t>
      </w:r>
    </w:p>
    <w:p w:rsidR="00F91E57" w:rsidRPr="0049529A" w:rsidRDefault="00F91E57" w:rsidP="00470368">
      <w:pPr>
        <w:widowControl/>
        <w:numPr>
          <w:ilvl w:val="0"/>
          <w:numId w:val="48"/>
        </w:numPr>
        <w:autoSpaceDE/>
        <w:autoSpaceDN/>
        <w:adjustRightInd/>
        <w:ind w:firstLine="540"/>
        <w:jc w:val="both"/>
        <w:rPr>
          <w:b/>
          <w:sz w:val="24"/>
          <w:szCs w:val="24"/>
        </w:rPr>
      </w:pPr>
      <w:r w:rsidRPr="0049529A">
        <w:rPr>
          <w:sz w:val="24"/>
          <w:szCs w:val="24"/>
        </w:rPr>
        <w:t>экологические десанты (в микрорайоне школы);</w:t>
      </w:r>
    </w:p>
    <w:p w:rsidR="00F91E57" w:rsidRPr="0049529A" w:rsidRDefault="00F91E57" w:rsidP="00470368">
      <w:pPr>
        <w:widowControl/>
        <w:numPr>
          <w:ilvl w:val="0"/>
          <w:numId w:val="48"/>
        </w:numPr>
        <w:autoSpaceDE/>
        <w:autoSpaceDN/>
        <w:adjustRightInd/>
        <w:ind w:firstLine="540"/>
        <w:jc w:val="both"/>
        <w:rPr>
          <w:b/>
          <w:sz w:val="24"/>
          <w:szCs w:val="24"/>
        </w:rPr>
      </w:pPr>
      <w:r w:rsidRPr="0049529A">
        <w:rPr>
          <w:sz w:val="24"/>
          <w:szCs w:val="24"/>
        </w:rPr>
        <w:t>зеленый патруль (по сохранности зеленых насаждений, цветников);</w:t>
      </w:r>
    </w:p>
    <w:p w:rsidR="00F91E57" w:rsidRPr="0049529A" w:rsidRDefault="00F91E57" w:rsidP="00F91E57">
      <w:pPr>
        <w:ind w:firstLine="540"/>
        <w:jc w:val="both"/>
        <w:rPr>
          <w:sz w:val="24"/>
          <w:szCs w:val="24"/>
        </w:rPr>
      </w:pPr>
      <w:r w:rsidRPr="0049529A">
        <w:rPr>
          <w:b/>
          <w:sz w:val="24"/>
          <w:szCs w:val="24"/>
        </w:rPr>
        <w:t xml:space="preserve">Просветительская работа с родителями (законными представителями) </w:t>
      </w:r>
      <w:r w:rsidRPr="0049529A">
        <w:rPr>
          <w:sz w:val="24"/>
          <w:szCs w:val="24"/>
        </w:rPr>
        <w:t>включает:</w:t>
      </w:r>
    </w:p>
    <w:p w:rsidR="00F91E57" w:rsidRPr="0049529A" w:rsidRDefault="00F91E57" w:rsidP="00470368">
      <w:pPr>
        <w:widowControl/>
        <w:numPr>
          <w:ilvl w:val="0"/>
          <w:numId w:val="49"/>
        </w:numPr>
        <w:autoSpaceDE/>
        <w:autoSpaceDN/>
        <w:adjustRightInd/>
        <w:ind w:left="0" w:firstLine="540"/>
        <w:jc w:val="both"/>
        <w:rPr>
          <w:sz w:val="24"/>
          <w:szCs w:val="24"/>
        </w:rPr>
      </w:pPr>
      <w:r w:rsidRPr="0049529A">
        <w:rPr>
          <w:sz w:val="24"/>
          <w:szCs w:val="24"/>
        </w:rPr>
        <w:t>Родительские собрания по классам по профилактике табакокурения, наркомании, сквернословия, о сохранении здоровья детей;</w:t>
      </w:r>
    </w:p>
    <w:p w:rsidR="00F91E57" w:rsidRPr="0049529A" w:rsidRDefault="00F91E57" w:rsidP="00470368">
      <w:pPr>
        <w:widowControl/>
        <w:numPr>
          <w:ilvl w:val="0"/>
          <w:numId w:val="49"/>
        </w:numPr>
        <w:autoSpaceDE/>
        <w:autoSpaceDN/>
        <w:adjustRightInd/>
        <w:ind w:left="0" w:firstLine="540"/>
        <w:jc w:val="both"/>
        <w:rPr>
          <w:sz w:val="24"/>
          <w:szCs w:val="24"/>
        </w:rPr>
      </w:pPr>
      <w:r w:rsidRPr="0049529A">
        <w:rPr>
          <w:sz w:val="24"/>
          <w:szCs w:val="24"/>
        </w:rPr>
        <w:t>Выступления на общешкольных собраниях преподавателя ОБЖ., фельдшера ФАП, классных руководителей;</w:t>
      </w:r>
    </w:p>
    <w:p w:rsidR="00F91E57" w:rsidRPr="0049529A" w:rsidRDefault="00F91E57" w:rsidP="00470368">
      <w:pPr>
        <w:widowControl/>
        <w:numPr>
          <w:ilvl w:val="0"/>
          <w:numId w:val="49"/>
        </w:numPr>
        <w:autoSpaceDE/>
        <w:autoSpaceDN/>
        <w:adjustRightInd/>
        <w:ind w:left="0" w:firstLine="540"/>
        <w:jc w:val="both"/>
        <w:rPr>
          <w:sz w:val="24"/>
          <w:szCs w:val="24"/>
        </w:rPr>
      </w:pPr>
      <w:r w:rsidRPr="0049529A">
        <w:rPr>
          <w:sz w:val="24"/>
          <w:szCs w:val="24"/>
        </w:rPr>
        <w:t xml:space="preserve"> Индивидуальные тематические консультации и беседы с родителями, дети которых вызывают тревогу.</w:t>
      </w:r>
    </w:p>
    <w:p w:rsidR="00F91E57" w:rsidRPr="0049529A" w:rsidRDefault="00F91E57" w:rsidP="00470368">
      <w:pPr>
        <w:widowControl/>
        <w:numPr>
          <w:ilvl w:val="0"/>
          <w:numId w:val="49"/>
        </w:numPr>
        <w:autoSpaceDE/>
        <w:autoSpaceDN/>
        <w:adjustRightInd/>
        <w:ind w:left="0" w:firstLine="540"/>
        <w:jc w:val="both"/>
        <w:rPr>
          <w:sz w:val="24"/>
          <w:szCs w:val="24"/>
        </w:rPr>
      </w:pPr>
      <w:r w:rsidRPr="0049529A">
        <w:rPr>
          <w:sz w:val="24"/>
          <w:szCs w:val="24"/>
        </w:rPr>
        <w:t>Организация индивидуальных встреч родителей с наркологом по вопросам здоровья детей.</w:t>
      </w:r>
    </w:p>
    <w:p w:rsidR="00F91E57" w:rsidRPr="0049529A" w:rsidRDefault="00F91E57" w:rsidP="00470368">
      <w:pPr>
        <w:widowControl/>
        <w:numPr>
          <w:ilvl w:val="0"/>
          <w:numId w:val="49"/>
        </w:numPr>
        <w:autoSpaceDE/>
        <w:autoSpaceDN/>
        <w:adjustRightInd/>
        <w:ind w:left="0" w:firstLine="540"/>
        <w:jc w:val="both"/>
        <w:rPr>
          <w:sz w:val="24"/>
          <w:szCs w:val="24"/>
        </w:rPr>
      </w:pPr>
      <w:r w:rsidRPr="0049529A">
        <w:rPr>
          <w:sz w:val="24"/>
          <w:szCs w:val="24"/>
        </w:rPr>
        <w:lastRenderedPageBreak/>
        <w:t>Выступления фельдшера перед родителями с рекомендациями по профилактике гриппа, кишечных заболеваний.</w:t>
      </w:r>
    </w:p>
    <w:p w:rsidR="00F91E57" w:rsidRPr="0049529A" w:rsidRDefault="00F91E57" w:rsidP="00470368">
      <w:pPr>
        <w:widowControl/>
        <w:numPr>
          <w:ilvl w:val="0"/>
          <w:numId w:val="49"/>
        </w:numPr>
        <w:autoSpaceDE/>
        <w:autoSpaceDN/>
        <w:adjustRightInd/>
        <w:ind w:left="0" w:firstLine="540"/>
        <w:jc w:val="both"/>
        <w:rPr>
          <w:sz w:val="24"/>
          <w:szCs w:val="24"/>
        </w:rPr>
      </w:pPr>
      <w:r w:rsidRPr="0049529A">
        <w:rPr>
          <w:sz w:val="24"/>
          <w:szCs w:val="24"/>
        </w:rPr>
        <w:t>Общешкольные собрания по  ознакомлению  родителей с «Едиными требованиями к поведению школьника», с Уставом школы. О роли родителей, в формировании Уклада школьной жизни.</w:t>
      </w:r>
    </w:p>
    <w:p w:rsidR="00F91E57" w:rsidRPr="0049529A" w:rsidRDefault="00F91E57" w:rsidP="00470368">
      <w:pPr>
        <w:widowControl/>
        <w:numPr>
          <w:ilvl w:val="0"/>
          <w:numId w:val="49"/>
        </w:numPr>
        <w:autoSpaceDE/>
        <w:autoSpaceDN/>
        <w:adjustRightInd/>
        <w:ind w:left="0" w:firstLine="540"/>
        <w:jc w:val="both"/>
        <w:rPr>
          <w:sz w:val="24"/>
          <w:szCs w:val="24"/>
        </w:rPr>
      </w:pPr>
      <w:r w:rsidRPr="0049529A">
        <w:rPr>
          <w:sz w:val="24"/>
          <w:szCs w:val="24"/>
        </w:rPr>
        <w:t>Информирование родителей о работе педколлектива по подготовке обучающихся ГИА и роли родителей в создании условий детям для успешной их сдачи.</w:t>
      </w:r>
    </w:p>
    <w:p w:rsidR="00F91E57" w:rsidRPr="0049529A" w:rsidRDefault="00F91E57" w:rsidP="00470368">
      <w:pPr>
        <w:widowControl/>
        <w:numPr>
          <w:ilvl w:val="0"/>
          <w:numId w:val="49"/>
        </w:numPr>
        <w:autoSpaceDE/>
        <w:autoSpaceDN/>
        <w:adjustRightInd/>
        <w:ind w:left="0" w:firstLine="540"/>
        <w:jc w:val="both"/>
        <w:rPr>
          <w:b/>
          <w:bCs/>
          <w:sz w:val="24"/>
          <w:szCs w:val="24"/>
        </w:rPr>
      </w:pPr>
      <w:r w:rsidRPr="0049529A">
        <w:rPr>
          <w:sz w:val="24"/>
          <w:szCs w:val="24"/>
        </w:rPr>
        <w:t>Классные родительские собрания</w:t>
      </w:r>
    </w:p>
    <w:p w:rsidR="00F91E57" w:rsidRPr="00F42A38" w:rsidRDefault="00F91E57" w:rsidP="00F91E57">
      <w:pPr>
        <w:ind w:firstLine="540"/>
        <w:rPr>
          <w:b/>
          <w:bCs/>
          <w:sz w:val="24"/>
          <w:szCs w:val="24"/>
        </w:rPr>
      </w:pPr>
      <w:r w:rsidRPr="00F42A38">
        <w:rPr>
          <w:b/>
          <w:bCs/>
          <w:sz w:val="24"/>
          <w:szCs w:val="24"/>
          <w:lang w:val="en-US"/>
        </w:rPr>
        <w:t>IX</w:t>
      </w:r>
      <w:r w:rsidRPr="00F42A38">
        <w:rPr>
          <w:b/>
          <w:bCs/>
          <w:sz w:val="24"/>
          <w:szCs w:val="24"/>
        </w:rPr>
        <w:t>. Система поощрения социальной успешности и проявлений активной жизненной позиции обучающихся:</w:t>
      </w:r>
    </w:p>
    <w:p w:rsidR="00F91E57" w:rsidRPr="0049529A" w:rsidRDefault="00F91E57" w:rsidP="00F91E57">
      <w:pPr>
        <w:ind w:firstLine="540"/>
        <w:jc w:val="both"/>
        <w:rPr>
          <w:sz w:val="24"/>
          <w:szCs w:val="24"/>
        </w:rPr>
      </w:pPr>
      <w:r w:rsidRPr="0049529A">
        <w:rPr>
          <w:sz w:val="24"/>
          <w:szCs w:val="24"/>
        </w:rPr>
        <w:t>стимулирование сознательных социальных инициатив и деятельности обучающихся: поздравления с успехами, достижениями, чествование на линейках Первого и Последнего звонка, награждение сувенирами, грамотами, подарками, на общешкольных собраниях по итогам первого полугодия, выставление на сайт информации о социально-значимой деятельности;</w:t>
      </w:r>
    </w:p>
    <w:p w:rsidR="00F91E57" w:rsidRPr="0049529A" w:rsidRDefault="00F91E57" w:rsidP="00F91E57">
      <w:pPr>
        <w:ind w:firstLine="540"/>
        <w:jc w:val="both"/>
        <w:rPr>
          <w:sz w:val="24"/>
          <w:szCs w:val="24"/>
        </w:rPr>
      </w:pPr>
      <w:r w:rsidRPr="0049529A">
        <w:rPr>
          <w:sz w:val="24"/>
          <w:szCs w:val="24"/>
        </w:rPr>
        <w:t>вручение благодарственных писем родителям, которые принимают активное участие в общественной жизни школы.</w:t>
      </w:r>
    </w:p>
    <w:p w:rsidR="00F91E57" w:rsidRPr="00F42A38" w:rsidRDefault="00F91E57" w:rsidP="00F91E57">
      <w:pPr>
        <w:rPr>
          <w:b/>
          <w:bCs/>
          <w:sz w:val="24"/>
          <w:szCs w:val="24"/>
        </w:rPr>
      </w:pPr>
      <w:r w:rsidRPr="00F42A38">
        <w:rPr>
          <w:b/>
          <w:bCs/>
          <w:sz w:val="24"/>
          <w:szCs w:val="24"/>
          <w:lang w:val="en-US"/>
        </w:rPr>
        <w:t>X</w:t>
      </w:r>
      <w:r w:rsidRPr="00F42A38">
        <w:rPr>
          <w:b/>
          <w:bCs/>
          <w:sz w:val="24"/>
          <w:szCs w:val="24"/>
        </w:rPr>
        <w:t>. Планируемые результаты воспитания и социализации обучающихся:</w:t>
      </w:r>
    </w:p>
    <w:p w:rsidR="00F91E57" w:rsidRPr="0049529A" w:rsidRDefault="00F91E57" w:rsidP="00F91E57">
      <w:pPr>
        <w:ind w:firstLine="540"/>
        <w:jc w:val="both"/>
        <w:rPr>
          <w:sz w:val="24"/>
          <w:szCs w:val="24"/>
        </w:rPr>
      </w:pPr>
      <w:r w:rsidRPr="0049529A">
        <w:rPr>
          <w:sz w:val="24"/>
          <w:szCs w:val="24"/>
        </w:rPr>
        <w:t>Программа должна обеспечить:</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 Формирование уклада школьной жизни, обеспечивающего создание социальной среды развития обучающихся, включающего </w:t>
      </w:r>
      <w:bookmarkStart w:id="10" w:name="l294"/>
      <w:bookmarkEnd w:id="10"/>
      <w:r w:rsidRPr="0049529A">
        <w:rPr>
          <w:sz w:val="24"/>
          <w:szCs w:val="24"/>
        </w:rPr>
        <w:t xml:space="preserve">урочную, внеурочную и общественно значимую деятельность, систему воспитательных мероприятий, культурных и социальных практик, основанного на системе базовых национальных ценностей российского общества, учитывающего историко-культурную и этническую специфику </w:t>
      </w:r>
      <w:bookmarkStart w:id="11" w:name="l295"/>
      <w:bookmarkEnd w:id="11"/>
      <w:r w:rsidRPr="0049529A">
        <w:rPr>
          <w:sz w:val="24"/>
          <w:szCs w:val="24"/>
        </w:rPr>
        <w:t>региона, потребности обучающихся и их родителей (законных представителей);</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Усвоение обучающимися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w:t>
      </w:r>
      <w:bookmarkStart w:id="12" w:name="l296"/>
      <w:bookmarkEnd w:id="12"/>
      <w:r w:rsidRPr="0049529A">
        <w:rPr>
          <w:sz w:val="24"/>
          <w:szCs w:val="24"/>
        </w:rPr>
        <w:t>духовно-нравственному развитию;</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w:t>
      </w:r>
      <w:bookmarkStart w:id="13" w:name="l297"/>
      <w:bookmarkEnd w:id="13"/>
      <w:r w:rsidRPr="0049529A">
        <w:rPr>
          <w:sz w:val="24"/>
          <w:szCs w:val="24"/>
        </w:rPr>
        <w:t>ценностям в контексте формирования у них российской гражданской идентичности;</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Социальную самоидентификацию обучающихся посредством личностно значимой и общественно приемлемой деятельности;</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Формирование у обучающихся личностных качеств, необходимых </w:t>
      </w:r>
      <w:bookmarkStart w:id="14" w:name="l298"/>
      <w:bookmarkEnd w:id="14"/>
      <w:r w:rsidRPr="0049529A">
        <w:rPr>
          <w:sz w:val="24"/>
          <w:szCs w:val="24"/>
        </w:rPr>
        <w:t>для конструктивного, успешного и ответственного поведения в обществе с учетом правовых норм, установленных российским законодательством;</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Приобретение знаний о нормах и правилах поведения в обществе, социальных ролях человека; формирование позитивной </w:t>
      </w:r>
      <w:bookmarkStart w:id="15" w:name="l299"/>
      <w:bookmarkEnd w:id="15"/>
      <w:r w:rsidRPr="0049529A">
        <w:rPr>
          <w:sz w:val="24"/>
          <w:szCs w:val="24"/>
        </w:rPr>
        <w:t>самооценки, самоуважения, конструктивных способов самореализации;</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Приобщение обучающихся к общественной деятельности и школьным традициям, участие в детско-юношеских организациях и движениях, школьных и внешкольных организациях (спортивные </w:t>
      </w:r>
      <w:bookmarkStart w:id="16" w:name="l300"/>
      <w:bookmarkEnd w:id="16"/>
      <w:r w:rsidRPr="0049529A">
        <w:rPr>
          <w:sz w:val="24"/>
          <w:szCs w:val="24"/>
        </w:rPr>
        <w:t xml:space="preserve">секции, творческие клубы и объединения по интересам, сетевые сообщества, библиотечная сеть, краеведческая работа), в ученическом самоуправлении, военно-патриотических объединениях, в проведении акций и праздников (региональных, государственных, </w:t>
      </w:r>
      <w:bookmarkStart w:id="17" w:name="l301"/>
      <w:bookmarkEnd w:id="17"/>
      <w:r w:rsidRPr="0049529A">
        <w:rPr>
          <w:sz w:val="24"/>
          <w:szCs w:val="24"/>
        </w:rPr>
        <w:t>международных);</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Участие обучающихся в деятельности производственных, творческих объединений, благотворительных организаций; в экологическом просвещении сверстников, родителей, населения; в благоустройстве школы, класса, поселка;</w:t>
      </w:r>
      <w:bookmarkStart w:id="18" w:name="l302"/>
      <w:bookmarkEnd w:id="18"/>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Формирование способности противостоять негативным воздействиям социальной среды, факторам микросоциальной среды;</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lastRenderedPageBreak/>
        <w:t xml:space="preserve">Развитие педагогической компетентности родителей (законных представителей) в целях содействия социализации обучающихся в </w:t>
      </w:r>
      <w:bookmarkStart w:id="19" w:name="l303"/>
      <w:bookmarkEnd w:id="19"/>
      <w:r w:rsidRPr="0049529A">
        <w:rPr>
          <w:sz w:val="24"/>
          <w:szCs w:val="24"/>
        </w:rPr>
        <w:t>семье; учет индивидуальных и возрастных особенностей обучающихся, культурных и социальных потребностей их семей;</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Формирование у обучающихся мотивации к труду, потребности к приобретению профессии;</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Владение способами и приемами поиска информации, </w:t>
      </w:r>
      <w:bookmarkStart w:id="20" w:name="l304"/>
      <w:bookmarkEnd w:id="20"/>
      <w:r w:rsidRPr="0049529A">
        <w:rPr>
          <w:sz w:val="24"/>
          <w:szCs w:val="24"/>
        </w:rPr>
        <w:t>связанной с профессиональным образованием и профессиональной деятельностью, поиском вакансий на рынке труда и работой служб занятости населения;</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Развитие собственных представлений о перспективах своего профессионального образования и будущей профессиональной </w:t>
      </w:r>
      <w:bookmarkStart w:id="21" w:name="l305"/>
      <w:bookmarkEnd w:id="21"/>
      <w:r w:rsidRPr="0049529A">
        <w:rPr>
          <w:sz w:val="24"/>
          <w:szCs w:val="24"/>
        </w:rPr>
        <w:t>деятельности;</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Приобретение практического опыта, соответствующего интересам и способностям обучающихся;</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Создание условий для профессиональной ориентации обучающихся через систему работы педагогов, психолога, </w:t>
      </w:r>
      <w:bookmarkStart w:id="22" w:name="l306"/>
      <w:bookmarkEnd w:id="22"/>
      <w:r w:rsidRPr="0049529A">
        <w:rPr>
          <w:sz w:val="24"/>
          <w:szCs w:val="24"/>
        </w:rPr>
        <w:t>социального педагога; сотрудничество с базовыми предприятиями, учреждениями профессионального образования; совместную деятельность обучающихся с родителями (законными представителями);</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Информирование обучающихся об особенностях различных сфер </w:t>
      </w:r>
      <w:bookmarkStart w:id="23" w:name="l307"/>
      <w:bookmarkEnd w:id="23"/>
      <w:r w:rsidRPr="0049529A">
        <w:rPr>
          <w:sz w:val="24"/>
          <w:szCs w:val="24"/>
        </w:rPr>
        <w:t>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w:t>
      </w:r>
      <w:bookmarkStart w:id="24" w:name="l308"/>
      <w:bookmarkEnd w:id="24"/>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w:t>
      </w:r>
      <w:bookmarkStart w:id="25" w:name="l309"/>
      <w:bookmarkEnd w:id="25"/>
      <w:r w:rsidRPr="0049529A">
        <w:rPr>
          <w:sz w:val="24"/>
          <w:szCs w:val="24"/>
        </w:rPr>
        <w:t>продолжения образования и выбора профессии.</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Осознание обучающимися ценности экологически целесообразного, здорового и безопасного образа жизни;</w:t>
      </w:r>
      <w:bookmarkStart w:id="26" w:name="l310"/>
      <w:bookmarkEnd w:id="26"/>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Осознанное отношение обучающихся к выбору индивидуального </w:t>
      </w:r>
      <w:bookmarkStart w:id="27" w:name="l311"/>
      <w:bookmarkEnd w:id="27"/>
      <w:r w:rsidRPr="0049529A">
        <w:rPr>
          <w:sz w:val="24"/>
          <w:szCs w:val="24"/>
        </w:rPr>
        <w:t>рациона здорового питания;</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Формирование знаний о современных угрозах для жизни и здоровья людей, в том числе экологических и транспортных, готовности активно им противостоять;</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Овладение современными оздоровительными технологиями, в </w:t>
      </w:r>
      <w:bookmarkStart w:id="28" w:name="l312"/>
      <w:bookmarkEnd w:id="28"/>
      <w:r w:rsidRPr="0049529A">
        <w:rPr>
          <w:sz w:val="24"/>
          <w:szCs w:val="24"/>
        </w:rPr>
        <w:t>том числе на основе навыков личной гигиены;</w:t>
      </w:r>
    </w:p>
    <w:p w:rsidR="00F91E57" w:rsidRPr="0049529A" w:rsidRDefault="00F91E57" w:rsidP="00470368">
      <w:pPr>
        <w:widowControl/>
        <w:numPr>
          <w:ilvl w:val="0"/>
          <w:numId w:val="42"/>
        </w:numPr>
        <w:autoSpaceDE/>
        <w:autoSpaceDN/>
        <w:adjustRightInd/>
        <w:ind w:firstLine="540"/>
        <w:jc w:val="both"/>
        <w:rPr>
          <w:sz w:val="24"/>
          <w:szCs w:val="24"/>
        </w:rPr>
      </w:pPr>
      <w:r w:rsidRPr="0049529A">
        <w:rPr>
          <w:sz w:val="24"/>
          <w:szCs w:val="24"/>
        </w:rPr>
        <w:t xml:space="preserve">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w:t>
      </w:r>
      <w:bookmarkStart w:id="29" w:name="l313"/>
      <w:bookmarkEnd w:id="29"/>
      <w:r w:rsidRPr="0049529A">
        <w:rPr>
          <w:sz w:val="24"/>
          <w:szCs w:val="24"/>
        </w:rPr>
        <w:t xml:space="preserve">здоровьесберегающего просвещения населения, профилактики употребления наркотиков и других психоактивных веществ, профилактики инфекционных заболеваний; убежденности в выборе здорового образа жизни и вреде употребления алкоголя и </w:t>
      </w:r>
      <w:bookmarkStart w:id="30" w:name="l314"/>
      <w:bookmarkEnd w:id="30"/>
      <w:r w:rsidRPr="0049529A">
        <w:rPr>
          <w:sz w:val="24"/>
          <w:szCs w:val="24"/>
        </w:rPr>
        <w:t>табакокурения;</w:t>
      </w:r>
    </w:p>
    <w:p w:rsidR="00F91E57" w:rsidRPr="0049529A" w:rsidRDefault="00F91E57" w:rsidP="00470368">
      <w:pPr>
        <w:widowControl/>
        <w:numPr>
          <w:ilvl w:val="0"/>
          <w:numId w:val="42"/>
        </w:numPr>
        <w:autoSpaceDE/>
        <w:autoSpaceDN/>
        <w:adjustRightInd/>
        <w:ind w:firstLine="540"/>
        <w:jc w:val="both"/>
        <w:rPr>
          <w:b/>
          <w:bCs/>
          <w:sz w:val="24"/>
          <w:szCs w:val="24"/>
        </w:rPr>
      </w:pPr>
      <w:r w:rsidRPr="0049529A">
        <w:rPr>
          <w:sz w:val="24"/>
          <w:szCs w:val="24"/>
        </w:rPr>
        <w:t xml:space="preserve">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w:t>
      </w:r>
      <w:bookmarkStart w:id="31" w:name="l315"/>
      <w:bookmarkEnd w:id="31"/>
      <w:r w:rsidRPr="0049529A">
        <w:rPr>
          <w:sz w:val="24"/>
          <w:szCs w:val="24"/>
        </w:rPr>
        <w:t>при выборе варианта поведения.</w:t>
      </w:r>
    </w:p>
    <w:p w:rsidR="00F91E57" w:rsidRPr="0049529A" w:rsidRDefault="00F91E57" w:rsidP="00F91E57">
      <w:pPr>
        <w:ind w:left="360" w:firstLine="540"/>
        <w:jc w:val="both"/>
        <w:rPr>
          <w:sz w:val="24"/>
          <w:szCs w:val="24"/>
        </w:rPr>
      </w:pPr>
      <w:r w:rsidRPr="0049529A">
        <w:rPr>
          <w:sz w:val="24"/>
          <w:szCs w:val="24"/>
        </w:rPr>
        <w:t>Обучающийся владеет:</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 xml:space="preserve"> знаниями об основных правах и обязанностях граждан России;</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о политическом устройстве Российского государства;</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lastRenderedPageBreak/>
        <w:t>о символах государства – флаге, гербе России, флаге и гербе Белгородской области;</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следуют традициям в поведении во время исполнения Гимна, подъема или вноса Флага;</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пополняют реликвиями (материалы, документы, предметы) школьный музей,  знакомятся с историей и культурой Белгородчины, народным творчеством, героическими подвигами земляков;</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посещают  районный Краеведческий музей, не только с группой, классам, но и самостоятельно;</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знакомятся с историей своего края, его культурным достоянием, гражданского и патриотического долга;</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неравнодушны к событиям, происходящим в стране, в родном поселке,  крае, правильно реагируют на них.</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Обучающиеся учавствуют в обустройстве школьного пространства, школьного двора;</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Проявляют активность в поддержании порядка, дисциплины в школе;</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Участвуют в школьном самоуправлении;</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Владеют знаниями гражданских прав и обязанностей;</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Приобретают первоначальный опыт ответственного гражданского поведения при решении общественно-значимых вопросов;</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Приобретают навыки разработки посильных социальных проектов и активно участвуют в их реализации;</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 xml:space="preserve"> Обучающиеся умеют осуществлять нравственный выбор – намерений, действий и поступков;</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Знают христианские нравственные заповеди;</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Отрицательно относятся к аморальным поступкам, проявлению эгоизма, равнодушия, лицемерия, грубости, к нарушению общественного порядка;</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Не сквернословят, понимают значение нравственной сущности правил культуры поведения, умеют выполнять их независимо от внешнего контроля;</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Считают добро основой нравственных норм, не допускает жестокости, насилия ко всему живому;</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Строят свои отношения с людьми по законам совести, добра и справедливости;</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В школе выполняют «Единые требования к поведению школьника»;</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Способствуют созданию культурно-речевого пространства, соблюдает правила и этику общения для всех;</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Приобретают опыт переживания и ценностного отношения к базовым ценностям общества (человек, семья, Отечество, природа, мир, труд, культура;</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Участвуют в общественно-полезном труде в помощь школе, поселку;</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Милосердны, приходят на помощь нуждающимся, заботятся о стариках, ветеранах;</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Обучающиеся владеет знаниями о пагубном влиянии на здоровье курения, алкоголя, наркотиков, у них есть устойчивая мотивация к их неупотреблению;</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Отрицательно относятся к лицам и организациям, пропагандирующим наркотики;</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Имея представление о здоровом образе жизни, о возможностях человеческого организма, об их зависимости от окружающей среды, заботятся о своем здоровье, здоровье близких и окружающих людей;</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Экологически грамотно ведут себя в школе, дома, в природной  среде;</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lastRenderedPageBreak/>
        <w:t>Убежденность в ценности здоровья для трудовой деятельности и творчества для успешной социализации;</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Владеют навыками организации режима дня, рационального питания;</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Имеют опыт участия в физкультурно-оздоровительных мероприятиях, мотивированы к занятиям физкультурой, спортом, подвижными играми,  в целях сбережения своего здоровья;</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 xml:space="preserve"> Обучающиеся умеют творчески работать с информацией в ходе выполнения проектов, презентаций, написания рефератов, проведения исследовательских работ;</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Объективно оценивать достоинства и недостатки в своей работе и работе других;</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Бережно относиться к государственному и личному имуществу, поддерживать чистоту и порядок в общественных местах, готовы участвовать в благоустройстве школы и родного поселка;</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Имеют представление о трудовом законодательстве;</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Умеют планировать, рационально использовать время, работать в коллективе в том числе и при разработке проектов;</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Сформировано отрицательное отношение к лени и небрежности в труде и учебе;</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Имеют опыт участия в общественной и личностно-значимой деятельности;</w:t>
      </w:r>
    </w:p>
    <w:p w:rsidR="00F91E57" w:rsidRPr="0049529A" w:rsidRDefault="00F91E57" w:rsidP="00470368">
      <w:pPr>
        <w:widowControl/>
        <w:numPr>
          <w:ilvl w:val="0"/>
          <w:numId w:val="46"/>
        </w:numPr>
        <w:autoSpaceDE/>
        <w:autoSpaceDN/>
        <w:adjustRightInd/>
        <w:ind w:firstLine="540"/>
        <w:jc w:val="both"/>
        <w:rPr>
          <w:sz w:val="24"/>
          <w:szCs w:val="24"/>
        </w:rPr>
      </w:pPr>
      <w:r w:rsidRPr="0049529A">
        <w:rPr>
          <w:sz w:val="24"/>
          <w:szCs w:val="24"/>
        </w:rPr>
        <w:t>Обучающиеся владеют: информацией о мире профессий и необходимых элементах профессионального самоопределения;</w:t>
      </w:r>
    </w:p>
    <w:p w:rsidR="00F91E57" w:rsidRPr="0049529A" w:rsidRDefault="00F91E57" w:rsidP="00470368">
      <w:pPr>
        <w:widowControl/>
        <w:numPr>
          <w:ilvl w:val="0"/>
          <w:numId w:val="46"/>
        </w:numPr>
        <w:tabs>
          <w:tab w:val="left" w:pos="0"/>
        </w:tabs>
        <w:autoSpaceDE/>
        <w:autoSpaceDN/>
        <w:adjustRightInd/>
        <w:ind w:firstLine="540"/>
        <w:jc w:val="both"/>
        <w:rPr>
          <w:sz w:val="24"/>
          <w:szCs w:val="24"/>
        </w:rPr>
      </w:pPr>
      <w:r w:rsidRPr="0049529A">
        <w:rPr>
          <w:sz w:val="24"/>
          <w:szCs w:val="24"/>
        </w:rPr>
        <w:t>приемами самопознания, самопрезентации, целеполагания и самосовершенствования;</w:t>
      </w:r>
    </w:p>
    <w:p w:rsidR="00F91E57" w:rsidRPr="0049529A" w:rsidRDefault="00F91E57" w:rsidP="00470368">
      <w:pPr>
        <w:widowControl/>
        <w:numPr>
          <w:ilvl w:val="0"/>
          <w:numId w:val="46"/>
        </w:numPr>
        <w:tabs>
          <w:tab w:val="left" w:pos="0"/>
        </w:tabs>
        <w:autoSpaceDE/>
        <w:autoSpaceDN/>
        <w:adjustRightInd/>
        <w:ind w:firstLine="540"/>
        <w:jc w:val="both"/>
        <w:rPr>
          <w:sz w:val="24"/>
          <w:szCs w:val="24"/>
        </w:rPr>
      </w:pPr>
      <w:r w:rsidRPr="0049529A">
        <w:rPr>
          <w:sz w:val="24"/>
          <w:szCs w:val="24"/>
        </w:rPr>
        <w:t>способами принятия решений о выборе дальнейшего образовательного маршрута.</w:t>
      </w:r>
    </w:p>
    <w:p w:rsidR="00F91E57" w:rsidRPr="0049529A" w:rsidRDefault="00F91E57" w:rsidP="00470368">
      <w:pPr>
        <w:widowControl/>
        <w:numPr>
          <w:ilvl w:val="0"/>
          <w:numId w:val="46"/>
        </w:numPr>
        <w:tabs>
          <w:tab w:val="left" w:pos="0"/>
        </w:tabs>
        <w:autoSpaceDE/>
        <w:autoSpaceDN/>
        <w:adjustRightInd/>
        <w:ind w:firstLine="540"/>
        <w:jc w:val="both"/>
        <w:rPr>
          <w:sz w:val="24"/>
          <w:szCs w:val="24"/>
        </w:rPr>
      </w:pPr>
      <w:r w:rsidRPr="0049529A">
        <w:rPr>
          <w:sz w:val="24"/>
          <w:szCs w:val="24"/>
        </w:rPr>
        <w:t>Обучающиеся умеют: определять свои интересы, склонности и способности;</w:t>
      </w:r>
    </w:p>
    <w:p w:rsidR="00F91E57" w:rsidRPr="0049529A" w:rsidRDefault="00F91E57" w:rsidP="00470368">
      <w:pPr>
        <w:widowControl/>
        <w:numPr>
          <w:ilvl w:val="0"/>
          <w:numId w:val="46"/>
        </w:numPr>
        <w:tabs>
          <w:tab w:val="left" w:pos="0"/>
        </w:tabs>
        <w:autoSpaceDE/>
        <w:autoSpaceDN/>
        <w:adjustRightInd/>
        <w:ind w:firstLine="540"/>
        <w:jc w:val="both"/>
        <w:rPr>
          <w:sz w:val="24"/>
          <w:szCs w:val="24"/>
        </w:rPr>
      </w:pPr>
      <w:r w:rsidRPr="0049529A">
        <w:rPr>
          <w:sz w:val="24"/>
          <w:szCs w:val="24"/>
        </w:rPr>
        <w:t>соотносить свои индивидуальные особенности с требованиями профессии к человеку;</w:t>
      </w:r>
    </w:p>
    <w:p w:rsidR="00F91E57" w:rsidRPr="0049529A" w:rsidRDefault="00F91E57" w:rsidP="00470368">
      <w:pPr>
        <w:widowControl/>
        <w:numPr>
          <w:ilvl w:val="0"/>
          <w:numId w:val="46"/>
        </w:numPr>
        <w:tabs>
          <w:tab w:val="left" w:pos="0"/>
        </w:tabs>
        <w:autoSpaceDE/>
        <w:autoSpaceDN/>
        <w:adjustRightInd/>
        <w:ind w:firstLine="540"/>
        <w:jc w:val="both"/>
        <w:rPr>
          <w:sz w:val="24"/>
          <w:szCs w:val="24"/>
        </w:rPr>
      </w:pPr>
      <w:r w:rsidRPr="0049529A">
        <w:rPr>
          <w:sz w:val="24"/>
          <w:szCs w:val="24"/>
        </w:rPr>
        <w:t>выбирать дальнейший образовательный маршрут.</w:t>
      </w:r>
    </w:p>
    <w:p w:rsidR="00F91E57" w:rsidRPr="0049529A" w:rsidRDefault="00F91E57" w:rsidP="00470368">
      <w:pPr>
        <w:widowControl/>
        <w:numPr>
          <w:ilvl w:val="0"/>
          <w:numId w:val="46"/>
        </w:numPr>
        <w:tabs>
          <w:tab w:val="left" w:pos="0"/>
        </w:tabs>
        <w:autoSpaceDE/>
        <w:autoSpaceDN/>
        <w:adjustRightInd/>
        <w:ind w:firstLine="540"/>
        <w:jc w:val="both"/>
        <w:rPr>
          <w:sz w:val="24"/>
          <w:szCs w:val="24"/>
        </w:rPr>
      </w:pPr>
      <w:r w:rsidRPr="0049529A">
        <w:rPr>
          <w:sz w:val="24"/>
          <w:szCs w:val="24"/>
        </w:rPr>
        <w:t>В итоге реализации программа будет способствовать формированию адекватного представления учащихся о своем профессиональном потенциале на основе самодиагностики и знания мира профессий: ознакомлению со спецификой современного рынка труда, правилами выбора и способами получения профессии.</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Приобретают художественный вкус, владеют информацией об эстетических и художественных ценностях русской национальной культуры;</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Знакомы с традициями художественной культуры Белгородского края;</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Умеют видеть, чувствовать красоту в окружающем мире;</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Способны оценить книгу, художественный фильм, телевизионные передачи, компьютерные игры с точки зрения их этического и эстетического содержания;</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Не допускают пошлости, ценизма в своих поступках, взаимоотношениями с окружающими их людьми, в семье;</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Умеют различать красивые и некрасивые поступки;</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Не позволят сами и не допустят другим посягнуть на красоту (памятники, скульптуры, сооружения, парковые зоны, цветники и др.), портить произведения искусства;</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Обладают способностью видеть и ценить прекрасное в природе, быту, труде, спорте, творчестве людей;</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t>Владеют элементарными нормами устной и письменной речи, умением выстроить речь;</w:t>
      </w:r>
    </w:p>
    <w:p w:rsidR="00F91E57" w:rsidRPr="0049529A" w:rsidRDefault="00F91E57" w:rsidP="00470368">
      <w:pPr>
        <w:widowControl/>
        <w:numPr>
          <w:ilvl w:val="0"/>
          <w:numId w:val="46"/>
        </w:numPr>
        <w:autoSpaceDE/>
        <w:autoSpaceDN/>
        <w:adjustRightInd/>
        <w:ind w:firstLine="540"/>
        <w:jc w:val="both"/>
        <w:rPr>
          <w:bCs/>
          <w:sz w:val="24"/>
          <w:szCs w:val="24"/>
        </w:rPr>
      </w:pPr>
      <w:r w:rsidRPr="0049529A">
        <w:rPr>
          <w:bCs/>
          <w:sz w:val="24"/>
          <w:szCs w:val="24"/>
        </w:rPr>
        <w:lastRenderedPageBreak/>
        <w:t>Соблюдают нормы этикета (принципы вежливости, заботы о чувстве достоинства собеседника).</w:t>
      </w:r>
    </w:p>
    <w:p w:rsidR="00F91E57" w:rsidRPr="00463048" w:rsidRDefault="00F91E57" w:rsidP="00F91E57">
      <w:pPr>
        <w:ind w:left="786"/>
        <w:jc w:val="both"/>
        <w:rPr>
          <w:bCs/>
          <w:sz w:val="28"/>
          <w:szCs w:val="28"/>
        </w:rPr>
      </w:pPr>
    </w:p>
    <w:p w:rsidR="00F91E57" w:rsidRPr="00F42A38" w:rsidRDefault="00F91E57" w:rsidP="00F42A38">
      <w:pPr>
        <w:ind w:firstLine="540"/>
        <w:jc w:val="both"/>
        <w:rPr>
          <w:b/>
          <w:bCs/>
          <w:sz w:val="24"/>
          <w:szCs w:val="24"/>
        </w:rPr>
      </w:pPr>
      <w:r w:rsidRPr="00F42A38">
        <w:rPr>
          <w:b/>
          <w:bCs/>
          <w:sz w:val="24"/>
          <w:szCs w:val="24"/>
          <w:lang w:val="en-US"/>
        </w:rPr>
        <w:t>XI</w:t>
      </w:r>
      <w:r w:rsidRPr="00F42A38">
        <w:rPr>
          <w:b/>
          <w:bCs/>
          <w:sz w:val="24"/>
          <w:szCs w:val="24"/>
        </w:rPr>
        <w:t>. Мониторинг эффективности программы воспитания и социализации обучающихся (методики и инструментарий):</w:t>
      </w:r>
    </w:p>
    <w:p w:rsidR="00F91E57" w:rsidRPr="0049529A" w:rsidRDefault="00F91E57" w:rsidP="00F91E57">
      <w:pPr>
        <w:pStyle w:val="-12"/>
        <w:spacing w:after="0"/>
        <w:ind w:left="0" w:firstLine="540"/>
        <w:contextualSpacing w:val="0"/>
        <w:jc w:val="both"/>
        <w:rPr>
          <w:rFonts w:ascii="Times New Roman" w:hAnsi="Times New Roman"/>
          <w:b/>
        </w:rPr>
      </w:pPr>
      <w:r w:rsidRPr="0049529A">
        <w:rPr>
          <w:rFonts w:ascii="Times New Roman" w:hAnsi="Times New Roman"/>
        </w:rPr>
        <w:t>Методологический инструментарий мониторинга воспитания и социализации обучающихся школы предусматривает использование следующих методов:</w:t>
      </w:r>
    </w:p>
    <w:p w:rsidR="00F91E57" w:rsidRPr="0049529A" w:rsidRDefault="00F91E57" w:rsidP="00F91E57">
      <w:pPr>
        <w:pStyle w:val="-12"/>
        <w:spacing w:after="0"/>
        <w:ind w:left="0" w:firstLine="540"/>
        <w:contextualSpacing w:val="0"/>
        <w:jc w:val="both"/>
        <w:rPr>
          <w:rFonts w:ascii="Times New Roman" w:hAnsi="Times New Roman"/>
        </w:rPr>
      </w:pPr>
      <w:r w:rsidRPr="0049529A">
        <w:rPr>
          <w:rFonts w:ascii="Times New Roman" w:hAnsi="Times New Roman"/>
          <w:b/>
          <w:i/>
        </w:rPr>
        <w:t>Тестирование (метод тестов)</w:t>
      </w:r>
      <w:r w:rsidRPr="0049529A">
        <w:rPr>
          <w:rFonts w:ascii="Times New Roman" w:hAnsi="Times New Roman"/>
        </w:rPr>
        <w:t>;</w:t>
      </w:r>
    </w:p>
    <w:p w:rsidR="00F91E57" w:rsidRPr="0049529A" w:rsidRDefault="00F91E57" w:rsidP="00F91E57">
      <w:pPr>
        <w:pStyle w:val="-12"/>
        <w:spacing w:after="0"/>
        <w:ind w:left="0" w:firstLine="540"/>
        <w:contextualSpacing w:val="0"/>
        <w:jc w:val="both"/>
        <w:rPr>
          <w:rFonts w:ascii="Times New Roman" w:hAnsi="Times New Roman"/>
        </w:rPr>
      </w:pPr>
      <w:r w:rsidRPr="0049529A">
        <w:rPr>
          <w:rFonts w:ascii="Times New Roman" w:hAnsi="Times New Roman"/>
          <w:b/>
          <w:bCs/>
          <w:i/>
        </w:rPr>
        <w:t xml:space="preserve">Опрос </w:t>
      </w:r>
      <w:r w:rsidRPr="0049529A">
        <w:rPr>
          <w:rFonts w:ascii="Times New Roman" w:hAnsi="Times New Roman"/>
          <w:bCs/>
          <w:i/>
        </w:rPr>
        <w:t>(анкетирование, интервью, беседа)</w:t>
      </w:r>
      <w:r w:rsidRPr="0049529A">
        <w:rPr>
          <w:rFonts w:ascii="Times New Roman" w:eastAsia="Times New Roman" w:hAnsi="Times New Roman"/>
        </w:rPr>
        <w:t>.</w:t>
      </w:r>
    </w:p>
    <w:p w:rsidR="00F91E57" w:rsidRPr="0049529A" w:rsidRDefault="00F91E57" w:rsidP="00F91E57">
      <w:pPr>
        <w:ind w:firstLine="540"/>
        <w:jc w:val="both"/>
        <w:rPr>
          <w:sz w:val="24"/>
          <w:szCs w:val="24"/>
        </w:rPr>
      </w:pPr>
      <w:r w:rsidRPr="0049529A">
        <w:rPr>
          <w:b/>
          <w:i/>
          <w:sz w:val="24"/>
          <w:szCs w:val="24"/>
        </w:rPr>
        <w:t>Психолого-педагогическое наблюдение;</w:t>
      </w:r>
      <w:r w:rsidRPr="0049529A">
        <w:rPr>
          <w:i/>
          <w:sz w:val="24"/>
          <w:szCs w:val="24"/>
        </w:rPr>
        <w:t xml:space="preserve"> </w:t>
      </w:r>
    </w:p>
    <w:p w:rsidR="00F91E57" w:rsidRPr="0049529A" w:rsidRDefault="00F91E57" w:rsidP="00F91E57">
      <w:pPr>
        <w:ind w:firstLine="540"/>
        <w:jc w:val="both"/>
        <w:rPr>
          <w:b/>
          <w:sz w:val="24"/>
          <w:szCs w:val="24"/>
        </w:rPr>
      </w:pPr>
      <w:r w:rsidRPr="0049529A">
        <w:rPr>
          <w:b/>
          <w:sz w:val="24"/>
          <w:szCs w:val="24"/>
        </w:rPr>
        <w:t>Психолого-педагогический эксперимент как основной метод исследования воспитания и социализации обучающихся.</w:t>
      </w:r>
      <w:r w:rsidRPr="0049529A">
        <w:rPr>
          <w:sz w:val="24"/>
          <w:szCs w:val="24"/>
        </w:rPr>
        <w:t xml:space="preserve"> </w:t>
      </w:r>
    </w:p>
    <w:p w:rsidR="00F91E57" w:rsidRPr="0049529A" w:rsidRDefault="00F91E57" w:rsidP="00F91E57">
      <w:pPr>
        <w:ind w:firstLine="540"/>
        <w:jc w:val="both"/>
        <w:rPr>
          <w:sz w:val="24"/>
          <w:szCs w:val="24"/>
        </w:rPr>
      </w:pPr>
      <w:r w:rsidRPr="0049529A">
        <w:rPr>
          <w:sz w:val="24"/>
          <w:szCs w:val="24"/>
        </w:rPr>
        <w:t>В рамках мониторинга психолого-педагогическое исследование предусматривает внедрение в педагогическую практику комплекса различных самостоятельных эмпирических методов исследования, направленных на оценку эффективности работы образовательного учреждения по воспитанию и социализации обучающихся.</w:t>
      </w:r>
    </w:p>
    <w:p w:rsidR="00F91E57" w:rsidRPr="0049529A" w:rsidRDefault="00F91E57" w:rsidP="00F91E57">
      <w:pPr>
        <w:ind w:firstLine="540"/>
        <w:jc w:val="both"/>
        <w:rPr>
          <w:color w:val="000000"/>
          <w:sz w:val="24"/>
          <w:szCs w:val="24"/>
        </w:rPr>
      </w:pPr>
      <w:r w:rsidRPr="0049529A">
        <w:rPr>
          <w:color w:val="000000"/>
          <w:sz w:val="24"/>
          <w:szCs w:val="24"/>
        </w:rPr>
        <w:t>Основной</w:t>
      </w:r>
      <w:r w:rsidRPr="0049529A">
        <w:rPr>
          <w:b/>
          <w:color w:val="000000"/>
          <w:sz w:val="24"/>
          <w:szCs w:val="24"/>
        </w:rPr>
        <w:t xml:space="preserve"> целью</w:t>
      </w:r>
      <w:r w:rsidRPr="0049529A">
        <w:rPr>
          <w:color w:val="000000"/>
          <w:sz w:val="24"/>
          <w:szCs w:val="24"/>
        </w:rPr>
        <w:t xml:space="preserve"> исследования является изучение динамики процесса воспитания и социализации обучающихся при реализации разработанной программы. </w:t>
      </w:r>
    </w:p>
    <w:p w:rsidR="00F91E57" w:rsidRPr="0049529A" w:rsidRDefault="00F91E57" w:rsidP="00F91E57">
      <w:pPr>
        <w:ind w:firstLine="540"/>
        <w:jc w:val="both"/>
        <w:rPr>
          <w:b/>
          <w:sz w:val="24"/>
          <w:szCs w:val="24"/>
        </w:rPr>
      </w:pPr>
      <w:r w:rsidRPr="0049529A">
        <w:rPr>
          <w:b/>
          <w:sz w:val="24"/>
          <w:szCs w:val="24"/>
        </w:rPr>
        <w:t>Анализ результатов изучения социально-психологической атмосферы в школе.</w:t>
      </w:r>
    </w:p>
    <w:p w:rsidR="00F91E57" w:rsidRPr="0049529A" w:rsidRDefault="00F91E57" w:rsidP="00F91E57">
      <w:pPr>
        <w:ind w:firstLine="540"/>
        <w:jc w:val="both"/>
        <w:rPr>
          <w:i/>
          <w:sz w:val="24"/>
          <w:szCs w:val="24"/>
        </w:rPr>
      </w:pPr>
      <w:r w:rsidRPr="0049529A">
        <w:rPr>
          <w:b/>
          <w:i/>
          <w:sz w:val="24"/>
          <w:szCs w:val="24"/>
        </w:rPr>
        <w:t>Этап 1.</w:t>
      </w:r>
      <w:r w:rsidRPr="0049529A">
        <w:rPr>
          <w:sz w:val="24"/>
          <w:szCs w:val="24"/>
        </w:rPr>
        <w:t xml:space="preserve"> </w:t>
      </w:r>
      <w:r w:rsidRPr="0049529A">
        <w:rPr>
          <w:i/>
          <w:sz w:val="24"/>
          <w:szCs w:val="24"/>
        </w:rPr>
        <w:t xml:space="preserve">Формирующий этап исследования </w:t>
      </w:r>
      <w:r w:rsidRPr="0049529A">
        <w:rPr>
          <w:sz w:val="24"/>
          <w:szCs w:val="24"/>
        </w:rPr>
        <w:t>предполагает реализацию школой основных направлений Программы воспитания и социализации обучающихся.</w:t>
      </w:r>
    </w:p>
    <w:p w:rsidR="00F91E57" w:rsidRPr="0049529A" w:rsidRDefault="00F91E57" w:rsidP="00F91E57">
      <w:pPr>
        <w:ind w:firstLine="540"/>
        <w:jc w:val="both"/>
        <w:rPr>
          <w:sz w:val="24"/>
          <w:szCs w:val="24"/>
        </w:rPr>
      </w:pPr>
      <w:r w:rsidRPr="0049529A">
        <w:rPr>
          <w:b/>
          <w:i/>
          <w:sz w:val="24"/>
          <w:szCs w:val="24"/>
        </w:rPr>
        <w:t>Этап 2.</w:t>
      </w:r>
      <w:r w:rsidRPr="0049529A">
        <w:rPr>
          <w:sz w:val="24"/>
          <w:szCs w:val="24"/>
        </w:rPr>
        <w:t xml:space="preserve"> </w:t>
      </w:r>
      <w:r w:rsidRPr="0049529A">
        <w:rPr>
          <w:i/>
          <w:sz w:val="24"/>
          <w:szCs w:val="24"/>
        </w:rPr>
        <w:t xml:space="preserve">Интерпретационный этап исследования </w:t>
      </w:r>
      <w:r w:rsidRPr="0049529A">
        <w:rPr>
          <w:sz w:val="24"/>
          <w:szCs w:val="24"/>
        </w:rPr>
        <w:t xml:space="preserve">ориентирован на сбор данных социального и психолого-педагогического исследований после реализации Программы воспитания и социализации обучающихся. Заключительный этап предполагает </w:t>
      </w:r>
      <w:r w:rsidRPr="0049529A">
        <w:rPr>
          <w:b/>
          <w:sz w:val="24"/>
          <w:szCs w:val="24"/>
        </w:rPr>
        <w:t>исследование динамики</w:t>
      </w:r>
      <w:r w:rsidRPr="0049529A">
        <w:rPr>
          <w:sz w:val="24"/>
          <w:szCs w:val="24"/>
        </w:rPr>
        <w:t xml:space="preserve"> воспитания и социализации обучающихся.</w:t>
      </w:r>
    </w:p>
    <w:p w:rsidR="00F91E57" w:rsidRPr="0049529A" w:rsidRDefault="00F91E57" w:rsidP="00F91E57">
      <w:pPr>
        <w:ind w:firstLine="540"/>
        <w:jc w:val="both"/>
        <w:rPr>
          <w:sz w:val="24"/>
          <w:szCs w:val="24"/>
        </w:rPr>
      </w:pPr>
      <w:r w:rsidRPr="0049529A">
        <w:rPr>
          <w:sz w:val="24"/>
          <w:szCs w:val="24"/>
        </w:rPr>
        <w:t>При описании динамики процесса воспитания и социализации подростков используются результаты контрольного и интерпретационного этапов исследования.</w:t>
      </w:r>
    </w:p>
    <w:p w:rsidR="00F91E57" w:rsidRPr="00F42A38" w:rsidRDefault="00F91E57" w:rsidP="00F91E57">
      <w:pPr>
        <w:ind w:firstLine="540"/>
        <w:jc w:val="both"/>
        <w:rPr>
          <w:b/>
          <w:bCs/>
          <w:sz w:val="24"/>
          <w:szCs w:val="24"/>
        </w:rPr>
      </w:pPr>
      <w:r w:rsidRPr="00F42A38">
        <w:rPr>
          <w:b/>
          <w:bCs/>
          <w:sz w:val="24"/>
          <w:szCs w:val="24"/>
          <w:lang w:val="en-US"/>
        </w:rPr>
        <w:t>XII</w:t>
      </w:r>
      <w:r w:rsidRPr="00F42A38">
        <w:rPr>
          <w:b/>
          <w:bCs/>
          <w:sz w:val="24"/>
          <w:szCs w:val="24"/>
        </w:rPr>
        <w:t>. Критерии, показатели эффективности деятельности образовательного учреждения в части духовно-нравственного развития, воспитания и социализации обучающихся.</w:t>
      </w:r>
    </w:p>
    <w:p w:rsidR="00F91E57" w:rsidRPr="0049529A" w:rsidRDefault="00F91E57" w:rsidP="00F91E57">
      <w:pPr>
        <w:pStyle w:val="dash041e005f0431005f044b005f0447005f043d005f044b005f0439"/>
        <w:ind w:firstLine="540"/>
        <w:jc w:val="both"/>
        <w:rPr>
          <w:rStyle w:val="dash041e005f0431005f044b005f0447005f043d005f044b005f0439005f005fchar1char1"/>
        </w:rPr>
      </w:pPr>
      <w:r w:rsidRPr="0049529A">
        <w:rPr>
          <w:rStyle w:val="dash041e005f0431005f044b005f0447005f043d005f044b005f0439005f005fchar1char1"/>
        </w:rPr>
        <w:t xml:space="preserve">Результатом реализации школой воспитательной и развивающей программы является </w:t>
      </w:r>
      <w:r w:rsidRPr="0049529A">
        <w:rPr>
          <w:b/>
        </w:rPr>
        <w:t>динамика</w:t>
      </w:r>
      <w:r w:rsidRPr="0049529A">
        <w:t xml:space="preserve"> </w:t>
      </w:r>
      <w:r w:rsidRPr="0049529A">
        <w:rPr>
          <w:rStyle w:val="dash041e005f0431005f044b005f0447005f043d005f044b005f0439005f005fchar1char1"/>
        </w:rPr>
        <w:t>основных показателей воспитания и социализации обучающихся:</w:t>
      </w:r>
    </w:p>
    <w:p w:rsidR="00F91E57" w:rsidRPr="0049529A" w:rsidRDefault="00F91E57" w:rsidP="00F91E57">
      <w:pPr>
        <w:pStyle w:val="dash041e005f0431005f044b005f0447005f043d005f044b005f0439"/>
        <w:ind w:firstLine="540"/>
        <w:jc w:val="both"/>
      </w:pPr>
      <w:r w:rsidRPr="0049529A">
        <w:t>1. Динамика развития личностной, социальной, экологической, трудовой (профессиональной) и здоровьесберегающей культуры обучающихся.</w:t>
      </w:r>
    </w:p>
    <w:p w:rsidR="00F91E57" w:rsidRPr="0049529A" w:rsidRDefault="00F91E57" w:rsidP="00F91E57">
      <w:pPr>
        <w:ind w:firstLine="540"/>
        <w:jc w:val="both"/>
        <w:rPr>
          <w:sz w:val="24"/>
          <w:szCs w:val="24"/>
        </w:rPr>
      </w:pPr>
      <w:r w:rsidRPr="0049529A">
        <w:rPr>
          <w:sz w:val="24"/>
          <w:szCs w:val="24"/>
        </w:rPr>
        <w:t>2. Динамика (характер изменения) социальной, психолого-педагогической и нравственной атмосферы в образовательном учреждении.</w:t>
      </w:r>
    </w:p>
    <w:p w:rsidR="00F91E57" w:rsidRPr="0049529A" w:rsidRDefault="00F91E57" w:rsidP="00F91E57">
      <w:pPr>
        <w:ind w:firstLine="540"/>
        <w:jc w:val="both"/>
        <w:rPr>
          <w:sz w:val="24"/>
          <w:szCs w:val="24"/>
        </w:rPr>
      </w:pPr>
      <w:r w:rsidRPr="0049529A">
        <w:rPr>
          <w:sz w:val="24"/>
          <w:szCs w:val="24"/>
        </w:rPr>
        <w:t>3. Динамика детско-родительских отношений и степени включённости родителей (законных представителей) в образовательный и воспитательный процесс.</w:t>
      </w:r>
    </w:p>
    <w:p w:rsidR="00F91E57" w:rsidRPr="0049529A" w:rsidRDefault="00F91E57" w:rsidP="00F91E57">
      <w:pPr>
        <w:ind w:firstLine="540"/>
        <w:jc w:val="both"/>
        <w:rPr>
          <w:sz w:val="24"/>
          <w:szCs w:val="24"/>
        </w:rPr>
      </w:pPr>
      <w:r w:rsidRPr="0049529A">
        <w:rPr>
          <w:sz w:val="24"/>
          <w:szCs w:val="24"/>
        </w:rPr>
        <w:t xml:space="preserve">Критерии и показатели эффективности деятельности педагогов   по воспитанию и социализации обучающихся определены исходя из разработанного образа выпускника школы. Согласно программе воспитания и социализации  обучающихся </w:t>
      </w:r>
      <w:r w:rsidR="005D6E22" w:rsidRPr="00E36A28">
        <w:rPr>
          <w:sz w:val="24"/>
          <w:szCs w:val="24"/>
        </w:rPr>
        <w:t>МБОУ «</w:t>
      </w:r>
      <w:r w:rsidR="005D6E22">
        <w:rPr>
          <w:sz w:val="24"/>
          <w:szCs w:val="24"/>
        </w:rPr>
        <w:t>Айдарская средняя общеобразовательная школа им. Б. Г. Кандыбина</w:t>
      </w:r>
      <w:r w:rsidR="005D6E22" w:rsidRPr="00E36A28">
        <w:rPr>
          <w:sz w:val="24"/>
          <w:szCs w:val="24"/>
        </w:rPr>
        <w:t>»</w:t>
      </w:r>
      <w:r w:rsidRPr="0049529A">
        <w:rPr>
          <w:sz w:val="24"/>
          <w:szCs w:val="24"/>
        </w:rPr>
        <w:t xml:space="preserve"> целевым ориентиром является: высоконравственная личность, понимающая сложную природу мироздания, умеющая осуществляет устойчивый ценностный выбор, способная к самосовершенствованию и творческому преобразованию окружающего мира.</w:t>
      </w:r>
    </w:p>
    <w:p w:rsidR="00F91E57" w:rsidRPr="0049529A" w:rsidRDefault="00F91E57" w:rsidP="00F91E57">
      <w:pPr>
        <w:ind w:firstLine="540"/>
        <w:jc w:val="both"/>
        <w:rPr>
          <w:sz w:val="24"/>
          <w:szCs w:val="24"/>
        </w:rPr>
      </w:pPr>
      <w:r w:rsidRPr="0049529A">
        <w:rPr>
          <w:sz w:val="24"/>
          <w:szCs w:val="24"/>
        </w:rPr>
        <w:t>Нами выделены следующие критерии и показатели эффективности воспитания и социализации обучающихся.</w:t>
      </w:r>
    </w:p>
    <w:p w:rsidR="00F91E57" w:rsidRPr="0049529A" w:rsidRDefault="00F91E57" w:rsidP="00F91E57">
      <w:pPr>
        <w:ind w:firstLine="540"/>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50"/>
        <w:gridCol w:w="4108"/>
        <w:gridCol w:w="2880"/>
      </w:tblGrid>
      <w:tr w:rsidR="00F91E57" w:rsidRPr="007F2106" w:rsidTr="00E36A28">
        <w:trPr>
          <w:jc w:val="center"/>
        </w:trPr>
        <w:tc>
          <w:tcPr>
            <w:tcW w:w="2450" w:type="dxa"/>
          </w:tcPr>
          <w:p w:rsidR="00F91E57" w:rsidRPr="007F2106" w:rsidRDefault="00F91E57" w:rsidP="00470368">
            <w:pPr>
              <w:jc w:val="center"/>
              <w:rPr>
                <w:sz w:val="24"/>
                <w:szCs w:val="24"/>
              </w:rPr>
            </w:pPr>
            <w:r w:rsidRPr="007F2106">
              <w:rPr>
                <w:sz w:val="24"/>
                <w:szCs w:val="24"/>
              </w:rPr>
              <w:t>Критерии</w:t>
            </w:r>
          </w:p>
        </w:tc>
        <w:tc>
          <w:tcPr>
            <w:tcW w:w="4108" w:type="dxa"/>
          </w:tcPr>
          <w:p w:rsidR="00F91E57" w:rsidRPr="007F2106" w:rsidRDefault="00F91E57" w:rsidP="00470368">
            <w:pPr>
              <w:jc w:val="center"/>
              <w:rPr>
                <w:sz w:val="24"/>
                <w:szCs w:val="24"/>
              </w:rPr>
            </w:pPr>
            <w:r w:rsidRPr="007F2106">
              <w:rPr>
                <w:sz w:val="24"/>
                <w:szCs w:val="24"/>
              </w:rPr>
              <w:t>Показатели</w:t>
            </w:r>
          </w:p>
        </w:tc>
        <w:tc>
          <w:tcPr>
            <w:tcW w:w="2880" w:type="dxa"/>
          </w:tcPr>
          <w:p w:rsidR="00F91E57" w:rsidRPr="007F2106" w:rsidRDefault="00F91E57" w:rsidP="00470368">
            <w:pPr>
              <w:jc w:val="center"/>
              <w:rPr>
                <w:sz w:val="24"/>
                <w:szCs w:val="24"/>
              </w:rPr>
            </w:pPr>
            <w:r w:rsidRPr="007F2106">
              <w:rPr>
                <w:sz w:val="24"/>
                <w:szCs w:val="24"/>
              </w:rPr>
              <w:t>Методы измерения</w:t>
            </w:r>
          </w:p>
        </w:tc>
      </w:tr>
      <w:tr w:rsidR="00F91E57" w:rsidRPr="007F2106" w:rsidTr="00E36A28">
        <w:trPr>
          <w:jc w:val="center"/>
        </w:trPr>
        <w:tc>
          <w:tcPr>
            <w:tcW w:w="2450" w:type="dxa"/>
          </w:tcPr>
          <w:p w:rsidR="00F91E57" w:rsidRPr="007F2106" w:rsidRDefault="00F91E57" w:rsidP="00470368">
            <w:pPr>
              <w:jc w:val="both"/>
              <w:rPr>
                <w:sz w:val="24"/>
                <w:szCs w:val="24"/>
              </w:rPr>
            </w:pPr>
            <w:r w:rsidRPr="007F2106">
              <w:rPr>
                <w:sz w:val="24"/>
                <w:szCs w:val="24"/>
              </w:rPr>
              <w:t xml:space="preserve">1. Сформированность познавательного потенциала личности </w:t>
            </w:r>
            <w:r w:rsidRPr="007F2106">
              <w:rPr>
                <w:sz w:val="24"/>
                <w:szCs w:val="24"/>
              </w:rPr>
              <w:lastRenderedPageBreak/>
              <w:t>обучающегося.</w:t>
            </w:r>
          </w:p>
        </w:tc>
        <w:tc>
          <w:tcPr>
            <w:tcW w:w="4108" w:type="dxa"/>
          </w:tcPr>
          <w:p w:rsidR="00F91E57" w:rsidRPr="007F2106" w:rsidRDefault="00F91E57" w:rsidP="00470368">
            <w:pPr>
              <w:widowControl/>
              <w:numPr>
                <w:ilvl w:val="3"/>
                <w:numId w:val="66"/>
              </w:numPr>
              <w:tabs>
                <w:tab w:val="clear" w:pos="2880"/>
                <w:tab w:val="num" w:pos="0"/>
              </w:tabs>
              <w:autoSpaceDE/>
              <w:autoSpaceDN/>
              <w:adjustRightInd/>
              <w:ind w:left="71" w:firstLine="0"/>
              <w:jc w:val="both"/>
              <w:rPr>
                <w:sz w:val="24"/>
                <w:szCs w:val="24"/>
              </w:rPr>
            </w:pPr>
            <w:r w:rsidRPr="007F2106">
              <w:rPr>
                <w:sz w:val="24"/>
                <w:szCs w:val="24"/>
              </w:rPr>
              <w:lastRenderedPageBreak/>
              <w:t>Обученность учащихся.</w:t>
            </w:r>
          </w:p>
          <w:p w:rsidR="00F91E57" w:rsidRPr="007F2106" w:rsidRDefault="00F91E57" w:rsidP="00470368">
            <w:pPr>
              <w:widowControl/>
              <w:numPr>
                <w:ilvl w:val="3"/>
                <w:numId w:val="66"/>
              </w:numPr>
              <w:tabs>
                <w:tab w:val="clear" w:pos="2880"/>
                <w:tab w:val="num" w:pos="0"/>
              </w:tabs>
              <w:autoSpaceDE/>
              <w:autoSpaceDN/>
              <w:adjustRightInd/>
              <w:ind w:left="71" w:firstLine="0"/>
              <w:jc w:val="both"/>
              <w:rPr>
                <w:sz w:val="24"/>
                <w:szCs w:val="24"/>
              </w:rPr>
            </w:pPr>
            <w:r w:rsidRPr="007F2106">
              <w:rPr>
                <w:sz w:val="24"/>
                <w:szCs w:val="24"/>
              </w:rPr>
              <w:t>Развитость мышления.</w:t>
            </w:r>
          </w:p>
          <w:p w:rsidR="00F91E57" w:rsidRPr="007F2106" w:rsidRDefault="00F91E57" w:rsidP="00470368">
            <w:pPr>
              <w:widowControl/>
              <w:numPr>
                <w:ilvl w:val="3"/>
                <w:numId w:val="66"/>
              </w:numPr>
              <w:tabs>
                <w:tab w:val="clear" w:pos="2880"/>
                <w:tab w:val="num" w:pos="0"/>
              </w:tabs>
              <w:autoSpaceDE/>
              <w:autoSpaceDN/>
              <w:adjustRightInd/>
              <w:ind w:left="71" w:firstLine="0"/>
              <w:jc w:val="both"/>
              <w:rPr>
                <w:sz w:val="24"/>
                <w:szCs w:val="24"/>
              </w:rPr>
            </w:pPr>
            <w:r w:rsidRPr="007F2106">
              <w:rPr>
                <w:sz w:val="24"/>
                <w:szCs w:val="24"/>
              </w:rPr>
              <w:t>Познавательная активность.</w:t>
            </w:r>
          </w:p>
          <w:p w:rsidR="00F91E57" w:rsidRPr="007F2106" w:rsidRDefault="00F91E57" w:rsidP="00470368">
            <w:pPr>
              <w:widowControl/>
              <w:numPr>
                <w:ilvl w:val="3"/>
                <w:numId w:val="66"/>
              </w:numPr>
              <w:tabs>
                <w:tab w:val="clear" w:pos="2880"/>
                <w:tab w:val="num" w:pos="0"/>
              </w:tabs>
              <w:autoSpaceDE/>
              <w:autoSpaceDN/>
              <w:adjustRightInd/>
              <w:ind w:left="71" w:firstLine="0"/>
              <w:jc w:val="both"/>
              <w:rPr>
                <w:sz w:val="24"/>
                <w:szCs w:val="24"/>
              </w:rPr>
            </w:pPr>
            <w:r w:rsidRPr="007F2106">
              <w:rPr>
                <w:sz w:val="24"/>
                <w:szCs w:val="24"/>
              </w:rPr>
              <w:lastRenderedPageBreak/>
              <w:t>Авторитет и степень привлекательности школы в глазах педагогов, родителей, учащихся, общественности, органов Управления образованием.</w:t>
            </w:r>
          </w:p>
          <w:p w:rsidR="00F91E57" w:rsidRPr="007F2106" w:rsidRDefault="00F91E57" w:rsidP="00470368">
            <w:pPr>
              <w:widowControl/>
              <w:numPr>
                <w:ilvl w:val="3"/>
                <w:numId w:val="66"/>
              </w:numPr>
              <w:tabs>
                <w:tab w:val="clear" w:pos="2880"/>
                <w:tab w:val="num" w:pos="0"/>
              </w:tabs>
              <w:autoSpaceDE/>
              <w:autoSpaceDN/>
              <w:adjustRightInd/>
              <w:ind w:left="71" w:firstLine="0"/>
              <w:jc w:val="both"/>
              <w:rPr>
                <w:sz w:val="24"/>
                <w:szCs w:val="24"/>
              </w:rPr>
            </w:pPr>
            <w:r w:rsidRPr="007F2106">
              <w:rPr>
                <w:sz w:val="24"/>
                <w:szCs w:val="24"/>
              </w:rPr>
              <w:t>Усвоение учащимися образовательной программы;</w:t>
            </w:r>
          </w:p>
          <w:p w:rsidR="00F91E57" w:rsidRPr="007F2106" w:rsidRDefault="00F91E57" w:rsidP="00470368">
            <w:pPr>
              <w:widowControl/>
              <w:numPr>
                <w:ilvl w:val="3"/>
                <w:numId w:val="66"/>
              </w:numPr>
              <w:tabs>
                <w:tab w:val="clear" w:pos="2880"/>
                <w:tab w:val="num" w:pos="0"/>
              </w:tabs>
              <w:autoSpaceDE/>
              <w:autoSpaceDN/>
              <w:adjustRightInd/>
              <w:ind w:left="71" w:firstLine="0"/>
              <w:jc w:val="both"/>
              <w:rPr>
                <w:sz w:val="24"/>
                <w:szCs w:val="24"/>
              </w:rPr>
            </w:pPr>
            <w:r w:rsidRPr="007F2106">
              <w:rPr>
                <w:sz w:val="24"/>
                <w:szCs w:val="24"/>
              </w:rPr>
              <w:t>Поступление учащихся  в ВУЗы.</w:t>
            </w:r>
          </w:p>
          <w:p w:rsidR="00F91E57" w:rsidRPr="007F2106" w:rsidRDefault="00F91E57" w:rsidP="00470368">
            <w:pPr>
              <w:ind w:left="71"/>
              <w:jc w:val="both"/>
              <w:rPr>
                <w:sz w:val="24"/>
                <w:szCs w:val="24"/>
              </w:rPr>
            </w:pPr>
            <w:r w:rsidRPr="007F2106">
              <w:rPr>
                <w:sz w:val="24"/>
                <w:szCs w:val="24"/>
              </w:rPr>
              <w:t>7. Участие учащихся и педагогов и смотрах, конкурсах, олимпиадах, соревнованиях.</w:t>
            </w:r>
          </w:p>
          <w:p w:rsidR="00F91E57" w:rsidRPr="007F2106" w:rsidRDefault="00F91E57" w:rsidP="00470368">
            <w:pPr>
              <w:jc w:val="both"/>
              <w:rPr>
                <w:sz w:val="24"/>
                <w:szCs w:val="24"/>
              </w:rPr>
            </w:pPr>
            <w:r>
              <w:rPr>
                <w:sz w:val="24"/>
                <w:szCs w:val="24"/>
              </w:rPr>
              <w:t xml:space="preserve">8. </w:t>
            </w:r>
            <w:r w:rsidRPr="007F2106">
              <w:rPr>
                <w:sz w:val="24"/>
                <w:szCs w:val="24"/>
              </w:rPr>
              <w:t>Обучение в школе учащихся из  других школ, отток учащихся в другие учебные заведения, уровень сотрудничества педагогов и родителей.</w:t>
            </w:r>
          </w:p>
        </w:tc>
        <w:tc>
          <w:tcPr>
            <w:tcW w:w="2880" w:type="dxa"/>
          </w:tcPr>
          <w:p w:rsidR="00F91E57" w:rsidRPr="007F2106" w:rsidRDefault="00F91E57" w:rsidP="00470368">
            <w:pPr>
              <w:ind w:left="114"/>
              <w:jc w:val="both"/>
              <w:rPr>
                <w:sz w:val="24"/>
                <w:szCs w:val="24"/>
              </w:rPr>
            </w:pPr>
            <w:r w:rsidRPr="007F2106">
              <w:rPr>
                <w:sz w:val="24"/>
                <w:szCs w:val="24"/>
              </w:rPr>
              <w:lastRenderedPageBreak/>
              <w:t>1. Статистический анализ текущей и итоговой успеваемости.</w:t>
            </w:r>
          </w:p>
          <w:p w:rsidR="00F91E57" w:rsidRPr="007F2106" w:rsidRDefault="00F91E57" w:rsidP="00470368">
            <w:pPr>
              <w:ind w:left="114"/>
              <w:jc w:val="both"/>
              <w:rPr>
                <w:sz w:val="24"/>
                <w:szCs w:val="24"/>
              </w:rPr>
            </w:pPr>
            <w:r w:rsidRPr="007F2106">
              <w:rPr>
                <w:sz w:val="24"/>
                <w:szCs w:val="24"/>
              </w:rPr>
              <w:lastRenderedPageBreak/>
              <w:t>3. Диагностика личностного роста школьников</w:t>
            </w:r>
          </w:p>
          <w:p w:rsidR="00F91E57" w:rsidRPr="007F2106" w:rsidRDefault="00F91E57" w:rsidP="00470368">
            <w:pPr>
              <w:ind w:left="114"/>
              <w:jc w:val="both"/>
              <w:rPr>
                <w:sz w:val="24"/>
                <w:szCs w:val="24"/>
              </w:rPr>
            </w:pPr>
            <w:r w:rsidRPr="007F2106">
              <w:rPr>
                <w:sz w:val="24"/>
                <w:szCs w:val="24"/>
              </w:rPr>
              <w:t>4. Педагогическое наблюдение.</w:t>
            </w:r>
          </w:p>
          <w:p w:rsidR="00F91E57" w:rsidRPr="007F2106" w:rsidRDefault="00F91E57" w:rsidP="00470368">
            <w:pPr>
              <w:ind w:left="114"/>
              <w:jc w:val="both"/>
              <w:rPr>
                <w:sz w:val="24"/>
                <w:szCs w:val="24"/>
              </w:rPr>
            </w:pPr>
            <w:r w:rsidRPr="007F2106">
              <w:rPr>
                <w:sz w:val="24"/>
                <w:szCs w:val="24"/>
              </w:rPr>
              <w:t>5. Статистический анализ данных социально-психологического паспорта школы.</w:t>
            </w:r>
          </w:p>
          <w:p w:rsidR="00F91E57" w:rsidRPr="007F2106" w:rsidRDefault="00F91E57" w:rsidP="00470368">
            <w:pPr>
              <w:jc w:val="both"/>
              <w:rPr>
                <w:sz w:val="24"/>
                <w:szCs w:val="24"/>
              </w:rPr>
            </w:pPr>
          </w:p>
        </w:tc>
      </w:tr>
      <w:tr w:rsidR="00F91E57" w:rsidRPr="007F2106" w:rsidTr="00E36A28">
        <w:trPr>
          <w:jc w:val="center"/>
        </w:trPr>
        <w:tc>
          <w:tcPr>
            <w:tcW w:w="2450" w:type="dxa"/>
          </w:tcPr>
          <w:p w:rsidR="00F91E57" w:rsidRPr="007F2106" w:rsidRDefault="00F91E57" w:rsidP="00470368">
            <w:pPr>
              <w:jc w:val="both"/>
              <w:rPr>
                <w:sz w:val="24"/>
                <w:szCs w:val="24"/>
              </w:rPr>
            </w:pPr>
            <w:r w:rsidRPr="007F2106">
              <w:rPr>
                <w:sz w:val="24"/>
                <w:szCs w:val="24"/>
              </w:rPr>
              <w:lastRenderedPageBreak/>
              <w:t>2. Сформированность нравственного потенциала личности учащегося.</w:t>
            </w:r>
          </w:p>
        </w:tc>
        <w:tc>
          <w:tcPr>
            <w:tcW w:w="4108" w:type="dxa"/>
          </w:tcPr>
          <w:p w:rsidR="00F91E57" w:rsidRPr="007F2106" w:rsidRDefault="00F91E57" w:rsidP="00470368">
            <w:pPr>
              <w:tabs>
                <w:tab w:val="num" w:pos="0"/>
                <w:tab w:val="left" w:pos="1913"/>
              </w:tabs>
              <w:jc w:val="both"/>
              <w:rPr>
                <w:sz w:val="24"/>
                <w:szCs w:val="24"/>
              </w:rPr>
            </w:pPr>
            <w:r w:rsidRPr="007F2106">
              <w:rPr>
                <w:sz w:val="24"/>
                <w:szCs w:val="24"/>
              </w:rPr>
              <w:t>1. Нравственная направленность.</w:t>
            </w:r>
          </w:p>
          <w:p w:rsidR="00F91E57" w:rsidRPr="007F2106" w:rsidRDefault="00F91E57" w:rsidP="00470368">
            <w:pPr>
              <w:tabs>
                <w:tab w:val="num" w:pos="0"/>
                <w:tab w:val="left" w:pos="1913"/>
              </w:tabs>
              <w:jc w:val="both"/>
              <w:rPr>
                <w:sz w:val="24"/>
                <w:szCs w:val="24"/>
              </w:rPr>
            </w:pPr>
            <w:r w:rsidRPr="007F2106">
              <w:rPr>
                <w:sz w:val="24"/>
                <w:szCs w:val="24"/>
              </w:rPr>
              <w:t>2. Сформированность отношений личности к Родине, обществу, семье, школе, классному коллективу, себе, природе, учебе и труду.</w:t>
            </w:r>
          </w:p>
          <w:p w:rsidR="00F91E57" w:rsidRPr="007F2106" w:rsidRDefault="00F91E57" w:rsidP="00470368">
            <w:pPr>
              <w:tabs>
                <w:tab w:val="num" w:pos="0"/>
                <w:tab w:val="left" w:pos="1913"/>
              </w:tabs>
              <w:jc w:val="both"/>
              <w:rPr>
                <w:sz w:val="24"/>
                <w:szCs w:val="24"/>
              </w:rPr>
            </w:pPr>
            <w:r w:rsidRPr="007F2106">
              <w:rPr>
                <w:sz w:val="24"/>
                <w:szCs w:val="24"/>
              </w:rPr>
              <w:t>3. Социальная активность.</w:t>
            </w:r>
          </w:p>
          <w:p w:rsidR="00F91E57" w:rsidRPr="007F2106" w:rsidRDefault="00F91E57" w:rsidP="00470368">
            <w:pPr>
              <w:tabs>
                <w:tab w:val="left" w:pos="0"/>
              </w:tabs>
              <w:jc w:val="both"/>
              <w:rPr>
                <w:sz w:val="24"/>
                <w:szCs w:val="24"/>
              </w:rPr>
            </w:pPr>
            <w:r w:rsidRPr="007F2106">
              <w:rPr>
                <w:sz w:val="24"/>
                <w:szCs w:val="24"/>
              </w:rPr>
              <w:t>4.Духовно-нравственная воспитанность учащихся (нравственная направленность личности, способность к нравственной самореализации поведения, ценностное отношение к миру).</w:t>
            </w:r>
          </w:p>
        </w:tc>
        <w:tc>
          <w:tcPr>
            <w:tcW w:w="2880" w:type="dxa"/>
          </w:tcPr>
          <w:p w:rsidR="00F91E57" w:rsidRPr="007F2106" w:rsidRDefault="00F91E57" w:rsidP="00470368">
            <w:pPr>
              <w:jc w:val="both"/>
              <w:rPr>
                <w:sz w:val="24"/>
                <w:szCs w:val="24"/>
              </w:rPr>
            </w:pPr>
            <w:r w:rsidRPr="007F2106">
              <w:rPr>
                <w:sz w:val="24"/>
                <w:szCs w:val="24"/>
              </w:rPr>
              <w:t>1  Тест Н.Е. Щурковой «Размышляем о жизненном опыте» для определения нравственной направленности личности.</w:t>
            </w:r>
          </w:p>
          <w:p w:rsidR="00F91E57" w:rsidRPr="007F2106" w:rsidRDefault="00F91E57" w:rsidP="00470368">
            <w:pPr>
              <w:jc w:val="both"/>
              <w:rPr>
                <w:sz w:val="24"/>
                <w:szCs w:val="24"/>
              </w:rPr>
            </w:pPr>
            <w:r w:rsidRPr="007F2106">
              <w:rPr>
                <w:sz w:val="24"/>
                <w:szCs w:val="24"/>
              </w:rPr>
              <w:t>2.  Методика Н.П. Капустиной для изучения воспитанности учащихся.</w:t>
            </w:r>
          </w:p>
          <w:p w:rsidR="00F91E57" w:rsidRPr="007F2106" w:rsidRDefault="00F91E57" w:rsidP="00470368">
            <w:pPr>
              <w:jc w:val="both"/>
              <w:rPr>
                <w:sz w:val="24"/>
                <w:szCs w:val="24"/>
              </w:rPr>
            </w:pPr>
            <w:r w:rsidRPr="007F2106">
              <w:rPr>
                <w:sz w:val="24"/>
                <w:szCs w:val="24"/>
              </w:rPr>
              <w:t>4. Педагогическое наблюдение.</w:t>
            </w:r>
          </w:p>
        </w:tc>
      </w:tr>
      <w:tr w:rsidR="00F91E57" w:rsidRPr="007F2106" w:rsidTr="00E36A28">
        <w:trPr>
          <w:jc w:val="center"/>
        </w:trPr>
        <w:tc>
          <w:tcPr>
            <w:tcW w:w="2450" w:type="dxa"/>
          </w:tcPr>
          <w:p w:rsidR="00F91E57" w:rsidRPr="007F2106" w:rsidRDefault="00F91E57" w:rsidP="00470368">
            <w:pPr>
              <w:jc w:val="both"/>
              <w:rPr>
                <w:sz w:val="24"/>
                <w:szCs w:val="24"/>
              </w:rPr>
            </w:pPr>
            <w:r w:rsidRPr="007F2106">
              <w:rPr>
                <w:sz w:val="24"/>
                <w:szCs w:val="24"/>
              </w:rPr>
              <w:t>3.Сформированность коммуникативного потенциала личности учащегося.</w:t>
            </w:r>
          </w:p>
        </w:tc>
        <w:tc>
          <w:tcPr>
            <w:tcW w:w="4108" w:type="dxa"/>
          </w:tcPr>
          <w:p w:rsidR="00F91E57" w:rsidRPr="007F2106" w:rsidRDefault="00F91E57" w:rsidP="00470368">
            <w:pPr>
              <w:widowControl/>
              <w:numPr>
                <w:ilvl w:val="6"/>
                <w:numId w:val="66"/>
              </w:numPr>
              <w:tabs>
                <w:tab w:val="num" w:pos="508"/>
              </w:tabs>
              <w:autoSpaceDE/>
              <w:autoSpaceDN/>
              <w:adjustRightInd/>
              <w:ind w:left="0" w:firstLine="0"/>
              <w:jc w:val="both"/>
              <w:rPr>
                <w:sz w:val="24"/>
                <w:szCs w:val="24"/>
              </w:rPr>
            </w:pPr>
            <w:r w:rsidRPr="007F2106">
              <w:rPr>
                <w:sz w:val="24"/>
                <w:szCs w:val="24"/>
              </w:rPr>
              <w:t>Коммуникабельность.</w:t>
            </w:r>
          </w:p>
          <w:p w:rsidR="00F91E57" w:rsidRPr="007F2106" w:rsidRDefault="00F91E57" w:rsidP="00470368">
            <w:pPr>
              <w:widowControl/>
              <w:numPr>
                <w:ilvl w:val="6"/>
                <w:numId w:val="66"/>
              </w:numPr>
              <w:tabs>
                <w:tab w:val="num" w:pos="508"/>
              </w:tabs>
              <w:autoSpaceDE/>
              <w:autoSpaceDN/>
              <w:adjustRightInd/>
              <w:ind w:left="107" w:firstLine="41"/>
              <w:jc w:val="both"/>
              <w:rPr>
                <w:sz w:val="24"/>
                <w:szCs w:val="24"/>
              </w:rPr>
            </w:pPr>
            <w:r w:rsidRPr="007F2106">
              <w:rPr>
                <w:sz w:val="24"/>
                <w:szCs w:val="24"/>
              </w:rPr>
              <w:t>Сформированность коммуникативной культуры учащегося.</w:t>
            </w:r>
          </w:p>
          <w:p w:rsidR="00F91E57" w:rsidRPr="007F2106" w:rsidRDefault="00F91E57" w:rsidP="00470368">
            <w:pPr>
              <w:widowControl/>
              <w:numPr>
                <w:ilvl w:val="6"/>
                <w:numId w:val="66"/>
              </w:numPr>
              <w:tabs>
                <w:tab w:val="num" w:pos="508"/>
              </w:tabs>
              <w:autoSpaceDE/>
              <w:autoSpaceDN/>
              <w:adjustRightInd/>
              <w:ind w:left="107" w:firstLine="41"/>
              <w:jc w:val="both"/>
              <w:rPr>
                <w:sz w:val="24"/>
                <w:szCs w:val="24"/>
              </w:rPr>
            </w:pPr>
            <w:r w:rsidRPr="007F2106">
              <w:rPr>
                <w:sz w:val="24"/>
                <w:szCs w:val="24"/>
              </w:rPr>
              <w:t>Коммуникативная культура личности учащихся (способность к пониманию, состраданию другому).</w:t>
            </w:r>
          </w:p>
        </w:tc>
        <w:tc>
          <w:tcPr>
            <w:tcW w:w="2880" w:type="dxa"/>
          </w:tcPr>
          <w:p w:rsidR="00F91E57" w:rsidRPr="007F2106" w:rsidRDefault="00F91E57" w:rsidP="00470368">
            <w:pPr>
              <w:widowControl/>
              <w:numPr>
                <w:ilvl w:val="0"/>
                <w:numId w:val="55"/>
              </w:numPr>
              <w:autoSpaceDE/>
              <w:autoSpaceDN/>
              <w:adjustRightInd/>
              <w:ind w:left="83" w:hanging="11"/>
              <w:jc w:val="both"/>
              <w:rPr>
                <w:sz w:val="24"/>
                <w:szCs w:val="24"/>
              </w:rPr>
            </w:pPr>
            <w:r w:rsidRPr="007F2106">
              <w:rPr>
                <w:sz w:val="24"/>
                <w:szCs w:val="24"/>
              </w:rPr>
              <w:t>Методика выявления коммуникативных склонностей.</w:t>
            </w:r>
          </w:p>
          <w:p w:rsidR="00F91E57" w:rsidRPr="007F2106" w:rsidRDefault="00F91E57" w:rsidP="00470368">
            <w:pPr>
              <w:widowControl/>
              <w:numPr>
                <w:ilvl w:val="0"/>
                <w:numId w:val="55"/>
              </w:numPr>
              <w:autoSpaceDE/>
              <w:autoSpaceDN/>
              <w:adjustRightInd/>
              <w:ind w:left="83" w:hanging="11"/>
              <w:jc w:val="both"/>
              <w:rPr>
                <w:sz w:val="24"/>
                <w:szCs w:val="24"/>
              </w:rPr>
            </w:pPr>
            <w:r w:rsidRPr="007F2106">
              <w:rPr>
                <w:sz w:val="24"/>
                <w:szCs w:val="24"/>
              </w:rPr>
              <w:t>Методы экспертной оценки педагогов и самооценки учащихся.</w:t>
            </w:r>
          </w:p>
          <w:p w:rsidR="00F91E57" w:rsidRPr="007F2106" w:rsidRDefault="00F91E57" w:rsidP="00470368">
            <w:pPr>
              <w:widowControl/>
              <w:numPr>
                <w:ilvl w:val="0"/>
                <w:numId w:val="55"/>
              </w:numPr>
              <w:autoSpaceDE/>
              <w:autoSpaceDN/>
              <w:adjustRightInd/>
              <w:ind w:left="83" w:hanging="11"/>
              <w:jc w:val="both"/>
              <w:rPr>
                <w:sz w:val="24"/>
                <w:szCs w:val="24"/>
              </w:rPr>
            </w:pPr>
            <w:r w:rsidRPr="007F2106">
              <w:rPr>
                <w:sz w:val="24"/>
                <w:szCs w:val="24"/>
              </w:rPr>
              <w:t>Педагогическое наблюдение.</w:t>
            </w:r>
          </w:p>
          <w:p w:rsidR="00F91E57" w:rsidRPr="007F2106" w:rsidRDefault="00F91E57" w:rsidP="00470368">
            <w:pPr>
              <w:ind w:left="83"/>
              <w:jc w:val="both"/>
              <w:rPr>
                <w:sz w:val="24"/>
                <w:szCs w:val="24"/>
              </w:rPr>
            </w:pPr>
            <w:r w:rsidRPr="007F2106">
              <w:rPr>
                <w:sz w:val="24"/>
                <w:szCs w:val="24"/>
              </w:rPr>
              <w:t>4. Методика «Пословицы» С.М. Петровой.</w:t>
            </w:r>
          </w:p>
        </w:tc>
      </w:tr>
      <w:tr w:rsidR="00F91E57" w:rsidRPr="007F2106" w:rsidTr="00E36A28">
        <w:trPr>
          <w:jc w:val="center"/>
        </w:trPr>
        <w:tc>
          <w:tcPr>
            <w:tcW w:w="2450" w:type="dxa"/>
          </w:tcPr>
          <w:p w:rsidR="00F91E57" w:rsidRPr="007F2106" w:rsidRDefault="00F91E57" w:rsidP="00470368">
            <w:pPr>
              <w:widowControl/>
              <w:numPr>
                <w:ilvl w:val="0"/>
                <w:numId w:val="55"/>
              </w:numPr>
              <w:autoSpaceDE/>
              <w:autoSpaceDN/>
              <w:adjustRightInd/>
              <w:ind w:left="0" w:firstLine="0"/>
              <w:jc w:val="both"/>
              <w:rPr>
                <w:sz w:val="24"/>
                <w:szCs w:val="24"/>
              </w:rPr>
            </w:pPr>
            <w:r w:rsidRPr="007F2106">
              <w:rPr>
                <w:sz w:val="24"/>
                <w:szCs w:val="24"/>
              </w:rPr>
              <w:t>Сформированность эстетического потенциала личности учащегося</w:t>
            </w:r>
          </w:p>
        </w:tc>
        <w:tc>
          <w:tcPr>
            <w:tcW w:w="4108" w:type="dxa"/>
          </w:tcPr>
          <w:p w:rsidR="00F91E57" w:rsidRPr="007F2106" w:rsidRDefault="00F91E57" w:rsidP="00470368">
            <w:pPr>
              <w:tabs>
                <w:tab w:val="num" w:pos="0"/>
              </w:tabs>
              <w:jc w:val="both"/>
              <w:rPr>
                <w:sz w:val="24"/>
                <w:szCs w:val="24"/>
              </w:rPr>
            </w:pPr>
            <w:r w:rsidRPr="007F2106">
              <w:rPr>
                <w:sz w:val="24"/>
                <w:szCs w:val="24"/>
              </w:rPr>
              <w:t>Развитость чувства прекрасного и других эстетических чувств.</w:t>
            </w:r>
          </w:p>
        </w:tc>
        <w:tc>
          <w:tcPr>
            <w:tcW w:w="2880" w:type="dxa"/>
          </w:tcPr>
          <w:p w:rsidR="00F91E57" w:rsidRPr="007F2106" w:rsidRDefault="00F91E57" w:rsidP="00470368">
            <w:pPr>
              <w:widowControl/>
              <w:numPr>
                <w:ilvl w:val="0"/>
                <w:numId w:val="56"/>
              </w:numPr>
              <w:autoSpaceDE/>
              <w:autoSpaceDN/>
              <w:adjustRightInd/>
              <w:ind w:left="61" w:hanging="61"/>
              <w:jc w:val="both"/>
              <w:rPr>
                <w:sz w:val="24"/>
                <w:szCs w:val="24"/>
              </w:rPr>
            </w:pPr>
            <w:r w:rsidRPr="007F2106">
              <w:rPr>
                <w:sz w:val="24"/>
                <w:szCs w:val="24"/>
              </w:rPr>
              <w:t>Методы экспертной оценки педагогов и самооценки учащихся.</w:t>
            </w:r>
          </w:p>
          <w:p w:rsidR="00F91E57" w:rsidRPr="007F2106" w:rsidRDefault="00F91E57" w:rsidP="00470368">
            <w:pPr>
              <w:widowControl/>
              <w:numPr>
                <w:ilvl w:val="0"/>
                <w:numId w:val="56"/>
              </w:numPr>
              <w:autoSpaceDE/>
              <w:autoSpaceDN/>
              <w:adjustRightInd/>
              <w:ind w:left="61" w:hanging="61"/>
              <w:jc w:val="both"/>
              <w:rPr>
                <w:sz w:val="24"/>
                <w:szCs w:val="24"/>
              </w:rPr>
            </w:pPr>
            <w:r w:rsidRPr="007F2106">
              <w:rPr>
                <w:sz w:val="24"/>
                <w:szCs w:val="24"/>
              </w:rPr>
              <w:t>Педагогическое наблюдение.</w:t>
            </w:r>
          </w:p>
        </w:tc>
      </w:tr>
      <w:tr w:rsidR="00F91E57" w:rsidRPr="007F2106" w:rsidTr="00E36A28">
        <w:trPr>
          <w:jc w:val="center"/>
        </w:trPr>
        <w:tc>
          <w:tcPr>
            <w:tcW w:w="2450" w:type="dxa"/>
          </w:tcPr>
          <w:p w:rsidR="00F91E57" w:rsidRPr="007F2106" w:rsidRDefault="00F91E57" w:rsidP="00470368">
            <w:pPr>
              <w:widowControl/>
              <w:numPr>
                <w:ilvl w:val="0"/>
                <w:numId w:val="55"/>
              </w:numPr>
              <w:autoSpaceDE/>
              <w:autoSpaceDN/>
              <w:adjustRightInd/>
              <w:ind w:left="0" w:firstLine="0"/>
              <w:jc w:val="both"/>
              <w:rPr>
                <w:sz w:val="24"/>
                <w:szCs w:val="24"/>
              </w:rPr>
            </w:pPr>
            <w:r w:rsidRPr="007F2106">
              <w:rPr>
                <w:sz w:val="24"/>
                <w:szCs w:val="24"/>
              </w:rPr>
              <w:t xml:space="preserve">Сформированность физического потенциала </w:t>
            </w:r>
            <w:r w:rsidRPr="007F2106">
              <w:rPr>
                <w:sz w:val="24"/>
                <w:szCs w:val="24"/>
              </w:rPr>
              <w:lastRenderedPageBreak/>
              <w:t>учащегося.</w:t>
            </w:r>
          </w:p>
        </w:tc>
        <w:tc>
          <w:tcPr>
            <w:tcW w:w="4108" w:type="dxa"/>
          </w:tcPr>
          <w:p w:rsidR="00F91E57" w:rsidRPr="007F2106" w:rsidRDefault="00F91E57" w:rsidP="00470368">
            <w:pPr>
              <w:widowControl/>
              <w:numPr>
                <w:ilvl w:val="0"/>
                <w:numId w:val="54"/>
              </w:numPr>
              <w:tabs>
                <w:tab w:val="num" w:pos="0"/>
              </w:tabs>
              <w:autoSpaceDE/>
              <w:autoSpaceDN/>
              <w:adjustRightInd/>
              <w:ind w:left="0" w:firstLine="0"/>
              <w:jc w:val="both"/>
              <w:rPr>
                <w:sz w:val="24"/>
                <w:szCs w:val="24"/>
              </w:rPr>
            </w:pPr>
            <w:r w:rsidRPr="007F2106">
              <w:rPr>
                <w:sz w:val="24"/>
                <w:szCs w:val="24"/>
              </w:rPr>
              <w:lastRenderedPageBreak/>
              <w:t>Состояние здоровья учащихся.</w:t>
            </w:r>
          </w:p>
          <w:p w:rsidR="00F91E57" w:rsidRPr="007F2106" w:rsidRDefault="00F91E57" w:rsidP="00470368">
            <w:pPr>
              <w:widowControl/>
              <w:numPr>
                <w:ilvl w:val="0"/>
                <w:numId w:val="54"/>
              </w:numPr>
              <w:tabs>
                <w:tab w:val="num" w:pos="0"/>
              </w:tabs>
              <w:autoSpaceDE/>
              <w:autoSpaceDN/>
              <w:adjustRightInd/>
              <w:ind w:left="0" w:firstLine="0"/>
              <w:jc w:val="both"/>
              <w:rPr>
                <w:sz w:val="24"/>
                <w:szCs w:val="24"/>
              </w:rPr>
            </w:pPr>
            <w:r w:rsidRPr="007F2106">
              <w:rPr>
                <w:sz w:val="24"/>
                <w:szCs w:val="24"/>
              </w:rPr>
              <w:t xml:space="preserve">Развитость физических </w:t>
            </w:r>
            <w:r w:rsidRPr="007F2106">
              <w:rPr>
                <w:sz w:val="24"/>
                <w:szCs w:val="24"/>
              </w:rPr>
              <w:lastRenderedPageBreak/>
              <w:t>качеств.</w:t>
            </w:r>
          </w:p>
        </w:tc>
        <w:tc>
          <w:tcPr>
            <w:tcW w:w="2880" w:type="dxa"/>
          </w:tcPr>
          <w:p w:rsidR="00F91E57" w:rsidRPr="007F2106" w:rsidRDefault="00F91E57" w:rsidP="00470368">
            <w:pPr>
              <w:widowControl/>
              <w:numPr>
                <w:ilvl w:val="0"/>
                <w:numId w:val="57"/>
              </w:numPr>
              <w:autoSpaceDE/>
              <w:autoSpaceDN/>
              <w:adjustRightInd/>
              <w:ind w:left="74" w:hanging="2"/>
              <w:jc w:val="both"/>
              <w:rPr>
                <w:sz w:val="24"/>
                <w:szCs w:val="24"/>
              </w:rPr>
            </w:pPr>
            <w:r w:rsidRPr="007F2106">
              <w:rPr>
                <w:sz w:val="24"/>
                <w:szCs w:val="24"/>
              </w:rPr>
              <w:lastRenderedPageBreak/>
              <w:t xml:space="preserve">Статистический медицинский анализ состояния здоровья </w:t>
            </w:r>
            <w:r w:rsidRPr="007F2106">
              <w:rPr>
                <w:sz w:val="24"/>
                <w:szCs w:val="24"/>
              </w:rPr>
              <w:lastRenderedPageBreak/>
              <w:t>учащихся.</w:t>
            </w:r>
          </w:p>
          <w:p w:rsidR="00F91E57" w:rsidRPr="007F2106" w:rsidRDefault="00F91E57" w:rsidP="00470368">
            <w:pPr>
              <w:widowControl/>
              <w:numPr>
                <w:ilvl w:val="0"/>
                <w:numId w:val="57"/>
              </w:numPr>
              <w:autoSpaceDE/>
              <w:autoSpaceDN/>
              <w:adjustRightInd/>
              <w:ind w:left="74" w:hanging="2"/>
              <w:jc w:val="both"/>
              <w:rPr>
                <w:sz w:val="24"/>
                <w:szCs w:val="24"/>
              </w:rPr>
            </w:pPr>
            <w:r w:rsidRPr="007F2106">
              <w:rPr>
                <w:sz w:val="24"/>
                <w:szCs w:val="24"/>
              </w:rPr>
              <w:t>Методы экспертной оценки педагогов и самооценки учащихся.</w:t>
            </w:r>
          </w:p>
          <w:p w:rsidR="00F91E57" w:rsidRPr="007F2106" w:rsidRDefault="00F91E57" w:rsidP="00470368">
            <w:pPr>
              <w:widowControl/>
              <w:numPr>
                <w:ilvl w:val="0"/>
                <w:numId w:val="57"/>
              </w:numPr>
              <w:autoSpaceDE/>
              <w:autoSpaceDN/>
              <w:adjustRightInd/>
              <w:ind w:left="74" w:hanging="2"/>
              <w:jc w:val="both"/>
              <w:rPr>
                <w:sz w:val="24"/>
                <w:szCs w:val="24"/>
              </w:rPr>
            </w:pPr>
            <w:r w:rsidRPr="007F2106">
              <w:rPr>
                <w:sz w:val="24"/>
                <w:szCs w:val="24"/>
              </w:rPr>
              <w:t>Статистический медицинский анализ состояния здоровья учащихся.</w:t>
            </w:r>
          </w:p>
          <w:p w:rsidR="00F91E57" w:rsidRPr="007F2106" w:rsidRDefault="00F91E57" w:rsidP="00470368">
            <w:pPr>
              <w:widowControl/>
              <w:numPr>
                <w:ilvl w:val="0"/>
                <w:numId w:val="57"/>
              </w:numPr>
              <w:autoSpaceDE/>
              <w:autoSpaceDN/>
              <w:adjustRightInd/>
              <w:ind w:left="74" w:hanging="2"/>
              <w:jc w:val="both"/>
              <w:rPr>
                <w:sz w:val="24"/>
                <w:szCs w:val="24"/>
              </w:rPr>
            </w:pPr>
            <w:r w:rsidRPr="007F2106">
              <w:rPr>
                <w:sz w:val="24"/>
                <w:szCs w:val="24"/>
              </w:rPr>
              <w:t>Анкета «Здоровый образ жизни»</w:t>
            </w:r>
          </w:p>
        </w:tc>
      </w:tr>
      <w:tr w:rsidR="00F91E57" w:rsidRPr="007F2106" w:rsidTr="00E36A28">
        <w:trPr>
          <w:jc w:val="center"/>
        </w:trPr>
        <w:tc>
          <w:tcPr>
            <w:tcW w:w="2450" w:type="dxa"/>
          </w:tcPr>
          <w:p w:rsidR="00F91E57" w:rsidRPr="007F2106" w:rsidRDefault="00F91E57" w:rsidP="00470368">
            <w:pPr>
              <w:widowControl/>
              <w:numPr>
                <w:ilvl w:val="0"/>
                <w:numId w:val="57"/>
              </w:numPr>
              <w:autoSpaceDE/>
              <w:autoSpaceDN/>
              <w:adjustRightInd/>
              <w:ind w:left="0" w:firstLine="0"/>
              <w:jc w:val="both"/>
              <w:rPr>
                <w:sz w:val="24"/>
                <w:szCs w:val="24"/>
              </w:rPr>
            </w:pPr>
            <w:r w:rsidRPr="007F2106">
              <w:rPr>
                <w:sz w:val="24"/>
                <w:szCs w:val="24"/>
              </w:rPr>
              <w:lastRenderedPageBreak/>
              <w:t>Удовлетворенность учащихся жизнедеятельностью в школе.</w:t>
            </w:r>
          </w:p>
        </w:tc>
        <w:tc>
          <w:tcPr>
            <w:tcW w:w="4108" w:type="dxa"/>
          </w:tcPr>
          <w:p w:rsidR="00F91E57" w:rsidRPr="007F2106" w:rsidRDefault="00F91E57" w:rsidP="00470368">
            <w:pPr>
              <w:ind w:firstLine="540"/>
              <w:jc w:val="both"/>
              <w:rPr>
                <w:sz w:val="24"/>
                <w:szCs w:val="24"/>
              </w:rPr>
            </w:pPr>
          </w:p>
        </w:tc>
        <w:tc>
          <w:tcPr>
            <w:tcW w:w="2880" w:type="dxa"/>
          </w:tcPr>
          <w:p w:rsidR="00F91E57" w:rsidRPr="007F2106" w:rsidRDefault="00F91E57" w:rsidP="00470368">
            <w:pPr>
              <w:widowControl/>
              <w:numPr>
                <w:ilvl w:val="0"/>
                <w:numId w:val="58"/>
              </w:numPr>
              <w:autoSpaceDE/>
              <w:autoSpaceDN/>
              <w:adjustRightInd/>
              <w:ind w:left="0" w:firstLine="0"/>
              <w:jc w:val="both"/>
              <w:rPr>
                <w:sz w:val="24"/>
                <w:szCs w:val="24"/>
              </w:rPr>
            </w:pPr>
            <w:r w:rsidRPr="007F2106">
              <w:rPr>
                <w:sz w:val="24"/>
                <w:szCs w:val="24"/>
              </w:rPr>
              <w:t>Методика А.А. Андреева «Изучение удовлетворенности учащихся школьной жизнью».</w:t>
            </w:r>
          </w:p>
        </w:tc>
      </w:tr>
      <w:tr w:rsidR="00F91E57" w:rsidRPr="007F2106" w:rsidTr="00E36A28">
        <w:trPr>
          <w:jc w:val="center"/>
        </w:trPr>
        <w:tc>
          <w:tcPr>
            <w:tcW w:w="2450" w:type="dxa"/>
          </w:tcPr>
          <w:p w:rsidR="00F91E57" w:rsidRPr="007F2106" w:rsidRDefault="00F91E57" w:rsidP="00470368">
            <w:pPr>
              <w:widowControl/>
              <w:numPr>
                <w:ilvl w:val="6"/>
                <w:numId w:val="57"/>
              </w:numPr>
              <w:autoSpaceDE/>
              <w:autoSpaceDN/>
              <w:adjustRightInd/>
              <w:ind w:left="0" w:firstLine="78"/>
              <w:jc w:val="both"/>
              <w:rPr>
                <w:sz w:val="24"/>
                <w:szCs w:val="24"/>
              </w:rPr>
            </w:pPr>
            <w:r w:rsidRPr="007F2106">
              <w:rPr>
                <w:sz w:val="24"/>
                <w:szCs w:val="24"/>
              </w:rPr>
              <w:t>Сформированность общешкольного коллектива.</w:t>
            </w:r>
          </w:p>
        </w:tc>
        <w:tc>
          <w:tcPr>
            <w:tcW w:w="4108" w:type="dxa"/>
          </w:tcPr>
          <w:p w:rsidR="00F91E57" w:rsidRPr="007F2106" w:rsidRDefault="00F91E57" w:rsidP="00470368">
            <w:pPr>
              <w:widowControl/>
              <w:numPr>
                <w:ilvl w:val="0"/>
                <w:numId w:val="60"/>
              </w:numPr>
              <w:autoSpaceDE/>
              <w:autoSpaceDN/>
              <w:adjustRightInd/>
              <w:ind w:left="18" w:firstLine="540"/>
              <w:jc w:val="both"/>
              <w:rPr>
                <w:sz w:val="24"/>
                <w:szCs w:val="24"/>
              </w:rPr>
            </w:pPr>
            <w:r w:rsidRPr="007F2106">
              <w:rPr>
                <w:sz w:val="24"/>
                <w:szCs w:val="24"/>
              </w:rPr>
              <w:t>Социальный и нравственно-психологический микроклимат во взросло-детском коллективе на трех уровнях: взрослый-ребенок, ребенок-ребенок, взрослый-взрослый;</w:t>
            </w:r>
          </w:p>
          <w:p w:rsidR="00F91E57" w:rsidRPr="007F2106" w:rsidRDefault="00F91E57" w:rsidP="00470368">
            <w:pPr>
              <w:widowControl/>
              <w:numPr>
                <w:ilvl w:val="0"/>
                <w:numId w:val="60"/>
              </w:numPr>
              <w:autoSpaceDE/>
              <w:autoSpaceDN/>
              <w:adjustRightInd/>
              <w:ind w:left="18" w:hanging="18"/>
              <w:jc w:val="both"/>
              <w:rPr>
                <w:sz w:val="24"/>
                <w:szCs w:val="24"/>
              </w:rPr>
            </w:pPr>
            <w:r w:rsidRPr="007F2106">
              <w:rPr>
                <w:sz w:val="24"/>
                <w:szCs w:val="24"/>
              </w:rPr>
              <w:t>Сформированность педагогического, общешкольного и классных коллективов;</w:t>
            </w:r>
          </w:p>
          <w:p w:rsidR="00F91E57" w:rsidRPr="007F2106" w:rsidRDefault="00F91E57" w:rsidP="00470368">
            <w:pPr>
              <w:widowControl/>
              <w:numPr>
                <w:ilvl w:val="0"/>
                <w:numId w:val="60"/>
              </w:numPr>
              <w:autoSpaceDE/>
              <w:autoSpaceDN/>
              <w:adjustRightInd/>
              <w:ind w:left="18" w:hanging="18"/>
              <w:jc w:val="both"/>
              <w:rPr>
                <w:sz w:val="24"/>
                <w:szCs w:val="24"/>
              </w:rPr>
            </w:pPr>
            <w:r w:rsidRPr="007F2106">
              <w:rPr>
                <w:sz w:val="24"/>
                <w:szCs w:val="24"/>
              </w:rPr>
              <w:t>Творческая атмосфера в школе;</w:t>
            </w:r>
          </w:p>
          <w:p w:rsidR="00F91E57" w:rsidRPr="007F2106" w:rsidRDefault="00F91E57" w:rsidP="00470368">
            <w:pPr>
              <w:widowControl/>
              <w:numPr>
                <w:ilvl w:val="0"/>
                <w:numId w:val="60"/>
              </w:numPr>
              <w:autoSpaceDE/>
              <w:autoSpaceDN/>
              <w:adjustRightInd/>
              <w:ind w:left="18" w:hanging="18"/>
              <w:jc w:val="both"/>
              <w:rPr>
                <w:sz w:val="24"/>
                <w:szCs w:val="24"/>
              </w:rPr>
            </w:pPr>
            <w:r w:rsidRPr="007F2106">
              <w:rPr>
                <w:sz w:val="24"/>
                <w:szCs w:val="24"/>
              </w:rPr>
              <w:t>Возможность для личностного духовного становления педагогов и учащихся;</w:t>
            </w:r>
          </w:p>
          <w:p w:rsidR="00F91E57" w:rsidRPr="007F2106" w:rsidRDefault="00F91E57" w:rsidP="00470368">
            <w:pPr>
              <w:widowControl/>
              <w:numPr>
                <w:ilvl w:val="0"/>
                <w:numId w:val="60"/>
              </w:numPr>
              <w:autoSpaceDE/>
              <w:autoSpaceDN/>
              <w:adjustRightInd/>
              <w:ind w:left="18" w:hanging="18"/>
              <w:jc w:val="both"/>
              <w:rPr>
                <w:sz w:val="24"/>
                <w:szCs w:val="24"/>
              </w:rPr>
            </w:pPr>
            <w:r w:rsidRPr="007F2106">
              <w:rPr>
                <w:sz w:val="24"/>
                <w:szCs w:val="24"/>
              </w:rPr>
              <w:t>Степень готовности взрослых и детей оказать друг другу поддержку и помощь;</w:t>
            </w:r>
          </w:p>
          <w:p w:rsidR="00F91E57" w:rsidRPr="007F2106" w:rsidRDefault="00F91E57" w:rsidP="00470368">
            <w:pPr>
              <w:widowControl/>
              <w:numPr>
                <w:ilvl w:val="0"/>
                <w:numId w:val="60"/>
              </w:numPr>
              <w:autoSpaceDE/>
              <w:autoSpaceDN/>
              <w:adjustRightInd/>
              <w:ind w:left="18" w:hanging="18"/>
              <w:jc w:val="both"/>
              <w:rPr>
                <w:sz w:val="24"/>
                <w:szCs w:val="24"/>
              </w:rPr>
            </w:pPr>
            <w:r w:rsidRPr="007F2106">
              <w:rPr>
                <w:sz w:val="24"/>
                <w:szCs w:val="24"/>
              </w:rPr>
              <w:t>Комфортность в школе.</w:t>
            </w:r>
          </w:p>
        </w:tc>
        <w:tc>
          <w:tcPr>
            <w:tcW w:w="2880" w:type="dxa"/>
          </w:tcPr>
          <w:p w:rsidR="00F91E57" w:rsidRPr="007F2106" w:rsidRDefault="00F91E57" w:rsidP="00470368">
            <w:pPr>
              <w:widowControl/>
              <w:numPr>
                <w:ilvl w:val="0"/>
                <w:numId w:val="59"/>
              </w:numPr>
              <w:autoSpaceDE/>
              <w:autoSpaceDN/>
              <w:adjustRightInd/>
              <w:ind w:left="56" w:firstLine="16"/>
              <w:jc w:val="both"/>
              <w:rPr>
                <w:sz w:val="24"/>
                <w:szCs w:val="24"/>
              </w:rPr>
            </w:pPr>
            <w:r w:rsidRPr="007F2106">
              <w:rPr>
                <w:sz w:val="24"/>
                <w:szCs w:val="24"/>
              </w:rPr>
              <w:t>Методика М.И. Рожкова «Определение уровня развития ученического самоуправления».</w:t>
            </w:r>
          </w:p>
          <w:p w:rsidR="00F91E57" w:rsidRPr="007F2106" w:rsidRDefault="00F91E57" w:rsidP="00470368">
            <w:pPr>
              <w:jc w:val="both"/>
              <w:rPr>
                <w:sz w:val="24"/>
                <w:szCs w:val="24"/>
              </w:rPr>
            </w:pPr>
          </w:p>
        </w:tc>
      </w:tr>
    </w:tbl>
    <w:p w:rsidR="00F91E57" w:rsidRPr="007F2106" w:rsidRDefault="00F91E57" w:rsidP="00F91E57">
      <w:pPr>
        <w:ind w:firstLine="540"/>
        <w:jc w:val="both"/>
        <w:rPr>
          <w:sz w:val="24"/>
          <w:szCs w:val="24"/>
        </w:rPr>
      </w:pPr>
    </w:p>
    <w:p w:rsidR="00C85AB3" w:rsidRPr="00C85AB3" w:rsidRDefault="00C85AB3" w:rsidP="0045301A">
      <w:pPr>
        <w:jc w:val="center"/>
        <w:rPr>
          <w:b/>
          <w:bCs/>
          <w:sz w:val="24"/>
          <w:szCs w:val="24"/>
        </w:rPr>
      </w:pPr>
      <w:r w:rsidRPr="00C85AB3">
        <w:rPr>
          <w:b/>
          <w:bCs/>
          <w:sz w:val="24"/>
          <w:szCs w:val="24"/>
        </w:rPr>
        <w:t>3. ОРГАНИЗАЦИОННЫЙ РАЗДЕЛ</w:t>
      </w:r>
    </w:p>
    <w:p w:rsidR="00C85AB3" w:rsidRPr="00EF3DDC" w:rsidRDefault="005E1CB4" w:rsidP="00C85AB3">
      <w:pPr>
        <w:shd w:val="clear" w:color="auto" w:fill="FFFFFF"/>
        <w:spacing w:line="274" w:lineRule="exact"/>
        <w:ind w:left="10" w:right="14" w:firstLine="562"/>
        <w:jc w:val="both"/>
        <w:rPr>
          <w:sz w:val="24"/>
          <w:szCs w:val="24"/>
        </w:rPr>
      </w:pPr>
      <w:r w:rsidRPr="00EF3DDC">
        <w:rPr>
          <w:b/>
          <w:bCs/>
          <w:sz w:val="24"/>
          <w:szCs w:val="24"/>
        </w:rPr>
        <w:t xml:space="preserve">3.1 </w:t>
      </w:r>
      <w:r w:rsidR="00CF006C" w:rsidRPr="00EF3DDC">
        <w:rPr>
          <w:b/>
          <w:bCs/>
          <w:sz w:val="24"/>
          <w:szCs w:val="24"/>
        </w:rPr>
        <w:t>У</w:t>
      </w:r>
      <w:r w:rsidR="00C85AB3" w:rsidRPr="00EF3DDC">
        <w:rPr>
          <w:b/>
          <w:bCs/>
          <w:sz w:val="24"/>
          <w:szCs w:val="24"/>
        </w:rPr>
        <w:t>чебный план и содержание образования основной образовательной программы основного общего образования</w:t>
      </w:r>
    </w:p>
    <w:p w:rsidR="00F42A38" w:rsidRPr="00F42A38" w:rsidRDefault="00F42A38" w:rsidP="00F42A38">
      <w:pPr>
        <w:ind w:firstLine="426"/>
        <w:jc w:val="both"/>
        <w:rPr>
          <w:sz w:val="24"/>
          <w:szCs w:val="24"/>
        </w:rPr>
      </w:pPr>
      <w:r w:rsidRPr="00F42A38">
        <w:rPr>
          <w:b/>
          <w:i/>
          <w:sz w:val="24"/>
          <w:szCs w:val="24"/>
        </w:rPr>
        <w:t xml:space="preserve">Учебный план общеобразовательного учреждения, </w:t>
      </w:r>
      <w:r w:rsidRPr="00F42A38">
        <w:rPr>
          <w:b/>
          <w:bCs/>
          <w:i/>
          <w:sz w:val="24"/>
          <w:szCs w:val="24"/>
        </w:rPr>
        <w:t>реализующего  федеральный компонент государственных образовательных стандартов  общего образования (ФКГОС-2004)</w:t>
      </w:r>
      <w:r w:rsidRPr="00F42A38">
        <w:rPr>
          <w:sz w:val="24"/>
          <w:szCs w:val="24"/>
        </w:rPr>
        <w:t xml:space="preserve"> уровня основного общего образования отражает принцип преемственности с начальной школой и является базой для продолжения обучения в средней  общеобразовательной школе, создаёт условия для выбора обучающимися дальнейшего образования, их социального самоопределения и самообразования.</w:t>
      </w:r>
    </w:p>
    <w:p w:rsidR="00E10D0C" w:rsidRPr="00E10D0C" w:rsidRDefault="00E10D0C" w:rsidP="00E10D0C">
      <w:pPr>
        <w:widowControl/>
        <w:suppressAutoHyphens/>
        <w:autoSpaceDE/>
        <w:autoSpaceDN/>
        <w:adjustRightInd/>
        <w:ind w:firstLine="426"/>
        <w:jc w:val="both"/>
        <w:rPr>
          <w:rFonts w:eastAsia="Lucida Sans Unicode" w:cs="Tahoma"/>
          <w:sz w:val="24"/>
          <w:szCs w:val="24"/>
          <w:lang w:eastAsia="en-US" w:bidi="en-US"/>
        </w:rPr>
      </w:pPr>
      <w:r w:rsidRPr="00E10D0C">
        <w:rPr>
          <w:rFonts w:eastAsia="Lucida Sans Unicode" w:cs="Tahoma"/>
          <w:sz w:val="24"/>
          <w:szCs w:val="24"/>
          <w:lang w:eastAsia="en-US" w:bidi="en-US"/>
        </w:rPr>
        <w:t xml:space="preserve">Учебный план для муниципального бюджетного общеобразовательного учреждения «Айдарская средняя общеобразовательная школа имени Героя Советского Союза Бориса Григорьевича КандыбинаРовеньского района Белгородской области», реализующего программы общего образования, - нормативный правовой акт, устанавливающий перечень учебных предметов и объём учебного времени, отводимого на их изучение по уровням общего образования и классам (годам) обучения, предоставляет возможность выбора разнообразных форм организации обучения и режима функционирования с целью создания </w:t>
      </w:r>
      <w:r w:rsidRPr="00E10D0C">
        <w:rPr>
          <w:rFonts w:eastAsia="Lucida Sans Unicode" w:cs="Tahoma"/>
          <w:sz w:val="24"/>
          <w:szCs w:val="24"/>
          <w:lang w:eastAsia="en-US" w:bidi="en-US"/>
        </w:rPr>
        <w:lastRenderedPageBreak/>
        <w:t xml:space="preserve">оптимальных условий для построения образовательных маршрутов учащихся при реализации ими конкретного профиля обучения. </w:t>
      </w:r>
    </w:p>
    <w:p w:rsidR="00E10D0C" w:rsidRPr="00E10D0C" w:rsidRDefault="00E10D0C" w:rsidP="00E10D0C">
      <w:pPr>
        <w:widowControl/>
        <w:tabs>
          <w:tab w:val="left" w:pos="360"/>
          <w:tab w:val="left" w:pos="440"/>
        </w:tabs>
        <w:suppressAutoHyphens/>
        <w:autoSpaceDE/>
        <w:autoSpaceDN/>
        <w:adjustRightInd/>
        <w:ind w:firstLine="426"/>
        <w:jc w:val="both"/>
        <w:rPr>
          <w:rFonts w:eastAsia="Lucida Sans Unicode" w:cs="Tahoma"/>
          <w:sz w:val="24"/>
          <w:szCs w:val="24"/>
          <w:lang w:eastAsia="en-US" w:bidi="en-US"/>
        </w:rPr>
      </w:pPr>
      <w:r w:rsidRPr="00E10D0C">
        <w:rPr>
          <w:rFonts w:eastAsia="Lucida Sans Unicode" w:cs="Tahoma"/>
          <w:sz w:val="24"/>
          <w:szCs w:val="24"/>
          <w:lang w:eastAsia="en-US" w:bidi="en-US"/>
        </w:rPr>
        <w:t>Учебная нагрузка состоит из часов, отведенных на федеральный компонент, из часов регионального и школьного компонентов, вариативной части. В сумме она не превышает максимальный объем нагрузки, включая учебные курсы, призванные развивать творческие способности и интересы школьников.</w:t>
      </w:r>
    </w:p>
    <w:p w:rsidR="00E10D0C" w:rsidRPr="00E10D0C" w:rsidRDefault="00E10D0C" w:rsidP="00E10D0C">
      <w:pPr>
        <w:widowControl/>
        <w:autoSpaceDE/>
        <w:autoSpaceDN/>
        <w:adjustRightInd/>
        <w:ind w:firstLine="425"/>
        <w:jc w:val="both"/>
        <w:rPr>
          <w:color w:val="000000"/>
          <w:sz w:val="24"/>
          <w:szCs w:val="24"/>
        </w:rPr>
      </w:pPr>
      <w:r w:rsidRPr="00E10D0C">
        <w:rPr>
          <w:color w:val="000000"/>
          <w:sz w:val="24"/>
          <w:szCs w:val="24"/>
        </w:rPr>
        <w:t>Федеральный компонент представлен предметами «Русский язык» в объеме по  3 часа в  8 классе,  2 часа в 9 классе; «Литература» в объеме 2 часа в 8 классе, 3 часа в 9 классе; «Иностранный язык (английский) в объеме по 3 часа в 8-9 классах; «Математика» в объеме по  5 часов в 8-9 классах; «Информатика и ИКТ» в объеме 1 час в 8 классе,  2 часа в 9 классе; «История» в объеме по 2 часа в 8-9 классах;  «Обществознание» в объеме по 1 часу в 8-9 классах; «География» в объеме по 2 часа в 8-9 классах; «Физика» в объеме по 2 часа в 8-9 классах; «Химия» в объеме по 2 часа в 8-9 классах; «Биология» в объеме по 2 часа в 8-9 классах; «Искусство» в объеме по 1 часу в 8-9 классах.</w:t>
      </w:r>
    </w:p>
    <w:p w:rsidR="00E10D0C" w:rsidRPr="00E10D0C" w:rsidRDefault="00E10D0C" w:rsidP="00E10D0C">
      <w:pPr>
        <w:widowControl/>
        <w:autoSpaceDE/>
        <w:autoSpaceDN/>
        <w:adjustRightInd/>
        <w:jc w:val="both"/>
        <w:rPr>
          <w:sz w:val="24"/>
          <w:szCs w:val="24"/>
        </w:rPr>
      </w:pPr>
      <w:r w:rsidRPr="00E10D0C">
        <w:rPr>
          <w:sz w:val="24"/>
          <w:szCs w:val="24"/>
        </w:rPr>
        <w:t xml:space="preserve">    Региональный компонент в учебном плане уровня основного общего образования представлен предметами:</w:t>
      </w:r>
    </w:p>
    <w:p w:rsidR="00E10D0C" w:rsidRPr="00E10D0C" w:rsidRDefault="00E10D0C" w:rsidP="00E10D0C">
      <w:pPr>
        <w:widowControl/>
        <w:autoSpaceDE/>
        <w:autoSpaceDN/>
        <w:adjustRightInd/>
        <w:ind w:firstLine="708"/>
        <w:jc w:val="both"/>
        <w:rPr>
          <w:sz w:val="24"/>
          <w:szCs w:val="24"/>
        </w:rPr>
      </w:pPr>
      <w:r w:rsidRPr="00E10D0C">
        <w:rPr>
          <w:color w:val="000000"/>
          <w:sz w:val="24"/>
          <w:szCs w:val="24"/>
        </w:rPr>
        <w:t xml:space="preserve">«Родной язык и литература» в объеме 0,5 часа в неделю в 8 классе;  </w:t>
      </w:r>
    </w:p>
    <w:p w:rsidR="00E10D0C" w:rsidRPr="00E10D0C" w:rsidRDefault="00E10D0C" w:rsidP="00E10D0C">
      <w:pPr>
        <w:widowControl/>
        <w:autoSpaceDE/>
        <w:autoSpaceDN/>
        <w:adjustRightInd/>
        <w:ind w:left="708"/>
        <w:jc w:val="both"/>
        <w:rPr>
          <w:sz w:val="24"/>
          <w:szCs w:val="24"/>
        </w:rPr>
      </w:pPr>
      <w:r w:rsidRPr="00E10D0C">
        <w:rPr>
          <w:sz w:val="24"/>
          <w:szCs w:val="24"/>
        </w:rPr>
        <w:t>- «Православная культура» в объеме 1 час в неделю с 8 по 9 класс;</w:t>
      </w:r>
    </w:p>
    <w:p w:rsidR="00E10D0C" w:rsidRPr="00E10D0C" w:rsidRDefault="00E10D0C" w:rsidP="00E10D0C">
      <w:pPr>
        <w:widowControl/>
        <w:autoSpaceDE/>
        <w:autoSpaceDN/>
        <w:adjustRightInd/>
        <w:ind w:left="708"/>
        <w:jc w:val="both"/>
        <w:rPr>
          <w:sz w:val="24"/>
          <w:szCs w:val="24"/>
        </w:rPr>
      </w:pPr>
      <w:r w:rsidRPr="00E10D0C">
        <w:rPr>
          <w:sz w:val="24"/>
          <w:szCs w:val="24"/>
        </w:rPr>
        <w:t xml:space="preserve">- «Основы безопасности жизнедеятельности» в 8, 9 классах в объеме 1 час в неделю; </w:t>
      </w:r>
    </w:p>
    <w:p w:rsidR="00E10D0C" w:rsidRPr="00E10D0C" w:rsidRDefault="00E10D0C" w:rsidP="00E10D0C">
      <w:pPr>
        <w:widowControl/>
        <w:autoSpaceDE/>
        <w:autoSpaceDN/>
        <w:adjustRightInd/>
        <w:ind w:left="708"/>
        <w:jc w:val="both"/>
        <w:rPr>
          <w:sz w:val="24"/>
          <w:szCs w:val="24"/>
        </w:rPr>
      </w:pPr>
      <w:r w:rsidRPr="00E10D0C">
        <w:rPr>
          <w:sz w:val="24"/>
          <w:szCs w:val="24"/>
        </w:rPr>
        <w:t>- «Технология» в 8 классе в объеме 0,5 часа в неделю.</w:t>
      </w:r>
    </w:p>
    <w:p w:rsidR="00E10D0C" w:rsidRPr="00E10D0C" w:rsidRDefault="00E10D0C" w:rsidP="00E10D0C">
      <w:pPr>
        <w:widowControl/>
        <w:autoSpaceDE/>
        <w:autoSpaceDN/>
        <w:adjustRightInd/>
        <w:ind w:firstLine="425"/>
        <w:jc w:val="both"/>
        <w:rPr>
          <w:color w:val="000000"/>
          <w:sz w:val="24"/>
          <w:szCs w:val="24"/>
        </w:rPr>
      </w:pPr>
      <w:r w:rsidRPr="00E10D0C">
        <w:rPr>
          <w:color w:val="000000"/>
          <w:sz w:val="24"/>
          <w:szCs w:val="24"/>
        </w:rPr>
        <w:t>Компонент общеобразовательного учреждения представлен предметом «Родной язык и литература» в объеме 0,5 часа в неделю в 9 классе.</w:t>
      </w:r>
    </w:p>
    <w:p w:rsidR="005210CA" w:rsidRDefault="00E10D0C" w:rsidP="00E10D0C">
      <w:pPr>
        <w:widowControl/>
        <w:autoSpaceDE/>
        <w:autoSpaceDN/>
        <w:adjustRightInd/>
        <w:ind w:firstLine="425"/>
        <w:jc w:val="both"/>
        <w:rPr>
          <w:color w:val="000000"/>
          <w:sz w:val="24"/>
          <w:szCs w:val="24"/>
        </w:rPr>
      </w:pPr>
      <w:r w:rsidRPr="00E10D0C">
        <w:rPr>
          <w:color w:val="000000"/>
          <w:sz w:val="24"/>
          <w:szCs w:val="24"/>
        </w:rPr>
        <w:t>Преподавание предмета «Родной язык и литература» в 8,9 классах осущ</w:t>
      </w:r>
      <w:r w:rsidR="005210CA">
        <w:rPr>
          <w:color w:val="000000"/>
          <w:sz w:val="24"/>
          <w:szCs w:val="24"/>
        </w:rPr>
        <w:t>ествляется со второго полугодия.</w:t>
      </w:r>
    </w:p>
    <w:p w:rsidR="00E10D0C" w:rsidRPr="00E10D0C" w:rsidRDefault="00E10D0C" w:rsidP="00E10D0C">
      <w:pPr>
        <w:widowControl/>
        <w:autoSpaceDE/>
        <w:autoSpaceDN/>
        <w:adjustRightInd/>
        <w:ind w:firstLine="425"/>
        <w:jc w:val="both"/>
        <w:rPr>
          <w:color w:val="000000"/>
          <w:sz w:val="24"/>
          <w:szCs w:val="24"/>
        </w:rPr>
      </w:pPr>
      <w:r w:rsidRPr="00E10D0C">
        <w:rPr>
          <w:color w:val="000000"/>
          <w:sz w:val="24"/>
          <w:szCs w:val="24"/>
        </w:rPr>
        <w:t>Часы вариативной части учебного плана для обучающихся 9 класса используются для организации предпрофильной подготовки. Предпрофильная подготовка представляет собой систему педагогической, психологической, информационной и организационной поддержки учащихся основной школы, содействующей их самоопределению по завершении основного общего образования</w:t>
      </w:r>
    </w:p>
    <w:p w:rsidR="00E10D0C" w:rsidRPr="00E10D0C" w:rsidRDefault="00E10D0C" w:rsidP="00E10D0C">
      <w:pPr>
        <w:widowControl/>
        <w:autoSpaceDE/>
        <w:autoSpaceDN/>
        <w:adjustRightInd/>
        <w:ind w:firstLine="426"/>
        <w:jc w:val="both"/>
        <w:rPr>
          <w:color w:val="000000"/>
          <w:sz w:val="24"/>
          <w:szCs w:val="24"/>
        </w:rPr>
      </w:pPr>
      <w:r w:rsidRPr="00E10D0C">
        <w:rPr>
          <w:color w:val="000000"/>
          <w:sz w:val="24"/>
          <w:szCs w:val="24"/>
        </w:rPr>
        <w:t>В результате проведённого с обучающимися анкетирования в учебный план 9 класса введен элективный курс:</w:t>
      </w:r>
    </w:p>
    <w:p w:rsidR="00E10D0C" w:rsidRPr="00E10D0C" w:rsidRDefault="00E10D0C" w:rsidP="00E10D0C">
      <w:pPr>
        <w:widowControl/>
        <w:shd w:val="clear" w:color="auto" w:fill="FFFFFF"/>
        <w:autoSpaceDE/>
        <w:autoSpaceDN/>
        <w:adjustRightInd/>
        <w:jc w:val="both"/>
        <w:rPr>
          <w:bCs/>
          <w:iCs/>
          <w:color w:val="000000"/>
          <w:sz w:val="24"/>
          <w:szCs w:val="24"/>
        </w:rPr>
      </w:pPr>
      <w:r w:rsidRPr="00E10D0C">
        <w:rPr>
          <w:b/>
          <w:bCs/>
          <w:iCs/>
          <w:color w:val="000000"/>
          <w:sz w:val="24"/>
          <w:szCs w:val="24"/>
        </w:rPr>
        <w:t xml:space="preserve">        </w:t>
      </w:r>
      <w:r w:rsidRPr="00E10D0C">
        <w:rPr>
          <w:bCs/>
          <w:iCs/>
          <w:color w:val="000000"/>
          <w:sz w:val="24"/>
          <w:szCs w:val="24"/>
        </w:rPr>
        <w:t>«Функции и их графики» (0,5 часа).</w:t>
      </w:r>
    </w:p>
    <w:p w:rsidR="00E10D0C" w:rsidRPr="00E10D0C" w:rsidRDefault="00E10D0C" w:rsidP="00E10D0C">
      <w:pPr>
        <w:widowControl/>
        <w:shd w:val="clear" w:color="auto" w:fill="FFFFFF"/>
        <w:autoSpaceDE/>
        <w:autoSpaceDN/>
        <w:adjustRightInd/>
        <w:spacing w:before="180" w:line="322" w:lineRule="exact"/>
        <w:ind w:left="1134" w:right="565"/>
        <w:jc w:val="center"/>
        <w:outlineLvl w:val="2"/>
        <w:rPr>
          <w:rFonts w:ascii="Arial Unicode MS" w:eastAsia="Arial Unicode MS" w:hAnsi="Arial Unicode MS"/>
          <w:b/>
          <w:bCs/>
          <w:i/>
          <w:iCs/>
          <w:sz w:val="24"/>
          <w:szCs w:val="24"/>
          <w:lang w:eastAsia="en-US"/>
        </w:rPr>
      </w:pPr>
      <w:bookmarkStart w:id="32" w:name="bookmark6"/>
      <w:r>
        <w:rPr>
          <w:rFonts w:eastAsiaTheme="minorHAnsi"/>
          <w:b/>
          <w:bCs/>
          <w:i/>
          <w:iCs/>
          <w:sz w:val="24"/>
          <w:szCs w:val="24"/>
          <w:lang w:eastAsia="en-US"/>
        </w:rPr>
        <w:t xml:space="preserve">Формы </w:t>
      </w:r>
      <w:r w:rsidRPr="00E10D0C">
        <w:rPr>
          <w:rFonts w:eastAsiaTheme="minorHAnsi"/>
          <w:b/>
          <w:bCs/>
          <w:i/>
          <w:iCs/>
          <w:sz w:val="24"/>
          <w:szCs w:val="24"/>
          <w:lang w:eastAsia="en-US"/>
        </w:rPr>
        <w:t xml:space="preserve"> промежуточной аттестации на уровне основного общего образования в соответствии с требованиями ФКГОС</w:t>
      </w:r>
      <w:bookmarkEnd w:id="32"/>
      <w:r w:rsidRPr="00E10D0C">
        <w:rPr>
          <w:rFonts w:eastAsiaTheme="minorHAnsi"/>
          <w:b/>
          <w:bCs/>
          <w:i/>
          <w:iCs/>
          <w:sz w:val="24"/>
          <w:szCs w:val="24"/>
          <w:lang w:eastAsia="en-US"/>
        </w:rPr>
        <w:t xml:space="preserve"> на уровне основного общего образования</w:t>
      </w:r>
    </w:p>
    <w:p w:rsidR="00E10D0C" w:rsidRPr="00E10D0C" w:rsidRDefault="00E10D0C" w:rsidP="00E10D0C">
      <w:pPr>
        <w:suppressAutoHyphens/>
        <w:autoSpaceDE/>
        <w:autoSpaceDN/>
        <w:adjustRightInd/>
        <w:ind w:firstLine="700"/>
        <w:jc w:val="both"/>
        <w:rPr>
          <w:rFonts w:ascii="Arial Unicode MS" w:eastAsia="Arial Unicode MS" w:cs="Tahoma"/>
          <w:color w:val="000000"/>
          <w:sz w:val="24"/>
          <w:szCs w:val="24"/>
          <w:lang w:eastAsia="en-US" w:bidi="en-US"/>
        </w:rPr>
      </w:pPr>
      <w:r w:rsidRPr="00E10D0C">
        <w:rPr>
          <w:rFonts w:eastAsia="Lucida Sans Unicode" w:cs="Tahoma"/>
          <w:color w:val="000000"/>
          <w:sz w:val="24"/>
          <w:szCs w:val="24"/>
          <w:lang w:eastAsia="en-US" w:bidi="en-US"/>
        </w:rPr>
        <w:t>Целью промежуточной аттестации на уровне основного общего образования является установление фактического уровня теоретических знаний обучающихся по предметам федерального компонента учебного плана, их практических умений и навыков; соотнесение этого уровня с требованиями федерального компонента государственного образовательного стандарта.</w:t>
      </w:r>
    </w:p>
    <w:p w:rsidR="00E10D0C" w:rsidRPr="00E10D0C" w:rsidRDefault="00E10D0C" w:rsidP="00E10D0C">
      <w:pPr>
        <w:suppressAutoHyphens/>
        <w:autoSpaceDE/>
        <w:autoSpaceDN/>
        <w:adjustRightInd/>
        <w:ind w:firstLine="700"/>
        <w:jc w:val="both"/>
        <w:rPr>
          <w:rFonts w:ascii="Arial Unicode MS" w:eastAsia="Arial Unicode MS" w:cs="Tahoma"/>
          <w:color w:val="000000"/>
          <w:sz w:val="24"/>
          <w:szCs w:val="24"/>
          <w:lang w:eastAsia="en-US" w:bidi="en-US"/>
        </w:rPr>
      </w:pPr>
      <w:r w:rsidRPr="00E10D0C">
        <w:rPr>
          <w:rFonts w:eastAsia="Lucida Sans Unicode" w:cs="Tahoma"/>
          <w:color w:val="000000"/>
          <w:sz w:val="24"/>
          <w:szCs w:val="24"/>
          <w:lang w:eastAsia="en-US" w:bidi="en-US"/>
        </w:rPr>
        <w:t>На уровне основного общего образования промежуточная аттестация обучающихся проводится после освоения учебных программ соответствующего класса и является обязательной в  8 классе.</w:t>
      </w:r>
    </w:p>
    <w:p w:rsidR="00E10D0C" w:rsidRPr="00E10D0C" w:rsidRDefault="00E10D0C" w:rsidP="00E10D0C">
      <w:pPr>
        <w:suppressAutoHyphens/>
        <w:autoSpaceDE/>
        <w:autoSpaceDN/>
        <w:adjustRightInd/>
        <w:ind w:firstLine="700"/>
        <w:jc w:val="both"/>
        <w:rPr>
          <w:rFonts w:ascii="Arial Unicode MS" w:eastAsia="Arial Unicode MS" w:cs="Tahoma"/>
          <w:color w:val="000000"/>
          <w:sz w:val="24"/>
          <w:szCs w:val="24"/>
          <w:lang w:eastAsia="en-US" w:bidi="en-US"/>
        </w:rPr>
      </w:pPr>
      <w:r w:rsidRPr="00E10D0C">
        <w:rPr>
          <w:rFonts w:eastAsia="Lucida Sans Unicode" w:cs="Tahoma"/>
          <w:color w:val="000000"/>
          <w:sz w:val="24"/>
          <w:szCs w:val="24"/>
          <w:lang w:eastAsia="en-US" w:bidi="en-US"/>
        </w:rPr>
        <w:t>Сроки проведения утверждаются приказом по школе.</w:t>
      </w:r>
    </w:p>
    <w:p w:rsidR="00E10D0C" w:rsidRPr="00E10D0C" w:rsidRDefault="00E10D0C" w:rsidP="00E10D0C">
      <w:pPr>
        <w:widowControl/>
        <w:shd w:val="clear" w:color="auto" w:fill="FFFFFF"/>
        <w:autoSpaceDE/>
        <w:autoSpaceDN/>
        <w:adjustRightInd/>
        <w:spacing w:line="322" w:lineRule="exact"/>
        <w:jc w:val="both"/>
        <w:rPr>
          <w:rFonts w:ascii="Arial Unicode MS" w:eastAsia="Arial Unicode MS"/>
          <w:sz w:val="24"/>
          <w:szCs w:val="24"/>
          <w:lang w:eastAsia="en-US"/>
        </w:rPr>
      </w:pPr>
      <w:r w:rsidRPr="00E10D0C">
        <w:rPr>
          <w:rFonts w:eastAsiaTheme="minorHAnsi"/>
          <w:sz w:val="24"/>
          <w:szCs w:val="24"/>
          <w:lang w:eastAsia="en-US"/>
        </w:rPr>
        <w:t>Промежуточная аттестация проводится в следующих формах:</w:t>
      </w:r>
    </w:p>
    <w:p w:rsidR="00E10D0C" w:rsidRPr="00E10D0C" w:rsidRDefault="00E10D0C" w:rsidP="00E10D0C">
      <w:pPr>
        <w:widowControl/>
        <w:numPr>
          <w:ilvl w:val="0"/>
          <w:numId w:val="84"/>
        </w:numPr>
        <w:shd w:val="clear" w:color="auto" w:fill="FFFFFF"/>
        <w:tabs>
          <w:tab w:val="clear" w:pos="735"/>
          <w:tab w:val="num" w:pos="0"/>
          <w:tab w:val="left" w:pos="878"/>
        </w:tabs>
        <w:suppressAutoHyphens/>
        <w:autoSpaceDE/>
        <w:autoSpaceDN/>
        <w:adjustRightInd/>
        <w:spacing w:line="322" w:lineRule="exact"/>
        <w:ind w:left="1440" w:firstLine="567"/>
        <w:jc w:val="both"/>
        <w:rPr>
          <w:rFonts w:eastAsiaTheme="minorHAnsi"/>
          <w:sz w:val="24"/>
          <w:szCs w:val="24"/>
          <w:lang w:eastAsia="en-US"/>
        </w:rPr>
      </w:pPr>
      <w:r w:rsidRPr="00E10D0C">
        <w:rPr>
          <w:rFonts w:eastAsiaTheme="minorHAnsi"/>
          <w:sz w:val="24"/>
          <w:szCs w:val="24"/>
          <w:lang w:eastAsia="en-US"/>
        </w:rPr>
        <w:t>В 8 классе контрольное тестирование по обществознанию, контрольная работа по математике.</w:t>
      </w:r>
    </w:p>
    <w:p w:rsidR="00E10D0C" w:rsidRPr="00E10D0C" w:rsidRDefault="00E10D0C" w:rsidP="00E10D0C">
      <w:pPr>
        <w:suppressAutoHyphens/>
        <w:autoSpaceDE/>
        <w:autoSpaceDN/>
        <w:adjustRightInd/>
        <w:jc w:val="both"/>
        <w:rPr>
          <w:rFonts w:eastAsia="Lucida Sans Unicode" w:cs="Tahoma"/>
          <w:sz w:val="24"/>
          <w:szCs w:val="24"/>
          <w:lang w:eastAsia="en-US" w:bidi="en-US"/>
        </w:rPr>
      </w:pPr>
      <w:r w:rsidRPr="00E10D0C">
        <w:rPr>
          <w:rFonts w:eastAsia="Lucida Sans Unicode" w:cs="Tahoma"/>
          <w:b/>
          <w:bCs/>
          <w:i/>
          <w:iCs/>
          <w:color w:val="000000"/>
          <w:sz w:val="24"/>
          <w:szCs w:val="24"/>
          <w:lang w:eastAsia="en-US" w:bidi="en-US"/>
        </w:rPr>
        <w:br w:type="page"/>
      </w:r>
    </w:p>
    <w:p w:rsidR="004012A0" w:rsidRPr="004012A0" w:rsidRDefault="00984A12" w:rsidP="004012A0">
      <w:pPr>
        <w:pStyle w:val="Default"/>
        <w:ind w:firstLine="567"/>
        <w:jc w:val="both"/>
        <w:rPr>
          <w:color w:val="auto"/>
        </w:rPr>
      </w:pPr>
      <w:r w:rsidRPr="00984A12">
        <w:lastRenderedPageBreak/>
        <w:tab/>
      </w:r>
      <w:r w:rsidR="004012A0" w:rsidRPr="004012A0">
        <w:rPr>
          <w:color w:val="auto"/>
        </w:rPr>
        <w:t xml:space="preserve">Таким образом, общая нагрузка на обучающихся выдерживается в соответствии с базисным учебным планом и требованиями санэпидемнадзора: максимальный объём учебной нагрузки составил: </w:t>
      </w:r>
    </w:p>
    <w:p w:rsidR="004012A0" w:rsidRPr="004012A0" w:rsidRDefault="004012A0" w:rsidP="004012A0">
      <w:pPr>
        <w:pStyle w:val="Default"/>
        <w:ind w:firstLine="567"/>
        <w:jc w:val="both"/>
        <w:rPr>
          <w:color w:val="auto"/>
        </w:rPr>
      </w:pPr>
      <w:r w:rsidRPr="004012A0">
        <w:rPr>
          <w:color w:val="auto"/>
        </w:rPr>
        <w:t xml:space="preserve">-в 8-9 классах по 33 часа (5-дневная рабочая неделя). </w:t>
      </w:r>
    </w:p>
    <w:p w:rsidR="004012A0" w:rsidRPr="004012A0" w:rsidRDefault="004012A0" w:rsidP="004012A0">
      <w:pPr>
        <w:ind w:firstLine="708"/>
        <w:jc w:val="both"/>
        <w:rPr>
          <w:sz w:val="24"/>
          <w:szCs w:val="24"/>
        </w:rPr>
      </w:pPr>
      <w:r w:rsidRPr="004012A0">
        <w:rPr>
          <w:sz w:val="24"/>
          <w:szCs w:val="24"/>
        </w:rPr>
        <w:t>Годовые отметки по предметам, по которым не проводятся аттестационные испытания, выставляются на основании четвертных отметок. Годовые отметки по предметам, по которым проводятся аттестационные испытания, выставляются на основании четвертных с учетом отметок, полученных по результатам аттестационных испытаний.</w:t>
      </w:r>
    </w:p>
    <w:p w:rsidR="004012A0" w:rsidRPr="004012A0" w:rsidRDefault="004012A0" w:rsidP="004012A0">
      <w:pPr>
        <w:ind w:firstLine="708"/>
        <w:jc w:val="both"/>
        <w:rPr>
          <w:sz w:val="24"/>
          <w:szCs w:val="24"/>
        </w:rPr>
      </w:pPr>
      <w:r w:rsidRPr="004012A0">
        <w:rPr>
          <w:b/>
          <w:sz w:val="24"/>
          <w:szCs w:val="24"/>
        </w:rPr>
        <w:t>Государственная итоговая аттестация</w:t>
      </w:r>
      <w:r w:rsidRPr="004012A0">
        <w:rPr>
          <w:sz w:val="24"/>
          <w:szCs w:val="24"/>
        </w:rPr>
        <w:t xml:space="preserve"> проводится для 9 класса в форме основного государственного экзамена (ОГЭ).</w:t>
      </w:r>
    </w:p>
    <w:p w:rsidR="00984A12" w:rsidRDefault="00984A12" w:rsidP="00984A12">
      <w:pPr>
        <w:jc w:val="both"/>
        <w:rPr>
          <w:sz w:val="24"/>
          <w:szCs w:val="24"/>
        </w:rPr>
      </w:pPr>
    </w:p>
    <w:p w:rsidR="00AD0A5F" w:rsidRDefault="00AD0A5F" w:rsidP="006652D3">
      <w:pPr>
        <w:shd w:val="clear" w:color="auto" w:fill="FFFFFF"/>
        <w:spacing w:line="274" w:lineRule="exact"/>
        <w:ind w:right="5"/>
        <w:jc w:val="both"/>
        <w:rPr>
          <w:spacing w:val="-1"/>
          <w:sz w:val="24"/>
          <w:szCs w:val="24"/>
        </w:rPr>
      </w:pPr>
    </w:p>
    <w:p w:rsidR="00494239" w:rsidRDefault="00494239" w:rsidP="005E1CB4">
      <w:pPr>
        <w:shd w:val="clear" w:color="auto" w:fill="FFFFFF"/>
        <w:spacing w:line="274" w:lineRule="exact"/>
        <w:ind w:left="10" w:right="5" w:firstLine="528"/>
        <w:jc w:val="center"/>
        <w:rPr>
          <w:b/>
          <w:spacing w:val="-1"/>
          <w:sz w:val="24"/>
          <w:szCs w:val="24"/>
        </w:rPr>
      </w:pPr>
    </w:p>
    <w:p w:rsidR="004012A0" w:rsidRDefault="004012A0" w:rsidP="004012A0">
      <w:pPr>
        <w:tabs>
          <w:tab w:val="left" w:pos="709"/>
        </w:tabs>
        <w:suppressAutoHyphens/>
        <w:ind w:left="720"/>
        <w:jc w:val="center"/>
        <w:rPr>
          <w:rFonts w:eastAsia="Arial"/>
          <w:b/>
          <w:sz w:val="26"/>
          <w:szCs w:val="26"/>
        </w:rPr>
      </w:pPr>
    </w:p>
    <w:p w:rsidR="004012A0" w:rsidRDefault="004012A0" w:rsidP="004012A0">
      <w:pPr>
        <w:tabs>
          <w:tab w:val="left" w:pos="709"/>
        </w:tabs>
        <w:suppressAutoHyphens/>
        <w:ind w:left="720"/>
        <w:jc w:val="center"/>
        <w:rPr>
          <w:rFonts w:eastAsia="Arial"/>
          <w:b/>
          <w:sz w:val="26"/>
          <w:szCs w:val="26"/>
        </w:rPr>
      </w:pPr>
    </w:p>
    <w:p w:rsidR="004012A0" w:rsidRDefault="004012A0" w:rsidP="004012A0">
      <w:pPr>
        <w:tabs>
          <w:tab w:val="left" w:pos="709"/>
        </w:tabs>
        <w:suppressAutoHyphens/>
        <w:ind w:left="720"/>
        <w:jc w:val="center"/>
        <w:rPr>
          <w:rFonts w:eastAsia="Arial"/>
          <w:b/>
          <w:sz w:val="26"/>
          <w:szCs w:val="26"/>
        </w:rPr>
      </w:pPr>
    </w:p>
    <w:p w:rsidR="004012A0" w:rsidRDefault="004012A0"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CF171E" w:rsidRDefault="00CF171E" w:rsidP="004012A0">
      <w:pPr>
        <w:tabs>
          <w:tab w:val="left" w:pos="709"/>
        </w:tabs>
        <w:suppressAutoHyphens/>
        <w:ind w:left="720"/>
        <w:jc w:val="center"/>
        <w:rPr>
          <w:rFonts w:eastAsia="Arial"/>
          <w:b/>
          <w:sz w:val="26"/>
          <w:szCs w:val="26"/>
        </w:rPr>
      </w:pPr>
    </w:p>
    <w:p w:rsidR="004012A0" w:rsidRDefault="004012A0" w:rsidP="004012A0">
      <w:pPr>
        <w:tabs>
          <w:tab w:val="left" w:pos="709"/>
        </w:tabs>
        <w:suppressAutoHyphens/>
        <w:ind w:left="720"/>
        <w:jc w:val="center"/>
        <w:rPr>
          <w:rFonts w:eastAsia="Arial"/>
          <w:b/>
          <w:sz w:val="26"/>
          <w:szCs w:val="26"/>
        </w:rPr>
      </w:pPr>
    </w:p>
    <w:p w:rsidR="00D27249" w:rsidRDefault="00D27249" w:rsidP="004012A0">
      <w:pPr>
        <w:tabs>
          <w:tab w:val="left" w:pos="709"/>
        </w:tabs>
        <w:suppressAutoHyphens/>
        <w:ind w:left="720"/>
        <w:jc w:val="center"/>
        <w:rPr>
          <w:rFonts w:eastAsia="Arial"/>
          <w:b/>
          <w:sz w:val="26"/>
          <w:szCs w:val="26"/>
        </w:rPr>
      </w:pPr>
    </w:p>
    <w:p w:rsidR="00D27249" w:rsidRDefault="00D27249" w:rsidP="004012A0">
      <w:pPr>
        <w:tabs>
          <w:tab w:val="left" w:pos="709"/>
        </w:tabs>
        <w:suppressAutoHyphens/>
        <w:ind w:left="720"/>
        <w:jc w:val="center"/>
        <w:rPr>
          <w:rFonts w:eastAsia="Arial"/>
          <w:b/>
          <w:sz w:val="26"/>
          <w:szCs w:val="26"/>
        </w:rPr>
      </w:pPr>
    </w:p>
    <w:p w:rsidR="00D27249" w:rsidRDefault="00D27249" w:rsidP="004012A0">
      <w:pPr>
        <w:tabs>
          <w:tab w:val="left" w:pos="709"/>
        </w:tabs>
        <w:suppressAutoHyphens/>
        <w:ind w:left="720"/>
        <w:jc w:val="center"/>
        <w:rPr>
          <w:rFonts w:eastAsia="Arial"/>
          <w:b/>
          <w:sz w:val="26"/>
          <w:szCs w:val="26"/>
        </w:rPr>
      </w:pPr>
    </w:p>
    <w:p w:rsidR="00D27249" w:rsidRDefault="00D27249" w:rsidP="004012A0">
      <w:pPr>
        <w:tabs>
          <w:tab w:val="left" w:pos="709"/>
        </w:tabs>
        <w:suppressAutoHyphens/>
        <w:ind w:left="720"/>
        <w:jc w:val="center"/>
        <w:rPr>
          <w:rFonts w:eastAsia="Arial"/>
          <w:b/>
          <w:sz w:val="26"/>
          <w:szCs w:val="26"/>
        </w:rPr>
      </w:pPr>
    </w:p>
    <w:p w:rsidR="00D27249" w:rsidRDefault="00D27249" w:rsidP="004012A0">
      <w:pPr>
        <w:tabs>
          <w:tab w:val="left" w:pos="709"/>
        </w:tabs>
        <w:suppressAutoHyphens/>
        <w:ind w:left="720"/>
        <w:jc w:val="center"/>
        <w:rPr>
          <w:rFonts w:eastAsia="Arial"/>
          <w:b/>
          <w:sz w:val="26"/>
          <w:szCs w:val="26"/>
        </w:rPr>
      </w:pPr>
    </w:p>
    <w:p w:rsidR="00D27249" w:rsidRDefault="00D27249" w:rsidP="004012A0">
      <w:pPr>
        <w:tabs>
          <w:tab w:val="left" w:pos="709"/>
        </w:tabs>
        <w:suppressAutoHyphens/>
        <w:ind w:left="720"/>
        <w:jc w:val="center"/>
        <w:rPr>
          <w:rFonts w:eastAsia="Arial"/>
          <w:b/>
          <w:sz w:val="26"/>
          <w:szCs w:val="26"/>
        </w:rPr>
      </w:pPr>
    </w:p>
    <w:p w:rsidR="00D27249" w:rsidRDefault="00D27249" w:rsidP="004012A0">
      <w:pPr>
        <w:tabs>
          <w:tab w:val="left" w:pos="709"/>
        </w:tabs>
        <w:suppressAutoHyphens/>
        <w:ind w:left="720"/>
        <w:jc w:val="center"/>
        <w:rPr>
          <w:rFonts w:eastAsia="Arial"/>
          <w:b/>
          <w:sz w:val="26"/>
          <w:szCs w:val="26"/>
        </w:rPr>
      </w:pPr>
    </w:p>
    <w:p w:rsidR="005210CA" w:rsidRDefault="005210CA" w:rsidP="00E10D0C">
      <w:pPr>
        <w:widowControl/>
        <w:shd w:val="clear" w:color="auto" w:fill="FFFFFF"/>
        <w:tabs>
          <w:tab w:val="left" w:pos="5928"/>
        </w:tabs>
        <w:suppressAutoHyphens/>
        <w:autoSpaceDE/>
        <w:autoSpaceDN/>
        <w:adjustRightInd/>
        <w:spacing w:line="0" w:lineRule="atLeast"/>
        <w:ind w:left="720"/>
        <w:jc w:val="center"/>
        <w:rPr>
          <w:rFonts w:eastAsia="Arial"/>
          <w:b/>
          <w:sz w:val="26"/>
          <w:szCs w:val="26"/>
        </w:rPr>
      </w:pPr>
    </w:p>
    <w:p w:rsidR="00E10D0C" w:rsidRPr="0075061D" w:rsidRDefault="00E10D0C" w:rsidP="00E10D0C">
      <w:pPr>
        <w:widowControl/>
        <w:shd w:val="clear" w:color="auto" w:fill="FFFFFF"/>
        <w:tabs>
          <w:tab w:val="left" w:pos="5928"/>
        </w:tabs>
        <w:suppressAutoHyphens/>
        <w:autoSpaceDE/>
        <w:autoSpaceDN/>
        <w:adjustRightInd/>
        <w:spacing w:line="0" w:lineRule="atLeast"/>
        <w:ind w:left="720"/>
        <w:jc w:val="center"/>
        <w:rPr>
          <w:rStyle w:val="aff1"/>
          <w:rFonts w:eastAsia="Lucida Sans Unicode"/>
          <w:i w:val="0"/>
          <w:sz w:val="24"/>
          <w:szCs w:val="24"/>
        </w:rPr>
      </w:pPr>
      <w:r w:rsidRPr="0075061D">
        <w:rPr>
          <w:rStyle w:val="aff1"/>
          <w:rFonts w:eastAsia="Lucida Sans Unicode"/>
          <w:i w:val="0"/>
          <w:sz w:val="24"/>
          <w:szCs w:val="24"/>
        </w:rPr>
        <w:lastRenderedPageBreak/>
        <w:t>Сетка часов учебного плана</w:t>
      </w:r>
    </w:p>
    <w:p w:rsidR="00E10D0C" w:rsidRPr="0075061D" w:rsidRDefault="00E10D0C" w:rsidP="00E10D0C">
      <w:pPr>
        <w:widowControl/>
        <w:shd w:val="clear" w:color="auto" w:fill="FFFFFF"/>
        <w:suppressAutoHyphens/>
        <w:autoSpaceDE/>
        <w:autoSpaceDN/>
        <w:adjustRightInd/>
        <w:spacing w:line="240" w:lineRule="atLeast"/>
        <w:jc w:val="center"/>
        <w:rPr>
          <w:rStyle w:val="aff1"/>
          <w:rFonts w:eastAsia="Lucida Sans Unicode"/>
          <w:i w:val="0"/>
          <w:sz w:val="24"/>
          <w:szCs w:val="24"/>
        </w:rPr>
      </w:pPr>
      <w:r w:rsidRPr="0075061D">
        <w:rPr>
          <w:rStyle w:val="aff1"/>
          <w:rFonts w:eastAsia="Lucida Sans Unicode"/>
          <w:i w:val="0"/>
          <w:sz w:val="24"/>
          <w:szCs w:val="24"/>
        </w:rPr>
        <w:t xml:space="preserve">муниципального  бюджетного общеобразовательного учреждения </w:t>
      </w:r>
    </w:p>
    <w:p w:rsidR="00E10D0C" w:rsidRPr="0075061D" w:rsidRDefault="00E10D0C" w:rsidP="00E10D0C">
      <w:pPr>
        <w:widowControl/>
        <w:suppressAutoHyphens/>
        <w:autoSpaceDE/>
        <w:autoSpaceDN/>
        <w:adjustRightInd/>
        <w:spacing w:line="0" w:lineRule="atLeast"/>
        <w:jc w:val="center"/>
        <w:rPr>
          <w:rStyle w:val="aff1"/>
          <w:rFonts w:eastAsia="Lucida Sans Unicode"/>
          <w:i w:val="0"/>
          <w:sz w:val="24"/>
          <w:szCs w:val="24"/>
        </w:rPr>
      </w:pPr>
      <w:r w:rsidRPr="0075061D">
        <w:rPr>
          <w:rStyle w:val="aff1"/>
          <w:rFonts w:eastAsia="Lucida Sans Unicode"/>
          <w:i w:val="0"/>
          <w:sz w:val="24"/>
          <w:szCs w:val="24"/>
        </w:rPr>
        <w:t xml:space="preserve">«Айдарская средняя общеобразовательная школа имени </w:t>
      </w:r>
    </w:p>
    <w:p w:rsidR="00E10D0C" w:rsidRPr="0075061D" w:rsidRDefault="00E10D0C" w:rsidP="00E10D0C">
      <w:pPr>
        <w:widowControl/>
        <w:suppressAutoHyphens/>
        <w:autoSpaceDE/>
        <w:autoSpaceDN/>
        <w:adjustRightInd/>
        <w:spacing w:line="0" w:lineRule="atLeast"/>
        <w:jc w:val="center"/>
        <w:rPr>
          <w:rStyle w:val="aff1"/>
          <w:rFonts w:eastAsia="Lucida Sans Unicode"/>
          <w:i w:val="0"/>
          <w:sz w:val="24"/>
          <w:szCs w:val="24"/>
        </w:rPr>
      </w:pPr>
      <w:r w:rsidRPr="0075061D">
        <w:rPr>
          <w:rStyle w:val="aff1"/>
          <w:rFonts w:eastAsia="Lucida Sans Unicode"/>
          <w:i w:val="0"/>
          <w:sz w:val="24"/>
          <w:szCs w:val="24"/>
        </w:rPr>
        <w:t xml:space="preserve">Героя Советского Союза Бориса Григорьевича  Кандыбина Ровеньского района </w:t>
      </w:r>
    </w:p>
    <w:p w:rsidR="00E10D0C" w:rsidRPr="0075061D" w:rsidRDefault="00E10D0C" w:rsidP="00E10D0C">
      <w:pPr>
        <w:widowControl/>
        <w:suppressAutoHyphens/>
        <w:autoSpaceDE/>
        <w:autoSpaceDN/>
        <w:adjustRightInd/>
        <w:spacing w:line="0" w:lineRule="atLeast"/>
        <w:jc w:val="center"/>
        <w:rPr>
          <w:rStyle w:val="aff1"/>
          <w:rFonts w:eastAsia="Lucida Sans Unicode"/>
          <w:i w:val="0"/>
          <w:sz w:val="24"/>
          <w:szCs w:val="24"/>
        </w:rPr>
      </w:pPr>
      <w:r w:rsidRPr="0075061D">
        <w:rPr>
          <w:rStyle w:val="aff1"/>
          <w:rFonts w:eastAsia="Lucida Sans Unicode"/>
          <w:i w:val="0"/>
          <w:sz w:val="24"/>
          <w:szCs w:val="24"/>
        </w:rPr>
        <w:t xml:space="preserve">Белгородской области» при реализации ФКГОС </w:t>
      </w:r>
    </w:p>
    <w:p w:rsidR="00E10D0C" w:rsidRPr="0075061D" w:rsidRDefault="00E10D0C" w:rsidP="00E10D0C">
      <w:pPr>
        <w:keepNext/>
        <w:widowControl/>
        <w:tabs>
          <w:tab w:val="left" w:pos="0"/>
        </w:tabs>
        <w:suppressAutoHyphens/>
        <w:autoSpaceDE/>
        <w:autoSpaceDN/>
        <w:adjustRightInd/>
        <w:spacing w:line="0" w:lineRule="atLeast"/>
        <w:jc w:val="center"/>
        <w:outlineLvl w:val="0"/>
        <w:rPr>
          <w:rStyle w:val="aff1"/>
          <w:rFonts w:eastAsia="Arial Unicode MS"/>
          <w:i w:val="0"/>
          <w:sz w:val="24"/>
          <w:szCs w:val="24"/>
        </w:rPr>
      </w:pPr>
      <w:r w:rsidRPr="0075061D">
        <w:rPr>
          <w:rStyle w:val="aff1"/>
          <w:rFonts w:eastAsia="Arial Unicode MS"/>
          <w:i w:val="0"/>
          <w:sz w:val="24"/>
          <w:szCs w:val="24"/>
        </w:rPr>
        <w:t>Основное общее образование</w:t>
      </w:r>
    </w:p>
    <w:p w:rsidR="00E10D0C" w:rsidRPr="005210CA" w:rsidRDefault="00E10D0C" w:rsidP="00E10D0C">
      <w:pPr>
        <w:keepNext/>
        <w:widowControl/>
        <w:tabs>
          <w:tab w:val="left" w:pos="0"/>
        </w:tabs>
        <w:suppressAutoHyphens/>
        <w:autoSpaceDE/>
        <w:autoSpaceDN/>
        <w:adjustRightInd/>
        <w:spacing w:line="0" w:lineRule="atLeast"/>
        <w:jc w:val="center"/>
        <w:outlineLvl w:val="0"/>
        <w:rPr>
          <w:rStyle w:val="aff1"/>
          <w:rFonts w:eastAsia="Arial Unicode MS"/>
        </w:rPr>
      </w:pPr>
    </w:p>
    <w:tbl>
      <w:tblPr>
        <w:tblW w:w="4729" w:type="pct"/>
        <w:tblLayout w:type="fixed"/>
        <w:tblLook w:val="04A0"/>
      </w:tblPr>
      <w:tblGrid>
        <w:gridCol w:w="4277"/>
        <w:gridCol w:w="865"/>
        <w:gridCol w:w="757"/>
        <w:gridCol w:w="107"/>
        <w:gridCol w:w="540"/>
        <w:gridCol w:w="180"/>
        <w:gridCol w:w="59"/>
        <w:gridCol w:w="805"/>
        <w:gridCol w:w="421"/>
        <w:gridCol w:w="300"/>
        <w:gridCol w:w="502"/>
        <w:gridCol w:w="375"/>
      </w:tblGrid>
      <w:tr w:rsidR="00E10D0C" w:rsidRPr="00E10D0C" w:rsidTr="00833122">
        <w:trPr>
          <w:cantSplit/>
          <w:trHeight w:hRule="exact" w:val="312"/>
        </w:trPr>
        <w:tc>
          <w:tcPr>
            <w:tcW w:w="2328" w:type="pct"/>
            <w:vMerge w:val="restart"/>
            <w:tcBorders>
              <w:top w:val="single" w:sz="4" w:space="0" w:color="000000"/>
              <w:left w:val="single" w:sz="4" w:space="0" w:color="000000"/>
              <w:right w:val="single" w:sz="4" w:space="0" w:color="auto"/>
            </w:tcBorders>
          </w:tcPr>
          <w:p w:rsidR="00E10D0C" w:rsidRPr="00833122" w:rsidRDefault="00E10D0C" w:rsidP="00E10D0C">
            <w:pPr>
              <w:widowControl/>
              <w:suppressAutoHyphens/>
              <w:autoSpaceDE/>
              <w:autoSpaceDN/>
              <w:adjustRightInd/>
              <w:snapToGrid w:val="0"/>
              <w:spacing w:line="276" w:lineRule="auto"/>
              <w:jc w:val="center"/>
              <w:rPr>
                <w:rFonts w:eastAsia="Lucida Sans Unicode" w:cs="Tahoma"/>
                <w:b/>
                <w:sz w:val="21"/>
                <w:szCs w:val="21"/>
                <w:lang w:eastAsia="en-US" w:bidi="en-US"/>
              </w:rPr>
            </w:pPr>
          </w:p>
          <w:p w:rsidR="00E10D0C" w:rsidRPr="00833122" w:rsidRDefault="00E10D0C" w:rsidP="00E10D0C">
            <w:pPr>
              <w:widowControl/>
              <w:suppressAutoHyphens/>
              <w:autoSpaceDE/>
              <w:autoSpaceDN/>
              <w:adjustRightInd/>
              <w:spacing w:line="276" w:lineRule="auto"/>
              <w:jc w:val="center"/>
              <w:rPr>
                <w:rFonts w:eastAsia="Lucida Sans Unicode" w:cs="Tahoma"/>
                <w:b/>
                <w:sz w:val="21"/>
                <w:szCs w:val="21"/>
                <w:lang w:eastAsia="en-US" w:bidi="en-US"/>
              </w:rPr>
            </w:pPr>
          </w:p>
          <w:p w:rsidR="00E10D0C" w:rsidRPr="00E10D0C" w:rsidRDefault="00E10D0C" w:rsidP="00E10D0C">
            <w:pPr>
              <w:widowControl/>
              <w:suppressAutoHyphens/>
              <w:autoSpaceDE/>
              <w:autoSpaceDN/>
              <w:adjustRightInd/>
              <w:spacing w:line="276" w:lineRule="auto"/>
              <w:jc w:val="center"/>
              <w:rPr>
                <w:rFonts w:eastAsia="Lucida Sans Unicode" w:cs="Tahoma"/>
                <w:b/>
                <w:sz w:val="21"/>
                <w:szCs w:val="21"/>
                <w:lang w:val="en-US" w:eastAsia="en-US" w:bidi="en-US"/>
              </w:rPr>
            </w:pPr>
            <w:r w:rsidRPr="00E10D0C">
              <w:rPr>
                <w:rFonts w:eastAsia="Lucida Sans Unicode" w:cs="Tahoma"/>
                <w:b/>
                <w:sz w:val="21"/>
                <w:szCs w:val="21"/>
                <w:lang w:val="en-US" w:eastAsia="en-US" w:bidi="en-US"/>
              </w:rPr>
              <w:t>Учебные</w:t>
            </w:r>
          </w:p>
          <w:p w:rsidR="00E10D0C" w:rsidRPr="00E10D0C" w:rsidRDefault="00E10D0C" w:rsidP="00E10D0C">
            <w:pPr>
              <w:widowControl/>
              <w:suppressAutoHyphens/>
              <w:autoSpaceDE/>
              <w:autoSpaceDN/>
              <w:adjustRightInd/>
              <w:spacing w:line="276" w:lineRule="auto"/>
              <w:jc w:val="center"/>
              <w:rPr>
                <w:rFonts w:eastAsia="Lucida Sans Unicode" w:cs="Tahoma"/>
                <w:b/>
                <w:sz w:val="21"/>
                <w:szCs w:val="21"/>
                <w:lang w:val="en-US" w:eastAsia="en-US" w:bidi="en-US"/>
              </w:rPr>
            </w:pPr>
            <w:r w:rsidRPr="00E10D0C">
              <w:rPr>
                <w:rFonts w:eastAsia="Lucida Sans Unicode" w:cs="Tahoma"/>
                <w:b/>
                <w:sz w:val="21"/>
                <w:szCs w:val="21"/>
                <w:lang w:val="en-US" w:eastAsia="en-US" w:bidi="en-US"/>
              </w:rPr>
              <w:t>предметы</w:t>
            </w:r>
          </w:p>
          <w:p w:rsidR="00E10D0C" w:rsidRPr="00E10D0C" w:rsidRDefault="00E10D0C" w:rsidP="00E10D0C">
            <w:pPr>
              <w:widowControl/>
              <w:suppressAutoHyphens/>
              <w:autoSpaceDE/>
              <w:autoSpaceDN/>
              <w:adjustRightInd/>
              <w:spacing w:line="276" w:lineRule="auto"/>
              <w:jc w:val="center"/>
              <w:rPr>
                <w:rFonts w:eastAsia="Lucida Sans Unicode" w:cs="Tahoma"/>
                <w:b/>
                <w:sz w:val="21"/>
                <w:szCs w:val="21"/>
                <w:lang w:eastAsia="en-US" w:bidi="en-US"/>
              </w:rPr>
            </w:pPr>
          </w:p>
          <w:p w:rsidR="00E10D0C" w:rsidRPr="00E10D0C" w:rsidRDefault="00E10D0C" w:rsidP="00E10D0C">
            <w:pPr>
              <w:widowControl/>
              <w:suppressAutoHyphens/>
              <w:autoSpaceDE/>
              <w:autoSpaceDN/>
              <w:adjustRightInd/>
              <w:spacing w:line="276" w:lineRule="auto"/>
              <w:jc w:val="center"/>
              <w:rPr>
                <w:rFonts w:eastAsia="Lucida Sans Unicode" w:cs="Tahoma"/>
                <w:b/>
                <w:sz w:val="21"/>
                <w:szCs w:val="21"/>
                <w:lang w:eastAsia="en-US" w:bidi="en-US"/>
              </w:rPr>
            </w:pPr>
          </w:p>
          <w:p w:rsidR="00E10D0C" w:rsidRPr="00E10D0C" w:rsidRDefault="00E10D0C" w:rsidP="00E10D0C">
            <w:pPr>
              <w:widowControl/>
              <w:suppressAutoHyphens/>
              <w:autoSpaceDE/>
              <w:autoSpaceDN/>
              <w:adjustRightInd/>
              <w:spacing w:line="276" w:lineRule="auto"/>
              <w:jc w:val="center"/>
              <w:rPr>
                <w:rFonts w:eastAsia="Lucida Sans Unicode" w:cs="Tahoma"/>
                <w:b/>
                <w:sz w:val="21"/>
                <w:szCs w:val="21"/>
                <w:lang w:eastAsia="en-US" w:bidi="en-US"/>
              </w:rPr>
            </w:pPr>
          </w:p>
        </w:tc>
        <w:tc>
          <w:tcPr>
            <w:tcW w:w="2672" w:type="pct"/>
            <w:gridSpan w:val="11"/>
            <w:tcBorders>
              <w:top w:val="single" w:sz="4" w:space="0" w:color="auto"/>
              <w:left w:val="single" w:sz="4" w:space="0" w:color="auto"/>
              <w:bottom w:val="single" w:sz="4" w:space="0" w:color="auto"/>
              <w:right w:val="single" w:sz="4" w:space="0" w:color="auto"/>
            </w:tcBorders>
          </w:tcPr>
          <w:p w:rsidR="00E10D0C" w:rsidRPr="00E10D0C" w:rsidRDefault="00E10D0C" w:rsidP="00E10D0C">
            <w:pPr>
              <w:suppressAutoHyphens/>
              <w:autoSpaceDE/>
              <w:autoSpaceDN/>
              <w:adjustRightInd/>
              <w:spacing w:after="200" w:line="276" w:lineRule="auto"/>
              <w:jc w:val="center"/>
              <w:rPr>
                <w:rFonts w:eastAsia="Lucida Sans Unicode" w:cs="Tahoma"/>
                <w:color w:val="000000"/>
                <w:sz w:val="24"/>
                <w:szCs w:val="24"/>
                <w:lang w:eastAsia="en-US" w:bidi="en-US"/>
              </w:rPr>
            </w:pPr>
            <w:r w:rsidRPr="00E10D0C">
              <w:rPr>
                <w:rFonts w:eastAsia="Lucida Sans Unicode" w:cs="Tahoma"/>
                <w:color w:val="000000"/>
                <w:sz w:val="24"/>
                <w:szCs w:val="24"/>
                <w:lang w:eastAsia="en-US" w:bidi="en-US"/>
              </w:rPr>
              <w:t>класс</w:t>
            </w:r>
          </w:p>
        </w:tc>
      </w:tr>
      <w:tr w:rsidR="00E10D0C" w:rsidRPr="00E10D0C" w:rsidTr="00833122">
        <w:trPr>
          <w:cantSplit/>
          <w:trHeight w:hRule="exact" w:val="396"/>
        </w:trPr>
        <w:tc>
          <w:tcPr>
            <w:tcW w:w="2328" w:type="pct"/>
            <w:vMerge/>
            <w:tcBorders>
              <w:left w:val="single" w:sz="4" w:space="0" w:color="000000"/>
              <w:right w:val="single" w:sz="4" w:space="0" w:color="auto"/>
            </w:tcBorders>
            <w:vAlign w:val="center"/>
          </w:tcPr>
          <w:p w:rsidR="00E10D0C" w:rsidRPr="00E10D0C" w:rsidRDefault="00E10D0C" w:rsidP="00E10D0C">
            <w:pPr>
              <w:widowControl/>
              <w:autoSpaceDE/>
              <w:autoSpaceDN/>
              <w:adjustRightInd/>
              <w:spacing w:line="0" w:lineRule="atLeast"/>
              <w:rPr>
                <w:rFonts w:eastAsia="Lucida Sans Unicode" w:cs="Tahoma"/>
                <w:b/>
                <w:sz w:val="21"/>
                <w:szCs w:val="21"/>
                <w:lang w:eastAsia="en-US" w:bidi="en-US"/>
              </w:rPr>
            </w:pPr>
          </w:p>
        </w:tc>
        <w:tc>
          <w:tcPr>
            <w:tcW w:w="1333" w:type="pct"/>
            <w:gridSpan w:val="5"/>
            <w:tcBorders>
              <w:top w:val="single" w:sz="4" w:space="0" w:color="000000"/>
              <w:left w:val="single" w:sz="4" w:space="0" w:color="auto"/>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b/>
                <w:sz w:val="24"/>
                <w:szCs w:val="24"/>
                <w:lang w:val="en-US" w:eastAsia="en-US" w:bidi="en-US"/>
              </w:rPr>
            </w:pPr>
            <w:r w:rsidRPr="00E10D0C">
              <w:rPr>
                <w:rFonts w:eastAsia="Lucida Sans Unicode" w:cs="Tahoma"/>
                <w:b/>
                <w:sz w:val="24"/>
                <w:szCs w:val="24"/>
                <w:lang w:val="en-US" w:eastAsia="en-US" w:bidi="en-US"/>
              </w:rPr>
              <w:t>8 класс</w:t>
            </w:r>
          </w:p>
        </w:tc>
        <w:tc>
          <w:tcPr>
            <w:tcW w:w="1339" w:type="pct"/>
            <w:gridSpan w:val="6"/>
            <w:tcBorders>
              <w:top w:val="single" w:sz="4" w:space="0" w:color="000000"/>
              <w:left w:val="single" w:sz="4" w:space="0" w:color="000000"/>
              <w:bottom w:val="single" w:sz="4" w:space="0" w:color="000000"/>
              <w:right w:val="single" w:sz="4" w:space="0" w:color="000000"/>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b/>
                <w:sz w:val="24"/>
                <w:szCs w:val="24"/>
                <w:lang w:val="en-US" w:eastAsia="en-US" w:bidi="en-US"/>
              </w:rPr>
            </w:pPr>
            <w:r w:rsidRPr="00E10D0C">
              <w:rPr>
                <w:rFonts w:eastAsia="Lucida Sans Unicode" w:cs="Tahoma"/>
                <w:b/>
                <w:sz w:val="24"/>
                <w:szCs w:val="24"/>
                <w:lang w:val="en-US" w:eastAsia="en-US" w:bidi="en-US"/>
              </w:rPr>
              <w:t>9 класс</w:t>
            </w:r>
          </w:p>
        </w:tc>
      </w:tr>
      <w:tr w:rsidR="00E10D0C" w:rsidRPr="00E10D0C" w:rsidTr="00833122">
        <w:trPr>
          <w:cantSplit/>
          <w:trHeight w:val="1466"/>
        </w:trPr>
        <w:tc>
          <w:tcPr>
            <w:tcW w:w="2328" w:type="pct"/>
            <w:vMerge/>
            <w:tcBorders>
              <w:left w:val="single" w:sz="4" w:space="0" w:color="000000"/>
              <w:bottom w:val="double" w:sz="2" w:space="0" w:color="000000"/>
              <w:right w:val="single" w:sz="4" w:space="0" w:color="auto"/>
            </w:tcBorders>
            <w:vAlign w:val="center"/>
          </w:tcPr>
          <w:p w:rsidR="00E10D0C" w:rsidRPr="00E10D0C" w:rsidRDefault="00E10D0C" w:rsidP="00E10D0C">
            <w:pPr>
              <w:widowControl/>
              <w:autoSpaceDE/>
              <w:autoSpaceDN/>
              <w:adjustRightInd/>
              <w:spacing w:line="0" w:lineRule="atLeast"/>
              <w:rPr>
                <w:rFonts w:eastAsia="Lucida Sans Unicode" w:cs="Tahoma"/>
                <w:b/>
                <w:sz w:val="21"/>
                <w:szCs w:val="21"/>
                <w:lang w:eastAsia="en-US" w:bidi="en-US"/>
              </w:rPr>
            </w:pPr>
          </w:p>
        </w:tc>
        <w:tc>
          <w:tcPr>
            <w:tcW w:w="471" w:type="pct"/>
            <w:tcBorders>
              <w:top w:val="single" w:sz="4" w:space="0" w:color="000000"/>
              <w:left w:val="single" w:sz="4" w:space="0" w:color="auto"/>
              <w:bottom w:val="single" w:sz="4" w:space="0" w:color="000000"/>
              <w:right w:val="nil"/>
            </w:tcBorders>
            <w:textDirection w:val="btLr"/>
            <w:vAlign w:val="center"/>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ind w:left="113" w:right="113"/>
              <w:jc w:val="center"/>
              <w:rPr>
                <w:rFonts w:eastAsia="Lucida Sans Unicode" w:cs="Tahoma"/>
                <w:b/>
                <w:bCs/>
                <w:sz w:val="18"/>
                <w:szCs w:val="18"/>
                <w:lang w:val="en-US" w:eastAsia="en-US" w:bidi="en-US"/>
              </w:rPr>
            </w:pPr>
            <w:r w:rsidRPr="00E10D0C">
              <w:rPr>
                <w:rFonts w:eastAsia="Lucida Sans Unicode" w:cs="Tahoma"/>
                <w:b/>
                <w:bCs/>
                <w:sz w:val="18"/>
                <w:szCs w:val="18"/>
                <w:lang w:val="en-US" w:eastAsia="en-US" w:bidi="en-US"/>
              </w:rPr>
              <w:t>федеральный</w:t>
            </w:r>
          </w:p>
        </w:tc>
        <w:tc>
          <w:tcPr>
            <w:tcW w:w="470" w:type="pct"/>
            <w:gridSpan w:val="2"/>
            <w:tcBorders>
              <w:top w:val="single" w:sz="4" w:space="0" w:color="000000"/>
              <w:left w:val="single" w:sz="4" w:space="0" w:color="000000"/>
              <w:bottom w:val="single" w:sz="4" w:space="0" w:color="000000"/>
              <w:right w:val="nil"/>
            </w:tcBorders>
            <w:textDirection w:val="btLr"/>
            <w:vAlign w:val="center"/>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ind w:left="113" w:right="113"/>
              <w:jc w:val="center"/>
              <w:rPr>
                <w:rFonts w:eastAsia="Lucida Sans Unicode" w:cs="Tahoma"/>
                <w:b/>
                <w:bCs/>
                <w:sz w:val="18"/>
                <w:szCs w:val="18"/>
                <w:lang w:val="en-US" w:eastAsia="en-US" w:bidi="en-US"/>
              </w:rPr>
            </w:pPr>
            <w:r w:rsidRPr="00E10D0C">
              <w:rPr>
                <w:rFonts w:eastAsia="Lucida Sans Unicode" w:cs="Tahoma"/>
                <w:b/>
                <w:bCs/>
                <w:sz w:val="18"/>
                <w:szCs w:val="18"/>
                <w:lang w:val="en-US" w:eastAsia="en-US" w:bidi="en-US"/>
              </w:rPr>
              <w:t>региональный</w:t>
            </w:r>
          </w:p>
        </w:tc>
        <w:tc>
          <w:tcPr>
            <w:tcW w:w="392" w:type="pct"/>
            <w:gridSpan w:val="2"/>
            <w:tcBorders>
              <w:top w:val="single" w:sz="4" w:space="0" w:color="000000"/>
              <w:left w:val="single" w:sz="4" w:space="0" w:color="000000"/>
              <w:bottom w:val="single" w:sz="4" w:space="0" w:color="000000"/>
              <w:right w:val="nil"/>
            </w:tcBorders>
            <w:textDirection w:val="btLr"/>
            <w:vAlign w:val="center"/>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ind w:left="113" w:right="113"/>
              <w:jc w:val="center"/>
              <w:rPr>
                <w:rFonts w:eastAsia="Lucida Sans Unicode" w:cs="Tahoma"/>
                <w:b/>
                <w:bCs/>
                <w:sz w:val="18"/>
                <w:szCs w:val="18"/>
                <w:lang w:eastAsia="en-US" w:bidi="en-US"/>
              </w:rPr>
            </w:pPr>
            <w:r w:rsidRPr="00E10D0C">
              <w:rPr>
                <w:rFonts w:eastAsia="Lucida Sans Unicode" w:cs="Tahoma"/>
                <w:b/>
                <w:bCs/>
                <w:sz w:val="18"/>
                <w:szCs w:val="18"/>
                <w:lang w:eastAsia="en-US" w:bidi="en-US"/>
              </w:rPr>
              <w:t>общеобразовательное учреждение</w:t>
            </w:r>
          </w:p>
        </w:tc>
        <w:tc>
          <w:tcPr>
            <w:tcW w:w="470" w:type="pct"/>
            <w:gridSpan w:val="2"/>
            <w:tcBorders>
              <w:top w:val="single" w:sz="4" w:space="0" w:color="000000"/>
              <w:left w:val="single" w:sz="4" w:space="0" w:color="000000"/>
              <w:bottom w:val="single" w:sz="4" w:space="0" w:color="000000"/>
              <w:right w:val="nil"/>
            </w:tcBorders>
            <w:textDirection w:val="btLr"/>
            <w:vAlign w:val="center"/>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ind w:left="113" w:right="113"/>
              <w:jc w:val="center"/>
              <w:rPr>
                <w:rFonts w:eastAsia="Lucida Sans Unicode" w:cs="Tahoma"/>
                <w:b/>
                <w:bCs/>
                <w:sz w:val="18"/>
                <w:szCs w:val="18"/>
                <w:lang w:val="en-US" w:eastAsia="en-US" w:bidi="en-US"/>
              </w:rPr>
            </w:pPr>
            <w:r w:rsidRPr="00E10D0C">
              <w:rPr>
                <w:rFonts w:eastAsia="Lucida Sans Unicode" w:cs="Tahoma"/>
                <w:b/>
                <w:bCs/>
                <w:sz w:val="18"/>
                <w:szCs w:val="18"/>
                <w:lang w:val="en-US" w:eastAsia="en-US" w:bidi="en-US"/>
              </w:rPr>
              <w:t>федеральный</w:t>
            </w:r>
          </w:p>
        </w:tc>
        <w:tc>
          <w:tcPr>
            <w:tcW w:w="391" w:type="pct"/>
            <w:gridSpan w:val="2"/>
            <w:tcBorders>
              <w:top w:val="single" w:sz="4" w:space="0" w:color="000000"/>
              <w:left w:val="single" w:sz="4" w:space="0" w:color="000000"/>
              <w:bottom w:val="single" w:sz="4" w:space="0" w:color="000000"/>
              <w:right w:val="nil"/>
            </w:tcBorders>
            <w:textDirection w:val="btLr"/>
            <w:vAlign w:val="center"/>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ind w:left="113" w:right="113"/>
              <w:jc w:val="center"/>
              <w:rPr>
                <w:rFonts w:eastAsia="Lucida Sans Unicode" w:cs="Tahoma"/>
                <w:b/>
                <w:bCs/>
                <w:sz w:val="18"/>
                <w:szCs w:val="18"/>
                <w:lang w:val="en-US" w:eastAsia="en-US" w:bidi="en-US"/>
              </w:rPr>
            </w:pPr>
            <w:r w:rsidRPr="00E10D0C">
              <w:rPr>
                <w:rFonts w:eastAsia="Lucida Sans Unicode" w:cs="Tahoma"/>
                <w:b/>
                <w:bCs/>
                <w:sz w:val="18"/>
                <w:szCs w:val="18"/>
                <w:lang w:val="en-US" w:eastAsia="en-US" w:bidi="en-US"/>
              </w:rPr>
              <w:t>региональный</w:t>
            </w:r>
          </w:p>
        </w:tc>
        <w:tc>
          <w:tcPr>
            <w:tcW w:w="478" w:type="pct"/>
            <w:gridSpan w:val="2"/>
            <w:tcBorders>
              <w:top w:val="single" w:sz="4" w:space="0" w:color="000000"/>
              <w:left w:val="single" w:sz="4" w:space="0" w:color="000000"/>
              <w:bottom w:val="single" w:sz="4" w:space="0" w:color="000000"/>
              <w:right w:val="single" w:sz="4" w:space="0" w:color="000000"/>
            </w:tcBorders>
            <w:textDirection w:val="btLr"/>
            <w:vAlign w:val="center"/>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ind w:left="113" w:right="113"/>
              <w:jc w:val="center"/>
              <w:rPr>
                <w:rFonts w:eastAsia="Lucida Sans Unicode" w:cs="Tahoma"/>
                <w:b/>
                <w:bCs/>
                <w:sz w:val="18"/>
                <w:szCs w:val="18"/>
                <w:lang w:eastAsia="en-US" w:bidi="en-US"/>
              </w:rPr>
            </w:pPr>
            <w:r w:rsidRPr="00E10D0C">
              <w:rPr>
                <w:rFonts w:eastAsia="Lucida Sans Unicode" w:cs="Tahoma"/>
                <w:b/>
                <w:bCs/>
                <w:sz w:val="18"/>
                <w:szCs w:val="18"/>
                <w:lang w:eastAsia="en-US" w:bidi="en-US"/>
              </w:rPr>
              <w:t>общеобразовательное учреждение</w:t>
            </w:r>
          </w:p>
        </w:tc>
      </w:tr>
      <w:tr w:rsidR="00E10D0C" w:rsidRPr="00E10D0C" w:rsidTr="00833122">
        <w:trPr>
          <w:cantSplit/>
          <w:trHeight w:hRule="exact" w:val="310"/>
        </w:trPr>
        <w:tc>
          <w:tcPr>
            <w:tcW w:w="2328" w:type="pct"/>
            <w:tcBorders>
              <w:top w:val="single" w:sz="4" w:space="0" w:color="000000"/>
              <w:left w:val="single" w:sz="4" w:space="0" w:color="000000"/>
              <w:bottom w:val="single" w:sz="4" w:space="0" w:color="auto"/>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Русский</w:t>
            </w:r>
            <w:r w:rsidRPr="00E10D0C">
              <w:rPr>
                <w:rFonts w:eastAsia="Lucida Sans Unicode" w:cs="Tahoma"/>
                <w:sz w:val="18"/>
                <w:szCs w:val="18"/>
                <w:lang w:eastAsia="en-US" w:bidi="en-US"/>
              </w:rPr>
              <w:t xml:space="preserve"> </w:t>
            </w:r>
            <w:r w:rsidRPr="00E10D0C">
              <w:rPr>
                <w:rFonts w:eastAsia="Lucida Sans Unicode" w:cs="Tahoma"/>
                <w:sz w:val="18"/>
                <w:szCs w:val="18"/>
                <w:lang w:val="en-US" w:eastAsia="en-US" w:bidi="en-US"/>
              </w:rPr>
              <w:t>язык</w:t>
            </w:r>
          </w:p>
        </w:tc>
        <w:tc>
          <w:tcPr>
            <w:tcW w:w="471" w:type="pct"/>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3</w:t>
            </w: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2</w:t>
            </w: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hRule="exact" w:val="310"/>
        </w:trPr>
        <w:tc>
          <w:tcPr>
            <w:tcW w:w="2328" w:type="pct"/>
            <w:tcBorders>
              <w:top w:val="single" w:sz="4" w:space="0" w:color="auto"/>
              <w:left w:val="single" w:sz="4" w:space="0" w:color="000000"/>
              <w:bottom w:val="single" w:sz="4" w:space="0" w:color="auto"/>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Литература</w:t>
            </w:r>
          </w:p>
        </w:tc>
        <w:tc>
          <w:tcPr>
            <w:tcW w:w="471" w:type="pct"/>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r w:rsidRPr="00E10D0C">
              <w:rPr>
                <w:rFonts w:eastAsia="Lucida Sans Unicode" w:cs="Tahoma"/>
                <w:sz w:val="16"/>
                <w:szCs w:val="16"/>
                <w:lang w:val="en-US" w:eastAsia="en-US" w:bidi="en-US"/>
              </w:rPr>
              <w:t>2</w:t>
            </w: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3</w:t>
            </w: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hRule="exact" w:val="310"/>
        </w:trPr>
        <w:tc>
          <w:tcPr>
            <w:tcW w:w="2328" w:type="pct"/>
            <w:tcBorders>
              <w:top w:val="single" w:sz="4" w:space="0" w:color="auto"/>
              <w:left w:val="single" w:sz="4" w:space="0" w:color="000000"/>
              <w:bottom w:val="single" w:sz="4" w:space="0" w:color="auto"/>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eastAsia="en-US" w:bidi="en-US"/>
              </w:rPr>
            </w:pPr>
            <w:r w:rsidRPr="00E10D0C">
              <w:rPr>
                <w:rFonts w:eastAsia="Lucida Sans Unicode" w:cs="Tahoma"/>
                <w:sz w:val="18"/>
                <w:szCs w:val="18"/>
                <w:lang w:eastAsia="en-US" w:bidi="en-US"/>
              </w:rPr>
              <w:t>Родной язык и литература</w:t>
            </w:r>
          </w:p>
        </w:tc>
        <w:tc>
          <w:tcPr>
            <w:tcW w:w="471" w:type="pct"/>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r w:rsidRPr="00E10D0C">
              <w:rPr>
                <w:rFonts w:eastAsia="Lucida Sans Unicode" w:cs="Tahoma"/>
                <w:sz w:val="16"/>
                <w:szCs w:val="16"/>
                <w:lang w:eastAsia="en-US" w:bidi="en-US"/>
              </w:rPr>
              <w:t>0,5</w:t>
            </w: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r w:rsidRPr="00E10D0C">
              <w:rPr>
                <w:rFonts w:eastAsia="Lucida Sans Unicode" w:cs="Tahoma"/>
                <w:sz w:val="16"/>
                <w:szCs w:val="16"/>
                <w:lang w:eastAsia="en-US" w:bidi="en-US"/>
              </w:rPr>
              <w:t>0,5</w:t>
            </w:r>
          </w:p>
        </w:tc>
      </w:tr>
      <w:tr w:rsidR="00E10D0C" w:rsidRPr="00E10D0C" w:rsidTr="00833122">
        <w:trPr>
          <w:cantSplit/>
          <w:trHeight w:val="568"/>
        </w:trPr>
        <w:tc>
          <w:tcPr>
            <w:tcW w:w="2328" w:type="pct"/>
            <w:tcBorders>
              <w:top w:val="single" w:sz="4" w:space="0" w:color="auto"/>
              <w:left w:val="single" w:sz="4" w:space="0" w:color="000000"/>
              <w:bottom w:val="single" w:sz="4" w:space="0" w:color="000000"/>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eastAsia="en-US" w:bidi="en-US"/>
              </w:rPr>
              <w:t xml:space="preserve"> Иностранный язык (а</w:t>
            </w:r>
            <w:r w:rsidRPr="00E10D0C">
              <w:rPr>
                <w:rFonts w:eastAsia="Lucida Sans Unicode" w:cs="Tahoma"/>
                <w:sz w:val="18"/>
                <w:szCs w:val="18"/>
                <w:lang w:val="en-US" w:eastAsia="en-US" w:bidi="en-US"/>
              </w:rPr>
              <w:t>нглийский</w:t>
            </w:r>
            <w:r w:rsidRPr="00E10D0C">
              <w:rPr>
                <w:rFonts w:eastAsia="Lucida Sans Unicode" w:cs="Tahoma"/>
                <w:sz w:val="18"/>
                <w:szCs w:val="18"/>
                <w:lang w:eastAsia="en-US" w:bidi="en-US"/>
              </w:rPr>
              <w:t>)</w:t>
            </w:r>
          </w:p>
        </w:tc>
        <w:tc>
          <w:tcPr>
            <w:tcW w:w="471" w:type="pct"/>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3</w:t>
            </w: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3</w:t>
            </w: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hRule="exact" w:val="310"/>
        </w:trPr>
        <w:tc>
          <w:tcPr>
            <w:tcW w:w="2328" w:type="pct"/>
            <w:tcBorders>
              <w:top w:val="single" w:sz="4" w:space="0" w:color="000000"/>
              <w:left w:val="single" w:sz="4" w:space="0" w:color="000000"/>
              <w:bottom w:val="single" w:sz="4" w:space="0" w:color="auto"/>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Математика</w:t>
            </w:r>
          </w:p>
        </w:tc>
        <w:tc>
          <w:tcPr>
            <w:tcW w:w="471" w:type="pct"/>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r w:rsidRPr="00E10D0C">
              <w:rPr>
                <w:rFonts w:eastAsia="Lucida Sans Unicode" w:cs="Tahoma"/>
                <w:sz w:val="16"/>
                <w:szCs w:val="16"/>
                <w:lang w:eastAsia="en-US" w:bidi="en-US"/>
              </w:rPr>
              <w:t>5</w:t>
            </w: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r w:rsidRPr="00E10D0C">
              <w:rPr>
                <w:rFonts w:eastAsia="Lucida Sans Unicode" w:cs="Tahoma"/>
                <w:sz w:val="16"/>
                <w:szCs w:val="16"/>
                <w:lang w:eastAsia="en-US" w:bidi="en-US"/>
              </w:rPr>
              <w:t>5</w:t>
            </w: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val="309"/>
        </w:trPr>
        <w:tc>
          <w:tcPr>
            <w:tcW w:w="2328" w:type="pct"/>
            <w:tcBorders>
              <w:top w:val="single" w:sz="4" w:space="0" w:color="auto"/>
              <w:left w:val="single" w:sz="4" w:space="0" w:color="000000"/>
              <w:bottom w:val="single" w:sz="4" w:space="0" w:color="000000"/>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Информатика и ИКТ</w:t>
            </w:r>
          </w:p>
        </w:tc>
        <w:tc>
          <w:tcPr>
            <w:tcW w:w="471" w:type="pct"/>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1</w:t>
            </w: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2</w:t>
            </w: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hRule="exact" w:val="310"/>
        </w:trPr>
        <w:tc>
          <w:tcPr>
            <w:tcW w:w="2328" w:type="pct"/>
            <w:tcBorders>
              <w:top w:val="single" w:sz="4" w:space="0" w:color="000000"/>
              <w:left w:val="single" w:sz="4" w:space="0" w:color="000000"/>
              <w:bottom w:val="single" w:sz="4" w:space="0" w:color="auto"/>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История</w:t>
            </w:r>
          </w:p>
        </w:tc>
        <w:tc>
          <w:tcPr>
            <w:tcW w:w="471" w:type="pct"/>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2</w:t>
            </w: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r w:rsidRPr="00E10D0C">
              <w:rPr>
                <w:rFonts w:eastAsia="Lucida Sans Unicode" w:cs="Tahoma"/>
                <w:sz w:val="16"/>
                <w:szCs w:val="16"/>
                <w:lang w:eastAsia="en-US" w:bidi="en-US"/>
              </w:rPr>
              <w:t>2</w:t>
            </w: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val="378"/>
        </w:trPr>
        <w:tc>
          <w:tcPr>
            <w:tcW w:w="2328" w:type="pct"/>
            <w:tcBorders>
              <w:top w:val="single" w:sz="4" w:space="0" w:color="auto"/>
              <w:left w:val="single" w:sz="4" w:space="0" w:color="000000"/>
              <w:bottom w:val="single" w:sz="4" w:space="0" w:color="auto"/>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Обществознание</w:t>
            </w:r>
          </w:p>
        </w:tc>
        <w:tc>
          <w:tcPr>
            <w:tcW w:w="471" w:type="pct"/>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1</w:t>
            </w: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1</w:t>
            </w: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val="378"/>
        </w:trPr>
        <w:tc>
          <w:tcPr>
            <w:tcW w:w="2328" w:type="pct"/>
            <w:tcBorders>
              <w:top w:val="single" w:sz="4" w:space="0" w:color="auto"/>
              <w:left w:val="single" w:sz="4" w:space="0" w:color="000000"/>
              <w:bottom w:val="single" w:sz="4" w:space="0" w:color="000000"/>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eastAsia="en-US" w:bidi="en-US"/>
              </w:rPr>
            </w:pPr>
            <w:r w:rsidRPr="00E10D0C">
              <w:rPr>
                <w:rFonts w:eastAsia="Lucida Sans Unicode" w:cs="Tahoma"/>
                <w:sz w:val="18"/>
                <w:szCs w:val="18"/>
                <w:lang w:eastAsia="en-US" w:bidi="en-US"/>
              </w:rPr>
              <w:t>Православная культура</w:t>
            </w:r>
          </w:p>
        </w:tc>
        <w:tc>
          <w:tcPr>
            <w:tcW w:w="471" w:type="pct"/>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r w:rsidRPr="00E10D0C">
              <w:rPr>
                <w:rFonts w:eastAsia="Lucida Sans Unicode" w:cs="Tahoma"/>
                <w:sz w:val="16"/>
                <w:szCs w:val="16"/>
                <w:lang w:eastAsia="en-US" w:bidi="en-US"/>
              </w:rPr>
              <w:t>1</w:t>
            </w: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r w:rsidRPr="00E10D0C">
              <w:rPr>
                <w:rFonts w:eastAsia="Lucida Sans Unicode" w:cs="Tahoma"/>
                <w:sz w:val="16"/>
                <w:szCs w:val="16"/>
                <w:lang w:eastAsia="en-US" w:bidi="en-US"/>
              </w:rPr>
              <w:t>1</w:t>
            </w: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hRule="exact" w:val="333"/>
        </w:trPr>
        <w:tc>
          <w:tcPr>
            <w:tcW w:w="2328" w:type="pct"/>
            <w:tcBorders>
              <w:top w:val="single" w:sz="4" w:space="0" w:color="000000"/>
              <w:left w:val="single" w:sz="4" w:space="0" w:color="000000"/>
              <w:bottom w:val="single" w:sz="4" w:space="0" w:color="auto"/>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География</w:t>
            </w:r>
          </w:p>
        </w:tc>
        <w:tc>
          <w:tcPr>
            <w:tcW w:w="471" w:type="pct"/>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2</w:t>
            </w: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2</w:t>
            </w: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hRule="exact" w:val="310"/>
        </w:trPr>
        <w:tc>
          <w:tcPr>
            <w:tcW w:w="2328" w:type="pct"/>
            <w:tcBorders>
              <w:top w:val="single" w:sz="4" w:space="0" w:color="auto"/>
              <w:left w:val="single" w:sz="4" w:space="0" w:color="000000"/>
              <w:bottom w:val="single" w:sz="4" w:space="0" w:color="auto"/>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Физика</w:t>
            </w:r>
          </w:p>
        </w:tc>
        <w:tc>
          <w:tcPr>
            <w:tcW w:w="471" w:type="pct"/>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2</w:t>
            </w: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2</w:t>
            </w: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hRule="exact" w:val="310"/>
        </w:trPr>
        <w:tc>
          <w:tcPr>
            <w:tcW w:w="2328" w:type="pct"/>
            <w:tcBorders>
              <w:top w:val="single" w:sz="4" w:space="0" w:color="auto"/>
              <w:left w:val="single" w:sz="4" w:space="0" w:color="000000"/>
              <w:bottom w:val="single" w:sz="4" w:space="0" w:color="auto"/>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Химия</w:t>
            </w:r>
          </w:p>
        </w:tc>
        <w:tc>
          <w:tcPr>
            <w:tcW w:w="471" w:type="pct"/>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2</w:t>
            </w: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2</w:t>
            </w: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val="309"/>
        </w:trPr>
        <w:tc>
          <w:tcPr>
            <w:tcW w:w="2328" w:type="pct"/>
            <w:tcBorders>
              <w:top w:val="single" w:sz="4" w:space="0" w:color="auto"/>
              <w:left w:val="single" w:sz="4" w:space="0" w:color="000000"/>
              <w:bottom w:val="single" w:sz="4" w:space="0" w:color="000000"/>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Биология</w:t>
            </w:r>
          </w:p>
        </w:tc>
        <w:tc>
          <w:tcPr>
            <w:tcW w:w="471" w:type="pct"/>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2</w:t>
            </w: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2</w:t>
            </w: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hRule="exact" w:val="310"/>
        </w:trPr>
        <w:tc>
          <w:tcPr>
            <w:tcW w:w="2328" w:type="pct"/>
            <w:tcBorders>
              <w:top w:val="single" w:sz="4" w:space="0" w:color="000000"/>
              <w:left w:val="single" w:sz="4" w:space="0" w:color="000000"/>
              <w:bottom w:val="single" w:sz="4" w:space="0" w:color="auto"/>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Музыка</w:t>
            </w:r>
          </w:p>
        </w:tc>
        <w:tc>
          <w:tcPr>
            <w:tcW w:w="471" w:type="pct"/>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hRule="exact" w:val="574"/>
        </w:trPr>
        <w:tc>
          <w:tcPr>
            <w:tcW w:w="2328" w:type="pct"/>
            <w:tcBorders>
              <w:top w:val="single" w:sz="4" w:space="0" w:color="auto"/>
              <w:left w:val="single" w:sz="4" w:space="0" w:color="000000"/>
              <w:bottom w:val="single" w:sz="4" w:space="0" w:color="auto"/>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Изобразительное</w:t>
            </w:r>
            <w:r w:rsidRPr="00E10D0C">
              <w:rPr>
                <w:rFonts w:eastAsia="Lucida Sans Unicode" w:cs="Tahoma"/>
                <w:sz w:val="18"/>
                <w:szCs w:val="18"/>
                <w:lang w:eastAsia="en-US" w:bidi="en-US"/>
              </w:rPr>
              <w:t xml:space="preserve"> </w:t>
            </w:r>
            <w:r w:rsidRPr="00E10D0C">
              <w:rPr>
                <w:rFonts w:eastAsia="Lucida Sans Unicode" w:cs="Tahoma"/>
                <w:sz w:val="18"/>
                <w:szCs w:val="18"/>
                <w:lang w:val="en-US" w:eastAsia="en-US" w:bidi="en-US"/>
              </w:rPr>
              <w:t>искусство</w:t>
            </w:r>
          </w:p>
        </w:tc>
        <w:tc>
          <w:tcPr>
            <w:tcW w:w="471" w:type="pct"/>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hRule="exact" w:val="292"/>
        </w:trPr>
        <w:tc>
          <w:tcPr>
            <w:tcW w:w="2328" w:type="pct"/>
            <w:tcBorders>
              <w:top w:val="single" w:sz="4" w:space="0" w:color="auto"/>
              <w:left w:val="single" w:sz="4" w:space="0" w:color="000000"/>
              <w:bottom w:val="single" w:sz="4" w:space="0" w:color="000000"/>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eastAsia="en-US" w:bidi="en-US"/>
              </w:rPr>
              <w:t>И</w:t>
            </w:r>
            <w:r w:rsidRPr="00E10D0C">
              <w:rPr>
                <w:rFonts w:eastAsia="Lucida Sans Unicode" w:cs="Tahoma"/>
                <w:sz w:val="18"/>
                <w:szCs w:val="18"/>
                <w:lang w:val="en-US" w:eastAsia="en-US" w:bidi="en-US"/>
              </w:rPr>
              <w:t>скусство</w:t>
            </w:r>
          </w:p>
        </w:tc>
        <w:tc>
          <w:tcPr>
            <w:tcW w:w="471" w:type="pct"/>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1</w:t>
            </w: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1</w:t>
            </w: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hRule="exact" w:val="310"/>
        </w:trPr>
        <w:tc>
          <w:tcPr>
            <w:tcW w:w="2328" w:type="pct"/>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Технология</w:t>
            </w:r>
          </w:p>
        </w:tc>
        <w:tc>
          <w:tcPr>
            <w:tcW w:w="471" w:type="pct"/>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1</w:t>
            </w:r>
          </w:p>
        </w:tc>
        <w:tc>
          <w:tcPr>
            <w:tcW w:w="470" w:type="pct"/>
            <w:gridSpan w:val="2"/>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r w:rsidRPr="00E10D0C">
              <w:rPr>
                <w:rFonts w:eastAsia="Lucida Sans Unicode" w:cs="Tahoma"/>
                <w:sz w:val="16"/>
                <w:szCs w:val="16"/>
                <w:lang w:eastAsia="en-US" w:bidi="en-US"/>
              </w:rPr>
              <w:t>0,5</w:t>
            </w: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hRule="exact" w:val="519"/>
        </w:trPr>
        <w:tc>
          <w:tcPr>
            <w:tcW w:w="2328" w:type="pct"/>
            <w:tcBorders>
              <w:top w:val="single" w:sz="4" w:space="0" w:color="000000"/>
              <w:left w:val="single" w:sz="4" w:space="0" w:color="000000"/>
              <w:bottom w:val="single" w:sz="4" w:space="0" w:color="auto"/>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Основы</w:t>
            </w:r>
            <w:r w:rsidRPr="00E10D0C">
              <w:rPr>
                <w:rFonts w:eastAsia="Lucida Sans Unicode" w:cs="Tahoma"/>
                <w:sz w:val="18"/>
                <w:szCs w:val="18"/>
                <w:lang w:eastAsia="en-US" w:bidi="en-US"/>
              </w:rPr>
              <w:t xml:space="preserve"> </w:t>
            </w:r>
            <w:r w:rsidRPr="00E10D0C">
              <w:rPr>
                <w:rFonts w:eastAsia="Lucida Sans Unicode" w:cs="Tahoma"/>
                <w:sz w:val="18"/>
                <w:szCs w:val="18"/>
                <w:lang w:val="en-US" w:eastAsia="en-US" w:bidi="en-US"/>
              </w:rPr>
              <w:t>безопасности</w:t>
            </w:r>
            <w:r w:rsidRPr="00E10D0C">
              <w:rPr>
                <w:rFonts w:eastAsia="Lucida Sans Unicode" w:cs="Tahoma"/>
                <w:sz w:val="18"/>
                <w:szCs w:val="18"/>
                <w:lang w:eastAsia="en-US" w:bidi="en-US"/>
              </w:rPr>
              <w:t xml:space="preserve"> </w:t>
            </w:r>
            <w:r w:rsidRPr="00E10D0C">
              <w:rPr>
                <w:rFonts w:eastAsia="Lucida Sans Unicode" w:cs="Tahoma"/>
                <w:sz w:val="18"/>
                <w:szCs w:val="18"/>
                <w:lang w:val="en-US" w:eastAsia="en-US" w:bidi="en-US"/>
              </w:rPr>
              <w:t>жизнедеятельности</w:t>
            </w:r>
          </w:p>
        </w:tc>
        <w:tc>
          <w:tcPr>
            <w:tcW w:w="471" w:type="pct"/>
            <w:tcBorders>
              <w:top w:val="single" w:sz="4" w:space="0" w:color="000000"/>
              <w:left w:val="single" w:sz="4" w:space="0" w:color="000000"/>
              <w:bottom w:val="single" w:sz="4" w:space="0" w:color="000000"/>
              <w:right w:val="nil"/>
            </w:tcBorders>
            <w:vAlign w:val="center"/>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1</w:t>
            </w:r>
          </w:p>
        </w:tc>
        <w:tc>
          <w:tcPr>
            <w:tcW w:w="470" w:type="pct"/>
            <w:gridSpan w:val="2"/>
            <w:tcBorders>
              <w:top w:val="single" w:sz="4" w:space="0" w:color="000000"/>
              <w:left w:val="single" w:sz="4" w:space="0" w:color="000000"/>
              <w:bottom w:val="single" w:sz="4" w:space="0" w:color="000000"/>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1" w:type="pct"/>
            <w:gridSpan w:val="2"/>
            <w:tcBorders>
              <w:top w:val="single" w:sz="4" w:space="0" w:color="000000"/>
              <w:left w:val="single" w:sz="4" w:space="0" w:color="000000"/>
              <w:bottom w:val="single" w:sz="4" w:space="0" w:color="000000"/>
              <w:right w:val="nil"/>
            </w:tcBorders>
            <w:vAlign w:val="center"/>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1</w:t>
            </w: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val="309"/>
        </w:trPr>
        <w:tc>
          <w:tcPr>
            <w:tcW w:w="2328" w:type="pct"/>
            <w:tcBorders>
              <w:top w:val="single" w:sz="4" w:space="0" w:color="auto"/>
              <w:left w:val="single" w:sz="4" w:space="0" w:color="000000"/>
              <w:bottom w:val="single" w:sz="4" w:space="0" w:color="000000"/>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val="en-US" w:eastAsia="en-US" w:bidi="en-US"/>
              </w:rPr>
            </w:pPr>
            <w:r w:rsidRPr="00E10D0C">
              <w:rPr>
                <w:rFonts w:eastAsia="Lucida Sans Unicode" w:cs="Tahoma"/>
                <w:sz w:val="18"/>
                <w:szCs w:val="18"/>
                <w:lang w:val="en-US" w:eastAsia="en-US" w:bidi="en-US"/>
              </w:rPr>
              <w:t>Физическая</w:t>
            </w:r>
            <w:r w:rsidRPr="00E10D0C">
              <w:rPr>
                <w:rFonts w:eastAsia="Lucida Sans Unicode" w:cs="Tahoma"/>
                <w:sz w:val="18"/>
                <w:szCs w:val="18"/>
                <w:lang w:eastAsia="en-US" w:bidi="en-US"/>
              </w:rPr>
              <w:t xml:space="preserve"> </w:t>
            </w:r>
            <w:r w:rsidRPr="00E10D0C">
              <w:rPr>
                <w:rFonts w:eastAsia="Lucida Sans Unicode" w:cs="Tahoma"/>
                <w:sz w:val="18"/>
                <w:szCs w:val="18"/>
                <w:lang w:val="en-US" w:eastAsia="en-US" w:bidi="en-US"/>
              </w:rPr>
              <w:t>культура</w:t>
            </w:r>
          </w:p>
        </w:tc>
        <w:tc>
          <w:tcPr>
            <w:tcW w:w="471" w:type="pct"/>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3</w:t>
            </w:r>
          </w:p>
        </w:tc>
        <w:tc>
          <w:tcPr>
            <w:tcW w:w="470"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392"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0" w:type="pct"/>
            <w:gridSpan w:val="2"/>
            <w:tcBorders>
              <w:top w:val="single" w:sz="4" w:space="0" w:color="000000"/>
              <w:left w:val="single" w:sz="4" w:space="0" w:color="000000"/>
              <w:bottom w:val="single" w:sz="4" w:space="0" w:color="000000"/>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r w:rsidRPr="00E10D0C">
              <w:rPr>
                <w:rFonts w:eastAsia="Lucida Sans Unicode" w:cs="Tahoma"/>
                <w:sz w:val="16"/>
                <w:szCs w:val="16"/>
                <w:lang w:val="en-US" w:eastAsia="en-US" w:bidi="en-US"/>
              </w:rPr>
              <w:t>3</w:t>
            </w:r>
          </w:p>
        </w:tc>
        <w:tc>
          <w:tcPr>
            <w:tcW w:w="391" w:type="pct"/>
            <w:gridSpan w:val="2"/>
            <w:tcBorders>
              <w:top w:val="single" w:sz="4" w:space="0" w:color="000000"/>
              <w:left w:val="single" w:sz="4" w:space="0" w:color="000000"/>
              <w:bottom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c>
          <w:tcPr>
            <w:tcW w:w="478" w:type="pct"/>
            <w:gridSpan w:val="2"/>
            <w:tcBorders>
              <w:top w:val="single" w:sz="4" w:space="0" w:color="000000"/>
              <w:left w:val="single" w:sz="4" w:space="0" w:color="000000"/>
              <w:bottom w:val="single" w:sz="4" w:space="0" w:color="000000"/>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val="309"/>
        </w:trPr>
        <w:tc>
          <w:tcPr>
            <w:tcW w:w="5000" w:type="pct"/>
            <w:gridSpan w:val="12"/>
            <w:tcBorders>
              <w:top w:val="single" w:sz="4" w:space="0" w:color="auto"/>
              <w:left w:val="single" w:sz="4" w:space="0" w:color="000000"/>
              <w:bottom w:val="single" w:sz="4" w:space="0" w:color="000000"/>
              <w:right w:val="single" w:sz="4" w:space="0" w:color="000000"/>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val="en-US" w:eastAsia="en-US" w:bidi="en-US"/>
              </w:rPr>
            </w:pPr>
          </w:p>
        </w:tc>
      </w:tr>
      <w:tr w:rsidR="00E10D0C" w:rsidRPr="00E10D0C" w:rsidTr="00833122">
        <w:trPr>
          <w:cantSplit/>
          <w:trHeight w:val="770"/>
        </w:trPr>
        <w:tc>
          <w:tcPr>
            <w:tcW w:w="2328" w:type="pct"/>
            <w:tcBorders>
              <w:top w:val="single" w:sz="4" w:space="0" w:color="000000"/>
              <w:left w:val="single" w:sz="4" w:space="0" w:color="000000"/>
              <w:bottom w:val="single" w:sz="4" w:space="0" w:color="000000"/>
              <w:right w:val="nil"/>
            </w:tcBorders>
            <w:hideMark/>
          </w:tcPr>
          <w:p w:rsidR="00E10D0C" w:rsidRPr="00E10D0C" w:rsidRDefault="00E10D0C" w:rsidP="00E10D0C">
            <w:pPr>
              <w:tabs>
                <w:tab w:val="left" w:leader="underscore" w:pos="5784"/>
                <w:tab w:val="left" w:pos="8112"/>
              </w:tabs>
              <w:suppressAutoHyphens/>
              <w:autoSpaceDE/>
              <w:autoSpaceDN/>
              <w:adjustRightInd/>
              <w:snapToGrid w:val="0"/>
              <w:spacing w:before="43" w:line="276" w:lineRule="auto"/>
              <w:jc w:val="center"/>
              <w:rPr>
                <w:rFonts w:eastAsia="Lucida Sans Unicode" w:cs="Tahoma"/>
                <w:sz w:val="18"/>
                <w:szCs w:val="18"/>
                <w:lang w:eastAsia="en-US" w:bidi="en-US"/>
              </w:rPr>
            </w:pPr>
            <w:r w:rsidRPr="00E10D0C">
              <w:rPr>
                <w:rFonts w:eastAsia="Lucida Sans Unicode" w:cs="Tahoma"/>
                <w:sz w:val="18"/>
                <w:szCs w:val="18"/>
                <w:lang w:eastAsia="en-US" w:bidi="en-US"/>
              </w:rPr>
              <w:t>Функции и их графики</w:t>
            </w:r>
          </w:p>
        </w:tc>
        <w:tc>
          <w:tcPr>
            <w:tcW w:w="471" w:type="pct"/>
            <w:tcBorders>
              <w:top w:val="single" w:sz="4" w:space="0" w:color="000000"/>
              <w:left w:val="single" w:sz="4" w:space="0" w:color="000000"/>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p>
        </w:tc>
        <w:tc>
          <w:tcPr>
            <w:tcW w:w="470" w:type="pct"/>
            <w:gridSpan w:val="2"/>
            <w:tcBorders>
              <w:top w:val="single" w:sz="4" w:space="0" w:color="000000"/>
              <w:left w:val="single" w:sz="4" w:space="0" w:color="000000"/>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p>
        </w:tc>
        <w:tc>
          <w:tcPr>
            <w:tcW w:w="392" w:type="pct"/>
            <w:gridSpan w:val="2"/>
            <w:tcBorders>
              <w:top w:val="single" w:sz="4" w:space="0" w:color="000000"/>
              <w:left w:val="single" w:sz="4" w:space="0" w:color="000000"/>
              <w:right w:val="nil"/>
            </w:tcBorders>
            <w:vAlign w:val="center"/>
            <w:hideMark/>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p>
        </w:tc>
        <w:tc>
          <w:tcPr>
            <w:tcW w:w="470" w:type="pct"/>
            <w:gridSpan w:val="2"/>
            <w:tcBorders>
              <w:top w:val="single" w:sz="4" w:space="0" w:color="000000"/>
              <w:left w:val="single" w:sz="4" w:space="0" w:color="000000"/>
              <w:right w:val="nil"/>
            </w:tcBorders>
            <w:vAlign w:val="center"/>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p>
        </w:tc>
        <w:tc>
          <w:tcPr>
            <w:tcW w:w="392" w:type="pct"/>
            <w:gridSpan w:val="2"/>
            <w:tcBorders>
              <w:top w:val="single" w:sz="4" w:space="0" w:color="000000"/>
              <w:left w:val="single" w:sz="4" w:space="0" w:color="000000"/>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p>
        </w:tc>
        <w:tc>
          <w:tcPr>
            <w:tcW w:w="477" w:type="pct"/>
            <w:gridSpan w:val="2"/>
            <w:tcBorders>
              <w:top w:val="single" w:sz="4" w:space="0" w:color="000000"/>
              <w:left w:val="single" w:sz="4" w:space="0" w:color="000000"/>
              <w:right w:val="single" w:sz="4" w:space="0" w:color="000000"/>
            </w:tcBorders>
            <w:vAlign w:val="center"/>
            <w:hideMark/>
          </w:tcPr>
          <w:p w:rsidR="00E10D0C" w:rsidRPr="00E10D0C" w:rsidRDefault="00E10D0C" w:rsidP="00E10D0C">
            <w:pPr>
              <w:tabs>
                <w:tab w:val="left" w:leader="underscore" w:pos="5784"/>
                <w:tab w:val="left" w:pos="8112"/>
              </w:tabs>
              <w:suppressAutoHyphens/>
              <w:autoSpaceDE/>
              <w:autoSpaceDN/>
              <w:adjustRightInd/>
              <w:snapToGrid w:val="0"/>
              <w:spacing w:before="43" w:line="276" w:lineRule="auto"/>
              <w:jc w:val="center"/>
              <w:rPr>
                <w:rFonts w:eastAsia="Lucida Sans Unicode" w:cs="Tahoma"/>
                <w:sz w:val="16"/>
                <w:szCs w:val="16"/>
                <w:lang w:eastAsia="en-US" w:bidi="en-US"/>
              </w:rPr>
            </w:pPr>
            <w:r w:rsidRPr="00E10D0C">
              <w:rPr>
                <w:rFonts w:eastAsia="Lucida Sans Unicode" w:cs="Tahoma"/>
                <w:sz w:val="16"/>
                <w:szCs w:val="16"/>
                <w:lang w:eastAsia="en-US" w:bidi="en-US"/>
              </w:rPr>
              <w:t>0,5</w:t>
            </w:r>
          </w:p>
        </w:tc>
      </w:tr>
      <w:tr w:rsidR="00E10D0C" w:rsidRPr="00E10D0C" w:rsidTr="00833122">
        <w:trPr>
          <w:cantSplit/>
          <w:trHeight w:hRule="exact" w:val="413"/>
        </w:trPr>
        <w:tc>
          <w:tcPr>
            <w:tcW w:w="2328" w:type="pct"/>
            <w:vMerge w:val="restart"/>
            <w:tcBorders>
              <w:top w:val="single" w:sz="4" w:space="0" w:color="000000"/>
              <w:left w:val="single" w:sz="4" w:space="0" w:color="000000"/>
              <w:bottom w:val="single" w:sz="4" w:space="0" w:color="000000"/>
              <w:right w:val="single" w:sz="4" w:space="0" w:color="auto"/>
            </w:tcBorders>
            <w:hideMark/>
          </w:tcPr>
          <w:p w:rsidR="00E10D0C" w:rsidRPr="00E10D0C" w:rsidRDefault="00E10D0C" w:rsidP="00E10D0C">
            <w:pPr>
              <w:widowControl/>
              <w:suppressAutoHyphens/>
              <w:autoSpaceDE/>
              <w:autoSpaceDN/>
              <w:adjustRightInd/>
              <w:snapToGrid w:val="0"/>
              <w:spacing w:line="276" w:lineRule="auto"/>
              <w:jc w:val="center"/>
              <w:rPr>
                <w:rFonts w:eastAsia="Lucida Sans Unicode" w:cs="Tahoma"/>
                <w:b/>
                <w:i/>
                <w:sz w:val="21"/>
                <w:szCs w:val="21"/>
                <w:lang w:eastAsia="en-US" w:bidi="en-US"/>
              </w:rPr>
            </w:pPr>
            <w:r w:rsidRPr="00E10D0C">
              <w:rPr>
                <w:rFonts w:eastAsia="Lucida Sans Unicode" w:cs="Tahoma"/>
                <w:b/>
                <w:i/>
                <w:sz w:val="21"/>
                <w:szCs w:val="21"/>
                <w:lang w:eastAsia="en-US" w:bidi="en-US"/>
              </w:rPr>
              <w:t xml:space="preserve">Предельно допустимая аудиторная учебная нагрузка при 5- дневной учебной неделе </w:t>
            </w:r>
          </w:p>
        </w:tc>
        <w:tc>
          <w:tcPr>
            <w:tcW w:w="471" w:type="pct"/>
            <w:tcBorders>
              <w:top w:val="single" w:sz="4" w:space="0" w:color="000000"/>
              <w:left w:val="single" w:sz="4" w:space="0" w:color="000000"/>
              <w:bottom w:val="single" w:sz="4" w:space="0" w:color="auto"/>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line="276" w:lineRule="auto"/>
              <w:jc w:val="center"/>
              <w:rPr>
                <w:rFonts w:eastAsia="Lucida Sans Unicode" w:cs="Tahoma"/>
                <w:b/>
                <w:sz w:val="16"/>
                <w:szCs w:val="16"/>
                <w:lang w:val="en-US" w:eastAsia="en-US" w:bidi="en-US"/>
              </w:rPr>
            </w:pPr>
            <w:r w:rsidRPr="00E10D0C">
              <w:rPr>
                <w:rFonts w:eastAsia="Lucida Sans Unicode" w:cs="Tahoma"/>
                <w:b/>
                <w:sz w:val="16"/>
                <w:szCs w:val="16"/>
                <w:lang w:val="en-US" w:eastAsia="en-US" w:bidi="en-US"/>
              </w:rPr>
              <w:t>31</w:t>
            </w:r>
          </w:p>
        </w:tc>
        <w:tc>
          <w:tcPr>
            <w:tcW w:w="470" w:type="pct"/>
            <w:gridSpan w:val="2"/>
            <w:tcBorders>
              <w:top w:val="single" w:sz="4" w:space="0" w:color="000000"/>
              <w:left w:val="single" w:sz="4" w:space="0" w:color="000000"/>
              <w:bottom w:val="single" w:sz="4" w:space="0" w:color="auto"/>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line="276" w:lineRule="auto"/>
              <w:jc w:val="center"/>
              <w:rPr>
                <w:rFonts w:eastAsia="Lucida Sans Unicode" w:cs="Tahoma"/>
                <w:b/>
                <w:sz w:val="16"/>
                <w:szCs w:val="16"/>
                <w:lang w:val="en-US" w:eastAsia="en-US" w:bidi="en-US"/>
              </w:rPr>
            </w:pPr>
            <w:r w:rsidRPr="00E10D0C">
              <w:rPr>
                <w:rFonts w:eastAsia="Lucida Sans Unicode" w:cs="Tahoma"/>
                <w:b/>
                <w:sz w:val="16"/>
                <w:szCs w:val="16"/>
                <w:lang w:val="en-US" w:eastAsia="en-US" w:bidi="en-US"/>
              </w:rPr>
              <w:t>2</w:t>
            </w:r>
          </w:p>
        </w:tc>
        <w:tc>
          <w:tcPr>
            <w:tcW w:w="392" w:type="pct"/>
            <w:gridSpan w:val="2"/>
            <w:tcBorders>
              <w:top w:val="single" w:sz="4" w:space="0" w:color="000000"/>
              <w:left w:val="single" w:sz="4" w:space="0" w:color="000000"/>
              <w:bottom w:val="single" w:sz="4" w:space="0" w:color="auto"/>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line="276" w:lineRule="auto"/>
              <w:jc w:val="center"/>
              <w:rPr>
                <w:rFonts w:eastAsia="Lucida Sans Unicode" w:cs="Tahoma"/>
                <w:b/>
                <w:sz w:val="16"/>
                <w:szCs w:val="16"/>
                <w:shd w:val="clear" w:color="auto" w:fill="FFFFFF"/>
                <w:lang w:eastAsia="en-US" w:bidi="en-US"/>
              </w:rPr>
            </w:pPr>
            <w:r w:rsidRPr="00E10D0C">
              <w:rPr>
                <w:rFonts w:eastAsia="Lucida Sans Unicode" w:cs="Tahoma"/>
                <w:b/>
                <w:sz w:val="16"/>
                <w:szCs w:val="16"/>
                <w:shd w:val="clear" w:color="auto" w:fill="FFFFFF"/>
                <w:lang w:eastAsia="en-US" w:bidi="en-US"/>
              </w:rPr>
              <w:t>-</w:t>
            </w:r>
          </w:p>
        </w:tc>
        <w:tc>
          <w:tcPr>
            <w:tcW w:w="470" w:type="pct"/>
            <w:gridSpan w:val="2"/>
            <w:tcBorders>
              <w:top w:val="single" w:sz="4" w:space="0" w:color="000000"/>
              <w:left w:val="single" w:sz="4" w:space="0" w:color="000000"/>
              <w:bottom w:val="single" w:sz="4" w:space="0" w:color="auto"/>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line="276" w:lineRule="auto"/>
              <w:jc w:val="center"/>
              <w:rPr>
                <w:rFonts w:eastAsia="Lucida Sans Unicode" w:cs="Tahoma"/>
                <w:b/>
                <w:sz w:val="16"/>
                <w:szCs w:val="16"/>
                <w:lang w:val="en-US" w:eastAsia="en-US" w:bidi="en-US"/>
              </w:rPr>
            </w:pPr>
            <w:r w:rsidRPr="00E10D0C">
              <w:rPr>
                <w:rFonts w:eastAsia="Lucida Sans Unicode" w:cs="Tahoma"/>
                <w:b/>
                <w:sz w:val="16"/>
                <w:szCs w:val="16"/>
                <w:lang w:val="en-US" w:eastAsia="en-US" w:bidi="en-US"/>
              </w:rPr>
              <w:t>30</w:t>
            </w:r>
          </w:p>
        </w:tc>
        <w:tc>
          <w:tcPr>
            <w:tcW w:w="392" w:type="pct"/>
            <w:gridSpan w:val="2"/>
            <w:tcBorders>
              <w:top w:val="single" w:sz="4" w:space="0" w:color="000000"/>
              <w:left w:val="single" w:sz="4" w:space="0" w:color="000000"/>
              <w:bottom w:val="single" w:sz="4" w:space="0" w:color="auto"/>
              <w:right w:val="nil"/>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line="276" w:lineRule="auto"/>
              <w:jc w:val="center"/>
              <w:rPr>
                <w:rFonts w:eastAsia="Lucida Sans Unicode" w:cs="Tahoma"/>
                <w:b/>
                <w:sz w:val="16"/>
                <w:szCs w:val="16"/>
                <w:lang w:val="en-US" w:eastAsia="en-US" w:bidi="en-US"/>
              </w:rPr>
            </w:pPr>
            <w:r w:rsidRPr="00E10D0C">
              <w:rPr>
                <w:rFonts w:eastAsia="Lucida Sans Unicode" w:cs="Tahoma"/>
                <w:b/>
                <w:sz w:val="16"/>
                <w:szCs w:val="16"/>
                <w:lang w:val="en-US" w:eastAsia="en-US" w:bidi="en-US"/>
              </w:rPr>
              <w:t>2</w:t>
            </w:r>
          </w:p>
        </w:tc>
        <w:tc>
          <w:tcPr>
            <w:tcW w:w="477" w:type="pct"/>
            <w:gridSpan w:val="2"/>
            <w:tcBorders>
              <w:top w:val="single" w:sz="4" w:space="0" w:color="000000"/>
              <w:left w:val="single" w:sz="4" w:space="0" w:color="000000"/>
              <w:bottom w:val="single" w:sz="4" w:space="0" w:color="auto"/>
              <w:right w:val="single" w:sz="4" w:space="0" w:color="000000"/>
            </w:tcBorders>
            <w:hideMark/>
          </w:tcPr>
          <w:p w:rsidR="00E10D0C" w:rsidRPr="00E10D0C" w:rsidRDefault="00E10D0C" w:rsidP="00E10D0C">
            <w:pPr>
              <w:widowControl/>
              <w:tabs>
                <w:tab w:val="left" w:leader="underscore" w:pos="5784"/>
                <w:tab w:val="left" w:pos="8112"/>
              </w:tabs>
              <w:suppressAutoHyphens/>
              <w:autoSpaceDE/>
              <w:autoSpaceDN/>
              <w:adjustRightInd/>
              <w:snapToGrid w:val="0"/>
              <w:spacing w:line="276" w:lineRule="auto"/>
              <w:jc w:val="center"/>
              <w:rPr>
                <w:rFonts w:eastAsia="Lucida Sans Unicode" w:cs="Tahoma"/>
                <w:b/>
                <w:sz w:val="16"/>
                <w:szCs w:val="16"/>
                <w:shd w:val="clear" w:color="auto" w:fill="FFFFFF"/>
                <w:lang w:eastAsia="en-US" w:bidi="en-US"/>
              </w:rPr>
            </w:pPr>
            <w:r w:rsidRPr="00E10D0C">
              <w:rPr>
                <w:rFonts w:eastAsia="Lucida Sans Unicode" w:cs="Tahoma"/>
                <w:b/>
                <w:sz w:val="16"/>
                <w:szCs w:val="16"/>
                <w:shd w:val="clear" w:color="auto" w:fill="FFFFFF"/>
                <w:lang w:eastAsia="en-US" w:bidi="en-US"/>
              </w:rPr>
              <w:t>1</w:t>
            </w:r>
          </w:p>
        </w:tc>
      </w:tr>
      <w:tr w:rsidR="00E10D0C" w:rsidRPr="00E10D0C" w:rsidTr="00833122">
        <w:trPr>
          <w:cantSplit/>
          <w:trHeight w:hRule="exact" w:val="438"/>
        </w:trPr>
        <w:tc>
          <w:tcPr>
            <w:tcW w:w="2328" w:type="pct"/>
            <w:vMerge/>
            <w:tcBorders>
              <w:top w:val="single" w:sz="4" w:space="0" w:color="000000"/>
              <w:left w:val="single" w:sz="4" w:space="0" w:color="000000"/>
              <w:bottom w:val="single" w:sz="4" w:space="0" w:color="auto"/>
              <w:right w:val="single" w:sz="4" w:space="0" w:color="auto"/>
            </w:tcBorders>
          </w:tcPr>
          <w:p w:rsidR="00E10D0C" w:rsidRPr="00E10D0C" w:rsidRDefault="00E10D0C" w:rsidP="00E10D0C">
            <w:pPr>
              <w:widowControl/>
              <w:suppressAutoHyphens/>
              <w:autoSpaceDE/>
              <w:autoSpaceDN/>
              <w:adjustRightInd/>
              <w:snapToGrid w:val="0"/>
              <w:spacing w:line="276" w:lineRule="auto"/>
              <w:jc w:val="center"/>
              <w:rPr>
                <w:rFonts w:eastAsia="Lucida Sans Unicode" w:cs="Tahoma"/>
                <w:b/>
                <w:i/>
                <w:sz w:val="21"/>
                <w:szCs w:val="21"/>
                <w:lang w:eastAsia="en-US" w:bidi="en-US"/>
              </w:rPr>
            </w:pPr>
          </w:p>
        </w:tc>
        <w:tc>
          <w:tcPr>
            <w:tcW w:w="1333" w:type="pct"/>
            <w:gridSpan w:val="5"/>
            <w:tcBorders>
              <w:top w:val="single" w:sz="4" w:space="0" w:color="auto"/>
              <w:left w:val="single" w:sz="4" w:space="0" w:color="000000"/>
              <w:bottom w:val="single" w:sz="4" w:space="0" w:color="auto"/>
              <w:right w:val="nil"/>
            </w:tcBorders>
          </w:tcPr>
          <w:p w:rsidR="00E10D0C" w:rsidRPr="00E10D0C" w:rsidRDefault="00E10D0C" w:rsidP="00E10D0C">
            <w:pPr>
              <w:widowControl/>
              <w:tabs>
                <w:tab w:val="left" w:leader="underscore" w:pos="5784"/>
                <w:tab w:val="left" w:pos="8112"/>
              </w:tabs>
              <w:suppressAutoHyphens/>
              <w:autoSpaceDE/>
              <w:autoSpaceDN/>
              <w:adjustRightInd/>
              <w:snapToGrid w:val="0"/>
              <w:spacing w:line="276" w:lineRule="auto"/>
              <w:jc w:val="center"/>
              <w:rPr>
                <w:rFonts w:eastAsia="Lucida Sans Unicode" w:cs="Tahoma"/>
                <w:b/>
                <w:sz w:val="16"/>
                <w:szCs w:val="16"/>
                <w:shd w:val="clear" w:color="auto" w:fill="FFFFFF"/>
                <w:lang w:eastAsia="en-US" w:bidi="en-US"/>
              </w:rPr>
            </w:pPr>
            <w:r w:rsidRPr="00E10D0C">
              <w:rPr>
                <w:rFonts w:eastAsia="Lucida Sans Unicode" w:cs="Tahoma"/>
                <w:b/>
                <w:sz w:val="16"/>
                <w:szCs w:val="16"/>
                <w:shd w:val="clear" w:color="auto" w:fill="FFFFFF"/>
                <w:lang w:eastAsia="en-US" w:bidi="en-US"/>
              </w:rPr>
              <w:t>33</w:t>
            </w:r>
          </w:p>
        </w:tc>
        <w:tc>
          <w:tcPr>
            <w:tcW w:w="1339" w:type="pct"/>
            <w:gridSpan w:val="6"/>
            <w:tcBorders>
              <w:top w:val="single" w:sz="4" w:space="0" w:color="auto"/>
              <w:left w:val="single" w:sz="4" w:space="0" w:color="000000"/>
              <w:bottom w:val="single" w:sz="4" w:space="0" w:color="auto"/>
              <w:right w:val="single" w:sz="4" w:space="0" w:color="000000"/>
            </w:tcBorders>
          </w:tcPr>
          <w:p w:rsidR="00E10D0C" w:rsidRPr="00E10D0C" w:rsidRDefault="00E10D0C" w:rsidP="00E10D0C">
            <w:pPr>
              <w:widowControl/>
              <w:tabs>
                <w:tab w:val="left" w:leader="underscore" w:pos="5784"/>
                <w:tab w:val="left" w:pos="8112"/>
              </w:tabs>
              <w:suppressAutoHyphens/>
              <w:autoSpaceDE/>
              <w:autoSpaceDN/>
              <w:adjustRightInd/>
              <w:snapToGrid w:val="0"/>
              <w:spacing w:line="276" w:lineRule="auto"/>
              <w:jc w:val="center"/>
              <w:rPr>
                <w:rFonts w:eastAsia="Lucida Sans Unicode" w:cs="Tahoma"/>
                <w:b/>
                <w:sz w:val="16"/>
                <w:szCs w:val="16"/>
                <w:shd w:val="clear" w:color="auto" w:fill="FFFFFF"/>
                <w:lang w:eastAsia="en-US" w:bidi="en-US"/>
              </w:rPr>
            </w:pPr>
            <w:r w:rsidRPr="00E10D0C">
              <w:rPr>
                <w:rFonts w:eastAsia="Lucida Sans Unicode" w:cs="Tahoma"/>
                <w:b/>
                <w:sz w:val="16"/>
                <w:szCs w:val="16"/>
                <w:shd w:val="clear" w:color="auto" w:fill="FFFFFF"/>
                <w:lang w:eastAsia="en-US" w:bidi="en-US"/>
              </w:rPr>
              <w:t>33</w:t>
            </w:r>
          </w:p>
        </w:tc>
      </w:tr>
      <w:tr w:rsidR="00E10D0C" w:rsidRPr="00E10D0C" w:rsidTr="00833122">
        <w:trPr>
          <w:trHeight w:val="70"/>
        </w:trPr>
        <w:tc>
          <w:tcPr>
            <w:tcW w:w="2328" w:type="pct"/>
            <w:vMerge/>
            <w:tcBorders>
              <w:top w:val="single" w:sz="4" w:space="0" w:color="000000"/>
              <w:left w:val="single" w:sz="4" w:space="0" w:color="000000"/>
              <w:bottom w:val="single" w:sz="4" w:space="0" w:color="000000"/>
              <w:right w:val="single" w:sz="4" w:space="0" w:color="auto"/>
            </w:tcBorders>
            <w:vAlign w:val="center"/>
            <w:hideMark/>
          </w:tcPr>
          <w:p w:rsidR="00E10D0C" w:rsidRPr="00E10D0C" w:rsidRDefault="00E10D0C" w:rsidP="00E10D0C">
            <w:pPr>
              <w:widowControl/>
              <w:autoSpaceDE/>
              <w:autoSpaceDN/>
              <w:adjustRightInd/>
              <w:spacing w:line="0" w:lineRule="atLeast"/>
              <w:rPr>
                <w:rFonts w:eastAsia="Lucida Sans Unicode" w:cs="Tahoma"/>
                <w:b/>
                <w:i/>
                <w:sz w:val="21"/>
                <w:szCs w:val="21"/>
                <w:lang w:eastAsia="en-US" w:bidi="en-US"/>
              </w:rPr>
            </w:pPr>
          </w:p>
        </w:tc>
        <w:tc>
          <w:tcPr>
            <w:tcW w:w="883" w:type="pct"/>
            <w:gridSpan w:val="2"/>
            <w:tcBorders>
              <w:top w:val="single" w:sz="4" w:space="0" w:color="auto"/>
            </w:tcBorders>
            <w:vAlign w:val="center"/>
            <w:hideMark/>
          </w:tcPr>
          <w:p w:rsidR="00E10D0C" w:rsidRPr="00E10D0C" w:rsidRDefault="00E10D0C" w:rsidP="00E10D0C">
            <w:pPr>
              <w:widowControl/>
              <w:autoSpaceDE/>
              <w:autoSpaceDN/>
              <w:adjustRightInd/>
              <w:spacing w:line="0" w:lineRule="atLeast"/>
              <w:rPr>
                <w:rFonts w:ascii="Calibri" w:eastAsia="Calibri" w:hAnsi="Calibri"/>
              </w:rPr>
            </w:pPr>
          </w:p>
        </w:tc>
        <w:tc>
          <w:tcPr>
            <w:tcW w:w="352" w:type="pct"/>
            <w:gridSpan w:val="2"/>
            <w:tcBorders>
              <w:top w:val="single" w:sz="4" w:space="0" w:color="auto"/>
            </w:tcBorders>
            <w:vAlign w:val="center"/>
            <w:hideMark/>
          </w:tcPr>
          <w:p w:rsidR="00E10D0C" w:rsidRPr="00E10D0C" w:rsidRDefault="00E10D0C" w:rsidP="00E10D0C">
            <w:pPr>
              <w:widowControl/>
              <w:autoSpaceDE/>
              <w:autoSpaceDN/>
              <w:adjustRightInd/>
              <w:spacing w:line="0" w:lineRule="atLeast"/>
              <w:rPr>
                <w:rFonts w:ascii="Calibri" w:eastAsia="Calibri" w:hAnsi="Calibri"/>
              </w:rPr>
            </w:pPr>
          </w:p>
        </w:tc>
        <w:tc>
          <w:tcPr>
            <w:tcW w:w="130" w:type="pct"/>
            <w:gridSpan w:val="2"/>
            <w:tcBorders>
              <w:top w:val="single" w:sz="4" w:space="0" w:color="auto"/>
            </w:tcBorders>
            <w:vAlign w:val="center"/>
            <w:hideMark/>
          </w:tcPr>
          <w:p w:rsidR="00E10D0C" w:rsidRPr="00E10D0C" w:rsidRDefault="00E10D0C" w:rsidP="00E10D0C">
            <w:pPr>
              <w:widowControl/>
              <w:autoSpaceDE/>
              <w:autoSpaceDN/>
              <w:adjustRightInd/>
              <w:spacing w:line="0" w:lineRule="atLeast"/>
              <w:rPr>
                <w:rFonts w:ascii="Calibri" w:eastAsia="Calibri" w:hAnsi="Calibri"/>
              </w:rPr>
            </w:pPr>
          </w:p>
        </w:tc>
        <w:tc>
          <w:tcPr>
            <w:tcW w:w="667" w:type="pct"/>
            <w:gridSpan w:val="2"/>
            <w:tcBorders>
              <w:top w:val="single" w:sz="4" w:space="0" w:color="auto"/>
            </w:tcBorders>
            <w:vAlign w:val="center"/>
            <w:hideMark/>
          </w:tcPr>
          <w:p w:rsidR="00E10D0C" w:rsidRPr="00E10D0C" w:rsidRDefault="00E10D0C" w:rsidP="00E10D0C">
            <w:pPr>
              <w:widowControl/>
              <w:autoSpaceDE/>
              <w:autoSpaceDN/>
              <w:adjustRightInd/>
              <w:spacing w:line="0" w:lineRule="atLeast"/>
              <w:rPr>
                <w:rFonts w:ascii="Calibri" w:eastAsia="Calibri" w:hAnsi="Calibri"/>
              </w:rPr>
            </w:pPr>
          </w:p>
        </w:tc>
        <w:tc>
          <w:tcPr>
            <w:tcW w:w="436" w:type="pct"/>
            <w:gridSpan w:val="2"/>
            <w:tcBorders>
              <w:top w:val="single" w:sz="4" w:space="0" w:color="auto"/>
            </w:tcBorders>
            <w:vAlign w:val="center"/>
            <w:hideMark/>
          </w:tcPr>
          <w:p w:rsidR="00E10D0C" w:rsidRPr="00E10D0C" w:rsidRDefault="00E10D0C" w:rsidP="00E10D0C">
            <w:pPr>
              <w:widowControl/>
              <w:autoSpaceDE/>
              <w:autoSpaceDN/>
              <w:adjustRightInd/>
              <w:spacing w:line="0" w:lineRule="atLeast"/>
              <w:rPr>
                <w:rFonts w:ascii="Calibri" w:eastAsia="Calibri" w:hAnsi="Calibri"/>
              </w:rPr>
            </w:pPr>
          </w:p>
        </w:tc>
        <w:tc>
          <w:tcPr>
            <w:tcW w:w="203" w:type="pct"/>
            <w:tcBorders>
              <w:top w:val="single" w:sz="4" w:space="0" w:color="auto"/>
            </w:tcBorders>
            <w:vAlign w:val="center"/>
            <w:hideMark/>
          </w:tcPr>
          <w:p w:rsidR="00E10D0C" w:rsidRPr="00E10D0C" w:rsidRDefault="00E10D0C" w:rsidP="00E10D0C">
            <w:pPr>
              <w:widowControl/>
              <w:autoSpaceDE/>
              <w:autoSpaceDN/>
              <w:adjustRightInd/>
              <w:spacing w:line="0" w:lineRule="atLeast"/>
              <w:rPr>
                <w:rFonts w:ascii="Calibri" w:eastAsia="Calibri" w:hAnsi="Calibri"/>
              </w:rPr>
            </w:pPr>
          </w:p>
        </w:tc>
      </w:tr>
    </w:tbl>
    <w:p w:rsidR="00E10D0C" w:rsidRPr="00E10D0C" w:rsidRDefault="00E10D0C" w:rsidP="00E10D0C">
      <w:pPr>
        <w:widowControl/>
        <w:autoSpaceDE/>
        <w:autoSpaceDN/>
        <w:adjustRightInd/>
        <w:spacing w:line="0" w:lineRule="atLeast"/>
        <w:rPr>
          <w:rFonts w:eastAsia="SimSun"/>
          <w:kern w:val="2"/>
          <w:sz w:val="21"/>
          <w:lang w:val="en-US" w:eastAsia="zh-CN"/>
        </w:rPr>
      </w:pPr>
    </w:p>
    <w:p w:rsidR="006178A3" w:rsidRDefault="006178A3" w:rsidP="006178A3">
      <w:pPr>
        <w:spacing w:after="120"/>
        <w:ind w:firstLine="284"/>
        <w:jc w:val="center"/>
        <w:rPr>
          <w:b/>
          <w:sz w:val="28"/>
          <w:szCs w:val="28"/>
        </w:rPr>
      </w:pPr>
    </w:p>
    <w:p w:rsidR="00005E34" w:rsidRDefault="00005E34" w:rsidP="004012A0">
      <w:pPr>
        <w:tabs>
          <w:tab w:val="left" w:pos="709"/>
        </w:tabs>
        <w:suppressAutoHyphens/>
        <w:ind w:left="720"/>
        <w:jc w:val="center"/>
        <w:rPr>
          <w:rFonts w:eastAsia="Arial"/>
          <w:b/>
          <w:sz w:val="26"/>
          <w:szCs w:val="26"/>
        </w:rPr>
      </w:pPr>
    </w:p>
    <w:p w:rsidR="00005E34" w:rsidRDefault="00005E34" w:rsidP="004012A0">
      <w:pPr>
        <w:tabs>
          <w:tab w:val="left" w:pos="709"/>
        </w:tabs>
        <w:suppressAutoHyphens/>
        <w:ind w:left="720"/>
        <w:jc w:val="center"/>
        <w:rPr>
          <w:rFonts w:eastAsia="Arial"/>
          <w:b/>
          <w:sz w:val="26"/>
          <w:szCs w:val="26"/>
        </w:rPr>
      </w:pPr>
    </w:p>
    <w:p w:rsidR="00005E34" w:rsidRDefault="00005E34" w:rsidP="004012A0">
      <w:pPr>
        <w:tabs>
          <w:tab w:val="left" w:pos="709"/>
        </w:tabs>
        <w:suppressAutoHyphens/>
        <w:ind w:left="720"/>
        <w:jc w:val="center"/>
        <w:rPr>
          <w:rFonts w:eastAsia="Arial"/>
          <w:b/>
          <w:sz w:val="26"/>
          <w:szCs w:val="26"/>
        </w:rPr>
      </w:pPr>
    </w:p>
    <w:p w:rsidR="00005E34" w:rsidRDefault="00005E34" w:rsidP="004012A0">
      <w:pPr>
        <w:tabs>
          <w:tab w:val="left" w:pos="709"/>
        </w:tabs>
        <w:suppressAutoHyphens/>
        <w:ind w:left="720"/>
        <w:jc w:val="center"/>
        <w:rPr>
          <w:rFonts w:eastAsia="Arial"/>
          <w:b/>
          <w:sz w:val="26"/>
          <w:szCs w:val="26"/>
        </w:rPr>
      </w:pPr>
    </w:p>
    <w:p w:rsidR="00005E34" w:rsidRDefault="00005E34" w:rsidP="004012A0">
      <w:pPr>
        <w:tabs>
          <w:tab w:val="left" w:pos="709"/>
        </w:tabs>
        <w:suppressAutoHyphens/>
        <w:ind w:left="720"/>
        <w:jc w:val="center"/>
        <w:rPr>
          <w:rFonts w:eastAsia="Arial"/>
          <w:b/>
          <w:sz w:val="26"/>
          <w:szCs w:val="26"/>
        </w:rPr>
      </w:pPr>
    </w:p>
    <w:p w:rsidR="00005E34" w:rsidRDefault="00005E34" w:rsidP="005210CA">
      <w:pPr>
        <w:tabs>
          <w:tab w:val="left" w:pos="709"/>
        </w:tabs>
        <w:suppressAutoHyphens/>
        <w:rPr>
          <w:rFonts w:eastAsia="Arial"/>
          <w:b/>
          <w:sz w:val="26"/>
          <w:szCs w:val="26"/>
        </w:rPr>
      </w:pPr>
    </w:p>
    <w:p w:rsidR="004012A0" w:rsidRPr="00E00DDA" w:rsidRDefault="004012A0" w:rsidP="0075061D">
      <w:pPr>
        <w:tabs>
          <w:tab w:val="left" w:pos="709"/>
        </w:tabs>
        <w:suppressAutoHyphens/>
        <w:ind w:left="720"/>
        <w:jc w:val="center"/>
        <w:rPr>
          <w:rFonts w:eastAsia="Arial"/>
          <w:b/>
          <w:sz w:val="26"/>
          <w:szCs w:val="26"/>
        </w:rPr>
      </w:pPr>
      <w:r w:rsidRPr="00E00DDA">
        <w:rPr>
          <w:rFonts w:eastAsia="Arial"/>
          <w:b/>
          <w:sz w:val="26"/>
          <w:szCs w:val="26"/>
        </w:rPr>
        <w:t>Перспективный учебный</w:t>
      </w:r>
      <w:r w:rsidRPr="00E00DDA">
        <w:rPr>
          <w:b/>
          <w:sz w:val="26"/>
          <w:szCs w:val="26"/>
        </w:rPr>
        <w:t xml:space="preserve"> </w:t>
      </w:r>
      <w:r w:rsidRPr="00E00DDA">
        <w:rPr>
          <w:rFonts w:eastAsia="Arial"/>
          <w:b/>
          <w:sz w:val="26"/>
          <w:szCs w:val="26"/>
        </w:rPr>
        <w:t>план</w:t>
      </w:r>
    </w:p>
    <w:p w:rsidR="004012A0" w:rsidRPr="00E00DDA" w:rsidRDefault="004012A0" w:rsidP="0075061D">
      <w:pPr>
        <w:ind w:left="720"/>
        <w:jc w:val="center"/>
        <w:rPr>
          <w:sz w:val="26"/>
          <w:szCs w:val="26"/>
        </w:rPr>
      </w:pPr>
      <w:r w:rsidRPr="00E00DDA">
        <w:rPr>
          <w:sz w:val="26"/>
          <w:szCs w:val="26"/>
        </w:rPr>
        <w:t>муниципального бюджетного общеобразовательного учреждения</w:t>
      </w:r>
    </w:p>
    <w:p w:rsidR="0075061D" w:rsidRDefault="004012A0" w:rsidP="0075061D">
      <w:pPr>
        <w:ind w:left="720"/>
        <w:jc w:val="center"/>
        <w:rPr>
          <w:sz w:val="26"/>
          <w:szCs w:val="26"/>
        </w:rPr>
      </w:pPr>
      <w:r w:rsidRPr="00E00DDA">
        <w:rPr>
          <w:sz w:val="26"/>
          <w:szCs w:val="26"/>
        </w:rPr>
        <w:t>«</w:t>
      </w:r>
      <w:r w:rsidR="005210CA">
        <w:rPr>
          <w:sz w:val="26"/>
          <w:szCs w:val="26"/>
        </w:rPr>
        <w:t xml:space="preserve">Айдарская </w:t>
      </w:r>
      <w:r>
        <w:rPr>
          <w:sz w:val="26"/>
          <w:szCs w:val="26"/>
        </w:rPr>
        <w:t>средняя</w:t>
      </w:r>
      <w:r w:rsidRPr="00E00DDA">
        <w:rPr>
          <w:sz w:val="26"/>
          <w:szCs w:val="26"/>
        </w:rPr>
        <w:t xml:space="preserve"> общеобразовательная школа</w:t>
      </w:r>
      <w:r w:rsidR="005210CA">
        <w:rPr>
          <w:sz w:val="26"/>
          <w:szCs w:val="26"/>
        </w:rPr>
        <w:t xml:space="preserve"> имени Героя Советского Союза Бориса Григорьевича Кандыбина Ровеньского района </w:t>
      </w:r>
    </w:p>
    <w:p w:rsidR="004012A0" w:rsidRPr="00E00DDA" w:rsidRDefault="005210CA" w:rsidP="0075061D">
      <w:pPr>
        <w:ind w:left="720"/>
        <w:jc w:val="center"/>
        <w:rPr>
          <w:sz w:val="26"/>
          <w:szCs w:val="26"/>
        </w:rPr>
      </w:pPr>
      <w:r>
        <w:rPr>
          <w:sz w:val="26"/>
          <w:szCs w:val="26"/>
        </w:rPr>
        <w:t>Белгородской области</w:t>
      </w:r>
      <w:r w:rsidR="004012A0" w:rsidRPr="00E00DDA">
        <w:rPr>
          <w:sz w:val="26"/>
          <w:szCs w:val="26"/>
        </w:rPr>
        <w:t>»</w:t>
      </w:r>
      <w:r w:rsidR="0075061D">
        <w:rPr>
          <w:sz w:val="26"/>
          <w:szCs w:val="26"/>
        </w:rPr>
        <w:t xml:space="preserve">  </w:t>
      </w:r>
      <w:r w:rsidR="004012A0" w:rsidRPr="00E00DDA">
        <w:rPr>
          <w:sz w:val="26"/>
          <w:szCs w:val="26"/>
        </w:rPr>
        <w:t xml:space="preserve"> (ФКГОС-2004)</w:t>
      </w:r>
    </w:p>
    <w:p w:rsidR="004012A0" w:rsidRPr="00E00DDA" w:rsidRDefault="004012A0" w:rsidP="0075061D">
      <w:pPr>
        <w:tabs>
          <w:tab w:val="left" w:pos="709"/>
        </w:tabs>
        <w:jc w:val="center"/>
        <w:rPr>
          <w:rFonts w:eastAsia="Arial"/>
          <w:i/>
          <w:sz w:val="26"/>
          <w:szCs w:val="26"/>
        </w:rPr>
      </w:pPr>
      <w:r w:rsidRPr="00E00DDA">
        <w:rPr>
          <w:rFonts w:eastAsia="Arial"/>
          <w:i/>
          <w:sz w:val="26"/>
          <w:szCs w:val="26"/>
        </w:rPr>
        <w:t>Основное общее образование</w:t>
      </w:r>
    </w:p>
    <w:tbl>
      <w:tblPr>
        <w:tblW w:w="8825" w:type="dxa"/>
        <w:tblInd w:w="19" w:type="dxa"/>
        <w:tblLayout w:type="fixed"/>
        <w:tblCellMar>
          <w:top w:w="55" w:type="dxa"/>
          <w:left w:w="55" w:type="dxa"/>
          <w:bottom w:w="55" w:type="dxa"/>
          <w:right w:w="55" w:type="dxa"/>
        </w:tblCellMar>
        <w:tblLook w:val="0000"/>
      </w:tblPr>
      <w:tblGrid>
        <w:gridCol w:w="3059"/>
        <w:gridCol w:w="1471"/>
        <w:gridCol w:w="42"/>
        <w:gridCol w:w="1985"/>
        <w:gridCol w:w="2268"/>
      </w:tblGrid>
      <w:tr w:rsidR="00D27249" w:rsidTr="005210CA">
        <w:trPr>
          <w:cantSplit/>
          <w:trHeight w:val="300"/>
        </w:trPr>
        <w:tc>
          <w:tcPr>
            <w:tcW w:w="3059" w:type="dxa"/>
            <w:tcBorders>
              <w:top w:val="single" w:sz="1" w:space="0" w:color="000000"/>
              <w:left w:val="single" w:sz="1" w:space="0" w:color="000000"/>
              <w:bottom w:val="single" w:sz="1" w:space="0" w:color="000000"/>
            </w:tcBorders>
            <w:shd w:val="clear" w:color="auto" w:fill="auto"/>
          </w:tcPr>
          <w:p w:rsidR="00D27249" w:rsidRDefault="00D27249" w:rsidP="00333993">
            <w:pPr>
              <w:spacing w:line="200" w:lineRule="atLeast"/>
              <w:jc w:val="center"/>
              <w:rPr>
                <w:b/>
              </w:rPr>
            </w:pPr>
            <w:r>
              <w:rPr>
                <w:b/>
              </w:rPr>
              <w:t>Учебные предметы</w:t>
            </w:r>
          </w:p>
        </w:tc>
        <w:tc>
          <w:tcPr>
            <w:tcW w:w="1471" w:type="dxa"/>
            <w:tcBorders>
              <w:top w:val="single" w:sz="1" w:space="0" w:color="000000"/>
              <w:left w:val="single" w:sz="1" w:space="0" w:color="000000"/>
              <w:bottom w:val="single" w:sz="1" w:space="0" w:color="000000"/>
            </w:tcBorders>
            <w:shd w:val="clear" w:color="auto" w:fill="auto"/>
          </w:tcPr>
          <w:p w:rsidR="00D27249" w:rsidRDefault="00D27249" w:rsidP="00333993">
            <w:pPr>
              <w:tabs>
                <w:tab w:val="left" w:leader="underscore" w:pos="5897"/>
                <w:tab w:val="left" w:pos="8225"/>
              </w:tabs>
              <w:snapToGrid w:val="0"/>
              <w:spacing w:line="200" w:lineRule="atLeast"/>
              <w:ind w:left="-55" w:right="-22"/>
              <w:jc w:val="center"/>
              <w:rPr>
                <w:b/>
              </w:rPr>
            </w:pPr>
            <w:r>
              <w:rPr>
                <w:b/>
              </w:rPr>
              <w:t>8 класс</w:t>
            </w:r>
          </w:p>
        </w:tc>
        <w:tc>
          <w:tcPr>
            <w:tcW w:w="2027" w:type="dxa"/>
            <w:gridSpan w:val="2"/>
            <w:tcBorders>
              <w:top w:val="single" w:sz="1" w:space="0" w:color="000000"/>
              <w:left w:val="single" w:sz="1" w:space="0" w:color="000000"/>
              <w:bottom w:val="single" w:sz="1" w:space="0" w:color="000000"/>
            </w:tcBorders>
            <w:shd w:val="clear" w:color="auto" w:fill="auto"/>
          </w:tcPr>
          <w:p w:rsidR="00D27249" w:rsidRDefault="00D27249" w:rsidP="00333993">
            <w:pPr>
              <w:tabs>
                <w:tab w:val="left" w:leader="underscore" w:pos="5897"/>
                <w:tab w:val="left" w:pos="8225"/>
              </w:tabs>
              <w:snapToGrid w:val="0"/>
              <w:spacing w:line="200" w:lineRule="atLeast"/>
              <w:ind w:left="-55" w:right="-22"/>
              <w:jc w:val="center"/>
              <w:rPr>
                <w:b/>
              </w:rPr>
            </w:pPr>
            <w:r>
              <w:rPr>
                <w:b/>
              </w:rPr>
              <w:t>9 класс</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897"/>
                <w:tab w:val="left" w:pos="8225"/>
              </w:tabs>
              <w:snapToGrid w:val="0"/>
              <w:spacing w:line="200" w:lineRule="atLeast"/>
              <w:ind w:left="-55" w:right="-22"/>
              <w:jc w:val="center"/>
              <w:rPr>
                <w:b/>
              </w:rPr>
            </w:pPr>
            <w:r>
              <w:rPr>
                <w:b/>
              </w:rPr>
              <w:t>Всего</w:t>
            </w:r>
          </w:p>
        </w:tc>
      </w:tr>
      <w:tr w:rsidR="00D27249" w:rsidTr="005210CA">
        <w:trPr>
          <w:cantSplit/>
          <w:trHeight w:val="204"/>
        </w:trPr>
        <w:tc>
          <w:tcPr>
            <w:tcW w:w="8825" w:type="dxa"/>
            <w:gridSpan w:val="5"/>
            <w:tcBorders>
              <w:left w:val="single" w:sz="4" w:space="0" w:color="auto"/>
              <w:bottom w:val="single" w:sz="1" w:space="0" w:color="000000"/>
              <w:right w:val="single" w:sz="1" w:space="0" w:color="000000"/>
            </w:tcBorders>
            <w:shd w:val="clear" w:color="auto" w:fill="auto"/>
          </w:tcPr>
          <w:p w:rsidR="00D27249" w:rsidRDefault="00D27249" w:rsidP="00333993">
            <w:pPr>
              <w:spacing w:line="200" w:lineRule="atLeast"/>
              <w:jc w:val="center"/>
              <w:rPr>
                <w:b/>
                <w:bCs/>
              </w:rPr>
            </w:pPr>
            <w:r>
              <w:rPr>
                <w:b/>
                <w:bCs/>
              </w:rPr>
              <w:t>Федеральный компонент</w:t>
            </w:r>
          </w:p>
        </w:tc>
      </w:tr>
      <w:tr w:rsidR="00D27249" w:rsidTr="00354171">
        <w:trPr>
          <w:trHeight w:val="217"/>
        </w:trPr>
        <w:tc>
          <w:tcPr>
            <w:tcW w:w="3059"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Русский язык</w:t>
            </w:r>
          </w:p>
        </w:tc>
        <w:tc>
          <w:tcPr>
            <w:tcW w:w="1513" w:type="dxa"/>
            <w:gridSpan w:val="2"/>
            <w:tcBorders>
              <w:left w:val="single" w:sz="1" w:space="0" w:color="000000"/>
              <w:bottom w:val="single" w:sz="1" w:space="0" w:color="000000"/>
            </w:tcBorders>
            <w:shd w:val="clear" w:color="auto" w:fill="auto"/>
          </w:tcPr>
          <w:p w:rsidR="00D27249" w:rsidRDefault="00D27249" w:rsidP="00333993">
            <w:pPr>
              <w:jc w:val="center"/>
            </w:pPr>
            <w:r w:rsidRPr="007D3B0B">
              <w:rPr>
                <w:sz w:val="16"/>
                <w:szCs w:val="16"/>
              </w:rPr>
              <w:t>102</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jc w:val="center"/>
              <w:rPr>
                <w:sz w:val="16"/>
                <w:szCs w:val="16"/>
              </w:rPr>
            </w:pPr>
            <w:r>
              <w:rPr>
                <w:sz w:val="16"/>
                <w:szCs w:val="16"/>
              </w:rPr>
              <w:t>68</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jc w:val="center"/>
              <w:rPr>
                <w:b/>
                <w:bCs/>
                <w:sz w:val="16"/>
                <w:szCs w:val="16"/>
              </w:rPr>
            </w:pPr>
            <w:r>
              <w:rPr>
                <w:b/>
                <w:bCs/>
                <w:sz w:val="16"/>
                <w:szCs w:val="16"/>
              </w:rPr>
              <w:t>170</w:t>
            </w:r>
          </w:p>
        </w:tc>
      </w:tr>
      <w:tr w:rsidR="00D27249" w:rsidTr="00354171">
        <w:tc>
          <w:tcPr>
            <w:tcW w:w="3059"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Литература</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jc w:val="center"/>
              <w:rPr>
                <w:sz w:val="16"/>
                <w:szCs w:val="16"/>
              </w:rPr>
            </w:pPr>
            <w:r>
              <w:rPr>
                <w:sz w:val="16"/>
                <w:szCs w:val="16"/>
              </w:rPr>
              <w:t>68</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jc w:val="center"/>
              <w:rPr>
                <w:sz w:val="16"/>
                <w:szCs w:val="16"/>
              </w:rPr>
            </w:pPr>
            <w:r>
              <w:rPr>
                <w:sz w:val="16"/>
                <w:szCs w:val="16"/>
              </w:rPr>
              <w:t>102</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jc w:val="center"/>
              <w:rPr>
                <w:b/>
                <w:bCs/>
                <w:sz w:val="16"/>
                <w:szCs w:val="16"/>
              </w:rPr>
            </w:pPr>
            <w:r>
              <w:rPr>
                <w:b/>
                <w:bCs/>
                <w:sz w:val="16"/>
                <w:szCs w:val="16"/>
              </w:rPr>
              <w:t>170</w:t>
            </w:r>
          </w:p>
        </w:tc>
      </w:tr>
      <w:tr w:rsidR="00D27249" w:rsidTr="00354171">
        <w:tc>
          <w:tcPr>
            <w:tcW w:w="3059"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Родной язык и литература</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jc w:val="center"/>
              <w:rPr>
                <w:sz w:val="16"/>
                <w:szCs w:val="16"/>
              </w:rPr>
            </w:pPr>
            <w:r>
              <w:rPr>
                <w:sz w:val="16"/>
                <w:szCs w:val="16"/>
              </w:rPr>
              <w:t>34</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jc w:val="center"/>
              <w:rPr>
                <w:sz w:val="16"/>
                <w:szCs w:val="16"/>
              </w:rPr>
            </w:pPr>
            <w:r>
              <w:rPr>
                <w:sz w:val="16"/>
                <w:szCs w:val="16"/>
              </w:rPr>
              <w:t>34</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jc w:val="center"/>
              <w:rPr>
                <w:b/>
                <w:bCs/>
                <w:sz w:val="16"/>
                <w:szCs w:val="16"/>
              </w:rPr>
            </w:pPr>
            <w:r>
              <w:rPr>
                <w:b/>
                <w:bCs/>
                <w:sz w:val="16"/>
                <w:szCs w:val="16"/>
              </w:rPr>
              <w:t>68</w:t>
            </w:r>
          </w:p>
        </w:tc>
      </w:tr>
      <w:tr w:rsidR="00D27249" w:rsidTr="00354171">
        <w:trPr>
          <w:trHeight w:val="227"/>
        </w:trPr>
        <w:tc>
          <w:tcPr>
            <w:tcW w:w="3059"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Иностранный язык (английский)</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jc w:val="center"/>
              <w:rPr>
                <w:sz w:val="16"/>
                <w:szCs w:val="16"/>
              </w:rPr>
            </w:pPr>
            <w:r>
              <w:rPr>
                <w:sz w:val="16"/>
                <w:szCs w:val="16"/>
              </w:rPr>
              <w:t>102</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jc w:val="center"/>
              <w:rPr>
                <w:sz w:val="16"/>
                <w:szCs w:val="16"/>
              </w:rPr>
            </w:pPr>
            <w:r>
              <w:rPr>
                <w:sz w:val="16"/>
                <w:szCs w:val="16"/>
              </w:rPr>
              <w:t>102</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jc w:val="center"/>
              <w:rPr>
                <w:b/>
                <w:bCs/>
                <w:sz w:val="16"/>
                <w:szCs w:val="16"/>
              </w:rPr>
            </w:pPr>
            <w:r>
              <w:rPr>
                <w:b/>
                <w:bCs/>
                <w:sz w:val="16"/>
                <w:szCs w:val="16"/>
              </w:rPr>
              <w:t>204</w:t>
            </w:r>
          </w:p>
        </w:tc>
      </w:tr>
      <w:tr w:rsidR="00D27249" w:rsidTr="00354171">
        <w:tc>
          <w:tcPr>
            <w:tcW w:w="3059"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Математика</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jc w:val="center"/>
              <w:rPr>
                <w:sz w:val="16"/>
                <w:szCs w:val="16"/>
              </w:rPr>
            </w:pPr>
            <w:r>
              <w:rPr>
                <w:sz w:val="16"/>
                <w:szCs w:val="16"/>
              </w:rPr>
              <w:t>170</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jc w:val="center"/>
              <w:rPr>
                <w:sz w:val="16"/>
                <w:szCs w:val="16"/>
              </w:rPr>
            </w:pPr>
            <w:r>
              <w:rPr>
                <w:sz w:val="16"/>
                <w:szCs w:val="16"/>
              </w:rPr>
              <w:t>170</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jc w:val="center"/>
              <w:rPr>
                <w:b/>
                <w:bCs/>
                <w:sz w:val="16"/>
                <w:szCs w:val="16"/>
              </w:rPr>
            </w:pPr>
            <w:r>
              <w:rPr>
                <w:b/>
                <w:bCs/>
                <w:sz w:val="16"/>
                <w:szCs w:val="16"/>
              </w:rPr>
              <w:t>340</w:t>
            </w:r>
          </w:p>
        </w:tc>
      </w:tr>
      <w:tr w:rsidR="00D27249" w:rsidTr="00354171">
        <w:trPr>
          <w:trHeight w:val="147"/>
        </w:trPr>
        <w:tc>
          <w:tcPr>
            <w:tcW w:w="3059"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Информатика и ИКТ</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jc w:val="center"/>
              <w:rPr>
                <w:sz w:val="16"/>
                <w:szCs w:val="16"/>
              </w:rPr>
            </w:pPr>
            <w:r>
              <w:rPr>
                <w:sz w:val="16"/>
                <w:szCs w:val="16"/>
              </w:rPr>
              <w:t>34</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jc w:val="center"/>
              <w:rPr>
                <w:sz w:val="16"/>
                <w:szCs w:val="16"/>
              </w:rPr>
            </w:pPr>
            <w:r>
              <w:rPr>
                <w:sz w:val="16"/>
                <w:szCs w:val="16"/>
              </w:rPr>
              <w:t>68</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jc w:val="center"/>
              <w:rPr>
                <w:b/>
                <w:bCs/>
                <w:sz w:val="16"/>
                <w:szCs w:val="16"/>
              </w:rPr>
            </w:pPr>
            <w:r>
              <w:rPr>
                <w:b/>
                <w:bCs/>
                <w:sz w:val="16"/>
                <w:szCs w:val="16"/>
              </w:rPr>
              <w:t>102</w:t>
            </w:r>
          </w:p>
        </w:tc>
      </w:tr>
      <w:tr w:rsidR="00D27249" w:rsidTr="00354171">
        <w:trPr>
          <w:trHeight w:val="220"/>
        </w:trPr>
        <w:tc>
          <w:tcPr>
            <w:tcW w:w="3059"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 xml:space="preserve">История </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68</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68</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136</w:t>
            </w:r>
          </w:p>
        </w:tc>
      </w:tr>
      <w:tr w:rsidR="00D27249" w:rsidTr="00354171">
        <w:tc>
          <w:tcPr>
            <w:tcW w:w="3059"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 xml:space="preserve">Обществознание </w:t>
            </w:r>
          </w:p>
        </w:tc>
        <w:tc>
          <w:tcPr>
            <w:tcW w:w="1513" w:type="dxa"/>
            <w:gridSpan w:val="2"/>
            <w:tcBorders>
              <w:left w:val="single" w:sz="1" w:space="0" w:color="000000"/>
              <w:bottom w:val="single" w:sz="1" w:space="0" w:color="000000"/>
            </w:tcBorders>
            <w:shd w:val="clear" w:color="auto" w:fill="auto"/>
          </w:tcPr>
          <w:p w:rsidR="00D27249" w:rsidRDefault="00D27249" w:rsidP="00333993">
            <w:pPr>
              <w:jc w:val="center"/>
            </w:pPr>
            <w:r w:rsidRPr="009B1036">
              <w:rPr>
                <w:sz w:val="16"/>
                <w:szCs w:val="16"/>
              </w:rPr>
              <w:t>34</w:t>
            </w:r>
          </w:p>
        </w:tc>
        <w:tc>
          <w:tcPr>
            <w:tcW w:w="1985" w:type="dxa"/>
            <w:tcBorders>
              <w:left w:val="single" w:sz="1" w:space="0" w:color="000000"/>
              <w:bottom w:val="single" w:sz="1" w:space="0" w:color="000000"/>
            </w:tcBorders>
            <w:shd w:val="clear" w:color="auto" w:fill="auto"/>
          </w:tcPr>
          <w:p w:rsidR="00D27249" w:rsidRDefault="00D27249" w:rsidP="00333993">
            <w:pPr>
              <w:jc w:val="center"/>
            </w:pPr>
            <w:r w:rsidRPr="009B1036">
              <w:rPr>
                <w:sz w:val="16"/>
                <w:szCs w:val="16"/>
              </w:rPr>
              <w:t>34</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68</w:t>
            </w:r>
          </w:p>
        </w:tc>
      </w:tr>
      <w:tr w:rsidR="00D27249" w:rsidTr="00354171">
        <w:tc>
          <w:tcPr>
            <w:tcW w:w="3059"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Православная культура</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34</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34</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68</w:t>
            </w:r>
          </w:p>
        </w:tc>
      </w:tr>
      <w:tr w:rsidR="00D27249" w:rsidTr="00354171">
        <w:tc>
          <w:tcPr>
            <w:tcW w:w="3059"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География</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68</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68</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136</w:t>
            </w:r>
          </w:p>
        </w:tc>
      </w:tr>
      <w:tr w:rsidR="00D27249" w:rsidTr="00354171">
        <w:tc>
          <w:tcPr>
            <w:tcW w:w="3059"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Физика</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68</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68</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136</w:t>
            </w:r>
          </w:p>
        </w:tc>
      </w:tr>
      <w:tr w:rsidR="00D27249" w:rsidTr="00354171">
        <w:tc>
          <w:tcPr>
            <w:tcW w:w="3059"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Химия</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68</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68</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136</w:t>
            </w:r>
          </w:p>
        </w:tc>
      </w:tr>
      <w:tr w:rsidR="00D27249" w:rsidTr="00354171">
        <w:tc>
          <w:tcPr>
            <w:tcW w:w="3059"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Биология</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68</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68</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136</w:t>
            </w:r>
          </w:p>
        </w:tc>
      </w:tr>
      <w:tr w:rsidR="00D27249" w:rsidTr="00354171">
        <w:tc>
          <w:tcPr>
            <w:tcW w:w="3059" w:type="dxa"/>
            <w:tcBorders>
              <w:left w:val="single" w:sz="4" w:space="0" w:color="auto"/>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Музыка</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w:t>
            </w:r>
          </w:p>
        </w:tc>
      </w:tr>
      <w:tr w:rsidR="00D27249" w:rsidTr="00354171">
        <w:tc>
          <w:tcPr>
            <w:tcW w:w="3059" w:type="dxa"/>
            <w:tcBorders>
              <w:left w:val="single" w:sz="4" w:space="0" w:color="auto"/>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Изобразительное искусство</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w:t>
            </w:r>
          </w:p>
        </w:tc>
      </w:tr>
      <w:tr w:rsidR="00D27249" w:rsidTr="00354171">
        <w:tc>
          <w:tcPr>
            <w:tcW w:w="3059" w:type="dxa"/>
            <w:tcBorders>
              <w:left w:val="single" w:sz="4" w:space="0" w:color="auto"/>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Искусство</w:t>
            </w:r>
          </w:p>
        </w:tc>
        <w:tc>
          <w:tcPr>
            <w:tcW w:w="1513" w:type="dxa"/>
            <w:gridSpan w:val="2"/>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34</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34</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68</w:t>
            </w:r>
          </w:p>
        </w:tc>
      </w:tr>
      <w:tr w:rsidR="00D27249" w:rsidTr="00354171">
        <w:tc>
          <w:tcPr>
            <w:tcW w:w="3059" w:type="dxa"/>
            <w:tcBorders>
              <w:left w:val="single" w:sz="4" w:space="0" w:color="auto"/>
              <w:bottom w:val="single" w:sz="1" w:space="0" w:color="000000"/>
              <w:right w:val="single" w:sz="4" w:space="0" w:color="auto"/>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Технология</w:t>
            </w:r>
          </w:p>
        </w:tc>
        <w:tc>
          <w:tcPr>
            <w:tcW w:w="1513" w:type="dxa"/>
            <w:gridSpan w:val="2"/>
            <w:tcBorders>
              <w:left w:val="single" w:sz="4" w:space="0" w:color="auto"/>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51</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51</w:t>
            </w:r>
          </w:p>
        </w:tc>
      </w:tr>
      <w:tr w:rsidR="00D27249" w:rsidTr="00354171">
        <w:tc>
          <w:tcPr>
            <w:tcW w:w="3059" w:type="dxa"/>
            <w:tcBorders>
              <w:left w:val="single" w:sz="4" w:space="0" w:color="auto"/>
              <w:bottom w:val="single" w:sz="1" w:space="0" w:color="000000"/>
              <w:right w:val="single" w:sz="4" w:space="0" w:color="auto"/>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Основы безопасности жизнедеятельности</w:t>
            </w:r>
          </w:p>
        </w:tc>
        <w:tc>
          <w:tcPr>
            <w:tcW w:w="1513" w:type="dxa"/>
            <w:gridSpan w:val="2"/>
            <w:tcBorders>
              <w:left w:val="single" w:sz="4" w:space="0" w:color="auto"/>
              <w:bottom w:val="single" w:sz="1" w:space="0" w:color="000000"/>
            </w:tcBorders>
            <w:shd w:val="clear" w:color="auto" w:fill="auto"/>
          </w:tcPr>
          <w:p w:rsidR="00D27249" w:rsidRPr="00A03F12" w:rsidRDefault="00D27249" w:rsidP="00333993">
            <w:pPr>
              <w:tabs>
                <w:tab w:val="left" w:leader="underscore" w:pos="5784"/>
                <w:tab w:val="left" w:pos="8112"/>
              </w:tabs>
              <w:snapToGrid w:val="0"/>
              <w:jc w:val="center"/>
              <w:rPr>
                <w:sz w:val="16"/>
                <w:szCs w:val="16"/>
              </w:rPr>
            </w:pPr>
            <w:r w:rsidRPr="00A03F12">
              <w:rPr>
                <w:sz w:val="16"/>
                <w:szCs w:val="16"/>
              </w:rPr>
              <w:t>34</w:t>
            </w:r>
          </w:p>
        </w:tc>
        <w:tc>
          <w:tcPr>
            <w:tcW w:w="1985" w:type="dxa"/>
            <w:tcBorders>
              <w:left w:val="single" w:sz="1" w:space="0" w:color="000000"/>
              <w:bottom w:val="single" w:sz="1" w:space="0" w:color="000000"/>
            </w:tcBorders>
            <w:shd w:val="clear" w:color="auto" w:fill="auto"/>
          </w:tcPr>
          <w:p w:rsidR="00D27249" w:rsidRPr="00A03F12" w:rsidRDefault="00D27249" w:rsidP="00333993">
            <w:pPr>
              <w:tabs>
                <w:tab w:val="left" w:leader="underscore" w:pos="5784"/>
                <w:tab w:val="left" w:pos="8112"/>
              </w:tabs>
              <w:snapToGrid w:val="0"/>
              <w:jc w:val="center"/>
              <w:rPr>
                <w:sz w:val="16"/>
                <w:szCs w:val="16"/>
              </w:rPr>
            </w:pPr>
            <w:r w:rsidRPr="00A03F12">
              <w:rPr>
                <w:sz w:val="16"/>
                <w:szCs w:val="16"/>
              </w:rPr>
              <w:t>34</w:t>
            </w:r>
          </w:p>
        </w:tc>
        <w:tc>
          <w:tcPr>
            <w:tcW w:w="2268" w:type="dxa"/>
            <w:tcBorders>
              <w:left w:val="single" w:sz="1" w:space="0" w:color="000000"/>
              <w:bottom w:val="single" w:sz="1" w:space="0" w:color="000000"/>
              <w:right w:val="single" w:sz="1" w:space="0" w:color="000000"/>
            </w:tcBorders>
            <w:shd w:val="clear" w:color="auto" w:fill="auto"/>
          </w:tcPr>
          <w:p w:rsidR="00D27249" w:rsidRPr="00A03F12" w:rsidRDefault="00D27249" w:rsidP="00333993">
            <w:pPr>
              <w:tabs>
                <w:tab w:val="left" w:leader="underscore" w:pos="5784"/>
                <w:tab w:val="left" w:pos="8112"/>
              </w:tabs>
              <w:snapToGrid w:val="0"/>
              <w:jc w:val="center"/>
              <w:rPr>
                <w:b/>
                <w:bCs/>
                <w:sz w:val="16"/>
                <w:szCs w:val="16"/>
              </w:rPr>
            </w:pPr>
            <w:r>
              <w:rPr>
                <w:b/>
                <w:bCs/>
                <w:sz w:val="16"/>
                <w:szCs w:val="16"/>
              </w:rPr>
              <w:t>68</w:t>
            </w:r>
          </w:p>
        </w:tc>
      </w:tr>
      <w:tr w:rsidR="00D27249" w:rsidTr="00354171">
        <w:trPr>
          <w:trHeight w:val="279"/>
        </w:trPr>
        <w:tc>
          <w:tcPr>
            <w:tcW w:w="3059" w:type="dxa"/>
            <w:tcBorders>
              <w:left w:val="single" w:sz="4" w:space="0" w:color="auto"/>
              <w:bottom w:val="single" w:sz="1" w:space="0" w:color="000000"/>
              <w:right w:val="single" w:sz="4" w:space="0" w:color="auto"/>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Физическая культура</w:t>
            </w:r>
          </w:p>
        </w:tc>
        <w:tc>
          <w:tcPr>
            <w:tcW w:w="1513" w:type="dxa"/>
            <w:gridSpan w:val="2"/>
            <w:tcBorders>
              <w:left w:val="single" w:sz="4" w:space="0" w:color="auto"/>
              <w:bottom w:val="single" w:sz="1" w:space="0" w:color="000000"/>
            </w:tcBorders>
            <w:shd w:val="clear" w:color="auto" w:fill="auto"/>
          </w:tcPr>
          <w:p w:rsidR="00D27249" w:rsidRDefault="00D27249" w:rsidP="00333993">
            <w:pPr>
              <w:jc w:val="center"/>
            </w:pPr>
            <w:r w:rsidRPr="000B5678">
              <w:rPr>
                <w:sz w:val="16"/>
                <w:szCs w:val="16"/>
              </w:rPr>
              <w:t>102</w:t>
            </w:r>
          </w:p>
        </w:tc>
        <w:tc>
          <w:tcPr>
            <w:tcW w:w="1985" w:type="dxa"/>
            <w:tcBorders>
              <w:left w:val="single" w:sz="1" w:space="0" w:color="000000"/>
              <w:bottom w:val="single" w:sz="1" w:space="0" w:color="000000"/>
            </w:tcBorders>
            <w:shd w:val="clear" w:color="auto" w:fill="auto"/>
          </w:tcPr>
          <w:p w:rsidR="00D27249" w:rsidRDefault="00D27249" w:rsidP="00333993">
            <w:pPr>
              <w:jc w:val="center"/>
            </w:pPr>
            <w:r w:rsidRPr="000B5678">
              <w:rPr>
                <w:sz w:val="16"/>
                <w:szCs w:val="16"/>
              </w:rPr>
              <w:t>102</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jc w:val="center"/>
              <w:rPr>
                <w:b/>
                <w:bCs/>
                <w:sz w:val="16"/>
                <w:szCs w:val="16"/>
              </w:rPr>
            </w:pPr>
            <w:r>
              <w:rPr>
                <w:b/>
                <w:bCs/>
                <w:sz w:val="16"/>
                <w:szCs w:val="16"/>
              </w:rPr>
              <w:t>204</w:t>
            </w:r>
          </w:p>
        </w:tc>
      </w:tr>
      <w:tr w:rsidR="00D27249" w:rsidTr="00354171">
        <w:trPr>
          <w:trHeight w:val="279"/>
        </w:trPr>
        <w:tc>
          <w:tcPr>
            <w:tcW w:w="3059" w:type="dxa"/>
            <w:tcBorders>
              <w:left w:val="single" w:sz="4" w:space="0" w:color="auto"/>
              <w:bottom w:val="single" w:sz="1" w:space="0" w:color="000000"/>
              <w:right w:val="single" w:sz="4" w:space="0" w:color="auto"/>
            </w:tcBorders>
            <w:shd w:val="clear" w:color="auto" w:fill="auto"/>
          </w:tcPr>
          <w:p w:rsidR="00D27249" w:rsidRDefault="00D27249" w:rsidP="00333993">
            <w:pPr>
              <w:tabs>
                <w:tab w:val="left" w:leader="underscore" w:pos="5784"/>
                <w:tab w:val="left" w:pos="8112"/>
              </w:tabs>
              <w:snapToGrid w:val="0"/>
              <w:spacing w:line="200" w:lineRule="atLeast"/>
              <w:rPr>
                <w:sz w:val="16"/>
                <w:szCs w:val="16"/>
              </w:rPr>
            </w:pPr>
            <w:r>
              <w:rPr>
                <w:sz w:val="16"/>
                <w:szCs w:val="16"/>
              </w:rPr>
              <w:t>Функции и их графики</w:t>
            </w:r>
          </w:p>
        </w:tc>
        <w:tc>
          <w:tcPr>
            <w:tcW w:w="1513" w:type="dxa"/>
            <w:gridSpan w:val="2"/>
            <w:tcBorders>
              <w:left w:val="single" w:sz="4" w:space="0" w:color="auto"/>
              <w:bottom w:val="single" w:sz="1" w:space="0" w:color="000000"/>
            </w:tcBorders>
            <w:shd w:val="clear" w:color="auto" w:fill="auto"/>
          </w:tcPr>
          <w:p w:rsidR="00D27249" w:rsidRPr="000B5678" w:rsidRDefault="00D27249" w:rsidP="00333993">
            <w:pPr>
              <w:jc w:val="center"/>
              <w:rPr>
                <w:sz w:val="16"/>
                <w:szCs w:val="16"/>
              </w:rPr>
            </w:pPr>
            <w:r>
              <w:rPr>
                <w:sz w:val="16"/>
                <w:szCs w:val="16"/>
              </w:rPr>
              <w:t>-</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sz w:val="16"/>
                <w:szCs w:val="16"/>
              </w:rPr>
            </w:pPr>
            <w:r>
              <w:rPr>
                <w:sz w:val="16"/>
                <w:szCs w:val="16"/>
              </w:rPr>
              <w:t>17</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17</w:t>
            </w:r>
          </w:p>
        </w:tc>
      </w:tr>
      <w:tr w:rsidR="00D27249" w:rsidTr="00354171">
        <w:tc>
          <w:tcPr>
            <w:tcW w:w="4572" w:type="dxa"/>
            <w:gridSpan w:val="3"/>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 xml:space="preserve">                                                                   1122</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1122</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bCs/>
                <w:sz w:val="16"/>
                <w:szCs w:val="16"/>
              </w:rPr>
            </w:pPr>
            <w:r>
              <w:rPr>
                <w:b/>
                <w:bCs/>
                <w:sz w:val="16"/>
                <w:szCs w:val="16"/>
              </w:rPr>
              <w:t>2244</w:t>
            </w:r>
          </w:p>
        </w:tc>
      </w:tr>
      <w:tr w:rsidR="00D27249" w:rsidTr="00354171">
        <w:tc>
          <w:tcPr>
            <w:tcW w:w="4572" w:type="dxa"/>
            <w:gridSpan w:val="3"/>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rPr>
            </w:pPr>
            <w:r>
              <w:rPr>
                <w:b/>
              </w:rPr>
              <w:t xml:space="preserve">                                                            1122</w:t>
            </w:r>
          </w:p>
        </w:tc>
        <w:tc>
          <w:tcPr>
            <w:tcW w:w="1985" w:type="dxa"/>
            <w:tcBorders>
              <w:left w:val="single" w:sz="1" w:space="0" w:color="000000"/>
              <w:bottom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rPr>
            </w:pPr>
            <w:r>
              <w:rPr>
                <w:b/>
              </w:rPr>
              <w:t>1122</w:t>
            </w:r>
          </w:p>
        </w:tc>
        <w:tc>
          <w:tcPr>
            <w:tcW w:w="2268" w:type="dxa"/>
            <w:tcBorders>
              <w:left w:val="single" w:sz="1" w:space="0" w:color="000000"/>
              <w:bottom w:val="single" w:sz="1" w:space="0" w:color="000000"/>
              <w:right w:val="single" w:sz="1" w:space="0" w:color="000000"/>
            </w:tcBorders>
            <w:shd w:val="clear" w:color="auto" w:fill="auto"/>
          </w:tcPr>
          <w:p w:rsidR="00D27249" w:rsidRDefault="00D27249" w:rsidP="00333993">
            <w:pPr>
              <w:tabs>
                <w:tab w:val="left" w:leader="underscore" w:pos="5784"/>
                <w:tab w:val="left" w:pos="8112"/>
              </w:tabs>
              <w:snapToGrid w:val="0"/>
              <w:spacing w:line="200" w:lineRule="atLeast"/>
              <w:jc w:val="center"/>
              <w:rPr>
                <w:b/>
              </w:rPr>
            </w:pPr>
          </w:p>
        </w:tc>
      </w:tr>
    </w:tbl>
    <w:p w:rsidR="00005E34" w:rsidRPr="00D27249" w:rsidRDefault="00005E34" w:rsidP="0075061D">
      <w:pPr>
        <w:shd w:val="clear" w:color="auto" w:fill="FFFFFF"/>
        <w:tabs>
          <w:tab w:val="left" w:pos="1013"/>
        </w:tabs>
        <w:spacing w:line="274" w:lineRule="exact"/>
        <w:ind w:right="29"/>
        <w:jc w:val="both"/>
        <w:rPr>
          <w:b/>
          <w:bCs/>
          <w:color w:val="FF0000"/>
          <w:sz w:val="24"/>
          <w:szCs w:val="24"/>
        </w:rPr>
      </w:pPr>
    </w:p>
    <w:p w:rsidR="00005E34" w:rsidRPr="00005E34" w:rsidRDefault="00005E34" w:rsidP="00005E34">
      <w:pPr>
        <w:ind w:firstLine="284"/>
        <w:jc w:val="both"/>
        <w:rPr>
          <w:b/>
          <w:bCs/>
          <w:sz w:val="24"/>
          <w:szCs w:val="24"/>
        </w:rPr>
      </w:pPr>
      <w:r w:rsidRPr="00005E34">
        <w:rPr>
          <w:b/>
          <w:bCs/>
          <w:sz w:val="24"/>
          <w:szCs w:val="24"/>
        </w:rPr>
        <w:t>3.2. Календарный учебный график</w:t>
      </w:r>
    </w:p>
    <w:p w:rsidR="0075061D" w:rsidRPr="0075061D" w:rsidRDefault="0075061D" w:rsidP="0075061D">
      <w:pPr>
        <w:ind w:firstLine="709"/>
        <w:jc w:val="both"/>
        <w:rPr>
          <w:rFonts w:eastAsia="Calibri"/>
          <w:sz w:val="24"/>
          <w:szCs w:val="24"/>
        </w:rPr>
      </w:pPr>
      <w:r w:rsidRPr="0075061D">
        <w:rPr>
          <w:rFonts w:eastAsia="Calibri"/>
          <w:sz w:val="24"/>
          <w:szCs w:val="24"/>
        </w:rPr>
        <w:t xml:space="preserve">Календарный учебный график составляется с учетом мнений участников образовательных отношений, учетом региональных и этнокультурных традиций, с учетом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сроки и продолжительность каникул; сроки проведения промежуточной аттестации. </w:t>
      </w:r>
    </w:p>
    <w:p w:rsidR="0075061D" w:rsidRPr="0075061D" w:rsidRDefault="0075061D" w:rsidP="0075061D">
      <w:pPr>
        <w:ind w:firstLine="709"/>
        <w:jc w:val="both"/>
        <w:rPr>
          <w:rFonts w:eastAsia="Calibri"/>
          <w:sz w:val="24"/>
          <w:szCs w:val="24"/>
        </w:rPr>
      </w:pPr>
      <w:r w:rsidRPr="0075061D">
        <w:rPr>
          <w:rFonts w:eastAsia="Calibri"/>
          <w:sz w:val="24"/>
          <w:szCs w:val="24"/>
        </w:rPr>
        <w:t>Календарный учебный график реализации образовательной программы составляется  в соответствии с законом «Об образовании в Российской Федерации» (п. 10, ст. 2).</w:t>
      </w:r>
    </w:p>
    <w:p w:rsidR="0075061D" w:rsidRPr="0075061D" w:rsidRDefault="0075061D" w:rsidP="0075061D">
      <w:pPr>
        <w:ind w:firstLine="709"/>
        <w:jc w:val="both"/>
        <w:rPr>
          <w:rFonts w:eastAsia="Calibri"/>
          <w:sz w:val="24"/>
          <w:szCs w:val="24"/>
        </w:rPr>
      </w:pPr>
      <w:r w:rsidRPr="0075061D">
        <w:rPr>
          <w:rFonts w:eastAsia="Calibri"/>
          <w:sz w:val="24"/>
          <w:szCs w:val="24"/>
        </w:rPr>
        <w:t xml:space="preserve">Календарный учебный график реализации образовательной программы составляется МБОУ «Айдарская средняя общеобразовательная школа им. Б. Г. Кандыбина» самостоятельно с учетом требований СанПиН и мнения участников образовательных </w:t>
      </w:r>
      <w:r w:rsidRPr="0075061D">
        <w:rPr>
          <w:rFonts w:eastAsia="Calibri"/>
          <w:sz w:val="24"/>
          <w:szCs w:val="24"/>
        </w:rPr>
        <w:lastRenderedPageBreak/>
        <w:t>отношений:</w:t>
      </w:r>
    </w:p>
    <w:p w:rsidR="0075061D" w:rsidRPr="0075061D" w:rsidRDefault="0075061D" w:rsidP="0075061D">
      <w:pPr>
        <w:ind w:firstLine="709"/>
        <w:jc w:val="both"/>
        <w:rPr>
          <w:rFonts w:eastAsia="Calibri"/>
          <w:sz w:val="24"/>
          <w:szCs w:val="24"/>
        </w:rPr>
      </w:pPr>
      <w:r w:rsidRPr="0075061D">
        <w:rPr>
          <w:rFonts w:eastAsia="Calibri"/>
          <w:sz w:val="24"/>
          <w:szCs w:val="24"/>
        </w:rPr>
        <w:t>1.Продолжительность учебного года: 34 недели.</w:t>
      </w:r>
    </w:p>
    <w:p w:rsidR="0075061D" w:rsidRPr="0075061D" w:rsidRDefault="0075061D" w:rsidP="0075061D">
      <w:pPr>
        <w:ind w:firstLine="709"/>
        <w:jc w:val="both"/>
        <w:rPr>
          <w:rFonts w:eastAsia="Calibri"/>
          <w:sz w:val="24"/>
          <w:szCs w:val="24"/>
        </w:rPr>
      </w:pPr>
      <w:r w:rsidRPr="0075061D">
        <w:rPr>
          <w:rFonts w:eastAsia="Calibri"/>
          <w:sz w:val="24"/>
          <w:szCs w:val="24"/>
        </w:rPr>
        <w:t>2. Режим работы: пятидневная учебная неделя.</w:t>
      </w:r>
    </w:p>
    <w:p w:rsidR="0075061D" w:rsidRPr="0075061D" w:rsidRDefault="0075061D" w:rsidP="0075061D">
      <w:pPr>
        <w:widowControl/>
        <w:shd w:val="clear" w:color="auto" w:fill="FFFFFF"/>
        <w:autoSpaceDE/>
        <w:autoSpaceDN/>
        <w:adjustRightInd/>
        <w:rPr>
          <w:sz w:val="24"/>
          <w:szCs w:val="24"/>
        </w:rPr>
      </w:pPr>
      <w:r w:rsidRPr="0075061D">
        <w:rPr>
          <w:sz w:val="24"/>
          <w:szCs w:val="24"/>
        </w:rPr>
        <w:t xml:space="preserve">            3. </w:t>
      </w:r>
      <w:r w:rsidRPr="0075061D">
        <w:rPr>
          <w:bCs/>
          <w:color w:val="000000"/>
          <w:sz w:val="24"/>
          <w:szCs w:val="24"/>
        </w:rPr>
        <w:t xml:space="preserve">Начало занятий: </w:t>
      </w:r>
      <w:r w:rsidRPr="0075061D">
        <w:rPr>
          <w:color w:val="000000"/>
          <w:sz w:val="24"/>
          <w:szCs w:val="24"/>
        </w:rPr>
        <w:t xml:space="preserve"> понедельник-пятница 9.00  часов</w:t>
      </w:r>
      <w:r w:rsidRPr="0075061D">
        <w:rPr>
          <w:sz w:val="24"/>
          <w:szCs w:val="24"/>
        </w:rPr>
        <w:t xml:space="preserve">          </w:t>
      </w:r>
    </w:p>
    <w:p w:rsidR="0075061D" w:rsidRPr="0075061D" w:rsidRDefault="0075061D" w:rsidP="0075061D">
      <w:pPr>
        <w:widowControl/>
        <w:shd w:val="clear" w:color="auto" w:fill="FFFFFF"/>
        <w:autoSpaceDE/>
        <w:autoSpaceDN/>
        <w:adjustRightInd/>
        <w:rPr>
          <w:sz w:val="24"/>
          <w:szCs w:val="24"/>
        </w:rPr>
      </w:pPr>
      <w:r w:rsidRPr="0075061D">
        <w:rPr>
          <w:sz w:val="24"/>
          <w:szCs w:val="24"/>
        </w:rPr>
        <w:t xml:space="preserve">            4. Окончание учебного года: 25 мая.</w:t>
      </w:r>
    </w:p>
    <w:p w:rsidR="0075061D" w:rsidRPr="0075061D" w:rsidRDefault="0075061D" w:rsidP="0075061D">
      <w:pPr>
        <w:widowControl/>
        <w:shd w:val="clear" w:color="auto" w:fill="FFFFFF"/>
        <w:autoSpaceDE/>
        <w:autoSpaceDN/>
        <w:adjustRightInd/>
        <w:ind w:firstLine="709"/>
        <w:jc w:val="both"/>
        <w:rPr>
          <w:color w:val="000000"/>
        </w:rPr>
      </w:pPr>
      <w:r w:rsidRPr="0075061D">
        <w:rPr>
          <w:sz w:val="24"/>
          <w:szCs w:val="24"/>
        </w:rPr>
        <w:t xml:space="preserve">5.Промежуточная (годовая) аттестация в 10 классе: </w:t>
      </w:r>
      <w:r w:rsidRPr="0075061D">
        <w:rPr>
          <w:color w:val="000000"/>
          <w:sz w:val="24"/>
          <w:szCs w:val="24"/>
        </w:rPr>
        <w:t>проводится в период с 26 по 31 мая  календарного года  по графику, утверждённому приказом директора школы. Проводится по предметам, указанным в образовательной программе, формы проведения указаны в учебном плане.</w:t>
      </w:r>
    </w:p>
    <w:p w:rsidR="0075061D" w:rsidRPr="0075061D" w:rsidRDefault="0075061D" w:rsidP="0075061D">
      <w:pPr>
        <w:widowControl/>
        <w:shd w:val="clear" w:color="auto" w:fill="FFFFFF"/>
        <w:autoSpaceDE/>
        <w:autoSpaceDN/>
        <w:adjustRightInd/>
        <w:ind w:firstLine="709"/>
        <w:jc w:val="both"/>
        <w:rPr>
          <w:color w:val="000000"/>
        </w:rPr>
      </w:pPr>
      <w:r w:rsidRPr="0075061D">
        <w:rPr>
          <w:bCs/>
          <w:color w:val="000000"/>
          <w:sz w:val="24"/>
          <w:szCs w:val="24"/>
        </w:rPr>
        <w:t xml:space="preserve">6. Государственная итоговая аттестация обучающихся 11 класса: </w:t>
      </w:r>
      <w:r w:rsidRPr="0075061D">
        <w:rPr>
          <w:color w:val="000000"/>
          <w:sz w:val="24"/>
          <w:szCs w:val="24"/>
        </w:rPr>
        <w:t>проводится в соответствии со сроками, установленными Министерством образования Российской Федерации на данный учебный год</w:t>
      </w:r>
    </w:p>
    <w:p w:rsidR="0075061D" w:rsidRPr="0075061D" w:rsidRDefault="0075061D" w:rsidP="0075061D">
      <w:pPr>
        <w:ind w:firstLine="709"/>
        <w:jc w:val="both"/>
        <w:rPr>
          <w:rFonts w:eastAsia="Calibri"/>
          <w:sz w:val="24"/>
          <w:szCs w:val="24"/>
        </w:rPr>
      </w:pPr>
      <w:r w:rsidRPr="0075061D">
        <w:rPr>
          <w:rFonts w:eastAsia="Calibri"/>
          <w:sz w:val="24"/>
          <w:szCs w:val="24"/>
        </w:rPr>
        <w:t>7. Продолжительность урока: 45 минут.</w:t>
      </w:r>
    </w:p>
    <w:p w:rsidR="0075061D" w:rsidRPr="0075061D" w:rsidRDefault="0075061D" w:rsidP="0075061D">
      <w:pPr>
        <w:ind w:firstLine="709"/>
        <w:jc w:val="both"/>
        <w:rPr>
          <w:rFonts w:eastAsia="Calibri"/>
          <w:sz w:val="24"/>
          <w:szCs w:val="24"/>
        </w:rPr>
      </w:pPr>
      <w:r w:rsidRPr="0075061D">
        <w:rPr>
          <w:rFonts w:eastAsia="Calibri"/>
          <w:sz w:val="24"/>
          <w:szCs w:val="24"/>
        </w:rPr>
        <w:t>8. Большая перемена  - после 4 и 5 урока.</w:t>
      </w:r>
    </w:p>
    <w:p w:rsidR="0075061D" w:rsidRPr="0075061D" w:rsidRDefault="0075061D" w:rsidP="0075061D">
      <w:pPr>
        <w:ind w:firstLine="709"/>
        <w:jc w:val="both"/>
        <w:rPr>
          <w:rFonts w:eastAsia="Calibri"/>
          <w:sz w:val="24"/>
          <w:szCs w:val="24"/>
        </w:rPr>
      </w:pPr>
      <w:r w:rsidRPr="0075061D">
        <w:rPr>
          <w:rFonts w:eastAsia="Calibri"/>
          <w:sz w:val="24"/>
          <w:szCs w:val="24"/>
        </w:rPr>
        <w:t>9. Перерыв между уроками и внеурочной деятельностью - в соответствии с расписанием уроков.</w:t>
      </w:r>
    </w:p>
    <w:p w:rsidR="0075061D" w:rsidRPr="0075061D" w:rsidRDefault="0075061D" w:rsidP="0075061D">
      <w:pPr>
        <w:ind w:firstLine="709"/>
        <w:jc w:val="both"/>
        <w:rPr>
          <w:rFonts w:eastAsia="Calibri"/>
          <w:sz w:val="24"/>
          <w:szCs w:val="24"/>
        </w:rPr>
      </w:pPr>
      <w:r w:rsidRPr="0075061D">
        <w:rPr>
          <w:rFonts w:eastAsia="Calibri"/>
          <w:sz w:val="24"/>
          <w:szCs w:val="24"/>
        </w:rPr>
        <w:t>10. Продолжительность каникул определена согласно приказу управления образования администрации муниципального района «Ровеньский район» Белгородской области (осенние, зимние, дополнительные каникулы для 1 класса, весенние, летние).</w:t>
      </w:r>
    </w:p>
    <w:p w:rsidR="009F6AA1" w:rsidRPr="0075061D" w:rsidRDefault="0075061D" w:rsidP="0075061D">
      <w:pPr>
        <w:ind w:firstLine="709"/>
        <w:jc w:val="both"/>
        <w:rPr>
          <w:rFonts w:eastAsia="Calibri"/>
          <w:sz w:val="24"/>
          <w:szCs w:val="24"/>
        </w:rPr>
      </w:pPr>
      <w:r w:rsidRPr="0075061D">
        <w:rPr>
          <w:rFonts w:eastAsia="Calibri"/>
          <w:sz w:val="24"/>
          <w:szCs w:val="24"/>
        </w:rPr>
        <w:t xml:space="preserve">11. Проведение выпускного вечера: </w:t>
      </w:r>
      <w:r w:rsidRPr="0075061D">
        <w:rPr>
          <w:rFonts w:eastAsia="Calibri"/>
          <w:color w:val="000000"/>
          <w:sz w:val="24"/>
          <w:szCs w:val="24"/>
          <w:shd w:val="clear" w:color="auto" w:fill="FFFFFF"/>
        </w:rPr>
        <w:t>проводится в соответствии с датой, установленной Департаментом образования Белгородской области на учебный год</w:t>
      </w:r>
      <w:r w:rsidRPr="0075061D">
        <w:rPr>
          <w:rFonts w:eastAsia="Calibri"/>
          <w:sz w:val="24"/>
          <w:szCs w:val="24"/>
        </w:rPr>
        <w:t>.</w:t>
      </w:r>
    </w:p>
    <w:p w:rsidR="00844AE8" w:rsidRDefault="00844AE8" w:rsidP="003D594C">
      <w:pPr>
        <w:suppressAutoHyphens/>
        <w:ind w:firstLine="709"/>
        <w:jc w:val="center"/>
        <w:outlineLvl w:val="0"/>
        <w:rPr>
          <w:b/>
          <w:bCs/>
          <w:sz w:val="28"/>
          <w:szCs w:val="28"/>
          <w:lang w:eastAsia="ar-SA"/>
        </w:rPr>
      </w:pPr>
    </w:p>
    <w:p w:rsidR="003D594C" w:rsidRPr="00333993" w:rsidRDefault="003D594C" w:rsidP="003D594C">
      <w:pPr>
        <w:suppressAutoHyphens/>
        <w:ind w:firstLine="709"/>
        <w:jc w:val="center"/>
        <w:outlineLvl w:val="0"/>
        <w:rPr>
          <w:b/>
          <w:bCs/>
          <w:sz w:val="28"/>
          <w:szCs w:val="28"/>
          <w:lang w:eastAsia="ar-SA"/>
        </w:rPr>
      </w:pPr>
      <w:r w:rsidRPr="00333993">
        <w:rPr>
          <w:b/>
          <w:bCs/>
          <w:sz w:val="28"/>
          <w:szCs w:val="28"/>
          <w:lang w:eastAsia="ar-SA"/>
        </w:rPr>
        <w:t>3.</w:t>
      </w:r>
      <w:r w:rsidR="00333993" w:rsidRPr="00333993">
        <w:rPr>
          <w:b/>
          <w:bCs/>
          <w:sz w:val="28"/>
          <w:szCs w:val="28"/>
          <w:lang w:eastAsia="ar-SA"/>
        </w:rPr>
        <w:t>3</w:t>
      </w:r>
      <w:r w:rsidRPr="00333993">
        <w:rPr>
          <w:b/>
          <w:bCs/>
          <w:sz w:val="28"/>
          <w:szCs w:val="28"/>
          <w:lang w:eastAsia="ar-SA"/>
        </w:rPr>
        <w:t>. План дополнительного образования</w:t>
      </w:r>
      <w:r w:rsidR="00F62EA1">
        <w:rPr>
          <w:b/>
          <w:bCs/>
          <w:sz w:val="28"/>
          <w:szCs w:val="28"/>
          <w:lang w:eastAsia="ar-SA"/>
        </w:rPr>
        <w:t xml:space="preserve"> на уровне основного общего образования</w:t>
      </w:r>
    </w:p>
    <w:p w:rsidR="003D594C" w:rsidRPr="003D594C" w:rsidRDefault="003D594C" w:rsidP="003D594C">
      <w:pPr>
        <w:suppressAutoHyphens/>
        <w:ind w:firstLine="709"/>
        <w:jc w:val="center"/>
        <w:outlineLvl w:val="0"/>
        <w:rPr>
          <w:sz w:val="24"/>
          <w:szCs w:val="24"/>
          <w:lang w:eastAsia="ar-SA"/>
        </w:rPr>
      </w:pPr>
      <w:r w:rsidRPr="003D594C">
        <w:rPr>
          <w:b/>
          <w:bCs/>
          <w:sz w:val="24"/>
          <w:szCs w:val="24"/>
          <w:lang w:eastAsia="ar-SA"/>
        </w:rPr>
        <w:t>Пояснительная записка</w:t>
      </w:r>
      <w:r w:rsidRPr="003D594C">
        <w:rPr>
          <w:sz w:val="24"/>
          <w:szCs w:val="24"/>
          <w:lang w:eastAsia="ar-SA"/>
        </w:rPr>
        <w:t xml:space="preserve"> </w:t>
      </w:r>
    </w:p>
    <w:p w:rsidR="003D594C" w:rsidRPr="003D594C" w:rsidRDefault="003D594C" w:rsidP="003D594C">
      <w:pPr>
        <w:ind w:firstLine="284"/>
        <w:jc w:val="both"/>
        <w:rPr>
          <w:rFonts w:eastAsia="Calibri"/>
          <w:sz w:val="24"/>
          <w:szCs w:val="24"/>
        </w:rPr>
      </w:pPr>
      <w:r w:rsidRPr="003D594C">
        <w:rPr>
          <w:rFonts w:eastAsia="Calibri"/>
          <w:sz w:val="24"/>
          <w:szCs w:val="24"/>
        </w:rPr>
        <w:t>Образовательный процесс в системе дополнительного образования детей в МБОУ «</w:t>
      </w:r>
      <w:r w:rsidR="006C3C8A">
        <w:rPr>
          <w:rFonts w:eastAsia="Calibri"/>
          <w:sz w:val="24"/>
          <w:szCs w:val="24"/>
        </w:rPr>
        <w:t>Айдарская</w:t>
      </w:r>
      <w:r w:rsidRPr="003D594C">
        <w:rPr>
          <w:rFonts w:eastAsia="Calibri"/>
          <w:sz w:val="24"/>
          <w:szCs w:val="24"/>
        </w:rPr>
        <w:t xml:space="preserve"> средняя общеобразовательная школа</w:t>
      </w:r>
      <w:r w:rsidR="006C3C8A">
        <w:rPr>
          <w:rFonts w:eastAsia="Calibri"/>
          <w:sz w:val="24"/>
          <w:szCs w:val="24"/>
        </w:rPr>
        <w:t xml:space="preserve"> им. Б. Г. Кандыбина</w:t>
      </w:r>
      <w:r w:rsidRPr="003D594C">
        <w:rPr>
          <w:rFonts w:eastAsia="Calibri"/>
          <w:sz w:val="24"/>
          <w:szCs w:val="24"/>
        </w:rPr>
        <w:t>» строится в парадигме развивающего образования, обеспечивая информационную, обучающую, воспитывающую, развивающую, социализирующую функции.</w:t>
      </w:r>
    </w:p>
    <w:p w:rsidR="000910D9" w:rsidRPr="000910D9" w:rsidRDefault="000910D9" w:rsidP="000910D9">
      <w:pPr>
        <w:widowControl/>
        <w:ind w:firstLine="540"/>
        <w:jc w:val="both"/>
        <w:rPr>
          <w:color w:val="FF0000"/>
          <w:sz w:val="24"/>
          <w:szCs w:val="24"/>
        </w:rPr>
      </w:pPr>
      <w:r w:rsidRPr="000910D9">
        <w:rPr>
          <w:sz w:val="24"/>
          <w:szCs w:val="24"/>
        </w:rPr>
        <w:t>В соответствии с лицензией МБОУ «Айдарская средняя общеобразовательная школа им. Б. Г. Кандыбина» имеет право ведения образовательной деятельности по дополнительным</w:t>
      </w:r>
      <w:r w:rsidRPr="000910D9">
        <w:rPr>
          <w:color w:val="FF0000"/>
          <w:sz w:val="24"/>
          <w:szCs w:val="24"/>
        </w:rPr>
        <w:t xml:space="preserve"> </w:t>
      </w:r>
      <w:r w:rsidRPr="000910D9">
        <w:rPr>
          <w:sz w:val="24"/>
          <w:szCs w:val="24"/>
        </w:rPr>
        <w:t xml:space="preserve">образовательным программам следующих направленностей: художественно-эстетическая, туристско-краеведческая, физкультурно-спортивная, техническая, </w:t>
      </w:r>
      <w:r w:rsidR="009B3510">
        <w:rPr>
          <w:sz w:val="24"/>
          <w:szCs w:val="24"/>
        </w:rPr>
        <w:t>профессиональное самоопределение</w:t>
      </w:r>
      <w:r w:rsidRPr="000910D9">
        <w:rPr>
          <w:sz w:val="24"/>
          <w:szCs w:val="24"/>
        </w:rPr>
        <w:t>.</w:t>
      </w:r>
    </w:p>
    <w:p w:rsidR="000910D9" w:rsidRPr="000910D9" w:rsidRDefault="000910D9" w:rsidP="000910D9">
      <w:pPr>
        <w:ind w:firstLine="540"/>
        <w:jc w:val="both"/>
        <w:outlineLvl w:val="0"/>
        <w:rPr>
          <w:rFonts w:eastAsia="Calibri"/>
          <w:sz w:val="24"/>
          <w:szCs w:val="24"/>
        </w:rPr>
      </w:pPr>
      <w:r w:rsidRPr="000910D9">
        <w:rPr>
          <w:rFonts w:eastAsia="Calibri"/>
          <w:sz w:val="24"/>
          <w:szCs w:val="24"/>
        </w:rPr>
        <w:t>В</w:t>
      </w:r>
      <w:r w:rsidRPr="000910D9">
        <w:rPr>
          <w:rFonts w:eastAsia="Calibri"/>
          <w:bCs/>
          <w:iCs/>
          <w:sz w:val="24"/>
          <w:szCs w:val="24"/>
        </w:rPr>
        <w:t xml:space="preserve">едущей </w:t>
      </w:r>
      <w:r w:rsidRPr="000910D9">
        <w:rPr>
          <w:rFonts w:eastAsia="Calibri"/>
          <w:b/>
          <w:bCs/>
          <w:i/>
          <w:iCs/>
          <w:sz w:val="24"/>
          <w:szCs w:val="24"/>
        </w:rPr>
        <w:t>целью дополнительного образования</w:t>
      </w:r>
      <w:r w:rsidRPr="000910D9">
        <w:rPr>
          <w:rFonts w:eastAsia="Calibri"/>
          <w:sz w:val="24"/>
          <w:szCs w:val="24"/>
        </w:rPr>
        <w:t xml:space="preserve"> является создание условий и механизма устойчивого развития системы дополнительного образования детей; обеспечение современного качества, доступности и эффективности дополнительного образования детей на основе сохранения лучших традиций дополнительного образования по различным направлениям образовательной деятельности. </w:t>
      </w:r>
    </w:p>
    <w:p w:rsidR="000910D9" w:rsidRPr="000910D9" w:rsidRDefault="000910D9" w:rsidP="000910D9">
      <w:pPr>
        <w:ind w:firstLine="540"/>
        <w:jc w:val="both"/>
        <w:outlineLvl w:val="0"/>
        <w:rPr>
          <w:rFonts w:eastAsia="Calibri"/>
          <w:sz w:val="24"/>
          <w:szCs w:val="24"/>
        </w:rPr>
      </w:pPr>
      <w:r w:rsidRPr="000910D9">
        <w:rPr>
          <w:rFonts w:eastAsia="Calibri"/>
          <w:sz w:val="24"/>
          <w:szCs w:val="24"/>
        </w:rPr>
        <w:t xml:space="preserve">Для достижения данной цели деятельность в системе дополнительного образования организована по следующим направлениям: </w:t>
      </w:r>
    </w:p>
    <w:p w:rsidR="000910D9" w:rsidRPr="000910D9" w:rsidRDefault="000910D9" w:rsidP="000910D9">
      <w:pPr>
        <w:widowControl/>
        <w:numPr>
          <w:ilvl w:val="0"/>
          <w:numId w:val="85"/>
        </w:numPr>
        <w:suppressAutoHyphens/>
        <w:autoSpaceDE/>
        <w:autoSpaceDN/>
        <w:adjustRightInd/>
        <w:ind w:firstLine="540"/>
        <w:jc w:val="both"/>
        <w:outlineLvl w:val="0"/>
        <w:rPr>
          <w:rFonts w:eastAsia="Calibri"/>
          <w:sz w:val="24"/>
          <w:szCs w:val="24"/>
        </w:rPr>
      </w:pPr>
      <w:r w:rsidRPr="000910D9">
        <w:rPr>
          <w:rFonts w:eastAsia="Calibri"/>
          <w:sz w:val="24"/>
          <w:szCs w:val="24"/>
        </w:rPr>
        <w:t>совершенствование содержания и педагогических технологий организации деятельности школьников в объединениях дополнительного образования;</w:t>
      </w:r>
    </w:p>
    <w:p w:rsidR="000910D9" w:rsidRPr="000910D9" w:rsidRDefault="000910D9" w:rsidP="000910D9">
      <w:pPr>
        <w:widowControl/>
        <w:numPr>
          <w:ilvl w:val="0"/>
          <w:numId w:val="85"/>
        </w:numPr>
        <w:suppressAutoHyphens/>
        <w:autoSpaceDE/>
        <w:autoSpaceDN/>
        <w:adjustRightInd/>
        <w:ind w:firstLine="540"/>
        <w:jc w:val="both"/>
        <w:outlineLvl w:val="0"/>
        <w:rPr>
          <w:rFonts w:eastAsia="Calibri"/>
          <w:sz w:val="24"/>
          <w:szCs w:val="24"/>
        </w:rPr>
      </w:pPr>
      <w:r w:rsidRPr="000910D9">
        <w:rPr>
          <w:rFonts w:eastAsia="Calibri"/>
          <w:sz w:val="24"/>
          <w:szCs w:val="24"/>
        </w:rPr>
        <w:t>приоритетное развитие объединений дополнительного образования, поддерживающих профильное и предпрофильное обучение школьников;</w:t>
      </w:r>
    </w:p>
    <w:p w:rsidR="000910D9" w:rsidRPr="000910D9" w:rsidRDefault="000910D9" w:rsidP="000910D9">
      <w:pPr>
        <w:widowControl/>
        <w:numPr>
          <w:ilvl w:val="0"/>
          <w:numId w:val="85"/>
        </w:numPr>
        <w:suppressAutoHyphens/>
        <w:autoSpaceDE/>
        <w:autoSpaceDN/>
        <w:adjustRightInd/>
        <w:ind w:firstLine="540"/>
        <w:jc w:val="both"/>
        <w:outlineLvl w:val="0"/>
        <w:rPr>
          <w:rFonts w:eastAsia="Calibri"/>
          <w:sz w:val="24"/>
          <w:szCs w:val="24"/>
        </w:rPr>
      </w:pPr>
      <w:r w:rsidRPr="000910D9">
        <w:rPr>
          <w:rFonts w:eastAsia="Calibri"/>
          <w:sz w:val="24"/>
          <w:szCs w:val="24"/>
        </w:rPr>
        <w:t>воспитание нравственных, преданных Отечеству школьников путем  предоставления всем обучающимся возможностей для наиболее полного развития своих творческих способностей и интеллектуального потенциала.</w:t>
      </w:r>
    </w:p>
    <w:p w:rsidR="000910D9" w:rsidRPr="000910D9" w:rsidRDefault="000910D9" w:rsidP="000910D9">
      <w:pPr>
        <w:ind w:firstLine="540"/>
        <w:jc w:val="both"/>
        <w:outlineLvl w:val="0"/>
        <w:rPr>
          <w:rFonts w:eastAsia="Calibri"/>
          <w:sz w:val="24"/>
          <w:szCs w:val="24"/>
        </w:rPr>
      </w:pPr>
      <w:r w:rsidRPr="000910D9">
        <w:rPr>
          <w:rFonts w:eastAsia="Calibri"/>
          <w:b/>
          <w:bCs/>
          <w:i/>
          <w:iCs/>
          <w:sz w:val="24"/>
          <w:szCs w:val="24"/>
        </w:rPr>
        <w:t>Задачи, стоящие перед дополнительным образованием</w:t>
      </w:r>
      <w:r w:rsidRPr="000910D9">
        <w:rPr>
          <w:rFonts w:eastAsia="Calibri"/>
          <w:sz w:val="24"/>
          <w:szCs w:val="24"/>
        </w:rPr>
        <w:t>, для достижения данной цели:</w:t>
      </w:r>
    </w:p>
    <w:p w:rsidR="000910D9" w:rsidRPr="000910D9" w:rsidRDefault="000910D9" w:rsidP="000910D9">
      <w:pPr>
        <w:widowControl/>
        <w:numPr>
          <w:ilvl w:val="0"/>
          <w:numId w:val="85"/>
        </w:numPr>
        <w:suppressAutoHyphens/>
        <w:autoSpaceDE/>
        <w:autoSpaceDN/>
        <w:adjustRightInd/>
        <w:ind w:firstLine="540"/>
        <w:jc w:val="both"/>
        <w:rPr>
          <w:rFonts w:eastAsia="Calibri"/>
          <w:sz w:val="24"/>
          <w:szCs w:val="24"/>
        </w:rPr>
      </w:pPr>
      <w:r w:rsidRPr="000910D9">
        <w:rPr>
          <w:rFonts w:eastAsia="Calibri"/>
          <w:sz w:val="24"/>
          <w:szCs w:val="24"/>
        </w:rPr>
        <w:lastRenderedPageBreak/>
        <w:t>сохранение единого образовательного пространства на основе преемственности содержания основного и дополнительного образования детей;</w:t>
      </w:r>
    </w:p>
    <w:p w:rsidR="000910D9" w:rsidRPr="000910D9" w:rsidRDefault="000910D9" w:rsidP="000910D9">
      <w:pPr>
        <w:widowControl/>
        <w:numPr>
          <w:ilvl w:val="0"/>
          <w:numId w:val="85"/>
        </w:numPr>
        <w:suppressAutoHyphens/>
        <w:autoSpaceDE/>
        <w:autoSpaceDN/>
        <w:adjustRightInd/>
        <w:ind w:firstLine="540"/>
        <w:jc w:val="both"/>
        <w:rPr>
          <w:rFonts w:eastAsia="Calibri"/>
          <w:sz w:val="24"/>
          <w:szCs w:val="24"/>
          <w:lang w:eastAsia="en-US"/>
        </w:rPr>
      </w:pPr>
      <w:r w:rsidRPr="000910D9">
        <w:rPr>
          <w:rFonts w:eastAsia="Calibri"/>
          <w:sz w:val="24"/>
          <w:szCs w:val="24"/>
          <w:lang w:eastAsia="en-US"/>
        </w:rPr>
        <w:t xml:space="preserve">совершенствование содержания, организационных форм, методов и технологий в </w:t>
      </w:r>
      <w:r w:rsidRPr="000910D9">
        <w:rPr>
          <w:rFonts w:eastAsia="Calibri"/>
          <w:sz w:val="24"/>
          <w:szCs w:val="24"/>
        </w:rPr>
        <w:t>объединениях дополнительного образования</w:t>
      </w:r>
      <w:r w:rsidRPr="000910D9">
        <w:rPr>
          <w:rFonts w:eastAsia="Calibri"/>
          <w:sz w:val="24"/>
          <w:szCs w:val="24"/>
          <w:lang w:eastAsia="en-US"/>
        </w:rPr>
        <w:t>;</w:t>
      </w:r>
    </w:p>
    <w:p w:rsidR="000910D9" w:rsidRPr="000910D9" w:rsidRDefault="000910D9" w:rsidP="000910D9">
      <w:pPr>
        <w:widowControl/>
        <w:numPr>
          <w:ilvl w:val="0"/>
          <w:numId w:val="85"/>
        </w:numPr>
        <w:suppressAutoHyphens/>
        <w:autoSpaceDE/>
        <w:autoSpaceDN/>
        <w:adjustRightInd/>
        <w:ind w:firstLine="540"/>
        <w:jc w:val="both"/>
        <w:outlineLvl w:val="0"/>
        <w:rPr>
          <w:rFonts w:eastAsia="Calibri"/>
          <w:sz w:val="24"/>
          <w:szCs w:val="24"/>
        </w:rPr>
      </w:pPr>
      <w:r w:rsidRPr="000910D9">
        <w:rPr>
          <w:rFonts w:eastAsia="Calibri"/>
          <w:sz w:val="24"/>
          <w:szCs w:val="24"/>
        </w:rPr>
        <w:t>совершенствование работы с одаренными и мотивированными детьми;</w:t>
      </w:r>
    </w:p>
    <w:p w:rsidR="000910D9" w:rsidRPr="000910D9" w:rsidRDefault="000910D9" w:rsidP="000910D9">
      <w:pPr>
        <w:widowControl/>
        <w:numPr>
          <w:ilvl w:val="0"/>
          <w:numId w:val="85"/>
        </w:numPr>
        <w:suppressAutoHyphens/>
        <w:autoSpaceDE/>
        <w:autoSpaceDN/>
        <w:adjustRightInd/>
        <w:ind w:firstLine="540"/>
        <w:jc w:val="both"/>
        <w:outlineLvl w:val="0"/>
        <w:rPr>
          <w:rFonts w:eastAsia="Calibri"/>
          <w:sz w:val="24"/>
          <w:szCs w:val="24"/>
        </w:rPr>
      </w:pPr>
      <w:r w:rsidRPr="000910D9">
        <w:rPr>
          <w:rFonts w:eastAsia="Calibri"/>
          <w:sz w:val="24"/>
          <w:szCs w:val="24"/>
        </w:rPr>
        <w:t>поддержка и помощь учащимся с низкой мотивацией;</w:t>
      </w:r>
    </w:p>
    <w:p w:rsidR="000910D9" w:rsidRPr="000910D9" w:rsidRDefault="000910D9" w:rsidP="000910D9">
      <w:pPr>
        <w:widowControl/>
        <w:numPr>
          <w:ilvl w:val="0"/>
          <w:numId w:val="85"/>
        </w:numPr>
        <w:suppressAutoHyphens/>
        <w:autoSpaceDE/>
        <w:autoSpaceDN/>
        <w:adjustRightInd/>
        <w:ind w:firstLine="540"/>
        <w:jc w:val="both"/>
        <w:outlineLvl w:val="0"/>
        <w:rPr>
          <w:rFonts w:eastAsia="Calibri"/>
          <w:sz w:val="24"/>
          <w:szCs w:val="24"/>
        </w:rPr>
      </w:pPr>
      <w:r w:rsidRPr="000910D9">
        <w:rPr>
          <w:rFonts w:eastAsia="Calibri"/>
          <w:sz w:val="24"/>
          <w:szCs w:val="24"/>
        </w:rPr>
        <w:t>помощь учащимся в выборе индивидуальной образовательной траектории и индивидуальной траектории развития творческого потенциала личности;</w:t>
      </w:r>
    </w:p>
    <w:p w:rsidR="000910D9" w:rsidRPr="000910D9" w:rsidRDefault="000910D9" w:rsidP="000910D9">
      <w:pPr>
        <w:widowControl/>
        <w:numPr>
          <w:ilvl w:val="0"/>
          <w:numId w:val="85"/>
        </w:numPr>
        <w:suppressAutoHyphens/>
        <w:autoSpaceDE/>
        <w:autoSpaceDN/>
        <w:adjustRightInd/>
        <w:ind w:firstLine="540"/>
        <w:jc w:val="both"/>
        <w:outlineLvl w:val="0"/>
        <w:rPr>
          <w:rFonts w:eastAsia="Calibri"/>
          <w:sz w:val="24"/>
          <w:szCs w:val="24"/>
        </w:rPr>
      </w:pPr>
      <w:r w:rsidRPr="000910D9">
        <w:rPr>
          <w:rFonts w:eastAsia="Calibri"/>
          <w:sz w:val="24"/>
          <w:szCs w:val="24"/>
        </w:rPr>
        <w:t>использование интеграции, средств ИКТ и элементов дистанционного обучения для повышения эффективности и качества работы в объединениях дополнительного образования.</w:t>
      </w:r>
    </w:p>
    <w:p w:rsidR="000910D9" w:rsidRPr="000910D9" w:rsidRDefault="000910D9" w:rsidP="000910D9">
      <w:pPr>
        <w:ind w:firstLine="540"/>
        <w:jc w:val="both"/>
        <w:rPr>
          <w:rFonts w:eastAsia="Calibri"/>
          <w:b/>
          <w:bCs/>
          <w:sz w:val="24"/>
          <w:szCs w:val="24"/>
        </w:rPr>
      </w:pPr>
      <w:r w:rsidRPr="000910D9">
        <w:rPr>
          <w:rFonts w:eastAsia="Calibri"/>
          <w:sz w:val="24"/>
          <w:szCs w:val="24"/>
        </w:rPr>
        <w:t xml:space="preserve">Помимо этого, перед объединениями дополнительного образования ставятся следующие приоритетные </w:t>
      </w:r>
      <w:r w:rsidRPr="000910D9">
        <w:rPr>
          <w:rFonts w:eastAsia="Calibri"/>
          <w:b/>
          <w:bCs/>
          <w:sz w:val="24"/>
          <w:szCs w:val="24"/>
        </w:rPr>
        <w:t>цели:</w:t>
      </w:r>
    </w:p>
    <w:p w:rsidR="000910D9" w:rsidRPr="000910D9" w:rsidRDefault="000910D9" w:rsidP="000910D9">
      <w:pPr>
        <w:ind w:firstLine="540"/>
        <w:jc w:val="both"/>
        <w:rPr>
          <w:rFonts w:eastAsia="Calibri"/>
          <w:sz w:val="24"/>
          <w:szCs w:val="24"/>
        </w:rPr>
      </w:pPr>
      <w:r w:rsidRPr="000910D9">
        <w:rPr>
          <w:rFonts w:eastAsia="Calibri"/>
          <w:b/>
          <w:bCs/>
          <w:sz w:val="24"/>
          <w:szCs w:val="24"/>
        </w:rPr>
        <w:t>-</w:t>
      </w:r>
      <w:r w:rsidRPr="000910D9">
        <w:rPr>
          <w:rFonts w:eastAsia="Calibri"/>
          <w:sz w:val="24"/>
          <w:szCs w:val="24"/>
        </w:rPr>
        <w:t>создание условий для интеллектуального и духовного развития личности, его творческой самореализации;</w:t>
      </w:r>
    </w:p>
    <w:p w:rsidR="000910D9" w:rsidRPr="000910D9" w:rsidRDefault="000910D9" w:rsidP="000910D9">
      <w:pPr>
        <w:ind w:firstLine="540"/>
        <w:jc w:val="both"/>
        <w:rPr>
          <w:rFonts w:eastAsia="Calibri"/>
          <w:sz w:val="24"/>
          <w:szCs w:val="24"/>
        </w:rPr>
      </w:pPr>
      <w:r w:rsidRPr="000910D9">
        <w:rPr>
          <w:rFonts w:eastAsia="Calibri"/>
          <w:sz w:val="24"/>
          <w:szCs w:val="24"/>
        </w:rPr>
        <w:t>- создание условий для социального и профессионального самоопределения,</w:t>
      </w:r>
    </w:p>
    <w:p w:rsidR="000910D9" w:rsidRPr="000910D9" w:rsidRDefault="000910D9" w:rsidP="000910D9">
      <w:pPr>
        <w:ind w:firstLine="540"/>
        <w:jc w:val="both"/>
        <w:outlineLvl w:val="0"/>
        <w:rPr>
          <w:rFonts w:eastAsia="Calibri"/>
          <w:sz w:val="24"/>
          <w:szCs w:val="24"/>
        </w:rPr>
      </w:pPr>
      <w:r w:rsidRPr="000910D9">
        <w:rPr>
          <w:rFonts w:eastAsia="Calibri"/>
          <w:b/>
          <w:bCs/>
          <w:sz w:val="24"/>
          <w:szCs w:val="24"/>
        </w:rPr>
        <w:t xml:space="preserve">- </w:t>
      </w:r>
      <w:r w:rsidRPr="000910D9">
        <w:rPr>
          <w:rFonts w:eastAsia="Calibri"/>
          <w:sz w:val="24"/>
          <w:szCs w:val="24"/>
        </w:rPr>
        <w:t>развитие мотивации личности к познанию и творчеству;</w:t>
      </w:r>
    </w:p>
    <w:p w:rsidR="000910D9" w:rsidRPr="000910D9" w:rsidRDefault="000910D9" w:rsidP="000910D9">
      <w:pPr>
        <w:ind w:firstLine="540"/>
        <w:jc w:val="both"/>
        <w:outlineLvl w:val="0"/>
        <w:rPr>
          <w:rFonts w:eastAsia="Calibri"/>
          <w:sz w:val="24"/>
          <w:szCs w:val="24"/>
        </w:rPr>
      </w:pPr>
      <w:r w:rsidRPr="000910D9">
        <w:rPr>
          <w:rFonts w:eastAsia="Calibri"/>
          <w:sz w:val="24"/>
          <w:szCs w:val="24"/>
        </w:rPr>
        <w:t xml:space="preserve">- поддержка предпрофильного обучения; </w:t>
      </w:r>
    </w:p>
    <w:p w:rsidR="000910D9" w:rsidRPr="000910D9" w:rsidRDefault="000910D9" w:rsidP="000910D9">
      <w:pPr>
        <w:ind w:firstLine="540"/>
        <w:jc w:val="both"/>
        <w:rPr>
          <w:rFonts w:eastAsia="Calibri"/>
          <w:sz w:val="24"/>
          <w:szCs w:val="24"/>
        </w:rPr>
      </w:pPr>
      <w:r w:rsidRPr="000910D9">
        <w:rPr>
          <w:rFonts w:eastAsia="Calibri"/>
          <w:sz w:val="24"/>
          <w:szCs w:val="24"/>
        </w:rPr>
        <w:t>- профилактика асоциального поведения.</w:t>
      </w:r>
    </w:p>
    <w:p w:rsidR="000910D9" w:rsidRPr="000910D9" w:rsidRDefault="000910D9" w:rsidP="000910D9">
      <w:pPr>
        <w:ind w:firstLine="540"/>
        <w:jc w:val="both"/>
        <w:rPr>
          <w:rFonts w:eastAsia="Calibri"/>
          <w:sz w:val="24"/>
          <w:szCs w:val="24"/>
        </w:rPr>
      </w:pPr>
      <w:r w:rsidRPr="000910D9">
        <w:rPr>
          <w:rFonts w:eastAsia="Calibri"/>
          <w:sz w:val="24"/>
          <w:szCs w:val="24"/>
        </w:rPr>
        <w:t>Для достижения этой цели в школе будут работать объединения дополнительного образования:</w:t>
      </w:r>
    </w:p>
    <w:p w:rsidR="000910D9" w:rsidRPr="000910D9" w:rsidRDefault="000910D9" w:rsidP="000910D9">
      <w:pPr>
        <w:numPr>
          <w:ilvl w:val="0"/>
          <w:numId w:val="86"/>
        </w:numPr>
        <w:ind w:left="993"/>
        <w:jc w:val="both"/>
        <w:rPr>
          <w:rFonts w:eastAsia="Calibri"/>
          <w:sz w:val="24"/>
          <w:szCs w:val="24"/>
        </w:rPr>
      </w:pPr>
      <w:r w:rsidRPr="000910D9">
        <w:rPr>
          <w:rFonts w:eastAsia="Calibri"/>
          <w:sz w:val="24"/>
          <w:szCs w:val="24"/>
        </w:rPr>
        <w:t>«Историческое краеведение» для обучающихся 8-9 классов– 1 час;</w:t>
      </w:r>
    </w:p>
    <w:p w:rsidR="000910D9" w:rsidRPr="000910D9" w:rsidRDefault="000910D9" w:rsidP="000910D9">
      <w:pPr>
        <w:numPr>
          <w:ilvl w:val="0"/>
          <w:numId w:val="83"/>
        </w:numPr>
        <w:ind w:left="993"/>
        <w:jc w:val="both"/>
        <w:rPr>
          <w:rFonts w:eastAsia="Calibri"/>
          <w:sz w:val="24"/>
          <w:szCs w:val="24"/>
        </w:rPr>
      </w:pPr>
      <w:r w:rsidRPr="000910D9">
        <w:rPr>
          <w:rFonts w:eastAsia="Calibri"/>
          <w:sz w:val="24"/>
          <w:szCs w:val="24"/>
        </w:rPr>
        <w:t>«Хоровое пение» для обучающихся 8-9 классов– 1 час;</w:t>
      </w:r>
    </w:p>
    <w:p w:rsidR="000910D9" w:rsidRPr="000910D9" w:rsidRDefault="000910D9" w:rsidP="000910D9">
      <w:pPr>
        <w:numPr>
          <w:ilvl w:val="0"/>
          <w:numId w:val="83"/>
        </w:numPr>
        <w:jc w:val="both"/>
        <w:rPr>
          <w:rFonts w:eastAsia="Calibri"/>
          <w:sz w:val="24"/>
          <w:szCs w:val="24"/>
        </w:rPr>
      </w:pPr>
      <w:r w:rsidRPr="000910D9">
        <w:rPr>
          <w:rFonts w:eastAsia="Calibri"/>
          <w:sz w:val="24"/>
          <w:szCs w:val="24"/>
        </w:rPr>
        <w:t>«Юный техник» для обучающихся 8-11 классов– 1 час;</w:t>
      </w:r>
    </w:p>
    <w:p w:rsidR="000910D9" w:rsidRPr="000910D9" w:rsidRDefault="000910D9" w:rsidP="000910D9">
      <w:pPr>
        <w:numPr>
          <w:ilvl w:val="0"/>
          <w:numId w:val="83"/>
        </w:numPr>
        <w:jc w:val="both"/>
        <w:rPr>
          <w:rFonts w:eastAsia="Calibri"/>
          <w:sz w:val="24"/>
          <w:szCs w:val="24"/>
        </w:rPr>
      </w:pPr>
      <w:r w:rsidRPr="000910D9">
        <w:rPr>
          <w:rFonts w:eastAsia="Calibri"/>
          <w:sz w:val="24"/>
          <w:szCs w:val="24"/>
        </w:rPr>
        <w:t>«3-D моделирование» для обучающихся 8-9 классов– 1 час;</w:t>
      </w:r>
    </w:p>
    <w:p w:rsidR="000910D9" w:rsidRPr="000910D9" w:rsidRDefault="000910D9" w:rsidP="000910D9">
      <w:pPr>
        <w:numPr>
          <w:ilvl w:val="0"/>
          <w:numId w:val="83"/>
        </w:numPr>
        <w:jc w:val="both"/>
        <w:rPr>
          <w:rFonts w:eastAsia="Calibri"/>
          <w:sz w:val="24"/>
          <w:szCs w:val="24"/>
        </w:rPr>
      </w:pPr>
      <w:r w:rsidRPr="000910D9">
        <w:rPr>
          <w:rFonts w:eastAsia="Calibri"/>
          <w:sz w:val="24"/>
          <w:szCs w:val="24"/>
        </w:rPr>
        <w:t>«Волейбол» для обучающихся 8-11 классов– 1 час;</w:t>
      </w:r>
    </w:p>
    <w:p w:rsidR="000910D9" w:rsidRPr="000910D9" w:rsidRDefault="000910D9" w:rsidP="000910D9">
      <w:pPr>
        <w:ind w:firstLine="540"/>
        <w:jc w:val="both"/>
        <w:outlineLvl w:val="0"/>
        <w:rPr>
          <w:b/>
          <w:bCs/>
          <w:i/>
          <w:iCs/>
          <w:sz w:val="24"/>
          <w:szCs w:val="24"/>
        </w:rPr>
      </w:pPr>
      <w:r w:rsidRPr="000910D9">
        <w:rPr>
          <w:b/>
          <w:bCs/>
          <w:i/>
          <w:iCs/>
          <w:sz w:val="24"/>
          <w:szCs w:val="24"/>
        </w:rPr>
        <w:t>2.2. Структура дополнительного образования</w:t>
      </w:r>
    </w:p>
    <w:p w:rsidR="000910D9" w:rsidRPr="000910D9" w:rsidRDefault="000910D9" w:rsidP="000910D9">
      <w:pPr>
        <w:ind w:firstLine="540"/>
        <w:jc w:val="both"/>
        <w:rPr>
          <w:sz w:val="24"/>
          <w:szCs w:val="24"/>
        </w:rPr>
      </w:pPr>
      <w:r w:rsidRPr="000910D9">
        <w:rPr>
          <w:sz w:val="24"/>
          <w:szCs w:val="24"/>
        </w:rPr>
        <w:t xml:space="preserve">Система дополнительного образования в школе имеет разветвленную структуру и включает следующие направленности: </w:t>
      </w:r>
    </w:p>
    <w:p w:rsidR="000910D9" w:rsidRPr="000910D9" w:rsidRDefault="000910D9" w:rsidP="000910D9">
      <w:pPr>
        <w:ind w:firstLine="540"/>
        <w:jc w:val="both"/>
        <w:rPr>
          <w:b/>
          <w:bCs/>
          <w:i/>
          <w:iCs/>
          <w:sz w:val="24"/>
          <w:szCs w:val="24"/>
        </w:rPr>
      </w:pPr>
      <w:r w:rsidRPr="000910D9">
        <w:rPr>
          <w:b/>
          <w:bCs/>
          <w:i/>
          <w:iCs/>
          <w:sz w:val="24"/>
          <w:szCs w:val="24"/>
        </w:rPr>
        <w:t>Художественно-эстетическая:</w:t>
      </w:r>
    </w:p>
    <w:p w:rsidR="000910D9" w:rsidRPr="000910D9" w:rsidRDefault="000910D9" w:rsidP="000910D9">
      <w:pPr>
        <w:ind w:firstLine="540"/>
        <w:jc w:val="both"/>
        <w:rPr>
          <w:sz w:val="24"/>
          <w:szCs w:val="24"/>
        </w:rPr>
      </w:pPr>
      <w:r w:rsidRPr="000910D9">
        <w:rPr>
          <w:sz w:val="24"/>
          <w:szCs w:val="24"/>
        </w:rPr>
        <w:t>Цель: Формирование всесторонне развитой, гармоничной личности.</w:t>
      </w:r>
    </w:p>
    <w:p w:rsidR="000910D9" w:rsidRPr="000910D9" w:rsidRDefault="000910D9" w:rsidP="000910D9">
      <w:pPr>
        <w:ind w:firstLine="540"/>
        <w:jc w:val="both"/>
        <w:outlineLvl w:val="0"/>
        <w:rPr>
          <w:b/>
          <w:bCs/>
          <w:i/>
          <w:iCs/>
          <w:sz w:val="24"/>
          <w:szCs w:val="24"/>
        </w:rPr>
      </w:pPr>
      <w:r w:rsidRPr="000910D9">
        <w:rPr>
          <w:b/>
          <w:bCs/>
          <w:i/>
          <w:iCs/>
          <w:sz w:val="24"/>
          <w:szCs w:val="24"/>
        </w:rPr>
        <w:t>Физкультурно-спортивная:</w:t>
      </w:r>
    </w:p>
    <w:p w:rsidR="000910D9" w:rsidRPr="000910D9" w:rsidRDefault="000910D9" w:rsidP="000910D9">
      <w:pPr>
        <w:ind w:firstLine="540"/>
        <w:jc w:val="both"/>
        <w:rPr>
          <w:sz w:val="24"/>
          <w:szCs w:val="24"/>
        </w:rPr>
      </w:pPr>
      <w:r w:rsidRPr="000910D9">
        <w:rPr>
          <w:sz w:val="24"/>
          <w:szCs w:val="24"/>
        </w:rPr>
        <w:t>Цель: воспитание и привитие навыков физической культуры и, как следствие, формирование здорового образа жизни у учащихся.</w:t>
      </w:r>
    </w:p>
    <w:p w:rsidR="000910D9" w:rsidRPr="000910D9" w:rsidRDefault="000910D9" w:rsidP="000910D9">
      <w:pPr>
        <w:ind w:firstLine="540"/>
        <w:jc w:val="both"/>
        <w:outlineLvl w:val="0"/>
        <w:rPr>
          <w:b/>
          <w:bCs/>
          <w:i/>
          <w:iCs/>
          <w:sz w:val="24"/>
          <w:szCs w:val="24"/>
        </w:rPr>
      </w:pPr>
      <w:r w:rsidRPr="000910D9">
        <w:rPr>
          <w:b/>
          <w:bCs/>
          <w:i/>
          <w:iCs/>
          <w:sz w:val="24"/>
          <w:szCs w:val="24"/>
        </w:rPr>
        <w:t>Туристско - краеведческая:</w:t>
      </w:r>
    </w:p>
    <w:p w:rsidR="000910D9" w:rsidRPr="000910D9" w:rsidRDefault="000910D9" w:rsidP="000910D9">
      <w:pPr>
        <w:ind w:firstLine="540"/>
        <w:jc w:val="both"/>
        <w:rPr>
          <w:color w:val="000000"/>
          <w:sz w:val="24"/>
          <w:szCs w:val="24"/>
        </w:rPr>
      </w:pPr>
      <w:r w:rsidRPr="000910D9">
        <w:rPr>
          <w:sz w:val="24"/>
          <w:szCs w:val="24"/>
        </w:rPr>
        <w:t xml:space="preserve">Цель: </w:t>
      </w:r>
      <w:r w:rsidRPr="000910D9">
        <w:rPr>
          <w:color w:val="000000"/>
          <w:sz w:val="24"/>
          <w:szCs w:val="24"/>
        </w:rPr>
        <w:t>формирование активной гражданской позиции учащихся, приобретение основных туристских навыков в организации и проведении туристских походов.</w:t>
      </w:r>
    </w:p>
    <w:p w:rsidR="000910D9" w:rsidRPr="000910D9" w:rsidRDefault="000910D9" w:rsidP="000910D9">
      <w:pPr>
        <w:ind w:firstLine="540"/>
        <w:jc w:val="both"/>
        <w:rPr>
          <w:sz w:val="24"/>
          <w:szCs w:val="24"/>
        </w:rPr>
      </w:pPr>
      <w:r w:rsidRPr="000910D9">
        <w:rPr>
          <w:b/>
          <w:i/>
          <w:sz w:val="24"/>
          <w:szCs w:val="24"/>
        </w:rPr>
        <w:t>Техническая:</w:t>
      </w:r>
      <w:r w:rsidRPr="000910D9">
        <w:rPr>
          <w:sz w:val="24"/>
          <w:szCs w:val="24"/>
        </w:rPr>
        <w:t xml:space="preserve"> </w:t>
      </w:r>
    </w:p>
    <w:p w:rsidR="000910D9" w:rsidRPr="000910D9" w:rsidRDefault="000910D9" w:rsidP="000910D9">
      <w:pPr>
        <w:ind w:firstLine="540"/>
        <w:jc w:val="both"/>
        <w:rPr>
          <w:sz w:val="24"/>
          <w:szCs w:val="24"/>
        </w:rPr>
      </w:pPr>
      <w:r w:rsidRPr="000910D9">
        <w:rPr>
          <w:sz w:val="24"/>
          <w:szCs w:val="24"/>
        </w:rPr>
        <w:t>Цель: формирование у детей математических и информационных представлений, развитие навыков проектирования и конструирования, развитие интереса к технике, моделированию, конструированию.</w:t>
      </w:r>
    </w:p>
    <w:p w:rsidR="000910D9" w:rsidRPr="000910D9" w:rsidRDefault="000910D9" w:rsidP="000910D9">
      <w:pPr>
        <w:ind w:firstLine="540"/>
        <w:jc w:val="both"/>
        <w:rPr>
          <w:b/>
          <w:i/>
          <w:sz w:val="24"/>
          <w:szCs w:val="24"/>
        </w:rPr>
      </w:pPr>
      <w:r w:rsidRPr="000910D9">
        <w:rPr>
          <w:b/>
          <w:i/>
          <w:sz w:val="24"/>
          <w:szCs w:val="24"/>
        </w:rPr>
        <w:t>Профессиональное самоопределение:</w:t>
      </w:r>
    </w:p>
    <w:p w:rsidR="000910D9" w:rsidRPr="000910D9" w:rsidRDefault="000910D9" w:rsidP="000910D9">
      <w:pPr>
        <w:ind w:firstLine="540"/>
        <w:jc w:val="both"/>
        <w:rPr>
          <w:sz w:val="24"/>
          <w:szCs w:val="24"/>
        </w:rPr>
      </w:pPr>
      <w:r w:rsidRPr="000910D9">
        <w:rPr>
          <w:sz w:val="24"/>
          <w:szCs w:val="24"/>
        </w:rPr>
        <w:t>Цель: формирование знаний о рынке труда, помощь в профессиональном самоопределении подростков.</w:t>
      </w:r>
    </w:p>
    <w:p w:rsidR="000910D9" w:rsidRPr="000910D9" w:rsidRDefault="000910D9" w:rsidP="000910D9">
      <w:pPr>
        <w:jc w:val="both"/>
        <w:rPr>
          <w:sz w:val="24"/>
          <w:szCs w:val="24"/>
        </w:rPr>
      </w:pPr>
    </w:p>
    <w:p w:rsidR="000910D9" w:rsidRPr="000910D9" w:rsidRDefault="000910D9" w:rsidP="000910D9">
      <w:pPr>
        <w:ind w:firstLine="540"/>
        <w:jc w:val="both"/>
        <w:rPr>
          <w:b/>
          <w:bCs/>
          <w:sz w:val="24"/>
          <w:szCs w:val="24"/>
        </w:rPr>
      </w:pPr>
      <w:r w:rsidRPr="000910D9">
        <w:rPr>
          <w:b/>
          <w:bCs/>
          <w:sz w:val="24"/>
          <w:szCs w:val="24"/>
        </w:rPr>
        <w:t>3. Режим работы</w:t>
      </w:r>
    </w:p>
    <w:p w:rsidR="000910D9" w:rsidRPr="000910D9" w:rsidRDefault="000910D9" w:rsidP="000910D9">
      <w:pPr>
        <w:ind w:firstLine="540"/>
        <w:jc w:val="both"/>
        <w:rPr>
          <w:sz w:val="24"/>
          <w:szCs w:val="24"/>
        </w:rPr>
      </w:pPr>
      <w:r w:rsidRPr="000910D9">
        <w:rPr>
          <w:sz w:val="24"/>
          <w:szCs w:val="24"/>
        </w:rPr>
        <w:t>Занятия учащихся в объединениях дополнительного образования проводятся в течение учебной недели. Между занятиями в общеобразовательном учреждении и посещением объединений дополнительного образования имеется перерыв (не менее 45 минут</w:t>
      </w:r>
      <w:r w:rsidR="00D30972">
        <w:rPr>
          <w:sz w:val="24"/>
          <w:szCs w:val="24"/>
        </w:rPr>
        <w:t>). Продолжительность занятия в</w:t>
      </w:r>
      <w:r w:rsidRPr="000910D9">
        <w:rPr>
          <w:sz w:val="24"/>
          <w:szCs w:val="24"/>
        </w:rPr>
        <w:t xml:space="preserve"> </w:t>
      </w:r>
      <w:r w:rsidR="00D30972">
        <w:rPr>
          <w:sz w:val="24"/>
          <w:szCs w:val="24"/>
        </w:rPr>
        <w:t xml:space="preserve">8-9 </w:t>
      </w:r>
      <w:r w:rsidRPr="000910D9">
        <w:rPr>
          <w:sz w:val="24"/>
          <w:szCs w:val="24"/>
        </w:rPr>
        <w:t xml:space="preserve">классах – 45 минут. </w:t>
      </w:r>
    </w:p>
    <w:p w:rsidR="000910D9" w:rsidRPr="000910D9" w:rsidRDefault="000910D9" w:rsidP="000910D9">
      <w:pPr>
        <w:ind w:left="993"/>
        <w:jc w:val="both"/>
        <w:rPr>
          <w:rFonts w:eastAsia="Calibri"/>
          <w:sz w:val="24"/>
          <w:szCs w:val="24"/>
        </w:rPr>
      </w:pPr>
    </w:p>
    <w:p w:rsidR="00E36A28" w:rsidRPr="003F722E" w:rsidRDefault="00E36A28" w:rsidP="00E36A28">
      <w:pPr>
        <w:jc w:val="both"/>
        <w:rPr>
          <w:b/>
          <w:bCs/>
          <w:sz w:val="24"/>
          <w:szCs w:val="24"/>
        </w:rPr>
        <w:sectPr w:rsidR="00E36A28" w:rsidRPr="003F722E" w:rsidSect="00E36A28">
          <w:footerReference w:type="default" r:id="rId13"/>
          <w:pgSz w:w="11906" w:h="16838"/>
          <w:pgMar w:top="1134" w:right="707" w:bottom="1134" w:left="1701" w:header="708" w:footer="708" w:gutter="0"/>
          <w:pgNumType w:start="77"/>
          <w:cols w:space="708"/>
          <w:docGrid w:linePitch="360"/>
        </w:sectPr>
      </w:pPr>
    </w:p>
    <w:p w:rsidR="00197CA2" w:rsidRDefault="00197CA2" w:rsidP="00197CA2">
      <w:pPr>
        <w:tabs>
          <w:tab w:val="left" w:pos="1263"/>
        </w:tabs>
        <w:ind w:firstLine="720"/>
        <w:jc w:val="both"/>
        <w:rPr>
          <w:rFonts w:eastAsia="Calibri"/>
          <w:sz w:val="24"/>
          <w:szCs w:val="24"/>
        </w:rPr>
      </w:pPr>
      <w:r w:rsidRPr="00197CA2">
        <w:rPr>
          <w:rFonts w:eastAsia="Calibri"/>
          <w:sz w:val="24"/>
          <w:szCs w:val="24"/>
        </w:rPr>
        <w:lastRenderedPageBreak/>
        <w:t>В соответствии с потребностями учащихся определился выбор объединений по интересам  следующих направлений деятельности: техническ</w:t>
      </w:r>
      <w:r w:rsidR="00812D96">
        <w:rPr>
          <w:rFonts w:eastAsia="Calibri"/>
          <w:sz w:val="24"/>
          <w:szCs w:val="24"/>
        </w:rPr>
        <w:t>ое</w:t>
      </w:r>
      <w:r w:rsidRPr="00197CA2">
        <w:rPr>
          <w:rFonts w:eastAsia="Calibri"/>
          <w:sz w:val="24"/>
          <w:szCs w:val="24"/>
        </w:rPr>
        <w:t>, художественно-эстетическ</w:t>
      </w:r>
      <w:r w:rsidR="00812D96">
        <w:rPr>
          <w:rFonts w:eastAsia="Calibri"/>
          <w:sz w:val="24"/>
          <w:szCs w:val="24"/>
        </w:rPr>
        <w:t>ое, спортивно-оздоровительное, туристско-краеведческое</w:t>
      </w:r>
      <w:r w:rsidRPr="00197CA2">
        <w:rPr>
          <w:rFonts w:eastAsia="Calibri"/>
          <w:sz w:val="24"/>
          <w:szCs w:val="24"/>
        </w:rPr>
        <w:t>.</w:t>
      </w:r>
    </w:p>
    <w:p w:rsidR="00197CA2" w:rsidRPr="00197CA2" w:rsidRDefault="00197CA2" w:rsidP="00197CA2">
      <w:pPr>
        <w:tabs>
          <w:tab w:val="left" w:pos="1263"/>
        </w:tabs>
        <w:ind w:firstLine="720"/>
        <w:jc w:val="both"/>
        <w:rPr>
          <w:rFonts w:eastAsia="Calibri"/>
          <w:sz w:val="24"/>
          <w:szCs w:val="24"/>
        </w:rPr>
      </w:pPr>
    </w:p>
    <w:tbl>
      <w:tblP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
        <w:gridCol w:w="1414"/>
        <w:gridCol w:w="4116"/>
        <w:gridCol w:w="1414"/>
        <w:gridCol w:w="1272"/>
        <w:gridCol w:w="1299"/>
      </w:tblGrid>
      <w:tr w:rsidR="00C22801" w:rsidRPr="00197CA2" w:rsidTr="00C22801">
        <w:trPr>
          <w:trHeight w:val="514"/>
        </w:trPr>
        <w:tc>
          <w:tcPr>
            <w:tcW w:w="674" w:type="dxa"/>
            <w:vMerge w:val="restart"/>
          </w:tcPr>
          <w:p w:rsidR="00C22801" w:rsidRPr="00197CA2" w:rsidRDefault="00C22801" w:rsidP="00812D96">
            <w:pPr>
              <w:snapToGrid w:val="0"/>
              <w:jc w:val="center"/>
              <w:rPr>
                <w:rFonts w:eastAsia="Calibri"/>
                <w:sz w:val="24"/>
                <w:szCs w:val="24"/>
                <w:lang w:val="en-US"/>
              </w:rPr>
            </w:pPr>
            <w:r w:rsidRPr="00197CA2">
              <w:rPr>
                <w:rFonts w:eastAsia="Calibri"/>
                <w:sz w:val="24"/>
                <w:szCs w:val="24"/>
                <w:lang w:val="en-US"/>
              </w:rPr>
              <w:t>№</w:t>
            </w:r>
          </w:p>
          <w:p w:rsidR="00C22801" w:rsidRPr="00197CA2" w:rsidRDefault="00C22801" w:rsidP="00812D96">
            <w:pPr>
              <w:jc w:val="center"/>
              <w:rPr>
                <w:rFonts w:eastAsia="Calibri"/>
                <w:sz w:val="24"/>
                <w:szCs w:val="24"/>
                <w:lang w:val="en-US"/>
              </w:rPr>
            </w:pPr>
            <w:r w:rsidRPr="00197CA2">
              <w:rPr>
                <w:rFonts w:eastAsia="Calibri"/>
                <w:sz w:val="24"/>
                <w:szCs w:val="24"/>
                <w:lang w:val="en-US"/>
              </w:rPr>
              <w:t>п/п</w:t>
            </w:r>
          </w:p>
        </w:tc>
        <w:tc>
          <w:tcPr>
            <w:tcW w:w="1414" w:type="dxa"/>
            <w:vMerge w:val="restart"/>
          </w:tcPr>
          <w:p w:rsidR="00C22801" w:rsidRPr="00197CA2" w:rsidRDefault="00C22801" w:rsidP="00812D96">
            <w:pPr>
              <w:snapToGrid w:val="0"/>
              <w:ind w:left="-107"/>
              <w:jc w:val="center"/>
              <w:rPr>
                <w:rFonts w:eastAsia="Calibri"/>
                <w:sz w:val="24"/>
                <w:szCs w:val="24"/>
                <w:lang w:val="en-US"/>
              </w:rPr>
            </w:pPr>
            <w:r w:rsidRPr="00197CA2">
              <w:rPr>
                <w:rFonts w:eastAsia="Calibri"/>
                <w:sz w:val="24"/>
                <w:szCs w:val="24"/>
                <w:lang w:val="en-US"/>
              </w:rPr>
              <w:t>Направленность</w:t>
            </w:r>
          </w:p>
        </w:tc>
        <w:tc>
          <w:tcPr>
            <w:tcW w:w="4116" w:type="dxa"/>
            <w:vMerge w:val="restart"/>
          </w:tcPr>
          <w:p w:rsidR="00C22801" w:rsidRPr="00197CA2" w:rsidRDefault="00C22801" w:rsidP="00812D96">
            <w:pPr>
              <w:snapToGrid w:val="0"/>
              <w:jc w:val="center"/>
              <w:rPr>
                <w:rFonts w:eastAsia="Calibri"/>
                <w:sz w:val="24"/>
                <w:szCs w:val="24"/>
                <w:lang w:val="en-US"/>
              </w:rPr>
            </w:pPr>
            <w:r w:rsidRPr="00197CA2">
              <w:rPr>
                <w:rFonts w:eastAsia="Calibri"/>
                <w:sz w:val="24"/>
                <w:szCs w:val="24"/>
                <w:lang w:val="en-US"/>
              </w:rPr>
              <w:t>Наименование</w:t>
            </w:r>
            <w:r w:rsidR="00812D96">
              <w:rPr>
                <w:rFonts w:eastAsia="Calibri"/>
                <w:sz w:val="24"/>
                <w:szCs w:val="24"/>
              </w:rPr>
              <w:t xml:space="preserve"> </w:t>
            </w:r>
            <w:r w:rsidRPr="00197CA2">
              <w:rPr>
                <w:rFonts w:eastAsia="Calibri"/>
                <w:sz w:val="24"/>
                <w:szCs w:val="24"/>
              </w:rPr>
              <w:t>программы</w:t>
            </w:r>
            <w:r w:rsidR="00812D96">
              <w:rPr>
                <w:rFonts w:eastAsia="Calibri"/>
                <w:sz w:val="24"/>
                <w:szCs w:val="24"/>
              </w:rPr>
              <w:t xml:space="preserve"> </w:t>
            </w:r>
            <w:r w:rsidRPr="00197CA2">
              <w:rPr>
                <w:rFonts w:eastAsia="Calibri"/>
                <w:sz w:val="24"/>
                <w:szCs w:val="24"/>
                <w:lang w:val="en-US"/>
              </w:rPr>
              <w:t>программы</w:t>
            </w:r>
          </w:p>
        </w:tc>
        <w:tc>
          <w:tcPr>
            <w:tcW w:w="1414" w:type="dxa"/>
            <w:vMerge w:val="restart"/>
          </w:tcPr>
          <w:p w:rsidR="00C22801" w:rsidRPr="00197CA2" w:rsidRDefault="00C22801" w:rsidP="00812D96">
            <w:pPr>
              <w:snapToGrid w:val="0"/>
              <w:ind w:left="-45"/>
              <w:jc w:val="center"/>
              <w:rPr>
                <w:rFonts w:eastAsia="Calibri"/>
                <w:sz w:val="24"/>
                <w:szCs w:val="24"/>
                <w:lang w:val="en-US"/>
              </w:rPr>
            </w:pPr>
            <w:r w:rsidRPr="00197CA2">
              <w:rPr>
                <w:rFonts w:eastAsia="Calibri"/>
                <w:sz w:val="24"/>
                <w:szCs w:val="24"/>
                <w:lang w:val="en-US"/>
              </w:rPr>
              <w:t>Количество учебных</w:t>
            </w:r>
            <w:r w:rsidR="00812D96">
              <w:rPr>
                <w:rFonts w:eastAsia="Calibri"/>
                <w:sz w:val="24"/>
                <w:szCs w:val="24"/>
              </w:rPr>
              <w:t xml:space="preserve"> </w:t>
            </w:r>
            <w:r w:rsidRPr="00197CA2">
              <w:rPr>
                <w:rFonts w:eastAsia="Calibri"/>
                <w:sz w:val="24"/>
                <w:szCs w:val="24"/>
                <w:lang w:val="en-US"/>
              </w:rPr>
              <w:t>групп</w:t>
            </w:r>
          </w:p>
        </w:tc>
        <w:tc>
          <w:tcPr>
            <w:tcW w:w="1272" w:type="dxa"/>
            <w:vMerge w:val="restart"/>
          </w:tcPr>
          <w:p w:rsidR="00C22801" w:rsidRPr="00197CA2" w:rsidRDefault="00C22801" w:rsidP="00812D96">
            <w:pPr>
              <w:snapToGrid w:val="0"/>
              <w:ind w:left="-108" w:right="-108"/>
              <w:jc w:val="center"/>
              <w:rPr>
                <w:rFonts w:eastAsia="Calibri"/>
                <w:sz w:val="24"/>
                <w:szCs w:val="24"/>
              </w:rPr>
            </w:pPr>
            <w:r w:rsidRPr="00197CA2">
              <w:rPr>
                <w:rFonts w:eastAsia="Calibri"/>
                <w:sz w:val="24"/>
                <w:szCs w:val="24"/>
              </w:rPr>
              <w:t>Продолжительность обучения</w:t>
            </w:r>
          </w:p>
        </w:tc>
        <w:tc>
          <w:tcPr>
            <w:tcW w:w="1299" w:type="dxa"/>
            <w:vMerge w:val="restart"/>
          </w:tcPr>
          <w:p w:rsidR="00C22801" w:rsidRPr="00197CA2" w:rsidRDefault="00C22801" w:rsidP="00812D96">
            <w:pPr>
              <w:snapToGrid w:val="0"/>
              <w:ind w:left="-108" w:right="-108"/>
              <w:jc w:val="center"/>
              <w:rPr>
                <w:rFonts w:eastAsia="Calibri"/>
                <w:sz w:val="24"/>
                <w:szCs w:val="24"/>
                <w:lang w:val="en-US"/>
              </w:rPr>
            </w:pPr>
            <w:r w:rsidRPr="00197CA2">
              <w:rPr>
                <w:rFonts w:eastAsia="Calibri"/>
                <w:sz w:val="24"/>
                <w:szCs w:val="24"/>
                <w:lang w:val="en-US"/>
              </w:rPr>
              <w:t>Всего</w:t>
            </w:r>
            <w:r w:rsidR="00812D96">
              <w:rPr>
                <w:rFonts w:eastAsia="Calibri"/>
                <w:sz w:val="24"/>
                <w:szCs w:val="24"/>
              </w:rPr>
              <w:t xml:space="preserve"> </w:t>
            </w:r>
            <w:r w:rsidRPr="00197CA2">
              <w:rPr>
                <w:rFonts w:eastAsia="Calibri"/>
                <w:sz w:val="24"/>
                <w:szCs w:val="24"/>
                <w:lang w:val="en-US"/>
              </w:rPr>
              <w:t>часов</w:t>
            </w:r>
          </w:p>
          <w:p w:rsidR="00C22801" w:rsidRPr="00197CA2" w:rsidRDefault="00C22801" w:rsidP="00812D96">
            <w:pPr>
              <w:ind w:left="-108" w:right="-108"/>
              <w:jc w:val="center"/>
              <w:rPr>
                <w:rFonts w:eastAsia="Calibri"/>
                <w:sz w:val="24"/>
                <w:szCs w:val="24"/>
                <w:lang w:val="en-US"/>
              </w:rPr>
            </w:pPr>
          </w:p>
        </w:tc>
      </w:tr>
      <w:tr w:rsidR="00C22801" w:rsidRPr="00197CA2" w:rsidTr="00C22801">
        <w:trPr>
          <w:trHeight w:val="276"/>
        </w:trPr>
        <w:tc>
          <w:tcPr>
            <w:tcW w:w="674" w:type="dxa"/>
            <w:vMerge/>
          </w:tcPr>
          <w:p w:rsidR="00C22801" w:rsidRPr="00197CA2" w:rsidRDefault="00C22801" w:rsidP="00197CA2">
            <w:pPr>
              <w:snapToGrid w:val="0"/>
              <w:jc w:val="center"/>
              <w:rPr>
                <w:rFonts w:eastAsia="Calibri"/>
                <w:sz w:val="24"/>
                <w:szCs w:val="24"/>
                <w:lang w:val="en-US"/>
              </w:rPr>
            </w:pPr>
          </w:p>
        </w:tc>
        <w:tc>
          <w:tcPr>
            <w:tcW w:w="1414" w:type="dxa"/>
            <w:vMerge/>
          </w:tcPr>
          <w:p w:rsidR="00C22801" w:rsidRPr="00197CA2" w:rsidRDefault="00C22801" w:rsidP="00197CA2">
            <w:pPr>
              <w:snapToGrid w:val="0"/>
              <w:ind w:left="-107"/>
              <w:jc w:val="center"/>
              <w:rPr>
                <w:rFonts w:eastAsia="Calibri"/>
                <w:sz w:val="24"/>
                <w:szCs w:val="24"/>
                <w:lang w:val="en-US"/>
              </w:rPr>
            </w:pPr>
          </w:p>
        </w:tc>
        <w:tc>
          <w:tcPr>
            <w:tcW w:w="4116" w:type="dxa"/>
            <w:vMerge/>
          </w:tcPr>
          <w:p w:rsidR="00C22801" w:rsidRPr="00197CA2" w:rsidRDefault="00C22801" w:rsidP="00197CA2">
            <w:pPr>
              <w:snapToGrid w:val="0"/>
              <w:ind w:left="-11" w:right="-2965"/>
              <w:jc w:val="center"/>
              <w:rPr>
                <w:rFonts w:eastAsia="Calibri"/>
                <w:sz w:val="24"/>
                <w:szCs w:val="24"/>
                <w:lang w:val="en-US"/>
              </w:rPr>
            </w:pPr>
          </w:p>
        </w:tc>
        <w:tc>
          <w:tcPr>
            <w:tcW w:w="1414" w:type="dxa"/>
            <w:vMerge/>
          </w:tcPr>
          <w:p w:rsidR="00C22801" w:rsidRPr="00197CA2" w:rsidRDefault="00C22801" w:rsidP="00197CA2">
            <w:pPr>
              <w:snapToGrid w:val="0"/>
              <w:ind w:left="-45"/>
              <w:jc w:val="center"/>
              <w:rPr>
                <w:rFonts w:eastAsia="Calibri"/>
                <w:sz w:val="24"/>
                <w:szCs w:val="24"/>
                <w:lang w:val="en-US"/>
              </w:rPr>
            </w:pPr>
          </w:p>
        </w:tc>
        <w:tc>
          <w:tcPr>
            <w:tcW w:w="1272" w:type="dxa"/>
            <w:vMerge/>
          </w:tcPr>
          <w:p w:rsidR="00C22801" w:rsidRPr="00197CA2" w:rsidRDefault="00C22801" w:rsidP="00197CA2">
            <w:pPr>
              <w:snapToGrid w:val="0"/>
              <w:ind w:left="-108" w:right="-108"/>
              <w:jc w:val="center"/>
              <w:rPr>
                <w:rFonts w:eastAsia="Calibri"/>
                <w:sz w:val="24"/>
                <w:szCs w:val="24"/>
                <w:lang w:val="en-US"/>
              </w:rPr>
            </w:pPr>
          </w:p>
        </w:tc>
        <w:tc>
          <w:tcPr>
            <w:tcW w:w="1299" w:type="dxa"/>
            <w:vMerge/>
          </w:tcPr>
          <w:p w:rsidR="00C22801" w:rsidRPr="00197CA2" w:rsidRDefault="00C22801" w:rsidP="00197CA2">
            <w:pPr>
              <w:snapToGrid w:val="0"/>
              <w:ind w:left="-108" w:right="-108"/>
              <w:jc w:val="center"/>
              <w:rPr>
                <w:rFonts w:eastAsia="Calibri"/>
                <w:sz w:val="24"/>
                <w:szCs w:val="24"/>
                <w:lang w:val="en-US"/>
              </w:rPr>
            </w:pPr>
          </w:p>
        </w:tc>
      </w:tr>
      <w:tr w:rsidR="00724E3A" w:rsidRPr="00197CA2" w:rsidTr="00C22801">
        <w:trPr>
          <w:trHeight w:val="278"/>
        </w:trPr>
        <w:tc>
          <w:tcPr>
            <w:tcW w:w="674" w:type="dxa"/>
            <w:vMerge w:val="restart"/>
          </w:tcPr>
          <w:p w:rsidR="00724E3A" w:rsidRPr="00197CA2" w:rsidRDefault="00724E3A" w:rsidP="0041712D">
            <w:pPr>
              <w:snapToGrid w:val="0"/>
              <w:jc w:val="center"/>
              <w:rPr>
                <w:rFonts w:eastAsia="Calibri"/>
                <w:sz w:val="24"/>
                <w:szCs w:val="24"/>
              </w:rPr>
            </w:pPr>
            <w:r w:rsidRPr="00197CA2">
              <w:rPr>
                <w:rFonts w:eastAsia="Calibri"/>
                <w:sz w:val="24"/>
                <w:szCs w:val="24"/>
              </w:rPr>
              <w:t>1</w:t>
            </w:r>
          </w:p>
        </w:tc>
        <w:tc>
          <w:tcPr>
            <w:tcW w:w="1414" w:type="dxa"/>
            <w:vMerge w:val="restart"/>
          </w:tcPr>
          <w:p w:rsidR="00724E3A" w:rsidRPr="00197CA2" w:rsidRDefault="00724E3A" w:rsidP="0041712D">
            <w:pPr>
              <w:snapToGrid w:val="0"/>
              <w:ind w:left="-107" w:right="-113"/>
              <w:jc w:val="both"/>
              <w:rPr>
                <w:rFonts w:eastAsia="Calibri"/>
                <w:sz w:val="24"/>
                <w:szCs w:val="24"/>
              </w:rPr>
            </w:pPr>
            <w:r w:rsidRPr="00197CA2">
              <w:rPr>
                <w:rFonts w:eastAsia="Calibri"/>
                <w:sz w:val="24"/>
                <w:szCs w:val="24"/>
              </w:rPr>
              <w:t>Техническая</w:t>
            </w:r>
          </w:p>
        </w:tc>
        <w:tc>
          <w:tcPr>
            <w:tcW w:w="4116" w:type="dxa"/>
          </w:tcPr>
          <w:p w:rsidR="00724E3A" w:rsidRPr="00245DEC" w:rsidRDefault="00724E3A" w:rsidP="001F1A3B">
            <w:pPr>
              <w:suppressAutoHyphens/>
              <w:autoSpaceDE/>
              <w:autoSpaceDN/>
              <w:adjustRightInd/>
              <w:snapToGrid w:val="0"/>
              <w:jc w:val="both"/>
              <w:rPr>
                <w:rFonts w:eastAsia="Lucida Sans Unicode" w:cs="Tahoma"/>
                <w:iCs/>
                <w:color w:val="000000"/>
                <w:kern w:val="2"/>
                <w:sz w:val="24"/>
                <w:szCs w:val="24"/>
                <w:lang w:eastAsia="en-US" w:bidi="en-US"/>
              </w:rPr>
            </w:pPr>
            <w:r w:rsidRPr="00245DEC">
              <w:rPr>
                <w:rFonts w:eastAsia="Lucida Sans Unicode" w:cs="Tahoma"/>
                <w:iCs/>
                <w:color w:val="000000"/>
                <w:kern w:val="2"/>
                <w:sz w:val="24"/>
                <w:szCs w:val="24"/>
                <w:lang w:eastAsia="en-US" w:bidi="en-US"/>
              </w:rPr>
              <w:t>«Юный техник»</w:t>
            </w:r>
          </w:p>
        </w:tc>
        <w:tc>
          <w:tcPr>
            <w:tcW w:w="1414" w:type="dxa"/>
          </w:tcPr>
          <w:p w:rsidR="00724E3A" w:rsidRPr="00197CA2" w:rsidRDefault="00724E3A" w:rsidP="00197CA2">
            <w:pPr>
              <w:snapToGrid w:val="0"/>
              <w:jc w:val="center"/>
              <w:rPr>
                <w:rFonts w:eastAsia="Calibri"/>
                <w:sz w:val="24"/>
                <w:szCs w:val="24"/>
              </w:rPr>
            </w:pPr>
            <w:r>
              <w:rPr>
                <w:rFonts w:eastAsia="Calibri"/>
                <w:sz w:val="24"/>
                <w:szCs w:val="24"/>
              </w:rPr>
              <w:t>1</w:t>
            </w:r>
          </w:p>
        </w:tc>
        <w:tc>
          <w:tcPr>
            <w:tcW w:w="1272" w:type="dxa"/>
          </w:tcPr>
          <w:p w:rsidR="00724E3A" w:rsidRPr="00197CA2" w:rsidRDefault="00724E3A" w:rsidP="001F1A3B">
            <w:pPr>
              <w:snapToGrid w:val="0"/>
              <w:jc w:val="center"/>
              <w:rPr>
                <w:rFonts w:eastAsia="Calibri"/>
                <w:sz w:val="24"/>
                <w:szCs w:val="24"/>
              </w:rPr>
            </w:pPr>
            <w:r w:rsidRPr="00197CA2">
              <w:rPr>
                <w:rFonts w:eastAsia="Calibri"/>
                <w:sz w:val="24"/>
                <w:szCs w:val="24"/>
              </w:rPr>
              <w:t>1 год</w:t>
            </w:r>
          </w:p>
        </w:tc>
        <w:tc>
          <w:tcPr>
            <w:tcW w:w="1299" w:type="dxa"/>
          </w:tcPr>
          <w:p w:rsidR="00724E3A" w:rsidRPr="00197CA2" w:rsidRDefault="00724E3A" w:rsidP="001F1A3B">
            <w:pPr>
              <w:snapToGrid w:val="0"/>
              <w:jc w:val="center"/>
              <w:rPr>
                <w:rFonts w:eastAsia="Calibri"/>
                <w:sz w:val="24"/>
                <w:szCs w:val="24"/>
              </w:rPr>
            </w:pPr>
            <w:r w:rsidRPr="00197CA2">
              <w:rPr>
                <w:rFonts w:eastAsia="Calibri"/>
                <w:sz w:val="24"/>
                <w:szCs w:val="24"/>
              </w:rPr>
              <w:t>1</w:t>
            </w:r>
          </w:p>
        </w:tc>
      </w:tr>
      <w:tr w:rsidR="00724E3A" w:rsidRPr="00197CA2" w:rsidTr="00C22801">
        <w:trPr>
          <w:trHeight w:val="278"/>
        </w:trPr>
        <w:tc>
          <w:tcPr>
            <w:tcW w:w="674" w:type="dxa"/>
            <w:vMerge/>
          </w:tcPr>
          <w:p w:rsidR="00724E3A" w:rsidRPr="00197CA2" w:rsidRDefault="00724E3A" w:rsidP="00197CA2">
            <w:pPr>
              <w:snapToGrid w:val="0"/>
              <w:jc w:val="center"/>
              <w:rPr>
                <w:rFonts w:eastAsia="Calibri"/>
                <w:sz w:val="24"/>
                <w:szCs w:val="24"/>
              </w:rPr>
            </w:pPr>
          </w:p>
        </w:tc>
        <w:tc>
          <w:tcPr>
            <w:tcW w:w="1414" w:type="dxa"/>
            <w:vMerge/>
          </w:tcPr>
          <w:p w:rsidR="00724E3A" w:rsidRPr="00197CA2" w:rsidRDefault="00724E3A" w:rsidP="00197CA2">
            <w:pPr>
              <w:snapToGrid w:val="0"/>
              <w:ind w:left="-107" w:right="-113"/>
              <w:jc w:val="both"/>
              <w:rPr>
                <w:rFonts w:eastAsia="Calibri"/>
                <w:sz w:val="24"/>
                <w:szCs w:val="24"/>
              </w:rPr>
            </w:pPr>
          </w:p>
        </w:tc>
        <w:tc>
          <w:tcPr>
            <w:tcW w:w="4116" w:type="dxa"/>
          </w:tcPr>
          <w:p w:rsidR="00724E3A" w:rsidRPr="00245DEC" w:rsidRDefault="00724E3A" w:rsidP="001F1A3B">
            <w:pPr>
              <w:suppressAutoHyphens/>
              <w:autoSpaceDE/>
              <w:autoSpaceDN/>
              <w:adjustRightInd/>
              <w:snapToGrid w:val="0"/>
              <w:jc w:val="both"/>
              <w:rPr>
                <w:rFonts w:eastAsia="Lucida Sans Unicode" w:cs="Tahoma"/>
                <w:iCs/>
                <w:color w:val="000000"/>
                <w:kern w:val="2"/>
                <w:sz w:val="24"/>
                <w:szCs w:val="24"/>
                <w:lang w:eastAsia="en-US" w:bidi="en-US"/>
              </w:rPr>
            </w:pPr>
            <w:r w:rsidRPr="00245DEC">
              <w:rPr>
                <w:rFonts w:eastAsia="Lucida Sans Unicode" w:cs="Tahoma"/>
                <w:iCs/>
                <w:color w:val="000000"/>
                <w:kern w:val="2"/>
                <w:sz w:val="24"/>
                <w:szCs w:val="24"/>
                <w:lang w:eastAsia="en-US" w:bidi="en-US"/>
              </w:rPr>
              <w:t>«3-D моделирование»</w:t>
            </w:r>
          </w:p>
        </w:tc>
        <w:tc>
          <w:tcPr>
            <w:tcW w:w="1414" w:type="dxa"/>
          </w:tcPr>
          <w:p w:rsidR="00724E3A" w:rsidRPr="00197CA2" w:rsidRDefault="00724E3A" w:rsidP="00197CA2">
            <w:pPr>
              <w:snapToGrid w:val="0"/>
              <w:jc w:val="center"/>
              <w:rPr>
                <w:rFonts w:eastAsia="Calibri"/>
                <w:sz w:val="24"/>
                <w:szCs w:val="24"/>
              </w:rPr>
            </w:pPr>
            <w:r>
              <w:rPr>
                <w:rFonts w:eastAsia="Calibri"/>
                <w:sz w:val="24"/>
                <w:szCs w:val="24"/>
              </w:rPr>
              <w:t>1</w:t>
            </w:r>
          </w:p>
        </w:tc>
        <w:tc>
          <w:tcPr>
            <w:tcW w:w="1272" w:type="dxa"/>
          </w:tcPr>
          <w:p w:rsidR="00724E3A" w:rsidRPr="00197CA2" w:rsidRDefault="00724E3A" w:rsidP="001F1A3B">
            <w:pPr>
              <w:snapToGrid w:val="0"/>
              <w:jc w:val="center"/>
              <w:rPr>
                <w:rFonts w:eastAsia="Calibri"/>
                <w:sz w:val="24"/>
                <w:szCs w:val="24"/>
              </w:rPr>
            </w:pPr>
            <w:r w:rsidRPr="00197CA2">
              <w:rPr>
                <w:rFonts w:eastAsia="Calibri"/>
                <w:sz w:val="24"/>
                <w:szCs w:val="24"/>
              </w:rPr>
              <w:t>1 год</w:t>
            </w:r>
          </w:p>
        </w:tc>
        <w:tc>
          <w:tcPr>
            <w:tcW w:w="1299" w:type="dxa"/>
          </w:tcPr>
          <w:p w:rsidR="00724E3A" w:rsidRPr="00197CA2" w:rsidRDefault="00724E3A" w:rsidP="001F1A3B">
            <w:pPr>
              <w:snapToGrid w:val="0"/>
              <w:jc w:val="center"/>
              <w:rPr>
                <w:rFonts w:eastAsia="Calibri"/>
                <w:sz w:val="24"/>
                <w:szCs w:val="24"/>
              </w:rPr>
            </w:pPr>
            <w:r w:rsidRPr="00197CA2">
              <w:rPr>
                <w:rFonts w:eastAsia="Calibri"/>
                <w:sz w:val="24"/>
                <w:szCs w:val="24"/>
              </w:rPr>
              <w:t>1</w:t>
            </w:r>
          </w:p>
        </w:tc>
      </w:tr>
      <w:tr w:rsidR="005F246D" w:rsidRPr="00197CA2" w:rsidTr="00C22801">
        <w:trPr>
          <w:trHeight w:val="278"/>
        </w:trPr>
        <w:tc>
          <w:tcPr>
            <w:tcW w:w="674" w:type="dxa"/>
          </w:tcPr>
          <w:p w:rsidR="005F246D" w:rsidRPr="00197CA2" w:rsidRDefault="005F246D" w:rsidP="00197CA2">
            <w:pPr>
              <w:snapToGrid w:val="0"/>
              <w:jc w:val="center"/>
              <w:rPr>
                <w:rFonts w:eastAsia="Calibri"/>
                <w:sz w:val="24"/>
                <w:szCs w:val="24"/>
              </w:rPr>
            </w:pPr>
            <w:r w:rsidRPr="00197CA2">
              <w:rPr>
                <w:rFonts w:eastAsia="Calibri"/>
                <w:sz w:val="24"/>
                <w:szCs w:val="24"/>
              </w:rPr>
              <w:t>2</w:t>
            </w:r>
          </w:p>
        </w:tc>
        <w:tc>
          <w:tcPr>
            <w:tcW w:w="1414" w:type="dxa"/>
          </w:tcPr>
          <w:p w:rsidR="005F246D" w:rsidRPr="00197CA2" w:rsidRDefault="005F246D" w:rsidP="00197CA2">
            <w:pPr>
              <w:snapToGrid w:val="0"/>
              <w:ind w:left="-107" w:right="-113"/>
              <w:jc w:val="both"/>
              <w:rPr>
                <w:rFonts w:eastAsia="Calibri"/>
                <w:sz w:val="24"/>
                <w:szCs w:val="24"/>
              </w:rPr>
            </w:pPr>
            <w:r w:rsidRPr="00197CA2">
              <w:rPr>
                <w:rFonts w:eastAsia="Calibri"/>
                <w:sz w:val="24"/>
                <w:szCs w:val="24"/>
              </w:rPr>
              <w:t>Художественно-эстетическая</w:t>
            </w:r>
          </w:p>
        </w:tc>
        <w:tc>
          <w:tcPr>
            <w:tcW w:w="4116" w:type="dxa"/>
          </w:tcPr>
          <w:p w:rsidR="005F246D" w:rsidRPr="00197CA2" w:rsidRDefault="005F246D" w:rsidP="00197CA2">
            <w:pPr>
              <w:snapToGrid w:val="0"/>
              <w:jc w:val="both"/>
              <w:rPr>
                <w:rFonts w:eastAsia="Calibri"/>
                <w:sz w:val="24"/>
                <w:szCs w:val="24"/>
              </w:rPr>
            </w:pPr>
            <w:r w:rsidRPr="00197CA2">
              <w:rPr>
                <w:rFonts w:eastAsia="Calibri"/>
                <w:sz w:val="24"/>
                <w:szCs w:val="24"/>
              </w:rPr>
              <w:t>«Хоровое пение»</w:t>
            </w:r>
          </w:p>
        </w:tc>
        <w:tc>
          <w:tcPr>
            <w:tcW w:w="1414" w:type="dxa"/>
          </w:tcPr>
          <w:p w:rsidR="005F246D" w:rsidRPr="00197CA2" w:rsidRDefault="005F246D" w:rsidP="00197CA2">
            <w:pPr>
              <w:snapToGrid w:val="0"/>
              <w:jc w:val="center"/>
              <w:rPr>
                <w:rFonts w:eastAsia="Calibri"/>
                <w:sz w:val="24"/>
                <w:szCs w:val="24"/>
              </w:rPr>
            </w:pPr>
            <w:r w:rsidRPr="00197CA2">
              <w:rPr>
                <w:rFonts w:eastAsia="Calibri"/>
                <w:sz w:val="24"/>
                <w:szCs w:val="24"/>
              </w:rPr>
              <w:t>1</w:t>
            </w:r>
          </w:p>
        </w:tc>
        <w:tc>
          <w:tcPr>
            <w:tcW w:w="1272" w:type="dxa"/>
          </w:tcPr>
          <w:p w:rsidR="005F246D" w:rsidRPr="00197CA2" w:rsidRDefault="005F246D" w:rsidP="00197CA2">
            <w:pPr>
              <w:snapToGrid w:val="0"/>
              <w:jc w:val="center"/>
              <w:rPr>
                <w:rFonts w:eastAsia="Calibri"/>
                <w:sz w:val="24"/>
                <w:szCs w:val="24"/>
              </w:rPr>
            </w:pPr>
            <w:r w:rsidRPr="00197CA2">
              <w:rPr>
                <w:rFonts w:eastAsia="Calibri"/>
                <w:sz w:val="24"/>
                <w:szCs w:val="24"/>
              </w:rPr>
              <w:t>1 год</w:t>
            </w:r>
          </w:p>
        </w:tc>
        <w:tc>
          <w:tcPr>
            <w:tcW w:w="1299" w:type="dxa"/>
          </w:tcPr>
          <w:p w:rsidR="005F246D" w:rsidRPr="00197CA2" w:rsidRDefault="005F246D" w:rsidP="00197CA2">
            <w:pPr>
              <w:snapToGrid w:val="0"/>
              <w:jc w:val="center"/>
              <w:rPr>
                <w:rFonts w:eastAsia="Calibri"/>
                <w:sz w:val="24"/>
                <w:szCs w:val="24"/>
              </w:rPr>
            </w:pPr>
            <w:r w:rsidRPr="00197CA2">
              <w:rPr>
                <w:rFonts w:eastAsia="Calibri"/>
                <w:sz w:val="24"/>
                <w:szCs w:val="24"/>
              </w:rPr>
              <w:t>1</w:t>
            </w:r>
          </w:p>
        </w:tc>
      </w:tr>
      <w:tr w:rsidR="005F246D" w:rsidRPr="00197CA2" w:rsidTr="00C22801">
        <w:trPr>
          <w:trHeight w:val="278"/>
        </w:trPr>
        <w:tc>
          <w:tcPr>
            <w:tcW w:w="674" w:type="dxa"/>
          </w:tcPr>
          <w:p w:rsidR="005F246D" w:rsidRPr="00197CA2" w:rsidRDefault="005F246D" w:rsidP="00197CA2">
            <w:pPr>
              <w:snapToGrid w:val="0"/>
              <w:jc w:val="center"/>
              <w:rPr>
                <w:rFonts w:eastAsia="Calibri"/>
                <w:sz w:val="24"/>
                <w:szCs w:val="24"/>
              </w:rPr>
            </w:pPr>
            <w:r>
              <w:rPr>
                <w:rFonts w:eastAsia="Calibri"/>
                <w:sz w:val="24"/>
                <w:szCs w:val="24"/>
              </w:rPr>
              <w:t>3</w:t>
            </w:r>
          </w:p>
        </w:tc>
        <w:tc>
          <w:tcPr>
            <w:tcW w:w="1414" w:type="dxa"/>
          </w:tcPr>
          <w:p w:rsidR="005F246D" w:rsidRPr="00197CA2" w:rsidRDefault="005F246D" w:rsidP="00197CA2">
            <w:pPr>
              <w:snapToGrid w:val="0"/>
              <w:ind w:left="-107" w:right="-113"/>
              <w:jc w:val="both"/>
              <w:rPr>
                <w:rFonts w:eastAsia="Calibri"/>
                <w:sz w:val="24"/>
                <w:szCs w:val="24"/>
              </w:rPr>
            </w:pPr>
            <w:r>
              <w:rPr>
                <w:rFonts w:eastAsia="Calibri"/>
                <w:sz w:val="24"/>
                <w:szCs w:val="24"/>
              </w:rPr>
              <w:t>Спортивно-оздоровительная</w:t>
            </w:r>
          </w:p>
        </w:tc>
        <w:tc>
          <w:tcPr>
            <w:tcW w:w="4116" w:type="dxa"/>
          </w:tcPr>
          <w:p w:rsidR="005F246D" w:rsidRPr="00197CA2" w:rsidRDefault="005F246D" w:rsidP="00197CA2">
            <w:pPr>
              <w:snapToGrid w:val="0"/>
              <w:jc w:val="both"/>
              <w:rPr>
                <w:rFonts w:eastAsia="Calibri"/>
                <w:sz w:val="24"/>
                <w:szCs w:val="24"/>
              </w:rPr>
            </w:pPr>
            <w:r>
              <w:rPr>
                <w:rFonts w:eastAsia="Calibri"/>
                <w:sz w:val="24"/>
                <w:szCs w:val="24"/>
              </w:rPr>
              <w:t>«Волейбол»</w:t>
            </w:r>
          </w:p>
        </w:tc>
        <w:tc>
          <w:tcPr>
            <w:tcW w:w="1414" w:type="dxa"/>
          </w:tcPr>
          <w:p w:rsidR="005F246D" w:rsidRPr="00197CA2" w:rsidRDefault="005F246D" w:rsidP="00197CA2">
            <w:pPr>
              <w:snapToGrid w:val="0"/>
              <w:jc w:val="center"/>
              <w:rPr>
                <w:rFonts w:eastAsia="Calibri"/>
                <w:sz w:val="24"/>
                <w:szCs w:val="24"/>
              </w:rPr>
            </w:pPr>
            <w:r>
              <w:rPr>
                <w:rFonts w:eastAsia="Calibri"/>
                <w:sz w:val="24"/>
                <w:szCs w:val="24"/>
              </w:rPr>
              <w:t>1</w:t>
            </w:r>
          </w:p>
        </w:tc>
        <w:tc>
          <w:tcPr>
            <w:tcW w:w="1272" w:type="dxa"/>
          </w:tcPr>
          <w:p w:rsidR="005F246D" w:rsidRPr="00197CA2" w:rsidRDefault="005F246D" w:rsidP="00197CA2">
            <w:pPr>
              <w:snapToGrid w:val="0"/>
              <w:jc w:val="center"/>
              <w:rPr>
                <w:rFonts w:eastAsia="Calibri"/>
                <w:sz w:val="24"/>
                <w:szCs w:val="24"/>
              </w:rPr>
            </w:pPr>
            <w:r>
              <w:rPr>
                <w:rFonts w:eastAsia="Calibri"/>
                <w:sz w:val="24"/>
                <w:szCs w:val="24"/>
              </w:rPr>
              <w:t>1 год</w:t>
            </w:r>
          </w:p>
        </w:tc>
        <w:tc>
          <w:tcPr>
            <w:tcW w:w="1299" w:type="dxa"/>
          </w:tcPr>
          <w:p w:rsidR="005F246D" w:rsidRPr="00197CA2" w:rsidRDefault="005F246D" w:rsidP="00197CA2">
            <w:pPr>
              <w:snapToGrid w:val="0"/>
              <w:jc w:val="center"/>
              <w:rPr>
                <w:rFonts w:eastAsia="Calibri"/>
                <w:sz w:val="24"/>
                <w:szCs w:val="24"/>
              </w:rPr>
            </w:pPr>
            <w:r>
              <w:rPr>
                <w:rFonts w:eastAsia="Calibri"/>
                <w:sz w:val="24"/>
                <w:szCs w:val="24"/>
              </w:rPr>
              <w:t>1</w:t>
            </w:r>
          </w:p>
        </w:tc>
      </w:tr>
      <w:tr w:rsidR="005F246D" w:rsidRPr="00197CA2" w:rsidTr="00C22801">
        <w:trPr>
          <w:trHeight w:val="278"/>
        </w:trPr>
        <w:tc>
          <w:tcPr>
            <w:tcW w:w="674" w:type="dxa"/>
          </w:tcPr>
          <w:p w:rsidR="005F246D" w:rsidRDefault="005F246D" w:rsidP="00197CA2">
            <w:pPr>
              <w:snapToGrid w:val="0"/>
              <w:jc w:val="center"/>
              <w:rPr>
                <w:rFonts w:eastAsia="Calibri"/>
                <w:sz w:val="24"/>
                <w:szCs w:val="24"/>
              </w:rPr>
            </w:pPr>
            <w:r>
              <w:rPr>
                <w:rFonts w:eastAsia="Calibri"/>
                <w:sz w:val="24"/>
                <w:szCs w:val="24"/>
              </w:rPr>
              <w:t>4</w:t>
            </w:r>
          </w:p>
        </w:tc>
        <w:tc>
          <w:tcPr>
            <w:tcW w:w="1414" w:type="dxa"/>
          </w:tcPr>
          <w:p w:rsidR="005F246D" w:rsidRDefault="005F246D" w:rsidP="00197CA2">
            <w:pPr>
              <w:snapToGrid w:val="0"/>
              <w:ind w:left="-107" w:right="-113"/>
              <w:jc w:val="both"/>
              <w:rPr>
                <w:rFonts w:eastAsia="Calibri"/>
                <w:sz w:val="24"/>
                <w:szCs w:val="24"/>
              </w:rPr>
            </w:pPr>
            <w:r>
              <w:rPr>
                <w:rFonts w:eastAsia="Calibri"/>
                <w:sz w:val="24"/>
                <w:szCs w:val="24"/>
              </w:rPr>
              <w:t>Туристско-краеведческая</w:t>
            </w:r>
          </w:p>
        </w:tc>
        <w:tc>
          <w:tcPr>
            <w:tcW w:w="4116" w:type="dxa"/>
          </w:tcPr>
          <w:p w:rsidR="005F246D" w:rsidRDefault="005F246D" w:rsidP="00197CA2">
            <w:pPr>
              <w:snapToGrid w:val="0"/>
              <w:jc w:val="both"/>
              <w:rPr>
                <w:rFonts w:eastAsia="Calibri"/>
                <w:sz w:val="24"/>
                <w:szCs w:val="24"/>
              </w:rPr>
            </w:pPr>
            <w:r>
              <w:rPr>
                <w:rFonts w:eastAsia="Calibri"/>
                <w:sz w:val="24"/>
                <w:szCs w:val="24"/>
              </w:rPr>
              <w:t>«Историческое краеведение»</w:t>
            </w:r>
          </w:p>
        </w:tc>
        <w:tc>
          <w:tcPr>
            <w:tcW w:w="1414" w:type="dxa"/>
          </w:tcPr>
          <w:p w:rsidR="005F246D" w:rsidRPr="00197CA2" w:rsidRDefault="005F246D" w:rsidP="001F1A3B">
            <w:pPr>
              <w:snapToGrid w:val="0"/>
              <w:jc w:val="center"/>
              <w:rPr>
                <w:rFonts w:eastAsia="Calibri"/>
                <w:sz w:val="24"/>
                <w:szCs w:val="24"/>
              </w:rPr>
            </w:pPr>
            <w:r>
              <w:rPr>
                <w:rFonts w:eastAsia="Calibri"/>
                <w:sz w:val="24"/>
                <w:szCs w:val="24"/>
              </w:rPr>
              <w:t>1</w:t>
            </w:r>
          </w:p>
        </w:tc>
        <w:tc>
          <w:tcPr>
            <w:tcW w:w="1272" w:type="dxa"/>
          </w:tcPr>
          <w:p w:rsidR="005F246D" w:rsidRPr="00197CA2" w:rsidRDefault="005F246D" w:rsidP="001F1A3B">
            <w:pPr>
              <w:snapToGrid w:val="0"/>
              <w:jc w:val="center"/>
              <w:rPr>
                <w:rFonts w:eastAsia="Calibri"/>
                <w:sz w:val="24"/>
                <w:szCs w:val="24"/>
              </w:rPr>
            </w:pPr>
            <w:r>
              <w:rPr>
                <w:rFonts w:eastAsia="Calibri"/>
                <w:sz w:val="24"/>
                <w:szCs w:val="24"/>
              </w:rPr>
              <w:t>1 год</w:t>
            </w:r>
          </w:p>
        </w:tc>
        <w:tc>
          <w:tcPr>
            <w:tcW w:w="1299" w:type="dxa"/>
          </w:tcPr>
          <w:p w:rsidR="005F246D" w:rsidRPr="00197CA2" w:rsidRDefault="005F246D" w:rsidP="001F1A3B">
            <w:pPr>
              <w:snapToGrid w:val="0"/>
              <w:jc w:val="center"/>
              <w:rPr>
                <w:rFonts w:eastAsia="Calibri"/>
                <w:sz w:val="24"/>
                <w:szCs w:val="24"/>
              </w:rPr>
            </w:pPr>
            <w:r>
              <w:rPr>
                <w:rFonts w:eastAsia="Calibri"/>
                <w:sz w:val="24"/>
                <w:szCs w:val="24"/>
              </w:rPr>
              <w:t>1</w:t>
            </w:r>
          </w:p>
        </w:tc>
      </w:tr>
    </w:tbl>
    <w:p w:rsidR="00197CA2" w:rsidRPr="00197CA2" w:rsidRDefault="00197CA2" w:rsidP="00197CA2">
      <w:pPr>
        <w:jc w:val="center"/>
        <w:rPr>
          <w:rFonts w:eastAsia="Calibri"/>
          <w:b/>
          <w:sz w:val="24"/>
          <w:szCs w:val="24"/>
        </w:rPr>
      </w:pPr>
    </w:p>
    <w:p w:rsidR="003D594C" w:rsidRDefault="003D594C" w:rsidP="00E36A28">
      <w:pPr>
        <w:suppressAutoHyphens/>
        <w:rPr>
          <w:b/>
          <w:bCs/>
          <w:sz w:val="32"/>
          <w:szCs w:val="32"/>
          <w:lang w:eastAsia="ar-SA"/>
        </w:rPr>
      </w:pPr>
    </w:p>
    <w:p w:rsidR="002B5266" w:rsidRPr="002B5266" w:rsidRDefault="002B5266" w:rsidP="002B5266">
      <w:pPr>
        <w:ind w:left="284"/>
        <w:jc w:val="both"/>
        <w:rPr>
          <w:b/>
          <w:sz w:val="28"/>
          <w:szCs w:val="28"/>
        </w:rPr>
      </w:pPr>
      <w:r w:rsidRPr="002B5266">
        <w:rPr>
          <w:b/>
          <w:sz w:val="28"/>
          <w:szCs w:val="28"/>
        </w:rPr>
        <w:t>3.</w:t>
      </w:r>
      <w:r w:rsidR="00F62EA1">
        <w:rPr>
          <w:b/>
          <w:sz w:val="28"/>
          <w:szCs w:val="28"/>
        </w:rPr>
        <w:t>4</w:t>
      </w:r>
      <w:r w:rsidRPr="002B5266">
        <w:rPr>
          <w:b/>
          <w:sz w:val="28"/>
          <w:szCs w:val="28"/>
        </w:rPr>
        <w:t>. Система условий реализации основной об</w:t>
      </w:r>
      <w:r w:rsidR="000B1DCC">
        <w:rPr>
          <w:b/>
          <w:sz w:val="28"/>
          <w:szCs w:val="28"/>
        </w:rPr>
        <w:t>разовательной программы основного</w:t>
      </w:r>
      <w:r w:rsidRPr="002B5266">
        <w:rPr>
          <w:b/>
          <w:sz w:val="28"/>
          <w:szCs w:val="28"/>
        </w:rPr>
        <w:t xml:space="preserve"> общего образования </w:t>
      </w:r>
    </w:p>
    <w:p w:rsidR="002B5266" w:rsidRPr="002B5266" w:rsidRDefault="002B5266" w:rsidP="002B5266">
      <w:pPr>
        <w:jc w:val="center"/>
        <w:rPr>
          <w:b/>
          <w:sz w:val="24"/>
          <w:szCs w:val="24"/>
        </w:rPr>
      </w:pPr>
    </w:p>
    <w:p w:rsidR="00333993" w:rsidRPr="00333993" w:rsidRDefault="00333993" w:rsidP="00333993">
      <w:pPr>
        <w:ind w:firstLine="284"/>
        <w:jc w:val="both"/>
        <w:rPr>
          <w:color w:val="000000"/>
          <w:sz w:val="24"/>
          <w:szCs w:val="24"/>
        </w:rPr>
      </w:pPr>
      <w:r w:rsidRPr="00333993">
        <w:rPr>
          <w:color w:val="000000"/>
          <w:sz w:val="24"/>
          <w:szCs w:val="24"/>
        </w:rPr>
        <w:t xml:space="preserve">Требования к условиям реализации основной образовательной программы основного общего образования представляют собой систему требований к </w:t>
      </w:r>
      <w:r w:rsidRPr="00333993">
        <w:rPr>
          <w:b/>
          <w:bCs/>
          <w:color w:val="000000"/>
          <w:sz w:val="24"/>
          <w:szCs w:val="24"/>
        </w:rPr>
        <w:t xml:space="preserve">кадровым, финансовым, материально-техническим и иным условиям реализации основной образовательной программы основного общего образования и достижения планируемых результатов начального общего образования. </w:t>
      </w:r>
    </w:p>
    <w:p w:rsidR="00333993" w:rsidRPr="00333993" w:rsidRDefault="00333993" w:rsidP="00333993">
      <w:pPr>
        <w:ind w:firstLine="284"/>
        <w:jc w:val="both"/>
        <w:rPr>
          <w:color w:val="000000"/>
          <w:sz w:val="24"/>
          <w:szCs w:val="24"/>
        </w:rPr>
      </w:pPr>
      <w:r w:rsidRPr="00333993">
        <w:rPr>
          <w:color w:val="000000"/>
          <w:sz w:val="24"/>
          <w:szCs w:val="24"/>
        </w:rPr>
        <w:t>В МБОУ «</w:t>
      </w:r>
      <w:r w:rsidR="00920C8E">
        <w:rPr>
          <w:color w:val="000000"/>
          <w:sz w:val="24"/>
          <w:szCs w:val="24"/>
        </w:rPr>
        <w:t>Айдарская</w:t>
      </w:r>
      <w:r>
        <w:rPr>
          <w:color w:val="000000"/>
          <w:sz w:val="24"/>
          <w:szCs w:val="24"/>
        </w:rPr>
        <w:t xml:space="preserve"> средняя</w:t>
      </w:r>
      <w:r w:rsidRPr="00333993">
        <w:rPr>
          <w:color w:val="000000"/>
          <w:sz w:val="24"/>
          <w:szCs w:val="24"/>
        </w:rPr>
        <w:t xml:space="preserve"> общеобразовательная школа</w:t>
      </w:r>
      <w:r w:rsidR="00920C8E">
        <w:rPr>
          <w:color w:val="000000"/>
          <w:sz w:val="24"/>
          <w:szCs w:val="24"/>
        </w:rPr>
        <w:t xml:space="preserve"> им. Б. Г. Кандыбина</w:t>
      </w:r>
      <w:r w:rsidRPr="00333993">
        <w:rPr>
          <w:color w:val="000000"/>
          <w:sz w:val="24"/>
          <w:szCs w:val="24"/>
        </w:rPr>
        <w:t xml:space="preserve">» создана комфортная развивающая образовательная среда, обеспечивающая высокое качество образования, его доступность, открытость и привлекательность для обучающихся, их родителей (законных представителей) и всего общества, духовно-нравственное развитие и воспитание обучающихся; гарантирующая охрану и укрепление физического, психологического и социального здоровья обучающихся; </w:t>
      </w:r>
    </w:p>
    <w:p w:rsidR="00333993" w:rsidRPr="00333993" w:rsidRDefault="00333993" w:rsidP="00333993">
      <w:pPr>
        <w:ind w:firstLine="284"/>
        <w:jc w:val="both"/>
        <w:rPr>
          <w:color w:val="000000"/>
          <w:sz w:val="24"/>
          <w:szCs w:val="24"/>
        </w:rPr>
      </w:pPr>
      <w:r w:rsidRPr="00333993">
        <w:rPr>
          <w:color w:val="000000"/>
          <w:sz w:val="24"/>
          <w:szCs w:val="24"/>
        </w:rPr>
        <w:t xml:space="preserve">В целях обеспечения реализации основной образовательной программы основного общего образования в образовательном учреждении для участников образовательного процесса созданы условия, обеспечивающие возможность: </w:t>
      </w:r>
    </w:p>
    <w:p w:rsidR="00333993" w:rsidRPr="00333993" w:rsidRDefault="00333993" w:rsidP="00333993">
      <w:pPr>
        <w:spacing w:after="47"/>
        <w:ind w:firstLine="284"/>
        <w:jc w:val="both"/>
        <w:rPr>
          <w:color w:val="000000"/>
          <w:sz w:val="24"/>
          <w:szCs w:val="24"/>
        </w:rPr>
      </w:pPr>
      <w:r w:rsidRPr="00333993">
        <w:rPr>
          <w:color w:val="000000"/>
          <w:sz w:val="24"/>
          <w:szCs w:val="24"/>
        </w:rPr>
        <w:t xml:space="preserve">достижения планируемых результатов освоения основной образовательной программы основного общего образования всеми обучающимися, в том числе детьми с ограниченными возможностями здоровья; </w:t>
      </w:r>
    </w:p>
    <w:p w:rsidR="00333993" w:rsidRPr="00333993" w:rsidRDefault="00333993" w:rsidP="00333993">
      <w:pPr>
        <w:spacing w:after="47"/>
        <w:ind w:firstLine="284"/>
        <w:jc w:val="both"/>
        <w:rPr>
          <w:color w:val="000000"/>
          <w:sz w:val="24"/>
          <w:szCs w:val="24"/>
        </w:rPr>
      </w:pPr>
      <w:r w:rsidRPr="00333993">
        <w:rPr>
          <w:color w:val="000000"/>
          <w:sz w:val="24"/>
          <w:szCs w:val="24"/>
        </w:rPr>
        <w:t xml:space="preserve">выявления и развития способностей обучающихся через систему секций и кружков, организацию общественно-полезной деятельности, в том числе социальной практики, используя возможности образовательных учреждений дополнительного образования детей; </w:t>
      </w:r>
    </w:p>
    <w:p w:rsidR="00333993" w:rsidRPr="00333993" w:rsidRDefault="00333993" w:rsidP="00333993">
      <w:pPr>
        <w:spacing w:after="47"/>
        <w:ind w:firstLine="284"/>
        <w:jc w:val="both"/>
        <w:rPr>
          <w:color w:val="000000"/>
          <w:sz w:val="24"/>
          <w:szCs w:val="24"/>
        </w:rPr>
      </w:pPr>
      <w:r w:rsidRPr="00333993">
        <w:rPr>
          <w:color w:val="000000"/>
          <w:sz w:val="24"/>
          <w:szCs w:val="24"/>
        </w:rPr>
        <w:t xml:space="preserve">работы с одаренными детьми, организации интеллектуальных и творческих соревнований, научно-технического творчества и проектно-исследовательской деятельности; </w:t>
      </w:r>
    </w:p>
    <w:p w:rsidR="00333993" w:rsidRPr="00333993" w:rsidRDefault="00333993" w:rsidP="00333993">
      <w:pPr>
        <w:spacing w:after="47"/>
        <w:ind w:firstLine="284"/>
        <w:jc w:val="both"/>
        <w:rPr>
          <w:color w:val="000000"/>
          <w:sz w:val="24"/>
          <w:szCs w:val="24"/>
        </w:rPr>
      </w:pPr>
      <w:r w:rsidRPr="00333993">
        <w:rPr>
          <w:color w:val="000000"/>
          <w:sz w:val="24"/>
          <w:szCs w:val="24"/>
        </w:rPr>
        <w:t xml:space="preserve">участия обучающихся, их родителей (законных представителей), педагогических работников и </w:t>
      </w:r>
      <w:r w:rsidRPr="00333993">
        <w:rPr>
          <w:color w:val="000000"/>
          <w:sz w:val="24"/>
          <w:szCs w:val="24"/>
        </w:rPr>
        <w:lastRenderedPageBreak/>
        <w:t xml:space="preserve">общественности в разработке основной образовательной программы основного общего образования, проектировании и развитии внутришкольной социальной среды; </w:t>
      </w:r>
    </w:p>
    <w:p w:rsidR="00333993" w:rsidRPr="00333993" w:rsidRDefault="00333993" w:rsidP="00333993">
      <w:pPr>
        <w:spacing w:after="47"/>
        <w:ind w:firstLine="284"/>
        <w:jc w:val="both"/>
        <w:rPr>
          <w:color w:val="000000"/>
          <w:sz w:val="24"/>
          <w:szCs w:val="24"/>
        </w:rPr>
      </w:pPr>
      <w:r w:rsidRPr="00333993">
        <w:rPr>
          <w:color w:val="000000"/>
          <w:sz w:val="24"/>
          <w:szCs w:val="24"/>
        </w:rPr>
        <w:t xml:space="preserve">эффективного использования времени, отведенного на реализацию части основной образовательной программы, формируемой участниками учебного процесса, в соответствии с запросами обучающихся и их родителей (законных представителей), спецификой образовательного учреждения, и с учетом особенностей субъекта Российской Федерации; </w:t>
      </w:r>
    </w:p>
    <w:p w:rsidR="00333993" w:rsidRPr="00333993" w:rsidRDefault="00333993" w:rsidP="00333993">
      <w:pPr>
        <w:spacing w:after="47"/>
        <w:ind w:firstLine="284"/>
        <w:jc w:val="both"/>
        <w:rPr>
          <w:color w:val="000000"/>
          <w:sz w:val="24"/>
          <w:szCs w:val="24"/>
        </w:rPr>
      </w:pPr>
      <w:r w:rsidRPr="00333993">
        <w:rPr>
          <w:color w:val="000000"/>
          <w:sz w:val="24"/>
          <w:szCs w:val="24"/>
        </w:rPr>
        <w:t xml:space="preserve">использования в образовательном процессе современных образовательных технологий; </w:t>
      </w:r>
    </w:p>
    <w:p w:rsidR="00333993" w:rsidRPr="00333993" w:rsidRDefault="00333993" w:rsidP="00333993">
      <w:pPr>
        <w:ind w:firstLine="284"/>
        <w:jc w:val="both"/>
        <w:rPr>
          <w:color w:val="000000"/>
          <w:sz w:val="24"/>
          <w:szCs w:val="24"/>
        </w:rPr>
      </w:pPr>
      <w:r w:rsidRPr="00333993">
        <w:rPr>
          <w:color w:val="000000"/>
          <w:sz w:val="24"/>
          <w:szCs w:val="24"/>
        </w:rPr>
        <w:t xml:space="preserve">эффективной самостоятельной работы обучающихся при поддержке педагогических работников; </w:t>
      </w:r>
    </w:p>
    <w:p w:rsidR="002B5266" w:rsidRPr="00333993" w:rsidRDefault="002B5266" w:rsidP="00333993">
      <w:pPr>
        <w:pStyle w:val="2"/>
        <w:tabs>
          <w:tab w:val="left" w:pos="0"/>
        </w:tabs>
        <w:ind w:firstLine="425"/>
        <w:jc w:val="center"/>
        <w:rPr>
          <w:rFonts w:ascii="Times New Roman" w:hAnsi="Times New Roman" w:cs="Times New Roman"/>
          <w:bCs w:val="0"/>
          <w:i w:val="0"/>
          <w:sz w:val="24"/>
          <w:szCs w:val="24"/>
        </w:rPr>
      </w:pPr>
      <w:r w:rsidRPr="00333993">
        <w:rPr>
          <w:rFonts w:ascii="Times New Roman" w:hAnsi="Times New Roman" w:cs="Times New Roman"/>
          <w:i w:val="0"/>
          <w:sz w:val="24"/>
          <w:szCs w:val="24"/>
        </w:rPr>
        <w:t>Организационно-педагогические условия</w:t>
      </w:r>
    </w:p>
    <w:p w:rsidR="002B5266" w:rsidRPr="002B5266" w:rsidRDefault="002B5266" w:rsidP="002B5266">
      <w:pPr>
        <w:ind w:firstLine="425"/>
        <w:jc w:val="both"/>
        <w:rPr>
          <w:sz w:val="24"/>
          <w:szCs w:val="24"/>
        </w:rPr>
      </w:pPr>
      <w:r w:rsidRPr="002B5266">
        <w:rPr>
          <w:b/>
          <w:bCs/>
          <w:sz w:val="24"/>
          <w:szCs w:val="24"/>
        </w:rPr>
        <w:t>Режим работы</w:t>
      </w:r>
    </w:p>
    <w:p w:rsidR="002B5266" w:rsidRPr="002B5266" w:rsidRDefault="00311E71" w:rsidP="002B5266">
      <w:pPr>
        <w:ind w:firstLine="425"/>
        <w:jc w:val="both"/>
        <w:rPr>
          <w:b/>
          <w:bCs/>
          <w:sz w:val="24"/>
          <w:szCs w:val="24"/>
        </w:rPr>
      </w:pPr>
      <w:r w:rsidRPr="00E87E90">
        <w:rPr>
          <w:sz w:val="24"/>
          <w:szCs w:val="24"/>
        </w:rPr>
        <w:t>Режим занятий обучающихся соответствует требованиям САН ПиНа</w:t>
      </w:r>
      <w:r>
        <w:rPr>
          <w:sz w:val="24"/>
          <w:szCs w:val="24"/>
        </w:rPr>
        <w:t xml:space="preserve">. </w:t>
      </w:r>
      <w:r w:rsidR="002B5266" w:rsidRPr="002B5266">
        <w:rPr>
          <w:sz w:val="24"/>
          <w:szCs w:val="24"/>
        </w:rPr>
        <w:t xml:space="preserve">Рабочая неделя – </w:t>
      </w:r>
      <w:r w:rsidR="00333993">
        <w:rPr>
          <w:sz w:val="24"/>
          <w:szCs w:val="24"/>
        </w:rPr>
        <w:t>5</w:t>
      </w:r>
      <w:r w:rsidR="002B5266" w:rsidRPr="002B5266">
        <w:rPr>
          <w:sz w:val="24"/>
          <w:szCs w:val="24"/>
        </w:rPr>
        <w:t xml:space="preserve"> дней. Продолжительность уроков – 45 минут. Начало уроков – 09.00 часов. Окончание – в соответствии с расписанием </w:t>
      </w:r>
      <w:r w:rsidR="00333993">
        <w:rPr>
          <w:sz w:val="24"/>
          <w:szCs w:val="24"/>
        </w:rPr>
        <w:t>уроков</w:t>
      </w:r>
      <w:r w:rsidR="002B5266" w:rsidRPr="002B5266">
        <w:rPr>
          <w:sz w:val="24"/>
          <w:szCs w:val="24"/>
        </w:rPr>
        <w:t xml:space="preserve">. Перемены от 10 до 20 минут </w:t>
      </w:r>
      <w:r w:rsidR="00333993">
        <w:rPr>
          <w:sz w:val="24"/>
          <w:szCs w:val="24"/>
        </w:rPr>
        <w:t>.</w:t>
      </w:r>
      <w:r w:rsidR="002B5266" w:rsidRPr="002B5266">
        <w:rPr>
          <w:sz w:val="24"/>
          <w:szCs w:val="24"/>
        </w:rPr>
        <w:t xml:space="preserve"> Количество часов учебного плана в каждом классе школы соответствует максимально допустимой нагрузке учащихся при </w:t>
      </w:r>
      <w:r w:rsidR="00333993">
        <w:rPr>
          <w:sz w:val="24"/>
          <w:szCs w:val="24"/>
        </w:rPr>
        <w:t>5</w:t>
      </w:r>
      <w:r w:rsidR="002B5266" w:rsidRPr="002B5266">
        <w:rPr>
          <w:sz w:val="24"/>
          <w:szCs w:val="24"/>
        </w:rPr>
        <w:t>-дневной учебной неделе</w:t>
      </w:r>
      <w:r w:rsidR="00920C8E">
        <w:rPr>
          <w:sz w:val="24"/>
          <w:szCs w:val="24"/>
        </w:rPr>
        <w:t>.</w:t>
      </w:r>
    </w:p>
    <w:p w:rsidR="002B5266" w:rsidRPr="002B5266" w:rsidRDefault="002B5266" w:rsidP="002B5266">
      <w:pPr>
        <w:ind w:firstLine="425"/>
        <w:jc w:val="both"/>
        <w:rPr>
          <w:sz w:val="24"/>
          <w:szCs w:val="24"/>
        </w:rPr>
      </w:pPr>
      <w:r w:rsidRPr="002B5266">
        <w:rPr>
          <w:b/>
          <w:bCs/>
          <w:sz w:val="24"/>
          <w:szCs w:val="24"/>
        </w:rPr>
        <w:t>Наполняемость</w:t>
      </w:r>
    </w:p>
    <w:p w:rsidR="002B5266" w:rsidRPr="002B5266" w:rsidRDefault="002B5266" w:rsidP="002B5266">
      <w:pPr>
        <w:ind w:firstLine="425"/>
        <w:jc w:val="both"/>
        <w:rPr>
          <w:b/>
          <w:bCs/>
          <w:sz w:val="24"/>
          <w:szCs w:val="24"/>
        </w:rPr>
      </w:pPr>
      <w:r w:rsidRPr="002B5266">
        <w:rPr>
          <w:sz w:val="24"/>
          <w:szCs w:val="24"/>
        </w:rPr>
        <w:t xml:space="preserve">Средняя наполняемость классов – до </w:t>
      </w:r>
      <w:r w:rsidR="00920C8E">
        <w:rPr>
          <w:sz w:val="24"/>
          <w:szCs w:val="24"/>
        </w:rPr>
        <w:t>12</w:t>
      </w:r>
      <w:r w:rsidRPr="002B5266">
        <w:rPr>
          <w:sz w:val="24"/>
          <w:szCs w:val="24"/>
        </w:rPr>
        <w:t xml:space="preserve"> человек, детских объединений в кружках– 15 человек.</w:t>
      </w:r>
    </w:p>
    <w:p w:rsidR="002B5266" w:rsidRPr="002B5266" w:rsidRDefault="00333993" w:rsidP="00333993">
      <w:pPr>
        <w:jc w:val="both"/>
        <w:rPr>
          <w:sz w:val="24"/>
          <w:szCs w:val="24"/>
        </w:rPr>
      </w:pPr>
      <w:r>
        <w:rPr>
          <w:b/>
          <w:sz w:val="24"/>
          <w:szCs w:val="24"/>
        </w:rPr>
        <w:t xml:space="preserve">       </w:t>
      </w:r>
      <w:r w:rsidR="002B5266" w:rsidRPr="002B5266">
        <w:rPr>
          <w:b/>
          <w:sz w:val="24"/>
          <w:szCs w:val="24"/>
        </w:rPr>
        <w:t>Сменность:</w:t>
      </w:r>
    </w:p>
    <w:p w:rsidR="002B5266" w:rsidRPr="002B5266" w:rsidRDefault="002B5266" w:rsidP="002B5266">
      <w:pPr>
        <w:tabs>
          <w:tab w:val="left" w:pos="975"/>
        </w:tabs>
        <w:jc w:val="both"/>
        <w:rPr>
          <w:sz w:val="24"/>
          <w:szCs w:val="24"/>
        </w:rPr>
      </w:pPr>
      <w:r w:rsidRPr="002B5266">
        <w:rPr>
          <w:sz w:val="24"/>
          <w:szCs w:val="24"/>
        </w:rPr>
        <w:t>муниципальное бюджетное общеобразовательное учреждение «</w:t>
      </w:r>
      <w:r w:rsidR="00920C8E">
        <w:rPr>
          <w:sz w:val="24"/>
          <w:szCs w:val="24"/>
        </w:rPr>
        <w:t>Айдарская</w:t>
      </w:r>
      <w:r w:rsidRPr="002B5266">
        <w:rPr>
          <w:sz w:val="24"/>
          <w:szCs w:val="24"/>
        </w:rPr>
        <w:t xml:space="preserve"> средняя общеобразовательная школа </w:t>
      </w:r>
      <w:r w:rsidR="00920C8E">
        <w:rPr>
          <w:sz w:val="24"/>
          <w:szCs w:val="24"/>
        </w:rPr>
        <w:t xml:space="preserve">имени Героя Советского Союза Бориса Григорьевича Кандыбина </w:t>
      </w:r>
      <w:r w:rsidRPr="002B5266">
        <w:rPr>
          <w:sz w:val="24"/>
          <w:szCs w:val="24"/>
        </w:rPr>
        <w:t>Ровеньского района Белгородской области» работает в одну смену.</w:t>
      </w:r>
    </w:p>
    <w:p w:rsidR="002B5266" w:rsidRPr="002B5266" w:rsidRDefault="002B5266" w:rsidP="002B5266">
      <w:pPr>
        <w:tabs>
          <w:tab w:val="left" w:pos="0"/>
        </w:tabs>
        <w:ind w:firstLine="709"/>
        <w:jc w:val="both"/>
        <w:rPr>
          <w:rFonts w:eastAsia="Lucida Sans Unicode" w:cs="Tahoma"/>
          <w:color w:val="000000"/>
          <w:sz w:val="24"/>
          <w:szCs w:val="24"/>
          <w:lang w:eastAsia="en-US" w:bidi="en-US"/>
        </w:rPr>
      </w:pPr>
      <w:r w:rsidRPr="002B5266">
        <w:rPr>
          <w:rFonts w:eastAsia="Lucida Sans Unicode" w:cs="Tahoma"/>
          <w:color w:val="000000"/>
          <w:sz w:val="24"/>
          <w:szCs w:val="24"/>
          <w:lang w:eastAsia="en-US" w:bidi="en-US"/>
        </w:rPr>
        <w:t xml:space="preserve">Здание школы располагает столовой на </w:t>
      </w:r>
      <w:r w:rsidR="00920C8E">
        <w:rPr>
          <w:rFonts w:eastAsia="Lucida Sans Unicode" w:cs="Tahoma"/>
          <w:color w:val="000000"/>
          <w:sz w:val="24"/>
          <w:szCs w:val="24"/>
          <w:lang w:eastAsia="en-US" w:bidi="en-US"/>
        </w:rPr>
        <w:t>80</w:t>
      </w:r>
      <w:r w:rsidRPr="002B5266">
        <w:rPr>
          <w:rFonts w:eastAsia="Lucida Sans Unicode" w:cs="Tahoma"/>
          <w:color w:val="000000"/>
          <w:sz w:val="24"/>
          <w:szCs w:val="24"/>
          <w:lang w:eastAsia="en-US" w:bidi="en-US"/>
        </w:rPr>
        <w:t xml:space="preserve"> мест, библиотекой. В школе имеются спортивный зал, открытый стадион с футбольной площадкой, баскетбольной и волейбольной площадками, детскими площадками для спортивных игр. В здании школы имеются помещения для отдыха: рекреации</w:t>
      </w:r>
      <w:r w:rsidR="00F23DBE">
        <w:rPr>
          <w:rFonts w:eastAsia="Lucida Sans Unicode" w:cs="Tahoma"/>
          <w:color w:val="000000"/>
          <w:sz w:val="24"/>
          <w:szCs w:val="24"/>
          <w:lang w:eastAsia="en-US" w:bidi="en-US"/>
        </w:rPr>
        <w:t>.  Общее количество кабинетов-14</w:t>
      </w:r>
      <w:r w:rsidRPr="002B5266">
        <w:rPr>
          <w:rFonts w:eastAsia="Lucida Sans Unicode" w:cs="Tahoma"/>
          <w:color w:val="000000"/>
          <w:sz w:val="24"/>
          <w:szCs w:val="24"/>
          <w:lang w:eastAsia="en-US" w:bidi="en-US"/>
        </w:rPr>
        <w:t>. Они оснащены необходимым для занятий оборудованием. Кабинет информатики, оснащённый компьютерной техникой и подключённый к сети Интернет. Основным средством реализации предназначения школы является усвоение обучающимися обязательного минимума содержания образовательных программ на каждо</w:t>
      </w:r>
      <w:r w:rsidR="00F23DBE">
        <w:rPr>
          <w:rFonts w:eastAsia="Lucida Sans Unicode" w:cs="Tahoma"/>
          <w:color w:val="000000"/>
          <w:sz w:val="24"/>
          <w:szCs w:val="24"/>
          <w:lang w:eastAsia="en-US" w:bidi="en-US"/>
        </w:rPr>
        <w:t>м</w:t>
      </w:r>
      <w:r w:rsidRPr="002B5266">
        <w:rPr>
          <w:rFonts w:eastAsia="Lucida Sans Unicode" w:cs="Tahoma"/>
          <w:color w:val="000000"/>
          <w:sz w:val="24"/>
          <w:szCs w:val="24"/>
          <w:lang w:eastAsia="en-US" w:bidi="en-US"/>
        </w:rPr>
        <w:t xml:space="preserve"> </w:t>
      </w:r>
      <w:r w:rsidR="00F23DBE">
        <w:rPr>
          <w:rFonts w:eastAsia="Lucida Sans Unicode" w:cs="Tahoma"/>
          <w:color w:val="000000"/>
          <w:sz w:val="24"/>
          <w:szCs w:val="24"/>
          <w:lang w:eastAsia="en-US" w:bidi="en-US"/>
        </w:rPr>
        <w:t>уровне</w:t>
      </w:r>
      <w:r w:rsidRPr="002B5266">
        <w:rPr>
          <w:rFonts w:eastAsia="Lucida Sans Unicode" w:cs="Tahoma"/>
          <w:color w:val="000000"/>
          <w:sz w:val="24"/>
          <w:szCs w:val="24"/>
          <w:lang w:eastAsia="en-US" w:bidi="en-US"/>
        </w:rPr>
        <w:t xml:space="preserve"> обучения, организация предпрофильной подготовки на второ</w:t>
      </w:r>
      <w:r w:rsidR="00F23DBE">
        <w:rPr>
          <w:rFonts w:eastAsia="Lucida Sans Unicode" w:cs="Tahoma"/>
          <w:color w:val="000000"/>
          <w:sz w:val="24"/>
          <w:szCs w:val="24"/>
          <w:lang w:eastAsia="en-US" w:bidi="en-US"/>
        </w:rPr>
        <w:t>м уровне</w:t>
      </w:r>
      <w:r w:rsidRPr="002B5266">
        <w:rPr>
          <w:rFonts w:eastAsia="Lucida Sans Unicode" w:cs="Tahoma"/>
          <w:color w:val="000000"/>
          <w:sz w:val="24"/>
          <w:szCs w:val="24"/>
          <w:lang w:eastAsia="en-US" w:bidi="en-US"/>
        </w:rPr>
        <w:t xml:space="preserve"> обучения и профильного обучения на третье</w:t>
      </w:r>
      <w:r w:rsidR="00F23DBE">
        <w:rPr>
          <w:rFonts w:eastAsia="Lucida Sans Unicode" w:cs="Tahoma"/>
          <w:color w:val="000000"/>
          <w:sz w:val="24"/>
          <w:szCs w:val="24"/>
          <w:lang w:eastAsia="en-US" w:bidi="en-US"/>
        </w:rPr>
        <w:t>м</w:t>
      </w:r>
      <w:r w:rsidRPr="002B5266">
        <w:rPr>
          <w:rFonts w:eastAsia="Lucida Sans Unicode" w:cs="Tahoma"/>
          <w:color w:val="000000"/>
          <w:sz w:val="24"/>
          <w:szCs w:val="24"/>
          <w:lang w:eastAsia="en-US" w:bidi="en-US"/>
        </w:rPr>
        <w:t xml:space="preserve"> </w:t>
      </w:r>
      <w:r w:rsidR="00F23DBE">
        <w:rPr>
          <w:rFonts w:eastAsia="Lucida Sans Unicode" w:cs="Tahoma"/>
          <w:color w:val="000000"/>
          <w:sz w:val="24"/>
          <w:szCs w:val="24"/>
          <w:lang w:eastAsia="en-US" w:bidi="en-US"/>
        </w:rPr>
        <w:t>уровне</w:t>
      </w:r>
      <w:r w:rsidRPr="002B5266">
        <w:rPr>
          <w:rFonts w:eastAsia="Lucida Sans Unicode" w:cs="Tahoma"/>
          <w:color w:val="000000"/>
          <w:sz w:val="24"/>
          <w:szCs w:val="24"/>
          <w:lang w:eastAsia="en-US" w:bidi="en-US"/>
        </w:rPr>
        <w:t>.</w:t>
      </w:r>
    </w:p>
    <w:p w:rsidR="002B5266" w:rsidRPr="00031C10" w:rsidRDefault="002B5266" w:rsidP="00031C10">
      <w:pPr>
        <w:ind w:firstLine="454"/>
        <w:jc w:val="center"/>
        <w:rPr>
          <w:b/>
          <w:sz w:val="24"/>
          <w:szCs w:val="24"/>
        </w:rPr>
      </w:pPr>
      <w:r w:rsidRPr="00031C10">
        <w:rPr>
          <w:b/>
          <w:sz w:val="24"/>
          <w:szCs w:val="24"/>
        </w:rPr>
        <w:t>Кадровое обеспечение реализации основной образовательной программы основного общего образования</w:t>
      </w:r>
    </w:p>
    <w:p w:rsidR="002B5266" w:rsidRPr="002B5266" w:rsidRDefault="002B5266" w:rsidP="002B5266">
      <w:pPr>
        <w:ind w:left="432"/>
        <w:rPr>
          <w:bCs/>
          <w:sz w:val="24"/>
          <w:szCs w:val="24"/>
        </w:rPr>
      </w:pPr>
      <w:r w:rsidRPr="002B5266">
        <w:rPr>
          <w:bCs/>
          <w:sz w:val="24"/>
          <w:szCs w:val="24"/>
        </w:rPr>
        <w:t>Укомплектованность педагогическим и иным персоналом:100%</w:t>
      </w:r>
    </w:p>
    <w:tbl>
      <w:tblPr>
        <w:tblW w:w="10784" w:type="dxa"/>
        <w:tblInd w:w="-44" w:type="dxa"/>
        <w:tblLayout w:type="fixed"/>
        <w:tblLook w:val="0000"/>
      </w:tblPr>
      <w:tblGrid>
        <w:gridCol w:w="1123"/>
        <w:gridCol w:w="2522"/>
        <w:gridCol w:w="1009"/>
        <w:gridCol w:w="4003"/>
        <w:gridCol w:w="2127"/>
      </w:tblGrid>
      <w:tr w:rsidR="002B5266" w:rsidRPr="002B5266" w:rsidTr="00311E71">
        <w:trPr>
          <w:trHeight w:val="830"/>
        </w:trPr>
        <w:tc>
          <w:tcPr>
            <w:tcW w:w="1123" w:type="dxa"/>
            <w:vMerge w:val="restart"/>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108"/>
              </w:tabs>
              <w:snapToGrid w:val="0"/>
              <w:ind w:right="-114"/>
              <w:jc w:val="both"/>
              <w:rPr>
                <w:bCs/>
                <w:sz w:val="24"/>
                <w:szCs w:val="24"/>
              </w:rPr>
            </w:pPr>
            <w:r w:rsidRPr="002B5266">
              <w:rPr>
                <w:bCs/>
                <w:sz w:val="24"/>
                <w:szCs w:val="24"/>
              </w:rPr>
              <w:t>Долж-ность</w:t>
            </w:r>
          </w:p>
        </w:tc>
        <w:tc>
          <w:tcPr>
            <w:tcW w:w="2522" w:type="dxa"/>
            <w:vMerge w:val="restart"/>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720"/>
              </w:tabs>
              <w:snapToGrid w:val="0"/>
              <w:jc w:val="both"/>
              <w:rPr>
                <w:b/>
                <w:bCs/>
                <w:sz w:val="24"/>
                <w:szCs w:val="24"/>
              </w:rPr>
            </w:pPr>
            <w:r w:rsidRPr="002B5266">
              <w:rPr>
                <w:b/>
                <w:bCs/>
                <w:sz w:val="24"/>
                <w:szCs w:val="24"/>
              </w:rPr>
              <w:t>Должностные обязанности</w:t>
            </w:r>
          </w:p>
        </w:tc>
        <w:tc>
          <w:tcPr>
            <w:tcW w:w="1009" w:type="dxa"/>
            <w:vMerge w:val="restart"/>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907"/>
              </w:tabs>
              <w:snapToGrid w:val="0"/>
              <w:ind w:hanging="86"/>
              <w:jc w:val="both"/>
              <w:rPr>
                <w:b/>
                <w:bCs/>
                <w:sz w:val="24"/>
                <w:szCs w:val="24"/>
              </w:rPr>
            </w:pPr>
            <w:r w:rsidRPr="002B5266">
              <w:rPr>
                <w:b/>
                <w:bCs/>
                <w:sz w:val="24"/>
                <w:szCs w:val="24"/>
              </w:rPr>
              <w:t xml:space="preserve">Количество работников в ОУ </w:t>
            </w:r>
          </w:p>
        </w:tc>
        <w:tc>
          <w:tcPr>
            <w:tcW w:w="6130" w:type="dxa"/>
            <w:gridSpan w:val="2"/>
            <w:tcBorders>
              <w:top w:val="single" w:sz="4" w:space="0" w:color="000000"/>
              <w:left w:val="single" w:sz="4" w:space="0" w:color="000000"/>
              <w:bottom w:val="single" w:sz="4" w:space="0" w:color="000000"/>
              <w:right w:val="single" w:sz="4" w:space="0" w:color="000000"/>
            </w:tcBorders>
            <w:shd w:val="clear" w:color="auto" w:fill="auto"/>
          </w:tcPr>
          <w:p w:rsidR="002B5266" w:rsidRPr="002B5266" w:rsidRDefault="002B5266" w:rsidP="000056FE">
            <w:pPr>
              <w:tabs>
                <w:tab w:val="left" w:pos="720"/>
              </w:tabs>
              <w:snapToGrid w:val="0"/>
              <w:jc w:val="both"/>
              <w:rPr>
                <w:b/>
                <w:bCs/>
                <w:sz w:val="24"/>
                <w:szCs w:val="24"/>
              </w:rPr>
            </w:pPr>
            <w:r w:rsidRPr="002B5266">
              <w:rPr>
                <w:b/>
                <w:bCs/>
                <w:sz w:val="24"/>
                <w:szCs w:val="24"/>
              </w:rPr>
              <w:t>Уровень квалификации работников ОУ</w:t>
            </w:r>
          </w:p>
        </w:tc>
      </w:tr>
      <w:tr w:rsidR="002B5266" w:rsidRPr="002B5266" w:rsidTr="00311E71">
        <w:tc>
          <w:tcPr>
            <w:tcW w:w="1123" w:type="dxa"/>
            <w:vMerge/>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108"/>
              </w:tabs>
              <w:snapToGrid w:val="0"/>
              <w:ind w:right="-114"/>
              <w:jc w:val="both"/>
              <w:rPr>
                <w:bCs/>
                <w:sz w:val="24"/>
                <w:szCs w:val="24"/>
              </w:rPr>
            </w:pPr>
          </w:p>
        </w:tc>
        <w:tc>
          <w:tcPr>
            <w:tcW w:w="2522" w:type="dxa"/>
            <w:vMerge/>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720"/>
              </w:tabs>
              <w:snapToGrid w:val="0"/>
              <w:jc w:val="both"/>
              <w:rPr>
                <w:b/>
                <w:bCs/>
                <w:sz w:val="24"/>
                <w:szCs w:val="24"/>
              </w:rPr>
            </w:pPr>
          </w:p>
        </w:tc>
        <w:tc>
          <w:tcPr>
            <w:tcW w:w="1009" w:type="dxa"/>
            <w:vMerge/>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720"/>
              </w:tabs>
              <w:snapToGrid w:val="0"/>
              <w:jc w:val="both"/>
              <w:rPr>
                <w:b/>
                <w:bCs/>
                <w:sz w:val="24"/>
                <w:szCs w:val="24"/>
              </w:rPr>
            </w:pPr>
          </w:p>
        </w:tc>
        <w:tc>
          <w:tcPr>
            <w:tcW w:w="4003"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720"/>
              </w:tabs>
              <w:snapToGrid w:val="0"/>
              <w:jc w:val="both"/>
              <w:rPr>
                <w:b/>
                <w:bCs/>
                <w:sz w:val="24"/>
                <w:szCs w:val="24"/>
              </w:rPr>
            </w:pPr>
            <w:r w:rsidRPr="002B5266">
              <w:rPr>
                <w:b/>
                <w:bCs/>
                <w:sz w:val="24"/>
                <w:szCs w:val="24"/>
              </w:rPr>
              <w:t>Требования к уровню квалификации</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2B5266" w:rsidRPr="002B5266" w:rsidRDefault="002B5266" w:rsidP="000056FE">
            <w:pPr>
              <w:tabs>
                <w:tab w:val="left" w:pos="720"/>
              </w:tabs>
              <w:snapToGrid w:val="0"/>
              <w:jc w:val="both"/>
              <w:rPr>
                <w:b/>
                <w:bCs/>
                <w:sz w:val="24"/>
                <w:szCs w:val="24"/>
              </w:rPr>
            </w:pPr>
            <w:r w:rsidRPr="002B5266">
              <w:rPr>
                <w:b/>
                <w:bCs/>
                <w:sz w:val="24"/>
                <w:szCs w:val="24"/>
              </w:rPr>
              <w:t>Фактический</w:t>
            </w:r>
          </w:p>
        </w:tc>
      </w:tr>
      <w:tr w:rsidR="002B5266" w:rsidRPr="002B5266" w:rsidTr="00311E71">
        <w:tc>
          <w:tcPr>
            <w:tcW w:w="1123"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108"/>
              </w:tabs>
              <w:snapToGrid w:val="0"/>
              <w:ind w:right="-114"/>
              <w:jc w:val="both"/>
              <w:rPr>
                <w:sz w:val="24"/>
                <w:szCs w:val="24"/>
              </w:rPr>
            </w:pPr>
            <w:r w:rsidRPr="002B5266">
              <w:rPr>
                <w:sz w:val="24"/>
                <w:szCs w:val="24"/>
              </w:rPr>
              <w:t>Директор</w:t>
            </w:r>
          </w:p>
        </w:tc>
        <w:tc>
          <w:tcPr>
            <w:tcW w:w="2522"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720"/>
              </w:tabs>
              <w:snapToGrid w:val="0"/>
              <w:jc w:val="both"/>
              <w:rPr>
                <w:sz w:val="24"/>
                <w:szCs w:val="24"/>
              </w:rPr>
            </w:pPr>
            <w:r w:rsidRPr="002B5266">
              <w:rPr>
                <w:sz w:val="24"/>
                <w:szCs w:val="24"/>
              </w:rPr>
              <w:t>Обеспечивает системную образовательную и административно-хозяйственную работу образовательного учреждения</w:t>
            </w:r>
          </w:p>
        </w:tc>
        <w:tc>
          <w:tcPr>
            <w:tcW w:w="1009"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720"/>
              </w:tabs>
              <w:snapToGrid w:val="0"/>
              <w:ind w:firstLine="720"/>
              <w:jc w:val="both"/>
              <w:rPr>
                <w:sz w:val="24"/>
                <w:szCs w:val="24"/>
              </w:rPr>
            </w:pPr>
            <w:r w:rsidRPr="002B5266">
              <w:rPr>
                <w:sz w:val="24"/>
                <w:szCs w:val="24"/>
              </w:rPr>
              <w:t>1</w:t>
            </w:r>
          </w:p>
        </w:tc>
        <w:tc>
          <w:tcPr>
            <w:tcW w:w="4003"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snapToGrid w:val="0"/>
              <w:ind w:right="-26"/>
              <w:jc w:val="both"/>
              <w:rPr>
                <w:sz w:val="24"/>
                <w:szCs w:val="24"/>
              </w:rPr>
            </w:pPr>
            <w:r w:rsidRPr="002B5266">
              <w:rPr>
                <w:sz w:val="24"/>
                <w:szCs w:val="24"/>
              </w:rPr>
              <w:t xml:space="preserve">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w:t>
            </w:r>
            <w:r w:rsidRPr="002B5266">
              <w:rPr>
                <w:sz w:val="24"/>
                <w:szCs w:val="24"/>
              </w:rPr>
              <w:lastRenderedPageBreak/>
              <w:t>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2B5266" w:rsidRPr="002B5266" w:rsidRDefault="00311E71" w:rsidP="00F23DBE">
            <w:pPr>
              <w:tabs>
                <w:tab w:val="left" w:pos="-48"/>
              </w:tabs>
              <w:snapToGrid w:val="0"/>
              <w:ind w:right="-36"/>
              <w:jc w:val="both"/>
              <w:rPr>
                <w:sz w:val="24"/>
                <w:szCs w:val="24"/>
              </w:rPr>
            </w:pPr>
            <w:r>
              <w:rPr>
                <w:sz w:val="24"/>
                <w:szCs w:val="24"/>
              </w:rPr>
              <w:lastRenderedPageBreak/>
              <w:t>высшее профессионал</w:t>
            </w:r>
            <w:r w:rsidR="002B5266" w:rsidRPr="002B5266">
              <w:rPr>
                <w:sz w:val="24"/>
                <w:szCs w:val="24"/>
              </w:rPr>
              <w:t xml:space="preserve">ьное образование, первая квалификационная категория, стаж работы </w:t>
            </w:r>
            <w:r w:rsidR="00F23DBE">
              <w:rPr>
                <w:sz w:val="24"/>
                <w:szCs w:val="24"/>
              </w:rPr>
              <w:t>28</w:t>
            </w:r>
            <w:r w:rsidR="002B5266" w:rsidRPr="002B5266">
              <w:rPr>
                <w:sz w:val="24"/>
                <w:szCs w:val="24"/>
              </w:rPr>
              <w:t xml:space="preserve"> </w:t>
            </w:r>
            <w:r w:rsidR="00F23DBE">
              <w:rPr>
                <w:sz w:val="24"/>
                <w:szCs w:val="24"/>
              </w:rPr>
              <w:t>лет</w:t>
            </w:r>
            <w:r w:rsidR="002B5266" w:rsidRPr="002B5266">
              <w:rPr>
                <w:sz w:val="24"/>
                <w:szCs w:val="24"/>
              </w:rPr>
              <w:t>, прошл</w:t>
            </w:r>
            <w:r w:rsidR="004E1205">
              <w:rPr>
                <w:sz w:val="24"/>
                <w:szCs w:val="24"/>
              </w:rPr>
              <w:t>а</w:t>
            </w:r>
            <w:r w:rsidR="002B5266" w:rsidRPr="002B5266">
              <w:rPr>
                <w:sz w:val="24"/>
                <w:szCs w:val="24"/>
              </w:rPr>
              <w:t xml:space="preserve"> курсовую </w:t>
            </w:r>
            <w:r w:rsidR="002B5266" w:rsidRPr="002B5266">
              <w:rPr>
                <w:sz w:val="24"/>
                <w:szCs w:val="24"/>
              </w:rPr>
              <w:lastRenderedPageBreak/>
              <w:t>переподготовку</w:t>
            </w:r>
          </w:p>
        </w:tc>
      </w:tr>
      <w:tr w:rsidR="002B5266" w:rsidRPr="002B5266" w:rsidTr="00311E71">
        <w:trPr>
          <w:trHeight w:val="1217"/>
        </w:trPr>
        <w:tc>
          <w:tcPr>
            <w:tcW w:w="1123" w:type="dxa"/>
            <w:tcBorders>
              <w:top w:val="single" w:sz="4" w:space="0" w:color="000000"/>
              <w:left w:val="single" w:sz="4" w:space="0" w:color="000000"/>
              <w:bottom w:val="single" w:sz="4" w:space="0" w:color="000000"/>
            </w:tcBorders>
            <w:shd w:val="clear" w:color="auto" w:fill="auto"/>
          </w:tcPr>
          <w:p w:rsidR="00311E71" w:rsidRDefault="002B5266" w:rsidP="000056FE">
            <w:pPr>
              <w:tabs>
                <w:tab w:val="left" w:pos="-108"/>
              </w:tabs>
              <w:snapToGrid w:val="0"/>
              <w:ind w:right="-114"/>
              <w:jc w:val="both"/>
              <w:rPr>
                <w:sz w:val="24"/>
                <w:szCs w:val="24"/>
              </w:rPr>
            </w:pPr>
            <w:r w:rsidRPr="002B5266">
              <w:rPr>
                <w:sz w:val="24"/>
                <w:szCs w:val="24"/>
              </w:rPr>
              <w:lastRenderedPageBreak/>
              <w:t>Замести</w:t>
            </w:r>
            <w:r w:rsidR="00311E71">
              <w:rPr>
                <w:sz w:val="24"/>
                <w:szCs w:val="24"/>
              </w:rPr>
              <w:t>-</w:t>
            </w:r>
          </w:p>
          <w:p w:rsidR="00311E71" w:rsidRDefault="002B5266" w:rsidP="000056FE">
            <w:pPr>
              <w:tabs>
                <w:tab w:val="left" w:pos="-108"/>
              </w:tabs>
              <w:snapToGrid w:val="0"/>
              <w:ind w:right="-114"/>
              <w:jc w:val="both"/>
              <w:rPr>
                <w:sz w:val="24"/>
                <w:szCs w:val="24"/>
              </w:rPr>
            </w:pPr>
            <w:r w:rsidRPr="002B5266">
              <w:rPr>
                <w:sz w:val="24"/>
                <w:szCs w:val="24"/>
              </w:rPr>
              <w:t>тель директо</w:t>
            </w:r>
            <w:r w:rsidR="00311E71">
              <w:rPr>
                <w:sz w:val="24"/>
                <w:szCs w:val="24"/>
              </w:rPr>
              <w:t>-</w:t>
            </w:r>
          </w:p>
          <w:p w:rsidR="002B5266" w:rsidRPr="002B5266" w:rsidRDefault="002B5266" w:rsidP="000056FE">
            <w:pPr>
              <w:tabs>
                <w:tab w:val="left" w:pos="-108"/>
              </w:tabs>
              <w:snapToGrid w:val="0"/>
              <w:ind w:right="-114"/>
              <w:jc w:val="both"/>
              <w:rPr>
                <w:sz w:val="24"/>
                <w:szCs w:val="24"/>
              </w:rPr>
            </w:pPr>
            <w:r w:rsidRPr="002B5266">
              <w:rPr>
                <w:sz w:val="24"/>
                <w:szCs w:val="24"/>
              </w:rPr>
              <w:t xml:space="preserve">ра </w:t>
            </w:r>
          </w:p>
        </w:tc>
        <w:tc>
          <w:tcPr>
            <w:tcW w:w="2522" w:type="dxa"/>
            <w:tcBorders>
              <w:top w:val="single" w:sz="4" w:space="0" w:color="000000"/>
              <w:left w:val="single" w:sz="4" w:space="0" w:color="000000"/>
              <w:bottom w:val="single" w:sz="4" w:space="0" w:color="000000"/>
            </w:tcBorders>
            <w:shd w:val="clear" w:color="auto" w:fill="auto"/>
          </w:tcPr>
          <w:p w:rsidR="002B5266" w:rsidRPr="002B5266" w:rsidRDefault="002B5266" w:rsidP="00311E71">
            <w:pPr>
              <w:snapToGrid w:val="0"/>
              <w:jc w:val="both"/>
              <w:rPr>
                <w:sz w:val="24"/>
                <w:szCs w:val="24"/>
              </w:rPr>
            </w:pPr>
            <w:r w:rsidRPr="002B5266">
              <w:rPr>
                <w:sz w:val="24"/>
                <w:szCs w:val="24"/>
              </w:rPr>
              <w:t>Координирует работу преподавателей, воспитателей, разработку учебно-методической и иной документации. Обеспечивает совершенствование методов организации образовательного процесса. Осуществляет контроль за качеством образовательного процесса.</w:t>
            </w:r>
          </w:p>
        </w:tc>
        <w:tc>
          <w:tcPr>
            <w:tcW w:w="1009"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720"/>
              </w:tabs>
              <w:snapToGrid w:val="0"/>
              <w:ind w:firstLine="720"/>
              <w:jc w:val="both"/>
              <w:rPr>
                <w:sz w:val="24"/>
                <w:szCs w:val="24"/>
              </w:rPr>
            </w:pPr>
            <w:r w:rsidRPr="002B5266">
              <w:rPr>
                <w:sz w:val="24"/>
                <w:szCs w:val="24"/>
              </w:rPr>
              <w:t>1</w:t>
            </w:r>
          </w:p>
        </w:tc>
        <w:tc>
          <w:tcPr>
            <w:tcW w:w="4003"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720"/>
              </w:tabs>
              <w:snapToGrid w:val="0"/>
              <w:jc w:val="both"/>
              <w:rPr>
                <w:sz w:val="24"/>
                <w:szCs w:val="24"/>
              </w:rPr>
            </w:pPr>
            <w:r w:rsidRPr="002B5266">
              <w:rPr>
                <w:sz w:val="24"/>
                <w:szCs w:val="24"/>
              </w:rPr>
              <w:t>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2B5266" w:rsidRPr="002B5266" w:rsidRDefault="002B5266" w:rsidP="00F23DBE">
            <w:pPr>
              <w:tabs>
                <w:tab w:val="left" w:pos="720"/>
              </w:tabs>
              <w:snapToGrid w:val="0"/>
              <w:ind w:right="-108"/>
              <w:jc w:val="both"/>
              <w:rPr>
                <w:sz w:val="24"/>
                <w:szCs w:val="24"/>
              </w:rPr>
            </w:pPr>
            <w:r w:rsidRPr="002B5266">
              <w:rPr>
                <w:sz w:val="24"/>
                <w:szCs w:val="24"/>
              </w:rPr>
              <w:t xml:space="preserve">высшее профессиональное образование, первая квалификационная категория, </w:t>
            </w:r>
            <w:r w:rsidR="004E1205">
              <w:rPr>
                <w:sz w:val="24"/>
                <w:szCs w:val="24"/>
              </w:rPr>
              <w:t xml:space="preserve">педагогический </w:t>
            </w:r>
            <w:r w:rsidRPr="002B5266">
              <w:rPr>
                <w:sz w:val="24"/>
                <w:szCs w:val="24"/>
              </w:rPr>
              <w:t xml:space="preserve">стаж работы </w:t>
            </w:r>
            <w:r w:rsidR="00F23DBE">
              <w:rPr>
                <w:sz w:val="24"/>
                <w:szCs w:val="24"/>
              </w:rPr>
              <w:t>28</w:t>
            </w:r>
            <w:r w:rsidRPr="002B5266">
              <w:rPr>
                <w:sz w:val="24"/>
                <w:szCs w:val="24"/>
              </w:rPr>
              <w:t xml:space="preserve"> лет, прошл</w:t>
            </w:r>
            <w:r w:rsidR="004E1205">
              <w:rPr>
                <w:sz w:val="24"/>
                <w:szCs w:val="24"/>
              </w:rPr>
              <w:t>а</w:t>
            </w:r>
            <w:r w:rsidRPr="002B5266">
              <w:rPr>
                <w:sz w:val="24"/>
                <w:szCs w:val="24"/>
              </w:rPr>
              <w:t xml:space="preserve"> курсовую переподготовку</w:t>
            </w:r>
          </w:p>
        </w:tc>
      </w:tr>
      <w:tr w:rsidR="002B5266" w:rsidRPr="002B5266" w:rsidTr="00311E71">
        <w:tc>
          <w:tcPr>
            <w:tcW w:w="1123"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108"/>
              </w:tabs>
              <w:snapToGrid w:val="0"/>
              <w:ind w:right="-114"/>
              <w:jc w:val="both"/>
              <w:rPr>
                <w:sz w:val="24"/>
                <w:szCs w:val="24"/>
              </w:rPr>
            </w:pPr>
            <w:r w:rsidRPr="002B5266">
              <w:rPr>
                <w:sz w:val="24"/>
                <w:szCs w:val="24"/>
              </w:rPr>
              <w:t xml:space="preserve">Учителя </w:t>
            </w:r>
            <w:r w:rsidR="00311E71">
              <w:rPr>
                <w:sz w:val="24"/>
                <w:szCs w:val="24"/>
              </w:rPr>
              <w:t>–</w:t>
            </w:r>
            <w:r w:rsidRPr="002B5266">
              <w:rPr>
                <w:sz w:val="24"/>
                <w:szCs w:val="24"/>
              </w:rPr>
              <w:t>предмет</w:t>
            </w:r>
            <w:r w:rsidR="00311E71">
              <w:rPr>
                <w:sz w:val="24"/>
                <w:szCs w:val="24"/>
              </w:rPr>
              <w:t>-</w:t>
            </w:r>
            <w:r w:rsidRPr="002B5266">
              <w:rPr>
                <w:sz w:val="24"/>
                <w:szCs w:val="24"/>
              </w:rPr>
              <w:t>ники</w:t>
            </w:r>
          </w:p>
        </w:tc>
        <w:tc>
          <w:tcPr>
            <w:tcW w:w="2522"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snapToGrid w:val="0"/>
              <w:jc w:val="both"/>
              <w:rPr>
                <w:sz w:val="24"/>
                <w:szCs w:val="24"/>
              </w:rPr>
            </w:pPr>
            <w:r w:rsidRPr="002B5266">
              <w:rPr>
                <w:sz w:val="24"/>
                <w:szCs w:val="24"/>
              </w:rPr>
              <w:t>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tc>
        <w:tc>
          <w:tcPr>
            <w:tcW w:w="1009" w:type="dxa"/>
            <w:tcBorders>
              <w:top w:val="single" w:sz="4" w:space="0" w:color="000000"/>
              <w:left w:val="single" w:sz="4" w:space="0" w:color="000000"/>
              <w:bottom w:val="single" w:sz="4" w:space="0" w:color="000000"/>
            </w:tcBorders>
            <w:shd w:val="clear" w:color="auto" w:fill="auto"/>
          </w:tcPr>
          <w:p w:rsidR="002B5266" w:rsidRPr="002B5266" w:rsidRDefault="002B5266" w:rsidP="00311E71">
            <w:pPr>
              <w:tabs>
                <w:tab w:val="left" w:pos="720"/>
              </w:tabs>
              <w:snapToGrid w:val="0"/>
              <w:jc w:val="both"/>
              <w:rPr>
                <w:sz w:val="24"/>
                <w:szCs w:val="24"/>
              </w:rPr>
            </w:pPr>
            <w:r w:rsidRPr="002B5266">
              <w:rPr>
                <w:sz w:val="24"/>
                <w:szCs w:val="24"/>
              </w:rPr>
              <w:t>1</w:t>
            </w:r>
            <w:r w:rsidR="00311E71">
              <w:rPr>
                <w:sz w:val="24"/>
                <w:szCs w:val="24"/>
              </w:rPr>
              <w:t>2</w:t>
            </w:r>
          </w:p>
        </w:tc>
        <w:tc>
          <w:tcPr>
            <w:tcW w:w="4003" w:type="dxa"/>
            <w:tcBorders>
              <w:top w:val="single" w:sz="4" w:space="0" w:color="000000"/>
              <w:left w:val="single" w:sz="4" w:space="0" w:color="000000"/>
              <w:bottom w:val="single" w:sz="4" w:space="0" w:color="000000"/>
            </w:tcBorders>
            <w:shd w:val="clear" w:color="auto" w:fill="auto"/>
          </w:tcPr>
          <w:p w:rsidR="002B5266" w:rsidRPr="002B5266" w:rsidRDefault="002B5266" w:rsidP="004E1205">
            <w:pPr>
              <w:snapToGrid w:val="0"/>
              <w:ind w:right="-26" w:firstLine="454"/>
              <w:jc w:val="both"/>
              <w:rPr>
                <w:sz w:val="24"/>
                <w:szCs w:val="24"/>
              </w:rPr>
            </w:pPr>
            <w:r w:rsidRPr="002B5266">
              <w:rPr>
                <w:sz w:val="24"/>
                <w:szCs w:val="24"/>
              </w:rPr>
              <w:t>Высшее профессиональное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2B5266" w:rsidRPr="002B5266" w:rsidRDefault="002B5266" w:rsidP="000056FE">
            <w:pPr>
              <w:tabs>
                <w:tab w:val="left" w:pos="720"/>
              </w:tabs>
              <w:snapToGrid w:val="0"/>
              <w:jc w:val="both"/>
              <w:rPr>
                <w:sz w:val="24"/>
                <w:szCs w:val="24"/>
              </w:rPr>
            </w:pPr>
            <w:r w:rsidRPr="002B5266">
              <w:rPr>
                <w:sz w:val="24"/>
                <w:szCs w:val="24"/>
              </w:rPr>
              <w:t>1</w:t>
            </w:r>
            <w:r w:rsidR="00311E71">
              <w:rPr>
                <w:sz w:val="24"/>
                <w:szCs w:val="24"/>
              </w:rPr>
              <w:t>2</w:t>
            </w:r>
            <w:r w:rsidRPr="002B5266">
              <w:rPr>
                <w:sz w:val="24"/>
                <w:szCs w:val="24"/>
              </w:rPr>
              <w:t xml:space="preserve"> учителей имеют высшее образование</w:t>
            </w:r>
            <w:r w:rsidR="00311E71">
              <w:rPr>
                <w:sz w:val="24"/>
                <w:szCs w:val="24"/>
              </w:rPr>
              <w:t>.</w:t>
            </w:r>
          </w:p>
          <w:p w:rsidR="002B5266" w:rsidRPr="002B5266" w:rsidRDefault="002B5266" w:rsidP="00311E71">
            <w:pPr>
              <w:tabs>
                <w:tab w:val="left" w:pos="720"/>
              </w:tabs>
              <w:jc w:val="both"/>
              <w:rPr>
                <w:sz w:val="24"/>
                <w:szCs w:val="24"/>
              </w:rPr>
            </w:pPr>
            <w:r w:rsidRPr="002B5266">
              <w:rPr>
                <w:sz w:val="24"/>
                <w:szCs w:val="24"/>
              </w:rPr>
              <w:t>1</w:t>
            </w:r>
            <w:r w:rsidR="00311E71">
              <w:rPr>
                <w:sz w:val="24"/>
                <w:szCs w:val="24"/>
              </w:rPr>
              <w:t>2</w:t>
            </w:r>
            <w:r w:rsidRPr="002B5266">
              <w:rPr>
                <w:sz w:val="24"/>
                <w:szCs w:val="24"/>
              </w:rPr>
              <w:t xml:space="preserve"> учителей прошли курсовую переподготовку </w:t>
            </w:r>
          </w:p>
        </w:tc>
      </w:tr>
      <w:tr w:rsidR="002B5266" w:rsidRPr="002B5266" w:rsidTr="00311E71">
        <w:tc>
          <w:tcPr>
            <w:tcW w:w="1123" w:type="dxa"/>
            <w:tcBorders>
              <w:top w:val="single" w:sz="4" w:space="0" w:color="000000"/>
              <w:left w:val="single" w:sz="4" w:space="0" w:color="000000"/>
              <w:bottom w:val="single" w:sz="4" w:space="0" w:color="000000"/>
            </w:tcBorders>
            <w:shd w:val="clear" w:color="auto" w:fill="auto"/>
          </w:tcPr>
          <w:p w:rsidR="002B5266" w:rsidRPr="002B5266" w:rsidRDefault="002B5266" w:rsidP="00311E71">
            <w:pPr>
              <w:tabs>
                <w:tab w:val="left" w:pos="-108"/>
              </w:tabs>
              <w:snapToGrid w:val="0"/>
              <w:ind w:right="-114"/>
              <w:jc w:val="both"/>
              <w:rPr>
                <w:sz w:val="24"/>
                <w:szCs w:val="24"/>
              </w:rPr>
            </w:pPr>
            <w:r w:rsidRPr="002B5266">
              <w:rPr>
                <w:sz w:val="24"/>
                <w:szCs w:val="24"/>
              </w:rPr>
              <w:t>Старш</w:t>
            </w:r>
            <w:r w:rsidR="00311E71">
              <w:rPr>
                <w:sz w:val="24"/>
                <w:szCs w:val="24"/>
              </w:rPr>
              <w:t>ий</w:t>
            </w:r>
            <w:r w:rsidRPr="002B5266">
              <w:rPr>
                <w:sz w:val="24"/>
                <w:szCs w:val="24"/>
              </w:rPr>
              <w:t xml:space="preserve"> вожат</w:t>
            </w:r>
            <w:r w:rsidR="00311E71">
              <w:rPr>
                <w:sz w:val="24"/>
                <w:szCs w:val="24"/>
              </w:rPr>
              <w:t>ый</w:t>
            </w:r>
          </w:p>
        </w:tc>
        <w:tc>
          <w:tcPr>
            <w:tcW w:w="2522"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snapToGrid w:val="0"/>
              <w:jc w:val="both"/>
              <w:rPr>
                <w:sz w:val="24"/>
                <w:szCs w:val="24"/>
              </w:rPr>
            </w:pPr>
            <w:r w:rsidRPr="002B5266">
              <w:rPr>
                <w:sz w:val="24"/>
                <w:szCs w:val="24"/>
              </w:rPr>
              <w:t>Способствует развитию и деятельности детских общественных организаций, объединений.</w:t>
            </w:r>
          </w:p>
          <w:p w:rsidR="002B5266" w:rsidRPr="002B5266" w:rsidRDefault="002B5266" w:rsidP="000056FE">
            <w:pPr>
              <w:ind w:firstLine="454"/>
              <w:jc w:val="both"/>
              <w:rPr>
                <w:sz w:val="24"/>
                <w:szCs w:val="24"/>
              </w:rPr>
            </w:pPr>
          </w:p>
        </w:tc>
        <w:tc>
          <w:tcPr>
            <w:tcW w:w="1009"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720"/>
              </w:tabs>
              <w:snapToGrid w:val="0"/>
              <w:ind w:firstLine="720"/>
              <w:jc w:val="both"/>
              <w:rPr>
                <w:sz w:val="24"/>
                <w:szCs w:val="24"/>
              </w:rPr>
            </w:pPr>
            <w:r w:rsidRPr="002B5266">
              <w:rPr>
                <w:sz w:val="24"/>
                <w:szCs w:val="24"/>
              </w:rPr>
              <w:lastRenderedPageBreak/>
              <w:t>1</w:t>
            </w:r>
          </w:p>
        </w:tc>
        <w:tc>
          <w:tcPr>
            <w:tcW w:w="4003"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snapToGrid w:val="0"/>
              <w:ind w:right="-26"/>
              <w:jc w:val="both"/>
              <w:rPr>
                <w:sz w:val="24"/>
                <w:szCs w:val="24"/>
              </w:rPr>
            </w:pPr>
            <w:r w:rsidRPr="002B5266">
              <w:rPr>
                <w:sz w:val="24"/>
                <w:szCs w:val="24"/>
              </w:rPr>
              <w:t>среднее профессиональное образование без предъявления требований к стажу работы.</w:t>
            </w:r>
          </w:p>
          <w:p w:rsidR="002B5266" w:rsidRPr="002B5266" w:rsidRDefault="002B5266" w:rsidP="000056FE">
            <w:pPr>
              <w:ind w:right="-106" w:firstLine="454"/>
              <w:jc w:val="both"/>
              <w:rPr>
                <w:sz w:val="24"/>
                <w:szCs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2B5266" w:rsidRPr="002B5266" w:rsidRDefault="00F23DBE" w:rsidP="00311E71">
            <w:pPr>
              <w:tabs>
                <w:tab w:val="left" w:pos="720"/>
              </w:tabs>
              <w:snapToGrid w:val="0"/>
              <w:ind w:right="-108"/>
              <w:jc w:val="both"/>
              <w:rPr>
                <w:sz w:val="24"/>
                <w:szCs w:val="24"/>
              </w:rPr>
            </w:pPr>
            <w:r w:rsidRPr="002B5266">
              <w:rPr>
                <w:sz w:val="24"/>
                <w:szCs w:val="24"/>
              </w:rPr>
              <w:t>среднее профессиональное образование</w:t>
            </w:r>
            <w:r w:rsidR="002B5266" w:rsidRPr="002B5266">
              <w:rPr>
                <w:sz w:val="24"/>
                <w:szCs w:val="24"/>
              </w:rPr>
              <w:t>,</w:t>
            </w:r>
          </w:p>
          <w:p w:rsidR="002B5266" w:rsidRPr="002B5266" w:rsidRDefault="00311E71" w:rsidP="004E1205">
            <w:pPr>
              <w:tabs>
                <w:tab w:val="left" w:pos="720"/>
              </w:tabs>
              <w:snapToGrid w:val="0"/>
              <w:ind w:right="-108"/>
              <w:jc w:val="both"/>
              <w:rPr>
                <w:sz w:val="24"/>
                <w:szCs w:val="24"/>
              </w:rPr>
            </w:pPr>
            <w:r>
              <w:rPr>
                <w:sz w:val="24"/>
                <w:szCs w:val="24"/>
              </w:rPr>
              <w:t xml:space="preserve">первая </w:t>
            </w:r>
            <w:r w:rsidR="002B5266" w:rsidRPr="002B5266">
              <w:rPr>
                <w:sz w:val="24"/>
                <w:szCs w:val="24"/>
              </w:rPr>
              <w:t xml:space="preserve">квалификационная категория - 1, </w:t>
            </w:r>
            <w:r w:rsidR="004E1205">
              <w:rPr>
                <w:sz w:val="24"/>
                <w:szCs w:val="24"/>
              </w:rPr>
              <w:lastRenderedPageBreak/>
              <w:t xml:space="preserve">педагогический </w:t>
            </w:r>
            <w:r w:rsidR="002B5266" w:rsidRPr="002B5266">
              <w:rPr>
                <w:sz w:val="24"/>
                <w:szCs w:val="24"/>
              </w:rPr>
              <w:t>стаж работы -</w:t>
            </w:r>
            <w:r w:rsidR="004E1205">
              <w:rPr>
                <w:sz w:val="24"/>
                <w:szCs w:val="24"/>
              </w:rPr>
              <w:t>20</w:t>
            </w:r>
          </w:p>
        </w:tc>
      </w:tr>
      <w:tr w:rsidR="002B5266" w:rsidRPr="002B5266" w:rsidTr="00311E71">
        <w:tc>
          <w:tcPr>
            <w:tcW w:w="1123" w:type="dxa"/>
            <w:tcBorders>
              <w:top w:val="single" w:sz="4" w:space="0" w:color="000000"/>
              <w:left w:val="single" w:sz="4" w:space="0" w:color="000000"/>
              <w:bottom w:val="single" w:sz="4" w:space="0" w:color="000000"/>
            </w:tcBorders>
            <w:shd w:val="clear" w:color="auto" w:fill="auto"/>
          </w:tcPr>
          <w:p w:rsidR="002B5266" w:rsidRPr="002B5266" w:rsidRDefault="00311E71" w:rsidP="000056FE">
            <w:pPr>
              <w:tabs>
                <w:tab w:val="left" w:pos="-108"/>
              </w:tabs>
              <w:snapToGrid w:val="0"/>
              <w:ind w:right="-114"/>
              <w:jc w:val="both"/>
              <w:rPr>
                <w:sz w:val="24"/>
                <w:szCs w:val="24"/>
              </w:rPr>
            </w:pPr>
            <w:r>
              <w:rPr>
                <w:sz w:val="24"/>
                <w:szCs w:val="24"/>
              </w:rPr>
              <w:lastRenderedPageBreak/>
              <w:t>педагог-</w:t>
            </w:r>
            <w:r w:rsidR="002B5266" w:rsidRPr="002B5266">
              <w:rPr>
                <w:sz w:val="24"/>
                <w:szCs w:val="24"/>
              </w:rPr>
              <w:t>б</w:t>
            </w:r>
            <w:r>
              <w:rPr>
                <w:sz w:val="24"/>
                <w:szCs w:val="24"/>
              </w:rPr>
              <w:t>иб</w:t>
            </w:r>
            <w:r w:rsidR="002B5266" w:rsidRPr="002B5266">
              <w:rPr>
                <w:sz w:val="24"/>
                <w:szCs w:val="24"/>
              </w:rPr>
              <w:t>лиоте</w:t>
            </w:r>
          </w:p>
          <w:p w:rsidR="002B5266" w:rsidRPr="002B5266" w:rsidRDefault="002B5266" w:rsidP="000056FE">
            <w:pPr>
              <w:tabs>
                <w:tab w:val="left" w:pos="-108"/>
              </w:tabs>
              <w:ind w:right="-114"/>
              <w:jc w:val="both"/>
              <w:rPr>
                <w:sz w:val="24"/>
                <w:szCs w:val="24"/>
              </w:rPr>
            </w:pPr>
            <w:r w:rsidRPr="002B5266">
              <w:rPr>
                <w:sz w:val="24"/>
                <w:szCs w:val="24"/>
              </w:rPr>
              <w:t>карь</w:t>
            </w:r>
          </w:p>
        </w:tc>
        <w:tc>
          <w:tcPr>
            <w:tcW w:w="2522"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snapToGrid w:val="0"/>
              <w:jc w:val="both"/>
              <w:rPr>
                <w:sz w:val="24"/>
                <w:szCs w:val="24"/>
              </w:rPr>
            </w:pPr>
            <w:r w:rsidRPr="002B5266">
              <w:rPr>
                <w:sz w:val="24"/>
                <w:szCs w:val="24"/>
              </w:rPr>
              <w:t>Обеспечивает доступ обучающихся к информационным ресурсам, участвует в их духовно-нравственном воспитании, профориентации и социализации, содействует формированию информационной компетентности обучающихся.</w:t>
            </w:r>
          </w:p>
        </w:tc>
        <w:tc>
          <w:tcPr>
            <w:tcW w:w="1009"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tabs>
                <w:tab w:val="left" w:pos="720"/>
              </w:tabs>
              <w:snapToGrid w:val="0"/>
              <w:ind w:firstLine="720"/>
              <w:jc w:val="both"/>
              <w:rPr>
                <w:sz w:val="24"/>
                <w:szCs w:val="24"/>
              </w:rPr>
            </w:pPr>
            <w:r w:rsidRPr="002B5266">
              <w:rPr>
                <w:sz w:val="24"/>
                <w:szCs w:val="24"/>
              </w:rPr>
              <w:t>1</w:t>
            </w:r>
          </w:p>
        </w:tc>
        <w:tc>
          <w:tcPr>
            <w:tcW w:w="4003" w:type="dxa"/>
            <w:tcBorders>
              <w:top w:val="single" w:sz="4" w:space="0" w:color="000000"/>
              <w:left w:val="single" w:sz="4" w:space="0" w:color="000000"/>
              <w:bottom w:val="single" w:sz="4" w:space="0" w:color="000000"/>
            </w:tcBorders>
            <w:shd w:val="clear" w:color="auto" w:fill="auto"/>
          </w:tcPr>
          <w:p w:rsidR="002B5266" w:rsidRPr="002B5266" w:rsidRDefault="002B5266" w:rsidP="000056FE">
            <w:pPr>
              <w:snapToGrid w:val="0"/>
              <w:jc w:val="both"/>
              <w:rPr>
                <w:sz w:val="24"/>
                <w:szCs w:val="24"/>
              </w:rPr>
            </w:pPr>
            <w:r w:rsidRPr="002B5266">
              <w:rPr>
                <w:sz w:val="24"/>
                <w:szCs w:val="24"/>
              </w:rPr>
              <w:t>Высшее или среднее профессиональное образование по специальности «Библиотечно-информационная деятельность».</w:t>
            </w:r>
          </w:p>
          <w:p w:rsidR="002B5266" w:rsidRPr="002B5266" w:rsidRDefault="002B5266" w:rsidP="000056FE">
            <w:pPr>
              <w:ind w:right="-106"/>
              <w:jc w:val="both"/>
              <w:rPr>
                <w:sz w:val="24"/>
                <w:szCs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2B5266" w:rsidRPr="002B5266" w:rsidRDefault="002B5266" w:rsidP="00F23DBE">
            <w:pPr>
              <w:tabs>
                <w:tab w:val="left" w:pos="720"/>
              </w:tabs>
              <w:snapToGrid w:val="0"/>
              <w:ind w:right="-108"/>
              <w:jc w:val="both"/>
              <w:rPr>
                <w:sz w:val="24"/>
                <w:szCs w:val="24"/>
              </w:rPr>
            </w:pPr>
            <w:r w:rsidRPr="002B5266">
              <w:rPr>
                <w:sz w:val="24"/>
                <w:szCs w:val="24"/>
              </w:rPr>
              <w:t xml:space="preserve">Среднее профессиональное, </w:t>
            </w:r>
            <w:r w:rsidR="004E1205">
              <w:rPr>
                <w:sz w:val="24"/>
                <w:szCs w:val="24"/>
              </w:rPr>
              <w:t xml:space="preserve">педагогический </w:t>
            </w:r>
            <w:r w:rsidRPr="002B5266">
              <w:rPr>
                <w:sz w:val="24"/>
                <w:szCs w:val="24"/>
              </w:rPr>
              <w:t xml:space="preserve">стаж работы </w:t>
            </w:r>
            <w:r w:rsidR="00F23DBE">
              <w:rPr>
                <w:sz w:val="24"/>
                <w:szCs w:val="24"/>
              </w:rPr>
              <w:t xml:space="preserve">свыше 25 </w:t>
            </w:r>
            <w:r w:rsidRPr="002B5266">
              <w:rPr>
                <w:sz w:val="24"/>
                <w:szCs w:val="24"/>
              </w:rPr>
              <w:t>лет</w:t>
            </w:r>
          </w:p>
        </w:tc>
      </w:tr>
    </w:tbl>
    <w:p w:rsidR="002B5266" w:rsidRPr="002B5266" w:rsidRDefault="002B5266" w:rsidP="002B5266">
      <w:pPr>
        <w:jc w:val="both"/>
        <w:rPr>
          <w:sz w:val="24"/>
          <w:szCs w:val="24"/>
        </w:rPr>
      </w:pPr>
    </w:p>
    <w:p w:rsidR="004E1205" w:rsidRDefault="002B5266" w:rsidP="004E1205">
      <w:pPr>
        <w:rPr>
          <w:bCs/>
          <w:iCs/>
          <w:sz w:val="24"/>
          <w:szCs w:val="24"/>
        </w:rPr>
      </w:pPr>
      <w:r w:rsidRPr="002B5266">
        <w:rPr>
          <w:bCs/>
          <w:iCs/>
          <w:sz w:val="24"/>
          <w:szCs w:val="24"/>
        </w:rPr>
        <w:t xml:space="preserve">Каждые </w:t>
      </w:r>
      <w:r w:rsidR="004E1205">
        <w:rPr>
          <w:bCs/>
          <w:iCs/>
          <w:sz w:val="24"/>
          <w:szCs w:val="24"/>
        </w:rPr>
        <w:t>3</w:t>
      </w:r>
      <w:r w:rsidRPr="002B5266">
        <w:rPr>
          <w:bCs/>
          <w:iCs/>
          <w:sz w:val="24"/>
          <w:szCs w:val="24"/>
        </w:rPr>
        <w:t xml:space="preserve"> </w:t>
      </w:r>
      <w:r w:rsidR="004E1205">
        <w:rPr>
          <w:bCs/>
          <w:iCs/>
          <w:sz w:val="24"/>
          <w:szCs w:val="24"/>
        </w:rPr>
        <w:t>года</w:t>
      </w:r>
      <w:r w:rsidRPr="002B5266">
        <w:rPr>
          <w:bCs/>
          <w:iCs/>
          <w:sz w:val="24"/>
          <w:szCs w:val="24"/>
        </w:rPr>
        <w:t xml:space="preserve"> педагогические работники общеобразовательного учреждения повышают квалификацию. </w:t>
      </w:r>
    </w:p>
    <w:p w:rsidR="004E1205" w:rsidRPr="004E1205" w:rsidRDefault="004E1205" w:rsidP="004E1205">
      <w:pPr>
        <w:jc w:val="both"/>
        <w:rPr>
          <w:color w:val="000000"/>
          <w:sz w:val="24"/>
          <w:szCs w:val="24"/>
        </w:rPr>
      </w:pPr>
      <w:r w:rsidRPr="004E1205">
        <w:rPr>
          <w:bCs/>
          <w:color w:val="000000"/>
          <w:sz w:val="24"/>
          <w:szCs w:val="24"/>
        </w:rPr>
        <w:t xml:space="preserve">Ожидаемый результат повышения квалификации — профессиональная готовность работников образования к реализации </w:t>
      </w:r>
      <w:r w:rsidR="00F23DBE">
        <w:rPr>
          <w:bCs/>
          <w:color w:val="000000"/>
          <w:sz w:val="24"/>
          <w:szCs w:val="24"/>
        </w:rPr>
        <w:t xml:space="preserve"> федерального компонента государственного образовательного </w:t>
      </w:r>
      <w:r w:rsidRPr="004E1205">
        <w:rPr>
          <w:bCs/>
          <w:color w:val="000000"/>
          <w:sz w:val="24"/>
          <w:szCs w:val="24"/>
        </w:rPr>
        <w:t xml:space="preserve">Стандарта: </w:t>
      </w:r>
    </w:p>
    <w:p w:rsidR="004E1205" w:rsidRPr="004E1205" w:rsidRDefault="004E1205" w:rsidP="004E1205">
      <w:pPr>
        <w:jc w:val="both"/>
        <w:rPr>
          <w:color w:val="000000"/>
          <w:sz w:val="24"/>
          <w:szCs w:val="24"/>
        </w:rPr>
      </w:pPr>
      <w:r w:rsidRPr="004E1205">
        <w:rPr>
          <w:color w:val="000000"/>
          <w:sz w:val="24"/>
          <w:szCs w:val="24"/>
        </w:rPr>
        <w:t xml:space="preserve">• </w:t>
      </w:r>
      <w:r w:rsidRPr="004E1205">
        <w:rPr>
          <w:bCs/>
          <w:color w:val="000000"/>
          <w:sz w:val="24"/>
          <w:szCs w:val="24"/>
        </w:rPr>
        <w:t xml:space="preserve">обеспечение </w:t>
      </w:r>
      <w:r w:rsidRPr="004E1205">
        <w:rPr>
          <w:color w:val="000000"/>
          <w:sz w:val="24"/>
          <w:szCs w:val="24"/>
        </w:rPr>
        <w:t xml:space="preserve">оптимального вхождения работников образования в систему ценностей современного образования; </w:t>
      </w:r>
    </w:p>
    <w:p w:rsidR="004E1205" w:rsidRPr="004E1205" w:rsidRDefault="004E1205" w:rsidP="004E1205">
      <w:pPr>
        <w:suppressAutoHyphens/>
        <w:ind w:firstLine="540"/>
        <w:jc w:val="both"/>
        <w:rPr>
          <w:sz w:val="24"/>
          <w:szCs w:val="24"/>
          <w:lang w:eastAsia="zh-CN"/>
        </w:rPr>
      </w:pPr>
      <w:r w:rsidRPr="004E1205">
        <w:rPr>
          <w:sz w:val="24"/>
          <w:szCs w:val="24"/>
          <w:lang w:eastAsia="zh-CN"/>
        </w:rPr>
        <w:t xml:space="preserve">• </w:t>
      </w:r>
      <w:r w:rsidRPr="004E1205">
        <w:rPr>
          <w:bCs/>
          <w:sz w:val="24"/>
          <w:szCs w:val="24"/>
          <w:lang w:eastAsia="zh-CN"/>
        </w:rPr>
        <w:t xml:space="preserve">овладение </w:t>
      </w:r>
      <w:r w:rsidRPr="004E1205">
        <w:rPr>
          <w:sz w:val="24"/>
          <w:szCs w:val="24"/>
          <w:lang w:eastAsia="zh-CN"/>
        </w:rPr>
        <w:t xml:space="preserve">учебно-методическими и информационно-методическими ресурсами, необходимыми для успешного решения задач </w:t>
      </w:r>
      <w:r w:rsidR="00EA1953">
        <w:rPr>
          <w:sz w:val="24"/>
          <w:szCs w:val="24"/>
          <w:lang w:eastAsia="zh-CN"/>
        </w:rPr>
        <w:t>образования</w:t>
      </w:r>
      <w:r w:rsidRPr="004E1205">
        <w:rPr>
          <w:sz w:val="24"/>
          <w:szCs w:val="24"/>
          <w:lang w:eastAsia="zh-CN"/>
        </w:rPr>
        <w:t>.</w:t>
      </w:r>
    </w:p>
    <w:p w:rsidR="004E1205" w:rsidRPr="002B5266" w:rsidRDefault="004E1205" w:rsidP="004E1205">
      <w:pPr>
        <w:ind w:firstLine="454"/>
        <w:jc w:val="both"/>
        <w:rPr>
          <w:b/>
          <w:sz w:val="24"/>
          <w:szCs w:val="24"/>
        </w:rPr>
      </w:pPr>
      <w:r w:rsidRPr="002B5266">
        <w:rPr>
          <w:b/>
          <w:sz w:val="24"/>
          <w:szCs w:val="24"/>
        </w:rPr>
        <w:t>Модель аналитической таблицы для оценки базовых компетентностей педагогов.</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7"/>
        <w:gridCol w:w="2324"/>
        <w:gridCol w:w="4706"/>
        <w:gridCol w:w="3099"/>
      </w:tblGrid>
      <w:tr w:rsidR="004E1205" w:rsidRPr="002B5266" w:rsidTr="00383145">
        <w:trPr>
          <w:jc w:val="center"/>
        </w:trPr>
        <w:tc>
          <w:tcPr>
            <w:tcW w:w="647" w:type="dxa"/>
          </w:tcPr>
          <w:p w:rsidR="004E1205" w:rsidRPr="002B5266" w:rsidRDefault="004E1205" w:rsidP="00383145">
            <w:pPr>
              <w:jc w:val="both"/>
              <w:rPr>
                <w:b/>
                <w:sz w:val="24"/>
                <w:szCs w:val="24"/>
              </w:rPr>
            </w:pPr>
            <w:r w:rsidRPr="002B5266">
              <w:rPr>
                <w:b/>
                <w:sz w:val="24"/>
                <w:szCs w:val="24"/>
              </w:rPr>
              <w:t>№ п/п</w:t>
            </w:r>
          </w:p>
        </w:tc>
        <w:tc>
          <w:tcPr>
            <w:tcW w:w="2324" w:type="dxa"/>
          </w:tcPr>
          <w:p w:rsidR="004E1205" w:rsidRPr="002B5266" w:rsidRDefault="004E1205" w:rsidP="00383145">
            <w:pPr>
              <w:jc w:val="both"/>
              <w:rPr>
                <w:b/>
                <w:sz w:val="24"/>
                <w:szCs w:val="24"/>
              </w:rPr>
            </w:pPr>
            <w:r w:rsidRPr="002B5266">
              <w:rPr>
                <w:b/>
                <w:sz w:val="24"/>
                <w:szCs w:val="24"/>
              </w:rPr>
              <w:t>Базовые компетентности педагога</w:t>
            </w:r>
          </w:p>
        </w:tc>
        <w:tc>
          <w:tcPr>
            <w:tcW w:w="4706" w:type="dxa"/>
          </w:tcPr>
          <w:p w:rsidR="004E1205" w:rsidRPr="002B5266" w:rsidRDefault="004E1205" w:rsidP="00383145">
            <w:pPr>
              <w:jc w:val="both"/>
              <w:rPr>
                <w:b/>
                <w:sz w:val="24"/>
                <w:szCs w:val="24"/>
              </w:rPr>
            </w:pPr>
          </w:p>
          <w:p w:rsidR="004E1205" w:rsidRPr="002B5266" w:rsidRDefault="004E1205" w:rsidP="00383145">
            <w:pPr>
              <w:jc w:val="both"/>
              <w:rPr>
                <w:b/>
                <w:sz w:val="24"/>
                <w:szCs w:val="24"/>
              </w:rPr>
            </w:pPr>
            <w:r w:rsidRPr="002B5266">
              <w:rPr>
                <w:b/>
                <w:sz w:val="24"/>
                <w:szCs w:val="24"/>
              </w:rPr>
              <w:t>Характеристики компетентностей</w:t>
            </w:r>
          </w:p>
        </w:tc>
        <w:tc>
          <w:tcPr>
            <w:tcW w:w="3099" w:type="dxa"/>
          </w:tcPr>
          <w:p w:rsidR="004E1205" w:rsidRPr="002B5266" w:rsidRDefault="004E1205" w:rsidP="00383145">
            <w:pPr>
              <w:jc w:val="both"/>
              <w:rPr>
                <w:b/>
                <w:sz w:val="24"/>
                <w:szCs w:val="24"/>
              </w:rPr>
            </w:pPr>
          </w:p>
          <w:p w:rsidR="004E1205" w:rsidRPr="002B5266" w:rsidRDefault="004E1205" w:rsidP="00383145">
            <w:pPr>
              <w:jc w:val="both"/>
              <w:rPr>
                <w:b/>
                <w:sz w:val="24"/>
                <w:szCs w:val="24"/>
              </w:rPr>
            </w:pPr>
            <w:r w:rsidRPr="002B5266">
              <w:rPr>
                <w:b/>
                <w:sz w:val="24"/>
                <w:szCs w:val="24"/>
              </w:rPr>
              <w:t>Показатели оценки компетентности</w:t>
            </w:r>
          </w:p>
        </w:tc>
      </w:tr>
      <w:tr w:rsidR="004E1205" w:rsidRPr="002B5266" w:rsidTr="00383145">
        <w:trPr>
          <w:jc w:val="center"/>
        </w:trPr>
        <w:tc>
          <w:tcPr>
            <w:tcW w:w="10776" w:type="dxa"/>
            <w:gridSpan w:val="4"/>
          </w:tcPr>
          <w:p w:rsidR="004E1205" w:rsidRPr="002B5266" w:rsidRDefault="004E1205" w:rsidP="00383145">
            <w:pPr>
              <w:jc w:val="both"/>
              <w:rPr>
                <w:sz w:val="24"/>
                <w:szCs w:val="24"/>
              </w:rPr>
            </w:pPr>
            <w:r w:rsidRPr="002B5266">
              <w:rPr>
                <w:sz w:val="24"/>
                <w:szCs w:val="24"/>
              </w:rPr>
              <w:t>I. Личностные качества</w:t>
            </w:r>
          </w:p>
        </w:tc>
      </w:tr>
      <w:tr w:rsidR="004E1205" w:rsidRPr="002B5266" w:rsidTr="00383145">
        <w:trPr>
          <w:jc w:val="center"/>
        </w:trPr>
        <w:tc>
          <w:tcPr>
            <w:tcW w:w="647" w:type="dxa"/>
          </w:tcPr>
          <w:p w:rsidR="004E1205" w:rsidRPr="002B5266" w:rsidRDefault="004E1205" w:rsidP="00383145">
            <w:pPr>
              <w:jc w:val="both"/>
              <w:rPr>
                <w:sz w:val="24"/>
                <w:szCs w:val="24"/>
              </w:rPr>
            </w:pPr>
            <w:r w:rsidRPr="002B5266">
              <w:rPr>
                <w:sz w:val="24"/>
                <w:szCs w:val="24"/>
              </w:rPr>
              <w:t>1.1</w:t>
            </w:r>
          </w:p>
        </w:tc>
        <w:tc>
          <w:tcPr>
            <w:tcW w:w="2324" w:type="dxa"/>
          </w:tcPr>
          <w:p w:rsidR="004E1205" w:rsidRPr="002B5266" w:rsidRDefault="004E1205" w:rsidP="00383145">
            <w:pPr>
              <w:jc w:val="both"/>
              <w:rPr>
                <w:sz w:val="24"/>
                <w:szCs w:val="24"/>
              </w:rPr>
            </w:pPr>
            <w:r w:rsidRPr="002B5266">
              <w:rPr>
                <w:sz w:val="24"/>
                <w:szCs w:val="24"/>
              </w:rPr>
              <w:t>Вера в силы и возможности обучающихся</w:t>
            </w:r>
          </w:p>
        </w:tc>
        <w:tc>
          <w:tcPr>
            <w:tcW w:w="4706" w:type="dxa"/>
          </w:tcPr>
          <w:p w:rsidR="004E1205" w:rsidRPr="002B5266" w:rsidRDefault="004E1205" w:rsidP="00383145">
            <w:pPr>
              <w:jc w:val="both"/>
              <w:rPr>
                <w:sz w:val="24"/>
                <w:szCs w:val="24"/>
              </w:rPr>
            </w:pPr>
            <w:r w:rsidRPr="002B5266">
              <w:rPr>
                <w:sz w:val="24"/>
                <w:szCs w:val="24"/>
              </w:rPr>
              <w:t xml:space="preserve">Данная компетентность является выражением гуманистической позиции педагога. Она отражает основную задачу педагога — раскрывать потенциальные возможности обучающихся. Данная компетентность определяет позицию педагога в отношении успехов обучающихся. Вера в силы и возможности обучающихся снимает обвинительную позицию в отношении обучающегося, свидетельствует о готовности поддерживать ученика, искать пути и методы, отслеживающие успешность его деятельности. Вера в силы и возможности ученика есть отражение любви к обучающемуся. Можно сказать, что </w:t>
            </w:r>
            <w:r w:rsidRPr="002B5266">
              <w:rPr>
                <w:sz w:val="24"/>
                <w:szCs w:val="24"/>
              </w:rPr>
              <w:lastRenderedPageBreak/>
              <w:t>любить ребёнка — значит верить в его возможности, создавать условия для разворачивания этих сил в образовательной деятельности</w:t>
            </w:r>
          </w:p>
        </w:tc>
        <w:tc>
          <w:tcPr>
            <w:tcW w:w="3099" w:type="dxa"/>
          </w:tcPr>
          <w:p w:rsidR="004E1205" w:rsidRPr="002B5266" w:rsidRDefault="004E1205" w:rsidP="00383145">
            <w:pPr>
              <w:tabs>
                <w:tab w:val="left" w:pos="252"/>
              </w:tabs>
              <w:jc w:val="both"/>
              <w:rPr>
                <w:sz w:val="24"/>
                <w:szCs w:val="24"/>
              </w:rPr>
            </w:pPr>
            <w:r w:rsidRPr="002B5266">
              <w:rPr>
                <w:sz w:val="24"/>
                <w:szCs w:val="24"/>
              </w:rPr>
              <w:lastRenderedPageBreak/>
              <w:t>— Умение создавать ситуацию успеха для обучающихся;</w:t>
            </w:r>
          </w:p>
          <w:p w:rsidR="004E1205" w:rsidRPr="002B5266" w:rsidRDefault="004E1205" w:rsidP="00383145">
            <w:pPr>
              <w:tabs>
                <w:tab w:val="left" w:pos="252"/>
                <w:tab w:val="left" w:pos="3024"/>
              </w:tabs>
              <w:jc w:val="both"/>
              <w:rPr>
                <w:sz w:val="24"/>
                <w:szCs w:val="24"/>
              </w:rPr>
            </w:pPr>
            <w:r w:rsidRPr="002B5266">
              <w:rPr>
                <w:sz w:val="24"/>
                <w:szCs w:val="24"/>
              </w:rPr>
              <w:t>— умение осуществлять грамотное педагогическое оценивание, мобилизующее академическую активность;</w:t>
            </w:r>
          </w:p>
          <w:p w:rsidR="004E1205" w:rsidRPr="002B5266" w:rsidRDefault="004E1205" w:rsidP="00383145">
            <w:pPr>
              <w:tabs>
                <w:tab w:val="left" w:pos="252"/>
                <w:tab w:val="left" w:pos="3024"/>
              </w:tabs>
              <w:jc w:val="both"/>
              <w:rPr>
                <w:sz w:val="24"/>
                <w:szCs w:val="24"/>
              </w:rPr>
            </w:pPr>
            <w:r w:rsidRPr="002B5266">
              <w:rPr>
                <w:sz w:val="24"/>
                <w:szCs w:val="24"/>
              </w:rPr>
              <w:t>— умение находить положительные стороны у каждого обучающегося, строить образовательный процесс с опорой на эти стороны, поддерживать позитивные силы развития;</w:t>
            </w:r>
          </w:p>
          <w:p w:rsidR="004E1205" w:rsidRPr="002B5266" w:rsidRDefault="004E1205" w:rsidP="00383145">
            <w:pPr>
              <w:tabs>
                <w:tab w:val="left" w:pos="252"/>
                <w:tab w:val="left" w:pos="3024"/>
              </w:tabs>
              <w:jc w:val="both"/>
              <w:rPr>
                <w:sz w:val="24"/>
                <w:szCs w:val="24"/>
              </w:rPr>
            </w:pPr>
            <w:r w:rsidRPr="002B5266">
              <w:rPr>
                <w:sz w:val="24"/>
                <w:szCs w:val="24"/>
              </w:rPr>
              <w:t>— умение разрабатывать индивидуально-</w:t>
            </w:r>
            <w:r w:rsidRPr="002B5266">
              <w:rPr>
                <w:sz w:val="24"/>
                <w:szCs w:val="24"/>
              </w:rPr>
              <w:lastRenderedPageBreak/>
              <w:t>ориентированные образовательные проекты</w:t>
            </w:r>
          </w:p>
        </w:tc>
      </w:tr>
      <w:tr w:rsidR="004E1205" w:rsidRPr="002B5266" w:rsidTr="00383145">
        <w:trPr>
          <w:jc w:val="center"/>
        </w:trPr>
        <w:tc>
          <w:tcPr>
            <w:tcW w:w="647" w:type="dxa"/>
          </w:tcPr>
          <w:p w:rsidR="004E1205" w:rsidRPr="002B5266" w:rsidRDefault="004E1205" w:rsidP="00383145">
            <w:pPr>
              <w:jc w:val="both"/>
              <w:rPr>
                <w:sz w:val="24"/>
                <w:szCs w:val="24"/>
              </w:rPr>
            </w:pPr>
            <w:r w:rsidRPr="002B5266">
              <w:rPr>
                <w:sz w:val="24"/>
                <w:szCs w:val="24"/>
              </w:rPr>
              <w:lastRenderedPageBreak/>
              <w:t>1.2</w:t>
            </w:r>
          </w:p>
        </w:tc>
        <w:tc>
          <w:tcPr>
            <w:tcW w:w="2324" w:type="dxa"/>
          </w:tcPr>
          <w:p w:rsidR="004E1205" w:rsidRPr="002B5266" w:rsidRDefault="004E1205" w:rsidP="00383145">
            <w:pPr>
              <w:jc w:val="both"/>
              <w:rPr>
                <w:sz w:val="24"/>
                <w:szCs w:val="24"/>
              </w:rPr>
            </w:pPr>
            <w:r w:rsidRPr="002B5266">
              <w:rPr>
                <w:sz w:val="24"/>
                <w:szCs w:val="24"/>
              </w:rPr>
              <w:t xml:space="preserve">Интерес к внутреннему миру обучающихся </w:t>
            </w:r>
          </w:p>
        </w:tc>
        <w:tc>
          <w:tcPr>
            <w:tcW w:w="4706" w:type="dxa"/>
          </w:tcPr>
          <w:p w:rsidR="004E1205" w:rsidRPr="002B5266" w:rsidRDefault="004E1205" w:rsidP="00383145">
            <w:pPr>
              <w:jc w:val="both"/>
              <w:rPr>
                <w:sz w:val="24"/>
                <w:szCs w:val="24"/>
              </w:rPr>
            </w:pPr>
            <w:r w:rsidRPr="002B5266">
              <w:rPr>
                <w:sz w:val="24"/>
                <w:szCs w:val="24"/>
              </w:rPr>
              <w:t>Интерес к внутреннему миру обучающихся предполагает не просто знание их индивидуальных и возрастных особенностей, но и выстраивание всей педагогической деятельности с опорой на индивидуальные особенности обучающихся. Данная компетентность определяет все аспекты педагогической деятельности</w:t>
            </w:r>
          </w:p>
        </w:tc>
        <w:tc>
          <w:tcPr>
            <w:tcW w:w="3099" w:type="dxa"/>
          </w:tcPr>
          <w:p w:rsidR="004E1205" w:rsidRPr="002B5266" w:rsidRDefault="004E1205" w:rsidP="00383145">
            <w:pPr>
              <w:tabs>
                <w:tab w:val="left" w:pos="305"/>
              </w:tabs>
              <w:jc w:val="both"/>
              <w:rPr>
                <w:sz w:val="24"/>
                <w:szCs w:val="24"/>
              </w:rPr>
            </w:pPr>
            <w:r w:rsidRPr="002B5266">
              <w:rPr>
                <w:sz w:val="24"/>
                <w:szCs w:val="24"/>
              </w:rPr>
              <w:t>— Умение составить устную и письменную характеристику обучающегося, отражающую разные аспекты его внутреннего мира;</w:t>
            </w:r>
          </w:p>
          <w:p w:rsidR="004E1205" w:rsidRPr="002B5266" w:rsidRDefault="004E1205" w:rsidP="00383145">
            <w:pPr>
              <w:tabs>
                <w:tab w:val="left" w:pos="305"/>
              </w:tabs>
              <w:jc w:val="both"/>
              <w:rPr>
                <w:sz w:val="24"/>
                <w:szCs w:val="24"/>
              </w:rPr>
            </w:pPr>
            <w:r w:rsidRPr="002B5266">
              <w:rPr>
                <w:sz w:val="24"/>
                <w:szCs w:val="24"/>
              </w:rPr>
              <w:t>— умение выяснить индивидуальные предпочтения (индивидуальные образовательные потребности), возможности ученика, трудности, с которыми он сталкивается;</w:t>
            </w:r>
          </w:p>
          <w:p w:rsidR="004E1205" w:rsidRPr="002B5266" w:rsidRDefault="004E1205" w:rsidP="00383145">
            <w:pPr>
              <w:tabs>
                <w:tab w:val="left" w:pos="305"/>
              </w:tabs>
              <w:jc w:val="both"/>
              <w:rPr>
                <w:sz w:val="24"/>
                <w:szCs w:val="24"/>
              </w:rPr>
            </w:pPr>
            <w:r w:rsidRPr="002B5266">
              <w:rPr>
                <w:sz w:val="24"/>
                <w:szCs w:val="24"/>
              </w:rPr>
              <w:t>— умение построить индивидуализированную образовательную программу;</w:t>
            </w:r>
          </w:p>
          <w:p w:rsidR="004E1205" w:rsidRPr="002B5266" w:rsidRDefault="004E1205" w:rsidP="00383145">
            <w:pPr>
              <w:tabs>
                <w:tab w:val="left" w:pos="305"/>
              </w:tabs>
              <w:jc w:val="both"/>
              <w:rPr>
                <w:sz w:val="24"/>
                <w:szCs w:val="24"/>
              </w:rPr>
            </w:pPr>
            <w:r w:rsidRPr="002B5266">
              <w:rPr>
                <w:sz w:val="24"/>
                <w:szCs w:val="24"/>
              </w:rPr>
              <w:t>— умение показать личностный смысл обучения с учётом индивидуальных характеристик внутреннего мира</w:t>
            </w:r>
          </w:p>
        </w:tc>
      </w:tr>
      <w:tr w:rsidR="004E1205" w:rsidRPr="002B5266" w:rsidTr="00383145">
        <w:trPr>
          <w:jc w:val="center"/>
        </w:trPr>
        <w:tc>
          <w:tcPr>
            <w:tcW w:w="647" w:type="dxa"/>
          </w:tcPr>
          <w:p w:rsidR="004E1205" w:rsidRPr="002B5266" w:rsidRDefault="004E1205" w:rsidP="00383145">
            <w:pPr>
              <w:jc w:val="both"/>
              <w:rPr>
                <w:sz w:val="24"/>
                <w:szCs w:val="24"/>
              </w:rPr>
            </w:pPr>
            <w:r w:rsidRPr="002B5266">
              <w:rPr>
                <w:sz w:val="24"/>
                <w:szCs w:val="24"/>
              </w:rPr>
              <w:t>1.3</w:t>
            </w:r>
          </w:p>
        </w:tc>
        <w:tc>
          <w:tcPr>
            <w:tcW w:w="2324" w:type="dxa"/>
          </w:tcPr>
          <w:p w:rsidR="004E1205" w:rsidRPr="002B5266" w:rsidRDefault="004E1205" w:rsidP="00383145">
            <w:pPr>
              <w:jc w:val="both"/>
              <w:rPr>
                <w:sz w:val="24"/>
                <w:szCs w:val="24"/>
              </w:rPr>
            </w:pPr>
            <w:r w:rsidRPr="002B5266">
              <w:rPr>
                <w:sz w:val="24"/>
                <w:szCs w:val="24"/>
              </w:rPr>
              <w:t>Открытость к принятию других позиций, точек зрения (неидеоло-гизированное мышление педагога)</w:t>
            </w:r>
          </w:p>
        </w:tc>
        <w:tc>
          <w:tcPr>
            <w:tcW w:w="4706" w:type="dxa"/>
          </w:tcPr>
          <w:p w:rsidR="004E1205" w:rsidRPr="002B5266" w:rsidRDefault="004E1205" w:rsidP="00383145">
            <w:pPr>
              <w:jc w:val="both"/>
              <w:rPr>
                <w:sz w:val="24"/>
                <w:szCs w:val="24"/>
              </w:rPr>
            </w:pPr>
            <w:r w:rsidRPr="002B5266">
              <w:rPr>
                <w:sz w:val="24"/>
                <w:szCs w:val="24"/>
              </w:rPr>
              <w:t>Открытость к принятию других позиций и точек зрения предполагает, что педагог не считает единственно правильной свою точку зрения. Он интересуется мнением других и готов их поддерживать в случаях достаточной аргументации. Педагог готов гибко реагировать на высказывания обучающегося, включая изменение собственной позиции</w:t>
            </w:r>
          </w:p>
        </w:tc>
        <w:tc>
          <w:tcPr>
            <w:tcW w:w="3099" w:type="dxa"/>
          </w:tcPr>
          <w:p w:rsidR="004E1205" w:rsidRPr="002B5266" w:rsidRDefault="004E1205" w:rsidP="00383145">
            <w:pPr>
              <w:jc w:val="both"/>
              <w:rPr>
                <w:sz w:val="24"/>
                <w:szCs w:val="24"/>
              </w:rPr>
            </w:pPr>
            <w:r w:rsidRPr="002B5266">
              <w:rPr>
                <w:sz w:val="24"/>
                <w:szCs w:val="24"/>
              </w:rPr>
              <w:t>— Убеждённость, что истина может быть не одна;</w:t>
            </w:r>
          </w:p>
          <w:p w:rsidR="004E1205" w:rsidRPr="002B5266" w:rsidRDefault="004E1205" w:rsidP="00383145">
            <w:pPr>
              <w:jc w:val="both"/>
              <w:rPr>
                <w:sz w:val="24"/>
                <w:szCs w:val="24"/>
              </w:rPr>
            </w:pPr>
            <w:r w:rsidRPr="002B5266">
              <w:rPr>
                <w:sz w:val="24"/>
                <w:szCs w:val="24"/>
              </w:rPr>
              <w:t>— интерес к мнениям и позициям других;</w:t>
            </w:r>
          </w:p>
          <w:p w:rsidR="004E1205" w:rsidRPr="002B5266" w:rsidRDefault="004E1205" w:rsidP="00383145">
            <w:pPr>
              <w:jc w:val="both"/>
              <w:rPr>
                <w:sz w:val="24"/>
                <w:szCs w:val="24"/>
              </w:rPr>
            </w:pPr>
            <w:r w:rsidRPr="002B5266">
              <w:rPr>
                <w:sz w:val="24"/>
                <w:szCs w:val="24"/>
              </w:rPr>
              <w:t>— учёт других точек зрения в процессе оценивания обучающихся</w:t>
            </w:r>
          </w:p>
        </w:tc>
      </w:tr>
      <w:tr w:rsidR="004E1205" w:rsidRPr="002B5266" w:rsidTr="00383145">
        <w:trPr>
          <w:jc w:val="center"/>
        </w:trPr>
        <w:tc>
          <w:tcPr>
            <w:tcW w:w="647" w:type="dxa"/>
          </w:tcPr>
          <w:p w:rsidR="004E1205" w:rsidRPr="002B5266" w:rsidRDefault="004E1205" w:rsidP="00383145">
            <w:pPr>
              <w:jc w:val="both"/>
              <w:rPr>
                <w:sz w:val="24"/>
                <w:szCs w:val="24"/>
              </w:rPr>
            </w:pPr>
            <w:r w:rsidRPr="002B5266">
              <w:rPr>
                <w:sz w:val="24"/>
                <w:szCs w:val="24"/>
              </w:rPr>
              <w:t>1.4</w:t>
            </w:r>
          </w:p>
        </w:tc>
        <w:tc>
          <w:tcPr>
            <w:tcW w:w="2324" w:type="dxa"/>
          </w:tcPr>
          <w:p w:rsidR="004E1205" w:rsidRPr="002B5266" w:rsidRDefault="004E1205" w:rsidP="00383145">
            <w:pPr>
              <w:jc w:val="both"/>
              <w:rPr>
                <w:sz w:val="24"/>
                <w:szCs w:val="24"/>
              </w:rPr>
            </w:pPr>
            <w:r w:rsidRPr="002B5266">
              <w:rPr>
                <w:sz w:val="24"/>
                <w:szCs w:val="24"/>
              </w:rPr>
              <w:t>Общая культура</w:t>
            </w:r>
          </w:p>
        </w:tc>
        <w:tc>
          <w:tcPr>
            <w:tcW w:w="4706" w:type="dxa"/>
          </w:tcPr>
          <w:p w:rsidR="004E1205" w:rsidRPr="002B5266" w:rsidRDefault="004E1205" w:rsidP="00383145">
            <w:pPr>
              <w:jc w:val="both"/>
              <w:rPr>
                <w:sz w:val="24"/>
                <w:szCs w:val="24"/>
              </w:rPr>
            </w:pPr>
            <w:r w:rsidRPr="002B5266">
              <w:rPr>
                <w:sz w:val="24"/>
                <w:szCs w:val="24"/>
              </w:rPr>
              <w:t>Определяет характер и стиль педагогической деятельности. Заключается в знаниях педагога об основных формах материальной и духовной жизни человека. Во многом определяет успешность педагогического общения, позицию педагога в глазах обучающихся</w:t>
            </w:r>
          </w:p>
        </w:tc>
        <w:tc>
          <w:tcPr>
            <w:tcW w:w="3099" w:type="dxa"/>
          </w:tcPr>
          <w:p w:rsidR="004E1205" w:rsidRPr="002B5266" w:rsidRDefault="004E1205" w:rsidP="00383145">
            <w:pPr>
              <w:jc w:val="both"/>
              <w:rPr>
                <w:sz w:val="24"/>
                <w:szCs w:val="24"/>
              </w:rPr>
            </w:pPr>
            <w:r w:rsidRPr="002B5266">
              <w:rPr>
                <w:sz w:val="24"/>
                <w:szCs w:val="24"/>
              </w:rPr>
              <w:t>— Ориентация в основных сферах материальной и духовной жизни;</w:t>
            </w:r>
          </w:p>
          <w:p w:rsidR="004E1205" w:rsidRPr="002B5266" w:rsidRDefault="004E1205" w:rsidP="00383145">
            <w:pPr>
              <w:jc w:val="both"/>
              <w:rPr>
                <w:sz w:val="24"/>
                <w:szCs w:val="24"/>
              </w:rPr>
            </w:pPr>
            <w:r w:rsidRPr="002B5266">
              <w:rPr>
                <w:sz w:val="24"/>
                <w:szCs w:val="24"/>
              </w:rPr>
              <w:t>— знание материальных и духовных интересов молодёжи;</w:t>
            </w:r>
          </w:p>
          <w:p w:rsidR="004E1205" w:rsidRPr="002B5266" w:rsidRDefault="004E1205" w:rsidP="00383145">
            <w:pPr>
              <w:jc w:val="both"/>
              <w:rPr>
                <w:sz w:val="24"/>
                <w:szCs w:val="24"/>
              </w:rPr>
            </w:pPr>
            <w:r w:rsidRPr="002B5266">
              <w:rPr>
                <w:sz w:val="24"/>
                <w:szCs w:val="24"/>
              </w:rPr>
              <w:t>— возможность продемонстрировать свои достижения;</w:t>
            </w:r>
          </w:p>
          <w:p w:rsidR="004E1205" w:rsidRPr="002B5266" w:rsidRDefault="004E1205" w:rsidP="00383145">
            <w:pPr>
              <w:jc w:val="both"/>
              <w:rPr>
                <w:sz w:val="24"/>
                <w:szCs w:val="24"/>
              </w:rPr>
            </w:pPr>
            <w:r w:rsidRPr="002B5266">
              <w:rPr>
                <w:sz w:val="24"/>
                <w:szCs w:val="24"/>
              </w:rPr>
              <w:lastRenderedPageBreak/>
              <w:t>— руководство кружками и секциями</w:t>
            </w:r>
          </w:p>
        </w:tc>
      </w:tr>
      <w:tr w:rsidR="004E1205" w:rsidRPr="002B5266" w:rsidTr="00383145">
        <w:trPr>
          <w:jc w:val="center"/>
        </w:trPr>
        <w:tc>
          <w:tcPr>
            <w:tcW w:w="647" w:type="dxa"/>
          </w:tcPr>
          <w:p w:rsidR="004E1205" w:rsidRPr="002B5266" w:rsidRDefault="004E1205" w:rsidP="00383145">
            <w:pPr>
              <w:jc w:val="both"/>
              <w:rPr>
                <w:sz w:val="24"/>
                <w:szCs w:val="24"/>
              </w:rPr>
            </w:pPr>
            <w:r w:rsidRPr="002B5266">
              <w:rPr>
                <w:sz w:val="24"/>
                <w:szCs w:val="24"/>
              </w:rPr>
              <w:lastRenderedPageBreak/>
              <w:t>1.5</w:t>
            </w:r>
          </w:p>
        </w:tc>
        <w:tc>
          <w:tcPr>
            <w:tcW w:w="2324" w:type="dxa"/>
          </w:tcPr>
          <w:p w:rsidR="004E1205" w:rsidRPr="002B5266" w:rsidRDefault="004E1205" w:rsidP="00383145">
            <w:pPr>
              <w:jc w:val="both"/>
              <w:rPr>
                <w:sz w:val="24"/>
                <w:szCs w:val="24"/>
              </w:rPr>
            </w:pPr>
            <w:r w:rsidRPr="002B5266">
              <w:rPr>
                <w:sz w:val="24"/>
                <w:szCs w:val="24"/>
              </w:rPr>
              <w:t>Эмоциональная устойчивость</w:t>
            </w:r>
          </w:p>
        </w:tc>
        <w:tc>
          <w:tcPr>
            <w:tcW w:w="4706" w:type="dxa"/>
          </w:tcPr>
          <w:p w:rsidR="004E1205" w:rsidRPr="002B5266" w:rsidRDefault="004E1205" w:rsidP="00383145">
            <w:pPr>
              <w:jc w:val="both"/>
              <w:rPr>
                <w:sz w:val="24"/>
                <w:szCs w:val="24"/>
              </w:rPr>
            </w:pPr>
            <w:r w:rsidRPr="002B5266">
              <w:rPr>
                <w:sz w:val="24"/>
                <w:szCs w:val="24"/>
              </w:rPr>
              <w:t>Определяет характер отношений в учебном процессе, особенно в ситуациях конфликта. Способствует сохранению объективности оценки обучающихся. Определяет эффективность владения классом</w:t>
            </w:r>
          </w:p>
        </w:tc>
        <w:tc>
          <w:tcPr>
            <w:tcW w:w="3099" w:type="dxa"/>
          </w:tcPr>
          <w:p w:rsidR="004E1205" w:rsidRPr="002B5266" w:rsidRDefault="004E1205" w:rsidP="00383145">
            <w:pPr>
              <w:jc w:val="both"/>
              <w:rPr>
                <w:sz w:val="24"/>
                <w:szCs w:val="24"/>
              </w:rPr>
            </w:pPr>
            <w:r w:rsidRPr="002B5266">
              <w:rPr>
                <w:sz w:val="24"/>
                <w:szCs w:val="24"/>
              </w:rPr>
              <w:t>— В трудных ситуациях педагог сохраняет спокойствие;</w:t>
            </w:r>
          </w:p>
          <w:p w:rsidR="004E1205" w:rsidRPr="002B5266" w:rsidRDefault="004E1205" w:rsidP="00383145">
            <w:pPr>
              <w:jc w:val="both"/>
              <w:rPr>
                <w:sz w:val="24"/>
                <w:szCs w:val="24"/>
              </w:rPr>
            </w:pPr>
            <w:r w:rsidRPr="002B5266">
              <w:rPr>
                <w:sz w:val="24"/>
                <w:szCs w:val="24"/>
              </w:rPr>
              <w:t>— эмоциональный конфликт не влияет на объективность оценки;</w:t>
            </w:r>
          </w:p>
          <w:p w:rsidR="004E1205" w:rsidRPr="002B5266" w:rsidRDefault="004E1205" w:rsidP="00383145">
            <w:pPr>
              <w:jc w:val="both"/>
              <w:rPr>
                <w:sz w:val="24"/>
                <w:szCs w:val="24"/>
              </w:rPr>
            </w:pPr>
            <w:r w:rsidRPr="002B5266">
              <w:rPr>
                <w:sz w:val="24"/>
                <w:szCs w:val="24"/>
              </w:rPr>
              <w:t>— не стремится избежать эмоционально-напряжённых ситуаций</w:t>
            </w:r>
          </w:p>
        </w:tc>
      </w:tr>
      <w:tr w:rsidR="004E1205" w:rsidRPr="002B5266" w:rsidTr="00383145">
        <w:trPr>
          <w:jc w:val="center"/>
        </w:trPr>
        <w:tc>
          <w:tcPr>
            <w:tcW w:w="647" w:type="dxa"/>
          </w:tcPr>
          <w:p w:rsidR="004E1205" w:rsidRPr="002B5266" w:rsidRDefault="004E1205" w:rsidP="00383145">
            <w:pPr>
              <w:jc w:val="both"/>
              <w:rPr>
                <w:sz w:val="24"/>
                <w:szCs w:val="24"/>
              </w:rPr>
            </w:pPr>
            <w:r w:rsidRPr="002B5266">
              <w:rPr>
                <w:sz w:val="24"/>
                <w:szCs w:val="24"/>
              </w:rPr>
              <w:t>1.6</w:t>
            </w:r>
          </w:p>
        </w:tc>
        <w:tc>
          <w:tcPr>
            <w:tcW w:w="2324" w:type="dxa"/>
          </w:tcPr>
          <w:p w:rsidR="004E1205" w:rsidRPr="002B5266" w:rsidRDefault="004E1205" w:rsidP="00383145">
            <w:pPr>
              <w:jc w:val="both"/>
              <w:rPr>
                <w:sz w:val="24"/>
                <w:szCs w:val="24"/>
              </w:rPr>
            </w:pPr>
            <w:r w:rsidRPr="002B5266">
              <w:rPr>
                <w:sz w:val="24"/>
                <w:szCs w:val="24"/>
              </w:rPr>
              <w:t>Позитивная направленность на педагогическую деятельность. Уверенность в себе</w:t>
            </w:r>
          </w:p>
        </w:tc>
        <w:tc>
          <w:tcPr>
            <w:tcW w:w="4706" w:type="dxa"/>
          </w:tcPr>
          <w:p w:rsidR="004E1205" w:rsidRPr="002B5266" w:rsidRDefault="004E1205" w:rsidP="00383145">
            <w:pPr>
              <w:jc w:val="both"/>
              <w:rPr>
                <w:sz w:val="24"/>
                <w:szCs w:val="24"/>
              </w:rPr>
            </w:pPr>
            <w:r w:rsidRPr="002B5266">
              <w:rPr>
                <w:sz w:val="24"/>
                <w:szCs w:val="24"/>
              </w:rPr>
              <w:t>В основе данной компетентности лежит вера в собственные силы, собственную эффективность. Способствует позитивным отношениям с коллегами и обучающимися. Определяет позитивную направленность на педагогическую деятельность</w:t>
            </w:r>
          </w:p>
        </w:tc>
        <w:tc>
          <w:tcPr>
            <w:tcW w:w="3099" w:type="dxa"/>
          </w:tcPr>
          <w:p w:rsidR="004E1205" w:rsidRPr="002B5266" w:rsidRDefault="004E1205" w:rsidP="00383145">
            <w:pPr>
              <w:jc w:val="both"/>
              <w:rPr>
                <w:sz w:val="24"/>
                <w:szCs w:val="24"/>
              </w:rPr>
            </w:pPr>
            <w:r w:rsidRPr="002B5266">
              <w:rPr>
                <w:sz w:val="24"/>
                <w:szCs w:val="24"/>
              </w:rPr>
              <w:t>— Осознание целей и ценностей педагогической деятельности;</w:t>
            </w:r>
          </w:p>
          <w:p w:rsidR="004E1205" w:rsidRPr="002B5266" w:rsidRDefault="004E1205" w:rsidP="00383145">
            <w:pPr>
              <w:jc w:val="both"/>
              <w:rPr>
                <w:sz w:val="24"/>
                <w:szCs w:val="24"/>
              </w:rPr>
            </w:pPr>
            <w:r w:rsidRPr="002B5266">
              <w:rPr>
                <w:sz w:val="24"/>
                <w:szCs w:val="24"/>
              </w:rPr>
              <w:t>— позитивное настроение;</w:t>
            </w:r>
          </w:p>
          <w:p w:rsidR="004E1205" w:rsidRPr="002B5266" w:rsidRDefault="004E1205" w:rsidP="00383145">
            <w:pPr>
              <w:jc w:val="both"/>
              <w:rPr>
                <w:sz w:val="24"/>
                <w:szCs w:val="24"/>
              </w:rPr>
            </w:pPr>
            <w:r w:rsidRPr="002B5266">
              <w:rPr>
                <w:sz w:val="24"/>
                <w:szCs w:val="24"/>
              </w:rPr>
              <w:t>— желание работать;</w:t>
            </w:r>
          </w:p>
          <w:p w:rsidR="004E1205" w:rsidRPr="002B5266" w:rsidRDefault="004E1205" w:rsidP="00383145">
            <w:pPr>
              <w:jc w:val="both"/>
              <w:rPr>
                <w:sz w:val="24"/>
                <w:szCs w:val="24"/>
              </w:rPr>
            </w:pPr>
            <w:r w:rsidRPr="002B5266">
              <w:rPr>
                <w:sz w:val="24"/>
                <w:szCs w:val="24"/>
              </w:rPr>
              <w:t>— высокая профессиональная самооценка</w:t>
            </w:r>
          </w:p>
        </w:tc>
      </w:tr>
      <w:tr w:rsidR="004E1205" w:rsidRPr="002B5266" w:rsidTr="00383145">
        <w:trPr>
          <w:jc w:val="center"/>
        </w:trPr>
        <w:tc>
          <w:tcPr>
            <w:tcW w:w="10776" w:type="dxa"/>
            <w:gridSpan w:val="4"/>
          </w:tcPr>
          <w:p w:rsidR="004E1205" w:rsidRPr="002B5266" w:rsidRDefault="004E1205" w:rsidP="00383145">
            <w:pPr>
              <w:jc w:val="both"/>
              <w:rPr>
                <w:sz w:val="24"/>
                <w:szCs w:val="24"/>
              </w:rPr>
            </w:pPr>
            <w:r w:rsidRPr="002B5266">
              <w:rPr>
                <w:sz w:val="24"/>
                <w:szCs w:val="24"/>
              </w:rPr>
              <w:t>II. Постановка целей и задач педагогической деятельности</w:t>
            </w:r>
          </w:p>
        </w:tc>
      </w:tr>
      <w:tr w:rsidR="004E1205" w:rsidRPr="002B5266" w:rsidTr="00383145">
        <w:trPr>
          <w:jc w:val="center"/>
        </w:trPr>
        <w:tc>
          <w:tcPr>
            <w:tcW w:w="647" w:type="dxa"/>
          </w:tcPr>
          <w:p w:rsidR="004E1205" w:rsidRPr="002B5266" w:rsidRDefault="004E1205" w:rsidP="00383145">
            <w:pPr>
              <w:jc w:val="both"/>
              <w:rPr>
                <w:sz w:val="24"/>
                <w:szCs w:val="24"/>
              </w:rPr>
            </w:pPr>
            <w:r w:rsidRPr="002B5266">
              <w:rPr>
                <w:sz w:val="24"/>
                <w:szCs w:val="24"/>
              </w:rPr>
              <w:t>2.1</w:t>
            </w:r>
          </w:p>
        </w:tc>
        <w:tc>
          <w:tcPr>
            <w:tcW w:w="2324" w:type="dxa"/>
          </w:tcPr>
          <w:p w:rsidR="004E1205" w:rsidRPr="002B5266" w:rsidRDefault="004E1205" w:rsidP="00383145">
            <w:pPr>
              <w:jc w:val="both"/>
              <w:rPr>
                <w:sz w:val="24"/>
                <w:szCs w:val="24"/>
              </w:rPr>
            </w:pPr>
            <w:r w:rsidRPr="002B5266">
              <w:rPr>
                <w:sz w:val="24"/>
                <w:szCs w:val="24"/>
              </w:rPr>
              <w:t>Умение перевести тему урока в педагогическую задачу</w:t>
            </w:r>
          </w:p>
        </w:tc>
        <w:tc>
          <w:tcPr>
            <w:tcW w:w="4706" w:type="dxa"/>
          </w:tcPr>
          <w:p w:rsidR="004E1205" w:rsidRPr="002B5266" w:rsidRDefault="004E1205" w:rsidP="00383145">
            <w:pPr>
              <w:jc w:val="both"/>
              <w:rPr>
                <w:sz w:val="24"/>
                <w:szCs w:val="24"/>
              </w:rPr>
            </w:pPr>
            <w:r w:rsidRPr="002B5266">
              <w:rPr>
                <w:sz w:val="24"/>
                <w:szCs w:val="24"/>
              </w:rPr>
              <w:t>Основная компетенция, обеспечивающая эффективное целеполагание в учебном процессе. Обеспечивает реализацию субъект-субъектного подхода, ставит обучающегося в позицию субъекта деятельности, лежит в основе формирования творческой личности</w:t>
            </w:r>
          </w:p>
        </w:tc>
        <w:tc>
          <w:tcPr>
            <w:tcW w:w="3099" w:type="dxa"/>
          </w:tcPr>
          <w:p w:rsidR="004E1205" w:rsidRPr="002B5266" w:rsidRDefault="004E1205" w:rsidP="00383145">
            <w:pPr>
              <w:jc w:val="both"/>
              <w:rPr>
                <w:sz w:val="24"/>
                <w:szCs w:val="24"/>
              </w:rPr>
            </w:pPr>
            <w:r w:rsidRPr="002B5266">
              <w:rPr>
                <w:sz w:val="24"/>
                <w:szCs w:val="24"/>
              </w:rPr>
              <w:t>— Знание образовательных стандартов и реализующих их программ;</w:t>
            </w:r>
          </w:p>
          <w:p w:rsidR="004E1205" w:rsidRPr="002B5266" w:rsidRDefault="004E1205" w:rsidP="00383145">
            <w:pPr>
              <w:jc w:val="both"/>
              <w:rPr>
                <w:sz w:val="24"/>
                <w:szCs w:val="24"/>
              </w:rPr>
            </w:pPr>
            <w:r w:rsidRPr="002B5266">
              <w:rPr>
                <w:sz w:val="24"/>
                <w:szCs w:val="24"/>
              </w:rPr>
              <w:t>— осознание нетождественности темы урока и цели урока;</w:t>
            </w:r>
          </w:p>
          <w:p w:rsidR="004E1205" w:rsidRPr="002B5266" w:rsidRDefault="004E1205" w:rsidP="00383145">
            <w:pPr>
              <w:jc w:val="both"/>
              <w:rPr>
                <w:sz w:val="24"/>
                <w:szCs w:val="24"/>
              </w:rPr>
            </w:pPr>
            <w:r w:rsidRPr="002B5266">
              <w:rPr>
                <w:sz w:val="24"/>
                <w:szCs w:val="24"/>
              </w:rPr>
              <w:t>— владение конкретным набором способов перевода темы в задачу</w:t>
            </w:r>
          </w:p>
        </w:tc>
      </w:tr>
      <w:tr w:rsidR="004E1205" w:rsidRPr="002B5266" w:rsidTr="00383145">
        <w:trPr>
          <w:jc w:val="center"/>
        </w:trPr>
        <w:tc>
          <w:tcPr>
            <w:tcW w:w="647" w:type="dxa"/>
          </w:tcPr>
          <w:p w:rsidR="004E1205" w:rsidRPr="002B5266" w:rsidRDefault="004E1205" w:rsidP="00383145">
            <w:pPr>
              <w:jc w:val="both"/>
              <w:rPr>
                <w:sz w:val="24"/>
                <w:szCs w:val="24"/>
              </w:rPr>
            </w:pPr>
            <w:r w:rsidRPr="002B5266">
              <w:rPr>
                <w:sz w:val="24"/>
                <w:szCs w:val="24"/>
              </w:rPr>
              <w:t>2.2</w:t>
            </w:r>
          </w:p>
        </w:tc>
        <w:tc>
          <w:tcPr>
            <w:tcW w:w="2324" w:type="dxa"/>
          </w:tcPr>
          <w:p w:rsidR="004E1205" w:rsidRPr="002B5266" w:rsidRDefault="004E1205" w:rsidP="00383145">
            <w:pPr>
              <w:jc w:val="both"/>
              <w:rPr>
                <w:sz w:val="24"/>
                <w:szCs w:val="24"/>
              </w:rPr>
            </w:pPr>
            <w:r w:rsidRPr="002B5266">
              <w:rPr>
                <w:sz w:val="24"/>
                <w:szCs w:val="24"/>
              </w:rPr>
              <w:t>Умение ставить педагогические цели и задачи сообразно возрастным и индивидуальным особенностям обучающихся</w:t>
            </w:r>
          </w:p>
        </w:tc>
        <w:tc>
          <w:tcPr>
            <w:tcW w:w="4706" w:type="dxa"/>
          </w:tcPr>
          <w:p w:rsidR="004E1205" w:rsidRPr="002B5266" w:rsidRDefault="004E1205" w:rsidP="00383145">
            <w:pPr>
              <w:jc w:val="both"/>
              <w:rPr>
                <w:sz w:val="24"/>
                <w:szCs w:val="24"/>
              </w:rPr>
            </w:pPr>
            <w:r w:rsidRPr="002B5266">
              <w:rPr>
                <w:sz w:val="24"/>
                <w:szCs w:val="24"/>
              </w:rPr>
              <w:t>Данная компетентность является конкретизацией предыдущей. Она направлена на индивидуализацию обучения и благодаря этому связана с мотивацией и общей успешностью</w:t>
            </w:r>
          </w:p>
        </w:tc>
        <w:tc>
          <w:tcPr>
            <w:tcW w:w="3099" w:type="dxa"/>
          </w:tcPr>
          <w:p w:rsidR="004E1205" w:rsidRPr="002B5266" w:rsidRDefault="004E1205" w:rsidP="00383145">
            <w:pPr>
              <w:jc w:val="both"/>
              <w:rPr>
                <w:sz w:val="24"/>
                <w:szCs w:val="24"/>
              </w:rPr>
            </w:pPr>
            <w:r w:rsidRPr="002B5266">
              <w:rPr>
                <w:sz w:val="24"/>
                <w:szCs w:val="24"/>
              </w:rPr>
              <w:t>— Знание возрастных особенностей обучающихся;</w:t>
            </w:r>
          </w:p>
          <w:p w:rsidR="004E1205" w:rsidRPr="002B5266" w:rsidRDefault="004E1205" w:rsidP="00383145">
            <w:pPr>
              <w:jc w:val="both"/>
              <w:rPr>
                <w:sz w:val="24"/>
                <w:szCs w:val="24"/>
              </w:rPr>
            </w:pPr>
            <w:r w:rsidRPr="002B5266">
              <w:rPr>
                <w:sz w:val="24"/>
                <w:szCs w:val="24"/>
              </w:rPr>
              <w:t>— владение методами перевода цели в учебную задачу на конкретном возрасте</w:t>
            </w:r>
          </w:p>
        </w:tc>
      </w:tr>
      <w:tr w:rsidR="004E1205" w:rsidRPr="002B5266" w:rsidTr="00383145">
        <w:trPr>
          <w:jc w:val="center"/>
        </w:trPr>
        <w:tc>
          <w:tcPr>
            <w:tcW w:w="10776" w:type="dxa"/>
            <w:gridSpan w:val="4"/>
          </w:tcPr>
          <w:p w:rsidR="004E1205" w:rsidRPr="002B5266" w:rsidRDefault="004E1205" w:rsidP="00383145">
            <w:pPr>
              <w:jc w:val="both"/>
              <w:rPr>
                <w:sz w:val="24"/>
                <w:szCs w:val="24"/>
              </w:rPr>
            </w:pPr>
            <w:r w:rsidRPr="002B5266">
              <w:rPr>
                <w:sz w:val="24"/>
                <w:szCs w:val="24"/>
              </w:rPr>
              <w:t>III. Мотивация учебной деятельности</w:t>
            </w:r>
          </w:p>
        </w:tc>
      </w:tr>
      <w:tr w:rsidR="004E1205" w:rsidRPr="002B5266" w:rsidTr="00383145">
        <w:trPr>
          <w:jc w:val="center"/>
        </w:trPr>
        <w:tc>
          <w:tcPr>
            <w:tcW w:w="647" w:type="dxa"/>
          </w:tcPr>
          <w:p w:rsidR="004E1205" w:rsidRPr="002B5266" w:rsidRDefault="004E1205" w:rsidP="00383145">
            <w:pPr>
              <w:jc w:val="both"/>
              <w:rPr>
                <w:sz w:val="24"/>
                <w:szCs w:val="24"/>
              </w:rPr>
            </w:pPr>
            <w:r w:rsidRPr="002B5266">
              <w:rPr>
                <w:sz w:val="24"/>
                <w:szCs w:val="24"/>
              </w:rPr>
              <w:t>3.1</w:t>
            </w:r>
          </w:p>
        </w:tc>
        <w:tc>
          <w:tcPr>
            <w:tcW w:w="2324" w:type="dxa"/>
          </w:tcPr>
          <w:p w:rsidR="004E1205" w:rsidRPr="002B5266" w:rsidRDefault="004E1205" w:rsidP="00383145">
            <w:pPr>
              <w:jc w:val="both"/>
              <w:rPr>
                <w:sz w:val="24"/>
                <w:szCs w:val="24"/>
              </w:rPr>
            </w:pPr>
            <w:r w:rsidRPr="002B5266">
              <w:rPr>
                <w:sz w:val="24"/>
                <w:szCs w:val="24"/>
              </w:rPr>
              <w:t>Умение обеспечить успех в деятельности</w:t>
            </w:r>
          </w:p>
        </w:tc>
        <w:tc>
          <w:tcPr>
            <w:tcW w:w="4706" w:type="dxa"/>
          </w:tcPr>
          <w:p w:rsidR="004E1205" w:rsidRPr="002B5266" w:rsidRDefault="004E1205" w:rsidP="00383145">
            <w:pPr>
              <w:jc w:val="both"/>
              <w:rPr>
                <w:sz w:val="24"/>
                <w:szCs w:val="24"/>
              </w:rPr>
            </w:pPr>
            <w:r w:rsidRPr="002B5266">
              <w:rPr>
                <w:sz w:val="24"/>
                <w:szCs w:val="24"/>
              </w:rPr>
              <w:t>Компетентность, позволяющая обучающемуся поверить в свои силы, утвердить себя в глазах окружающих, один из главных способов обеспечить позитивную мотивацию учения</w:t>
            </w:r>
          </w:p>
        </w:tc>
        <w:tc>
          <w:tcPr>
            <w:tcW w:w="3099" w:type="dxa"/>
          </w:tcPr>
          <w:p w:rsidR="004E1205" w:rsidRPr="002B5266" w:rsidRDefault="004E1205" w:rsidP="00383145">
            <w:pPr>
              <w:jc w:val="both"/>
              <w:rPr>
                <w:sz w:val="24"/>
                <w:szCs w:val="24"/>
              </w:rPr>
            </w:pPr>
            <w:r w:rsidRPr="002B5266">
              <w:rPr>
                <w:sz w:val="24"/>
                <w:szCs w:val="24"/>
              </w:rPr>
              <w:t>— Знание возможностей конкретных учеников;</w:t>
            </w:r>
          </w:p>
          <w:p w:rsidR="004E1205" w:rsidRPr="002B5266" w:rsidRDefault="004E1205" w:rsidP="00383145">
            <w:pPr>
              <w:jc w:val="both"/>
              <w:rPr>
                <w:sz w:val="24"/>
                <w:szCs w:val="24"/>
              </w:rPr>
            </w:pPr>
            <w:r w:rsidRPr="002B5266">
              <w:rPr>
                <w:sz w:val="24"/>
                <w:szCs w:val="24"/>
              </w:rPr>
              <w:t>— постановка учебных задач в соответствии с возможностями ученика;</w:t>
            </w:r>
          </w:p>
          <w:p w:rsidR="004E1205" w:rsidRPr="002B5266" w:rsidRDefault="004E1205" w:rsidP="00383145">
            <w:pPr>
              <w:jc w:val="both"/>
              <w:rPr>
                <w:sz w:val="24"/>
                <w:szCs w:val="24"/>
              </w:rPr>
            </w:pPr>
            <w:r w:rsidRPr="002B5266">
              <w:rPr>
                <w:sz w:val="24"/>
                <w:szCs w:val="24"/>
              </w:rPr>
              <w:t>— демонстрация успехов обучающихся родителям, одноклассникам</w:t>
            </w:r>
          </w:p>
        </w:tc>
      </w:tr>
      <w:tr w:rsidR="004E1205" w:rsidRPr="002B5266" w:rsidTr="00383145">
        <w:trPr>
          <w:jc w:val="center"/>
        </w:trPr>
        <w:tc>
          <w:tcPr>
            <w:tcW w:w="647" w:type="dxa"/>
          </w:tcPr>
          <w:p w:rsidR="004E1205" w:rsidRPr="002B5266" w:rsidRDefault="004E1205" w:rsidP="00383145">
            <w:pPr>
              <w:jc w:val="both"/>
              <w:rPr>
                <w:sz w:val="24"/>
                <w:szCs w:val="24"/>
              </w:rPr>
            </w:pPr>
            <w:r w:rsidRPr="002B5266">
              <w:rPr>
                <w:sz w:val="24"/>
                <w:szCs w:val="24"/>
              </w:rPr>
              <w:t>3.2</w:t>
            </w:r>
          </w:p>
        </w:tc>
        <w:tc>
          <w:tcPr>
            <w:tcW w:w="2324" w:type="dxa"/>
          </w:tcPr>
          <w:p w:rsidR="004E1205" w:rsidRPr="002B5266" w:rsidRDefault="004E1205" w:rsidP="00383145">
            <w:pPr>
              <w:jc w:val="both"/>
              <w:rPr>
                <w:sz w:val="24"/>
                <w:szCs w:val="24"/>
              </w:rPr>
            </w:pPr>
            <w:r w:rsidRPr="002B5266">
              <w:rPr>
                <w:sz w:val="24"/>
                <w:szCs w:val="24"/>
              </w:rPr>
              <w:t xml:space="preserve">Компетентность в </w:t>
            </w:r>
            <w:r w:rsidRPr="002B5266">
              <w:rPr>
                <w:sz w:val="24"/>
                <w:szCs w:val="24"/>
              </w:rPr>
              <w:lastRenderedPageBreak/>
              <w:t>педагогическом оценивании</w:t>
            </w:r>
          </w:p>
        </w:tc>
        <w:tc>
          <w:tcPr>
            <w:tcW w:w="4706" w:type="dxa"/>
          </w:tcPr>
          <w:p w:rsidR="004E1205" w:rsidRPr="002B5266" w:rsidRDefault="004E1205" w:rsidP="00383145">
            <w:pPr>
              <w:jc w:val="both"/>
              <w:rPr>
                <w:sz w:val="24"/>
                <w:szCs w:val="24"/>
              </w:rPr>
            </w:pPr>
            <w:r w:rsidRPr="002B5266">
              <w:rPr>
                <w:sz w:val="24"/>
                <w:szCs w:val="24"/>
              </w:rPr>
              <w:lastRenderedPageBreak/>
              <w:t xml:space="preserve">Педагогическое оценивание служит </w:t>
            </w:r>
            <w:r w:rsidRPr="002B5266">
              <w:rPr>
                <w:sz w:val="24"/>
                <w:szCs w:val="24"/>
              </w:rPr>
              <w:lastRenderedPageBreak/>
              <w:t>реальным инструментом осознания обучающимся своих достижений и недоработок. Без знания своих результатов невозможно обеспечить субъектную позицию в образовании</w:t>
            </w:r>
          </w:p>
        </w:tc>
        <w:tc>
          <w:tcPr>
            <w:tcW w:w="3099" w:type="dxa"/>
          </w:tcPr>
          <w:p w:rsidR="004E1205" w:rsidRPr="002B5266" w:rsidRDefault="004E1205" w:rsidP="00383145">
            <w:pPr>
              <w:jc w:val="both"/>
              <w:rPr>
                <w:sz w:val="24"/>
                <w:szCs w:val="24"/>
              </w:rPr>
            </w:pPr>
            <w:r w:rsidRPr="002B5266">
              <w:rPr>
                <w:sz w:val="24"/>
                <w:szCs w:val="24"/>
              </w:rPr>
              <w:lastRenderedPageBreak/>
              <w:t xml:space="preserve">— Знание многообразия </w:t>
            </w:r>
            <w:r w:rsidRPr="002B5266">
              <w:rPr>
                <w:sz w:val="24"/>
                <w:szCs w:val="24"/>
              </w:rPr>
              <w:lastRenderedPageBreak/>
              <w:t>педагогических оценок;</w:t>
            </w:r>
          </w:p>
          <w:p w:rsidR="004E1205" w:rsidRPr="002B5266" w:rsidRDefault="004E1205" w:rsidP="00383145">
            <w:pPr>
              <w:jc w:val="both"/>
              <w:rPr>
                <w:sz w:val="24"/>
                <w:szCs w:val="24"/>
              </w:rPr>
            </w:pPr>
            <w:r w:rsidRPr="002B5266">
              <w:rPr>
                <w:sz w:val="24"/>
                <w:szCs w:val="24"/>
              </w:rPr>
              <w:t>— знакомство с литературой по данному вопросу;</w:t>
            </w:r>
          </w:p>
          <w:p w:rsidR="004E1205" w:rsidRPr="002B5266" w:rsidRDefault="004E1205" w:rsidP="00383145">
            <w:pPr>
              <w:jc w:val="both"/>
              <w:rPr>
                <w:sz w:val="24"/>
                <w:szCs w:val="24"/>
              </w:rPr>
            </w:pPr>
            <w:r w:rsidRPr="002B5266">
              <w:rPr>
                <w:sz w:val="24"/>
                <w:szCs w:val="24"/>
              </w:rPr>
              <w:t>— владение различными методами оценивания и их применение</w:t>
            </w:r>
          </w:p>
        </w:tc>
      </w:tr>
      <w:tr w:rsidR="004E1205" w:rsidRPr="002B5266" w:rsidTr="00383145">
        <w:trPr>
          <w:jc w:val="center"/>
        </w:trPr>
        <w:tc>
          <w:tcPr>
            <w:tcW w:w="647" w:type="dxa"/>
          </w:tcPr>
          <w:p w:rsidR="004E1205" w:rsidRPr="002B5266" w:rsidRDefault="004E1205" w:rsidP="00383145">
            <w:pPr>
              <w:jc w:val="both"/>
              <w:rPr>
                <w:sz w:val="24"/>
                <w:szCs w:val="24"/>
              </w:rPr>
            </w:pPr>
            <w:r w:rsidRPr="002B5266">
              <w:rPr>
                <w:sz w:val="24"/>
                <w:szCs w:val="24"/>
              </w:rPr>
              <w:lastRenderedPageBreak/>
              <w:t>3.3</w:t>
            </w:r>
          </w:p>
        </w:tc>
        <w:tc>
          <w:tcPr>
            <w:tcW w:w="2324" w:type="dxa"/>
          </w:tcPr>
          <w:p w:rsidR="004E1205" w:rsidRPr="002B5266" w:rsidRDefault="004E1205" w:rsidP="00383145">
            <w:pPr>
              <w:jc w:val="both"/>
              <w:rPr>
                <w:sz w:val="24"/>
                <w:szCs w:val="24"/>
              </w:rPr>
            </w:pPr>
            <w:r w:rsidRPr="002B5266">
              <w:rPr>
                <w:sz w:val="24"/>
                <w:szCs w:val="24"/>
              </w:rPr>
              <w:t>Умение превращать учебную задачу в личностнозначимую</w:t>
            </w:r>
          </w:p>
        </w:tc>
        <w:tc>
          <w:tcPr>
            <w:tcW w:w="4706" w:type="dxa"/>
          </w:tcPr>
          <w:p w:rsidR="004E1205" w:rsidRPr="002B5266" w:rsidRDefault="004E1205" w:rsidP="00383145">
            <w:pPr>
              <w:jc w:val="both"/>
              <w:rPr>
                <w:sz w:val="24"/>
                <w:szCs w:val="24"/>
              </w:rPr>
            </w:pPr>
            <w:r w:rsidRPr="002B5266">
              <w:rPr>
                <w:sz w:val="24"/>
                <w:szCs w:val="24"/>
              </w:rPr>
              <w:t>Это одна из важнейших компетентностей, обеспечивающих мотивацию учебной деятельности</w:t>
            </w:r>
          </w:p>
        </w:tc>
        <w:tc>
          <w:tcPr>
            <w:tcW w:w="3099" w:type="dxa"/>
          </w:tcPr>
          <w:p w:rsidR="004E1205" w:rsidRPr="002B5266" w:rsidRDefault="004E1205" w:rsidP="00383145">
            <w:pPr>
              <w:jc w:val="both"/>
              <w:rPr>
                <w:sz w:val="24"/>
                <w:szCs w:val="24"/>
              </w:rPr>
            </w:pPr>
            <w:r w:rsidRPr="002B5266">
              <w:rPr>
                <w:sz w:val="24"/>
                <w:szCs w:val="24"/>
              </w:rPr>
              <w:t>— Знание интересов обучающихся, их внутреннего мира;</w:t>
            </w:r>
          </w:p>
          <w:p w:rsidR="004E1205" w:rsidRPr="002B5266" w:rsidRDefault="004E1205" w:rsidP="00383145">
            <w:pPr>
              <w:jc w:val="both"/>
              <w:rPr>
                <w:sz w:val="24"/>
                <w:szCs w:val="24"/>
              </w:rPr>
            </w:pPr>
            <w:r w:rsidRPr="002B5266">
              <w:rPr>
                <w:sz w:val="24"/>
                <w:szCs w:val="24"/>
              </w:rPr>
              <w:t>— ориентация в культуре;</w:t>
            </w:r>
          </w:p>
          <w:p w:rsidR="004E1205" w:rsidRPr="002B5266" w:rsidRDefault="004E1205" w:rsidP="00383145">
            <w:pPr>
              <w:jc w:val="both"/>
              <w:rPr>
                <w:sz w:val="24"/>
                <w:szCs w:val="24"/>
              </w:rPr>
            </w:pPr>
            <w:r w:rsidRPr="002B5266">
              <w:rPr>
                <w:sz w:val="24"/>
                <w:szCs w:val="24"/>
              </w:rPr>
              <w:t>— умение показать роль и значение изучаемого материала в реализации личных планов</w:t>
            </w:r>
          </w:p>
        </w:tc>
      </w:tr>
      <w:tr w:rsidR="004E1205" w:rsidRPr="002B5266" w:rsidTr="00383145">
        <w:trPr>
          <w:jc w:val="center"/>
        </w:trPr>
        <w:tc>
          <w:tcPr>
            <w:tcW w:w="10776" w:type="dxa"/>
            <w:gridSpan w:val="4"/>
          </w:tcPr>
          <w:p w:rsidR="004E1205" w:rsidRPr="002B5266" w:rsidRDefault="004E1205" w:rsidP="00383145">
            <w:pPr>
              <w:jc w:val="both"/>
              <w:rPr>
                <w:sz w:val="24"/>
                <w:szCs w:val="24"/>
              </w:rPr>
            </w:pPr>
            <w:r w:rsidRPr="002B5266">
              <w:rPr>
                <w:sz w:val="24"/>
                <w:szCs w:val="24"/>
              </w:rPr>
              <w:t>IV. Информационная компетентность</w:t>
            </w:r>
          </w:p>
        </w:tc>
      </w:tr>
      <w:tr w:rsidR="004E1205" w:rsidRPr="002B5266" w:rsidTr="00383145">
        <w:trPr>
          <w:jc w:val="center"/>
        </w:trPr>
        <w:tc>
          <w:tcPr>
            <w:tcW w:w="647" w:type="dxa"/>
          </w:tcPr>
          <w:p w:rsidR="004E1205" w:rsidRPr="002B5266" w:rsidRDefault="004E1205" w:rsidP="00383145">
            <w:pPr>
              <w:jc w:val="both"/>
              <w:rPr>
                <w:sz w:val="24"/>
                <w:szCs w:val="24"/>
              </w:rPr>
            </w:pPr>
            <w:r w:rsidRPr="002B5266">
              <w:rPr>
                <w:sz w:val="24"/>
                <w:szCs w:val="24"/>
              </w:rPr>
              <w:t>4.1</w:t>
            </w:r>
          </w:p>
        </w:tc>
        <w:tc>
          <w:tcPr>
            <w:tcW w:w="2324" w:type="dxa"/>
          </w:tcPr>
          <w:p w:rsidR="004E1205" w:rsidRPr="002B5266" w:rsidRDefault="004E1205" w:rsidP="00383145">
            <w:pPr>
              <w:jc w:val="both"/>
              <w:rPr>
                <w:sz w:val="24"/>
                <w:szCs w:val="24"/>
              </w:rPr>
            </w:pPr>
            <w:r w:rsidRPr="002B5266">
              <w:rPr>
                <w:sz w:val="24"/>
                <w:szCs w:val="24"/>
              </w:rPr>
              <w:t>Компетентность в предмете преподавания</w:t>
            </w:r>
          </w:p>
        </w:tc>
        <w:tc>
          <w:tcPr>
            <w:tcW w:w="4706" w:type="dxa"/>
          </w:tcPr>
          <w:p w:rsidR="004E1205" w:rsidRPr="002B5266" w:rsidRDefault="004E1205" w:rsidP="00383145">
            <w:pPr>
              <w:jc w:val="both"/>
              <w:rPr>
                <w:sz w:val="24"/>
                <w:szCs w:val="24"/>
              </w:rPr>
            </w:pPr>
            <w:r w:rsidRPr="002B5266">
              <w:rPr>
                <w:sz w:val="24"/>
                <w:szCs w:val="24"/>
              </w:rPr>
              <w:t>Глубокое знание предмета преподавания, сочетающееся с общей культурой педагога. Сочетание теоретического знания с видением его практического применения, что является предпосылкой установления личностной значимости учения</w:t>
            </w:r>
          </w:p>
        </w:tc>
        <w:tc>
          <w:tcPr>
            <w:tcW w:w="3099" w:type="dxa"/>
          </w:tcPr>
          <w:p w:rsidR="004E1205" w:rsidRPr="002B5266" w:rsidRDefault="004E1205" w:rsidP="00383145">
            <w:pPr>
              <w:jc w:val="both"/>
              <w:rPr>
                <w:sz w:val="24"/>
                <w:szCs w:val="24"/>
              </w:rPr>
            </w:pPr>
            <w:r w:rsidRPr="002B5266">
              <w:rPr>
                <w:sz w:val="24"/>
                <w:szCs w:val="24"/>
              </w:rPr>
              <w:t>— Знание генезиса формирования предметного знания (история, персоналии, для решения каких проблем разрабатывалось);</w:t>
            </w:r>
          </w:p>
          <w:p w:rsidR="004E1205" w:rsidRPr="002B5266" w:rsidRDefault="004E1205" w:rsidP="00383145">
            <w:pPr>
              <w:jc w:val="both"/>
              <w:rPr>
                <w:sz w:val="24"/>
                <w:szCs w:val="24"/>
              </w:rPr>
            </w:pPr>
            <w:r w:rsidRPr="002B5266">
              <w:rPr>
                <w:sz w:val="24"/>
                <w:szCs w:val="24"/>
              </w:rPr>
              <w:t>— возможности применения получаемых знаний для объяснения социальных и природных явлений;</w:t>
            </w:r>
          </w:p>
          <w:p w:rsidR="004E1205" w:rsidRPr="002B5266" w:rsidRDefault="004E1205" w:rsidP="00383145">
            <w:pPr>
              <w:jc w:val="both"/>
              <w:rPr>
                <w:sz w:val="24"/>
                <w:szCs w:val="24"/>
              </w:rPr>
            </w:pPr>
            <w:r w:rsidRPr="002B5266">
              <w:rPr>
                <w:sz w:val="24"/>
                <w:szCs w:val="24"/>
              </w:rPr>
              <w:t>— владение методами решения различных задач;</w:t>
            </w:r>
          </w:p>
          <w:p w:rsidR="004E1205" w:rsidRPr="002B5266" w:rsidRDefault="004E1205" w:rsidP="00383145">
            <w:pPr>
              <w:jc w:val="both"/>
              <w:rPr>
                <w:sz w:val="24"/>
                <w:szCs w:val="24"/>
              </w:rPr>
            </w:pPr>
            <w:r w:rsidRPr="002B5266">
              <w:rPr>
                <w:sz w:val="24"/>
                <w:szCs w:val="24"/>
              </w:rPr>
              <w:t>— свободное решение задач ЕГЭ, олимпиад: региональных, российских, международных</w:t>
            </w:r>
          </w:p>
        </w:tc>
      </w:tr>
      <w:tr w:rsidR="004E1205" w:rsidRPr="002B5266" w:rsidTr="00383145">
        <w:trPr>
          <w:jc w:val="center"/>
        </w:trPr>
        <w:tc>
          <w:tcPr>
            <w:tcW w:w="647" w:type="dxa"/>
          </w:tcPr>
          <w:p w:rsidR="004E1205" w:rsidRPr="002B5266" w:rsidRDefault="004E1205" w:rsidP="00383145">
            <w:pPr>
              <w:jc w:val="both"/>
              <w:rPr>
                <w:sz w:val="24"/>
                <w:szCs w:val="24"/>
              </w:rPr>
            </w:pPr>
            <w:r w:rsidRPr="002B5266">
              <w:rPr>
                <w:sz w:val="24"/>
                <w:szCs w:val="24"/>
              </w:rPr>
              <w:t>4.2</w:t>
            </w:r>
          </w:p>
        </w:tc>
        <w:tc>
          <w:tcPr>
            <w:tcW w:w="2324" w:type="dxa"/>
          </w:tcPr>
          <w:p w:rsidR="004E1205" w:rsidRPr="002B5266" w:rsidRDefault="004E1205" w:rsidP="00383145">
            <w:pPr>
              <w:jc w:val="both"/>
              <w:rPr>
                <w:sz w:val="24"/>
                <w:szCs w:val="24"/>
              </w:rPr>
            </w:pPr>
            <w:r w:rsidRPr="002B5266">
              <w:rPr>
                <w:sz w:val="24"/>
                <w:szCs w:val="24"/>
              </w:rPr>
              <w:t>Компетентность в методах преподавания</w:t>
            </w:r>
          </w:p>
        </w:tc>
        <w:tc>
          <w:tcPr>
            <w:tcW w:w="4706" w:type="dxa"/>
          </w:tcPr>
          <w:p w:rsidR="004E1205" w:rsidRPr="002B5266" w:rsidRDefault="004E1205" w:rsidP="00383145">
            <w:pPr>
              <w:jc w:val="both"/>
              <w:rPr>
                <w:sz w:val="24"/>
                <w:szCs w:val="24"/>
              </w:rPr>
            </w:pPr>
            <w:r w:rsidRPr="002B5266">
              <w:rPr>
                <w:sz w:val="24"/>
                <w:szCs w:val="24"/>
              </w:rPr>
              <w:t>Обеспечивает возможность эффективного усвоения знания и формирования умений, предусмотренных программой. Обеспечивает индивидуальный подход и развитие творческой личности</w:t>
            </w:r>
          </w:p>
        </w:tc>
        <w:tc>
          <w:tcPr>
            <w:tcW w:w="3099" w:type="dxa"/>
          </w:tcPr>
          <w:p w:rsidR="004E1205" w:rsidRPr="002B5266" w:rsidRDefault="004E1205" w:rsidP="00383145">
            <w:pPr>
              <w:jc w:val="both"/>
              <w:rPr>
                <w:sz w:val="24"/>
                <w:szCs w:val="24"/>
              </w:rPr>
            </w:pPr>
            <w:r w:rsidRPr="002B5266">
              <w:rPr>
                <w:sz w:val="24"/>
                <w:szCs w:val="24"/>
              </w:rPr>
              <w:t>— Знание нормативных методов и методик;</w:t>
            </w:r>
          </w:p>
          <w:p w:rsidR="004E1205" w:rsidRPr="002B5266" w:rsidRDefault="004E1205" w:rsidP="00383145">
            <w:pPr>
              <w:jc w:val="both"/>
              <w:rPr>
                <w:sz w:val="24"/>
                <w:szCs w:val="24"/>
              </w:rPr>
            </w:pPr>
            <w:r w:rsidRPr="002B5266">
              <w:rPr>
                <w:sz w:val="24"/>
                <w:szCs w:val="24"/>
              </w:rPr>
              <w:t>— демонстрация личностно ориентированных методов образования;</w:t>
            </w:r>
          </w:p>
          <w:p w:rsidR="004E1205" w:rsidRPr="002B5266" w:rsidRDefault="004E1205" w:rsidP="00383145">
            <w:pPr>
              <w:jc w:val="both"/>
              <w:rPr>
                <w:sz w:val="24"/>
                <w:szCs w:val="24"/>
              </w:rPr>
            </w:pPr>
            <w:r w:rsidRPr="002B5266">
              <w:rPr>
                <w:sz w:val="24"/>
                <w:szCs w:val="24"/>
              </w:rPr>
              <w:t>— наличие своих находок и методов, авторской школы;</w:t>
            </w:r>
          </w:p>
          <w:p w:rsidR="004E1205" w:rsidRPr="002B5266" w:rsidRDefault="004E1205" w:rsidP="00383145">
            <w:pPr>
              <w:jc w:val="both"/>
              <w:rPr>
                <w:sz w:val="24"/>
                <w:szCs w:val="24"/>
              </w:rPr>
            </w:pPr>
            <w:r w:rsidRPr="002B5266">
              <w:rPr>
                <w:sz w:val="24"/>
                <w:szCs w:val="24"/>
              </w:rPr>
              <w:t>— знание современных достижений в области методики обучения, в том числе использование новых информационных технологий;</w:t>
            </w:r>
          </w:p>
          <w:p w:rsidR="004E1205" w:rsidRPr="002B5266" w:rsidRDefault="004E1205" w:rsidP="00383145">
            <w:pPr>
              <w:jc w:val="both"/>
              <w:rPr>
                <w:sz w:val="24"/>
                <w:szCs w:val="24"/>
              </w:rPr>
            </w:pPr>
            <w:r w:rsidRPr="002B5266">
              <w:rPr>
                <w:sz w:val="24"/>
                <w:szCs w:val="24"/>
              </w:rPr>
              <w:t xml:space="preserve">— использование в </w:t>
            </w:r>
            <w:r w:rsidRPr="002B5266">
              <w:rPr>
                <w:sz w:val="24"/>
                <w:szCs w:val="24"/>
              </w:rPr>
              <w:lastRenderedPageBreak/>
              <w:t>учебном процессе современных методов обучения</w:t>
            </w:r>
          </w:p>
        </w:tc>
      </w:tr>
    </w:tbl>
    <w:p w:rsidR="004E1205" w:rsidRPr="00311E71" w:rsidRDefault="004E1205" w:rsidP="004E1205">
      <w:pPr>
        <w:ind w:firstLine="454"/>
        <w:jc w:val="center"/>
        <w:rPr>
          <w:i/>
          <w:sz w:val="24"/>
          <w:szCs w:val="24"/>
        </w:rPr>
      </w:pPr>
      <w:r w:rsidRPr="00311E71">
        <w:rPr>
          <w:b/>
          <w:sz w:val="24"/>
          <w:szCs w:val="24"/>
        </w:rPr>
        <w:lastRenderedPageBreak/>
        <w:t>Базовые компетентности педагога</w:t>
      </w:r>
    </w:p>
    <w:tbl>
      <w:tblPr>
        <w:tblW w:w="108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7"/>
        <w:gridCol w:w="2381"/>
        <w:gridCol w:w="3777"/>
        <w:gridCol w:w="4051"/>
      </w:tblGrid>
      <w:tr w:rsidR="004E1205" w:rsidRPr="002B5266" w:rsidTr="00383145">
        <w:tc>
          <w:tcPr>
            <w:tcW w:w="647" w:type="dxa"/>
            <w:tcBorders>
              <w:top w:val="single" w:sz="4" w:space="0" w:color="auto"/>
              <w:left w:val="single" w:sz="4" w:space="0" w:color="auto"/>
              <w:bottom w:val="single" w:sz="4" w:space="0" w:color="auto"/>
              <w:right w:val="single" w:sz="4" w:space="0" w:color="auto"/>
            </w:tcBorders>
          </w:tcPr>
          <w:p w:rsidR="004E1205" w:rsidRPr="002B5266" w:rsidRDefault="004E1205" w:rsidP="00383145">
            <w:pPr>
              <w:jc w:val="both"/>
              <w:rPr>
                <w:b/>
                <w:sz w:val="24"/>
                <w:szCs w:val="24"/>
              </w:rPr>
            </w:pPr>
            <w:r w:rsidRPr="002B5266">
              <w:rPr>
                <w:b/>
                <w:sz w:val="24"/>
                <w:szCs w:val="24"/>
              </w:rPr>
              <w:t>№ п/п</w:t>
            </w:r>
          </w:p>
        </w:tc>
        <w:tc>
          <w:tcPr>
            <w:tcW w:w="2381" w:type="dxa"/>
            <w:tcBorders>
              <w:top w:val="single" w:sz="4" w:space="0" w:color="auto"/>
              <w:left w:val="single" w:sz="4" w:space="0" w:color="auto"/>
              <w:bottom w:val="single" w:sz="4" w:space="0" w:color="auto"/>
              <w:right w:val="single" w:sz="4" w:space="0" w:color="auto"/>
            </w:tcBorders>
          </w:tcPr>
          <w:p w:rsidR="004E1205" w:rsidRPr="002B5266" w:rsidRDefault="004E1205" w:rsidP="00383145">
            <w:pPr>
              <w:jc w:val="both"/>
              <w:rPr>
                <w:b/>
                <w:sz w:val="24"/>
                <w:szCs w:val="24"/>
              </w:rPr>
            </w:pPr>
            <w:r w:rsidRPr="002B5266">
              <w:rPr>
                <w:b/>
                <w:sz w:val="24"/>
                <w:szCs w:val="24"/>
              </w:rPr>
              <w:t>Базовые компетентности педагога</w:t>
            </w:r>
          </w:p>
        </w:tc>
        <w:tc>
          <w:tcPr>
            <w:tcW w:w="3777" w:type="dxa"/>
            <w:tcBorders>
              <w:top w:val="single" w:sz="4" w:space="0" w:color="auto"/>
              <w:left w:val="single" w:sz="4" w:space="0" w:color="auto"/>
              <w:bottom w:val="single" w:sz="4" w:space="0" w:color="auto"/>
              <w:right w:val="single" w:sz="4" w:space="0" w:color="auto"/>
            </w:tcBorders>
          </w:tcPr>
          <w:p w:rsidR="004E1205" w:rsidRPr="002B5266" w:rsidRDefault="004E1205" w:rsidP="00383145">
            <w:pPr>
              <w:jc w:val="both"/>
              <w:rPr>
                <w:b/>
                <w:sz w:val="24"/>
                <w:szCs w:val="24"/>
              </w:rPr>
            </w:pPr>
          </w:p>
          <w:p w:rsidR="004E1205" w:rsidRPr="002B5266" w:rsidRDefault="004E1205" w:rsidP="00383145">
            <w:pPr>
              <w:jc w:val="both"/>
              <w:rPr>
                <w:b/>
                <w:sz w:val="24"/>
                <w:szCs w:val="24"/>
              </w:rPr>
            </w:pPr>
            <w:r w:rsidRPr="002B5266">
              <w:rPr>
                <w:b/>
                <w:sz w:val="24"/>
                <w:szCs w:val="24"/>
              </w:rPr>
              <w:t>Характеристики компетентностей</w:t>
            </w:r>
          </w:p>
        </w:tc>
        <w:tc>
          <w:tcPr>
            <w:tcW w:w="4051" w:type="dxa"/>
            <w:tcBorders>
              <w:top w:val="single" w:sz="4" w:space="0" w:color="auto"/>
              <w:left w:val="single" w:sz="4" w:space="0" w:color="auto"/>
              <w:bottom w:val="single" w:sz="4" w:space="0" w:color="auto"/>
              <w:right w:val="single" w:sz="4" w:space="0" w:color="auto"/>
            </w:tcBorders>
          </w:tcPr>
          <w:p w:rsidR="004E1205" w:rsidRPr="002B5266" w:rsidRDefault="004E1205" w:rsidP="00383145">
            <w:pPr>
              <w:jc w:val="both"/>
              <w:rPr>
                <w:b/>
                <w:sz w:val="24"/>
                <w:szCs w:val="24"/>
              </w:rPr>
            </w:pPr>
          </w:p>
          <w:p w:rsidR="004E1205" w:rsidRPr="002B5266" w:rsidRDefault="004E1205" w:rsidP="00383145">
            <w:pPr>
              <w:jc w:val="both"/>
              <w:rPr>
                <w:b/>
                <w:sz w:val="24"/>
                <w:szCs w:val="24"/>
              </w:rPr>
            </w:pPr>
            <w:r w:rsidRPr="002B5266">
              <w:rPr>
                <w:b/>
                <w:sz w:val="24"/>
                <w:szCs w:val="24"/>
              </w:rPr>
              <w:t>Показатели оценки компетентности</w:t>
            </w:r>
          </w:p>
        </w:tc>
      </w:tr>
      <w:tr w:rsidR="004E1205" w:rsidRPr="002B5266" w:rsidTr="00383145">
        <w:tc>
          <w:tcPr>
            <w:tcW w:w="647" w:type="dxa"/>
          </w:tcPr>
          <w:p w:rsidR="004E1205" w:rsidRPr="002B5266" w:rsidRDefault="004E1205" w:rsidP="00383145">
            <w:pPr>
              <w:jc w:val="both"/>
              <w:rPr>
                <w:sz w:val="24"/>
                <w:szCs w:val="24"/>
              </w:rPr>
            </w:pPr>
            <w:r w:rsidRPr="002B5266">
              <w:rPr>
                <w:sz w:val="24"/>
                <w:szCs w:val="24"/>
              </w:rPr>
              <w:t>4.3</w:t>
            </w:r>
          </w:p>
        </w:tc>
        <w:tc>
          <w:tcPr>
            <w:tcW w:w="2381" w:type="dxa"/>
          </w:tcPr>
          <w:p w:rsidR="004E1205" w:rsidRPr="002B5266" w:rsidRDefault="004E1205" w:rsidP="00383145">
            <w:pPr>
              <w:jc w:val="both"/>
              <w:rPr>
                <w:sz w:val="24"/>
                <w:szCs w:val="24"/>
              </w:rPr>
            </w:pPr>
            <w:r w:rsidRPr="002B5266">
              <w:rPr>
                <w:sz w:val="24"/>
                <w:szCs w:val="24"/>
              </w:rPr>
              <w:t>Компетентность в субъективных условиях деятельности (знание учеников и учебных коллективов)</w:t>
            </w:r>
          </w:p>
        </w:tc>
        <w:tc>
          <w:tcPr>
            <w:tcW w:w="3777" w:type="dxa"/>
          </w:tcPr>
          <w:p w:rsidR="004E1205" w:rsidRPr="002B5266" w:rsidRDefault="004E1205" w:rsidP="00383145">
            <w:pPr>
              <w:jc w:val="both"/>
              <w:rPr>
                <w:sz w:val="24"/>
                <w:szCs w:val="24"/>
              </w:rPr>
            </w:pPr>
            <w:r w:rsidRPr="002B5266">
              <w:rPr>
                <w:sz w:val="24"/>
                <w:szCs w:val="24"/>
              </w:rPr>
              <w:t>Позволяет осуществить индивидуальный подход к организации образовательного процесса. Служит условием гуманизации образования. Обеспечивает высокую мотивацию академической активности</w:t>
            </w:r>
          </w:p>
        </w:tc>
        <w:tc>
          <w:tcPr>
            <w:tcW w:w="4051" w:type="dxa"/>
          </w:tcPr>
          <w:p w:rsidR="004E1205" w:rsidRPr="002B5266" w:rsidRDefault="004E1205" w:rsidP="00383145">
            <w:pPr>
              <w:jc w:val="both"/>
              <w:rPr>
                <w:sz w:val="24"/>
                <w:szCs w:val="24"/>
              </w:rPr>
            </w:pPr>
            <w:r w:rsidRPr="002B5266">
              <w:rPr>
                <w:sz w:val="24"/>
                <w:szCs w:val="24"/>
              </w:rPr>
              <w:t>— Знание теоретического материала по психологии, характеризующего индивидуальные особенности обучающихся;</w:t>
            </w:r>
          </w:p>
          <w:p w:rsidR="004E1205" w:rsidRPr="002B5266" w:rsidRDefault="004E1205" w:rsidP="00383145">
            <w:pPr>
              <w:jc w:val="both"/>
              <w:rPr>
                <w:sz w:val="24"/>
                <w:szCs w:val="24"/>
              </w:rPr>
            </w:pPr>
            <w:r w:rsidRPr="002B5266">
              <w:rPr>
                <w:sz w:val="24"/>
                <w:szCs w:val="24"/>
              </w:rPr>
              <w:t>— владение методами диагностики индивидуальных особенностей (возможно, со школьным психологом);</w:t>
            </w:r>
          </w:p>
          <w:p w:rsidR="004E1205" w:rsidRPr="002B5266" w:rsidRDefault="004E1205" w:rsidP="00383145">
            <w:pPr>
              <w:jc w:val="both"/>
              <w:rPr>
                <w:sz w:val="24"/>
                <w:szCs w:val="24"/>
              </w:rPr>
            </w:pPr>
            <w:r w:rsidRPr="002B5266">
              <w:rPr>
                <w:sz w:val="24"/>
                <w:szCs w:val="24"/>
              </w:rPr>
              <w:t>— использование знаний по психологии в организации учебного процесса;</w:t>
            </w:r>
          </w:p>
          <w:p w:rsidR="004E1205" w:rsidRPr="002B5266" w:rsidRDefault="004E1205" w:rsidP="00383145">
            <w:pPr>
              <w:jc w:val="both"/>
              <w:rPr>
                <w:sz w:val="24"/>
                <w:szCs w:val="24"/>
              </w:rPr>
            </w:pPr>
            <w:r w:rsidRPr="002B5266">
              <w:rPr>
                <w:sz w:val="24"/>
                <w:szCs w:val="24"/>
              </w:rPr>
              <w:t>— разработка индивидуальных проектов на основе личных характеристик обучающихся;</w:t>
            </w:r>
          </w:p>
          <w:p w:rsidR="004E1205" w:rsidRPr="002B5266" w:rsidRDefault="004E1205" w:rsidP="00383145">
            <w:pPr>
              <w:jc w:val="both"/>
              <w:rPr>
                <w:sz w:val="24"/>
                <w:szCs w:val="24"/>
              </w:rPr>
            </w:pPr>
            <w:r w:rsidRPr="002B5266">
              <w:rPr>
                <w:sz w:val="24"/>
                <w:szCs w:val="24"/>
              </w:rPr>
              <w:t>— владение методами социометрии;</w:t>
            </w:r>
          </w:p>
          <w:p w:rsidR="004E1205" w:rsidRPr="002B5266" w:rsidRDefault="004E1205" w:rsidP="00383145">
            <w:pPr>
              <w:jc w:val="both"/>
              <w:rPr>
                <w:sz w:val="24"/>
                <w:szCs w:val="24"/>
              </w:rPr>
            </w:pPr>
            <w:r w:rsidRPr="002B5266">
              <w:rPr>
                <w:sz w:val="24"/>
                <w:szCs w:val="24"/>
              </w:rPr>
              <w:t>— учёт особенностей учебных коллективов в педагогическом процессе;</w:t>
            </w:r>
          </w:p>
          <w:p w:rsidR="004E1205" w:rsidRPr="002B5266" w:rsidRDefault="004E1205" w:rsidP="00383145">
            <w:pPr>
              <w:jc w:val="both"/>
              <w:rPr>
                <w:sz w:val="24"/>
                <w:szCs w:val="24"/>
              </w:rPr>
            </w:pPr>
            <w:r w:rsidRPr="002B5266">
              <w:rPr>
                <w:sz w:val="24"/>
                <w:szCs w:val="24"/>
              </w:rPr>
              <w:t>— знание (рефлексия) своих индивидуальных особенностей и их учёт в своей деятельности</w:t>
            </w:r>
          </w:p>
        </w:tc>
      </w:tr>
      <w:tr w:rsidR="004E1205" w:rsidRPr="002B5266" w:rsidTr="00383145">
        <w:tc>
          <w:tcPr>
            <w:tcW w:w="647" w:type="dxa"/>
          </w:tcPr>
          <w:p w:rsidR="004E1205" w:rsidRPr="002B5266" w:rsidRDefault="004E1205" w:rsidP="00383145">
            <w:pPr>
              <w:jc w:val="both"/>
              <w:rPr>
                <w:sz w:val="24"/>
                <w:szCs w:val="24"/>
              </w:rPr>
            </w:pPr>
            <w:r w:rsidRPr="002B5266">
              <w:rPr>
                <w:sz w:val="24"/>
                <w:szCs w:val="24"/>
              </w:rPr>
              <w:t>4.4</w:t>
            </w:r>
          </w:p>
        </w:tc>
        <w:tc>
          <w:tcPr>
            <w:tcW w:w="2381" w:type="dxa"/>
          </w:tcPr>
          <w:p w:rsidR="004E1205" w:rsidRPr="002B5266" w:rsidRDefault="004E1205" w:rsidP="00383145">
            <w:pPr>
              <w:jc w:val="both"/>
              <w:rPr>
                <w:sz w:val="24"/>
                <w:szCs w:val="24"/>
              </w:rPr>
            </w:pPr>
            <w:r w:rsidRPr="002B5266">
              <w:rPr>
                <w:sz w:val="24"/>
                <w:szCs w:val="24"/>
              </w:rPr>
              <w:t>Умение вести самостоятельный поиск информации</w:t>
            </w:r>
          </w:p>
        </w:tc>
        <w:tc>
          <w:tcPr>
            <w:tcW w:w="3777" w:type="dxa"/>
          </w:tcPr>
          <w:p w:rsidR="004E1205" w:rsidRPr="002B5266" w:rsidRDefault="004E1205" w:rsidP="00383145">
            <w:pPr>
              <w:jc w:val="both"/>
              <w:rPr>
                <w:sz w:val="24"/>
                <w:szCs w:val="24"/>
              </w:rPr>
            </w:pPr>
            <w:r w:rsidRPr="002B5266">
              <w:rPr>
                <w:sz w:val="24"/>
                <w:szCs w:val="24"/>
              </w:rPr>
              <w:t xml:space="preserve">Обеспечивает постоянный профессиональный рост и творческий подход к педагогической деятельности. </w:t>
            </w:r>
          </w:p>
          <w:p w:rsidR="004E1205" w:rsidRPr="002B5266" w:rsidRDefault="004E1205" w:rsidP="00383145">
            <w:pPr>
              <w:jc w:val="both"/>
              <w:rPr>
                <w:sz w:val="24"/>
                <w:szCs w:val="24"/>
              </w:rPr>
            </w:pPr>
            <w:r w:rsidRPr="002B5266">
              <w:rPr>
                <w:sz w:val="24"/>
                <w:szCs w:val="24"/>
              </w:rPr>
              <w:t>Современная ситуация быстрого развития предметных областей, появление новых педагогических технологий предполагает непрерывное обновление собственных знаний и умений, что обеспечивает желание и умение вести самостоятельный поиск</w:t>
            </w:r>
          </w:p>
        </w:tc>
        <w:tc>
          <w:tcPr>
            <w:tcW w:w="4051" w:type="dxa"/>
          </w:tcPr>
          <w:p w:rsidR="004E1205" w:rsidRPr="002B5266" w:rsidRDefault="004E1205" w:rsidP="00383145">
            <w:pPr>
              <w:jc w:val="both"/>
              <w:rPr>
                <w:sz w:val="24"/>
                <w:szCs w:val="24"/>
              </w:rPr>
            </w:pPr>
            <w:r w:rsidRPr="002B5266">
              <w:rPr>
                <w:sz w:val="24"/>
                <w:szCs w:val="24"/>
              </w:rPr>
              <w:t>— Профессиональная любознательность;</w:t>
            </w:r>
          </w:p>
          <w:p w:rsidR="004E1205" w:rsidRPr="002B5266" w:rsidRDefault="004E1205" w:rsidP="00383145">
            <w:pPr>
              <w:jc w:val="both"/>
              <w:rPr>
                <w:sz w:val="24"/>
                <w:szCs w:val="24"/>
              </w:rPr>
            </w:pPr>
            <w:r w:rsidRPr="002B5266">
              <w:rPr>
                <w:sz w:val="24"/>
                <w:szCs w:val="24"/>
              </w:rPr>
              <w:t>— умение пользоваться различными информационно-поисковыми технологиями;</w:t>
            </w:r>
          </w:p>
          <w:p w:rsidR="004E1205" w:rsidRPr="002B5266" w:rsidRDefault="004E1205" w:rsidP="00383145">
            <w:pPr>
              <w:jc w:val="both"/>
              <w:rPr>
                <w:sz w:val="24"/>
                <w:szCs w:val="24"/>
              </w:rPr>
            </w:pPr>
            <w:r w:rsidRPr="002B5266">
              <w:rPr>
                <w:sz w:val="24"/>
                <w:szCs w:val="24"/>
              </w:rPr>
              <w:t>— использование различных баз данных в образовательном процессе</w:t>
            </w:r>
          </w:p>
        </w:tc>
      </w:tr>
      <w:tr w:rsidR="004E1205" w:rsidRPr="002B5266" w:rsidTr="00383145">
        <w:tc>
          <w:tcPr>
            <w:tcW w:w="10856" w:type="dxa"/>
            <w:gridSpan w:val="4"/>
          </w:tcPr>
          <w:p w:rsidR="004E1205" w:rsidRPr="002B5266" w:rsidRDefault="004E1205" w:rsidP="00383145">
            <w:pPr>
              <w:jc w:val="both"/>
              <w:rPr>
                <w:sz w:val="24"/>
                <w:szCs w:val="24"/>
              </w:rPr>
            </w:pPr>
            <w:r w:rsidRPr="002B5266">
              <w:rPr>
                <w:sz w:val="24"/>
                <w:szCs w:val="24"/>
              </w:rPr>
              <w:t>V. Разработка программ педагогической деятельности и принятие педагогических решений</w:t>
            </w:r>
          </w:p>
        </w:tc>
      </w:tr>
      <w:tr w:rsidR="004E1205" w:rsidRPr="002B5266" w:rsidTr="00383145">
        <w:tc>
          <w:tcPr>
            <w:tcW w:w="647" w:type="dxa"/>
          </w:tcPr>
          <w:p w:rsidR="004E1205" w:rsidRPr="002B5266" w:rsidRDefault="004E1205" w:rsidP="00383145">
            <w:pPr>
              <w:jc w:val="both"/>
              <w:rPr>
                <w:sz w:val="24"/>
                <w:szCs w:val="24"/>
              </w:rPr>
            </w:pPr>
            <w:r w:rsidRPr="002B5266">
              <w:rPr>
                <w:sz w:val="24"/>
                <w:szCs w:val="24"/>
              </w:rPr>
              <w:t>5.1</w:t>
            </w:r>
          </w:p>
        </w:tc>
        <w:tc>
          <w:tcPr>
            <w:tcW w:w="2381" w:type="dxa"/>
          </w:tcPr>
          <w:p w:rsidR="004E1205" w:rsidRPr="002B5266" w:rsidRDefault="004E1205" w:rsidP="00383145">
            <w:pPr>
              <w:jc w:val="both"/>
              <w:rPr>
                <w:sz w:val="24"/>
                <w:szCs w:val="24"/>
              </w:rPr>
            </w:pPr>
            <w:r w:rsidRPr="002B5266">
              <w:rPr>
                <w:sz w:val="24"/>
                <w:szCs w:val="24"/>
              </w:rPr>
              <w:t>Умение разработать образовательную программу, выбрать учебники и учебные комплекты</w:t>
            </w:r>
          </w:p>
        </w:tc>
        <w:tc>
          <w:tcPr>
            <w:tcW w:w="3777" w:type="dxa"/>
          </w:tcPr>
          <w:p w:rsidR="004E1205" w:rsidRPr="002B5266" w:rsidRDefault="004E1205" w:rsidP="00383145">
            <w:pPr>
              <w:jc w:val="both"/>
              <w:rPr>
                <w:sz w:val="24"/>
                <w:szCs w:val="24"/>
              </w:rPr>
            </w:pPr>
            <w:r w:rsidRPr="002B5266">
              <w:rPr>
                <w:sz w:val="24"/>
                <w:szCs w:val="24"/>
              </w:rPr>
              <w:t xml:space="preserve">Умение разработать образовательную программу является базовым в системе профессиональных компетенций. Обеспечивает реализацию </w:t>
            </w:r>
            <w:r w:rsidRPr="002B5266">
              <w:rPr>
                <w:sz w:val="24"/>
                <w:szCs w:val="24"/>
              </w:rPr>
              <w:lastRenderedPageBreak/>
              <w:t>принципа академических свобод на основе индивидуальных образовательных программ. Без умения разрабатывать образовательные программы в современных условиях невозможно творчески организовать образовательный процесс.</w:t>
            </w:r>
          </w:p>
          <w:p w:rsidR="004E1205" w:rsidRPr="002B5266" w:rsidRDefault="004E1205" w:rsidP="00383145">
            <w:pPr>
              <w:jc w:val="both"/>
              <w:rPr>
                <w:sz w:val="24"/>
                <w:szCs w:val="24"/>
              </w:rPr>
            </w:pPr>
            <w:r w:rsidRPr="002B5266">
              <w:rPr>
                <w:sz w:val="24"/>
                <w:szCs w:val="24"/>
              </w:rPr>
              <w:t>Образовательные программы выступают средствами целенаправленного влияния на развитие обучающихся.</w:t>
            </w:r>
          </w:p>
          <w:p w:rsidR="004E1205" w:rsidRPr="002B5266" w:rsidRDefault="004E1205" w:rsidP="00383145">
            <w:pPr>
              <w:jc w:val="both"/>
              <w:rPr>
                <w:sz w:val="24"/>
                <w:szCs w:val="24"/>
              </w:rPr>
            </w:pPr>
            <w:r w:rsidRPr="002B5266">
              <w:rPr>
                <w:sz w:val="24"/>
                <w:szCs w:val="24"/>
              </w:rPr>
              <w:t>Компетентность в разработке образовательных программ позволяет осуществлять преподавание на различных уровнях обученности и развития обучающихся.</w:t>
            </w:r>
          </w:p>
          <w:p w:rsidR="004E1205" w:rsidRPr="002B5266" w:rsidRDefault="004E1205" w:rsidP="00383145">
            <w:pPr>
              <w:jc w:val="both"/>
              <w:rPr>
                <w:sz w:val="24"/>
                <w:szCs w:val="24"/>
              </w:rPr>
            </w:pPr>
            <w:r w:rsidRPr="002B5266">
              <w:rPr>
                <w:sz w:val="24"/>
                <w:szCs w:val="24"/>
              </w:rPr>
              <w:t>Обоснованный выбор учебников и учебных комплектов является составной частью разработки образовательных программ, характер представляемого обоснования позволяет судить о стартовой готовности к началу педагогической деятельности, позволяет сделать вывод о готовности педагога учитывать индивидуальные характеристики обучающихся</w:t>
            </w:r>
          </w:p>
        </w:tc>
        <w:tc>
          <w:tcPr>
            <w:tcW w:w="4051" w:type="dxa"/>
          </w:tcPr>
          <w:p w:rsidR="004E1205" w:rsidRPr="002B5266" w:rsidRDefault="004E1205" w:rsidP="00383145">
            <w:pPr>
              <w:jc w:val="both"/>
              <w:rPr>
                <w:sz w:val="24"/>
                <w:szCs w:val="24"/>
              </w:rPr>
            </w:pPr>
            <w:r w:rsidRPr="002B5266">
              <w:rPr>
                <w:sz w:val="24"/>
                <w:szCs w:val="24"/>
              </w:rPr>
              <w:lastRenderedPageBreak/>
              <w:t>— Знание образовательных стандартов и примерных программ;</w:t>
            </w:r>
          </w:p>
          <w:p w:rsidR="004E1205" w:rsidRPr="002B5266" w:rsidRDefault="004E1205" w:rsidP="00383145">
            <w:pPr>
              <w:jc w:val="both"/>
              <w:rPr>
                <w:sz w:val="24"/>
                <w:szCs w:val="24"/>
              </w:rPr>
            </w:pPr>
            <w:r w:rsidRPr="002B5266">
              <w:rPr>
                <w:sz w:val="24"/>
                <w:szCs w:val="24"/>
              </w:rPr>
              <w:t>— наличие персонально разработанных образовательных программ:</w:t>
            </w:r>
          </w:p>
          <w:p w:rsidR="004E1205" w:rsidRPr="002B5266" w:rsidRDefault="004E1205" w:rsidP="00383145">
            <w:pPr>
              <w:jc w:val="both"/>
              <w:rPr>
                <w:sz w:val="24"/>
                <w:szCs w:val="24"/>
              </w:rPr>
            </w:pPr>
            <w:r w:rsidRPr="002B5266">
              <w:rPr>
                <w:sz w:val="24"/>
                <w:szCs w:val="24"/>
              </w:rPr>
              <w:lastRenderedPageBreak/>
              <w:t>характеристика этих программ по содержанию, источникам информации;</w:t>
            </w:r>
          </w:p>
          <w:p w:rsidR="004E1205" w:rsidRPr="002B5266" w:rsidRDefault="004E1205" w:rsidP="00383145">
            <w:pPr>
              <w:jc w:val="both"/>
              <w:rPr>
                <w:sz w:val="24"/>
                <w:szCs w:val="24"/>
              </w:rPr>
            </w:pPr>
            <w:r w:rsidRPr="002B5266">
              <w:rPr>
                <w:sz w:val="24"/>
                <w:szCs w:val="24"/>
              </w:rPr>
              <w:t>по материальной базе, на которой должны реализовываться программы;</w:t>
            </w:r>
          </w:p>
          <w:p w:rsidR="004E1205" w:rsidRPr="002B5266" w:rsidRDefault="004E1205" w:rsidP="00383145">
            <w:pPr>
              <w:jc w:val="both"/>
              <w:rPr>
                <w:sz w:val="24"/>
                <w:szCs w:val="24"/>
              </w:rPr>
            </w:pPr>
            <w:r w:rsidRPr="002B5266">
              <w:rPr>
                <w:sz w:val="24"/>
                <w:szCs w:val="24"/>
              </w:rPr>
              <w:t>по учёту индивидуальных характеристик обучающихся;</w:t>
            </w:r>
          </w:p>
          <w:p w:rsidR="004E1205" w:rsidRPr="002B5266" w:rsidRDefault="004E1205" w:rsidP="00383145">
            <w:pPr>
              <w:jc w:val="both"/>
              <w:rPr>
                <w:sz w:val="24"/>
                <w:szCs w:val="24"/>
              </w:rPr>
            </w:pPr>
            <w:r w:rsidRPr="002B5266">
              <w:rPr>
                <w:sz w:val="24"/>
                <w:szCs w:val="24"/>
              </w:rPr>
              <w:t>— обоснованность используемых образовательных программ;</w:t>
            </w:r>
          </w:p>
          <w:p w:rsidR="004E1205" w:rsidRPr="002B5266" w:rsidRDefault="004E1205" w:rsidP="00383145">
            <w:pPr>
              <w:jc w:val="both"/>
              <w:rPr>
                <w:sz w:val="24"/>
                <w:szCs w:val="24"/>
              </w:rPr>
            </w:pPr>
            <w:r w:rsidRPr="002B5266">
              <w:rPr>
                <w:sz w:val="24"/>
                <w:szCs w:val="24"/>
              </w:rPr>
              <w:t>— участие обучающихся и их родителей в разработке образовательной программы, индивидуального учебного плана и индивидуального образовательного маршрута;</w:t>
            </w:r>
          </w:p>
          <w:p w:rsidR="004E1205" w:rsidRPr="002B5266" w:rsidRDefault="004E1205" w:rsidP="00383145">
            <w:pPr>
              <w:jc w:val="both"/>
              <w:rPr>
                <w:sz w:val="24"/>
                <w:szCs w:val="24"/>
              </w:rPr>
            </w:pPr>
            <w:r w:rsidRPr="002B5266">
              <w:rPr>
                <w:sz w:val="24"/>
                <w:szCs w:val="24"/>
              </w:rPr>
              <w:t>— участие работодателей в разработке образовательной программы;</w:t>
            </w:r>
          </w:p>
          <w:p w:rsidR="004E1205" w:rsidRPr="002B5266" w:rsidRDefault="004E1205" w:rsidP="00383145">
            <w:pPr>
              <w:jc w:val="both"/>
              <w:rPr>
                <w:sz w:val="24"/>
                <w:szCs w:val="24"/>
              </w:rPr>
            </w:pPr>
            <w:r w:rsidRPr="002B5266">
              <w:rPr>
                <w:sz w:val="24"/>
                <w:szCs w:val="24"/>
              </w:rPr>
              <w:t>— знание учебников и учебно-методических комплектов, используемых в образовательных учреждениях, рекомендованных органом управления образованием;</w:t>
            </w:r>
          </w:p>
          <w:p w:rsidR="004E1205" w:rsidRPr="002B5266" w:rsidRDefault="004E1205" w:rsidP="00383145">
            <w:pPr>
              <w:jc w:val="both"/>
              <w:rPr>
                <w:sz w:val="24"/>
                <w:szCs w:val="24"/>
              </w:rPr>
            </w:pPr>
            <w:r w:rsidRPr="002B5266">
              <w:rPr>
                <w:sz w:val="24"/>
                <w:szCs w:val="24"/>
              </w:rPr>
              <w:t>— обоснованность выбора учебников и учебно-методических комплектов, используемых педагогом</w:t>
            </w:r>
          </w:p>
        </w:tc>
      </w:tr>
      <w:tr w:rsidR="004E1205" w:rsidRPr="002B5266" w:rsidTr="00383145">
        <w:tc>
          <w:tcPr>
            <w:tcW w:w="647" w:type="dxa"/>
          </w:tcPr>
          <w:p w:rsidR="004E1205" w:rsidRPr="002B5266" w:rsidRDefault="004E1205" w:rsidP="00383145">
            <w:pPr>
              <w:jc w:val="both"/>
              <w:rPr>
                <w:sz w:val="24"/>
                <w:szCs w:val="24"/>
              </w:rPr>
            </w:pPr>
            <w:r w:rsidRPr="002B5266">
              <w:rPr>
                <w:sz w:val="24"/>
                <w:szCs w:val="24"/>
              </w:rPr>
              <w:lastRenderedPageBreak/>
              <w:t>5.2</w:t>
            </w:r>
          </w:p>
        </w:tc>
        <w:tc>
          <w:tcPr>
            <w:tcW w:w="2381" w:type="dxa"/>
          </w:tcPr>
          <w:p w:rsidR="004E1205" w:rsidRPr="002B5266" w:rsidRDefault="004E1205" w:rsidP="00383145">
            <w:pPr>
              <w:jc w:val="both"/>
              <w:rPr>
                <w:sz w:val="24"/>
                <w:szCs w:val="24"/>
              </w:rPr>
            </w:pPr>
            <w:r w:rsidRPr="002B5266">
              <w:rPr>
                <w:sz w:val="24"/>
                <w:szCs w:val="24"/>
              </w:rPr>
              <w:t>Умение принимать решения в различных педагогических ситуациях</w:t>
            </w:r>
          </w:p>
        </w:tc>
        <w:tc>
          <w:tcPr>
            <w:tcW w:w="3777" w:type="dxa"/>
          </w:tcPr>
          <w:p w:rsidR="004E1205" w:rsidRPr="002B5266" w:rsidRDefault="004E1205" w:rsidP="00383145">
            <w:pPr>
              <w:jc w:val="both"/>
              <w:rPr>
                <w:sz w:val="24"/>
                <w:szCs w:val="24"/>
              </w:rPr>
            </w:pPr>
            <w:r w:rsidRPr="002B5266">
              <w:rPr>
                <w:sz w:val="24"/>
                <w:szCs w:val="24"/>
              </w:rPr>
              <w:t>Педагогу приходится постоянно принимать решения:</w:t>
            </w:r>
          </w:p>
          <w:p w:rsidR="004E1205" w:rsidRPr="002B5266" w:rsidRDefault="004E1205" w:rsidP="00383145">
            <w:pPr>
              <w:jc w:val="both"/>
              <w:rPr>
                <w:sz w:val="24"/>
                <w:szCs w:val="24"/>
              </w:rPr>
            </w:pPr>
            <w:r w:rsidRPr="002B5266">
              <w:rPr>
                <w:sz w:val="24"/>
                <w:szCs w:val="24"/>
              </w:rPr>
              <w:t>— как установить дисциплину;</w:t>
            </w:r>
          </w:p>
          <w:p w:rsidR="004E1205" w:rsidRPr="002B5266" w:rsidRDefault="004E1205" w:rsidP="00383145">
            <w:pPr>
              <w:jc w:val="both"/>
              <w:rPr>
                <w:sz w:val="24"/>
                <w:szCs w:val="24"/>
              </w:rPr>
            </w:pPr>
            <w:r w:rsidRPr="002B5266">
              <w:rPr>
                <w:sz w:val="24"/>
                <w:szCs w:val="24"/>
              </w:rPr>
              <w:t>— как мотивировать академическую активность;</w:t>
            </w:r>
          </w:p>
          <w:p w:rsidR="004E1205" w:rsidRPr="002B5266" w:rsidRDefault="004E1205" w:rsidP="00383145">
            <w:pPr>
              <w:jc w:val="both"/>
              <w:rPr>
                <w:sz w:val="24"/>
                <w:szCs w:val="24"/>
              </w:rPr>
            </w:pPr>
            <w:r w:rsidRPr="002B5266">
              <w:rPr>
                <w:sz w:val="24"/>
                <w:szCs w:val="24"/>
              </w:rPr>
              <w:t>— как вызвать интерес у конкретного ученика;</w:t>
            </w:r>
          </w:p>
          <w:p w:rsidR="004E1205" w:rsidRPr="002B5266" w:rsidRDefault="004E1205" w:rsidP="00383145">
            <w:pPr>
              <w:jc w:val="both"/>
              <w:rPr>
                <w:sz w:val="24"/>
                <w:szCs w:val="24"/>
              </w:rPr>
            </w:pPr>
            <w:r w:rsidRPr="002B5266">
              <w:rPr>
                <w:sz w:val="24"/>
                <w:szCs w:val="24"/>
              </w:rPr>
              <w:t>— как обеспечить понимание и т. д.</w:t>
            </w:r>
          </w:p>
          <w:p w:rsidR="004E1205" w:rsidRPr="002B5266" w:rsidRDefault="004E1205" w:rsidP="00383145">
            <w:pPr>
              <w:jc w:val="both"/>
              <w:rPr>
                <w:sz w:val="24"/>
                <w:szCs w:val="24"/>
              </w:rPr>
            </w:pPr>
            <w:r w:rsidRPr="002B5266">
              <w:rPr>
                <w:sz w:val="24"/>
                <w:szCs w:val="24"/>
              </w:rPr>
              <w:t>Разрешение педагогических проблем составляет суть педагогической деятельности.</w:t>
            </w:r>
          </w:p>
          <w:p w:rsidR="004E1205" w:rsidRPr="002B5266" w:rsidRDefault="004E1205" w:rsidP="00383145">
            <w:pPr>
              <w:jc w:val="both"/>
              <w:rPr>
                <w:sz w:val="24"/>
                <w:szCs w:val="24"/>
              </w:rPr>
            </w:pPr>
            <w:r w:rsidRPr="002B5266">
              <w:rPr>
                <w:sz w:val="24"/>
                <w:szCs w:val="24"/>
              </w:rPr>
              <w:t xml:space="preserve">При решении проблем могут применяться как стандартные решения (решающие правила), так и творческие (креативные) или </w:t>
            </w:r>
            <w:r w:rsidRPr="002B5266">
              <w:rPr>
                <w:sz w:val="24"/>
                <w:szCs w:val="24"/>
              </w:rPr>
              <w:lastRenderedPageBreak/>
              <w:t>интуитивные</w:t>
            </w:r>
          </w:p>
          <w:p w:rsidR="004E1205" w:rsidRPr="002B5266" w:rsidRDefault="004E1205" w:rsidP="00383145">
            <w:pPr>
              <w:jc w:val="both"/>
              <w:rPr>
                <w:sz w:val="24"/>
                <w:szCs w:val="24"/>
              </w:rPr>
            </w:pPr>
          </w:p>
        </w:tc>
        <w:tc>
          <w:tcPr>
            <w:tcW w:w="4051" w:type="dxa"/>
          </w:tcPr>
          <w:p w:rsidR="004E1205" w:rsidRPr="002B5266" w:rsidRDefault="004E1205" w:rsidP="00383145">
            <w:pPr>
              <w:jc w:val="both"/>
              <w:rPr>
                <w:sz w:val="24"/>
                <w:szCs w:val="24"/>
              </w:rPr>
            </w:pPr>
            <w:r w:rsidRPr="002B5266">
              <w:rPr>
                <w:sz w:val="24"/>
                <w:szCs w:val="24"/>
              </w:rPr>
              <w:lastRenderedPageBreak/>
              <w:t>— Знание типичных педагогических ситуаций, требующих участия педагога для своего решения;</w:t>
            </w:r>
          </w:p>
          <w:p w:rsidR="004E1205" w:rsidRPr="002B5266" w:rsidRDefault="004E1205" w:rsidP="00383145">
            <w:pPr>
              <w:jc w:val="both"/>
              <w:rPr>
                <w:sz w:val="24"/>
                <w:szCs w:val="24"/>
              </w:rPr>
            </w:pPr>
            <w:r w:rsidRPr="002B5266">
              <w:rPr>
                <w:sz w:val="24"/>
                <w:szCs w:val="24"/>
              </w:rPr>
              <w:t>— владение набором решающих правил, используемых для различных ситуаций;</w:t>
            </w:r>
          </w:p>
          <w:p w:rsidR="004E1205" w:rsidRPr="002B5266" w:rsidRDefault="004E1205" w:rsidP="00383145">
            <w:pPr>
              <w:jc w:val="both"/>
              <w:rPr>
                <w:sz w:val="24"/>
                <w:szCs w:val="24"/>
              </w:rPr>
            </w:pPr>
            <w:r w:rsidRPr="002B5266">
              <w:rPr>
                <w:sz w:val="24"/>
                <w:szCs w:val="24"/>
              </w:rPr>
              <w:t>— владение критерием предпочтительности при выборе того или иного решающего правила;</w:t>
            </w:r>
          </w:p>
          <w:p w:rsidR="004E1205" w:rsidRPr="002B5266" w:rsidRDefault="004E1205" w:rsidP="00383145">
            <w:pPr>
              <w:jc w:val="both"/>
              <w:rPr>
                <w:sz w:val="24"/>
                <w:szCs w:val="24"/>
              </w:rPr>
            </w:pPr>
            <w:r w:rsidRPr="002B5266">
              <w:rPr>
                <w:sz w:val="24"/>
                <w:szCs w:val="24"/>
              </w:rPr>
              <w:t>— знание критериев достижения цели;</w:t>
            </w:r>
          </w:p>
          <w:p w:rsidR="004E1205" w:rsidRPr="002B5266" w:rsidRDefault="004E1205" w:rsidP="00383145">
            <w:pPr>
              <w:jc w:val="both"/>
              <w:rPr>
                <w:sz w:val="24"/>
                <w:szCs w:val="24"/>
              </w:rPr>
            </w:pPr>
            <w:r w:rsidRPr="002B5266">
              <w:rPr>
                <w:sz w:val="24"/>
                <w:szCs w:val="24"/>
              </w:rPr>
              <w:t>— знание нетипичных конфликтных ситуаций;</w:t>
            </w:r>
          </w:p>
          <w:p w:rsidR="004E1205" w:rsidRPr="002B5266" w:rsidRDefault="004E1205" w:rsidP="00383145">
            <w:pPr>
              <w:jc w:val="both"/>
              <w:rPr>
                <w:sz w:val="24"/>
                <w:szCs w:val="24"/>
              </w:rPr>
            </w:pPr>
            <w:r w:rsidRPr="002B5266">
              <w:rPr>
                <w:sz w:val="24"/>
                <w:szCs w:val="24"/>
              </w:rPr>
              <w:t>— примеры разрешения конкретных педагогических ситуаций;</w:t>
            </w:r>
          </w:p>
          <w:p w:rsidR="004E1205" w:rsidRPr="002B5266" w:rsidRDefault="004E1205" w:rsidP="00383145">
            <w:pPr>
              <w:jc w:val="both"/>
              <w:rPr>
                <w:sz w:val="24"/>
                <w:szCs w:val="24"/>
              </w:rPr>
            </w:pPr>
            <w:r w:rsidRPr="002B5266">
              <w:rPr>
                <w:sz w:val="24"/>
                <w:szCs w:val="24"/>
              </w:rPr>
              <w:t xml:space="preserve">— развитость педагогического </w:t>
            </w:r>
            <w:r w:rsidRPr="002B5266">
              <w:rPr>
                <w:sz w:val="24"/>
                <w:szCs w:val="24"/>
              </w:rPr>
              <w:lastRenderedPageBreak/>
              <w:t>мышления</w:t>
            </w:r>
          </w:p>
        </w:tc>
      </w:tr>
      <w:tr w:rsidR="004E1205" w:rsidRPr="002B5266" w:rsidTr="00383145">
        <w:tc>
          <w:tcPr>
            <w:tcW w:w="10856" w:type="dxa"/>
            <w:gridSpan w:val="4"/>
          </w:tcPr>
          <w:p w:rsidR="004E1205" w:rsidRPr="002B5266" w:rsidRDefault="004E1205" w:rsidP="00383145">
            <w:pPr>
              <w:jc w:val="both"/>
              <w:rPr>
                <w:sz w:val="24"/>
                <w:szCs w:val="24"/>
              </w:rPr>
            </w:pPr>
            <w:r w:rsidRPr="002B5266">
              <w:rPr>
                <w:sz w:val="24"/>
                <w:szCs w:val="24"/>
              </w:rPr>
              <w:lastRenderedPageBreak/>
              <w:t>VI. Компетенции в организации учебной деятельности</w:t>
            </w:r>
          </w:p>
        </w:tc>
      </w:tr>
      <w:tr w:rsidR="004E1205" w:rsidRPr="002B5266" w:rsidTr="00383145">
        <w:tc>
          <w:tcPr>
            <w:tcW w:w="647" w:type="dxa"/>
          </w:tcPr>
          <w:p w:rsidR="004E1205" w:rsidRPr="002B5266" w:rsidRDefault="004E1205" w:rsidP="00383145">
            <w:pPr>
              <w:jc w:val="both"/>
              <w:rPr>
                <w:sz w:val="24"/>
                <w:szCs w:val="24"/>
              </w:rPr>
            </w:pPr>
            <w:r w:rsidRPr="002B5266">
              <w:rPr>
                <w:sz w:val="24"/>
                <w:szCs w:val="24"/>
              </w:rPr>
              <w:t>6.1</w:t>
            </w:r>
          </w:p>
        </w:tc>
        <w:tc>
          <w:tcPr>
            <w:tcW w:w="2381" w:type="dxa"/>
          </w:tcPr>
          <w:p w:rsidR="004E1205" w:rsidRPr="002B5266" w:rsidRDefault="004E1205" w:rsidP="00383145">
            <w:pPr>
              <w:jc w:val="both"/>
              <w:rPr>
                <w:sz w:val="24"/>
                <w:szCs w:val="24"/>
              </w:rPr>
            </w:pPr>
            <w:r w:rsidRPr="002B5266">
              <w:rPr>
                <w:sz w:val="24"/>
                <w:szCs w:val="24"/>
              </w:rPr>
              <w:t>Компетентность в установлении субъект-субъектных отношений</w:t>
            </w:r>
          </w:p>
        </w:tc>
        <w:tc>
          <w:tcPr>
            <w:tcW w:w="3777" w:type="dxa"/>
          </w:tcPr>
          <w:p w:rsidR="004E1205" w:rsidRPr="002B5266" w:rsidRDefault="004E1205" w:rsidP="00383145">
            <w:pPr>
              <w:jc w:val="both"/>
              <w:rPr>
                <w:sz w:val="24"/>
                <w:szCs w:val="24"/>
              </w:rPr>
            </w:pPr>
            <w:r w:rsidRPr="002B5266">
              <w:rPr>
                <w:sz w:val="24"/>
                <w:szCs w:val="24"/>
              </w:rPr>
              <w:t>Является одной из ведущих в системе гуманистической педагогики. Предполагает способность педагога к взаимопониманию, установлению отношений сотрудничества, способность слушать и чувствовать, выяснять интересы и потребности других участников образовательного процесса, готовность вступать в помогающие отношения, позитивный настрой педагога</w:t>
            </w:r>
          </w:p>
        </w:tc>
        <w:tc>
          <w:tcPr>
            <w:tcW w:w="4051" w:type="dxa"/>
          </w:tcPr>
          <w:p w:rsidR="004E1205" w:rsidRPr="002B5266" w:rsidRDefault="004E1205" w:rsidP="00383145">
            <w:pPr>
              <w:jc w:val="both"/>
              <w:rPr>
                <w:sz w:val="24"/>
                <w:szCs w:val="24"/>
              </w:rPr>
            </w:pPr>
            <w:r w:rsidRPr="002B5266">
              <w:rPr>
                <w:sz w:val="24"/>
                <w:szCs w:val="24"/>
              </w:rPr>
              <w:t>— Знание обучающихся;</w:t>
            </w:r>
          </w:p>
          <w:p w:rsidR="004E1205" w:rsidRPr="002B5266" w:rsidRDefault="004E1205" w:rsidP="00383145">
            <w:pPr>
              <w:jc w:val="both"/>
              <w:rPr>
                <w:sz w:val="24"/>
                <w:szCs w:val="24"/>
              </w:rPr>
            </w:pPr>
            <w:r w:rsidRPr="002B5266">
              <w:rPr>
                <w:sz w:val="24"/>
                <w:szCs w:val="24"/>
              </w:rPr>
              <w:t>— компетентность в целеполагании;</w:t>
            </w:r>
          </w:p>
          <w:p w:rsidR="004E1205" w:rsidRPr="002B5266" w:rsidRDefault="004E1205" w:rsidP="00383145">
            <w:pPr>
              <w:jc w:val="both"/>
              <w:rPr>
                <w:sz w:val="24"/>
                <w:szCs w:val="24"/>
              </w:rPr>
            </w:pPr>
            <w:r w:rsidRPr="002B5266">
              <w:rPr>
                <w:sz w:val="24"/>
                <w:szCs w:val="24"/>
              </w:rPr>
              <w:t>— предметная компетентность;</w:t>
            </w:r>
          </w:p>
          <w:p w:rsidR="004E1205" w:rsidRPr="002B5266" w:rsidRDefault="004E1205" w:rsidP="00383145">
            <w:pPr>
              <w:jc w:val="both"/>
              <w:rPr>
                <w:sz w:val="24"/>
                <w:szCs w:val="24"/>
              </w:rPr>
            </w:pPr>
            <w:r w:rsidRPr="002B5266">
              <w:rPr>
                <w:sz w:val="24"/>
                <w:szCs w:val="24"/>
              </w:rPr>
              <w:t>— методическая компетентность;</w:t>
            </w:r>
          </w:p>
          <w:p w:rsidR="004E1205" w:rsidRPr="002B5266" w:rsidRDefault="004E1205" w:rsidP="00383145">
            <w:pPr>
              <w:jc w:val="both"/>
              <w:rPr>
                <w:sz w:val="24"/>
                <w:szCs w:val="24"/>
              </w:rPr>
            </w:pPr>
            <w:r w:rsidRPr="002B5266">
              <w:rPr>
                <w:sz w:val="24"/>
                <w:szCs w:val="24"/>
              </w:rPr>
              <w:t>— готовность к сотрудничеству</w:t>
            </w:r>
          </w:p>
        </w:tc>
      </w:tr>
      <w:tr w:rsidR="004E1205" w:rsidRPr="002B5266" w:rsidTr="00383145">
        <w:tc>
          <w:tcPr>
            <w:tcW w:w="647" w:type="dxa"/>
          </w:tcPr>
          <w:p w:rsidR="004E1205" w:rsidRPr="002B5266" w:rsidRDefault="004E1205" w:rsidP="00383145">
            <w:pPr>
              <w:jc w:val="both"/>
              <w:rPr>
                <w:sz w:val="24"/>
                <w:szCs w:val="24"/>
              </w:rPr>
            </w:pPr>
            <w:r w:rsidRPr="002B5266">
              <w:rPr>
                <w:sz w:val="24"/>
                <w:szCs w:val="24"/>
              </w:rPr>
              <w:t>6.2</w:t>
            </w:r>
          </w:p>
        </w:tc>
        <w:tc>
          <w:tcPr>
            <w:tcW w:w="2381" w:type="dxa"/>
          </w:tcPr>
          <w:p w:rsidR="004E1205" w:rsidRPr="002B5266" w:rsidRDefault="004E1205" w:rsidP="00383145">
            <w:pPr>
              <w:jc w:val="both"/>
              <w:rPr>
                <w:sz w:val="24"/>
                <w:szCs w:val="24"/>
              </w:rPr>
            </w:pPr>
            <w:r w:rsidRPr="002B5266">
              <w:rPr>
                <w:sz w:val="24"/>
                <w:szCs w:val="24"/>
              </w:rPr>
              <w:t>Компетентность в обеспечении понимания педагогической задачи и способах деятельности</w:t>
            </w:r>
          </w:p>
        </w:tc>
        <w:tc>
          <w:tcPr>
            <w:tcW w:w="3777" w:type="dxa"/>
          </w:tcPr>
          <w:p w:rsidR="004E1205" w:rsidRPr="002B5266" w:rsidRDefault="004E1205" w:rsidP="00383145">
            <w:pPr>
              <w:jc w:val="both"/>
              <w:rPr>
                <w:sz w:val="24"/>
                <w:szCs w:val="24"/>
              </w:rPr>
            </w:pPr>
            <w:r w:rsidRPr="002B5266">
              <w:rPr>
                <w:sz w:val="24"/>
                <w:szCs w:val="24"/>
              </w:rPr>
              <w:t>Добиться понимания учебного материала — главная задача педагога. Этого понимания можно достичь путём включения нового материала в систему уже освоенных знаний или умений и путём демонстрации практического применения изучаемого материала</w:t>
            </w:r>
          </w:p>
        </w:tc>
        <w:tc>
          <w:tcPr>
            <w:tcW w:w="4051" w:type="dxa"/>
          </w:tcPr>
          <w:p w:rsidR="004E1205" w:rsidRPr="002B5266" w:rsidRDefault="004E1205" w:rsidP="00383145">
            <w:pPr>
              <w:jc w:val="both"/>
              <w:rPr>
                <w:sz w:val="24"/>
                <w:szCs w:val="24"/>
              </w:rPr>
            </w:pPr>
            <w:r w:rsidRPr="002B5266">
              <w:rPr>
                <w:sz w:val="24"/>
                <w:szCs w:val="24"/>
              </w:rPr>
              <w:t>— Знание того, что знают и понимают ученики;</w:t>
            </w:r>
          </w:p>
          <w:p w:rsidR="004E1205" w:rsidRPr="002B5266" w:rsidRDefault="004E1205" w:rsidP="00383145">
            <w:pPr>
              <w:jc w:val="both"/>
              <w:rPr>
                <w:sz w:val="24"/>
                <w:szCs w:val="24"/>
              </w:rPr>
            </w:pPr>
            <w:r w:rsidRPr="002B5266">
              <w:rPr>
                <w:sz w:val="24"/>
                <w:szCs w:val="24"/>
              </w:rPr>
              <w:t>— свободное владение изучаемым материалом;</w:t>
            </w:r>
          </w:p>
          <w:p w:rsidR="004E1205" w:rsidRPr="002B5266" w:rsidRDefault="004E1205" w:rsidP="00383145">
            <w:pPr>
              <w:jc w:val="both"/>
              <w:rPr>
                <w:sz w:val="24"/>
                <w:szCs w:val="24"/>
              </w:rPr>
            </w:pPr>
            <w:r w:rsidRPr="002B5266">
              <w:rPr>
                <w:sz w:val="24"/>
                <w:szCs w:val="24"/>
              </w:rPr>
              <w:t>— осознанное включение нового учебного материала в систему освоенных знаний обучающихся;</w:t>
            </w:r>
          </w:p>
          <w:p w:rsidR="004E1205" w:rsidRPr="002B5266" w:rsidRDefault="004E1205" w:rsidP="00383145">
            <w:pPr>
              <w:jc w:val="both"/>
              <w:rPr>
                <w:sz w:val="24"/>
                <w:szCs w:val="24"/>
              </w:rPr>
            </w:pPr>
            <w:r w:rsidRPr="002B5266">
              <w:rPr>
                <w:sz w:val="24"/>
                <w:szCs w:val="24"/>
              </w:rPr>
              <w:t>— демонстрация практического применения изучаемого материала;</w:t>
            </w:r>
          </w:p>
          <w:p w:rsidR="004E1205" w:rsidRPr="002B5266" w:rsidRDefault="004E1205" w:rsidP="00383145">
            <w:pPr>
              <w:jc w:val="both"/>
              <w:rPr>
                <w:sz w:val="24"/>
                <w:szCs w:val="24"/>
              </w:rPr>
            </w:pPr>
            <w:r w:rsidRPr="002B5266">
              <w:rPr>
                <w:sz w:val="24"/>
                <w:szCs w:val="24"/>
              </w:rPr>
              <w:t>— опора на чувственное восприятие</w:t>
            </w:r>
          </w:p>
        </w:tc>
      </w:tr>
      <w:tr w:rsidR="004E1205" w:rsidRPr="002B5266" w:rsidTr="00383145">
        <w:tc>
          <w:tcPr>
            <w:tcW w:w="647" w:type="dxa"/>
          </w:tcPr>
          <w:p w:rsidR="004E1205" w:rsidRPr="002B5266" w:rsidRDefault="004E1205" w:rsidP="00383145">
            <w:pPr>
              <w:jc w:val="both"/>
              <w:rPr>
                <w:sz w:val="24"/>
                <w:szCs w:val="24"/>
              </w:rPr>
            </w:pPr>
            <w:r w:rsidRPr="002B5266">
              <w:rPr>
                <w:sz w:val="24"/>
                <w:szCs w:val="24"/>
              </w:rPr>
              <w:t>6.3</w:t>
            </w:r>
          </w:p>
        </w:tc>
        <w:tc>
          <w:tcPr>
            <w:tcW w:w="2381" w:type="dxa"/>
          </w:tcPr>
          <w:p w:rsidR="004E1205" w:rsidRPr="002B5266" w:rsidRDefault="004E1205" w:rsidP="00383145">
            <w:pPr>
              <w:jc w:val="both"/>
              <w:rPr>
                <w:sz w:val="24"/>
                <w:szCs w:val="24"/>
              </w:rPr>
            </w:pPr>
            <w:r w:rsidRPr="002B5266">
              <w:rPr>
                <w:sz w:val="24"/>
                <w:szCs w:val="24"/>
              </w:rPr>
              <w:t>Компетентность в педагогическом оценивании</w:t>
            </w:r>
          </w:p>
        </w:tc>
        <w:tc>
          <w:tcPr>
            <w:tcW w:w="3777" w:type="dxa"/>
          </w:tcPr>
          <w:p w:rsidR="004E1205" w:rsidRPr="002B5266" w:rsidRDefault="004E1205" w:rsidP="00383145">
            <w:pPr>
              <w:jc w:val="both"/>
              <w:rPr>
                <w:sz w:val="24"/>
                <w:szCs w:val="24"/>
              </w:rPr>
            </w:pPr>
            <w:r w:rsidRPr="002B5266">
              <w:rPr>
                <w:sz w:val="24"/>
                <w:szCs w:val="24"/>
              </w:rPr>
              <w:t>Обеспечивает процессы стимулирования учебной активности, создаёт условия для формирования самооценки, определяет процессы формирования личностного «Я» обучающегося, пробуждает творческие силы. Грамотное педагогическое оценивание должно направлять развитие обучающегося от внешней оценки к самооценке. Компетентность в оценивании других должна сочетаться с самооценкой педагога</w:t>
            </w:r>
          </w:p>
        </w:tc>
        <w:tc>
          <w:tcPr>
            <w:tcW w:w="4051" w:type="dxa"/>
          </w:tcPr>
          <w:p w:rsidR="004E1205" w:rsidRPr="002B5266" w:rsidRDefault="004E1205" w:rsidP="00383145">
            <w:pPr>
              <w:jc w:val="both"/>
              <w:rPr>
                <w:sz w:val="24"/>
                <w:szCs w:val="24"/>
              </w:rPr>
            </w:pPr>
            <w:r w:rsidRPr="002B5266">
              <w:rPr>
                <w:sz w:val="24"/>
                <w:szCs w:val="24"/>
              </w:rPr>
              <w:t>— Знание функций педагогической оценки;</w:t>
            </w:r>
          </w:p>
          <w:p w:rsidR="004E1205" w:rsidRPr="002B5266" w:rsidRDefault="004E1205" w:rsidP="00383145">
            <w:pPr>
              <w:jc w:val="both"/>
              <w:rPr>
                <w:sz w:val="24"/>
                <w:szCs w:val="24"/>
              </w:rPr>
            </w:pPr>
            <w:r w:rsidRPr="002B5266">
              <w:rPr>
                <w:sz w:val="24"/>
                <w:szCs w:val="24"/>
              </w:rPr>
              <w:t>— знание видов педагогической оценки;</w:t>
            </w:r>
          </w:p>
          <w:p w:rsidR="004E1205" w:rsidRPr="002B5266" w:rsidRDefault="004E1205" w:rsidP="00383145">
            <w:pPr>
              <w:jc w:val="both"/>
              <w:rPr>
                <w:sz w:val="24"/>
                <w:szCs w:val="24"/>
              </w:rPr>
            </w:pPr>
            <w:r w:rsidRPr="002B5266">
              <w:rPr>
                <w:sz w:val="24"/>
                <w:szCs w:val="24"/>
              </w:rPr>
              <w:t>— знание того, что подлежит оцениванию в педагогической деятельности;</w:t>
            </w:r>
          </w:p>
          <w:p w:rsidR="004E1205" w:rsidRPr="002B5266" w:rsidRDefault="004E1205" w:rsidP="00383145">
            <w:pPr>
              <w:jc w:val="both"/>
              <w:rPr>
                <w:sz w:val="24"/>
                <w:szCs w:val="24"/>
              </w:rPr>
            </w:pPr>
            <w:r w:rsidRPr="002B5266">
              <w:rPr>
                <w:sz w:val="24"/>
                <w:szCs w:val="24"/>
              </w:rPr>
              <w:t>— владение методами педагогического оценивания;</w:t>
            </w:r>
          </w:p>
          <w:p w:rsidR="004E1205" w:rsidRPr="002B5266" w:rsidRDefault="004E1205" w:rsidP="00383145">
            <w:pPr>
              <w:jc w:val="both"/>
              <w:rPr>
                <w:sz w:val="24"/>
                <w:szCs w:val="24"/>
              </w:rPr>
            </w:pPr>
            <w:r w:rsidRPr="002B5266">
              <w:rPr>
                <w:sz w:val="24"/>
                <w:szCs w:val="24"/>
              </w:rPr>
              <w:t>— умение продемонстрировать эти методы на конкретных примерах;</w:t>
            </w:r>
          </w:p>
          <w:p w:rsidR="004E1205" w:rsidRPr="002B5266" w:rsidRDefault="004E1205" w:rsidP="00383145">
            <w:pPr>
              <w:jc w:val="both"/>
              <w:rPr>
                <w:sz w:val="24"/>
                <w:szCs w:val="24"/>
              </w:rPr>
            </w:pPr>
            <w:r w:rsidRPr="002B5266">
              <w:rPr>
                <w:sz w:val="24"/>
                <w:szCs w:val="24"/>
              </w:rPr>
              <w:t>— умение перейти от педагогического оценивания к самооценке</w:t>
            </w:r>
          </w:p>
        </w:tc>
      </w:tr>
      <w:tr w:rsidR="004E1205" w:rsidRPr="002B5266" w:rsidTr="00383145">
        <w:tc>
          <w:tcPr>
            <w:tcW w:w="647" w:type="dxa"/>
          </w:tcPr>
          <w:p w:rsidR="004E1205" w:rsidRPr="002B5266" w:rsidRDefault="004E1205" w:rsidP="00383145">
            <w:pPr>
              <w:jc w:val="both"/>
              <w:rPr>
                <w:sz w:val="24"/>
                <w:szCs w:val="24"/>
              </w:rPr>
            </w:pPr>
            <w:r w:rsidRPr="002B5266">
              <w:rPr>
                <w:sz w:val="24"/>
                <w:szCs w:val="24"/>
              </w:rPr>
              <w:t>6.4</w:t>
            </w:r>
          </w:p>
        </w:tc>
        <w:tc>
          <w:tcPr>
            <w:tcW w:w="2381" w:type="dxa"/>
          </w:tcPr>
          <w:p w:rsidR="004E1205" w:rsidRPr="002B5266" w:rsidRDefault="004E1205" w:rsidP="00383145">
            <w:pPr>
              <w:jc w:val="both"/>
              <w:rPr>
                <w:sz w:val="24"/>
                <w:szCs w:val="24"/>
              </w:rPr>
            </w:pPr>
            <w:r w:rsidRPr="002B5266">
              <w:rPr>
                <w:sz w:val="24"/>
                <w:szCs w:val="24"/>
              </w:rPr>
              <w:t>Компетентность в организации информационной основы деятельности обучающегося</w:t>
            </w:r>
          </w:p>
        </w:tc>
        <w:tc>
          <w:tcPr>
            <w:tcW w:w="3777" w:type="dxa"/>
          </w:tcPr>
          <w:p w:rsidR="004E1205" w:rsidRPr="002B5266" w:rsidRDefault="004E1205" w:rsidP="00383145">
            <w:pPr>
              <w:jc w:val="both"/>
              <w:rPr>
                <w:sz w:val="24"/>
                <w:szCs w:val="24"/>
              </w:rPr>
            </w:pPr>
            <w:r w:rsidRPr="002B5266">
              <w:rPr>
                <w:sz w:val="24"/>
                <w:szCs w:val="24"/>
              </w:rPr>
              <w:t xml:space="preserve">Любая учебная задача разрешается, если обучающийся владеет необходимой для решения информацией и знает способ решения. Педагог должен обладать компетентностью в том, </w:t>
            </w:r>
            <w:r w:rsidRPr="002B5266">
              <w:rPr>
                <w:sz w:val="24"/>
                <w:szCs w:val="24"/>
              </w:rPr>
              <w:lastRenderedPageBreak/>
              <w:t>чтобы осуществить или организовать поиск необходимой для ученика информации</w:t>
            </w:r>
          </w:p>
        </w:tc>
        <w:tc>
          <w:tcPr>
            <w:tcW w:w="4051" w:type="dxa"/>
          </w:tcPr>
          <w:p w:rsidR="004E1205" w:rsidRPr="002B5266" w:rsidRDefault="004E1205" w:rsidP="00383145">
            <w:pPr>
              <w:jc w:val="both"/>
              <w:rPr>
                <w:sz w:val="24"/>
                <w:szCs w:val="24"/>
              </w:rPr>
            </w:pPr>
            <w:r w:rsidRPr="002B5266">
              <w:rPr>
                <w:sz w:val="24"/>
                <w:szCs w:val="24"/>
              </w:rPr>
              <w:lastRenderedPageBreak/>
              <w:t>— Свободное владение учебным материалом;</w:t>
            </w:r>
          </w:p>
          <w:p w:rsidR="004E1205" w:rsidRPr="002B5266" w:rsidRDefault="004E1205" w:rsidP="00383145">
            <w:pPr>
              <w:jc w:val="both"/>
              <w:rPr>
                <w:sz w:val="24"/>
                <w:szCs w:val="24"/>
              </w:rPr>
            </w:pPr>
            <w:r w:rsidRPr="002B5266">
              <w:rPr>
                <w:sz w:val="24"/>
                <w:szCs w:val="24"/>
              </w:rPr>
              <w:t>— знание типичных трудностей при изучении конкретных тем;</w:t>
            </w:r>
          </w:p>
          <w:p w:rsidR="004E1205" w:rsidRPr="002B5266" w:rsidRDefault="004E1205" w:rsidP="00383145">
            <w:pPr>
              <w:jc w:val="both"/>
              <w:rPr>
                <w:sz w:val="24"/>
                <w:szCs w:val="24"/>
              </w:rPr>
            </w:pPr>
            <w:r w:rsidRPr="002B5266">
              <w:rPr>
                <w:sz w:val="24"/>
                <w:szCs w:val="24"/>
              </w:rPr>
              <w:t xml:space="preserve">— способность дать дополнительную информацию или </w:t>
            </w:r>
            <w:r w:rsidRPr="002B5266">
              <w:rPr>
                <w:sz w:val="24"/>
                <w:szCs w:val="24"/>
              </w:rPr>
              <w:lastRenderedPageBreak/>
              <w:t>организовать поиск дополнительной информации, необходимой для решения учебной задачи;</w:t>
            </w:r>
          </w:p>
          <w:p w:rsidR="004E1205" w:rsidRPr="002B5266" w:rsidRDefault="004E1205" w:rsidP="00383145">
            <w:pPr>
              <w:jc w:val="both"/>
              <w:rPr>
                <w:sz w:val="24"/>
                <w:szCs w:val="24"/>
              </w:rPr>
            </w:pPr>
            <w:r w:rsidRPr="002B5266">
              <w:rPr>
                <w:sz w:val="24"/>
                <w:szCs w:val="24"/>
              </w:rPr>
              <w:t>— умение выявить уровень развития обучающихся;</w:t>
            </w:r>
          </w:p>
          <w:p w:rsidR="004E1205" w:rsidRPr="002B5266" w:rsidRDefault="004E1205" w:rsidP="00383145">
            <w:pPr>
              <w:jc w:val="both"/>
              <w:rPr>
                <w:sz w:val="24"/>
                <w:szCs w:val="24"/>
              </w:rPr>
            </w:pPr>
            <w:r w:rsidRPr="002B5266">
              <w:rPr>
                <w:sz w:val="24"/>
                <w:szCs w:val="24"/>
              </w:rPr>
              <w:t>— владение методами объективного контроля и оценивания;</w:t>
            </w:r>
          </w:p>
          <w:p w:rsidR="004E1205" w:rsidRPr="002B5266" w:rsidRDefault="004E1205" w:rsidP="00383145">
            <w:pPr>
              <w:jc w:val="both"/>
              <w:rPr>
                <w:sz w:val="24"/>
                <w:szCs w:val="24"/>
              </w:rPr>
            </w:pPr>
            <w:r w:rsidRPr="002B5266">
              <w:rPr>
                <w:sz w:val="24"/>
                <w:szCs w:val="24"/>
              </w:rPr>
              <w:t>— умение использовать навыки самооценки для построения информационной основы деятельности (ученик должен уметь определить, чего ему не хватает для решения задачи)</w:t>
            </w:r>
          </w:p>
        </w:tc>
      </w:tr>
      <w:tr w:rsidR="004E1205" w:rsidRPr="002B5266" w:rsidTr="00383145">
        <w:tc>
          <w:tcPr>
            <w:tcW w:w="647" w:type="dxa"/>
          </w:tcPr>
          <w:p w:rsidR="004E1205" w:rsidRPr="002B5266" w:rsidRDefault="004E1205" w:rsidP="00383145">
            <w:pPr>
              <w:jc w:val="both"/>
              <w:rPr>
                <w:sz w:val="24"/>
                <w:szCs w:val="24"/>
              </w:rPr>
            </w:pPr>
            <w:r w:rsidRPr="002B5266">
              <w:rPr>
                <w:sz w:val="24"/>
                <w:szCs w:val="24"/>
              </w:rPr>
              <w:lastRenderedPageBreak/>
              <w:t>6.5</w:t>
            </w:r>
          </w:p>
        </w:tc>
        <w:tc>
          <w:tcPr>
            <w:tcW w:w="2381" w:type="dxa"/>
          </w:tcPr>
          <w:p w:rsidR="004E1205" w:rsidRPr="002B5266" w:rsidRDefault="004E1205" w:rsidP="00383145">
            <w:pPr>
              <w:jc w:val="both"/>
              <w:rPr>
                <w:sz w:val="24"/>
                <w:szCs w:val="24"/>
              </w:rPr>
            </w:pPr>
            <w:r w:rsidRPr="002B5266">
              <w:rPr>
                <w:sz w:val="24"/>
                <w:szCs w:val="24"/>
              </w:rPr>
              <w:t>Компетентность в использовании современных средств и систем организации учебно-воспитательного процесса</w:t>
            </w:r>
          </w:p>
        </w:tc>
        <w:tc>
          <w:tcPr>
            <w:tcW w:w="3777" w:type="dxa"/>
          </w:tcPr>
          <w:p w:rsidR="004E1205" w:rsidRPr="002B5266" w:rsidRDefault="004E1205" w:rsidP="00383145">
            <w:pPr>
              <w:jc w:val="both"/>
              <w:rPr>
                <w:sz w:val="24"/>
                <w:szCs w:val="24"/>
              </w:rPr>
            </w:pPr>
            <w:r w:rsidRPr="002B5266">
              <w:rPr>
                <w:sz w:val="24"/>
                <w:szCs w:val="24"/>
              </w:rPr>
              <w:t>Обеспечивает эффективность учебно-воспитательного процесса</w:t>
            </w:r>
          </w:p>
        </w:tc>
        <w:tc>
          <w:tcPr>
            <w:tcW w:w="4051" w:type="dxa"/>
          </w:tcPr>
          <w:p w:rsidR="004E1205" w:rsidRPr="002B5266" w:rsidRDefault="004E1205" w:rsidP="00383145">
            <w:pPr>
              <w:jc w:val="both"/>
              <w:rPr>
                <w:sz w:val="24"/>
                <w:szCs w:val="24"/>
              </w:rPr>
            </w:pPr>
            <w:r w:rsidRPr="002B5266">
              <w:rPr>
                <w:sz w:val="24"/>
                <w:szCs w:val="24"/>
              </w:rPr>
              <w:t>— Знание современных средств и методов построения образовательного процесса;</w:t>
            </w:r>
          </w:p>
          <w:p w:rsidR="004E1205" w:rsidRPr="002B5266" w:rsidRDefault="004E1205" w:rsidP="00383145">
            <w:pPr>
              <w:jc w:val="both"/>
              <w:rPr>
                <w:sz w:val="24"/>
                <w:szCs w:val="24"/>
              </w:rPr>
            </w:pPr>
            <w:r w:rsidRPr="002B5266">
              <w:rPr>
                <w:sz w:val="24"/>
                <w:szCs w:val="24"/>
              </w:rPr>
              <w:t>— умение использовать средства и методы обучения, адекватные поставленным задачам, уровню подготовленности обучающихся, их индивидуальным характеристикам;</w:t>
            </w:r>
          </w:p>
          <w:p w:rsidR="004E1205" w:rsidRPr="002B5266" w:rsidRDefault="004E1205" w:rsidP="00383145">
            <w:pPr>
              <w:jc w:val="both"/>
              <w:rPr>
                <w:sz w:val="24"/>
                <w:szCs w:val="24"/>
              </w:rPr>
            </w:pPr>
            <w:r w:rsidRPr="002B5266">
              <w:rPr>
                <w:sz w:val="24"/>
                <w:szCs w:val="24"/>
              </w:rPr>
              <w:t>— умение обосновать выбранные методы и средства обучения</w:t>
            </w:r>
          </w:p>
          <w:p w:rsidR="004E1205" w:rsidRPr="002B5266" w:rsidRDefault="004E1205" w:rsidP="00383145">
            <w:pPr>
              <w:jc w:val="both"/>
              <w:rPr>
                <w:sz w:val="24"/>
                <w:szCs w:val="24"/>
              </w:rPr>
            </w:pPr>
          </w:p>
        </w:tc>
      </w:tr>
      <w:tr w:rsidR="004E1205" w:rsidRPr="002B5266" w:rsidTr="00383145">
        <w:tc>
          <w:tcPr>
            <w:tcW w:w="647" w:type="dxa"/>
          </w:tcPr>
          <w:p w:rsidR="004E1205" w:rsidRPr="002B5266" w:rsidRDefault="004E1205" w:rsidP="00383145">
            <w:pPr>
              <w:jc w:val="both"/>
              <w:rPr>
                <w:sz w:val="24"/>
                <w:szCs w:val="24"/>
              </w:rPr>
            </w:pPr>
            <w:r w:rsidRPr="002B5266">
              <w:rPr>
                <w:sz w:val="24"/>
                <w:szCs w:val="24"/>
              </w:rPr>
              <w:t>6.6</w:t>
            </w:r>
          </w:p>
        </w:tc>
        <w:tc>
          <w:tcPr>
            <w:tcW w:w="2381" w:type="dxa"/>
          </w:tcPr>
          <w:p w:rsidR="004E1205" w:rsidRPr="002B5266" w:rsidRDefault="004E1205" w:rsidP="00383145">
            <w:pPr>
              <w:jc w:val="both"/>
              <w:rPr>
                <w:sz w:val="24"/>
                <w:szCs w:val="24"/>
              </w:rPr>
            </w:pPr>
            <w:r w:rsidRPr="002B5266">
              <w:rPr>
                <w:sz w:val="24"/>
                <w:szCs w:val="24"/>
              </w:rPr>
              <w:t>Компетентность в способах умственной деятельности</w:t>
            </w:r>
          </w:p>
        </w:tc>
        <w:tc>
          <w:tcPr>
            <w:tcW w:w="3777" w:type="dxa"/>
          </w:tcPr>
          <w:p w:rsidR="004E1205" w:rsidRPr="002B5266" w:rsidRDefault="004E1205" w:rsidP="00383145">
            <w:pPr>
              <w:jc w:val="both"/>
              <w:rPr>
                <w:sz w:val="24"/>
                <w:szCs w:val="24"/>
              </w:rPr>
            </w:pPr>
            <w:r w:rsidRPr="002B5266">
              <w:rPr>
                <w:sz w:val="24"/>
                <w:szCs w:val="24"/>
              </w:rPr>
              <w:t>Характеризует уровень владения педагогом и обучающимися системой интеллектуальных операций</w:t>
            </w:r>
          </w:p>
        </w:tc>
        <w:tc>
          <w:tcPr>
            <w:tcW w:w="4051" w:type="dxa"/>
          </w:tcPr>
          <w:p w:rsidR="004E1205" w:rsidRPr="002B5266" w:rsidRDefault="004E1205" w:rsidP="00383145">
            <w:pPr>
              <w:jc w:val="both"/>
              <w:rPr>
                <w:sz w:val="24"/>
                <w:szCs w:val="24"/>
              </w:rPr>
            </w:pPr>
            <w:r w:rsidRPr="002B5266">
              <w:rPr>
                <w:sz w:val="24"/>
                <w:szCs w:val="24"/>
              </w:rPr>
              <w:t>— Знание системы интеллектуальных операций;</w:t>
            </w:r>
          </w:p>
          <w:p w:rsidR="004E1205" w:rsidRPr="002B5266" w:rsidRDefault="004E1205" w:rsidP="00383145">
            <w:pPr>
              <w:jc w:val="both"/>
              <w:rPr>
                <w:sz w:val="24"/>
                <w:szCs w:val="24"/>
              </w:rPr>
            </w:pPr>
            <w:r w:rsidRPr="002B5266">
              <w:rPr>
                <w:sz w:val="24"/>
                <w:szCs w:val="24"/>
              </w:rPr>
              <w:t>— владение интеллектуальными операциями;</w:t>
            </w:r>
          </w:p>
          <w:p w:rsidR="004E1205" w:rsidRPr="002B5266" w:rsidRDefault="004E1205" w:rsidP="00383145">
            <w:pPr>
              <w:jc w:val="both"/>
              <w:rPr>
                <w:sz w:val="24"/>
                <w:szCs w:val="24"/>
              </w:rPr>
            </w:pPr>
            <w:r w:rsidRPr="002B5266">
              <w:rPr>
                <w:sz w:val="24"/>
                <w:szCs w:val="24"/>
              </w:rPr>
              <w:t>— умение сформировать интеллектуальные операции у учеников;</w:t>
            </w:r>
          </w:p>
          <w:p w:rsidR="004E1205" w:rsidRPr="002B5266" w:rsidRDefault="004E1205" w:rsidP="00383145">
            <w:pPr>
              <w:jc w:val="both"/>
              <w:rPr>
                <w:sz w:val="24"/>
                <w:szCs w:val="24"/>
              </w:rPr>
            </w:pPr>
            <w:r w:rsidRPr="002B5266">
              <w:rPr>
                <w:sz w:val="24"/>
                <w:szCs w:val="24"/>
              </w:rPr>
              <w:t>— умение организовать использование интеллектуальных операций, адекватных решаемой задаче</w:t>
            </w:r>
          </w:p>
        </w:tc>
      </w:tr>
    </w:tbl>
    <w:p w:rsidR="004E1205" w:rsidRPr="002B5266" w:rsidRDefault="004E1205" w:rsidP="004E1205">
      <w:pPr>
        <w:ind w:firstLine="454"/>
        <w:jc w:val="both"/>
        <w:rPr>
          <w:b/>
          <w:sz w:val="24"/>
          <w:szCs w:val="24"/>
        </w:rPr>
      </w:pPr>
    </w:p>
    <w:p w:rsidR="002B5266" w:rsidRPr="004E1205" w:rsidRDefault="002B5266" w:rsidP="004E1205">
      <w:pPr>
        <w:tabs>
          <w:tab w:val="left" w:pos="0"/>
        </w:tabs>
        <w:ind w:firstLine="426"/>
        <w:jc w:val="both"/>
        <w:rPr>
          <w:b/>
          <w:sz w:val="24"/>
          <w:szCs w:val="24"/>
        </w:rPr>
      </w:pPr>
      <w:r w:rsidRPr="004E1205">
        <w:rPr>
          <w:b/>
          <w:sz w:val="24"/>
          <w:szCs w:val="24"/>
        </w:rPr>
        <w:t>П</w:t>
      </w:r>
      <w:r w:rsidRPr="004E1205">
        <w:rPr>
          <w:rStyle w:val="dash041e005f0431005f044b005f0447005f043d005f044b005f0439005f005fchar1char1"/>
          <w:rFonts w:eastAsia="Calibri"/>
          <w:b/>
          <w:bCs/>
        </w:rPr>
        <w:t>сихолого-педагогические условия реализации основной образовательной программы основного общего образования</w:t>
      </w:r>
    </w:p>
    <w:p w:rsidR="004E1205" w:rsidRPr="004E1205" w:rsidRDefault="004E1205" w:rsidP="004E1205">
      <w:pPr>
        <w:suppressAutoHyphens/>
        <w:jc w:val="both"/>
        <w:rPr>
          <w:sz w:val="24"/>
          <w:szCs w:val="24"/>
          <w:lang w:eastAsia="zh-CN"/>
        </w:rPr>
      </w:pPr>
      <w:r w:rsidRPr="004E1205">
        <w:rPr>
          <w:sz w:val="24"/>
          <w:szCs w:val="24"/>
          <w:lang w:eastAsia="zh-CN"/>
        </w:rPr>
        <w:t xml:space="preserve">        </w:t>
      </w:r>
      <w:r w:rsidRPr="004E1205">
        <w:rPr>
          <w:b/>
          <w:sz w:val="24"/>
          <w:szCs w:val="24"/>
          <w:lang w:eastAsia="zh-CN"/>
        </w:rPr>
        <w:t xml:space="preserve">      </w:t>
      </w:r>
      <w:r w:rsidRPr="004E1205">
        <w:rPr>
          <w:sz w:val="24"/>
          <w:szCs w:val="24"/>
          <w:lang w:eastAsia="zh-CN"/>
        </w:rPr>
        <w:t xml:space="preserve"> В школе </w:t>
      </w:r>
      <w:r w:rsidR="00540DE6">
        <w:rPr>
          <w:sz w:val="24"/>
          <w:szCs w:val="24"/>
          <w:lang w:eastAsia="zh-CN"/>
        </w:rPr>
        <w:t xml:space="preserve">создана </w:t>
      </w:r>
      <w:r w:rsidRPr="004E1205">
        <w:rPr>
          <w:sz w:val="24"/>
          <w:szCs w:val="24"/>
          <w:lang w:eastAsia="zh-CN"/>
        </w:rPr>
        <w:t xml:space="preserve"> социально-психологическ</w:t>
      </w:r>
      <w:r w:rsidR="00540DE6">
        <w:rPr>
          <w:sz w:val="24"/>
          <w:szCs w:val="24"/>
          <w:lang w:eastAsia="zh-CN"/>
        </w:rPr>
        <w:t>ая</w:t>
      </w:r>
      <w:r w:rsidRPr="004E1205">
        <w:rPr>
          <w:sz w:val="24"/>
          <w:szCs w:val="24"/>
          <w:lang w:eastAsia="zh-CN"/>
        </w:rPr>
        <w:t xml:space="preserve"> служб</w:t>
      </w:r>
      <w:r w:rsidR="00540DE6">
        <w:rPr>
          <w:sz w:val="24"/>
          <w:szCs w:val="24"/>
          <w:lang w:eastAsia="zh-CN"/>
        </w:rPr>
        <w:t>а</w:t>
      </w:r>
      <w:r w:rsidRPr="004E1205">
        <w:rPr>
          <w:sz w:val="24"/>
          <w:szCs w:val="24"/>
          <w:lang w:eastAsia="zh-CN"/>
        </w:rPr>
        <w:t>. Оказание  помощи школьникам в  осуществлении осознанных личностно значимых выборов, в освоении методов познания, общения,  межличностного взаимодействия,  обеспечение гарантии прав, социально-психологической защиты обучающихся осуществляют</w:t>
      </w:r>
      <w:r w:rsidR="00540DE6">
        <w:rPr>
          <w:sz w:val="24"/>
          <w:szCs w:val="24"/>
          <w:lang w:eastAsia="zh-CN"/>
        </w:rPr>
        <w:t xml:space="preserve"> педагог-психолог,</w:t>
      </w:r>
      <w:r w:rsidRPr="004E1205">
        <w:rPr>
          <w:sz w:val="24"/>
          <w:szCs w:val="24"/>
          <w:lang w:eastAsia="zh-CN"/>
        </w:rPr>
        <w:t xml:space="preserve"> классные руководители и учителя-предметники. </w:t>
      </w:r>
    </w:p>
    <w:p w:rsidR="004E1205" w:rsidRPr="004E1205" w:rsidRDefault="00540DE6" w:rsidP="004E1205">
      <w:pPr>
        <w:suppressAutoHyphens/>
        <w:jc w:val="both"/>
        <w:rPr>
          <w:sz w:val="24"/>
          <w:szCs w:val="24"/>
          <w:lang w:eastAsia="zh-CN"/>
        </w:rPr>
      </w:pPr>
      <w:r>
        <w:rPr>
          <w:sz w:val="24"/>
          <w:szCs w:val="24"/>
          <w:lang w:eastAsia="zh-CN"/>
        </w:rPr>
        <w:t>Основными</w:t>
      </w:r>
      <w:r w:rsidR="004E1205" w:rsidRPr="004E1205">
        <w:rPr>
          <w:sz w:val="24"/>
          <w:szCs w:val="24"/>
          <w:lang w:eastAsia="zh-CN"/>
        </w:rPr>
        <w:t xml:space="preserve"> направления</w:t>
      </w:r>
      <w:r>
        <w:rPr>
          <w:sz w:val="24"/>
          <w:szCs w:val="24"/>
          <w:lang w:eastAsia="zh-CN"/>
        </w:rPr>
        <w:t xml:space="preserve">ми </w:t>
      </w:r>
      <w:r w:rsidR="004E1205" w:rsidRPr="004E1205">
        <w:rPr>
          <w:sz w:val="24"/>
          <w:szCs w:val="24"/>
          <w:lang w:eastAsia="zh-CN"/>
        </w:rPr>
        <w:t xml:space="preserve"> психолого-педагогического сопровождения являются:</w:t>
      </w:r>
    </w:p>
    <w:p w:rsidR="004E1205" w:rsidRPr="004E1205" w:rsidRDefault="004E1205" w:rsidP="004E1205">
      <w:pPr>
        <w:suppressAutoHyphens/>
        <w:jc w:val="both"/>
        <w:rPr>
          <w:sz w:val="24"/>
          <w:szCs w:val="24"/>
          <w:lang w:eastAsia="zh-CN"/>
        </w:rPr>
      </w:pPr>
      <w:r w:rsidRPr="004E1205">
        <w:rPr>
          <w:sz w:val="24"/>
          <w:szCs w:val="24"/>
          <w:lang w:eastAsia="zh-CN"/>
        </w:rPr>
        <w:t>- сохранение и укрепление психологического здоровья учащихся;</w:t>
      </w:r>
    </w:p>
    <w:p w:rsidR="004E1205" w:rsidRPr="004E1205" w:rsidRDefault="004E1205" w:rsidP="004E1205">
      <w:pPr>
        <w:suppressAutoHyphens/>
        <w:jc w:val="both"/>
        <w:rPr>
          <w:sz w:val="24"/>
          <w:szCs w:val="24"/>
          <w:lang w:eastAsia="zh-CN"/>
        </w:rPr>
      </w:pPr>
      <w:r w:rsidRPr="004E1205">
        <w:rPr>
          <w:sz w:val="24"/>
          <w:szCs w:val="24"/>
          <w:lang w:eastAsia="zh-CN"/>
        </w:rPr>
        <w:t>- мониторинг способностей и возможностей учащихся;</w:t>
      </w:r>
    </w:p>
    <w:p w:rsidR="004E1205" w:rsidRPr="004E1205" w:rsidRDefault="004E1205" w:rsidP="004E1205">
      <w:pPr>
        <w:suppressAutoHyphens/>
        <w:jc w:val="both"/>
        <w:rPr>
          <w:sz w:val="24"/>
          <w:szCs w:val="24"/>
          <w:lang w:eastAsia="zh-CN"/>
        </w:rPr>
      </w:pPr>
      <w:r w:rsidRPr="004E1205">
        <w:rPr>
          <w:sz w:val="24"/>
          <w:szCs w:val="24"/>
          <w:lang w:eastAsia="zh-CN"/>
        </w:rPr>
        <w:t>- развитие экологической культуры;</w:t>
      </w:r>
    </w:p>
    <w:p w:rsidR="004E1205" w:rsidRPr="004E1205" w:rsidRDefault="004E1205" w:rsidP="004E1205">
      <w:pPr>
        <w:suppressAutoHyphens/>
        <w:jc w:val="both"/>
        <w:rPr>
          <w:sz w:val="24"/>
          <w:szCs w:val="24"/>
          <w:lang w:eastAsia="zh-CN"/>
        </w:rPr>
      </w:pPr>
      <w:r w:rsidRPr="004E1205">
        <w:rPr>
          <w:sz w:val="24"/>
          <w:szCs w:val="24"/>
          <w:lang w:eastAsia="zh-CN"/>
        </w:rPr>
        <w:t>- выявление и поддержка талантливых детей;</w:t>
      </w:r>
    </w:p>
    <w:p w:rsidR="004E1205" w:rsidRPr="004E1205" w:rsidRDefault="004E1205" w:rsidP="004E1205">
      <w:pPr>
        <w:suppressAutoHyphens/>
        <w:jc w:val="both"/>
        <w:rPr>
          <w:sz w:val="24"/>
          <w:szCs w:val="24"/>
          <w:lang w:eastAsia="zh-CN"/>
        </w:rPr>
      </w:pPr>
      <w:r w:rsidRPr="004E1205">
        <w:rPr>
          <w:sz w:val="24"/>
          <w:szCs w:val="24"/>
          <w:lang w:eastAsia="zh-CN"/>
        </w:rPr>
        <w:lastRenderedPageBreak/>
        <w:t>- формирование коммуникативных навыков;</w:t>
      </w:r>
    </w:p>
    <w:p w:rsidR="004E1205" w:rsidRPr="004E1205" w:rsidRDefault="004E1205" w:rsidP="004E1205">
      <w:pPr>
        <w:suppressAutoHyphens/>
        <w:jc w:val="both"/>
        <w:rPr>
          <w:sz w:val="24"/>
          <w:szCs w:val="24"/>
          <w:lang w:eastAsia="zh-CN"/>
        </w:rPr>
      </w:pPr>
      <w:r w:rsidRPr="004E1205">
        <w:rPr>
          <w:sz w:val="24"/>
          <w:szCs w:val="24"/>
          <w:lang w:eastAsia="zh-CN"/>
        </w:rPr>
        <w:t>- поддержка ученического самоуправления.</w:t>
      </w:r>
    </w:p>
    <w:p w:rsidR="002B5266" w:rsidRPr="002B5266" w:rsidRDefault="002B5266" w:rsidP="002B5266">
      <w:pPr>
        <w:ind w:firstLine="425"/>
        <w:jc w:val="both"/>
        <w:rPr>
          <w:sz w:val="24"/>
          <w:szCs w:val="24"/>
          <w:u w:val="single"/>
        </w:rPr>
      </w:pPr>
      <w:r w:rsidRPr="002B5266">
        <w:rPr>
          <w:sz w:val="24"/>
          <w:szCs w:val="24"/>
        </w:rPr>
        <w:t>Основной формой обучения является классно-урочная система. Учебный год делится на полугодия. Итоги каждого полугодия подводятся по результатам текущего и итогового контроля по предметам учебного плана. Анализ успеваемости проводится администрацией и учителями школы на педагогическом совете, родительских собраниях, заседаниях методических объединений учителей-предметников.</w:t>
      </w:r>
    </w:p>
    <w:p w:rsidR="002B5266" w:rsidRPr="002B5266" w:rsidRDefault="002B5266" w:rsidP="002B5266">
      <w:pPr>
        <w:pStyle w:val="ac"/>
        <w:ind w:firstLine="425"/>
        <w:rPr>
          <w:sz w:val="24"/>
          <w:szCs w:val="24"/>
        </w:rPr>
      </w:pPr>
      <w:r w:rsidRPr="002B5266">
        <w:rPr>
          <w:sz w:val="24"/>
          <w:szCs w:val="24"/>
          <w:u w:val="single"/>
        </w:rPr>
        <w:t>Формы организации учебной деятельности</w:t>
      </w:r>
    </w:p>
    <w:p w:rsidR="002B5266" w:rsidRPr="002B5266" w:rsidRDefault="002B5266" w:rsidP="002B5266">
      <w:pPr>
        <w:pStyle w:val="ac"/>
        <w:numPr>
          <w:ilvl w:val="0"/>
          <w:numId w:val="68"/>
        </w:numPr>
        <w:tabs>
          <w:tab w:val="left" w:pos="540"/>
        </w:tabs>
        <w:ind w:firstLine="425"/>
        <w:rPr>
          <w:sz w:val="24"/>
          <w:szCs w:val="24"/>
        </w:rPr>
      </w:pPr>
      <w:r w:rsidRPr="002B5266">
        <w:rPr>
          <w:sz w:val="24"/>
          <w:szCs w:val="24"/>
        </w:rPr>
        <w:t>Урок</w:t>
      </w:r>
    </w:p>
    <w:p w:rsidR="002B5266" w:rsidRPr="002B5266" w:rsidRDefault="002B5266" w:rsidP="002B5266">
      <w:pPr>
        <w:pStyle w:val="ac"/>
        <w:numPr>
          <w:ilvl w:val="0"/>
          <w:numId w:val="68"/>
        </w:numPr>
        <w:tabs>
          <w:tab w:val="left" w:pos="540"/>
        </w:tabs>
        <w:ind w:firstLine="425"/>
        <w:rPr>
          <w:sz w:val="24"/>
          <w:szCs w:val="24"/>
        </w:rPr>
      </w:pPr>
      <w:r w:rsidRPr="002B5266">
        <w:rPr>
          <w:sz w:val="24"/>
          <w:szCs w:val="24"/>
        </w:rPr>
        <w:t>Учебная игра</w:t>
      </w:r>
    </w:p>
    <w:p w:rsidR="002B5266" w:rsidRPr="002B5266" w:rsidRDefault="002B5266" w:rsidP="002B5266">
      <w:pPr>
        <w:widowControl/>
        <w:numPr>
          <w:ilvl w:val="0"/>
          <w:numId w:val="68"/>
        </w:numPr>
        <w:tabs>
          <w:tab w:val="left" w:pos="540"/>
        </w:tabs>
        <w:suppressAutoHyphens/>
        <w:autoSpaceDE/>
        <w:autoSpaceDN/>
        <w:adjustRightInd/>
        <w:ind w:firstLine="425"/>
        <w:jc w:val="both"/>
        <w:rPr>
          <w:sz w:val="24"/>
          <w:szCs w:val="24"/>
        </w:rPr>
      </w:pPr>
      <w:r w:rsidRPr="002B5266">
        <w:rPr>
          <w:sz w:val="24"/>
          <w:szCs w:val="24"/>
        </w:rPr>
        <w:t>Практическая и лабораторная работа</w:t>
      </w:r>
    </w:p>
    <w:p w:rsidR="002B5266" w:rsidRPr="002B5266" w:rsidRDefault="002B5266" w:rsidP="002B5266">
      <w:pPr>
        <w:widowControl/>
        <w:numPr>
          <w:ilvl w:val="0"/>
          <w:numId w:val="68"/>
        </w:numPr>
        <w:tabs>
          <w:tab w:val="left" w:pos="540"/>
        </w:tabs>
        <w:suppressAutoHyphens/>
        <w:autoSpaceDE/>
        <w:autoSpaceDN/>
        <w:adjustRightInd/>
        <w:ind w:firstLine="425"/>
        <w:jc w:val="both"/>
        <w:rPr>
          <w:sz w:val="24"/>
          <w:szCs w:val="24"/>
        </w:rPr>
      </w:pPr>
      <w:r w:rsidRPr="002B5266">
        <w:rPr>
          <w:sz w:val="24"/>
          <w:szCs w:val="24"/>
        </w:rPr>
        <w:t>Контрольная работа</w:t>
      </w:r>
    </w:p>
    <w:p w:rsidR="002B5266" w:rsidRPr="002B5266" w:rsidRDefault="002B5266" w:rsidP="002B5266">
      <w:pPr>
        <w:widowControl/>
        <w:numPr>
          <w:ilvl w:val="0"/>
          <w:numId w:val="68"/>
        </w:numPr>
        <w:tabs>
          <w:tab w:val="left" w:pos="540"/>
        </w:tabs>
        <w:suppressAutoHyphens/>
        <w:autoSpaceDE/>
        <w:autoSpaceDN/>
        <w:adjustRightInd/>
        <w:ind w:firstLine="425"/>
        <w:jc w:val="both"/>
        <w:rPr>
          <w:sz w:val="24"/>
          <w:szCs w:val="24"/>
        </w:rPr>
      </w:pPr>
      <w:r w:rsidRPr="002B5266">
        <w:rPr>
          <w:sz w:val="24"/>
          <w:szCs w:val="24"/>
        </w:rPr>
        <w:t>Проект</w:t>
      </w:r>
    </w:p>
    <w:p w:rsidR="002B5266" w:rsidRPr="002B5266" w:rsidRDefault="002B5266" w:rsidP="002B5266">
      <w:pPr>
        <w:pStyle w:val="ac"/>
        <w:numPr>
          <w:ilvl w:val="0"/>
          <w:numId w:val="68"/>
        </w:numPr>
        <w:tabs>
          <w:tab w:val="left" w:pos="540"/>
        </w:tabs>
        <w:ind w:firstLine="425"/>
        <w:rPr>
          <w:sz w:val="24"/>
          <w:szCs w:val="24"/>
        </w:rPr>
      </w:pPr>
      <w:r w:rsidRPr="002B5266">
        <w:rPr>
          <w:sz w:val="24"/>
          <w:szCs w:val="24"/>
        </w:rPr>
        <w:t>Лекция</w:t>
      </w:r>
    </w:p>
    <w:p w:rsidR="002B5266" w:rsidRPr="002B5266" w:rsidRDefault="002B5266" w:rsidP="002B5266">
      <w:pPr>
        <w:pStyle w:val="ac"/>
        <w:numPr>
          <w:ilvl w:val="0"/>
          <w:numId w:val="68"/>
        </w:numPr>
        <w:tabs>
          <w:tab w:val="left" w:pos="540"/>
        </w:tabs>
        <w:ind w:firstLine="425"/>
        <w:rPr>
          <w:sz w:val="24"/>
          <w:szCs w:val="24"/>
        </w:rPr>
      </w:pPr>
      <w:r w:rsidRPr="002B5266">
        <w:rPr>
          <w:sz w:val="24"/>
          <w:szCs w:val="24"/>
        </w:rPr>
        <w:t>Консультация</w:t>
      </w:r>
    </w:p>
    <w:p w:rsidR="002B5266" w:rsidRPr="002B5266" w:rsidRDefault="002B5266" w:rsidP="002B5266">
      <w:pPr>
        <w:pStyle w:val="ac"/>
        <w:numPr>
          <w:ilvl w:val="0"/>
          <w:numId w:val="68"/>
        </w:numPr>
        <w:tabs>
          <w:tab w:val="left" w:pos="540"/>
        </w:tabs>
        <w:ind w:firstLine="425"/>
        <w:rPr>
          <w:sz w:val="24"/>
          <w:szCs w:val="24"/>
        </w:rPr>
      </w:pPr>
      <w:r w:rsidRPr="002B5266">
        <w:rPr>
          <w:sz w:val="24"/>
          <w:szCs w:val="24"/>
        </w:rPr>
        <w:t>Индивидуальные занятия</w:t>
      </w:r>
    </w:p>
    <w:p w:rsidR="002B5266" w:rsidRPr="002B5266" w:rsidRDefault="002B5266" w:rsidP="002B5266">
      <w:pPr>
        <w:pStyle w:val="ac"/>
        <w:numPr>
          <w:ilvl w:val="0"/>
          <w:numId w:val="68"/>
        </w:numPr>
        <w:tabs>
          <w:tab w:val="left" w:pos="540"/>
        </w:tabs>
        <w:ind w:firstLine="425"/>
        <w:rPr>
          <w:sz w:val="24"/>
          <w:szCs w:val="24"/>
        </w:rPr>
      </w:pPr>
      <w:r w:rsidRPr="002B5266">
        <w:rPr>
          <w:sz w:val="24"/>
          <w:szCs w:val="24"/>
        </w:rPr>
        <w:t>Семинар</w:t>
      </w:r>
    </w:p>
    <w:p w:rsidR="002B5266" w:rsidRPr="002B5266" w:rsidRDefault="002B5266" w:rsidP="002B5266">
      <w:pPr>
        <w:pStyle w:val="ac"/>
        <w:numPr>
          <w:ilvl w:val="0"/>
          <w:numId w:val="68"/>
        </w:numPr>
        <w:tabs>
          <w:tab w:val="left" w:pos="540"/>
        </w:tabs>
        <w:ind w:firstLine="425"/>
        <w:rPr>
          <w:sz w:val="24"/>
          <w:szCs w:val="24"/>
        </w:rPr>
      </w:pPr>
      <w:r w:rsidRPr="002B5266">
        <w:rPr>
          <w:sz w:val="24"/>
          <w:szCs w:val="24"/>
        </w:rPr>
        <w:t>Экскурсия с творческими заданиями</w:t>
      </w:r>
    </w:p>
    <w:p w:rsidR="002B5266" w:rsidRPr="002B5266" w:rsidRDefault="002B5266" w:rsidP="002B5266">
      <w:pPr>
        <w:pStyle w:val="ac"/>
        <w:numPr>
          <w:ilvl w:val="0"/>
          <w:numId w:val="68"/>
        </w:numPr>
        <w:tabs>
          <w:tab w:val="left" w:pos="540"/>
        </w:tabs>
        <w:ind w:firstLine="425"/>
        <w:rPr>
          <w:sz w:val="24"/>
          <w:szCs w:val="24"/>
          <w:u w:val="single"/>
        </w:rPr>
      </w:pPr>
      <w:r w:rsidRPr="002B5266">
        <w:rPr>
          <w:sz w:val="24"/>
          <w:szCs w:val="24"/>
        </w:rPr>
        <w:t>Зачет</w:t>
      </w:r>
    </w:p>
    <w:p w:rsidR="002B5266" w:rsidRPr="002B5266" w:rsidRDefault="002B5266" w:rsidP="002B5266">
      <w:pPr>
        <w:ind w:firstLine="425"/>
        <w:jc w:val="both"/>
        <w:rPr>
          <w:sz w:val="24"/>
          <w:szCs w:val="24"/>
        </w:rPr>
      </w:pPr>
      <w:r w:rsidRPr="002B5266">
        <w:rPr>
          <w:sz w:val="24"/>
          <w:szCs w:val="24"/>
          <w:u w:val="single"/>
        </w:rPr>
        <w:t>Типы уроков, проводимых учителями школы</w:t>
      </w:r>
    </w:p>
    <w:p w:rsidR="002B5266" w:rsidRPr="002B5266" w:rsidRDefault="002B5266" w:rsidP="002B5266">
      <w:pPr>
        <w:pStyle w:val="210"/>
        <w:ind w:firstLine="425"/>
        <w:jc w:val="both"/>
      </w:pPr>
      <w:r w:rsidRPr="002B5266">
        <w:t>Наряду с традиционными уроками (вводный урок, урок изучения нового материала, урок закрепления знаний и умений, обобщающий урок, урок контроля знаний, урок практической работы и т.д.) учителя школы проводят уроки следующих типов:</w:t>
      </w:r>
    </w:p>
    <w:p w:rsidR="002B5266" w:rsidRPr="002B5266" w:rsidRDefault="002B5266" w:rsidP="002B5266">
      <w:pPr>
        <w:widowControl/>
        <w:numPr>
          <w:ilvl w:val="0"/>
          <w:numId w:val="69"/>
        </w:numPr>
        <w:tabs>
          <w:tab w:val="left" w:pos="540"/>
        </w:tabs>
        <w:suppressAutoHyphens/>
        <w:autoSpaceDE/>
        <w:autoSpaceDN/>
        <w:adjustRightInd/>
        <w:ind w:firstLine="425"/>
        <w:jc w:val="both"/>
        <w:rPr>
          <w:sz w:val="24"/>
          <w:szCs w:val="24"/>
        </w:rPr>
      </w:pPr>
      <w:r w:rsidRPr="002B5266">
        <w:rPr>
          <w:sz w:val="24"/>
          <w:szCs w:val="24"/>
        </w:rPr>
        <w:t>Интегрированный урок</w:t>
      </w:r>
    </w:p>
    <w:p w:rsidR="002B5266" w:rsidRPr="002B5266" w:rsidRDefault="002B5266" w:rsidP="002B5266">
      <w:pPr>
        <w:widowControl/>
        <w:numPr>
          <w:ilvl w:val="0"/>
          <w:numId w:val="69"/>
        </w:numPr>
        <w:tabs>
          <w:tab w:val="left" w:pos="540"/>
        </w:tabs>
        <w:suppressAutoHyphens/>
        <w:autoSpaceDE/>
        <w:autoSpaceDN/>
        <w:adjustRightInd/>
        <w:ind w:firstLine="425"/>
        <w:jc w:val="both"/>
        <w:rPr>
          <w:sz w:val="24"/>
          <w:szCs w:val="24"/>
        </w:rPr>
      </w:pPr>
      <w:r w:rsidRPr="002B5266">
        <w:rPr>
          <w:sz w:val="24"/>
          <w:szCs w:val="24"/>
        </w:rPr>
        <w:t>Мастерская</w:t>
      </w:r>
    </w:p>
    <w:p w:rsidR="002B5266" w:rsidRPr="002B5266" w:rsidRDefault="002B5266" w:rsidP="002B5266">
      <w:pPr>
        <w:widowControl/>
        <w:numPr>
          <w:ilvl w:val="0"/>
          <w:numId w:val="69"/>
        </w:numPr>
        <w:tabs>
          <w:tab w:val="left" w:pos="540"/>
        </w:tabs>
        <w:suppressAutoHyphens/>
        <w:autoSpaceDE/>
        <w:autoSpaceDN/>
        <w:adjustRightInd/>
        <w:ind w:firstLine="425"/>
        <w:jc w:val="both"/>
        <w:rPr>
          <w:sz w:val="24"/>
          <w:szCs w:val="24"/>
        </w:rPr>
      </w:pPr>
      <w:r w:rsidRPr="002B5266">
        <w:rPr>
          <w:sz w:val="24"/>
          <w:szCs w:val="24"/>
        </w:rPr>
        <w:t>Ролевая игра</w:t>
      </w:r>
    </w:p>
    <w:p w:rsidR="002B5266" w:rsidRPr="002B5266" w:rsidRDefault="002B5266" w:rsidP="002B5266">
      <w:pPr>
        <w:widowControl/>
        <w:numPr>
          <w:ilvl w:val="0"/>
          <w:numId w:val="69"/>
        </w:numPr>
        <w:tabs>
          <w:tab w:val="left" w:pos="540"/>
        </w:tabs>
        <w:suppressAutoHyphens/>
        <w:autoSpaceDE/>
        <w:autoSpaceDN/>
        <w:adjustRightInd/>
        <w:ind w:firstLine="425"/>
        <w:jc w:val="both"/>
        <w:rPr>
          <w:sz w:val="24"/>
          <w:szCs w:val="24"/>
        </w:rPr>
      </w:pPr>
      <w:r w:rsidRPr="002B5266">
        <w:rPr>
          <w:sz w:val="24"/>
          <w:szCs w:val="24"/>
        </w:rPr>
        <w:t>Урок-дебаты</w:t>
      </w:r>
    </w:p>
    <w:p w:rsidR="002B5266" w:rsidRPr="002B5266" w:rsidRDefault="002B5266" w:rsidP="002B5266">
      <w:pPr>
        <w:widowControl/>
        <w:numPr>
          <w:ilvl w:val="0"/>
          <w:numId w:val="69"/>
        </w:numPr>
        <w:tabs>
          <w:tab w:val="left" w:pos="540"/>
        </w:tabs>
        <w:suppressAutoHyphens/>
        <w:autoSpaceDE/>
        <w:autoSpaceDN/>
        <w:adjustRightInd/>
        <w:ind w:firstLine="425"/>
        <w:jc w:val="both"/>
        <w:rPr>
          <w:sz w:val="24"/>
          <w:szCs w:val="24"/>
        </w:rPr>
      </w:pPr>
      <w:r w:rsidRPr="002B5266">
        <w:rPr>
          <w:sz w:val="24"/>
          <w:szCs w:val="24"/>
        </w:rPr>
        <w:t>Урок-практикум</w:t>
      </w:r>
    </w:p>
    <w:p w:rsidR="002B5266" w:rsidRPr="002B5266" w:rsidRDefault="002B5266" w:rsidP="002B5266">
      <w:pPr>
        <w:widowControl/>
        <w:numPr>
          <w:ilvl w:val="0"/>
          <w:numId w:val="69"/>
        </w:numPr>
        <w:tabs>
          <w:tab w:val="left" w:pos="540"/>
        </w:tabs>
        <w:suppressAutoHyphens/>
        <w:autoSpaceDE/>
        <w:autoSpaceDN/>
        <w:adjustRightInd/>
        <w:ind w:firstLine="425"/>
        <w:jc w:val="both"/>
        <w:rPr>
          <w:sz w:val="24"/>
          <w:szCs w:val="24"/>
        </w:rPr>
      </w:pPr>
      <w:r w:rsidRPr="002B5266">
        <w:rPr>
          <w:sz w:val="24"/>
          <w:szCs w:val="24"/>
        </w:rPr>
        <w:t>Урок-исследование</w:t>
      </w:r>
    </w:p>
    <w:p w:rsidR="002B5266" w:rsidRPr="002B5266" w:rsidRDefault="002B5266" w:rsidP="002B5266">
      <w:pPr>
        <w:widowControl/>
        <w:numPr>
          <w:ilvl w:val="0"/>
          <w:numId w:val="69"/>
        </w:numPr>
        <w:tabs>
          <w:tab w:val="left" w:pos="540"/>
        </w:tabs>
        <w:suppressAutoHyphens/>
        <w:autoSpaceDE/>
        <w:autoSpaceDN/>
        <w:adjustRightInd/>
        <w:ind w:firstLine="425"/>
        <w:jc w:val="both"/>
        <w:rPr>
          <w:sz w:val="24"/>
          <w:szCs w:val="24"/>
          <w:u w:val="single"/>
        </w:rPr>
      </w:pPr>
      <w:r w:rsidRPr="002B5266">
        <w:rPr>
          <w:sz w:val="24"/>
          <w:szCs w:val="24"/>
        </w:rPr>
        <w:t>Урок с использованием элементов инновационных технологий: технологии развития критического мышления, проектирование, КСО (коллективных способов обучения), технология исследовательской деятельности.</w:t>
      </w:r>
    </w:p>
    <w:p w:rsidR="002B5266" w:rsidRPr="002B5266" w:rsidRDefault="002B5266" w:rsidP="002B5266">
      <w:pPr>
        <w:ind w:firstLine="425"/>
        <w:jc w:val="both"/>
        <w:rPr>
          <w:sz w:val="24"/>
          <w:szCs w:val="24"/>
          <w:u w:val="single"/>
        </w:rPr>
      </w:pPr>
    </w:p>
    <w:p w:rsidR="002B5266" w:rsidRPr="002B5266" w:rsidRDefault="002B5266" w:rsidP="002B5266">
      <w:pPr>
        <w:ind w:firstLine="425"/>
        <w:jc w:val="both"/>
        <w:rPr>
          <w:sz w:val="24"/>
          <w:szCs w:val="24"/>
        </w:rPr>
      </w:pPr>
      <w:r w:rsidRPr="002B5266">
        <w:rPr>
          <w:sz w:val="24"/>
          <w:szCs w:val="24"/>
          <w:u w:val="single"/>
        </w:rPr>
        <w:t>Педагогические технологии</w:t>
      </w:r>
    </w:p>
    <w:p w:rsidR="002B5266" w:rsidRPr="002B5266" w:rsidRDefault="002B5266" w:rsidP="002B5266">
      <w:pPr>
        <w:ind w:firstLine="425"/>
        <w:jc w:val="both"/>
        <w:rPr>
          <w:sz w:val="24"/>
          <w:szCs w:val="24"/>
          <w:shd w:val="clear" w:color="auto" w:fill="FFFF00"/>
        </w:rPr>
      </w:pPr>
    </w:p>
    <w:tbl>
      <w:tblPr>
        <w:tblW w:w="10206" w:type="dxa"/>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2295"/>
        <w:gridCol w:w="3494"/>
        <w:gridCol w:w="4417"/>
      </w:tblGrid>
      <w:tr w:rsidR="002B5266" w:rsidRPr="002B5266" w:rsidTr="000056FE">
        <w:trPr>
          <w:trHeight w:val="144"/>
        </w:trPr>
        <w:tc>
          <w:tcPr>
            <w:tcW w:w="2295" w:type="dxa"/>
            <w:shd w:val="clear" w:color="auto" w:fill="auto"/>
          </w:tcPr>
          <w:p w:rsidR="002B5266" w:rsidRPr="002B5266" w:rsidRDefault="002B5266" w:rsidP="000056FE">
            <w:pPr>
              <w:snapToGrid w:val="0"/>
              <w:ind w:right="-6" w:firstLine="425"/>
              <w:jc w:val="center"/>
              <w:rPr>
                <w:b/>
                <w:bCs/>
                <w:sz w:val="24"/>
                <w:szCs w:val="24"/>
              </w:rPr>
            </w:pPr>
            <w:r w:rsidRPr="002B5266">
              <w:rPr>
                <w:b/>
                <w:bCs/>
                <w:sz w:val="24"/>
                <w:szCs w:val="24"/>
              </w:rPr>
              <w:t>Технология</w:t>
            </w:r>
          </w:p>
        </w:tc>
        <w:tc>
          <w:tcPr>
            <w:tcW w:w="3494" w:type="dxa"/>
            <w:shd w:val="clear" w:color="auto" w:fill="auto"/>
          </w:tcPr>
          <w:p w:rsidR="002B5266" w:rsidRPr="002B5266" w:rsidRDefault="002B5266" w:rsidP="000056FE">
            <w:pPr>
              <w:snapToGrid w:val="0"/>
              <w:ind w:right="-6" w:firstLine="425"/>
              <w:jc w:val="center"/>
              <w:rPr>
                <w:b/>
                <w:bCs/>
                <w:sz w:val="24"/>
                <w:szCs w:val="24"/>
              </w:rPr>
            </w:pPr>
            <w:r w:rsidRPr="002B5266">
              <w:rPr>
                <w:b/>
                <w:bCs/>
                <w:sz w:val="24"/>
                <w:szCs w:val="24"/>
              </w:rPr>
              <w:t>Основные идеи</w:t>
            </w:r>
          </w:p>
        </w:tc>
        <w:tc>
          <w:tcPr>
            <w:tcW w:w="4417" w:type="dxa"/>
            <w:shd w:val="clear" w:color="auto" w:fill="auto"/>
          </w:tcPr>
          <w:p w:rsidR="002B5266" w:rsidRPr="002B5266" w:rsidRDefault="002B5266" w:rsidP="000056FE">
            <w:pPr>
              <w:snapToGrid w:val="0"/>
              <w:ind w:right="-6" w:firstLine="425"/>
              <w:jc w:val="center"/>
              <w:rPr>
                <w:sz w:val="24"/>
                <w:szCs w:val="24"/>
              </w:rPr>
            </w:pPr>
            <w:r w:rsidRPr="002B5266">
              <w:rPr>
                <w:b/>
                <w:bCs/>
                <w:sz w:val="24"/>
                <w:szCs w:val="24"/>
              </w:rPr>
              <w:t>Ожидаемый результат</w:t>
            </w:r>
          </w:p>
        </w:tc>
      </w:tr>
      <w:tr w:rsidR="002B5266" w:rsidRPr="002B5266" w:rsidTr="000056FE">
        <w:trPr>
          <w:trHeight w:val="580"/>
        </w:trPr>
        <w:tc>
          <w:tcPr>
            <w:tcW w:w="2295" w:type="dxa"/>
            <w:shd w:val="clear" w:color="auto" w:fill="auto"/>
          </w:tcPr>
          <w:p w:rsidR="002B5266" w:rsidRPr="002B5266" w:rsidRDefault="002B5266" w:rsidP="000056FE">
            <w:pPr>
              <w:snapToGrid w:val="0"/>
              <w:ind w:right="-6" w:firstLine="425"/>
              <w:rPr>
                <w:sz w:val="24"/>
                <w:szCs w:val="24"/>
              </w:rPr>
            </w:pPr>
            <w:r w:rsidRPr="002B5266">
              <w:rPr>
                <w:sz w:val="24"/>
                <w:szCs w:val="24"/>
              </w:rPr>
              <w:t>Учебные тесты</w:t>
            </w:r>
          </w:p>
        </w:tc>
        <w:tc>
          <w:tcPr>
            <w:tcW w:w="3494"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Развитие основных психических качеств и ориентировочных умений</w:t>
            </w:r>
          </w:p>
        </w:tc>
        <w:tc>
          <w:tcPr>
            <w:tcW w:w="4417"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Умение работать в определенном темпе, самоконтроль</w:t>
            </w:r>
          </w:p>
        </w:tc>
      </w:tr>
      <w:tr w:rsidR="002B5266" w:rsidRPr="002B5266" w:rsidTr="000056FE">
        <w:trPr>
          <w:trHeight w:val="1888"/>
        </w:trPr>
        <w:tc>
          <w:tcPr>
            <w:tcW w:w="2295" w:type="dxa"/>
            <w:shd w:val="clear" w:color="auto" w:fill="auto"/>
          </w:tcPr>
          <w:p w:rsidR="002B5266" w:rsidRPr="002B5266" w:rsidRDefault="002B5266" w:rsidP="000056FE">
            <w:pPr>
              <w:snapToGrid w:val="0"/>
              <w:ind w:right="-6" w:firstLine="425"/>
              <w:rPr>
                <w:sz w:val="24"/>
                <w:szCs w:val="24"/>
              </w:rPr>
            </w:pPr>
            <w:r w:rsidRPr="002B5266">
              <w:rPr>
                <w:sz w:val="24"/>
                <w:szCs w:val="24"/>
              </w:rPr>
              <w:t>Исследовательская деятельность</w:t>
            </w:r>
          </w:p>
        </w:tc>
        <w:tc>
          <w:tcPr>
            <w:tcW w:w="3494"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 xml:space="preserve">Индивидуализация обучения, развитие речи, расширение понятийного словаря, развитие интеллектуальных, информационных, организационных и </w:t>
            </w:r>
            <w:r w:rsidRPr="002B5266">
              <w:rPr>
                <w:sz w:val="24"/>
                <w:szCs w:val="24"/>
              </w:rPr>
              <w:lastRenderedPageBreak/>
              <w:t>коммуникативных умений</w:t>
            </w:r>
          </w:p>
        </w:tc>
        <w:tc>
          <w:tcPr>
            <w:tcW w:w="4417"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lastRenderedPageBreak/>
              <w:t>Определённый уровень когнитивной, информационной, компетентности и исследовательской культуры</w:t>
            </w:r>
          </w:p>
        </w:tc>
      </w:tr>
      <w:tr w:rsidR="002B5266" w:rsidRPr="002B5266" w:rsidTr="000056FE">
        <w:trPr>
          <w:trHeight w:val="764"/>
        </w:trPr>
        <w:tc>
          <w:tcPr>
            <w:tcW w:w="2295" w:type="dxa"/>
            <w:shd w:val="clear" w:color="auto" w:fill="auto"/>
          </w:tcPr>
          <w:p w:rsidR="002B5266" w:rsidRPr="002B5266" w:rsidRDefault="002B5266" w:rsidP="000056FE">
            <w:pPr>
              <w:snapToGrid w:val="0"/>
              <w:ind w:right="-6" w:firstLine="425"/>
              <w:rPr>
                <w:sz w:val="24"/>
                <w:szCs w:val="24"/>
              </w:rPr>
            </w:pPr>
            <w:r w:rsidRPr="002B5266">
              <w:rPr>
                <w:sz w:val="24"/>
                <w:szCs w:val="24"/>
              </w:rPr>
              <w:lastRenderedPageBreak/>
              <w:t>Дифференцированное обучение</w:t>
            </w:r>
          </w:p>
        </w:tc>
        <w:tc>
          <w:tcPr>
            <w:tcW w:w="3494"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Формирование адекватной самооценки, умение делать выбор</w:t>
            </w:r>
          </w:p>
        </w:tc>
        <w:tc>
          <w:tcPr>
            <w:tcW w:w="4417"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Способность оценить границы собственной компетентности, самореализация</w:t>
            </w:r>
          </w:p>
        </w:tc>
      </w:tr>
      <w:tr w:rsidR="002B5266" w:rsidRPr="002B5266" w:rsidTr="000056FE">
        <w:trPr>
          <w:trHeight w:val="1004"/>
        </w:trPr>
        <w:tc>
          <w:tcPr>
            <w:tcW w:w="2295" w:type="dxa"/>
            <w:shd w:val="clear" w:color="auto" w:fill="auto"/>
          </w:tcPr>
          <w:p w:rsidR="002B5266" w:rsidRPr="002B5266" w:rsidRDefault="002B5266" w:rsidP="000056FE">
            <w:pPr>
              <w:snapToGrid w:val="0"/>
              <w:ind w:right="-147" w:firstLine="425"/>
              <w:rPr>
                <w:sz w:val="24"/>
                <w:szCs w:val="24"/>
              </w:rPr>
            </w:pPr>
            <w:r w:rsidRPr="002B5266">
              <w:rPr>
                <w:sz w:val="24"/>
                <w:szCs w:val="24"/>
              </w:rPr>
              <w:t>Проектирование</w:t>
            </w:r>
          </w:p>
        </w:tc>
        <w:tc>
          <w:tcPr>
            <w:tcW w:w="3494"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Развитие аналитических, тактических умений, навыков перспективного планирования деятельности</w:t>
            </w:r>
          </w:p>
        </w:tc>
        <w:tc>
          <w:tcPr>
            <w:tcW w:w="4417"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Проектная культура, умение брать ответственность за принимаемые решения</w:t>
            </w:r>
          </w:p>
        </w:tc>
      </w:tr>
      <w:tr w:rsidR="002B5266" w:rsidRPr="002B5266" w:rsidTr="000056FE">
        <w:trPr>
          <w:trHeight w:val="1019"/>
        </w:trPr>
        <w:tc>
          <w:tcPr>
            <w:tcW w:w="2295" w:type="dxa"/>
            <w:shd w:val="clear" w:color="auto" w:fill="auto"/>
          </w:tcPr>
          <w:p w:rsidR="002B5266" w:rsidRPr="002B5266" w:rsidRDefault="002B5266" w:rsidP="000056FE">
            <w:pPr>
              <w:snapToGrid w:val="0"/>
              <w:ind w:right="-6" w:firstLine="425"/>
              <w:rPr>
                <w:sz w:val="24"/>
                <w:szCs w:val="24"/>
              </w:rPr>
            </w:pPr>
            <w:r w:rsidRPr="002B5266">
              <w:rPr>
                <w:sz w:val="24"/>
                <w:szCs w:val="24"/>
              </w:rPr>
              <w:t>Коллективные способы обучения</w:t>
            </w:r>
          </w:p>
        </w:tc>
        <w:tc>
          <w:tcPr>
            <w:tcW w:w="3494"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Формирование внеучебных умений и навыков</w:t>
            </w:r>
          </w:p>
        </w:tc>
        <w:tc>
          <w:tcPr>
            <w:tcW w:w="4417"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Достижение коммуникативной компетентности, развитие организаторских способностей, формирование лидерских качеств</w:t>
            </w:r>
          </w:p>
        </w:tc>
      </w:tr>
      <w:tr w:rsidR="002B5266" w:rsidRPr="002B5266" w:rsidTr="000056FE">
        <w:trPr>
          <w:trHeight w:val="841"/>
        </w:trPr>
        <w:tc>
          <w:tcPr>
            <w:tcW w:w="2295" w:type="dxa"/>
            <w:shd w:val="clear" w:color="auto" w:fill="auto"/>
          </w:tcPr>
          <w:p w:rsidR="002B5266" w:rsidRPr="002B5266" w:rsidRDefault="002B5266" w:rsidP="000056FE">
            <w:pPr>
              <w:snapToGrid w:val="0"/>
              <w:ind w:right="-6" w:firstLine="425"/>
              <w:rPr>
                <w:sz w:val="24"/>
                <w:szCs w:val="24"/>
              </w:rPr>
            </w:pPr>
            <w:r w:rsidRPr="002B5266">
              <w:rPr>
                <w:sz w:val="24"/>
                <w:szCs w:val="24"/>
              </w:rPr>
              <w:t>Проблемное обучение</w:t>
            </w:r>
          </w:p>
        </w:tc>
        <w:tc>
          <w:tcPr>
            <w:tcW w:w="3494"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Обучение учащихся структуре знаний и структурированию информации</w:t>
            </w:r>
          </w:p>
        </w:tc>
        <w:tc>
          <w:tcPr>
            <w:tcW w:w="4417"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Осознание структуры научного знания (от понятий и явлений – к законам и научным фактам, от теории – к практике)</w:t>
            </w:r>
          </w:p>
        </w:tc>
      </w:tr>
      <w:tr w:rsidR="002B5266" w:rsidRPr="002B5266" w:rsidTr="000056FE">
        <w:trPr>
          <w:trHeight w:val="764"/>
        </w:trPr>
        <w:tc>
          <w:tcPr>
            <w:tcW w:w="2295" w:type="dxa"/>
            <w:shd w:val="clear" w:color="auto" w:fill="auto"/>
          </w:tcPr>
          <w:p w:rsidR="002B5266" w:rsidRPr="002B5266" w:rsidRDefault="002B5266" w:rsidP="000056FE">
            <w:pPr>
              <w:snapToGrid w:val="0"/>
              <w:ind w:right="-6" w:firstLine="425"/>
              <w:rPr>
                <w:sz w:val="24"/>
                <w:szCs w:val="24"/>
              </w:rPr>
            </w:pPr>
            <w:r w:rsidRPr="002B5266">
              <w:rPr>
                <w:sz w:val="24"/>
                <w:szCs w:val="24"/>
              </w:rPr>
              <w:t>Педагогические мастерские</w:t>
            </w:r>
          </w:p>
        </w:tc>
        <w:tc>
          <w:tcPr>
            <w:tcW w:w="3494"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Предоставить возможность каждому продвигаться к истине своим путем</w:t>
            </w:r>
          </w:p>
        </w:tc>
        <w:tc>
          <w:tcPr>
            <w:tcW w:w="4417"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Достижение творческой самореализации.</w:t>
            </w:r>
          </w:p>
        </w:tc>
      </w:tr>
      <w:tr w:rsidR="002B5266" w:rsidRPr="002B5266" w:rsidTr="000056FE">
        <w:trPr>
          <w:trHeight w:val="839"/>
        </w:trPr>
        <w:tc>
          <w:tcPr>
            <w:tcW w:w="2295" w:type="dxa"/>
            <w:shd w:val="clear" w:color="auto" w:fill="auto"/>
          </w:tcPr>
          <w:p w:rsidR="002B5266" w:rsidRPr="002B5266" w:rsidRDefault="002B5266" w:rsidP="000056FE">
            <w:pPr>
              <w:snapToGrid w:val="0"/>
              <w:ind w:right="-6" w:firstLine="425"/>
              <w:rPr>
                <w:sz w:val="24"/>
                <w:szCs w:val="24"/>
              </w:rPr>
            </w:pPr>
            <w:r w:rsidRPr="002B5266">
              <w:rPr>
                <w:sz w:val="24"/>
                <w:szCs w:val="24"/>
              </w:rPr>
              <w:t>Игровые технологии (ролевые, деловые игры)</w:t>
            </w:r>
          </w:p>
        </w:tc>
        <w:tc>
          <w:tcPr>
            <w:tcW w:w="3494"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Применение системы знаний в измененных ситуациях</w:t>
            </w:r>
          </w:p>
        </w:tc>
        <w:tc>
          <w:tcPr>
            <w:tcW w:w="4417"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Достижение коммуникативной компетентности, самореализации, формирование системности знаний</w:t>
            </w:r>
          </w:p>
        </w:tc>
      </w:tr>
      <w:tr w:rsidR="002B5266" w:rsidRPr="002B5266" w:rsidTr="000056FE">
        <w:trPr>
          <w:trHeight w:val="764"/>
        </w:trPr>
        <w:tc>
          <w:tcPr>
            <w:tcW w:w="2295" w:type="dxa"/>
            <w:shd w:val="clear" w:color="auto" w:fill="auto"/>
          </w:tcPr>
          <w:p w:rsidR="002B5266" w:rsidRPr="002B5266" w:rsidRDefault="002B5266" w:rsidP="000056FE">
            <w:pPr>
              <w:snapToGrid w:val="0"/>
              <w:ind w:right="-6" w:firstLine="425"/>
              <w:rPr>
                <w:sz w:val="24"/>
                <w:szCs w:val="24"/>
              </w:rPr>
            </w:pPr>
            <w:r w:rsidRPr="002B5266">
              <w:rPr>
                <w:sz w:val="24"/>
                <w:szCs w:val="24"/>
              </w:rPr>
              <w:t>Лекционно-семинарские занятия</w:t>
            </w:r>
          </w:p>
        </w:tc>
        <w:tc>
          <w:tcPr>
            <w:tcW w:w="3494"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 xml:space="preserve">Обучение учащихся структуре знаний и структурированию информации </w:t>
            </w:r>
          </w:p>
        </w:tc>
        <w:tc>
          <w:tcPr>
            <w:tcW w:w="4417"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Формирование системности знаний, самостоятельности освоения и осмысления материала</w:t>
            </w:r>
          </w:p>
        </w:tc>
      </w:tr>
      <w:tr w:rsidR="002B5266" w:rsidRPr="002B5266" w:rsidTr="000056FE">
        <w:trPr>
          <w:trHeight w:val="1004"/>
        </w:trPr>
        <w:tc>
          <w:tcPr>
            <w:tcW w:w="2295" w:type="dxa"/>
            <w:shd w:val="clear" w:color="auto" w:fill="auto"/>
          </w:tcPr>
          <w:p w:rsidR="002B5266" w:rsidRPr="002B5266" w:rsidRDefault="002B5266" w:rsidP="000056FE">
            <w:pPr>
              <w:snapToGrid w:val="0"/>
              <w:ind w:right="-55" w:firstLine="425"/>
              <w:rPr>
                <w:sz w:val="24"/>
                <w:szCs w:val="24"/>
              </w:rPr>
            </w:pPr>
            <w:r w:rsidRPr="002B5266">
              <w:rPr>
                <w:sz w:val="24"/>
                <w:szCs w:val="24"/>
              </w:rPr>
              <w:t>Рефлексивные образовательные технологии</w:t>
            </w:r>
          </w:p>
        </w:tc>
        <w:tc>
          <w:tcPr>
            <w:tcW w:w="3494" w:type="dxa"/>
            <w:shd w:val="clear" w:color="auto" w:fill="auto"/>
          </w:tcPr>
          <w:p w:rsidR="002B5266" w:rsidRPr="002B5266" w:rsidRDefault="002B5266" w:rsidP="000056FE">
            <w:pPr>
              <w:snapToGrid w:val="0"/>
              <w:ind w:right="-6" w:firstLine="425"/>
              <w:jc w:val="both"/>
              <w:rPr>
                <w:sz w:val="24"/>
                <w:szCs w:val="24"/>
              </w:rPr>
            </w:pPr>
            <w:r w:rsidRPr="002B5266">
              <w:rPr>
                <w:sz w:val="24"/>
                <w:szCs w:val="24"/>
              </w:rPr>
              <w:t>Развитие когнитивной сферы</w:t>
            </w:r>
          </w:p>
        </w:tc>
        <w:tc>
          <w:tcPr>
            <w:tcW w:w="4417" w:type="dxa"/>
            <w:shd w:val="clear" w:color="auto" w:fill="auto"/>
          </w:tcPr>
          <w:p w:rsidR="002B5266" w:rsidRPr="002B5266" w:rsidRDefault="002B5266" w:rsidP="000056FE">
            <w:pPr>
              <w:snapToGrid w:val="0"/>
              <w:ind w:right="-6" w:firstLine="425"/>
              <w:jc w:val="both"/>
              <w:rPr>
                <w:b/>
                <w:bCs/>
                <w:sz w:val="24"/>
                <w:szCs w:val="24"/>
              </w:rPr>
            </w:pPr>
            <w:r w:rsidRPr="002B5266">
              <w:rPr>
                <w:sz w:val="24"/>
                <w:szCs w:val="24"/>
              </w:rPr>
              <w:t>Способность анализировать информацию, высказывать (устно и письменно) суждение, умозаключение, давать оценку</w:t>
            </w:r>
          </w:p>
        </w:tc>
      </w:tr>
    </w:tbl>
    <w:p w:rsidR="002B5266" w:rsidRPr="002B5266" w:rsidRDefault="002B5266" w:rsidP="002B5266">
      <w:pPr>
        <w:ind w:right="-6" w:firstLine="425"/>
        <w:jc w:val="both"/>
        <w:rPr>
          <w:b/>
          <w:bCs/>
          <w:sz w:val="24"/>
          <w:szCs w:val="24"/>
        </w:rPr>
      </w:pPr>
    </w:p>
    <w:p w:rsidR="002B5266" w:rsidRPr="002B5266" w:rsidRDefault="002B5266" w:rsidP="002B5266">
      <w:pPr>
        <w:ind w:firstLine="425"/>
        <w:jc w:val="both"/>
        <w:rPr>
          <w:sz w:val="24"/>
          <w:szCs w:val="24"/>
        </w:rPr>
      </w:pPr>
      <w:r w:rsidRPr="002B5266">
        <w:rPr>
          <w:sz w:val="24"/>
          <w:szCs w:val="24"/>
          <w:u w:val="single"/>
        </w:rPr>
        <w:t>Формы организации внеучебной деятельности</w:t>
      </w:r>
    </w:p>
    <w:p w:rsidR="002B5266" w:rsidRPr="002B5266" w:rsidRDefault="002B5266" w:rsidP="002B5266">
      <w:pPr>
        <w:widowControl/>
        <w:numPr>
          <w:ilvl w:val="0"/>
          <w:numId w:val="70"/>
        </w:numPr>
        <w:tabs>
          <w:tab w:val="left" w:pos="540"/>
        </w:tabs>
        <w:suppressAutoHyphens/>
        <w:autoSpaceDE/>
        <w:autoSpaceDN/>
        <w:adjustRightInd/>
        <w:ind w:left="540" w:firstLine="425"/>
        <w:jc w:val="both"/>
        <w:rPr>
          <w:sz w:val="24"/>
          <w:szCs w:val="24"/>
        </w:rPr>
      </w:pPr>
      <w:r w:rsidRPr="002B5266">
        <w:rPr>
          <w:sz w:val="24"/>
          <w:szCs w:val="24"/>
        </w:rPr>
        <w:t>Экскурсии</w:t>
      </w:r>
    </w:p>
    <w:p w:rsidR="002B5266" w:rsidRPr="002B5266" w:rsidRDefault="002B5266" w:rsidP="002B5266">
      <w:pPr>
        <w:widowControl/>
        <w:numPr>
          <w:ilvl w:val="0"/>
          <w:numId w:val="70"/>
        </w:numPr>
        <w:tabs>
          <w:tab w:val="left" w:pos="540"/>
        </w:tabs>
        <w:suppressAutoHyphens/>
        <w:autoSpaceDE/>
        <w:autoSpaceDN/>
        <w:adjustRightInd/>
        <w:ind w:left="540" w:firstLine="425"/>
        <w:jc w:val="both"/>
        <w:rPr>
          <w:sz w:val="24"/>
          <w:szCs w:val="24"/>
        </w:rPr>
      </w:pPr>
      <w:r w:rsidRPr="002B5266">
        <w:rPr>
          <w:sz w:val="24"/>
          <w:szCs w:val="24"/>
        </w:rPr>
        <w:t>Олимпиады</w:t>
      </w:r>
    </w:p>
    <w:p w:rsidR="002B5266" w:rsidRPr="002B5266" w:rsidRDefault="002B5266" w:rsidP="002B5266">
      <w:pPr>
        <w:widowControl/>
        <w:numPr>
          <w:ilvl w:val="0"/>
          <w:numId w:val="70"/>
        </w:numPr>
        <w:tabs>
          <w:tab w:val="left" w:pos="540"/>
        </w:tabs>
        <w:suppressAutoHyphens/>
        <w:autoSpaceDE/>
        <w:autoSpaceDN/>
        <w:adjustRightInd/>
        <w:ind w:left="540" w:firstLine="425"/>
        <w:jc w:val="both"/>
        <w:rPr>
          <w:sz w:val="24"/>
          <w:szCs w:val="24"/>
        </w:rPr>
      </w:pPr>
      <w:r w:rsidRPr="002B5266">
        <w:rPr>
          <w:sz w:val="24"/>
          <w:szCs w:val="24"/>
        </w:rPr>
        <w:t>Конкурсы, фестивали</w:t>
      </w:r>
    </w:p>
    <w:p w:rsidR="002B5266" w:rsidRPr="002B5266" w:rsidRDefault="002B5266" w:rsidP="002B5266">
      <w:pPr>
        <w:widowControl/>
        <w:numPr>
          <w:ilvl w:val="0"/>
          <w:numId w:val="70"/>
        </w:numPr>
        <w:tabs>
          <w:tab w:val="left" w:pos="540"/>
        </w:tabs>
        <w:suppressAutoHyphens/>
        <w:autoSpaceDE/>
        <w:autoSpaceDN/>
        <w:adjustRightInd/>
        <w:ind w:left="540" w:firstLine="425"/>
        <w:jc w:val="both"/>
        <w:rPr>
          <w:sz w:val="24"/>
          <w:szCs w:val="24"/>
        </w:rPr>
      </w:pPr>
      <w:r w:rsidRPr="002B5266">
        <w:rPr>
          <w:sz w:val="24"/>
          <w:szCs w:val="24"/>
        </w:rPr>
        <w:t>Концерты</w:t>
      </w:r>
    </w:p>
    <w:p w:rsidR="002B5266" w:rsidRPr="002B5266" w:rsidRDefault="002B5266" w:rsidP="002B5266">
      <w:pPr>
        <w:widowControl/>
        <w:numPr>
          <w:ilvl w:val="0"/>
          <w:numId w:val="70"/>
        </w:numPr>
        <w:tabs>
          <w:tab w:val="left" w:pos="540"/>
        </w:tabs>
        <w:suppressAutoHyphens/>
        <w:autoSpaceDE/>
        <w:autoSpaceDN/>
        <w:adjustRightInd/>
        <w:ind w:left="540" w:firstLine="425"/>
        <w:jc w:val="both"/>
        <w:rPr>
          <w:sz w:val="24"/>
          <w:szCs w:val="24"/>
        </w:rPr>
      </w:pPr>
      <w:r w:rsidRPr="002B5266">
        <w:rPr>
          <w:sz w:val="24"/>
          <w:szCs w:val="24"/>
        </w:rPr>
        <w:t>Самостоятельная работа с литературой в библиотеках школы, посёлка</w:t>
      </w:r>
    </w:p>
    <w:p w:rsidR="002B5266" w:rsidRPr="002B5266" w:rsidRDefault="002B5266" w:rsidP="002B5266">
      <w:pPr>
        <w:widowControl/>
        <w:numPr>
          <w:ilvl w:val="0"/>
          <w:numId w:val="70"/>
        </w:numPr>
        <w:tabs>
          <w:tab w:val="left" w:pos="540"/>
        </w:tabs>
        <w:suppressAutoHyphens/>
        <w:autoSpaceDE/>
        <w:autoSpaceDN/>
        <w:adjustRightInd/>
        <w:ind w:left="540" w:firstLine="425"/>
        <w:jc w:val="both"/>
        <w:rPr>
          <w:sz w:val="24"/>
          <w:szCs w:val="24"/>
        </w:rPr>
      </w:pPr>
      <w:r w:rsidRPr="002B5266">
        <w:rPr>
          <w:sz w:val="24"/>
          <w:szCs w:val="24"/>
        </w:rPr>
        <w:t>Дискуссии</w:t>
      </w:r>
    </w:p>
    <w:p w:rsidR="002B5266" w:rsidRPr="002B5266" w:rsidRDefault="002B5266" w:rsidP="002B5266">
      <w:pPr>
        <w:widowControl/>
        <w:numPr>
          <w:ilvl w:val="0"/>
          <w:numId w:val="70"/>
        </w:numPr>
        <w:tabs>
          <w:tab w:val="left" w:pos="540"/>
        </w:tabs>
        <w:suppressAutoHyphens/>
        <w:autoSpaceDE/>
        <w:autoSpaceDN/>
        <w:adjustRightInd/>
        <w:ind w:left="540" w:firstLine="425"/>
        <w:jc w:val="both"/>
        <w:rPr>
          <w:sz w:val="24"/>
          <w:szCs w:val="24"/>
        </w:rPr>
      </w:pPr>
      <w:r w:rsidRPr="002B5266">
        <w:rPr>
          <w:sz w:val="24"/>
          <w:szCs w:val="24"/>
        </w:rPr>
        <w:lastRenderedPageBreak/>
        <w:t>Встречи с учеными, специалистами, творческими работниками</w:t>
      </w:r>
    </w:p>
    <w:p w:rsidR="002B5266" w:rsidRPr="002B5266" w:rsidRDefault="002B5266" w:rsidP="002B5266">
      <w:pPr>
        <w:widowControl/>
        <w:numPr>
          <w:ilvl w:val="0"/>
          <w:numId w:val="70"/>
        </w:numPr>
        <w:tabs>
          <w:tab w:val="left" w:pos="540"/>
        </w:tabs>
        <w:suppressAutoHyphens/>
        <w:autoSpaceDE/>
        <w:autoSpaceDN/>
        <w:adjustRightInd/>
        <w:ind w:left="540" w:firstLine="425"/>
        <w:jc w:val="both"/>
        <w:rPr>
          <w:sz w:val="24"/>
          <w:szCs w:val="24"/>
        </w:rPr>
      </w:pPr>
      <w:r w:rsidRPr="002B5266">
        <w:rPr>
          <w:sz w:val="24"/>
          <w:szCs w:val="24"/>
        </w:rPr>
        <w:t>Волонтёрское движение</w:t>
      </w:r>
    </w:p>
    <w:p w:rsidR="002B5266" w:rsidRPr="002B5266" w:rsidRDefault="002B5266" w:rsidP="002B5266">
      <w:pPr>
        <w:widowControl/>
        <w:numPr>
          <w:ilvl w:val="0"/>
          <w:numId w:val="70"/>
        </w:numPr>
        <w:tabs>
          <w:tab w:val="left" w:pos="540"/>
        </w:tabs>
        <w:suppressAutoHyphens/>
        <w:autoSpaceDE/>
        <w:autoSpaceDN/>
        <w:adjustRightInd/>
        <w:ind w:left="540" w:firstLine="425"/>
        <w:jc w:val="both"/>
        <w:rPr>
          <w:sz w:val="24"/>
          <w:szCs w:val="24"/>
        </w:rPr>
      </w:pPr>
      <w:r w:rsidRPr="002B5266">
        <w:rPr>
          <w:sz w:val="24"/>
          <w:szCs w:val="24"/>
        </w:rPr>
        <w:t>Участие в молодёжных общественных организациях</w:t>
      </w:r>
    </w:p>
    <w:p w:rsidR="002B5266" w:rsidRPr="002B5266" w:rsidRDefault="002B5266" w:rsidP="002B5266">
      <w:pPr>
        <w:widowControl/>
        <w:numPr>
          <w:ilvl w:val="0"/>
          <w:numId w:val="70"/>
        </w:numPr>
        <w:tabs>
          <w:tab w:val="left" w:pos="540"/>
        </w:tabs>
        <w:suppressAutoHyphens/>
        <w:autoSpaceDE/>
        <w:autoSpaceDN/>
        <w:adjustRightInd/>
        <w:ind w:left="540" w:firstLine="425"/>
        <w:jc w:val="both"/>
        <w:rPr>
          <w:sz w:val="24"/>
          <w:szCs w:val="24"/>
        </w:rPr>
      </w:pPr>
      <w:r w:rsidRPr="002B5266">
        <w:rPr>
          <w:sz w:val="24"/>
          <w:szCs w:val="24"/>
        </w:rPr>
        <w:t xml:space="preserve"> Общественная работа (помощь ветеранам войны и труда, экологические десанты)</w:t>
      </w:r>
    </w:p>
    <w:p w:rsidR="002B5266" w:rsidRPr="002B5266" w:rsidRDefault="002B5266" w:rsidP="002B5266">
      <w:pPr>
        <w:widowControl/>
        <w:numPr>
          <w:ilvl w:val="0"/>
          <w:numId w:val="70"/>
        </w:numPr>
        <w:tabs>
          <w:tab w:val="left" w:pos="540"/>
        </w:tabs>
        <w:suppressAutoHyphens/>
        <w:autoSpaceDE/>
        <w:autoSpaceDN/>
        <w:adjustRightInd/>
        <w:ind w:left="540" w:firstLine="425"/>
        <w:jc w:val="both"/>
        <w:rPr>
          <w:b/>
          <w:bCs/>
          <w:sz w:val="24"/>
          <w:szCs w:val="24"/>
          <w:shd w:val="clear" w:color="auto" w:fill="FFFF00"/>
        </w:rPr>
      </w:pPr>
      <w:r w:rsidRPr="002B5266">
        <w:rPr>
          <w:sz w:val="24"/>
          <w:szCs w:val="24"/>
        </w:rPr>
        <w:t xml:space="preserve">Использование социокультурного потенциала </w:t>
      </w:r>
      <w:r w:rsidR="000B18EE">
        <w:rPr>
          <w:sz w:val="24"/>
          <w:szCs w:val="24"/>
        </w:rPr>
        <w:t>села, района</w:t>
      </w:r>
      <w:r w:rsidRPr="002B5266">
        <w:rPr>
          <w:sz w:val="24"/>
          <w:szCs w:val="24"/>
        </w:rPr>
        <w:t>: музеи, театры, библиотеки и др.</w:t>
      </w:r>
    </w:p>
    <w:p w:rsidR="002B5266" w:rsidRPr="002B5266" w:rsidRDefault="002B5266" w:rsidP="002B5266">
      <w:pPr>
        <w:ind w:firstLine="425"/>
        <w:jc w:val="center"/>
        <w:rPr>
          <w:b/>
          <w:bCs/>
          <w:iCs/>
          <w:sz w:val="24"/>
          <w:szCs w:val="24"/>
        </w:rPr>
      </w:pPr>
    </w:p>
    <w:p w:rsidR="002B5266" w:rsidRPr="00031C10" w:rsidRDefault="002B5266" w:rsidP="002B5266">
      <w:pPr>
        <w:ind w:firstLine="432"/>
        <w:rPr>
          <w:b/>
          <w:sz w:val="24"/>
          <w:szCs w:val="24"/>
        </w:rPr>
      </w:pPr>
      <w:r w:rsidRPr="00031C10">
        <w:rPr>
          <w:b/>
          <w:sz w:val="24"/>
          <w:szCs w:val="24"/>
        </w:rPr>
        <w:t>Финансовое обеспечение реализации основной образовательной программы основного общего образования</w:t>
      </w:r>
    </w:p>
    <w:p w:rsidR="00031C10" w:rsidRPr="00031C10" w:rsidRDefault="00031C10" w:rsidP="00031C10">
      <w:pPr>
        <w:suppressAutoHyphens/>
        <w:jc w:val="both"/>
        <w:rPr>
          <w:sz w:val="24"/>
          <w:szCs w:val="24"/>
          <w:lang w:eastAsia="zh-CN"/>
        </w:rPr>
      </w:pPr>
      <w:r w:rsidRPr="00031C10">
        <w:rPr>
          <w:b/>
          <w:sz w:val="24"/>
          <w:szCs w:val="24"/>
          <w:lang w:eastAsia="zh-CN"/>
        </w:rPr>
        <w:t xml:space="preserve">              Финансовые условия реализации основной образовательной программы  основного  общего образования</w:t>
      </w:r>
      <w:r w:rsidRPr="00031C10">
        <w:rPr>
          <w:sz w:val="24"/>
          <w:szCs w:val="24"/>
          <w:lang w:eastAsia="zh-CN"/>
        </w:rPr>
        <w:t xml:space="preserve">  обеспечивают государственные гарантии прав граждан на получение бесплатного общедоступного основного общего образования, обеспечивают образовательному учреждению возможность исполнения требований Стандарта, обеспечивать реализацию обязательной части основной образовательной программы начального общего образования и части, формируемой участниками образовательного процесса, включая внеурочную деятельность.</w:t>
      </w:r>
    </w:p>
    <w:p w:rsidR="00031C10" w:rsidRPr="00031C10" w:rsidRDefault="00031C10" w:rsidP="00031C10">
      <w:pPr>
        <w:suppressAutoHyphens/>
        <w:jc w:val="both"/>
        <w:rPr>
          <w:sz w:val="24"/>
          <w:szCs w:val="24"/>
          <w:lang w:eastAsia="zh-CN"/>
        </w:rPr>
      </w:pPr>
      <w:r w:rsidRPr="00031C10">
        <w:rPr>
          <w:sz w:val="24"/>
          <w:szCs w:val="24"/>
          <w:lang w:eastAsia="zh-CN"/>
        </w:rPr>
        <w:t xml:space="preserve">         Финансовое обеспечение реализации основной образовательной программы  общего образования бюджетного   учреждения осуществляется исходя из расходных обязательств на основе государственного (муниципального) задания учредителя по оказанию государственных (муниципальных) образовательных услуг в соответствии с требованиями Стандарта.</w:t>
      </w:r>
    </w:p>
    <w:p w:rsidR="00031C10" w:rsidRPr="00031C10" w:rsidRDefault="00031C10" w:rsidP="00031C10">
      <w:pPr>
        <w:suppressAutoHyphens/>
        <w:jc w:val="both"/>
        <w:rPr>
          <w:sz w:val="24"/>
          <w:szCs w:val="24"/>
          <w:lang w:eastAsia="zh-CN"/>
        </w:rPr>
      </w:pPr>
      <w:r w:rsidRPr="00031C10">
        <w:rPr>
          <w:sz w:val="24"/>
          <w:szCs w:val="24"/>
          <w:lang w:eastAsia="zh-CN"/>
        </w:rPr>
        <w:t xml:space="preserve">          Государственное (муниципальное) задание учредителя по оказанию государственных (муниципальных) образовательных услуг должно обеспечивать соответствие показателей объемов и качества предоставляемых образовательными учреждениями данных услуг размерам направляемых на эти цели средств бюджета соответствующего уровня. Показатели, характеризующие реализацию требований </w:t>
      </w:r>
      <w:r w:rsidR="00FA1D23">
        <w:rPr>
          <w:sz w:val="24"/>
          <w:szCs w:val="24"/>
          <w:lang w:eastAsia="zh-CN"/>
        </w:rPr>
        <w:t>федерального компонента</w:t>
      </w:r>
      <w:r w:rsidRPr="00031C10">
        <w:rPr>
          <w:sz w:val="24"/>
          <w:szCs w:val="24"/>
          <w:lang w:eastAsia="zh-CN"/>
        </w:rPr>
        <w:t xml:space="preserve"> при оказании образовательными учреждениями образовательных услуг, должны отражать их материально-техническое обеспечение, наличие и состояние имущества, квалификацию и опыт работников.</w:t>
      </w:r>
    </w:p>
    <w:p w:rsidR="00031C10" w:rsidRPr="00031C10" w:rsidRDefault="00031C10" w:rsidP="00031C10">
      <w:pPr>
        <w:suppressAutoHyphens/>
        <w:jc w:val="both"/>
        <w:rPr>
          <w:sz w:val="24"/>
          <w:szCs w:val="24"/>
          <w:lang w:eastAsia="zh-CN"/>
        </w:rPr>
      </w:pPr>
      <w:r w:rsidRPr="00031C10">
        <w:rPr>
          <w:sz w:val="24"/>
          <w:szCs w:val="24"/>
          <w:lang w:eastAsia="zh-CN"/>
        </w:rPr>
        <w:t xml:space="preserve">           Формирование государственного (муниципального) задания по оказанию образовательных услуг  осуществляется в порядке, установленном (соответственно принадлежности учреждений) Правительством Российской Федерации, органами исполнительной власти субъектов Российской Федерации и органами местного самоуправления на срок до 1 года в случае утверждения бюджета на очередной финансовый год и на срок до 3 лет в случае утверждения бюджета на очередной финансовый год и плановый период с возможным уточнением при составлении проекта бюджета. </w:t>
      </w:r>
    </w:p>
    <w:p w:rsidR="00031C10" w:rsidRPr="00031C10" w:rsidRDefault="00031C10" w:rsidP="00031C10">
      <w:pPr>
        <w:tabs>
          <w:tab w:val="left" w:pos="0"/>
        </w:tabs>
        <w:suppressAutoHyphens/>
        <w:jc w:val="both"/>
        <w:rPr>
          <w:sz w:val="24"/>
          <w:szCs w:val="24"/>
          <w:lang w:eastAsia="zh-CN"/>
        </w:rPr>
      </w:pPr>
      <w:r w:rsidRPr="00031C10">
        <w:rPr>
          <w:sz w:val="24"/>
          <w:szCs w:val="24"/>
          <w:lang w:eastAsia="zh-CN"/>
        </w:rPr>
        <w:t xml:space="preserve">         Финансовое обеспечение государственных гарантий на получение гражданами общедоступного и бесплатного основного общего образования за счет средств соответствующих бюджетов бюджетной системы Российской Федерации осуществляется в   муниципальном образовательном учреждении на основе нормативов финансирования образовательных услуг, обеспечивающих реализацию для обучающегося основной образовательной программы в пределах федерального государственного образовательного стандарта  Норматив финансового обеспечения муниципальных образовательных учреждений на одного обучающегося, воспитанника (региональный подушевой норматив финансового обеспечения) - это минимально допустимый объем бюджетных ассигнований, необходимых для реализации в учреждениях данного региона основной образовательной программы основного общего образования в соответствии с требованиями Стандарта в расчете на одного обучающегося в год, определяемый с учетом направленности образовательных программ, форм обучения, категории обучающихся, вида образовательного учреждения и иных особенностей образовательного процесса, а также затрат рабочего времени педагогических работников образовательных учреждений на аудиторную и внеурочную деятельность.  Региональный подушевой норматив финансового обеспечения должен учитываться при составлении проектов бюджетов для планирования бюджетных ассигнований на </w:t>
      </w:r>
      <w:r w:rsidRPr="00031C10">
        <w:rPr>
          <w:sz w:val="24"/>
          <w:szCs w:val="24"/>
          <w:lang w:eastAsia="zh-CN"/>
        </w:rPr>
        <w:lastRenderedPageBreak/>
        <w:t>оказание государственных (муниципальных) услуг (выполнение работ),  а также для определения объема субсидий на выполнение государственного (муниципального) задания бюджетным   учреждением.</w:t>
      </w:r>
    </w:p>
    <w:p w:rsidR="00031C10" w:rsidRPr="00031C10" w:rsidRDefault="00031C10" w:rsidP="00031C10">
      <w:pPr>
        <w:suppressAutoHyphens/>
        <w:jc w:val="both"/>
        <w:rPr>
          <w:sz w:val="24"/>
          <w:szCs w:val="24"/>
          <w:lang w:eastAsia="zh-CN"/>
        </w:rPr>
      </w:pPr>
      <w:r w:rsidRPr="00031C10">
        <w:rPr>
          <w:sz w:val="24"/>
          <w:szCs w:val="24"/>
          <w:lang w:eastAsia="zh-CN"/>
        </w:rPr>
        <w:t xml:space="preserve">          Осуществление бюджетным  учреждением приносящей доход деятельности не влечет за собой снижение нормативов финансового обеспечения образовательных услуг за счет средств бюджетов бюджетной системы Российской Федерации.</w:t>
      </w:r>
    </w:p>
    <w:p w:rsidR="00031C10" w:rsidRPr="00031C10" w:rsidRDefault="00031C10" w:rsidP="00031C10">
      <w:pPr>
        <w:suppressAutoHyphens/>
        <w:jc w:val="both"/>
        <w:rPr>
          <w:sz w:val="24"/>
          <w:szCs w:val="24"/>
          <w:lang w:eastAsia="zh-CN"/>
        </w:rPr>
      </w:pPr>
      <w:r w:rsidRPr="00031C10">
        <w:rPr>
          <w:color w:val="FF0000"/>
          <w:sz w:val="24"/>
          <w:szCs w:val="24"/>
          <w:lang w:eastAsia="zh-CN"/>
        </w:rPr>
        <w:t xml:space="preserve">           </w:t>
      </w:r>
    </w:p>
    <w:p w:rsidR="002B5266" w:rsidRPr="002B5266" w:rsidRDefault="002B5266" w:rsidP="00031C10">
      <w:pPr>
        <w:pStyle w:val="ac"/>
        <w:ind w:firstLine="425"/>
        <w:jc w:val="center"/>
        <w:rPr>
          <w:b/>
          <w:bCs/>
          <w:sz w:val="24"/>
          <w:szCs w:val="24"/>
        </w:rPr>
      </w:pPr>
      <w:r w:rsidRPr="002B5266">
        <w:rPr>
          <w:b/>
          <w:bCs/>
          <w:sz w:val="24"/>
          <w:szCs w:val="24"/>
        </w:rPr>
        <w:t>Материально-техническое обеспечение образовательного процесса</w:t>
      </w:r>
    </w:p>
    <w:p w:rsidR="002B5266" w:rsidRPr="002B5266" w:rsidRDefault="002B5266" w:rsidP="002B5266">
      <w:pPr>
        <w:pStyle w:val="ac"/>
        <w:ind w:firstLine="425"/>
        <w:rPr>
          <w:sz w:val="24"/>
          <w:szCs w:val="24"/>
        </w:rPr>
      </w:pPr>
      <w:r w:rsidRPr="002B5266">
        <w:rPr>
          <w:sz w:val="24"/>
          <w:szCs w:val="24"/>
        </w:rPr>
        <w:t>Организация образовательного процесса осуществляется в условиях классно-кабинетной системы в соответствии с основными нормами техники безопасности и санитарно-гигиеническими правилами.</w:t>
      </w:r>
    </w:p>
    <w:p w:rsidR="002B5266" w:rsidRPr="002B5266" w:rsidRDefault="002B5266" w:rsidP="002B5266">
      <w:pPr>
        <w:pStyle w:val="ac"/>
        <w:ind w:firstLine="425"/>
        <w:rPr>
          <w:sz w:val="24"/>
          <w:szCs w:val="24"/>
        </w:rPr>
      </w:pPr>
      <w:r w:rsidRPr="002B5266">
        <w:rPr>
          <w:bCs/>
          <w:iCs/>
          <w:sz w:val="24"/>
          <w:szCs w:val="24"/>
        </w:rPr>
        <w:t>Кабинеты школы являются предметными.</w:t>
      </w:r>
      <w:r w:rsidRPr="002B5266">
        <w:rPr>
          <w:sz w:val="24"/>
          <w:szCs w:val="24"/>
        </w:rPr>
        <w:t xml:space="preserve"> Учебные кабинеты оборудованы необходимым методическим и дидактическим материалом, компьютерной техникой. С помощью копировальной техники осуществляется более качественная организация учебной деятельности за счет оснащения образовательного процесса необходимым раздаточным материалом.</w:t>
      </w:r>
    </w:p>
    <w:p w:rsidR="00031C10" w:rsidRDefault="00031C10" w:rsidP="00031C10">
      <w:pPr>
        <w:tabs>
          <w:tab w:val="left" w:pos="0"/>
        </w:tabs>
        <w:spacing w:line="235" w:lineRule="auto"/>
        <w:jc w:val="both"/>
      </w:pPr>
      <w:r>
        <w:rPr>
          <w:sz w:val="24"/>
          <w:szCs w:val="24"/>
        </w:rPr>
        <w:t>Материально-техническая</w:t>
      </w:r>
      <w:r>
        <w:tab/>
      </w:r>
      <w:r>
        <w:rPr>
          <w:sz w:val="24"/>
          <w:szCs w:val="24"/>
        </w:rPr>
        <w:t>база</w:t>
      </w:r>
      <w:r>
        <w:tab/>
        <w:t xml:space="preserve">  </w:t>
      </w:r>
      <w:r>
        <w:rPr>
          <w:sz w:val="24"/>
          <w:szCs w:val="24"/>
        </w:rPr>
        <w:t>способствует</w:t>
      </w:r>
      <w:r>
        <w:t xml:space="preserve"> </w:t>
      </w:r>
      <w:r>
        <w:rPr>
          <w:sz w:val="24"/>
          <w:szCs w:val="24"/>
        </w:rPr>
        <w:t>качественной организации</w:t>
      </w:r>
      <w:r>
        <w:t xml:space="preserve"> </w:t>
      </w:r>
      <w:r>
        <w:rPr>
          <w:sz w:val="24"/>
          <w:szCs w:val="24"/>
        </w:rPr>
        <w:t>педагогического процесса в образовательном учреждении.</w:t>
      </w:r>
      <w:r>
        <w:t xml:space="preserve"> </w:t>
      </w:r>
    </w:p>
    <w:p w:rsidR="00031C10" w:rsidRDefault="00031C10" w:rsidP="00031C10">
      <w:pPr>
        <w:tabs>
          <w:tab w:val="left" w:pos="0"/>
        </w:tabs>
        <w:spacing w:line="235" w:lineRule="auto"/>
        <w:jc w:val="both"/>
      </w:pPr>
      <w:r>
        <w:tab/>
      </w:r>
      <w:r w:rsidR="000B18EE">
        <w:rPr>
          <w:sz w:val="24"/>
          <w:szCs w:val="24"/>
        </w:rPr>
        <w:t>Учреждение находит</w:t>
      </w:r>
      <w:r>
        <w:rPr>
          <w:sz w:val="24"/>
          <w:szCs w:val="24"/>
        </w:rPr>
        <w:t xml:space="preserve">ся в </w:t>
      </w:r>
      <w:r w:rsidR="000B18EE">
        <w:rPr>
          <w:sz w:val="24"/>
          <w:szCs w:val="24"/>
        </w:rPr>
        <w:t>двух</w:t>
      </w:r>
      <w:r>
        <w:rPr>
          <w:sz w:val="24"/>
          <w:szCs w:val="24"/>
        </w:rPr>
        <w:t xml:space="preserve">этажном  здании. Имеются центральное отопление, люминесцентное освещение, холодное </w:t>
      </w:r>
      <w:r w:rsidR="000B18EE">
        <w:rPr>
          <w:sz w:val="24"/>
          <w:szCs w:val="24"/>
        </w:rPr>
        <w:t xml:space="preserve">и горячее </w:t>
      </w:r>
      <w:r>
        <w:rPr>
          <w:sz w:val="24"/>
          <w:szCs w:val="24"/>
        </w:rPr>
        <w:t>водоснабжение, канализация, столовая, оборудованные кабинеты. Имеется сайт учреждения, который обновляется регулярно.</w:t>
      </w:r>
    </w:p>
    <w:p w:rsidR="00031C10" w:rsidRPr="00296D6E" w:rsidRDefault="00031C10" w:rsidP="00031C10">
      <w:pPr>
        <w:spacing w:line="239" w:lineRule="auto"/>
        <w:rPr>
          <w:sz w:val="24"/>
          <w:szCs w:val="24"/>
        </w:rPr>
      </w:pPr>
      <w:r w:rsidRPr="00296D6E">
        <w:rPr>
          <w:sz w:val="24"/>
          <w:szCs w:val="24"/>
        </w:rPr>
        <w:t>.</w:t>
      </w:r>
    </w:p>
    <w:p w:rsidR="00031C10" w:rsidRDefault="00031C10" w:rsidP="00031C10">
      <w:pPr>
        <w:spacing w:line="237" w:lineRule="auto"/>
        <w:jc w:val="both"/>
        <w:rPr>
          <w:sz w:val="24"/>
          <w:szCs w:val="24"/>
        </w:rPr>
      </w:pPr>
      <w:r>
        <w:rPr>
          <w:sz w:val="24"/>
          <w:szCs w:val="24"/>
        </w:rPr>
        <w:tab/>
      </w:r>
      <w:r w:rsidRPr="00296D6E">
        <w:rPr>
          <w:sz w:val="24"/>
          <w:szCs w:val="24"/>
        </w:rPr>
        <w:t>В</w:t>
      </w:r>
      <w:r w:rsidRPr="00296D6E">
        <w:rPr>
          <w:sz w:val="24"/>
          <w:szCs w:val="24"/>
        </w:rPr>
        <w:tab/>
        <w:t>учреждении</w:t>
      </w:r>
      <w:r w:rsidRPr="00296D6E">
        <w:rPr>
          <w:sz w:val="24"/>
          <w:szCs w:val="24"/>
        </w:rPr>
        <w:tab/>
        <w:t>с</w:t>
      </w:r>
      <w:r w:rsidRPr="00296D6E">
        <w:rPr>
          <w:sz w:val="24"/>
          <w:szCs w:val="24"/>
        </w:rPr>
        <w:tab/>
        <w:t>целью</w:t>
      </w:r>
      <w:r w:rsidRPr="00296D6E">
        <w:rPr>
          <w:sz w:val="24"/>
          <w:szCs w:val="24"/>
        </w:rPr>
        <w:tab/>
        <w:t>обеспечения</w:t>
      </w:r>
      <w:r w:rsidRPr="00296D6E">
        <w:rPr>
          <w:sz w:val="24"/>
          <w:szCs w:val="24"/>
        </w:rPr>
        <w:tab/>
        <w:t>безопасности</w:t>
      </w:r>
      <w:r w:rsidRPr="00296D6E">
        <w:rPr>
          <w:sz w:val="24"/>
          <w:szCs w:val="24"/>
        </w:rPr>
        <w:tab/>
        <w:t>осуществляетс</w:t>
      </w:r>
      <w:r>
        <w:rPr>
          <w:sz w:val="24"/>
          <w:szCs w:val="24"/>
        </w:rPr>
        <w:t xml:space="preserve">я </w:t>
      </w:r>
      <w:r w:rsidRPr="00296D6E">
        <w:rPr>
          <w:sz w:val="24"/>
          <w:szCs w:val="24"/>
        </w:rPr>
        <w:t xml:space="preserve">пропускной режим, решена задача оснащения автоматической пожарной сигнализацией, первичными средствами пожаротушения, установлена «тревожная кнопка» с выходом на ЕСС. </w:t>
      </w:r>
    </w:p>
    <w:p w:rsidR="00031C10" w:rsidRPr="00296D6E" w:rsidRDefault="00031C10" w:rsidP="00031C10">
      <w:pPr>
        <w:spacing w:line="237" w:lineRule="auto"/>
        <w:ind w:firstLine="708"/>
        <w:jc w:val="both"/>
        <w:rPr>
          <w:sz w:val="24"/>
          <w:szCs w:val="24"/>
        </w:rPr>
      </w:pPr>
      <w:r w:rsidRPr="00296D6E">
        <w:rPr>
          <w:sz w:val="24"/>
          <w:szCs w:val="24"/>
        </w:rPr>
        <w:t>Учреждение имеет материально – техническую базу, соответствующую нормам САН ПиНа: имеется ростовая мебель, обеспечивается необходимый уровень естественного и искусственного освещения, соблюдается необходимый тепловой режим.</w:t>
      </w:r>
    </w:p>
    <w:p w:rsidR="00031C10" w:rsidRPr="00296D6E" w:rsidRDefault="00031C10" w:rsidP="00031C10">
      <w:pPr>
        <w:spacing w:line="17" w:lineRule="exact"/>
        <w:jc w:val="both"/>
        <w:rPr>
          <w:sz w:val="24"/>
          <w:szCs w:val="24"/>
        </w:rPr>
      </w:pPr>
    </w:p>
    <w:p w:rsidR="00031C10" w:rsidRDefault="00031C10" w:rsidP="00031C10">
      <w:pPr>
        <w:spacing w:line="238" w:lineRule="auto"/>
        <w:ind w:right="80" w:firstLine="567"/>
        <w:jc w:val="both"/>
        <w:rPr>
          <w:sz w:val="24"/>
          <w:szCs w:val="24"/>
        </w:rPr>
      </w:pPr>
      <w:r w:rsidRPr="00296D6E">
        <w:rPr>
          <w:sz w:val="24"/>
          <w:szCs w:val="24"/>
        </w:rPr>
        <w:t xml:space="preserve">Материальная база кабинетов - физики, химии и биологии, информатики, географии, технологии, математики, истории, английского языка, русского языка и литературы и кабинетов начальных классов, мастерской удовлетворительная. Идет поступления нового оборудования, наглядных пособий, модернизация средств обучения. </w:t>
      </w:r>
      <w:r>
        <w:rPr>
          <w:sz w:val="24"/>
          <w:szCs w:val="24"/>
        </w:rPr>
        <w:t xml:space="preserve">Обеспечены АРМ кабинеты начальных классов, </w:t>
      </w:r>
      <w:r w:rsidR="000B18EE">
        <w:rPr>
          <w:sz w:val="24"/>
          <w:szCs w:val="24"/>
        </w:rPr>
        <w:t>географии, иностранного языка, биологии.</w:t>
      </w:r>
    </w:p>
    <w:p w:rsidR="00031C10" w:rsidRPr="00296D6E" w:rsidRDefault="00031C10" w:rsidP="00031C10">
      <w:pPr>
        <w:spacing w:line="238" w:lineRule="auto"/>
        <w:ind w:firstLine="567"/>
        <w:jc w:val="both"/>
        <w:rPr>
          <w:sz w:val="24"/>
          <w:szCs w:val="24"/>
        </w:rPr>
      </w:pPr>
      <w:r w:rsidRPr="00296D6E">
        <w:rPr>
          <w:sz w:val="24"/>
          <w:szCs w:val="24"/>
        </w:rPr>
        <w:t>Информатизация образовательного процесса:</w:t>
      </w:r>
    </w:p>
    <w:p w:rsidR="00031C10" w:rsidRPr="00296D6E" w:rsidRDefault="00031C10" w:rsidP="00031C10">
      <w:pPr>
        <w:spacing w:line="3" w:lineRule="exact"/>
        <w:rPr>
          <w:sz w:val="24"/>
          <w:szCs w:val="24"/>
        </w:rPr>
      </w:pPr>
    </w:p>
    <w:p w:rsidR="00031C10" w:rsidRPr="00296D6E" w:rsidRDefault="00031C10" w:rsidP="00031C10">
      <w:pPr>
        <w:rPr>
          <w:sz w:val="24"/>
          <w:szCs w:val="24"/>
        </w:rPr>
      </w:pPr>
      <w:r w:rsidRPr="00296D6E">
        <w:rPr>
          <w:sz w:val="24"/>
          <w:szCs w:val="24"/>
        </w:rPr>
        <w:t xml:space="preserve">Компьютеры – 18, из них ноутбуки - </w:t>
      </w:r>
      <w:r w:rsidR="000B18EE">
        <w:rPr>
          <w:sz w:val="24"/>
          <w:szCs w:val="24"/>
        </w:rPr>
        <w:t>5</w:t>
      </w:r>
    </w:p>
    <w:p w:rsidR="00031C10" w:rsidRPr="00296D6E" w:rsidRDefault="00031C10" w:rsidP="00031C10">
      <w:pPr>
        <w:tabs>
          <w:tab w:val="left" w:pos="520"/>
        </w:tabs>
        <w:rPr>
          <w:sz w:val="24"/>
          <w:szCs w:val="24"/>
        </w:rPr>
      </w:pPr>
      <w:r w:rsidRPr="00296D6E">
        <w:rPr>
          <w:sz w:val="24"/>
          <w:szCs w:val="24"/>
        </w:rPr>
        <w:t xml:space="preserve">Сканер – </w:t>
      </w:r>
      <w:r w:rsidR="000B18EE">
        <w:rPr>
          <w:sz w:val="24"/>
          <w:szCs w:val="24"/>
        </w:rPr>
        <w:t>6</w:t>
      </w:r>
      <w:r w:rsidRPr="00296D6E">
        <w:rPr>
          <w:sz w:val="24"/>
          <w:szCs w:val="24"/>
        </w:rPr>
        <w:t>;</w:t>
      </w:r>
    </w:p>
    <w:p w:rsidR="00031C10" w:rsidRPr="00296D6E" w:rsidRDefault="00031C10" w:rsidP="00031C10">
      <w:pPr>
        <w:rPr>
          <w:sz w:val="24"/>
          <w:szCs w:val="24"/>
        </w:rPr>
      </w:pPr>
      <w:r w:rsidRPr="00296D6E">
        <w:rPr>
          <w:sz w:val="24"/>
          <w:szCs w:val="24"/>
        </w:rPr>
        <w:t>Мультимеди</w:t>
      </w:r>
      <w:r>
        <w:rPr>
          <w:sz w:val="24"/>
          <w:szCs w:val="24"/>
        </w:rPr>
        <w:t xml:space="preserve">йные </w:t>
      </w:r>
      <w:r w:rsidRPr="00296D6E">
        <w:rPr>
          <w:sz w:val="24"/>
          <w:szCs w:val="24"/>
        </w:rPr>
        <w:t xml:space="preserve">проекторы - </w:t>
      </w:r>
      <w:r>
        <w:rPr>
          <w:sz w:val="24"/>
          <w:szCs w:val="24"/>
        </w:rPr>
        <w:t>9</w:t>
      </w:r>
      <w:r w:rsidRPr="00296D6E">
        <w:rPr>
          <w:sz w:val="24"/>
          <w:szCs w:val="24"/>
        </w:rPr>
        <w:t>;</w:t>
      </w:r>
    </w:p>
    <w:p w:rsidR="00031C10" w:rsidRPr="00296D6E" w:rsidRDefault="00031C10" w:rsidP="00031C10">
      <w:pPr>
        <w:spacing w:line="239" w:lineRule="auto"/>
        <w:rPr>
          <w:sz w:val="24"/>
          <w:szCs w:val="24"/>
        </w:rPr>
      </w:pPr>
      <w:r w:rsidRPr="00296D6E">
        <w:rPr>
          <w:sz w:val="24"/>
          <w:szCs w:val="24"/>
        </w:rPr>
        <w:t>Настенный экран – 8;</w:t>
      </w:r>
    </w:p>
    <w:p w:rsidR="00031C10" w:rsidRPr="00296D6E" w:rsidRDefault="00031C10" w:rsidP="00031C10">
      <w:pPr>
        <w:rPr>
          <w:sz w:val="24"/>
          <w:szCs w:val="24"/>
        </w:rPr>
      </w:pPr>
      <w:r w:rsidRPr="00296D6E">
        <w:rPr>
          <w:sz w:val="24"/>
          <w:szCs w:val="24"/>
        </w:rPr>
        <w:t xml:space="preserve">Принтер - </w:t>
      </w:r>
      <w:r>
        <w:rPr>
          <w:sz w:val="24"/>
          <w:szCs w:val="24"/>
        </w:rPr>
        <w:t>9</w:t>
      </w:r>
      <w:r w:rsidRPr="00296D6E">
        <w:rPr>
          <w:sz w:val="24"/>
          <w:szCs w:val="24"/>
        </w:rPr>
        <w:t>;</w:t>
      </w:r>
    </w:p>
    <w:p w:rsidR="00031C10" w:rsidRPr="00296D6E" w:rsidRDefault="00031C10" w:rsidP="00031C10">
      <w:pPr>
        <w:rPr>
          <w:sz w:val="24"/>
          <w:szCs w:val="24"/>
        </w:rPr>
      </w:pPr>
      <w:r w:rsidRPr="00296D6E">
        <w:rPr>
          <w:sz w:val="24"/>
          <w:szCs w:val="24"/>
        </w:rPr>
        <w:t>Музыкальный центр – 1;</w:t>
      </w:r>
    </w:p>
    <w:p w:rsidR="00031C10" w:rsidRDefault="00031C10" w:rsidP="00031C10">
      <w:pPr>
        <w:rPr>
          <w:sz w:val="24"/>
          <w:szCs w:val="24"/>
        </w:rPr>
      </w:pPr>
      <w:r w:rsidRPr="00296D6E">
        <w:rPr>
          <w:sz w:val="24"/>
          <w:szCs w:val="24"/>
        </w:rPr>
        <w:t>Телевизор</w:t>
      </w:r>
      <w:r>
        <w:rPr>
          <w:sz w:val="24"/>
          <w:szCs w:val="24"/>
        </w:rPr>
        <w:t xml:space="preserve"> – 1;</w:t>
      </w:r>
    </w:p>
    <w:p w:rsidR="00031C10" w:rsidRDefault="00031C10" w:rsidP="00031C10">
      <w:pPr>
        <w:rPr>
          <w:sz w:val="24"/>
          <w:szCs w:val="24"/>
        </w:rPr>
      </w:pPr>
      <w:r>
        <w:rPr>
          <w:sz w:val="24"/>
          <w:szCs w:val="24"/>
        </w:rPr>
        <w:t>Цифровой фотоаппарат – 1.</w:t>
      </w:r>
    </w:p>
    <w:p w:rsidR="000B18EE" w:rsidRPr="00296D6E" w:rsidRDefault="000B18EE" w:rsidP="00031C10">
      <w:pPr>
        <w:rPr>
          <w:sz w:val="24"/>
          <w:szCs w:val="24"/>
        </w:rPr>
      </w:pPr>
      <w:r>
        <w:rPr>
          <w:sz w:val="24"/>
          <w:szCs w:val="24"/>
        </w:rPr>
        <w:t>Интерактивная доска-2</w:t>
      </w:r>
    </w:p>
    <w:p w:rsidR="00031C10" w:rsidRPr="00296D6E" w:rsidRDefault="00031C10" w:rsidP="00031C10">
      <w:pPr>
        <w:spacing w:line="15" w:lineRule="exact"/>
        <w:rPr>
          <w:sz w:val="24"/>
          <w:szCs w:val="24"/>
        </w:rPr>
      </w:pPr>
    </w:p>
    <w:p w:rsidR="00031C10" w:rsidRPr="00625151" w:rsidRDefault="00031C10" w:rsidP="00031C10">
      <w:pPr>
        <w:ind w:firstLine="260"/>
        <w:jc w:val="both"/>
        <w:rPr>
          <w:sz w:val="24"/>
          <w:szCs w:val="24"/>
        </w:rPr>
      </w:pPr>
      <w:r w:rsidRPr="00E87E90">
        <w:rPr>
          <w:sz w:val="24"/>
          <w:szCs w:val="24"/>
        </w:rPr>
        <w:t>Уровень информатизации образовательного процесса школы постоянно растет. В кабинете информатики, имеется выход в Интернет, это дает возможность своевременно получать и обрабатывать информацию, принимать активное участие в Интернет-олимпиадах, конкурсах. Формы использования ресурсов сети интернет:</w:t>
      </w:r>
      <w:r>
        <w:rPr>
          <w:sz w:val="24"/>
          <w:szCs w:val="24"/>
        </w:rPr>
        <w:t xml:space="preserve"> </w:t>
      </w:r>
      <w:r w:rsidRPr="00E87E90">
        <w:rPr>
          <w:sz w:val="24"/>
          <w:szCs w:val="24"/>
        </w:rPr>
        <w:t>работа</w:t>
      </w:r>
      <w:r>
        <w:rPr>
          <w:sz w:val="24"/>
          <w:szCs w:val="24"/>
        </w:rPr>
        <w:t xml:space="preserve"> с </w:t>
      </w:r>
      <w:r w:rsidRPr="00E87E90">
        <w:rPr>
          <w:sz w:val="24"/>
          <w:szCs w:val="24"/>
        </w:rPr>
        <w:t>ЭОР,</w:t>
      </w:r>
      <w:r w:rsidRPr="00E87E90">
        <w:rPr>
          <w:sz w:val="24"/>
          <w:szCs w:val="24"/>
        </w:rPr>
        <w:tab/>
        <w:t>поиск</w:t>
      </w:r>
      <w:r w:rsidRPr="00E87E90">
        <w:rPr>
          <w:sz w:val="24"/>
          <w:szCs w:val="24"/>
        </w:rPr>
        <w:tab/>
        <w:t>информации.</w:t>
      </w:r>
      <w:r w:rsidRPr="00E87E90">
        <w:rPr>
          <w:sz w:val="24"/>
          <w:szCs w:val="24"/>
        </w:rPr>
        <w:tab/>
      </w:r>
    </w:p>
    <w:p w:rsidR="00031C10" w:rsidRPr="00E87E90" w:rsidRDefault="00031C10" w:rsidP="00031C10">
      <w:pPr>
        <w:tabs>
          <w:tab w:val="left" w:pos="0"/>
        </w:tabs>
        <w:jc w:val="both"/>
        <w:rPr>
          <w:sz w:val="24"/>
          <w:szCs w:val="24"/>
        </w:rPr>
      </w:pPr>
      <w:r>
        <w:rPr>
          <w:sz w:val="24"/>
          <w:szCs w:val="24"/>
        </w:rPr>
        <w:t>Имеется</w:t>
      </w:r>
      <w:r>
        <w:rPr>
          <w:sz w:val="24"/>
          <w:szCs w:val="24"/>
        </w:rPr>
        <w:tab/>
        <w:t>электронная</w:t>
      </w:r>
      <w:r>
        <w:rPr>
          <w:sz w:val="24"/>
          <w:szCs w:val="24"/>
        </w:rPr>
        <w:tab/>
        <w:t xml:space="preserve">почта </w:t>
      </w:r>
      <w:r w:rsidRPr="00E87E90">
        <w:rPr>
          <w:sz w:val="24"/>
          <w:szCs w:val="24"/>
        </w:rPr>
        <w:t xml:space="preserve"> и сайт учреждения</w:t>
      </w:r>
      <w:r>
        <w:rPr>
          <w:sz w:val="24"/>
          <w:szCs w:val="24"/>
        </w:rPr>
        <w:t>.</w:t>
      </w:r>
    </w:p>
    <w:p w:rsidR="00311E71" w:rsidRDefault="00311E71" w:rsidP="00311E71">
      <w:pPr>
        <w:ind w:left="3820"/>
      </w:pPr>
      <w:r>
        <w:rPr>
          <w:b/>
          <w:bCs/>
          <w:sz w:val="24"/>
          <w:szCs w:val="24"/>
        </w:rPr>
        <w:t>Ресурсы библиотеки</w:t>
      </w:r>
    </w:p>
    <w:p w:rsidR="00311E71" w:rsidRDefault="00311E71" w:rsidP="00311E71">
      <w:pPr>
        <w:spacing w:line="7" w:lineRule="exact"/>
      </w:pPr>
    </w:p>
    <w:p w:rsidR="00311E71" w:rsidRPr="000B18EE" w:rsidRDefault="00311E71" w:rsidP="00311E71">
      <w:pPr>
        <w:spacing w:line="236" w:lineRule="auto"/>
        <w:ind w:right="80" w:firstLine="567"/>
        <w:jc w:val="both"/>
        <w:rPr>
          <w:color w:val="FF0000"/>
        </w:rPr>
      </w:pPr>
      <w:r w:rsidRPr="000B18EE">
        <w:rPr>
          <w:color w:val="FF0000"/>
          <w:sz w:val="24"/>
          <w:szCs w:val="24"/>
        </w:rPr>
        <w:lastRenderedPageBreak/>
        <w:t>Общий фонд библиотеки школы составляет 6067 единиц. Учебников 1764 штук. Учебная литература приобретается за государственные средства через школьный фонд учебного обеспечения. Учебниками обеспечены 100% учеников.</w:t>
      </w:r>
    </w:p>
    <w:p w:rsidR="00311E71" w:rsidRDefault="00311E71" w:rsidP="00311E71">
      <w:pPr>
        <w:spacing w:line="2" w:lineRule="exact"/>
      </w:pPr>
    </w:p>
    <w:p w:rsidR="00311E71" w:rsidRPr="00311E71" w:rsidRDefault="00311E71" w:rsidP="00311E71">
      <w:pPr>
        <w:ind w:right="-179"/>
        <w:jc w:val="center"/>
        <w:rPr>
          <w:b/>
        </w:rPr>
      </w:pPr>
      <w:r w:rsidRPr="00311E71">
        <w:rPr>
          <w:b/>
          <w:iCs/>
          <w:sz w:val="24"/>
          <w:szCs w:val="24"/>
        </w:rPr>
        <w:t>Условия для занятий физкультурой и спортом</w:t>
      </w:r>
    </w:p>
    <w:p w:rsidR="00311E71" w:rsidRDefault="00311E71" w:rsidP="00311E71">
      <w:pPr>
        <w:spacing w:line="12" w:lineRule="exact"/>
      </w:pPr>
    </w:p>
    <w:p w:rsidR="000B18EE" w:rsidRDefault="00311E71" w:rsidP="000B18EE">
      <w:pPr>
        <w:ind w:left="426" w:firstLine="282"/>
        <w:jc w:val="both"/>
        <w:rPr>
          <w:sz w:val="24"/>
          <w:szCs w:val="24"/>
        </w:rPr>
      </w:pPr>
      <w:r>
        <w:rPr>
          <w:sz w:val="24"/>
          <w:szCs w:val="24"/>
        </w:rPr>
        <w:tab/>
        <w:t xml:space="preserve">В учреждении имеется спортивный зал и спортивная площадка. Обеспеченность спортивным оборудованием удовлетворительная. Имеются: гимнастическая скамейка, баскетбольные щиты, футбольное поле и ворота, волейбольная площадка со стойками и сеткой, гимнастический козел, гимнастические скакалки, обручи, гранаты, мячи, гимнастические маты, теннисный стол, гимнастическая стенка, лыжи. </w:t>
      </w:r>
    </w:p>
    <w:p w:rsidR="002B5266" w:rsidRPr="002B5266" w:rsidRDefault="002B5266" w:rsidP="000B18EE">
      <w:pPr>
        <w:ind w:left="426" w:firstLine="282"/>
        <w:jc w:val="both"/>
        <w:rPr>
          <w:b/>
          <w:bCs/>
          <w:iCs/>
          <w:sz w:val="24"/>
          <w:szCs w:val="24"/>
        </w:rPr>
      </w:pPr>
      <w:r w:rsidRPr="002B5266">
        <w:rPr>
          <w:b/>
          <w:bCs/>
          <w:iCs/>
          <w:sz w:val="24"/>
          <w:szCs w:val="24"/>
        </w:rPr>
        <w:t>Информационно-методические условия</w:t>
      </w:r>
    </w:p>
    <w:p w:rsidR="002B5266" w:rsidRPr="002B5266" w:rsidRDefault="002B5266" w:rsidP="000B18EE">
      <w:pPr>
        <w:ind w:firstLine="454"/>
        <w:jc w:val="both"/>
        <w:rPr>
          <w:sz w:val="24"/>
          <w:szCs w:val="24"/>
        </w:rPr>
      </w:pPr>
      <w:r w:rsidRPr="002B5266">
        <w:rPr>
          <w:sz w:val="24"/>
          <w:szCs w:val="24"/>
        </w:rPr>
        <w:t>В соответствии с требованиями Стандарта информационно-методические условия реализации основной образовательной программы общего образования обеспечиваются современной информационно-образовательной средой.</w:t>
      </w:r>
    </w:p>
    <w:p w:rsidR="002B5266" w:rsidRPr="002B5266" w:rsidRDefault="002B5266" w:rsidP="002B5266">
      <w:pPr>
        <w:ind w:firstLine="454"/>
        <w:jc w:val="both"/>
        <w:rPr>
          <w:sz w:val="24"/>
          <w:szCs w:val="24"/>
        </w:rPr>
      </w:pPr>
      <w:r w:rsidRPr="002B5266">
        <w:rPr>
          <w:b/>
          <w:sz w:val="24"/>
          <w:szCs w:val="24"/>
        </w:rPr>
        <w:t>Под информационно-образовательной средой (или ИОС)</w:t>
      </w:r>
      <w:r w:rsidRPr="002B5266">
        <w:rPr>
          <w:sz w:val="24"/>
          <w:szCs w:val="24"/>
        </w:rPr>
        <w:t xml:space="preserve">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w:t>
      </w:r>
    </w:p>
    <w:p w:rsidR="002B5266" w:rsidRPr="002B5266" w:rsidRDefault="002B5266" w:rsidP="002B5266">
      <w:pPr>
        <w:ind w:firstLine="454"/>
        <w:jc w:val="both"/>
        <w:rPr>
          <w:bCs/>
          <w:sz w:val="24"/>
          <w:szCs w:val="24"/>
        </w:rPr>
      </w:pPr>
      <w:r w:rsidRPr="002B5266">
        <w:rPr>
          <w:bCs/>
          <w:sz w:val="24"/>
          <w:szCs w:val="24"/>
        </w:rPr>
        <w:t>Информационно-методические условия проедставлены наличием сети Интернет, предоставлена возможность работы с различными сайтами.</w:t>
      </w:r>
    </w:p>
    <w:p w:rsidR="002B5266" w:rsidRPr="002B5266" w:rsidRDefault="002B5266" w:rsidP="002B5266">
      <w:pPr>
        <w:ind w:firstLine="454"/>
        <w:jc w:val="both"/>
        <w:rPr>
          <w:b/>
          <w:bCs/>
          <w:sz w:val="24"/>
          <w:szCs w:val="24"/>
        </w:rPr>
      </w:pPr>
      <w:r w:rsidRPr="002B5266">
        <w:rPr>
          <w:b/>
          <w:bCs/>
          <w:sz w:val="24"/>
          <w:szCs w:val="24"/>
        </w:rPr>
        <w:t>Использование ИКТ:</w:t>
      </w:r>
    </w:p>
    <w:p w:rsidR="002B5266" w:rsidRPr="002B5266" w:rsidRDefault="002B5266" w:rsidP="002B5266">
      <w:pPr>
        <w:ind w:firstLine="454"/>
        <w:jc w:val="both"/>
        <w:rPr>
          <w:sz w:val="24"/>
          <w:szCs w:val="24"/>
        </w:rPr>
      </w:pPr>
      <w:r w:rsidRPr="002B5266">
        <w:rPr>
          <w:bCs/>
          <w:sz w:val="24"/>
          <w:szCs w:val="24"/>
        </w:rPr>
        <w:t>— </w:t>
      </w:r>
      <w:r w:rsidRPr="002B5266">
        <w:rPr>
          <w:sz w:val="24"/>
          <w:szCs w:val="24"/>
        </w:rPr>
        <w:t>в учебной деятельности;</w:t>
      </w:r>
    </w:p>
    <w:p w:rsidR="002B5266" w:rsidRPr="002B5266" w:rsidRDefault="002B5266" w:rsidP="002B5266">
      <w:pPr>
        <w:ind w:firstLine="454"/>
        <w:jc w:val="both"/>
        <w:rPr>
          <w:sz w:val="24"/>
          <w:szCs w:val="24"/>
        </w:rPr>
      </w:pPr>
      <w:r w:rsidRPr="002B5266">
        <w:rPr>
          <w:bCs/>
          <w:sz w:val="24"/>
          <w:szCs w:val="24"/>
        </w:rPr>
        <w:t>— </w:t>
      </w:r>
      <w:r w:rsidRPr="002B5266">
        <w:rPr>
          <w:sz w:val="24"/>
          <w:szCs w:val="24"/>
        </w:rPr>
        <w:t>во внеурочной деятельности;</w:t>
      </w:r>
    </w:p>
    <w:p w:rsidR="002B5266" w:rsidRPr="002B5266" w:rsidRDefault="002B5266" w:rsidP="002B5266">
      <w:pPr>
        <w:ind w:firstLine="454"/>
        <w:jc w:val="both"/>
        <w:rPr>
          <w:sz w:val="24"/>
          <w:szCs w:val="24"/>
        </w:rPr>
      </w:pPr>
      <w:r w:rsidRPr="002B5266">
        <w:rPr>
          <w:bCs/>
          <w:sz w:val="24"/>
          <w:szCs w:val="24"/>
        </w:rPr>
        <w:t>— </w:t>
      </w:r>
      <w:r w:rsidRPr="002B5266">
        <w:rPr>
          <w:sz w:val="24"/>
          <w:szCs w:val="24"/>
        </w:rPr>
        <w:t>в исследовательской и проектной деятельности;</w:t>
      </w:r>
    </w:p>
    <w:p w:rsidR="002B5266" w:rsidRPr="002B5266" w:rsidRDefault="002B5266" w:rsidP="002B5266">
      <w:pPr>
        <w:ind w:firstLine="454"/>
        <w:jc w:val="both"/>
        <w:rPr>
          <w:sz w:val="24"/>
          <w:szCs w:val="24"/>
        </w:rPr>
      </w:pPr>
      <w:r w:rsidRPr="002B5266">
        <w:rPr>
          <w:bCs/>
          <w:sz w:val="24"/>
          <w:szCs w:val="24"/>
        </w:rPr>
        <w:t>— </w:t>
      </w:r>
      <w:r w:rsidRPr="002B5266">
        <w:rPr>
          <w:sz w:val="24"/>
          <w:szCs w:val="24"/>
        </w:rPr>
        <w:t>при измерении, контроле и оценке результатов образования;</w:t>
      </w:r>
    </w:p>
    <w:p w:rsidR="002B5266" w:rsidRPr="002B5266" w:rsidRDefault="002B5266" w:rsidP="002B5266">
      <w:pPr>
        <w:ind w:firstLine="567"/>
        <w:jc w:val="both"/>
        <w:rPr>
          <w:rStyle w:val="dash041e005f0431005f044b005f0447005f043d005f044b005f0439005f005fchar1char1"/>
        </w:rPr>
      </w:pPr>
      <w:r w:rsidRPr="002B5266">
        <w:rPr>
          <w:bCs/>
          <w:sz w:val="24"/>
          <w:szCs w:val="24"/>
        </w:rPr>
        <w:t>— </w:t>
      </w:r>
      <w:r w:rsidRPr="002B5266">
        <w:rPr>
          <w:sz w:val="24"/>
          <w:szCs w:val="24"/>
        </w:rPr>
        <w:t xml:space="preserve">в административной деятельности, включая </w:t>
      </w:r>
      <w:r w:rsidRPr="002B5266">
        <w:rPr>
          <w:rStyle w:val="dash041e005f0431005f044b005f0447005f043d005f044b005f0439005f005fchar1char1"/>
        </w:rPr>
        <w:t xml:space="preserve">дистанционное взаимодействие всех участников образовательного процесса, в том числе в рамках дистанционного образования, а также дистанционное взаимодействие образовательного учреждения с другими организациями социальной сферы и органами управления. </w:t>
      </w:r>
    </w:p>
    <w:p w:rsidR="002B5266" w:rsidRPr="002B5266" w:rsidRDefault="002B5266" w:rsidP="002B5266">
      <w:pPr>
        <w:pStyle w:val="ac"/>
        <w:ind w:firstLine="567"/>
        <w:rPr>
          <w:sz w:val="24"/>
          <w:szCs w:val="24"/>
        </w:rPr>
      </w:pPr>
      <w:r w:rsidRPr="002B5266">
        <w:rPr>
          <w:bCs/>
          <w:iCs/>
          <w:sz w:val="24"/>
          <w:szCs w:val="24"/>
        </w:rPr>
        <w:t>Информационно-методические условия представлены наличием сети Интернет, предоставлена возможность работы с различными сайтами. П</w:t>
      </w:r>
      <w:r w:rsidRPr="002B5266">
        <w:rPr>
          <w:sz w:val="24"/>
          <w:szCs w:val="24"/>
        </w:rPr>
        <w:t>едагоги имеют коллекции электронных образовательных ресурсов (ЭОР).</w:t>
      </w:r>
    </w:p>
    <w:p w:rsidR="002B5266" w:rsidRPr="002B5266" w:rsidRDefault="002B5266" w:rsidP="002B5266">
      <w:pPr>
        <w:ind w:firstLine="454"/>
        <w:jc w:val="both"/>
        <w:rPr>
          <w:sz w:val="24"/>
          <w:szCs w:val="24"/>
        </w:rPr>
      </w:pPr>
      <w:r w:rsidRPr="002B5266">
        <w:rPr>
          <w:b/>
          <w:sz w:val="24"/>
          <w:szCs w:val="24"/>
        </w:rPr>
        <w:t>В школе имеются технические средства обучения.</w:t>
      </w:r>
      <w:r w:rsidRPr="002B5266">
        <w:rPr>
          <w:sz w:val="24"/>
          <w:szCs w:val="24"/>
        </w:rPr>
        <w:t xml:space="preserve"> </w:t>
      </w:r>
    </w:p>
    <w:p w:rsidR="002B5266" w:rsidRPr="002B5266" w:rsidRDefault="002B5266" w:rsidP="002B5266">
      <w:pPr>
        <w:ind w:firstLine="454"/>
        <w:jc w:val="both"/>
        <w:rPr>
          <w:sz w:val="24"/>
          <w:szCs w:val="24"/>
        </w:rPr>
      </w:pPr>
      <w:r w:rsidRPr="002B5266">
        <w:rPr>
          <w:b/>
          <w:sz w:val="24"/>
          <w:szCs w:val="24"/>
        </w:rPr>
        <w:t xml:space="preserve">Компоненты на CD и DVD: </w:t>
      </w:r>
      <w:r w:rsidRPr="002B5266">
        <w:rPr>
          <w:sz w:val="24"/>
          <w:szCs w:val="24"/>
        </w:rPr>
        <w:t>электронные приложения к учебникам; электронные наглядные пособия; электронные тренажёры; электронные практикумы.</w:t>
      </w:r>
    </w:p>
    <w:p w:rsidR="002B5266" w:rsidRPr="002B5266" w:rsidRDefault="002B5266" w:rsidP="002B5266">
      <w:pPr>
        <w:ind w:firstLine="709"/>
        <w:jc w:val="both"/>
        <w:rPr>
          <w:sz w:val="24"/>
          <w:szCs w:val="24"/>
        </w:rPr>
      </w:pPr>
    </w:p>
    <w:p w:rsidR="005D19A0" w:rsidRPr="005D19A0" w:rsidRDefault="005D19A0" w:rsidP="005D19A0">
      <w:pPr>
        <w:ind w:firstLine="284"/>
        <w:jc w:val="both"/>
        <w:rPr>
          <w:b/>
          <w:bCs/>
          <w:sz w:val="24"/>
          <w:szCs w:val="24"/>
        </w:rPr>
      </w:pPr>
      <w:r w:rsidRPr="005D19A0">
        <w:rPr>
          <w:sz w:val="24"/>
          <w:szCs w:val="24"/>
          <w:lang w:eastAsia="zh-CN"/>
        </w:rPr>
        <w:t xml:space="preserve">           </w:t>
      </w:r>
      <w:r w:rsidRPr="005D19A0">
        <w:rPr>
          <w:b/>
          <w:bCs/>
          <w:sz w:val="24"/>
          <w:szCs w:val="24"/>
        </w:rPr>
        <w:t>Обоснование необходимых изменений в имеющихся условиях в соответствии с приоритетами основной образовательной программы основного общего образования</w:t>
      </w:r>
    </w:p>
    <w:p w:rsidR="005D19A0" w:rsidRPr="005D19A0" w:rsidRDefault="005D19A0" w:rsidP="005D19A0">
      <w:pPr>
        <w:ind w:firstLine="284"/>
        <w:jc w:val="both"/>
        <w:rPr>
          <w:bCs/>
          <w:sz w:val="24"/>
          <w:szCs w:val="24"/>
        </w:rPr>
      </w:pPr>
      <w:r w:rsidRPr="005D19A0">
        <w:rPr>
          <w:sz w:val="24"/>
          <w:szCs w:val="24"/>
        </w:rPr>
        <w:t>В МБОУ «</w:t>
      </w:r>
      <w:r w:rsidR="000B18EE">
        <w:rPr>
          <w:sz w:val="24"/>
          <w:szCs w:val="24"/>
        </w:rPr>
        <w:t>Айдарская</w:t>
      </w:r>
      <w:r>
        <w:rPr>
          <w:sz w:val="24"/>
          <w:szCs w:val="24"/>
        </w:rPr>
        <w:t xml:space="preserve"> средняя</w:t>
      </w:r>
      <w:r w:rsidRPr="005D19A0">
        <w:rPr>
          <w:sz w:val="24"/>
          <w:szCs w:val="24"/>
        </w:rPr>
        <w:t xml:space="preserve"> общеобразовательная школа</w:t>
      </w:r>
      <w:r w:rsidR="000B18EE">
        <w:rPr>
          <w:sz w:val="24"/>
          <w:szCs w:val="24"/>
        </w:rPr>
        <w:t xml:space="preserve"> им. Б. Г. Кандыбина</w:t>
      </w:r>
      <w:r w:rsidRPr="005D19A0">
        <w:rPr>
          <w:sz w:val="24"/>
          <w:szCs w:val="24"/>
        </w:rPr>
        <w:t xml:space="preserve">» созданы необходимые условия для реализации </w:t>
      </w:r>
      <w:r w:rsidRPr="005D19A0">
        <w:rPr>
          <w:bCs/>
          <w:sz w:val="24"/>
          <w:szCs w:val="24"/>
        </w:rPr>
        <w:t>программы основного общего образования</w:t>
      </w:r>
      <w:r w:rsidRPr="005D19A0">
        <w:rPr>
          <w:sz w:val="24"/>
          <w:szCs w:val="24"/>
        </w:rPr>
        <w:t>, но есть ещ</w:t>
      </w:r>
      <w:r w:rsidRPr="005D19A0">
        <w:rPr>
          <w:rFonts w:hAnsi="Cambria Math"/>
          <w:sz w:val="24"/>
          <w:szCs w:val="24"/>
        </w:rPr>
        <w:t>ѐ</w:t>
      </w:r>
      <w:r w:rsidRPr="005D19A0">
        <w:rPr>
          <w:sz w:val="24"/>
          <w:szCs w:val="24"/>
        </w:rPr>
        <w:t xml:space="preserve"> нереш</w:t>
      </w:r>
      <w:r w:rsidRPr="005D19A0">
        <w:rPr>
          <w:rFonts w:hAnsi="Cambria Math"/>
          <w:sz w:val="24"/>
          <w:szCs w:val="24"/>
        </w:rPr>
        <w:t>ѐ</w:t>
      </w:r>
      <w:r w:rsidRPr="005D19A0">
        <w:rPr>
          <w:sz w:val="24"/>
          <w:szCs w:val="24"/>
        </w:rPr>
        <w:t>нные проблемы. Необходимы дальнейшие изменения.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8"/>
        <w:gridCol w:w="3507"/>
        <w:gridCol w:w="4961"/>
      </w:tblGrid>
      <w:tr w:rsidR="005D19A0" w:rsidRPr="005D19A0" w:rsidTr="005D19A0">
        <w:tc>
          <w:tcPr>
            <w:tcW w:w="1988" w:type="dxa"/>
          </w:tcPr>
          <w:p w:rsidR="005D19A0" w:rsidRPr="005D19A0" w:rsidRDefault="005D19A0" w:rsidP="005D19A0">
            <w:pPr>
              <w:jc w:val="both"/>
              <w:rPr>
                <w:sz w:val="24"/>
                <w:szCs w:val="24"/>
              </w:rPr>
            </w:pPr>
            <w:r w:rsidRPr="005D19A0">
              <w:rPr>
                <w:sz w:val="24"/>
                <w:szCs w:val="24"/>
              </w:rPr>
              <w:t>Условия</w:t>
            </w:r>
          </w:p>
        </w:tc>
        <w:tc>
          <w:tcPr>
            <w:tcW w:w="3507" w:type="dxa"/>
          </w:tcPr>
          <w:p w:rsidR="005D19A0" w:rsidRPr="005D19A0" w:rsidRDefault="005D19A0" w:rsidP="005D19A0">
            <w:pPr>
              <w:jc w:val="both"/>
              <w:rPr>
                <w:sz w:val="24"/>
                <w:szCs w:val="24"/>
              </w:rPr>
            </w:pPr>
            <w:r w:rsidRPr="005D19A0">
              <w:rPr>
                <w:sz w:val="24"/>
                <w:szCs w:val="24"/>
              </w:rPr>
              <w:t xml:space="preserve">Требования </w:t>
            </w:r>
          </w:p>
        </w:tc>
        <w:tc>
          <w:tcPr>
            <w:tcW w:w="4961" w:type="dxa"/>
          </w:tcPr>
          <w:p w:rsidR="005D19A0" w:rsidRPr="005D19A0" w:rsidRDefault="005D19A0" w:rsidP="005D19A0">
            <w:pPr>
              <w:jc w:val="both"/>
              <w:rPr>
                <w:sz w:val="24"/>
                <w:szCs w:val="24"/>
              </w:rPr>
            </w:pPr>
            <w:r w:rsidRPr="005D19A0">
              <w:rPr>
                <w:sz w:val="24"/>
                <w:szCs w:val="24"/>
              </w:rPr>
              <w:t>Что необходимо изменять</w:t>
            </w:r>
          </w:p>
        </w:tc>
      </w:tr>
      <w:tr w:rsidR="005D19A0" w:rsidRPr="005D19A0" w:rsidTr="005D19A0">
        <w:tc>
          <w:tcPr>
            <w:tcW w:w="1988" w:type="dxa"/>
          </w:tcPr>
          <w:p w:rsidR="005D19A0" w:rsidRPr="005D19A0" w:rsidRDefault="005D19A0" w:rsidP="005D19A0">
            <w:pPr>
              <w:jc w:val="both"/>
              <w:rPr>
                <w:sz w:val="24"/>
                <w:szCs w:val="24"/>
              </w:rPr>
            </w:pPr>
            <w:r w:rsidRPr="005D19A0">
              <w:rPr>
                <w:sz w:val="24"/>
                <w:szCs w:val="24"/>
              </w:rPr>
              <w:t xml:space="preserve">Кадровые </w:t>
            </w:r>
          </w:p>
        </w:tc>
        <w:tc>
          <w:tcPr>
            <w:tcW w:w="3507" w:type="dxa"/>
          </w:tcPr>
          <w:p w:rsidR="005D19A0" w:rsidRPr="005D19A0" w:rsidRDefault="005D19A0" w:rsidP="005D19A0">
            <w:pPr>
              <w:jc w:val="both"/>
              <w:rPr>
                <w:sz w:val="24"/>
                <w:szCs w:val="24"/>
              </w:rPr>
            </w:pPr>
            <w:r w:rsidRPr="005D19A0">
              <w:rPr>
                <w:sz w:val="24"/>
                <w:szCs w:val="24"/>
              </w:rPr>
              <w:t>Увеличить количество</w:t>
            </w:r>
          </w:p>
          <w:p w:rsidR="005D19A0" w:rsidRPr="005D19A0" w:rsidRDefault="005D19A0" w:rsidP="005D19A0">
            <w:pPr>
              <w:jc w:val="both"/>
              <w:rPr>
                <w:sz w:val="24"/>
                <w:szCs w:val="24"/>
              </w:rPr>
            </w:pPr>
            <w:r w:rsidRPr="005D19A0">
              <w:rPr>
                <w:sz w:val="24"/>
                <w:szCs w:val="24"/>
              </w:rPr>
              <w:t>преподавателей, имеющих первую и высшую категорию;</w:t>
            </w:r>
          </w:p>
          <w:p w:rsidR="005D19A0" w:rsidRPr="005D19A0" w:rsidRDefault="005D19A0" w:rsidP="005D19A0">
            <w:pPr>
              <w:jc w:val="both"/>
              <w:rPr>
                <w:sz w:val="24"/>
                <w:szCs w:val="24"/>
              </w:rPr>
            </w:pPr>
            <w:r w:rsidRPr="005D19A0">
              <w:rPr>
                <w:sz w:val="24"/>
                <w:szCs w:val="24"/>
              </w:rPr>
              <w:lastRenderedPageBreak/>
              <w:t>Преподавательский состав обязан не реже чем раз в 3 года повышать свою квалификацию</w:t>
            </w:r>
          </w:p>
        </w:tc>
        <w:tc>
          <w:tcPr>
            <w:tcW w:w="4961" w:type="dxa"/>
          </w:tcPr>
          <w:p w:rsidR="005D19A0" w:rsidRPr="005D19A0" w:rsidRDefault="005D19A0" w:rsidP="005D19A0">
            <w:pPr>
              <w:jc w:val="both"/>
              <w:rPr>
                <w:sz w:val="24"/>
                <w:szCs w:val="24"/>
              </w:rPr>
            </w:pPr>
            <w:r w:rsidRPr="005D19A0">
              <w:rPr>
                <w:sz w:val="24"/>
                <w:szCs w:val="24"/>
              </w:rPr>
              <w:lastRenderedPageBreak/>
              <w:t>Рост числа педагогов с первой к</w:t>
            </w:r>
            <w:r>
              <w:rPr>
                <w:sz w:val="24"/>
                <w:szCs w:val="24"/>
              </w:rPr>
              <w:t xml:space="preserve"> </w:t>
            </w:r>
            <w:r w:rsidRPr="005D19A0">
              <w:rPr>
                <w:sz w:val="24"/>
                <w:szCs w:val="24"/>
              </w:rPr>
              <w:t>высшей категории. Повысить</w:t>
            </w:r>
            <w:r>
              <w:rPr>
                <w:sz w:val="24"/>
                <w:szCs w:val="24"/>
              </w:rPr>
              <w:t xml:space="preserve"> </w:t>
            </w:r>
            <w:r w:rsidRPr="005D19A0">
              <w:rPr>
                <w:sz w:val="24"/>
                <w:szCs w:val="24"/>
              </w:rPr>
              <w:t>эффективность работы школьных</w:t>
            </w:r>
            <w:r>
              <w:rPr>
                <w:sz w:val="24"/>
                <w:szCs w:val="24"/>
              </w:rPr>
              <w:t xml:space="preserve"> </w:t>
            </w:r>
            <w:r w:rsidRPr="005D19A0">
              <w:rPr>
                <w:sz w:val="24"/>
                <w:szCs w:val="24"/>
              </w:rPr>
              <w:t>методических объединений.</w:t>
            </w:r>
          </w:p>
          <w:p w:rsidR="005D19A0" w:rsidRPr="005D19A0" w:rsidRDefault="005D19A0" w:rsidP="005D19A0">
            <w:pPr>
              <w:jc w:val="both"/>
              <w:rPr>
                <w:sz w:val="24"/>
                <w:szCs w:val="24"/>
              </w:rPr>
            </w:pPr>
            <w:r w:rsidRPr="005D19A0">
              <w:rPr>
                <w:sz w:val="24"/>
                <w:szCs w:val="24"/>
              </w:rPr>
              <w:lastRenderedPageBreak/>
              <w:t>Мотивация творческого и</w:t>
            </w:r>
            <w:r>
              <w:rPr>
                <w:sz w:val="24"/>
                <w:szCs w:val="24"/>
              </w:rPr>
              <w:t xml:space="preserve"> </w:t>
            </w:r>
            <w:r w:rsidRPr="005D19A0">
              <w:rPr>
                <w:sz w:val="24"/>
                <w:szCs w:val="24"/>
              </w:rPr>
              <w:t>профессионального роста педагогов,</w:t>
            </w:r>
            <w:r>
              <w:rPr>
                <w:sz w:val="24"/>
                <w:szCs w:val="24"/>
              </w:rPr>
              <w:t xml:space="preserve"> </w:t>
            </w:r>
            <w:r w:rsidRPr="005D19A0">
              <w:rPr>
                <w:sz w:val="24"/>
                <w:szCs w:val="24"/>
              </w:rPr>
              <w:t>стимулировать их участие в</w:t>
            </w:r>
          </w:p>
          <w:p w:rsidR="005D19A0" w:rsidRPr="005D19A0" w:rsidRDefault="005D19A0" w:rsidP="005D19A0">
            <w:pPr>
              <w:jc w:val="both"/>
              <w:rPr>
                <w:sz w:val="24"/>
                <w:szCs w:val="24"/>
              </w:rPr>
            </w:pPr>
            <w:r w:rsidRPr="005D19A0">
              <w:rPr>
                <w:sz w:val="24"/>
                <w:szCs w:val="24"/>
              </w:rPr>
              <w:t>инновационной деятельности.</w:t>
            </w:r>
          </w:p>
        </w:tc>
      </w:tr>
      <w:tr w:rsidR="005D19A0" w:rsidRPr="005D19A0" w:rsidTr="005D19A0">
        <w:tc>
          <w:tcPr>
            <w:tcW w:w="1988" w:type="dxa"/>
          </w:tcPr>
          <w:p w:rsidR="005D19A0" w:rsidRPr="005D19A0" w:rsidRDefault="005D19A0" w:rsidP="005D19A0">
            <w:pPr>
              <w:jc w:val="both"/>
              <w:rPr>
                <w:sz w:val="24"/>
                <w:szCs w:val="24"/>
              </w:rPr>
            </w:pPr>
            <w:r w:rsidRPr="005D19A0">
              <w:rPr>
                <w:sz w:val="24"/>
                <w:szCs w:val="24"/>
              </w:rPr>
              <w:lastRenderedPageBreak/>
              <w:t>Психолого-</w:t>
            </w:r>
          </w:p>
          <w:p w:rsidR="005D19A0" w:rsidRPr="005D19A0" w:rsidRDefault="005D19A0" w:rsidP="005D19A0">
            <w:pPr>
              <w:jc w:val="both"/>
              <w:rPr>
                <w:sz w:val="24"/>
                <w:szCs w:val="24"/>
              </w:rPr>
            </w:pPr>
            <w:r w:rsidRPr="005D19A0">
              <w:rPr>
                <w:sz w:val="24"/>
                <w:szCs w:val="24"/>
              </w:rPr>
              <w:t>педагогические</w:t>
            </w:r>
          </w:p>
        </w:tc>
        <w:tc>
          <w:tcPr>
            <w:tcW w:w="3507" w:type="dxa"/>
          </w:tcPr>
          <w:p w:rsidR="005D19A0" w:rsidRPr="005D19A0" w:rsidRDefault="005D19A0" w:rsidP="005D19A0">
            <w:pPr>
              <w:jc w:val="both"/>
              <w:rPr>
                <w:sz w:val="24"/>
                <w:szCs w:val="24"/>
              </w:rPr>
            </w:pPr>
            <w:r w:rsidRPr="005D19A0">
              <w:rPr>
                <w:sz w:val="24"/>
                <w:szCs w:val="24"/>
              </w:rPr>
              <w:t>Создать единую психолого-</w:t>
            </w:r>
          </w:p>
          <w:p w:rsidR="005D19A0" w:rsidRPr="005D19A0" w:rsidRDefault="005D19A0" w:rsidP="005D19A0">
            <w:pPr>
              <w:jc w:val="both"/>
              <w:rPr>
                <w:sz w:val="24"/>
                <w:szCs w:val="24"/>
              </w:rPr>
            </w:pPr>
            <w:r w:rsidRPr="005D19A0">
              <w:rPr>
                <w:sz w:val="24"/>
                <w:szCs w:val="24"/>
              </w:rPr>
              <w:t>педагогическую службу школы, обеспечивающую эффективное психолого-педагогическое</w:t>
            </w:r>
            <w:r>
              <w:rPr>
                <w:sz w:val="24"/>
                <w:szCs w:val="24"/>
              </w:rPr>
              <w:t xml:space="preserve"> сопровождение всех участников </w:t>
            </w:r>
            <w:r w:rsidRPr="005D19A0">
              <w:rPr>
                <w:sz w:val="24"/>
                <w:szCs w:val="24"/>
              </w:rPr>
              <w:t>образовательного процесса.</w:t>
            </w:r>
          </w:p>
        </w:tc>
        <w:tc>
          <w:tcPr>
            <w:tcW w:w="4961" w:type="dxa"/>
          </w:tcPr>
          <w:p w:rsidR="005D19A0" w:rsidRPr="005D19A0" w:rsidRDefault="005D19A0" w:rsidP="005D19A0">
            <w:pPr>
              <w:jc w:val="both"/>
              <w:rPr>
                <w:sz w:val="24"/>
                <w:szCs w:val="24"/>
              </w:rPr>
            </w:pPr>
            <w:r w:rsidRPr="005D19A0">
              <w:rPr>
                <w:sz w:val="24"/>
                <w:szCs w:val="24"/>
              </w:rPr>
              <w:t>Работа в системе психолого-</w:t>
            </w:r>
          </w:p>
          <w:p w:rsidR="005D19A0" w:rsidRPr="005D19A0" w:rsidRDefault="005D19A0" w:rsidP="005D19A0">
            <w:pPr>
              <w:jc w:val="both"/>
              <w:rPr>
                <w:sz w:val="24"/>
                <w:szCs w:val="24"/>
              </w:rPr>
            </w:pPr>
            <w:r w:rsidRPr="005D19A0">
              <w:rPr>
                <w:sz w:val="24"/>
                <w:szCs w:val="24"/>
              </w:rPr>
              <w:t>педагогической службы школы</w:t>
            </w:r>
          </w:p>
        </w:tc>
      </w:tr>
      <w:tr w:rsidR="005D19A0" w:rsidRPr="005D19A0" w:rsidTr="005D19A0">
        <w:tc>
          <w:tcPr>
            <w:tcW w:w="1988" w:type="dxa"/>
          </w:tcPr>
          <w:p w:rsidR="005D19A0" w:rsidRPr="005D19A0" w:rsidRDefault="005D19A0" w:rsidP="005D19A0">
            <w:pPr>
              <w:jc w:val="both"/>
              <w:rPr>
                <w:sz w:val="24"/>
                <w:szCs w:val="24"/>
              </w:rPr>
            </w:pPr>
            <w:r w:rsidRPr="005D19A0">
              <w:rPr>
                <w:sz w:val="24"/>
                <w:szCs w:val="24"/>
              </w:rPr>
              <w:t>Материально-</w:t>
            </w:r>
          </w:p>
          <w:p w:rsidR="005D19A0" w:rsidRPr="005D19A0" w:rsidRDefault="005D19A0" w:rsidP="005D19A0">
            <w:pPr>
              <w:jc w:val="both"/>
              <w:rPr>
                <w:sz w:val="24"/>
                <w:szCs w:val="24"/>
              </w:rPr>
            </w:pPr>
            <w:r w:rsidRPr="005D19A0">
              <w:rPr>
                <w:sz w:val="24"/>
                <w:szCs w:val="24"/>
              </w:rPr>
              <w:t>технические</w:t>
            </w:r>
          </w:p>
        </w:tc>
        <w:tc>
          <w:tcPr>
            <w:tcW w:w="3507" w:type="dxa"/>
          </w:tcPr>
          <w:p w:rsidR="005D19A0" w:rsidRPr="005D19A0" w:rsidRDefault="005D19A0" w:rsidP="005D19A0">
            <w:pPr>
              <w:jc w:val="both"/>
              <w:rPr>
                <w:sz w:val="24"/>
                <w:szCs w:val="24"/>
              </w:rPr>
            </w:pPr>
            <w:r w:rsidRPr="005D19A0">
              <w:rPr>
                <w:sz w:val="24"/>
                <w:szCs w:val="24"/>
              </w:rPr>
              <w:t>-материально-техническая база,</w:t>
            </w:r>
          </w:p>
          <w:p w:rsidR="005D19A0" w:rsidRPr="005D19A0" w:rsidRDefault="005D19A0" w:rsidP="005D19A0">
            <w:pPr>
              <w:jc w:val="both"/>
              <w:rPr>
                <w:sz w:val="24"/>
                <w:szCs w:val="24"/>
              </w:rPr>
            </w:pPr>
            <w:r w:rsidRPr="005D19A0">
              <w:rPr>
                <w:sz w:val="24"/>
                <w:szCs w:val="24"/>
              </w:rPr>
              <w:t xml:space="preserve">соответствующая действующим санитарно-техническим нормам; </w:t>
            </w:r>
          </w:p>
          <w:p w:rsidR="005D19A0" w:rsidRPr="005D19A0" w:rsidRDefault="005D19A0" w:rsidP="005D19A0">
            <w:pPr>
              <w:jc w:val="both"/>
              <w:rPr>
                <w:sz w:val="24"/>
                <w:szCs w:val="24"/>
              </w:rPr>
            </w:pPr>
            <w:r w:rsidRPr="005D19A0">
              <w:rPr>
                <w:sz w:val="24"/>
                <w:szCs w:val="24"/>
              </w:rPr>
              <w:t>- обеспечение качества организации и проведения всех видов и форм организации учебного процесса,</w:t>
            </w:r>
          </w:p>
          <w:p w:rsidR="005D19A0" w:rsidRPr="005D19A0" w:rsidRDefault="005D19A0" w:rsidP="005D19A0">
            <w:pPr>
              <w:jc w:val="both"/>
              <w:rPr>
                <w:sz w:val="24"/>
                <w:szCs w:val="24"/>
              </w:rPr>
            </w:pPr>
            <w:r w:rsidRPr="005D19A0">
              <w:rPr>
                <w:sz w:val="24"/>
                <w:szCs w:val="24"/>
              </w:rPr>
              <w:t>предусмотренных учебным</w:t>
            </w:r>
          </w:p>
          <w:p w:rsidR="005D19A0" w:rsidRPr="005D19A0" w:rsidRDefault="005D19A0" w:rsidP="005D19A0">
            <w:pPr>
              <w:jc w:val="both"/>
              <w:rPr>
                <w:sz w:val="24"/>
                <w:szCs w:val="24"/>
              </w:rPr>
            </w:pPr>
            <w:r w:rsidRPr="005D19A0">
              <w:rPr>
                <w:sz w:val="24"/>
                <w:szCs w:val="24"/>
              </w:rPr>
              <w:t>планом.</w:t>
            </w:r>
          </w:p>
        </w:tc>
        <w:tc>
          <w:tcPr>
            <w:tcW w:w="4961" w:type="dxa"/>
          </w:tcPr>
          <w:p w:rsidR="005D19A0" w:rsidRPr="005D19A0" w:rsidRDefault="005D19A0" w:rsidP="005D19A0">
            <w:pPr>
              <w:jc w:val="both"/>
              <w:rPr>
                <w:sz w:val="24"/>
                <w:szCs w:val="24"/>
              </w:rPr>
            </w:pPr>
            <w:r w:rsidRPr="005D19A0">
              <w:rPr>
                <w:sz w:val="24"/>
                <w:szCs w:val="24"/>
              </w:rPr>
              <w:t>Безусловное выполнение всех</w:t>
            </w:r>
          </w:p>
          <w:p w:rsidR="005D19A0" w:rsidRPr="005D19A0" w:rsidRDefault="005D19A0" w:rsidP="005D19A0">
            <w:pPr>
              <w:jc w:val="both"/>
              <w:rPr>
                <w:sz w:val="24"/>
                <w:szCs w:val="24"/>
              </w:rPr>
            </w:pPr>
            <w:r>
              <w:rPr>
                <w:sz w:val="24"/>
                <w:szCs w:val="24"/>
              </w:rPr>
              <w:t>с</w:t>
            </w:r>
            <w:r w:rsidRPr="005D19A0">
              <w:rPr>
                <w:sz w:val="24"/>
                <w:szCs w:val="24"/>
              </w:rPr>
              <w:t>анитарно-технических норм.</w:t>
            </w:r>
            <w:r>
              <w:rPr>
                <w:sz w:val="24"/>
                <w:szCs w:val="24"/>
              </w:rPr>
              <w:t xml:space="preserve"> </w:t>
            </w:r>
            <w:r w:rsidRPr="005D19A0">
              <w:rPr>
                <w:sz w:val="24"/>
                <w:szCs w:val="24"/>
              </w:rPr>
              <w:t>Оснащение кабинетов начальной</w:t>
            </w:r>
            <w:r>
              <w:rPr>
                <w:sz w:val="24"/>
                <w:szCs w:val="24"/>
              </w:rPr>
              <w:t xml:space="preserve"> </w:t>
            </w:r>
            <w:r w:rsidRPr="005D19A0">
              <w:rPr>
                <w:sz w:val="24"/>
                <w:szCs w:val="24"/>
              </w:rPr>
              <w:t>школы учебно-лабораторным</w:t>
            </w:r>
            <w:r>
              <w:rPr>
                <w:sz w:val="24"/>
                <w:szCs w:val="24"/>
              </w:rPr>
              <w:t xml:space="preserve"> </w:t>
            </w:r>
            <w:r w:rsidRPr="005D19A0">
              <w:rPr>
                <w:sz w:val="24"/>
                <w:szCs w:val="24"/>
              </w:rPr>
              <w:t>оборудованием.</w:t>
            </w:r>
          </w:p>
        </w:tc>
      </w:tr>
      <w:tr w:rsidR="005D19A0" w:rsidRPr="005D19A0" w:rsidTr="005D19A0">
        <w:tc>
          <w:tcPr>
            <w:tcW w:w="1988" w:type="dxa"/>
          </w:tcPr>
          <w:p w:rsidR="005D19A0" w:rsidRPr="005D19A0" w:rsidRDefault="005D19A0" w:rsidP="005D19A0">
            <w:pPr>
              <w:jc w:val="both"/>
              <w:rPr>
                <w:sz w:val="24"/>
                <w:szCs w:val="24"/>
              </w:rPr>
            </w:pPr>
            <w:r w:rsidRPr="005D19A0">
              <w:rPr>
                <w:sz w:val="24"/>
                <w:szCs w:val="24"/>
              </w:rPr>
              <w:t>Учебно-</w:t>
            </w:r>
          </w:p>
          <w:p w:rsidR="005D19A0" w:rsidRPr="005D19A0" w:rsidRDefault="005D19A0" w:rsidP="005D19A0">
            <w:pPr>
              <w:jc w:val="both"/>
              <w:rPr>
                <w:sz w:val="24"/>
                <w:szCs w:val="24"/>
              </w:rPr>
            </w:pPr>
            <w:r w:rsidRPr="005D19A0">
              <w:rPr>
                <w:sz w:val="24"/>
                <w:szCs w:val="24"/>
              </w:rPr>
              <w:t>методическое и</w:t>
            </w:r>
          </w:p>
          <w:p w:rsidR="005D19A0" w:rsidRPr="005D19A0" w:rsidRDefault="005D19A0" w:rsidP="005D19A0">
            <w:pPr>
              <w:jc w:val="both"/>
              <w:rPr>
                <w:sz w:val="24"/>
                <w:szCs w:val="24"/>
              </w:rPr>
            </w:pPr>
            <w:r w:rsidRPr="005D19A0">
              <w:rPr>
                <w:sz w:val="24"/>
                <w:szCs w:val="24"/>
              </w:rPr>
              <w:t>информационное</w:t>
            </w:r>
          </w:p>
          <w:p w:rsidR="005D19A0" w:rsidRPr="005D19A0" w:rsidRDefault="005D19A0" w:rsidP="005D19A0">
            <w:pPr>
              <w:jc w:val="both"/>
              <w:rPr>
                <w:sz w:val="24"/>
                <w:szCs w:val="24"/>
              </w:rPr>
            </w:pPr>
            <w:r w:rsidRPr="005D19A0">
              <w:rPr>
                <w:sz w:val="24"/>
                <w:szCs w:val="24"/>
              </w:rPr>
              <w:t>обеспечения</w:t>
            </w:r>
          </w:p>
        </w:tc>
        <w:tc>
          <w:tcPr>
            <w:tcW w:w="3507" w:type="dxa"/>
          </w:tcPr>
          <w:p w:rsidR="005D19A0" w:rsidRPr="005D19A0" w:rsidRDefault="005D19A0" w:rsidP="005D19A0">
            <w:pPr>
              <w:jc w:val="both"/>
              <w:rPr>
                <w:sz w:val="24"/>
                <w:szCs w:val="24"/>
              </w:rPr>
            </w:pPr>
            <w:r w:rsidRPr="005D19A0">
              <w:rPr>
                <w:sz w:val="24"/>
                <w:szCs w:val="24"/>
              </w:rPr>
              <w:t>Предоставление каждому</w:t>
            </w:r>
          </w:p>
          <w:p w:rsidR="005D19A0" w:rsidRPr="005D19A0" w:rsidRDefault="005D19A0" w:rsidP="005D19A0">
            <w:pPr>
              <w:jc w:val="both"/>
              <w:rPr>
                <w:sz w:val="24"/>
                <w:szCs w:val="24"/>
              </w:rPr>
            </w:pPr>
            <w:r w:rsidRPr="005D19A0">
              <w:rPr>
                <w:sz w:val="24"/>
                <w:szCs w:val="24"/>
              </w:rPr>
              <w:t>участнику образовательного</w:t>
            </w:r>
          </w:p>
          <w:p w:rsidR="005D19A0" w:rsidRPr="005D19A0" w:rsidRDefault="005D19A0" w:rsidP="005D19A0">
            <w:pPr>
              <w:jc w:val="both"/>
              <w:rPr>
                <w:sz w:val="24"/>
                <w:szCs w:val="24"/>
              </w:rPr>
            </w:pPr>
            <w:r w:rsidRPr="005D19A0">
              <w:rPr>
                <w:sz w:val="24"/>
                <w:szCs w:val="24"/>
              </w:rPr>
              <w:t>процесса возможности выхода в Интернет, пользования</w:t>
            </w:r>
          </w:p>
          <w:p w:rsidR="005D19A0" w:rsidRPr="005D19A0" w:rsidRDefault="005D19A0" w:rsidP="005D19A0">
            <w:pPr>
              <w:jc w:val="both"/>
              <w:rPr>
                <w:sz w:val="24"/>
                <w:szCs w:val="24"/>
              </w:rPr>
            </w:pPr>
            <w:r w:rsidRPr="005D19A0">
              <w:rPr>
                <w:sz w:val="24"/>
                <w:szCs w:val="24"/>
              </w:rPr>
              <w:t>персональным компьютером,</w:t>
            </w:r>
          </w:p>
          <w:p w:rsidR="005D19A0" w:rsidRPr="005D19A0" w:rsidRDefault="005D19A0" w:rsidP="005D19A0">
            <w:pPr>
              <w:jc w:val="both"/>
              <w:rPr>
                <w:sz w:val="24"/>
                <w:szCs w:val="24"/>
              </w:rPr>
            </w:pPr>
            <w:r>
              <w:rPr>
                <w:sz w:val="24"/>
                <w:szCs w:val="24"/>
              </w:rPr>
              <w:t xml:space="preserve">электронными </w:t>
            </w:r>
            <w:r w:rsidRPr="005D19A0">
              <w:rPr>
                <w:sz w:val="24"/>
                <w:szCs w:val="24"/>
              </w:rPr>
              <w:t>образовательными</w:t>
            </w:r>
          </w:p>
          <w:p w:rsidR="005D19A0" w:rsidRPr="005D19A0" w:rsidRDefault="005D19A0" w:rsidP="005D19A0">
            <w:pPr>
              <w:jc w:val="both"/>
              <w:rPr>
                <w:sz w:val="24"/>
                <w:szCs w:val="24"/>
              </w:rPr>
            </w:pPr>
            <w:r w:rsidRPr="005D19A0">
              <w:rPr>
                <w:sz w:val="24"/>
                <w:szCs w:val="24"/>
              </w:rPr>
              <w:t>ресурсами. Наличие в</w:t>
            </w:r>
            <w:r>
              <w:rPr>
                <w:sz w:val="24"/>
                <w:szCs w:val="24"/>
              </w:rPr>
              <w:t xml:space="preserve"> </w:t>
            </w:r>
            <w:r w:rsidRPr="005D19A0">
              <w:rPr>
                <w:sz w:val="24"/>
                <w:szCs w:val="24"/>
              </w:rPr>
              <w:t>библиотечном фонде учебной и</w:t>
            </w:r>
          </w:p>
          <w:p w:rsidR="005D19A0" w:rsidRPr="005D19A0" w:rsidRDefault="005D19A0" w:rsidP="005D19A0">
            <w:pPr>
              <w:jc w:val="both"/>
              <w:rPr>
                <w:sz w:val="24"/>
                <w:szCs w:val="24"/>
              </w:rPr>
            </w:pPr>
            <w:r w:rsidRPr="005D19A0">
              <w:rPr>
                <w:sz w:val="24"/>
                <w:szCs w:val="24"/>
              </w:rPr>
              <w:t>методической литературы и других изданий, необходимых для освоения в полном объеме</w:t>
            </w:r>
          </w:p>
          <w:p w:rsidR="005D19A0" w:rsidRPr="005D19A0" w:rsidRDefault="005D19A0" w:rsidP="005D19A0">
            <w:pPr>
              <w:jc w:val="both"/>
              <w:rPr>
                <w:sz w:val="24"/>
                <w:szCs w:val="24"/>
              </w:rPr>
            </w:pPr>
            <w:r w:rsidRPr="005D19A0">
              <w:rPr>
                <w:sz w:val="24"/>
                <w:szCs w:val="24"/>
              </w:rPr>
              <w:t>образовательного минимума</w:t>
            </w:r>
          </w:p>
          <w:p w:rsidR="005D19A0" w:rsidRPr="005D19A0" w:rsidRDefault="005D19A0" w:rsidP="005D19A0">
            <w:pPr>
              <w:jc w:val="both"/>
              <w:rPr>
                <w:sz w:val="24"/>
                <w:szCs w:val="24"/>
              </w:rPr>
            </w:pPr>
            <w:r w:rsidRPr="005D19A0">
              <w:rPr>
                <w:sz w:val="24"/>
                <w:szCs w:val="24"/>
              </w:rPr>
              <w:t>образовательной программы</w:t>
            </w:r>
          </w:p>
          <w:p w:rsidR="005D19A0" w:rsidRPr="005D19A0" w:rsidRDefault="005D19A0" w:rsidP="005D19A0">
            <w:pPr>
              <w:jc w:val="both"/>
              <w:rPr>
                <w:sz w:val="24"/>
                <w:szCs w:val="24"/>
              </w:rPr>
            </w:pPr>
            <w:r w:rsidRPr="005D19A0">
              <w:rPr>
                <w:sz w:val="24"/>
                <w:szCs w:val="24"/>
              </w:rPr>
              <w:t>Обеспеченность всех модулей</w:t>
            </w:r>
          </w:p>
          <w:p w:rsidR="005D19A0" w:rsidRPr="005D19A0" w:rsidRDefault="005D19A0" w:rsidP="005D19A0">
            <w:pPr>
              <w:jc w:val="both"/>
              <w:rPr>
                <w:sz w:val="24"/>
                <w:szCs w:val="24"/>
              </w:rPr>
            </w:pPr>
            <w:r w:rsidRPr="005D19A0">
              <w:rPr>
                <w:sz w:val="24"/>
                <w:szCs w:val="24"/>
              </w:rPr>
              <w:t>учебного плана учебно-</w:t>
            </w:r>
          </w:p>
          <w:p w:rsidR="005D19A0" w:rsidRPr="005D19A0" w:rsidRDefault="005D19A0" w:rsidP="005D19A0">
            <w:pPr>
              <w:jc w:val="both"/>
              <w:rPr>
                <w:sz w:val="24"/>
                <w:szCs w:val="24"/>
              </w:rPr>
            </w:pPr>
            <w:r w:rsidRPr="005D19A0">
              <w:rPr>
                <w:sz w:val="24"/>
                <w:szCs w:val="24"/>
              </w:rPr>
              <w:t>методической документацией.</w:t>
            </w:r>
          </w:p>
        </w:tc>
        <w:tc>
          <w:tcPr>
            <w:tcW w:w="4961" w:type="dxa"/>
          </w:tcPr>
          <w:p w:rsidR="005D19A0" w:rsidRPr="005D19A0" w:rsidRDefault="005D19A0" w:rsidP="005D19A0">
            <w:pPr>
              <w:jc w:val="both"/>
              <w:rPr>
                <w:sz w:val="24"/>
                <w:szCs w:val="24"/>
              </w:rPr>
            </w:pPr>
            <w:r w:rsidRPr="005D19A0">
              <w:rPr>
                <w:sz w:val="24"/>
                <w:szCs w:val="24"/>
              </w:rPr>
              <w:t>Организовать в кабинетах начальной</w:t>
            </w:r>
            <w:r>
              <w:rPr>
                <w:sz w:val="24"/>
                <w:szCs w:val="24"/>
              </w:rPr>
              <w:t xml:space="preserve"> </w:t>
            </w:r>
            <w:r w:rsidRPr="005D19A0">
              <w:rPr>
                <w:sz w:val="24"/>
                <w:szCs w:val="24"/>
              </w:rPr>
              <w:t>школы возможность выхода в</w:t>
            </w:r>
            <w:r>
              <w:rPr>
                <w:sz w:val="24"/>
                <w:szCs w:val="24"/>
              </w:rPr>
              <w:t xml:space="preserve"> </w:t>
            </w:r>
            <w:r w:rsidRPr="005D19A0">
              <w:rPr>
                <w:sz w:val="24"/>
                <w:szCs w:val="24"/>
              </w:rPr>
              <w:t>Интернет. Пополнение школьной</w:t>
            </w:r>
            <w:r>
              <w:rPr>
                <w:sz w:val="24"/>
                <w:szCs w:val="24"/>
              </w:rPr>
              <w:t xml:space="preserve"> </w:t>
            </w:r>
            <w:r w:rsidRPr="005D19A0">
              <w:rPr>
                <w:sz w:val="24"/>
                <w:szCs w:val="24"/>
              </w:rPr>
              <w:t>библиотеки, медиатеки учителей</w:t>
            </w:r>
          </w:p>
          <w:p w:rsidR="005D19A0" w:rsidRPr="005D19A0" w:rsidRDefault="005D19A0" w:rsidP="005D19A0">
            <w:pPr>
              <w:jc w:val="both"/>
              <w:rPr>
                <w:sz w:val="24"/>
                <w:szCs w:val="24"/>
              </w:rPr>
            </w:pPr>
            <w:r w:rsidRPr="005D19A0">
              <w:rPr>
                <w:sz w:val="24"/>
                <w:szCs w:val="24"/>
              </w:rPr>
              <w:t>ЭОР и ЦОР, приобретение</w:t>
            </w:r>
            <w:r>
              <w:rPr>
                <w:sz w:val="24"/>
                <w:szCs w:val="24"/>
              </w:rPr>
              <w:t xml:space="preserve"> </w:t>
            </w:r>
            <w:r w:rsidRPr="005D19A0">
              <w:rPr>
                <w:sz w:val="24"/>
                <w:szCs w:val="24"/>
              </w:rPr>
              <w:t>учебников с электронным</w:t>
            </w:r>
            <w:r>
              <w:rPr>
                <w:sz w:val="24"/>
                <w:szCs w:val="24"/>
              </w:rPr>
              <w:t xml:space="preserve"> </w:t>
            </w:r>
            <w:r w:rsidRPr="005D19A0">
              <w:rPr>
                <w:sz w:val="24"/>
                <w:szCs w:val="24"/>
              </w:rPr>
              <w:t>приложением. Приобретение</w:t>
            </w:r>
          </w:p>
          <w:p w:rsidR="005D19A0" w:rsidRPr="005D19A0" w:rsidRDefault="005D19A0" w:rsidP="005D19A0">
            <w:pPr>
              <w:jc w:val="both"/>
              <w:rPr>
                <w:sz w:val="24"/>
                <w:szCs w:val="24"/>
              </w:rPr>
            </w:pPr>
            <w:r w:rsidRPr="005D19A0">
              <w:rPr>
                <w:sz w:val="24"/>
                <w:szCs w:val="24"/>
              </w:rPr>
              <w:t>методической и учебной литературы</w:t>
            </w:r>
            <w:r>
              <w:rPr>
                <w:sz w:val="24"/>
                <w:szCs w:val="24"/>
              </w:rPr>
              <w:t xml:space="preserve"> </w:t>
            </w:r>
            <w:r w:rsidRPr="005D19A0">
              <w:rPr>
                <w:sz w:val="24"/>
                <w:szCs w:val="24"/>
              </w:rPr>
              <w:t>соответствующей ФГОС.</w:t>
            </w:r>
            <w:r>
              <w:rPr>
                <w:sz w:val="24"/>
                <w:szCs w:val="24"/>
              </w:rPr>
              <w:t xml:space="preserve"> </w:t>
            </w:r>
            <w:r w:rsidRPr="005D19A0">
              <w:rPr>
                <w:sz w:val="24"/>
                <w:szCs w:val="24"/>
              </w:rPr>
              <w:t>Использование ресурсов сельской</w:t>
            </w:r>
            <w:r>
              <w:rPr>
                <w:sz w:val="24"/>
                <w:szCs w:val="24"/>
              </w:rPr>
              <w:t xml:space="preserve"> б</w:t>
            </w:r>
            <w:r w:rsidRPr="005D19A0">
              <w:rPr>
                <w:sz w:val="24"/>
                <w:szCs w:val="24"/>
              </w:rPr>
              <w:t>иблиотеки</w:t>
            </w:r>
          </w:p>
        </w:tc>
      </w:tr>
    </w:tbl>
    <w:p w:rsidR="005D19A0" w:rsidRPr="00E00DDA" w:rsidRDefault="005D19A0" w:rsidP="005D19A0">
      <w:pPr>
        <w:suppressAutoHyphens/>
        <w:jc w:val="both"/>
        <w:rPr>
          <w:sz w:val="26"/>
          <w:szCs w:val="26"/>
        </w:rPr>
      </w:pPr>
    </w:p>
    <w:p w:rsidR="002B5266" w:rsidRPr="002B5266" w:rsidRDefault="002B5266" w:rsidP="005D19A0">
      <w:pPr>
        <w:ind w:firstLine="425"/>
        <w:jc w:val="both"/>
        <w:rPr>
          <w:b/>
          <w:bCs/>
          <w:i/>
          <w:iCs/>
          <w:sz w:val="24"/>
          <w:szCs w:val="24"/>
        </w:rPr>
      </w:pPr>
    </w:p>
    <w:p w:rsidR="002B5266" w:rsidRPr="002B5266" w:rsidRDefault="002B5266" w:rsidP="005D19A0">
      <w:pPr>
        <w:pStyle w:val="ac"/>
        <w:ind w:firstLine="425"/>
        <w:rPr>
          <w:b/>
          <w:bCs/>
          <w:sz w:val="24"/>
          <w:szCs w:val="24"/>
        </w:rPr>
      </w:pPr>
    </w:p>
    <w:p w:rsidR="00986E3A" w:rsidRPr="002B5266" w:rsidRDefault="00986E3A" w:rsidP="005D19A0">
      <w:pPr>
        <w:jc w:val="both"/>
        <w:rPr>
          <w:sz w:val="24"/>
          <w:szCs w:val="24"/>
        </w:rPr>
      </w:pPr>
    </w:p>
    <w:sectPr w:rsidR="00986E3A" w:rsidRPr="002B5266" w:rsidSect="009F6AA1">
      <w:headerReference w:type="default" r:id="rId14"/>
      <w:footerReference w:type="default" r:id="rId15"/>
      <w:pgSz w:w="12240" w:h="15840"/>
      <w:pgMar w:top="851" w:right="851" w:bottom="851" w:left="1077" w:header="720" w:footer="720" w:gutter="0"/>
      <w:pgNumType w:start="111"/>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650" w:rsidRDefault="00945650" w:rsidP="007E6B70">
      <w:r>
        <w:separator/>
      </w:r>
    </w:p>
  </w:endnote>
  <w:endnote w:type="continuationSeparator" w:id="0">
    <w:p w:rsidR="00945650" w:rsidRDefault="00945650" w:rsidP="007E6B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Unicode MS"/>
    <w:charset w:val="80"/>
    <w:family w:val="swiss"/>
    <w:pitch w:val="variable"/>
    <w:sig w:usb0="00000000" w:usb1="00000000" w:usb2="00000000" w:usb3="00000000" w:csb0="00000000" w:csb1="00000000"/>
  </w:font>
  <w:font w:name="DejaVu Sans">
    <w:altName w:val="Arial"/>
    <w:panose1 w:val="020B0603030804020204"/>
    <w:charset w:val="CC"/>
    <w:family w:val="swiss"/>
    <w:pitch w:val="variable"/>
    <w:sig w:usb0="E7002EFF" w:usb1="D200FDFF" w:usb2="0A24602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sig w:usb0="00000000" w:usb1="00000000" w:usb2="00000000" w:usb3="00000000" w:csb0="00000000"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A51" w:rsidRDefault="00427675" w:rsidP="008F4474">
    <w:pPr>
      <w:pStyle w:val="ab"/>
      <w:framePr w:wrap="around" w:vAnchor="text" w:hAnchor="margin" w:xAlign="right" w:y="1"/>
    </w:pPr>
    <w:r>
      <w:fldChar w:fldCharType="begin"/>
    </w:r>
    <w:r w:rsidR="00DD5A51">
      <w:instrText xml:space="preserve">PAGE  </w:instrText>
    </w:r>
    <w:r>
      <w:fldChar w:fldCharType="end"/>
    </w:r>
  </w:p>
  <w:p w:rsidR="00DD5A51" w:rsidRDefault="00DD5A51" w:rsidP="008F4474">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A51" w:rsidRDefault="00427675">
    <w:pPr>
      <w:pStyle w:val="a8"/>
      <w:jc w:val="right"/>
    </w:pPr>
    <w:r>
      <w:fldChar w:fldCharType="begin"/>
    </w:r>
    <w:r w:rsidR="00DD5A51">
      <w:instrText>PAGE   \* MERGEFORMAT</w:instrText>
    </w:r>
    <w:r>
      <w:fldChar w:fldCharType="separate"/>
    </w:r>
    <w:r w:rsidR="00AF4420" w:rsidRPr="00AF4420">
      <w:rPr>
        <w:noProof/>
        <w:lang w:val="ru-RU"/>
      </w:rPr>
      <w:t>2</w:t>
    </w:r>
    <w:r>
      <w:fldChar w:fldCharType="end"/>
    </w:r>
  </w:p>
  <w:p w:rsidR="00DD5A51" w:rsidRDefault="00DD5A51" w:rsidP="008F4474">
    <w:pPr>
      <w:pStyle w:val="a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A51" w:rsidRDefault="00427675">
    <w:pPr>
      <w:pStyle w:val="a8"/>
      <w:jc w:val="right"/>
    </w:pPr>
    <w:r>
      <w:fldChar w:fldCharType="begin"/>
    </w:r>
    <w:r w:rsidR="00DD5A51">
      <w:instrText xml:space="preserve"> PAGE   \* MERGEFORMAT </w:instrText>
    </w:r>
    <w:r>
      <w:fldChar w:fldCharType="separate"/>
    </w:r>
    <w:r w:rsidR="00392656">
      <w:rPr>
        <w:noProof/>
      </w:rPr>
      <w:t>70</w:t>
    </w:r>
    <w:r>
      <w:fldChar w:fldCharType="end"/>
    </w:r>
  </w:p>
  <w:p w:rsidR="00DD5A51" w:rsidRDefault="00DD5A51">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A51" w:rsidRDefault="00427675">
    <w:pPr>
      <w:pStyle w:val="a8"/>
      <w:jc w:val="right"/>
    </w:pPr>
    <w:r>
      <w:fldChar w:fldCharType="begin"/>
    </w:r>
    <w:r w:rsidR="00DD5A51">
      <w:instrText xml:space="preserve"> PAGE   \* MERGEFORMAT </w:instrText>
    </w:r>
    <w:r>
      <w:fldChar w:fldCharType="separate"/>
    </w:r>
    <w:r w:rsidR="00392656">
      <w:rPr>
        <w:noProof/>
      </w:rPr>
      <w:t>96</w:t>
    </w:r>
    <w:r>
      <w:fldChar w:fldCharType="end"/>
    </w:r>
  </w:p>
  <w:p w:rsidR="00DD5A51" w:rsidRDefault="00DD5A51" w:rsidP="00946B13">
    <w:pPr>
      <w:pStyle w:val="a8"/>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A51" w:rsidRDefault="00427675">
    <w:pPr>
      <w:pStyle w:val="a8"/>
      <w:jc w:val="right"/>
    </w:pPr>
    <w:r>
      <w:fldChar w:fldCharType="begin"/>
    </w:r>
    <w:r w:rsidR="00DD5A51">
      <w:instrText xml:space="preserve"> PAGE   \* MERGEFORMAT </w:instrText>
    </w:r>
    <w:r>
      <w:fldChar w:fldCharType="separate"/>
    </w:r>
    <w:r w:rsidR="00392656">
      <w:rPr>
        <w:noProof/>
      </w:rPr>
      <w:t>127</w:t>
    </w:r>
    <w:r>
      <w:fldChar w:fldCharType="end"/>
    </w:r>
  </w:p>
  <w:p w:rsidR="00DD5A51" w:rsidRDefault="00DD5A51">
    <w:pPr>
      <w:pStyle w:val="a8"/>
    </w:pPr>
  </w:p>
  <w:p w:rsidR="00DD5A51" w:rsidRDefault="00DD5A5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650" w:rsidRDefault="00945650" w:rsidP="007E6B70">
      <w:r>
        <w:separator/>
      </w:r>
    </w:p>
  </w:footnote>
  <w:footnote w:type="continuationSeparator" w:id="0">
    <w:p w:rsidR="00945650" w:rsidRDefault="00945650" w:rsidP="007E6B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A51" w:rsidRPr="00A61453" w:rsidRDefault="00DD5A51" w:rsidP="00A61453">
    <w:pPr>
      <w:pStyle w:val="a8"/>
      <w:jc w:val="center"/>
      <w:rPr>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A51" w:rsidRPr="00A61453" w:rsidRDefault="00DD5A51" w:rsidP="00A61453">
    <w:pPr>
      <w:pStyle w:val="a6"/>
      <w:jc w:val="center"/>
      <w:rPr>
        <w:lang w:val="ru-RU"/>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A51" w:rsidRDefault="00DD5A51" w:rsidP="007D0E0C">
    <w:pPr>
      <w:pStyle w:val="a6"/>
      <w:framePr w:wrap="auto" w:vAnchor="text" w:hAnchor="margin" w:xAlign="right" w:y="1"/>
      <w:rPr>
        <w:rStyle w:val="af"/>
      </w:rPr>
    </w:pPr>
  </w:p>
  <w:p w:rsidR="00DD5A51" w:rsidRDefault="00DD5A51" w:rsidP="007D0E0C">
    <w:pPr>
      <w:pStyle w:val="a6"/>
      <w:ind w:right="360"/>
    </w:pPr>
  </w:p>
  <w:p w:rsidR="00DD5A51" w:rsidRDefault="00DD5A5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F5C9E90"/>
    <w:lvl w:ilvl="0">
      <w:numFmt w:val="bullet"/>
      <w:lvlText w:val="*"/>
      <w:lvlJc w:val="left"/>
    </w:lvl>
  </w:abstractNum>
  <w:abstractNum w:abstractNumId="1">
    <w:nsid w:val="00000003"/>
    <w:multiLevelType w:val="singleLevel"/>
    <w:tmpl w:val="00000003"/>
    <w:name w:val="WW8Num2"/>
    <w:lvl w:ilvl="0">
      <w:start w:val="1"/>
      <w:numFmt w:val="bullet"/>
      <w:lvlText w:val=""/>
      <w:lvlJc w:val="left"/>
      <w:pPr>
        <w:tabs>
          <w:tab w:val="num" w:pos="720"/>
        </w:tabs>
        <w:ind w:left="720" w:hanging="360"/>
      </w:pPr>
      <w:rPr>
        <w:rFonts w:ascii="Symbol" w:hAnsi="Symbol" w:cs="Symbol"/>
      </w:rPr>
    </w:lvl>
  </w:abstractNum>
  <w:abstractNum w:abstractNumId="2">
    <w:nsid w:val="00000004"/>
    <w:multiLevelType w:val="singleLevel"/>
    <w:tmpl w:val="00000004"/>
    <w:name w:val="WW8Num3"/>
    <w:lvl w:ilvl="0">
      <w:start w:val="1"/>
      <w:numFmt w:val="bullet"/>
      <w:lvlText w:val=""/>
      <w:lvlJc w:val="left"/>
      <w:pPr>
        <w:tabs>
          <w:tab w:val="num" w:pos="870"/>
        </w:tabs>
        <w:ind w:left="870" w:hanging="360"/>
      </w:pPr>
      <w:rPr>
        <w:rFonts w:ascii="Symbol" w:hAnsi="Symbol" w:cs="Symbol"/>
      </w:rPr>
    </w:lvl>
  </w:abstractNum>
  <w:abstractNum w:abstractNumId="3">
    <w:nsid w:val="00000005"/>
    <w:multiLevelType w:val="singleLevel"/>
    <w:tmpl w:val="00000005"/>
    <w:name w:val="WW8Num4"/>
    <w:lvl w:ilvl="0">
      <w:numFmt w:val="bullet"/>
      <w:lvlText w:val=""/>
      <w:lvlJc w:val="left"/>
      <w:pPr>
        <w:tabs>
          <w:tab w:val="num" w:pos="735"/>
        </w:tabs>
        <w:ind w:left="735" w:hanging="375"/>
      </w:pPr>
      <w:rPr>
        <w:rFonts w:ascii="Symbol" w:hAnsi="Symbol" w:cs="Times New Roman"/>
      </w:rPr>
    </w:lvl>
  </w:abstractNum>
  <w:abstractNum w:abstractNumId="4">
    <w:nsid w:val="00000006"/>
    <w:multiLevelType w:val="singleLevel"/>
    <w:tmpl w:val="00000006"/>
    <w:name w:val="WW8Num5"/>
    <w:lvl w:ilvl="0">
      <w:start w:val="1"/>
      <w:numFmt w:val="bullet"/>
      <w:lvlText w:val=""/>
      <w:lvlJc w:val="left"/>
      <w:pPr>
        <w:tabs>
          <w:tab w:val="num" w:pos="720"/>
        </w:tabs>
        <w:ind w:left="720" w:hanging="360"/>
      </w:pPr>
      <w:rPr>
        <w:rFonts w:ascii="Symbol" w:hAnsi="Symbol" w:cs="Symbol"/>
      </w:rPr>
    </w:lvl>
  </w:abstractNum>
  <w:abstractNum w:abstractNumId="5">
    <w:nsid w:val="00000007"/>
    <w:multiLevelType w:val="multilevel"/>
    <w:tmpl w:val="00000007"/>
    <w:name w:val="WW8Num6"/>
    <w:lvl w:ilvl="0">
      <w:start w:val="1"/>
      <w:numFmt w:val="bullet"/>
      <w:lvlText w:val=""/>
      <w:lvlJc w:val="left"/>
      <w:pPr>
        <w:tabs>
          <w:tab w:val="num" w:pos="1545"/>
        </w:tabs>
        <w:ind w:left="1545" w:hanging="360"/>
      </w:pPr>
      <w:rPr>
        <w:rFonts w:ascii="Symbol" w:hAnsi="Symbol" w:cs="Symbol"/>
      </w:rPr>
    </w:lvl>
    <w:lvl w:ilvl="1">
      <w:start w:val="1"/>
      <w:numFmt w:val="decimal"/>
      <w:lvlText w:val="%2."/>
      <w:lvlJc w:val="left"/>
      <w:pPr>
        <w:tabs>
          <w:tab w:val="num" w:pos="1440"/>
        </w:tabs>
        <w:ind w:left="1440" w:hanging="360"/>
      </w:pPr>
    </w:lvl>
    <w:lvl w:ilvl="2">
      <w:start w:val="1"/>
      <w:numFmt w:val="bullet"/>
      <w:lvlText w:val=""/>
      <w:lvlJc w:val="left"/>
      <w:pPr>
        <w:tabs>
          <w:tab w:val="num" w:pos="360"/>
        </w:tabs>
        <w:ind w:left="360" w:hanging="360"/>
      </w:pPr>
      <w:rPr>
        <w:rFonts w:ascii="Symbol" w:hAnsi="Symbol" w:cs="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8"/>
    <w:multiLevelType w:val="singleLevel"/>
    <w:tmpl w:val="00000008"/>
    <w:name w:val="WW8Num7"/>
    <w:lvl w:ilvl="0">
      <w:start w:val="1"/>
      <w:numFmt w:val="bullet"/>
      <w:lvlText w:val=""/>
      <w:lvlJc w:val="left"/>
      <w:pPr>
        <w:tabs>
          <w:tab w:val="num" w:pos="900"/>
        </w:tabs>
        <w:ind w:left="900" w:hanging="360"/>
      </w:pPr>
      <w:rPr>
        <w:rFonts w:ascii="Symbol" w:hAnsi="Symbol" w:cs="Symbol"/>
      </w:rPr>
    </w:lvl>
  </w:abstractNum>
  <w:abstractNum w:abstractNumId="7">
    <w:nsid w:val="0000000A"/>
    <w:multiLevelType w:val="singleLevel"/>
    <w:tmpl w:val="0000000A"/>
    <w:name w:val="WW8Num9"/>
    <w:lvl w:ilvl="0">
      <w:start w:val="1"/>
      <w:numFmt w:val="bullet"/>
      <w:lvlText w:val=""/>
      <w:lvlJc w:val="left"/>
      <w:pPr>
        <w:tabs>
          <w:tab w:val="num" w:pos="0"/>
        </w:tabs>
        <w:ind w:left="1365" w:hanging="360"/>
      </w:pPr>
      <w:rPr>
        <w:rFonts w:ascii="Symbol" w:hAnsi="Symbol" w:cs="Symbol"/>
      </w:rPr>
    </w:lvl>
  </w:abstractNum>
  <w:abstractNum w:abstractNumId="8">
    <w:nsid w:val="0000000B"/>
    <w:multiLevelType w:val="singleLevel"/>
    <w:tmpl w:val="0000000B"/>
    <w:name w:val="WW8Num10"/>
    <w:lvl w:ilvl="0">
      <w:start w:val="1"/>
      <w:numFmt w:val="bullet"/>
      <w:lvlText w:val=""/>
      <w:lvlJc w:val="left"/>
      <w:pPr>
        <w:tabs>
          <w:tab w:val="num" w:pos="-784"/>
        </w:tabs>
        <w:ind w:left="644" w:hanging="360"/>
      </w:pPr>
      <w:rPr>
        <w:rFonts w:ascii="Symbol" w:hAnsi="Symbol" w:cs="Symbol"/>
      </w:rPr>
    </w:lvl>
  </w:abstractNum>
  <w:abstractNum w:abstractNumId="9">
    <w:nsid w:val="0000000C"/>
    <w:multiLevelType w:val="multilevel"/>
    <w:tmpl w:val="0000000C"/>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D"/>
    <w:multiLevelType w:val="singleLevel"/>
    <w:tmpl w:val="0000000D"/>
    <w:name w:val="WW8Num12"/>
    <w:lvl w:ilvl="0">
      <w:start w:val="1"/>
      <w:numFmt w:val="bullet"/>
      <w:lvlText w:val=""/>
      <w:lvlJc w:val="left"/>
      <w:pPr>
        <w:tabs>
          <w:tab w:val="num" w:pos="0"/>
        </w:tabs>
        <w:ind w:left="1215" w:hanging="360"/>
      </w:pPr>
      <w:rPr>
        <w:rFonts w:ascii="Symbol" w:hAnsi="Symbol" w:cs="Symbol"/>
      </w:rPr>
    </w:lvl>
  </w:abstractNum>
  <w:abstractNum w:abstractNumId="11">
    <w:nsid w:val="0000000E"/>
    <w:multiLevelType w:val="singleLevel"/>
    <w:tmpl w:val="0000000E"/>
    <w:name w:val="WW8Num13"/>
    <w:lvl w:ilvl="0">
      <w:start w:val="1"/>
      <w:numFmt w:val="bullet"/>
      <w:lvlText w:val=""/>
      <w:lvlJc w:val="left"/>
      <w:pPr>
        <w:tabs>
          <w:tab w:val="num" w:pos="0"/>
        </w:tabs>
        <w:ind w:left="1070" w:hanging="360"/>
      </w:pPr>
      <w:rPr>
        <w:rFonts w:ascii="Symbol" w:hAnsi="Symbol" w:cs="Symbol"/>
      </w:rPr>
    </w:lvl>
  </w:abstractNum>
  <w:abstractNum w:abstractNumId="12">
    <w:nsid w:val="0000000F"/>
    <w:multiLevelType w:val="multilevel"/>
    <w:tmpl w:val="0000000F"/>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singleLevel"/>
    <w:tmpl w:val="00000010"/>
    <w:name w:val="WW8Num15"/>
    <w:lvl w:ilvl="0">
      <w:start w:val="1"/>
      <w:numFmt w:val="decimal"/>
      <w:lvlText w:val="%1."/>
      <w:lvlJc w:val="left"/>
      <w:pPr>
        <w:tabs>
          <w:tab w:val="num" w:pos="540"/>
        </w:tabs>
        <w:ind w:left="540" w:hanging="360"/>
      </w:pPr>
    </w:lvl>
  </w:abstractNum>
  <w:abstractNum w:abstractNumId="14">
    <w:nsid w:val="00000011"/>
    <w:multiLevelType w:val="singleLevel"/>
    <w:tmpl w:val="00000011"/>
    <w:name w:val="WW8Num16"/>
    <w:lvl w:ilvl="0">
      <w:numFmt w:val="bullet"/>
      <w:lvlText w:val="•"/>
      <w:lvlJc w:val="left"/>
      <w:pPr>
        <w:tabs>
          <w:tab w:val="num" w:pos="0"/>
        </w:tabs>
        <w:ind w:left="988" w:hanging="420"/>
      </w:pPr>
      <w:rPr>
        <w:rFonts w:ascii="Times New Roman" w:hAnsi="Times New Roman" w:cs="Times New Roman"/>
      </w:rPr>
    </w:lvl>
  </w:abstractNum>
  <w:abstractNum w:abstractNumId="15">
    <w:nsid w:val="00000014"/>
    <w:multiLevelType w:val="singleLevel"/>
    <w:tmpl w:val="00000014"/>
    <w:name w:val="WW8Num20"/>
    <w:lvl w:ilvl="0">
      <w:numFmt w:val="bullet"/>
      <w:lvlText w:val="•"/>
      <w:lvlJc w:val="left"/>
      <w:pPr>
        <w:tabs>
          <w:tab w:val="num" w:pos="0"/>
        </w:tabs>
        <w:ind w:left="988" w:hanging="420"/>
      </w:pPr>
      <w:rPr>
        <w:rFonts w:ascii="Times New Roman" w:hAnsi="Times New Roman" w:cs="Symbol"/>
      </w:rPr>
    </w:lvl>
  </w:abstractNum>
  <w:abstractNum w:abstractNumId="16">
    <w:nsid w:val="0000002D"/>
    <w:multiLevelType w:val="singleLevel"/>
    <w:tmpl w:val="0000002D"/>
    <w:name w:val="WW8Num45"/>
    <w:lvl w:ilvl="0">
      <w:numFmt w:val="bullet"/>
      <w:lvlText w:val=""/>
      <w:lvlJc w:val="left"/>
      <w:pPr>
        <w:tabs>
          <w:tab w:val="num" w:pos="1904"/>
        </w:tabs>
        <w:ind w:left="1904" w:hanging="360"/>
      </w:pPr>
      <w:rPr>
        <w:rFonts w:ascii="Symbol" w:hAnsi="Symbol" w:cs="Symbol"/>
        <w:color w:val="auto"/>
      </w:rPr>
    </w:lvl>
  </w:abstractNum>
  <w:abstractNum w:abstractNumId="17">
    <w:nsid w:val="00000037"/>
    <w:multiLevelType w:val="singleLevel"/>
    <w:tmpl w:val="00000037"/>
    <w:name w:val="WW8Num55"/>
    <w:lvl w:ilvl="0">
      <w:start w:val="1"/>
      <w:numFmt w:val="bullet"/>
      <w:lvlText w:val=""/>
      <w:lvlJc w:val="left"/>
      <w:pPr>
        <w:tabs>
          <w:tab w:val="num" w:pos="1134"/>
        </w:tabs>
        <w:ind w:left="1134" w:hanging="567"/>
      </w:pPr>
      <w:rPr>
        <w:rFonts w:ascii="Symbol" w:hAnsi="Symbol" w:cs="Times New Roman"/>
      </w:rPr>
    </w:lvl>
  </w:abstractNum>
  <w:abstractNum w:abstractNumId="18">
    <w:nsid w:val="0000007B"/>
    <w:multiLevelType w:val="singleLevel"/>
    <w:tmpl w:val="0000007B"/>
    <w:name w:val="WW8Num124"/>
    <w:lvl w:ilvl="0">
      <w:start w:val="65535"/>
      <w:numFmt w:val="bullet"/>
      <w:lvlText w:val="•"/>
      <w:lvlJc w:val="left"/>
      <w:pPr>
        <w:tabs>
          <w:tab w:val="num" w:pos="0"/>
        </w:tabs>
        <w:ind w:left="720" w:hanging="360"/>
      </w:pPr>
      <w:rPr>
        <w:rFonts w:ascii="Times New Roman" w:hAnsi="Times New Roman"/>
        <w:sz w:val="20"/>
      </w:rPr>
    </w:lvl>
  </w:abstractNum>
  <w:abstractNum w:abstractNumId="19">
    <w:nsid w:val="000000A6"/>
    <w:multiLevelType w:val="multilevel"/>
    <w:tmpl w:val="000000A6"/>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000000A7"/>
    <w:multiLevelType w:val="multilevel"/>
    <w:tmpl w:val="000000A7"/>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000000A8"/>
    <w:multiLevelType w:val="multilevel"/>
    <w:tmpl w:val="000000A8"/>
    <w:lvl w:ilvl="0">
      <w:start w:val="1"/>
      <w:numFmt w:val="decimal"/>
      <w:lvlText w:val="%1."/>
      <w:lvlJc w:val="left"/>
      <w:pPr>
        <w:tabs>
          <w:tab w:val="num" w:pos="1353"/>
        </w:tabs>
        <w:ind w:left="1353" w:hanging="360"/>
      </w:pPr>
    </w:lvl>
    <w:lvl w:ilvl="1">
      <w:start w:val="2"/>
      <w:numFmt w:val="upperRoman"/>
      <w:lvlText w:val="%2."/>
      <w:lvlJc w:val="left"/>
      <w:pPr>
        <w:tabs>
          <w:tab w:val="num" w:pos="2520"/>
        </w:tabs>
        <w:ind w:left="2520" w:hanging="720"/>
      </w:pPr>
    </w:lvl>
    <w:lvl w:ilvl="2">
      <w:start w:val="10"/>
      <w:numFmt w:val="decimal"/>
      <w:lvlText w:val="%3"/>
      <w:lvlJc w:val="left"/>
      <w:pPr>
        <w:tabs>
          <w:tab w:val="num" w:pos="306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2">
    <w:nsid w:val="000000B5"/>
    <w:multiLevelType w:val="singleLevel"/>
    <w:tmpl w:val="000000B5"/>
    <w:name w:val="WW8Num181"/>
    <w:lvl w:ilvl="0">
      <w:numFmt w:val="bullet"/>
      <w:lvlText w:val="-"/>
      <w:lvlJc w:val="left"/>
      <w:pPr>
        <w:tabs>
          <w:tab w:val="num" w:pos="0"/>
        </w:tabs>
        <w:ind w:left="0" w:firstLine="0"/>
      </w:pPr>
      <w:rPr>
        <w:rFonts w:ascii="Times New Roman" w:hAnsi="Times New Roman" w:cs="Times New Roman"/>
      </w:rPr>
    </w:lvl>
  </w:abstractNum>
  <w:abstractNum w:abstractNumId="23">
    <w:nsid w:val="000000B6"/>
    <w:multiLevelType w:val="singleLevel"/>
    <w:tmpl w:val="000000B6"/>
    <w:name w:val="WW8Num182"/>
    <w:lvl w:ilvl="0">
      <w:start w:val="1"/>
      <w:numFmt w:val="bullet"/>
      <w:lvlText w:val="-"/>
      <w:lvlJc w:val="left"/>
      <w:pPr>
        <w:tabs>
          <w:tab w:val="num" w:pos="1195"/>
        </w:tabs>
        <w:ind w:left="1195" w:hanging="360"/>
      </w:pPr>
      <w:rPr>
        <w:rFonts w:ascii="Times New Roman" w:hAnsi="Times New Roman" w:cs="Times New Roman"/>
      </w:rPr>
    </w:lvl>
  </w:abstractNum>
  <w:abstractNum w:abstractNumId="24">
    <w:nsid w:val="000000B7"/>
    <w:multiLevelType w:val="singleLevel"/>
    <w:tmpl w:val="000000B7"/>
    <w:name w:val="WW8Num183"/>
    <w:lvl w:ilvl="0">
      <w:start w:val="1"/>
      <w:numFmt w:val="decimal"/>
      <w:lvlText w:val="%1)"/>
      <w:lvlJc w:val="left"/>
      <w:pPr>
        <w:tabs>
          <w:tab w:val="num" w:pos="0"/>
        </w:tabs>
        <w:ind w:left="360" w:hanging="360"/>
      </w:pPr>
    </w:lvl>
  </w:abstractNum>
  <w:abstractNum w:abstractNumId="25">
    <w:nsid w:val="000000B8"/>
    <w:multiLevelType w:val="multilevel"/>
    <w:tmpl w:val="000000B8"/>
    <w:name w:val="WW8Num184"/>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6">
    <w:nsid w:val="000000B9"/>
    <w:multiLevelType w:val="multilevel"/>
    <w:tmpl w:val="000000B9"/>
    <w:name w:val="WW8Num18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7">
    <w:nsid w:val="006A1A81"/>
    <w:multiLevelType w:val="hybridMultilevel"/>
    <w:tmpl w:val="FB56CE02"/>
    <w:lvl w:ilvl="0" w:tplc="9D647642">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06BC176C"/>
    <w:multiLevelType w:val="hybridMultilevel"/>
    <w:tmpl w:val="5E52FE32"/>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9">
    <w:nsid w:val="0747522E"/>
    <w:multiLevelType w:val="hybridMultilevel"/>
    <w:tmpl w:val="0A141E16"/>
    <w:lvl w:ilvl="0" w:tplc="47807E90">
      <w:numFmt w:val="bullet"/>
      <w:lvlText w:val="•"/>
      <w:lvlJc w:val="left"/>
      <w:pPr>
        <w:ind w:left="1065" w:hanging="705"/>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0C497BE2"/>
    <w:multiLevelType w:val="hybridMultilevel"/>
    <w:tmpl w:val="D87EF9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0E6C08D1"/>
    <w:multiLevelType w:val="multilevel"/>
    <w:tmpl w:val="D3E207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0F346A09"/>
    <w:multiLevelType w:val="hybridMultilevel"/>
    <w:tmpl w:val="58089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233659F"/>
    <w:multiLevelType w:val="hybridMultilevel"/>
    <w:tmpl w:val="A038256C"/>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34">
    <w:nsid w:val="133464C7"/>
    <w:multiLevelType w:val="multilevel"/>
    <w:tmpl w:val="DF80C7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14C90686"/>
    <w:multiLevelType w:val="hybridMultilevel"/>
    <w:tmpl w:val="8278B59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176363F8"/>
    <w:multiLevelType w:val="multilevel"/>
    <w:tmpl w:val="CE9CDF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19520199"/>
    <w:multiLevelType w:val="hybridMultilevel"/>
    <w:tmpl w:val="08F4ED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A3F19A0"/>
    <w:multiLevelType w:val="hybridMultilevel"/>
    <w:tmpl w:val="B0229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AB07C67"/>
    <w:multiLevelType w:val="multilevel"/>
    <w:tmpl w:val="8E40BB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1BCF1337"/>
    <w:multiLevelType w:val="hybridMultilevel"/>
    <w:tmpl w:val="2598AAC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200177E9"/>
    <w:multiLevelType w:val="hybridMultilevel"/>
    <w:tmpl w:val="D80CE65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2">
    <w:nsid w:val="23EF4A80"/>
    <w:multiLevelType w:val="hybridMultilevel"/>
    <w:tmpl w:val="9F2CFA2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3">
    <w:nsid w:val="23F520FE"/>
    <w:multiLevelType w:val="hybridMultilevel"/>
    <w:tmpl w:val="EDCAEB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4E80C0F"/>
    <w:multiLevelType w:val="hybridMultilevel"/>
    <w:tmpl w:val="7EECB2C4"/>
    <w:lvl w:ilvl="0" w:tplc="7038A980">
      <w:start w:val="1"/>
      <w:numFmt w:val="bullet"/>
      <w:lvlText w:val=""/>
      <w:lvlJc w:val="left"/>
      <w:pPr>
        <w:tabs>
          <w:tab w:val="num" w:pos="1904"/>
        </w:tabs>
        <w:ind w:left="19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26B81251"/>
    <w:multiLevelType w:val="hybridMultilevel"/>
    <w:tmpl w:val="2708B22C"/>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hint="default"/>
      </w:rPr>
    </w:lvl>
    <w:lvl w:ilvl="2" w:tplc="04190001">
      <w:start w:val="1"/>
      <w:numFmt w:val="bullet"/>
      <w:lvlText w:val=""/>
      <w:lvlJc w:val="left"/>
      <w:pPr>
        <w:tabs>
          <w:tab w:val="num" w:pos="2700"/>
        </w:tabs>
        <w:ind w:left="2700" w:hanging="360"/>
      </w:pPr>
      <w:rPr>
        <w:rFonts w:ascii="Symbol" w:hAnsi="Symbol"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6">
    <w:nsid w:val="2A4560C6"/>
    <w:multiLevelType w:val="multilevel"/>
    <w:tmpl w:val="D40EA1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nsid w:val="2B5A640A"/>
    <w:multiLevelType w:val="multilevel"/>
    <w:tmpl w:val="629C8CD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nsid w:val="2E5812EC"/>
    <w:multiLevelType w:val="hybridMultilevel"/>
    <w:tmpl w:val="52E45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2FA03CAC"/>
    <w:multiLevelType w:val="hybridMultilevel"/>
    <w:tmpl w:val="A2949A7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0">
    <w:nsid w:val="30043C94"/>
    <w:multiLevelType w:val="hybridMultilevel"/>
    <w:tmpl w:val="10389DD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1">
    <w:nsid w:val="32812F87"/>
    <w:multiLevelType w:val="hybridMultilevel"/>
    <w:tmpl w:val="62360F7C"/>
    <w:lvl w:ilvl="0" w:tplc="04190001">
      <w:start w:val="1"/>
      <w:numFmt w:val="bullet"/>
      <w:lvlText w:val=""/>
      <w:lvlJc w:val="left"/>
      <w:pPr>
        <w:tabs>
          <w:tab w:val="num" w:pos="1545"/>
        </w:tabs>
        <w:ind w:left="154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1">
      <w:start w:val="1"/>
      <w:numFmt w:val="bullet"/>
      <w:lvlText w:val=""/>
      <w:lvlJc w:val="left"/>
      <w:pPr>
        <w:tabs>
          <w:tab w:val="num" w:pos="1545"/>
        </w:tabs>
        <w:ind w:left="1545" w:hanging="360"/>
      </w:pPr>
      <w:rPr>
        <w:rFonts w:ascii="Symbol" w:hAnsi="Symbol"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2">
    <w:nsid w:val="367611E0"/>
    <w:multiLevelType w:val="hybridMultilevel"/>
    <w:tmpl w:val="03B6BE98"/>
    <w:lvl w:ilvl="0" w:tplc="868AED22">
      <w:start w:val="1"/>
      <w:numFmt w:val="bullet"/>
      <w:lvlText w:val="•"/>
      <w:lvlJc w:val="left"/>
      <w:pPr>
        <w:tabs>
          <w:tab w:val="num" w:pos="360"/>
        </w:tabs>
        <w:ind w:left="360" w:hanging="360"/>
      </w:pPr>
      <w:rPr>
        <w:rFonts w:ascii="Times New Roman" w:hAnsi="Times New Roman" w:hint="default"/>
      </w:rPr>
    </w:lvl>
    <w:lvl w:ilvl="1" w:tplc="EB0E1398" w:tentative="1">
      <w:start w:val="1"/>
      <w:numFmt w:val="bullet"/>
      <w:lvlText w:val="•"/>
      <w:lvlJc w:val="left"/>
      <w:pPr>
        <w:tabs>
          <w:tab w:val="num" w:pos="1080"/>
        </w:tabs>
        <w:ind w:left="1080" w:hanging="360"/>
      </w:pPr>
      <w:rPr>
        <w:rFonts w:ascii="Times New Roman" w:hAnsi="Times New Roman" w:hint="default"/>
      </w:rPr>
    </w:lvl>
    <w:lvl w:ilvl="2" w:tplc="1952A832" w:tentative="1">
      <w:start w:val="1"/>
      <w:numFmt w:val="bullet"/>
      <w:lvlText w:val="•"/>
      <w:lvlJc w:val="left"/>
      <w:pPr>
        <w:tabs>
          <w:tab w:val="num" w:pos="1800"/>
        </w:tabs>
        <w:ind w:left="1800" w:hanging="360"/>
      </w:pPr>
      <w:rPr>
        <w:rFonts w:ascii="Times New Roman" w:hAnsi="Times New Roman" w:hint="default"/>
      </w:rPr>
    </w:lvl>
    <w:lvl w:ilvl="3" w:tplc="F7D0A022" w:tentative="1">
      <w:start w:val="1"/>
      <w:numFmt w:val="bullet"/>
      <w:lvlText w:val="•"/>
      <w:lvlJc w:val="left"/>
      <w:pPr>
        <w:tabs>
          <w:tab w:val="num" w:pos="2520"/>
        </w:tabs>
        <w:ind w:left="2520" w:hanging="360"/>
      </w:pPr>
      <w:rPr>
        <w:rFonts w:ascii="Times New Roman" w:hAnsi="Times New Roman" w:hint="default"/>
      </w:rPr>
    </w:lvl>
    <w:lvl w:ilvl="4" w:tplc="EAA6A9CE" w:tentative="1">
      <w:start w:val="1"/>
      <w:numFmt w:val="bullet"/>
      <w:lvlText w:val="•"/>
      <w:lvlJc w:val="left"/>
      <w:pPr>
        <w:tabs>
          <w:tab w:val="num" w:pos="3240"/>
        </w:tabs>
        <w:ind w:left="3240" w:hanging="360"/>
      </w:pPr>
      <w:rPr>
        <w:rFonts w:ascii="Times New Roman" w:hAnsi="Times New Roman" w:hint="default"/>
      </w:rPr>
    </w:lvl>
    <w:lvl w:ilvl="5" w:tplc="D590AC2C" w:tentative="1">
      <w:start w:val="1"/>
      <w:numFmt w:val="bullet"/>
      <w:lvlText w:val="•"/>
      <w:lvlJc w:val="left"/>
      <w:pPr>
        <w:tabs>
          <w:tab w:val="num" w:pos="3960"/>
        </w:tabs>
        <w:ind w:left="3960" w:hanging="360"/>
      </w:pPr>
      <w:rPr>
        <w:rFonts w:ascii="Times New Roman" w:hAnsi="Times New Roman" w:hint="default"/>
      </w:rPr>
    </w:lvl>
    <w:lvl w:ilvl="6" w:tplc="831A1858" w:tentative="1">
      <w:start w:val="1"/>
      <w:numFmt w:val="bullet"/>
      <w:lvlText w:val="•"/>
      <w:lvlJc w:val="left"/>
      <w:pPr>
        <w:tabs>
          <w:tab w:val="num" w:pos="4680"/>
        </w:tabs>
        <w:ind w:left="4680" w:hanging="360"/>
      </w:pPr>
      <w:rPr>
        <w:rFonts w:ascii="Times New Roman" w:hAnsi="Times New Roman" w:hint="default"/>
      </w:rPr>
    </w:lvl>
    <w:lvl w:ilvl="7" w:tplc="6B7A9912" w:tentative="1">
      <w:start w:val="1"/>
      <w:numFmt w:val="bullet"/>
      <w:lvlText w:val="•"/>
      <w:lvlJc w:val="left"/>
      <w:pPr>
        <w:tabs>
          <w:tab w:val="num" w:pos="5400"/>
        </w:tabs>
        <w:ind w:left="5400" w:hanging="360"/>
      </w:pPr>
      <w:rPr>
        <w:rFonts w:ascii="Times New Roman" w:hAnsi="Times New Roman" w:hint="default"/>
      </w:rPr>
    </w:lvl>
    <w:lvl w:ilvl="8" w:tplc="BF90A2D4" w:tentative="1">
      <w:start w:val="1"/>
      <w:numFmt w:val="bullet"/>
      <w:lvlText w:val="•"/>
      <w:lvlJc w:val="left"/>
      <w:pPr>
        <w:tabs>
          <w:tab w:val="num" w:pos="6120"/>
        </w:tabs>
        <w:ind w:left="6120" w:hanging="360"/>
      </w:pPr>
      <w:rPr>
        <w:rFonts w:ascii="Times New Roman" w:hAnsi="Times New Roman" w:hint="default"/>
      </w:rPr>
    </w:lvl>
  </w:abstractNum>
  <w:abstractNum w:abstractNumId="53">
    <w:nsid w:val="37184579"/>
    <w:multiLevelType w:val="hybridMultilevel"/>
    <w:tmpl w:val="4F780620"/>
    <w:lvl w:ilvl="0" w:tplc="5D4A604E">
      <w:start w:val="1"/>
      <w:numFmt w:val="bullet"/>
      <w:lvlText w:val="•"/>
      <w:lvlJc w:val="left"/>
      <w:pPr>
        <w:tabs>
          <w:tab w:val="num" w:pos="720"/>
        </w:tabs>
        <w:ind w:left="720" w:hanging="360"/>
      </w:pPr>
      <w:rPr>
        <w:rFonts w:ascii="Times New Roman" w:hAnsi="Times New Roman" w:hint="default"/>
      </w:rPr>
    </w:lvl>
    <w:lvl w:ilvl="1" w:tplc="A2A65C7E" w:tentative="1">
      <w:start w:val="1"/>
      <w:numFmt w:val="bullet"/>
      <w:lvlText w:val="•"/>
      <w:lvlJc w:val="left"/>
      <w:pPr>
        <w:tabs>
          <w:tab w:val="num" w:pos="1440"/>
        </w:tabs>
        <w:ind w:left="1440" w:hanging="360"/>
      </w:pPr>
      <w:rPr>
        <w:rFonts w:ascii="Times New Roman" w:hAnsi="Times New Roman" w:hint="default"/>
      </w:rPr>
    </w:lvl>
    <w:lvl w:ilvl="2" w:tplc="D63C5104" w:tentative="1">
      <w:start w:val="1"/>
      <w:numFmt w:val="bullet"/>
      <w:lvlText w:val="•"/>
      <w:lvlJc w:val="left"/>
      <w:pPr>
        <w:tabs>
          <w:tab w:val="num" w:pos="2160"/>
        </w:tabs>
        <w:ind w:left="2160" w:hanging="360"/>
      </w:pPr>
      <w:rPr>
        <w:rFonts w:ascii="Times New Roman" w:hAnsi="Times New Roman" w:hint="default"/>
      </w:rPr>
    </w:lvl>
    <w:lvl w:ilvl="3" w:tplc="786E7BC4" w:tentative="1">
      <w:start w:val="1"/>
      <w:numFmt w:val="bullet"/>
      <w:lvlText w:val="•"/>
      <w:lvlJc w:val="left"/>
      <w:pPr>
        <w:tabs>
          <w:tab w:val="num" w:pos="2880"/>
        </w:tabs>
        <w:ind w:left="2880" w:hanging="360"/>
      </w:pPr>
      <w:rPr>
        <w:rFonts w:ascii="Times New Roman" w:hAnsi="Times New Roman" w:hint="default"/>
      </w:rPr>
    </w:lvl>
    <w:lvl w:ilvl="4" w:tplc="8E749104" w:tentative="1">
      <w:start w:val="1"/>
      <w:numFmt w:val="bullet"/>
      <w:lvlText w:val="•"/>
      <w:lvlJc w:val="left"/>
      <w:pPr>
        <w:tabs>
          <w:tab w:val="num" w:pos="3600"/>
        </w:tabs>
        <w:ind w:left="3600" w:hanging="360"/>
      </w:pPr>
      <w:rPr>
        <w:rFonts w:ascii="Times New Roman" w:hAnsi="Times New Roman" w:hint="default"/>
      </w:rPr>
    </w:lvl>
    <w:lvl w:ilvl="5" w:tplc="DA1630C2" w:tentative="1">
      <w:start w:val="1"/>
      <w:numFmt w:val="bullet"/>
      <w:lvlText w:val="•"/>
      <w:lvlJc w:val="left"/>
      <w:pPr>
        <w:tabs>
          <w:tab w:val="num" w:pos="4320"/>
        </w:tabs>
        <w:ind w:left="4320" w:hanging="360"/>
      </w:pPr>
      <w:rPr>
        <w:rFonts w:ascii="Times New Roman" w:hAnsi="Times New Roman" w:hint="default"/>
      </w:rPr>
    </w:lvl>
    <w:lvl w:ilvl="6" w:tplc="C7580D0C" w:tentative="1">
      <w:start w:val="1"/>
      <w:numFmt w:val="bullet"/>
      <w:lvlText w:val="•"/>
      <w:lvlJc w:val="left"/>
      <w:pPr>
        <w:tabs>
          <w:tab w:val="num" w:pos="5040"/>
        </w:tabs>
        <w:ind w:left="5040" w:hanging="360"/>
      </w:pPr>
      <w:rPr>
        <w:rFonts w:ascii="Times New Roman" w:hAnsi="Times New Roman" w:hint="default"/>
      </w:rPr>
    </w:lvl>
    <w:lvl w:ilvl="7" w:tplc="017ADCF2" w:tentative="1">
      <w:start w:val="1"/>
      <w:numFmt w:val="bullet"/>
      <w:lvlText w:val="•"/>
      <w:lvlJc w:val="left"/>
      <w:pPr>
        <w:tabs>
          <w:tab w:val="num" w:pos="5760"/>
        </w:tabs>
        <w:ind w:left="5760" w:hanging="360"/>
      </w:pPr>
      <w:rPr>
        <w:rFonts w:ascii="Times New Roman" w:hAnsi="Times New Roman" w:hint="default"/>
      </w:rPr>
    </w:lvl>
    <w:lvl w:ilvl="8" w:tplc="D5E67A32" w:tentative="1">
      <w:start w:val="1"/>
      <w:numFmt w:val="bullet"/>
      <w:lvlText w:val="•"/>
      <w:lvlJc w:val="left"/>
      <w:pPr>
        <w:tabs>
          <w:tab w:val="num" w:pos="6480"/>
        </w:tabs>
        <w:ind w:left="6480" w:hanging="360"/>
      </w:pPr>
      <w:rPr>
        <w:rFonts w:ascii="Times New Roman" w:hAnsi="Times New Roman" w:hint="default"/>
      </w:rPr>
    </w:lvl>
  </w:abstractNum>
  <w:abstractNum w:abstractNumId="54">
    <w:nsid w:val="3A7445B5"/>
    <w:multiLevelType w:val="hybridMultilevel"/>
    <w:tmpl w:val="F2449A4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3B01437B"/>
    <w:multiLevelType w:val="hybridMultilevel"/>
    <w:tmpl w:val="0832B00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nsid w:val="3C677DF7"/>
    <w:multiLevelType w:val="hybridMultilevel"/>
    <w:tmpl w:val="73BA1BA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7">
    <w:nsid w:val="3E2E1901"/>
    <w:multiLevelType w:val="multilevel"/>
    <w:tmpl w:val="D3ECAC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8">
    <w:nsid w:val="3E4F185D"/>
    <w:multiLevelType w:val="hybridMultilevel"/>
    <w:tmpl w:val="ACB4F08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9">
    <w:nsid w:val="3EBD0D98"/>
    <w:multiLevelType w:val="hybridMultilevel"/>
    <w:tmpl w:val="77B829D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40E603B3"/>
    <w:multiLevelType w:val="hybridMultilevel"/>
    <w:tmpl w:val="0DF6DD3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1">
    <w:nsid w:val="441A6D54"/>
    <w:multiLevelType w:val="hybridMultilevel"/>
    <w:tmpl w:val="F72C07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491C099A"/>
    <w:multiLevelType w:val="hybridMultilevel"/>
    <w:tmpl w:val="2F0E84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49550502"/>
    <w:multiLevelType w:val="hybridMultilevel"/>
    <w:tmpl w:val="A978D19C"/>
    <w:lvl w:ilvl="0" w:tplc="04190001">
      <w:start w:val="1"/>
      <w:numFmt w:val="bullet"/>
      <w:lvlText w:val=""/>
      <w:lvlJc w:val="left"/>
      <w:pPr>
        <w:tabs>
          <w:tab w:val="num" w:pos="1495"/>
        </w:tabs>
        <w:ind w:left="1495" w:hanging="360"/>
      </w:pPr>
      <w:rPr>
        <w:rFonts w:ascii="Symbol" w:hAnsi="Symbol" w:hint="default"/>
      </w:rPr>
    </w:lvl>
    <w:lvl w:ilvl="1" w:tplc="04190003">
      <w:start w:val="1"/>
      <w:numFmt w:val="bullet"/>
      <w:lvlText w:val="o"/>
      <w:lvlJc w:val="left"/>
      <w:pPr>
        <w:tabs>
          <w:tab w:val="num" w:pos="2215"/>
        </w:tabs>
        <w:ind w:left="2215" w:hanging="360"/>
      </w:pPr>
      <w:rPr>
        <w:rFonts w:ascii="Courier New" w:hAnsi="Courier New" w:hint="default"/>
      </w:rPr>
    </w:lvl>
    <w:lvl w:ilvl="2" w:tplc="04190005">
      <w:start w:val="1"/>
      <w:numFmt w:val="bullet"/>
      <w:lvlText w:val=""/>
      <w:lvlJc w:val="left"/>
      <w:pPr>
        <w:tabs>
          <w:tab w:val="num" w:pos="2935"/>
        </w:tabs>
        <w:ind w:left="2935" w:hanging="360"/>
      </w:pPr>
      <w:rPr>
        <w:rFonts w:ascii="Wingdings" w:hAnsi="Wingdings" w:hint="default"/>
      </w:rPr>
    </w:lvl>
    <w:lvl w:ilvl="3" w:tplc="04190001">
      <w:start w:val="1"/>
      <w:numFmt w:val="bullet"/>
      <w:lvlText w:val=""/>
      <w:lvlJc w:val="left"/>
      <w:pPr>
        <w:tabs>
          <w:tab w:val="num" w:pos="3655"/>
        </w:tabs>
        <w:ind w:left="3655" w:hanging="360"/>
      </w:pPr>
      <w:rPr>
        <w:rFonts w:ascii="Symbol" w:hAnsi="Symbol" w:hint="default"/>
      </w:rPr>
    </w:lvl>
    <w:lvl w:ilvl="4" w:tplc="04190003">
      <w:start w:val="1"/>
      <w:numFmt w:val="bullet"/>
      <w:lvlText w:val="o"/>
      <w:lvlJc w:val="left"/>
      <w:pPr>
        <w:tabs>
          <w:tab w:val="num" w:pos="4375"/>
        </w:tabs>
        <w:ind w:left="4375" w:hanging="360"/>
      </w:pPr>
      <w:rPr>
        <w:rFonts w:ascii="Courier New" w:hAnsi="Courier New" w:hint="default"/>
      </w:rPr>
    </w:lvl>
    <w:lvl w:ilvl="5" w:tplc="04190005">
      <w:start w:val="1"/>
      <w:numFmt w:val="bullet"/>
      <w:lvlText w:val=""/>
      <w:lvlJc w:val="left"/>
      <w:pPr>
        <w:tabs>
          <w:tab w:val="num" w:pos="5095"/>
        </w:tabs>
        <w:ind w:left="5095" w:hanging="360"/>
      </w:pPr>
      <w:rPr>
        <w:rFonts w:ascii="Wingdings" w:hAnsi="Wingdings" w:hint="default"/>
      </w:rPr>
    </w:lvl>
    <w:lvl w:ilvl="6" w:tplc="04190001">
      <w:start w:val="1"/>
      <w:numFmt w:val="bullet"/>
      <w:lvlText w:val=""/>
      <w:lvlJc w:val="left"/>
      <w:pPr>
        <w:tabs>
          <w:tab w:val="num" w:pos="5815"/>
        </w:tabs>
        <w:ind w:left="5815" w:hanging="360"/>
      </w:pPr>
      <w:rPr>
        <w:rFonts w:ascii="Symbol" w:hAnsi="Symbol" w:hint="default"/>
      </w:rPr>
    </w:lvl>
    <w:lvl w:ilvl="7" w:tplc="04190003">
      <w:start w:val="1"/>
      <w:numFmt w:val="bullet"/>
      <w:lvlText w:val="o"/>
      <w:lvlJc w:val="left"/>
      <w:pPr>
        <w:tabs>
          <w:tab w:val="num" w:pos="6535"/>
        </w:tabs>
        <w:ind w:left="6535" w:hanging="360"/>
      </w:pPr>
      <w:rPr>
        <w:rFonts w:ascii="Courier New" w:hAnsi="Courier New" w:hint="default"/>
      </w:rPr>
    </w:lvl>
    <w:lvl w:ilvl="8" w:tplc="04190005">
      <w:start w:val="1"/>
      <w:numFmt w:val="bullet"/>
      <w:lvlText w:val=""/>
      <w:lvlJc w:val="left"/>
      <w:pPr>
        <w:tabs>
          <w:tab w:val="num" w:pos="7255"/>
        </w:tabs>
        <w:ind w:left="7255" w:hanging="360"/>
      </w:pPr>
      <w:rPr>
        <w:rFonts w:ascii="Wingdings" w:hAnsi="Wingdings" w:hint="default"/>
      </w:rPr>
    </w:lvl>
  </w:abstractNum>
  <w:abstractNum w:abstractNumId="64">
    <w:nsid w:val="51AB65D8"/>
    <w:multiLevelType w:val="hybridMultilevel"/>
    <w:tmpl w:val="A70E3404"/>
    <w:lvl w:ilvl="0" w:tplc="7038A980">
      <w:start w:val="1"/>
      <w:numFmt w:val="bullet"/>
      <w:lvlText w:val=""/>
      <w:lvlJc w:val="left"/>
      <w:pPr>
        <w:tabs>
          <w:tab w:val="num" w:pos="1904"/>
        </w:tabs>
        <w:ind w:left="19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5">
    <w:nsid w:val="53CB6417"/>
    <w:multiLevelType w:val="hybridMultilevel"/>
    <w:tmpl w:val="2572DD8C"/>
    <w:lvl w:ilvl="0" w:tplc="F578BECA">
      <w:start w:val="1"/>
      <w:numFmt w:val="decimal"/>
      <w:lvlText w:val="%1."/>
      <w:lvlJc w:val="left"/>
      <w:pPr>
        <w:ind w:left="1174" w:hanging="360"/>
      </w:pPr>
      <w:rPr>
        <w:rFonts w:ascii="Times New Roman" w:eastAsia="Times New Roman" w:hAnsi="Times New Roman" w:cs="Times New Roman"/>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66">
    <w:nsid w:val="54F57692"/>
    <w:multiLevelType w:val="hybridMultilevel"/>
    <w:tmpl w:val="0078684A"/>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67">
    <w:nsid w:val="54FC0BBA"/>
    <w:multiLevelType w:val="multilevel"/>
    <w:tmpl w:val="34EA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7CF5D4A"/>
    <w:multiLevelType w:val="hybridMultilevel"/>
    <w:tmpl w:val="5D980FAE"/>
    <w:lvl w:ilvl="0" w:tplc="107CC56A">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B6F7A2B"/>
    <w:multiLevelType w:val="hybridMultilevel"/>
    <w:tmpl w:val="25A6A7E2"/>
    <w:lvl w:ilvl="0" w:tplc="04190001">
      <w:start w:val="1"/>
      <w:numFmt w:val="bullet"/>
      <w:lvlText w:val=""/>
      <w:lvlJc w:val="left"/>
      <w:pPr>
        <w:ind w:left="1680" w:hanging="360"/>
      </w:pPr>
      <w:rPr>
        <w:rFonts w:ascii="Symbol" w:hAnsi="Symbol"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70">
    <w:nsid w:val="5BC678B9"/>
    <w:multiLevelType w:val="hybridMultilevel"/>
    <w:tmpl w:val="6282ABB2"/>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71">
    <w:nsid w:val="61C638B5"/>
    <w:multiLevelType w:val="singleLevel"/>
    <w:tmpl w:val="4CFA6EB2"/>
    <w:lvl w:ilvl="0">
      <w:start w:val="2"/>
      <w:numFmt w:val="decimal"/>
      <w:lvlText w:val="%1)"/>
      <w:legacy w:legacy="1" w:legacySpace="0" w:legacyIndent="457"/>
      <w:lvlJc w:val="left"/>
      <w:rPr>
        <w:rFonts w:ascii="Times New Roman" w:hAnsi="Times New Roman" w:cs="Times New Roman" w:hint="default"/>
      </w:rPr>
    </w:lvl>
  </w:abstractNum>
  <w:abstractNum w:abstractNumId="72">
    <w:nsid w:val="61D73636"/>
    <w:multiLevelType w:val="multilevel"/>
    <w:tmpl w:val="8738F7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624A0A80"/>
    <w:multiLevelType w:val="hybridMultilevel"/>
    <w:tmpl w:val="FC24A4CE"/>
    <w:lvl w:ilvl="0" w:tplc="04190001">
      <w:start w:val="1"/>
      <w:numFmt w:val="bullet"/>
      <w:lvlText w:val=""/>
      <w:lvlJc w:val="left"/>
      <w:pPr>
        <w:tabs>
          <w:tab w:val="num" w:pos="2264"/>
        </w:tabs>
        <w:ind w:left="2264" w:hanging="360"/>
      </w:pPr>
      <w:rPr>
        <w:rFonts w:ascii="Symbol" w:hAnsi="Symbol" w:hint="default"/>
      </w:rPr>
    </w:lvl>
    <w:lvl w:ilvl="1" w:tplc="04190003" w:tentative="1">
      <w:start w:val="1"/>
      <w:numFmt w:val="bullet"/>
      <w:lvlText w:val="o"/>
      <w:lvlJc w:val="left"/>
      <w:pPr>
        <w:tabs>
          <w:tab w:val="num" w:pos="2984"/>
        </w:tabs>
        <w:ind w:left="2984" w:hanging="360"/>
      </w:pPr>
      <w:rPr>
        <w:rFonts w:ascii="Courier New" w:hAnsi="Courier New" w:cs="Courier New" w:hint="default"/>
      </w:rPr>
    </w:lvl>
    <w:lvl w:ilvl="2" w:tplc="04190005" w:tentative="1">
      <w:start w:val="1"/>
      <w:numFmt w:val="bullet"/>
      <w:lvlText w:val=""/>
      <w:lvlJc w:val="left"/>
      <w:pPr>
        <w:tabs>
          <w:tab w:val="num" w:pos="3704"/>
        </w:tabs>
        <w:ind w:left="3704" w:hanging="360"/>
      </w:pPr>
      <w:rPr>
        <w:rFonts w:ascii="Wingdings" w:hAnsi="Wingdings" w:hint="default"/>
      </w:rPr>
    </w:lvl>
    <w:lvl w:ilvl="3" w:tplc="04190001" w:tentative="1">
      <w:start w:val="1"/>
      <w:numFmt w:val="bullet"/>
      <w:lvlText w:val=""/>
      <w:lvlJc w:val="left"/>
      <w:pPr>
        <w:tabs>
          <w:tab w:val="num" w:pos="4424"/>
        </w:tabs>
        <w:ind w:left="4424" w:hanging="360"/>
      </w:pPr>
      <w:rPr>
        <w:rFonts w:ascii="Symbol" w:hAnsi="Symbol" w:hint="default"/>
      </w:rPr>
    </w:lvl>
    <w:lvl w:ilvl="4" w:tplc="04190003" w:tentative="1">
      <w:start w:val="1"/>
      <w:numFmt w:val="bullet"/>
      <w:lvlText w:val="o"/>
      <w:lvlJc w:val="left"/>
      <w:pPr>
        <w:tabs>
          <w:tab w:val="num" w:pos="5144"/>
        </w:tabs>
        <w:ind w:left="5144" w:hanging="360"/>
      </w:pPr>
      <w:rPr>
        <w:rFonts w:ascii="Courier New" w:hAnsi="Courier New" w:cs="Courier New" w:hint="default"/>
      </w:rPr>
    </w:lvl>
    <w:lvl w:ilvl="5" w:tplc="04190005" w:tentative="1">
      <w:start w:val="1"/>
      <w:numFmt w:val="bullet"/>
      <w:lvlText w:val=""/>
      <w:lvlJc w:val="left"/>
      <w:pPr>
        <w:tabs>
          <w:tab w:val="num" w:pos="5864"/>
        </w:tabs>
        <w:ind w:left="5864" w:hanging="360"/>
      </w:pPr>
      <w:rPr>
        <w:rFonts w:ascii="Wingdings" w:hAnsi="Wingdings" w:hint="default"/>
      </w:rPr>
    </w:lvl>
    <w:lvl w:ilvl="6" w:tplc="04190001" w:tentative="1">
      <w:start w:val="1"/>
      <w:numFmt w:val="bullet"/>
      <w:lvlText w:val=""/>
      <w:lvlJc w:val="left"/>
      <w:pPr>
        <w:tabs>
          <w:tab w:val="num" w:pos="6584"/>
        </w:tabs>
        <w:ind w:left="6584" w:hanging="360"/>
      </w:pPr>
      <w:rPr>
        <w:rFonts w:ascii="Symbol" w:hAnsi="Symbol" w:hint="default"/>
      </w:rPr>
    </w:lvl>
    <w:lvl w:ilvl="7" w:tplc="04190003" w:tentative="1">
      <w:start w:val="1"/>
      <w:numFmt w:val="bullet"/>
      <w:lvlText w:val="o"/>
      <w:lvlJc w:val="left"/>
      <w:pPr>
        <w:tabs>
          <w:tab w:val="num" w:pos="7304"/>
        </w:tabs>
        <w:ind w:left="7304" w:hanging="360"/>
      </w:pPr>
      <w:rPr>
        <w:rFonts w:ascii="Courier New" w:hAnsi="Courier New" w:cs="Courier New" w:hint="default"/>
      </w:rPr>
    </w:lvl>
    <w:lvl w:ilvl="8" w:tplc="04190005" w:tentative="1">
      <w:start w:val="1"/>
      <w:numFmt w:val="bullet"/>
      <w:lvlText w:val=""/>
      <w:lvlJc w:val="left"/>
      <w:pPr>
        <w:tabs>
          <w:tab w:val="num" w:pos="8024"/>
        </w:tabs>
        <w:ind w:left="8024" w:hanging="360"/>
      </w:pPr>
      <w:rPr>
        <w:rFonts w:ascii="Wingdings" w:hAnsi="Wingdings" w:hint="default"/>
      </w:rPr>
    </w:lvl>
  </w:abstractNum>
  <w:abstractNum w:abstractNumId="74">
    <w:nsid w:val="69C16510"/>
    <w:multiLevelType w:val="hybridMultilevel"/>
    <w:tmpl w:val="D6D439AC"/>
    <w:lvl w:ilvl="0" w:tplc="0419000F">
      <w:start w:val="1"/>
      <w:numFmt w:val="bullet"/>
      <w:lvlText w:val=""/>
      <w:lvlJc w:val="left"/>
      <w:pPr>
        <w:ind w:left="720" w:hanging="360"/>
      </w:pPr>
      <w:rPr>
        <w:rFonts w:ascii="Symbol" w:hAnsi="Symbol" w:cs="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75">
    <w:nsid w:val="6A1272D3"/>
    <w:multiLevelType w:val="hybridMultilevel"/>
    <w:tmpl w:val="C84A53CA"/>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76">
    <w:nsid w:val="6A2E34A2"/>
    <w:multiLevelType w:val="hybridMultilevel"/>
    <w:tmpl w:val="C088B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A940F76"/>
    <w:multiLevelType w:val="hybridMultilevel"/>
    <w:tmpl w:val="9806C8BC"/>
    <w:lvl w:ilvl="0" w:tplc="7038A980">
      <w:start w:val="1"/>
      <w:numFmt w:val="bullet"/>
      <w:lvlText w:val=""/>
      <w:lvlJc w:val="left"/>
      <w:pPr>
        <w:tabs>
          <w:tab w:val="num" w:pos="1904"/>
        </w:tabs>
        <w:ind w:left="19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nsid w:val="6AF454E7"/>
    <w:multiLevelType w:val="hybridMultilevel"/>
    <w:tmpl w:val="1C2040B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nsid w:val="72BF588F"/>
    <w:multiLevelType w:val="hybridMultilevel"/>
    <w:tmpl w:val="700A9A12"/>
    <w:lvl w:ilvl="0" w:tplc="5D4A604E">
      <w:start w:val="1"/>
      <w:numFmt w:val="bullet"/>
      <w:lvlText w:val="•"/>
      <w:lvlJc w:val="left"/>
      <w:pPr>
        <w:ind w:left="1174" w:hanging="360"/>
      </w:pPr>
      <w:rPr>
        <w:rFonts w:ascii="Times New Roman" w:hAnsi="Times New Roman"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80">
    <w:nsid w:val="75DC50E8"/>
    <w:multiLevelType w:val="multilevel"/>
    <w:tmpl w:val="4BEE61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1">
    <w:nsid w:val="79853CBE"/>
    <w:multiLevelType w:val="hybridMultilevel"/>
    <w:tmpl w:val="050C1634"/>
    <w:lvl w:ilvl="0" w:tplc="96B87E3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2">
    <w:nsid w:val="7D417F25"/>
    <w:multiLevelType w:val="hybridMultilevel"/>
    <w:tmpl w:val="FFD6824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6">
    <w:abstractNumId w:val="71"/>
  </w:num>
  <w:num w:numId="17">
    <w:abstractNumId w:val="22"/>
  </w:num>
  <w:num w:numId="18">
    <w:abstractNumId w:val="7"/>
  </w:num>
  <w:num w:numId="19">
    <w:abstractNumId w:val="25"/>
  </w:num>
  <w:num w:numId="20">
    <w:abstractNumId w:val="67"/>
  </w:num>
  <w:num w:numId="21">
    <w:abstractNumId w:val="59"/>
  </w:num>
  <w:num w:numId="22">
    <w:abstractNumId w:val="66"/>
  </w:num>
  <w:num w:numId="23">
    <w:abstractNumId w:val="5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8"/>
  </w:num>
  <w:num w:numId="26">
    <w:abstractNumId w:val="31"/>
  </w:num>
  <w:num w:numId="27">
    <w:abstractNumId w:val="34"/>
  </w:num>
  <w:num w:numId="28">
    <w:abstractNumId w:val="36"/>
  </w:num>
  <w:num w:numId="29">
    <w:abstractNumId w:val="80"/>
  </w:num>
  <w:num w:numId="30">
    <w:abstractNumId w:val="39"/>
  </w:num>
  <w:num w:numId="31">
    <w:abstractNumId w:val="33"/>
  </w:num>
  <w:num w:numId="32">
    <w:abstractNumId w:val="35"/>
  </w:num>
  <w:num w:numId="3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13"/>
  </w:num>
  <w:num w:numId="38">
    <w:abstractNumId w:val="15"/>
  </w:num>
  <w:num w:numId="39">
    <w:abstractNumId w:val="49"/>
  </w:num>
  <w:num w:numId="40">
    <w:abstractNumId w:val="52"/>
  </w:num>
  <w:num w:numId="41">
    <w:abstractNumId w:val="53"/>
  </w:num>
  <w:num w:numId="42">
    <w:abstractNumId w:val="42"/>
  </w:num>
  <w:num w:numId="43">
    <w:abstractNumId w:val="47"/>
  </w:num>
  <w:num w:numId="44">
    <w:abstractNumId w:val="57"/>
  </w:num>
  <w:num w:numId="45">
    <w:abstractNumId w:val="46"/>
  </w:num>
  <w:num w:numId="46">
    <w:abstractNumId w:val="54"/>
  </w:num>
  <w:num w:numId="47">
    <w:abstractNumId w:val="28"/>
  </w:num>
  <w:num w:numId="48">
    <w:abstractNumId w:val="75"/>
  </w:num>
  <w:num w:numId="49">
    <w:abstractNumId w:val="65"/>
  </w:num>
  <w:num w:numId="50">
    <w:abstractNumId w:val="68"/>
  </w:num>
  <w:num w:numId="51">
    <w:abstractNumId w:val="40"/>
  </w:num>
  <w:num w:numId="52">
    <w:abstractNumId w:val="50"/>
  </w:num>
  <w:num w:numId="53">
    <w:abstractNumId w:val="79"/>
  </w:num>
  <w:num w:numId="54">
    <w:abstractNumId w:val="32"/>
  </w:num>
  <w:num w:numId="55">
    <w:abstractNumId w:val="62"/>
  </w:num>
  <w:num w:numId="56">
    <w:abstractNumId w:val="43"/>
  </w:num>
  <w:num w:numId="57">
    <w:abstractNumId w:val="38"/>
  </w:num>
  <w:num w:numId="58">
    <w:abstractNumId w:val="48"/>
  </w:num>
  <w:num w:numId="59">
    <w:abstractNumId w:val="76"/>
  </w:num>
  <w:num w:numId="60">
    <w:abstractNumId w:val="30"/>
  </w:num>
  <w:num w:numId="61">
    <w:abstractNumId w:val="37"/>
  </w:num>
  <w:num w:numId="62">
    <w:abstractNumId w:val="72"/>
  </w:num>
  <w:num w:numId="63">
    <w:abstractNumId w:val="60"/>
  </w:num>
  <w:num w:numId="64">
    <w:abstractNumId w:val="61"/>
  </w:num>
  <w:num w:numId="65">
    <w:abstractNumId w:val="45"/>
  </w:num>
  <w:num w:numId="66">
    <w:abstractNumId w:val="78"/>
  </w:num>
  <w:num w:numId="67">
    <w:abstractNumId w:val="73"/>
  </w:num>
  <w:num w:numId="68">
    <w:abstractNumId w:val="19"/>
  </w:num>
  <w:num w:numId="69">
    <w:abstractNumId w:val="20"/>
  </w:num>
  <w:num w:numId="70">
    <w:abstractNumId w:val="21"/>
  </w:num>
  <w:num w:numId="71">
    <w:abstractNumId w:val="1"/>
  </w:num>
  <w:num w:numId="72">
    <w:abstractNumId w:val="41"/>
  </w:num>
  <w:num w:numId="73">
    <w:abstractNumId w:val="81"/>
  </w:num>
  <w:num w:numId="74">
    <w:abstractNumId w:val="58"/>
  </w:num>
  <w:num w:numId="75">
    <w:abstractNumId w:val="27"/>
  </w:num>
  <w:num w:numId="76">
    <w:abstractNumId w:val="70"/>
  </w:num>
  <w:num w:numId="77">
    <w:abstractNumId w:val="74"/>
  </w:num>
  <w:num w:numId="78">
    <w:abstractNumId w:val="56"/>
  </w:num>
  <w:num w:numId="79">
    <w:abstractNumId w:val="55"/>
  </w:num>
  <w:num w:numId="80">
    <w:abstractNumId w:val="9"/>
  </w:num>
  <w:num w:numId="81">
    <w:abstractNumId w:val="12"/>
  </w:num>
  <w:num w:numId="82">
    <w:abstractNumId w:val="82"/>
  </w:num>
  <w:num w:numId="83">
    <w:abstractNumId w:val="63"/>
  </w:num>
  <w:num w:numId="84">
    <w:abstractNumId w:val="3"/>
  </w:num>
  <w:num w:numId="85">
    <w:abstractNumId w:val="29"/>
  </w:num>
  <w:num w:numId="86">
    <w:abstractNumId w:val="69"/>
  </w:num>
  <w:numIdMacAtCleanup w:val="8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D85F35"/>
    <w:rsid w:val="00002178"/>
    <w:rsid w:val="000056FE"/>
    <w:rsid w:val="00005E34"/>
    <w:rsid w:val="00031C10"/>
    <w:rsid w:val="00033279"/>
    <w:rsid w:val="0004311F"/>
    <w:rsid w:val="00062071"/>
    <w:rsid w:val="00062B91"/>
    <w:rsid w:val="000756BD"/>
    <w:rsid w:val="000910D9"/>
    <w:rsid w:val="00094456"/>
    <w:rsid w:val="000A201C"/>
    <w:rsid w:val="000A3CE9"/>
    <w:rsid w:val="000B02FD"/>
    <w:rsid w:val="000B18EE"/>
    <w:rsid w:val="000B1DCC"/>
    <w:rsid w:val="000B7EA4"/>
    <w:rsid w:val="000C1458"/>
    <w:rsid w:val="000C22FB"/>
    <w:rsid w:val="000F0D7C"/>
    <w:rsid w:val="00122510"/>
    <w:rsid w:val="00143045"/>
    <w:rsid w:val="00170CC5"/>
    <w:rsid w:val="00177DD6"/>
    <w:rsid w:val="0018140F"/>
    <w:rsid w:val="001971C2"/>
    <w:rsid w:val="00197CA2"/>
    <w:rsid w:val="00197CA6"/>
    <w:rsid w:val="001B595F"/>
    <w:rsid w:val="001C02F0"/>
    <w:rsid w:val="001C2A59"/>
    <w:rsid w:val="001E58DB"/>
    <w:rsid w:val="001E7E27"/>
    <w:rsid w:val="001F1737"/>
    <w:rsid w:val="001F5B92"/>
    <w:rsid w:val="002021F4"/>
    <w:rsid w:val="00214C5A"/>
    <w:rsid w:val="002258A7"/>
    <w:rsid w:val="0023150F"/>
    <w:rsid w:val="00234701"/>
    <w:rsid w:val="00245DEC"/>
    <w:rsid w:val="002478D9"/>
    <w:rsid w:val="00255F42"/>
    <w:rsid w:val="002709A5"/>
    <w:rsid w:val="002A507A"/>
    <w:rsid w:val="002B5266"/>
    <w:rsid w:val="002C09F8"/>
    <w:rsid w:val="002D6D9A"/>
    <w:rsid w:val="002E306A"/>
    <w:rsid w:val="002E71F4"/>
    <w:rsid w:val="002E7F30"/>
    <w:rsid w:val="002F50A0"/>
    <w:rsid w:val="00311E71"/>
    <w:rsid w:val="00333993"/>
    <w:rsid w:val="0035393C"/>
    <w:rsid w:val="00354171"/>
    <w:rsid w:val="003636DF"/>
    <w:rsid w:val="00364D10"/>
    <w:rsid w:val="00373C8E"/>
    <w:rsid w:val="00383145"/>
    <w:rsid w:val="00384368"/>
    <w:rsid w:val="00391244"/>
    <w:rsid w:val="00392656"/>
    <w:rsid w:val="00393FE4"/>
    <w:rsid w:val="003B423B"/>
    <w:rsid w:val="003C1A4A"/>
    <w:rsid w:val="003D4513"/>
    <w:rsid w:val="003D594C"/>
    <w:rsid w:val="003F5E2F"/>
    <w:rsid w:val="004012A0"/>
    <w:rsid w:val="004013EB"/>
    <w:rsid w:val="004071C6"/>
    <w:rsid w:val="00427675"/>
    <w:rsid w:val="00431F28"/>
    <w:rsid w:val="0043261E"/>
    <w:rsid w:val="00441154"/>
    <w:rsid w:val="00444D77"/>
    <w:rsid w:val="0044603F"/>
    <w:rsid w:val="0045301A"/>
    <w:rsid w:val="0045771E"/>
    <w:rsid w:val="0046345E"/>
    <w:rsid w:val="00470368"/>
    <w:rsid w:val="00476887"/>
    <w:rsid w:val="004774BC"/>
    <w:rsid w:val="00483640"/>
    <w:rsid w:val="004918AC"/>
    <w:rsid w:val="00494239"/>
    <w:rsid w:val="0049529A"/>
    <w:rsid w:val="004B4424"/>
    <w:rsid w:val="004E1205"/>
    <w:rsid w:val="004F74D1"/>
    <w:rsid w:val="00503396"/>
    <w:rsid w:val="00510A26"/>
    <w:rsid w:val="005210CA"/>
    <w:rsid w:val="005331C4"/>
    <w:rsid w:val="00540C2A"/>
    <w:rsid w:val="00540DE6"/>
    <w:rsid w:val="00541C8C"/>
    <w:rsid w:val="00550F50"/>
    <w:rsid w:val="00557038"/>
    <w:rsid w:val="00557D8E"/>
    <w:rsid w:val="00563424"/>
    <w:rsid w:val="00565707"/>
    <w:rsid w:val="00574414"/>
    <w:rsid w:val="005845C5"/>
    <w:rsid w:val="00596F11"/>
    <w:rsid w:val="005A1A98"/>
    <w:rsid w:val="005A4A3F"/>
    <w:rsid w:val="005A6D95"/>
    <w:rsid w:val="005B1DF8"/>
    <w:rsid w:val="005C2663"/>
    <w:rsid w:val="005C71D8"/>
    <w:rsid w:val="005D19A0"/>
    <w:rsid w:val="005D24B7"/>
    <w:rsid w:val="005D6E22"/>
    <w:rsid w:val="005D78EB"/>
    <w:rsid w:val="005E1CB4"/>
    <w:rsid w:val="005F187A"/>
    <w:rsid w:val="005F246D"/>
    <w:rsid w:val="0060190F"/>
    <w:rsid w:val="00607CEB"/>
    <w:rsid w:val="006178A3"/>
    <w:rsid w:val="00617FF2"/>
    <w:rsid w:val="006229AB"/>
    <w:rsid w:val="00623722"/>
    <w:rsid w:val="00636D10"/>
    <w:rsid w:val="00643F53"/>
    <w:rsid w:val="006457FD"/>
    <w:rsid w:val="00650A1F"/>
    <w:rsid w:val="006652D3"/>
    <w:rsid w:val="006655EA"/>
    <w:rsid w:val="00691FE6"/>
    <w:rsid w:val="00696CA7"/>
    <w:rsid w:val="006B6A2D"/>
    <w:rsid w:val="006C0172"/>
    <w:rsid w:val="006C158D"/>
    <w:rsid w:val="006C3C8A"/>
    <w:rsid w:val="006E4EB2"/>
    <w:rsid w:val="007165C2"/>
    <w:rsid w:val="00724E3A"/>
    <w:rsid w:val="007255F4"/>
    <w:rsid w:val="007300F3"/>
    <w:rsid w:val="00731BA9"/>
    <w:rsid w:val="00737E2A"/>
    <w:rsid w:val="0075061D"/>
    <w:rsid w:val="0076092A"/>
    <w:rsid w:val="00765B61"/>
    <w:rsid w:val="007950F7"/>
    <w:rsid w:val="007953AE"/>
    <w:rsid w:val="00795A9D"/>
    <w:rsid w:val="00797FEE"/>
    <w:rsid w:val="007A2444"/>
    <w:rsid w:val="007B5086"/>
    <w:rsid w:val="007D0E0C"/>
    <w:rsid w:val="007D16EC"/>
    <w:rsid w:val="007D2AFC"/>
    <w:rsid w:val="007D3672"/>
    <w:rsid w:val="007D4447"/>
    <w:rsid w:val="007D58DB"/>
    <w:rsid w:val="007D6A15"/>
    <w:rsid w:val="007E6B70"/>
    <w:rsid w:val="007E7A86"/>
    <w:rsid w:val="007F5C7F"/>
    <w:rsid w:val="00812D96"/>
    <w:rsid w:val="008250C8"/>
    <w:rsid w:val="00825B53"/>
    <w:rsid w:val="00833122"/>
    <w:rsid w:val="00834880"/>
    <w:rsid w:val="00844AE8"/>
    <w:rsid w:val="00852642"/>
    <w:rsid w:val="00863E37"/>
    <w:rsid w:val="008668ED"/>
    <w:rsid w:val="0089168E"/>
    <w:rsid w:val="00893ABD"/>
    <w:rsid w:val="00894504"/>
    <w:rsid w:val="008E6F6D"/>
    <w:rsid w:val="008F4474"/>
    <w:rsid w:val="00920C8E"/>
    <w:rsid w:val="00926686"/>
    <w:rsid w:val="00927BDD"/>
    <w:rsid w:val="00940DF5"/>
    <w:rsid w:val="009420AD"/>
    <w:rsid w:val="00945650"/>
    <w:rsid w:val="00946B13"/>
    <w:rsid w:val="0096199A"/>
    <w:rsid w:val="009729B9"/>
    <w:rsid w:val="0097427A"/>
    <w:rsid w:val="00977A68"/>
    <w:rsid w:val="00977EA9"/>
    <w:rsid w:val="00984A12"/>
    <w:rsid w:val="00986E3A"/>
    <w:rsid w:val="009A0864"/>
    <w:rsid w:val="009A5240"/>
    <w:rsid w:val="009B03DE"/>
    <w:rsid w:val="009B3510"/>
    <w:rsid w:val="009B369A"/>
    <w:rsid w:val="009E7E26"/>
    <w:rsid w:val="009F2126"/>
    <w:rsid w:val="009F6AA1"/>
    <w:rsid w:val="00A075D9"/>
    <w:rsid w:val="00A52223"/>
    <w:rsid w:val="00A53665"/>
    <w:rsid w:val="00A61453"/>
    <w:rsid w:val="00AA354C"/>
    <w:rsid w:val="00AB2273"/>
    <w:rsid w:val="00AC7506"/>
    <w:rsid w:val="00AD0A5F"/>
    <w:rsid w:val="00AE0444"/>
    <w:rsid w:val="00AF31CD"/>
    <w:rsid w:val="00AF4420"/>
    <w:rsid w:val="00B11884"/>
    <w:rsid w:val="00B135F9"/>
    <w:rsid w:val="00B139CB"/>
    <w:rsid w:val="00B2549B"/>
    <w:rsid w:val="00B520B6"/>
    <w:rsid w:val="00B6740A"/>
    <w:rsid w:val="00B70E00"/>
    <w:rsid w:val="00B86D87"/>
    <w:rsid w:val="00B91B9D"/>
    <w:rsid w:val="00BA46A6"/>
    <w:rsid w:val="00BB5B34"/>
    <w:rsid w:val="00BC11F0"/>
    <w:rsid w:val="00BC3B5F"/>
    <w:rsid w:val="00BD2E49"/>
    <w:rsid w:val="00BD415F"/>
    <w:rsid w:val="00BE2AB2"/>
    <w:rsid w:val="00BE6D02"/>
    <w:rsid w:val="00BE7624"/>
    <w:rsid w:val="00BF6A77"/>
    <w:rsid w:val="00C01B34"/>
    <w:rsid w:val="00C01BD4"/>
    <w:rsid w:val="00C0794D"/>
    <w:rsid w:val="00C116EE"/>
    <w:rsid w:val="00C205E1"/>
    <w:rsid w:val="00C22801"/>
    <w:rsid w:val="00C31B49"/>
    <w:rsid w:val="00C73026"/>
    <w:rsid w:val="00C821B5"/>
    <w:rsid w:val="00C824B8"/>
    <w:rsid w:val="00C85AB3"/>
    <w:rsid w:val="00CA7DF0"/>
    <w:rsid w:val="00CB03B8"/>
    <w:rsid w:val="00CB28E6"/>
    <w:rsid w:val="00CF006C"/>
    <w:rsid w:val="00CF171E"/>
    <w:rsid w:val="00CF2434"/>
    <w:rsid w:val="00CF26BF"/>
    <w:rsid w:val="00CF30A6"/>
    <w:rsid w:val="00D11D4D"/>
    <w:rsid w:val="00D27249"/>
    <w:rsid w:val="00D30972"/>
    <w:rsid w:val="00D37752"/>
    <w:rsid w:val="00D81271"/>
    <w:rsid w:val="00D85CAC"/>
    <w:rsid w:val="00D85F35"/>
    <w:rsid w:val="00DB468F"/>
    <w:rsid w:val="00DB67DF"/>
    <w:rsid w:val="00DC27FD"/>
    <w:rsid w:val="00DC2E85"/>
    <w:rsid w:val="00DC42D7"/>
    <w:rsid w:val="00DD06F4"/>
    <w:rsid w:val="00DD2DDF"/>
    <w:rsid w:val="00DD5A51"/>
    <w:rsid w:val="00DF018D"/>
    <w:rsid w:val="00E01DD3"/>
    <w:rsid w:val="00E10D0C"/>
    <w:rsid w:val="00E13728"/>
    <w:rsid w:val="00E24FAA"/>
    <w:rsid w:val="00E36A28"/>
    <w:rsid w:val="00E6258F"/>
    <w:rsid w:val="00E7412F"/>
    <w:rsid w:val="00E75911"/>
    <w:rsid w:val="00E9009C"/>
    <w:rsid w:val="00EA025E"/>
    <w:rsid w:val="00EA1953"/>
    <w:rsid w:val="00EA1BF7"/>
    <w:rsid w:val="00EB1539"/>
    <w:rsid w:val="00ED175A"/>
    <w:rsid w:val="00EF3DDC"/>
    <w:rsid w:val="00F23DBE"/>
    <w:rsid w:val="00F3155A"/>
    <w:rsid w:val="00F36259"/>
    <w:rsid w:val="00F42A38"/>
    <w:rsid w:val="00F45FDA"/>
    <w:rsid w:val="00F5282F"/>
    <w:rsid w:val="00F62EA1"/>
    <w:rsid w:val="00F91E57"/>
    <w:rsid w:val="00FA15C5"/>
    <w:rsid w:val="00FA1D23"/>
    <w:rsid w:val="00FA6F64"/>
    <w:rsid w:val="00FB1F4A"/>
    <w:rsid w:val="00FB45F6"/>
    <w:rsid w:val="00FB5432"/>
    <w:rsid w:val="00FD0E34"/>
    <w:rsid w:val="00FD4E50"/>
    <w:rsid w:val="00FE0C02"/>
    <w:rsid w:val="00FE7F75"/>
    <w:rsid w:val="00FF53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Message Header" w:uiPriority="99"/>
    <w:lsdException w:name="Subtitle" w:qFormat="1"/>
    <w:lsdException w:name="Body Text Indent 3" w:uiPriority="99"/>
    <w:lsdException w:name="Strong" w:qFormat="1"/>
    <w:lsdException w:name="Emphasis" w:qFormat="1"/>
    <w:lsdException w:name="Normal (Web)"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75"/>
    <w:pPr>
      <w:widowControl w:val="0"/>
      <w:autoSpaceDE w:val="0"/>
      <w:autoSpaceDN w:val="0"/>
      <w:adjustRightInd w:val="0"/>
    </w:pPr>
  </w:style>
  <w:style w:type="paragraph" w:styleId="2">
    <w:name w:val="heading 2"/>
    <w:basedOn w:val="a"/>
    <w:next w:val="a"/>
    <w:qFormat/>
    <w:rsid w:val="0045301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E7624"/>
    <w:pPr>
      <w:keepNext/>
      <w:suppressAutoHyphens/>
      <w:autoSpaceDN/>
      <w:adjustRightInd/>
      <w:spacing w:before="240" w:after="60"/>
      <w:outlineLvl w:val="2"/>
    </w:pPr>
    <w:rPr>
      <w:rFonts w:ascii="Cambria" w:hAnsi="Cambria"/>
      <w:b/>
      <w:bCs/>
      <w:sz w:val="26"/>
      <w:szCs w:val="26"/>
      <w:lang w:eastAsia="ar-SA"/>
    </w:rPr>
  </w:style>
  <w:style w:type="paragraph" w:styleId="5">
    <w:name w:val="heading 5"/>
    <w:basedOn w:val="a"/>
    <w:next w:val="a"/>
    <w:qFormat/>
    <w:rsid w:val="00B86D8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762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semiHidden/>
    <w:rsid w:val="00BE7624"/>
    <w:rPr>
      <w:rFonts w:ascii="Cambria" w:hAnsi="Cambria"/>
      <w:b/>
      <w:bCs/>
      <w:sz w:val="26"/>
      <w:szCs w:val="26"/>
      <w:lang w:eastAsia="ar-SA" w:bidi="ar-SA"/>
    </w:rPr>
  </w:style>
  <w:style w:type="character" w:customStyle="1" w:styleId="20">
    <w:name w:val="Основной текст 2 Знак"/>
    <w:link w:val="21"/>
    <w:rsid w:val="00BE7624"/>
    <w:rPr>
      <w:rFonts w:eastAsia="Calibri"/>
      <w:lang w:bidi="ar-SA"/>
    </w:rPr>
  </w:style>
  <w:style w:type="paragraph" w:styleId="21">
    <w:name w:val="Body Text 2"/>
    <w:basedOn w:val="a"/>
    <w:link w:val="20"/>
    <w:rsid w:val="00BE7624"/>
    <w:pPr>
      <w:widowControl/>
      <w:autoSpaceDE/>
      <w:autoSpaceDN/>
      <w:adjustRightInd/>
      <w:spacing w:after="120" w:line="480" w:lineRule="auto"/>
    </w:pPr>
    <w:rPr>
      <w:rFonts w:eastAsia="Calibri"/>
      <w:lang/>
    </w:rPr>
  </w:style>
  <w:style w:type="character" w:customStyle="1" w:styleId="a4">
    <w:name w:val="Схема документа Знак"/>
    <w:link w:val="a5"/>
    <w:rsid w:val="00BE7624"/>
    <w:rPr>
      <w:rFonts w:ascii="Tahoma" w:hAnsi="Tahoma"/>
      <w:shd w:val="clear" w:color="auto" w:fill="000080"/>
      <w:lang w:bidi="ar-SA"/>
    </w:rPr>
  </w:style>
  <w:style w:type="paragraph" w:styleId="a5">
    <w:name w:val="Document Map"/>
    <w:basedOn w:val="a"/>
    <w:link w:val="a4"/>
    <w:semiHidden/>
    <w:rsid w:val="00BE7624"/>
    <w:pPr>
      <w:shd w:val="clear" w:color="auto" w:fill="000080"/>
    </w:pPr>
    <w:rPr>
      <w:rFonts w:ascii="Tahoma" w:hAnsi="Tahoma"/>
      <w:shd w:val="clear" w:color="auto" w:fill="000080"/>
      <w:lang/>
    </w:rPr>
  </w:style>
  <w:style w:type="character" w:customStyle="1" w:styleId="22">
    <w:name w:val="Основной текст с отступом 2 Знак"/>
    <w:link w:val="23"/>
    <w:rsid w:val="00BE7624"/>
    <w:rPr>
      <w:rFonts w:ascii="Calibri" w:eastAsia="Calibri" w:hAnsi="Calibri"/>
      <w:sz w:val="22"/>
      <w:szCs w:val="22"/>
      <w:lang w:bidi="ar-SA"/>
    </w:rPr>
  </w:style>
  <w:style w:type="paragraph" w:styleId="23">
    <w:name w:val="Body Text Indent 2"/>
    <w:basedOn w:val="a"/>
    <w:link w:val="22"/>
    <w:semiHidden/>
    <w:rsid w:val="00BE7624"/>
    <w:pPr>
      <w:widowControl/>
      <w:autoSpaceDE/>
      <w:autoSpaceDN/>
      <w:adjustRightInd/>
      <w:spacing w:after="120" w:line="480" w:lineRule="auto"/>
      <w:ind w:left="283"/>
    </w:pPr>
    <w:rPr>
      <w:rFonts w:ascii="Calibri" w:eastAsia="Calibri" w:hAnsi="Calibri"/>
      <w:sz w:val="22"/>
      <w:szCs w:val="22"/>
      <w:lang/>
    </w:rPr>
  </w:style>
  <w:style w:type="paragraph" w:styleId="a6">
    <w:name w:val="header"/>
    <w:basedOn w:val="a"/>
    <w:link w:val="a7"/>
    <w:rsid w:val="00BE7624"/>
    <w:pPr>
      <w:tabs>
        <w:tab w:val="center" w:pos="4677"/>
        <w:tab w:val="right" w:pos="9355"/>
      </w:tabs>
      <w:suppressAutoHyphens/>
      <w:autoSpaceDN/>
      <w:adjustRightInd/>
    </w:pPr>
    <w:rPr>
      <w:lang w:eastAsia="ar-SA"/>
    </w:rPr>
  </w:style>
  <w:style w:type="character" w:customStyle="1" w:styleId="a7">
    <w:name w:val="Верхний колонтитул Знак"/>
    <w:link w:val="a6"/>
    <w:rsid w:val="00BE7624"/>
    <w:rPr>
      <w:lang w:eastAsia="ar-SA" w:bidi="ar-SA"/>
    </w:rPr>
  </w:style>
  <w:style w:type="paragraph" w:styleId="a8">
    <w:name w:val="footer"/>
    <w:basedOn w:val="a"/>
    <w:link w:val="a9"/>
    <w:uiPriority w:val="99"/>
    <w:rsid w:val="00BE7624"/>
    <w:pPr>
      <w:tabs>
        <w:tab w:val="center" w:pos="4677"/>
        <w:tab w:val="right" w:pos="9355"/>
      </w:tabs>
      <w:suppressAutoHyphens/>
      <w:autoSpaceDN/>
      <w:adjustRightInd/>
    </w:pPr>
    <w:rPr>
      <w:lang w:eastAsia="ar-SA"/>
    </w:rPr>
  </w:style>
  <w:style w:type="paragraph" w:styleId="aa">
    <w:name w:val="Subtitle"/>
    <w:basedOn w:val="ab"/>
    <w:next w:val="ac"/>
    <w:link w:val="ad"/>
    <w:qFormat/>
    <w:rsid w:val="00BE7624"/>
    <w:pPr>
      <w:jc w:val="center"/>
    </w:pPr>
    <w:rPr>
      <w:rFonts w:cs="Times New Roman"/>
      <w:i/>
      <w:iCs/>
      <w:lang/>
    </w:rPr>
  </w:style>
  <w:style w:type="paragraph" w:customStyle="1" w:styleId="ab">
    <w:name w:val="Заголовок"/>
    <w:basedOn w:val="a"/>
    <w:next w:val="ac"/>
    <w:rsid w:val="00BE7624"/>
    <w:pPr>
      <w:keepNext/>
      <w:suppressAutoHyphens/>
      <w:autoSpaceDN/>
      <w:adjustRightInd/>
      <w:spacing w:before="240" w:after="120"/>
    </w:pPr>
    <w:rPr>
      <w:rFonts w:ascii="Liberation Sans" w:eastAsia="DejaVu Sans" w:hAnsi="Liberation Sans" w:cs="DejaVu Sans"/>
      <w:sz w:val="28"/>
      <w:szCs w:val="28"/>
      <w:lang w:eastAsia="ar-SA"/>
    </w:rPr>
  </w:style>
  <w:style w:type="paragraph" w:styleId="ac">
    <w:name w:val="Body Text"/>
    <w:basedOn w:val="a"/>
    <w:rsid w:val="00BE7624"/>
    <w:pPr>
      <w:widowControl/>
      <w:suppressAutoHyphens/>
      <w:autoSpaceDE/>
      <w:autoSpaceDN/>
      <w:adjustRightInd/>
      <w:jc w:val="both"/>
    </w:pPr>
    <w:rPr>
      <w:rFonts w:eastAsia="Calibri"/>
      <w:sz w:val="28"/>
      <w:szCs w:val="28"/>
      <w:lang w:eastAsia="ar-SA"/>
    </w:rPr>
  </w:style>
  <w:style w:type="character" w:customStyle="1" w:styleId="ad">
    <w:name w:val="Подзаголовок Знак"/>
    <w:link w:val="aa"/>
    <w:rsid w:val="00BE7624"/>
    <w:rPr>
      <w:rFonts w:ascii="Liberation Sans" w:eastAsia="DejaVu Sans" w:hAnsi="Liberation Sans"/>
      <w:i/>
      <w:iCs/>
      <w:sz w:val="28"/>
      <w:szCs w:val="28"/>
      <w:lang w:eastAsia="ar-SA" w:bidi="ar-SA"/>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BE7624"/>
    <w:pPr>
      <w:widowControl/>
      <w:suppressAutoHyphens/>
      <w:autoSpaceDE/>
      <w:autoSpaceDN/>
      <w:adjustRightInd/>
      <w:spacing w:after="210"/>
      <w:ind w:firstLine="284"/>
      <w:jc w:val="both"/>
    </w:pPr>
    <w:rPr>
      <w:sz w:val="24"/>
      <w:szCs w:val="24"/>
      <w:lang w:eastAsia="ar-SA"/>
    </w:rPr>
  </w:style>
  <w:style w:type="paragraph" w:styleId="31">
    <w:name w:val="Body Text 3"/>
    <w:basedOn w:val="a"/>
    <w:link w:val="32"/>
    <w:rsid w:val="00BE7624"/>
    <w:pPr>
      <w:widowControl/>
      <w:autoSpaceDE/>
      <w:autoSpaceDN/>
      <w:adjustRightInd/>
      <w:spacing w:after="120" w:line="276" w:lineRule="auto"/>
    </w:pPr>
    <w:rPr>
      <w:rFonts w:ascii="Calibri" w:hAnsi="Calibri"/>
      <w:sz w:val="16"/>
      <w:szCs w:val="16"/>
      <w:lang/>
    </w:rPr>
  </w:style>
  <w:style w:type="character" w:customStyle="1" w:styleId="32">
    <w:name w:val="Основной текст 3 Знак"/>
    <w:link w:val="31"/>
    <w:rsid w:val="00BE7624"/>
    <w:rPr>
      <w:rFonts w:ascii="Calibri" w:hAnsi="Calibri"/>
      <w:sz w:val="16"/>
      <w:szCs w:val="16"/>
      <w:lang w:bidi="ar-SA"/>
    </w:rPr>
  </w:style>
  <w:style w:type="paragraph" w:customStyle="1" w:styleId="310">
    <w:name w:val="Основной текст 31"/>
    <w:basedOn w:val="a"/>
    <w:rsid w:val="00BE7624"/>
    <w:pPr>
      <w:widowControl/>
      <w:suppressAutoHyphens/>
      <w:autoSpaceDE/>
      <w:autoSpaceDN/>
      <w:adjustRightInd/>
      <w:spacing w:after="120" w:line="276" w:lineRule="auto"/>
    </w:pPr>
    <w:rPr>
      <w:rFonts w:ascii="Calibri" w:hAnsi="Calibri" w:cs="Calibri"/>
      <w:sz w:val="16"/>
      <w:szCs w:val="16"/>
      <w:lang w:eastAsia="ar-SA"/>
    </w:rPr>
  </w:style>
  <w:style w:type="character" w:styleId="af">
    <w:name w:val="page number"/>
    <w:basedOn w:val="a0"/>
    <w:rsid w:val="00BE7624"/>
  </w:style>
  <w:style w:type="character" w:customStyle="1" w:styleId="FontStyle64">
    <w:name w:val="Font Style64"/>
    <w:rsid w:val="00BE2AB2"/>
    <w:rPr>
      <w:rFonts w:ascii="Times New Roman" w:hAnsi="Times New Roman" w:cs="Times New Roman"/>
      <w:sz w:val="22"/>
      <w:szCs w:val="22"/>
    </w:rPr>
  </w:style>
  <w:style w:type="character" w:styleId="af0">
    <w:name w:val="Strong"/>
    <w:qFormat/>
    <w:rsid w:val="007D6A15"/>
    <w:rPr>
      <w:b/>
      <w:bCs/>
    </w:rPr>
  </w:style>
  <w:style w:type="paragraph" w:styleId="af1">
    <w:name w:val="List Paragraph"/>
    <w:basedOn w:val="a"/>
    <w:uiPriority w:val="99"/>
    <w:qFormat/>
    <w:rsid w:val="000C1458"/>
    <w:pPr>
      <w:widowControl/>
      <w:suppressAutoHyphens/>
      <w:autoSpaceDE/>
      <w:autoSpaceDN/>
      <w:adjustRightInd/>
      <w:ind w:left="720"/>
    </w:pPr>
    <w:rPr>
      <w:sz w:val="24"/>
      <w:szCs w:val="24"/>
      <w:lang w:eastAsia="ar-SA"/>
    </w:rPr>
  </w:style>
  <w:style w:type="paragraph" w:customStyle="1" w:styleId="210">
    <w:name w:val="Основной текст 21"/>
    <w:basedOn w:val="a"/>
    <w:rsid w:val="000C1458"/>
    <w:pPr>
      <w:widowControl/>
      <w:suppressAutoHyphens/>
      <w:autoSpaceDE/>
      <w:autoSpaceDN/>
      <w:adjustRightInd/>
    </w:pPr>
    <w:rPr>
      <w:sz w:val="24"/>
      <w:szCs w:val="24"/>
      <w:lang w:eastAsia="ar-SA"/>
    </w:rPr>
  </w:style>
  <w:style w:type="paragraph" w:customStyle="1" w:styleId="Default">
    <w:name w:val="Default"/>
    <w:rsid w:val="00986E3A"/>
    <w:pPr>
      <w:autoSpaceDE w:val="0"/>
      <w:autoSpaceDN w:val="0"/>
      <w:adjustRightInd w:val="0"/>
    </w:pPr>
    <w:rPr>
      <w:rFonts w:eastAsia="Calibri"/>
      <w:color w:val="000000"/>
      <w:sz w:val="24"/>
      <w:szCs w:val="24"/>
    </w:rPr>
  </w:style>
  <w:style w:type="character" w:customStyle="1" w:styleId="a9">
    <w:name w:val="Нижний колонтитул Знак"/>
    <w:link w:val="a8"/>
    <w:uiPriority w:val="99"/>
    <w:rsid w:val="007E6B70"/>
    <w:rPr>
      <w:lang w:eastAsia="ar-SA"/>
    </w:rPr>
  </w:style>
  <w:style w:type="character" w:styleId="af2">
    <w:name w:val="Hyperlink"/>
    <w:rsid w:val="000B7EA4"/>
    <w:rPr>
      <w:color w:val="0000FF"/>
      <w:u w:val="single"/>
    </w:rPr>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w:basedOn w:val="a"/>
    <w:rsid w:val="00ED175A"/>
    <w:pPr>
      <w:widowControl/>
      <w:autoSpaceDE/>
      <w:autoSpaceDN/>
      <w:adjustRightInd/>
      <w:spacing w:after="160" w:line="240" w:lineRule="exact"/>
    </w:pPr>
    <w:rPr>
      <w:rFonts w:cs="Verdana"/>
      <w:sz w:val="28"/>
      <w:szCs w:val="28"/>
      <w:lang w:eastAsia="en-US" w:bidi="pa-IN"/>
    </w:rPr>
  </w:style>
  <w:style w:type="paragraph" w:customStyle="1" w:styleId="c5">
    <w:name w:val="c5"/>
    <w:basedOn w:val="a"/>
    <w:rsid w:val="00DB468F"/>
    <w:pPr>
      <w:widowControl/>
      <w:autoSpaceDE/>
      <w:autoSpaceDN/>
      <w:adjustRightInd/>
      <w:spacing w:before="100" w:beforeAutospacing="1" w:after="100" w:afterAutospacing="1"/>
    </w:pPr>
    <w:rPr>
      <w:sz w:val="24"/>
      <w:szCs w:val="24"/>
    </w:rPr>
  </w:style>
  <w:style w:type="character" w:customStyle="1" w:styleId="c1">
    <w:name w:val="c1"/>
    <w:basedOn w:val="a0"/>
    <w:rsid w:val="00DB468F"/>
  </w:style>
  <w:style w:type="paragraph" w:customStyle="1" w:styleId="c7">
    <w:name w:val="c7"/>
    <w:basedOn w:val="a"/>
    <w:rsid w:val="00DB468F"/>
    <w:pPr>
      <w:widowControl/>
      <w:autoSpaceDE/>
      <w:autoSpaceDN/>
      <w:adjustRightInd/>
      <w:spacing w:before="100" w:beforeAutospacing="1" w:after="100" w:afterAutospacing="1"/>
    </w:pPr>
    <w:rPr>
      <w:sz w:val="24"/>
      <w:szCs w:val="24"/>
    </w:rPr>
  </w:style>
  <w:style w:type="character" w:customStyle="1" w:styleId="dash041e005f0431005f044b005f0447005f043d005f044b005f0439005f005fchar1char1">
    <w:name w:val="dash041e_005f0431_005f044b_005f0447_005f043d_005f044b_005f0439_005f_005fchar1__char1"/>
    <w:rsid w:val="00A61453"/>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char1">
    <w:name w:val="dash041e_005f0431_005f044b_005f0447_005f043d_005f044b_005f0439__char1"/>
    <w:rsid w:val="00A61453"/>
    <w:rPr>
      <w:rFonts w:ascii="Times New Roman" w:hAnsi="Times New Roman" w:cs="Times New Roman" w:hint="default"/>
      <w:strike w:val="0"/>
      <w:dstrike w:val="0"/>
      <w:sz w:val="24"/>
      <w:szCs w:val="24"/>
      <w:u w:val="none"/>
      <w:effect w:val="none"/>
    </w:rPr>
  </w:style>
  <w:style w:type="paragraph" w:customStyle="1" w:styleId="af3">
    <w:name w:val="А_основной"/>
    <w:basedOn w:val="a"/>
    <w:link w:val="af4"/>
    <w:qFormat/>
    <w:rsid w:val="00A61453"/>
    <w:pPr>
      <w:widowControl/>
      <w:autoSpaceDE/>
      <w:autoSpaceDN/>
      <w:adjustRightInd/>
      <w:spacing w:line="360" w:lineRule="auto"/>
      <w:ind w:firstLine="454"/>
      <w:jc w:val="both"/>
    </w:pPr>
    <w:rPr>
      <w:rFonts w:eastAsia="Calibri"/>
      <w:sz w:val="28"/>
      <w:szCs w:val="28"/>
      <w:lang w:eastAsia="en-US"/>
    </w:rPr>
  </w:style>
  <w:style w:type="character" w:customStyle="1" w:styleId="af4">
    <w:name w:val="А_основной Знак"/>
    <w:link w:val="af3"/>
    <w:rsid w:val="00A61453"/>
    <w:rPr>
      <w:rFonts w:eastAsia="Calibri"/>
      <w:sz w:val="28"/>
      <w:szCs w:val="28"/>
      <w:lang w:val="ru-RU" w:eastAsia="en-US" w:bidi="ar-SA"/>
    </w:rPr>
  </w:style>
  <w:style w:type="character" w:customStyle="1" w:styleId="apple-style-span">
    <w:name w:val="apple-style-span"/>
    <w:basedOn w:val="a0"/>
    <w:rsid w:val="00A61453"/>
  </w:style>
  <w:style w:type="paragraph" w:customStyle="1" w:styleId="-12">
    <w:name w:val="Цветной список - Акцент 12"/>
    <w:basedOn w:val="a"/>
    <w:qFormat/>
    <w:rsid w:val="00A61453"/>
    <w:pPr>
      <w:widowControl/>
      <w:autoSpaceDE/>
      <w:autoSpaceDN/>
      <w:adjustRightInd/>
      <w:spacing w:after="200"/>
      <w:ind w:left="720"/>
      <w:contextualSpacing/>
    </w:pPr>
    <w:rPr>
      <w:rFonts w:ascii="Cambria" w:eastAsia="Cambria" w:hAnsi="Cambria"/>
      <w:sz w:val="24"/>
      <w:szCs w:val="24"/>
      <w:lang w:eastAsia="en-US"/>
    </w:rPr>
  </w:style>
  <w:style w:type="paragraph" w:customStyle="1" w:styleId="dash041e005f0431005f044b005f0447005f043d005f044b005f0439">
    <w:name w:val="dash041e_005f0431_005f044b_005f0447_005f043d_005f044b_005f0439"/>
    <w:basedOn w:val="a"/>
    <w:rsid w:val="00A61453"/>
    <w:pPr>
      <w:widowControl/>
      <w:autoSpaceDE/>
      <w:autoSpaceDN/>
      <w:adjustRightInd/>
    </w:pPr>
    <w:rPr>
      <w:sz w:val="24"/>
      <w:szCs w:val="24"/>
    </w:rPr>
  </w:style>
  <w:style w:type="paragraph" w:customStyle="1" w:styleId="Standard">
    <w:name w:val="Standard"/>
    <w:rsid w:val="00A61453"/>
    <w:pPr>
      <w:widowControl w:val="0"/>
      <w:suppressAutoHyphens/>
      <w:autoSpaceDN w:val="0"/>
      <w:textAlignment w:val="baseline"/>
    </w:pPr>
    <w:rPr>
      <w:rFonts w:eastAsia="Andale Sans UI" w:cs="Tahoma"/>
      <w:kern w:val="3"/>
      <w:sz w:val="24"/>
      <w:szCs w:val="24"/>
      <w:lang w:val="de-DE" w:eastAsia="ja-JP" w:bidi="fa-IR"/>
    </w:rPr>
  </w:style>
  <w:style w:type="paragraph" w:customStyle="1" w:styleId="TableContents">
    <w:name w:val="Table Contents"/>
    <w:basedOn w:val="Standard"/>
    <w:rsid w:val="00A61453"/>
    <w:pPr>
      <w:suppressLineNumbers/>
    </w:pPr>
  </w:style>
  <w:style w:type="character" w:customStyle="1" w:styleId="bodytext">
    <w:name w:val="bodytext"/>
    <w:basedOn w:val="a0"/>
    <w:rsid w:val="00A61453"/>
  </w:style>
  <w:style w:type="character" w:customStyle="1" w:styleId="af5">
    <w:name w:val="Основной текст_"/>
    <w:link w:val="10"/>
    <w:rsid w:val="00A61453"/>
    <w:rPr>
      <w:sz w:val="26"/>
      <w:szCs w:val="26"/>
      <w:shd w:val="clear" w:color="auto" w:fill="FFFFFF"/>
      <w:lang w:bidi="ar-SA"/>
    </w:rPr>
  </w:style>
  <w:style w:type="character" w:customStyle="1" w:styleId="11">
    <w:name w:val="Заголовок №1_"/>
    <w:rsid w:val="00A61453"/>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Заголовок №1"/>
    <w:rsid w:val="00A61453"/>
    <w:rPr>
      <w:rFonts w:ascii="Times New Roman" w:eastAsia="Times New Roman" w:hAnsi="Times New Roman" w:cs="Times New Roman"/>
      <w:b w:val="0"/>
      <w:bCs w:val="0"/>
      <w:i w:val="0"/>
      <w:iCs w:val="0"/>
      <w:smallCaps w:val="0"/>
      <w:strike w:val="0"/>
      <w:spacing w:val="0"/>
      <w:sz w:val="25"/>
      <w:szCs w:val="25"/>
      <w:u w:val="single"/>
    </w:rPr>
  </w:style>
  <w:style w:type="paragraph" w:customStyle="1" w:styleId="10">
    <w:name w:val="Основной текст1"/>
    <w:basedOn w:val="a"/>
    <w:link w:val="af5"/>
    <w:rsid w:val="00A61453"/>
    <w:pPr>
      <w:widowControl/>
      <w:shd w:val="clear" w:color="auto" w:fill="FFFFFF"/>
      <w:autoSpaceDE/>
      <w:autoSpaceDN/>
      <w:adjustRightInd/>
      <w:spacing w:line="490" w:lineRule="exact"/>
      <w:ind w:hanging="360"/>
      <w:jc w:val="both"/>
    </w:pPr>
    <w:rPr>
      <w:sz w:val="26"/>
      <w:szCs w:val="26"/>
      <w:shd w:val="clear" w:color="auto" w:fill="FFFFFF"/>
      <w:lang/>
    </w:rPr>
  </w:style>
  <w:style w:type="paragraph" w:styleId="af6">
    <w:name w:val="Balloon Text"/>
    <w:basedOn w:val="a"/>
    <w:rsid w:val="00A61453"/>
    <w:pPr>
      <w:widowControl/>
      <w:autoSpaceDE/>
      <w:autoSpaceDN/>
      <w:adjustRightInd/>
    </w:pPr>
    <w:rPr>
      <w:rFonts w:ascii="Tahoma" w:hAnsi="Tahoma" w:cs="Tahoma"/>
      <w:sz w:val="16"/>
      <w:szCs w:val="16"/>
    </w:rPr>
  </w:style>
  <w:style w:type="paragraph" w:styleId="af7">
    <w:name w:val="No Spacing"/>
    <w:link w:val="af8"/>
    <w:qFormat/>
    <w:rsid w:val="00A61453"/>
    <w:rPr>
      <w:rFonts w:ascii="Calibri" w:hAnsi="Calibri"/>
      <w:sz w:val="22"/>
      <w:szCs w:val="22"/>
    </w:rPr>
  </w:style>
  <w:style w:type="character" w:customStyle="1" w:styleId="af8">
    <w:name w:val="Без интервала Знак"/>
    <w:link w:val="af7"/>
    <w:rsid w:val="00A61453"/>
    <w:rPr>
      <w:rFonts w:ascii="Calibri" w:hAnsi="Calibri"/>
      <w:sz w:val="22"/>
      <w:szCs w:val="22"/>
      <w:lang w:val="ru-RU" w:eastAsia="ru-RU" w:bidi="ar-SA"/>
    </w:rPr>
  </w:style>
  <w:style w:type="paragraph" w:customStyle="1" w:styleId="af9">
    <w:name w:val="Основной"/>
    <w:basedOn w:val="a"/>
    <w:uiPriority w:val="99"/>
    <w:rsid w:val="00476887"/>
    <w:pPr>
      <w:widowControl/>
      <w:spacing w:line="214" w:lineRule="atLeast"/>
      <w:ind w:firstLine="283"/>
      <w:jc w:val="both"/>
      <w:textAlignment w:val="center"/>
    </w:pPr>
    <w:rPr>
      <w:rFonts w:ascii="NewtonCSanPin" w:hAnsi="NewtonCSanPin" w:cs="NewtonCSanPin"/>
      <w:color w:val="000000"/>
      <w:sz w:val="21"/>
      <w:szCs w:val="21"/>
    </w:rPr>
  </w:style>
  <w:style w:type="paragraph" w:styleId="afa">
    <w:name w:val="Message Header"/>
    <w:basedOn w:val="a"/>
    <w:link w:val="afb"/>
    <w:uiPriority w:val="99"/>
    <w:rsid w:val="00476887"/>
    <w:pPr>
      <w:widowControl/>
      <w:tabs>
        <w:tab w:val="left" w:pos="4500"/>
        <w:tab w:val="left" w:pos="9180"/>
        <w:tab w:val="left" w:pos="9360"/>
      </w:tabs>
      <w:spacing w:line="194" w:lineRule="atLeast"/>
      <w:jc w:val="center"/>
      <w:textAlignment w:val="center"/>
    </w:pPr>
    <w:rPr>
      <w:rFonts w:ascii="NewtonCSanPin" w:hAnsi="NewtonCSanPin"/>
      <w:b/>
      <w:bCs/>
      <w:color w:val="000000"/>
      <w:sz w:val="19"/>
      <w:szCs w:val="19"/>
      <w:lang/>
    </w:rPr>
  </w:style>
  <w:style w:type="character" w:customStyle="1" w:styleId="afb">
    <w:name w:val="Шапка Знак"/>
    <w:link w:val="afa"/>
    <w:uiPriority w:val="99"/>
    <w:rsid w:val="00476887"/>
    <w:rPr>
      <w:rFonts w:ascii="NewtonCSanPin" w:hAnsi="NewtonCSanPin" w:cs="NewtonCSanPin"/>
      <w:b/>
      <w:bCs/>
      <w:color w:val="000000"/>
      <w:sz w:val="19"/>
      <w:szCs w:val="19"/>
    </w:rPr>
  </w:style>
  <w:style w:type="paragraph" w:customStyle="1" w:styleId="NoParagraphStyle">
    <w:name w:val="[No Paragraph Style]"/>
    <w:uiPriority w:val="99"/>
    <w:rsid w:val="00476887"/>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styleId="afc">
    <w:name w:val="caption"/>
    <w:basedOn w:val="a"/>
    <w:next w:val="a"/>
    <w:semiHidden/>
    <w:unhideWhenUsed/>
    <w:qFormat/>
    <w:rsid w:val="003636DF"/>
    <w:pPr>
      <w:widowControl/>
      <w:autoSpaceDE/>
      <w:autoSpaceDN/>
      <w:adjustRightInd/>
    </w:pPr>
    <w:rPr>
      <w:b/>
      <w:bCs/>
    </w:rPr>
  </w:style>
  <w:style w:type="paragraph" w:styleId="afd">
    <w:name w:val="Body Text Indent"/>
    <w:basedOn w:val="a"/>
    <w:link w:val="afe"/>
    <w:unhideWhenUsed/>
    <w:rsid w:val="003636DF"/>
    <w:pPr>
      <w:widowControl/>
      <w:autoSpaceDE/>
      <w:autoSpaceDN/>
      <w:adjustRightInd/>
      <w:spacing w:after="120"/>
      <w:ind w:left="283"/>
    </w:pPr>
    <w:rPr>
      <w:sz w:val="24"/>
      <w:szCs w:val="24"/>
      <w:lang/>
    </w:rPr>
  </w:style>
  <w:style w:type="character" w:customStyle="1" w:styleId="afe">
    <w:name w:val="Основной текст с отступом Знак"/>
    <w:link w:val="afd"/>
    <w:rsid w:val="003636DF"/>
    <w:rPr>
      <w:sz w:val="24"/>
      <w:szCs w:val="24"/>
    </w:rPr>
  </w:style>
  <w:style w:type="paragraph" w:styleId="33">
    <w:name w:val="Body Text Indent 3"/>
    <w:basedOn w:val="a"/>
    <w:link w:val="34"/>
    <w:uiPriority w:val="99"/>
    <w:unhideWhenUsed/>
    <w:rsid w:val="003636DF"/>
    <w:pPr>
      <w:widowControl/>
      <w:autoSpaceDE/>
      <w:autoSpaceDN/>
      <w:adjustRightInd/>
      <w:spacing w:after="120"/>
      <w:ind w:left="283"/>
    </w:pPr>
    <w:rPr>
      <w:sz w:val="16"/>
      <w:szCs w:val="16"/>
      <w:lang/>
    </w:rPr>
  </w:style>
  <w:style w:type="character" w:customStyle="1" w:styleId="34">
    <w:name w:val="Основной текст с отступом 3 Знак"/>
    <w:link w:val="33"/>
    <w:uiPriority w:val="99"/>
    <w:rsid w:val="003636DF"/>
    <w:rPr>
      <w:sz w:val="16"/>
      <w:szCs w:val="16"/>
    </w:rPr>
  </w:style>
  <w:style w:type="paragraph" w:customStyle="1" w:styleId="13">
    <w:name w:val="Обычный (веб)1"/>
    <w:basedOn w:val="a"/>
    <w:rsid w:val="003D594C"/>
    <w:pPr>
      <w:widowControl/>
      <w:suppressAutoHyphens/>
      <w:autoSpaceDE/>
      <w:autoSpaceDN/>
      <w:adjustRightInd/>
      <w:spacing w:before="280" w:after="280"/>
      <w:ind w:firstLine="300"/>
      <w:jc w:val="both"/>
    </w:pPr>
    <w:rPr>
      <w:rFonts w:ascii="Tahoma" w:eastAsia="Calibri" w:hAnsi="Tahoma" w:cs="Tahoma"/>
      <w:color w:val="333333"/>
      <w:sz w:val="17"/>
      <w:szCs w:val="17"/>
      <w:lang w:eastAsia="ar-SA"/>
    </w:rPr>
  </w:style>
  <w:style w:type="paragraph" w:customStyle="1" w:styleId="14">
    <w:name w:val="Обычный1"/>
    <w:rsid w:val="00F91E57"/>
    <w:pPr>
      <w:suppressAutoHyphens/>
      <w:autoSpaceDE w:val="0"/>
    </w:pPr>
    <w:rPr>
      <w:rFonts w:eastAsia="Arial"/>
      <w:color w:val="000000"/>
      <w:sz w:val="24"/>
      <w:szCs w:val="24"/>
      <w:lang w:eastAsia="ar-SA"/>
    </w:rPr>
  </w:style>
  <w:style w:type="paragraph" w:styleId="aff">
    <w:name w:val="footnote text"/>
    <w:aliases w:val="Знак6,F1"/>
    <w:basedOn w:val="a"/>
    <w:link w:val="aff0"/>
    <w:rsid w:val="002B5266"/>
    <w:pPr>
      <w:widowControl/>
      <w:suppressAutoHyphens/>
      <w:autoSpaceDE/>
      <w:autoSpaceDN/>
      <w:adjustRightInd/>
    </w:pPr>
    <w:rPr>
      <w:lang w:eastAsia="ar-SA"/>
    </w:rPr>
  </w:style>
  <w:style w:type="character" w:customStyle="1" w:styleId="aff0">
    <w:name w:val="Текст сноски Знак"/>
    <w:aliases w:val="Знак6 Знак,F1 Знак"/>
    <w:link w:val="aff"/>
    <w:rsid w:val="002B5266"/>
    <w:rPr>
      <w:lang w:eastAsia="ar-SA"/>
    </w:rPr>
  </w:style>
  <w:style w:type="character" w:customStyle="1" w:styleId="Zag11">
    <w:name w:val="Zag_11"/>
    <w:uiPriority w:val="99"/>
    <w:rsid w:val="001F1737"/>
  </w:style>
  <w:style w:type="character" w:styleId="aff1">
    <w:name w:val="Emphasis"/>
    <w:basedOn w:val="a0"/>
    <w:qFormat/>
    <w:rsid w:val="005210C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Message Header" w:uiPriority="99"/>
    <w:lsdException w:name="Subtitle" w:qFormat="1"/>
    <w:lsdException w:name="Body Text Indent 3" w:uiPriority="99"/>
    <w:lsdException w:name="Strong" w:qFormat="1"/>
    <w:lsdException w:name="Emphasis" w:qFormat="1"/>
    <w:lsdException w:name="Normal (Web)"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2">
    <w:name w:val="heading 2"/>
    <w:basedOn w:val="a"/>
    <w:next w:val="a"/>
    <w:qFormat/>
    <w:rsid w:val="0045301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E7624"/>
    <w:pPr>
      <w:keepNext/>
      <w:suppressAutoHyphens/>
      <w:autoSpaceDN/>
      <w:adjustRightInd/>
      <w:spacing w:before="240" w:after="60"/>
      <w:outlineLvl w:val="2"/>
    </w:pPr>
    <w:rPr>
      <w:rFonts w:ascii="Cambria" w:hAnsi="Cambria"/>
      <w:b/>
      <w:bCs/>
      <w:sz w:val="26"/>
      <w:szCs w:val="26"/>
      <w:lang w:val="x-none" w:eastAsia="ar-SA"/>
    </w:rPr>
  </w:style>
  <w:style w:type="paragraph" w:styleId="5">
    <w:name w:val="heading 5"/>
    <w:basedOn w:val="a"/>
    <w:next w:val="a"/>
    <w:qFormat/>
    <w:rsid w:val="00B86D8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762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semiHidden/>
    <w:rsid w:val="00BE7624"/>
    <w:rPr>
      <w:rFonts w:ascii="Cambria" w:hAnsi="Cambria"/>
      <w:b/>
      <w:bCs/>
      <w:sz w:val="26"/>
      <w:szCs w:val="26"/>
      <w:lang w:val="x-none" w:eastAsia="ar-SA" w:bidi="ar-SA"/>
    </w:rPr>
  </w:style>
  <w:style w:type="character" w:customStyle="1" w:styleId="20">
    <w:name w:val="Основной текст 2 Знак"/>
    <w:link w:val="21"/>
    <w:rsid w:val="00BE7624"/>
    <w:rPr>
      <w:rFonts w:eastAsia="Calibri"/>
      <w:lang w:bidi="ar-SA"/>
    </w:rPr>
  </w:style>
  <w:style w:type="paragraph" w:styleId="21">
    <w:name w:val="Body Text 2"/>
    <w:basedOn w:val="a"/>
    <w:link w:val="20"/>
    <w:rsid w:val="00BE7624"/>
    <w:pPr>
      <w:widowControl/>
      <w:autoSpaceDE/>
      <w:autoSpaceDN/>
      <w:adjustRightInd/>
      <w:spacing w:after="120" w:line="480" w:lineRule="auto"/>
    </w:pPr>
    <w:rPr>
      <w:rFonts w:eastAsia="Calibri"/>
      <w:lang w:val="x-none" w:eastAsia="x-none"/>
    </w:rPr>
  </w:style>
  <w:style w:type="character" w:customStyle="1" w:styleId="a4">
    <w:name w:val="Схема документа Знак"/>
    <w:link w:val="a5"/>
    <w:rsid w:val="00BE7624"/>
    <w:rPr>
      <w:rFonts w:ascii="Tahoma" w:hAnsi="Tahoma"/>
      <w:shd w:val="clear" w:color="auto" w:fill="000080"/>
      <w:lang w:bidi="ar-SA"/>
    </w:rPr>
  </w:style>
  <w:style w:type="paragraph" w:styleId="a5">
    <w:name w:val="Document Map"/>
    <w:basedOn w:val="a"/>
    <w:link w:val="a4"/>
    <w:semiHidden/>
    <w:rsid w:val="00BE7624"/>
    <w:pPr>
      <w:shd w:val="clear" w:color="auto" w:fill="000080"/>
    </w:pPr>
    <w:rPr>
      <w:rFonts w:ascii="Tahoma" w:hAnsi="Tahoma"/>
      <w:shd w:val="clear" w:color="auto" w:fill="000080"/>
      <w:lang w:val="x-none" w:eastAsia="x-none"/>
    </w:rPr>
  </w:style>
  <w:style w:type="character" w:customStyle="1" w:styleId="22">
    <w:name w:val="Основной текст с отступом 2 Знак"/>
    <w:link w:val="23"/>
    <w:rsid w:val="00BE7624"/>
    <w:rPr>
      <w:rFonts w:ascii="Calibri" w:eastAsia="Calibri" w:hAnsi="Calibri"/>
      <w:sz w:val="22"/>
      <w:szCs w:val="22"/>
      <w:lang w:bidi="ar-SA"/>
    </w:rPr>
  </w:style>
  <w:style w:type="paragraph" w:styleId="23">
    <w:name w:val="Body Text Indent 2"/>
    <w:basedOn w:val="a"/>
    <w:link w:val="22"/>
    <w:semiHidden/>
    <w:rsid w:val="00BE7624"/>
    <w:pPr>
      <w:widowControl/>
      <w:autoSpaceDE/>
      <w:autoSpaceDN/>
      <w:adjustRightInd/>
      <w:spacing w:after="120" w:line="480" w:lineRule="auto"/>
      <w:ind w:left="283"/>
    </w:pPr>
    <w:rPr>
      <w:rFonts w:ascii="Calibri" w:eastAsia="Calibri" w:hAnsi="Calibri"/>
      <w:sz w:val="22"/>
      <w:szCs w:val="22"/>
      <w:lang w:val="x-none" w:eastAsia="x-none"/>
    </w:rPr>
  </w:style>
  <w:style w:type="paragraph" w:styleId="a6">
    <w:name w:val="header"/>
    <w:basedOn w:val="a"/>
    <w:link w:val="a7"/>
    <w:rsid w:val="00BE7624"/>
    <w:pPr>
      <w:tabs>
        <w:tab w:val="center" w:pos="4677"/>
        <w:tab w:val="right" w:pos="9355"/>
      </w:tabs>
      <w:suppressAutoHyphens/>
      <w:autoSpaceDN/>
      <w:adjustRightInd/>
    </w:pPr>
    <w:rPr>
      <w:lang w:val="x-none" w:eastAsia="ar-SA"/>
    </w:rPr>
  </w:style>
  <w:style w:type="character" w:customStyle="1" w:styleId="a7">
    <w:name w:val="Верхний колонтитул Знак"/>
    <w:link w:val="a6"/>
    <w:rsid w:val="00BE7624"/>
    <w:rPr>
      <w:lang w:val="x-none" w:eastAsia="ar-SA" w:bidi="ar-SA"/>
    </w:rPr>
  </w:style>
  <w:style w:type="paragraph" w:styleId="a8">
    <w:name w:val="footer"/>
    <w:basedOn w:val="a"/>
    <w:link w:val="a9"/>
    <w:uiPriority w:val="99"/>
    <w:rsid w:val="00BE7624"/>
    <w:pPr>
      <w:tabs>
        <w:tab w:val="center" w:pos="4677"/>
        <w:tab w:val="right" w:pos="9355"/>
      </w:tabs>
      <w:suppressAutoHyphens/>
      <w:autoSpaceDN/>
      <w:adjustRightInd/>
    </w:pPr>
    <w:rPr>
      <w:lang w:val="x-none" w:eastAsia="ar-SA"/>
    </w:rPr>
  </w:style>
  <w:style w:type="paragraph" w:styleId="aa">
    <w:name w:val="Subtitle"/>
    <w:basedOn w:val="ab"/>
    <w:next w:val="ac"/>
    <w:link w:val="ad"/>
    <w:qFormat/>
    <w:rsid w:val="00BE7624"/>
    <w:pPr>
      <w:jc w:val="center"/>
    </w:pPr>
    <w:rPr>
      <w:rFonts w:cs="Times New Roman"/>
      <w:i/>
      <w:iCs/>
      <w:lang w:val="x-none"/>
    </w:rPr>
  </w:style>
  <w:style w:type="paragraph" w:customStyle="1" w:styleId="ab">
    <w:name w:val="Заголовок"/>
    <w:basedOn w:val="a"/>
    <w:next w:val="ac"/>
    <w:rsid w:val="00BE7624"/>
    <w:pPr>
      <w:keepNext/>
      <w:suppressAutoHyphens/>
      <w:autoSpaceDN/>
      <w:adjustRightInd/>
      <w:spacing w:before="240" w:after="120"/>
    </w:pPr>
    <w:rPr>
      <w:rFonts w:ascii="Liberation Sans" w:eastAsia="DejaVu Sans" w:hAnsi="Liberation Sans" w:cs="DejaVu Sans"/>
      <w:sz w:val="28"/>
      <w:szCs w:val="28"/>
      <w:lang w:eastAsia="ar-SA"/>
    </w:rPr>
  </w:style>
  <w:style w:type="paragraph" w:styleId="ac">
    <w:name w:val="Body Text"/>
    <w:basedOn w:val="a"/>
    <w:rsid w:val="00BE7624"/>
    <w:pPr>
      <w:widowControl/>
      <w:suppressAutoHyphens/>
      <w:autoSpaceDE/>
      <w:autoSpaceDN/>
      <w:adjustRightInd/>
      <w:jc w:val="both"/>
    </w:pPr>
    <w:rPr>
      <w:rFonts w:eastAsia="Calibri"/>
      <w:sz w:val="28"/>
      <w:szCs w:val="28"/>
      <w:lang w:eastAsia="ar-SA"/>
    </w:rPr>
  </w:style>
  <w:style w:type="character" w:customStyle="1" w:styleId="ad">
    <w:name w:val="Подзаголовок Знак"/>
    <w:link w:val="aa"/>
    <w:rsid w:val="00BE7624"/>
    <w:rPr>
      <w:rFonts w:ascii="Liberation Sans" w:eastAsia="DejaVu Sans" w:hAnsi="Liberation Sans"/>
      <w:i/>
      <w:iCs/>
      <w:sz w:val="28"/>
      <w:szCs w:val="28"/>
      <w:lang w:val="x-none" w:eastAsia="ar-SA" w:bidi="ar-SA"/>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BE7624"/>
    <w:pPr>
      <w:widowControl/>
      <w:suppressAutoHyphens/>
      <w:autoSpaceDE/>
      <w:autoSpaceDN/>
      <w:adjustRightInd/>
      <w:spacing w:after="210"/>
      <w:ind w:firstLine="284"/>
      <w:jc w:val="both"/>
    </w:pPr>
    <w:rPr>
      <w:sz w:val="24"/>
      <w:szCs w:val="24"/>
      <w:lang w:eastAsia="ar-SA"/>
    </w:rPr>
  </w:style>
  <w:style w:type="paragraph" w:styleId="31">
    <w:name w:val="Body Text 3"/>
    <w:basedOn w:val="a"/>
    <w:link w:val="32"/>
    <w:rsid w:val="00BE7624"/>
    <w:pPr>
      <w:widowControl/>
      <w:autoSpaceDE/>
      <w:autoSpaceDN/>
      <w:adjustRightInd/>
      <w:spacing w:after="120" w:line="276" w:lineRule="auto"/>
    </w:pPr>
    <w:rPr>
      <w:rFonts w:ascii="Calibri" w:hAnsi="Calibri"/>
      <w:sz w:val="16"/>
      <w:szCs w:val="16"/>
      <w:lang w:val="x-none" w:eastAsia="x-none"/>
    </w:rPr>
  </w:style>
  <w:style w:type="character" w:customStyle="1" w:styleId="32">
    <w:name w:val="Основной текст 3 Знак"/>
    <w:link w:val="31"/>
    <w:rsid w:val="00BE7624"/>
    <w:rPr>
      <w:rFonts w:ascii="Calibri" w:hAnsi="Calibri"/>
      <w:sz w:val="16"/>
      <w:szCs w:val="16"/>
      <w:lang w:val="x-none" w:eastAsia="x-none" w:bidi="ar-SA"/>
    </w:rPr>
  </w:style>
  <w:style w:type="paragraph" w:customStyle="1" w:styleId="310">
    <w:name w:val="Основной текст 31"/>
    <w:basedOn w:val="a"/>
    <w:rsid w:val="00BE7624"/>
    <w:pPr>
      <w:widowControl/>
      <w:suppressAutoHyphens/>
      <w:autoSpaceDE/>
      <w:autoSpaceDN/>
      <w:adjustRightInd/>
      <w:spacing w:after="120" w:line="276" w:lineRule="auto"/>
    </w:pPr>
    <w:rPr>
      <w:rFonts w:ascii="Calibri" w:hAnsi="Calibri" w:cs="Calibri"/>
      <w:sz w:val="16"/>
      <w:szCs w:val="16"/>
      <w:lang w:eastAsia="ar-SA"/>
    </w:rPr>
  </w:style>
  <w:style w:type="character" w:styleId="af">
    <w:name w:val="page number"/>
    <w:basedOn w:val="a0"/>
    <w:rsid w:val="00BE7624"/>
  </w:style>
  <w:style w:type="character" w:customStyle="1" w:styleId="FontStyle64">
    <w:name w:val="Font Style64"/>
    <w:rsid w:val="00BE2AB2"/>
    <w:rPr>
      <w:rFonts w:ascii="Times New Roman" w:hAnsi="Times New Roman" w:cs="Times New Roman"/>
      <w:sz w:val="22"/>
      <w:szCs w:val="22"/>
    </w:rPr>
  </w:style>
  <w:style w:type="character" w:styleId="af0">
    <w:name w:val="Strong"/>
    <w:qFormat/>
    <w:rsid w:val="007D6A15"/>
    <w:rPr>
      <w:b/>
      <w:bCs/>
    </w:rPr>
  </w:style>
  <w:style w:type="paragraph" w:styleId="af1">
    <w:name w:val="List Paragraph"/>
    <w:basedOn w:val="a"/>
    <w:uiPriority w:val="99"/>
    <w:qFormat/>
    <w:rsid w:val="000C1458"/>
    <w:pPr>
      <w:widowControl/>
      <w:suppressAutoHyphens/>
      <w:autoSpaceDE/>
      <w:autoSpaceDN/>
      <w:adjustRightInd/>
      <w:ind w:left="720"/>
    </w:pPr>
    <w:rPr>
      <w:sz w:val="24"/>
      <w:szCs w:val="24"/>
      <w:lang w:eastAsia="ar-SA"/>
    </w:rPr>
  </w:style>
  <w:style w:type="paragraph" w:customStyle="1" w:styleId="210">
    <w:name w:val="Основной текст 21"/>
    <w:basedOn w:val="a"/>
    <w:rsid w:val="000C1458"/>
    <w:pPr>
      <w:widowControl/>
      <w:suppressAutoHyphens/>
      <w:autoSpaceDE/>
      <w:autoSpaceDN/>
      <w:adjustRightInd/>
    </w:pPr>
    <w:rPr>
      <w:sz w:val="24"/>
      <w:szCs w:val="24"/>
      <w:lang w:eastAsia="ar-SA"/>
    </w:rPr>
  </w:style>
  <w:style w:type="paragraph" w:customStyle="1" w:styleId="Default">
    <w:name w:val="Default"/>
    <w:rsid w:val="00986E3A"/>
    <w:pPr>
      <w:autoSpaceDE w:val="0"/>
      <w:autoSpaceDN w:val="0"/>
      <w:adjustRightInd w:val="0"/>
    </w:pPr>
    <w:rPr>
      <w:rFonts w:eastAsia="Calibri"/>
      <w:color w:val="000000"/>
      <w:sz w:val="24"/>
      <w:szCs w:val="24"/>
    </w:rPr>
  </w:style>
  <w:style w:type="character" w:customStyle="1" w:styleId="a9">
    <w:name w:val="Нижний колонтитул Знак"/>
    <w:link w:val="a8"/>
    <w:uiPriority w:val="99"/>
    <w:rsid w:val="007E6B70"/>
    <w:rPr>
      <w:lang w:eastAsia="ar-SA"/>
    </w:rPr>
  </w:style>
  <w:style w:type="character" w:styleId="af2">
    <w:name w:val="Hyperlink"/>
    <w:rsid w:val="000B7EA4"/>
    <w:rPr>
      <w:color w:val="0000FF"/>
      <w:u w:val="single"/>
    </w:rPr>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w:basedOn w:val="a"/>
    <w:rsid w:val="00ED175A"/>
    <w:pPr>
      <w:widowControl/>
      <w:autoSpaceDE/>
      <w:autoSpaceDN/>
      <w:adjustRightInd/>
      <w:spacing w:after="160" w:line="240" w:lineRule="exact"/>
    </w:pPr>
    <w:rPr>
      <w:rFonts w:cs="Verdana"/>
      <w:sz w:val="28"/>
      <w:szCs w:val="28"/>
      <w:lang w:eastAsia="en-US" w:bidi="pa-IN"/>
    </w:rPr>
  </w:style>
  <w:style w:type="paragraph" w:customStyle="1" w:styleId="c5">
    <w:name w:val="c5"/>
    <w:basedOn w:val="a"/>
    <w:rsid w:val="00DB468F"/>
    <w:pPr>
      <w:widowControl/>
      <w:autoSpaceDE/>
      <w:autoSpaceDN/>
      <w:adjustRightInd/>
      <w:spacing w:before="100" w:beforeAutospacing="1" w:after="100" w:afterAutospacing="1"/>
    </w:pPr>
    <w:rPr>
      <w:sz w:val="24"/>
      <w:szCs w:val="24"/>
    </w:rPr>
  </w:style>
  <w:style w:type="character" w:customStyle="1" w:styleId="c1">
    <w:name w:val="c1"/>
    <w:basedOn w:val="a0"/>
    <w:rsid w:val="00DB468F"/>
  </w:style>
  <w:style w:type="paragraph" w:customStyle="1" w:styleId="c7">
    <w:name w:val="c7"/>
    <w:basedOn w:val="a"/>
    <w:rsid w:val="00DB468F"/>
    <w:pPr>
      <w:widowControl/>
      <w:autoSpaceDE/>
      <w:autoSpaceDN/>
      <w:adjustRightInd/>
      <w:spacing w:before="100" w:beforeAutospacing="1" w:after="100" w:afterAutospacing="1"/>
    </w:pPr>
    <w:rPr>
      <w:sz w:val="24"/>
      <w:szCs w:val="24"/>
    </w:rPr>
  </w:style>
  <w:style w:type="character" w:customStyle="1" w:styleId="dash041e005f0431005f044b005f0447005f043d005f044b005f0439005f005fchar1char1">
    <w:name w:val="dash041e_005f0431_005f044b_005f0447_005f043d_005f044b_005f0439_005f_005fchar1__char1"/>
    <w:rsid w:val="00A61453"/>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char1">
    <w:name w:val="dash041e_005f0431_005f044b_005f0447_005f043d_005f044b_005f0439__char1"/>
    <w:rsid w:val="00A61453"/>
    <w:rPr>
      <w:rFonts w:ascii="Times New Roman" w:hAnsi="Times New Roman" w:cs="Times New Roman" w:hint="default"/>
      <w:strike w:val="0"/>
      <w:dstrike w:val="0"/>
      <w:sz w:val="24"/>
      <w:szCs w:val="24"/>
      <w:u w:val="none"/>
      <w:effect w:val="none"/>
    </w:rPr>
  </w:style>
  <w:style w:type="paragraph" w:customStyle="1" w:styleId="af3">
    <w:name w:val="А_основной"/>
    <w:basedOn w:val="a"/>
    <w:link w:val="af4"/>
    <w:qFormat/>
    <w:rsid w:val="00A61453"/>
    <w:pPr>
      <w:widowControl/>
      <w:autoSpaceDE/>
      <w:autoSpaceDN/>
      <w:adjustRightInd/>
      <w:spacing w:line="360" w:lineRule="auto"/>
      <w:ind w:firstLine="454"/>
      <w:jc w:val="both"/>
    </w:pPr>
    <w:rPr>
      <w:rFonts w:eastAsia="Calibri"/>
      <w:sz w:val="28"/>
      <w:szCs w:val="28"/>
      <w:lang w:eastAsia="en-US"/>
    </w:rPr>
  </w:style>
  <w:style w:type="character" w:customStyle="1" w:styleId="af4">
    <w:name w:val="А_основной Знак"/>
    <w:link w:val="af3"/>
    <w:rsid w:val="00A61453"/>
    <w:rPr>
      <w:rFonts w:eastAsia="Calibri"/>
      <w:sz w:val="28"/>
      <w:szCs w:val="28"/>
      <w:lang w:val="ru-RU" w:eastAsia="en-US" w:bidi="ar-SA"/>
    </w:rPr>
  </w:style>
  <w:style w:type="character" w:customStyle="1" w:styleId="apple-style-span">
    <w:name w:val="apple-style-span"/>
    <w:basedOn w:val="a0"/>
    <w:rsid w:val="00A61453"/>
  </w:style>
  <w:style w:type="paragraph" w:customStyle="1" w:styleId="-12">
    <w:name w:val="Цветной список - Акцент 12"/>
    <w:basedOn w:val="a"/>
    <w:qFormat/>
    <w:rsid w:val="00A61453"/>
    <w:pPr>
      <w:widowControl/>
      <w:autoSpaceDE/>
      <w:autoSpaceDN/>
      <w:adjustRightInd/>
      <w:spacing w:after="200"/>
      <w:ind w:left="720"/>
      <w:contextualSpacing/>
    </w:pPr>
    <w:rPr>
      <w:rFonts w:ascii="Cambria" w:eastAsia="Cambria" w:hAnsi="Cambria"/>
      <w:sz w:val="24"/>
      <w:szCs w:val="24"/>
      <w:lang w:eastAsia="en-US"/>
    </w:rPr>
  </w:style>
  <w:style w:type="paragraph" w:customStyle="1" w:styleId="dash041e005f0431005f044b005f0447005f043d005f044b005f0439">
    <w:name w:val="dash041e_005f0431_005f044b_005f0447_005f043d_005f044b_005f0439"/>
    <w:basedOn w:val="a"/>
    <w:rsid w:val="00A61453"/>
    <w:pPr>
      <w:widowControl/>
      <w:autoSpaceDE/>
      <w:autoSpaceDN/>
      <w:adjustRightInd/>
    </w:pPr>
    <w:rPr>
      <w:sz w:val="24"/>
      <w:szCs w:val="24"/>
    </w:rPr>
  </w:style>
  <w:style w:type="paragraph" w:customStyle="1" w:styleId="Standard">
    <w:name w:val="Standard"/>
    <w:rsid w:val="00A61453"/>
    <w:pPr>
      <w:widowControl w:val="0"/>
      <w:suppressAutoHyphens/>
      <w:autoSpaceDN w:val="0"/>
      <w:textAlignment w:val="baseline"/>
    </w:pPr>
    <w:rPr>
      <w:rFonts w:eastAsia="Andale Sans UI" w:cs="Tahoma"/>
      <w:kern w:val="3"/>
      <w:sz w:val="24"/>
      <w:szCs w:val="24"/>
      <w:lang w:val="de-DE" w:eastAsia="ja-JP" w:bidi="fa-IR"/>
    </w:rPr>
  </w:style>
  <w:style w:type="paragraph" w:customStyle="1" w:styleId="TableContents">
    <w:name w:val="Table Contents"/>
    <w:basedOn w:val="Standard"/>
    <w:rsid w:val="00A61453"/>
    <w:pPr>
      <w:suppressLineNumbers/>
    </w:pPr>
  </w:style>
  <w:style w:type="character" w:customStyle="1" w:styleId="bodytext">
    <w:name w:val="bodytext"/>
    <w:basedOn w:val="a0"/>
    <w:rsid w:val="00A61453"/>
  </w:style>
  <w:style w:type="character" w:customStyle="1" w:styleId="af5">
    <w:name w:val="Основной текст_"/>
    <w:link w:val="10"/>
    <w:rsid w:val="00A61453"/>
    <w:rPr>
      <w:sz w:val="26"/>
      <w:szCs w:val="26"/>
      <w:shd w:val="clear" w:color="auto" w:fill="FFFFFF"/>
      <w:lang w:bidi="ar-SA"/>
    </w:rPr>
  </w:style>
  <w:style w:type="character" w:customStyle="1" w:styleId="11">
    <w:name w:val="Заголовок №1_"/>
    <w:rsid w:val="00A61453"/>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Заголовок №1"/>
    <w:rsid w:val="00A61453"/>
    <w:rPr>
      <w:rFonts w:ascii="Times New Roman" w:eastAsia="Times New Roman" w:hAnsi="Times New Roman" w:cs="Times New Roman"/>
      <w:b w:val="0"/>
      <w:bCs w:val="0"/>
      <w:i w:val="0"/>
      <w:iCs w:val="0"/>
      <w:smallCaps w:val="0"/>
      <w:strike w:val="0"/>
      <w:spacing w:val="0"/>
      <w:sz w:val="25"/>
      <w:szCs w:val="25"/>
      <w:u w:val="single"/>
    </w:rPr>
  </w:style>
  <w:style w:type="paragraph" w:customStyle="1" w:styleId="10">
    <w:name w:val="Основной текст1"/>
    <w:basedOn w:val="a"/>
    <w:link w:val="af5"/>
    <w:rsid w:val="00A61453"/>
    <w:pPr>
      <w:widowControl/>
      <w:shd w:val="clear" w:color="auto" w:fill="FFFFFF"/>
      <w:autoSpaceDE/>
      <w:autoSpaceDN/>
      <w:adjustRightInd/>
      <w:spacing w:line="490" w:lineRule="exact"/>
      <w:ind w:hanging="360"/>
      <w:jc w:val="both"/>
    </w:pPr>
    <w:rPr>
      <w:sz w:val="26"/>
      <w:szCs w:val="26"/>
      <w:shd w:val="clear" w:color="auto" w:fill="FFFFFF"/>
      <w:lang w:val="x-none" w:eastAsia="x-none"/>
    </w:rPr>
  </w:style>
  <w:style w:type="paragraph" w:styleId="af6">
    <w:name w:val="Balloon Text"/>
    <w:basedOn w:val="a"/>
    <w:rsid w:val="00A61453"/>
    <w:pPr>
      <w:widowControl/>
      <w:autoSpaceDE/>
      <w:autoSpaceDN/>
      <w:adjustRightInd/>
    </w:pPr>
    <w:rPr>
      <w:rFonts w:ascii="Tahoma" w:hAnsi="Tahoma" w:cs="Tahoma"/>
      <w:sz w:val="16"/>
      <w:szCs w:val="16"/>
    </w:rPr>
  </w:style>
  <w:style w:type="paragraph" w:styleId="af7">
    <w:name w:val="No Spacing"/>
    <w:link w:val="af8"/>
    <w:qFormat/>
    <w:rsid w:val="00A61453"/>
    <w:rPr>
      <w:rFonts w:ascii="Calibri" w:hAnsi="Calibri"/>
      <w:sz w:val="22"/>
      <w:szCs w:val="22"/>
    </w:rPr>
  </w:style>
  <w:style w:type="character" w:customStyle="1" w:styleId="af8">
    <w:name w:val="Без интервала Знак"/>
    <w:link w:val="af7"/>
    <w:rsid w:val="00A61453"/>
    <w:rPr>
      <w:rFonts w:ascii="Calibri" w:hAnsi="Calibri"/>
      <w:sz w:val="22"/>
      <w:szCs w:val="22"/>
      <w:lang w:val="ru-RU" w:eastAsia="ru-RU" w:bidi="ar-SA"/>
    </w:rPr>
  </w:style>
  <w:style w:type="paragraph" w:customStyle="1" w:styleId="af9">
    <w:name w:val="Основной"/>
    <w:basedOn w:val="a"/>
    <w:uiPriority w:val="99"/>
    <w:rsid w:val="00476887"/>
    <w:pPr>
      <w:widowControl/>
      <w:spacing w:line="214" w:lineRule="atLeast"/>
      <w:ind w:firstLine="283"/>
      <w:jc w:val="both"/>
      <w:textAlignment w:val="center"/>
    </w:pPr>
    <w:rPr>
      <w:rFonts w:ascii="NewtonCSanPin" w:hAnsi="NewtonCSanPin" w:cs="NewtonCSanPin"/>
      <w:color w:val="000000"/>
      <w:sz w:val="21"/>
      <w:szCs w:val="21"/>
    </w:rPr>
  </w:style>
  <w:style w:type="paragraph" w:styleId="afa">
    <w:name w:val="Message Header"/>
    <w:basedOn w:val="a"/>
    <w:link w:val="afb"/>
    <w:uiPriority w:val="99"/>
    <w:rsid w:val="00476887"/>
    <w:pPr>
      <w:widowControl/>
      <w:tabs>
        <w:tab w:val="left" w:pos="4500"/>
        <w:tab w:val="left" w:pos="9180"/>
        <w:tab w:val="left" w:pos="9360"/>
      </w:tabs>
      <w:spacing w:line="194" w:lineRule="atLeast"/>
      <w:jc w:val="center"/>
      <w:textAlignment w:val="center"/>
    </w:pPr>
    <w:rPr>
      <w:rFonts w:ascii="NewtonCSanPin" w:hAnsi="NewtonCSanPin"/>
      <w:b/>
      <w:bCs/>
      <w:color w:val="000000"/>
      <w:sz w:val="19"/>
      <w:szCs w:val="19"/>
      <w:lang w:val="x-none" w:eastAsia="x-none"/>
    </w:rPr>
  </w:style>
  <w:style w:type="character" w:customStyle="1" w:styleId="afb">
    <w:name w:val="Шапка Знак"/>
    <w:link w:val="afa"/>
    <w:uiPriority w:val="99"/>
    <w:rsid w:val="00476887"/>
    <w:rPr>
      <w:rFonts w:ascii="NewtonCSanPin" w:hAnsi="NewtonCSanPin" w:cs="NewtonCSanPin"/>
      <w:b/>
      <w:bCs/>
      <w:color w:val="000000"/>
      <w:sz w:val="19"/>
      <w:szCs w:val="19"/>
    </w:rPr>
  </w:style>
  <w:style w:type="paragraph" w:customStyle="1" w:styleId="NoParagraphStyle">
    <w:name w:val="[No Paragraph Style]"/>
    <w:uiPriority w:val="99"/>
    <w:rsid w:val="00476887"/>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styleId="afc">
    <w:name w:val="caption"/>
    <w:basedOn w:val="a"/>
    <w:next w:val="a"/>
    <w:semiHidden/>
    <w:unhideWhenUsed/>
    <w:qFormat/>
    <w:rsid w:val="003636DF"/>
    <w:pPr>
      <w:widowControl/>
      <w:autoSpaceDE/>
      <w:autoSpaceDN/>
      <w:adjustRightInd/>
    </w:pPr>
    <w:rPr>
      <w:b/>
      <w:bCs/>
    </w:rPr>
  </w:style>
  <w:style w:type="paragraph" w:styleId="afd">
    <w:name w:val="Body Text Indent"/>
    <w:basedOn w:val="a"/>
    <w:link w:val="afe"/>
    <w:unhideWhenUsed/>
    <w:rsid w:val="003636DF"/>
    <w:pPr>
      <w:widowControl/>
      <w:autoSpaceDE/>
      <w:autoSpaceDN/>
      <w:adjustRightInd/>
      <w:spacing w:after="120"/>
      <w:ind w:left="283"/>
    </w:pPr>
    <w:rPr>
      <w:sz w:val="24"/>
      <w:szCs w:val="24"/>
      <w:lang w:val="x-none" w:eastAsia="x-none"/>
    </w:rPr>
  </w:style>
  <w:style w:type="character" w:customStyle="1" w:styleId="afe">
    <w:name w:val="Основной текст с отступом Знак"/>
    <w:link w:val="afd"/>
    <w:rsid w:val="003636DF"/>
    <w:rPr>
      <w:sz w:val="24"/>
      <w:szCs w:val="24"/>
    </w:rPr>
  </w:style>
  <w:style w:type="paragraph" w:styleId="33">
    <w:name w:val="Body Text Indent 3"/>
    <w:basedOn w:val="a"/>
    <w:link w:val="34"/>
    <w:uiPriority w:val="99"/>
    <w:unhideWhenUsed/>
    <w:rsid w:val="003636DF"/>
    <w:pPr>
      <w:widowControl/>
      <w:autoSpaceDE/>
      <w:autoSpaceDN/>
      <w:adjustRightInd/>
      <w:spacing w:after="120"/>
      <w:ind w:left="283"/>
    </w:pPr>
    <w:rPr>
      <w:sz w:val="16"/>
      <w:szCs w:val="16"/>
      <w:lang w:val="x-none" w:eastAsia="x-none"/>
    </w:rPr>
  </w:style>
  <w:style w:type="character" w:customStyle="1" w:styleId="34">
    <w:name w:val="Основной текст с отступом 3 Знак"/>
    <w:link w:val="33"/>
    <w:uiPriority w:val="99"/>
    <w:rsid w:val="003636DF"/>
    <w:rPr>
      <w:sz w:val="16"/>
      <w:szCs w:val="16"/>
    </w:rPr>
  </w:style>
  <w:style w:type="paragraph" w:customStyle="1" w:styleId="13">
    <w:name w:val="Обычный (веб)1"/>
    <w:basedOn w:val="a"/>
    <w:rsid w:val="003D594C"/>
    <w:pPr>
      <w:widowControl/>
      <w:suppressAutoHyphens/>
      <w:autoSpaceDE/>
      <w:autoSpaceDN/>
      <w:adjustRightInd/>
      <w:spacing w:before="280" w:after="280"/>
      <w:ind w:firstLine="300"/>
      <w:jc w:val="both"/>
    </w:pPr>
    <w:rPr>
      <w:rFonts w:ascii="Tahoma" w:eastAsia="Calibri" w:hAnsi="Tahoma" w:cs="Tahoma"/>
      <w:color w:val="333333"/>
      <w:sz w:val="17"/>
      <w:szCs w:val="17"/>
      <w:lang w:eastAsia="ar-SA"/>
    </w:rPr>
  </w:style>
  <w:style w:type="paragraph" w:customStyle="1" w:styleId="14">
    <w:name w:val="Обычный1"/>
    <w:rsid w:val="00F91E57"/>
    <w:pPr>
      <w:suppressAutoHyphens/>
      <w:autoSpaceDE w:val="0"/>
    </w:pPr>
    <w:rPr>
      <w:rFonts w:eastAsia="Arial"/>
      <w:color w:val="000000"/>
      <w:sz w:val="24"/>
      <w:szCs w:val="24"/>
      <w:lang w:eastAsia="ar-SA"/>
    </w:rPr>
  </w:style>
  <w:style w:type="paragraph" w:styleId="aff">
    <w:name w:val="footnote text"/>
    <w:aliases w:val="Знак6,F1"/>
    <w:basedOn w:val="a"/>
    <w:link w:val="aff0"/>
    <w:rsid w:val="002B5266"/>
    <w:pPr>
      <w:widowControl/>
      <w:suppressAutoHyphens/>
      <w:autoSpaceDE/>
      <w:autoSpaceDN/>
      <w:adjustRightInd/>
    </w:pPr>
    <w:rPr>
      <w:lang w:val="x-none" w:eastAsia="ar-SA"/>
    </w:rPr>
  </w:style>
  <w:style w:type="character" w:customStyle="1" w:styleId="aff0">
    <w:name w:val="Текст сноски Знак"/>
    <w:aliases w:val="Знак6 Знак,F1 Знак"/>
    <w:link w:val="aff"/>
    <w:rsid w:val="002B5266"/>
    <w:rPr>
      <w:lang w:eastAsia="ar-SA"/>
    </w:rPr>
  </w:style>
  <w:style w:type="character" w:customStyle="1" w:styleId="Zag11">
    <w:name w:val="Zag_11"/>
    <w:uiPriority w:val="99"/>
    <w:rsid w:val="001F1737"/>
  </w:style>
  <w:style w:type="character" w:styleId="aff1">
    <w:name w:val="Emphasis"/>
    <w:basedOn w:val="a0"/>
    <w:qFormat/>
    <w:rsid w:val="005210CA"/>
    <w:rPr>
      <w:i/>
      <w:iCs/>
    </w:rPr>
  </w:style>
</w:styles>
</file>

<file path=word/webSettings.xml><?xml version="1.0" encoding="utf-8"?>
<w:webSettings xmlns:r="http://schemas.openxmlformats.org/officeDocument/2006/relationships" xmlns:w="http://schemas.openxmlformats.org/wordprocessingml/2006/main">
  <w:divs>
    <w:div w:id="167450899">
      <w:bodyDiv w:val="1"/>
      <w:marLeft w:val="0"/>
      <w:marRight w:val="0"/>
      <w:marTop w:val="0"/>
      <w:marBottom w:val="0"/>
      <w:divBdr>
        <w:top w:val="none" w:sz="0" w:space="0" w:color="auto"/>
        <w:left w:val="none" w:sz="0" w:space="0" w:color="auto"/>
        <w:bottom w:val="none" w:sz="0" w:space="0" w:color="auto"/>
        <w:right w:val="none" w:sz="0" w:space="0" w:color="auto"/>
      </w:divBdr>
    </w:div>
    <w:div w:id="314260506">
      <w:bodyDiv w:val="1"/>
      <w:marLeft w:val="0"/>
      <w:marRight w:val="0"/>
      <w:marTop w:val="0"/>
      <w:marBottom w:val="0"/>
      <w:divBdr>
        <w:top w:val="none" w:sz="0" w:space="0" w:color="auto"/>
        <w:left w:val="none" w:sz="0" w:space="0" w:color="auto"/>
        <w:bottom w:val="none" w:sz="0" w:space="0" w:color="auto"/>
        <w:right w:val="none" w:sz="0" w:space="0" w:color="auto"/>
      </w:divBdr>
    </w:div>
    <w:div w:id="665784530">
      <w:bodyDiv w:val="1"/>
      <w:marLeft w:val="0"/>
      <w:marRight w:val="0"/>
      <w:marTop w:val="0"/>
      <w:marBottom w:val="0"/>
      <w:divBdr>
        <w:top w:val="none" w:sz="0" w:space="0" w:color="auto"/>
        <w:left w:val="none" w:sz="0" w:space="0" w:color="auto"/>
        <w:bottom w:val="none" w:sz="0" w:space="0" w:color="auto"/>
        <w:right w:val="none" w:sz="0" w:space="0" w:color="auto"/>
      </w:divBdr>
    </w:div>
    <w:div w:id="722561153">
      <w:bodyDiv w:val="1"/>
      <w:marLeft w:val="0"/>
      <w:marRight w:val="0"/>
      <w:marTop w:val="0"/>
      <w:marBottom w:val="0"/>
      <w:divBdr>
        <w:top w:val="none" w:sz="0" w:space="0" w:color="auto"/>
        <w:left w:val="none" w:sz="0" w:space="0" w:color="auto"/>
        <w:bottom w:val="none" w:sz="0" w:space="0" w:color="auto"/>
        <w:right w:val="none" w:sz="0" w:space="0" w:color="auto"/>
      </w:divBdr>
    </w:div>
    <w:div w:id="1292205198">
      <w:bodyDiv w:val="1"/>
      <w:marLeft w:val="0"/>
      <w:marRight w:val="0"/>
      <w:marTop w:val="0"/>
      <w:marBottom w:val="0"/>
      <w:divBdr>
        <w:top w:val="none" w:sz="0" w:space="0" w:color="auto"/>
        <w:left w:val="none" w:sz="0" w:space="0" w:color="auto"/>
        <w:bottom w:val="none" w:sz="0" w:space="0" w:color="auto"/>
        <w:right w:val="none" w:sz="0" w:space="0" w:color="auto"/>
      </w:divBdr>
    </w:div>
    <w:div w:id="200346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D5F3F-6DFF-43A0-A7BD-3FB5FA65E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40886</Words>
  <Characters>233053</Characters>
  <Application>Microsoft Office Word</Application>
  <DocSecurity>0</DocSecurity>
  <Lines>1942</Lines>
  <Paragraphs>546</Paragraphs>
  <ScaleCrop>false</ScaleCrop>
  <HeadingPairs>
    <vt:vector size="2" baseType="variant">
      <vt:variant>
        <vt:lpstr>Название</vt:lpstr>
      </vt:variant>
      <vt:variant>
        <vt:i4>1</vt:i4>
      </vt:variant>
    </vt:vector>
  </HeadingPairs>
  <TitlesOfParts>
    <vt:vector size="1" baseType="lpstr">
      <vt:lpstr>Муниципальное бюджетное общеобразовательное учреждение</vt:lpstr>
    </vt:vector>
  </TitlesOfParts>
  <Company>Организация</Company>
  <LinksUpToDate>false</LinksUpToDate>
  <CharactersWithSpaces>273393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dc:title>
  <dc:creator>director</dc:creator>
  <cp:lastModifiedBy>Сервер Айдар</cp:lastModifiedBy>
  <cp:revision>53</cp:revision>
  <cp:lastPrinted>2015-04-14T07:49:00Z</cp:lastPrinted>
  <dcterms:created xsi:type="dcterms:W3CDTF">2017-10-22T22:36:00Z</dcterms:created>
  <dcterms:modified xsi:type="dcterms:W3CDTF">2018-03-29T13:20:00Z</dcterms:modified>
</cp:coreProperties>
</file>