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67608" w:rsidRPr="00967608" w:rsidRDefault="00967608" w:rsidP="00967608">
      <w:pPr>
        <w:shd w:val="clear" w:color="auto" w:fill="FFFFFF"/>
        <w:spacing w:after="0" w:line="240" w:lineRule="auto"/>
        <w:jc w:val="center"/>
        <w:rPr>
          <w:rFonts w:ascii="Times New Roman" w:eastAsia="Arial Unicode MS" w:hAnsi="Times New Roman"/>
          <w:sz w:val="24"/>
          <w:szCs w:val="24"/>
          <w:shd w:val="clear" w:color="auto" w:fill="FFFFFF"/>
          <w:lang w:eastAsia="ru-RU"/>
        </w:rPr>
      </w:pPr>
      <w:r w:rsidRPr="00967608">
        <w:rPr>
          <w:rFonts w:ascii="Times New Roman" w:eastAsia="Arial Unicode MS" w:hAnsi="Times New Roman"/>
          <w:sz w:val="24"/>
          <w:szCs w:val="24"/>
          <w:shd w:val="clear" w:color="auto" w:fill="FFFFFF"/>
          <w:lang w:eastAsia="ru-RU"/>
        </w:rPr>
        <w:t xml:space="preserve">Муниципальное бюджетное общеобразовательное учреждение </w:t>
      </w:r>
    </w:p>
    <w:p w:rsidR="00967608" w:rsidRPr="00967608" w:rsidRDefault="00967608" w:rsidP="00967608">
      <w:pPr>
        <w:shd w:val="clear" w:color="auto" w:fill="FFFFFF"/>
        <w:spacing w:after="0" w:line="240" w:lineRule="auto"/>
        <w:jc w:val="center"/>
        <w:rPr>
          <w:rFonts w:ascii="Times New Roman" w:eastAsia="Arial Unicode MS" w:hAnsi="Times New Roman"/>
          <w:sz w:val="24"/>
          <w:szCs w:val="24"/>
          <w:shd w:val="clear" w:color="auto" w:fill="FFFFFF"/>
          <w:lang w:eastAsia="ru-RU"/>
        </w:rPr>
      </w:pPr>
      <w:r w:rsidRPr="00967608">
        <w:rPr>
          <w:rFonts w:ascii="Times New Roman" w:eastAsia="Arial Unicode MS" w:hAnsi="Times New Roman"/>
          <w:sz w:val="24"/>
          <w:szCs w:val="24"/>
          <w:shd w:val="clear" w:color="auto" w:fill="FFFFFF"/>
          <w:lang w:eastAsia="ru-RU"/>
        </w:rPr>
        <w:t xml:space="preserve">«Айдарская  средняя общеобразовательная школа </w:t>
      </w:r>
      <w:proofErr w:type="gramStart"/>
      <w:r w:rsidRPr="00967608">
        <w:rPr>
          <w:rFonts w:ascii="Times New Roman" w:eastAsia="Arial Unicode MS" w:hAnsi="Times New Roman"/>
          <w:sz w:val="24"/>
          <w:szCs w:val="24"/>
          <w:shd w:val="clear" w:color="auto" w:fill="FFFFFF"/>
          <w:lang w:eastAsia="ru-RU"/>
        </w:rPr>
        <w:t>имени Героя Советского Союза Бориса Григорьевича</w:t>
      </w:r>
      <w:proofErr w:type="gramEnd"/>
      <w:r w:rsidRPr="00967608">
        <w:rPr>
          <w:rFonts w:ascii="Times New Roman" w:eastAsia="Arial Unicode MS" w:hAnsi="Times New Roman"/>
          <w:sz w:val="24"/>
          <w:szCs w:val="24"/>
          <w:shd w:val="clear" w:color="auto" w:fill="FFFFFF"/>
          <w:lang w:eastAsia="ru-RU"/>
        </w:rPr>
        <w:t xml:space="preserve"> Кандыбина Ровеньского района Белгородской области Ровеньского района Белгородской области»</w:t>
      </w:r>
    </w:p>
    <w:tbl>
      <w:tblPr>
        <w:tblpPr w:leftFromText="180" w:rightFromText="180" w:vertAnchor="page" w:horzAnchor="margin" w:tblpXSpec="center" w:tblpY="300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3544"/>
        <w:gridCol w:w="3402"/>
      </w:tblGrid>
      <w:tr w:rsidR="00296C5E" w:rsidRPr="00967608" w:rsidTr="00FF5538">
        <w:tc>
          <w:tcPr>
            <w:tcW w:w="3085" w:type="dxa"/>
          </w:tcPr>
          <w:p w:rsidR="00296C5E" w:rsidRDefault="00296C5E" w:rsidP="00967608">
            <w:pPr>
              <w:spacing w:after="0" w:line="240" w:lineRule="auto"/>
              <w:rPr>
                <w:rFonts w:ascii="Times New Roman" w:eastAsia="Arial Unicode MS" w:hAnsi="Times New Roman"/>
                <w:sz w:val="24"/>
                <w:szCs w:val="24"/>
                <w:shd w:val="clear" w:color="auto" w:fill="FFFFFF"/>
                <w:lang w:eastAsia="ru-RU"/>
              </w:rPr>
            </w:pPr>
            <w:r>
              <w:rPr>
                <w:rFonts w:ascii="Times New Roman" w:eastAsia="Arial Unicode MS" w:hAnsi="Times New Roman"/>
                <w:sz w:val="24"/>
                <w:szCs w:val="24"/>
                <w:shd w:val="clear" w:color="auto" w:fill="FFFFFF"/>
                <w:lang w:eastAsia="ru-RU"/>
              </w:rPr>
              <w:t>СОГЛАСОВАНА</w:t>
            </w:r>
          </w:p>
          <w:p w:rsidR="00296C5E" w:rsidRDefault="00296C5E" w:rsidP="00967608">
            <w:pPr>
              <w:spacing w:after="0" w:line="240" w:lineRule="auto"/>
              <w:rPr>
                <w:rFonts w:ascii="Times New Roman" w:eastAsia="Arial Unicode MS" w:hAnsi="Times New Roman"/>
                <w:sz w:val="24"/>
                <w:szCs w:val="24"/>
                <w:shd w:val="clear" w:color="auto" w:fill="FFFFFF"/>
                <w:lang w:eastAsia="ru-RU"/>
              </w:rPr>
            </w:pPr>
            <w:r>
              <w:rPr>
                <w:rFonts w:ascii="Times New Roman" w:eastAsia="Arial Unicode MS" w:hAnsi="Times New Roman"/>
                <w:sz w:val="24"/>
                <w:szCs w:val="24"/>
                <w:shd w:val="clear" w:color="auto" w:fill="FFFFFF"/>
                <w:lang w:eastAsia="ru-RU"/>
              </w:rPr>
              <w:t>На за</w:t>
            </w:r>
            <w:r w:rsidR="00182D4C">
              <w:rPr>
                <w:rFonts w:ascii="Times New Roman" w:eastAsia="Arial Unicode MS" w:hAnsi="Times New Roman"/>
                <w:sz w:val="24"/>
                <w:szCs w:val="24"/>
                <w:shd w:val="clear" w:color="auto" w:fill="FFFFFF"/>
                <w:lang w:eastAsia="ru-RU"/>
              </w:rPr>
              <w:t>с</w:t>
            </w:r>
            <w:r>
              <w:rPr>
                <w:rFonts w:ascii="Times New Roman" w:eastAsia="Arial Unicode MS" w:hAnsi="Times New Roman"/>
                <w:sz w:val="24"/>
                <w:szCs w:val="24"/>
                <w:shd w:val="clear" w:color="auto" w:fill="FFFFFF"/>
                <w:lang w:eastAsia="ru-RU"/>
              </w:rPr>
              <w:t>едании управляющего  совета</w:t>
            </w:r>
          </w:p>
          <w:p w:rsidR="00296C5E" w:rsidRPr="00967608" w:rsidRDefault="00296C5E" w:rsidP="00967608">
            <w:pPr>
              <w:spacing w:after="0" w:line="240" w:lineRule="auto"/>
              <w:rPr>
                <w:rFonts w:ascii="Times New Roman" w:eastAsia="Arial Unicode MS" w:hAnsi="Times New Roman"/>
                <w:sz w:val="24"/>
                <w:szCs w:val="24"/>
                <w:shd w:val="clear" w:color="auto" w:fill="FFFFFF"/>
                <w:lang w:eastAsia="ru-RU"/>
              </w:rPr>
            </w:pPr>
            <w:r>
              <w:rPr>
                <w:rFonts w:ascii="Times New Roman" w:eastAsia="Arial Unicode MS" w:hAnsi="Times New Roman"/>
                <w:sz w:val="24"/>
                <w:szCs w:val="24"/>
                <w:shd w:val="clear" w:color="auto" w:fill="FFFFFF"/>
                <w:lang w:eastAsia="ru-RU"/>
              </w:rPr>
              <w:t xml:space="preserve">Протокол №1 от </w:t>
            </w:r>
            <w:r w:rsidR="00182D4C">
              <w:rPr>
                <w:rFonts w:ascii="Times New Roman" w:eastAsia="Arial Unicode MS" w:hAnsi="Times New Roman"/>
                <w:sz w:val="24"/>
                <w:szCs w:val="24"/>
                <w:shd w:val="clear" w:color="auto" w:fill="FFFFFF"/>
                <w:lang w:eastAsia="ru-RU"/>
              </w:rPr>
              <w:t>29.08.2015</w:t>
            </w:r>
          </w:p>
        </w:tc>
        <w:tc>
          <w:tcPr>
            <w:tcW w:w="3544" w:type="dxa"/>
          </w:tcPr>
          <w:p w:rsidR="00296C5E" w:rsidRPr="00967608" w:rsidRDefault="00296C5E" w:rsidP="00967608">
            <w:pPr>
              <w:spacing w:after="0" w:line="240" w:lineRule="auto"/>
              <w:rPr>
                <w:rFonts w:ascii="Times New Roman" w:eastAsia="Arial Unicode MS" w:hAnsi="Times New Roman"/>
                <w:sz w:val="24"/>
                <w:szCs w:val="24"/>
                <w:shd w:val="clear" w:color="auto" w:fill="FFFFFF"/>
                <w:lang w:eastAsia="ru-RU"/>
              </w:rPr>
            </w:pPr>
            <w:r w:rsidRPr="00967608">
              <w:rPr>
                <w:rFonts w:ascii="Times New Roman" w:eastAsia="Arial Unicode MS" w:hAnsi="Times New Roman"/>
                <w:sz w:val="24"/>
                <w:szCs w:val="24"/>
                <w:shd w:val="clear" w:color="auto" w:fill="FFFFFF"/>
                <w:lang w:eastAsia="ru-RU"/>
              </w:rPr>
              <w:t>РАССМОТРЕНА</w:t>
            </w:r>
          </w:p>
          <w:p w:rsidR="00296C5E" w:rsidRPr="00967608" w:rsidRDefault="00296C5E" w:rsidP="00967608">
            <w:pPr>
              <w:spacing w:after="0" w:line="240" w:lineRule="auto"/>
              <w:rPr>
                <w:rFonts w:ascii="Times New Roman" w:eastAsia="Arial Unicode MS" w:hAnsi="Times New Roman"/>
                <w:sz w:val="24"/>
                <w:szCs w:val="24"/>
                <w:shd w:val="clear" w:color="auto" w:fill="FFFFFF"/>
                <w:lang w:eastAsia="ru-RU"/>
              </w:rPr>
            </w:pPr>
            <w:r w:rsidRPr="00967608">
              <w:rPr>
                <w:rFonts w:ascii="Times New Roman" w:eastAsia="Arial Unicode MS" w:hAnsi="Times New Roman"/>
                <w:sz w:val="24"/>
                <w:szCs w:val="24"/>
                <w:shd w:val="clear" w:color="auto" w:fill="FFFFFF"/>
                <w:lang w:eastAsia="ru-RU"/>
              </w:rPr>
              <w:t xml:space="preserve">на заседании педагогического совета МБОУ «Айдарская  СОШ» </w:t>
            </w:r>
          </w:p>
          <w:p w:rsidR="00296C5E" w:rsidRPr="00967608" w:rsidRDefault="00B6619E" w:rsidP="00967608">
            <w:pPr>
              <w:spacing w:after="0" w:line="240" w:lineRule="auto"/>
              <w:rPr>
                <w:rFonts w:ascii="Times New Roman" w:eastAsia="Arial Unicode MS" w:hAnsi="Times New Roman"/>
                <w:b/>
                <w:bCs/>
                <w:sz w:val="24"/>
                <w:szCs w:val="24"/>
                <w:shd w:val="clear" w:color="auto" w:fill="FFFFFF"/>
                <w:lang w:eastAsia="ru-RU"/>
              </w:rPr>
            </w:pPr>
            <w:r>
              <w:rPr>
                <w:rFonts w:ascii="Times New Roman" w:eastAsia="Arial Unicode MS" w:hAnsi="Times New Roman"/>
                <w:sz w:val="24"/>
                <w:szCs w:val="24"/>
                <w:shd w:val="clear" w:color="auto" w:fill="FFFFFF"/>
                <w:lang w:eastAsia="ru-RU"/>
              </w:rPr>
              <w:t>Протокол №1 от 29</w:t>
            </w:r>
            <w:r w:rsidR="00296C5E" w:rsidRPr="00967608">
              <w:rPr>
                <w:rFonts w:ascii="Times New Roman" w:eastAsia="Arial Unicode MS" w:hAnsi="Times New Roman"/>
                <w:sz w:val="24"/>
                <w:szCs w:val="24"/>
                <w:shd w:val="clear" w:color="auto" w:fill="FFFFFF"/>
                <w:lang w:eastAsia="ru-RU"/>
              </w:rPr>
              <w:t xml:space="preserve"> августа 2015 г.</w:t>
            </w:r>
          </w:p>
        </w:tc>
        <w:tc>
          <w:tcPr>
            <w:tcW w:w="3402" w:type="dxa"/>
          </w:tcPr>
          <w:p w:rsidR="00296C5E" w:rsidRPr="00967608" w:rsidRDefault="00296C5E" w:rsidP="00967608">
            <w:pPr>
              <w:spacing w:after="0" w:line="240" w:lineRule="auto"/>
              <w:rPr>
                <w:rFonts w:ascii="Times New Roman" w:eastAsia="Arial Unicode MS" w:hAnsi="Times New Roman"/>
                <w:sz w:val="24"/>
                <w:szCs w:val="24"/>
                <w:shd w:val="clear" w:color="auto" w:fill="FFFFFF"/>
                <w:lang w:eastAsia="ru-RU"/>
              </w:rPr>
            </w:pPr>
            <w:r w:rsidRPr="00967608">
              <w:rPr>
                <w:rFonts w:ascii="Times New Roman" w:eastAsia="Arial Unicode MS" w:hAnsi="Times New Roman"/>
                <w:sz w:val="24"/>
                <w:szCs w:val="24"/>
                <w:shd w:val="clear" w:color="auto" w:fill="FFFFFF"/>
                <w:lang w:eastAsia="ru-RU"/>
              </w:rPr>
              <w:t>УТВЕРЖДЕНА:</w:t>
            </w:r>
          </w:p>
          <w:p w:rsidR="00296C5E" w:rsidRPr="003405A7" w:rsidRDefault="00296C5E" w:rsidP="00967608">
            <w:pPr>
              <w:spacing w:after="0" w:line="240" w:lineRule="auto"/>
              <w:rPr>
                <w:rFonts w:ascii="Times New Roman" w:eastAsia="Arial Unicode MS" w:hAnsi="Times New Roman"/>
                <w:sz w:val="24"/>
                <w:szCs w:val="24"/>
                <w:shd w:val="clear" w:color="auto" w:fill="FFFFFF"/>
                <w:lang w:eastAsia="ru-RU"/>
              </w:rPr>
            </w:pPr>
            <w:r w:rsidRPr="00967608">
              <w:rPr>
                <w:rFonts w:ascii="Times New Roman" w:eastAsia="Arial Unicode MS" w:hAnsi="Times New Roman"/>
                <w:sz w:val="24"/>
                <w:szCs w:val="24"/>
                <w:shd w:val="clear" w:color="auto" w:fill="FFFFFF"/>
                <w:lang w:eastAsia="ru-RU"/>
              </w:rPr>
              <w:t xml:space="preserve">Приказ по МБОУ «Айдарская средняя общеобразовательная школа им. Б. Г. Кандыбина» от </w:t>
            </w:r>
            <w:r w:rsidR="00B6619E">
              <w:rPr>
                <w:rFonts w:ascii="Times New Roman" w:eastAsia="Arial Unicode MS" w:hAnsi="Times New Roman"/>
                <w:sz w:val="24"/>
                <w:szCs w:val="24"/>
                <w:shd w:val="clear" w:color="auto" w:fill="FFFFFF"/>
                <w:lang w:eastAsia="ru-RU"/>
              </w:rPr>
              <w:t>29</w:t>
            </w:r>
            <w:r w:rsidRPr="003405A7">
              <w:rPr>
                <w:rFonts w:ascii="Times New Roman" w:eastAsia="Arial Unicode MS" w:hAnsi="Times New Roman"/>
                <w:sz w:val="24"/>
                <w:szCs w:val="24"/>
                <w:shd w:val="clear" w:color="auto" w:fill="FFFFFF"/>
                <w:lang w:eastAsia="ru-RU"/>
              </w:rPr>
              <w:t xml:space="preserve"> августа 2015 г. №199</w:t>
            </w:r>
          </w:p>
          <w:p w:rsidR="00296C5E" w:rsidRPr="00967608" w:rsidRDefault="00296C5E" w:rsidP="00967608">
            <w:pPr>
              <w:spacing w:after="0" w:line="240" w:lineRule="auto"/>
              <w:jc w:val="center"/>
              <w:rPr>
                <w:rFonts w:ascii="Times New Roman" w:eastAsia="Arial Unicode MS" w:hAnsi="Times New Roman"/>
                <w:b/>
                <w:bCs/>
                <w:sz w:val="24"/>
                <w:szCs w:val="24"/>
                <w:shd w:val="clear" w:color="auto" w:fill="FFFFFF"/>
                <w:lang w:eastAsia="ru-RU"/>
              </w:rPr>
            </w:pPr>
          </w:p>
        </w:tc>
      </w:tr>
    </w:tbl>
    <w:p w:rsidR="00967608" w:rsidRPr="00967608" w:rsidRDefault="00967608" w:rsidP="00967608">
      <w:pPr>
        <w:shd w:val="clear" w:color="auto" w:fill="FFFFFF"/>
        <w:spacing w:after="0" w:line="240" w:lineRule="auto"/>
        <w:jc w:val="center"/>
        <w:rPr>
          <w:rFonts w:ascii="Times New Roman" w:eastAsia="Arial Unicode MS" w:hAnsi="Times New Roman"/>
          <w:b/>
          <w:bCs/>
          <w:sz w:val="28"/>
          <w:szCs w:val="28"/>
          <w:shd w:val="clear" w:color="auto" w:fill="FFFFFF"/>
          <w:lang w:eastAsia="ru-RU"/>
        </w:rPr>
      </w:pPr>
    </w:p>
    <w:p w:rsidR="004C21D1" w:rsidRPr="00475353" w:rsidRDefault="004C21D1" w:rsidP="00B36F32">
      <w:pPr>
        <w:pStyle w:val="33"/>
      </w:pPr>
    </w:p>
    <w:p w:rsidR="004C21D1" w:rsidRPr="00475353" w:rsidRDefault="004C21D1" w:rsidP="00B36F32">
      <w:pPr>
        <w:pStyle w:val="33"/>
      </w:pPr>
    </w:p>
    <w:p w:rsidR="004C21D1" w:rsidRPr="00475353" w:rsidRDefault="004C21D1" w:rsidP="00B36F32">
      <w:pPr>
        <w:pStyle w:val="33"/>
      </w:pPr>
    </w:p>
    <w:p w:rsidR="004C21D1" w:rsidRPr="00475353" w:rsidRDefault="004C21D1" w:rsidP="00B36F32">
      <w:pPr>
        <w:pStyle w:val="33"/>
      </w:pPr>
    </w:p>
    <w:p w:rsidR="004C21D1" w:rsidRPr="00475353" w:rsidRDefault="004C21D1" w:rsidP="00B36F32">
      <w:pPr>
        <w:pStyle w:val="33"/>
      </w:pPr>
    </w:p>
    <w:p w:rsidR="004C21D1" w:rsidRPr="00475353" w:rsidRDefault="004C21D1" w:rsidP="00B36F32">
      <w:pPr>
        <w:pStyle w:val="33"/>
      </w:pPr>
    </w:p>
    <w:p w:rsidR="004C21D1" w:rsidRPr="00475353" w:rsidRDefault="004C21D1" w:rsidP="00B36F32">
      <w:pPr>
        <w:pStyle w:val="33"/>
      </w:pPr>
    </w:p>
    <w:p w:rsidR="004C21D1" w:rsidRPr="00475353" w:rsidRDefault="004C21D1" w:rsidP="00B36F32">
      <w:pPr>
        <w:pStyle w:val="33"/>
      </w:pPr>
    </w:p>
    <w:p w:rsidR="004C21D1" w:rsidRPr="00475353" w:rsidRDefault="004C21D1" w:rsidP="00B36F32">
      <w:pPr>
        <w:pStyle w:val="33"/>
      </w:pPr>
    </w:p>
    <w:p w:rsidR="004C21D1" w:rsidRDefault="004C21D1" w:rsidP="00B36F32">
      <w:pPr>
        <w:pStyle w:val="33"/>
      </w:pPr>
    </w:p>
    <w:p w:rsidR="00FF5538" w:rsidRDefault="00FF5538" w:rsidP="00FF5538"/>
    <w:p w:rsidR="00FF5538" w:rsidRDefault="00FF5538" w:rsidP="00FF5538"/>
    <w:p w:rsidR="00FF5538" w:rsidRPr="00FF5538" w:rsidRDefault="00FF5538" w:rsidP="00FF5538"/>
    <w:p w:rsidR="004C21D1" w:rsidRPr="00475353" w:rsidRDefault="004C21D1" w:rsidP="00B36F32">
      <w:pPr>
        <w:pStyle w:val="33"/>
      </w:pPr>
    </w:p>
    <w:p w:rsidR="004C21D1" w:rsidRPr="00B36F32" w:rsidRDefault="004C21D1" w:rsidP="00B36F32">
      <w:pPr>
        <w:pStyle w:val="33"/>
      </w:pPr>
      <w:r w:rsidRPr="00B36F32">
        <w:t>ОСНОВНАЯ</w:t>
      </w:r>
      <w:r w:rsidR="0021082E" w:rsidRPr="00B36F32">
        <w:t xml:space="preserve"> </w:t>
      </w:r>
      <w:r w:rsidRPr="00B36F32">
        <w:t>ОБРАЗОВАТЕЛЬНАЯ ПРОГРАММА</w:t>
      </w:r>
    </w:p>
    <w:p w:rsidR="009C54A3" w:rsidRPr="00B36F32" w:rsidRDefault="004C21D1" w:rsidP="00B36F32">
      <w:pPr>
        <w:pStyle w:val="33"/>
      </w:pPr>
      <w:r w:rsidRPr="00B36F32">
        <w:t>ОСНОВНОГО ОБЩЕГО ОБРАЗОВАНИЯ</w:t>
      </w:r>
    </w:p>
    <w:p w:rsidR="004C21D1" w:rsidRPr="00475353" w:rsidRDefault="004C21D1" w:rsidP="00B36F32">
      <w:pPr>
        <w:pStyle w:val="33"/>
      </w:pPr>
      <w:r w:rsidRPr="00475353">
        <w:br w:type="page"/>
      </w:r>
    </w:p>
    <w:p w:rsidR="004116FD" w:rsidRPr="00967608" w:rsidRDefault="004116FD" w:rsidP="00B36F32">
      <w:pPr>
        <w:pStyle w:val="33"/>
      </w:pPr>
      <w:r w:rsidRPr="00967608">
        <w:lastRenderedPageBreak/>
        <w:t>Содержание</w:t>
      </w:r>
    </w:p>
    <w:p w:rsidR="001D19FB" w:rsidRPr="00967608" w:rsidRDefault="00637DFA" w:rsidP="00967608">
      <w:pPr>
        <w:pStyle w:val="15"/>
        <w:tabs>
          <w:tab w:val="clear" w:pos="450"/>
          <w:tab w:val="clear" w:pos="9498"/>
          <w:tab w:val="right" w:leader="dot" w:pos="9356"/>
        </w:tabs>
        <w:ind w:right="565"/>
        <w:rPr>
          <w:rFonts w:eastAsiaTheme="minorEastAsia"/>
        </w:rPr>
      </w:pPr>
      <w:r w:rsidRPr="00967608">
        <w:fldChar w:fldCharType="begin"/>
      </w:r>
      <w:r w:rsidR="000F55DA" w:rsidRPr="00967608">
        <w:instrText xml:space="preserve"> TOC \o "1-4" \h \z \u </w:instrText>
      </w:r>
      <w:r w:rsidRPr="00967608">
        <w:fldChar w:fldCharType="separate"/>
      </w:r>
      <w:hyperlink w:anchor="_Toc414553125" w:history="1">
        <w:r w:rsidR="001D19FB" w:rsidRPr="00967608">
          <w:rPr>
            <w:rStyle w:val="af6"/>
            <w:b w:val="0"/>
            <w:color w:val="auto"/>
          </w:rPr>
          <w:t>1.</w:t>
        </w:r>
        <w:r w:rsidR="001D19FB" w:rsidRPr="00967608">
          <w:rPr>
            <w:rFonts w:eastAsiaTheme="minorEastAsia"/>
          </w:rPr>
          <w:tab/>
        </w:r>
        <w:r w:rsidR="001D19FB" w:rsidRPr="00967608">
          <w:rPr>
            <w:rStyle w:val="af6"/>
            <w:color w:val="auto"/>
          </w:rPr>
          <w:t>Целевой раздел основной образовательной</w:t>
        </w:r>
        <w:r w:rsidR="007A4A2C" w:rsidRPr="00967608">
          <w:rPr>
            <w:rStyle w:val="af6"/>
            <w:color w:val="auto"/>
          </w:rPr>
          <w:br/>
        </w:r>
        <w:r w:rsidR="001D19FB" w:rsidRPr="00967608">
          <w:rPr>
            <w:rStyle w:val="af6"/>
            <w:color w:val="auto"/>
          </w:rPr>
          <w:t xml:space="preserve"> программы основного общего образовани</w:t>
        </w:r>
        <w:r w:rsidR="001D19FB" w:rsidRPr="00967608">
          <w:rPr>
            <w:rStyle w:val="af6"/>
            <w:b w:val="0"/>
            <w:color w:val="auto"/>
          </w:rPr>
          <w:t>я</w:t>
        </w:r>
        <w:r w:rsidR="001D19FB" w:rsidRPr="00967608">
          <w:rPr>
            <w:webHidden/>
          </w:rPr>
          <w:tab/>
        </w:r>
        <w:r w:rsidRPr="00967608">
          <w:rPr>
            <w:webHidden/>
          </w:rPr>
          <w:fldChar w:fldCharType="begin"/>
        </w:r>
        <w:r w:rsidR="001D19FB" w:rsidRPr="00967608">
          <w:rPr>
            <w:webHidden/>
          </w:rPr>
          <w:instrText xml:space="preserve"> PAGEREF _Toc414553125 \h </w:instrText>
        </w:r>
        <w:r w:rsidRPr="00967608">
          <w:rPr>
            <w:webHidden/>
          </w:rPr>
        </w:r>
        <w:r w:rsidRPr="00967608">
          <w:rPr>
            <w:webHidden/>
          </w:rPr>
          <w:fldChar w:fldCharType="separate"/>
        </w:r>
        <w:r w:rsidR="0045009A">
          <w:rPr>
            <w:webHidden/>
          </w:rPr>
          <w:t>4</w:t>
        </w:r>
        <w:r w:rsidRPr="00967608">
          <w:rPr>
            <w:webHidden/>
          </w:rPr>
          <w:fldChar w:fldCharType="end"/>
        </w:r>
      </w:hyperlink>
    </w:p>
    <w:p w:rsidR="001D19FB" w:rsidRPr="00967608" w:rsidRDefault="00D64883" w:rsidP="00B36F32">
      <w:pPr>
        <w:pStyle w:val="22"/>
        <w:rPr>
          <w:rFonts w:eastAsiaTheme="minorEastAsia"/>
          <w:lang w:eastAsia="ru-RU"/>
        </w:rPr>
      </w:pPr>
      <w:hyperlink w:anchor="_Toc414553126" w:history="1">
        <w:r w:rsidR="001D19FB" w:rsidRPr="00967608">
          <w:rPr>
            <w:rStyle w:val="af6"/>
            <w:b w:val="0"/>
            <w:color w:val="auto"/>
          </w:rPr>
          <w:t>1.1. Пояснительная  записка</w:t>
        </w:r>
        <w:r w:rsidR="001D19FB" w:rsidRPr="00967608">
          <w:rPr>
            <w:webHidden/>
          </w:rPr>
          <w:tab/>
        </w:r>
        <w:r w:rsidR="00637DFA" w:rsidRPr="00967608">
          <w:rPr>
            <w:webHidden/>
          </w:rPr>
          <w:fldChar w:fldCharType="begin"/>
        </w:r>
        <w:r w:rsidR="001D19FB" w:rsidRPr="00967608">
          <w:rPr>
            <w:webHidden/>
          </w:rPr>
          <w:instrText xml:space="preserve"> PAGEREF _Toc414553126 \h </w:instrText>
        </w:r>
        <w:r w:rsidR="00637DFA" w:rsidRPr="00967608">
          <w:rPr>
            <w:webHidden/>
          </w:rPr>
        </w:r>
        <w:r w:rsidR="00637DFA" w:rsidRPr="00967608">
          <w:rPr>
            <w:webHidden/>
          </w:rPr>
          <w:fldChar w:fldCharType="separate"/>
        </w:r>
        <w:r w:rsidR="0045009A">
          <w:rPr>
            <w:webHidden/>
          </w:rPr>
          <w:t>4</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127" w:history="1">
        <w:r w:rsidR="001D19FB" w:rsidRPr="00967608">
          <w:rPr>
            <w:rStyle w:val="af6"/>
            <w:b w:val="0"/>
            <w:color w:val="auto"/>
          </w:rPr>
          <w:t>1.1.1.</w:t>
        </w:r>
        <w:r w:rsidR="007A4A2C" w:rsidRPr="00967608">
          <w:rPr>
            <w:rStyle w:val="af6"/>
            <w:b w:val="0"/>
            <w:color w:val="auto"/>
          </w:rPr>
          <w:t xml:space="preserve"> </w:t>
        </w:r>
        <w:r w:rsidR="001D19FB" w:rsidRPr="00967608">
          <w:rPr>
            <w:rStyle w:val="af6"/>
            <w:b w:val="0"/>
            <w:color w:val="auto"/>
          </w:rPr>
          <w:t xml:space="preserve">Цели и задачи реализации основной образовательной </w:t>
        </w:r>
        <w:r w:rsidR="007A4A2C" w:rsidRPr="00967608">
          <w:rPr>
            <w:rStyle w:val="af6"/>
            <w:b w:val="0"/>
            <w:color w:val="auto"/>
          </w:rPr>
          <w:br/>
        </w:r>
        <w:r w:rsidR="001D19FB" w:rsidRPr="00967608">
          <w:rPr>
            <w:rStyle w:val="af6"/>
            <w:b w:val="0"/>
            <w:color w:val="auto"/>
          </w:rPr>
          <w:t>программы 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_Toc414553127 \h </w:instrText>
        </w:r>
        <w:r w:rsidR="00637DFA" w:rsidRPr="00967608">
          <w:rPr>
            <w:webHidden/>
          </w:rPr>
        </w:r>
        <w:r w:rsidR="00637DFA" w:rsidRPr="00967608">
          <w:rPr>
            <w:webHidden/>
          </w:rPr>
          <w:fldChar w:fldCharType="separate"/>
        </w:r>
        <w:r w:rsidR="0045009A">
          <w:rPr>
            <w:webHidden/>
          </w:rPr>
          <w:t>4</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128" w:history="1">
        <w:r w:rsidR="001D19FB" w:rsidRPr="00967608">
          <w:rPr>
            <w:rStyle w:val="af6"/>
            <w:b w:val="0"/>
            <w:color w:val="auto"/>
          </w:rPr>
          <w:t>1.1.2.Принципы и подходы к формированию образовательной</w:t>
        </w:r>
        <w:r w:rsidR="007A4A2C" w:rsidRPr="00967608">
          <w:rPr>
            <w:rStyle w:val="af6"/>
            <w:b w:val="0"/>
            <w:color w:val="auto"/>
          </w:rPr>
          <w:t xml:space="preserve"> </w:t>
        </w:r>
        <w:r w:rsidR="001D19FB" w:rsidRPr="00967608">
          <w:rPr>
            <w:rStyle w:val="af6"/>
            <w:b w:val="0"/>
            <w:color w:val="auto"/>
          </w:rPr>
          <w:t>программы 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_Toc414553128 \h </w:instrText>
        </w:r>
        <w:r w:rsidR="00637DFA" w:rsidRPr="00967608">
          <w:rPr>
            <w:webHidden/>
          </w:rPr>
        </w:r>
        <w:r w:rsidR="00637DFA" w:rsidRPr="00967608">
          <w:rPr>
            <w:webHidden/>
          </w:rPr>
          <w:fldChar w:fldCharType="separate"/>
        </w:r>
        <w:r w:rsidR="0045009A">
          <w:rPr>
            <w:webHidden/>
          </w:rPr>
          <w:t>5</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129" w:history="1">
        <w:r w:rsidR="001D19FB" w:rsidRPr="00967608">
          <w:rPr>
            <w:rStyle w:val="af6"/>
            <w:b w:val="0"/>
            <w:color w:val="auto"/>
          </w:rPr>
          <w:t>1.2. Планируемые результаты освоения обучающимися основной образовательной программы 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_Toc414553129 \h </w:instrText>
        </w:r>
        <w:r w:rsidR="00637DFA" w:rsidRPr="00967608">
          <w:rPr>
            <w:webHidden/>
          </w:rPr>
        </w:r>
        <w:r w:rsidR="00637DFA" w:rsidRPr="00967608">
          <w:rPr>
            <w:webHidden/>
          </w:rPr>
          <w:fldChar w:fldCharType="separate"/>
        </w:r>
        <w:r w:rsidR="0045009A">
          <w:rPr>
            <w:webHidden/>
          </w:rPr>
          <w:t>7</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130" w:history="1">
        <w:r w:rsidR="001D19FB" w:rsidRPr="00967608">
          <w:rPr>
            <w:rStyle w:val="af6"/>
            <w:color w:val="auto"/>
          </w:rPr>
          <w:t>1.2.1. Общие положения</w:t>
        </w:r>
        <w:r w:rsidR="001D19FB" w:rsidRPr="00967608">
          <w:rPr>
            <w:webHidden/>
          </w:rPr>
          <w:tab/>
        </w:r>
        <w:r w:rsidR="00637DFA" w:rsidRPr="00967608">
          <w:rPr>
            <w:webHidden/>
          </w:rPr>
          <w:fldChar w:fldCharType="begin"/>
        </w:r>
        <w:r w:rsidR="001D19FB" w:rsidRPr="00967608">
          <w:rPr>
            <w:webHidden/>
          </w:rPr>
          <w:instrText xml:space="preserve"> PAGEREF _Toc414553130 \h </w:instrText>
        </w:r>
        <w:r w:rsidR="00637DFA" w:rsidRPr="00967608">
          <w:rPr>
            <w:webHidden/>
          </w:rPr>
        </w:r>
        <w:r w:rsidR="00637DFA" w:rsidRPr="00967608">
          <w:rPr>
            <w:webHidden/>
          </w:rPr>
          <w:fldChar w:fldCharType="separate"/>
        </w:r>
        <w:r w:rsidR="0045009A">
          <w:rPr>
            <w:webHidden/>
          </w:rPr>
          <w:t>7</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131" w:history="1">
        <w:r w:rsidR="001D19FB" w:rsidRPr="00967608">
          <w:rPr>
            <w:rStyle w:val="af6"/>
            <w:color w:val="auto"/>
          </w:rPr>
          <w:t>1.2.2. Структура планируемых результатов</w:t>
        </w:r>
        <w:r w:rsidR="001D19FB" w:rsidRPr="00967608">
          <w:rPr>
            <w:webHidden/>
          </w:rPr>
          <w:tab/>
        </w:r>
        <w:r w:rsidR="00637DFA" w:rsidRPr="00967608">
          <w:rPr>
            <w:webHidden/>
          </w:rPr>
          <w:fldChar w:fldCharType="begin"/>
        </w:r>
        <w:r w:rsidR="001D19FB" w:rsidRPr="00967608">
          <w:rPr>
            <w:webHidden/>
          </w:rPr>
          <w:instrText xml:space="preserve"> PAGEREF _Toc414553131 \h </w:instrText>
        </w:r>
        <w:r w:rsidR="00637DFA" w:rsidRPr="00967608">
          <w:rPr>
            <w:webHidden/>
          </w:rPr>
        </w:r>
        <w:r w:rsidR="00637DFA" w:rsidRPr="00967608">
          <w:rPr>
            <w:webHidden/>
          </w:rPr>
          <w:fldChar w:fldCharType="separate"/>
        </w:r>
        <w:r w:rsidR="0045009A">
          <w:rPr>
            <w:webHidden/>
          </w:rPr>
          <w:t>7</w:t>
        </w:r>
        <w:r w:rsidR="00637DFA" w:rsidRPr="00967608">
          <w:rPr>
            <w:webHidden/>
          </w:rPr>
          <w:fldChar w:fldCharType="end"/>
        </w:r>
      </w:hyperlink>
    </w:p>
    <w:p w:rsidR="008444C3" w:rsidRPr="00967608" w:rsidRDefault="008444C3" w:rsidP="00B36F32">
      <w:pPr>
        <w:pStyle w:val="22"/>
      </w:pPr>
      <w:r w:rsidRPr="00967608">
        <w:rPr>
          <w:rStyle w:val="20"/>
          <w:rFonts w:eastAsia="Calibri"/>
          <w:bCs w:val="0"/>
          <w:lang w:eastAsia="en-US"/>
        </w:rPr>
        <w:t>1.2.3.</w:t>
      </w:r>
      <w:r w:rsidR="007A4A2C" w:rsidRPr="00967608">
        <w:rPr>
          <w:rStyle w:val="20"/>
          <w:rFonts w:eastAsia="Calibri"/>
          <w:bCs w:val="0"/>
          <w:lang w:eastAsia="en-US"/>
        </w:rPr>
        <w:t xml:space="preserve"> Личностные результаты освоения </w:t>
      </w:r>
      <w:r w:rsidRPr="00967608">
        <w:rPr>
          <w:rStyle w:val="20"/>
          <w:rFonts w:eastAsia="Calibri"/>
          <w:bCs w:val="0"/>
          <w:lang w:eastAsia="en-US"/>
        </w:rPr>
        <w:t>ООП</w:t>
      </w:r>
    </w:p>
    <w:p w:rsidR="001D19FB" w:rsidRPr="00967608" w:rsidRDefault="00D64883" w:rsidP="00B36F32">
      <w:pPr>
        <w:pStyle w:val="22"/>
        <w:rPr>
          <w:rFonts w:eastAsiaTheme="minorEastAsia"/>
          <w:lang w:eastAsia="ru-RU"/>
        </w:rPr>
      </w:pPr>
      <w:hyperlink w:anchor="_Toc414553132" w:history="1">
        <w:r w:rsidR="001D19FB" w:rsidRPr="00967608">
          <w:rPr>
            <w:rStyle w:val="af6"/>
            <w:b w:val="0"/>
            <w:color w:val="auto"/>
          </w:rPr>
          <w:t>1.2.4. Метапредметные результаты освоения ООП</w:t>
        </w:r>
        <w:r w:rsidR="001D19FB" w:rsidRPr="00967608">
          <w:rPr>
            <w:webHidden/>
          </w:rPr>
          <w:tab/>
        </w:r>
        <w:r w:rsidR="00637DFA" w:rsidRPr="00967608">
          <w:rPr>
            <w:webHidden/>
          </w:rPr>
          <w:fldChar w:fldCharType="begin"/>
        </w:r>
        <w:r w:rsidR="001D19FB" w:rsidRPr="00967608">
          <w:rPr>
            <w:webHidden/>
          </w:rPr>
          <w:instrText xml:space="preserve"> PAGEREF _Toc414553132 \h </w:instrText>
        </w:r>
        <w:r w:rsidR="00637DFA" w:rsidRPr="00967608">
          <w:rPr>
            <w:webHidden/>
          </w:rPr>
        </w:r>
        <w:r w:rsidR="00637DFA" w:rsidRPr="00967608">
          <w:rPr>
            <w:webHidden/>
          </w:rPr>
          <w:fldChar w:fldCharType="separate"/>
        </w:r>
        <w:r w:rsidR="0045009A">
          <w:rPr>
            <w:webHidden/>
          </w:rPr>
          <w:t>10</w:t>
        </w:r>
        <w:r w:rsidR="00637DFA" w:rsidRPr="00967608">
          <w:rPr>
            <w:webHidden/>
          </w:rPr>
          <w:fldChar w:fldCharType="end"/>
        </w:r>
      </w:hyperlink>
    </w:p>
    <w:p w:rsidR="008444C3" w:rsidRPr="00967608" w:rsidRDefault="008444C3" w:rsidP="00967608">
      <w:pPr>
        <w:pStyle w:val="2"/>
        <w:tabs>
          <w:tab w:val="left" w:pos="284"/>
          <w:tab w:val="right" w:leader="dot" w:pos="9356"/>
        </w:tabs>
        <w:spacing w:line="240" w:lineRule="auto"/>
        <w:ind w:left="993" w:right="565" w:firstLine="0"/>
        <w:rPr>
          <w:rStyle w:val="af6"/>
          <w:rFonts w:eastAsia="Calibri"/>
          <w:b w:val="0"/>
          <w:bCs w:val="0"/>
          <w:iCs/>
          <w:noProof/>
          <w:color w:val="auto"/>
          <w:u w:val="none"/>
          <w:lang w:eastAsia="en-US"/>
        </w:rPr>
      </w:pPr>
      <w:r w:rsidRPr="00967608">
        <w:rPr>
          <w:b w:val="0"/>
          <w:noProof/>
        </w:rPr>
        <w:t xml:space="preserve">1.2.5. Предметные результаты </w:t>
      </w:r>
    </w:p>
    <w:p w:rsidR="001D19FB" w:rsidRPr="00967608" w:rsidRDefault="00D64883" w:rsidP="00B36F32">
      <w:pPr>
        <w:pStyle w:val="33"/>
        <w:rPr>
          <w:rFonts w:eastAsiaTheme="minorEastAsia"/>
          <w:lang w:eastAsia="ru-RU"/>
        </w:rPr>
      </w:pPr>
      <w:hyperlink w:anchor="_Toc414553133" w:history="1">
        <w:r w:rsidR="001D19FB" w:rsidRPr="00967608">
          <w:rPr>
            <w:rStyle w:val="af6"/>
            <w:color w:val="auto"/>
          </w:rPr>
          <w:t>1.2.5.1. Русский язык</w:t>
        </w:r>
        <w:r w:rsidR="001D19FB" w:rsidRPr="00967608">
          <w:rPr>
            <w:webHidden/>
          </w:rPr>
          <w:tab/>
        </w:r>
        <w:r w:rsidR="00637DFA" w:rsidRPr="00967608">
          <w:rPr>
            <w:webHidden/>
          </w:rPr>
          <w:fldChar w:fldCharType="begin"/>
        </w:r>
        <w:r w:rsidR="001D19FB" w:rsidRPr="00967608">
          <w:rPr>
            <w:webHidden/>
          </w:rPr>
          <w:instrText xml:space="preserve"> PAGEREF _Toc414553133 \h </w:instrText>
        </w:r>
        <w:r w:rsidR="00637DFA" w:rsidRPr="00967608">
          <w:rPr>
            <w:webHidden/>
          </w:rPr>
        </w:r>
        <w:r w:rsidR="00637DFA" w:rsidRPr="00967608">
          <w:rPr>
            <w:webHidden/>
          </w:rPr>
          <w:fldChar w:fldCharType="separate"/>
        </w:r>
        <w:r w:rsidR="0045009A">
          <w:rPr>
            <w:webHidden/>
          </w:rPr>
          <w:t>17</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136" w:history="1">
        <w:r w:rsidR="001D19FB" w:rsidRPr="00967608">
          <w:rPr>
            <w:rStyle w:val="af6"/>
            <w:b w:val="0"/>
            <w:color w:val="auto"/>
          </w:rPr>
          <w:t>1.2.5.2. Литература</w:t>
        </w:r>
        <w:r w:rsidR="001D19FB" w:rsidRPr="00967608">
          <w:rPr>
            <w:webHidden/>
          </w:rPr>
          <w:tab/>
        </w:r>
        <w:r w:rsidR="00637DFA" w:rsidRPr="00967608">
          <w:rPr>
            <w:webHidden/>
          </w:rPr>
          <w:fldChar w:fldCharType="begin"/>
        </w:r>
        <w:r w:rsidR="001D19FB" w:rsidRPr="00967608">
          <w:rPr>
            <w:webHidden/>
          </w:rPr>
          <w:instrText xml:space="preserve"> PAGEREF _Toc414553136 \h </w:instrText>
        </w:r>
        <w:r w:rsidR="00637DFA" w:rsidRPr="00967608">
          <w:rPr>
            <w:webHidden/>
          </w:rPr>
        </w:r>
        <w:r w:rsidR="00637DFA" w:rsidRPr="00967608">
          <w:rPr>
            <w:webHidden/>
          </w:rPr>
          <w:fldChar w:fldCharType="separate"/>
        </w:r>
        <w:r w:rsidR="0045009A">
          <w:rPr>
            <w:webHidden/>
          </w:rPr>
          <w:t>19</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37" w:history="1">
        <w:r w:rsidR="001D19FB" w:rsidRPr="00967608">
          <w:rPr>
            <w:rStyle w:val="af6"/>
            <w:color w:val="auto"/>
          </w:rPr>
          <w:t>1.2.5.3. Иностранный язык (на примере английского языка)</w:t>
        </w:r>
        <w:r w:rsidR="001D19FB" w:rsidRPr="00967608">
          <w:rPr>
            <w:webHidden/>
          </w:rPr>
          <w:tab/>
        </w:r>
        <w:r w:rsidR="00637DFA" w:rsidRPr="00967608">
          <w:rPr>
            <w:webHidden/>
          </w:rPr>
          <w:fldChar w:fldCharType="begin"/>
        </w:r>
        <w:r w:rsidR="001D19FB" w:rsidRPr="00967608">
          <w:rPr>
            <w:webHidden/>
          </w:rPr>
          <w:instrText xml:space="preserve"> PAGEREF _Toc414553137 \h </w:instrText>
        </w:r>
        <w:r w:rsidR="00637DFA" w:rsidRPr="00967608">
          <w:rPr>
            <w:webHidden/>
          </w:rPr>
        </w:r>
        <w:r w:rsidR="00637DFA" w:rsidRPr="00967608">
          <w:rPr>
            <w:webHidden/>
          </w:rPr>
          <w:fldChar w:fldCharType="separate"/>
        </w:r>
        <w:r w:rsidR="0045009A">
          <w:rPr>
            <w:webHidden/>
          </w:rPr>
          <w:t>24</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39" w:history="1">
        <w:r w:rsidR="00B36F32">
          <w:rPr>
            <w:rStyle w:val="af6"/>
            <w:color w:val="auto"/>
          </w:rPr>
          <w:t>1.2.5.4</w:t>
        </w:r>
        <w:r w:rsidR="001D19FB" w:rsidRPr="00967608">
          <w:rPr>
            <w:rStyle w:val="af6"/>
            <w:color w:val="auto"/>
          </w:rPr>
          <w:t xml:space="preserve"> История России. Всеобщая история</w:t>
        </w:r>
        <w:r w:rsidR="001D19FB" w:rsidRPr="00967608">
          <w:rPr>
            <w:webHidden/>
          </w:rPr>
          <w:tab/>
        </w:r>
        <w:r w:rsidR="00637DFA" w:rsidRPr="00967608">
          <w:rPr>
            <w:webHidden/>
          </w:rPr>
          <w:fldChar w:fldCharType="begin"/>
        </w:r>
        <w:r w:rsidR="001D19FB" w:rsidRPr="00967608">
          <w:rPr>
            <w:webHidden/>
          </w:rPr>
          <w:instrText xml:space="preserve"> PAGEREF _Toc414553139 \h </w:instrText>
        </w:r>
        <w:r w:rsidR="00637DFA" w:rsidRPr="00967608">
          <w:rPr>
            <w:webHidden/>
          </w:rPr>
        </w:r>
        <w:r w:rsidR="00637DFA" w:rsidRPr="00967608">
          <w:rPr>
            <w:webHidden/>
          </w:rPr>
          <w:fldChar w:fldCharType="separate"/>
        </w:r>
        <w:r w:rsidR="0045009A">
          <w:rPr>
            <w:webHidden/>
          </w:rPr>
          <w:t>30</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40" w:history="1">
        <w:r w:rsidR="00B36F32">
          <w:rPr>
            <w:rStyle w:val="af6"/>
            <w:color w:val="auto"/>
          </w:rPr>
          <w:t>1.2.5.5</w:t>
        </w:r>
        <w:r w:rsidR="001D19FB" w:rsidRPr="00967608">
          <w:rPr>
            <w:rStyle w:val="af6"/>
            <w:color w:val="auto"/>
          </w:rPr>
          <w:t>. Обществознание</w:t>
        </w:r>
        <w:r w:rsidR="001D19FB" w:rsidRPr="00967608">
          <w:rPr>
            <w:webHidden/>
          </w:rPr>
          <w:tab/>
        </w:r>
        <w:r w:rsidR="00637DFA" w:rsidRPr="00967608">
          <w:rPr>
            <w:webHidden/>
          </w:rPr>
          <w:fldChar w:fldCharType="begin"/>
        </w:r>
        <w:r w:rsidR="001D19FB" w:rsidRPr="00967608">
          <w:rPr>
            <w:webHidden/>
          </w:rPr>
          <w:instrText xml:space="preserve"> PAGEREF _Toc414553140 \h </w:instrText>
        </w:r>
        <w:r w:rsidR="00637DFA" w:rsidRPr="00967608">
          <w:rPr>
            <w:webHidden/>
          </w:rPr>
        </w:r>
        <w:r w:rsidR="00637DFA" w:rsidRPr="00967608">
          <w:rPr>
            <w:webHidden/>
          </w:rPr>
          <w:fldChar w:fldCharType="separate"/>
        </w:r>
        <w:r w:rsidR="0045009A">
          <w:rPr>
            <w:webHidden/>
          </w:rPr>
          <w:t>33</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141" w:history="1">
        <w:r w:rsidR="00B36F32">
          <w:rPr>
            <w:rStyle w:val="af6"/>
            <w:color w:val="auto"/>
          </w:rPr>
          <w:t>1.2.5.6</w:t>
        </w:r>
        <w:r w:rsidR="001D19FB" w:rsidRPr="00967608">
          <w:rPr>
            <w:rStyle w:val="af6"/>
            <w:color w:val="auto"/>
          </w:rPr>
          <w:t>. География</w:t>
        </w:r>
        <w:r w:rsidR="001D19FB" w:rsidRPr="00967608">
          <w:rPr>
            <w:webHidden/>
          </w:rPr>
          <w:tab/>
        </w:r>
        <w:r w:rsidR="00637DFA" w:rsidRPr="00967608">
          <w:rPr>
            <w:webHidden/>
          </w:rPr>
          <w:fldChar w:fldCharType="begin"/>
        </w:r>
        <w:r w:rsidR="001D19FB" w:rsidRPr="00967608">
          <w:rPr>
            <w:webHidden/>
          </w:rPr>
          <w:instrText xml:space="preserve"> PAGEREF _Toc414553141 \h </w:instrText>
        </w:r>
        <w:r w:rsidR="00637DFA" w:rsidRPr="00967608">
          <w:rPr>
            <w:webHidden/>
          </w:rPr>
        </w:r>
        <w:r w:rsidR="00637DFA" w:rsidRPr="00967608">
          <w:rPr>
            <w:webHidden/>
          </w:rPr>
          <w:fldChar w:fldCharType="separate"/>
        </w:r>
        <w:r w:rsidR="0045009A">
          <w:rPr>
            <w:webHidden/>
          </w:rPr>
          <w:t>40</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42" w:history="1">
        <w:r w:rsidR="00B36F32">
          <w:rPr>
            <w:rStyle w:val="af6"/>
            <w:color w:val="auto"/>
          </w:rPr>
          <w:t>1.2.5.7</w:t>
        </w:r>
        <w:r w:rsidR="001D19FB" w:rsidRPr="00967608">
          <w:rPr>
            <w:rStyle w:val="af6"/>
            <w:color w:val="auto"/>
          </w:rPr>
          <w:t>. Математика</w:t>
        </w:r>
        <w:r w:rsidR="001D19FB" w:rsidRPr="00967608">
          <w:rPr>
            <w:webHidden/>
          </w:rPr>
          <w:tab/>
        </w:r>
        <w:r w:rsidR="00637DFA" w:rsidRPr="00967608">
          <w:rPr>
            <w:webHidden/>
          </w:rPr>
          <w:fldChar w:fldCharType="begin"/>
        </w:r>
        <w:r w:rsidR="001D19FB" w:rsidRPr="00967608">
          <w:rPr>
            <w:webHidden/>
          </w:rPr>
          <w:instrText xml:space="preserve"> PAGEREF _Toc414553142 \h </w:instrText>
        </w:r>
        <w:r w:rsidR="00637DFA" w:rsidRPr="00967608">
          <w:rPr>
            <w:webHidden/>
          </w:rPr>
        </w:r>
        <w:r w:rsidR="00637DFA" w:rsidRPr="00967608">
          <w:rPr>
            <w:webHidden/>
          </w:rPr>
          <w:fldChar w:fldCharType="separate"/>
        </w:r>
        <w:r w:rsidR="0045009A">
          <w:rPr>
            <w:webHidden/>
          </w:rPr>
          <w:t>44</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48" w:history="1">
        <w:r w:rsidR="00B36F32">
          <w:rPr>
            <w:rStyle w:val="af6"/>
            <w:color w:val="auto"/>
          </w:rPr>
          <w:t>1.2.5.8</w:t>
        </w:r>
        <w:r w:rsidR="001D19FB" w:rsidRPr="00967608">
          <w:rPr>
            <w:rStyle w:val="af6"/>
            <w:color w:val="auto"/>
          </w:rPr>
          <w:t>. Информатика</w:t>
        </w:r>
        <w:r w:rsidR="001D19FB" w:rsidRPr="00967608">
          <w:rPr>
            <w:webHidden/>
          </w:rPr>
          <w:tab/>
        </w:r>
        <w:r w:rsidR="00637DFA" w:rsidRPr="00967608">
          <w:rPr>
            <w:webHidden/>
          </w:rPr>
          <w:fldChar w:fldCharType="begin"/>
        </w:r>
        <w:r w:rsidR="001D19FB" w:rsidRPr="00967608">
          <w:rPr>
            <w:webHidden/>
          </w:rPr>
          <w:instrText xml:space="preserve"> PAGEREF _Toc414553148 \h </w:instrText>
        </w:r>
        <w:r w:rsidR="00637DFA" w:rsidRPr="00967608">
          <w:rPr>
            <w:webHidden/>
          </w:rPr>
        </w:r>
        <w:r w:rsidR="00637DFA" w:rsidRPr="00967608">
          <w:rPr>
            <w:webHidden/>
          </w:rPr>
          <w:fldChar w:fldCharType="separate"/>
        </w:r>
        <w:r w:rsidR="0045009A">
          <w:rPr>
            <w:webHidden/>
          </w:rPr>
          <w:t>60</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49" w:history="1">
        <w:r w:rsidR="00B36F32">
          <w:rPr>
            <w:rStyle w:val="af6"/>
            <w:color w:val="auto"/>
          </w:rPr>
          <w:t>1.2.5.9</w:t>
        </w:r>
        <w:r w:rsidR="001D19FB" w:rsidRPr="00967608">
          <w:rPr>
            <w:rStyle w:val="af6"/>
            <w:color w:val="auto"/>
          </w:rPr>
          <w:t>. Физика</w:t>
        </w:r>
        <w:r w:rsidR="001D19FB" w:rsidRPr="00967608">
          <w:rPr>
            <w:webHidden/>
          </w:rPr>
          <w:tab/>
        </w:r>
        <w:r w:rsidR="00637DFA" w:rsidRPr="00967608">
          <w:rPr>
            <w:webHidden/>
          </w:rPr>
          <w:fldChar w:fldCharType="begin"/>
        </w:r>
        <w:r w:rsidR="001D19FB" w:rsidRPr="00967608">
          <w:rPr>
            <w:webHidden/>
          </w:rPr>
          <w:instrText xml:space="preserve"> PAGEREF _Toc414553149 \h </w:instrText>
        </w:r>
        <w:r w:rsidR="00637DFA" w:rsidRPr="00967608">
          <w:rPr>
            <w:webHidden/>
          </w:rPr>
        </w:r>
        <w:r w:rsidR="00637DFA" w:rsidRPr="00967608">
          <w:rPr>
            <w:webHidden/>
          </w:rPr>
          <w:fldChar w:fldCharType="separate"/>
        </w:r>
        <w:r w:rsidR="0045009A">
          <w:rPr>
            <w:webHidden/>
          </w:rPr>
          <w:t>64</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50" w:history="1">
        <w:r w:rsidR="001D19FB" w:rsidRPr="00967608">
          <w:rPr>
            <w:rStyle w:val="af6"/>
            <w:color w:val="auto"/>
          </w:rPr>
          <w:t>1.2.5.1</w:t>
        </w:r>
        <w:r w:rsidR="00B36F32">
          <w:rPr>
            <w:rStyle w:val="af6"/>
            <w:color w:val="auto"/>
          </w:rPr>
          <w:t>0</w:t>
        </w:r>
        <w:r w:rsidR="001D19FB" w:rsidRPr="00967608">
          <w:rPr>
            <w:rStyle w:val="af6"/>
            <w:color w:val="auto"/>
          </w:rPr>
          <w:t>. Биология</w:t>
        </w:r>
        <w:r w:rsidR="001D19FB" w:rsidRPr="00967608">
          <w:rPr>
            <w:webHidden/>
          </w:rPr>
          <w:tab/>
        </w:r>
        <w:r w:rsidR="00637DFA" w:rsidRPr="00967608">
          <w:rPr>
            <w:webHidden/>
          </w:rPr>
          <w:fldChar w:fldCharType="begin"/>
        </w:r>
        <w:r w:rsidR="001D19FB" w:rsidRPr="00967608">
          <w:rPr>
            <w:webHidden/>
          </w:rPr>
          <w:instrText xml:space="preserve"> PAGEREF _Toc414553150 \h </w:instrText>
        </w:r>
        <w:r w:rsidR="00637DFA" w:rsidRPr="00967608">
          <w:rPr>
            <w:webHidden/>
          </w:rPr>
        </w:r>
        <w:r w:rsidR="00637DFA" w:rsidRPr="00967608">
          <w:rPr>
            <w:webHidden/>
          </w:rPr>
          <w:fldChar w:fldCharType="separate"/>
        </w:r>
        <w:r w:rsidR="0045009A">
          <w:rPr>
            <w:webHidden/>
          </w:rPr>
          <w:t>71</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51" w:history="1">
        <w:r w:rsidR="001D19FB" w:rsidRPr="00967608">
          <w:rPr>
            <w:rStyle w:val="af6"/>
            <w:color w:val="auto"/>
          </w:rPr>
          <w:t>1.2.5.1</w:t>
        </w:r>
        <w:r w:rsidR="00B36F32">
          <w:rPr>
            <w:rStyle w:val="af6"/>
            <w:color w:val="auto"/>
          </w:rPr>
          <w:t>1</w:t>
        </w:r>
        <w:r w:rsidR="001D19FB" w:rsidRPr="00967608">
          <w:rPr>
            <w:rStyle w:val="af6"/>
            <w:color w:val="auto"/>
          </w:rPr>
          <w:t>. Химия</w:t>
        </w:r>
        <w:r w:rsidR="001D19FB" w:rsidRPr="00967608">
          <w:rPr>
            <w:webHidden/>
          </w:rPr>
          <w:tab/>
        </w:r>
        <w:r w:rsidR="00637DFA" w:rsidRPr="00967608">
          <w:rPr>
            <w:webHidden/>
          </w:rPr>
          <w:fldChar w:fldCharType="begin"/>
        </w:r>
        <w:r w:rsidR="001D19FB" w:rsidRPr="00967608">
          <w:rPr>
            <w:webHidden/>
          </w:rPr>
          <w:instrText xml:space="preserve"> PAGEREF _Toc414553151 \h </w:instrText>
        </w:r>
        <w:r w:rsidR="00637DFA" w:rsidRPr="00967608">
          <w:rPr>
            <w:webHidden/>
          </w:rPr>
        </w:r>
        <w:r w:rsidR="00637DFA" w:rsidRPr="00967608">
          <w:rPr>
            <w:webHidden/>
          </w:rPr>
          <w:fldChar w:fldCharType="separate"/>
        </w:r>
        <w:r w:rsidR="0045009A">
          <w:rPr>
            <w:webHidden/>
          </w:rPr>
          <w:t>76</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52" w:history="1">
        <w:r w:rsidR="001D19FB" w:rsidRPr="00967608">
          <w:rPr>
            <w:rStyle w:val="af6"/>
            <w:color w:val="auto"/>
          </w:rPr>
          <w:t>1.2.5.1</w:t>
        </w:r>
        <w:r w:rsidR="00B36F32">
          <w:rPr>
            <w:rStyle w:val="af6"/>
            <w:color w:val="auto"/>
          </w:rPr>
          <w:t>2</w:t>
        </w:r>
        <w:r w:rsidR="001D19FB" w:rsidRPr="00967608">
          <w:rPr>
            <w:rStyle w:val="af6"/>
            <w:color w:val="auto"/>
          </w:rPr>
          <w:t>. Изобразительное искусство</w:t>
        </w:r>
        <w:r w:rsidR="001D19FB" w:rsidRPr="00967608">
          <w:rPr>
            <w:webHidden/>
          </w:rPr>
          <w:tab/>
        </w:r>
        <w:r w:rsidR="00637DFA" w:rsidRPr="00967608">
          <w:rPr>
            <w:webHidden/>
          </w:rPr>
          <w:fldChar w:fldCharType="begin"/>
        </w:r>
        <w:r w:rsidR="001D19FB" w:rsidRPr="00967608">
          <w:rPr>
            <w:webHidden/>
          </w:rPr>
          <w:instrText xml:space="preserve"> PAGEREF _Toc414553152 \h </w:instrText>
        </w:r>
        <w:r w:rsidR="00637DFA" w:rsidRPr="00967608">
          <w:rPr>
            <w:webHidden/>
          </w:rPr>
        </w:r>
        <w:r w:rsidR="00637DFA" w:rsidRPr="00967608">
          <w:rPr>
            <w:webHidden/>
          </w:rPr>
          <w:fldChar w:fldCharType="separate"/>
        </w:r>
        <w:r w:rsidR="0045009A">
          <w:rPr>
            <w:webHidden/>
          </w:rPr>
          <w:t>79</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53" w:history="1">
        <w:r w:rsidR="001D19FB" w:rsidRPr="00967608">
          <w:rPr>
            <w:rStyle w:val="af6"/>
            <w:color w:val="auto"/>
          </w:rPr>
          <w:t>1.2.5.1</w:t>
        </w:r>
        <w:r w:rsidR="00B36F32">
          <w:rPr>
            <w:rStyle w:val="af6"/>
            <w:color w:val="auto"/>
          </w:rPr>
          <w:t>3</w:t>
        </w:r>
        <w:r w:rsidR="001D19FB" w:rsidRPr="00967608">
          <w:rPr>
            <w:rStyle w:val="af6"/>
            <w:color w:val="auto"/>
          </w:rPr>
          <w:t>. Музыка</w:t>
        </w:r>
        <w:r w:rsidR="001D19FB" w:rsidRPr="00967608">
          <w:rPr>
            <w:webHidden/>
          </w:rPr>
          <w:tab/>
        </w:r>
        <w:r w:rsidR="00637DFA" w:rsidRPr="00967608">
          <w:rPr>
            <w:webHidden/>
          </w:rPr>
          <w:fldChar w:fldCharType="begin"/>
        </w:r>
        <w:r w:rsidR="001D19FB" w:rsidRPr="00967608">
          <w:rPr>
            <w:webHidden/>
          </w:rPr>
          <w:instrText xml:space="preserve"> PAGEREF _Toc414553153 \h </w:instrText>
        </w:r>
        <w:r w:rsidR="00637DFA" w:rsidRPr="00967608">
          <w:rPr>
            <w:webHidden/>
          </w:rPr>
        </w:r>
        <w:r w:rsidR="00637DFA" w:rsidRPr="00967608">
          <w:rPr>
            <w:webHidden/>
          </w:rPr>
          <w:fldChar w:fldCharType="separate"/>
        </w:r>
        <w:r w:rsidR="0045009A">
          <w:rPr>
            <w:webHidden/>
          </w:rPr>
          <w:t>88</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54" w:history="1">
        <w:r w:rsidR="001D19FB" w:rsidRPr="00967608">
          <w:rPr>
            <w:rStyle w:val="af6"/>
            <w:color w:val="auto"/>
          </w:rPr>
          <w:t>1.2.5.1</w:t>
        </w:r>
        <w:r w:rsidR="00B36F32">
          <w:rPr>
            <w:rStyle w:val="af6"/>
            <w:color w:val="auto"/>
          </w:rPr>
          <w:t>4</w:t>
        </w:r>
        <w:r w:rsidR="001D19FB" w:rsidRPr="00967608">
          <w:rPr>
            <w:rStyle w:val="af6"/>
            <w:color w:val="auto"/>
          </w:rPr>
          <w:t>.Технология</w:t>
        </w:r>
        <w:r w:rsidR="001D19FB" w:rsidRPr="00967608">
          <w:rPr>
            <w:webHidden/>
          </w:rPr>
          <w:tab/>
        </w:r>
        <w:r w:rsidR="00637DFA" w:rsidRPr="00967608">
          <w:rPr>
            <w:webHidden/>
          </w:rPr>
          <w:fldChar w:fldCharType="begin"/>
        </w:r>
        <w:r w:rsidR="001D19FB" w:rsidRPr="00967608">
          <w:rPr>
            <w:webHidden/>
          </w:rPr>
          <w:instrText xml:space="preserve"> PAGEREF _Toc414553154 \h </w:instrText>
        </w:r>
        <w:r w:rsidR="00637DFA" w:rsidRPr="00967608">
          <w:rPr>
            <w:webHidden/>
          </w:rPr>
        </w:r>
        <w:r w:rsidR="00637DFA" w:rsidRPr="00967608">
          <w:rPr>
            <w:webHidden/>
          </w:rPr>
          <w:fldChar w:fldCharType="separate"/>
        </w:r>
        <w:r w:rsidR="0045009A">
          <w:rPr>
            <w:webHidden/>
          </w:rPr>
          <w:t>92</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56" w:history="1">
        <w:r w:rsidR="001D19FB" w:rsidRPr="00967608">
          <w:rPr>
            <w:rStyle w:val="af6"/>
            <w:color w:val="auto"/>
          </w:rPr>
          <w:t>1.2.5.1</w:t>
        </w:r>
        <w:r w:rsidR="00B36F32">
          <w:rPr>
            <w:rStyle w:val="af6"/>
            <w:color w:val="auto"/>
          </w:rPr>
          <w:t>5</w:t>
        </w:r>
        <w:r w:rsidR="001D19FB" w:rsidRPr="00967608">
          <w:rPr>
            <w:rStyle w:val="af6"/>
            <w:color w:val="auto"/>
          </w:rPr>
          <w:t>. Физическая культура</w:t>
        </w:r>
        <w:r w:rsidR="001D19FB" w:rsidRPr="00967608">
          <w:rPr>
            <w:webHidden/>
          </w:rPr>
          <w:tab/>
        </w:r>
        <w:r w:rsidR="00637DFA" w:rsidRPr="00967608">
          <w:rPr>
            <w:webHidden/>
          </w:rPr>
          <w:fldChar w:fldCharType="begin"/>
        </w:r>
        <w:r w:rsidR="001D19FB" w:rsidRPr="00967608">
          <w:rPr>
            <w:webHidden/>
          </w:rPr>
          <w:instrText xml:space="preserve"> PAGEREF _Toc414553156 \h </w:instrText>
        </w:r>
        <w:r w:rsidR="00637DFA" w:rsidRPr="00967608">
          <w:rPr>
            <w:webHidden/>
          </w:rPr>
        </w:r>
        <w:r w:rsidR="00637DFA" w:rsidRPr="00967608">
          <w:rPr>
            <w:webHidden/>
          </w:rPr>
          <w:fldChar w:fldCharType="separate"/>
        </w:r>
        <w:r w:rsidR="0045009A">
          <w:rPr>
            <w:webHidden/>
          </w:rPr>
          <w:t>101</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s>
        <w:ind w:left="993" w:right="565" w:firstLine="283"/>
        <w:jc w:val="both"/>
        <w:rPr>
          <w:rFonts w:eastAsiaTheme="minorEastAsia"/>
          <w:lang w:eastAsia="ru-RU"/>
        </w:rPr>
      </w:pPr>
      <w:hyperlink w:anchor="_Toc414553157" w:history="1">
        <w:r w:rsidR="001D19FB" w:rsidRPr="00967608">
          <w:rPr>
            <w:rStyle w:val="af6"/>
            <w:color w:val="auto"/>
          </w:rPr>
          <w:t>1.2.5.1</w:t>
        </w:r>
        <w:r w:rsidR="00B36F32">
          <w:rPr>
            <w:rStyle w:val="af6"/>
            <w:color w:val="auto"/>
          </w:rPr>
          <w:t>6</w:t>
        </w:r>
        <w:r w:rsidR="001D19FB" w:rsidRPr="00967608">
          <w:rPr>
            <w:rStyle w:val="af6"/>
            <w:color w:val="auto"/>
          </w:rPr>
          <w:t>. Основы безопасности жизнедеятельности</w:t>
        </w:r>
        <w:r w:rsidR="001D19FB" w:rsidRPr="00967608">
          <w:rPr>
            <w:webHidden/>
          </w:rPr>
          <w:tab/>
        </w:r>
        <w:r w:rsidR="00637DFA" w:rsidRPr="00967608">
          <w:rPr>
            <w:webHidden/>
          </w:rPr>
          <w:fldChar w:fldCharType="begin"/>
        </w:r>
        <w:r w:rsidR="001D19FB" w:rsidRPr="00967608">
          <w:rPr>
            <w:webHidden/>
          </w:rPr>
          <w:instrText xml:space="preserve"> PAGEREF _Toc414553157 \h </w:instrText>
        </w:r>
        <w:r w:rsidR="00637DFA" w:rsidRPr="00967608">
          <w:rPr>
            <w:webHidden/>
          </w:rPr>
        </w:r>
        <w:r w:rsidR="00637DFA" w:rsidRPr="00967608">
          <w:rPr>
            <w:webHidden/>
          </w:rPr>
          <w:fldChar w:fldCharType="separate"/>
        </w:r>
        <w:r w:rsidR="0045009A">
          <w:rPr>
            <w:webHidden/>
          </w:rPr>
          <w:t>103</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158" w:history="1">
        <w:r w:rsidR="001D19FB" w:rsidRPr="00967608">
          <w:rPr>
            <w:rStyle w:val="af6"/>
            <w:b w:val="0"/>
            <w:color w:val="auto"/>
          </w:rPr>
          <w:t>1.3. Система оценки достижения планируемых результатов освоения основной образовательной программы 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_Toc414553158 \h </w:instrText>
        </w:r>
        <w:r w:rsidR="00637DFA" w:rsidRPr="00967608">
          <w:rPr>
            <w:webHidden/>
          </w:rPr>
        </w:r>
        <w:r w:rsidR="00637DFA" w:rsidRPr="00967608">
          <w:rPr>
            <w:webHidden/>
          </w:rPr>
          <w:fldChar w:fldCharType="separate"/>
        </w:r>
        <w:r w:rsidR="0045009A">
          <w:rPr>
            <w:webHidden/>
          </w:rPr>
          <w:t>108</w:t>
        </w:r>
        <w:r w:rsidR="00637DFA" w:rsidRPr="00967608">
          <w:rPr>
            <w:webHidden/>
          </w:rPr>
          <w:fldChar w:fldCharType="end"/>
        </w:r>
      </w:hyperlink>
    </w:p>
    <w:p w:rsidR="001D19FB" w:rsidRPr="00967608" w:rsidRDefault="00D64883" w:rsidP="00967608">
      <w:pPr>
        <w:pStyle w:val="15"/>
        <w:tabs>
          <w:tab w:val="clear" w:pos="450"/>
          <w:tab w:val="right" w:leader="dot" w:pos="9356"/>
        </w:tabs>
        <w:ind w:right="565"/>
        <w:rPr>
          <w:rFonts w:eastAsiaTheme="minorEastAsia"/>
        </w:rPr>
      </w:pPr>
      <w:hyperlink w:anchor="_Toc414553166" w:history="1">
        <w:r w:rsidR="001D19FB" w:rsidRPr="00967608">
          <w:rPr>
            <w:rStyle w:val="af6"/>
            <w:b w:val="0"/>
            <w:color w:val="auto"/>
          </w:rPr>
          <w:t>2.</w:t>
        </w:r>
        <w:r w:rsidR="001D19FB" w:rsidRPr="00967608">
          <w:rPr>
            <w:rFonts w:eastAsiaTheme="minorEastAsia"/>
          </w:rPr>
          <w:tab/>
        </w:r>
        <w:r w:rsidR="001D19FB" w:rsidRPr="00967608">
          <w:rPr>
            <w:rStyle w:val="af6"/>
            <w:color w:val="auto"/>
          </w:rPr>
          <w:t>Содержательный раздел основной образовательной программы 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_Toc414553166 \h </w:instrText>
        </w:r>
        <w:r w:rsidR="00637DFA" w:rsidRPr="00967608">
          <w:rPr>
            <w:webHidden/>
          </w:rPr>
        </w:r>
        <w:r w:rsidR="00637DFA" w:rsidRPr="00967608">
          <w:rPr>
            <w:webHidden/>
          </w:rPr>
          <w:fldChar w:fldCharType="separate"/>
        </w:r>
        <w:r w:rsidR="0045009A">
          <w:rPr>
            <w:webHidden/>
          </w:rPr>
          <w:t>123</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167" w:history="1">
        <w:r w:rsidR="001D19FB" w:rsidRPr="00967608">
          <w:rPr>
            <w:rStyle w:val="af6"/>
            <w:b w:val="0"/>
            <w:color w:val="auto"/>
          </w:rPr>
          <w:t>2.1. Программа развития универсальных учебных действий, включающая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r w:rsidR="001D19FB" w:rsidRPr="00967608">
          <w:rPr>
            <w:webHidden/>
          </w:rPr>
          <w:tab/>
        </w:r>
        <w:r w:rsidR="00637DFA" w:rsidRPr="00967608">
          <w:rPr>
            <w:webHidden/>
          </w:rPr>
          <w:fldChar w:fldCharType="begin"/>
        </w:r>
        <w:r w:rsidR="001D19FB" w:rsidRPr="00967608">
          <w:rPr>
            <w:webHidden/>
          </w:rPr>
          <w:instrText xml:space="preserve"> PAGEREF _Toc414553167 \h </w:instrText>
        </w:r>
        <w:r w:rsidR="00637DFA" w:rsidRPr="00967608">
          <w:rPr>
            <w:webHidden/>
          </w:rPr>
        </w:r>
        <w:r w:rsidR="00637DFA" w:rsidRPr="00967608">
          <w:rPr>
            <w:webHidden/>
          </w:rPr>
          <w:fldChar w:fldCharType="separate"/>
        </w:r>
        <w:r w:rsidR="0045009A">
          <w:rPr>
            <w:webHidden/>
          </w:rPr>
          <w:t>123</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178" w:history="1">
        <w:r w:rsidR="001D19FB" w:rsidRPr="00967608">
          <w:rPr>
            <w:rStyle w:val="af6"/>
            <w:b w:val="0"/>
            <w:color w:val="auto"/>
          </w:rPr>
          <w:t>2.2. Примерные программы учебных предметов, курсов</w:t>
        </w:r>
        <w:r w:rsidR="001D19FB" w:rsidRPr="00967608">
          <w:rPr>
            <w:webHidden/>
          </w:rPr>
          <w:tab/>
        </w:r>
        <w:r w:rsidR="00637DFA" w:rsidRPr="00967608">
          <w:rPr>
            <w:webHidden/>
          </w:rPr>
          <w:fldChar w:fldCharType="begin"/>
        </w:r>
        <w:r w:rsidR="001D19FB" w:rsidRPr="00967608">
          <w:rPr>
            <w:webHidden/>
          </w:rPr>
          <w:instrText xml:space="preserve"> PAGEREF _Toc414553178 \h </w:instrText>
        </w:r>
        <w:r w:rsidR="00637DFA" w:rsidRPr="00967608">
          <w:rPr>
            <w:webHidden/>
          </w:rPr>
        </w:r>
        <w:r w:rsidR="00637DFA" w:rsidRPr="00967608">
          <w:rPr>
            <w:webHidden/>
          </w:rPr>
          <w:fldChar w:fldCharType="separate"/>
        </w:r>
        <w:r w:rsidR="0045009A">
          <w:rPr>
            <w:webHidden/>
          </w:rPr>
          <w:t>140</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179" w:history="1">
        <w:r w:rsidR="001D19FB" w:rsidRPr="00967608">
          <w:rPr>
            <w:rStyle w:val="af6"/>
            <w:b w:val="0"/>
            <w:color w:val="auto"/>
          </w:rPr>
          <w:t>2.2.1 Общие положения</w:t>
        </w:r>
        <w:r w:rsidR="001D19FB" w:rsidRPr="00967608">
          <w:rPr>
            <w:webHidden/>
          </w:rPr>
          <w:tab/>
        </w:r>
        <w:r w:rsidR="00637DFA" w:rsidRPr="00967608">
          <w:rPr>
            <w:webHidden/>
          </w:rPr>
          <w:fldChar w:fldCharType="begin"/>
        </w:r>
        <w:r w:rsidR="001D19FB" w:rsidRPr="00967608">
          <w:rPr>
            <w:webHidden/>
          </w:rPr>
          <w:instrText xml:space="preserve"> PAGEREF _Toc414553179 \h </w:instrText>
        </w:r>
        <w:r w:rsidR="00637DFA" w:rsidRPr="00967608">
          <w:rPr>
            <w:webHidden/>
          </w:rPr>
        </w:r>
        <w:r w:rsidR="00637DFA" w:rsidRPr="00967608">
          <w:rPr>
            <w:webHidden/>
          </w:rPr>
          <w:fldChar w:fldCharType="separate"/>
        </w:r>
        <w:r w:rsidR="0045009A">
          <w:rPr>
            <w:webHidden/>
          </w:rPr>
          <w:t>140</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180" w:history="1">
        <w:r w:rsidR="001D19FB" w:rsidRPr="00967608">
          <w:rPr>
            <w:rStyle w:val="af6"/>
            <w:b w:val="0"/>
            <w:color w:val="auto"/>
          </w:rPr>
          <w:t xml:space="preserve">2.2.2. Основное содержание учебных предметов на </w:t>
        </w:r>
        <w:r w:rsidR="006F3B39" w:rsidRPr="00967608">
          <w:rPr>
            <w:rStyle w:val="af6"/>
            <w:b w:val="0"/>
            <w:color w:val="auto"/>
          </w:rPr>
          <w:t xml:space="preserve">уровне </w:t>
        </w:r>
        <w:r w:rsidR="001D19FB" w:rsidRPr="00967608">
          <w:rPr>
            <w:rStyle w:val="af6"/>
            <w:b w:val="0"/>
            <w:color w:val="auto"/>
          </w:rPr>
          <w:t>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_Toc414553180 \h </w:instrText>
        </w:r>
        <w:r w:rsidR="00637DFA" w:rsidRPr="00967608">
          <w:rPr>
            <w:webHidden/>
          </w:rPr>
        </w:r>
        <w:r w:rsidR="00637DFA" w:rsidRPr="00967608">
          <w:rPr>
            <w:webHidden/>
          </w:rPr>
          <w:fldChar w:fldCharType="separate"/>
        </w:r>
        <w:r w:rsidR="0045009A">
          <w:rPr>
            <w:webHidden/>
          </w:rPr>
          <w:t>141</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181" w:history="1">
        <w:r w:rsidR="001D19FB" w:rsidRPr="00967608">
          <w:rPr>
            <w:rStyle w:val="af6"/>
            <w:color w:val="auto"/>
          </w:rPr>
          <w:t>2.2.2.1. Русский язык</w:t>
        </w:r>
        <w:r w:rsidR="001D19FB" w:rsidRPr="00967608">
          <w:rPr>
            <w:webHidden/>
          </w:rPr>
          <w:tab/>
        </w:r>
        <w:r w:rsidR="00637DFA" w:rsidRPr="00967608">
          <w:rPr>
            <w:webHidden/>
          </w:rPr>
          <w:fldChar w:fldCharType="begin"/>
        </w:r>
        <w:r w:rsidR="001D19FB" w:rsidRPr="00967608">
          <w:rPr>
            <w:webHidden/>
          </w:rPr>
          <w:instrText xml:space="preserve"> PAGEREF _Toc414553181 \h </w:instrText>
        </w:r>
        <w:r w:rsidR="00637DFA" w:rsidRPr="00967608">
          <w:rPr>
            <w:webHidden/>
          </w:rPr>
        </w:r>
        <w:r w:rsidR="00637DFA" w:rsidRPr="00967608">
          <w:rPr>
            <w:webHidden/>
          </w:rPr>
          <w:fldChar w:fldCharType="separate"/>
        </w:r>
        <w:r w:rsidR="0045009A">
          <w:rPr>
            <w:webHidden/>
          </w:rPr>
          <w:t>141</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192" w:history="1">
        <w:r w:rsidR="001D19FB" w:rsidRPr="00967608">
          <w:rPr>
            <w:rStyle w:val="af6"/>
            <w:color w:val="auto"/>
          </w:rPr>
          <w:t>2.2.2.2. Литература</w:t>
        </w:r>
        <w:r w:rsidR="001D19FB" w:rsidRPr="00967608">
          <w:rPr>
            <w:webHidden/>
          </w:rPr>
          <w:tab/>
        </w:r>
        <w:r w:rsidR="00637DFA" w:rsidRPr="00967608">
          <w:rPr>
            <w:webHidden/>
          </w:rPr>
          <w:fldChar w:fldCharType="begin"/>
        </w:r>
        <w:r w:rsidR="001D19FB" w:rsidRPr="00967608">
          <w:rPr>
            <w:webHidden/>
          </w:rPr>
          <w:instrText xml:space="preserve"> PAGEREF _Toc414553192 \h </w:instrText>
        </w:r>
        <w:r w:rsidR="00637DFA" w:rsidRPr="00967608">
          <w:rPr>
            <w:webHidden/>
          </w:rPr>
        </w:r>
        <w:r w:rsidR="00637DFA" w:rsidRPr="00967608">
          <w:rPr>
            <w:webHidden/>
          </w:rPr>
          <w:fldChar w:fldCharType="separate"/>
        </w:r>
        <w:r w:rsidR="0045009A">
          <w:rPr>
            <w:webHidden/>
          </w:rPr>
          <w:t>147</w:t>
        </w:r>
        <w:r w:rsidR="00637DFA" w:rsidRPr="00967608">
          <w:rPr>
            <w:webHidden/>
          </w:rPr>
          <w:fldChar w:fldCharType="end"/>
        </w:r>
      </w:hyperlink>
    </w:p>
    <w:p w:rsidR="001D19FB" w:rsidRPr="00967608" w:rsidRDefault="00D64883" w:rsidP="00CE1BCE">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27" w:history="1">
        <w:r w:rsidR="001D19FB" w:rsidRPr="00967608">
          <w:rPr>
            <w:rStyle w:val="af6"/>
            <w:color w:val="auto"/>
          </w:rPr>
          <w:t>2.2.2.3. Иностранный язык</w:t>
        </w:r>
        <w:r w:rsidR="001D19FB" w:rsidRPr="00967608">
          <w:rPr>
            <w:webHidden/>
          </w:rPr>
          <w:tab/>
        </w:r>
        <w:r w:rsidR="00637DFA" w:rsidRPr="00967608">
          <w:rPr>
            <w:webHidden/>
          </w:rPr>
          <w:fldChar w:fldCharType="begin"/>
        </w:r>
        <w:r w:rsidR="001D19FB" w:rsidRPr="00967608">
          <w:rPr>
            <w:webHidden/>
          </w:rPr>
          <w:instrText xml:space="preserve"> PAGEREF _Toc414553227 \h </w:instrText>
        </w:r>
        <w:r w:rsidR="00637DFA" w:rsidRPr="00967608">
          <w:rPr>
            <w:webHidden/>
          </w:rPr>
        </w:r>
        <w:r w:rsidR="00637DFA" w:rsidRPr="00967608">
          <w:rPr>
            <w:webHidden/>
          </w:rPr>
          <w:fldChar w:fldCharType="separate"/>
        </w:r>
        <w:r w:rsidR="0045009A">
          <w:rPr>
            <w:webHidden/>
          </w:rPr>
          <w:t>149</w:t>
        </w:r>
        <w:r w:rsidR="00637DFA" w:rsidRPr="00967608">
          <w:rPr>
            <w:webHidden/>
          </w:rPr>
          <w:fldChar w:fldCharType="end"/>
        </w:r>
      </w:hyperlink>
      <w:hyperlink w:anchor="_Toc414553228" w:history="1"/>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29" w:history="1">
        <w:r w:rsidR="001D19FB" w:rsidRPr="00967608">
          <w:rPr>
            <w:rStyle w:val="af6"/>
            <w:color w:val="auto"/>
          </w:rPr>
          <w:t>2.2.2.</w:t>
        </w:r>
        <w:r w:rsidR="00B36F32">
          <w:rPr>
            <w:rStyle w:val="af6"/>
            <w:color w:val="auto"/>
          </w:rPr>
          <w:t>4</w:t>
        </w:r>
        <w:r w:rsidR="001D19FB" w:rsidRPr="00967608">
          <w:rPr>
            <w:rStyle w:val="af6"/>
            <w:color w:val="auto"/>
          </w:rPr>
          <w:t>. История России. Всеобщая история</w:t>
        </w:r>
        <w:r w:rsidR="001D19FB" w:rsidRPr="00967608">
          <w:rPr>
            <w:webHidden/>
          </w:rPr>
          <w:tab/>
        </w:r>
        <w:r w:rsidR="00637DFA" w:rsidRPr="00967608">
          <w:rPr>
            <w:webHidden/>
          </w:rPr>
          <w:fldChar w:fldCharType="begin"/>
        </w:r>
        <w:r w:rsidR="001D19FB" w:rsidRPr="00967608">
          <w:rPr>
            <w:webHidden/>
          </w:rPr>
          <w:instrText xml:space="preserve"> PAGEREF _Toc414553229 \h </w:instrText>
        </w:r>
        <w:r w:rsidR="00637DFA" w:rsidRPr="00967608">
          <w:rPr>
            <w:webHidden/>
          </w:rPr>
        </w:r>
        <w:r w:rsidR="00637DFA" w:rsidRPr="00967608">
          <w:rPr>
            <w:webHidden/>
          </w:rPr>
          <w:fldChar w:fldCharType="separate"/>
        </w:r>
        <w:r w:rsidR="0045009A">
          <w:rPr>
            <w:webHidden/>
          </w:rPr>
          <w:t>155</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30" w:history="1">
        <w:r w:rsidR="001D19FB" w:rsidRPr="00967608">
          <w:rPr>
            <w:rStyle w:val="af6"/>
            <w:color w:val="auto"/>
          </w:rPr>
          <w:t>2.2.2.</w:t>
        </w:r>
        <w:r w:rsidR="00B36F32">
          <w:rPr>
            <w:rStyle w:val="af6"/>
            <w:color w:val="auto"/>
          </w:rPr>
          <w:t>5</w:t>
        </w:r>
        <w:r w:rsidR="001D19FB" w:rsidRPr="00967608">
          <w:rPr>
            <w:rStyle w:val="af6"/>
            <w:color w:val="auto"/>
          </w:rPr>
          <w:t>. Обществознание</w:t>
        </w:r>
        <w:r w:rsidR="001D19FB" w:rsidRPr="00967608">
          <w:rPr>
            <w:webHidden/>
          </w:rPr>
          <w:tab/>
        </w:r>
        <w:r w:rsidR="00637DFA" w:rsidRPr="00967608">
          <w:rPr>
            <w:webHidden/>
          </w:rPr>
          <w:fldChar w:fldCharType="begin"/>
        </w:r>
        <w:r w:rsidR="001D19FB" w:rsidRPr="00967608">
          <w:rPr>
            <w:webHidden/>
          </w:rPr>
          <w:instrText xml:space="preserve"> PAGEREF _Toc414553230 \h </w:instrText>
        </w:r>
        <w:r w:rsidR="00637DFA" w:rsidRPr="00967608">
          <w:rPr>
            <w:webHidden/>
          </w:rPr>
        </w:r>
        <w:r w:rsidR="00637DFA" w:rsidRPr="00967608">
          <w:rPr>
            <w:webHidden/>
          </w:rPr>
          <w:fldChar w:fldCharType="separate"/>
        </w:r>
        <w:r w:rsidR="0045009A">
          <w:rPr>
            <w:webHidden/>
          </w:rPr>
          <w:t>182</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31" w:history="1">
        <w:r w:rsidR="001D19FB" w:rsidRPr="00967608">
          <w:rPr>
            <w:rStyle w:val="af6"/>
            <w:color w:val="auto"/>
          </w:rPr>
          <w:t>2.2.2.</w:t>
        </w:r>
        <w:r w:rsidR="00B36F32">
          <w:rPr>
            <w:rStyle w:val="af6"/>
            <w:color w:val="auto"/>
          </w:rPr>
          <w:t>6</w:t>
        </w:r>
        <w:r w:rsidR="001D19FB" w:rsidRPr="00967608">
          <w:rPr>
            <w:rStyle w:val="af6"/>
            <w:color w:val="auto"/>
          </w:rPr>
          <w:t>. География</w:t>
        </w:r>
        <w:r w:rsidR="001D19FB" w:rsidRPr="00967608">
          <w:rPr>
            <w:webHidden/>
          </w:rPr>
          <w:tab/>
        </w:r>
        <w:r w:rsidR="00637DFA" w:rsidRPr="00967608">
          <w:rPr>
            <w:webHidden/>
          </w:rPr>
          <w:fldChar w:fldCharType="begin"/>
        </w:r>
        <w:r w:rsidR="001D19FB" w:rsidRPr="00967608">
          <w:rPr>
            <w:webHidden/>
          </w:rPr>
          <w:instrText xml:space="preserve"> PAGEREF _Toc414553231 \h </w:instrText>
        </w:r>
        <w:r w:rsidR="00637DFA" w:rsidRPr="00967608">
          <w:rPr>
            <w:webHidden/>
          </w:rPr>
        </w:r>
        <w:r w:rsidR="00637DFA" w:rsidRPr="00967608">
          <w:rPr>
            <w:webHidden/>
          </w:rPr>
          <w:fldChar w:fldCharType="separate"/>
        </w:r>
        <w:r w:rsidR="0045009A">
          <w:rPr>
            <w:webHidden/>
          </w:rPr>
          <w:t>185</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32" w:history="1">
        <w:r w:rsidR="001D19FB" w:rsidRPr="00967608">
          <w:rPr>
            <w:rStyle w:val="af6"/>
            <w:color w:val="auto"/>
            <w:lang w:eastAsia="ru-RU"/>
          </w:rPr>
          <w:t>2.2.2.</w:t>
        </w:r>
        <w:r w:rsidR="00B36F32">
          <w:rPr>
            <w:rStyle w:val="af6"/>
            <w:color w:val="auto"/>
            <w:lang w:eastAsia="ru-RU"/>
          </w:rPr>
          <w:t>7</w:t>
        </w:r>
        <w:r w:rsidR="001D19FB" w:rsidRPr="00967608">
          <w:rPr>
            <w:rStyle w:val="af6"/>
            <w:color w:val="auto"/>
            <w:lang w:eastAsia="ru-RU"/>
          </w:rPr>
          <w:t>. Математика</w:t>
        </w:r>
        <w:r w:rsidR="001D19FB" w:rsidRPr="00967608">
          <w:rPr>
            <w:webHidden/>
          </w:rPr>
          <w:tab/>
        </w:r>
        <w:r w:rsidR="00E13430">
          <w:rPr>
            <w:webHidden/>
          </w:rPr>
          <w:t>197</w:t>
        </w:r>
      </w:hyperlink>
    </w:p>
    <w:p w:rsidR="001D19FB" w:rsidRPr="00967608" w:rsidRDefault="00D64883" w:rsidP="00B36F32">
      <w:pPr>
        <w:pStyle w:val="33"/>
        <w:rPr>
          <w:rFonts w:eastAsiaTheme="minorEastAsia"/>
          <w:lang w:eastAsia="ru-RU"/>
        </w:rPr>
      </w:pPr>
      <w:hyperlink w:anchor="_Toc414553245" w:history="1">
        <w:r w:rsidR="001D19FB" w:rsidRPr="00B36F32">
          <w:rPr>
            <w:rStyle w:val="af6"/>
            <w:color w:val="auto"/>
            <w:u w:val="none"/>
          </w:rPr>
          <w:t>2.2.2.</w:t>
        </w:r>
        <w:r w:rsidR="00B36F32">
          <w:rPr>
            <w:rStyle w:val="af6"/>
            <w:color w:val="auto"/>
            <w:u w:val="none"/>
          </w:rPr>
          <w:t>8</w:t>
        </w:r>
        <w:r w:rsidR="001D19FB" w:rsidRPr="00B36F32">
          <w:rPr>
            <w:rStyle w:val="af6"/>
            <w:color w:val="auto"/>
            <w:u w:val="none"/>
          </w:rPr>
          <w:t>. Информатика</w:t>
        </w:r>
        <w:r w:rsidR="001D19FB" w:rsidRPr="00967608">
          <w:rPr>
            <w:webHidden/>
          </w:rPr>
          <w:tab/>
        </w:r>
        <w:r w:rsidR="00E13430">
          <w:rPr>
            <w:webHidden/>
          </w:rPr>
          <w:t>208</w:t>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6" w:history="1">
        <w:r w:rsidR="001D19FB" w:rsidRPr="00967608">
          <w:rPr>
            <w:rStyle w:val="af6"/>
            <w:color w:val="auto"/>
          </w:rPr>
          <w:t>2.2.2.</w:t>
        </w:r>
        <w:r w:rsidR="00B36F32">
          <w:rPr>
            <w:rStyle w:val="af6"/>
            <w:color w:val="auto"/>
          </w:rPr>
          <w:t>9</w:t>
        </w:r>
        <w:r w:rsidR="001D19FB" w:rsidRPr="00967608">
          <w:rPr>
            <w:rStyle w:val="af6"/>
            <w:color w:val="auto"/>
          </w:rPr>
          <w:t>. Физика</w:t>
        </w:r>
        <w:r w:rsidR="001D19FB" w:rsidRPr="00967608">
          <w:rPr>
            <w:webHidden/>
          </w:rPr>
          <w:tab/>
        </w:r>
        <w:r w:rsidR="00637DFA" w:rsidRPr="00967608">
          <w:rPr>
            <w:webHidden/>
          </w:rPr>
          <w:fldChar w:fldCharType="begin"/>
        </w:r>
        <w:r w:rsidR="001D19FB" w:rsidRPr="00967608">
          <w:rPr>
            <w:webHidden/>
          </w:rPr>
          <w:instrText xml:space="preserve"> PAGEREF _Toc414553246 \h </w:instrText>
        </w:r>
        <w:r w:rsidR="00637DFA" w:rsidRPr="00967608">
          <w:rPr>
            <w:webHidden/>
          </w:rPr>
        </w:r>
        <w:r w:rsidR="00637DFA" w:rsidRPr="00967608">
          <w:rPr>
            <w:webHidden/>
          </w:rPr>
          <w:fldChar w:fldCharType="separate"/>
        </w:r>
        <w:r w:rsidR="0045009A">
          <w:rPr>
            <w:webHidden/>
          </w:rPr>
          <w:t>21</w:t>
        </w:r>
        <w:r w:rsidR="00E13430">
          <w:rPr>
            <w:webHidden/>
          </w:rPr>
          <w:t>5</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7" w:history="1">
        <w:r w:rsidR="001D19FB" w:rsidRPr="00967608">
          <w:rPr>
            <w:rStyle w:val="af6"/>
            <w:color w:val="auto"/>
          </w:rPr>
          <w:t>2.2.2.1</w:t>
        </w:r>
        <w:r w:rsidR="00B36F32">
          <w:rPr>
            <w:rStyle w:val="af6"/>
            <w:color w:val="auto"/>
          </w:rPr>
          <w:t>0</w:t>
        </w:r>
        <w:r w:rsidR="001D19FB" w:rsidRPr="00967608">
          <w:rPr>
            <w:rStyle w:val="af6"/>
            <w:color w:val="auto"/>
          </w:rPr>
          <w:t>. Биология</w:t>
        </w:r>
        <w:r w:rsidR="001D19FB" w:rsidRPr="00967608">
          <w:rPr>
            <w:webHidden/>
          </w:rPr>
          <w:tab/>
        </w:r>
        <w:r w:rsidR="00637DFA" w:rsidRPr="00967608">
          <w:rPr>
            <w:webHidden/>
          </w:rPr>
          <w:fldChar w:fldCharType="begin"/>
        </w:r>
        <w:r w:rsidR="001D19FB" w:rsidRPr="00967608">
          <w:rPr>
            <w:webHidden/>
          </w:rPr>
          <w:instrText xml:space="preserve"> PAGEREF _Toc414553247 \h </w:instrText>
        </w:r>
        <w:r w:rsidR="00637DFA" w:rsidRPr="00967608">
          <w:rPr>
            <w:webHidden/>
          </w:rPr>
        </w:r>
        <w:r w:rsidR="00637DFA" w:rsidRPr="00967608">
          <w:rPr>
            <w:webHidden/>
          </w:rPr>
          <w:fldChar w:fldCharType="separate"/>
        </w:r>
        <w:r w:rsidR="0045009A">
          <w:rPr>
            <w:webHidden/>
          </w:rPr>
          <w:t>22</w:t>
        </w:r>
        <w:r w:rsidR="00E13430">
          <w:rPr>
            <w:webHidden/>
          </w:rPr>
          <w:t>1</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8" w:history="1">
        <w:r w:rsidR="001D19FB" w:rsidRPr="00967608">
          <w:rPr>
            <w:rStyle w:val="af6"/>
            <w:color w:val="auto"/>
          </w:rPr>
          <w:t>2.2.2.1</w:t>
        </w:r>
        <w:r w:rsidR="00B36F32">
          <w:rPr>
            <w:rStyle w:val="af6"/>
            <w:color w:val="auto"/>
          </w:rPr>
          <w:t>1</w:t>
        </w:r>
        <w:r w:rsidR="001D19FB" w:rsidRPr="00967608">
          <w:rPr>
            <w:rStyle w:val="af6"/>
            <w:color w:val="auto"/>
          </w:rPr>
          <w:t>. Химия</w:t>
        </w:r>
        <w:r w:rsidR="001D19FB" w:rsidRPr="00967608">
          <w:rPr>
            <w:webHidden/>
          </w:rPr>
          <w:tab/>
        </w:r>
        <w:r w:rsidR="00637DFA" w:rsidRPr="00967608">
          <w:rPr>
            <w:webHidden/>
          </w:rPr>
          <w:fldChar w:fldCharType="begin"/>
        </w:r>
        <w:r w:rsidR="001D19FB" w:rsidRPr="00967608">
          <w:rPr>
            <w:webHidden/>
          </w:rPr>
          <w:instrText xml:space="preserve"> PAGEREF _Toc414553248 \h </w:instrText>
        </w:r>
        <w:r w:rsidR="00637DFA" w:rsidRPr="00967608">
          <w:rPr>
            <w:webHidden/>
          </w:rPr>
        </w:r>
        <w:r w:rsidR="00637DFA" w:rsidRPr="00967608">
          <w:rPr>
            <w:webHidden/>
          </w:rPr>
          <w:fldChar w:fldCharType="separate"/>
        </w:r>
        <w:r w:rsidR="0045009A">
          <w:rPr>
            <w:webHidden/>
          </w:rPr>
          <w:t>23</w:t>
        </w:r>
        <w:r w:rsidR="00E13430">
          <w:rPr>
            <w:webHidden/>
          </w:rPr>
          <w:t>0</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9" w:history="1">
        <w:r w:rsidR="001D19FB" w:rsidRPr="00967608">
          <w:rPr>
            <w:rStyle w:val="af6"/>
            <w:color w:val="auto"/>
          </w:rPr>
          <w:t>2.2.2.1</w:t>
        </w:r>
        <w:r w:rsidR="00B36F32">
          <w:rPr>
            <w:rStyle w:val="af6"/>
            <w:color w:val="auto"/>
          </w:rPr>
          <w:t>2</w:t>
        </w:r>
        <w:r w:rsidR="001D19FB" w:rsidRPr="00967608">
          <w:rPr>
            <w:rStyle w:val="af6"/>
            <w:color w:val="auto"/>
          </w:rPr>
          <w:t>. Изобразительное искусство</w:t>
        </w:r>
        <w:r w:rsidR="001D19FB" w:rsidRPr="00967608">
          <w:rPr>
            <w:webHidden/>
          </w:rPr>
          <w:tab/>
        </w:r>
        <w:r w:rsidR="00637DFA" w:rsidRPr="00967608">
          <w:rPr>
            <w:webHidden/>
          </w:rPr>
          <w:fldChar w:fldCharType="begin"/>
        </w:r>
        <w:r w:rsidR="001D19FB" w:rsidRPr="00967608">
          <w:rPr>
            <w:webHidden/>
          </w:rPr>
          <w:instrText xml:space="preserve"> PAGEREF _Toc414553249 \h </w:instrText>
        </w:r>
        <w:r w:rsidR="00637DFA" w:rsidRPr="00967608">
          <w:rPr>
            <w:webHidden/>
          </w:rPr>
        </w:r>
        <w:r w:rsidR="00637DFA" w:rsidRPr="00967608">
          <w:rPr>
            <w:webHidden/>
          </w:rPr>
          <w:fldChar w:fldCharType="separate"/>
        </w:r>
        <w:r w:rsidR="0045009A">
          <w:rPr>
            <w:webHidden/>
          </w:rPr>
          <w:t>23</w:t>
        </w:r>
        <w:r w:rsidR="00E13430">
          <w:rPr>
            <w:webHidden/>
          </w:rPr>
          <w:t>4</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0" w:history="1">
        <w:r w:rsidR="001D19FB" w:rsidRPr="00967608">
          <w:rPr>
            <w:rStyle w:val="af6"/>
            <w:color w:val="auto"/>
          </w:rPr>
          <w:t>2.2.2.1</w:t>
        </w:r>
        <w:r w:rsidR="00B36F32">
          <w:rPr>
            <w:rStyle w:val="af6"/>
            <w:color w:val="auto"/>
          </w:rPr>
          <w:t>3</w:t>
        </w:r>
        <w:r w:rsidR="001D19FB" w:rsidRPr="00967608">
          <w:rPr>
            <w:rStyle w:val="af6"/>
            <w:color w:val="auto"/>
          </w:rPr>
          <w:t>. Музыка</w:t>
        </w:r>
        <w:r w:rsidR="001D19FB" w:rsidRPr="00967608">
          <w:rPr>
            <w:webHidden/>
          </w:rPr>
          <w:tab/>
        </w:r>
        <w:r w:rsidR="00637DFA" w:rsidRPr="00967608">
          <w:rPr>
            <w:webHidden/>
          </w:rPr>
          <w:fldChar w:fldCharType="begin"/>
        </w:r>
        <w:r w:rsidR="001D19FB" w:rsidRPr="00967608">
          <w:rPr>
            <w:webHidden/>
          </w:rPr>
          <w:instrText xml:space="preserve"> PAGEREF _Toc414553250 \h </w:instrText>
        </w:r>
        <w:r w:rsidR="00637DFA" w:rsidRPr="00967608">
          <w:rPr>
            <w:webHidden/>
          </w:rPr>
        </w:r>
        <w:r w:rsidR="00637DFA" w:rsidRPr="00967608">
          <w:rPr>
            <w:webHidden/>
          </w:rPr>
          <w:fldChar w:fldCharType="separate"/>
        </w:r>
        <w:r w:rsidR="0045009A">
          <w:rPr>
            <w:webHidden/>
          </w:rPr>
          <w:t>2</w:t>
        </w:r>
        <w:r w:rsidR="00E13430">
          <w:rPr>
            <w:webHidden/>
          </w:rPr>
          <w:t>38</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1" w:history="1">
        <w:r w:rsidR="001D19FB" w:rsidRPr="00967608">
          <w:rPr>
            <w:rStyle w:val="af6"/>
            <w:color w:val="auto"/>
          </w:rPr>
          <w:t>2.2.2.1</w:t>
        </w:r>
        <w:r w:rsidR="00B36F32">
          <w:rPr>
            <w:rStyle w:val="af6"/>
            <w:color w:val="auto"/>
          </w:rPr>
          <w:t>4</w:t>
        </w:r>
        <w:r w:rsidR="001D19FB" w:rsidRPr="00967608">
          <w:rPr>
            <w:rStyle w:val="af6"/>
            <w:color w:val="auto"/>
          </w:rPr>
          <w:t>. Технология</w:t>
        </w:r>
        <w:r w:rsidR="001D19FB" w:rsidRPr="00967608">
          <w:rPr>
            <w:webHidden/>
          </w:rPr>
          <w:tab/>
        </w:r>
        <w:r w:rsidR="00637DFA" w:rsidRPr="00967608">
          <w:rPr>
            <w:webHidden/>
          </w:rPr>
          <w:fldChar w:fldCharType="begin"/>
        </w:r>
        <w:r w:rsidR="001D19FB" w:rsidRPr="00967608">
          <w:rPr>
            <w:webHidden/>
          </w:rPr>
          <w:instrText xml:space="preserve"> PAGEREF _Toc414553251 \h </w:instrText>
        </w:r>
        <w:r w:rsidR="00637DFA" w:rsidRPr="00967608">
          <w:rPr>
            <w:webHidden/>
          </w:rPr>
        </w:r>
        <w:r w:rsidR="00637DFA" w:rsidRPr="00967608">
          <w:rPr>
            <w:webHidden/>
          </w:rPr>
          <w:fldChar w:fldCharType="separate"/>
        </w:r>
        <w:r w:rsidR="0045009A">
          <w:rPr>
            <w:webHidden/>
          </w:rPr>
          <w:t>24</w:t>
        </w:r>
        <w:r w:rsidR="00E13430">
          <w:rPr>
            <w:webHidden/>
          </w:rPr>
          <w:t>0</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2" w:history="1">
        <w:r w:rsidR="001D19FB" w:rsidRPr="00967608">
          <w:rPr>
            <w:rStyle w:val="af6"/>
            <w:color w:val="auto"/>
          </w:rPr>
          <w:t>2.2.2.1</w:t>
        </w:r>
        <w:r w:rsidR="00B36F32">
          <w:rPr>
            <w:rStyle w:val="af6"/>
            <w:color w:val="auto"/>
          </w:rPr>
          <w:t>5</w:t>
        </w:r>
        <w:r w:rsidR="001D19FB" w:rsidRPr="00967608">
          <w:rPr>
            <w:rStyle w:val="af6"/>
            <w:color w:val="auto"/>
          </w:rPr>
          <w:t>. Физическая культура</w:t>
        </w:r>
        <w:r w:rsidR="001D19FB" w:rsidRPr="00967608">
          <w:rPr>
            <w:webHidden/>
          </w:rPr>
          <w:tab/>
        </w:r>
        <w:r w:rsidR="00637DFA" w:rsidRPr="00967608">
          <w:rPr>
            <w:webHidden/>
          </w:rPr>
          <w:fldChar w:fldCharType="begin"/>
        </w:r>
        <w:r w:rsidR="001D19FB" w:rsidRPr="00967608">
          <w:rPr>
            <w:webHidden/>
          </w:rPr>
          <w:instrText xml:space="preserve"> PAGEREF _Toc414553252 \h </w:instrText>
        </w:r>
        <w:r w:rsidR="00637DFA" w:rsidRPr="00967608">
          <w:rPr>
            <w:webHidden/>
          </w:rPr>
        </w:r>
        <w:r w:rsidR="00637DFA" w:rsidRPr="00967608">
          <w:rPr>
            <w:webHidden/>
          </w:rPr>
          <w:fldChar w:fldCharType="separate"/>
        </w:r>
        <w:r w:rsidR="0045009A">
          <w:rPr>
            <w:webHidden/>
          </w:rPr>
          <w:t>2</w:t>
        </w:r>
        <w:r w:rsidR="00E13430">
          <w:rPr>
            <w:webHidden/>
          </w:rPr>
          <w:t>48</w:t>
        </w:r>
        <w:r w:rsidR="00637DFA" w:rsidRPr="00967608">
          <w:rPr>
            <w:webHidden/>
          </w:rPr>
          <w:fldChar w:fldCharType="end"/>
        </w:r>
      </w:hyperlink>
    </w:p>
    <w:p w:rsidR="001D19FB" w:rsidRPr="00967608" w:rsidRDefault="00D64883" w:rsidP="00967608">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3" w:history="1">
        <w:r w:rsidR="001D19FB" w:rsidRPr="00967608">
          <w:rPr>
            <w:rStyle w:val="af6"/>
            <w:color w:val="auto"/>
          </w:rPr>
          <w:t>2.2.2.1</w:t>
        </w:r>
        <w:r w:rsidR="00B36F32">
          <w:rPr>
            <w:rStyle w:val="af6"/>
            <w:color w:val="auto"/>
          </w:rPr>
          <w:t>6</w:t>
        </w:r>
        <w:r w:rsidR="001D19FB" w:rsidRPr="00967608">
          <w:rPr>
            <w:rStyle w:val="af6"/>
            <w:color w:val="auto"/>
          </w:rPr>
          <w:t>. Основы безопасности жизнедеятельности</w:t>
        </w:r>
        <w:r w:rsidR="001D19FB" w:rsidRPr="00967608">
          <w:rPr>
            <w:webHidden/>
          </w:rPr>
          <w:tab/>
        </w:r>
        <w:r w:rsidR="00637DFA" w:rsidRPr="00967608">
          <w:rPr>
            <w:webHidden/>
          </w:rPr>
          <w:fldChar w:fldCharType="begin"/>
        </w:r>
        <w:r w:rsidR="001D19FB" w:rsidRPr="00967608">
          <w:rPr>
            <w:webHidden/>
          </w:rPr>
          <w:instrText xml:space="preserve"> PAGEREF _Toc414553253 \h </w:instrText>
        </w:r>
        <w:r w:rsidR="00637DFA" w:rsidRPr="00967608">
          <w:rPr>
            <w:webHidden/>
          </w:rPr>
        </w:r>
        <w:r w:rsidR="00637DFA" w:rsidRPr="00967608">
          <w:rPr>
            <w:webHidden/>
          </w:rPr>
          <w:fldChar w:fldCharType="separate"/>
        </w:r>
        <w:r w:rsidR="0045009A">
          <w:rPr>
            <w:webHidden/>
          </w:rPr>
          <w:t>25</w:t>
        </w:r>
        <w:r w:rsidR="00E13430">
          <w:rPr>
            <w:webHidden/>
          </w:rPr>
          <w:t>1</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254" w:history="1">
        <w:r w:rsidR="001D19FB" w:rsidRPr="00967608">
          <w:rPr>
            <w:rStyle w:val="af6"/>
            <w:b w:val="0"/>
            <w:color w:val="auto"/>
          </w:rPr>
          <w:t>2.3. Программа воспитания и социализации обучающихся</w:t>
        </w:r>
        <w:r w:rsidR="001D19FB" w:rsidRPr="00967608">
          <w:rPr>
            <w:webHidden/>
          </w:rPr>
          <w:tab/>
        </w:r>
        <w:r w:rsidR="00637DFA" w:rsidRPr="00967608">
          <w:rPr>
            <w:webHidden/>
          </w:rPr>
          <w:fldChar w:fldCharType="begin"/>
        </w:r>
        <w:r w:rsidR="001D19FB" w:rsidRPr="00967608">
          <w:rPr>
            <w:webHidden/>
          </w:rPr>
          <w:instrText xml:space="preserve"> PAGEREF _Toc414553254 \h </w:instrText>
        </w:r>
        <w:r w:rsidR="00637DFA" w:rsidRPr="00967608">
          <w:rPr>
            <w:webHidden/>
          </w:rPr>
        </w:r>
        <w:r w:rsidR="00637DFA" w:rsidRPr="00967608">
          <w:rPr>
            <w:webHidden/>
          </w:rPr>
          <w:fldChar w:fldCharType="separate"/>
        </w:r>
        <w:r w:rsidR="0045009A">
          <w:rPr>
            <w:webHidden/>
          </w:rPr>
          <w:t>25</w:t>
        </w:r>
        <w:r w:rsidR="00E13430">
          <w:rPr>
            <w:webHidden/>
          </w:rPr>
          <w:t>5</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275" w:history="1">
        <w:r w:rsidR="001D19FB" w:rsidRPr="00967608">
          <w:rPr>
            <w:rStyle w:val="af6"/>
            <w:b w:val="0"/>
            <w:color w:val="auto"/>
          </w:rPr>
          <w:t>2.4. Программа коррекционной работы</w:t>
        </w:r>
        <w:r w:rsidR="001D19FB" w:rsidRPr="00967608">
          <w:rPr>
            <w:webHidden/>
          </w:rPr>
          <w:tab/>
        </w:r>
        <w:r w:rsidR="00637DFA" w:rsidRPr="00967608">
          <w:rPr>
            <w:webHidden/>
          </w:rPr>
          <w:fldChar w:fldCharType="begin"/>
        </w:r>
        <w:r w:rsidR="001D19FB" w:rsidRPr="00967608">
          <w:rPr>
            <w:webHidden/>
          </w:rPr>
          <w:instrText xml:space="preserve"> PAGEREF _Toc414553275 \h </w:instrText>
        </w:r>
        <w:r w:rsidR="00637DFA" w:rsidRPr="00967608">
          <w:rPr>
            <w:webHidden/>
          </w:rPr>
        </w:r>
        <w:r w:rsidR="00637DFA" w:rsidRPr="00967608">
          <w:rPr>
            <w:webHidden/>
          </w:rPr>
          <w:fldChar w:fldCharType="separate"/>
        </w:r>
        <w:r w:rsidR="0045009A">
          <w:rPr>
            <w:webHidden/>
          </w:rPr>
          <w:t>27</w:t>
        </w:r>
        <w:r w:rsidR="00E13430">
          <w:rPr>
            <w:webHidden/>
          </w:rPr>
          <w:t>5</w:t>
        </w:r>
        <w:r w:rsidR="00637DFA" w:rsidRPr="00967608">
          <w:rPr>
            <w:webHidden/>
          </w:rPr>
          <w:fldChar w:fldCharType="end"/>
        </w:r>
      </w:hyperlink>
    </w:p>
    <w:p w:rsidR="001D19FB" w:rsidRPr="00967608" w:rsidRDefault="00D64883" w:rsidP="00967608">
      <w:pPr>
        <w:pStyle w:val="15"/>
        <w:tabs>
          <w:tab w:val="clear" w:pos="450"/>
          <w:tab w:val="right" w:leader="dot" w:pos="9356"/>
        </w:tabs>
        <w:ind w:right="565"/>
        <w:rPr>
          <w:rFonts w:eastAsiaTheme="minorEastAsia"/>
        </w:rPr>
      </w:pPr>
      <w:hyperlink w:anchor="_Toc414553281" w:history="1">
        <w:r w:rsidR="001D19FB" w:rsidRPr="00967608">
          <w:rPr>
            <w:rStyle w:val="af6"/>
            <w:color w:val="auto"/>
          </w:rPr>
          <w:t>3. Организационный раздел основной образовательной программы 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_Toc414553281 \h </w:instrText>
        </w:r>
        <w:r w:rsidR="00637DFA" w:rsidRPr="00967608">
          <w:rPr>
            <w:webHidden/>
          </w:rPr>
        </w:r>
        <w:r w:rsidR="00637DFA" w:rsidRPr="00967608">
          <w:rPr>
            <w:webHidden/>
          </w:rPr>
          <w:fldChar w:fldCharType="separate"/>
        </w:r>
        <w:r w:rsidR="0045009A">
          <w:rPr>
            <w:webHidden/>
          </w:rPr>
          <w:t>2</w:t>
        </w:r>
        <w:r w:rsidR="00E13430">
          <w:rPr>
            <w:webHidden/>
          </w:rPr>
          <w:t>86</w:t>
        </w:r>
        <w:r w:rsidR="00637DFA" w:rsidRPr="00967608">
          <w:rPr>
            <w:webHidden/>
          </w:rPr>
          <w:fldChar w:fldCharType="end"/>
        </w:r>
      </w:hyperlink>
    </w:p>
    <w:p w:rsidR="001D19FB" w:rsidRPr="00967608" w:rsidRDefault="00D64883" w:rsidP="00B36F32">
      <w:pPr>
        <w:pStyle w:val="22"/>
        <w:rPr>
          <w:rFonts w:eastAsiaTheme="minorEastAsia"/>
          <w:lang w:eastAsia="ru-RU"/>
        </w:rPr>
      </w:pPr>
      <w:hyperlink w:anchor="_Toc414553282" w:history="1">
        <w:r w:rsidR="001D19FB" w:rsidRPr="00967608">
          <w:rPr>
            <w:rStyle w:val="af6"/>
            <w:b w:val="0"/>
            <w:color w:val="auto"/>
          </w:rPr>
          <w:t xml:space="preserve">3.1. </w:t>
        </w:r>
        <w:r w:rsidR="00B36F32">
          <w:rPr>
            <w:rStyle w:val="af6"/>
            <w:b w:val="0"/>
            <w:color w:val="auto"/>
          </w:rPr>
          <w:t>У</w:t>
        </w:r>
        <w:r w:rsidR="001D19FB" w:rsidRPr="00967608">
          <w:rPr>
            <w:rStyle w:val="af6"/>
            <w:b w:val="0"/>
            <w:color w:val="auto"/>
          </w:rPr>
          <w:t>чебный план 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_Toc414553282 \h </w:instrText>
        </w:r>
        <w:r w:rsidR="00637DFA" w:rsidRPr="00967608">
          <w:rPr>
            <w:webHidden/>
          </w:rPr>
        </w:r>
        <w:r w:rsidR="00637DFA" w:rsidRPr="00967608">
          <w:rPr>
            <w:webHidden/>
          </w:rPr>
          <w:fldChar w:fldCharType="separate"/>
        </w:r>
        <w:r w:rsidR="0045009A">
          <w:rPr>
            <w:webHidden/>
          </w:rPr>
          <w:t>2</w:t>
        </w:r>
        <w:r w:rsidR="00E13430">
          <w:rPr>
            <w:webHidden/>
          </w:rPr>
          <w:t>86</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283" w:history="1">
        <w:r w:rsidR="001D19FB" w:rsidRPr="00967608">
          <w:rPr>
            <w:rStyle w:val="af6"/>
            <w:color w:val="auto"/>
          </w:rPr>
          <w:t xml:space="preserve">3.1.1. </w:t>
        </w:r>
        <w:r w:rsidR="00B36F32">
          <w:rPr>
            <w:rStyle w:val="af6"/>
            <w:color w:val="auto"/>
          </w:rPr>
          <w:t>К</w:t>
        </w:r>
        <w:r w:rsidR="001D19FB" w:rsidRPr="00967608">
          <w:rPr>
            <w:rStyle w:val="af6"/>
            <w:color w:val="auto"/>
          </w:rPr>
          <w:t>алендарный учебный график</w:t>
        </w:r>
        <w:r w:rsidR="001D19FB" w:rsidRPr="00967608">
          <w:rPr>
            <w:webHidden/>
          </w:rPr>
          <w:tab/>
        </w:r>
        <w:r w:rsidR="00637DFA" w:rsidRPr="00967608">
          <w:rPr>
            <w:webHidden/>
          </w:rPr>
          <w:fldChar w:fldCharType="begin"/>
        </w:r>
        <w:r w:rsidR="001D19FB" w:rsidRPr="00967608">
          <w:rPr>
            <w:webHidden/>
          </w:rPr>
          <w:instrText xml:space="preserve"> PAGEREF _Toc414553283 \h </w:instrText>
        </w:r>
        <w:r w:rsidR="00637DFA" w:rsidRPr="00967608">
          <w:rPr>
            <w:webHidden/>
          </w:rPr>
        </w:r>
        <w:r w:rsidR="00637DFA" w:rsidRPr="00967608">
          <w:rPr>
            <w:webHidden/>
          </w:rPr>
          <w:fldChar w:fldCharType="separate"/>
        </w:r>
        <w:r w:rsidR="0045009A">
          <w:rPr>
            <w:webHidden/>
          </w:rPr>
          <w:t>2</w:t>
        </w:r>
        <w:r w:rsidR="00E13430">
          <w:rPr>
            <w:webHidden/>
          </w:rPr>
          <w:t>89</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284" w:history="1">
        <w:r w:rsidR="001D19FB" w:rsidRPr="00967608">
          <w:rPr>
            <w:rStyle w:val="af6"/>
            <w:rFonts w:eastAsia="@Arial Unicode MS"/>
            <w:color w:val="auto"/>
          </w:rPr>
          <w:t xml:space="preserve">3.1.2. </w:t>
        </w:r>
        <w:r w:rsidR="00B36F32">
          <w:rPr>
            <w:rStyle w:val="af6"/>
            <w:rFonts w:eastAsia="@Arial Unicode MS"/>
            <w:color w:val="auto"/>
          </w:rPr>
          <w:t>П</w:t>
        </w:r>
        <w:r w:rsidR="001D19FB" w:rsidRPr="00967608">
          <w:rPr>
            <w:rStyle w:val="af6"/>
            <w:rFonts w:eastAsia="@Arial Unicode MS"/>
            <w:color w:val="auto"/>
          </w:rPr>
          <w:t>лан внеурочной деятельности</w:t>
        </w:r>
        <w:r w:rsidR="001D19FB" w:rsidRPr="00967608">
          <w:rPr>
            <w:webHidden/>
          </w:rPr>
          <w:tab/>
        </w:r>
        <w:r w:rsidR="00637DFA" w:rsidRPr="00967608">
          <w:rPr>
            <w:webHidden/>
          </w:rPr>
          <w:fldChar w:fldCharType="begin"/>
        </w:r>
        <w:r w:rsidR="001D19FB" w:rsidRPr="00967608">
          <w:rPr>
            <w:webHidden/>
          </w:rPr>
          <w:instrText xml:space="preserve"> PAGEREF _Toc414553284 \h </w:instrText>
        </w:r>
        <w:r w:rsidR="00637DFA" w:rsidRPr="00967608">
          <w:rPr>
            <w:webHidden/>
          </w:rPr>
        </w:r>
        <w:r w:rsidR="00637DFA" w:rsidRPr="00967608">
          <w:rPr>
            <w:webHidden/>
          </w:rPr>
          <w:fldChar w:fldCharType="separate"/>
        </w:r>
        <w:r w:rsidR="0045009A">
          <w:rPr>
            <w:webHidden/>
          </w:rPr>
          <w:t>2</w:t>
        </w:r>
        <w:r w:rsidR="00E13430">
          <w:rPr>
            <w:webHidden/>
          </w:rPr>
          <w:t>89</w:t>
        </w:r>
        <w:r w:rsidR="00637DFA" w:rsidRPr="00967608">
          <w:rPr>
            <w:webHidden/>
          </w:rPr>
          <w:fldChar w:fldCharType="end"/>
        </w:r>
      </w:hyperlink>
    </w:p>
    <w:p w:rsidR="001D19FB" w:rsidRPr="00967608" w:rsidRDefault="00D64883" w:rsidP="00E13430">
      <w:pPr>
        <w:pStyle w:val="22"/>
        <w:ind w:left="0" w:firstLine="0"/>
        <w:rPr>
          <w:rFonts w:eastAsiaTheme="minorEastAsia"/>
          <w:lang w:eastAsia="ru-RU"/>
        </w:rPr>
      </w:pPr>
      <w:hyperlink w:anchor="_Toc414553285" w:history="1">
        <w:r w:rsidR="001D19FB" w:rsidRPr="00967608">
          <w:rPr>
            <w:rStyle w:val="af6"/>
            <w:b w:val="0"/>
            <w:color w:val="auto"/>
          </w:rPr>
          <w:t>3.2.Система условий реализации основной образовательной программы</w:t>
        </w:r>
        <w:r w:rsidR="001D19FB" w:rsidRPr="00967608">
          <w:rPr>
            <w:webHidden/>
          </w:rPr>
          <w:tab/>
        </w:r>
        <w:r w:rsidR="00637DFA" w:rsidRPr="00967608">
          <w:rPr>
            <w:webHidden/>
          </w:rPr>
          <w:fldChar w:fldCharType="begin"/>
        </w:r>
        <w:r w:rsidR="001D19FB" w:rsidRPr="00967608">
          <w:rPr>
            <w:webHidden/>
          </w:rPr>
          <w:instrText xml:space="preserve"> PAGEREF _Toc414553285 \h </w:instrText>
        </w:r>
        <w:r w:rsidR="00637DFA" w:rsidRPr="00967608">
          <w:rPr>
            <w:webHidden/>
          </w:rPr>
        </w:r>
        <w:r w:rsidR="00637DFA" w:rsidRPr="00967608">
          <w:rPr>
            <w:webHidden/>
          </w:rPr>
          <w:fldChar w:fldCharType="separate"/>
        </w:r>
        <w:r w:rsidR="0045009A">
          <w:rPr>
            <w:webHidden/>
          </w:rPr>
          <w:t>2</w:t>
        </w:r>
        <w:r w:rsidR="00E13430">
          <w:rPr>
            <w:webHidden/>
          </w:rPr>
          <w:t>91</w:t>
        </w:r>
        <w:r w:rsidR="00637DFA" w:rsidRPr="00967608">
          <w:rPr>
            <w:webHidden/>
          </w:rPr>
          <w:fldChar w:fldCharType="end"/>
        </w:r>
      </w:hyperlink>
    </w:p>
    <w:p w:rsidR="004F1B1F" w:rsidRPr="00967608" w:rsidRDefault="00D64883" w:rsidP="00B36F32">
      <w:pPr>
        <w:pStyle w:val="22"/>
      </w:pPr>
      <w:hyperlink w:anchor="_Toc414553286" w:history="1">
        <w:r w:rsidR="001D19FB" w:rsidRPr="00967608">
          <w:rPr>
            <w:rStyle w:val="af6"/>
            <w:b w:val="0"/>
            <w:color w:val="auto"/>
          </w:rPr>
          <w:t xml:space="preserve">3.2.1. Описание кадровых условий реализации основной образовательной программы основного общего образования </w:t>
        </w:r>
        <w:r w:rsidR="001D19FB" w:rsidRPr="00967608">
          <w:rPr>
            <w:webHidden/>
          </w:rPr>
          <w:tab/>
        </w:r>
        <w:r w:rsidR="00637DFA" w:rsidRPr="00967608">
          <w:rPr>
            <w:webHidden/>
          </w:rPr>
          <w:fldChar w:fldCharType="begin"/>
        </w:r>
        <w:r w:rsidR="001D19FB" w:rsidRPr="00967608">
          <w:rPr>
            <w:webHidden/>
          </w:rPr>
          <w:instrText xml:space="preserve"> PAGEREF _Toc414553286 \h </w:instrText>
        </w:r>
        <w:r w:rsidR="00637DFA" w:rsidRPr="00967608">
          <w:rPr>
            <w:webHidden/>
          </w:rPr>
        </w:r>
        <w:r w:rsidR="00637DFA" w:rsidRPr="00967608">
          <w:rPr>
            <w:webHidden/>
          </w:rPr>
          <w:fldChar w:fldCharType="separate"/>
        </w:r>
        <w:r w:rsidR="0045009A">
          <w:rPr>
            <w:webHidden/>
          </w:rPr>
          <w:t>29</w:t>
        </w:r>
        <w:r w:rsidR="00E13430">
          <w:rPr>
            <w:webHidden/>
          </w:rPr>
          <w:t>1</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287" w:history="1">
        <w:r w:rsidR="001D19FB" w:rsidRPr="00967608">
          <w:rPr>
            <w:rStyle w:val="af6"/>
            <w:color w:val="auto"/>
          </w:rPr>
          <w:t>3.2.2. Психолого-педагогические условия реализации основной образовательной программы 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_Toc414553287 \h </w:instrText>
        </w:r>
        <w:r w:rsidR="00637DFA" w:rsidRPr="00967608">
          <w:rPr>
            <w:webHidden/>
          </w:rPr>
        </w:r>
        <w:r w:rsidR="00637DFA" w:rsidRPr="00967608">
          <w:rPr>
            <w:webHidden/>
          </w:rPr>
          <w:fldChar w:fldCharType="separate"/>
        </w:r>
        <w:r w:rsidR="0045009A">
          <w:rPr>
            <w:webHidden/>
          </w:rPr>
          <w:t>29</w:t>
        </w:r>
        <w:r w:rsidR="00E13430">
          <w:rPr>
            <w:webHidden/>
          </w:rPr>
          <w:t>3</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288" w:history="1">
        <w:r w:rsidR="001D19FB" w:rsidRPr="00967608">
          <w:rPr>
            <w:rStyle w:val="af6"/>
            <w:color w:val="auto"/>
          </w:rPr>
          <w:t>3.2.3. Финансово-экономические условия реализации образовательной  программы основного общего образования</w:t>
        </w:r>
        <w:r w:rsidR="001D19FB" w:rsidRPr="00967608">
          <w:rPr>
            <w:webHidden/>
          </w:rPr>
          <w:tab/>
        </w:r>
        <w:r w:rsidR="00637DFA" w:rsidRPr="00967608">
          <w:rPr>
            <w:webHidden/>
          </w:rPr>
          <w:fldChar w:fldCharType="begin"/>
        </w:r>
        <w:r w:rsidR="001D19FB" w:rsidRPr="00967608">
          <w:rPr>
            <w:webHidden/>
          </w:rPr>
          <w:instrText xml:space="preserve"> PAGEREF _Toc414553288 \h </w:instrText>
        </w:r>
        <w:r w:rsidR="00637DFA" w:rsidRPr="00967608">
          <w:rPr>
            <w:webHidden/>
          </w:rPr>
        </w:r>
        <w:r w:rsidR="00637DFA" w:rsidRPr="00967608">
          <w:rPr>
            <w:webHidden/>
          </w:rPr>
          <w:fldChar w:fldCharType="separate"/>
        </w:r>
        <w:r w:rsidR="0045009A">
          <w:rPr>
            <w:webHidden/>
          </w:rPr>
          <w:t>29</w:t>
        </w:r>
        <w:r w:rsidR="00E13430">
          <w:rPr>
            <w:webHidden/>
          </w:rPr>
          <w:t>4</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289" w:history="1">
        <w:r w:rsidR="001D19FB" w:rsidRPr="00967608">
          <w:rPr>
            <w:rStyle w:val="af6"/>
            <w:color w:val="auto"/>
          </w:rPr>
          <w:t>3.2.4.</w:t>
        </w:r>
        <w:r w:rsidR="007A4A2C" w:rsidRPr="00967608">
          <w:rPr>
            <w:rStyle w:val="af6"/>
            <w:color w:val="auto"/>
          </w:rPr>
          <w:t xml:space="preserve"> </w:t>
        </w:r>
        <w:r w:rsidR="001D19FB" w:rsidRPr="00967608">
          <w:rPr>
            <w:rStyle w:val="af6"/>
            <w:color w:val="auto"/>
          </w:rPr>
          <w:t>Материально-технические условия реализации</w:t>
        </w:r>
        <w:r w:rsidR="007A4A2C" w:rsidRPr="00967608">
          <w:rPr>
            <w:rStyle w:val="af6"/>
            <w:color w:val="auto"/>
          </w:rPr>
          <w:br/>
        </w:r>
        <w:r w:rsidR="001D19FB" w:rsidRPr="00967608">
          <w:rPr>
            <w:rStyle w:val="af6"/>
            <w:color w:val="auto"/>
          </w:rPr>
          <w:t xml:space="preserve"> основной образовательной программы</w:t>
        </w:r>
        <w:r w:rsidR="001D19FB" w:rsidRPr="00967608">
          <w:rPr>
            <w:webHidden/>
          </w:rPr>
          <w:tab/>
        </w:r>
        <w:r w:rsidR="00E13430">
          <w:rPr>
            <w:webHidden/>
          </w:rPr>
          <w:t>295</w:t>
        </w:r>
      </w:hyperlink>
    </w:p>
    <w:p w:rsidR="001D19FB" w:rsidRPr="00967608" w:rsidRDefault="00D64883" w:rsidP="00B36F32">
      <w:pPr>
        <w:pStyle w:val="33"/>
        <w:rPr>
          <w:rFonts w:eastAsiaTheme="minorEastAsia"/>
          <w:lang w:eastAsia="ru-RU"/>
        </w:rPr>
      </w:pPr>
      <w:hyperlink w:anchor="_Toc414553290" w:history="1">
        <w:r w:rsidR="001D19FB" w:rsidRPr="00967608">
          <w:rPr>
            <w:rStyle w:val="af6"/>
            <w:color w:val="auto"/>
          </w:rPr>
          <w:t>3.2.5.</w:t>
        </w:r>
        <w:r w:rsidR="007A4A2C" w:rsidRPr="00967608">
          <w:rPr>
            <w:rStyle w:val="af6"/>
            <w:color w:val="auto"/>
          </w:rPr>
          <w:t xml:space="preserve"> </w:t>
        </w:r>
        <w:r w:rsidR="001D19FB" w:rsidRPr="00967608">
          <w:rPr>
            <w:rStyle w:val="af6"/>
            <w:color w:val="auto"/>
          </w:rPr>
          <w:t>Информационно-методические условия реализации</w:t>
        </w:r>
        <w:r w:rsidR="007A4A2C" w:rsidRPr="00967608">
          <w:rPr>
            <w:rStyle w:val="af6"/>
            <w:color w:val="auto"/>
          </w:rPr>
          <w:br/>
        </w:r>
        <w:r w:rsidR="001D19FB" w:rsidRPr="00967608">
          <w:rPr>
            <w:rStyle w:val="af6"/>
            <w:color w:val="auto"/>
          </w:rPr>
          <w:t xml:space="preserve"> основной образовательной программы основного общего образования</w:t>
        </w:r>
        <w:r w:rsidR="001D19FB" w:rsidRPr="00967608">
          <w:rPr>
            <w:webHidden/>
          </w:rPr>
          <w:tab/>
        </w:r>
        <w:r w:rsidR="00E13430">
          <w:rPr>
            <w:webHidden/>
          </w:rPr>
          <w:t>296</w:t>
        </w:r>
      </w:hyperlink>
    </w:p>
    <w:p w:rsidR="001D19FB" w:rsidRPr="00967608" w:rsidRDefault="00D64883" w:rsidP="00B36F32">
      <w:pPr>
        <w:pStyle w:val="33"/>
        <w:rPr>
          <w:rFonts w:eastAsiaTheme="minorEastAsia"/>
          <w:lang w:eastAsia="ru-RU"/>
        </w:rPr>
      </w:pPr>
      <w:hyperlink w:anchor="_Toc414553291" w:history="1">
        <w:r w:rsidR="001D19FB" w:rsidRPr="00967608">
          <w:rPr>
            <w:rStyle w:val="af6"/>
            <w:color w:val="auto"/>
          </w:rPr>
          <w:t>3.2.6.Механизмы достижения целевых ориентиров в системе</w:t>
        </w:r>
        <w:r w:rsidR="007A4A2C" w:rsidRPr="00967608">
          <w:rPr>
            <w:rStyle w:val="af6"/>
            <w:color w:val="auto"/>
          </w:rPr>
          <w:br/>
        </w:r>
        <w:r w:rsidR="001D19FB" w:rsidRPr="00967608">
          <w:rPr>
            <w:rStyle w:val="af6"/>
            <w:color w:val="auto"/>
          </w:rPr>
          <w:t xml:space="preserve"> условий</w:t>
        </w:r>
        <w:r w:rsidR="001D19FB" w:rsidRPr="00967608">
          <w:rPr>
            <w:webHidden/>
          </w:rPr>
          <w:tab/>
        </w:r>
        <w:r w:rsidR="00637DFA" w:rsidRPr="00967608">
          <w:rPr>
            <w:webHidden/>
          </w:rPr>
          <w:fldChar w:fldCharType="begin"/>
        </w:r>
        <w:r w:rsidR="001D19FB" w:rsidRPr="00967608">
          <w:rPr>
            <w:webHidden/>
          </w:rPr>
          <w:instrText xml:space="preserve"> PAGEREF _Toc414553291 \h </w:instrText>
        </w:r>
        <w:r w:rsidR="00637DFA" w:rsidRPr="00967608">
          <w:rPr>
            <w:webHidden/>
          </w:rPr>
        </w:r>
        <w:r w:rsidR="00637DFA" w:rsidRPr="00967608">
          <w:rPr>
            <w:webHidden/>
          </w:rPr>
          <w:fldChar w:fldCharType="separate"/>
        </w:r>
        <w:r w:rsidR="00E13430">
          <w:rPr>
            <w:webHidden/>
          </w:rPr>
          <w:t>297</w:t>
        </w:r>
        <w:r w:rsidR="00637DFA" w:rsidRPr="00967608">
          <w:rPr>
            <w:webHidden/>
          </w:rPr>
          <w:fldChar w:fldCharType="end"/>
        </w:r>
      </w:hyperlink>
    </w:p>
    <w:p w:rsidR="001D19FB" w:rsidRPr="00967608" w:rsidRDefault="00D64883" w:rsidP="00B36F32">
      <w:pPr>
        <w:pStyle w:val="33"/>
        <w:rPr>
          <w:rFonts w:eastAsiaTheme="minorEastAsia"/>
          <w:lang w:eastAsia="ru-RU"/>
        </w:rPr>
      </w:pPr>
      <w:hyperlink w:anchor="_Toc414553292" w:history="1">
        <w:r w:rsidR="001D19FB" w:rsidRPr="00967608">
          <w:rPr>
            <w:rStyle w:val="af6"/>
            <w:color w:val="auto"/>
          </w:rPr>
          <w:t>3.2.7.Сетевой график (дорожная карта) по формированию</w:t>
        </w:r>
        <w:r w:rsidR="007A4A2C" w:rsidRPr="00967608">
          <w:rPr>
            <w:rStyle w:val="af6"/>
            <w:color w:val="auto"/>
          </w:rPr>
          <w:br/>
        </w:r>
        <w:r w:rsidR="001D19FB" w:rsidRPr="00967608">
          <w:rPr>
            <w:rStyle w:val="af6"/>
            <w:color w:val="auto"/>
          </w:rPr>
          <w:t xml:space="preserve"> необходимой системы условий</w:t>
        </w:r>
        <w:r w:rsidR="001D19FB" w:rsidRPr="00967608">
          <w:rPr>
            <w:webHidden/>
          </w:rPr>
          <w:tab/>
        </w:r>
        <w:r w:rsidR="00E13430">
          <w:rPr>
            <w:webHidden/>
          </w:rPr>
          <w:t>297</w:t>
        </w:r>
      </w:hyperlink>
    </w:p>
    <w:p w:rsidR="009C54A3" w:rsidRDefault="00637DFA" w:rsidP="00B36F32">
      <w:pPr>
        <w:pStyle w:val="33"/>
      </w:pPr>
      <w:r w:rsidRPr="00967608">
        <w:fldChar w:fldCharType="end"/>
      </w:r>
    </w:p>
    <w:p w:rsidR="008E7A31" w:rsidRPr="008E7A31" w:rsidRDefault="008E7A31" w:rsidP="008E7A31"/>
    <w:p w:rsidR="008E7A31" w:rsidRDefault="008E7A31" w:rsidP="008E7A31">
      <w:pPr>
        <w:pStyle w:val="1"/>
        <w:spacing w:before="0" w:line="240" w:lineRule="auto"/>
        <w:ind w:left="720"/>
        <w:rPr>
          <w:rStyle w:val="Zag11"/>
          <w:rFonts w:ascii="Times New Roman" w:eastAsia="@Arial Unicode MS" w:hAnsi="Times New Roman"/>
          <w:b/>
          <w:color w:val="auto"/>
          <w:sz w:val="28"/>
          <w:szCs w:val="28"/>
          <w:lang w:eastAsia="ru-RU"/>
        </w:rPr>
      </w:pPr>
      <w:bookmarkStart w:id="0" w:name="_Toc405145646"/>
      <w:bookmarkStart w:id="1" w:name="_Toc406058975"/>
      <w:bookmarkStart w:id="2" w:name="_Toc409691623"/>
      <w:bookmarkStart w:id="3" w:name="_Toc410653944"/>
      <w:bookmarkStart w:id="4" w:name="_Toc414553125"/>
    </w:p>
    <w:p w:rsidR="008E7A31" w:rsidRDefault="008E7A31" w:rsidP="008E7A31">
      <w:pPr>
        <w:pStyle w:val="1"/>
        <w:spacing w:before="0" w:line="240" w:lineRule="auto"/>
        <w:ind w:left="720"/>
        <w:rPr>
          <w:rStyle w:val="Zag11"/>
          <w:rFonts w:ascii="Times New Roman" w:eastAsia="@Arial Unicode MS" w:hAnsi="Times New Roman"/>
          <w:b/>
          <w:color w:val="auto"/>
          <w:sz w:val="28"/>
          <w:szCs w:val="28"/>
          <w:lang w:eastAsia="ru-RU"/>
        </w:rPr>
      </w:pPr>
    </w:p>
    <w:p w:rsidR="00FD4BD9" w:rsidRPr="008E7A31" w:rsidRDefault="00FD4BD9" w:rsidP="008E7A31">
      <w:pPr>
        <w:pStyle w:val="1"/>
        <w:spacing w:before="0" w:line="240" w:lineRule="auto"/>
        <w:ind w:left="142"/>
        <w:rPr>
          <w:rStyle w:val="Zag11"/>
          <w:rFonts w:ascii="Times New Roman" w:eastAsia="@Arial Unicode MS" w:hAnsi="Times New Roman"/>
          <w:b/>
          <w:color w:val="auto"/>
          <w:sz w:val="28"/>
          <w:szCs w:val="28"/>
          <w:lang w:eastAsia="ru-RU"/>
        </w:rPr>
      </w:pPr>
      <w:r w:rsidRPr="008E7A31">
        <w:rPr>
          <w:rStyle w:val="Zag11"/>
          <w:rFonts w:ascii="Times New Roman" w:eastAsia="@Arial Unicode MS" w:hAnsi="Times New Roman"/>
          <w:b/>
          <w:color w:val="auto"/>
          <w:sz w:val="28"/>
          <w:szCs w:val="28"/>
        </w:rPr>
        <w:t>Целевой раздел</w:t>
      </w:r>
      <w:r w:rsidR="0021082E" w:rsidRPr="008E7A31">
        <w:rPr>
          <w:rStyle w:val="Zag11"/>
          <w:rFonts w:ascii="Times New Roman" w:eastAsia="@Arial Unicode MS" w:hAnsi="Times New Roman"/>
          <w:b/>
          <w:color w:val="auto"/>
          <w:sz w:val="28"/>
          <w:szCs w:val="28"/>
        </w:rPr>
        <w:t xml:space="preserve"> </w:t>
      </w:r>
      <w:r w:rsidR="00B540EE" w:rsidRPr="008E7A31">
        <w:rPr>
          <w:rFonts w:ascii="Times New Roman" w:hAnsi="Times New Roman"/>
          <w:b/>
          <w:color w:val="auto"/>
          <w:sz w:val="28"/>
          <w:szCs w:val="28"/>
        </w:rPr>
        <w:t>ос</w:t>
      </w:r>
      <w:r w:rsidR="0081481A" w:rsidRPr="008E7A31">
        <w:rPr>
          <w:rFonts w:ascii="Times New Roman" w:hAnsi="Times New Roman"/>
          <w:b/>
          <w:color w:val="auto"/>
          <w:sz w:val="28"/>
          <w:szCs w:val="28"/>
        </w:rPr>
        <w:t>новной образовательной программы</w:t>
      </w:r>
      <w:r w:rsidR="00B540EE" w:rsidRPr="008E7A31">
        <w:rPr>
          <w:rFonts w:ascii="Times New Roman" w:hAnsi="Times New Roman"/>
          <w:b/>
          <w:color w:val="auto"/>
          <w:sz w:val="28"/>
          <w:szCs w:val="28"/>
        </w:rPr>
        <w:t xml:space="preserve"> основного общего образования</w:t>
      </w:r>
      <w:bookmarkEnd w:id="0"/>
      <w:bookmarkEnd w:id="1"/>
      <w:bookmarkEnd w:id="2"/>
      <w:bookmarkEnd w:id="3"/>
      <w:bookmarkEnd w:id="4"/>
    </w:p>
    <w:p w:rsidR="00FD4BD9" w:rsidRPr="00475353" w:rsidRDefault="007242D1" w:rsidP="00967608">
      <w:pPr>
        <w:pStyle w:val="2"/>
        <w:spacing w:line="240" w:lineRule="auto"/>
        <w:rPr>
          <w:rStyle w:val="Zag11"/>
        </w:rPr>
      </w:pPr>
      <w:bookmarkStart w:id="5" w:name="_Toc409691624"/>
      <w:bookmarkStart w:id="6" w:name="_Toc410653945"/>
      <w:bookmarkStart w:id="7" w:name="_Toc414553126"/>
      <w:r w:rsidRPr="00475353">
        <w:rPr>
          <w:rStyle w:val="Zag11"/>
        </w:rPr>
        <w:t xml:space="preserve">1.1. </w:t>
      </w:r>
      <w:r w:rsidR="00C950DD" w:rsidRPr="00475353">
        <w:rPr>
          <w:rStyle w:val="Zag11"/>
        </w:rPr>
        <w:t xml:space="preserve">Пояснительная  </w:t>
      </w:r>
      <w:r w:rsidR="00FD4BD9" w:rsidRPr="00475353">
        <w:rPr>
          <w:rStyle w:val="Zag11"/>
        </w:rPr>
        <w:t>записка</w:t>
      </w:r>
      <w:bookmarkEnd w:id="5"/>
      <w:bookmarkEnd w:id="6"/>
      <w:bookmarkEnd w:id="7"/>
    </w:p>
    <w:p w:rsidR="004C21D1" w:rsidRPr="00475353" w:rsidRDefault="004C21D1" w:rsidP="00AC384E">
      <w:pPr>
        <w:pStyle w:val="2"/>
        <w:numPr>
          <w:ilvl w:val="2"/>
          <w:numId w:val="122"/>
        </w:numPr>
        <w:spacing w:line="240" w:lineRule="auto"/>
        <w:ind w:left="0" w:firstLine="709"/>
        <w:rPr>
          <w:rStyle w:val="Zag11"/>
          <w:b w:val="0"/>
          <w:bCs w:val="0"/>
        </w:rPr>
      </w:pPr>
      <w:bookmarkStart w:id="8" w:name="_Toc410653946"/>
      <w:bookmarkStart w:id="9" w:name="_Toc414553127"/>
      <w:r w:rsidRPr="00475353">
        <w:rPr>
          <w:rStyle w:val="Zag11"/>
        </w:rPr>
        <w:t xml:space="preserve">Цели и задачи реализации </w:t>
      </w:r>
      <w:r w:rsidRPr="00475353">
        <w:t>основной образовательной программы основного общего образования</w:t>
      </w:r>
      <w:bookmarkEnd w:id="8"/>
      <w:bookmarkEnd w:id="9"/>
    </w:p>
    <w:p w:rsidR="00B540EE" w:rsidRPr="00475353" w:rsidRDefault="00B540EE" w:rsidP="00967608">
      <w:pPr>
        <w:spacing w:after="0" w:line="240" w:lineRule="auto"/>
        <w:ind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b/>
          <w:sz w:val="28"/>
          <w:szCs w:val="28"/>
        </w:rPr>
        <w:t>Целями реализации</w:t>
      </w:r>
      <w:r w:rsidRPr="00475353">
        <w:rPr>
          <w:rStyle w:val="Zag11"/>
          <w:rFonts w:ascii="Times New Roman" w:eastAsia="@Arial Unicode MS" w:hAnsi="Times New Roman"/>
          <w:sz w:val="28"/>
          <w:szCs w:val="28"/>
        </w:rPr>
        <w:t xml:space="preserve"> основной образовательной программы основного общего образования являются: </w:t>
      </w:r>
    </w:p>
    <w:p w:rsidR="00B540EE" w:rsidRPr="00475353" w:rsidRDefault="00967608"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rPr>
      </w:pPr>
      <w:r w:rsidRPr="00475353">
        <w:rPr>
          <w:rStyle w:val="Zag11"/>
          <w:rFonts w:ascii="Times New Roman" w:eastAsia="@Arial Unicode MS" w:hAnsi="Times New Roman"/>
          <w:sz w:val="28"/>
          <w:szCs w:val="28"/>
        </w:rPr>
        <w:t>Д</w:t>
      </w:r>
      <w:r w:rsidR="00815183" w:rsidRPr="00475353">
        <w:rPr>
          <w:rStyle w:val="Zag11"/>
          <w:rFonts w:ascii="Times New Roman" w:eastAsia="@Arial Unicode MS" w:hAnsi="Times New Roman"/>
          <w:sz w:val="28"/>
          <w:szCs w:val="28"/>
        </w:rPr>
        <w:t>остижение</w:t>
      </w:r>
      <w:r>
        <w:rPr>
          <w:rStyle w:val="Zag11"/>
          <w:rFonts w:ascii="Times New Roman" w:eastAsia="@Arial Unicode MS" w:hAnsi="Times New Roman"/>
          <w:sz w:val="28"/>
          <w:szCs w:val="28"/>
        </w:rPr>
        <w:t xml:space="preserve"> </w:t>
      </w:r>
      <w:r w:rsidR="00815183" w:rsidRPr="00475353">
        <w:rPr>
          <w:rStyle w:val="Zag11"/>
          <w:rFonts w:ascii="Times New Roman" w:eastAsia="@Arial Unicode MS" w:hAnsi="Times New Roman"/>
          <w:sz w:val="28"/>
          <w:szCs w:val="28"/>
        </w:rPr>
        <w:t xml:space="preserve">выпускниками </w:t>
      </w:r>
      <w:r w:rsidR="00B540EE" w:rsidRPr="00475353">
        <w:rPr>
          <w:rStyle w:val="Zag11"/>
          <w:rFonts w:ascii="Times New Roman" w:eastAsia="@Arial Unicode MS" w:hAnsi="Times New Roman"/>
          <w:sz w:val="28"/>
          <w:szCs w:val="28"/>
        </w:rPr>
        <w:t>планируемых результатов</w:t>
      </w:r>
      <w:r w:rsidR="006C643D" w:rsidRPr="00475353">
        <w:rPr>
          <w:rStyle w:val="Zag11"/>
          <w:rFonts w:ascii="Times New Roman" w:eastAsia="@Arial Unicode MS" w:hAnsi="Times New Roman"/>
          <w:sz w:val="28"/>
          <w:szCs w:val="28"/>
        </w:rPr>
        <w:t>:</w:t>
      </w:r>
      <w:r w:rsidR="00B540EE" w:rsidRPr="00475353">
        <w:rPr>
          <w:rStyle w:val="Zag11"/>
          <w:rFonts w:ascii="Times New Roman" w:eastAsia="@Arial Unicode MS" w:hAnsi="Times New Roman"/>
          <w:sz w:val="28"/>
          <w:szCs w:val="28"/>
        </w:rPr>
        <w:t xml:space="preserve">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B540EE" w:rsidRPr="00475353" w:rsidRDefault="00B540EE" w:rsidP="00AC384E">
      <w:pPr>
        <w:widowControl w:val="0"/>
        <w:numPr>
          <w:ilvl w:val="0"/>
          <w:numId w:val="24"/>
        </w:numPr>
        <w:tabs>
          <w:tab w:val="left" w:pos="993"/>
        </w:tabs>
        <w:spacing w:after="0" w:line="240" w:lineRule="auto"/>
        <w:ind w:left="0" w:firstLine="709"/>
        <w:jc w:val="both"/>
        <w:rPr>
          <w:rFonts w:ascii="Times New Roman" w:hAnsi="Times New Roman"/>
          <w:sz w:val="28"/>
          <w:szCs w:val="28"/>
        </w:rPr>
      </w:pPr>
      <w:r w:rsidRPr="00475353">
        <w:rPr>
          <w:rFonts w:ascii="Times New Roman" w:hAnsi="Times New Roman"/>
          <w:sz w:val="28"/>
          <w:szCs w:val="28"/>
        </w:rPr>
        <w:t xml:space="preserve">становление и развитие личности </w:t>
      </w:r>
      <w:proofErr w:type="gramStart"/>
      <w:r w:rsidRPr="00475353">
        <w:rPr>
          <w:rFonts w:ascii="Times New Roman" w:hAnsi="Times New Roman"/>
          <w:sz w:val="28"/>
          <w:szCs w:val="28"/>
        </w:rPr>
        <w:t>обучающегося</w:t>
      </w:r>
      <w:proofErr w:type="gramEnd"/>
      <w:r w:rsidRPr="00475353">
        <w:rPr>
          <w:rFonts w:ascii="Times New Roman" w:hAnsi="Times New Roman"/>
          <w:sz w:val="28"/>
          <w:szCs w:val="28"/>
        </w:rPr>
        <w:t xml:space="preserve"> в ее самобытности, уникальности, неповторимости.</w:t>
      </w:r>
    </w:p>
    <w:p w:rsidR="00815183" w:rsidRPr="00475353" w:rsidRDefault="00B540EE" w:rsidP="00967608">
      <w:pPr>
        <w:spacing w:after="0" w:line="240" w:lineRule="auto"/>
        <w:ind w:firstLine="709"/>
        <w:jc w:val="both"/>
        <w:rPr>
          <w:rStyle w:val="Zag11"/>
          <w:rFonts w:ascii="Times New Roman" w:eastAsia="@Arial Unicode MS" w:hAnsi="Times New Roman"/>
          <w:b/>
          <w:bCs/>
          <w:noProof/>
          <w:sz w:val="28"/>
          <w:szCs w:val="28"/>
          <w:lang w:eastAsia="ru-RU"/>
        </w:rPr>
      </w:pPr>
      <w:r w:rsidRPr="00475353">
        <w:rPr>
          <w:rStyle w:val="Zag11"/>
          <w:rFonts w:ascii="Times New Roman" w:eastAsia="@Arial Unicode MS" w:hAnsi="Times New Roman"/>
          <w:b/>
          <w:sz w:val="28"/>
          <w:szCs w:val="28"/>
        </w:rPr>
        <w:t>Достижение поставленных целей предусматривает решение следующих основных задач</w:t>
      </w:r>
      <w:r w:rsidRPr="00475353">
        <w:rPr>
          <w:rStyle w:val="Zag11"/>
          <w:rFonts w:ascii="Times New Roman" w:eastAsia="@Arial Unicode MS" w:hAnsi="Times New Roman"/>
          <w:sz w:val="28"/>
          <w:szCs w:val="28"/>
        </w:rPr>
        <w:t>:</w:t>
      </w:r>
    </w:p>
    <w:p w:rsidR="00815183" w:rsidRPr="00475353" w:rsidRDefault="00815183"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преемственности начального общего, основного общего, среднего общего образования;</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доступности получения качественного основного общего образования, достижени</w:t>
      </w:r>
      <w:r w:rsidR="00353937" w:rsidRPr="00475353">
        <w:rPr>
          <w:rStyle w:val="Zag11"/>
          <w:rFonts w:ascii="Times New Roman" w:eastAsia="@Arial Unicode MS" w:hAnsi="Times New Roman"/>
          <w:sz w:val="28"/>
          <w:szCs w:val="28"/>
        </w:rPr>
        <w:t>е</w:t>
      </w:r>
      <w:r w:rsidRPr="00475353">
        <w:rPr>
          <w:rStyle w:val="Zag11"/>
          <w:rFonts w:ascii="Times New Roman" w:eastAsia="@Arial Unicode MS" w:hAnsi="Times New Roman"/>
          <w:sz w:val="28"/>
          <w:szCs w:val="28"/>
        </w:rPr>
        <w:t xml:space="preserve">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w:t>
      </w:r>
      <w:r w:rsidR="000D18F7" w:rsidRPr="00475353">
        <w:rPr>
          <w:rStyle w:val="Zag11"/>
          <w:rFonts w:ascii="Times New Roman" w:eastAsia="@Arial Unicode MS" w:hAnsi="Times New Roman"/>
          <w:sz w:val="28"/>
          <w:szCs w:val="28"/>
        </w:rPr>
        <w:t>ОВЗ</w:t>
      </w:r>
      <w:r w:rsidRPr="00475353">
        <w:rPr>
          <w:rStyle w:val="Zag11"/>
          <w:rFonts w:ascii="Times New Roman" w:eastAsia="@Arial Unicode MS" w:hAnsi="Times New Roman"/>
          <w:sz w:val="28"/>
          <w:szCs w:val="28"/>
        </w:rPr>
        <w:t>;</w:t>
      </w:r>
    </w:p>
    <w:p w:rsidR="00B540EE" w:rsidRPr="00DF462E"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DF462E">
        <w:rPr>
          <w:rStyle w:val="Zag11"/>
          <w:rFonts w:ascii="Times New Roman" w:eastAsia="@Arial Unicode MS" w:hAnsi="Times New Roman"/>
          <w:sz w:val="28"/>
          <w:szCs w:val="28"/>
        </w:rPr>
        <w:t>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взаимодействие образовательной организации при реализации основной образовательной программы с социальными партнерами;</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выявление и развитие способностей обучающихся, в том числе </w:t>
      </w:r>
      <w:r w:rsidR="00277366" w:rsidRPr="00475353">
        <w:rPr>
          <w:rStyle w:val="Zag11"/>
          <w:rFonts w:ascii="Times New Roman" w:eastAsia="@Arial Unicode MS" w:hAnsi="Times New Roman"/>
          <w:sz w:val="28"/>
          <w:szCs w:val="28"/>
        </w:rPr>
        <w:t>детей</w:t>
      </w:r>
      <w:r w:rsidR="006F3B39" w:rsidRPr="00475353">
        <w:rPr>
          <w:rStyle w:val="Zag11"/>
          <w:rFonts w:ascii="Times New Roman" w:eastAsia="@Arial Unicode MS" w:hAnsi="Times New Roman"/>
          <w:sz w:val="28"/>
          <w:szCs w:val="28"/>
        </w:rPr>
        <w:t>, проявивших выдающиеся способности</w:t>
      </w:r>
      <w:r w:rsidRPr="00475353">
        <w:rPr>
          <w:rStyle w:val="Zag11"/>
          <w:rFonts w:ascii="Times New Roman" w:eastAsia="@Arial Unicode MS" w:hAnsi="Times New Roman"/>
          <w:sz w:val="28"/>
          <w:szCs w:val="28"/>
        </w:rPr>
        <w:t xml:space="preserve">, детей с </w:t>
      </w:r>
      <w:r w:rsidR="000D18F7" w:rsidRPr="00475353">
        <w:rPr>
          <w:rStyle w:val="Zag11"/>
          <w:rFonts w:ascii="Times New Roman" w:eastAsia="@Arial Unicode MS" w:hAnsi="Times New Roman"/>
          <w:sz w:val="28"/>
          <w:szCs w:val="28"/>
        </w:rPr>
        <w:t>ОВЗ</w:t>
      </w:r>
      <w:r w:rsidRPr="00475353">
        <w:rPr>
          <w:rStyle w:val="Zag11"/>
          <w:rFonts w:ascii="Times New Roman" w:eastAsia="@Arial Unicode MS" w:hAnsi="Times New Roman"/>
          <w:sz w:val="28"/>
          <w:szCs w:val="28"/>
        </w:rPr>
        <w:t xml:space="preserve"> и инвалидов, их </w:t>
      </w:r>
      <w:r w:rsidR="00815183" w:rsidRPr="00475353">
        <w:rPr>
          <w:rStyle w:val="Zag11"/>
          <w:rFonts w:ascii="Times New Roman" w:eastAsia="@Arial Unicode MS" w:hAnsi="Times New Roman"/>
          <w:sz w:val="28"/>
          <w:szCs w:val="28"/>
        </w:rPr>
        <w:t>интересов</w:t>
      </w:r>
      <w:r w:rsidRPr="00475353">
        <w:rPr>
          <w:rStyle w:val="Zag11"/>
          <w:rFonts w:ascii="Times New Roman" w:eastAsia="@Arial Unicode MS" w:hAnsi="Times New Roman"/>
          <w:sz w:val="28"/>
          <w:szCs w:val="28"/>
        </w:rPr>
        <w:t xml:space="preserve"> через систему клубов, секций, студий и кружков, общественно полезн</w:t>
      </w:r>
      <w:r w:rsidR="005D39F5" w:rsidRPr="00475353">
        <w:rPr>
          <w:rStyle w:val="Zag11"/>
          <w:rFonts w:ascii="Times New Roman" w:eastAsia="@Arial Unicode MS" w:hAnsi="Times New Roman"/>
          <w:sz w:val="28"/>
          <w:szCs w:val="28"/>
        </w:rPr>
        <w:t>ую</w:t>
      </w:r>
      <w:r w:rsidRPr="00475353">
        <w:rPr>
          <w:rStyle w:val="Zag11"/>
          <w:rFonts w:ascii="Times New Roman" w:eastAsia="@Arial Unicode MS" w:hAnsi="Times New Roman"/>
          <w:sz w:val="28"/>
          <w:szCs w:val="28"/>
        </w:rPr>
        <w:t xml:space="preserve"> деятельност</w:t>
      </w:r>
      <w:r w:rsidR="005D39F5" w:rsidRPr="00475353">
        <w:rPr>
          <w:rStyle w:val="Zag11"/>
          <w:rFonts w:ascii="Times New Roman" w:eastAsia="@Arial Unicode MS" w:hAnsi="Times New Roman"/>
          <w:sz w:val="28"/>
          <w:szCs w:val="28"/>
        </w:rPr>
        <w:t>ь</w:t>
      </w:r>
      <w:r w:rsidRPr="00475353">
        <w:rPr>
          <w:rStyle w:val="Zag11"/>
          <w:rFonts w:ascii="Times New Roman" w:eastAsia="@Arial Unicode MS" w:hAnsi="Times New Roman"/>
          <w:sz w:val="28"/>
          <w:szCs w:val="28"/>
        </w:rPr>
        <w:t>, в том числе с использованием возможностей образовательных организаций дополнительного образования;</w:t>
      </w:r>
    </w:p>
    <w:p w:rsidR="00B540EE" w:rsidRPr="00475353" w:rsidRDefault="00815183"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организацию </w:t>
      </w:r>
      <w:r w:rsidR="00B540EE" w:rsidRPr="00475353">
        <w:rPr>
          <w:rStyle w:val="Zag11"/>
          <w:rFonts w:ascii="Times New Roman" w:eastAsia="@Arial Unicode MS" w:hAnsi="Times New Roman"/>
          <w:sz w:val="28"/>
          <w:szCs w:val="28"/>
        </w:rPr>
        <w:t xml:space="preserve">интеллектуальных и творческих соревнований, научно-технического творчества, проектной и учебно-исследовательской </w:t>
      </w:r>
      <w:r w:rsidR="00B540EE" w:rsidRPr="00475353">
        <w:rPr>
          <w:rStyle w:val="Zag11"/>
          <w:rFonts w:ascii="Times New Roman" w:eastAsia="@Arial Unicode MS" w:hAnsi="Times New Roman"/>
          <w:sz w:val="28"/>
          <w:szCs w:val="28"/>
        </w:rPr>
        <w:lastRenderedPageBreak/>
        <w:t>деятельности;</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участие обучающихся, их родителей (законных представителей), педагогических работников и общественности в проектировании и развитии </w:t>
      </w:r>
      <w:proofErr w:type="spellStart"/>
      <w:r w:rsidRPr="00475353">
        <w:rPr>
          <w:rStyle w:val="Zag11"/>
          <w:rFonts w:ascii="Times New Roman" w:eastAsia="@Arial Unicode MS" w:hAnsi="Times New Roman"/>
          <w:sz w:val="28"/>
          <w:szCs w:val="28"/>
        </w:rPr>
        <w:t>внутришкольной</w:t>
      </w:r>
      <w:proofErr w:type="spellEnd"/>
      <w:r w:rsidRPr="00475353">
        <w:rPr>
          <w:rStyle w:val="Zag11"/>
          <w:rFonts w:ascii="Times New Roman" w:eastAsia="@Arial Unicode MS" w:hAnsi="Times New Roman"/>
          <w:sz w:val="28"/>
          <w:szCs w:val="28"/>
        </w:rPr>
        <w:t xml:space="preserve"> социальной среды, школьного уклада;</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включение </w:t>
      </w:r>
      <w:proofErr w:type="gramStart"/>
      <w:r w:rsidRPr="00475353">
        <w:rPr>
          <w:rStyle w:val="Zag11"/>
          <w:rFonts w:ascii="Times New Roman" w:eastAsia="@Arial Unicode MS" w:hAnsi="Times New Roman"/>
          <w:sz w:val="28"/>
          <w:szCs w:val="28"/>
        </w:rPr>
        <w:t>обучающихся</w:t>
      </w:r>
      <w:proofErr w:type="gramEnd"/>
      <w:r w:rsidRPr="00475353">
        <w:rPr>
          <w:rStyle w:val="Zag11"/>
          <w:rFonts w:ascii="Times New Roman" w:eastAsia="@Arial Unicode MS" w:hAnsi="Times New Roman"/>
          <w:sz w:val="28"/>
          <w:szCs w:val="28"/>
        </w:rPr>
        <w:t xml:space="preserve">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сохранение</w:t>
      </w:r>
      <w:r w:rsidRPr="00475353">
        <w:rPr>
          <w:rFonts w:ascii="Times New Roman" w:hAnsi="Times New Roman"/>
          <w:sz w:val="28"/>
          <w:szCs w:val="28"/>
        </w:rPr>
        <w:t xml:space="preserve"> и укрепление физического, психологического и социального здоровья обучающихся</w:t>
      </w:r>
      <w:r w:rsidRPr="00475353">
        <w:rPr>
          <w:rStyle w:val="Zag11"/>
          <w:rFonts w:ascii="Times New Roman" w:eastAsia="@Arial Unicode MS" w:hAnsi="Times New Roman"/>
          <w:sz w:val="28"/>
          <w:szCs w:val="28"/>
        </w:rPr>
        <w:t>, обеспечение их безопасности.</w:t>
      </w:r>
    </w:p>
    <w:p w:rsidR="004F4AEB" w:rsidRPr="00475353" w:rsidRDefault="004F4AEB" w:rsidP="00AC384E">
      <w:pPr>
        <w:pStyle w:val="2"/>
        <w:numPr>
          <w:ilvl w:val="2"/>
          <w:numId w:val="122"/>
        </w:numPr>
        <w:spacing w:line="240" w:lineRule="auto"/>
        <w:ind w:left="0" w:firstLine="709"/>
        <w:rPr>
          <w:rStyle w:val="Zag11"/>
          <w:b w:val="0"/>
        </w:rPr>
      </w:pPr>
      <w:bookmarkStart w:id="10" w:name="_Toc414553128"/>
      <w:r w:rsidRPr="00475353">
        <w:rPr>
          <w:rStyle w:val="Zag11"/>
        </w:rPr>
        <w:t>Принципы и подходы к формированию образовательной программы основного общего образования</w:t>
      </w:r>
      <w:bookmarkEnd w:id="10"/>
    </w:p>
    <w:p w:rsidR="00B540EE" w:rsidRPr="00475353" w:rsidRDefault="00B540EE" w:rsidP="00967608">
      <w:pPr>
        <w:spacing w:after="0" w:line="240" w:lineRule="auto"/>
        <w:ind w:firstLine="709"/>
        <w:jc w:val="both"/>
        <w:rPr>
          <w:rStyle w:val="Zag11"/>
          <w:rFonts w:ascii="Times New Roman" w:eastAsia="@Arial Unicode MS" w:hAnsi="Times New Roman"/>
          <w:sz w:val="28"/>
          <w:szCs w:val="28"/>
        </w:rPr>
      </w:pPr>
      <w:r w:rsidRPr="00475353">
        <w:rPr>
          <w:rStyle w:val="Zag11"/>
          <w:rFonts w:ascii="Times New Roman" w:eastAsia="@Arial Unicode MS" w:hAnsi="Times New Roman"/>
          <w:b/>
          <w:sz w:val="28"/>
          <w:szCs w:val="28"/>
        </w:rPr>
        <w:t>Методологической основой ФГОС является системно-</w:t>
      </w:r>
      <w:proofErr w:type="spellStart"/>
      <w:r w:rsidRPr="00475353">
        <w:rPr>
          <w:rStyle w:val="Zag11"/>
          <w:rFonts w:ascii="Times New Roman" w:eastAsia="@Arial Unicode MS" w:hAnsi="Times New Roman"/>
          <w:b/>
          <w:sz w:val="28"/>
          <w:szCs w:val="28"/>
        </w:rPr>
        <w:t>деятельностный</w:t>
      </w:r>
      <w:proofErr w:type="spellEnd"/>
      <w:r w:rsidRPr="00475353">
        <w:rPr>
          <w:rStyle w:val="Zag11"/>
          <w:rFonts w:ascii="Times New Roman" w:eastAsia="@Arial Unicode MS" w:hAnsi="Times New Roman"/>
          <w:b/>
          <w:sz w:val="28"/>
          <w:szCs w:val="28"/>
        </w:rPr>
        <w:t xml:space="preserve"> подход</w:t>
      </w:r>
      <w:r w:rsidRPr="00475353">
        <w:rPr>
          <w:rStyle w:val="Zag11"/>
          <w:rFonts w:ascii="Times New Roman" w:eastAsia="@Arial Unicode MS" w:hAnsi="Times New Roman"/>
          <w:sz w:val="28"/>
          <w:szCs w:val="28"/>
        </w:rPr>
        <w:t>, который предполагает:</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w:t>
      </w:r>
      <w:proofErr w:type="spellStart"/>
      <w:r w:rsidRPr="00475353">
        <w:rPr>
          <w:rStyle w:val="Zag11"/>
          <w:rFonts w:ascii="Times New Roman" w:eastAsia="@Arial Unicode MS" w:hAnsi="Times New Roman"/>
          <w:sz w:val="28"/>
          <w:szCs w:val="28"/>
        </w:rPr>
        <w:t>поликонфессионального</w:t>
      </w:r>
      <w:proofErr w:type="spellEnd"/>
      <w:r w:rsidRPr="00475353">
        <w:rPr>
          <w:rStyle w:val="Zag11"/>
          <w:rFonts w:ascii="Times New Roman" w:eastAsia="@Arial Unicode MS" w:hAnsi="Times New Roman"/>
          <w:sz w:val="28"/>
          <w:szCs w:val="28"/>
        </w:rPr>
        <w:t xml:space="preserve"> состава;</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ориентацию на достижение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B540EE" w:rsidRPr="00475353" w:rsidRDefault="00B540EE" w:rsidP="00AC384E">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разнообразие индивидуальных образовательных траекторий и индивидуального развития каждого обучающегося, в том числе </w:t>
      </w:r>
      <w:r w:rsidR="00277366" w:rsidRPr="00475353">
        <w:rPr>
          <w:rStyle w:val="Zag11"/>
          <w:rFonts w:ascii="Times New Roman" w:eastAsia="@Arial Unicode MS" w:hAnsi="Times New Roman"/>
          <w:sz w:val="28"/>
          <w:szCs w:val="28"/>
        </w:rPr>
        <w:t>детей</w:t>
      </w:r>
      <w:r w:rsidR="006F3B39" w:rsidRPr="00475353">
        <w:rPr>
          <w:rStyle w:val="Zag11"/>
          <w:rFonts w:ascii="Times New Roman" w:eastAsia="@Arial Unicode MS" w:hAnsi="Times New Roman"/>
          <w:sz w:val="28"/>
          <w:szCs w:val="28"/>
        </w:rPr>
        <w:t>, проявивших выдающиеся способности</w:t>
      </w:r>
      <w:r w:rsidRPr="00475353">
        <w:rPr>
          <w:rStyle w:val="Zag11"/>
          <w:rFonts w:ascii="Times New Roman" w:eastAsia="@Arial Unicode MS" w:hAnsi="Times New Roman"/>
          <w:sz w:val="28"/>
          <w:szCs w:val="28"/>
        </w:rPr>
        <w:t xml:space="preserve">, детей-инвалидов и детей с </w:t>
      </w:r>
      <w:r w:rsidR="000D18F7" w:rsidRPr="00475353">
        <w:rPr>
          <w:rStyle w:val="Zag11"/>
          <w:rFonts w:ascii="Times New Roman" w:eastAsia="@Arial Unicode MS" w:hAnsi="Times New Roman"/>
          <w:sz w:val="28"/>
          <w:szCs w:val="28"/>
        </w:rPr>
        <w:t>ОВЗ</w:t>
      </w:r>
      <w:r w:rsidRPr="00475353">
        <w:rPr>
          <w:rStyle w:val="Zag11"/>
          <w:rFonts w:ascii="Times New Roman" w:eastAsia="@Arial Unicode MS" w:hAnsi="Times New Roman"/>
          <w:sz w:val="28"/>
          <w:szCs w:val="28"/>
        </w:rPr>
        <w:t>.</w:t>
      </w:r>
    </w:p>
    <w:p w:rsidR="00B540EE" w:rsidRPr="00475353" w:rsidRDefault="00B540EE" w:rsidP="00967608">
      <w:pPr>
        <w:spacing w:after="0" w:line="240" w:lineRule="auto"/>
        <w:ind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b/>
          <w:sz w:val="28"/>
          <w:szCs w:val="28"/>
        </w:rPr>
        <w:lastRenderedPageBreak/>
        <w:t>Основная образовательная программа формируется с учетом психолого-педагогических особенностей развития детей 11–15 лет, связанных:</w:t>
      </w:r>
    </w:p>
    <w:p w:rsidR="00DF462E" w:rsidRDefault="00B540EE" w:rsidP="00AC384E">
      <w:pPr>
        <w:widowControl w:val="0"/>
        <w:numPr>
          <w:ilvl w:val="0"/>
          <w:numId w:val="25"/>
        </w:numPr>
        <w:tabs>
          <w:tab w:val="left" w:pos="993"/>
        </w:tabs>
        <w:spacing w:after="0" w:line="240" w:lineRule="auto"/>
        <w:ind w:left="0" w:firstLine="709"/>
        <w:jc w:val="both"/>
        <w:rPr>
          <w:rFonts w:ascii="Times New Roman" w:hAnsi="Times New Roman"/>
          <w:sz w:val="28"/>
          <w:szCs w:val="28"/>
        </w:rPr>
      </w:pPr>
      <w:r w:rsidRPr="00DF462E">
        <w:rPr>
          <w:rFonts w:ascii="Times New Roman" w:hAnsi="Times New Roman"/>
          <w:sz w:val="28"/>
          <w:szCs w:val="28"/>
        </w:rPr>
        <w:t xml:space="preserve">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w:t>
      </w:r>
      <w:proofErr w:type="spellStart"/>
      <w:r w:rsidRPr="00DF462E">
        <w:rPr>
          <w:rFonts w:ascii="Times New Roman" w:hAnsi="Times New Roman"/>
          <w:sz w:val="28"/>
          <w:szCs w:val="28"/>
        </w:rPr>
        <w:t>деятельностьюна</w:t>
      </w:r>
      <w:proofErr w:type="spellEnd"/>
      <w:r w:rsidRPr="00DF462E">
        <w:rPr>
          <w:rFonts w:ascii="Times New Roman" w:hAnsi="Times New Roman"/>
          <w:sz w:val="28"/>
          <w:szCs w:val="28"/>
        </w:rPr>
        <w:t xml:space="preserve"> </w:t>
      </w:r>
      <w:r w:rsidR="006F3B39" w:rsidRPr="00DF462E">
        <w:rPr>
          <w:rFonts w:ascii="Times New Roman" w:hAnsi="Times New Roman"/>
          <w:sz w:val="28"/>
          <w:szCs w:val="28"/>
        </w:rPr>
        <w:t xml:space="preserve">уровне </w:t>
      </w:r>
      <w:r w:rsidRPr="00DF462E">
        <w:rPr>
          <w:rFonts w:ascii="Times New Roman" w:hAnsi="Times New Roman"/>
          <w:sz w:val="28"/>
          <w:szCs w:val="28"/>
        </w:rPr>
        <w:t xml:space="preserve">основной школы </w:t>
      </w:r>
    </w:p>
    <w:p w:rsidR="00B540EE" w:rsidRPr="00DF462E" w:rsidRDefault="00B540EE" w:rsidP="00AC384E">
      <w:pPr>
        <w:widowControl w:val="0"/>
        <w:numPr>
          <w:ilvl w:val="0"/>
          <w:numId w:val="25"/>
        </w:numPr>
        <w:tabs>
          <w:tab w:val="left" w:pos="993"/>
        </w:tabs>
        <w:spacing w:after="0" w:line="240" w:lineRule="auto"/>
        <w:ind w:left="0" w:firstLine="709"/>
        <w:jc w:val="both"/>
        <w:rPr>
          <w:rFonts w:ascii="Times New Roman" w:hAnsi="Times New Roman"/>
          <w:sz w:val="28"/>
          <w:szCs w:val="28"/>
        </w:rPr>
      </w:pPr>
      <w:proofErr w:type="gramStart"/>
      <w:r w:rsidRPr="00DF462E">
        <w:rPr>
          <w:rFonts w:ascii="Times New Roman" w:hAnsi="Times New Roman"/>
          <w:sz w:val="28"/>
          <w:szCs w:val="28"/>
        </w:rPr>
        <w:t>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w:t>
      </w:r>
      <w:r w:rsidR="00815183" w:rsidRPr="00DF462E">
        <w:rPr>
          <w:rFonts w:ascii="Times New Roman" w:hAnsi="Times New Roman"/>
          <w:sz w:val="28"/>
          <w:szCs w:val="28"/>
        </w:rPr>
        <w:t>:</w:t>
      </w:r>
      <w:r w:rsidRPr="00DF462E">
        <w:rPr>
          <w:rFonts w:ascii="Times New Roman" w:hAnsi="Times New Roman"/>
          <w:sz w:val="28"/>
          <w:szCs w:val="28"/>
        </w:rPr>
        <w:t xml:space="preserve"> моделирования, контроля и оценки и перехода</w:t>
      </w:r>
      <w:r w:rsidR="00DF462E">
        <w:rPr>
          <w:rFonts w:ascii="Times New Roman" w:hAnsi="Times New Roman"/>
          <w:sz w:val="28"/>
          <w:szCs w:val="28"/>
        </w:rPr>
        <w:t xml:space="preserve"> </w:t>
      </w:r>
      <w:r w:rsidRPr="00DF462E">
        <w:rPr>
          <w:rFonts w:ascii="Times New Roman" w:hAnsi="Times New Roman"/>
          <w:sz w:val="28"/>
          <w:szCs w:val="28"/>
        </w:rPr>
        <w:t xml:space="preserve">от самостоятельной постановки обучающимися новых учебных задач </w:t>
      </w:r>
      <w:r w:rsidRPr="00DF462E">
        <w:rPr>
          <w:rFonts w:ascii="Times New Roman" w:hAnsi="Times New Roman"/>
          <w:i/>
          <w:sz w:val="28"/>
          <w:szCs w:val="28"/>
        </w:rPr>
        <w:t xml:space="preserve">к </w:t>
      </w:r>
      <w:r w:rsidRPr="00DF462E">
        <w:rPr>
          <w:rFonts w:ascii="Times New Roman" w:hAnsi="Times New Roman"/>
          <w:sz w:val="28"/>
          <w:szCs w:val="28"/>
        </w:rPr>
        <w:t xml:space="preserve">развитию способности проектирования собственной учебной деятельности и построению жизненных планов во </w:t>
      </w:r>
      <w:proofErr w:type="spellStart"/>
      <w:r w:rsidRPr="00DF462E">
        <w:rPr>
          <w:rFonts w:ascii="Times New Roman" w:hAnsi="Times New Roman"/>
          <w:sz w:val="28"/>
          <w:szCs w:val="28"/>
        </w:rPr>
        <w:t>временнóй</w:t>
      </w:r>
      <w:proofErr w:type="spellEnd"/>
      <w:r w:rsidRPr="00DF462E">
        <w:rPr>
          <w:rFonts w:ascii="Times New Roman" w:hAnsi="Times New Roman"/>
          <w:sz w:val="28"/>
          <w:szCs w:val="28"/>
        </w:rPr>
        <w:t xml:space="preserve"> перспективе;</w:t>
      </w:r>
      <w:proofErr w:type="gramEnd"/>
    </w:p>
    <w:p w:rsidR="00B540EE" w:rsidRPr="00475353" w:rsidRDefault="00B540EE" w:rsidP="00AC384E">
      <w:pPr>
        <w:widowControl w:val="0"/>
        <w:numPr>
          <w:ilvl w:val="0"/>
          <w:numId w:val="25"/>
        </w:numPr>
        <w:tabs>
          <w:tab w:val="left" w:pos="993"/>
        </w:tabs>
        <w:spacing w:after="0" w:line="240" w:lineRule="auto"/>
        <w:ind w:left="0" w:firstLine="709"/>
        <w:jc w:val="both"/>
        <w:rPr>
          <w:rFonts w:ascii="Times New Roman" w:hAnsi="Times New Roman"/>
          <w:sz w:val="28"/>
          <w:szCs w:val="28"/>
        </w:rPr>
      </w:pPr>
      <w:r w:rsidRPr="00475353">
        <w:rPr>
          <w:rFonts w:ascii="Times New Roman" w:hAnsi="Times New Roman"/>
          <w:sz w:val="28"/>
          <w:szCs w:val="28"/>
        </w:rPr>
        <w:t>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w:t>
      </w:r>
    </w:p>
    <w:p w:rsidR="00B540EE" w:rsidRPr="00475353" w:rsidRDefault="00B540EE" w:rsidP="00AC384E">
      <w:pPr>
        <w:widowControl w:val="0"/>
        <w:numPr>
          <w:ilvl w:val="0"/>
          <w:numId w:val="25"/>
        </w:numPr>
        <w:tabs>
          <w:tab w:val="left" w:pos="993"/>
        </w:tabs>
        <w:spacing w:after="0" w:line="240" w:lineRule="auto"/>
        <w:ind w:left="0" w:firstLine="709"/>
        <w:jc w:val="both"/>
        <w:rPr>
          <w:rFonts w:ascii="Times New Roman" w:hAnsi="Times New Roman"/>
          <w:sz w:val="28"/>
          <w:szCs w:val="28"/>
        </w:rPr>
      </w:pPr>
      <w:r w:rsidRPr="00475353">
        <w:rPr>
          <w:rFonts w:ascii="Times New Roman" w:hAnsi="Times New Roman"/>
          <w:sz w:val="28"/>
          <w:szCs w:val="28"/>
        </w:rPr>
        <w:t>с овладением коммуникативными средствами и способами организации кооперации и сотрудничества</w:t>
      </w:r>
      <w:r w:rsidR="00EB134E" w:rsidRPr="00475353">
        <w:rPr>
          <w:rFonts w:ascii="Times New Roman" w:hAnsi="Times New Roman"/>
          <w:sz w:val="28"/>
          <w:szCs w:val="28"/>
        </w:rPr>
        <w:t>,</w:t>
      </w:r>
      <w:r w:rsidRPr="00475353">
        <w:rPr>
          <w:rFonts w:ascii="Times New Roman" w:hAnsi="Times New Roman"/>
          <w:sz w:val="28"/>
          <w:szCs w:val="28"/>
        </w:rPr>
        <w:t xml:space="preserve"> развитием учебного сотрудничества, реализуемого в </w:t>
      </w:r>
      <w:proofErr w:type="gramStart"/>
      <w:r w:rsidRPr="00475353">
        <w:rPr>
          <w:rFonts w:ascii="Times New Roman" w:hAnsi="Times New Roman"/>
          <w:sz w:val="28"/>
          <w:szCs w:val="28"/>
        </w:rPr>
        <w:t>отношениях</w:t>
      </w:r>
      <w:proofErr w:type="gramEnd"/>
      <w:r w:rsidRPr="00475353">
        <w:rPr>
          <w:rFonts w:ascii="Times New Roman" w:hAnsi="Times New Roman"/>
          <w:sz w:val="28"/>
          <w:szCs w:val="28"/>
        </w:rPr>
        <w:t xml:space="preserve"> обучающихся с учителем и сверстниками;</w:t>
      </w:r>
    </w:p>
    <w:p w:rsidR="00B540EE" w:rsidRPr="00475353" w:rsidRDefault="00B540EE" w:rsidP="00AC384E">
      <w:pPr>
        <w:widowControl w:val="0"/>
        <w:numPr>
          <w:ilvl w:val="0"/>
          <w:numId w:val="25"/>
        </w:numPr>
        <w:tabs>
          <w:tab w:val="left" w:pos="993"/>
        </w:tabs>
        <w:spacing w:after="0" w:line="240" w:lineRule="auto"/>
        <w:ind w:left="0" w:firstLine="709"/>
        <w:jc w:val="both"/>
        <w:rPr>
          <w:rFonts w:ascii="Times New Roman" w:hAnsi="Times New Roman"/>
          <w:sz w:val="28"/>
          <w:szCs w:val="28"/>
        </w:rPr>
      </w:pPr>
      <w:r w:rsidRPr="00475353">
        <w:rPr>
          <w:rFonts w:ascii="Times New Roman" w:hAnsi="Times New Roman"/>
          <w:sz w:val="28"/>
          <w:szCs w:val="28"/>
        </w:rPr>
        <w:t xml:space="preserve">с изменением формы организации учебной деятельности и учебного сотрудничества </w:t>
      </w:r>
      <w:proofErr w:type="gramStart"/>
      <w:r w:rsidRPr="00475353">
        <w:rPr>
          <w:rFonts w:ascii="Times New Roman" w:hAnsi="Times New Roman"/>
          <w:sz w:val="28"/>
          <w:szCs w:val="28"/>
        </w:rPr>
        <w:t>от</w:t>
      </w:r>
      <w:proofErr w:type="gramEnd"/>
      <w:r w:rsidRPr="00475353">
        <w:rPr>
          <w:rFonts w:ascii="Times New Roman" w:hAnsi="Times New Roman"/>
          <w:sz w:val="28"/>
          <w:szCs w:val="28"/>
        </w:rPr>
        <w:t xml:space="preserve"> классно-урочной к лабораторно-семинарской и лекционно-лабораторной исследовательской.</w:t>
      </w:r>
    </w:p>
    <w:p w:rsidR="00DF462E" w:rsidRDefault="00B540EE" w:rsidP="00967608">
      <w:pPr>
        <w:spacing w:after="0" w:line="240" w:lineRule="auto"/>
        <w:ind w:firstLine="709"/>
        <w:jc w:val="both"/>
        <w:rPr>
          <w:rFonts w:ascii="Times New Roman" w:hAnsi="Times New Roman"/>
          <w:sz w:val="28"/>
          <w:szCs w:val="28"/>
        </w:rPr>
      </w:pPr>
      <w:r w:rsidRPr="00475353">
        <w:rPr>
          <w:rFonts w:ascii="Times New Roman" w:hAnsi="Times New Roman"/>
          <w:sz w:val="28"/>
          <w:szCs w:val="28"/>
        </w:rPr>
        <w:t xml:space="preserve">Переход обучающегося в основную школу совпадает </w:t>
      </w:r>
      <w:r w:rsidRPr="00967608">
        <w:rPr>
          <w:rFonts w:ascii="Times New Roman" w:hAnsi="Times New Roman"/>
          <w:sz w:val="28"/>
          <w:szCs w:val="28"/>
        </w:rPr>
        <w:t>с</w:t>
      </w:r>
      <w:r w:rsidR="00967608">
        <w:rPr>
          <w:rFonts w:ascii="Times New Roman" w:hAnsi="Times New Roman"/>
          <w:b/>
          <w:i/>
          <w:sz w:val="28"/>
          <w:szCs w:val="28"/>
        </w:rPr>
        <w:t xml:space="preserve"> </w:t>
      </w:r>
      <w:r w:rsidR="00E30F6F" w:rsidRPr="00475353">
        <w:rPr>
          <w:rFonts w:ascii="Times New Roman" w:hAnsi="Times New Roman"/>
          <w:sz w:val="28"/>
          <w:szCs w:val="28"/>
        </w:rPr>
        <w:t>первым этапом подросткового развития</w:t>
      </w:r>
      <w:r w:rsidR="00E30F6F" w:rsidRPr="00475353">
        <w:rPr>
          <w:rFonts w:ascii="Times New Roman" w:hAnsi="Times New Roman"/>
          <w:b/>
          <w:i/>
          <w:sz w:val="28"/>
          <w:szCs w:val="28"/>
        </w:rPr>
        <w:t xml:space="preserve"> - </w:t>
      </w:r>
      <w:r w:rsidRPr="00475353">
        <w:rPr>
          <w:rFonts w:ascii="Times New Roman" w:hAnsi="Times New Roman"/>
          <w:sz w:val="28"/>
          <w:szCs w:val="28"/>
        </w:rPr>
        <w:t>переходом к кризису младшего подросткового возраста (11–13 лет, 5–7 классы), характеризующ</w:t>
      </w:r>
      <w:r w:rsidR="003B3426" w:rsidRPr="00475353">
        <w:rPr>
          <w:rFonts w:ascii="Times New Roman" w:hAnsi="Times New Roman"/>
          <w:sz w:val="28"/>
          <w:szCs w:val="28"/>
        </w:rPr>
        <w:t>им</w:t>
      </w:r>
      <w:r w:rsidRPr="00475353">
        <w:rPr>
          <w:rFonts w:ascii="Times New Roman" w:hAnsi="Times New Roman"/>
          <w:sz w:val="28"/>
          <w:szCs w:val="28"/>
        </w:rPr>
        <w:t>ся началом пе</w:t>
      </w:r>
      <w:r w:rsidR="00DF462E">
        <w:rPr>
          <w:rFonts w:ascii="Times New Roman" w:hAnsi="Times New Roman"/>
          <w:sz w:val="28"/>
          <w:szCs w:val="28"/>
        </w:rPr>
        <w:t>рехода от детства к взрослости.</w:t>
      </w:r>
    </w:p>
    <w:p w:rsidR="00B540EE" w:rsidRPr="00475353" w:rsidRDefault="00B540EE" w:rsidP="00967608">
      <w:pPr>
        <w:spacing w:after="0" w:line="240" w:lineRule="auto"/>
        <w:ind w:firstLine="709"/>
        <w:jc w:val="both"/>
        <w:rPr>
          <w:rFonts w:ascii="Times New Roman" w:hAnsi="Times New Roman"/>
          <w:sz w:val="28"/>
          <w:szCs w:val="28"/>
        </w:rPr>
      </w:pPr>
      <w:r w:rsidRPr="00475353">
        <w:rPr>
          <w:rFonts w:ascii="Times New Roman" w:hAnsi="Times New Roman"/>
          <w:sz w:val="28"/>
          <w:szCs w:val="28"/>
        </w:rPr>
        <w:t>Второй этап подросткового развития (14–15 лет, 8–9 классы)</w:t>
      </w:r>
      <w:r w:rsidR="00CD367E" w:rsidRPr="00475353">
        <w:rPr>
          <w:rFonts w:ascii="Times New Roman" w:hAnsi="Times New Roman"/>
          <w:sz w:val="28"/>
          <w:szCs w:val="28"/>
        </w:rPr>
        <w:t>,</w:t>
      </w:r>
      <w:r w:rsidRPr="00475353">
        <w:rPr>
          <w:rFonts w:ascii="Times New Roman" w:hAnsi="Times New Roman"/>
          <w:sz w:val="28"/>
          <w:szCs w:val="28"/>
        </w:rPr>
        <w:t xml:space="preserve"> характеризуется:</w:t>
      </w:r>
    </w:p>
    <w:p w:rsidR="00B540EE" w:rsidRPr="00475353" w:rsidRDefault="00B540EE" w:rsidP="00AC384E">
      <w:pPr>
        <w:widowControl w:val="0"/>
        <w:numPr>
          <w:ilvl w:val="0"/>
          <w:numId w:val="26"/>
        </w:numPr>
        <w:tabs>
          <w:tab w:val="left" w:pos="993"/>
        </w:tabs>
        <w:spacing w:after="0" w:line="240" w:lineRule="auto"/>
        <w:ind w:left="0" w:firstLine="709"/>
        <w:jc w:val="both"/>
        <w:rPr>
          <w:rFonts w:ascii="Times New Roman" w:hAnsi="Times New Roman"/>
          <w:sz w:val="28"/>
          <w:szCs w:val="28"/>
        </w:rPr>
      </w:pPr>
      <w:r w:rsidRPr="00475353">
        <w:rPr>
          <w:rFonts w:ascii="Times New Roman" w:hAnsi="Times New Roman"/>
          <w:sz w:val="28"/>
          <w:szCs w:val="28"/>
        </w:rPr>
        <w:t>бурным, скачкообразным характером развития, т. е. происходящими за сравнительно короткий срок многочисленными качественными изменениями прежних особенностей, интересов и отношений ребенка, появлением у подростка значительных субъективных трудностей и переживаний;</w:t>
      </w:r>
    </w:p>
    <w:p w:rsidR="00B540EE" w:rsidRPr="00475353" w:rsidRDefault="00B540EE" w:rsidP="00AC384E">
      <w:pPr>
        <w:widowControl w:val="0"/>
        <w:numPr>
          <w:ilvl w:val="0"/>
          <w:numId w:val="26"/>
        </w:numPr>
        <w:tabs>
          <w:tab w:val="left" w:pos="993"/>
        </w:tabs>
        <w:spacing w:after="0" w:line="240" w:lineRule="auto"/>
        <w:ind w:left="0" w:firstLine="709"/>
        <w:jc w:val="both"/>
        <w:rPr>
          <w:rFonts w:ascii="Times New Roman" w:hAnsi="Times New Roman"/>
          <w:sz w:val="28"/>
          <w:szCs w:val="28"/>
        </w:rPr>
      </w:pPr>
      <w:r w:rsidRPr="00475353">
        <w:rPr>
          <w:rFonts w:ascii="Times New Roman" w:hAnsi="Times New Roman"/>
          <w:sz w:val="28"/>
          <w:szCs w:val="28"/>
        </w:rPr>
        <w:t>стремлением подростка к общению и совместной деятельности со сверстниками;</w:t>
      </w:r>
    </w:p>
    <w:p w:rsidR="00B540EE" w:rsidRPr="00475353" w:rsidRDefault="00B540EE" w:rsidP="00AC384E">
      <w:pPr>
        <w:widowControl w:val="0"/>
        <w:numPr>
          <w:ilvl w:val="0"/>
          <w:numId w:val="26"/>
        </w:numPr>
        <w:tabs>
          <w:tab w:val="left" w:pos="993"/>
        </w:tabs>
        <w:spacing w:after="0" w:line="240" w:lineRule="auto"/>
        <w:ind w:left="0" w:firstLine="709"/>
        <w:jc w:val="both"/>
        <w:rPr>
          <w:rFonts w:ascii="Times New Roman" w:hAnsi="Times New Roman"/>
          <w:sz w:val="28"/>
          <w:szCs w:val="28"/>
        </w:rPr>
      </w:pPr>
      <w:r w:rsidRPr="00475353">
        <w:rPr>
          <w:rFonts w:ascii="Times New Roman" w:hAnsi="Times New Roman"/>
          <w:sz w:val="28"/>
          <w:szCs w:val="28"/>
        </w:rPr>
        <w:t>особой чувствительностью к морально-этическому «кодексу товарищества», в котором заданы важнейшие нормы социального поведения взрослого мира;</w:t>
      </w:r>
    </w:p>
    <w:p w:rsidR="00B540EE" w:rsidRPr="00475353" w:rsidRDefault="00B540EE" w:rsidP="00AC384E">
      <w:pPr>
        <w:pStyle w:val="Normal1"/>
        <w:numPr>
          <w:ilvl w:val="0"/>
          <w:numId w:val="26"/>
        </w:numPr>
        <w:tabs>
          <w:tab w:val="left" w:pos="993"/>
        </w:tabs>
        <w:ind w:left="0" w:firstLine="709"/>
        <w:rPr>
          <w:sz w:val="28"/>
          <w:szCs w:val="28"/>
        </w:rPr>
      </w:pPr>
      <w:r w:rsidRPr="00475353">
        <w:rPr>
          <w:sz w:val="28"/>
          <w:szCs w:val="28"/>
        </w:rPr>
        <w:t xml:space="preserve">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порождающей </w:t>
      </w:r>
      <w:r w:rsidRPr="00475353">
        <w:rPr>
          <w:bCs/>
          <w:sz w:val="28"/>
          <w:szCs w:val="28"/>
        </w:rPr>
        <w:lastRenderedPageBreak/>
        <w:t xml:space="preserve">интенсивное формирование нравственных понятий </w:t>
      </w:r>
      <w:proofErr w:type="spellStart"/>
      <w:r w:rsidRPr="00475353">
        <w:rPr>
          <w:bCs/>
          <w:sz w:val="28"/>
          <w:szCs w:val="28"/>
        </w:rPr>
        <w:t>иубеждений</w:t>
      </w:r>
      <w:proofErr w:type="spellEnd"/>
      <w:r w:rsidRPr="00475353">
        <w:rPr>
          <w:bCs/>
          <w:sz w:val="28"/>
          <w:szCs w:val="28"/>
        </w:rPr>
        <w:t xml:space="preserve">, выработку принципов, </w:t>
      </w:r>
      <w:r w:rsidRPr="00475353">
        <w:rPr>
          <w:bCs/>
          <w:iCs/>
          <w:sz w:val="28"/>
          <w:szCs w:val="28"/>
        </w:rPr>
        <w:t xml:space="preserve">моральное развитие </w:t>
      </w:r>
      <w:proofErr w:type="spellStart"/>
      <w:r w:rsidRPr="00475353">
        <w:rPr>
          <w:bCs/>
          <w:iCs/>
          <w:sz w:val="28"/>
          <w:szCs w:val="28"/>
        </w:rPr>
        <w:t>личности</w:t>
      </w:r>
      <w:proofErr w:type="gramStart"/>
      <w:r w:rsidRPr="00475353">
        <w:rPr>
          <w:bCs/>
          <w:iCs/>
          <w:sz w:val="28"/>
          <w:szCs w:val="28"/>
        </w:rPr>
        <w:t>;</w:t>
      </w:r>
      <w:r w:rsidR="00DC73F9" w:rsidRPr="00475353">
        <w:rPr>
          <w:bCs/>
          <w:sz w:val="28"/>
          <w:szCs w:val="28"/>
        </w:rPr>
        <w:t>т</w:t>
      </w:r>
      <w:proofErr w:type="gramEnd"/>
      <w:r w:rsidR="00DC73F9" w:rsidRPr="00475353">
        <w:rPr>
          <w:bCs/>
          <w:sz w:val="28"/>
          <w:szCs w:val="28"/>
        </w:rPr>
        <w:t>.е</w:t>
      </w:r>
      <w:proofErr w:type="spellEnd"/>
      <w:r w:rsidR="00DC73F9" w:rsidRPr="00475353">
        <w:rPr>
          <w:bCs/>
          <w:sz w:val="28"/>
          <w:szCs w:val="28"/>
        </w:rPr>
        <w:t>. моральным развитием личности;</w:t>
      </w:r>
    </w:p>
    <w:p w:rsidR="00B540EE" w:rsidRPr="00475353" w:rsidRDefault="00B540EE" w:rsidP="00AC384E">
      <w:pPr>
        <w:widowControl w:val="0"/>
        <w:numPr>
          <w:ilvl w:val="0"/>
          <w:numId w:val="26"/>
        </w:numPr>
        <w:tabs>
          <w:tab w:val="left" w:pos="993"/>
        </w:tabs>
        <w:spacing w:after="0" w:line="240" w:lineRule="auto"/>
        <w:ind w:left="0" w:firstLine="709"/>
        <w:jc w:val="both"/>
        <w:rPr>
          <w:rFonts w:ascii="Times New Roman" w:hAnsi="Times New Roman"/>
          <w:sz w:val="28"/>
          <w:szCs w:val="28"/>
        </w:rPr>
      </w:pPr>
      <w:r w:rsidRPr="00475353">
        <w:rPr>
          <w:rFonts w:ascii="Times New Roman" w:hAnsi="Times New Roman"/>
          <w:sz w:val="28"/>
          <w:szCs w:val="28"/>
        </w:rPr>
        <w:t xml:space="preserve">сложными поведенческими проявлениями, вызванными противоречием между потребностью </w:t>
      </w:r>
      <w:r w:rsidR="00E30F6F" w:rsidRPr="00475353">
        <w:rPr>
          <w:rFonts w:ascii="Times New Roman" w:hAnsi="Times New Roman"/>
          <w:sz w:val="28"/>
          <w:szCs w:val="28"/>
        </w:rPr>
        <w:t xml:space="preserve">подростков </w:t>
      </w:r>
      <w:r w:rsidRPr="00475353">
        <w:rPr>
          <w:rFonts w:ascii="Times New Roman" w:hAnsi="Times New Roman"/>
          <w:sz w:val="28"/>
          <w:szCs w:val="28"/>
        </w:rPr>
        <w:t xml:space="preserve">в признании их взрослыми со стороны окружающих и собственной неуверенностью в этом, </w:t>
      </w:r>
      <w:r w:rsidR="00E30F6F" w:rsidRPr="00475353">
        <w:rPr>
          <w:rFonts w:ascii="Times New Roman" w:hAnsi="Times New Roman"/>
          <w:sz w:val="28"/>
          <w:szCs w:val="28"/>
        </w:rPr>
        <w:t xml:space="preserve">проявляющимися </w:t>
      </w:r>
      <w:r w:rsidRPr="00475353">
        <w:rPr>
          <w:rFonts w:ascii="Times New Roman" w:hAnsi="Times New Roman"/>
          <w:sz w:val="28"/>
          <w:szCs w:val="28"/>
        </w:rPr>
        <w:t>в разных формах непослушания, сопротивления и протеста;</w:t>
      </w:r>
    </w:p>
    <w:p w:rsidR="00B540EE" w:rsidRPr="00475353" w:rsidRDefault="00B540EE" w:rsidP="00AC384E">
      <w:pPr>
        <w:widowControl w:val="0"/>
        <w:numPr>
          <w:ilvl w:val="0"/>
          <w:numId w:val="26"/>
        </w:numPr>
        <w:tabs>
          <w:tab w:val="left" w:pos="993"/>
        </w:tabs>
        <w:spacing w:after="0" w:line="240" w:lineRule="auto"/>
        <w:ind w:left="0" w:firstLine="709"/>
        <w:jc w:val="both"/>
        <w:rPr>
          <w:rFonts w:ascii="Times New Roman" w:hAnsi="Times New Roman"/>
          <w:sz w:val="28"/>
          <w:szCs w:val="28"/>
        </w:rPr>
      </w:pPr>
      <w:r w:rsidRPr="00475353">
        <w:rPr>
          <w:rFonts w:ascii="Times New Roman" w:hAnsi="Times New Roman"/>
          <w:sz w:val="28"/>
          <w:szCs w:val="28"/>
        </w:rPr>
        <w:t xml:space="preserve">изменением социальной ситуации </w:t>
      </w:r>
      <w:proofErr w:type="spellStart"/>
      <w:r w:rsidRPr="00475353">
        <w:rPr>
          <w:rFonts w:ascii="Times New Roman" w:hAnsi="Times New Roman"/>
          <w:sz w:val="28"/>
          <w:szCs w:val="28"/>
        </w:rPr>
        <w:t>развития</w:t>
      </w:r>
      <w:proofErr w:type="gramStart"/>
      <w:r w:rsidR="00E30F6F" w:rsidRPr="00475353">
        <w:rPr>
          <w:rFonts w:ascii="Times New Roman" w:hAnsi="Times New Roman"/>
          <w:sz w:val="28"/>
          <w:szCs w:val="28"/>
        </w:rPr>
        <w:t>:р</w:t>
      </w:r>
      <w:proofErr w:type="gramEnd"/>
      <w:r w:rsidR="00E30F6F" w:rsidRPr="00475353">
        <w:rPr>
          <w:rFonts w:ascii="Times New Roman" w:hAnsi="Times New Roman"/>
          <w:sz w:val="28"/>
          <w:szCs w:val="28"/>
        </w:rPr>
        <w:t>остом</w:t>
      </w:r>
      <w:proofErr w:type="spellEnd"/>
      <w:r w:rsidR="00E30F6F" w:rsidRPr="00475353">
        <w:rPr>
          <w:rFonts w:ascii="Times New Roman" w:hAnsi="Times New Roman"/>
          <w:sz w:val="28"/>
          <w:szCs w:val="28"/>
        </w:rPr>
        <w:t xml:space="preserve"> информационных перегрузок, характером социальных взаимодействий, способами получения информации (СМИ, телевидение, Интернет)</w:t>
      </w:r>
      <w:r w:rsidR="00F2291F" w:rsidRPr="00475353">
        <w:rPr>
          <w:rFonts w:ascii="Times New Roman" w:hAnsi="Times New Roman"/>
          <w:sz w:val="28"/>
          <w:szCs w:val="28"/>
        </w:rPr>
        <w:t>.</w:t>
      </w:r>
    </w:p>
    <w:p w:rsidR="00B540EE" w:rsidRPr="00475353" w:rsidRDefault="00B540EE" w:rsidP="00967608">
      <w:pPr>
        <w:pStyle w:val="Osnova"/>
        <w:tabs>
          <w:tab w:val="left" w:leader="dot" w:pos="624"/>
        </w:tabs>
        <w:spacing w:line="240" w:lineRule="auto"/>
        <w:ind w:firstLine="709"/>
        <w:rPr>
          <w:rStyle w:val="Zag11"/>
          <w:rFonts w:ascii="Times New Roman" w:eastAsia="@Arial Unicode MS" w:hAnsi="Times New Roman" w:cs="Times New Roman"/>
          <w:b/>
          <w:color w:val="auto"/>
          <w:sz w:val="28"/>
          <w:szCs w:val="28"/>
          <w:lang w:val="ru-RU"/>
        </w:rPr>
      </w:pPr>
    </w:p>
    <w:p w:rsidR="00B540EE" w:rsidRPr="00475353" w:rsidRDefault="007242D1" w:rsidP="00967608">
      <w:pPr>
        <w:pStyle w:val="2"/>
        <w:spacing w:line="240" w:lineRule="auto"/>
        <w:rPr>
          <w:rStyle w:val="Zag11"/>
        </w:rPr>
      </w:pPr>
      <w:bookmarkStart w:id="11" w:name="_Toc405145647"/>
      <w:bookmarkStart w:id="12" w:name="_Toc406058976"/>
      <w:bookmarkStart w:id="13" w:name="_Toc409691625"/>
      <w:bookmarkStart w:id="14" w:name="_Toc410653947"/>
      <w:bookmarkStart w:id="15" w:name="_Toc410702952"/>
      <w:bookmarkStart w:id="16" w:name="_Toc414553129"/>
      <w:r w:rsidRPr="00475353">
        <w:rPr>
          <w:rStyle w:val="Zag11"/>
        </w:rPr>
        <w:t xml:space="preserve">1.2. </w:t>
      </w:r>
      <w:r w:rsidR="00B540EE" w:rsidRPr="00475353">
        <w:rPr>
          <w:rStyle w:val="Zag11"/>
        </w:rPr>
        <w:t xml:space="preserve">Планируемые результаты освоения </w:t>
      </w:r>
      <w:proofErr w:type="gramStart"/>
      <w:r w:rsidR="00B540EE" w:rsidRPr="00475353">
        <w:rPr>
          <w:rStyle w:val="Zag11"/>
        </w:rPr>
        <w:t>обучающимися</w:t>
      </w:r>
      <w:proofErr w:type="gramEnd"/>
      <w:r w:rsidR="00B540EE" w:rsidRPr="00475353">
        <w:rPr>
          <w:rStyle w:val="Zag11"/>
        </w:rPr>
        <w:t xml:space="preserve"> основной образовательной программы основного общего образования</w:t>
      </w:r>
      <w:bookmarkEnd w:id="11"/>
      <w:bookmarkEnd w:id="12"/>
      <w:bookmarkEnd w:id="13"/>
      <w:bookmarkEnd w:id="14"/>
      <w:bookmarkEnd w:id="15"/>
      <w:bookmarkEnd w:id="16"/>
    </w:p>
    <w:p w:rsidR="00B540EE" w:rsidRPr="00475353" w:rsidRDefault="004F4AEB" w:rsidP="00967608">
      <w:pPr>
        <w:pStyle w:val="3"/>
        <w:spacing w:before="0" w:beforeAutospacing="0" w:after="0" w:afterAutospacing="0"/>
        <w:ind w:firstLine="709"/>
      </w:pPr>
      <w:bookmarkStart w:id="17" w:name="_Toc410653948"/>
      <w:bookmarkStart w:id="18" w:name="_Toc414553130"/>
      <w:r w:rsidRPr="00475353">
        <w:t xml:space="preserve">1.2.1. </w:t>
      </w:r>
      <w:r w:rsidR="00B540EE" w:rsidRPr="00475353">
        <w:t>Общие положения</w:t>
      </w:r>
      <w:bookmarkEnd w:id="17"/>
      <w:bookmarkEnd w:id="18"/>
    </w:p>
    <w:p w:rsidR="00B540EE" w:rsidRPr="00475353" w:rsidRDefault="00B540EE" w:rsidP="00967608">
      <w:pPr>
        <w:spacing w:after="0" w:line="240" w:lineRule="auto"/>
        <w:ind w:firstLine="709"/>
        <w:jc w:val="both"/>
        <w:rPr>
          <w:rFonts w:ascii="Times New Roman" w:hAnsi="Times New Roman"/>
          <w:sz w:val="28"/>
          <w:szCs w:val="28"/>
        </w:rPr>
      </w:pPr>
      <w:r w:rsidRPr="00475353">
        <w:rPr>
          <w:rFonts w:ascii="Times New Roman" w:hAnsi="Times New Roman"/>
          <w:sz w:val="28"/>
          <w:szCs w:val="28"/>
        </w:rPr>
        <w:t>Планируемые результаты освоения основной образовательной программы основного общего образования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w:t>
      </w:r>
      <w:r w:rsidR="00E30F6F" w:rsidRPr="00475353">
        <w:rPr>
          <w:rFonts w:ascii="Times New Roman" w:hAnsi="Times New Roman"/>
          <w:sz w:val="28"/>
          <w:szCs w:val="28"/>
        </w:rPr>
        <w:t xml:space="preserve"> ООО</w:t>
      </w:r>
      <w:r w:rsidRPr="00475353">
        <w:rPr>
          <w:rFonts w:ascii="Times New Roman" w:hAnsi="Times New Roman"/>
          <w:sz w:val="28"/>
          <w:szCs w:val="28"/>
        </w:rPr>
        <w:t xml:space="preserve">, образовательным процессом и системой оценки результатов освоения </w:t>
      </w:r>
      <w:r w:rsidR="00E30F6F" w:rsidRPr="00475353">
        <w:rPr>
          <w:rFonts w:ascii="Times New Roman" w:hAnsi="Times New Roman"/>
          <w:sz w:val="28"/>
          <w:szCs w:val="28"/>
        </w:rPr>
        <w:t>ООП ООО</w:t>
      </w:r>
      <w:r w:rsidRPr="00475353">
        <w:rPr>
          <w:rFonts w:ascii="Times New Roman" w:hAnsi="Times New Roman"/>
          <w:sz w:val="28"/>
          <w:szCs w:val="28"/>
        </w:rPr>
        <w:t xml:space="preserve">, выступая содержательной и </w:t>
      </w:r>
      <w:proofErr w:type="spellStart"/>
      <w:r w:rsidRPr="00475353">
        <w:rPr>
          <w:rFonts w:ascii="Times New Roman" w:hAnsi="Times New Roman"/>
          <w:sz w:val="28"/>
          <w:szCs w:val="28"/>
        </w:rPr>
        <w:t>критериальной</w:t>
      </w:r>
      <w:proofErr w:type="spellEnd"/>
      <w:r w:rsidRPr="00475353">
        <w:rPr>
          <w:rFonts w:ascii="Times New Roman" w:hAnsi="Times New Roman"/>
          <w:sz w:val="28"/>
          <w:szCs w:val="28"/>
        </w:rPr>
        <w:t xml:space="preserve"> основой для разработки программ учебных предметов, курсов, учебно-методической литературы,</w:t>
      </w:r>
      <w:r w:rsidR="00A34B02" w:rsidRPr="00475353">
        <w:rPr>
          <w:rFonts w:ascii="Times New Roman" w:hAnsi="Times New Roman"/>
          <w:sz w:val="28"/>
          <w:szCs w:val="28"/>
        </w:rPr>
        <w:t xml:space="preserve"> программ воспитания и социализации, </w:t>
      </w:r>
      <w:r w:rsidRPr="00475353">
        <w:rPr>
          <w:rFonts w:ascii="Times New Roman" w:hAnsi="Times New Roman"/>
          <w:sz w:val="28"/>
          <w:szCs w:val="28"/>
        </w:rPr>
        <w:t xml:space="preserve"> с одной стороны, и системы оценки </w:t>
      </w:r>
      <w:r w:rsidR="00BF7AD9" w:rsidRPr="00475353">
        <w:rPr>
          <w:rFonts w:ascii="Times New Roman" w:hAnsi="Times New Roman"/>
          <w:sz w:val="28"/>
          <w:szCs w:val="28"/>
        </w:rPr>
        <w:t xml:space="preserve">результатов </w:t>
      </w:r>
      <w:r w:rsidRPr="00475353">
        <w:rPr>
          <w:rFonts w:ascii="Times New Roman" w:hAnsi="Times New Roman"/>
          <w:sz w:val="28"/>
          <w:szCs w:val="28"/>
        </w:rPr>
        <w:t xml:space="preserve">– с другой. </w:t>
      </w:r>
    </w:p>
    <w:p w:rsidR="00B540EE" w:rsidRPr="00475353" w:rsidRDefault="00B540EE" w:rsidP="00967608">
      <w:pPr>
        <w:tabs>
          <w:tab w:val="num" w:pos="1920"/>
        </w:tabs>
        <w:spacing w:after="0" w:line="240" w:lineRule="auto"/>
        <w:ind w:firstLine="709"/>
        <w:jc w:val="both"/>
        <w:rPr>
          <w:rFonts w:ascii="Times New Roman" w:hAnsi="Times New Roman"/>
          <w:sz w:val="28"/>
          <w:szCs w:val="28"/>
        </w:rPr>
      </w:pPr>
      <w:r w:rsidRPr="00475353">
        <w:rPr>
          <w:rFonts w:ascii="Times New Roman" w:hAnsi="Times New Roman"/>
          <w:sz w:val="28"/>
          <w:szCs w:val="28"/>
        </w:rPr>
        <w:t>В соответствии с требованиями ФГОС</w:t>
      </w:r>
      <w:r w:rsidR="00E30F6F" w:rsidRPr="00475353">
        <w:rPr>
          <w:rFonts w:ascii="Times New Roman" w:hAnsi="Times New Roman"/>
          <w:sz w:val="28"/>
          <w:szCs w:val="28"/>
        </w:rPr>
        <w:t xml:space="preserve"> ООО</w:t>
      </w:r>
      <w:r w:rsidRPr="00475353">
        <w:rPr>
          <w:rFonts w:ascii="Times New Roman" w:hAnsi="Times New Roman"/>
          <w:sz w:val="28"/>
          <w:szCs w:val="28"/>
        </w:rPr>
        <w:t xml:space="preserve"> система планируемых </w:t>
      </w:r>
      <w:r w:rsidR="00755F9D" w:rsidRPr="00475353">
        <w:rPr>
          <w:rFonts w:ascii="Times New Roman" w:hAnsi="Times New Roman"/>
          <w:sz w:val="28"/>
          <w:szCs w:val="28"/>
        </w:rPr>
        <w:t>результатов </w:t>
      </w:r>
      <w:r w:rsidRPr="00475353">
        <w:rPr>
          <w:rFonts w:ascii="Times New Roman" w:hAnsi="Times New Roman"/>
          <w:sz w:val="28"/>
          <w:szCs w:val="28"/>
        </w:rPr>
        <w:t xml:space="preserve">– личностных, </w:t>
      </w:r>
      <w:proofErr w:type="spellStart"/>
      <w:r w:rsidRPr="00475353">
        <w:rPr>
          <w:rFonts w:ascii="Times New Roman" w:hAnsi="Times New Roman"/>
          <w:sz w:val="28"/>
          <w:szCs w:val="28"/>
        </w:rPr>
        <w:t>метапредметных</w:t>
      </w:r>
      <w:proofErr w:type="spellEnd"/>
      <w:r w:rsidRPr="00475353">
        <w:rPr>
          <w:rFonts w:ascii="Times New Roman" w:hAnsi="Times New Roman"/>
          <w:sz w:val="28"/>
          <w:szCs w:val="28"/>
        </w:rPr>
        <w:t xml:space="preserve"> и предметных – устанавливает и описывает классы учебно-познавательных и учебно-практических задач,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овладения системой учебных действий</w:t>
      </w:r>
      <w:r w:rsidR="00F95F84" w:rsidRPr="00475353">
        <w:rPr>
          <w:rFonts w:ascii="Times New Roman" w:hAnsi="Times New Roman"/>
          <w:sz w:val="28"/>
          <w:szCs w:val="28"/>
        </w:rPr>
        <w:t xml:space="preserve"> (универсальных и специфических </w:t>
      </w:r>
      <w:r w:rsidRPr="00475353">
        <w:rPr>
          <w:rFonts w:ascii="Times New Roman" w:hAnsi="Times New Roman"/>
          <w:sz w:val="28"/>
          <w:szCs w:val="28"/>
        </w:rPr>
        <w:t xml:space="preserve">для </w:t>
      </w:r>
      <w:r w:rsidR="005C6C27" w:rsidRPr="00475353">
        <w:rPr>
          <w:rFonts w:ascii="Times New Roman" w:hAnsi="Times New Roman"/>
          <w:sz w:val="28"/>
          <w:szCs w:val="28"/>
        </w:rPr>
        <w:t xml:space="preserve">каждого </w:t>
      </w:r>
      <w:r w:rsidRPr="00475353">
        <w:rPr>
          <w:rFonts w:ascii="Times New Roman" w:hAnsi="Times New Roman"/>
          <w:sz w:val="28"/>
          <w:szCs w:val="28"/>
        </w:rPr>
        <w:t>учебного предмета: регулятивных, коммуникативных, познавательных) с учебным материалом и</w:t>
      </w:r>
      <w:r w:rsidR="00BE176C" w:rsidRPr="00475353">
        <w:rPr>
          <w:rFonts w:ascii="Times New Roman" w:hAnsi="Times New Roman"/>
          <w:sz w:val="28"/>
          <w:szCs w:val="28"/>
        </w:rPr>
        <w:t>,</w:t>
      </w:r>
      <w:r w:rsidRPr="00475353">
        <w:rPr>
          <w:rFonts w:ascii="Times New Roman" w:hAnsi="Times New Roman"/>
          <w:sz w:val="28"/>
          <w:szCs w:val="28"/>
        </w:rPr>
        <w:t xml:space="preserve"> прежде всего</w:t>
      </w:r>
      <w:r w:rsidR="00BE176C" w:rsidRPr="00475353">
        <w:rPr>
          <w:rFonts w:ascii="Times New Roman" w:hAnsi="Times New Roman"/>
          <w:sz w:val="28"/>
          <w:szCs w:val="28"/>
        </w:rPr>
        <w:t>,</w:t>
      </w:r>
      <w:r w:rsidRPr="00475353">
        <w:rPr>
          <w:rFonts w:ascii="Times New Roman" w:hAnsi="Times New Roman"/>
          <w:sz w:val="28"/>
          <w:szCs w:val="28"/>
        </w:rPr>
        <w:t xml:space="preserve"> с опорным учебным материалом, служащим основой для последующего обучения.</w:t>
      </w:r>
    </w:p>
    <w:p w:rsidR="00B540EE" w:rsidRPr="00475353" w:rsidRDefault="00B540EE" w:rsidP="00967608">
      <w:pPr>
        <w:pStyle w:val="ad"/>
        <w:tabs>
          <w:tab w:val="clear" w:pos="4677"/>
          <w:tab w:val="clear" w:pos="9355"/>
        </w:tabs>
        <w:overflowPunct w:val="0"/>
        <w:ind w:firstLine="709"/>
        <w:jc w:val="both"/>
        <w:textAlignment w:val="baseline"/>
        <w:rPr>
          <w:bCs/>
          <w:szCs w:val="28"/>
        </w:rPr>
      </w:pPr>
      <w:proofErr w:type="gramStart"/>
      <w:r w:rsidRPr="00475353">
        <w:rPr>
          <w:szCs w:val="28"/>
        </w:rPr>
        <w:t xml:space="preserve">В соответствии с реализуемой ФГОС ООО </w:t>
      </w:r>
      <w:proofErr w:type="spellStart"/>
      <w:r w:rsidRPr="00475353">
        <w:rPr>
          <w:szCs w:val="28"/>
        </w:rPr>
        <w:t>деятельностной</w:t>
      </w:r>
      <w:proofErr w:type="spellEnd"/>
      <w:r w:rsidRPr="00475353">
        <w:rPr>
          <w:szCs w:val="28"/>
        </w:rPr>
        <w:t xml:space="preserve"> парадигмой образования система планируемых результатов строится на основе </w:t>
      </w:r>
      <w:r w:rsidRPr="00475353">
        <w:rPr>
          <w:b/>
          <w:szCs w:val="28"/>
        </w:rPr>
        <w:t>уровневого подхода</w:t>
      </w:r>
      <w:r w:rsidRPr="00475353">
        <w:rPr>
          <w:szCs w:val="28"/>
        </w:rPr>
        <w:t xml:space="preserve">: выделения ожидаемого уровня актуального развития большинства обучающихся и ближайшей перспективы их развития. </w:t>
      </w:r>
      <w:proofErr w:type="gramEnd"/>
    </w:p>
    <w:p w:rsidR="00EF653B" w:rsidRPr="00475353" w:rsidRDefault="0052580C" w:rsidP="00967608">
      <w:pPr>
        <w:pStyle w:val="3"/>
        <w:rPr>
          <w:szCs w:val="28"/>
        </w:rPr>
      </w:pPr>
      <w:bookmarkStart w:id="19" w:name="_Toc414553131"/>
      <w:bookmarkStart w:id="20" w:name="_Toc410653949"/>
      <w:r w:rsidRPr="00475353">
        <w:rPr>
          <w:szCs w:val="28"/>
        </w:rPr>
        <w:t xml:space="preserve">1.2.2. </w:t>
      </w:r>
      <w:r w:rsidR="00EF653B" w:rsidRPr="00475353">
        <w:rPr>
          <w:szCs w:val="28"/>
        </w:rPr>
        <w:t>Структура</w:t>
      </w:r>
      <w:r w:rsidR="00967608">
        <w:rPr>
          <w:szCs w:val="28"/>
        </w:rPr>
        <w:t xml:space="preserve"> </w:t>
      </w:r>
      <w:r w:rsidR="00EF653B" w:rsidRPr="00475353">
        <w:rPr>
          <w:szCs w:val="28"/>
        </w:rPr>
        <w:t xml:space="preserve"> планируемых</w:t>
      </w:r>
      <w:r w:rsidR="00967608">
        <w:rPr>
          <w:szCs w:val="28"/>
        </w:rPr>
        <w:t xml:space="preserve">  </w:t>
      </w:r>
      <w:r w:rsidR="00EF653B" w:rsidRPr="00475353">
        <w:rPr>
          <w:szCs w:val="28"/>
        </w:rPr>
        <w:t xml:space="preserve"> результатов</w:t>
      </w:r>
      <w:bookmarkEnd w:id="19"/>
    </w:p>
    <w:bookmarkEnd w:id="20"/>
    <w:p w:rsidR="00B540EE" w:rsidRPr="00475353" w:rsidRDefault="00EF653B" w:rsidP="00967608">
      <w:pPr>
        <w:pStyle w:val="ad"/>
        <w:tabs>
          <w:tab w:val="clear" w:pos="4677"/>
          <w:tab w:val="clear" w:pos="9355"/>
        </w:tabs>
        <w:overflowPunct w:val="0"/>
        <w:ind w:firstLine="709"/>
        <w:jc w:val="both"/>
        <w:textAlignment w:val="baseline"/>
        <w:rPr>
          <w:szCs w:val="28"/>
        </w:rPr>
      </w:pPr>
      <w:r w:rsidRPr="00475353">
        <w:rPr>
          <w:bCs/>
          <w:szCs w:val="28"/>
        </w:rPr>
        <w:lastRenderedPageBreak/>
        <w:t xml:space="preserve">Планируемые </w:t>
      </w:r>
      <w:r w:rsidR="00502631" w:rsidRPr="00475353">
        <w:rPr>
          <w:bCs/>
          <w:szCs w:val="28"/>
        </w:rPr>
        <w:t xml:space="preserve">результаты опираются на </w:t>
      </w:r>
      <w:r w:rsidR="00502631" w:rsidRPr="00475353">
        <w:rPr>
          <w:b/>
          <w:bCs/>
          <w:szCs w:val="28"/>
        </w:rPr>
        <w:t>в</w:t>
      </w:r>
      <w:r w:rsidR="006D5B7D" w:rsidRPr="00475353">
        <w:rPr>
          <w:b/>
          <w:bCs/>
          <w:szCs w:val="28"/>
        </w:rPr>
        <w:t>едущие целевые установки</w:t>
      </w:r>
      <w:r w:rsidR="006D5B7D" w:rsidRPr="00475353">
        <w:rPr>
          <w:b/>
          <w:szCs w:val="28"/>
        </w:rPr>
        <w:t xml:space="preserve">, </w:t>
      </w:r>
      <w:proofErr w:type="spellStart"/>
      <w:r w:rsidR="006D5B7D" w:rsidRPr="00475353">
        <w:rPr>
          <w:szCs w:val="28"/>
        </w:rPr>
        <w:t>отражающи</w:t>
      </w:r>
      <w:r w:rsidR="00502631" w:rsidRPr="00475353">
        <w:rPr>
          <w:szCs w:val="28"/>
        </w:rPr>
        <w:t>е</w:t>
      </w:r>
      <w:r w:rsidR="00B540EE" w:rsidRPr="00475353">
        <w:rPr>
          <w:szCs w:val="28"/>
        </w:rPr>
        <w:t>основной</w:t>
      </w:r>
      <w:proofErr w:type="spellEnd"/>
      <w:r w:rsidR="00B540EE" w:rsidRPr="00475353">
        <w:rPr>
          <w:szCs w:val="28"/>
        </w:rPr>
        <w:t>, сущностный вклад каждой изучаемой программы в развитие личности обучающихся, их способностей.</w:t>
      </w:r>
    </w:p>
    <w:p w:rsidR="00EF653B" w:rsidRPr="00475353" w:rsidRDefault="00EF653B" w:rsidP="00967608">
      <w:pPr>
        <w:pStyle w:val="ad"/>
        <w:tabs>
          <w:tab w:val="clear" w:pos="4677"/>
          <w:tab w:val="clear" w:pos="9355"/>
        </w:tabs>
        <w:overflowPunct w:val="0"/>
        <w:ind w:firstLine="709"/>
        <w:jc w:val="both"/>
        <w:textAlignment w:val="baseline"/>
        <w:rPr>
          <w:szCs w:val="28"/>
        </w:rPr>
      </w:pPr>
      <w:r w:rsidRPr="00475353">
        <w:rPr>
          <w:bCs/>
          <w:szCs w:val="28"/>
        </w:rPr>
        <w:t>В стру</w:t>
      </w:r>
      <w:r w:rsidRPr="00475353">
        <w:rPr>
          <w:szCs w:val="28"/>
        </w:rPr>
        <w:t xml:space="preserve">ктуре планируемых результатов выделяется </w:t>
      </w:r>
      <w:r w:rsidRPr="00475353">
        <w:rPr>
          <w:b/>
          <w:szCs w:val="28"/>
        </w:rPr>
        <w:t xml:space="preserve">следующие группы: </w:t>
      </w:r>
    </w:p>
    <w:p w:rsidR="0052580C" w:rsidRPr="00475353" w:rsidRDefault="00502631" w:rsidP="00296C5E">
      <w:pPr>
        <w:pStyle w:val="ad"/>
        <w:tabs>
          <w:tab w:val="clear" w:pos="4677"/>
          <w:tab w:val="clear" w:pos="9355"/>
        </w:tabs>
        <w:overflowPunct w:val="0"/>
        <w:ind w:firstLine="709"/>
        <w:jc w:val="both"/>
        <w:textAlignment w:val="baseline"/>
        <w:rPr>
          <w:szCs w:val="28"/>
        </w:rPr>
      </w:pPr>
      <w:r w:rsidRPr="00475353">
        <w:rPr>
          <w:b/>
          <w:szCs w:val="28"/>
        </w:rPr>
        <w:t>1.</w:t>
      </w:r>
      <w:r w:rsidR="00B540EE" w:rsidRPr="00475353">
        <w:rPr>
          <w:b/>
          <w:szCs w:val="28"/>
        </w:rPr>
        <w:t> </w:t>
      </w:r>
      <w:r w:rsidR="00EF653B" w:rsidRPr="00475353">
        <w:rPr>
          <w:b/>
          <w:szCs w:val="28"/>
        </w:rPr>
        <w:t>Л</w:t>
      </w:r>
      <w:r w:rsidR="00B540EE" w:rsidRPr="00475353">
        <w:rPr>
          <w:b/>
          <w:szCs w:val="28"/>
        </w:rPr>
        <w:t xml:space="preserve">ичностные результаты освоения основной образовательной программы </w:t>
      </w:r>
      <w:r w:rsidR="00B540EE" w:rsidRPr="00475353">
        <w:rPr>
          <w:szCs w:val="28"/>
        </w:rPr>
        <w:t xml:space="preserve">представлены в соответствии с группой личностных результатов и раскрывают и детализируют основные направленности </w:t>
      </w:r>
      <w:r w:rsidR="008375B5" w:rsidRPr="00475353">
        <w:rPr>
          <w:szCs w:val="28"/>
        </w:rPr>
        <w:t xml:space="preserve">этих  </w:t>
      </w:r>
      <w:proofErr w:type="spellStart"/>
      <w:r w:rsidR="00B540EE" w:rsidRPr="00475353">
        <w:rPr>
          <w:szCs w:val="28"/>
        </w:rPr>
        <w:t>результатов</w:t>
      </w:r>
      <w:proofErr w:type="gramStart"/>
      <w:r w:rsidR="00B540EE" w:rsidRPr="00475353">
        <w:rPr>
          <w:szCs w:val="28"/>
        </w:rPr>
        <w:t>.</w:t>
      </w:r>
      <w:r w:rsidR="00EC5938" w:rsidRPr="00475353">
        <w:rPr>
          <w:szCs w:val="28"/>
        </w:rPr>
        <w:t>О</w:t>
      </w:r>
      <w:proofErr w:type="gramEnd"/>
      <w:r w:rsidR="00EC5938" w:rsidRPr="00475353">
        <w:rPr>
          <w:szCs w:val="28"/>
        </w:rPr>
        <w:t>ценка</w:t>
      </w:r>
      <w:proofErr w:type="spellEnd"/>
      <w:r w:rsidR="00EC5938" w:rsidRPr="00475353">
        <w:rPr>
          <w:szCs w:val="28"/>
        </w:rPr>
        <w:t xml:space="preserve"> достижения этой группы планируемых результатов ведется в ходе процедур, допускающих предоставление и использование </w:t>
      </w:r>
      <w:r w:rsidR="00EC5938" w:rsidRPr="00475353">
        <w:rPr>
          <w:b/>
          <w:szCs w:val="28"/>
        </w:rPr>
        <w:t xml:space="preserve">исключительно </w:t>
      </w:r>
      <w:proofErr w:type="spellStart"/>
      <w:r w:rsidR="00EC5938" w:rsidRPr="00475353">
        <w:rPr>
          <w:b/>
          <w:szCs w:val="28"/>
        </w:rPr>
        <w:t>неперсонифицированной</w:t>
      </w:r>
      <w:proofErr w:type="spellEnd"/>
      <w:r w:rsidR="00EC5938" w:rsidRPr="00475353">
        <w:rPr>
          <w:szCs w:val="28"/>
        </w:rPr>
        <w:t xml:space="preserve"> информации</w:t>
      </w:r>
      <w:r w:rsidR="009A2DE7" w:rsidRPr="00475353">
        <w:rPr>
          <w:szCs w:val="28"/>
        </w:rPr>
        <w:t>.</w:t>
      </w:r>
    </w:p>
    <w:p w:rsidR="0052580C" w:rsidRPr="00296C5E" w:rsidRDefault="00502631" w:rsidP="00296C5E">
      <w:pPr>
        <w:spacing w:after="0" w:line="240" w:lineRule="auto"/>
        <w:ind w:firstLine="709"/>
        <w:jc w:val="both"/>
        <w:rPr>
          <w:rFonts w:ascii="Times New Roman" w:hAnsi="Times New Roman"/>
          <w:sz w:val="28"/>
          <w:szCs w:val="28"/>
        </w:rPr>
      </w:pPr>
      <w:r w:rsidRPr="00475353">
        <w:rPr>
          <w:rFonts w:ascii="Times New Roman" w:hAnsi="Times New Roman"/>
          <w:b/>
          <w:sz w:val="28"/>
          <w:szCs w:val="28"/>
        </w:rPr>
        <w:t>2</w:t>
      </w:r>
      <w:r w:rsidR="006D5B7D" w:rsidRPr="00475353">
        <w:rPr>
          <w:rFonts w:ascii="Times New Roman" w:hAnsi="Times New Roman"/>
          <w:b/>
          <w:sz w:val="28"/>
          <w:szCs w:val="28"/>
        </w:rPr>
        <w:t>.</w:t>
      </w:r>
      <w:r w:rsidR="00EF653B" w:rsidRPr="00475353">
        <w:rPr>
          <w:rFonts w:ascii="Times New Roman" w:hAnsi="Times New Roman"/>
          <w:b/>
          <w:sz w:val="28"/>
          <w:szCs w:val="28"/>
        </w:rPr>
        <w:t>М</w:t>
      </w:r>
      <w:r w:rsidR="00B540EE" w:rsidRPr="00475353">
        <w:rPr>
          <w:rFonts w:ascii="Times New Roman" w:hAnsi="Times New Roman"/>
          <w:b/>
          <w:sz w:val="28"/>
          <w:szCs w:val="28"/>
        </w:rPr>
        <w:t xml:space="preserve">етапредметные результаты освоения основной образовательной программы </w:t>
      </w:r>
      <w:r w:rsidR="00B540EE" w:rsidRPr="00475353">
        <w:rPr>
          <w:rFonts w:ascii="Times New Roman" w:hAnsi="Times New Roman"/>
          <w:sz w:val="28"/>
          <w:szCs w:val="28"/>
        </w:rPr>
        <w:t>представлены в соответствии с подгруппами универсальных учебных действий</w:t>
      </w:r>
      <w:r w:rsidR="00505B4A" w:rsidRPr="00475353">
        <w:rPr>
          <w:rFonts w:ascii="Times New Roman" w:hAnsi="Times New Roman"/>
          <w:sz w:val="28"/>
          <w:szCs w:val="28"/>
        </w:rPr>
        <w:t>,</w:t>
      </w:r>
      <w:r w:rsidR="00B540EE" w:rsidRPr="00475353">
        <w:rPr>
          <w:rFonts w:ascii="Times New Roman" w:hAnsi="Times New Roman"/>
          <w:sz w:val="28"/>
          <w:szCs w:val="28"/>
        </w:rPr>
        <w:t xml:space="preserve">  раскрывают и детализируют основные направленности </w:t>
      </w:r>
      <w:proofErr w:type="spellStart"/>
      <w:r w:rsidR="00B540EE" w:rsidRPr="00475353">
        <w:rPr>
          <w:rFonts w:ascii="Times New Roman" w:hAnsi="Times New Roman"/>
          <w:sz w:val="28"/>
          <w:szCs w:val="28"/>
        </w:rPr>
        <w:t>метапредметных</w:t>
      </w:r>
      <w:proofErr w:type="spellEnd"/>
      <w:r w:rsidR="00B540EE" w:rsidRPr="00475353">
        <w:rPr>
          <w:rFonts w:ascii="Times New Roman" w:hAnsi="Times New Roman"/>
          <w:sz w:val="28"/>
          <w:szCs w:val="28"/>
        </w:rPr>
        <w:t xml:space="preserve"> результатов</w:t>
      </w:r>
      <w:r w:rsidR="00E5382A" w:rsidRPr="00475353">
        <w:rPr>
          <w:rFonts w:ascii="Times New Roman" w:hAnsi="Times New Roman"/>
          <w:sz w:val="28"/>
          <w:szCs w:val="28"/>
        </w:rPr>
        <w:t>.</w:t>
      </w:r>
    </w:p>
    <w:p w:rsidR="00B540EE" w:rsidRPr="00475353" w:rsidRDefault="00502631" w:rsidP="00967608">
      <w:pPr>
        <w:spacing w:after="0" w:line="240" w:lineRule="auto"/>
        <w:ind w:firstLine="709"/>
        <w:jc w:val="both"/>
        <w:rPr>
          <w:rFonts w:ascii="Times New Roman" w:hAnsi="Times New Roman"/>
          <w:sz w:val="28"/>
          <w:szCs w:val="28"/>
        </w:rPr>
      </w:pPr>
      <w:r w:rsidRPr="00475353">
        <w:rPr>
          <w:rFonts w:ascii="Times New Roman" w:hAnsi="Times New Roman"/>
          <w:b/>
          <w:sz w:val="28"/>
          <w:szCs w:val="28"/>
        </w:rPr>
        <w:t>3</w:t>
      </w:r>
      <w:r w:rsidR="006D5B7D" w:rsidRPr="00475353">
        <w:rPr>
          <w:rFonts w:ascii="Times New Roman" w:hAnsi="Times New Roman"/>
          <w:b/>
          <w:sz w:val="28"/>
          <w:szCs w:val="28"/>
        </w:rPr>
        <w:t>.</w:t>
      </w:r>
      <w:r w:rsidR="0052580C" w:rsidRPr="00475353">
        <w:rPr>
          <w:rFonts w:ascii="Times New Roman" w:hAnsi="Times New Roman"/>
          <w:b/>
          <w:sz w:val="28"/>
          <w:szCs w:val="28"/>
        </w:rPr>
        <w:t>П</w:t>
      </w:r>
      <w:r w:rsidR="00B540EE" w:rsidRPr="00475353">
        <w:rPr>
          <w:rFonts w:ascii="Times New Roman" w:hAnsi="Times New Roman"/>
          <w:b/>
          <w:sz w:val="28"/>
          <w:szCs w:val="28"/>
        </w:rPr>
        <w:t xml:space="preserve">редметные результаты освоения основной образовательной программы </w:t>
      </w:r>
      <w:r w:rsidR="00B540EE" w:rsidRPr="00475353">
        <w:rPr>
          <w:rFonts w:ascii="Times New Roman" w:hAnsi="Times New Roman"/>
          <w:sz w:val="28"/>
          <w:szCs w:val="28"/>
        </w:rPr>
        <w:t>представлены в соответствии с групп</w:t>
      </w:r>
      <w:r w:rsidR="008375B5" w:rsidRPr="00475353">
        <w:rPr>
          <w:rFonts w:ascii="Times New Roman" w:hAnsi="Times New Roman"/>
          <w:sz w:val="28"/>
          <w:szCs w:val="28"/>
        </w:rPr>
        <w:t>ами</w:t>
      </w:r>
      <w:r w:rsidR="00B540EE" w:rsidRPr="00475353">
        <w:rPr>
          <w:rFonts w:ascii="Times New Roman" w:hAnsi="Times New Roman"/>
          <w:sz w:val="28"/>
          <w:szCs w:val="28"/>
        </w:rPr>
        <w:t xml:space="preserve"> результатов</w:t>
      </w:r>
      <w:r w:rsidR="008375B5" w:rsidRPr="00475353">
        <w:rPr>
          <w:rFonts w:ascii="Times New Roman" w:hAnsi="Times New Roman"/>
          <w:sz w:val="28"/>
          <w:szCs w:val="28"/>
        </w:rPr>
        <w:t xml:space="preserve"> учебных предметов,</w:t>
      </w:r>
      <w:r w:rsidR="00B540EE" w:rsidRPr="00475353">
        <w:rPr>
          <w:rFonts w:ascii="Times New Roman" w:hAnsi="Times New Roman"/>
          <w:sz w:val="28"/>
          <w:szCs w:val="28"/>
        </w:rPr>
        <w:t xml:space="preserve"> раскрывают и детализируют </w:t>
      </w:r>
      <w:r w:rsidR="008375B5" w:rsidRPr="00475353">
        <w:rPr>
          <w:rFonts w:ascii="Times New Roman" w:hAnsi="Times New Roman"/>
          <w:sz w:val="28"/>
          <w:szCs w:val="28"/>
        </w:rPr>
        <w:t>их</w:t>
      </w:r>
      <w:r w:rsidR="00B540EE" w:rsidRPr="00475353">
        <w:rPr>
          <w:rFonts w:ascii="Times New Roman" w:hAnsi="Times New Roman"/>
          <w:sz w:val="28"/>
          <w:szCs w:val="28"/>
        </w:rPr>
        <w:t>.</w:t>
      </w:r>
    </w:p>
    <w:p w:rsidR="00B540EE" w:rsidRPr="00475353" w:rsidRDefault="00B540EE" w:rsidP="00967608">
      <w:pPr>
        <w:spacing w:after="0" w:line="240" w:lineRule="auto"/>
        <w:ind w:firstLine="709"/>
        <w:jc w:val="both"/>
        <w:rPr>
          <w:rFonts w:ascii="Times New Roman" w:hAnsi="Times New Roman"/>
          <w:sz w:val="28"/>
          <w:szCs w:val="28"/>
        </w:rPr>
      </w:pPr>
      <w:r w:rsidRPr="00475353">
        <w:rPr>
          <w:rFonts w:ascii="Times New Roman" w:hAnsi="Times New Roman"/>
          <w:sz w:val="28"/>
          <w:szCs w:val="28"/>
        </w:rPr>
        <w:t>Предметные результаты приводятся в блоках</w:t>
      </w:r>
      <w:r w:rsidRPr="00475353">
        <w:rPr>
          <w:rFonts w:ascii="Times New Roman" w:hAnsi="Times New Roman"/>
          <w:b/>
          <w:sz w:val="28"/>
          <w:szCs w:val="28"/>
        </w:rPr>
        <w:t xml:space="preserve"> «</w:t>
      </w:r>
      <w:r w:rsidRPr="00475353">
        <w:rPr>
          <w:rFonts w:ascii="Times New Roman" w:hAnsi="Times New Roman"/>
          <w:sz w:val="28"/>
          <w:szCs w:val="28"/>
        </w:rPr>
        <w:t>Выпускник научится» и «Выпускник получит возможность научиться»</w:t>
      </w:r>
      <w:r w:rsidR="008375B5" w:rsidRPr="00475353">
        <w:rPr>
          <w:rFonts w:ascii="Times New Roman" w:hAnsi="Times New Roman"/>
          <w:sz w:val="28"/>
          <w:szCs w:val="28"/>
        </w:rPr>
        <w:t>,</w:t>
      </w:r>
      <w:r w:rsidR="008375B5" w:rsidRPr="00475353">
        <w:rPr>
          <w:rFonts w:ascii="Times New Roman" w:hAnsi="Times New Roman"/>
          <w:b/>
          <w:sz w:val="28"/>
          <w:szCs w:val="28"/>
        </w:rPr>
        <w:t xml:space="preserve"> относящихся </w:t>
      </w:r>
      <w:proofErr w:type="spellStart"/>
      <w:r w:rsidRPr="00475353">
        <w:rPr>
          <w:rFonts w:ascii="Times New Roman" w:hAnsi="Times New Roman"/>
          <w:sz w:val="28"/>
          <w:szCs w:val="28"/>
        </w:rPr>
        <w:t>ккаждому</w:t>
      </w:r>
      <w:proofErr w:type="spellEnd"/>
      <w:r w:rsidRPr="00475353">
        <w:rPr>
          <w:rFonts w:ascii="Times New Roman" w:hAnsi="Times New Roman"/>
          <w:sz w:val="28"/>
          <w:szCs w:val="28"/>
        </w:rPr>
        <w:t xml:space="preserve"> учебному предмету: «Русский язык», «Литература», «Иностранный язык</w:t>
      </w:r>
      <w:r w:rsidR="00A42504" w:rsidRPr="00475353">
        <w:rPr>
          <w:rFonts w:ascii="Times New Roman" w:hAnsi="Times New Roman"/>
          <w:sz w:val="28"/>
          <w:szCs w:val="28"/>
        </w:rPr>
        <w:t>»,</w:t>
      </w:r>
      <w:r w:rsidRPr="00475353">
        <w:rPr>
          <w:rFonts w:ascii="Times New Roman" w:hAnsi="Times New Roman"/>
          <w:sz w:val="28"/>
          <w:szCs w:val="28"/>
        </w:rPr>
        <w:t xml:space="preserve"> «История России. </w:t>
      </w:r>
      <w:proofErr w:type="gramStart"/>
      <w:r w:rsidRPr="00475353">
        <w:rPr>
          <w:rFonts w:ascii="Times New Roman" w:hAnsi="Times New Roman"/>
          <w:sz w:val="28"/>
          <w:szCs w:val="28"/>
        </w:rPr>
        <w:t>Всеобщая история», «Обществознание»,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w:t>
      </w:r>
      <w:proofErr w:type="gramEnd"/>
    </w:p>
    <w:p w:rsidR="00B540EE" w:rsidRPr="00475353" w:rsidRDefault="00B540EE" w:rsidP="00967608">
      <w:pPr>
        <w:spacing w:after="0" w:line="240" w:lineRule="auto"/>
        <w:ind w:firstLine="709"/>
        <w:jc w:val="both"/>
        <w:rPr>
          <w:rFonts w:ascii="Times New Roman" w:hAnsi="Times New Roman"/>
          <w:sz w:val="28"/>
          <w:szCs w:val="28"/>
        </w:rPr>
      </w:pPr>
      <w:r w:rsidRPr="00475353">
        <w:rPr>
          <w:rFonts w:ascii="Times New Roman" w:hAnsi="Times New Roman"/>
          <w:sz w:val="28"/>
          <w:szCs w:val="28"/>
        </w:rPr>
        <w:t>Планируемые результаты, отнесенные к блоку «Выпускник научится», ориентируют в том, достижение как</w:t>
      </w:r>
      <w:r w:rsidR="008375B5" w:rsidRPr="00475353">
        <w:rPr>
          <w:rFonts w:ascii="Times New Roman" w:hAnsi="Times New Roman"/>
          <w:sz w:val="28"/>
          <w:szCs w:val="28"/>
        </w:rPr>
        <w:t>ого</w:t>
      </w:r>
      <w:r w:rsidRPr="00475353">
        <w:rPr>
          <w:rFonts w:ascii="Times New Roman" w:hAnsi="Times New Roman"/>
          <w:sz w:val="28"/>
          <w:szCs w:val="28"/>
        </w:rPr>
        <w:t xml:space="preserve"> уровн</w:t>
      </w:r>
      <w:r w:rsidR="008375B5" w:rsidRPr="00475353">
        <w:rPr>
          <w:rFonts w:ascii="Times New Roman" w:hAnsi="Times New Roman"/>
          <w:sz w:val="28"/>
          <w:szCs w:val="28"/>
        </w:rPr>
        <w:t>я</w:t>
      </w:r>
      <w:r w:rsidRPr="00475353">
        <w:rPr>
          <w:rFonts w:ascii="Times New Roman" w:hAnsi="Times New Roman"/>
          <w:sz w:val="28"/>
          <w:szCs w:val="28"/>
        </w:rPr>
        <w:t xml:space="preserve"> освоения учебных действий с изучаемым опорным учебным материалом ожидается от выпускник</w:t>
      </w:r>
      <w:r w:rsidR="008375B5" w:rsidRPr="00475353">
        <w:rPr>
          <w:rFonts w:ascii="Times New Roman" w:hAnsi="Times New Roman"/>
          <w:sz w:val="28"/>
          <w:szCs w:val="28"/>
        </w:rPr>
        <w:t>а</w:t>
      </w:r>
      <w:r w:rsidRPr="00475353">
        <w:rPr>
          <w:rFonts w:ascii="Times New Roman" w:hAnsi="Times New Roman"/>
          <w:sz w:val="28"/>
          <w:szCs w:val="28"/>
        </w:rPr>
        <w:t>. Критериями отбора результатов служат их значимость для решения основных задач образования на данно</w:t>
      </w:r>
      <w:r w:rsidR="006F3B39" w:rsidRPr="00475353">
        <w:rPr>
          <w:rFonts w:ascii="Times New Roman" w:hAnsi="Times New Roman"/>
          <w:sz w:val="28"/>
          <w:szCs w:val="28"/>
        </w:rPr>
        <w:t>м</w:t>
      </w:r>
      <w:r w:rsidR="00967608">
        <w:rPr>
          <w:rFonts w:ascii="Times New Roman" w:hAnsi="Times New Roman"/>
          <w:sz w:val="28"/>
          <w:szCs w:val="28"/>
        </w:rPr>
        <w:t xml:space="preserve"> </w:t>
      </w:r>
      <w:r w:rsidR="006F3B39" w:rsidRPr="00475353">
        <w:rPr>
          <w:rFonts w:ascii="Times New Roman" w:hAnsi="Times New Roman"/>
          <w:sz w:val="28"/>
          <w:szCs w:val="28"/>
        </w:rPr>
        <w:t xml:space="preserve">уровне </w:t>
      </w:r>
      <w:r w:rsidRPr="00475353">
        <w:rPr>
          <w:rFonts w:ascii="Times New Roman" w:hAnsi="Times New Roman"/>
          <w:sz w:val="28"/>
          <w:szCs w:val="28"/>
        </w:rPr>
        <w:t xml:space="preserve">и необходимость для последующего обучения, а также потенциальная возможность их достижения большинством обучающихся. </w:t>
      </w:r>
      <w:r w:rsidR="00DF462E">
        <w:rPr>
          <w:rFonts w:ascii="Times New Roman" w:hAnsi="Times New Roman"/>
          <w:sz w:val="28"/>
          <w:szCs w:val="28"/>
        </w:rPr>
        <w:t>В</w:t>
      </w:r>
      <w:r w:rsidRPr="00475353">
        <w:rPr>
          <w:rFonts w:ascii="Times New Roman" w:hAnsi="Times New Roman"/>
          <w:sz w:val="28"/>
          <w:szCs w:val="28"/>
        </w:rPr>
        <w:t xml:space="preserve"> этот блок включается такой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могут быть освоены </w:t>
      </w:r>
      <w:r w:rsidR="0095261D" w:rsidRPr="00475353">
        <w:rPr>
          <w:rFonts w:ascii="Times New Roman" w:hAnsi="Times New Roman"/>
          <w:sz w:val="28"/>
          <w:szCs w:val="28"/>
        </w:rPr>
        <w:t>всеми</w:t>
      </w:r>
      <w:r w:rsidRPr="00475353">
        <w:rPr>
          <w:rFonts w:ascii="Times New Roman" w:hAnsi="Times New Roman"/>
          <w:sz w:val="28"/>
          <w:szCs w:val="28"/>
        </w:rPr>
        <w:t xml:space="preserve"> обучающихся.</w:t>
      </w:r>
    </w:p>
    <w:p w:rsidR="00B540EE" w:rsidRPr="00475353" w:rsidRDefault="00B540EE" w:rsidP="00967608">
      <w:pPr>
        <w:spacing w:after="0" w:line="240" w:lineRule="auto"/>
        <w:ind w:firstLine="709"/>
        <w:jc w:val="both"/>
        <w:rPr>
          <w:rFonts w:ascii="Times New Roman" w:hAnsi="Times New Roman"/>
          <w:sz w:val="28"/>
          <w:szCs w:val="28"/>
        </w:rPr>
      </w:pPr>
      <w:r w:rsidRPr="00475353">
        <w:rPr>
          <w:rFonts w:ascii="Times New Roman" w:hAnsi="Times New Roman"/>
          <w:sz w:val="28"/>
          <w:szCs w:val="28"/>
        </w:rPr>
        <w:t>Достижение планируемых результатов, отнесенных к блоку «Выпускник научится», выносится на итогов</w:t>
      </w:r>
      <w:r w:rsidR="008375B5" w:rsidRPr="00475353">
        <w:rPr>
          <w:rFonts w:ascii="Times New Roman" w:hAnsi="Times New Roman"/>
          <w:sz w:val="28"/>
          <w:szCs w:val="28"/>
        </w:rPr>
        <w:t>ое оценивание</w:t>
      </w:r>
      <w:r w:rsidRPr="00475353">
        <w:rPr>
          <w:rFonts w:ascii="Times New Roman" w:hAnsi="Times New Roman"/>
          <w:sz w:val="28"/>
          <w:szCs w:val="28"/>
        </w:rPr>
        <w:t>, котор</w:t>
      </w:r>
      <w:r w:rsidR="008375B5" w:rsidRPr="00475353">
        <w:rPr>
          <w:rFonts w:ascii="Times New Roman" w:hAnsi="Times New Roman"/>
          <w:sz w:val="28"/>
          <w:szCs w:val="28"/>
        </w:rPr>
        <w:t>ое</w:t>
      </w:r>
      <w:r w:rsidRPr="00475353">
        <w:rPr>
          <w:rFonts w:ascii="Times New Roman" w:hAnsi="Times New Roman"/>
          <w:sz w:val="28"/>
          <w:szCs w:val="28"/>
        </w:rPr>
        <w:t xml:space="preserve"> осуществляться как в ходе обучения (с помощью накопленной оценки или портфеля</w:t>
      </w:r>
      <w:r w:rsidR="0073791E" w:rsidRPr="00475353">
        <w:rPr>
          <w:rFonts w:ascii="Times New Roman" w:hAnsi="Times New Roman"/>
          <w:sz w:val="28"/>
          <w:szCs w:val="28"/>
        </w:rPr>
        <w:t xml:space="preserve"> индивидуальных</w:t>
      </w:r>
      <w:r w:rsidRPr="00475353">
        <w:rPr>
          <w:rFonts w:ascii="Times New Roman" w:hAnsi="Times New Roman"/>
          <w:sz w:val="28"/>
          <w:szCs w:val="28"/>
        </w:rPr>
        <w:t xml:space="preserve"> достижений), так и в конце обучения, в том числе в форме государственной итоговой аттестации. Оценка достижения планируемых результатов этого блока на уровне ведется с помощью заданий базового уровня, а на уровне действий, составляющих зону ближайшего развития большинства обучающихся, – с помощью заданий повышенного уровня. Успешное выполнение </w:t>
      </w:r>
      <w:proofErr w:type="gramStart"/>
      <w:r w:rsidRPr="00475353">
        <w:rPr>
          <w:rFonts w:ascii="Times New Roman" w:hAnsi="Times New Roman"/>
          <w:sz w:val="28"/>
          <w:szCs w:val="28"/>
        </w:rPr>
        <w:t>обучающимися</w:t>
      </w:r>
      <w:proofErr w:type="gramEnd"/>
      <w:r w:rsidRPr="00475353">
        <w:rPr>
          <w:rFonts w:ascii="Times New Roman" w:hAnsi="Times New Roman"/>
          <w:sz w:val="28"/>
          <w:szCs w:val="28"/>
        </w:rPr>
        <w:t xml:space="preserve"> заданий базового уровня </w:t>
      </w:r>
      <w:r w:rsidRPr="00475353">
        <w:rPr>
          <w:rFonts w:ascii="Times New Roman" w:hAnsi="Times New Roman"/>
          <w:sz w:val="28"/>
          <w:szCs w:val="28"/>
        </w:rPr>
        <w:lastRenderedPageBreak/>
        <w:t>служит единственным основанием для положительного решения вопроса о возможности перехода на следующ</w:t>
      </w:r>
      <w:r w:rsidR="006F3B39" w:rsidRPr="00475353">
        <w:rPr>
          <w:rFonts w:ascii="Times New Roman" w:hAnsi="Times New Roman"/>
          <w:sz w:val="28"/>
          <w:szCs w:val="28"/>
        </w:rPr>
        <w:t>ий</w:t>
      </w:r>
      <w:r w:rsidR="00DF462E">
        <w:rPr>
          <w:rFonts w:ascii="Times New Roman" w:hAnsi="Times New Roman"/>
          <w:sz w:val="28"/>
          <w:szCs w:val="28"/>
        </w:rPr>
        <w:t xml:space="preserve"> </w:t>
      </w:r>
      <w:r w:rsidR="006F3B39" w:rsidRPr="00475353">
        <w:rPr>
          <w:rFonts w:ascii="Times New Roman" w:hAnsi="Times New Roman"/>
          <w:sz w:val="28"/>
          <w:szCs w:val="28"/>
        </w:rPr>
        <w:t xml:space="preserve">уровень </w:t>
      </w:r>
      <w:r w:rsidRPr="00475353">
        <w:rPr>
          <w:rFonts w:ascii="Times New Roman" w:hAnsi="Times New Roman"/>
          <w:sz w:val="28"/>
          <w:szCs w:val="28"/>
        </w:rPr>
        <w:t>обучения.</w:t>
      </w:r>
    </w:p>
    <w:p w:rsidR="00B540EE" w:rsidRPr="00475353" w:rsidRDefault="00B540EE" w:rsidP="00967608">
      <w:pPr>
        <w:spacing w:after="0" w:line="240" w:lineRule="auto"/>
        <w:ind w:firstLine="709"/>
        <w:jc w:val="both"/>
        <w:rPr>
          <w:rFonts w:ascii="Times New Roman" w:hAnsi="Times New Roman"/>
          <w:sz w:val="28"/>
          <w:szCs w:val="28"/>
        </w:rPr>
      </w:pPr>
      <w:r w:rsidRPr="00475353">
        <w:rPr>
          <w:rFonts w:ascii="Times New Roman" w:hAnsi="Times New Roman"/>
          <w:sz w:val="28"/>
          <w:szCs w:val="28"/>
        </w:rPr>
        <w:t>В блок</w:t>
      </w:r>
      <w:r w:rsidR="00FD0854" w:rsidRPr="00475353">
        <w:rPr>
          <w:rFonts w:ascii="Times New Roman" w:hAnsi="Times New Roman"/>
          <w:sz w:val="28"/>
          <w:szCs w:val="28"/>
        </w:rPr>
        <w:t xml:space="preserve">е </w:t>
      </w:r>
      <w:r w:rsidRPr="00475353">
        <w:rPr>
          <w:rFonts w:ascii="Times New Roman" w:hAnsi="Times New Roman"/>
          <w:sz w:val="28"/>
          <w:szCs w:val="28"/>
        </w:rPr>
        <w:t>«Выпускник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w:t>
      </w:r>
      <w:r w:rsidR="006772B9" w:rsidRPr="00475353">
        <w:rPr>
          <w:rFonts w:ascii="Times New Roman" w:hAnsi="Times New Roman"/>
          <w:sz w:val="28"/>
          <w:szCs w:val="28"/>
        </w:rPr>
        <w:t>го блока</w:t>
      </w:r>
      <w:r w:rsidRPr="00475353">
        <w:rPr>
          <w:rFonts w:ascii="Times New Roman" w:hAnsi="Times New Roman"/>
          <w:sz w:val="28"/>
          <w:szCs w:val="28"/>
        </w:rPr>
        <w:t xml:space="preserve">, могут продемонстрировать </w:t>
      </w:r>
      <w:proofErr w:type="gramStart"/>
      <w:r w:rsidRPr="00475353">
        <w:rPr>
          <w:rFonts w:ascii="Times New Roman" w:hAnsi="Times New Roman"/>
          <w:sz w:val="28"/>
          <w:szCs w:val="28"/>
        </w:rPr>
        <w:t>отдельные</w:t>
      </w:r>
      <w:proofErr w:type="gramEnd"/>
      <w:r w:rsidRPr="00475353">
        <w:rPr>
          <w:rFonts w:ascii="Times New Roman" w:hAnsi="Times New Roman"/>
          <w:sz w:val="28"/>
          <w:szCs w:val="28"/>
        </w:rPr>
        <w:t xml:space="preserve"> мотивированные и способные обучающиеся. В повседневной практике преподавания </w:t>
      </w:r>
      <w:r w:rsidR="006772B9" w:rsidRPr="00475353">
        <w:rPr>
          <w:rFonts w:ascii="Times New Roman" w:hAnsi="Times New Roman"/>
          <w:sz w:val="28"/>
          <w:szCs w:val="28"/>
        </w:rPr>
        <w:t xml:space="preserve">цели данного блока </w:t>
      </w:r>
      <w:r w:rsidRPr="00475353">
        <w:rPr>
          <w:rFonts w:ascii="Times New Roman" w:hAnsi="Times New Roman"/>
          <w:sz w:val="28"/>
          <w:szCs w:val="28"/>
        </w:rPr>
        <w:t xml:space="preserve"> не </w:t>
      </w:r>
      <w:r w:rsidR="006772B9" w:rsidRPr="00475353">
        <w:rPr>
          <w:rFonts w:ascii="Times New Roman" w:hAnsi="Times New Roman"/>
          <w:sz w:val="28"/>
          <w:szCs w:val="28"/>
        </w:rPr>
        <w:t xml:space="preserve">отрабатываются </w:t>
      </w:r>
      <w:r w:rsidRPr="00475353">
        <w:rPr>
          <w:rFonts w:ascii="Times New Roman" w:hAnsi="Times New Roman"/>
          <w:sz w:val="28"/>
          <w:szCs w:val="28"/>
        </w:rPr>
        <w:t>со всеми без исключения обучающимися как в силу повышенной сложности учебных действий, так и в силу повышенной сложности учебного материала или его пропедевтического характера на данно</w:t>
      </w:r>
      <w:r w:rsidR="006F3B39" w:rsidRPr="00475353">
        <w:rPr>
          <w:rFonts w:ascii="Times New Roman" w:hAnsi="Times New Roman"/>
          <w:sz w:val="28"/>
          <w:szCs w:val="28"/>
        </w:rPr>
        <w:t>м</w:t>
      </w:r>
      <w:r w:rsidR="00967608">
        <w:rPr>
          <w:rFonts w:ascii="Times New Roman" w:hAnsi="Times New Roman"/>
          <w:sz w:val="28"/>
          <w:szCs w:val="28"/>
        </w:rPr>
        <w:t xml:space="preserve"> </w:t>
      </w:r>
      <w:r w:rsidR="006F3B39" w:rsidRPr="00475353">
        <w:rPr>
          <w:rFonts w:ascii="Times New Roman" w:hAnsi="Times New Roman"/>
          <w:sz w:val="28"/>
          <w:szCs w:val="28"/>
        </w:rPr>
        <w:t xml:space="preserve">уровне </w:t>
      </w:r>
      <w:r w:rsidRPr="00475353">
        <w:rPr>
          <w:rFonts w:ascii="Times New Roman" w:hAnsi="Times New Roman"/>
          <w:sz w:val="28"/>
          <w:szCs w:val="28"/>
        </w:rPr>
        <w:t xml:space="preserve">обучения. Оценка достижения </w:t>
      </w:r>
      <w:r w:rsidR="00503A6E" w:rsidRPr="00475353">
        <w:rPr>
          <w:rFonts w:ascii="Times New Roman" w:hAnsi="Times New Roman"/>
          <w:sz w:val="28"/>
          <w:szCs w:val="28"/>
        </w:rPr>
        <w:t xml:space="preserve">планируемых результатов </w:t>
      </w:r>
      <w:r w:rsidRPr="00475353">
        <w:rPr>
          <w:rFonts w:ascii="Times New Roman" w:hAnsi="Times New Roman"/>
          <w:sz w:val="28"/>
          <w:szCs w:val="28"/>
        </w:rPr>
        <w:t xml:space="preserve"> ведется преимущественно в ходе процедур, допускающих предоставление и использование исключительно </w:t>
      </w:r>
      <w:proofErr w:type="spellStart"/>
      <w:r w:rsidRPr="00475353">
        <w:rPr>
          <w:rFonts w:ascii="Times New Roman" w:hAnsi="Times New Roman"/>
          <w:sz w:val="28"/>
          <w:szCs w:val="28"/>
        </w:rPr>
        <w:t>неперсонифицированной</w:t>
      </w:r>
      <w:proofErr w:type="spellEnd"/>
      <w:r w:rsidRPr="00475353">
        <w:rPr>
          <w:rFonts w:ascii="Times New Roman" w:hAnsi="Times New Roman"/>
          <w:sz w:val="28"/>
          <w:szCs w:val="28"/>
        </w:rPr>
        <w:t xml:space="preserve"> информации.</w:t>
      </w:r>
      <w:r w:rsidR="00150EE8" w:rsidRPr="00475353">
        <w:rPr>
          <w:rFonts w:ascii="Times New Roman" w:hAnsi="Times New Roman"/>
          <w:sz w:val="28"/>
          <w:szCs w:val="28"/>
        </w:rPr>
        <w:t xml:space="preserve"> </w:t>
      </w:r>
    </w:p>
    <w:p w:rsidR="00B540EE" w:rsidRPr="00475353" w:rsidRDefault="006772B9" w:rsidP="00296C5E">
      <w:pPr>
        <w:spacing w:after="0" w:line="240" w:lineRule="auto"/>
        <w:ind w:firstLine="709"/>
        <w:jc w:val="both"/>
        <w:rPr>
          <w:rFonts w:ascii="Times New Roman" w:hAnsi="Times New Roman"/>
          <w:sz w:val="28"/>
          <w:szCs w:val="28"/>
        </w:rPr>
      </w:pPr>
      <w:r w:rsidRPr="00475353">
        <w:rPr>
          <w:rFonts w:ascii="Times New Roman" w:hAnsi="Times New Roman"/>
          <w:sz w:val="28"/>
          <w:szCs w:val="28"/>
        </w:rPr>
        <w:t>З</w:t>
      </w:r>
      <w:r w:rsidR="00B540EE" w:rsidRPr="00475353">
        <w:rPr>
          <w:rFonts w:ascii="Times New Roman" w:hAnsi="Times New Roman"/>
          <w:sz w:val="28"/>
          <w:szCs w:val="28"/>
        </w:rPr>
        <w:t>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w:t>
      </w:r>
      <w:r w:rsidRPr="00475353">
        <w:rPr>
          <w:rFonts w:ascii="Times New Roman" w:hAnsi="Times New Roman"/>
          <w:sz w:val="28"/>
          <w:szCs w:val="28"/>
        </w:rPr>
        <w:t xml:space="preserve"> блока «Выпускник научится»</w:t>
      </w:r>
      <w:r w:rsidR="00B540EE" w:rsidRPr="00475353">
        <w:rPr>
          <w:rFonts w:ascii="Times New Roman" w:hAnsi="Times New Roman"/>
          <w:sz w:val="28"/>
          <w:szCs w:val="28"/>
        </w:rPr>
        <w:t xml:space="preserve">. При этом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w:t>
      </w:r>
      <w:proofErr w:type="spellStart"/>
      <w:r w:rsidR="00B540EE" w:rsidRPr="00475353">
        <w:rPr>
          <w:rFonts w:ascii="Times New Roman" w:hAnsi="Times New Roman"/>
          <w:sz w:val="28"/>
          <w:szCs w:val="28"/>
        </w:rPr>
        <w:t>следующ</w:t>
      </w:r>
      <w:r w:rsidR="006F3B39" w:rsidRPr="00475353">
        <w:rPr>
          <w:rFonts w:ascii="Times New Roman" w:hAnsi="Times New Roman"/>
          <w:sz w:val="28"/>
          <w:szCs w:val="28"/>
        </w:rPr>
        <w:t>ийуровень</w:t>
      </w:r>
      <w:proofErr w:type="spellEnd"/>
      <w:r w:rsidR="006F3B39" w:rsidRPr="00475353">
        <w:rPr>
          <w:rFonts w:ascii="Times New Roman" w:hAnsi="Times New Roman"/>
          <w:sz w:val="28"/>
          <w:szCs w:val="28"/>
        </w:rPr>
        <w:t xml:space="preserve"> </w:t>
      </w:r>
      <w:r w:rsidR="00B540EE" w:rsidRPr="00475353">
        <w:rPr>
          <w:rFonts w:ascii="Times New Roman" w:hAnsi="Times New Roman"/>
          <w:sz w:val="28"/>
          <w:szCs w:val="28"/>
        </w:rPr>
        <w:t>обучения</w:t>
      </w:r>
    </w:p>
    <w:p w:rsidR="00B540EE" w:rsidRPr="00475353" w:rsidRDefault="00086BF2" w:rsidP="00967608">
      <w:pPr>
        <w:pStyle w:val="2"/>
        <w:spacing w:line="240" w:lineRule="auto"/>
        <w:rPr>
          <w:rStyle w:val="20"/>
        </w:rPr>
      </w:pPr>
      <w:bookmarkStart w:id="21" w:name="_Toc405145648"/>
      <w:bookmarkStart w:id="22" w:name="_Toc406058977"/>
      <w:bookmarkStart w:id="23" w:name="_Toc409691626"/>
      <w:r w:rsidRPr="00475353">
        <w:rPr>
          <w:rStyle w:val="20"/>
        </w:rPr>
        <w:t>1.2.3. Л</w:t>
      </w:r>
      <w:r w:rsidR="00B540EE" w:rsidRPr="00475353">
        <w:rPr>
          <w:rStyle w:val="20"/>
        </w:rPr>
        <w:t xml:space="preserve">ичностные результаты освоения </w:t>
      </w:r>
      <w:bookmarkEnd w:id="21"/>
      <w:bookmarkEnd w:id="22"/>
      <w:bookmarkEnd w:id="23"/>
      <w:r w:rsidR="00743E62" w:rsidRPr="00475353">
        <w:rPr>
          <w:rStyle w:val="20"/>
        </w:rPr>
        <w:t>основной образовательной программы</w:t>
      </w:r>
      <w:r w:rsidR="00755F9D" w:rsidRPr="00475353">
        <w:rPr>
          <w:rStyle w:val="20"/>
        </w:rPr>
        <w:t>:</w:t>
      </w:r>
    </w:p>
    <w:p w:rsidR="00DF462E" w:rsidRDefault="00B540EE" w:rsidP="00967608">
      <w:pPr>
        <w:spacing w:after="0" w:line="24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w:t>
      </w:r>
      <w:r w:rsidR="00743E62" w:rsidRPr="00475353">
        <w:rPr>
          <w:rStyle w:val="dash041e005f0431005f044b005f0447005f043d005f044b005f0439005f005fchar1char1"/>
          <w:sz w:val="28"/>
          <w:szCs w:val="28"/>
        </w:rPr>
        <w:t xml:space="preserve">личностной </w:t>
      </w:r>
      <w:r w:rsidRPr="00475353">
        <w:rPr>
          <w:rStyle w:val="dash041e005f0431005f044b005f0447005f043d005f044b005f0439005f005fchar1char1"/>
          <w:sz w:val="28"/>
          <w:szCs w:val="28"/>
        </w:rPr>
        <w:t>сопричастности судьб</w:t>
      </w:r>
      <w:r w:rsidR="00743E62" w:rsidRPr="00475353">
        <w:rPr>
          <w:rStyle w:val="dash041e005f0431005f044b005f0447005f043d005f044b005f0439005f005fchar1char1"/>
          <w:sz w:val="28"/>
          <w:szCs w:val="28"/>
        </w:rPr>
        <w:t>е</w:t>
      </w:r>
      <w:r w:rsidRPr="00475353">
        <w:rPr>
          <w:rStyle w:val="dash041e005f0431005f044b005f0447005f043d005f044b005f0439005f005fchar1char1"/>
          <w:sz w:val="28"/>
          <w:szCs w:val="28"/>
        </w:rPr>
        <w:t xml:space="preserve"> российского народа). </w:t>
      </w:r>
    </w:p>
    <w:p w:rsidR="00B540EE" w:rsidRPr="00475353" w:rsidRDefault="00B540EE" w:rsidP="00967608">
      <w:pPr>
        <w:spacing w:after="0" w:line="24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DF462E" w:rsidRDefault="00B540EE" w:rsidP="00967608">
      <w:pPr>
        <w:spacing w:after="0" w:line="24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 xml:space="preserve">3. </w:t>
      </w:r>
      <w:proofErr w:type="gramStart"/>
      <w:r w:rsidRPr="00475353">
        <w:rPr>
          <w:rStyle w:val="dash041e005f0431005f044b005f0447005f043d005f044b005f0439005f005fchar1char1"/>
          <w:sz w:val="28"/>
          <w:szCs w:val="28"/>
        </w:rPr>
        <w:t>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w:t>
      </w:r>
      <w:r w:rsidR="00DF462E">
        <w:rPr>
          <w:rStyle w:val="dash041e005f0431005f044b005f0447005f043d005f044b005f0439005f005fchar1char1"/>
          <w:sz w:val="28"/>
          <w:szCs w:val="28"/>
        </w:rPr>
        <w:t>урных традициях народов России.</w:t>
      </w:r>
      <w:proofErr w:type="gramEnd"/>
      <w:r w:rsidR="00296C5E">
        <w:rPr>
          <w:rStyle w:val="dash041e005f0431005f044b005f0447005f043d005f044b005f0439005f005fchar1char1"/>
          <w:sz w:val="28"/>
          <w:szCs w:val="28"/>
        </w:rPr>
        <w:t xml:space="preserve"> </w:t>
      </w:r>
      <w:proofErr w:type="spellStart"/>
      <w:r w:rsidRPr="00475353">
        <w:rPr>
          <w:rStyle w:val="dash041e005f0431005f044b005f0447005f043d005f044b005f0439005f005fchar1char1"/>
          <w:sz w:val="28"/>
          <w:szCs w:val="28"/>
        </w:rPr>
        <w:t>Сформированность</w:t>
      </w:r>
      <w:proofErr w:type="spellEnd"/>
      <w:r w:rsidRPr="00475353">
        <w:rPr>
          <w:rStyle w:val="dash041e005f0431005f044b005f0447005f043d005f044b005f0439005f005fchar1char1"/>
          <w:sz w:val="28"/>
          <w:szCs w:val="28"/>
        </w:rPr>
        <w:t xml:space="preserve"> ответственного отношения к учению; уважительного отношения к труду, наличие опыта </w:t>
      </w:r>
      <w:r w:rsidRPr="00475353">
        <w:rPr>
          <w:rStyle w:val="dash041e005f0431005f044b005f0447005f043d005f044b005f0439005f005fchar1char1"/>
          <w:sz w:val="28"/>
          <w:szCs w:val="28"/>
        </w:rPr>
        <w:lastRenderedPageBreak/>
        <w:t xml:space="preserve">участия в социально значимом труде. Осознание значения семьи в жизни человека и </w:t>
      </w:r>
      <w:r w:rsidR="00DF462E">
        <w:rPr>
          <w:rStyle w:val="dash041e005f0431005f044b005f0447005f043d005f044b005f0439005f005fchar1char1"/>
          <w:sz w:val="28"/>
          <w:szCs w:val="28"/>
        </w:rPr>
        <w:t>общества.</w:t>
      </w:r>
    </w:p>
    <w:p w:rsidR="00B540EE" w:rsidRPr="00475353" w:rsidRDefault="00A34B02" w:rsidP="00967608">
      <w:pPr>
        <w:spacing w:after="0" w:line="24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4</w:t>
      </w:r>
      <w:r w:rsidR="00B540EE" w:rsidRPr="00475353">
        <w:rPr>
          <w:rStyle w:val="dash041e005f0431005f044b005f0447005f043d005f044b005f0439005f005fchar1char1"/>
          <w:sz w:val="28"/>
          <w:szCs w:val="28"/>
        </w:rPr>
        <w:t xml:space="preserve">. </w:t>
      </w:r>
      <w:proofErr w:type="spellStart"/>
      <w:r w:rsidR="00B540EE" w:rsidRPr="00475353">
        <w:rPr>
          <w:rStyle w:val="dash041e005f0431005f044b005f0447005f043d005f044b005f0439005f005fchar1char1"/>
          <w:sz w:val="28"/>
          <w:szCs w:val="28"/>
        </w:rPr>
        <w:t>Сформированность</w:t>
      </w:r>
      <w:proofErr w:type="spellEnd"/>
      <w:r w:rsidR="00B540EE" w:rsidRPr="00475353">
        <w:rPr>
          <w:rStyle w:val="dash041e005f0431005f044b005f0447005f043d005f044b005f0439005f005fchar1char1"/>
          <w:sz w:val="28"/>
          <w:szCs w:val="28"/>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F462E" w:rsidRDefault="00A34B02" w:rsidP="00296C5E">
      <w:pPr>
        <w:spacing w:after="0" w:line="24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5</w:t>
      </w:r>
      <w:r w:rsidR="00B540EE" w:rsidRPr="00475353">
        <w:rPr>
          <w:rStyle w:val="dash041e005f0431005f044b005f0447005f043d005f044b005f0439005f005fchar1char1"/>
          <w:sz w:val="28"/>
          <w:szCs w:val="28"/>
        </w:rP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w:t>
      </w:r>
    </w:p>
    <w:p w:rsidR="00DF462E" w:rsidRDefault="00B540EE" w:rsidP="00967608">
      <w:pPr>
        <w:spacing w:after="0" w:line="24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 xml:space="preserve"> </w:t>
      </w:r>
      <w:r w:rsidR="00A34B02" w:rsidRPr="00475353">
        <w:rPr>
          <w:rStyle w:val="dash041e005f0431005f044b005f0447005f043d005f044b005f0439005f005fchar1char1"/>
          <w:sz w:val="28"/>
          <w:szCs w:val="28"/>
        </w:rPr>
        <w:t>6</w:t>
      </w:r>
      <w:r w:rsidRPr="00475353">
        <w:rPr>
          <w:rStyle w:val="dash041e005f0431005f044b005f0447005f043d005f044b005f0439005f005fchar1char1"/>
          <w:sz w:val="28"/>
          <w:szCs w:val="28"/>
        </w:rPr>
        <w:t xml:space="preserve">. Освоенность социальных норм, правил поведения, ролей и форм социальной жизни в группах и сообществах. </w:t>
      </w:r>
      <w:proofErr w:type="gramStart"/>
      <w:r w:rsidRPr="00475353">
        <w:rPr>
          <w:rStyle w:val="dash041e005f0431005f044b005f0447005f043d005f044b005f0439005f005fchar1char1"/>
          <w:sz w:val="28"/>
          <w:szCs w:val="28"/>
        </w:rPr>
        <w:t xml:space="preserve">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w:t>
      </w:r>
      <w:r w:rsidR="00A0642E" w:rsidRPr="00475353">
        <w:rPr>
          <w:rStyle w:val="dash041e005f0431005f044b005f0447005f043d005f044b005f0439005f005fchar1char1"/>
          <w:sz w:val="28"/>
          <w:szCs w:val="28"/>
        </w:rPr>
        <w:t xml:space="preserve">участвовать </w:t>
      </w:r>
      <w:r w:rsidRPr="00475353">
        <w:rPr>
          <w:rStyle w:val="dash041e005f0431005f044b005f0447005f043d005f044b005f0439005f005fchar1char1"/>
          <w:sz w:val="28"/>
          <w:szCs w:val="28"/>
        </w:rPr>
        <w:t xml:space="preserve">в жизнедеятельности подросткового общественного объединения, продуктивно </w:t>
      </w:r>
      <w:r w:rsidR="00A0642E" w:rsidRPr="00475353">
        <w:rPr>
          <w:rStyle w:val="dash041e005f0431005f044b005f0447005f043d005f044b005f0439005f005fchar1char1"/>
          <w:sz w:val="28"/>
          <w:szCs w:val="28"/>
        </w:rPr>
        <w:t xml:space="preserve">взаимодействующего </w:t>
      </w:r>
      <w:r w:rsidRPr="00475353">
        <w:rPr>
          <w:rStyle w:val="dash041e005f0431005f044b005f0447005f043d005f044b005f0439005f005fchar1char1"/>
          <w:sz w:val="28"/>
          <w:szCs w:val="28"/>
        </w:rPr>
        <w:t>с социальной средой и социальными институтами</w:t>
      </w:r>
      <w:r w:rsidR="00D61201" w:rsidRPr="00475353">
        <w:rPr>
          <w:rStyle w:val="dash041e005f0431005f044b005f0447005f043d005f044b005f0439005f005fchar1char1"/>
          <w:sz w:val="28"/>
          <w:szCs w:val="28"/>
        </w:rPr>
        <w:t>;</w:t>
      </w:r>
      <w:proofErr w:type="gramEnd"/>
    </w:p>
    <w:p w:rsidR="00B540EE" w:rsidRPr="00475353" w:rsidRDefault="00DF462E" w:rsidP="00967608">
      <w:pPr>
        <w:spacing w:after="0" w:line="24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 xml:space="preserve"> </w:t>
      </w:r>
      <w:r w:rsidR="00A34B02" w:rsidRPr="00475353">
        <w:rPr>
          <w:rStyle w:val="dash041e005f0431005f044b005f0447005f043d005f044b005f0439005f005fchar1char1"/>
          <w:sz w:val="28"/>
          <w:szCs w:val="28"/>
        </w:rPr>
        <w:t>7</w:t>
      </w:r>
      <w:r w:rsidR="00B540EE" w:rsidRPr="00475353">
        <w:rPr>
          <w:rStyle w:val="dash041e005f0431005f044b005f0447005f043d005f044b005f0439005f005fchar1char1"/>
          <w:sz w:val="28"/>
          <w:szCs w:val="28"/>
        </w:rPr>
        <w:t xml:space="preserve">. </w:t>
      </w:r>
      <w:proofErr w:type="spellStart"/>
      <w:r w:rsidR="00B540EE" w:rsidRPr="00475353">
        <w:rPr>
          <w:rStyle w:val="dash041e005f0431005f044b005f0447005f043d005f044b005f0439005f005fchar1char1"/>
          <w:sz w:val="28"/>
          <w:szCs w:val="28"/>
        </w:rPr>
        <w:t>Сформированность</w:t>
      </w:r>
      <w:proofErr w:type="spellEnd"/>
      <w:r w:rsidR="00B540EE" w:rsidRPr="00475353">
        <w:rPr>
          <w:rStyle w:val="dash041e005f0431005f044b005f0447005f043d005f044b005f0439005f005fchar1char1"/>
          <w:sz w:val="28"/>
          <w:szCs w:val="28"/>
        </w:rPr>
        <w:t xml:space="preserve"> ценности здорового и безопасного образа жизни; </w:t>
      </w:r>
      <w:proofErr w:type="spellStart"/>
      <w:r w:rsidR="00B540EE" w:rsidRPr="00475353">
        <w:rPr>
          <w:rStyle w:val="dash041e005f0431005f044b005f0447005f043d005f044b005f0439005f005fchar1char1"/>
          <w:sz w:val="28"/>
          <w:szCs w:val="28"/>
        </w:rPr>
        <w:t>интериоризация</w:t>
      </w:r>
      <w:proofErr w:type="spellEnd"/>
      <w:r w:rsidR="00B540EE" w:rsidRPr="00475353">
        <w:rPr>
          <w:rStyle w:val="dash041e005f0431005f044b005f0447005f043d005f044b005f0439005f005fchar1char1"/>
          <w:sz w:val="28"/>
          <w:szCs w:val="28"/>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F462E" w:rsidRDefault="00A34B02" w:rsidP="00967608">
      <w:pPr>
        <w:spacing w:after="0" w:line="24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8</w:t>
      </w:r>
      <w:r w:rsidR="00B540EE" w:rsidRPr="00475353">
        <w:rPr>
          <w:rStyle w:val="dash041e005f0431005f044b005f0447005f043d005f044b005f0439005f005fchar1char1"/>
          <w:sz w:val="28"/>
          <w:szCs w:val="28"/>
        </w:rPr>
        <w:t xml:space="preserve">. Развитость эстетического сознания через освоение художественного наследия народов России и мира, творческой деятельности эстетического характера </w:t>
      </w:r>
    </w:p>
    <w:p w:rsidR="00B540EE" w:rsidRPr="00296C5E" w:rsidRDefault="00A34B02" w:rsidP="00296C5E">
      <w:pPr>
        <w:spacing w:after="0" w:line="240" w:lineRule="auto"/>
        <w:ind w:firstLine="709"/>
        <w:jc w:val="both"/>
        <w:rPr>
          <w:rFonts w:ascii="Times New Roman" w:hAnsi="Times New Roman"/>
          <w:sz w:val="28"/>
          <w:szCs w:val="28"/>
        </w:rPr>
      </w:pPr>
      <w:r w:rsidRPr="00475353">
        <w:rPr>
          <w:rStyle w:val="dash041e005f0431005f044b005f0447005f043d005f044b005f0439005f005fchar1char1"/>
          <w:sz w:val="28"/>
          <w:szCs w:val="28"/>
        </w:rPr>
        <w:t>9</w:t>
      </w:r>
      <w:r w:rsidR="00B540EE" w:rsidRPr="00475353">
        <w:rPr>
          <w:rStyle w:val="dash041e005f0431005f044b005f0447005f043d005f044b005f0439005f005fchar1char1"/>
          <w:sz w:val="28"/>
          <w:szCs w:val="28"/>
        </w:rPr>
        <w:t xml:space="preserve">. </w:t>
      </w:r>
      <w:proofErr w:type="spellStart"/>
      <w:r w:rsidR="00B540EE" w:rsidRPr="00475353">
        <w:rPr>
          <w:rStyle w:val="dash041e005f0431005f044b005f0447005f043d005f044b005f0439005f005fchar1char1"/>
          <w:sz w:val="28"/>
          <w:szCs w:val="28"/>
        </w:rPr>
        <w:t>Сформированность</w:t>
      </w:r>
      <w:proofErr w:type="spellEnd"/>
      <w:r w:rsidR="00B540EE" w:rsidRPr="00475353">
        <w:rPr>
          <w:rStyle w:val="dash041e005f0431005f044b005f0447005f043d005f044b005f0439005f005fchar1char1"/>
          <w:sz w:val="28"/>
          <w:szCs w:val="28"/>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w:t>
      </w:r>
      <w:r w:rsidR="00DF462E">
        <w:rPr>
          <w:rStyle w:val="dash041e005f0431005f044b005f0447005f043d005f044b005f0439005f005fchar1char1"/>
          <w:sz w:val="28"/>
          <w:szCs w:val="28"/>
        </w:rPr>
        <w:t>тельности в жизненных ситуациях.</w:t>
      </w:r>
    </w:p>
    <w:p w:rsidR="00104104" w:rsidRPr="00475353" w:rsidRDefault="006F777F" w:rsidP="00967608">
      <w:pPr>
        <w:pStyle w:val="2"/>
        <w:spacing w:line="240" w:lineRule="auto"/>
      </w:pPr>
      <w:bookmarkStart w:id="24" w:name="_Toc405145649"/>
      <w:bookmarkStart w:id="25" w:name="_Toc406058978"/>
      <w:bookmarkStart w:id="26" w:name="_Toc409691627"/>
      <w:bookmarkStart w:id="27" w:name="_Toc410653951"/>
      <w:bookmarkStart w:id="28" w:name="_Toc414553132"/>
      <w:r w:rsidRPr="00475353">
        <w:t>1.2.</w:t>
      </w:r>
      <w:r w:rsidR="00CB234B" w:rsidRPr="00475353">
        <w:t>4</w:t>
      </w:r>
      <w:r w:rsidR="00086BF2" w:rsidRPr="00475353">
        <w:t xml:space="preserve">. </w:t>
      </w:r>
      <w:proofErr w:type="spellStart"/>
      <w:r w:rsidR="00086BF2" w:rsidRPr="00475353">
        <w:t>М</w:t>
      </w:r>
      <w:r w:rsidR="00B540EE" w:rsidRPr="00475353">
        <w:t>етапредметные</w:t>
      </w:r>
      <w:proofErr w:type="spellEnd"/>
      <w:r w:rsidR="00B540EE" w:rsidRPr="00475353">
        <w:t xml:space="preserve"> результаты освоения ООП</w:t>
      </w:r>
      <w:bookmarkEnd w:id="24"/>
      <w:bookmarkEnd w:id="25"/>
      <w:bookmarkEnd w:id="26"/>
      <w:bookmarkEnd w:id="27"/>
      <w:bookmarkEnd w:id="28"/>
    </w:p>
    <w:p w:rsidR="009B5292" w:rsidRPr="00475353" w:rsidRDefault="00525B70" w:rsidP="00967608">
      <w:pPr>
        <w:spacing w:after="0" w:line="240" w:lineRule="auto"/>
        <w:ind w:firstLine="709"/>
        <w:jc w:val="both"/>
        <w:rPr>
          <w:rFonts w:ascii="Times New Roman" w:hAnsi="Times New Roman"/>
          <w:b/>
          <w:i/>
          <w:sz w:val="28"/>
          <w:szCs w:val="28"/>
        </w:rPr>
      </w:pPr>
      <w:proofErr w:type="spellStart"/>
      <w:r w:rsidRPr="00475353">
        <w:rPr>
          <w:rFonts w:ascii="Times" w:hAnsi="Times"/>
          <w:sz w:val="28"/>
          <w:szCs w:val="28"/>
        </w:rPr>
        <w:t>Метапредметные</w:t>
      </w:r>
      <w:proofErr w:type="spellEnd"/>
      <w:r w:rsidRPr="00475353">
        <w:rPr>
          <w:rFonts w:ascii="Times" w:hAnsi="Times"/>
          <w:sz w:val="28"/>
          <w:szCs w:val="28"/>
        </w:rPr>
        <w:t xml:space="preserve"> </w:t>
      </w:r>
      <w:r w:rsidR="009B5292" w:rsidRPr="00475353">
        <w:rPr>
          <w:rFonts w:ascii="Times" w:hAnsi="Times"/>
          <w:sz w:val="28"/>
          <w:szCs w:val="28"/>
        </w:rPr>
        <w:t xml:space="preserve">результаты, </w:t>
      </w:r>
      <w:r w:rsidRPr="0074495D">
        <w:rPr>
          <w:rFonts w:ascii="Times" w:hAnsi="Times" w:cs="Helvetica"/>
          <w:sz w:val="28"/>
          <w:szCs w:val="28"/>
          <w:lang w:eastAsia="ru-RU"/>
        </w:rPr>
        <w:t xml:space="preserve">включают освоенные </w:t>
      </w:r>
      <w:proofErr w:type="gramStart"/>
      <w:r w:rsidR="009B5292" w:rsidRPr="0074495D">
        <w:rPr>
          <w:rFonts w:ascii="Times" w:hAnsi="Times" w:cs="Helvetica"/>
          <w:sz w:val="28"/>
          <w:szCs w:val="28"/>
          <w:lang w:eastAsia="ru-RU"/>
        </w:rPr>
        <w:t>обучающимися</w:t>
      </w:r>
      <w:proofErr w:type="gramEnd"/>
      <w:r w:rsidR="009B5292" w:rsidRPr="0074495D">
        <w:rPr>
          <w:rFonts w:ascii="Times" w:hAnsi="Times" w:cs="Helvetica"/>
          <w:sz w:val="28"/>
          <w:szCs w:val="28"/>
          <w:lang w:eastAsia="ru-RU"/>
        </w:rPr>
        <w:t xml:space="preserve"> </w:t>
      </w:r>
      <w:proofErr w:type="spellStart"/>
      <w:r w:rsidR="009B5292" w:rsidRPr="0074495D">
        <w:rPr>
          <w:rFonts w:ascii="Times" w:hAnsi="Times" w:cs="Helvetica"/>
          <w:sz w:val="28"/>
          <w:szCs w:val="28"/>
          <w:lang w:eastAsia="ru-RU"/>
        </w:rPr>
        <w:t>межпредметные</w:t>
      </w:r>
      <w:proofErr w:type="spellEnd"/>
      <w:r w:rsidR="009B5292" w:rsidRPr="0074495D">
        <w:rPr>
          <w:rFonts w:ascii="Times" w:hAnsi="Times" w:cs="Helvetica"/>
          <w:sz w:val="28"/>
          <w:szCs w:val="28"/>
          <w:lang w:eastAsia="ru-RU"/>
        </w:rPr>
        <w:t xml:space="preserve"> понятия и универсальные учебные </w:t>
      </w:r>
      <w:proofErr w:type="spellStart"/>
      <w:r w:rsidR="009B5292" w:rsidRPr="0074495D">
        <w:rPr>
          <w:rFonts w:ascii="Times" w:hAnsi="Times" w:cs="Helvetica"/>
          <w:sz w:val="28"/>
          <w:szCs w:val="28"/>
          <w:lang w:eastAsia="ru-RU"/>
        </w:rPr>
        <w:t>действия</w:t>
      </w:r>
      <w:proofErr w:type="spellEnd"/>
      <w:r w:rsidR="009B5292" w:rsidRPr="0074495D">
        <w:rPr>
          <w:rFonts w:ascii="Times" w:hAnsi="Times" w:cs="Helvetica"/>
          <w:sz w:val="28"/>
          <w:szCs w:val="28"/>
          <w:lang w:eastAsia="ru-RU"/>
        </w:rPr>
        <w:t xml:space="preserve"> (регулятивные, познавательные,</w:t>
      </w:r>
      <w:r w:rsidR="009B5292" w:rsidRPr="0074495D">
        <w:rPr>
          <w:rFonts w:ascii="Times" w:hAnsi="Times" w:cs="Helvetica"/>
          <w:sz w:val="28"/>
          <w:szCs w:val="28"/>
          <w:lang w:eastAsia="ru-RU"/>
        </w:rPr>
        <w:tab/>
        <w:t>коммуникативные)</w:t>
      </w:r>
      <w:r w:rsidRPr="0074495D">
        <w:rPr>
          <w:rFonts w:ascii="Times New Roman" w:hAnsi="Times New Roman"/>
          <w:sz w:val="28"/>
          <w:szCs w:val="28"/>
          <w:lang w:eastAsia="ru-RU"/>
        </w:rPr>
        <w:t>.</w:t>
      </w:r>
    </w:p>
    <w:p w:rsidR="009B5292" w:rsidRPr="0074495D" w:rsidRDefault="009B5292" w:rsidP="00967608">
      <w:pPr>
        <w:spacing w:after="0" w:line="240" w:lineRule="auto"/>
        <w:ind w:firstLine="709"/>
        <w:jc w:val="both"/>
        <w:rPr>
          <w:rFonts w:ascii="Times New Roman" w:hAnsi="Times New Roman"/>
          <w:b/>
          <w:sz w:val="28"/>
          <w:szCs w:val="28"/>
        </w:rPr>
      </w:pPr>
      <w:proofErr w:type="spellStart"/>
      <w:r w:rsidRPr="0074495D">
        <w:rPr>
          <w:rFonts w:ascii="Times New Roman" w:hAnsi="Times New Roman"/>
          <w:b/>
          <w:sz w:val="28"/>
          <w:szCs w:val="28"/>
        </w:rPr>
        <w:t>Межпредметные</w:t>
      </w:r>
      <w:proofErr w:type="spellEnd"/>
      <w:r w:rsidRPr="0074495D">
        <w:rPr>
          <w:rFonts w:ascii="Times New Roman" w:hAnsi="Times New Roman"/>
          <w:b/>
          <w:sz w:val="28"/>
          <w:szCs w:val="28"/>
        </w:rPr>
        <w:t xml:space="preserve"> понятия</w:t>
      </w:r>
    </w:p>
    <w:p w:rsidR="009B5292" w:rsidRPr="0074495D" w:rsidRDefault="009B5292" w:rsidP="00967608">
      <w:pPr>
        <w:spacing w:line="240" w:lineRule="auto"/>
        <w:jc w:val="both"/>
        <w:rPr>
          <w:rFonts w:ascii="Times New Roman" w:eastAsia="Times New Roman" w:hAnsi="Times New Roman"/>
          <w:sz w:val="28"/>
          <w:szCs w:val="28"/>
        </w:rPr>
      </w:pPr>
      <w:r w:rsidRPr="0074495D">
        <w:rPr>
          <w:rFonts w:ascii="Times New Roman" w:hAnsi="Times New Roman"/>
          <w:sz w:val="28"/>
          <w:szCs w:val="28"/>
        </w:rPr>
        <w:t xml:space="preserve">Условием формирования </w:t>
      </w:r>
      <w:proofErr w:type="spellStart"/>
      <w:r w:rsidRPr="0074495D">
        <w:rPr>
          <w:rFonts w:ascii="Times New Roman" w:hAnsi="Times New Roman"/>
          <w:sz w:val="28"/>
          <w:szCs w:val="28"/>
        </w:rPr>
        <w:t>межпредметных</w:t>
      </w:r>
      <w:proofErr w:type="spellEnd"/>
      <w:r w:rsidRPr="0074495D">
        <w:rPr>
          <w:rFonts w:ascii="Times New Roman" w:hAnsi="Times New Roman"/>
          <w:sz w:val="28"/>
          <w:szCs w:val="28"/>
        </w:rPr>
        <w:t xml:space="preserve"> понятий</w:t>
      </w:r>
      <w:r w:rsidR="00900E75" w:rsidRPr="0074495D">
        <w:rPr>
          <w:rFonts w:ascii="Times New Roman" w:hAnsi="Times New Roman"/>
          <w:sz w:val="28"/>
          <w:szCs w:val="28"/>
        </w:rPr>
        <w:t xml:space="preserve">, </w:t>
      </w:r>
      <w:proofErr w:type="gramStart"/>
      <w:r w:rsidR="00900E75" w:rsidRPr="0074495D">
        <w:rPr>
          <w:rFonts w:ascii="Times New Roman" w:hAnsi="Times New Roman"/>
          <w:sz w:val="28"/>
          <w:szCs w:val="28"/>
        </w:rPr>
        <w:t>например</w:t>
      </w:r>
      <w:proofErr w:type="gramEnd"/>
      <w:r w:rsidR="00900E75" w:rsidRPr="0074495D">
        <w:rPr>
          <w:rFonts w:ascii="Times New Roman" w:hAnsi="Times New Roman"/>
          <w:sz w:val="28"/>
          <w:szCs w:val="28"/>
        </w:rPr>
        <w:t xml:space="preserve"> таких как система, </w:t>
      </w:r>
      <w:r w:rsidR="00CE4A6B" w:rsidRPr="0074495D">
        <w:rPr>
          <w:rFonts w:ascii="Times New Roman" w:eastAsia="Times New Roman" w:hAnsi="Times New Roman"/>
          <w:sz w:val="28"/>
          <w:szCs w:val="28"/>
          <w:shd w:val="clear" w:color="auto" w:fill="FFFFFF"/>
        </w:rPr>
        <w:t>факт, закономерность, феномен, анализ, синтез</w:t>
      </w:r>
      <w:r w:rsidR="00DF462E">
        <w:rPr>
          <w:rFonts w:ascii="Times New Roman" w:eastAsia="Times New Roman" w:hAnsi="Times New Roman"/>
          <w:sz w:val="28"/>
          <w:szCs w:val="28"/>
          <w:shd w:val="clear" w:color="auto" w:fill="FFFFFF"/>
        </w:rPr>
        <w:t xml:space="preserve">  </w:t>
      </w:r>
      <w:r w:rsidRPr="0074495D">
        <w:rPr>
          <w:rFonts w:ascii="Times New Roman" w:hAnsi="Times New Roman"/>
          <w:sz w:val="28"/>
          <w:szCs w:val="28"/>
        </w:rPr>
        <w:t>является овладение обучающимися основами читательской компетенци</w:t>
      </w:r>
      <w:r w:rsidR="00277366" w:rsidRPr="0074495D">
        <w:rPr>
          <w:rFonts w:ascii="Times New Roman" w:hAnsi="Times New Roman"/>
          <w:sz w:val="28"/>
          <w:szCs w:val="28"/>
        </w:rPr>
        <w:t>и</w:t>
      </w:r>
      <w:r w:rsidRPr="0074495D">
        <w:rPr>
          <w:rFonts w:ascii="Times New Roman" w:hAnsi="Times New Roman"/>
          <w:sz w:val="28"/>
          <w:szCs w:val="28"/>
        </w:rPr>
        <w:t xml:space="preserve">,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74495D">
        <w:rPr>
          <w:rFonts w:ascii="Times New Roman" w:hAnsi="Times New Roman"/>
          <w:b/>
          <w:sz w:val="28"/>
          <w:szCs w:val="28"/>
        </w:rPr>
        <w:t>основ читательской компетенции</w:t>
      </w:r>
      <w:r w:rsidRPr="0074495D">
        <w:rPr>
          <w:rFonts w:ascii="Times New Roman" w:hAnsi="Times New Roman"/>
          <w:sz w:val="28"/>
          <w:szCs w:val="28"/>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w:t>
      </w:r>
      <w:r w:rsidRPr="0074495D">
        <w:rPr>
          <w:rFonts w:ascii="Times New Roman" w:hAnsi="Times New Roman"/>
          <w:sz w:val="28"/>
          <w:szCs w:val="28"/>
        </w:rPr>
        <w:lastRenderedPageBreak/>
        <w:t>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w:t>
      </w:r>
      <w:r w:rsidR="005760A1">
        <w:rPr>
          <w:rFonts w:ascii="Times New Roman" w:hAnsi="Times New Roman"/>
          <w:sz w:val="28"/>
          <w:szCs w:val="28"/>
        </w:rPr>
        <w:t>.</w:t>
      </w:r>
    </w:p>
    <w:p w:rsidR="009B5292" w:rsidRPr="0074495D" w:rsidRDefault="009B5292"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При изучении учебных предметов обучающиеся усовершенствуют приобретённые на перво</w:t>
      </w:r>
      <w:r w:rsidR="00F91F55" w:rsidRPr="0074495D">
        <w:rPr>
          <w:rFonts w:ascii="Times New Roman" w:hAnsi="Times New Roman"/>
          <w:sz w:val="28"/>
          <w:szCs w:val="28"/>
        </w:rPr>
        <w:t>м</w:t>
      </w:r>
      <w:r w:rsidR="005760A1">
        <w:rPr>
          <w:rFonts w:ascii="Times New Roman" w:hAnsi="Times New Roman"/>
          <w:sz w:val="28"/>
          <w:szCs w:val="28"/>
        </w:rPr>
        <w:t xml:space="preserve"> </w:t>
      </w:r>
      <w:r w:rsidR="00F91F55" w:rsidRPr="0074495D">
        <w:rPr>
          <w:rFonts w:ascii="Times New Roman" w:hAnsi="Times New Roman"/>
          <w:sz w:val="28"/>
          <w:szCs w:val="28"/>
        </w:rPr>
        <w:t xml:space="preserve">уровне </w:t>
      </w:r>
      <w:r w:rsidRPr="0074495D">
        <w:rPr>
          <w:rFonts w:ascii="Times New Roman" w:hAnsi="Times New Roman"/>
          <w:b/>
          <w:sz w:val="28"/>
          <w:szCs w:val="28"/>
        </w:rPr>
        <w:t>навыки работы с информацией</w:t>
      </w:r>
      <w:r w:rsidRPr="0074495D">
        <w:rPr>
          <w:rFonts w:ascii="Times New Roman" w:hAnsi="Times New Roman"/>
          <w:sz w:val="28"/>
          <w:szCs w:val="28"/>
        </w:rPr>
        <w:t xml:space="preserve"> и пополнят их. Они смогут работать с текстами, преобразовывать и интерпретировать содержащуюся в них информацию, в том числе:</w:t>
      </w:r>
    </w:p>
    <w:p w:rsidR="009B5292" w:rsidRPr="0074495D" w:rsidRDefault="009B5292"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систематизировать, сопоставлять, анализировать, обобщать и интерпретировать информацию, содержащуюся в готовых информационных объектах;</w:t>
      </w:r>
    </w:p>
    <w:p w:rsidR="009B5292" w:rsidRPr="0074495D" w:rsidRDefault="009B5292"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B5292" w:rsidRPr="0074495D" w:rsidRDefault="009B5292"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заполнять и дополнять таблицы, схемы, диаграммы, тексты.</w:t>
      </w:r>
    </w:p>
    <w:p w:rsidR="009B5292" w:rsidRPr="0074495D" w:rsidRDefault="009B5292" w:rsidP="00967608">
      <w:pPr>
        <w:suppressAutoHyphens/>
        <w:spacing w:after="0" w:line="240" w:lineRule="auto"/>
        <w:ind w:firstLine="709"/>
        <w:jc w:val="both"/>
        <w:rPr>
          <w:rFonts w:ascii="Times New Roman" w:hAnsi="Times New Roman"/>
          <w:sz w:val="28"/>
          <w:szCs w:val="28"/>
        </w:rPr>
      </w:pPr>
      <w:proofErr w:type="gramStart"/>
      <w:r w:rsidRPr="0074495D">
        <w:rPr>
          <w:rFonts w:ascii="Times New Roman" w:hAnsi="Times New Roman"/>
          <w:sz w:val="28"/>
          <w:szCs w:val="28"/>
        </w:rPr>
        <w:t xml:space="preserve">В ходе изучения всех учебных предметов обучающиеся </w:t>
      </w:r>
      <w:r w:rsidRPr="0074495D">
        <w:rPr>
          <w:rFonts w:ascii="Times New Roman" w:hAnsi="Times New Roman"/>
          <w:b/>
          <w:sz w:val="28"/>
          <w:szCs w:val="28"/>
        </w:rPr>
        <w:t>приобретут опыт проектной деятельности</w:t>
      </w:r>
      <w:r w:rsidRPr="0074495D">
        <w:rPr>
          <w:rFonts w:ascii="Times New Roman" w:hAnsi="Times New Roman"/>
          <w:sz w:val="28"/>
          <w:szCs w:val="28"/>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w:t>
      </w:r>
      <w:proofErr w:type="gramEnd"/>
    </w:p>
    <w:p w:rsidR="00086BF2" w:rsidRPr="0074495D" w:rsidRDefault="00086BF2"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 соответствии ФГОС ООО выделяются три группы универсальных учебных действий: регулятивные, познавательные, коммуникативные.</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Регулятивные УУД</w:t>
      </w:r>
    </w:p>
    <w:p w:rsidR="00B540EE" w:rsidRPr="0074495D" w:rsidRDefault="00B540EE" w:rsidP="00AC384E">
      <w:pPr>
        <w:widowControl w:val="0"/>
        <w:numPr>
          <w:ilvl w:val="0"/>
          <w:numId w:val="27"/>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00525B70" w:rsidRPr="0074495D">
        <w:rPr>
          <w:rFonts w:ascii="Times New Roman" w:hAnsi="Times New Roman"/>
          <w:sz w:val="28"/>
          <w:szCs w:val="28"/>
        </w:rPr>
        <w:t>О</w:t>
      </w:r>
      <w:r w:rsidRPr="0074495D">
        <w:rPr>
          <w:rFonts w:ascii="Times New Roman" w:hAnsi="Times New Roman"/>
          <w:sz w:val="28"/>
          <w:szCs w:val="28"/>
        </w:rPr>
        <w:t>бучающийся сможет:</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существующие и планировать будущие образовательные результаты;</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идентифицировать собственные проблемы и определять главную проблему;</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выдвигать версии решения проблемы, формулировать гипотезы, предвосхищать конечный результат;</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ставить цель деятельности на основе определенной проблемы и существующих возможностей;</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формулировать учебные задачи как шаги достижения поставленной цели деятельности;</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B540EE" w:rsidRPr="0074495D" w:rsidRDefault="00B540EE" w:rsidP="00AC384E">
      <w:pPr>
        <w:widowControl w:val="0"/>
        <w:numPr>
          <w:ilvl w:val="0"/>
          <w:numId w:val="27"/>
        </w:numPr>
        <w:tabs>
          <w:tab w:val="left" w:pos="1134"/>
        </w:tabs>
        <w:spacing w:after="0" w:line="240" w:lineRule="auto"/>
        <w:ind w:left="0" w:firstLine="709"/>
        <w:jc w:val="both"/>
        <w:rPr>
          <w:rFonts w:ascii="Times New Roman" w:hAnsi="Times New Roman"/>
          <w:b/>
          <w:sz w:val="28"/>
          <w:szCs w:val="28"/>
        </w:rPr>
      </w:pPr>
      <w:r w:rsidRPr="0074495D">
        <w:rPr>
          <w:rFonts w:ascii="Times New Roman" w:hAnsi="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w:t>
      </w:r>
      <w:r w:rsidR="009C54A3" w:rsidRPr="0074495D">
        <w:rPr>
          <w:rFonts w:ascii="Times New Roman" w:hAnsi="Times New Roman"/>
          <w:sz w:val="28"/>
          <w:szCs w:val="28"/>
        </w:rPr>
        <w:t xml:space="preserve"> учебных и познавательных задач.</w:t>
      </w:r>
      <w:r w:rsidRPr="0074495D">
        <w:rPr>
          <w:rFonts w:ascii="Times New Roman" w:hAnsi="Times New Roman"/>
          <w:sz w:val="28"/>
          <w:szCs w:val="28"/>
        </w:rPr>
        <w:t xml:space="preserve"> Обучающийся сможет:</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определять </w:t>
      </w:r>
      <w:r w:rsidR="00DB516A" w:rsidRPr="0074495D">
        <w:rPr>
          <w:rFonts w:ascii="Times New Roman" w:hAnsi="Times New Roman"/>
          <w:sz w:val="28"/>
          <w:szCs w:val="28"/>
        </w:rPr>
        <w:t xml:space="preserve">необходимые </w:t>
      </w:r>
      <w:r w:rsidRPr="0074495D">
        <w:rPr>
          <w:rFonts w:ascii="Times New Roman" w:hAnsi="Times New Roman"/>
          <w:sz w:val="28"/>
          <w:szCs w:val="28"/>
        </w:rPr>
        <w:t>действи</w:t>
      </w:r>
      <w:proofErr w:type="gramStart"/>
      <w:r w:rsidRPr="0074495D">
        <w:rPr>
          <w:rFonts w:ascii="Times New Roman" w:hAnsi="Times New Roman"/>
          <w:sz w:val="28"/>
          <w:szCs w:val="28"/>
        </w:rPr>
        <w:t>е(</w:t>
      </w:r>
      <w:proofErr w:type="gramEnd"/>
      <w:r w:rsidRPr="0074495D">
        <w:rPr>
          <w:rFonts w:ascii="Times New Roman" w:hAnsi="Times New Roman"/>
          <w:sz w:val="28"/>
          <w:szCs w:val="28"/>
        </w:rPr>
        <w:t xml:space="preserve">я) в соответствии с учебной и </w:t>
      </w:r>
      <w:r w:rsidRPr="0074495D">
        <w:rPr>
          <w:rFonts w:ascii="Times New Roman" w:hAnsi="Times New Roman"/>
          <w:sz w:val="28"/>
          <w:szCs w:val="28"/>
        </w:rPr>
        <w:lastRenderedPageBreak/>
        <w:t>познавательной задачей</w:t>
      </w:r>
      <w:r w:rsidR="00DB516A" w:rsidRPr="0074495D">
        <w:rPr>
          <w:rFonts w:ascii="Times New Roman" w:hAnsi="Times New Roman"/>
          <w:sz w:val="28"/>
          <w:szCs w:val="28"/>
        </w:rPr>
        <w:t xml:space="preserve"> и</w:t>
      </w:r>
      <w:r w:rsidRPr="0074495D">
        <w:rPr>
          <w:rFonts w:ascii="Times New Roman" w:hAnsi="Times New Roman"/>
          <w:sz w:val="28"/>
          <w:szCs w:val="28"/>
        </w:rPr>
        <w:t xml:space="preserve"> составлять алгоритм</w:t>
      </w:r>
      <w:r w:rsidR="00DB516A" w:rsidRPr="0074495D">
        <w:rPr>
          <w:rFonts w:ascii="Times New Roman" w:hAnsi="Times New Roman"/>
          <w:sz w:val="28"/>
          <w:szCs w:val="28"/>
        </w:rPr>
        <w:t xml:space="preserve"> их выполнения;</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обосновывать и осуществлять выбор наиболее эффективных способов решения учебных и познавательных задач;</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определять/находить, в том числе из предложенных вариантов, условия для выполнения учебной и познавательной задачи;</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выбирать из предложенных </w:t>
      </w:r>
      <w:r w:rsidR="00525B70" w:rsidRPr="0074495D">
        <w:rPr>
          <w:rFonts w:ascii="Times New Roman" w:hAnsi="Times New Roman"/>
          <w:sz w:val="28"/>
          <w:szCs w:val="28"/>
        </w:rPr>
        <w:t xml:space="preserve">вариантов </w:t>
      </w:r>
      <w:r w:rsidRPr="0074495D">
        <w:rPr>
          <w:rFonts w:ascii="Times New Roman" w:hAnsi="Times New Roman"/>
          <w:sz w:val="28"/>
          <w:szCs w:val="28"/>
        </w:rPr>
        <w:t>и самостоятельно искать средства/ресурсы для решения задачи/достижения цели;</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составлять план решения проблемы (выполнения проекта, проведения исследования);</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описывать свой опыт, оформляя его для передачи другим людям в виде технологии решения практических задач определенного класса;</w:t>
      </w:r>
    </w:p>
    <w:p w:rsidR="00B540EE" w:rsidRPr="0074495D" w:rsidRDefault="00B540EE" w:rsidP="00AC384E">
      <w:pPr>
        <w:widowControl w:val="0"/>
        <w:numPr>
          <w:ilvl w:val="0"/>
          <w:numId w:val="2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планировать и корректировать свою индивидуальную образовательную траекторию.</w:t>
      </w:r>
    </w:p>
    <w:p w:rsidR="00B540EE" w:rsidRPr="0074495D" w:rsidRDefault="00B540EE" w:rsidP="00AC384E">
      <w:pPr>
        <w:widowControl w:val="0"/>
        <w:numPr>
          <w:ilvl w:val="0"/>
          <w:numId w:val="27"/>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w:t>
      </w:r>
      <w:r w:rsidR="009C54A3" w:rsidRPr="0074495D">
        <w:rPr>
          <w:rFonts w:ascii="Times New Roman" w:hAnsi="Times New Roman"/>
          <w:sz w:val="28"/>
          <w:szCs w:val="28"/>
        </w:rPr>
        <w:t xml:space="preserve">ацией. </w:t>
      </w:r>
      <w:r w:rsidRPr="0074495D">
        <w:rPr>
          <w:rFonts w:ascii="Times New Roman" w:hAnsi="Times New Roman"/>
          <w:sz w:val="28"/>
          <w:szCs w:val="28"/>
        </w:rPr>
        <w:t>Обучающийся сможет: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совместно с педагогом и сверстниками критерии планируемых результатов и критерии оценки своей учебной деятельности;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систематизировать (в том числе выбирать приоритетные) критерии планируемых результатов и оценки своей деятельности;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оценивать свою деятельность, аргументируя причины достижения или отсутствия планируемого результата;</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находить достаточные средства для выполнения учебных действий в изменяющейся ситуации и/или при отсутствии планируемого результата;</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устанавливать связь между полученными характеристиками продукта и характеристиками процесса деятельности</w:t>
      </w:r>
      <w:r w:rsidR="009D6E34" w:rsidRPr="0074495D">
        <w:rPr>
          <w:rFonts w:ascii="Times New Roman" w:hAnsi="Times New Roman"/>
          <w:sz w:val="28"/>
          <w:szCs w:val="28"/>
        </w:rPr>
        <w:t xml:space="preserve"> и</w:t>
      </w:r>
      <w:r w:rsidRPr="0074495D">
        <w:rPr>
          <w:rFonts w:ascii="Times New Roman" w:hAnsi="Times New Roman"/>
          <w:sz w:val="28"/>
          <w:szCs w:val="28"/>
        </w:rPr>
        <w:t xml:space="preserve"> по завершении деятельности предлагать изменение характеристик процесса для получения улучшенных характеристик продукта;</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сверять свои действия с целью и, при необходимости, исправлять ошибки самостоятельно.</w:t>
      </w:r>
    </w:p>
    <w:p w:rsidR="00B540EE" w:rsidRPr="0074495D" w:rsidRDefault="00B540EE" w:rsidP="00AC384E">
      <w:pPr>
        <w:widowControl w:val="0"/>
        <w:numPr>
          <w:ilvl w:val="0"/>
          <w:numId w:val="27"/>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Умение оценивать правильность выполнения учебной задачи, </w:t>
      </w:r>
      <w:r w:rsidRPr="0074495D">
        <w:rPr>
          <w:rFonts w:ascii="Times New Roman" w:hAnsi="Times New Roman"/>
          <w:sz w:val="28"/>
          <w:szCs w:val="28"/>
        </w:rPr>
        <w:lastRenderedPageBreak/>
        <w:t>собственные возможности ее решения. Обучающийся сможет: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критерии правильности (корректности) выполнения учебной задачи;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и обосновывать применение соответствующего инструментария для выполнения учебной задачи;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свободно пользоваться выработанными критериями оценки и самооценки, исходя из цели и имеющихся </w:t>
      </w:r>
      <w:r w:rsidR="005202DD" w:rsidRPr="0074495D">
        <w:rPr>
          <w:rFonts w:ascii="Times New Roman" w:hAnsi="Times New Roman"/>
          <w:sz w:val="28"/>
          <w:szCs w:val="28"/>
        </w:rPr>
        <w:t>средств</w:t>
      </w:r>
      <w:r w:rsidRPr="0074495D">
        <w:rPr>
          <w:rFonts w:ascii="Times New Roman" w:hAnsi="Times New Roman"/>
          <w:sz w:val="28"/>
          <w:szCs w:val="28"/>
        </w:rPr>
        <w:t>, различая результат и способы действий;</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обосновывать достижимость цели выбранным способом на основе оценки своих внутренних ресурсов и доступных внешних ресурсов;</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фиксировать и анализировать динамику собственных образовательных результатов.</w:t>
      </w:r>
    </w:p>
    <w:p w:rsidR="00B540EE" w:rsidRPr="0074495D" w:rsidRDefault="00B540EE" w:rsidP="00AC384E">
      <w:pPr>
        <w:widowControl w:val="0"/>
        <w:numPr>
          <w:ilvl w:val="0"/>
          <w:numId w:val="27"/>
        </w:numPr>
        <w:tabs>
          <w:tab w:val="left" w:pos="1134"/>
        </w:tabs>
        <w:spacing w:after="0" w:line="240" w:lineRule="auto"/>
        <w:ind w:left="0" w:firstLine="709"/>
        <w:jc w:val="both"/>
        <w:rPr>
          <w:rFonts w:ascii="Times New Roman" w:hAnsi="Times New Roman"/>
          <w:b/>
          <w:sz w:val="28"/>
          <w:szCs w:val="28"/>
        </w:rPr>
      </w:pPr>
      <w:r w:rsidRPr="0074495D">
        <w:rPr>
          <w:rFonts w:ascii="Times New Roman" w:hAnsi="Times New Roman"/>
          <w:sz w:val="28"/>
          <w:szCs w:val="28"/>
        </w:rPr>
        <w:t xml:space="preserve">Владение основами самоконтроля, самооценки, принятия решений и осуществления осознанного выбора </w:t>
      </w:r>
      <w:proofErr w:type="gramStart"/>
      <w:r w:rsidRPr="0074495D">
        <w:rPr>
          <w:rFonts w:ascii="Times New Roman" w:hAnsi="Times New Roman"/>
          <w:sz w:val="28"/>
          <w:szCs w:val="28"/>
        </w:rPr>
        <w:t>в</w:t>
      </w:r>
      <w:proofErr w:type="gramEnd"/>
      <w:r w:rsidRPr="0074495D">
        <w:rPr>
          <w:rFonts w:ascii="Times New Roman" w:hAnsi="Times New Roman"/>
          <w:sz w:val="28"/>
          <w:szCs w:val="28"/>
        </w:rPr>
        <w:t xml:space="preserve"> учебной и познавательной. Обучающийся сможет: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наблюдать и анализировать </w:t>
      </w:r>
      <w:r w:rsidR="004E267A" w:rsidRPr="0074495D">
        <w:rPr>
          <w:rFonts w:ascii="Times New Roman" w:hAnsi="Times New Roman"/>
          <w:sz w:val="28"/>
          <w:szCs w:val="28"/>
        </w:rPr>
        <w:t xml:space="preserve">собственную </w:t>
      </w:r>
      <w:r w:rsidRPr="0074495D">
        <w:rPr>
          <w:rFonts w:ascii="Times New Roman" w:hAnsi="Times New Roman"/>
          <w:sz w:val="28"/>
          <w:szCs w:val="28"/>
        </w:rPr>
        <w:t>учебную и познавательную деятельность и деятельность других обучающихся в процессе взаимопроверки;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соотносить реальные и планируемые результаты индивидуальной образовательной деятельности и делать выводы;</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принимать решение в учебной ситуации и нести за него ответственность;</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самостоятельно определять причины своего успеха или неуспеха и находить способы выхода из ситуации неуспеха;</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Познавательные УУД</w:t>
      </w:r>
    </w:p>
    <w:p w:rsidR="00B540EE" w:rsidRPr="0074495D" w:rsidRDefault="00B540EE" w:rsidP="00AC384E">
      <w:pPr>
        <w:widowControl w:val="0"/>
        <w:numPr>
          <w:ilvl w:val="0"/>
          <w:numId w:val="27"/>
        </w:numPr>
        <w:tabs>
          <w:tab w:val="left" w:pos="1134"/>
        </w:tabs>
        <w:spacing w:after="0" w:line="240" w:lineRule="auto"/>
        <w:ind w:left="0" w:firstLine="709"/>
        <w:jc w:val="both"/>
        <w:rPr>
          <w:rFonts w:ascii="Times New Roman" w:hAnsi="Times New Roman"/>
          <w:sz w:val="28"/>
          <w:szCs w:val="28"/>
        </w:rPr>
      </w:pPr>
      <w:proofErr w:type="gramStart"/>
      <w:r w:rsidRPr="0074495D">
        <w:rPr>
          <w:rFonts w:ascii="Times New Roman" w:hAnsi="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w:t>
      </w:r>
      <w:r w:rsidR="00FF0860" w:rsidRPr="0074495D">
        <w:rPr>
          <w:rFonts w:ascii="Times New Roman" w:hAnsi="Times New Roman"/>
          <w:sz w:val="28"/>
          <w:szCs w:val="28"/>
        </w:rPr>
        <w:t>,</w:t>
      </w:r>
      <w:r w:rsidRPr="0074495D">
        <w:rPr>
          <w:rFonts w:ascii="Times New Roman" w:hAnsi="Times New Roman"/>
          <w:sz w:val="28"/>
          <w:szCs w:val="28"/>
        </w:rPr>
        <w:t xml:space="preserve"> по аналогии) и делать выводы.</w:t>
      </w:r>
      <w:proofErr w:type="gramEnd"/>
      <w:r w:rsidRPr="0074495D">
        <w:rPr>
          <w:rFonts w:ascii="Times New Roman" w:hAnsi="Times New Roman"/>
          <w:sz w:val="28"/>
          <w:szCs w:val="28"/>
        </w:rPr>
        <w:t xml:space="preserve"> Обучающийся сможет: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подбирать слова, соподчиненные ключевому слову, определяющие его признаки и свойства</w:t>
      </w:r>
      <w:r w:rsidR="00185AF1" w:rsidRPr="0074495D">
        <w:rPr>
          <w:rFonts w:ascii="Times New Roman" w:hAnsi="Times New Roman"/>
          <w:sz w:val="28"/>
          <w:szCs w:val="28"/>
        </w:rPr>
        <w:t>;</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выстраивать логическую </w:t>
      </w:r>
      <w:r w:rsidR="008C26AB" w:rsidRPr="0074495D">
        <w:rPr>
          <w:rFonts w:ascii="Times New Roman" w:hAnsi="Times New Roman"/>
          <w:sz w:val="28"/>
          <w:szCs w:val="28"/>
        </w:rPr>
        <w:t xml:space="preserve">цепочку, состоящую из </w:t>
      </w:r>
      <w:r w:rsidRPr="0074495D">
        <w:rPr>
          <w:rFonts w:ascii="Times New Roman" w:hAnsi="Times New Roman"/>
          <w:sz w:val="28"/>
          <w:szCs w:val="28"/>
        </w:rPr>
        <w:t>ключевого слова и соподчиненных ему слов;</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выделять </w:t>
      </w:r>
      <w:r w:rsidR="008C26AB" w:rsidRPr="0074495D">
        <w:rPr>
          <w:rFonts w:ascii="Times New Roman" w:hAnsi="Times New Roman"/>
          <w:sz w:val="28"/>
          <w:szCs w:val="28"/>
        </w:rPr>
        <w:t xml:space="preserve">общий </w:t>
      </w:r>
      <w:r w:rsidRPr="0074495D">
        <w:rPr>
          <w:rFonts w:ascii="Times New Roman" w:hAnsi="Times New Roman"/>
          <w:sz w:val="28"/>
          <w:szCs w:val="28"/>
        </w:rPr>
        <w:t>признак двух или нескольких предметов или явлений и объяснять их сходство;</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выделять явление из общего ряда других явлений;</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строить рассуждение от общих закономерностей к частным явлениям и от частных явлений к общим закономерностям;</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строить рассуждение на основе сравнения предметов и явлений, выделяя при этом общие признаки;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излагать полученную информацию, интерпретируя ее в контексте решаемой задачи;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самостоятельно указывать </w:t>
      </w:r>
      <w:r w:rsidR="00BD43A2" w:rsidRPr="0074495D">
        <w:rPr>
          <w:rFonts w:ascii="Times New Roman" w:hAnsi="Times New Roman"/>
          <w:sz w:val="28"/>
          <w:szCs w:val="28"/>
        </w:rPr>
        <w:t xml:space="preserve">на </w:t>
      </w:r>
      <w:r w:rsidRPr="0074495D">
        <w:rPr>
          <w:rFonts w:ascii="Times New Roman" w:hAnsi="Times New Roman"/>
          <w:sz w:val="28"/>
          <w:szCs w:val="28"/>
        </w:rPr>
        <w:t>информацию, нуждающуюся в проверке, предлагать и применять способ проверки достоверности информации;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B540EE" w:rsidRPr="0074495D" w:rsidRDefault="00B540EE" w:rsidP="00AC384E">
      <w:pPr>
        <w:widowControl w:val="0"/>
        <w:numPr>
          <w:ilvl w:val="0"/>
          <w:numId w:val="27"/>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обозначать символом и знаком предмет и/или явление;</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логические связи между предметами и/или явлениями, обозначать данные логические связи с помощью знаков в схеме;</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создавать абстрактный или реальный образ предмета и/или явления;</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строить модель/схему на основе условий задачи и/или способа </w:t>
      </w:r>
      <w:r w:rsidR="00650F52" w:rsidRPr="0074495D">
        <w:rPr>
          <w:rFonts w:ascii="Times New Roman" w:hAnsi="Times New Roman"/>
          <w:sz w:val="28"/>
          <w:szCs w:val="28"/>
        </w:rPr>
        <w:t xml:space="preserve">ее </w:t>
      </w:r>
      <w:r w:rsidRPr="0074495D">
        <w:rPr>
          <w:rFonts w:ascii="Times New Roman" w:hAnsi="Times New Roman"/>
          <w:sz w:val="28"/>
          <w:szCs w:val="28"/>
        </w:rPr>
        <w:t>решения;</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преобразовывать модели с целью выявления общих законов, определяющих данную предметную область;</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74495D">
        <w:rPr>
          <w:rFonts w:ascii="Times New Roman" w:hAnsi="Times New Roman"/>
          <w:sz w:val="28"/>
          <w:szCs w:val="28"/>
        </w:rPr>
        <w:t>текстовое</w:t>
      </w:r>
      <w:proofErr w:type="gramEnd"/>
      <w:r w:rsidRPr="0074495D">
        <w:rPr>
          <w:rFonts w:ascii="Times New Roman" w:hAnsi="Times New Roman"/>
          <w:sz w:val="28"/>
          <w:szCs w:val="28"/>
        </w:rPr>
        <w:t>, и наоборот;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строить доказательство: прямое, косвенное, от противного;</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B540EE" w:rsidRPr="0074495D" w:rsidRDefault="00B540EE" w:rsidP="00AC384E">
      <w:pPr>
        <w:widowControl w:val="0"/>
        <w:numPr>
          <w:ilvl w:val="0"/>
          <w:numId w:val="27"/>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Смысловое чтение. Обучающийся сможет: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находить в тексте требуемую информацию (в соответствии с целями своей деятельности);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ориентироваться в содержании текста, понимать целостный смысл текста, структурировать текст;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устанавливать взаимосвязь описанных в тексте событий, явлений, процессов;</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резюмировать главную идею текста;</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74495D">
        <w:rPr>
          <w:rFonts w:ascii="Times New Roman" w:hAnsi="Times New Roman"/>
          <w:sz w:val="28"/>
          <w:szCs w:val="28"/>
        </w:rPr>
        <w:t>non-fiction</w:t>
      </w:r>
      <w:proofErr w:type="spellEnd"/>
      <w:r w:rsidRPr="0074495D">
        <w:rPr>
          <w:rFonts w:ascii="Times New Roman" w:hAnsi="Times New Roman"/>
          <w:sz w:val="28"/>
          <w:szCs w:val="28"/>
        </w:rPr>
        <w:t>);</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критически оценивать содержание и форму текста.</w:t>
      </w:r>
    </w:p>
    <w:p w:rsidR="009B5292" w:rsidRPr="0074495D" w:rsidRDefault="009B5292" w:rsidP="00AC384E">
      <w:pPr>
        <w:widowControl w:val="0"/>
        <w:numPr>
          <w:ilvl w:val="0"/>
          <w:numId w:val="27"/>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9B5292" w:rsidRPr="0074495D" w:rsidRDefault="009B5292"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свое отношение к природной среде;</w:t>
      </w:r>
    </w:p>
    <w:p w:rsidR="009B5292" w:rsidRPr="0074495D" w:rsidRDefault="009B5292"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влияние экологических факторов на среду обитания живых организмов;</w:t>
      </w:r>
    </w:p>
    <w:p w:rsidR="009B5292" w:rsidRPr="0074495D" w:rsidRDefault="009B5292"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проводить причинный и вероятностный анализ экологических ситуаций;</w:t>
      </w:r>
    </w:p>
    <w:p w:rsidR="009B5292" w:rsidRPr="0074495D" w:rsidRDefault="009B5292"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прогнозировать изменения ситуации при смене действия одного фактора на действие другого фактора;</w:t>
      </w:r>
    </w:p>
    <w:p w:rsidR="009B5292" w:rsidRPr="0074495D" w:rsidRDefault="009B5292"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распространять экологические знания и участвовать в практических делах по защите окружающей среды;</w:t>
      </w:r>
    </w:p>
    <w:p w:rsidR="009B5292" w:rsidRPr="0074495D" w:rsidRDefault="009B5292"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выражать свое отношение к природе через рисунки, сочинения, модели, проектные работы.</w:t>
      </w:r>
    </w:p>
    <w:p w:rsidR="009B5292" w:rsidRPr="0074495D" w:rsidRDefault="009B5292"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10. Развитие мотивации к овладению культурой активного использования словарей и других поисковых систем. Обучающийся сможет:</w:t>
      </w:r>
    </w:p>
    <w:p w:rsidR="009B5292" w:rsidRPr="0074495D" w:rsidRDefault="009B5292" w:rsidP="00AC384E">
      <w:pPr>
        <w:pStyle w:val="a8"/>
        <w:numPr>
          <w:ilvl w:val="0"/>
          <w:numId w:val="29"/>
        </w:numPr>
        <w:jc w:val="both"/>
        <w:rPr>
          <w:rFonts w:ascii="Times New Roman" w:hAnsi="Times New Roman"/>
          <w:sz w:val="28"/>
          <w:szCs w:val="28"/>
        </w:rPr>
      </w:pPr>
      <w:r w:rsidRPr="0074495D">
        <w:rPr>
          <w:rFonts w:ascii="Times New Roman" w:hAnsi="Times New Roman"/>
          <w:sz w:val="28"/>
          <w:szCs w:val="28"/>
        </w:rPr>
        <w:t>определять необходимые ключевые поисковые слова и запросы;</w:t>
      </w:r>
    </w:p>
    <w:p w:rsidR="009B5292" w:rsidRPr="0074495D" w:rsidRDefault="009B5292" w:rsidP="00AC384E">
      <w:pPr>
        <w:pStyle w:val="a8"/>
        <w:numPr>
          <w:ilvl w:val="0"/>
          <w:numId w:val="29"/>
        </w:numPr>
        <w:jc w:val="both"/>
        <w:rPr>
          <w:rFonts w:ascii="Times New Roman" w:hAnsi="Times New Roman"/>
          <w:sz w:val="28"/>
          <w:szCs w:val="28"/>
        </w:rPr>
      </w:pPr>
      <w:r w:rsidRPr="0074495D">
        <w:rPr>
          <w:rFonts w:ascii="Times New Roman" w:hAnsi="Times New Roman"/>
          <w:sz w:val="28"/>
          <w:szCs w:val="28"/>
        </w:rPr>
        <w:t>осуществлять взаимодействие с электронными поисковыми системами, словарями;</w:t>
      </w:r>
    </w:p>
    <w:p w:rsidR="009B5292" w:rsidRPr="0074495D" w:rsidRDefault="009B5292" w:rsidP="00AC384E">
      <w:pPr>
        <w:pStyle w:val="a8"/>
        <w:numPr>
          <w:ilvl w:val="0"/>
          <w:numId w:val="29"/>
        </w:numPr>
        <w:jc w:val="both"/>
        <w:rPr>
          <w:rFonts w:ascii="Times New Roman" w:hAnsi="Times New Roman"/>
          <w:sz w:val="28"/>
          <w:szCs w:val="28"/>
        </w:rPr>
      </w:pPr>
      <w:r w:rsidRPr="0074495D">
        <w:rPr>
          <w:rFonts w:ascii="Times New Roman" w:hAnsi="Times New Roman"/>
          <w:sz w:val="28"/>
          <w:szCs w:val="28"/>
        </w:rPr>
        <w:t>формировать множественную выборку из поисковых источников для объективизации результатов поиска;</w:t>
      </w:r>
    </w:p>
    <w:p w:rsidR="009B5292" w:rsidRPr="0074495D" w:rsidRDefault="009B5292"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соотносить полученные результаты поиска со своей деятельностью.</w:t>
      </w:r>
    </w:p>
    <w:p w:rsidR="00B540EE" w:rsidRPr="0074495D" w:rsidRDefault="00B540EE" w:rsidP="00967608">
      <w:pPr>
        <w:tabs>
          <w:tab w:val="left" w:pos="993"/>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Коммуникативные УУД</w:t>
      </w:r>
    </w:p>
    <w:p w:rsidR="00B540EE" w:rsidRPr="0074495D" w:rsidRDefault="00B540EE" w:rsidP="00AC384E">
      <w:pPr>
        <w:pStyle w:val="a8"/>
        <w:widowControl w:val="0"/>
        <w:numPr>
          <w:ilvl w:val="0"/>
          <w:numId w:val="170"/>
        </w:numPr>
        <w:tabs>
          <w:tab w:val="left" w:pos="426"/>
        </w:tabs>
        <w:ind w:left="0" w:firstLine="709"/>
        <w:jc w:val="both"/>
        <w:rPr>
          <w:rFonts w:ascii="Times New Roman" w:hAnsi="Times New Roman"/>
          <w:sz w:val="28"/>
          <w:szCs w:val="28"/>
        </w:rPr>
      </w:pPr>
      <w:r w:rsidRPr="0074495D">
        <w:rPr>
          <w:rFonts w:ascii="Times New Roman" w:hAnsi="Times New Roman"/>
          <w:sz w:val="28"/>
          <w:szCs w:val="28"/>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w:t>
      </w:r>
      <w:r w:rsidRPr="0074495D">
        <w:rPr>
          <w:rFonts w:ascii="Times New Roman" w:hAnsi="Times New Roman"/>
          <w:sz w:val="28"/>
          <w:szCs w:val="28"/>
        </w:rPr>
        <w:lastRenderedPageBreak/>
        <w:t>отстаивать свое мнение. Обучающийся сможет:</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возможные роли в совместной деятельности;</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играть определенную роль в совместной деятельности;</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proofErr w:type="gramStart"/>
      <w:r w:rsidRPr="0074495D">
        <w:rPr>
          <w:rFonts w:ascii="Times New Roman" w:hAnsi="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строить позитивные отношения в процессе учебной и познавательной деятельности;</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критически относиться к </w:t>
      </w:r>
      <w:r w:rsidR="00B534A1" w:rsidRPr="0074495D">
        <w:rPr>
          <w:rFonts w:ascii="Times New Roman" w:hAnsi="Times New Roman"/>
          <w:sz w:val="28"/>
          <w:szCs w:val="28"/>
        </w:rPr>
        <w:t xml:space="preserve">собственному </w:t>
      </w:r>
      <w:r w:rsidRPr="0074495D">
        <w:rPr>
          <w:rFonts w:ascii="Times New Roman" w:hAnsi="Times New Roman"/>
          <w:sz w:val="28"/>
          <w:szCs w:val="28"/>
        </w:rPr>
        <w:t xml:space="preserve">мнению, с достоинством признавать ошибочность </w:t>
      </w:r>
      <w:r w:rsidR="005202DD" w:rsidRPr="0074495D">
        <w:rPr>
          <w:rFonts w:ascii="Times New Roman" w:hAnsi="Times New Roman"/>
          <w:sz w:val="28"/>
          <w:szCs w:val="28"/>
        </w:rPr>
        <w:t xml:space="preserve">своего </w:t>
      </w:r>
      <w:r w:rsidRPr="0074495D">
        <w:rPr>
          <w:rFonts w:ascii="Times New Roman" w:hAnsi="Times New Roman"/>
          <w:sz w:val="28"/>
          <w:szCs w:val="28"/>
        </w:rPr>
        <w:t>мнения (если оно таково) и корректировать его;</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предлагать альтернативное решение в конфликтной ситуации;</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выделять общую точку зрения в дискуссии;</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договариваться о правилах и вопросах для обсуждения в соответствии с поставленной перед группой задачей;</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организовывать учебное взаимодействие в группе (определять общие цели, распределять роли, договариваться друг с другом и т. д.);</w:t>
      </w:r>
    </w:p>
    <w:p w:rsidR="00B540EE" w:rsidRPr="0074495D" w:rsidRDefault="00B540EE" w:rsidP="00AC384E">
      <w:pPr>
        <w:widowControl w:val="0"/>
        <w:numPr>
          <w:ilvl w:val="0"/>
          <w:numId w:val="17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B540EE" w:rsidRPr="0074495D" w:rsidRDefault="00B540EE" w:rsidP="00AC384E">
      <w:pPr>
        <w:widowControl w:val="0"/>
        <w:numPr>
          <w:ilvl w:val="0"/>
          <w:numId w:val="170"/>
        </w:numPr>
        <w:tabs>
          <w:tab w:val="left" w:pos="142"/>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w:t>
      </w:r>
      <w:r w:rsidR="00C40BE2" w:rsidRPr="0074495D">
        <w:rPr>
          <w:rFonts w:ascii="Times New Roman" w:hAnsi="Times New Roman"/>
          <w:sz w:val="28"/>
          <w:szCs w:val="28"/>
        </w:rPr>
        <w:t xml:space="preserve"> для </w:t>
      </w:r>
      <w:r w:rsidRPr="0074495D">
        <w:rPr>
          <w:rFonts w:ascii="Times New Roman" w:hAnsi="Times New Roman"/>
          <w:sz w:val="28"/>
          <w:szCs w:val="28"/>
        </w:rPr>
        <w:t>планирования и регуляции своей деятельности; владение устной и письменной речью, монологической контекстной речью. Обучающийся сможет: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задачу коммуникации и в соответствии с ней отбирать речевые средства;</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отбирать и использовать речевые средства в процессе коммуникации с другими людьми (диалог в паре, в малой группе и т. д.);</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представлять в устной или письменной форме развернутый план собственной деятельности;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соблюдать нормы публичной речи</w:t>
      </w:r>
      <w:r w:rsidR="00C40BE2" w:rsidRPr="0074495D">
        <w:rPr>
          <w:rFonts w:ascii="Times New Roman" w:hAnsi="Times New Roman"/>
          <w:sz w:val="28"/>
          <w:szCs w:val="28"/>
        </w:rPr>
        <w:t>,</w:t>
      </w:r>
      <w:r w:rsidRPr="0074495D">
        <w:rPr>
          <w:rFonts w:ascii="Times New Roman" w:hAnsi="Times New Roman"/>
          <w:sz w:val="28"/>
          <w:szCs w:val="28"/>
        </w:rPr>
        <w:t xml:space="preserve"> регламент в монологе и дискуссии в соответствии с коммуникативной задачей;</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высказывать и обосновывать мнение (суждение) и запрашивать мнение партнера в рамках диалога;</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принимать решение в ходе диалога и согласовывать его с собеседником;</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создавать письменные «клишированные» и оригинальные тексты с использованием необходимых речевых средств;</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использовать вербальные средства (средства логической связи) для выделения смысловых блоков своего выступления;</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невербальные средства или наглядные материалы, подготовленные/отобранные под руководством учителя;</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делать оценочный вывод о достижении цели коммуникации непосредственно после завершения коммуникативного контакта и обосновывать его.</w:t>
      </w:r>
    </w:p>
    <w:p w:rsidR="00B540EE" w:rsidRPr="0074495D" w:rsidRDefault="00B540EE" w:rsidP="00AC384E">
      <w:pPr>
        <w:widowControl w:val="0"/>
        <w:numPr>
          <w:ilvl w:val="0"/>
          <w:numId w:val="170"/>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и развитие компетентности в области использования информационно-коммуникационных технологий</w:t>
      </w:r>
      <w:r w:rsidR="00105119" w:rsidRPr="0074495D">
        <w:rPr>
          <w:rFonts w:ascii="Times New Roman" w:hAnsi="Times New Roman"/>
          <w:sz w:val="28"/>
          <w:szCs w:val="28"/>
        </w:rPr>
        <w:t xml:space="preserve"> (далее – ИКТ)</w:t>
      </w:r>
      <w:r w:rsidR="007A1ECF" w:rsidRPr="0074495D">
        <w:rPr>
          <w:rFonts w:ascii="Times New Roman" w:hAnsi="Times New Roman"/>
          <w:sz w:val="28"/>
          <w:szCs w:val="28"/>
        </w:rPr>
        <w:t>.</w:t>
      </w:r>
      <w:r w:rsidRPr="0074495D">
        <w:rPr>
          <w:rFonts w:ascii="Times New Roman" w:hAnsi="Times New Roman"/>
          <w:sz w:val="28"/>
          <w:szCs w:val="28"/>
        </w:rPr>
        <w:t xml:space="preserve"> Обучающийся сможет: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выделять информационный аспект задачи, оперировать данными, использовать модель решения задачи;</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информацию с учетом этических и правовых норм;</w:t>
      </w:r>
    </w:p>
    <w:p w:rsidR="00B540EE" w:rsidRPr="0074495D" w:rsidRDefault="00B540EE" w:rsidP="00AC384E">
      <w:pPr>
        <w:widowControl w:val="0"/>
        <w:numPr>
          <w:ilvl w:val="0"/>
          <w:numId w:val="2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B540EE" w:rsidRPr="0074495D" w:rsidRDefault="00105119" w:rsidP="00967608">
      <w:pPr>
        <w:pStyle w:val="2"/>
        <w:spacing w:line="240" w:lineRule="auto"/>
      </w:pPr>
      <w:r w:rsidRPr="0074495D">
        <w:t>1.2.5. Предметные результаты</w:t>
      </w:r>
    </w:p>
    <w:p w:rsidR="00B540EE" w:rsidRPr="0074495D" w:rsidRDefault="006F777F" w:rsidP="00967608">
      <w:pPr>
        <w:pStyle w:val="3"/>
        <w:spacing w:before="0" w:beforeAutospacing="0" w:after="0" w:afterAutospacing="0"/>
        <w:ind w:firstLine="709"/>
        <w:rPr>
          <w:szCs w:val="28"/>
        </w:rPr>
      </w:pPr>
      <w:bookmarkStart w:id="29" w:name="_Toc409691628"/>
      <w:bookmarkStart w:id="30" w:name="_Toc410653953"/>
      <w:bookmarkStart w:id="31" w:name="_Toc414553133"/>
      <w:r w:rsidRPr="0074495D">
        <w:rPr>
          <w:szCs w:val="28"/>
        </w:rPr>
        <w:t>1.2.</w:t>
      </w:r>
      <w:r w:rsidR="00105119" w:rsidRPr="0074495D">
        <w:rPr>
          <w:szCs w:val="28"/>
        </w:rPr>
        <w:t>5.1</w:t>
      </w:r>
      <w:r w:rsidRPr="0074495D">
        <w:rPr>
          <w:szCs w:val="28"/>
        </w:rPr>
        <w:t xml:space="preserve">. </w:t>
      </w:r>
      <w:r w:rsidR="00B540EE" w:rsidRPr="0074495D">
        <w:rPr>
          <w:szCs w:val="28"/>
        </w:rPr>
        <w:t>Русский язык</w:t>
      </w:r>
      <w:bookmarkEnd w:id="29"/>
      <w:bookmarkEnd w:id="30"/>
      <w:bookmarkEnd w:id="31"/>
    </w:p>
    <w:p w:rsidR="00982D7D" w:rsidRPr="0074495D" w:rsidRDefault="00982D7D" w:rsidP="00967608">
      <w:pPr>
        <w:pStyle w:val="2"/>
        <w:spacing w:line="240" w:lineRule="auto"/>
      </w:pPr>
      <w:bookmarkStart w:id="32" w:name="_Toc287934277"/>
      <w:bookmarkStart w:id="33" w:name="_Toc414553134"/>
      <w:bookmarkStart w:id="34" w:name="_Toc287551922"/>
      <w:r w:rsidRPr="0074495D">
        <w:t>Выпускник научится:</w:t>
      </w:r>
      <w:bookmarkEnd w:id="32"/>
      <w:bookmarkEnd w:id="33"/>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владеть навыками работы с учебной книгой, словарями и другими информационными источниками, включая СМИ и ресурсы Интернета;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владеть навыками различных видов чтения (изучающим, ознакомительным, просмотровым) и информационной переработки прочитанного материала;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владеть различными видами </w:t>
      </w:r>
      <w:proofErr w:type="spellStart"/>
      <w:r w:rsidRPr="0074495D">
        <w:rPr>
          <w:rFonts w:ascii="Times New Roman" w:hAnsi="Times New Roman"/>
          <w:sz w:val="28"/>
          <w:szCs w:val="28"/>
        </w:rPr>
        <w:t>аудирования</w:t>
      </w:r>
      <w:proofErr w:type="spellEnd"/>
      <w:r w:rsidRPr="0074495D">
        <w:rPr>
          <w:rFonts w:ascii="Times New Roman" w:hAnsi="Times New Roman"/>
          <w:sz w:val="28"/>
          <w:szCs w:val="28"/>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участвовать в диалогическом и </w:t>
      </w:r>
      <w:proofErr w:type="spellStart"/>
      <w:r w:rsidRPr="0074495D">
        <w:rPr>
          <w:rFonts w:ascii="Times New Roman" w:hAnsi="Times New Roman"/>
          <w:sz w:val="28"/>
          <w:szCs w:val="28"/>
        </w:rPr>
        <w:t>полилогическом</w:t>
      </w:r>
      <w:proofErr w:type="spellEnd"/>
      <w:r w:rsidRPr="0074495D">
        <w:rPr>
          <w:rFonts w:ascii="Times New Roman" w:hAnsi="Times New Roman"/>
          <w:sz w:val="28"/>
          <w:szCs w:val="28"/>
        </w:rPr>
        <w:t xml:space="preserve"> общении, </w:t>
      </w:r>
      <w:r w:rsidRPr="00475353">
        <w:rPr>
          <w:rFonts w:ascii="Times New Roman" w:hAnsi="Times New Roman"/>
          <w:sz w:val="28"/>
          <w:szCs w:val="28"/>
        </w:rPr>
        <w:t xml:space="preserve">создавать устные монологические высказывания разной коммуникативной </w:t>
      </w:r>
      <w:r w:rsidRPr="00475353">
        <w:rPr>
          <w:rFonts w:ascii="Times New Roman" w:hAnsi="Times New Roman"/>
          <w:sz w:val="28"/>
          <w:szCs w:val="28"/>
        </w:rPr>
        <w:lastRenderedPageBreak/>
        <w:t>направленности в зависимости от цел</w:t>
      </w:r>
      <w:r w:rsidRPr="0074495D">
        <w:rPr>
          <w:rFonts w:ascii="Times New Roman" w:hAnsi="Times New Roman"/>
          <w:sz w:val="28"/>
          <w:szCs w:val="28"/>
        </w:rPr>
        <w:t>ей, сферы и ситуации общения с соблюдением норм современного русского литературного языка и речевого этикета;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использовать знание алфавита при поиске информации;</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значимые и незначимые единицы языка;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проводить фонетический и орфоэпический анализ слова;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классифицировать и группировать звуки речи по заданным признакам, слова по заданным параметрам их звукового состава;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членить слова на слоги и правильно их переносить;</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проводить морфемный и словообразовательный анализ слов;</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проводить лексический анализ слова;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опознавать лексические средства выразительности и основные виды тропов (метафора, эпитет, сравнение, гипербола, олицетворение);</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опознавать самостоятельные части речи и их формы, а также служебные части речи и междометия;</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проводить морфологический анализ слова;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применять знания и умения по </w:t>
      </w:r>
      <w:proofErr w:type="spellStart"/>
      <w:r w:rsidRPr="0074495D">
        <w:rPr>
          <w:rFonts w:ascii="Times New Roman" w:hAnsi="Times New Roman"/>
          <w:sz w:val="28"/>
          <w:szCs w:val="28"/>
        </w:rPr>
        <w:t>морфемике</w:t>
      </w:r>
      <w:proofErr w:type="spellEnd"/>
      <w:r w:rsidRPr="0074495D">
        <w:rPr>
          <w:rFonts w:ascii="Times New Roman" w:hAnsi="Times New Roman"/>
          <w:sz w:val="28"/>
          <w:szCs w:val="28"/>
        </w:rPr>
        <w:t xml:space="preserve"> и словообразованию при проведении морфологического анализа слов;</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опознавать основные единицы синтаксиса (словосочетание, предложение, текст);</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находить грамматическую основу предложения;</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распознавать главные и второстепенные члены предложения;</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опознавать предложения простые и сложные, предложения осложненной структуры;</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проводить синтаксический анализ словосочетания и предложения;</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соблюдать основные языковые нормы в устной и письменной речи;</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опираться на фонетический, морфемный, словообразовательный и </w:t>
      </w:r>
      <w:r w:rsidRPr="0074495D">
        <w:rPr>
          <w:rFonts w:ascii="Times New Roman" w:hAnsi="Times New Roman"/>
          <w:sz w:val="28"/>
          <w:szCs w:val="28"/>
        </w:rPr>
        <w:lastRenderedPageBreak/>
        <w:t>морфологический анализ в практике правописания</w:t>
      </w:r>
      <w:proofErr w:type="gramStart"/>
      <w:r w:rsidRPr="0074495D">
        <w:rPr>
          <w:rFonts w:ascii="Times New Roman" w:hAnsi="Times New Roman"/>
          <w:sz w:val="28"/>
          <w:szCs w:val="28"/>
        </w:rPr>
        <w:t xml:space="preserve"> ;</w:t>
      </w:r>
      <w:proofErr w:type="gramEnd"/>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опираться на грамматико-интонационный анализ при объяснении расстановки знаков препинания в предложении;</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использовать орфографические словари.</w:t>
      </w:r>
    </w:p>
    <w:p w:rsidR="00982D7D" w:rsidRPr="0074495D" w:rsidRDefault="00982D7D" w:rsidP="00967608">
      <w:pPr>
        <w:pStyle w:val="2"/>
        <w:spacing w:line="240" w:lineRule="auto"/>
      </w:pPr>
      <w:bookmarkStart w:id="35" w:name="_Toc414553135"/>
      <w:r w:rsidRPr="0074495D">
        <w:t>Выпускник получит возможность научиться:</w:t>
      </w:r>
      <w:bookmarkEnd w:id="35"/>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r w:rsidRPr="0074495D">
        <w:rPr>
          <w:rFonts w:ascii="Times New Roman" w:hAnsi="Times New Roman"/>
          <w:i/>
          <w:sz w:val="28"/>
          <w:szCs w:val="28"/>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r w:rsidRPr="0074495D">
        <w:rPr>
          <w:rFonts w:ascii="Times New Roman" w:hAnsi="Times New Roman"/>
          <w:i/>
          <w:sz w:val="28"/>
          <w:szCs w:val="28"/>
        </w:rPr>
        <w:t>оценивать собственную и чужую речь с точки зрения точного, уместного и выразительного словоупотребления;</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r w:rsidRPr="0074495D">
        <w:rPr>
          <w:rFonts w:ascii="Times New Roman" w:hAnsi="Times New Roman"/>
          <w:i/>
          <w:sz w:val="28"/>
          <w:szCs w:val="28"/>
        </w:rPr>
        <w:t xml:space="preserve">опознавать различные выразительные средства языка; </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proofErr w:type="gramStart"/>
      <w:r w:rsidRPr="0074495D">
        <w:rPr>
          <w:rFonts w:ascii="Times New Roman" w:hAnsi="Times New Roman"/>
          <w:i/>
          <w:sz w:val="28"/>
          <w:szCs w:val="28"/>
        </w:rPr>
        <w:t>писать конспект, отзыв, тезисы, рефераты, статьи, рецензии, доклады, интервью, очерки, доверенности, резюме и другие жанры;</w:t>
      </w:r>
      <w:proofErr w:type="gramEnd"/>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r w:rsidRPr="0074495D">
        <w:rPr>
          <w:rFonts w:ascii="Times New Roman" w:hAnsi="Times New Roman"/>
          <w:i/>
          <w:sz w:val="28"/>
          <w:szCs w:val="28"/>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r w:rsidRPr="0074495D">
        <w:rPr>
          <w:rFonts w:ascii="Times New Roman" w:hAnsi="Times New Roman"/>
          <w:i/>
          <w:sz w:val="28"/>
          <w:szCs w:val="28"/>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r w:rsidRPr="0074495D">
        <w:rPr>
          <w:rFonts w:ascii="Times New Roman" w:hAnsi="Times New Roman"/>
          <w:i/>
          <w:sz w:val="28"/>
          <w:szCs w:val="28"/>
        </w:rPr>
        <w:t>характеризовать словообразовательные цепочки и словообразовательные гнезда;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r w:rsidRPr="0074495D">
        <w:rPr>
          <w:rFonts w:ascii="Times New Roman" w:hAnsi="Times New Roman"/>
          <w:i/>
          <w:sz w:val="28"/>
          <w:szCs w:val="28"/>
        </w:rPr>
        <w:t>использовать этимологические данные для объяснения правописания и лексического значения слова;</w:t>
      </w:r>
    </w:p>
    <w:p w:rsidR="00982D7D" w:rsidRPr="0074495D"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r w:rsidRPr="0074495D">
        <w:rPr>
          <w:rFonts w:ascii="Times New Roman" w:hAnsi="Times New Roman"/>
          <w:i/>
          <w:sz w:val="28"/>
          <w:szCs w:val="28"/>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B540EE" w:rsidRPr="00771F1A" w:rsidRDefault="00982D7D" w:rsidP="00AC384E">
      <w:pPr>
        <w:pStyle w:val="a8"/>
        <w:widowControl w:val="0"/>
        <w:numPr>
          <w:ilvl w:val="0"/>
          <w:numId w:val="30"/>
        </w:numPr>
        <w:tabs>
          <w:tab w:val="left" w:pos="993"/>
        </w:tabs>
        <w:autoSpaceDE w:val="0"/>
        <w:autoSpaceDN w:val="0"/>
        <w:adjustRightInd w:val="0"/>
        <w:ind w:left="0" w:firstLine="709"/>
        <w:jc w:val="both"/>
        <w:rPr>
          <w:rFonts w:ascii="Times New Roman" w:hAnsi="Times New Roman"/>
          <w:i/>
          <w:sz w:val="28"/>
          <w:szCs w:val="28"/>
        </w:rPr>
      </w:pPr>
      <w:r w:rsidRPr="0074495D">
        <w:rPr>
          <w:rFonts w:ascii="Times New Roman" w:hAnsi="Times New Roman"/>
          <w:i/>
          <w:sz w:val="28"/>
          <w:szCs w:val="28"/>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bookmarkEnd w:id="34"/>
    </w:p>
    <w:p w:rsidR="00301DC9" w:rsidRPr="0074495D" w:rsidRDefault="006F777F" w:rsidP="00967608">
      <w:pPr>
        <w:pStyle w:val="2"/>
        <w:spacing w:line="240" w:lineRule="auto"/>
        <w:ind w:left="709" w:firstLine="0"/>
        <w:rPr>
          <w:rStyle w:val="dash041e005f0431005f044b005f0447005f043d005f044b005f0439005f005fchar1char1"/>
          <w:rFonts w:eastAsia="Calibri"/>
          <w:b w:val="0"/>
          <w:bCs w:val="0"/>
          <w:sz w:val="28"/>
          <w:szCs w:val="28"/>
          <w:lang w:eastAsia="en-US"/>
        </w:rPr>
      </w:pPr>
      <w:bookmarkStart w:id="36" w:name="_Toc409691629"/>
      <w:bookmarkStart w:id="37" w:name="_Toc410653954"/>
      <w:bookmarkStart w:id="38" w:name="_Toc414553136"/>
      <w:r w:rsidRPr="0074495D">
        <w:t>1.2.</w:t>
      </w:r>
      <w:r w:rsidR="00105119" w:rsidRPr="0074495D">
        <w:t>5.2.</w:t>
      </w:r>
      <w:r w:rsidR="00B540EE" w:rsidRPr="0074495D">
        <w:t>Литература</w:t>
      </w:r>
      <w:bookmarkEnd w:id="36"/>
      <w:bookmarkEnd w:id="37"/>
      <w:bookmarkEnd w:id="38"/>
    </w:p>
    <w:p w:rsidR="0042291A" w:rsidRPr="0074495D" w:rsidRDefault="0042291A" w:rsidP="00967608">
      <w:pPr>
        <w:autoSpaceDE w:val="0"/>
        <w:autoSpaceDN w:val="0"/>
        <w:adjustRightInd w:val="0"/>
        <w:spacing w:after="0" w:line="240" w:lineRule="auto"/>
        <w:ind w:firstLine="539"/>
        <w:jc w:val="both"/>
        <w:rPr>
          <w:rFonts w:ascii="Times New Roman" w:eastAsia="MS Mincho" w:hAnsi="Times New Roman"/>
          <w:sz w:val="28"/>
          <w:szCs w:val="28"/>
        </w:rPr>
      </w:pPr>
      <w:r w:rsidRPr="0074495D">
        <w:rPr>
          <w:rFonts w:ascii="Times New Roman" w:eastAsia="MS Mincho" w:hAnsi="Times New Roman"/>
          <w:sz w:val="28"/>
          <w:szCs w:val="28"/>
        </w:rPr>
        <w:t xml:space="preserve">В соответствии с Федеральным государственным образовательным стандартом основного общего образования </w:t>
      </w:r>
      <w:r w:rsidRPr="0074495D">
        <w:rPr>
          <w:rFonts w:ascii="Times New Roman" w:eastAsia="MS Mincho" w:hAnsi="Times New Roman"/>
          <w:b/>
          <w:sz w:val="28"/>
          <w:szCs w:val="28"/>
        </w:rPr>
        <w:t>предметными</w:t>
      </w:r>
      <w:r w:rsidR="00D62528">
        <w:rPr>
          <w:rFonts w:ascii="Times New Roman" w:eastAsia="MS Mincho" w:hAnsi="Times New Roman"/>
          <w:b/>
          <w:sz w:val="28"/>
          <w:szCs w:val="28"/>
        </w:rPr>
        <w:t xml:space="preserve"> </w:t>
      </w:r>
      <w:r w:rsidRPr="0074495D">
        <w:rPr>
          <w:rFonts w:ascii="Times New Roman" w:eastAsia="MS Mincho" w:hAnsi="Times New Roman"/>
          <w:b/>
          <w:sz w:val="28"/>
          <w:szCs w:val="28"/>
        </w:rPr>
        <w:t>результатами</w:t>
      </w:r>
      <w:r w:rsidRPr="0074495D">
        <w:rPr>
          <w:rFonts w:ascii="Times New Roman" w:eastAsia="MS Mincho" w:hAnsi="Times New Roman"/>
          <w:sz w:val="28"/>
          <w:szCs w:val="28"/>
        </w:rPr>
        <w:t xml:space="preserve"> изучения предмета «Литература» являются:</w:t>
      </w:r>
    </w:p>
    <w:p w:rsidR="007332F5" w:rsidRPr="0074495D" w:rsidRDefault="007332F5" w:rsidP="00AC384E">
      <w:pPr>
        <w:numPr>
          <w:ilvl w:val="0"/>
          <w:numId w:val="189"/>
        </w:numPr>
        <w:tabs>
          <w:tab w:val="left" w:pos="993"/>
        </w:tabs>
        <w:spacing w:after="0" w:line="240" w:lineRule="auto"/>
        <w:ind w:left="0" w:firstLine="633"/>
        <w:jc w:val="both"/>
        <w:rPr>
          <w:rFonts w:ascii="Times New Roman" w:hAnsi="Times New Roman"/>
          <w:sz w:val="28"/>
          <w:szCs w:val="28"/>
        </w:rPr>
      </w:pPr>
      <w:r w:rsidRPr="0074495D">
        <w:rPr>
          <w:rFonts w:ascii="Times New Roman" w:hAnsi="Times New Roman"/>
          <w:sz w:val="28"/>
          <w:szCs w:val="28"/>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7332F5" w:rsidRPr="0074495D" w:rsidRDefault="007332F5" w:rsidP="00AC384E">
      <w:pPr>
        <w:numPr>
          <w:ilvl w:val="0"/>
          <w:numId w:val="189"/>
        </w:numPr>
        <w:tabs>
          <w:tab w:val="left" w:pos="993"/>
        </w:tabs>
        <w:spacing w:after="0" w:line="240" w:lineRule="auto"/>
        <w:ind w:left="0" w:firstLine="633"/>
        <w:jc w:val="both"/>
        <w:rPr>
          <w:rFonts w:ascii="Times New Roman" w:hAnsi="Times New Roman"/>
          <w:sz w:val="28"/>
          <w:szCs w:val="28"/>
        </w:rPr>
      </w:pPr>
      <w:r w:rsidRPr="0074495D">
        <w:rPr>
          <w:rFonts w:ascii="Times New Roman" w:eastAsia="Times New Roman" w:hAnsi="Times New Roman"/>
          <w:sz w:val="28"/>
          <w:szCs w:val="28"/>
        </w:rPr>
        <w:t>восприятие</w:t>
      </w:r>
      <w:r w:rsidRPr="0074495D">
        <w:rPr>
          <w:rFonts w:ascii="Times New Roman" w:hAnsi="Times New Roman"/>
          <w:sz w:val="28"/>
          <w:szCs w:val="28"/>
        </w:rPr>
        <w:t xml:space="preserve"> литературы как одной из основных культурных ценностей народа (отражающей его </w:t>
      </w:r>
      <w:r w:rsidRPr="0074495D">
        <w:rPr>
          <w:rFonts w:ascii="Times New Roman" w:eastAsia="Times New Roman" w:hAnsi="Times New Roman"/>
          <w:sz w:val="28"/>
          <w:szCs w:val="28"/>
        </w:rPr>
        <w:t>менталитет, историю, мировосприятие) и</w:t>
      </w:r>
      <w:r w:rsidRPr="0074495D">
        <w:rPr>
          <w:rFonts w:ascii="Times New Roman" w:hAnsi="Times New Roman"/>
          <w:sz w:val="28"/>
          <w:szCs w:val="28"/>
        </w:rPr>
        <w:t xml:space="preserve"> человечества (содержащей смыслы, важные для человечества в целом);</w:t>
      </w:r>
    </w:p>
    <w:p w:rsidR="007332F5" w:rsidRPr="0074495D" w:rsidRDefault="007332F5" w:rsidP="00AC384E">
      <w:pPr>
        <w:numPr>
          <w:ilvl w:val="0"/>
          <w:numId w:val="33"/>
        </w:numPr>
        <w:tabs>
          <w:tab w:val="left" w:pos="993"/>
        </w:tabs>
        <w:spacing w:after="0" w:line="240" w:lineRule="auto"/>
        <w:ind w:left="0" w:firstLine="709"/>
        <w:jc w:val="both"/>
        <w:rPr>
          <w:rFonts w:ascii="Times New Roman" w:hAnsi="Times New Roman"/>
          <w:b/>
          <w:bCs/>
          <w:sz w:val="28"/>
          <w:szCs w:val="28"/>
        </w:rPr>
      </w:pPr>
      <w:r w:rsidRPr="0074495D">
        <w:rPr>
          <w:rFonts w:ascii="Times New Roman" w:hAnsi="Times New Roman"/>
          <w:sz w:val="28"/>
          <w:szCs w:val="28"/>
        </w:rPr>
        <w:t xml:space="preserve">обеспечение культурной самоидентификации, осознание коммуникативно-эстетических возможностей родного языка на основе </w:t>
      </w:r>
      <w:r w:rsidRPr="0074495D">
        <w:rPr>
          <w:rFonts w:ascii="Times New Roman" w:hAnsi="Times New Roman"/>
          <w:sz w:val="28"/>
          <w:szCs w:val="28"/>
        </w:rPr>
        <w:lastRenderedPageBreak/>
        <w:t>изучения выдающихся произведений российской культуры, культуры своего народа, мировой культуры;</w:t>
      </w:r>
    </w:p>
    <w:p w:rsidR="007332F5" w:rsidRPr="0074495D" w:rsidRDefault="007332F5" w:rsidP="00AC384E">
      <w:pPr>
        <w:numPr>
          <w:ilvl w:val="0"/>
          <w:numId w:val="33"/>
        </w:numPr>
        <w:tabs>
          <w:tab w:val="left" w:pos="993"/>
        </w:tabs>
        <w:spacing w:after="0" w:line="240" w:lineRule="auto"/>
        <w:ind w:left="0" w:firstLine="709"/>
        <w:jc w:val="both"/>
      </w:pPr>
      <w:r w:rsidRPr="0074495D">
        <w:rPr>
          <w:rFonts w:ascii="Times New Roman" w:hAnsi="Times New Roman"/>
          <w:sz w:val="28"/>
          <w:szCs w:val="28"/>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r w:rsidRPr="0074495D">
        <w:t>;</w:t>
      </w:r>
    </w:p>
    <w:p w:rsidR="007332F5" w:rsidRPr="0074495D" w:rsidRDefault="007332F5" w:rsidP="00AC384E">
      <w:pPr>
        <w:numPr>
          <w:ilvl w:val="0"/>
          <w:numId w:val="3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развитие способности понимать литературные художественные произведения, воплощающие разные этнокультурные традиции;</w:t>
      </w:r>
    </w:p>
    <w:p w:rsidR="007332F5" w:rsidRPr="0074495D" w:rsidRDefault="007332F5" w:rsidP="00AC384E">
      <w:pPr>
        <w:numPr>
          <w:ilvl w:val="0"/>
          <w:numId w:val="33"/>
        </w:numPr>
        <w:tabs>
          <w:tab w:val="left" w:pos="993"/>
        </w:tabs>
        <w:spacing w:after="0" w:line="240" w:lineRule="auto"/>
        <w:ind w:left="0" w:firstLine="709"/>
        <w:jc w:val="both"/>
        <w:rPr>
          <w:rFonts w:ascii="Times New Roman" w:hAnsi="Times New Roman"/>
          <w:sz w:val="28"/>
          <w:szCs w:val="28"/>
        </w:rPr>
      </w:pPr>
      <w:proofErr w:type="gramStart"/>
      <w:r w:rsidRPr="0074495D">
        <w:rPr>
          <w:rFonts w:ascii="Times New Roman" w:hAnsi="Times New Roman"/>
          <w:sz w:val="28"/>
          <w:szCs w:val="28"/>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42291A" w:rsidRPr="0074495D" w:rsidRDefault="00771F1A" w:rsidP="00967608">
      <w:pPr>
        <w:autoSpaceDE w:val="0"/>
        <w:autoSpaceDN w:val="0"/>
        <w:adjustRightInd w:val="0"/>
        <w:spacing w:after="0" w:line="240" w:lineRule="auto"/>
        <w:ind w:firstLine="709"/>
        <w:jc w:val="both"/>
        <w:rPr>
          <w:rFonts w:ascii="Times New Roman" w:eastAsia="MS Mincho" w:hAnsi="Times New Roman"/>
          <w:sz w:val="28"/>
          <w:szCs w:val="28"/>
        </w:rPr>
      </w:pPr>
      <w:proofErr w:type="gramStart"/>
      <w:r>
        <w:rPr>
          <w:rFonts w:ascii="Times New Roman" w:eastAsia="MS Mincho" w:hAnsi="Times New Roman"/>
          <w:sz w:val="28"/>
          <w:szCs w:val="28"/>
        </w:rPr>
        <w:t>Н</w:t>
      </w:r>
      <w:r w:rsidR="0042291A" w:rsidRPr="0074495D">
        <w:rPr>
          <w:rFonts w:ascii="Times New Roman" w:eastAsia="MS Mincho" w:hAnsi="Times New Roman"/>
          <w:sz w:val="28"/>
          <w:szCs w:val="28"/>
        </w:rPr>
        <w:t xml:space="preserve">аиболее важные </w:t>
      </w:r>
      <w:r w:rsidR="0042291A" w:rsidRPr="0074495D">
        <w:rPr>
          <w:rFonts w:ascii="Times New Roman" w:eastAsia="MS Mincho" w:hAnsi="Times New Roman"/>
          <w:b/>
          <w:sz w:val="28"/>
          <w:szCs w:val="28"/>
        </w:rPr>
        <w:t>предметные</w:t>
      </w:r>
      <w:r w:rsidR="00D62528">
        <w:rPr>
          <w:rFonts w:ascii="Times New Roman" w:eastAsia="MS Mincho" w:hAnsi="Times New Roman"/>
          <w:b/>
          <w:sz w:val="28"/>
          <w:szCs w:val="28"/>
        </w:rPr>
        <w:t xml:space="preserve"> </w:t>
      </w:r>
      <w:r w:rsidR="0042291A" w:rsidRPr="0074495D">
        <w:rPr>
          <w:rFonts w:ascii="Times New Roman" w:eastAsia="MS Mincho" w:hAnsi="Times New Roman"/>
          <w:b/>
          <w:sz w:val="28"/>
          <w:szCs w:val="28"/>
        </w:rPr>
        <w:t>умения</w:t>
      </w:r>
      <w:r w:rsidR="0042291A" w:rsidRPr="0074495D">
        <w:rPr>
          <w:rFonts w:ascii="Times New Roman" w:eastAsia="MS Mincho" w:hAnsi="Times New Roman"/>
          <w:sz w:val="28"/>
          <w:szCs w:val="28"/>
        </w:rPr>
        <w:t xml:space="preserve">, формируемые у </w:t>
      </w:r>
      <w:r w:rsidR="0042291A" w:rsidRPr="0074495D">
        <w:rPr>
          <w:rFonts w:ascii="Times New Roman" w:hAnsi="Times New Roman"/>
          <w:sz w:val="28"/>
          <w:szCs w:val="28"/>
        </w:rPr>
        <w:t xml:space="preserve">обучающихся </w:t>
      </w:r>
      <w:r w:rsidR="0042291A" w:rsidRPr="0074495D">
        <w:rPr>
          <w:rFonts w:ascii="Times New Roman" w:eastAsia="MS Mincho" w:hAnsi="Times New Roman"/>
          <w:sz w:val="28"/>
          <w:szCs w:val="28"/>
        </w:rPr>
        <w:t xml:space="preserve">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w:t>
      </w:r>
      <w:proofErr w:type="spellStart"/>
      <w:r w:rsidR="0042291A" w:rsidRPr="0074495D">
        <w:rPr>
          <w:rFonts w:ascii="Times New Roman" w:eastAsia="MS Mincho" w:hAnsi="Times New Roman"/>
          <w:sz w:val="28"/>
          <w:szCs w:val="28"/>
        </w:rPr>
        <w:t>сформированности</w:t>
      </w:r>
      <w:proofErr w:type="spellEnd"/>
      <w:r w:rsidR="0042291A" w:rsidRPr="0074495D">
        <w:rPr>
          <w:rFonts w:ascii="Times New Roman" w:eastAsia="MS Mincho" w:hAnsi="Times New Roman"/>
          <w:sz w:val="28"/>
          <w:szCs w:val="28"/>
        </w:rPr>
        <w:t xml:space="preserve"> этих умений):</w:t>
      </w:r>
      <w:proofErr w:type="gramEnd"/>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определять тему и основную мысль произведения (5</w:t>
      </w:r>
      <w:r w:rsidRPr="0074495D">
        <w:rPr>
          <w:rFonts w:ascii="Times New Roman" w:hAnsi="Times New Roman"/>
          <w:sz w:val="28"/>
          <w:szCs w:val="28"/>
        </w:rPr>
        <w:t>–</w:t>
      </w:r>
      <w:r w:rsidRPr="0074495D">
        <w:rPr>
          <w:rFonts w:ascii="Times New Roman" w:eastAsia="MS Mincho" w:hAnsi="Times New Roman"/>
          <w:sz w:val="28"/>
          <w:szCs w:val="28"/>
        </w:rPr>
        <w:t xml:space="preserve">6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владеть различными видами пересказа (5</w:t>
      </w:r>
      <w:r w:rsidRPr="0074495D">
        <w:rPr>
          <w:rFonts w:ascii="Times New Roman" w:hAnsi="Times New Roman"/>
          <w:sz w:val="28"/>
          <w:szCs w:val="28"/>
        </w:rPr>
        <w:t>–</w:t>
      </w:r>
      <w:r w:rsidRPr="0074495D">
        <w:rPr>
          <w:rFonts w:ascii="Times New Roman" w:eastAsia="MS Mincho" w:hAnsi="Times New Roman"/>
          <w:sz w:val="28"/>
          <w:szCs w:val="28"/>
        </w:rPr>
        <w:t xml:space="preserve">6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пересказывать сюжет; выявлять особенности композиции, основной конфликт, вычленять фабулу (6</w:t>
      </w:r>
      <w:r w:rsidRPr="0074495D">
        <w:rPr>
          <w:rFonts w:ascii="Times New Roman" w:hAnsi="Times New Roman"/>
          <w:sz w:val="28"/>
          <w:szCs w:val="28"/>
        </w:rPr>
        <w:t>–</w:t>
      </w:r>
      <w:r w:rsidRPr="0074495D">
        <w:rPr>
          <w:rFonts w:ascii="Times New Roman" w:eastAsia="MS Mincho" w:hAnsi="Times New Roman"/>
          <w:sz w:val="28"/>
          <w:szCs w:val="28"/>
        </w:rPr>
        <w:t xml:space="preserve">7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характеризовать героев-персонажей, давать их сравнительные характеристики (5</w:t>
      </w:r>
      <w:r w:rsidRPr="0074495D">
        <w:rPr>
          <w:rFonts w:ascii="Times New Roman" w:hAnsi="Times New Roman"/>
          <w:sz w:val="28"/>
          <w:szCs w:val="28"/>
        </w:rPr>
        <w:t>–</w:t>
      </w:r>
      <w:r w:rsidRPr="0074495D">
        <w:rPr>
          <w:rFonts w:ascii="Times New Roman" w:eastAsia="MS Mincho" w:hAnsi="Times New Roman"/>
          <w:sz w:val="28"/>
          <w:szCs w:val="28"/>
        </w:rPr>
        <w:t xml:space="preserve">6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оценивать систему персонажей (6</w:t>
      </w:r>
      <w:r w:rsidRPr="0074495D">
        <w:rPr>
          <w:rFonts w:ascii="Times New Roman" w:hAnsi="Times New Roman"/>
          <w:sz w:val="28"/>
          <w:szCs w:val="28"/>
        </w:rPr>
        <w:t>–</w:t>
      </w:r>
      <w:r w:rsidRPr="0074495D">
        <w:rPr>
          <w:rFonts w:ascii="Times New Roman" w:eastAsia="MS Mincho" w:hAnsi="Times New Roman"/>
          <w:sz w:val="28"/>
          <w:szCs w:val="28"/>
        </w:rPr>
        <w:t xml:space="preserve">7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находить основные изобразительно-выразительные средства, характерные для творческой манеры писателя, определять их художественные функции (5</w:t>
      </w:r>
      <w:r w:rsidRPr="0074495D">
        <w:rPr>
          <w:rFonts w:ascii="Times New Roman" w:hAnsi="Times New Roman"/>
          <w:sz w:val="28"/>
          <w:szCs w:val="28"/>
        </w:rPr>
        <w:t>–</w:t>
      </w:r>
      <w:r w:rsidRPr="0074495D">
        <w:rPr>
          <w:rFonts w:ascii="Times New Roman" w:eastAsia="MS Mincho" w:hAnsi="Times New Roman"/>
          <w:sz w:val="28"/>
          <w:szCs w:val="28"/>
        </w:rPr>
        <w:t xml:space="preserve">7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выявлять особенности языка и стиля писателя (7</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определять </w:t>
      </w:r>
      <w:proofErr w:type="spellStart"/>
      <w:r w:rsidRPr="0074495D">
        <w:rPr>
          <w:rFonts w:ascii="Times New Roman" w:eastAsia="MS Mincho" w:hAnsi="Times New Roman"/>
          <w:sz w:val="28"/>
          <w:szCs w:val="28"/>
        </w:rPr>
        <w:t>родо</w:t>
      </w:r>
      <w:proofErr w:type="spellEnd"/>
      <w:r w:rsidRPr="0074495D">
        <w:rPr>
          <w:rFonts w:ascii="Times New Roman" w:eastAsia="MS Mincho" w:hAnsi="Times New Roman"/>
          <w:sz w:val="28"/>
          <w:szCs w:val="28"/>
        </w:rPr>
        <w:t>-жанровую специфику художественного произведения (5</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xml:space="preserve">.); </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объяснять свое понимание нравственно-философской, социально-исторической и эстетической проблематики произведений (7</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выделять в произведениях элементы художественной формы и обнаруживать связи между ними (5</w:t>
      </w:r>
      <w:r w:rsidRPr="0074495D">
        <w:rPr>
          <w:rFonts w:ascii="Times New Roman" w:hAnsi="Times New Roman"/>
          <w:sz w:val="28"/>
          <w:szCs w:val="28"/>
        </w:rPr>
        <w:t>–</w:t>
      </w:r>
      <w:r w:rsidRPr="0074495D">
        <w:rPr>
          <w:rFonts w:ascii="Times New Roman" w:eastAsia="MS Mincho" w:hAnsi="Times New Roman"/>
          <w:sz w:val="28"/>
          <w:szCs w:val="28"/>
        </w:rPr>
        <w:t xml:space="preserve">7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постепенно переходя к анализу текста; анализировать литературные произведения разных жанров (8</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hAnsi="Times New Roman"/>
          <w:sz w:val="28"/>
          <w:szCs w:val="28"/>
        </w:rPr>
        <w:t xml:space="preserve">выявлять и осмыслять формы авторской оценки героев, событий, характер авторских взаимоотношений с «читателем» как адресатом произведения </w:t>
      </w:r>
      <w:r w:rsidRPr="0074495D">
        <w:rPr>
          <w:rFonts w:ascii="Times New Roman" w:eastAsia="MS Mincho" w:hAnsi="Times New Roman"/>
          <w:sz w:val="28"/>
          <w:szCs w:val="28"/>
        </w:rPr>
        <w:t xml:space="preserve"> (в каждом классе – на своем уровне); </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w:t>
      </w:r>
      <w:r w:rsidRPr="0074495D">
        <w:rPr>
          <w:rFonts w:ascii="Times New Roman" w:eastAsia="MS Mincho" w:hAnsi="Times New Roman"/>
          <w:sz w:val="28"/>
          <w:szCs w:val="28"/>
        </w:rPr>
        <w:lastRenderedPageBreak/>
        <w:t>художественного текста;</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представлять развернутый устный или письменный ответ на поставленные вопросы (в каждом классе – на своем уровне); вести учебные дискуссии (7</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AC384E">
      <w:pPr>
        <w:numPr>
          <w:ilvl w:val="0"/>
          <w:numId w:val="32"/>
        </w:numPr>
        <w:spacing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74495D">
        <w:rPr>
          <w:rFonts w:ascii="Times New Roman" w:hAnsi="Times New Roman"/>
          <w:bCs/>
          <w:sz w:val="28"/>
          <w:szCs w:val="28"/>
        </w:rPr>
        <w:t xml:space="preserve">организации дискуссии </w:t>
      </w:r>
      <w:r w:rsidRPr="0074495D">
        <w:rPr>
          <w:rFonts w:ascii="Times New Roman" w:eastAsia="MS Mincho" w:hAnsi="Times New Roman"/>
          <w:sz w:val="28"/>
          <w:szCs w:val="28"/>
        </w:rPr>
        <w:t xml:space="preserve"> (в каждом классе – на своем уровне);</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выражать личное отношение к художественному произведению, аргументировать свою точку зрения (в каждом классе – на своем уровне);</w:t>
      </w:r>
    </w:p>
    <w:p w:rsidR="000A10C6" w:rsidRPr="0074495D" w:rsidRDefault="000A10C6" w:rsidP="00AC384E">
      <w:pPr>
        <w:widowControl w:val="0"/>
        <w:numPr>
          <w:ilvl w:val="0"/>
          <w:numId w:val="32"/>
        </w:numPr>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выразительно читать с листа и наизусть произведения/фрагменты</w:t>
      </w:r>
    </w:p>
    <w:p w:rsidR="000A10C6" w:rsidRPr="0074495D" w:rsidRDefault="000A10C6" w:rsidP="00967608">
      <w:pPr>
        <w:widowControl w:val="0"/>
        <w:autoSpaceDE w:val="0"/>
        <w:autoSpaceDN w:val="0"/>
        <w:adjustRightInd w:val="0"/>
        <w:spacing w:after="0" w:line="240" w:lineRule="auto"/>
        <w:jc w:val="both"/>
        <w:rPr>
          <w:rFonts w:ascii="Times New Roman" w:eastAsia="MS Mincho" w:hAnsi="Times New Roman"/>
          <w:sz w:val="28"/>
          <w:szCs w:val="28"/>
        </w:rPr>
      </w:pPr>
      <w:r w:rsidRPr="0074495D">
        <w:rPr>
          <w:rFonts w:ascii="Times New Roman" w:eastAsia="MS Mincho" w:hAnsi="Times New Roman"/>
          <w:sz w:val="28"/>
          <w:szCs w:val="28"/>
        </w:rPr>
        <w:t xml:space="preserve">произведений художественной литературы, передавая личное отношение к произведению (5-9 класс); </w:t>
      </w:r>
    </w:p>
    <w:p w:rsidR="000A10C6" w:rsidRPr="0074495D" w:rsidRDefault="000A10C6" w:rsidP="00AC384E">
      <w:pPr>
        <w:widowControl w:val="0"/>
        <w:numPr>
          <w:ilvl w:val="0"/>
          <w:numId w:val="32"/>
        </w:numPr>
        <w:tabs>
          <w:tab w:val="left" w:pos="993"/>
        </w:tabs>
        <w:autoSpaceDE w:val="0"/>
        <w:autoSpaceDN w:val="0"/>
        <w:adjustRightInd w:val="0"/>
        <w:spacing w:after="0" w:line="24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(5</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пользоваться каталогами библиотек, библиографическими указателями, системой поиска в Интернете (5</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(в каждом классе – на своем уровне).</w:t>
      </w:r>
    </w:p>
    <w:p w:rsidR="0042291A" w:rsidRPr="0074495D" w:rsidRDefault="0042291A" w:rsidP="00967608">
      <w:pPr>
        <w:autoSpaceDE w:val="0"/>
        <w:autoSpaceDN w:val="0"/>
        <w:adjustRightInd w:val="0"/>
        <w:spacing w:after="0" w:line="240" w:lineRule="auto"/>
        <w:ind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При планировании </w:t>
      </w:r>
      <w:r w:rsidRPr="0074495D">
        <w:rPr>
          <w:rFonts w:ascii="Times New Roman" w:eastAsia="MS Mincho" w:hAnsi="Times New Roman"/>
          <w:b/>
          <w:sz w:val="28"/>
          <w:szCs w:val="28"/>
        </w:rPr>
        <w:t xml:space="preserve">предметных </w:t>
      </w:r>
      <w:r w:rsidRPr="0074495D">
        <w:rPr>
          <w:rFonts w:ascii="Times New Roman" w:eastAsia="MS Mincho" w:hAnsi="Times New Roman"/>
          <w:sz w:val="28"/>
          <w:szCs w:val="28"/>
        </w:rPr>
        <w:t>результатов освоения программы учитыва</w:t>
      </w:r>
      <w:r w:rsidR="00771F1A">
        <w:rPr>
          <w:rFonts w:ascii="Times New Roman" w:eastAsia="MS Mincho" w:hAnsi="Times New Roman"/>
          <w:sz w:val="28"/>
          <w:szCs w:val="28"/>
        </w:rPr>
        <w:t>ется</w:t>
      </w:r>
      <w:r w:rsidRPr="0074495D">
        <w:rPr>
          <w:rFonts w:ascii="Times New Roman" w:eastAsia="MS Mincho" w:hAnsi="Times New Roman"/>
          <w:sz w:val="28"/>
          <w:szCs w:val="28"/>
        </w:rPr>
        <w:t xml:space="preserve">, что формирование различных умений, навыков, компетенций происходит </w:t>
      </w:r>
      <w:proofErr w:type="gramStart"/>
      <w:r w:rsidRPr="0074495D">
        <w:rPr>
          <w:rFonts w:ascii="Times New Roman" w:eastAsia="MS Mincho" w:hAnsi="Times New Roman"/>
          <w:sz w:val="28"/>
          <w:szCs w:val="28"/>
        </w:rPr>
        <w:t>у</w:t>
      </w:r>
      <w:proofErr w:type="gramEnd"/>
      <w:r w:rsidRPr="0074495D">
        <w:rPr>
          <w:rFonts w:ascii="Times New Roman" w:eastAsia="MS Mincho" w:hAnsi="Times New Roman"/>
          <w:sz w:val="28"/>
          <w:szCs w:val="28"/>
        </w:rPr>
        <w:t xml:space="preserve"> разных </w:t>
      </w:r>
      <w:r w:rsidRPr="0074495D">
        <w:rPr>
          <w:rFonts w:ascii="Times New Roman" w:hAnsi="Times New Roman"/>
          <w:sz w:val="28"/>
          <w:szCs w:val="28"/>
        </w:rPr>
        <w:t xml:space="preserve">обучающихся </w:t>
      </w:r>
      <w:r w:rsidRPr="0074495D">
        <w:rPr>
          <w:rFonts w:ascii="Times New Roman" w:eastAsia="MS Mincho" w:hAnsi="Times New Roman"/>
          <w:sz w:val="28"/>
          <w:szCs w:val="28"/>
        </w:rPr>
        <w:t xml:space="preserve">с разной скоростью и в разной степени и не заканчивается в школе. </w:t>
      </w:r>
    </w:p>
    <w:p w:rsidR="0042291A" w:rsidRPr="0074495D" w:rsidRDefault="0042291A" w:rsidP="00967608">
      <w:pPr>
        <w:pStyle w:val="24"/>
        <w:autoSpaceDE w:val="0"/>
        <w:autoSpaceDN w:val="0"/>
        <w:adjustRightInd w:val="0"/>
        <w:ind w:right="0" w:firstLine="709"/>
        <w:rPr>
          <w:szCs w:val="28"/>
        </w:rPr>
      </w:pPr>
      <w:r w:rsidRPr="0074495D">
        <w:rPr>
          <w:szCs w:val="28"/>
        </w:rPr>
        <w:t>При оценке предметных результатов обучения литературе  учитыва</w:t>
      </w:r>
      <w:r w:rsidR="00196C03">
        <w:rPr>
          <w:szCs w:val="28"/>
        </w:rPr>
        <w:t>ется</w:t>
      </w:r>
      <w:r w:rsidRPr="0074495D">
        <w:rPr>
          <w:szCs w:val="28"/>
        </w:rPr>
        <w:t xml:space="preserve"> несколько </w:t>
      </w:r>
      <w:r w:rsidRPr="0074495D">
        <w:rPr>
          <w:b/>
          <w:szCs w:val="28"/>
        </w:rPr>
        <w:t xml:space="preserve">основных уровней </w:t>
      </w:r>
      <w:proofErr w:type="spellStart"/>
      <w:r w:rsidRPr="0074495D">
        <w:rPr>
          <w:b/>
          <w:szCs w:val="28"/>
        </w:rPr>
        <w:t>сформированности</w:t>
      </w:r>
      <w:proofErr w:type="spellEnd"/>
      <w:r w:rsidRPr="0074495D">
        <w:rPr>
          <w:b/>
          <w:szCs w:val="28"/>
        </w:rPr>
        <w:t xml:space="preserve"> читательской культуры</w:t>
      </w:r>
      <w:r w:rsidRPr="0074495D">
        <w:rPr>
          <w:szCs w:val="28"/>
        </w:rPr>
        <w:t xml:space="preserve">. </w:t>
      </w:r>
    </w:p>
    <w:p w:rsidR="0042291A" w:rsidRPr="0074495D" w:rsidRDefault="0042291A" w:rsidP="00967608">
      <w:pPr>
        <w:overflowPunct w:val="0"/>
        <w:autoSpaceDE w:val="0"/>
        <w:autoSpaceDN w:val="0"/>
        <w:adjustRightInd w:val="0"/>
        <w:spacing w:after="0" w:line="240" w:lineRule="auto"/>
        <w:ind w:firstLine="709"/>
        <w:jc w:val="both"/>
        <w:rPr>
          <w:rFonts w:ascii="Times New Roman" w:hAnsi="Times New Roman"/>
          <w:bCs/>
          <w:iCs/>
          <w:sz w:val="28"/>
          <w:szCs w:val="28"/>
        </w:rPr>
      </w:pPr>
      <w:r w:rsidRPr="0074495D">
        <w:rPr>
          <w:rFonts w:ascii="Times New Roman" w:hAnsi="Times New Roman"/>
          <w:b/>
          <w:bCs/>
          <w:sz w:val="28"/>
          <w:szCs w:val="28"/>
        </w:rPr>
        <w:t>I уровень</w:t>
      </w:r>
      <w:r w:rsidRPr="0074495D">
        <w:rPr>
          <w:rFonts w:ascii="Times New Roman" w:hAnsi="Times New Roman"/>
          <w:sz w:val="28"/>
          <w:szCs w:val="28"/>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w:t>
      </w:r>
      <w:r w:rsidRPr="0074495D">
        <w:rPr>
          <w:rFonts w:ascii="Times New Roman" w:hAnsi="Times New Roman"/>
          <w:bCs/>
          <w:iCs/>
          <w:sz w:val="28"/>
          <w:szCs w:val="28"/>
        </w:rPr>
        <w:t>эмоциональное непосредственное восприятие</w:t>
      </w:r>
      <w:r w:rsidRPr="0074495D">
        <w:rPr>
          <w:rFonts w:ascii="Times New Roman" w:hAnsi="Times New Roman"/>
          <w:sz w:val="28"/>
          <w:szCs w:val="28"/>
        </w:rPr>
        <w:t xml:space="preserve">, создает основу для формирования осмысленного и глубокого чтения, но с точки зрения эстетической еще не является достаточным. Оно </w:t>
      </w:r>
      <w:r w:rsidRPr="0074495D">
        <w:rPr>
          <w:rFonts w:ascii="Times New Roman" w:hAnsi="Times New Roman"/>
          <w:i/>
          <w:sz w:val="28"/>
          <w:szCs w:val="28"/>
        </w:rPr>
        <w:t>характеризуется способностями читателя воспроизводить содержание литературного произведения, отвечая на тестовые вопросы</w:t>
      </w:r>
      <w:r w:rsidRPr="0074495D">
        <w:rPr>
          <w:rFonts w:ascii="Times New Roman" w:hAnsi="Times New Roman"/>
          <w:sz w:val="28"/>
          <w:szCs w:val="28"/>
        </w:rPr>
        <w:t xml:space="preserve"> (устно, письменно) типа </w:t>
      </w:r>
      <w:r w:rsidRPr="0074495D">
        <w:rPr>
          <w:rFonts w:ascii="Times New Roman" w:hAnsi="Times New Roman"/>
          <w:bCs/>
          <w:iCs/>
          <w:sz w:val="28"/>
          <w:szCs w:val="28"/>
        </w:rPr>
        <w:t xml:space="preserve">«Что? Кто? Где? Когда? Какой?», кратко выражать/определять свое эмоциональное отношение к событиям и героям – качества последних только </w:t>
      </w:r>
      <w:proofErr w:type="gramStart"/>
      <w:r w:rsidRPr="0074495D">
        <w:rPr>
          <w:rFonts w:ascii="Times New Roman" w:hAnsi="Times New Roman"/>
          <w:bCs/>
          <w:iCs/>
          <w:sz w:val="28"/>
          <w:szCs w:val="28"/>
        </w:rPr>
        <w:t>называются</w:t>
      </w:r>
      <w:proofErr w:type="gramEnd"/>
      <w:r w:rsidRPr="0074495D">
        <w:rPr>
          <w:rFonts w:ascii="Times New Roman" w:hAnsi="Times New Roman"/>
          <w:bCs/>
          <w:iCs/>
          <w:sz w:val="28"/>
          <w:szCs w:val="28"/>
        </w:rPr>
        <w:t>/перечисляются; способность к обобщениям проявляется слабо.</w:t>
      </w:r>
    </w:p>
    <w:p w:rsidR="0042291A" w:rsidRPr="0074495D" w:rsidRDefault="0042291A"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iCs/>
          <w:sz w:val="28"/>
          <w:szCs w:val="28"/>
        </w:rPr>
        <w:t xml:space="preserve">К основным </w:t>
      </w:r>
      <w:r w:rsidRPr="0074495D">
        <w:rPr>
          <w:rFonts w:ascii="Times New Roman" w:hAnsi="Times New Roman"/>
          <w:b/>
          <w:bCs/>
          <w:iCs/>
          <w:sz w:val="28"/>
          <w:szCs w:val="28"/>
        </w:rPr>
        <w:t>видам деятельности</w:t>
      </w:r>
      <w:r w:rsidRPr="0074495D">
        <w:rPr>
          <w:rFonts w:ascii="Times New Roman" w:hAnsi="Times New Roman"/>
          <w:iCs/>
          <w:sz w:val="28"/>
          <w:szCs w:val="28"/>
        </w:rPr>
        <w:t xml:space="preserve">, позволяющим диагностировать возможности читателей </w:t>
      </w:r>
      <w:r w:rsidRPr="0074495D">
        <w:rPr>
          <w:rFonts w:ascii="Times New Roman" w:hAnsi="Times New Roman"/>
          <w:iCs/>
          <w:sz w:val="28"/>
          <w:szCs w:val="28"/>
          <w:lang w:val="en-US"/>
        </w:rPr>
        <w:t>I</w:t>
      </w:r>
      <w:r w:rsidRPr="0074495D">
        <w:rPr>
          <w:rFonts w:ascii="Times New Roman" w:hAnsi="Times New Roman"/>
          <w:iCs/>
          <w:sz w:val="28"/>
          <w:szCs w:val="28"/>
        </w:rPr>
        <w:t xml:space="preserve"> уровня, относятся </w:t>
      </w:r>
      <w:r w:rsidRPr="0074495D">
        <w:rPr>
          <w:rFonts w:ascii="Times New Roman" w:hAnsi="Times New Roman"/>
          <w:sz w:val="28"/>
          <w:szCs w:val="28"/>
        </w:rPr>
        <w:t xml:space="preserve">акцентно-смысловое чтение; воспроизведение элементов содержания произведения в устной и письменной форме (изложение, действие по действия по заданному </w:t>
      </w:r>
      <w:r w:rsidRPr="0074495D">
        <w:rPr>
          <w:rFonts w:ascii="Times New Roman" w:hAnsi="Times New Roman"/>
          <w:sz w:val="28"/>
          <w:szCs w:val="28"/>
        </w:rPr>
        <w:lastRenderedPageBreak/>
        <w:t xml:space="preserve">алгоритму с инструкцией); формулировка вопросов; составление системы вопросов и ответы на них (устные, письменные). </w:t>
      </w:r>
    </w:p>
    <w:p w:rsidR="0042291A" w:rsidRPr="0074495D" w:rsidRDefault="0042291A"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Условно им соответствуют следующие типы диагностических </w:t>
      </w:r>
      <w:r w:rsidRPr="0074495D">
        <w:rPr>
          <w:rFonts w:ascii="Times New Roman" w:hAnsi="Times New Roman"/>
          <w:b/>
          <w:bCs/>
          <w:sz w:val="28"/>
          <w:szCs w:val="28"/>
        </w:rPr>
        <w:t>заданий</w:t>
      </w:r>
      <w:r w:rsidRPr="0074495D">
        <w:rPr>
          <w:rFonts w:ascii="Times New Roman" w:hAnsi="Times New Roman"/>
          <w:sz w:val="28"/>
          <w:szCs w:val="28"/>
        </w:rPr>
        <w:t xml:space="preserve">: </w:t>
      </w:r>
    </w:p>
    <w:p w:rsidR="0042291A" w:rsidRPr="0074495D" w:rsidRDefault="0042291A" w:rsidP="00AC384E">
      <w:pPr>
        <w:numPr>
          <w:ilvl w:val="0"/>
          <w:numId w:val="34"/>
        </w:numPr>
        <w:tabs>
          <w:tab w:val="left" w:pos="993"/>
        </w:tabs>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выразительно прочтите следующий фрагмент; </w:t>
      </w:r>
    </w:p>
    <w:p w:rsidR="0042291A" w:rsidRPr="0074495D" w:rsidRDefault="0042291A" w:rsidP="00AC384E">
      <w:pPr>
        <w:numPr>
          <w:ilvl w:val="0"/>
          <w:numId w:val="34"/>
        </w:numPr>
        <w:tabs>
          <w:tab w:val="left" w:pos="993"/>
        </w:tabs>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определите, какие события в произведении являются центральными;</w:t>
      </w:r>
    </w:p>
    <w:p w:rsidR="0042291A" w:rsidRPr="0074495D" w:rsidRDefault="0042291A" w:rsidP="00AC384E">
      <w:pPr>
        <w:numPr>
          <w:ilvl w:val="0"/>
          <w:numId w:val="34"/>
        </w:numPr>
        <w:tabs>
          <w:tab w:val="left" w:pos="993"/>
        </w:tabs>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определите, где и когда происходят описываемые события;</w:t>
      </w:r>
    </w:p>
    <w:p w:rsidR="0042291A" w:rsidRPr="0074495D" w:rsidRDefault="0042291A" w:rsidP="00AC384E">
      <w:pPr>
        <w:numPr>
          <w:ilvl w:val="0"/>
          <w:numId w:val="34"/>
        </w:numPr>
        <w:tabs>
          <w:tab w:val="left" w:pos="993"/>
        </w:tabs>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опишите, каким вам представляется герой произведения, прокомментируйте слова героя; </w:t>
      </w:r>
    </w:p>
    <w:p w:rsidR="0042291A" w:rsidRPr="0074495D" w:rsidRDefault="0042291A" w:rsidP="00AC384E">
      <w:pPr>
        <w:numPr>
          <w:ilvl w:val="0"/>
          <w:numId w:val="34"/>
        </w:numPr>
        <w:tabs>
          <w:tab w:val="left" w:pos="993"/>
        </w:tabs>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выделите в тексте наиболее непонятные (загадочные, удивительные и т. п.) для вас места; </w:t>
      </w:r>
    </w:p>
    <w:p w:rsidR="0042291A" w:rsidRPr="0074495D" w:rsidRDefault="0042291A" w:rsidP="00AC384E">
      <w:pPr>
        <w:numPr>
          <w:ilvl w:val="0"/>
          <w:numId w:val="34"/>
        </w:numPr>
        <w:tabs>
          <w:tab w:val="left" w:pos="993"/>
        </w:tabs>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ответьте на поставленный учителем/автором учебника вопрос; </w:t>
      </w:r>
    </w:p>
    <w:p w:rsidR="0042291A" w:rsidRPr="0074495D" w:rsidRDefault="0042291A" w:rsidP="00AC384E">
      <w:pPr>
        <w:numPr>
          <w:ilvl w:val="0"/>
          <w:numId w:val="34"/>
        </w:numPr>
        <w:tabs>
          <w:tab w:val="left" w:pos="993"/>
        </w:tabs>
        <w:overflowPunct w:val="0"/>
        <w:autoSpaceDE w:val="0"/>
        <w:autoSpaceDN w:val="0"/>
        <w:adjustRightInd w:val="0"/>
        <w:spacing w:after="0" w:line="240" w:lineRule="auto"/>
        <w:ind w:left="0" w:firstLine="709"/>
        <w:jc w:val="both"/>
        <w:rPr>
          <w:rFonts w:ascii="Times New Roman" w:hAnsi="Times New Roman"/>
          <w:sz w:val="28"/>
          <w:szCs w:val="28"/>
        </w:rPr>
      </w:pPr>
      <w:proofErr w:type="gramStart"/>
      <w:r w:rsidRPr="0074495D">
        <w:rPr>
          <w:rFonts w:ascii="Times New Roman" w:hAnsi="Times New Roman"/>
          <w:sz w:val="28"/>
          <w:szCs w:val="28"/>
        </w:rPr>
        <w:t xml:space="preserve">определите, выделите, найдите, перечислите признаки, черты, повторяющиеся детали и т. п. </w:t>
      </w:r>
      <w:proofErr w:type="gramEnd"/>
    </w:p>
    <w:p w:rsidR="0042291A" w:rsidRPr="0074495D" w:rsidRDefault="0042291A" w:rsidP="00967608">
      <w:pPr>
        <w:spacing w:after="0" w:line="240" w:lineRule="auto"/>
        <w:ind w:firstLine="708"/>
        <w:jc w:val="both"/>
        <w:rPr>
          <w:rFonts w:ascii="Times New Roman" w:hAnsi="Times New Roman"/>
          <w:sz w:val="28"/>
          <w:szCs w:val="28"/>
        </w:rPr>
      </w:pPr>
      <w:r w:rsidRPr="0074495D">
        <w:rPr>
          <w:rFonts w:ascii="Times New Roman" w:hAnsi="Times New Roman"/>
          <w:b/>
          <w:bCs/>
          <w:sz w:val="28"/>
          <w:szCs w:val="28"/>
        </w:rPr>
        <w:t>II уровень</w:t>
      </w:r>
      <w:r w:rsidRPr="0074495D">
        <w:rPr>
          <w:rFonts w:ascii="Times New Roman" w:hAnsi="Times New Roman"/>
          <w:sz w:val="28"/>
          <w:szCs w:val="28"/>
        </w:rPr>
        <w:t xml:space="preserve"> </w:t>
      </w:r>
      <w:proofErr w:type="spellStart"/>
      <w:r w:rsidRPr="0074495D">
        <w:rPr>
          <w:rFonts w:ascii="Times New Roman" w:hAnsi="Times New Roman"/>
          <w:sz w:val="28"/>
          <w:szCs w:val="28"/>
        </w:rPr>
        <w:t>сформированности</w:t>
      </w:r>
      <w:proofErr w:type="spellEnd"/>
      <w:r w:rsidRPr="0074495D">
        <w:rPr>
          <w:rFonts w:ascii="Times New Roman" w:hAnsi="Times New Roman"/>
          <w:sz w:val="28"/>
          <w:szCs w:val="28"/>
        </w:rPr>
        <w:t xml:space="preserve">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42291A" w:rsidRPr="0074495D" w:rsidRDefault="0042291A" w:rsidP="00967608">
      <w:pPr>
        <w:pStyle w:val="28"/>
        <w:ind w:left="0" w:right="0" w:firstLine="709"/>
        <w:rPr>
          <w:sz w:val="28"/>
          <w:szCs w:val="28"/>
        </w:rPr>
      </w:pPr>
      <w:r w:rsidRPr="0074495D">
        <w:rPr>
          <w:sz w:val="28"/>
          <w:szCs w:val="28"/>
        </w:rPr>
        <w:t xml:space="preserve">У читателей этого уровня формируется стремление размышлять </w:t>
      </w:r>
      <w:proofErr w:type="gramStart"/>
      <w:r w:rsidRPr="0074495D">
        <w:rPr>
          <w:sz w:val="28"/>
          <w:szCs w:val="28"/>
        </w:rPr>
        <w:t>над</w:t>
      </w:r>
      <w:proofErr w:type="gramEnd"/>
      <w:r w:rsidRPr="0074495D">
        <w:rPr>
          <w:sz w:val="28"/>
          <w:szCs w:val="28"/>
        </w:rPr>
        <w:t xml:space="preserve"> прочитанным, появляется </w:t>
      </w:r>
      <w:r w:rsidRPr="0074495D">
        <w:rPr>
          <w:bCs/>
          <w:iCs/>
          <w:sz w:val="28"/>
          <w:szCs w:val="28"/>
        </w:rPr>
        <w:t xml:space="preserve">умение выделять в </w:t>
      </w:r>
      <w:proofErr w:type="spellStart"/>
      <w:r w:rsidRPr="0074495D">
        <w:rPr>
          <w:bCs/>
          <w:iCs/>
          <w:sz w:val="28"/>
          <w:szCs w:val="28"/>
        </w:rPr>
        <w:t>произведении</w:t>
      </w:r>
      <w:r w:rsidRPr="0074495D">
        <w:rPr>
          <w:sz w:val="28"/>
          <w:szCs w:val="28"/>
        </w:rPr>
        <w:t>значимые</w:t>
      </w:r>
      <w:proofErr w:type="spellEnd"/>
      <w:r w:rsidRPr="0074495D">
        <w:rPr>
          <w:sz w:val="28"/>
          <w:szCs w:val="28"/>
        </w:rPr>
        <w:t xml:space="preserve"> в смысловом и эстетическом плане отдельные элементы художественного произведения, а также возникает стремление </w:t>
      </w:r>
      <w:r w:rsidRPr="0074495D">
        <w:rPr>
          <w:bCs/>
          <w:iCs/>
          <w:sz w:val="28"/>
          <w:szCs w:val="28"/>
        </w:rPr>
        <w:t>находить и объяснять связи между ними</w:t>
      </w:r>
      <w:r w:rsidRPr="0074495D">
        <w:rPr>
          <w:sz w:val="28"/>
          <w:szCs w:val="28"/>
        </w:rPr>
        <w:t xml:space="preserve">. </w:t>
      </w:r>
      <w:proofErr w:type="spellStart"/>
      <w:r w:rsidRPr="0074495D">
        <w:rPr>
          <w:iCs/>
          <w:sz w:val="28"/>
          <w:szCs w:val="28"/>
        </w:rPr>
        <w:t>Читатель</w:t>
      </w:r>
      <w:r w:rsidRPr="0074495D">
        <w:rPr>
          <w:sz w:val="28"/>
          <w:szCs w:val="28"/>
        </w:rPr>
        <w:t>этого</w:t>
      </w:r>
      <w:proofErr w:type="spellEnd"/>
      <w:r w:rsidRPr="0074495D">
        <w:rPr>
          <w:sz w:val="28"/>
          <w:szCs w:val="28"/>
        </w:rPr>
        <w:t xml:space="preserve"> уровня пытается аргументированно отвечать на вопрос </w:t>
      </w:r>
      <w:r w:rsidRPr="0074495D">
        <w:rPr>
          <w:bCs/>
          <w:iCs/>
          <w:sz w:val="28"/>
          <w:szCs w:val="28"/>
        </w:rPr>
        <w:t>«Как устроен текст?»,</w:t>
      </w:r>
      <w:r w:rsidR="00206CB3">
        <w:rPr>
          <w:bCs/>
          <w:iCs/>
          <w:sz w:val="28"/>
          <w:szCs w:val="28"/>
        </w:rPr>
        <w:t xml:space="preserve"> </w:t>
      </w:r>
      <w:r w:rsidRPr="0074495D">
        <w:rPr>
          <w:i/>
          <w:sz w:val="28"/>
          <w:szCs w:val="28"/>
        </w:rPr>
        <w:t xml:space="preserve">умеет выделять </w:t>
      </w:r>
      <w:r w:rsidRPr="0074495D">
        <w:rPr>
          <w:i/>
          <w:iCs/>
          <w:sz w:val="28"/>
          <w:szCs w:val="28"/>
        </w:rPr>
        <w:t>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42291A" w:rsidRPr="0074495D" w:rsidRDefault="0042291A" w:rsidP="00AC384E">
      <w:pPr>
        <w:pStyle w:val="28"/>
        <w:numPr>
          <w:ilvl w:val="12"/>
          <w:numId w:val="31"/>
        </w:numPr>
        <w:tabs>
          <w:tab w:val="left" w:pos="851"/>
        </w:tabs>
        <w:ind w:left="0" w:right="0" w:firstLine="709"/>
        <w:rPr>
          <w:sz w:val="28"/>
          <w:szCs w:val="28"/>
        </w:rPr>
      </w:pPr>
      <w:r w:rsidRPr="0074495D">
        <w:rPr>
          <w:iCs/>
          <w:sz w:val="28"/>
          <w:szCs w:val="28"/>
        </w:rPr>
        <w:t xml:space="preserve">К основным </w:t>
      </w:r>
      <w:r w:rsidRPr="0074495D">
        <w:rPr>
          <w:b/>
          <w:bCs/>
          <w:iCs/>
          <w:sz w:val="28"/>
          <w:szCs w:val="28"/>
        </w:rPr>
        <w:t>видам деятельности</w:t>
      </w:r>
      <w:r w:rsidRPr="0074495D">
        <w:rPr>
          <w:iCs/>
          <w:sz w:val="28"/>
          <w:szCs w:val="28"/>
        </w:rPr>
        <w:t xml:space="preserve">, позволяющим диагностировать возможности читателей, достигших  </w:t>
      </w:r>
      <w:r w:rsidRPr="0074495D">
        <w:rPr>
          <w:iCs/>
          <w:sz w:val="28"/>
          <w:szCs w:val="28"/>
          <w:lang w:val="en-US"/>
        </w:rPr>
        <w:t>II</w:t>
      </w:r>
      <w:r w:rsidRPr="0074495D">
        <w:rPr>
          <w:iCs/>
          <w:sz w:val="28"/>
          <w:szCs w:val="28"/>
        </w:rPr>
        <w:t xml:space="preserve"> уровня, </w:t>
      </w:r>
      <w:r w:rsidR="00196C03">
        <w:rPr>
          <w:iCs/>
          <w:sz w:val="28"/>
          <w:szCs w:val="28"/>
        </w:rPr>
        <w:t>отно</w:t>
      </w:r>
      <w:r w:rsidRPr="0074495D">
        <w:rPr>
          <w:iCs/>
          <w:sz w:val="28"/>
          <w:szCs w:val="28"/>
        </w:rPr>
        <w:t>с</w:t>
      </w:r>
      <w:r w:rsidR="00196C03">
        <w:rPr>
          <w:iCs/>
          <w:sz w:val="28"/>
          <w:szCs w:val="28"/>
        </w:rPr>
        <w:t>я</w:t>
      </w:r>
      <w:r w:rsidRPr="0074495D">
        <w:rPr>
          <w:iCs/>
          <w:sz w:val="28"/>
          <w:szCs w:val="28"/>
        </w:rPr>
        <w:t>т</w:t>
      </w:r>
      <w:r w:rsidR="00196C03">
        <w:rPr>
          <w:iCs/>
          <w:sz w:val="28"/>
          <w:szCs w:val="28"/>
        </w:rPr>
        <w:t>ся</w:t>
      </w:r>
      <w:r w:rsidRPr="0074495D">
        <w:rPr>
          <w:sz w:val="28"/>
          <w:szCs w:val="28"/>
        </w:rPr>
        <w:t xml:space="preserve">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proofErr w:type="spellStart"/>
      <w:r w:rsidRPr="0074495D">
        <w:rPr>
          <w:i/>
          <w:sz w:val="28"/>
          <w:szCs w:val="28"/>
        </w:rPr>
        <w:t>пофразового</w:t>
      </w:r>
      <w:proofErr w:type="spellEnd"/>
      <w:r w:rsidRPr="0074495D">
        <w:rPr>
          <w:sz w:val="28"/>
          <w:szCs w:val="28"/>
        </w:rPr>
        <w:t xml:space="preserve"> (при анализе стихотворений и небольших прозаических произведений – рассказов, новелл) или </w:t>
      </w:r>
      <w:proofErr w:type="spellStart"/>
      <w:r w:rsidRPr="0074495D">
        <w:rPr>
          <w:i/>
          <w:sz w:val="28"/>
          <w:szCs w:val="28"/>
        </w:rPr>
        <w:t>поэпизодного</w:t>
      </w:r>
      <w:proofErr w:type="spellEnd"/>
      <w:r w:rsidRPr="0074495D">
        <w:rPr>
          <w:sz w:val="28"/>
          <w:szCs w:val="28"/>
        </w:rPr>
        <w:t xml:space="preserve">; проведение целостного и межтекстового анализа). </w:t>
      </w:r>
    </w:p>
    <w:p w:rsidR="0042291A" w:rsidRPr="0074495D" w:rsidRDefault="0042291A" w:rsidP="00AC384E">
      <w:pPr>
        <w:pStyle w:val="28"/>
        <w:numPr>
          <w:ilvl w:val="12"/>
          <w:numId w:val="31"/>
        </w:numPr>
        <w:tabs>
          <w:tab w:val="left" w:pos="851"/>
        </w:tabs>
        <w:ind w:left="0" w:right="0" w:firstLine="709"/>
        <w:rPr>
          <w:sz w:val="28"/>
          <w:szCs w:val="28"/>
        </w:rPr>
      </w:pPr>
      <w:r w:rsidRPr="0074495D">
        <w:rPr>
          <w:sz w:val="28"/>
          <w:szCs w:val="28"/>
        </w:rPr>
        <w:t xml:space="preserve">Условно им соответствуют следующие типы диагностических </w:t>
      </w:r>
      <w:r w:rsidRPr="0074495D">
        <w:rPr>
          <w:b/>
          <w:bCs/>
          <w:sz w:val="28"/>
          <w:szCs w:val="28"/>
        </w:rPr>
        <w:t>заданий</w:t>
      </w:r>
      <w:r w:rsidRPr="0074495D">
        <w:rPr>
          <w:sz w:val="28"/>
          <w:szCs w:val="28"/>
        </w:rPr>
        <w:t xml:space="preserve">: </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proofErr w:type="gramStart"/>
      <w:r w:rsidRPr="0074495D">
        <w:rPr>
          <w:rFonts w:ascii="Times New Roman" w:hAnsi="Times New Roman"/>
          <w:sz w:val="28"/>
          <w:szCs w:val="28"/>
        </w:rPr>
        <w:t xml:space="preserve">выделите, определите, найдите, перечислите признаки, черты, повторяющиеся детали и т. п.; </w:t>
      </w:r>
      <w:proofErr w:type="gramEnd"/>
    </w:p>
    <w:p w:rsidR="0042291A" w:rsidRPr="0074495D" w:rsidRDefault="0042291A" w:rsidP="00AC384E">
      <w:pPr>
        <w:pStyle w:val="a8"/>
        <w:widowControl w:val="0"/>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покажите, какие особенности художественного текста проявляют позицию его автора;</w:t>
      </w:r>
    </w:p>
    <w:p w:rsidR="0042291A" w:rsidRPr="0074495D" w:rsidRDefault="0042291A" w:rsidP="00AC384E">
      <w:pPr>
        <w:numPr>
          <w:ilvl w:val="0"/>
          <w:numId w:val="31"/>
        </w:numPr>
        <w:tabs>
          <w:tab w:val="clear" w:pos="1287"/>
          <w:tab w:val="num" w:pos="144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lastRenderedPageBreak/>
        <w:t>проанализируйте фрагменты, эпизоды текста (по предложенному алгоритму и без него);</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сопоставьте, сравните, найдите сходства и различия (как в одном тексте, так и между разными произведениями); </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определите жанр произведения, охарактеризуйте его особенности; </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дайте свое рабочее определение следующему теоретико-литературному понятию.</w:t>
      </w:r>
    </w:p>
    <w:p w:rsidR="0042291A" w:rsidRPr="0074495D" w:rsidRDefault="0042291A" w:rsidP="00967608">
      <w:pPr>
        <w:pStyle w:val="24"/>
        <w:autoSpaceDE w:val="0"/>
        <w:autoSpaceDN w:val="0"/>
        <w:adjustRightInd w:val="0"/>
        <w:ind w:right="0" w:firstLine="709"/>
        <w:rPr>
          <w:szCs w:val="28"/>
        </w:rPr>
      </w:pPr>
      <w:r w:rsidRPr="0074495D">
        <w:rPr>
          <w:szCs w:val="28"/>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42291A" w:rsidRPr="0074495D" w:rsidRDefault="0042291A" w:rsidP="00967608">
      <w:pPr>
        <w:spacing w:after="0" w:line="240" w:lineRule="auto"/>
        <w:ind w:firstLine="708"/>
        <w:jc w:val="both"/>
        <w:rPr>
          <w:rFonts w:ascii="Times New Roman" w:hAnsi="Times New Roman"/>
          <w:b/>
          <w:sz w:val="28"/>
          <w:szCs w:val="28"/>
        </w:rPr>
      </w:pPr>
      <w:r w:rsidRPr="0074495D">
        <w:rPr>
          <w:rFonts w:ascii="Times New Roman" w:hAnsi="Times New Roman"/>
          <w:b/>
          <w:bCs/>
          <w:sz w:val="28"/>
          <w:szCs w:val="28"/>
        </w:rPr>
        <w:t>III уровень</w:t>
      </w:r>
      <w:r w:rsidRPr="0074495D">
        <w:rPr>
          <w:rFonts w:ascii="Times New Roman" w:hAnsi="Times New Roman"/>
          <w:sz w:val="28"/>
          <w:szCs w:val="28"/>
        </w:rPr>
        <w:t xml:space="preserve">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74495D">
        <w:rPr>
          <w:rFonts w:ascii="Times New Roman" w:hAnsi="Times New Roman"/>
          <w:bCs/>
          <w:iCs/>
          <w:sz w:val="28"/>
          <w:szCs w:val="28"/>
        </w:rPr>
        <w:t>сумеет интерпретировать художественный смысл произведения</w:t>
      </w:r>
      <w:r w:rsidRPr="0074495D">
        <w:rPr>
          <w:rFonts w:ascii="Times New Roman" w:hAnsi="Times New Roman"/>
          <w:sz w:val="28"/>
          <w:szCs w:val="28"/>
        </w:rPr>
        <w:t xml:space="preserve">, то есть отвечать на вопросы: </w:t>
      </w:r>
      <w:r w:rsidRPr="0074495D">
        <w:rPr>
          <w:rFonts w:ascii="Times New Roman" w:hAnsi="Times New Roman"/>
          <w:bCs/>
          <w:iCs/>
          <w:sz w:val="28"/>
          <w:szCs w:val="28"/>
        </w:rPr>
        <w:t xml:space="preserve">«Почему (с какой целью?) произведение построено так, а не иначе? </w:t>
      </w:r>
      <w:r w:rsidRPr="0074495D">
        <w:rPr>
          <w:rFonts w:ascii="Times New Roman" w:hAnsi="Times New Roman"/>
          <w:sz w:val="28"/>
          <w:szCs w:val="28"/>
        </w:rPr>
        <w:t xml:space="preserve">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42291A" w:rsidRPr="0074495D" w:rsidRDefault="0042291A" w:rsidP="00967608">
      <w:pPr>
        <w:spacing w:after="0" w:line="240" w:lineRule="auto"/>
        <w:ind w:firstLine="708"/>
        <w:jc w:val="both"/>
        <w:rPr>
          <w:rFonts w:ascii="Times New Roman" w:eastAsia="MS Mincho" w:hAnsi="Times New Roman"/>
          <w:sz w:val="28"/>
          <w:szCs w:val="28"/>
        </w:rPr>
      </w:pPr>
      <w:r w:rsidRPr="0074495D">
        <w:rPr>
          <w:rFonts w:ascii="Times New Roman" w:hAnsi="Times New Roman"/>
          <w:iCs/>
          <w:sz w:val="28"/>
          <w:szCs w:val="28"/>
        </w:rPr>
        <w:t xml:space="preserve">К основным </w:t>
      </w:r>
      <w:r w:rsidRPr="0074495D">
        <w:rPr>
          <w:rFonts w:ascii="Times New Roman" w:hAnsi="Times New Roman"/>
          <w:b/>
          <w:bCs/>
          <w:iCs/>
          <w:sz w:val="28"/>
          <w:szCs w:val="28"/>
        </w:rPr>
        <w:t>видам деятельности</w:t>
      </w:r>
      <w:r w:rsidRPr="0074495D">
        <w:rPr>
          <w:rFonts w:ascii="Times New Roman" w:hAnsi="Times New Roman"/>
          <w:iCs/>
          <w:sz w:val="28"/>
          <w:szCs w:val="28"/>
        </w:rPr>
        <w:t xml:space="preserve">, позволяющим диагностировать возможности читателей, достигших  </w:t>
      </w:r>
      <w:r w:rsidRPr="0074495D">
        <w:rPr>
          <w:rFonts w:ascii="Times New Roman" w:hAnsi="Times New Roman"/>
          <w:iCs/>
          <w:sz w:val="28"/>
          <w:szCs w:val="28"/>
          <w:lang w:val="en-US"/>
        </w:rPr>
        <w:t>III</w:t>
      </w:r>
      <w:r w:rsidRPr="0074495D">
        <w:rPr>
          <w:rFonts w:ascii="Times New Roman" w:hAnsi="Times New Roman"/>
          <w:iCs/>
          <w:sz w:val="28"/>
          <w:szCs w:val="28"/>
        </w:rPr>
        <w:t xml:space="preserve"> уровня, можно отнести</w:t>
      </w:r>
      <w:r w:rsidRPr="0074495D">
        <w:rPr>
          <w:rFonts w:ascii="Times New Roman" w:hAnsi="Times New Roman"/>
          <w:sz w:val="28"/>
          <w:szCs w:val="28"/>
        </w:rPr>
        <w:t xml:space="preserve">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42291A" w:rsidRPr="0074495D" w:rsidRDefault="0042291A" w:rsidP="00AC384E">
      <w:pPr>
        <w:pStyle w:val="28"/>
        <w:numPr>
          <w:ilvl w:val="12"/>
          <w:numId w:val="31"/>
        </w:numPr>
        <w:tabs>
          <w:tab w:val="left" w:pos="709"/>
        </w:tabs>
        <w:ind w:left="0" w:right="0" w:firstLine="709"/>
        <w:rPr>
          <w:sz w:val="28"/>
          <w:szCs w:val="28"/>
        </w:rPr>
      </w:pPr>
      <w:r w:rsidRPr="0074495D">
        <w:rPr>
          <w:sz w:val="28"/>
          <w:szCs w:val="28"/>
        </w:rPr>
        <w:t>Условно и</w:t>
      </w:r>
      <w:r w:rsidRPr="0074495D">
        <w:rPr>
          <w:iCs/>
          <w:sz w:val="28"/>
          <w:szCs w:val="28"/>
        </w:rPr>
        <w:t xml:space="preserve">м соответствуют следующие типы диагностических </w:t>
      </w:r>
      <w:r w:rsidRPr="0074495D">
        <w:rPr>
          <w:b/>
          <w:bCs/>
          <w:iCs/>
          <w:sz w:val="28"/>
          <w:szCs w:val="28"/>
        </w:rPr>
        <w:t>заданий</w:t>
      </w:r>
      <w:r w:rsidRPr="0074495D">
        <w:rPr>
          <w:sz w:val="28"/>
          <w:szCs w:val="28"/>
        </w:rPr>
        <w:t xml:space="preserve">: </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proofErr w:type="gramStart"/>
      <w:r w:rsidRPr="0074495D">
        <w:rPr>
          <w:rFonts w:ascii="Times New Roman" w:hAnsi="Times New Roman"/>
          <w:sz w:val="28"/>
          <w:szCs w:val="28"/>
        </w:rPr>
        <w:t xml:space="preserve">выделите, определите, найдите, перечислите признаки, черты, повторяющиеся детали и т. п. </w:t>
      </w:r>
      <w:proofErr w:type="gramEnd"/>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определите художественную функцию той или иной детали, приема и т. п.;</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определите позицию автора и способы ее выражения;</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проинтерпретируйте выбранный фрагмент произведения; </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объясните (устно, письменно) смысл названия произведения;</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озаглавьте предложенный текст (в случае если у литературного произведения нет заглавия);</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напишите сочинение-интерпретацию; </w:t>
      </w:r>
    </w:p>
    <w:p w:rsidR="0042291A" w:rsidRPr="0074495D" w:rsidRDefault="0042291A" w:rsidP="00AC384E">
      <w:pPr>
        <w:pStyle w:val="a8"/>
        <w:numPr>
          <w:ilvl w:val="0"/>
          <w:numId w:val="31"/>
        </w:numPr>
        <w:tabs>
          <w:tab w:val="clear" w:pos="1287"/>
          <w:tab w:val="num" w:pos="774"/>
          <w:tab w:val="left" w:pos="993"/>
          <w:tab w:val="num" w:pos="1440"/>
        </w:tabs>
        <w:overflowPunct w:val="0"/>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напишите рецензию на произведение, не </w:t>
      </w:r>
      <w:proofErr w:type="spellStart"/>
      <w:r w:rsidRPr="0074495D">
        <w:rPr>
          <w:rFonts w:ascii="Times New Roman" w:hAnsi="Times New Roman"/>
          <w:sz w:val="28"/>
          <w:szCs w:val="28"/>
        </w:rPr>
        <w:t>изучавшееся</w:t>
      </w:r>
      <w:proofErr w:type="spellEnd"/>
      <w:r w:rsidRPr="0074495D">
        <w:rPr>
          <w:rFonts w:ascii="Times New Roman" w:hAnsi="Times New Roman"/>
          <w:sz w:val="28"/>
          <w:szCs w:val="28"/>
        </w:rPr>
        <w:t xml:space="preserve"> на уроках литературы</w:t>
      </w:r>
      <w:proofErr w:type="gramStart"/>
      <w:r w:rsidRPr="0074495D">
        <w:rPr>
          <w:rFonts w:ascii="Times New Roman" w:hAnsi="Times New Roman"/>
          <w:sz w:val="28"/>
          <w:szCs w:val="28"/>
        </w:rPr>
        <w:t>.</w:t>
      </w:r>
      <w:r w:rsidRPr="0074495D">
        <w:rPr>
          <w:rStyle w:val="afff3"/>
          <w:lang w:eastAsia="en-US"/>
        </w:rPr>
        <w:t>.</w:t>
      </w:r>
      <w:proofErr w:type="gramEnd"/>
    </w:p>
    <w:p w:rsidR="0042291A" w:rsidRPr="0074495D" w:rsidRDefault="0042291A" w:rsidP="00967608">
      <w:pPr>
        <w:pStyle w:val="24"/>
        <w:autoSpaceDE w:val="0"/>
        <w:autoSpaceDN w:val="0"/>
        <w:adjustRightInd w:val="0"/>
        <w:ind w:right="0" w:firstLine="709"/>
        <w:rPr>
          <w:szCs w:val="28"/>
        </w:rPr>
      </w:pPr>
      <w:r w:rsidRPr="0074495D">
        <w:rPr>
          <w:szCs w:val="28"/>
        </w:rPr>
        <w:t xml:space="preserve">Понимание текста на этом уровне читательской культуры осуществляется на основе «распаковки» смыслов художественного текста как </w:t>
      </w:r>
      <w:r w:rsidRPr="0074495D">
        <w:rPr>
          <w:szCs w:val="28"/>
        </w:rPr>
        <w:lastRenderedPageBreak/>
        <w:t>дважды «закодированного» (естественным языком и специфическими художественными средствами</w:t>
      </w:r>
      <w:r w:rsidRPr="0074495D">
        <w:rPr>
          <w:rStyle w:val="af3"/>
          <w:szCs w:val="28"/>
        </w:rPr>
        <w:footnoteReference w:id="1"/>
      </w:r>
      <w:r w:rsidRPr="0074495D">
        <w:rPr>
          <w:szCs w:val="28"/>
        </w:rPr>
        <w:t xml:space="preserve">). </w:t>
      </w:r>
    </w:p>
    <w:p w:rsidR="0042291A" w:rsidRPr="0074495D" w:rsidRDefault="0042291A" w:rsidP="00967608">
      <w:pPr>
        <w:overflowPunct w:val="0"/>
        <w:autoSpaceDE w:val="0"/>
        <w:autoSpaceDN w:val="0"/>
        <w:adjustRightInd w:val="0"/>
        <w:spacing w:after="0" w:line="240" w:lineRule="auto"/>
        <w:ind w:firstLine="709"/>
        <w:jc w:val="both"/>
        <w:rPr>
          <w:szCs w:val="28"/>
        </w:rPr>
      </w:pPr>
      <w:proofErr w:type="gramStart"/>
      <w:r w:rsidRPr="0074495D">
        <w:rPr>
          <w:rFonts w:ascii="Times New Roman" w:hAnsi="Times New Roman"/>
          <w:sz w:val="28"/>
          <w:szCs w:val="28"/>
        </w:rPr>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w:t>
      </w:r>
      <w:r w:rsidRPr="0074495D">
        <w:rPr>
          <w:rFonts w:ascii="Times New Roman" w:hAnsi="Times New Roman"/>
          <w:b/>
          <w:sz w:val="28"/>
          <w:szCs w:val="28"/>
        </w:rPr>
        <w:t>5</w:t>
      </w:r>
      <w:r w:rsidRPr="0074495D">
        <w:rPr>
          <w:rFonts w:ascii="Times New Roman" w:hAnsi="Times New Roman"/>
          <w:sz w:val="28"/>
          <w:szCs w:val="28"/>
        </w:rPr>
        <w:t>–</w:t>
      </w:r>
      <w:r w:rsidRPr="0074495D">
        <w:rPr>
          <w:rFonts w:ascii="Times New Roman" w:hAnsi="Times New Roman"/>
          <w:b/>
          <w:sz w:val="28"/>
          <w:szCs w:val="28"/>
        </w:rPr>
        <w:t>6 классах</w:t>
      </w:r>
      <w:r w:rsidRPr="0074495D">
        <w:rPr>
          <w:rFonts w:ascii="Times New Roman" w:hAnsi="Times New Roman"/>
          <w:sz w:val="28"/>
          <w:szCs w:val="28"/>
        </w:rPr>
        <w:t xml:space="preserve">, соответствует </w:t>
      </w:r>
      <w:r w:rsidRPr="0074495D">
        <w:rPr>
          <w:rFonts w:ascii="Times New Roman" w:hAnsi="Times New Roman"/>
          <w:b/>
          <w:sz w:val="28"/>
          <w:szCs w:val="28"/>
        </w:rPr>
        <w:t>первому уровню</w:t>
      </w:r>
      <w:r w:rsidRPr="0074495D">
        <w:rPr>
          <w:rFonts w:ascii="Times New Roman" w:hAnsi="Times New Roman"/>
          <w:sz w:val="28"/>
          <w:szCs w:val="28"/>
        </w:rPr>
        <w:t xml:space="preserve">; в процессе литературного образования учеников </w:t>
      </w:r>
      <w:r w:rsidRPr="0074495D">
        <w:rPr>
          <w:rFonts w:ascii="Times New Roman" w:hAnsi="Times New Roman"/>
          <w:b/>
          <w:sz w:val="28"/>
          <w:szCs w:val="28"/>
        </w:rPr>
        <w:t>7</w:t>
      </w:r>
      <w:r w:rsidRPr="0074495D">
        <w:rPr>
          <w:rFonts w:ascii="Times New Roman" w:hAnsi="Times New Roman"/>
          <w:sz w:val="28"/>
          <w:szCs w:val="28"/>
        </w:rPr>
        <w:t>–</w:t>
      </w:r>
      <w:r w:rsidRPr="0074495D">
        <w:rPr>
          <w:rFonts w:ascii="Times New Roman" w:hAnsi="Times New Roman"/>
          <w:b/>
          <w:sz w:val="28"/>
          <w:szCs w:val="28"/>
        </w:rPr>
        <w:t>8 классов</w:t>
      </w:r>
      <w:r w:rsidRPr="0074495D">
        <w:rPr>
          <w:rFonts w:ascii="Times New Roman" w:hAnsi="Times New Roman"/>
          <w:sz w:val="28"/>
          <w:szCs w:val="28"/>
        </w:rPr>
        <w:t xml:space="preserve"> формируется </w:t>
      </w:r>
      <w:r w:rsidRPr="0074495D">
        <w:rPr>
          <w:rFonts w:ascii="Times New Roman" w:hAnsi="Times New Roman"/>
          <w:b/>
          <w:sz w:val="28"/>
          <w:szCs w:val="28"/>
        </w:rPr>
        <w:t>второй</w:t>
      </w:r>
      <w:r w:rsidRPr="0074495D">
        <w:rPr>
          <w:rFonts w:ascii="Times New Roman" w:hAnsi="Times New Roman"/>
          <w:sz w:val="28"/>
          <w:szCs w:val="28"/>
        </w:rPr>
        <w:t xml:space="preserve"> ее </w:t>
      </w:r>
      <w:r w:rsidRPr="0074495D">
        <w:rPr>
          <w:rFonts w:ascii="Times New Roman" w:hAnsi="Times New Roman"/>
          <w:b/>
          <w:sz w:val="28"/>
          <w:szCs w:val="28"/>
        </w:rPr>
        <w:t>уровень</w:t>
      </w:r>
      <w:r w:rsidRPr="0074495D">
        <w:rPr>
          <w:rFonts w:ascii="Times New Roman" w:hAnsi="Times New Roman"/>
          <w:sz w:val="28"/>
          <w:szCs w:val="28"/>
        </w:rPr>
        <w:t xml:space="preserve">; читательская культура учеников </w:t>
      </w:r>
      <w:r w:rsidRPr="0074495D">
        <w:rPr>
          <w:rFonts w:ascii="Times New Roman" w:hAnsi="Times New Roman"/>
          <w:b/>
          <w:sz w:val="28"/>
          <w:szCs w:val="28"/>
        </w:rPr>
        <w:t>9 класса</w:t>
      </w:r>
      <w:r w:rsidRPr="0074495D">
        <w:rPr>
          <w:rFonts w:ascii="Times New Roman" w:hAnsi="Times New Roman"/>
          <w:sz w:val="28"/>
          <w:szCs w:val="28"/>
        </w:rPr>
        <w:t xml:space="preserve"> характеризуется появлением элементов третьего уровня.</w:t>
      </w:r>
      <w:proofErr w:type="gramEnd"/>
      <w:r w:rsidRPr="0074495D">
        <w:rPr>
          <w:rFonts w:ascii="Times New Roman" w:hAnsi="Times New Roman"/>
          <w:sz w:val="28"/>
          <w:szCs w:val="28"/>
        </w:rPr>
        <w:t xml:space="preserve"> Это следует иметь в виду при осуществлении в литературном образовании </w:t>
      </w:r>
      <w:proofErr w:type="spellStart"/>
      <w:r w:rsidRPr="0074495D">
        <w:rPr>
          <w:rFonts w:ascii="Times New Roman" w:hAnsi="Times New Roman"/>
          <w:sz w:val="28"/>
          <w:szCs w:val="28"/>
        </w:rPr>
        <w:t>разноуровневого</w:t>
      </w:r>
      <w:proofErr w:type="spellEnd"/>
      <w:r w:rsidRPr="0074495D">
        <w:rPr>
          <w:rFonts w:ascii="Times New Roman" w:hAnsi="Times New Roman"/>
          <w:sz w:val="28"/>
          <w:szCs w:val="28"/>
        </w:rPr>
        <w:t xml:space="preserve"> подхода к обучению, а также при проверке качества его результатов. </w:t>
      </w:r>
    </w:p>
    <w:p w:rsidR="006E54D0" w:rsidRPr="0074495D" w:rsidRDefault="0042291A" w:rsidP="00967608">
      <w:pPr>
        <w:pStyle w:val="24"/>
        <w:autoSpaceDE w:val="0"/>
        <w:autoSpaceDN w:val="0"/>
        <w:adjustRightInd w:val="0"/>
        <w:ind w:firstLine="709"/>
        <w:rPr>
          <w:szCs w:val="28"/>
        </w:rPr>
      </w:pPr>
      <w:r w:rsidRPr="0074495D">
        <w:rPr>
          <w:szCs w:val="28"/>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w:t>
      </w:r>
      <w:r w:rsidR="00196C03">
        <w:rPr>
          <w:szCs w:val="28"/>
        </w:rPr>
        <w:t>учитывается</w:t>
      </w:r>
      <w:r w:rsidRPr="0074495D">
        <w:rPr>
          <w:szCs w:val="28"/>
        </w:rPr>
        <w:t xml:space="preserve">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74495D">
        <w:rPr>
          <w:b/>
          <w:szCs w:val="28"/>
        </w:rPr>
        <w:t>качество</w:t>
      </w:r>
      <w:r w:rsidRPr="0074495D">
        <w:rPr>
          <w:szCs w:val="28"/>
        </w:rPr>
        <w:t xml:space="preserve"> 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B540EE" w:rsidRPr="0074495D" w:rsidRDefault="00B540EE" w:rsidP="00967608">
      <w:pPr>
        <w:spacing w:after="0" w:line="240" w:lineRule="auto"/>
        <w:ind w:firstLine="709"/>
        <w:jc w:val="both"/>
        <w:rPr>
          <w:rFonts w:ascii="Times New Roman" w:hAnsi="Times New Roman"/>
          <w:sz w:val="28"/>
          <w:szCs w:val="28"/>
        </w:rPr>
      </w:pPr>
    </w:p>
    <w:p w:rsidR="00B540EE" w:rsidRPr="0074495D" w:rsidRDefault="006F777F" w:rsidP="00967608">
      <w:pPr>
        <w:pStyle w:val="4"/>
        <w:spacing w:before="0" w:line="240" w:lineRule="auto"/>
      </w:pPr>
      <w:bookmarkStart w:id="39" w:name="_Toc409691630"/>
      <w:bookmarkStart w:id="40" w:name="_Toc410653955"/>
      <w:bookmarkStart w:id="41" w:name="_Toc414553137"/>
      <w:r w:rsidRPr="0074495D">
        <w:t>1.2.</w:t>
      </w:r>
      <w:r w:rsidR="00105119" w:rsidRPr="0074495D">
        <w:t>5.</w:t>
      </w:r>
      <w:r w:rsidRPr="0074495D">
        <w:t xml:space="preserve">3. </w:t>
      </w:r>
      <w:r w:rsidR="00B540EE" w:rsidRPr="0074495D">
        <w:t>Иностранный язык</w:t>
      </w:r>
      <w:r w:rsidR="006574B1">
        <w:t xml:space="preserve"> </w:t>
      </w:r>
      <w:r w:rsidRPr="0074495D">
        <w:t>(на примере а</w:t>
      </w:r>
      <w:r w:rsidR="006E54D0" w:rsidRPr="0074495D">
        <w:t>нглийского языка)</w:t>
      </w:r>
      <w:bookmarkEnd w:id="39"/>
      <w:bookmarkEnd w:id="40"/>
      <w:bookmarkEnd w:id="41"/>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Коммуникативные умения</w:t>
      </w:r>
    </w:p>
    <w:p w:rsidR="006E54D0" w:rsidRPr="0074495D" w:rsidRDefault="006E54D0" w:rsidP="00967608">
      <w:pPr>
        <w:spacing w:after="0" w:line="240" w:lineRule="auto"/>
        <w:ind w:firstLine="709"/>
        <w:jc w:val="both"/>
        <w:rPr>
          <w:rFonts w:ascii="Times New Roman" w:hAnsi="Times New Roman"/>
          <w:b/>
          <w:sz w:val="28"/>
          <w:szCs w:val="28"/>
        </w:rPr>
      </w:pPr>
      <w:proofErr w:type="spellStart"/>
      <w:r w:rsidRPr="0074495D">
        <w:rPr>
          <w:rFonts w:ascii="Times New Roman" w:hAnsi="Times New Roman"/>
          <w:b/>
          <w:sz w:val="28"/>
          <w:szCs w:val="28"/>
        </w:rPr>
        <w:t>Говорение</w:t>
      </w:r>
      <w:proofErr w:type="gramStart"/>
      <w:r w:rsidRPr="0074495D">
        <w:rPr>
          <w:rFonts w:ascii="Times New Roman" w:hAnsi="Times New Roman"/>
          <w:b/>
          <w:sz w:val="28"/>
          <w:szCs w:val="28"/>
        </w:rPr>
        <w:t>.Д</w:t>
      </w:r>
      <w:proofErr w:type="gramEnd"/>
      <w:r w:rsidRPr="0074495D">
        <w:rPr>
          <w:rFonts w:ascii="Times New Roman" w:hAnsi="Times New Roman"/>
          <w:b/>
          <w:sz w:val="28"/>
          <w:szCs w:val="28"/>
        </w:rPr>
        <w:t>иалогическая</w:t>
      </w:r>
      <w:proofErr w:type="spellEnd"/>
      <w:r w:rsidRPr="0074495D">
        <w:rPr>
          <w:rFonts w:ascii="Times New Roman" w:hAnsi="Times New Roman"/>
          <w:b/>
          <w:sz w:val="28"/>
          <w:szCs w:val="28"/>
        </w:rPr>
        <w:t xml:space="preserve"> речь</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3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вести диалог (диалог этикетного характера, диало</w:t>
      </w:r>
      <w:proofErr w:type="gramStart"/>
      <w:r w:rsidRPr="0074495D">
        <w:rPr>
          <w:rFonts w:ascii="Times New Roman" w:hAnsi="Times New Roman"/>
          <w:sz w:val="28"/>
          <w:szCs w:val="28"/>
        </w:rPr>
        <w:t>г–</w:t>
      </w:r>
      <w:proofErr w:type="gramEnd"/>
      <w:r w:rsidR="00571A66" w:rsidRPr="0074495D">
        <w:rPr>
          <w:rFonts w:ascii="Times New Roman" w:hAnsi="Times New Roman"/>
          <w:sz w:val="28"/>
          <w:szCs w:val="28"/>
        </w:rPr>
        <w:t>-</w:t>
      </w:r>
      <w:r w:rsidRPr="0074495D">
        <w:rPr>
          <w:rFonts w:ascii="Times New Roman" w:hAnsi="Times New Roman"/>
          <w:sz w:val="28"/>
          <w:szCs w:val="28"/>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38"/>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диалог-обмен мнениями; </w:t>
      </w:r>
    </w:p>
    <w:p w:rsidR="006E54D0" w:rsidRPr="0074495D" w:rsidRDefault="006E54D0" w:rsidP="00AC384E">
      <w:pPr>
        <w:numPr>
          <w:ilvl w:val="0"/>
          <w:numId w:val="35"/>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брать и давать интервью;</w:t>
      </w:r>
    </w:p>
    <w:p w:rsidR="006E54D0" w:rsidRPr="0074495D" w:rsidRDefault="006E54D0" w:rsidP="00AC384E">
      <w:pPr>
        <w:numPr>
          <w:ilvl w:val="0"/>
          <w:numId w:val="35"/>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диалог-расспрос на основе нелинейного текста (таблицы, диаграммы и </w:t>
      </w:r>
      <w:r w:rsidR="00245F1D" w:rsidRPr="0074495D">
        <w:rPr>
          <w:rFonts w:ascii="Times New Roman" w:hAnsi="Times New Roman"/>
          <w:i/>
          <w:sz w:val="28"/>
          <w:szCs w:val="28"/>
        </w:rPr>
        <w:t>т. д.</w:t>
      </w:r>
      <w:r w:rsidRPr="0074495D">
        <w:rPr>
          <w:rFonts w:ascii="Times New Roman" w:hAnsi="Times New Roman"/>
          <w:i/>
          <w:sz w:val="28"/>
          <w:szCs w:val="28"/>
        </w:rPr>
        <w:t>).</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Говорение. Монологическая речь</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3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E54D0" w:rsidRPr="0074495D" w:rsidRDefault="006E54D0" w:rsidP="00AC384E">
      <w:pPr>
        <w:numPr>
          <w:ilvl w:val="0"/>
          <w:numId w:val="3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описывать события с опорой на зрительную наглядность и/или вербальную опору (ключевые слова, план, вопросы); </w:t>
      </w:r>
    </w:p>
    <w:p w:rsidR="006E54D0" w:rsidRPr="0074495D" w:rsidRDefault="006E54D0" w:rsidP="00AC384E">
      <w:pPr>
        <w:numPr>
          <w:ilvl w:val="0"/>
          <w:numId w:val="3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давать краткую характеристику реальных людей и литературных персонажей; </w:t>
      </w:r>
    </w:p>
    <w:p w:rsidR="006E54D0" w:rsidRPr="0074495D" w:rsidRDefault="006E54D0" w:rsidP="00AC384E">
      <w:pPr>
        <w:numPr>
          <w:ilvl w:val="0"/>
          <w:numId w:val="3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передавать основное содержание прочитанного текста с опорой или без опоры на текст, ключевые слова/ план/ вопросы;</w:t>
      </w:r>
    </w:p>
    <w:p w:rsidR="006E54D0" w:rsidRPr="0074495D" w:rsidRDefault="006E54D0" w:rsidP="00AC384E">
      <w:pPr>
        <w:numPr>
          <w:ilvl w:val="0"/>
          <w:numId w:val="3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sz w:val="28"/>
          <w:szCs w:val="28"/>
        </w:rPr>
        <w:t>описывать картинку/ фото с опорой или без опоры на ключевые слова/ план/ вопросы.</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получит возможность научиться: </w:t>
      </w:r>
    </w:p>
    <w:p w:rsidR="006E54D0" w:rsidRPr="0074495D" w:rsidRDefault="006E54D0" w:rsidP="00AC384E">
      <w:pPr>
        <w:numPr>
          <w:ilvl w:val="0"/>
          <w:numId w:val="36"/>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делать сообщение на заданную тему на основе </w:t>
      </w:r>
      <w:proofErr w:type="gramStart"/>
      <w:r w:rsidRPr="0074495D">
        <w:rPr>
          <w:rFonts w:ascii="Times New Roman" w:hAnsi="Times New Roman"/>
          <w:i/>
          <w:sz w:val="28"/>
          <w:szCs w:val="28"/>
        </w:rPr>
        <w:t>прочитанного</w:t>
      </w:r>
      <w:proofErr w:type="gramEnd"/>
      <w:r w:rsidRPr="0074495D">
        <w:rPr>
          <w:rFonts w:ascii="Times New Roman" w:hAnsi="Times New Roman"/>
          <w:i/>
          <w:sz w:val="28"/>
          <w:szCs w:val="28"/>
        </w:rPr>
        <w:t xml:space="preserve">; </w:t>
      </w:r>
    </w:p>
    <w:p w:rsidR="006E54D0" w:rsidRPr="0074495D" w:rsidRDefault="006E54D0" w:rsidP="00AC384E">
      <w:pPr>
        <w:numPr>
          <w:ilvl w:val="0"/>
          <w:numId w:val="36"/>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комментировать факты из прочитанного/ прослушанного текста, выражать и аргументировать свое отношение к </w:t>
      </w:r>
      <w:proofErr w:type="gramStart"/>
      <w:r w:rsidRPr="0074495D">
        <w:rPr>
          <w:rFonts w:ascii="Times New Roman" w:hAnsi="Times New Roman"/>
          <w:i/>
          <w:sz w:val="28"/>
          <w:szCs w:val="28"/>
        </w:rPr>
        <w:t>прочитанному</w:t>
      </w:r>
      <w:proofErr w:type="gramEnd"/>
      <w:r w:rsidRPr="0074495D">
        <w:rPr>
          <w:rFonts w:ascii="Times New Roman" w:hAnsi="Times New Roman"/>
          <w:i/>
          <w:sz w:val="28"/>
          <w:szCs w:val="28"/>
        </w:rPr>
        <w:t xml:space="preserve">/ прослушанному; </w:t>
      </w:r>
    </w:p>
    <w:p w:rsidR="006E54D0" w:rsidRPr="0074495D" w:rsidRDefault="006E54D0" w:rsidP="00AC384E">
      <w:pPr>
        <w:numPr>
          <w:ilvl w:val="0"/>
          <w:numId w:val="36"/>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кратко высказываться без предварительной подготовки на заданную тему в соответствии с предложенной ситуацией общения;</w:t>
      </w:r>
    </w:p>
    <w:p w:rsidR="006E54D0" w:rsidRPr="0074495D" w:rsidRDefault="006E54D0" w:rsidP="00AC384E">
      <w:pPr>
        <w:numPr>
          <w:ilvl w:val="0"/>
          <w:numId w:val="36"/>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кратко высказываться с опорой на нелинейный текст (таблицы, диаграммы, расписание и </w:t>
      </w:r>
      <w:r w:rsidR="00245F1D" w:rsidRPr="0074495D">
        <w:rPr>
          <w:rFonts w:ascii="Times New Roman" w:hAnsi="Times New Roman"/>
          <w:i/>
          <w:sz w:val="28"/>
          <w:szCs w:val="28"/>
        </w:rPr>
        <w:t>т. п.</w:t>
      </w:r>
      <w:r w:rsidRPr="0074495D">
        <w:rPr>
          <w:rFonts w:ascii="Times New Roman" w:hAnsi="Times New Roman"/>
          <w:i/>
          <w:sz w:val="28"/>
          <w:szCs w:val="28"/>
        </w:rPr>
        <w:t>)</w:t>
      </w:r>
      <w:r w:rsidR="00ED4AB1" w:rsidRPr="0074495D">
        <w:rPr>
          <w:rFonts w:ascii="Times New Roman" w:hAnsi="Times New Roman"/>
          <w:i/>
          <w:sz w:val="28"/>
          <w:szCs w:val="28"/>
        </w:rPr>
        <w:t>;</w:t>
      </w:r>
    </w:p>
    <w:p w:rsidR="006E54D0" w:rsidRPr="0074495D" w:rsidRDefault="006E54D0" w:rsidP="00AC384E">
      <w:pPr>
        <w:numPr>
          <w:ilvl w:val="0"/>
          <w:numId w:val="36"/>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результаты выполненной проектной работы.</w:t>
      </w:r>
    </w:p>
    <w:p w:rsidR="006E54D0" w:rsidRPr="0074495D" w:rsidRDefault="006E54D0" w:rsidP="00967608">
      <w:pPr>
        <w:spacing w:after="0" w:line="240" w:lineRule="auto"/>
        <w:ind w:firstLine="709"/>
        <w:jc w:val="both"/>
        <w:rPr>
          <w:rFonts w:ascii="Times New Roman" w:hAnsi="Times New Roman"/>
          <w:b/>
          <w:i/>
          <w:sz w:val="28"/>
          <w:szCs w:val="28"/>
        </w:rPr>
      </w:pPr>
      <w:proofErr w:type="spellStart"/>
      <w:r w:rsidRPr="0074495D">
        <w:rPr>
          <w:rFonts w:ascii="Times New Roman" w:hAnsi="Times New Roman"/>
          <w:b/>
          <w:sz w:val="28"/>
          <w:szCs w:val="28"/>
        </w:rPr>
        <w:t>Аудирование</w:t>
      </w:r>
      <w:proofErr w:type="spellEnd"/>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AC384E">
      <w:pPr>
        <w:numPr>
          <w:ilvl w:val="0"/>
          <w:numId w:val="3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E54D0" w:rsidRPr="0074495D" w:rsidRDefault="006E54D0" w:rsidP="00AC384E">
      <w:pPr>
        <w:numPr>
          <w:ilvl w:val="0"/>
          <w:numId w:val="3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40"/>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выделять основную тему в воспринимаемом на слух тексте;</w:t>
      </w:r>
    </w:p>
    <w:p w:rsidR="006E54D0" w:rsidRPr="0074495D" w:rsidRDefault="006E54D0" w:rsidP="00AC384E">
      <w:pPr>
        <w:numPr>
          <w:ilvl w:val="0"/>
          <w:numId w:val="40"/>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контекстуальную или языковую догадку при восприятии на слух текстов, содержащих незнакомые слова.</w:t>
      </w:r>
    </w:p>
    <w:p w:rsidR="006E54D0" w:rsidRPr="0074495D" w:rsidRDefault="006E54D0" w:rsidP="00967608">
      <w:pPr>
        <w:spacing w:after="0" w:line="240" w:lineRule="auto"/>
        <w:ind w:firstLine="709"/>
        <w:jc w:val="both"/>
        <w:rPr>
          <w:rFonts w:ascii="Times New Roman" w:hAnsi="Times New Roman"/>
          <w:i/>
          <w:sz w:val="28"/>
          <w:szCs w:val="28"/>
        </w:rPr>
      </w:pPr>
      <w:r w:rsidRPr="0074495D">
        <w:rPr>
          <w:rFonts w:ascii="Times New Roman" w:hAnsi="Times New Roman"/>
          <w:b/>
          <w:sz w:val="28"/>
          <w:szCs w:val="28"/>
        </w:rPr>
        <w:t xml:space="preserve">Чтение </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AC384E">
      <w:pPr>
        <w:numPr>
          <w:ilvl w:val="0"/>
          <w:numId w:val="4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читать и понимать основное содержание несложных аутентичных текстов, содержащие отдельные неизученные языковые явления;</w:t>
      </w:r>
    </w:p>
    <w:p w:rsidR="006E54D0" w:rsidRPr="0074495D" w:rsidRDefault="006E54D0" w:rsidP="00AC384E">
      <w:pPr>
        <w:numPr>
          <w:ilvl w:val="0"/>
          <w:numId w:val="4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6E54D0" w:rsidRPr="0074495D" w:rsidRDefault="006E54D0" w:rsidP="00AC384E">
      <w:pPr>
        <w:numPr>
          <w:ilvl w:val="0"/>
          <w:numId w:val="42"/>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sz w:val="28"/>
          <w:szCs w:val="28"/>
        </w:rPr>
        <w:t>читать и полностью понимать несложные аутентичные тексты, построенные на изученном языковом материале;</w:t>
      </w:r>
    </w:p>
    <w:p w:rsidR="006E54D0" w:rsidRPr="0074495D" w:rsidRDefault="006E54D0" w:rsidP="00AC384E">
      <w:pPr>
        <w:numPr>
          <w:ilvl w:val="0"/>
          <w:numId w:val="42"/>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74495D">
        <w:rPr>
          <w:rFonts w:ascii="Times New Roman" w:hAnsi="Times New Roman"/>
          <w:sz w:val="28"/>
          <w:szCs w:val="28"/>
        </w:rPr>
        <w:t>прочитанного</w:t>
      </w:r>
      <w:proofErr w:type="gramEnd"/>
      <w:r w:rsidRPr="0074495D">
        <w:rPr>
          <w:rFonts w:ascii="Times New Roman" w:hAnsi="Times New Roman"/>
          <w:sz w:val="28"/>
          <w:szCs w:val="28"/>
        </w:rPr>
        <w:t>.</w:t>
      </w:r>
    </w:p>
    <w:p w:rsidR="006E54D0" w:rsidRPr="0074495D" w:rsidRDefault="006E54D0"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42"/>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устанавливать причинно-следственную взаимосвязь фактов и событий, изложенных в несложном аутентичном тексте;</w:t>
      </w:r>
    </w:p>
    <w:p w:rsidR="006E54D0" w:rsidRPr="0074495D" w:rsidRDefault="006E54D0" w:rsidP="00AC384E">
      <w:pPr>
        <w:numPr>
          <w:ilvl w:val="0"/>
          <w:numId w:val="42"/>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восстанавливать текст из разрозненных абзацев или путем добавления выпущенных фрагментов.</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Письменная речь </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AC384E">
      <w:pPr>
        <w:numPr>
          <w:ilvl w:val="0"/>
          <w:numId w:val="43"/>
        </w:numPr>
        <w:tabs>
          <w:tab w:val="left" w:pos="993"/>
        </w:tabs>
        <w:spacing w:after="0" w:line="240" w:lineRule="auto"/>
        <w:ind w:left="0" w:firstLine="709"/>
        <w:jc w:val="both"/>
        <w:rPr>
          <w:rFonts w:ascii="Times New Roman" w:hAnsi="Times New Roman"/>
          <w:sz w:val="28"/>
          <w:szCs w:val="28"/>
        </w:rPr>
      </w:pPr>
      <w:proofErr w:type="gramStart"/>
      <w:r w:rsidRPr="0074495D">
        <w:rPr>
          <w:rFonts w:ascii="Times New Roman" w:hAnsi="Times New Roman"/>
          <w:sz w:val="28"/>
          <w:szCs w:val="28"/>
        </w:rPr>
        <w:t xml:space="preserve">заполнять анкеты и формуляры, сообщая о себе основные сведения (имя, фамилия, пол, возраст, гражданство, национальность, адрес и </w:t>
      </w:r>
      <w:r w:rsidR="00245F1D" w:rsidRPr="0074495D">
        <w:rPr>
          <w:rFonts w:ascii="Times New Roman" w:hAnsi="Times New Roman"/>
          <w:sz w:val="28"/>
          <w:szCs w:val="28"/>
        </w:rPr>
        <w:t>т. д.</w:t>
      </w:r>
      <w:r w:rsidRPr="0074495D">
        <w:rPr>
          <w:rFonts w:ascii="Times New Roman" w:hAnsi="Times New Roman"/>
          <w:sz w:val="28"/>
          <w:szCs w:val="28"/>
        </w:rPr>
        <w:t>);</w:t>
      </w:r>
      <w:proofErr w:type="gramEnd"/>
    </w:p>
    <w:p w:rsidR="006E54D0" w:rsidRPr="0074495D" w:rsidRDefault="006E54D0" w:rsidP="00AC384E">
      <w:pPr>
        <w:numPr>
          <w:ilvl w:val="0"/>
          <w:numId w:val="4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w:t>
      </w:r>
      <w:r w:rsidR="00437180" w:rsidRPr="0074495D">
        <w:rPr>
          <w:rFonts w:ascii="Times New Roman" w:hAnsi="Times New Roman"/>
          <w:sz w:val="28"/>
          <w:szCs w:val="28"/>
        </w:rPr>
        <w:t>–</w:t>
      </w:r>
      <w:r w:rsidRPr="0074495D">
        <w:rPr>
          <w:rFonts w:ascii="Times New Roman" w:hAnsi="Times New Roman"/>
          <w:sz w:val="28"/>
          <w:szCs w:val="28"/>
        </w:rPr>
        <w:t>40 слов, включая адрес)</w:t>
      </w:r>
      <w:r w:rsidR="005C1EE4" w:rsidRPr="0074495D">
        <w:rPr>
          <w:rFonts w:ascii="Times New Roman" w:hAnsi="Times New Roman"/>
          <w:sz w:val="28"/>
          <w:szCs w:val="28"/>
        </w:rPr>
        <w:t>;</w:t>
      </w:r>
    </w:p>
    <w:p w:rsidR="006E54D0" w:rsidRPr="0074495D" w:rsidRDefault="006E54D0" w:rsidP="00AC384E">
      <w:pPr>
        <w:numPr>
          <w:ilvl w:val="0"/>
          <w:numId w:val="4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w:t>
      </w:r>
      <w:r w:rsidR="00245F1D" w:rsidRPr="0074495D">
        <w:rPr>
          <w:rFonts w:ascii="Times New Roman" w:hAnsi="Times New Roman"/>
          <w:sz w:val="28"/>
          <w:szCs w:val="28"/>
        </w:rPr>
        <w:t>т. д.</w:t>
      </w:r>
      <w:r w:rsidRPr="0074495D">
        <w:rPr>
          <w:rFonts w:ascii="Times New Roman" w:hAnsi="Times New Roman"/>
          <w:sz w:val="28"/>
          <w:szCs w:val="28"/>
        </w:rPr>
        <w:t xml:space="preserve"> (объемом 100</w:t>
      </w:r>
      <w:r w:rsidR="00437180" w:rsidRPr="0074495D">
        <w:rPr>
          <w:rFonts w:ascii="Times New Roman" w:hAnsi="Times New Roman"/>
          <w:sz w:val="28"/>
          <w:szCs w:val="28"/>
        </w:rPr>
        <w:t>–</w:t>
      </w:r>
      <w:r w:rsidRPr="0074495D">
        <w:rPr>
          <w:rFonts w:ascii="Times New Roman" w:hAnsi="Times New Roman"/>
          <w:sz w:val="28"/>
          <w:szCs w:val="28"/>
        </w:rPr>
        <w:t>120 слов, включая адрес);</w:t>
      </w:r>
    </w:p>
    <w:p w:rsidR="006E54D0" w:rsidRPr="0074495D" w:rsidRDefault="006E54D0" w:rsidP="00AC384E">
      <w:pPr>
        <w:numPr>
          <w:ilvl w:val="0"/>
          <w:numId w:val="4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писать небольшие письменные высказывания с опорой на образец/ план.</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44"/>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делать краткие выписки из текста с целью их использования в собственных устных высказываниях;</w:t>
      </w:r>
    </w:p>
    <w:p w:rsidR="006E54D0" w:rsidRPr="0074495D" w:rsidRDefault="006E54D0" w:rsidP="00AC384E">
      <w:pPr>
        <w:numPr>
          <w:ilvl w:val="0"/>
          <w:numId w:val="44"/>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писать электронное письмо (</w:t>
      </w:r>
      <w:r w:rsidRPr="0074495D">
        <w:rPr>
          <w:rFonts w:ascii="Times New Roman" w:hAnsi="Times New Roman"/>
          <w:i/>
          <w:sz w:val="28"/>
          <w:szCs w:val="28"/>
          <w:lang w:val="en-US"/>
        </w:rPr>
        <w:t>e</w:t>
      </w:r>
      <w:r w:rsidRPr="0074495D">
        <w:rPr>
          <w:rFonts w:ascii="Times New Roman" w:hAnsi="Times New Roman"/>
          <w:i/>
          <w:sz w:val="28"/>
          <w:szCs w:val="28"/>
        </w:rPr>
        <w:t>-</w:t>
      </w:r>
      <w:r w:rsidRPr="0074495D">
        <w:rPr>
          <w:rFonts w:ascii="Times New Roman" w:hAnsi="Times New Roman"/>
          <w:i/>
          <w:sz w:val="28"/>
          <w:szCs w:val="28"/>
          <w:lang w:val="en-US"/>
        </w:rPr>
        <w:t>mail</w:t>
      </w:r>
      <w:r w:rsidRPr="0074495D">
        <w:rPr>
          <w:rFonts w:ascii="Times New Roman" w:hAnsi="Times New Roman"/>
          <w:i/>
          <w:sz w:val="28"/>
          <w:szCs w:val="28"/>
        </w:rPr>
        <w:t>) зарубежному другу в ответ на электронное письмо-стимул</w:t>
      </w:r>
      <w:r w:rsidR="005C1EE4" w:rsidRPr="0074495D">
        <w:rPr>
          <w:rFonts w:ascii="Times New Roman" w:hAnsi="Times New Roman"/>
          <w:i/>
          <w:sz w:val="28"/>
          <w:szCs w:val="28"/>
        </w:rPr>
        <w:t>;</w:t>
      </w:r>
    </w:p>
    <w:p w:rsidR="006E54D0" w:rsidRPr="0074495D" w:rsidRDefault="006E54D0" w:rsidP="00AC384E">
      <w:pPr>
        <w:numPr>
          <w:ilvl w:val="0"/>
          <w:numId w:val="44"/>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составлять план/ тезисы устного или письменного сообщения; </w:t>
      </w:r>
    </w:p>
    <w:p w:rsidR="006E54D0" w:rsidRPr="0074495D" w:rsidRDefault="006E54D0" w:rsidP="00AC384E">
      <w:pPr>
        <w:numPr>
          <w:ilvl w:val="0"/>
          <w:numId w:val="45"/>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в письменном виде результаты проектной деятельности;</w:t>
      </w:r>
    </w:p>
    <w:p w:rsidR="006E54D0" w:rsidRPr="0074495D" w:rsidRDefault="006E54D0" w:rsidP="00AC384E">
      <w:pPr>
        <w:numPr>
          <w:ilvl w:val="0"/>
          <w:numId w:val="45"/>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писать небольшое письменное высказывание с опорой на нелинейный текст (таблицы, диаграммы и </w:t>
      </w:r>
      <w:r w:rsidR="00245F1D" w:rsidRPr="0074495D">
        <w:rPr>
          <w:rFonts w:ascii="Times New Roman" w:hAnsi="Times New Roman"/>
          <w:i/>
          <w:sz w:val="28"/>
          <w:szCs w:val="28"/>
        </w:rPr>
        <w:t>т. п.</w:t>
      </w:r>
      <w:r w:rsidRPr="0074495D">
        <w:rPr>
          <w:rFonts w:ascii="Times New Roman" w:hAnsi="Times New Roman"/>
          <w:i/>
          <w:sz w:val="28"/>
          <w:szCs w:val="28"/>
        </w:rPr>
        <w:t>).</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Языковые навыки и средства оперирования ими</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Орфография и пунктуация</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52"/>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правильно писать изученные слова;</w:t>
      </w:r>
    </w:p>
    <w:p w:rsidR="006E54D0" w:rsidRPr="0074495D" w:rsidRDefault="006E54D0" w:rsidP="00AC384E">
      <w:pPr>
        <w:numPr>
          <w:ilvl w:val="0"/>
          <w:numId w:val="52"/>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E54D0" w:rsidRPr="0074495D" w:rsidRDefault="006E54D0" w:rsidP="00AC384E">
      <w:pPr>
        <w:numPr>
          <w:ilvl w:val="0"/>
          <w:numId w:val="52"/>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расставлять в личном письме знаки препинания, диктуемые его форматом, в соответствии с нормами, принятыми в стране изучаемого языка.</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53"/>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сравнивать и анализировать буквосочетания английского языка и их транскрипцию.</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Фонетическая сторона речи</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46"/>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различать на слух и адекватно, без фонематических ошибок, ведущих к сбою коммуникации, произносить слова изучаемого иностранного языка;</w:t>
      </w:r>
    </w:p>
    <w:p w:rsidR="006E54D0" w:rsidRPr="0074495D" w:rsidRDefault="006E54D0" w:rsidP="00AC384E">
      <w:pPr>
        <w:numPr>
          <w:ilvl w:val="0"/>
          <w:numId w:val="46"/>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правильное ударение в изученных словах;</w:t>
      </w:r>
    </w:p>
    <w:p w:rsidR="006E54D0" w:rsidRPr="0074495D" w:rsidRDefault="006E54D0" w:rsidP="00AC384E">
      <w:pPr>
        <w:numPr>
          <w:ilvl w:val="0"/>
          <w:numId w:val="46"/>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коммуникативные типы предложений по их интонации;</w:t>
      </w:r>
    </w:p>
    <w:p w:rsidR="006E54D0" w:rsidRPr="0074495D" w:rsidRDefault="006E54D0" w:rsidP="00AC384E">
      <w:pPr>
        <w:numPr>
          <w:ilvl w:val="0"/>
          <w:numId w:val="46"/>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членить предложение на смысловые группы;</w:t>
      </w:r>
    </w:p>
    <w:p w:rsidR="006E54D0" w:rsidRPr="0074495D" w:rsidRDefault="006E54D0" w:rsidP="00AC384E">
      <w:pPr>
        <w:numPr>
          <w:ilvl w:val="0"/>
          <w:numId w:val="46"/>
        </w:numPr>
        <w:tabs>
          <w:tab w:val="left" w:pos="993"/>
        </w:tabs>
        <w:spacing w:after="0" w:line="240" w:lineRule="auto"/>
        <w:ind w:left="0" w:firstLine="709"/>
        <w:jc w:val="both"/>
        <w:rPr>
          <w:rFonts w:ascii="Times New Roman" w:hAnsi="Times New Roman"/>
          <w:sz w:val="28"/>
          <w:szCs w:val="28"/>
        </w:rPr>
      </w:pPr>
      <w:proofErr w:type="gramStart"/>
      <w:r w:rsidRPr="0074495D">
        <w:rPr>
          <w:rFonts w:ascii="Times New Roman" w:hAnsi="Times New Roman"/>
          <w:sz w:val="28"/>
          <w:szCs w:val="28"/>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w:t>
      </w:r>
      <w:r w:rsidR="00E94F21" w:rsidRPr="0074495D">
        <w:rPr>
          <w:rFonts w:ascii="Times New Roman" w:hAnsi="Times New Roman"/>
          <w:sz w:val="28"/>
          <w:szCs w:val="28"/>
        </w:rPr>
        <w:t>,</w:t>
      </w:r>
      <w:r w:rsidRPr="0074495D">
        <w:rPr>
          <w:rFonts w:ascii="Times New Roman" w:hAnsi="Times New Roman"/>
          <w:sz w:val="28"/>
          <w:szCs w:val="28"/>
        </w:rPr>
        <w:t xml:space="preserve"> соблюдая правило отсутствия фразового ударения на служебных словах.</w:t>
      </w:r>
      <w:proofErr w:type="gramEnd"/>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46"/>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выражать модальные значения, чувства и эмоции с помощью интонации;</w:t>
      </w:r>
    </w:p>
    <w:p w:rsidR="006E54D0" w:rsidRPr="0074495D" w:rsidRDefault="006E54D0" w:rsidP="00AC384E">
      <w:pPr>
        <w:numPr>
          <w:ilvl w:val="0"/>
          <w:numId w:val="46"/>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различать британские и американские варианты английского языка в прослушанных высказываниях.</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Лексическая сторона речи</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4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E54D0" w:rsidRPr="0074495D" w:rsidRDefault="006E54D0" w:rsidP="00AC384E">
      <w:pPr>
        <w:numPr>
          <w:ilvl w:val="0"/>
          <w:numId w:val="4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употреблять в устной и письменной речи в их основном </w:t>
      </w:r>
      <w:r w:rsidR="00ED4AB1" w:rsidRPr="0074495D">
        <w:rPr>
          <w:rFonts w:ascii="Times New Roman" w:hAnsi="Times New Roman"/>
          <w:sz w:val="28"/>
          <w:szCs w:val="28"/>
        </w:rPr>
        <w:t xml:space="preserve">значении </w:t>
      </w:r>
      <w:r w:rsidRPr="0074495D">
        <w:rPr>
          <w:rFonts w:ascii="Times New Roman" w:hAnsi="Times New Roman"/>
          <w:sz w:val="28"/>
          <w:szCs w:val="28"/>
        </w:rPr>
        <w:t>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6E54D0" w:rsidRPr="0074495D" w:rsidRDefault="006E54D0" w:rsidP="00AC384E">
      <w:pPr>
        <w:numPr>
          <w:ilvl w:val="0"/>
          <w:numId w:val="4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соблюдать существующие в английском языке нормы лексической сочетаемости;</w:t>
      </w:r>
    </w:p>
    <w:p w:rsidR="006E54D0" w:rsidRPr="0074495D" w:rsidRDefault="006E54D0" w:rsidP="00AC384E">
      <w:pPr>
        <w:numPr>
          <w:ilvl w:val="0"/>
          <w:numId w:val="4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E54D0" w:rsidRPr="0074495D" w:rsidRDefault="006E54D0" w:rsidP="00AC384E">
      <w:pPr>
        <w:numPr>
          <w:ilvl w:val="0"/>
          <w:numId w:val="47"/>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6E54D0" w:rsidRPr="0074495D" w:rsidRDefault="006E54D0" w:rsidP="00AC384E">
      <w:pPr>
        <w:numPr>
          <w:ilvl w:val="0"/>
          <w:numId w:val="144"/>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глаголы при помощи аффиксов </w:t>
      </w:r>
      <w:r w:rsidRPr="0074495D">
        <w:rPr>
          <w:rFonts w:ascii="Times New Roman" w:hAnsi="Times New Roman"/>
          <w:i/>
          <w:sz w:val="28"/>
          <w:szCs w:val="28"/>
          <w:lang w:val="en-US"/>
        </w:rPr>
        <w:t>dis</w:t>
      </w:r>
      <w:r w:rsidRPr="0074495D">
        <w:rPr>
          <w:rFonts w:ascii="Times New Roman" w:hAnsi="Times New Roman"/>
          <w:sz w:val="28"/>
          <w:szCs w:val="28"/>
        </w:rPr>
        <w:t xml:space="preserve">-, </w:t>
      </w:r>
      <w:proofErr w:type="spellStart"/>
      <w:r w:rsidRPr="0074495D">
        <w:rPr>
          <w:rFonts w:ascii="Times New Roman" w:hAnsi="Times New Roman"/>
          <w:i/>
          <w:sz w:val="28"/>
          <w:szCs w:val="28"/>
          <w:lang w:val="en-US"/>
        </w:rPr>
        <w:t>mis</w:t>
      </w:r>
      <w:proofErr w:type="spellEnd"/>
      <w:r w:rsidRPr="0074495D">
        <w:rPr>
          <w:rFonts w:ascii="Times New Roman" w:hAnsi="Times New Roman"/>
          <w:sz w:val="28"/>
          <w:szCs w:val="28"/>
        </w:rPr>
        <w:t xml:space="preserve">-, </w:t>
      </w:r>
      <w:r w:rsidRPr="0074495D">
        <w:rPr>
          <w:rFonts w:ascii="Times New Roman" w:hAnsi="Times New Roman"/>
          <w:i/>
          <w:sz w:val="28"/>
          <w:szCs w:val="28"/>
          <w:lang w:val="en-US"/>
        </w:rPr>
        <w:t>re</w:t>
      </w:r>
      <w:r w:rsidRPr="0074495D">
        <w:rPr>
          <w:rFonts w:ascii="Times New Roman" w:hAnsi="Times New Roman"/>
          <w:sz w:val="28"/>
          <w:szCs w:val="28"/>
        </w:rPr>
        <w:t>-, -</w:t>
      </w:r>
      <w:proofErr w:type="spellStart"/>
      <w:r w:rsidR="005D64CA" w:rsidRPr="0074495D">
        <w:rPr>
          <w:rFonts w:ascii="Times New Roman" w:hAnsi="Times New Roman"/>
          <w:i/>
          <w:sz w:val="28"/>
          <w:szCs w:val="28"/>
          <w:lang w:val="en-US"/>
        </w:rPr>
        <w:t>i</w:t>
      </w:r>
      <w:r w:rsidRPr="0074495D">
        <w:rPr>
          <w:rFonts w:ascii="Times New Roman" w:hAnsi="Times New Roman"/>
          <w:i/>
          <w:sz w:val="28"/>
          <w:szCs w:val="28"/>
        </w:rPr>
        <w:t>ze</w:t>
      </w:r>
      <w:proofErr w:type="spellEnd"/>
      <w:r w:rsidRPr="0074495D">
        <w:rPr>
          <w:rFonts w:ascii="Times New Roman" w:hAnsi="Times New Roman"/>
          <w:sz w:val="28"/>
          <w:szCs w:val="28"/>
        </w:rPr>
        <w:t>/-</w:t>
      </w:r>
      <w:proofErr w:type="spellStart"/>
      <w:r w:rsidRPr="0074495D">
        <w:rPr>
          <w:rFonts w:ascii="Times New Roman" w:hAnsi="Times New Roman"/>
          <w:i/>
          <w:sz w:val="28"/>
          <w:szCs w:val="28"/>
        </w:rPr>
        <w:t>ise</w:t>
      </w:r>
      <w:proofErr w:type="spellEnd"/>
      <w:r w:rsidRPr="0074495D">
        <w:rPr>
          <w:rFonts w:ascii="Times New Roman" w:hAnsi="Times New Roman"/>
          <w:sz w:val="28"/>
          <w:szCs w:val="28"/>
        </w:rPr>
        <w:t xml:space="preserve">; </w:t>
      </w:r>
    </w:p>
    <w:p w:rsidR="006E54D0" w:rsidRPr="0074495D" w:rsidRDefault="006E54D0" w:rsidP="00AC384E">
      <w:pPr>
        <w:numPr>
          <w:ilvl w:val="0"/>
          <w:numId w:val="144"/>
        </w:numPr>
        <w:tabs>
          <w:tab w:val="left" w:pos="993"/>
        </w:tabs>
        <w:spacing w:after="0" w:line="240" w:lineRule="auto"/>
        <w:ind w:left="0" w:firstLine="709"/>
        <w:jc w:val="both"/>
        <w:rPr>
          <w:rFonts w:ascii="Times New Roman" w:hAnsi="Times New Roman"/>
          <w:sz w:val="28"/>
          <w:szCs w:val="28"/>
          <w:lang w:val="en-US"/>
        </w:rPr>
      </w:pPr>
      <w:proofErr w:type="spellStart"/>
      <w:r w:rsidRPr="0074495D">
        <w:rPr>
          <w:rFonts w:ascii="Times New Roman" w:hAnsi="Times New Roman"/>
          <w:sz w:val="28"/>
          <w:szCs w:val="28"/>
        </w:rPr>
        <w:t>именасуществительныеприпомощисуффиксов</w:t>
      </w:r>
      <w:proofErr w:type="spellEnd"/>
      <w:r w:rsidRPr="0074495D">
        <w:rPr>
          <w:rFonts w:ascii="Times New Roman" w:hAnsi="Times New Roman"/>
          <w:sz w:val="28"/>
          <w:szCs w:val="28"/>
          <w:lang w:val="en-US"/>
        </w:rPr>
        <w:t xml:space="preserve"> -</w:t>
      </w:r>
      <w:r w:rsidRPr="0074495D">
        <w:rPr>
          <w:rFonts w:ascii="Times New Roman" w:hAnsi="Times New Roman"/>
          <w:i/>
          <w:sz w:val="28"/>
          <w:szCs w:val="28"/>
          <w:lang w:val="en-US"/>
        </w:rPr>
        <w:t>or</w:t>
      </w:r>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er</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ist</w:t>
      </w:r>
      <w:proofErr w:type="spellEnd"/>
      <w:r w:rsidRPr="0074495D">
        <w:rPr>
          <w:rFonts w:ascii="Times New Roman" w:hAnsi="Times New Roman"/>
          <w:sz w:val="28"/>
          <w:szCs w:val="28"/>
          <w:lang w:val="en-US"/>
        </w:rPr>
        <w:t xml:space="preserve"> , -</w:t>
      </w:r>
      <w:proofErr w:type="spellStart"/>
      <w:r w:rsidRPr="0074495D">
        <w:rPr>
          <w:rFonts w:ascii="Times New Roman" w:hAnsi="Times New Roman"/>
          <w:i/>
          <w:sz w:val="28"/>
          <w:szCs w:val="28"/>
          <w:lang w:val="en-US"/>
        </w:rPr>
        <w:t>sion</w:t>
      </w:r>
      <w:proofErr w:type="spellEnd"/>
      <w:r w:rsidRPr="0074495D">
        <w:rPr>
          <w:rFonts w:ascii="Times New Roman" w:hAnsi="Times New Roman"/>
          <w:sz w:val="28"/>
          <w:szCs w:val="28"/>
          <w:lang w:val="en-US"/>
        </w:rPr>
        <w:t>/-</w:t>
      </w:r>
      <w:proofErr w:type="spellStart"/>
      <w:r w:rsidRPr="0074495D">
        <w:rPr>
          <w:rFonts w:ascii="Times New Roman" w:hAnsi="Times New Roman"/>
          <w:i/>
          <w:sz w:val="28"/>
          <w:szCs w:val="28"/>
          <w:lang w:val="en-US"/>
        </w:rPr>
        <w:t>tion</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nce</w:t>
      </w:r>
      <w:proofErr w:type="spellEnd"/>
      <w:r w:rsidRPr="0074495D">
        <w:rPr>
          <w:rFonts w:ascii="Times New Roman" w:hAnsi="Times New Roman"/>
          <w:sz w:val="28"/>
          <w:szCs w:val="28"/>
          <w:lang w:val="en-US"/>
        </w:rPr>
        <w:t>/-</w:t>
      </w:r>
      <w:proofErr w:type="spellStart"/>
      <w:r w:rsidRPr="0074495D">
        <w:rPr>
          <w:rFonts w:ascii="Times New Roman" w:hAnsi="Times New Roman"/>
          <w:i/>
          <w:sz w:val="28"/>
          <w:szCs w:val="28"/>
          <w:lang w:val="en-US"/>
        </w:rPr>
        <w:t>ence</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ment</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ity</w:t>
      </w:r>
      <w:proofErr w:type="spellEnd"/>
      <w:r w:rsidRPr="0074495D">
        <w:rPr>
          <w:rFonts w:ascii="Times New Roman" w:hAnsi="Times New Roman"/>
          <w:sz w:val="28"/>
          <w:szCs w:val="28"/>
          <w:lang w:val="en-US"/>
        </w:rPr>
        <w:t xml:space="preserve"> , -</w:t>
      </w:r>
      <w:r w:rsidRPr="0074495D">
        <w:rPr>
          <w:rFonts w:ascii="Times New Roman" w:hAnsi="Times New Roman"/>
          <w:i/>
          <w:sz w:val="28"/>
          <w:szCs w:val="28"/>
          <w:lang w:val="en-US"/>
        </w:rPr>
        <w:t>ness</w:t>
      </w:r>
      <w:r w:rsidRPr="0074495D">
        <w:rPr>
          <w:rFonts w:ascii="Times New Roman" w:hAnsi="Times New Roman"/>
          <w:sz w:val="28"/>
          <w:szCs w:val="28"/>
          <w:lang w:val="en-US"/>
        </w:rPr>
        <w:t>, -</w:t>
      </w:r>
      <w:r w:rsidRPr="0074495D">
        <w:rPr>
          <w:rFonts w:ascii="Times New Roman" w:hAnsi="Times New Roman"/>
          <w:i/>
          <w:sz w:val="28"/>
          <w:szCs w:val="28"/>
          <w:lang w:val="en-US"/>
        </w:rPr>
        <w:t>ship</w:t>
      </w:r>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ing</w:t>
      </w:r>
      <w:proofErr w:type="spellEnd"/>
      <w:r w:rsidRPr="0074495D">
        <w:rPr>
          <w:rFonts w:ascii="Times New Roman" w:hAnsi="Times New Roman"/>
          <w:sz w:val="28"/>
          <w:szCs w:val="28"/>
          <w:lang w:val="en-US"/>
        </w:rPr>
        <w:t xml:space="preserve">; </w:t>
      </w:r>
    </w:p>
    <w:p w:rsidR="006E54D0" w:rsidRPr="0074495D" w:rsidRDefault="006E54D0" w:rsidP="00AC384E">
      <w:pPr>
        <w:numPr>
          <w:ilvl w:val="0"/>
          <w:numId w:val="144"/>
        </w:numPr>
        <w:tabs>
          <w:tab w:val="left" w:pos="993"/>
        </w:tabs>
        <w:spacing w:after="0" w:line="240" w:lineRule="auto"/>
        <w:ind w:left="0" w:firstLine="709"/>
        <w:jc w:val="both"/>
        <w:rPr>
          <w:rFonts w:ascii="Times New Roman" w:hAnsi="Times New Roman"/>
          <w:sz w:val="28"/>
          <w:szCs w:val="28"/>
          <w:lang w:val="en-US" w:bidi="en-US"/>
        </w:rPr>
      </w:pPr>
      <w:proofErr w:type="spellStart"/>
      <w:r w:rsidRPr="0074495D">
        <w:rPr>
          <w:rFonts w:ascii="Times New Roman" w:hAnsi="Times New Roman"/>
          <w:sz w:val="28"/>
          <w:szCs w:val="28"/>
        </w:rPr>
        <w:t>именаприлагательныеприпомощиаффиксов</w:t>
      </w:r>
      <w:proofErr w:type="spellEnd"/>
      <w:r w:rsidRPr="0074495D">
        <w:rPr>
          <w:rFonts w:ascii="Times New Roman" w:hAnsi="Times New Roman"/>
          <w:i/>
          <w:sz w:val="28"/>
          <w:szCs w:val="28"/>
          <w:lang w:val="en-US" w:bidi="en-US"/>
        </w:rPr>
        <w:t>inter</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y</w:t>
      </w:r>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ly</w:t>
      </w:r>
      <w:proofErr w:type="spellEnd"/>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ful</w:t>
      </w:r>
      <w:proofErr w:type="spellEnd"/>
      <w:r w:rsidRPr="0074495D">
        <w:rPr>
          <w:rFonts w:ascii="Times New Roman" w:hAnsi="Times New Roman"/>
          <w:sz w:val="28"/>
          <w:szCs w:val="28"/>
          <w:lang w:val="en-US" w:bidi="en-US"/>
        </w:rPr>
        <w:t xml:space="preserve"> , -</w:t>
      </w:r>
      <w:r w:rsidRPr="0074495D">
        <w:rPr>
          <w:rFonts w:ascii="Times New Roman" w:hAnsi="Times New Roman"/>
          <w:i/>
          <w:sz w:val="28"/>
          <w:szCs w:val="28"/>
          <w:lang w:val="en-US" w:bidi="en-US"/>
        </w:rPr>
        <w:t>al</w:t>
      </w:r>
      <w:r w:rsidRPr="0074495D">
        <w:rPr>
          <w:rFonts w:ascii="Times New Roman" w:hAnsi="Times New Roman"/>
          <w:sz w:val="28"/>
          <w:szCs w:val="28"/>
          <w:lang w:val="en-US" w:bidi="en-US"/>
        </w:rPr>
        <w:t xml:space="preserve"> , -</w:t>
      </w:r>
      <w:proofErr w:type="spellStart"/>
      <w:r w:rsidRPr="0074495D">
        <w:rPr>
          <w:rFonts w:ascii="Times New Roman" w:hAnsi="Times New Roman"/>
          <w:i/>
          <w:sz w:val="28"/>
          <w:szCs w:val="28"/>
          <w:lang w:val="en-US" w:bidi="en-US"/>
        </w:rPr>
        <w:t>ic</w:t>
      </w:r>
      <w:proofErr w:type="spellEnd"/>
      <w:r w:rsidRPr="0074495D">
        <w:rPr>
          <w:rFonts w:ascii="Times New Roman" w:hAnsi="Times New Roman"/>
          <w:sz w:val="28"/>
          <w:szCs w:val="28"/>
          <w:lang w:val="en-US" w:bidi="en-US"/>
        </w:rPr>
        <w:t>,-</w:t>
      </w:r>
      <w:proofErr w:type="spellStart"/>
      <w:r w:rsidRPr="0074495D">
        <w:rPr>
          <w:rFonts w:ascii="Times New Roman" w:hAnsi="Times New Roman"/>
          <w:i/>
          <w:sz w:val="28"/>
          <w:szCs w:val="28"/>
          <w:lang w:val="en-US" w:bidi="en-US"/>
        </w:rPr>
        <w:t>ian</w:t>
      </w:r>
      <w:proofErr w:type="spellEnd"/>
      <w:r w:rsidRPr="0074495D">
        <w:rPr>
          <w:rFonts w:ascii="Times New Roman" w:hAnsi="Times New Roman"/>
          <w:sz w:val="28"/>
          <w:szCs w:val="28"/>
          <w:lang w:val="en-US" w:bidi="en-US"/>
        </w:rPr>
        <w:t>/</w:t>
      </w:r>
      <w:r w:rsidRPr="0074495D">
        <w:rPr>
          <w:rFonts w:ascii="Times New Roman" w:hAnsi="Times New Roman"/>
          <w:i/>
          <w:sz w:val="28"/>
          <w:szCs w:val="28"/>
          <w:lang w:val="en-US" w:bidi="en-US"/>
        </w:rPr>
        <w:t>an</w:t>
      </w:r>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ing</w:t>
      </w:r>
      <w:proofErr w:type="spellEnd"/>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ous</w:t>
      </w:r>
      <w:proofErr w:type="spellEnd"/>
      <w:r w:rsidRPr="0074495D">
        <w:rPr>
          <w:rFonts w:ascii="Times New Roman" w:hAnsi="Times New Roman"/>
          <w:sz w:val="28"/>
          <w:szCs w:val="28"/>
          <w:lang w:val="en-US" w:bidi="en-US"/>
        </w:rPr>
        <w:t>, -</w:t>
      </w:r>
      <w:r w:rsidRPr="0074495D">
        <w:rPr>
          <w:rFonts w:ascii="Times New Roman" w:hAnsi="Times New Roman"/>
          <w:i/>
          <w:sz w:val="28"/>
          <w:szCs w:val="28"/>
          <w:lang w:val="en-US" w:bidi="en-US"/>
        </w:rPr>
        <w:t>able</w:t>
      </w:r>
      <w:r w:rsidRPr="0074495D">
        <w:rPr>
          <w:rFonts w:ascii="Times New Roman" w:hAnsi="Times New Roman"/>
          <w:sz w:val="28"/>
          <w:szCs w:val="28"/>
          <w:lang w:val="en-US" w:bidi="en-US"/>
        </w:rPr>
        <w:t>/</w:t>
      </w:r>
      <w:proofErr w:type="spellStart"/>
      <w:r w:rsidRPr="0074495D">
        <w:rPr>
          <w:rFonts w:ascii="Times New Roman" w:hAnsi="Times New Roman"/>
          <w:i/>
          <w:sz w:val="28"/>
          <w:szCs w:val="28"/>
          <w:lang w:val="en-US" w:bidi="en-US"/>
        </w:rPr>
        <w:t>ible</w:t>
      </w:r>
      <w:proofErr w:type="spellEnd"/>
      <w:r w:rsidRPr="0074495D">
        <w:rPr>
          <w:rFonts w:ascii="Times New Roman" w:hAnsi="Times New Roman"/>
          <w:sz w:val="28"/>
          <w:szCs w:val="28"/>
          <w:lang w:val="en-US" w:bidi="en-US"/>
        </w:rPr>
        <w:t>, -</w:t>
      </w:r>
      <w:r w:rsidRPr="0074495D">
        <w:rPr>
          <w:rFonts w:ascii="Times New Roman" w:hAnsi="Times New Roman"/>
          <w:i/>
          <w:sz w:val="28"/>
          <w:szCs w:val="28"/>
          <w:lang w:val="en-US" w:bidi="en-US"/>
        </w:rPr>
        <w:t>less</w:t>
      </w:r>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ive</w:t>
      </w:r>
      <w:proofErr w:type="spellEnd"/>
      <w:r w:rsidRPr="0074495D">
        <w:rPr>
          <w:rFonts w:ascii="Times New Roman" w:hAnsi="Times New Roman"/>
          <w:sz w:val="28"/>
          <w:szCs w:val="28"/>
          <w:lang w:val="en-US" w:bidi="en-US"/>
        </w:rPr>
        <w:t>;</w:t>
      </w:r>
    </w:p>
    <w:p w:rsidR="006E54D0" w:rsidRPr="0074495D" w:rsidRDefault="006E54D0" w:rsidP="00AC384E">
      <w:pPr>
        <w:numPr>
          <w:ilvl w:val="0"/>
          <w:numId w:val="144"/>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наречия при помощи суффикса </w:t>
      </w:r>
      <w:r w:rsidR="00437180" w:rsidRPr="0074495D">
        <w:rPr>
          <w:rFonts w:ascii="Times New Roman" w:hAnsi="Times New Roman"/>
          <w:sz w:val="28"/>
          <w:szCs w:val="28"/>
        </w:rPr>
        <w:t>-</w:t>
      </w:r>
      <w:proofErr w:type="spellStart"/>
      <w:r w:rsidRPr="0074495D">
        <w:rPr>
          <w:rFonts w:ascii="Times New Roman" w:hAnsi="Times New Roman"/>
          <w:i/>
          <w:sz w:val="28"/>
          <w:szCs w:val="28"/>
          <w:lang w:val="en-US"/>
        </w:rPr>
        <w:t>ly</w:t>
      </w:r>
      <w:proofErr w:type="spellEnd"/>
      <w:r w:rsidRPr="0074495D">
        <w:rPr>
          <w:rFonts w:ascii="Times New Roman" w:hAnsi="Times New Roman"/>
          <w:sz w:val="28"/>
          <w:szCs w:val="28"/>
        </w:rPr>
        <w:t>;</w:t>
      </w:r>
    </w:p>
    <w:p w:rsidR="006E54D0" w:rsidRPr="0074495D" w:rsidRDefault="006E54D0" w:rsidP="00AC384E">
      <w:pPr>
        <w:numPr>
          <w:ilvl w:val="0"/>
          <w:numId w:val="144"/>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имена существительные, имена прилагательные, наречия при помощи отрицательных префиксов</w:t>
      </w:r>
      <w:proofErr w:type="gramStart"/>
      <w:r w:rsidRPr="0074495D">
        <w:rPr>
          <w:rFonts w:ascii="Times New Roman" w:hAnsi="Times New Roman"/>
          <w:i/>
          <w:sz w:val="28"/>
          <w:szCs w:val="28"/>
          <w:lang w:val="en-US" w:bidi="en-US"/>
        </w:rPr>
        <w:t>un</w:t>
      </w:r>
      <w:proofErr w:type="gramEnd"/>
      <w:r w:rsidRPr="0074495D">
        <w:rPr>
          <w:rFonts w:ascii="Times New Roman" w:hAnsi="Times New Roman"/>
          <w:sz w:val="28"/>
          <w:szCs w:val="28"/>
          <w:lang w:bidi="en-US"/>
        </w:rPr>
        <w:t xml:space="preserve">-, </w:t>
      </w:r>
      <w:proofErr w:type="spellStart"/>
      <w:r w:rsidRPr="0074495D">
        <w:rPr>
          <w:rFonts w:ascii="Times New Roman" w:hAnsi="Times New Roman"/>
          <w:i/>
          <w:sz w:val="28"/>
          <w:szCs w:val="28"/>
          <w:lang w:val="en-US" w:bidi="en-US"/>
        </w:rPr>
        <w:t>im</w:t>
      </w:r>
      <w:proofErr w:type="spellEnd"/>
      <w:r w:rsidRPr="0074495D">
        <w:rPr>
          <w:rFonts w:ascii="Times New Roman" w:hAnsi="Times New Roman"/>
          <w:sz w:val="28"/>
          <w:szCs w:val="28"/>
          <w:lang w:bidi="en-US"/>
        </w:rPr>
        <w:t>-/</w:t>
      </w:r>
      <w:r w:rsidRPr="0074495D">
        <w:rPr>
          <w:rFonts w:ascii="Times New Roman" w:hAnsi="Times New Roman"/>
          <w:i/>
          <w:sz w:val="28"/>
          <w:szCs w:val="28"/>
          <w:lang w:val="en-US" w:bidi="en-US"/>
        </w:rPr>
        <w:t>in</w:t>
      </w:r>
      <w:r w:rsidRPr="0074495D">
        <w:rPr>
          <w:rFonts w:ascii="Times New Roman" w:hAnsi="Times New Roman"/>
          <w:sz w:val="28"/>
          <w:szCs w:val="28"/>
          <w:lang w:bidi="en-US"/>
        </w:rPr>
        <w:t>-;</w:t>
      </w:r>
    </w:p>
    <w:p w:rsidR="006E54D0" w:rsidRPr="0074495D" w:rsidRDefault="006E54D0" w:rsidP="00AC384E">
      <w:pPr>
        <w:numPr>
          <w:ilvl w:val="0"/>
          <w:numId w:val="144"/>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числительные при помощи суффиксов </w:t>
      </w:r>
      <w:r w:rsidR="00437180" w:rsidRPr="0074495D">
        <w:rPr>
          <w:rFonts w:ascii="Times New Roman" w:hAnsi="Times New Roman"/>
          <w:sz w:val="28"/>
          <w:szCs w:val="28"/>
        </w:rPr>
        <w:t>-</w:t>
      </w:r>
      <w:r w:rsidRPr="0074495D">
        <w:rPr>
          <w:rFonts w:ascii="Times New Roman" w:hAnsi="Times New Roman"/>
          <w:i/>
          <w:sz w:val="28"/>
          <w:szCs w:val="28"/>
          <w:lang w:val="en-US"/>
        </w:rPr>
        <w:t>teen</w:t>
      </w:r>
      <w:r w:rsidRPr="0074495D">
        <w:rPr>
          <w:rFonts w:ascii="Times New Roman" w:hAnsi="Times New Roman"/>
          <w:sz w:val="28"/>
          <w:szCs w:val="28"/>
        </w:rPr>
        <w:t>, -</w:t>
      </w:r>
      <w:r w:rsidRPr="0074495D">
        <w:rPr>
          <w:rFonts w:ascii="Times New Roman" w:hAnsi="Times New Roman"/>
          <w:i/>
          <w:sz w:val="28"/>
          <w:szCs w:val="28"/>
          <w:lang w:val="en-US"/>
        </w:rPr>
        <w:t>ty</w:t>
      </w:r>
      <w:r w:rsidRPr="0074495D">
        <w:rPr>
          <w:rFonts w:ascii="Times New Roman" w:hAnsi="Times New Roman"/>
          <w:sz w:val="28"/>
          <w:szCs w:val="28"/>
        </w:rPr>
        <w:t>; -</w:t>
      </w:r>
      <w:proofErr w:type="spellStart"/>
      <w:r w:rsidRPr="0074495D">
        <w:rPr>
          <w:rFonts w:ascii="Times New Roman" w:hAnsi="Times New Roman"/>
          <w:i/>
          <w:sz w:val="28"/>
          <w:szCs w:val="28"/>
          <w:lang w:val="en-US"/>
        </w:rPr>
        <w:t>th</w:t>
      </w:r>
      <w:proofErr w:type="spellEnd"/>
      <w:r w:rsidRPr="0074495D">
        <w:rPr>
          <w:rFonts w:ascii="Times New Roman" w:hAnsi="Times New Roman"/>
          <w:sz w:val="28"/>
          <w:szCs w:val="28"/>
        </w:rPr>
        <w:t>.</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48"/>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распознавать и употреблять в речи в нескольких значениях многозначные слова, изученные в пределах тематики основной школы;</w:t>
      </w:r>
    </w:p>
    <w:p w:rsidR="006E54D0" w:rsidRPr="0074495D" w:rsidRDefault="006E54D0" w:rsidP="00AC384E">
      <w:pPr>
        <w:numPr>
          <w:ilvl w:val="0"/>
          <w:numId w:val="48"/>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6E54D0" w:rsidRPr="0074495D" w:rsidRDefault="006E54D0" w:rsidP="00AC384E">
      <w:pPr>
        <w:numPr>
          <w:ilvl w:val="0"/>
          <w:numId w:val="48"/>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наиболее распространенные фразовые глаголы;</w:t>
      </w:r>
    </w:p>
    <w:p w:rsidR="006E54D0" w:rsidRPr="0074495D" w:rsidRDefault="006E54D0" w:rsidP="00AC384E">
      <w:pPr>
        <w:numPr>
          <w:ilvl w:val="0"/>
          <w:numId w:val="48"/>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принадлежность слов к частям речи по аффиксам;</w:t>
      </w:r>
    </w:p>
    <w:p w:rsidR="006E54D0" w:rsidRPr="0074495D" w:rsidRDefault="006E54D0" w:rsidP="00AC384E">
      <w:pPr>
        <w:numPr>
          <w:ilvl w:val="0"/>
          <w:numId w:val="48"/>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различные средства связи в тексте для обеспечения его целостности (</w:t>
      </w:r>
      <w:r w:rsidRPr="0074495D">
        <w:rPr>
          <w:rFonts w:ascii="Times New Roman" w:hAnsi="Times New Roman"/>
          <w:i/>
          <w:sz w:val="28"/>
          <w:szCs w:val="28"/>
          <w:lang w:val="en-US"/>
        </w:rPr>
        <w:t>firstly</w:t>
      </w:r>
      <w:r w:rsidRPr="0074495D">
        <w:rPr>
          <w:rFonts w:ascii="Times New Roman" w:hAnsi="Times New Roman"/>
          <w:i/>
          <w:sz w:val="28"/>
          <w:szCs w:val="28"/>
        </w:rPr>
        <w:t xml:space="preserve">, </w:t>
      </w:r>
      <w:proofErr w:type="spellStart"/>
      <w:r w:rsidRPr="0074495D">
        <w:rPr>
          <w:rFonts w:ascii="Times New Roman" w:hAnsi="Times New Roman"/>
          <w:i/>
          <w:sz w:val="28"/>
          <w:szCs w:val="28"/>
          <w:lang w:val="en-US"/>
        </w:rPr>
        <w:t>tobeginwith</w:t>
      </w:r>
      <w:proofErr w:type="spellEnd"/>
      <w:r w:rsidRPr="0074495D">
        <w:rPr>
          <w:rFonts w:ascii="Times New Roman" w:hAnsi="Times New Roman"/>
          <w:i/>
          <w:sz w:val="28"/>
          <w:szCs w:val="28"/>
        </w:rPr>
        <w:t xml:space="preserve">, </w:t>
      </w:r>
      <w:r w:rsidRPr="0074495D">
        <w:rPr>
          <w:rFonts w:ascii="Times New Roman" w:hAnsi="Times New Roman"/>
          <w:i/>
          <w:sz w:val="28"/>
          <w:szCs w:val="28"/>
          <w:lang w:val="en-US"/>
        </w:rPr>
        <w:t>however</w:t>
      </w:r>
      <w:r w:rsidRPr="0074495D">
        <w:rPr>
          <w:rFonts w:ascii="Times New Roman" w:hAnsi="Times New Roman"/>
          <w:i/>
          <w:sz w:val="28"/>
          <w:szCs w:val="28"/>
        </w:rPr>
        <w:t xml:space="preserve">, </w:t>
      </w:r>
      <w:proofErr w:type="spellStart"/>
      <w:r w:rsidRPr="0074495D">
        <w:rPr>
          <w:rFonts w:ascii="Times New Roman" w:hAnsi="Times New Roman"/>
          <w:i/>
          <w:sz w:val="28"/>
          <w:szCs w:val="28"/>
          <w:lang w:val="en-US"/>
        </w:rPr>
        <w:t>asforme</w:t>
      </w:r>
      <w:proofErr w:type="spellEnd"/>
      <w:r w:rsidRPr="0074495D">
        <w:rPr>
          <w:rFonts w:ascii="Times New Roman" w:hAnsi="Times New Roman"/>
          <w:i/>
          <w:sz w:val="28"/>
          <w:szCs w:val="28"/>
        </w:rPr>
        <w:t xml:space="preserve">, </w:t>
      </w:r>
      <w:r w:rsidRPr="0074495D">
        <w:rPr>
          <w:rFonts w:ascii="Times New Roman" w:hAnsi="Times New Roman"/>
          <w:i/>
          <w:sz w:val="28"/>
          <w:szCs w:val="28"/>
          <w:lang w:val="en-US"/>
        </w:rPr>
        <w:t>finally</w:t>
      </w:r>
      <w:r w:rsidRPr="0074495D">
        <w:rPr>
          <w:rFonts w:ascii="Times New Roman" w:hAnsi="Times New Roman"/>
          <w:i/>
          <w:sz w:val="28"/>
          <w:szCs w:val="28"/>
        </w:rPr>
        <w:t xml:space="preserve">, </w:t>
      </w:r>
      <w:proofErr w:type="spellStart"/>
      <w:r w:rsidRPr="0074495D">
        <w:rPr>
          <w:rFonts w:ascii="Times New Roman" w:hAnsi="Times New Roman"/>
          <w:i/>
          <w:sz w:val="28"/>
          <w:szCs w:val="28"/>
          <w:lang w:val="en-US"/>
        </w:rPr>
        <w:t>atlast</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lang w:val="en-US"/>
        </w:rPr>
        <w:t>etc</w:t>
      </w:r>
      <w:proofErr w:type="spellEnd"/>
      <w:r w:rsidRPr="0074495D">
        <w:rPr>
          <w:rFonts w:ascii="Times New Roman" w:hAnsi="Times New Roman"/>
          <w:i/>
          <w:sz w:val="28"/>
          <w:szCs w:val="28"/>
        </w:rPr>
        <w:t>.);</w:t>
      </w:r>
    </w:p>
    <w:p w:rsidR="006E54D0" w:rsidRPr="0074495D" w:rsidRDefault="006E54D0" w:rsidP="00AC384E">
      <w:pPr>
        <w:numPr>
          <w:ilvl w:val="0"/>
          <w:numId w:val="48"/>
        </w:numPr>
        <w:tabs>
          <w:tab w:val="left" w:pos="993"/>
        </w:tabs>
        <w:spacing w:after="0" w:line="240" w:lineRule="auto"/>
        <w:ind w:left="0" w:firstLine="709"/>
        <w:jc w:val="both"/>
        <w:rPr>
          <w:rFonts w:ascii="Times New Roman" w:hAnsi="Times New Roman"/>
          <w:i/>
          <w:sz w:val="28"/>
          <w:szCs w:val="28"/>
        </w:rPr>
      </w:pPr>
      <w:proofErr w:type="gramStart"/>
      <w:r w:rsidRPr="0074495D">
        <w:rPr>
          <w:rFonts w:ascii="Times New Roman" w:hAnsi="Times New Roman"/>
          <w:i/>
          <w:sz w:val="28"/>
          <w:szCs w:val="28"/>
        </w:rPr>
        <w:t xml:space="preserve">использовать языковую догадку в процессе чтения и </w:t>
      </w:r>
      <w:proofErr w:type="spellStart"/>
      <w:r w:rsidRPr="0074495D">
        <w:rPr>
          <w:rFonts w:ascii="Times New Roman" w:hAnsi="Times New Roman"/>
          <w:i/>
          <w:sz w:val="28"/>
          <w:szCs w:val="28"/>
        </w:rPr>
        <w:t>аудирования</w:t>
      </w:r>
      <w:proofErr w:type="spellEnd"/>
      <w:r w:rsidRPr="0074495D">
        <w:rPr>
          <w:rFonts w:ascii="Times New Roman" w:hAnsi="Times New Roman"/>
          <w:i/>
          <w:sz w:val="28"/>
          <w:szCs w:val="28"/>
        </w:rPr>
        <w:t xml:space="preserve"> (догадываться о значении незнакомых слов по контексту, по сходству с русским/ родным языком, по словообразовательным элементам.</w:t>
      </w:r>
      <w:proofErr w:type="gramEnd"/>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Грамматическая сторона речи</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50"/>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w:t>
      </w:r>
      <w:r w:rsidR="00206CB3">
        <w:rPr>
          <w:rFonts w:ascii="Times New Roman" w:hAnsi="Times New Roman"/>
          <w:sz w:val="28"/>
          <w:szCs w:val="28"/>
        </w:rPr>
        <w:t xml:space="preserve"> </w:t>
      </w:r>
      <w:r w:rsidRPr="0074495D">
        <w:rPr>
          <w:rFonts w:ascii="Times New Roman" w:hAnsi="Times New Roman"/>
          <w:sz w:val="28"/>
          <w:szCs w:val="28"/>
        </w:rPr>
        <w:t>разделительный вопросы),</w:t>
      </w:r>
      <w:r w:rsidR="00206CB3">
        <w:rPr>
          <w:rFonts w:ascii="Times New Roman" w:hAnsi="Times New Roman"/>
          <w:sz w:val="28"/>
          <w:szCs w:val="28"/>
        </w:rPr>
        <w:t xml:space="preserve"> </w:t>
      </w:r>
      <w:r w:rsidRPr="0074495D">
        <w:rPr>
          <w:rFonts w:ascii="Times New Roman" w:hAnsi="Times New Roman"/>
          <w:sz w:val="28"/>
          <w:szCs w:val="28"/>
        </w:rPr>
        <w:t>побудительные (в утвердительной и отрицательной форме) и восклицательные;</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предложения с </w:t>
      </w:r>
      <w:proofErr w:type="gramStart"/>
      <w:r w:rsidRPr="0074495D">
        <w:rPr>
          <w:rFonts w:ascii="Times New Roman" w:hAnsi="Times New Roman"/>
          <w:sz w:val="28"/>
          <w:szCs w:val="28"/>
        </w:rPr>
        <w:t>начальным</w:t>
      </w:r>
      <w:proofErr w:type="gramEnd"/>
      <w:r w:rsidR="00206CB3">
        <w:rPr>
          <w:rFonts w:ascii="Times New Roman" w:hAnsi="Times New Roman"/>
          <w:sz w:val="28"/>
          <w:szCs w:val="28"/>
        </w:rPr>
        <w:t xml:space="preserve"> </w:t>
      </w:r>
      <w:proofErr w:type="spellStart"/>
      <w:r w:rsidRPr="0074495D">
        <w:rPr>
          <w:rFonts w:ascii="Times New Roman" w:hAnsi="Times New Roman"/>
          <w:i/>
          <w:sz w:val="28"/>
          <w:szCs w:val="28"/>
        </w:rPr>
        <w:t>It</w:t>
      </w:r>
      <w:proofErr w:type="spellEnd"/>
      <w:r w:rsidRPr="0074495D">
        <w:rPr>
          <w:rFonts w:ascii="Times New Roman" w:hAnsi="Times New Roman"/>
          <w:sz w:val="28"/>
          <w:szCs w:val="28"/>
        </w:rPr>
        <w:t>;</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предложения с </w:t>
      </w:r>
      <w:proofErr w:type="gramStart"/>
      <w:r w:rsidRPr="0074495D">
        <w:rPr>
          <w:rFonts w:ascii="Times New Roman" w:hAnsi="Times New Roman"/>
          <w:sz w:val="28"/>
          <w:szCs w:val="28"/>
        </w:rPr>
        <w:t>начальным</w:t>
      </w:r>
      <w:proofErr w:type="gramEnd"/>
      <w:r w:rsidR="00206CB3">
        <w:rPr>
          <w:rFonts w:ascii="Times New Roman" w:hAnsi="Times New Roman"/>
          <w:sz w:val="28"/>
          <w:szCs w:val="28"/>
        </w:rPr>
        <w:t xml:space="preserve"> </w:t>
      </w:r>
      <w:proofErr w:type="spellStart"/>
      <w:r w:rsidRPr="0074495D">
        <w:rPr>
          <w:rFonts w:ascii="Times New Roman" w:hAnsi="Times New Roman"/>
          <w:i/>
          <w:sz w:val="28"/>
          <w:szCs w:val="28"/>
        </w:rPr>
        <w:t>There</w:t>
      </w:r>
      <w:proofErr w:type="spellEnd"/>
      <w:r w:rsidRPr="0074495D">
        <w:rPr>
          <w:rFonts w:ascii="Times New Roman" w:hAnsi="Times New Roman"/>
          <w:i/>
          <w:sz w:val="28"/>
          <w:szCs w:val="28"/>
        </w:rPr>
        <w:t>+</w:t>
      </w:r>
      <w:proofErr w:type="spellStart"/>
      <w:r w:rsidRPr="0074495D">
        <w:rPr>
          <w:rFonts w:ascii="Times New Roman" w:hAnsi="Times New Roman"/>
          <w:i/>
          <w:sz w:val="28"/>
          <w:szCs w:val="28"/>
          <w:lang w:val="en-US"/>
        </w:rPr>
        <w:t>tobe</w:t>
      </w:r>
      <w:proofErr w:type="spellEnd"/>
      <w:r w:rsidRPr="0074495D">
        <w:rPr>
          <w:rFonts w:ascii="Times New Roman" w:hAnsi="Times New Roman"/>
          <w:sz w:val="28"/>
          <w:szCs w:val="28"/>
        </w:rPr>
        <w:t>;</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сложносочиненные предложения с сочинительными союзами </w:t>
      </w:r>
      <w:proofErr w:type="spellStart"/>
      <w:r w:rsidRPr="0074495D">
        <w:rPr>
          <w:rFonts w:ascii="Times New Roman" w:hAnsi="Times New Roman"/>
          <w:i/>
          <w:sz w:val="28"/>
          <w:szCs w:val="28"/>
        </w:rPr>
        <w:t>and</w:t>
      </w:r>
      <w:proofErr w:type="spellEnd"/>
      <w:r w:rsidRPr="0074495D">
        <w:rPr>
          <w:rFonts w:ascii="Times New Roman" w:hAnsi="Times New Roman"/>
          <w:sz w:val="28"/>
          <w:szCs w:val="28"/>
        </w:rPr>
        <w:t>,</w:t>
      </w:r>
      <w:r w:rsidRPr="0074495D">
        <w:rPr>
          <w:rFonts w:ascii="Times New Roman" w:hAnsi="Times New Roman"/>
          <w:i/>
          <w:sz w:val="28"/>
          <w:szCs w:val="28"/>
        </w:rPr>
        <w:t xml:space="preserve"> </w:t>
      </w:r>
      <w:proofErr w:type="spellStart"/>
      <w:r w:rsidRPr="0074495D">
        <w:rPr>
          <w:rFonts w:ascii="Times New Roman" w:hAnsi="Times New Roman"/>
          <w:i/>
          <w:sz w:val="28"/>
          <w:szCs w:val="28"/>
        </w:rPr>
        <w:t>but</w:t>
      </w:r>
      <w:proofErr w:type="spellEnd"/>
      <w:r w:rsidRPr="0074495D">
        <w:rPr>
          <w:rFonts w:ascii="Times New Roman" w:hAnsi="Times New Roman"/>
          <w:sz w:val="28"/>
          <w:szCs w:val="28"/>
        </w:rPr>
        <w:t>,</w:t>
      </w:r>
      <w:r w:rsidRPr="0074495D">
        <w:rPr>
          <w:rFonts w:ascii="Times New Roman" w:hAnsi="Times New Roman"/>
          <w:i/>
          <w:sz w:val="28"/>
          <w:szCs w:val="28"/>
        </w:rPr>
        <w:t xml:space="preserve"> </w:t>
      </w:r>
      <w:proofErr w:type="spellStart"/>
      <w:r w:rsidRPr="0074495D">
        <w:rPr>
          <w:rFonts w:ascii="Times New Roman" w:hAnsi="Times New Roman"/>
          <w:i/>
          <w:sz w:val="28"/>
          <w:szCs w:val="28"/>
        </w:rPr>
        <w:t>or</w:t>
      </w:r>
      <w:proofErr w:type="spellEnd"/>
      <w:r w:rsidRPr="0074495D">
        <w:rPr>
          <w:rFonts w:ascii="Times New Roman" w:hAnsi="Times New Roman"/>
          <w:sz w:val="28"/>
          <w:szCs w:val="28"/>
        </w:rPr>
        <w:t>;</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sz w:val="28"/>
          <w:szCs w:val="28"/>
        </w:rPr>
        <w:t xml:space="preserve">распознавать и употреблять в речи сложноподчиненные предложения с союзами и союзными словами </w:t>
      </w:r>
      <w:r w:rsidRPr="0074495D">
        <w:rPr>
          <w:rFonts w:ascii="Times New Roman" w:hAnsi="Times New Roman"/>
          <w:i/>
          <w:sz w:val="28"/>
          <w:szCs w:val="28"/>
          <w:lang w:val="en-US"/>
        </w:rPr>
        <w:t>because</w:t>
      </w:r>
      <w:r w:rsidRPr="0074495D">
        <w:rPr>
          <w:rFonts w:ascii="Times New Roman" w:hAnsi="Times New Roman"/>
          <w:sz w:val="28"/>
          <w:szCs w:val="28"/>
        </w:rPr>
        <w:t xml:space="preserve">, </w:t>
      </w:r>
      <w:r w:rsidRPr="0074495D">
        <w:rPr>
          <w:rFonts w:ascii="Times New Roman" w:hAnsi="Times New Roman"/>
          <w:i/>
          <w:sz w:val="28"/>
          <w:szCs w:val="28"/>
          <w:lang w:val="en-US"/>
        </w:rPr>
        <w:t>if</w:t>
      </w:r>
      <w:r w:rsidRPr="0074495D">
        <w:rPr>
          <w:rFonts w:ascii="Times New Roman" w:hAnsi="Times New Roman"/>
          <w:sz w:val="28"/>
          <w:szCs w:val="28"/>
        </w:rPr>
        <w:t>,</w:t>
      </w:r>
      <w:r w:rsidRPr="0074495D">
        <w:rPr>
          <w:rFonts w:ascii="Times New Roman" w:hAnsi="Times New Roman"/>
          <w:i/>
          <w:sz w:val="28"/>
          <w:szCs w:val="28"/>
          <w:lang w:val="en-US"/>
        </w:rPr>
        <w:t>that</w:t>
      </w:r>
      <w:r w:rsidRPr="0074495D">
        <w:rPr>
          <w:rFonts w:ascii="Times New Roman" w:hAnsi="Times New Roman"/>
          <w:sz w:val="28"/>
          <w:szCs w:val="28"/>
        </w:rPr>
        <w:t xml:space="preserve">, </w:t>
      </w:r>
      <w:r w:rsidRPr="0074495D">
        <w:rPr>
          <w:rFonts w:ascii="Times New Roman" w:hAnsi="Times New Roman"/>
          <w:i/>
          <w:sz w:val="28"/>
          <w:szCs w:val="28"/>
          <w:lang w:val="en-US"/>
        </w:rPr>
        <w:t>who</w:t>
      </w:r>
      <w:r w:rsidRPr="0074495D">
        <w:rPr>
          <w:rFonts w:ascii="Times New Roman" w:hAnsi="Times New Roman"/>
          <w:sz w:val="28"/>
          <w:szCs w:val="28"/>
        </w:rPr>
        <w:t xml:space="preserve">, </w:t>
      </w:r>
      <w:r w:rsidRPr="0074495D">
        <w:rPr>
          <w:rFonts w:ascii="Times New Roman" w:hAnsi="Times New Roman"/>
          <w:i/>
          <w:sz w:val="28"/>
          <w:szCs w:val="28"/>
          <w:lang w:val="en-US"/>
        </w:rPr>
        <w:t>which</w:t>
      </w:r>
      <w:r w:rsidRPr="0074495D">
        <w:rPr>
          <w:rFonts w:ascii="Times New Roman" w:hAnsi="Times New Roman"/>
          <w:sz w:val="28"/>
          <w:szCs w:val="28"/>
        </w:rPr>
        <w:t>,</w:t>
      </w:r>
      <w:r w:rsidRPr="0074495D">
        <w:rPr>
          <w:rFonts w:ascii="Times New Roman" w:hAnsi="Times New Roman"/>
          <w:i/>
          <w:sz w:val="28"/>
          <w:szCs w:val="28"/>
          <w:lang w:val="en-US"/>
        </w:rPr>
        <w:t>what</w:t>
      </w:r>
      <w:r w:rsidRPr="0074495D">
        <w:rPr>
          <w:rFonts w:ascii="Times New Roman" w:hAnsi="Times New Roman"/>
          <w:sz w:val="28"/>
          <w:szCs w:val="28"/>
        </w:rPr>
        <w:t xml:space="preserve">, </w:t>
      </w:r>
      <w:r w:rsidRPr="0074495D">
        <w:rPr>
          <w:rFonts w:ascii="Times New Roman" w:hAnsi="Times New Roman"/>
          <w:i/>
          <w:sz w:val="28"/>
          <w:szCs w:val="28"/>
          <w:lang w:val="en-US"/>
        </w:rPr>
        <w:t>when</w:t>
      </w:r>
      <w:r w:rsidRPr="0074495D">
        <w:rPr>
          <w:rFonts w:ascii="Times New Roman" w:hAnsi="Times New Roman"/>
          <w:sz w:val="28"/>
          <w:szCs w:val="28"/>
        </w:rPr>
        <w:t xml:space="preserve">, </w:t>
      </w:r>
      <w:r w:rsidRPr="0074495D">
        <w:rPr>
          <w:rFonts w:ascii="Times New Roman" w:hAnsi="Times New Roman"/>
          <w:i/>
          <w:sz w:val="28"/>
          <w:szCs w:val="28"/>
          <w:lang w:val="en-US"/>
        </w:rPr>
        <w:t>where</w:t>
      </w:r>
      <w:r w:rsidRPr="0074495D">
        <w:rPr>
          <w:rFonts w:ascii="Times New Roman" w:hAnsi="Times New Roman"/>
          <w:i/>
          <w:sz w:val="28"/>
          <w:szCs w:val="28"/>
        </w:rPr>
        <w:t xml:space="preserve">, </w:t>
      </w:r>
      <w:r w:rsidRPr="0074495D">
        <w:rPr>
          <w:rFonts w:ascii="Times New Roman" w:hAnsi="Times New Roman"/>
          <w:i/>
          <w:sz w:val="28"/>
          <w:szCs w:val="28"/>
          <w:lang w:val="en-US"/>
        </w:rPr>
        <w:t>how</w:t>
      </w:r>
      <w:r w:rsidRPr="0074495D">
        <w:rPr>
          <w:rFonts w:ascii="Times New Roman" w:hAnsi="Times New Roman"/>
          <w:i/>
          <w:sz w:val="28"/>
          <w:szCs w:val="28"/>
        </w:rPr>
        <w:t>,</w:t>
      </w:r>
      <w:r w:rsidRPr="0074495D">
        <w:rPr>
          <w:rFonts w:ascii="Times New Roman" w:hAnsi="Times New Roman"/>
          <w:i/>
          <w:sz w:val="28"/>
          <w:szCs w:val="28"/>
          <w:lang w:val="en-US"/>
        </w:rPr>
        <w:t>why</w:t>
      </w:r>
      <w:r w:rsidRPr="0074495D">
        <w:rPr>
          <w:rFonts w:ascii="Times New Roman" w:hAnsi="Times New Roman"/>
          <w:sz w:val="28"/>
          <w:szCs w:val="28"/>
        </w:rPr>
        <w:t>;</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косвенную речь в утвердительных и вопросительных предложениях в настоящем и прошедшем времени;</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i/>
          <w:sz w:val="28"/>
          <w:szCs w:val="28"/>
          <w:lang w:val="en-US"/>
        </w:rPr>
      </w:pPr>
      <w:r w:rsidRPr="0074495D">
        <w:rPr>
          <w:rFonts w:ascii="Times New Roman" w:hAnsi="Times New Roman"/>
          <w:sz w:val="28"/>
          <w:szCs w:val="28"/>
        </w:rPr>
        <w:t>распознавать</w:t>
      </w:r>
      <w:r w:rsidR="00206CB3" w:rsidRPr="00206CB3">
        <w:rPr>
          <w:rFonts w:ascii="Times New Roman" w:hAnsi="Times New Roman"/>
          <w:sz w:val="28"/>
          <w:szCs w:val="28"/>
          <w:lang w:val="en-US"/>
        </w:rPr>
        <w:t xml:space="preserve"> </w:t>
      </w:r>
      <w:r w:rsidRPr="0074495D">
        <w:rPr>
          <w:rFonts w:ascii="Times New Roman" w:hAnsi="Times New Roman"/>
          <w:sz w:val="28"/>
          <w:szCs w:val="28"/>
        </w:rPr>
        <w:t>и</w:t>
      </w:r>
      <w:r w:rsidR="00206CB3" w:rsidRPr="00206CB3">
        <w:rPr>
          <w:rFonts w:ascii="Times New Roman" w:hAnsi="Times New Roman"/>
          <w:sz w:val="28"/>
          <w:szCs w:val="28"/>
          <w:lang w:val="en-US"/>
        </w:rPr>
        <w:t xml:space="preserve"> </w:t>
      </w:r>
      <w:r w:rsidRPr="0074495D">
        <w:rPr>
          <w:rFonts w:ascii="Times New Roman" w:hAnsi="Times New Roman"/>
          <w:sz w:val="28"/>
          <w:szCs w:val="28"/>
        </w:rPr>
        <w:t>употреблять</w:t>
      </w:r>
      <w:r w:rsidR="00206CB3" w:rsidRPr="00206CB3">
        <w:rPr>
          <w:rFonts w:ascii="Times New Roman" w:hAnsi="Times New Roman"/>
          <w:sz w:val="28"/>
          <w:szCs w:val="28"/>
          <w:lang w:val="en-US"/>
        </w:rPr>
        <w:t xml:space="preserve"> </w:t>
      </w:r>
      <w:r w:rsidRPr="0074495D">
        <w:rPr>
          <w:rFonts w:ascii="Times New Roman" w:hAnsi="Times New Roman"/>
          <w:sz w:val="28"/>
          <w:szCs w:val="28"/>
        </w:rPr>
        <w:t>в</w:t>
      </w:r>
      <w:r w:rsidR="00206CB3" w:rsidRPr="00206CB3">
        <w:rPr>
          <w:rFonts w:ascii="Times New Roman" w:hAnsi="Times New Roman"/>
          <w:sz w:val="28"/>
          <w:szCs w:val="28"/>
          <w:lang w:val="en-US"/>
        </w:rPr>
        <w:t xml:space="preserve"> </w:t>
      </w:r>
      <w:r w:rsidRPr="0074495D">
        <w:rPr>
          <w:rFonts w:ascii="Times New Roman" w:hAnsi="Times New Roman"/>
          <w:sz w:val="28"/>
          <w:szCs w:val="28"/>
        </w:rPr>
        <w:t>речи</w:t>
      </w:r>
      <w:r w:rsidR="00206CB3" w:rsidRPr="00206CB3">
        <w:rPr>
          <w:rFonts w:ascii="Times New Roman" w:hAnsi="Times New Roman"/>
          <w:sz w:val="28"/>
          <w:szCs w:val="28"/>
          <w:lang w:val="en-US"/>
        </w:rPr>
        <w:t xml:space="preserve"> </w:t>
      </w:r>
      <w:r w:rsidRPr="0074495D">
        <w:rPr>
          <w:rFonts w:ascii="Times New Roman" w:hAnsi="Times New Roman"/>
          <w:sz w:val="28"/>
          <w:szCs w:val="28"/>
        </w:rPr>
        <w:t>условные</w:t>
      </w:r>
      <w:r w:rsidR="00206CB3" w:rsidRPr="00206CB3">
        <w:rPr>
          <w:rFonts w:ascii="Times New Roman" w:hAnsi="Times New Roman"/>
          <w:sz w:val="28"/>
          <w:szCs w:val="28"/>
          <w:lang w:val="en-US"/>
        </w:rPr>
        <w:t xml:space="preserve"> </w:t>
      </w:r>
      <w:r w:rsidRPr="0074495D">
        <w:rPr>
          <w:rFonts w:ascii="Times New Roman" w:hAnsi="Times New Roman"/>
          <w:sz w:val="28"/>
          <w:szCs w:val="28"/>
        </w:rPr>
        <w:t>предложения</w:t>
      </w:r>
      <w:r w:rsidR="00206CB3" w:rsidRPr="00206CB3">
        <w:rPr>
          <w:rFonts w:ascii="Times New Roman" w:hAnsi="Times New Roman"/>
          <w:sz w:val="28"/>
          <w:szCs w:val="28"/>
          <w:lang w:val="en-US"/>
        </w:rPr>
        <w:t xml:space="preserve"> </w:t>
      </w:r>
      <w:r w:rsidRPr="0074495D">
        <w:rPr>
          <w:rFonts w:ascii="Times New Roman" w:hAnsi="Times New Roman"/>
          <w:sz w:val="28"/>
          <w:szCs w:val="28"/>
        </w:rPr>
        <w:t>реального</w:t>
      </w:r>
      <w:r w:rsidR="00206CB3" w:rsidRPr="00206CB3">
        <w:rPr>
          <w:rFonts w:ascii="Times New Roman" w:hAnsi="Times New Roman"/>
          <w:sz w:val="28"/>
          <w:szCs w:val="28"/>
          <w:lang w:val="en-US"/>
        </w:rPr>
        <w:t xml:space="preserve"> </w:t>
      </w:r>
      <w:r w:rsidRPr="0074495D">
        <w:rPr>
          <w:rFonts w:ascii="Times New Roman" w:hAnsi="Times New Roman"/>
          <w:sz w:val="28"/>
          <w:szCs w:val="28"/>
        </w:rPr>
        <w:t>характера</w:t>
      </w:r>
      <w:r w:rsidRPr="0074495D">
        <w:rPr>
          <w:rFonts w:ascii="Times New Roman" w:hAnsi="Times New Roman"/>
          <w:sz w:val="28"/>
          <w:szCs w:val="28"/>
          <w:lang w:val="en-US"/>
        </w:rPr>
        <w:t xml:space="preserve"> (Conditional I – </w:t>
      </w:r>
      <w:r w:rsidRPr="0074495D">
        <w:rPr>
          <w:rFonts w:ascii="Times New Roman" w:hAnsi="Times New Roman"/>
          <w:i/>
          <w:sz w:val="28"/>
          <w:szCs w:val="28"/>
          <w:lang w:val="en-US"/>
        </w:rPr>
        <w:t>If I see Jim, I’ll invite him to our school party</w:t>
      </w:r>
      <w:r w:rsidRPr="0074495D">
        <w:rPr>
          <w:rFonts w:ascii="Times New Roman" w:hAnsi="Times New Roman"/>
          <w:sz w:val="28"/>
          <w:szCs w:val="28"/>
          <w:lang w:val="en-US"/>
        </w:rPr>
        <w:t xml:space="preserve">) </w:t>
      </w:r>
      <w:r w:rsidRPr="0074495D">
        <w:rPr>
          <w:rFonts w:ascii="Times New Roman" w:hAnsi="Times New Roman"/>
          <w:sz w:val="28"/>
          <w:szCs w:val="28"/>
        </w:rPr>
        <w:t>и</w:t>
      </w:r>
      <w:r w:rsidR="00206CB3" w:rsidRPr="00206CB3">
        <w:rPr>
          <w:rFonts w:ascii="Times New Roman" w:hAnsi="Times New Roman"/>
          <w:sz w:val="28"/>
          <w:szCs w:val="28"/>
          <w:lang w:val="en-US"/>
        </w:rPr>
        <w:t xml:space="preserve"> </w:t>
      </w:r>
      <w:proofErr w:type="spellStart"/>
      <w:r w:rsidRPr="0074495D">
        <w:rPr>
          <w:rFonts w:ascii="Times New Roman" w:hAnsi="Times New Roman"/>
          <w:sz w:val="28"/>
          <w:szCs w:val="28"/>
        </w:rPr>
        <w:t>нереальногохарактера</w:t>
      </w:r>
      <w:proofErr w:type="spellEnd"/>
      <w:r w:rsidRPr="0074495D">
        <w:rPr>
          <w:rFonts w:ascii="Times New Roman" w:hAnsi="Times New Roman"/>
          <w:sz w:val="28"/>
          <w:szCs w:val="28"/>
          <w:lang w:val="en-US"/>
        </w:rPr>
        <w:t xml:space="preserve"> (Conditional II</w:t>
      </w:r>
      <w:r w:rsidRPr="0074495D">
        <w:rPr>
          <w:rFonts w:ascii="Times New Roman" w:hAnsi="Times New Roman"/>
          <w:i/>
          <w:sz w:val="28"/>
          <w:szCs w:val="28"/>
          <w:lang w:val="en-US"/>
        </w:rPr>
        <w:t xml:space="preserve"> – If I were you, I would start learning French);</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существительные с определенным/ неопределенным/нулевым артиклем;</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proofErr w:type="gramStart"/>
      <w:r w:rsidRPr="0074495D">
        <w:rPr>
          <w:rFonts w:ascii="Times New Roman" w:hAnsi="Times New Roman"/>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proofErr w:type="gramStart"/>
      <w:r w:rsidRPr="0074495D">
        <w:rPr>
          <w:rFonts w:ascii="Times New Roman" w:hAnsi="Times New Roman"/>
          <w:sz w:val="28"/>
          <w:szCs w:val="28"/>
        </w:rPr>
        <w:t>распознавать и употреблять в речи наречия времени и образа действия и слова, выражающие количество (</w:t>
      </w:r>
      <w:r w:rsidRPr="0074495D">
        <w:rPr>
          <w:rFonts w:ascii="Times New Roman" w:hAnsi="Times New Roman"/>
          <w:i/>
          <w:sz w:val="28"/>
          <w:szCs w:val="28"/>
          <w:lang w:val="en-US"/>
        </w:rPr>
        <w:t>many</w:t>
      </w:r>
      <w:r w:rsidRPr="0074495D">
        <w:rPr>
          <w:rFonts w:ascii="Times New Roman" w:hAnsi="Times New Roman"/>
          <w:sz w:val="28"/>
          <w:szCs w:val="28"/>
        </w:rPr>
        <w:t>/</w:t>
      </w:r>
      <w:r w:rsidRPr="0074495D">
        <w:rPr>
          <w:rFonts w:ascii="Times New Roman" w:hAnsi="Times New Roman"/>
          <w:i/>
          <w:sz w:val="28"/>
          <w:szCs w:val="28"/>
          <w:lang w:val="en-US"/>
        </w:rPr>
        <w:t>much</w:t>
      </w:r>
      <w:r w:rsidRPr="0074495D">
        <w:rPr>
          <w:rFonts w:ascii="Times New Roman" w:hAnsi="Times New Roman"/>
          <w:sz w:val="28"/>
          <w:szCs w:val="28"/>
        </w:rPr>
        <w:t xml:space="preserve">, </w:t>
      </w:r>
      <w:r w:rsidRPr="0074495D">
        <w:rPr>
          <w:rFonts w:ascii="Times New Roman" w:hAnsi="Times New Roman"/>
          <w:i/>
          <w:sz w:val="28"/>
          <w:szCs w:val="28"/>
          <w:lang w:val="en-US"/>
        </w:rPr>
        <w:t>few</w:t>
      </w:r>
      <w:r w:rsidRPr="0074495D">
        <w:rPr>
          <w:rFonts w:ascii="Times New Roman" w:hAnsi="Times New Roman"/>
          <w:sz w:val="28"/>
          <w:szCs w:val="28"/>
        </w:rPr>
        <w:t>/</w:t>
      </w:r>
      <w:proofErr w:type="spellStart"/>
      <w:r w:rsidRPr="0074495D">
        <w:rPr>
          <w:rFonts w:ascii="Times New Roman" w:hAnsi="Times New Roman"/>
          <w:i/>
          <w:sz w:val="28"/>
          <w:szCs w:val="28"/>
          <w:lang w:val="en-US"/>
        </w:rPr>
        <w:t>afew</w:t>
      </w:r>
      <w:proofErr w:type="spellEnd"/>
      <w:r w:rsidRPr="0074495D">
        <w:rPr>
          <w:rFonts w:ascii="Times New Roman" w:hAnsi="Times New Roman"/>
          <w:sz w:val="28"/>
          <w:szCs w:val="28"/>
        </w:rPr>
        <w:t xml:space="preserve">, </w:t>
      </w:r>
      <w:r w:rsidRPr="0074495D">
        <w:rPr>
          <w:rFonts w:ascii="Times New Roman" w:hAnsi="Times New Roman"/>
          <w:i/>
          <w:sz w:val="28"/>
          <w:szCs w:val="28"/>
          <w:lang w:val="en-US"/>
        </w:rPr>
        <w:t>little</w:t>
      </w:r>
      <w:r w:rsidRPr="0074495D">
        <w:rPr>
          <w:rFonts w:ascii="Times New Roman" w:hAnsi="Times New Roman"/>
          <w:sz w:val="28"/>
          <w:szCs w:val="28"/>
        </w:rPr>
        <w:t>/</w:t>
      </w:r>
      <w:proofErr w:type="spellStart"/>
      <w:r w:rsidRPr="0074495D">
        <w:rPr>
          <w:rFonts w:ascii="Times New Roman" w:hAnsi="Times New Roman"/>
          <w:i/>
          <w:sz w:val="28"/>
          <w:szCs w:val="28"/>
          <w:lang w:val="en-US"/>
        </w:rPr>
        <w:t>alittle</w:t>
      </w:r>
      <w:proofErr w:type="spellEnd"/>
      <w:r w:rsidRPr="0074495D">
        <w:rPr>
          <w:rFonts w:ascii="Times New Roman" w:hAnsi="Times New Roman"/>
          <w:sz w:val="28"/>
          <w:szCs w:val="28"/>
        </w:rPr>
        <w:t>); наречия в положительной, сравнительной и превосходной степенях, образованные по правилу и исключения;</w:t>
      </w:r>
      <w:proofErr w:type="gramEnd"/>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количественные и порядковые числительные;</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sz w:val="28"/>
          <w:szCs w:val="28"/>
        </w:rPr>
        <w:t xml:space="preserve">распознавать и употреблять в речи глаголы в наиболее употребительных временных формах действительного залога: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Future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Past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Past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Continuous</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Perfect</w:t>
      </w:r>
      <w:proofErr w:type="spellEnd"/>
      <w:r w:rsidRPr="0074495D">
        <w:rPr>
          <w:rFonts w:ascii="Times New Roman" w:hAnsi="Times New Roman"/>
          <w:sz w:val="28"/>
          <w:szCs w:val="28"/>
        </w:rPr>
        <w:t>;</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sz w:val="28"/>
          <w:szCs w:val="28"/>
        </w:rPr>
        <w:t xml:space="preserve">распознавать и употреблять в речи различные грамматические средства для выражения будущего времени: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Future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to</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be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going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to</w:t>
      </w:r>
      <w:proofErr w:type="spellEnd"/>
      <w:r w:rsidRPr="0074495D">
        <w:rPr>
          <w:rFonts w:ascii="Times New Roman" w:hAnsi="Times New Roman"/>
          <w:i/>
          <w:sz w:val="28"/>
          <w:szCs w:val="28"/>
        </w:rPr>
        <w:t xml:space="preserve">,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Continuous</w:t>
      </w:r>
      <w:proofErr w:type="spellEnd"/>
      <w:r w:rsidRPr="0074495D">
        <w:rPr>
          <w:rFonts w:ascii="Times New Roman" w:hAnsi="Times New Roman"/>
          <w:i/>
          <w:sz w:val="28"/>
          <w:szCs w:val="28"/>
        </w:rPr>
        <w:t>;</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модальные глаголы и их эквиваленты (</w:t>
      </w:r>
      <w:r w:rsidRPr="0074495D">
        <w:rPr>
          <w:rFonts w:ascii="Times New Roman" w:hAnsi="Times New Roman"/>
          <w:i/>
          <w:sz w:val="28"/>
          <w:szCs w:val="28"/>
          <w:lang w:val="en-US"/>
        </w:rPr>
        <w:t>may</w:t>
      </w:r>
      <w:r w:rsidRPr="0074495D">
        <w:rPr>
          <w:rFonts w:ascii="Times New Roman" w:hAnsi="Times New Roman"/>
          <w:sz w:val="28"/>
          <w:szCs w:val="28"/>
        </w:rPr>
        <w:t>,</w:t>
      </w:r>
      <w:r w:rsidRPr="0074495D">
        <w:rPr>
          <w:rFonts w:ascii="Times New Roman" w:hAnsi="Times New Roman"/>
          <w:i/>
          <w:sz w:val="28"/>
          <w:szCs w:val="28"/>
          <w:lang w:val="en-US"/>
        </w:rPr>
        <w:t>can</w:t>
      </w:r>
      <w:r w:rsidRPr="0074495D">
        <w:rPr>
          <w:rFonts w:ascii="Times New Roman" w:hAnsi="Times New Roman"/>
          <w:sz w:val="28"/>
          <w:szCs w:val="28"/>
        </w:rPr>
        <w:t>,</w:t>
      </w:r>
      <w:r w:rsidRPr="0074495D">
        <w:rPr>
          <w:rFonts w:ascii="Times New Roman" w:hAnsi="Times New Roman"/>
          <w:i/>
          <w:sz w:val="28"/>
          <w:szCs w:val="28"/>
          <w:lang w:val="en-US"/>
        </w:rPr>
        <w:t>could</w:t>
      </w:r>
      <w:r w:rsidRPr="0074495D">
        <w:rPr>
          <w:rFonts w:ascii="Times New Roman" w:hAnsi="Times New Roman"/>
          <w:sz w:val="28"/>
          <w:szCs w:val="28"/>
        </w:rPr>
        <w:t>,</w:t>
      </w:r>
      <w:proofErr w:type="spellStart"/>
      <w:r w:rsidRPr="0074495D">
        <w:rPr>
          <w:rFonts w:ascii="Times New Roman" w:hAnsi="Times New Roman"/>
          <w:i/>
          <w:sz w:val="28"/>
          <w:szCs w:val="28"/>
          <w:lang w:val="en-US"/>
        </w:rPr>
        <w:t>beableto</w:t>
      </w:r>
      <w:proofErr w:type="spellEnd"/>
      <w:r w:rsidRPr="0074495D">
        <w:rPr>
          <w:rFonts w:ascii="Times New Roman" w:hAnsi="Times New Roman"/>
          <w:sz w:val="28"/>
          <w:szCs w:val="28"/>
        </w:rPr>
        <w:t>,</w:t>
      </w:r>
      <w:r w:rsidRPr="0074495D">
        <w:rPr>
          <w:rFonts w:ascii="Times New Roman" w:hAnsi="Times New Roman"/>
          <w:i/>
          <w:sz w:val="28"/>
          <w:szCs w:val="28"/>
          <w:lang w:val="en-US"/>
        </w:rPr>
        <w:t>must</w:t>
      </w:r>
      <w:r w:rsidRPr="0074495D">
        <w:rPr>
          <w:rFonts w:ascii="Times New Roman" w:hAnsi="Times New Roman"/>
          <w:sz w:val="28"/>
          <w:szCs w:val="28"/>
        </w:rPr>
        <w:t>,</w:t>
      </w:r>
      <w:proofErr w:type="spellStart"/>
      <w:r w:rsidRPr="0074495D">
        <w:rPr>
          <w:rFonts w:ascii="Times New Roman" w:hAnsi="Times New Roman"/>
          <w:i/>
          <w:sz w:val="28"/>
          <w:szCs w:val="28"/>
          <w:lang w:val="en-US"/>
        </w:rPr>
        <w:t>haveto</w:t>
      </w:r>
      <w:proofErr w:type="spellEnd"/>
      <w:r w:rsidRPr="0074495D">
        <w:rPr>
          <w:rFonts w:ascii="Times New Roman" w:hAnsi="Times New Roman"/>
          <w:sz w:val="28"/>
          <w:szCs w:val="28"/>
        </w:rPr>
        <w:t xml:space="preserve">, </w:t>
      </w:r>
      <w:r w:rsidRPr="0074495D">
        <w:rPr>
          <w:rFonts w:ascii="Times New Roman" w:hAnsi="Times New Roman"/>
          <w:i/>
          <w:sz w:val="28"/>
          <w:szCs w:val="28"/>
          <w:lang w:val="en-US"/>
        </w:rPr>
        <w:t>should</w:t>
      </w:r>
      <w:r w:rsidRPr="0074495D">
        <w:rPr>
          <w:rFonts w:ascii="Times New Roman" w:hAnsi="Times New Roman"/>
          <w:sz w:val="28"/>
          <w:szCs w:val="28"/>
        </w:rPr>
        <w:t>)</w:t>
      </w:r>
      <w:r w:rsidR="00437180" w:rsidRPr="0074495D">
        <w:rPr>
          <w:rFonts w:ascii="Times New Roman" w:hAnsi="Times New Roman"/>
          <w:sz w:val="28"/>
          <w:szCs w:val="28"/>
        </w:rPr>
        <w:t>;</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глаголы в следующих формах страдательного залога: </w:t>
      </w:r>
      <w:proofErr w:type="spellStart"/>
      <w:r w:rsidRPr="0074495D">
        <w:rPr>
          <w:rFonts w:ascii="Times New Roman" w:hAnsi="Times New Roman"/>
          <w:sz w:val="28"/>
          <w:szCs w:val="28"/>
          <w:lang w:val="en-US"/>
        </w:rPr>
        <w:t>PresentSimplePassive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lang w:val="en-US"/>
        </w:rPr>
        <w:t>PastSimplePassive</w:t>
      </w:r>
      <w:proofErr w:type="spellEnd"/>
      <w:r w:rsidRPr="0074495D">
        <w:rPr>
          <w:rFonts w:ascii="Times New Roman" w:hAnsi="Times New Roman"/>
          <w:sz w:val="28"/>
          <w:szCs w:val="28"/>
        </w:rPr>
        <w:t>;</w:t>
      </w:r>
    </w:p>
    <w:p w:rsidR="006E54D0" w:rsidRPr="0074495D" w:rsidRDefault="006E54D0" w:rsidP="00AC384E">
      <w:pPr>
        <w:numPr>
          <w:ilvl w:val="0"/>
          <w:numId w:val="49"/>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proofErr w:type="gramStart"/>
      <w:r w:rsidRPr="0074495D">
        <w:rPr>
          <w:rFonts w:ascii="Times New Roman" w:hAnsi="Times New Roman"/>
          <w:i/>
          <w:sz w:val="28"/>
          <w:szCs w:val="28"/>
        </w:rPr>
        <w:t xml:space="preserve">распознавать сложноподчиненные предложения с придаточными: времени с союзом </w:t>
      </w:r>
      <w:r w:rsidRPr="0074495D">
        <w:rPr>
          <w:rFonts w:ascii="Times New Roman" w:hAnsi="Times New Roman"/>
          <w:i/>
          <w:sz w:val="28"/>
          <w:szCs w:val="28"/>
          <w:lang w:val="en-US"/>
        </w:rPr>
        <w:t>since</w:t>
      </w:r>
      <w:r w:rsidRPr="0074495D">
        <w:rPr>
          <w:rFonts w:ascii="Times New Roman" w:hAnsi="Times New Roman"/>
          <w:i/>
          <w:sz w:val="28"/>
          <w:szCs w:val="28"/>
        </w:rPr>
        <w:t xml:space="preserve">; цели с союзом </w:t>
      </w:r>
      <w:proofErr w:type="spellStart"/>
      <w:r w:rsidRPr="0074495D">
        <w:rPr>
          <w:rFonts w:ascii="Times New Roman" w:hAnsi="Times New Roman"/>
          <w:i/>
          <w:sz w:val="28"/>
          <w:szCs w:val="28"/>
          <w:lang w:val="en-US"/>
        </w:rPr>
        <w:t>sothat</w:t>
      </w:r>
      <w:proofErr w:type="spellEnd"/>
      <w:r w:rsidRPr="0074495D">
        <w:rPr>
          <w:rFonts w:ascii="Times New Roman" w:hAnsi="Times New Roman"/>
          <w:i/>
          <w:sz w:val="28"/>
          <w:szCs w:val="28"/>
        </w:rPr>
        <w:t xml:space="preserve">; условия с союзом </w:t>
      </w:r>
      <w:r w:rsidRPr="0074495D">
        <w:rPr>
          <w:rFonts w:ascii="Times New Roman" w:hAnsi="Times New Roman"/>
          <w:i/>
          <w:sz w:val="28"/>
          <w:szCs w:val="28"/>
          <w:lang w:val="en-US"/>
        </w:rPr>
        <w:t>unless</w:t>
      </w:r>
      <w:r w:rsidRPr="0074495D">
        <w:rPr>
          <w:rFonts w:ascii="Times New Roman" w:hAnsi="Times New Roman"/>
          <w:i/>
          <w:sz w:val="28"/>
          <w:szCs w:val="28"/>
        </w:rPr>
        <w:t xml:space="preserve">; определительными с союзами </w:t>
      </w:r>
      <w:r w:rsidRPr="0074495D">
        <w:rPr>
          <w:rFonts w:ascii="Times New Roman" w:hAnsi="Times New Roman"/>
          <w:i/>
          <w:sz w:val="28"/>
          <w:szCs w:val="28"/>
          <w:lang w:val="en-US"/>
        </w:rPr>
        <w:t>who</w:t>
      </w:r>
      <w:r w:rsidRPr="0074495D">
        <w:rPr>
          <w:rFonts w:ascii="Times New Roman" w:hAnsi="Times New Roman"/>
          <w:i/>
          <w:sz w:val="28"/>
          <w:szCs w:val="28"/>
        </w:rPr>
        <w:t xml:space="preserve">, </w:t>
      </w:r>
      <w:r w:rsidRPr="0074495D">
        <w:rPr>
          <w:rFonts w:ascii="Times New Roman" w:hAnsi="Times New Roman"/>
          <w:i/>
          <w:sz w:val="28"/>
          <w:szCs w:val="28"/>
          <w:lang w:val="en-US"/>
        </w:rPr>
        <w:t>which</w:t>
      </w:r>
      <w:r w:rsidRPr="0074495D">
        <w:rPr>
          <w:rFonts w:ascii="Times New Roman" w:hAnsi="Times New Roman"/>
          <w:i/>
          <w:sz w:val="28"/>
          <w:szCs w:val="28"/>
        </w:rPr>
        <w:t xml:space="preserve">, </w:t>
      </w:r>
      <w:r w:rsidRPr="0074495D">
        <w:rPr>
          <w:rFonts w:ascii="Times New Roman" w:hAnsi="Times New Roman"/>
          <w:i/>
          <w:sz w:val="28"/>
          <w:szCs w:val="28"/>
          <w:lang w:val="en-US"/>
        </w:rPr>
        <w:t>that</w:t>
      </w:r>
      <w:r w:rsidRPr="0074495D">
        <w:rPr>
          <w:rFonts w:ascii="Times New Roman" w:hAnsi="Times New Roman"/>
          <w:i/>
          <w:sz w:val="28"/>
          <w:szCs w:val="28"/>
        </w:rPr>
        <w:t>;</w:t>
      </w:r>
      <w:proofErr w:type="gramEnd"/>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сложноподчиненные предложения с союзами </w:t>
      </w:r>
      <w:proofErr w:type="spellStart"/>
      <w:r w:rsidRPr="0074495D">
        <w:rPr>
          <w:rFonts w:ascii="Times New Roman" w:hAnsi="Times New Roman"/>
          <w:i/>
          <w:sz w:val="28"/>
          <w:szCs w:val="28"/>
        </w:rPr>
        <w:t>whoever</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whatever</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however</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whenever</w:t>
      </w:r>
      <w:proofErr w:type="spellEnd"/>
      <w:r w:rsidRPr="0074495D">
        <w:rPr>
          <w:rFonts w:ascii="Times New Roman" w:hAnsi="Times New Roman"/>
          <w:i/>
          <w:sz w:val="28"/>
          <w:szCs w:val="28"/>
        </w:rPr>
        <w:t>;</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предложения с конструкциями </w:t>
      </w:r>
      <w:r w:rsidRPr="0074495D">
        <w:rPr>
          <w:rFonts w:ascii="Times New Roman" w:hAnsi="Times New Roman"/>
          <w:i/>
          <w:sz w:val="28"/>
          <w:szCs w:val="28"/>
          <w:lang w:val="en-US"/>
        </w:rPr>
        <w:t>as</w:t>
      </w:r>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proofErr w:type="spellStart"/>
      <w:r w:rsidRPr="0074495D">
        <w:rPr>
          <w:rFonts w:ascii="Times New Roman" w:hAnsi="Times New Roman"/>
          <w:i/>
          <w:sz w:val="28"/>
          <w:szCs w:val="28"/>
          <w:lang w:val="en-US"/>
        </w:rPr>
        <w:t>notso</w:t>
      </w:r>
      <w:proofErr w:type="spellEnd"/>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r w:rsidRPr="0074495D">
        <w:rPr>
          <w:rFonts w:ascii="Times New Roman" w:hAnsi="Times New Roman"/>
          <w:i/>
          <w:sz w:val="28"/>
          <w:szCs w:val="28"/>
          <w:lang w:val="en-US"/>
        </w:rPr>
        <w:t>either</w:t>
      </w:r>
      <w:r w:rsidRPr="0074495D">
        <w:rPr>
          <w:rFonts w:ascii="Times New Roman" w:hAnsi="Times New Roman"/>
          <w:i/>
          <w:sz w:val="28"/>
          <w:szCs w:val="28"/>
        </w:rPr>
        <w:t xml:space="preserve"> … </w:t>
      </w:r>
      <w:r w:rsidRPr="0074495D">
        <w:rPr>
          <w:rFonts w:ascii="Times New Roman" w:hAnsi="Times New Roman"/>
          <w:i/>
          <w:sz w:val="28"/>
          <w:szCs w:val="28"/>
          <w:lang w:val="en-US"/>
        </w:rPr>
        <w:t>or</w:t>
      </w:r>
      <w:r w:rsidRPr="0074495D">
        <w:rPr>
          <w:rFonts w:ascii="Times New Roman" w:hAnsi="Times New Roman"/>
          <w:i/>
          <w:sz w:val="28"/>
          <w:szCs w:val="28"/>
        </w:rPr>
        <w:t xml:space="preserve">; </w:t>
      </w:r>
      <w:r w:rsidRPr="0074495D">
        <w:rPr>
          <w:rFonts w:ascii="Times New Roman" w:hAnsi="Times New Roman"/>
          <w:i/>
          <w:sz w:val="28"/>
          <w:szCs w:val="28"/>
          <w:lang w:val="en-US"/>
        </w:rPr>
        <w:t>neither</w:t>
      </w:r>
      <w:r w:rsidRPr="0074495D">
        <w:rPr>
          <w:rFonts w:ascii="Times New Roman" w:hAnsi="Times New Roman"/>
          <w:i/>
          <w:sz w:val="28"/>
          <w:szCs w:val="28"/>
        </w:rPr>
        <w:t xml:space="preserve"> … </w:t>
      </w:r>
      <w:r w:rsidRPr="0074495D">
        <w:rPr>
          <w:rFonts w:ascii="Times New Roman" w:hAnsi="Times New Roman"/>
          <w:i/>
          <w:sz w:val="28"/>
          <w:szCs w:val="28"/>
          <w:lang w:val="en-US"/>
        </w:rPr>
        <w:t>nor</w:t>
      </w:r>
      <w:r w:rsidRPr="0074495D">
        <w:rPr>
          <w:rFonts w:ascii="Times New Roman" w:hAnsi="Times New Roman"/>
          <w:i/>
          <w:sz w:val="28"/>
          <w:szCs w:val="28"/>
        </w:rPr>
        <w:t>;</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предложения с конструкцией I </w:t>
      </w:r>
      <w:proofErr w:type="spellStart"/>
      <w:r w:rsidRPr="0074495D">
        <w:rPr>
          <w:rFonts w:ascii="Times New Roman" w:hAnsi="Times New Roman"/>
          <w:i/>
          <w:sz w:val="28"/>
          <w:szCs w:val="28"/>
        </w:rPr>
        <w:t>wish</w:t>
      </w:r>
      <w:proofErr w:type="spellEnd"/>
      <w:r w:rsidRPr="0074495D">
        <w:rPr>
          <w:rFonts w:ascii="Times New Roman" w:hAnsi="Times New Roman"/>
          <w:i/>
          <w:sz w:val="28"/>
          <w:szCs w:val="28"/>
        </w:rPr>
        <w:t>;</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конструкции с глаголами на -</w:t>
      </w:r>
      <w:proofErr w:type="spellStart"/>
      <w:r w:rsidRPr="0074495D">
        <w:rPr>
          <w:rFonts w:ascii="Times New Roman" w:hAnsi="Times New Roman"/>
          <w:i/>
          <w:sz w:val="28"/>
          <w:szCs w:val="28"/>
        </w:rPr>
        <w:t>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to</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love</w:t>
      </w:r>
      <w:proofErr w:type="spellEnd"/>
      <w:r w:rsidRPr="0074495D">
        <w:rPr>
          <w:rFonts w:ascii="Times New Roman" w:hAnsi="Times New Roman"/>
          <w:i/>
          <w:sz w:val="28"/>
          <w:szCs w:val="28"/>
        </w:rPr>
        <w:t>/</w:t>
      </w:r>
      <w:proofErr w:type="spellStart"/>
      <w:r w:rsidRPr="0074495D">
        <w:rPr>
          <w:rFonts w:ascii="Times New Roman" w:hAnsi="Times New Roman"/>
          <w:i/>
          <w:sz w:val="28"/>
          <w:szCs w:val="28"/>
        </w:rPr>
        <w:t>hate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doing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something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Stop</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talking</w:t>
      </w:r>
      <w:proofErr w:type="spellEnd"/>
      <w:r w:rsidRPr="0074495D">
        <w:rPr>
          <w:rFonts w:ascii="Times New Roman" w:hAnsi="Times New Roman"/>
          <w:i/>
          <w:sz w:val="28"/>
          <w:szCs w:val="28"/>
        </w:rPr>
        <w:t>;</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lang w:val="en-US"/>
        </w:rPr>
      </w:pPr>
      <w:r w:rsidRPr="0074495D">
        <w:rPr>
          <w:rFonts w:ascii="Times New Roman" w:hAnsi="Times New Roman"/>
          <w:i/>
          <w:sz w:val="28"/>
          <w:szCs w:val="28"/>
        </w:rPr>
        <w:t>распознавать</w:t>
      </w:r>
      <w:r w:rsidR="00A666A3" w:rsidRPr="00A666A3">
        <w:rPr>
          <w:rFonts w:ascii="Times New Roman" w:hAnsi="Times New Roman"/>
          <w:i/>
          <w:sz w:val="28"/>
          <w:szCs w:val="28"/>
          <w:lang w:val="en-US"/>
        </w:rPr>
        <w:t xml:space="preserve"> </w:t>
      </w:r>
      <w:r w:rsidRPr="0074495D">
        <w:rPr>
          <w:rFonts w:ascii="Times New Roman" w:hAnsi="Times New Roman"/>
          <w:i/>
          <w:sz w:val="28"/>
          <w:szCs w:val="28"/>
        </w:rPr>
        <w:t>и</w:t>
      </w:r>
      <w:r w:rsidR="00A666A3" w:rsidRPr="00A666A3">
        <w:rPr>
          <w:rFonts w:ascii="Times New Roman" w:hAnsi="Times New Roman"/>
          <w:i/>
          <w:sz w:val="28"/>
          <w:szCs w:val="28"/>
          <w:lang w:val="en-US"/>
        </w:rPr>
        <w:t xml:space="preserve"> </w:t>
      </w:r>
      <w:r w:rsidRPr="0074495D">
        <w:rPr>
          <w:rFonts w:ascii="Times New Roman" w:hAnsi="Times New Roman"/>
          <w:i/>
          <w:sz w:val="28"/>
          <w:szCs w:val="28"/>
        </w:rPr>
        <w:t>употреблять</w:t>
      </w:r>
      <w:r w:rsidR="00A666A3" w:rsidRPr="00A666A3">
        <w:rPr>
          <w:rFonts w:ascii="Times New Roman" w:hAnsi="Times New Roman"/>
          <w:i/>
          <w:sz w:val="28"/>
          <w:szCs w:val="28"/>
          <w:lang w:val="en-US"/>
        </w:rPr>
        <w:t xml:space="preserve"> </w:t>
      </w:r>
      <w:r w:rsidRPr="0074495D">
        <w:rPr>
          <w:rFonts w:ascii="Times New Roman" w:hAnsi="Times New Roman"/>
          <w:i/>
          <w:sz w:val="28"/>
          <w:szCs w:val="28"/>
        </w:rPr>
        <w:t>в</w:t>
      </w:r>
      <w:r w:rsidR="00A666A3" w:rsidRPr="00A666A3">
        <w:rPr>
          <w:rFonts w:ascii="Times New Roman" w:hAnsi="Times New Roman"/>
          <w:i/>
          <w:sz w:val="28"/>
          <w:szCs w:val="28"/>
          <w:lang w:val="en-US"/>
        </w:rPr>
        <w:t xml:space="preserve"> </w:t>
      </w:r>
      <w:r w:rsidRPr="0074495D">
        <w:rPr>
          <w:rFonts w:ascii="Times New Roman" w:hAnsi="Times New Roman"/>
          <w:i/>
          <w:sz w:val="28"/>
          <w:szCs w:val="28"/>
        </w:rPr>
        <w:t>речи</w:t>
      </w:r>
      <w:r w:rsidR="00A666A3" w:rsidRPr="00A666A3">
        <w:rPr>
          <w:rFonts w:ascii="Times New Roman" w:hAnsi="Times New Roman"/>
          <w:i/>
          <w:sz w:val="28"/>
          <w:szCs w:val="28"/>
          <w:lang w:val="en-US"/>
        </w:rPr>
        <w:t xml:space="preserve"> </w:t>
      </w:r>
      <w:r w:rsidRPr="0074495D">
        <w:rPr>
          <w:rFonts w:ascii="Times New Roman" w:hAnsi="Times New Roman"/>
          <w:i/>
          <w:sz w:val="28"/>
          <w:szCs w:val="28"/>
        </w:rPr>
        <w:t>конструкции</w:t>
      </w:r>
      <w:r w:rsidR="00A666A3" w:rsidRPr="00A666A3">
        <w:rPr>
          <w:rFonts w:ascii="Times New Roman" w:hAnsi="Times New Roman"/>
          <w:i/>
          <w:sz w:val="28"/>
          <w:szCs w:val="28"/>
          <w:lang w:val="en-US"/>
        </w:rPr>
        <w:t xml:space="preserve"> </w:t>
      </w:r>
      <w:r w:rsidRPr="0074495D">
        <w:rPr>
          <w:rFonts w:ascii="Times New Roman" w:hAnsi="Times New Roman"/>
          <w:i/>
          <w:sz w:val="28"/>
          <w:szCs w:val="28"/>
          <w:lang w:val="en-US"/>
        </w:rPr>
        <w:t>It takes me …to do something; to look / feel / be happy;</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распознавать и употреблять в речи определения, выраженные прилагательными, в правильном порядке их следования;</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глаголы во временных формах действительного залога:</w:t>
      </w:r>
      <w:proofErr w:type="spellStart"/>
      <w:r w:rsidRPr="0074495D">
        <w:rPr>
          <w:rFonts w:ascii="Times New Roman" w:hAnsi="Times New Roman"/>
          <w:i/>
          <w:sz w:val="28"/>
          <w:szCs w:val="28"/>
          <w:lang w:val="en-US"/>
        </w:rPr>
        <w:t>PastPerfect</w:t>
      </w:r>
      <w:proofErr w:type="spellEnd"/>
      <w:r w:rsidRPr="0074495D">
        <w:rPr>
          <w:rFonts w:ascii="Times New Roman" w:hAnsi="Times New Roman"/>
          <w:i/>
          <w:sz w:val="28"/>
          <w:szCs w:val="28"/>
        </w:rPr>
        <w:t xml:space="preserve">, </w:t>
      </w:r>
      <w:proofErr w:type="spellStart"/>
      <w:r w:rsidR="00740FB9" w:rsidRPr="0074495D">
        <w:rPr>
          <w:rFonts w:ascii="Times New Roman" w:hAnsi="Times New Roman"/>
          <w:i/>
          <w:sz w:val="28"/>
          <w:szCs w:val="28"/>
          <w:lang w:val="de-DE"/>
        </w:rPr>
        <w:t>Present</w:t>
      </w:r>
      <w:proofErr w:type="spellEnd"/>
      <w:r w:rsidR="00740FB9" w:rsidRPr="0074495D">
        <w:rPr>
          <w:rFonts w:ascii="Times New Roman" w:hAnsi="Times New Roman"/>
          <w:i/>
          <w:sz w:val="28"/>
          <w:szCs w:val="28"/>
          <w:lang w:val="de-DE"/>
        </w:rPr>
        <w:t xml:space="preserve"> </w:t>
      </w:r>
      <w:proofErr w:type="spellStart"/>
      <w:r w:rsidRPr="0074495D">
        <w:rPr>
          <w:rFonts w:ascii="Times New Roman" w:hAnsi="Times New Roman"/>
          <w:i/>
          <w:sz w:val="28"/>
          <w:szCs w:val="28"/>
          <w:lang w:val="en-US"/>
        </w:rPr>
        <w:t>PerfectContinuous</w:t>
      </w:r>
      <w:proofErr w:type="spellEnd"/>
      <w:r w:rsidRPr="0074495D">
        <w:rPr>
          <w:rFonts w:ascii="Times New Roman" w:hAnsi="Times New Roman"/>
          <w:i/>
          <w:sz w:val="28"/>
          <w:szCs w:val="28"/>
        </w:rPr>
        <w:t xml:space="preserve">, </w:t>
      </w:r>
      <w:r w:rsidRPr="0074495D">
        <w:rPr>
          <w:rFonts w:ascii="Times New Roman" w:hAnsi="Times New Roman"/>
          <w:i/>
          <w:sz w:val="28"/>
          <w:szCs w:val="28"/>
          <w:lang w:val="en-US"/>
        </w:rPr>
        <w:t>Future</w:t>
      </w:r>
      <w:r w:rsidRPr="0074495D">
        <w:rPr>
          <w:rFonts w:ascii="Times New Roman" w:hAnsi="Times New Roman"/>
          <w:i/>
          <w:sz w:val="28"/>
          <w:szCs w:val="28"/>
        </w:rPr>
        <w:t>-</w:t>
      </w:r>
      <w:r w:rsidRPr="0074495D">
        <w:rPr>
          <w:rFonts w:ascii="Times New Roman" w:hAnsi="Times New Roman"/>
          <w:i/>
          <w:sz w:val="28"/>
          <w:szCs w:val="28"/>
          <w:lang w:val="en-US"/>
        </w:rPr>
        <w:t>in</w:t>
      </w:r>
      <w:r w:rsidRPr="0074495D">
        <w:rPr>
          <w:rFonts w:ascii="Times New Roman" w:hAnsi="Times New Roman"/>
          <w:i/>
          <w:sz w:val="28"/>
          <w:szCs w:val="28"/>
        </w:rPr>
        <w:t>-</w:t>
      </w:r>
      <w:r w:rsidRPr="0074495D">
        <w:rPr>
          <w:rFonts w:ascii="Times New Roman" w:hAnsi="Times New Roman"/>
          <w:i/>
          <w:sz w:val="28"/>
          <w:szCs w:val="28"/>
          <w:lang w:val="en-US"/>
        </w:rPr>
        <w:t>the</w:t>
      </w:r>
      <w:r w:rsidRPr="0074495D">
        <w:rPr>
          <w:rFonts w:ascii="Times New Roman" w:hAnsi="Times New Roman"/>
          <w:i/>
          <w:sz w:val="28"/>
          <w:szCs w:val="28"/>
        </w:rPr>
        <w:t>-</w:t>
      </w:r>
      <w:r w:rsidRPr="0074495D">
        <w:rPr>
          <w:rFonts w:ascii="Times New Roman" w:hAnsi="Times New Roman"/>
          <w:i/>
          <w:sz w:val="28"/>
          <w:szCs w:val="28"/>
          <w:lang w:val="en-US"/>
        </w:rPr>
        <w:t>Past</w:t>
      </w:r>
      <w:r w:rsidRPr="0074495D">
        <w:rPr>
          <w:rFonts w:ascii="Times New Roman" w:hAnsi="Times New Roman"/>
          <w:i/>
          <w:sz w:val="28"/>
          <w:szCs w:val="28"/>
        </w:rPr>
        <w:t>;</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глаголы в формах </w:t>
      </w:r>
      <w:proofErr w:type="gramStart"/>
      <w:r w:rsidRPr="0074495D">
        <w:rPr>
          <w:rFonts w:ascii="Times New Roman" w:hAnsi="Times New Roman"/>
          <w:i/>
          <w:sz w:val="28"/>
          <w:szCs w:val="28"/>
        </w:rPr>
        <w:t>страдательного</w:t>
      </w:r>
      <w:proofErr w:type="gramEnd"/>
      <w:r w:rsidRPr="0074495D">
        <w:rPr>
          <w:rFonts w:ascii="Times New Roman" w:hAnsi="Times New Roman"/>
          <w:i/>
          <w:sz w:val="28"/>
          <w:szCs w:val="28"/>
        </w:rPr>
        <w:t xml:space="preserve"> </w:t>
      </w:r>
      <w:proofErr w:type="spellStart"/>
      <w:r w:rsidRPr="0074495D">
        <w:rPr>
          <w:rFonts w:ascii="Times New Roman" w:hAnsi="Times New Roman"/>
          <w:i/>
          <w:sz w:val="28"/>
          <w:szCs w:val="28"/>
        </w:rPr>
        <w:t>залогаFuture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SimplePassive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lang w:val="en-US"/>
        </w:rPr>
        <w:t>PresentPerfect</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Passive</w:t>
      </w:r>
      <w:proofErr w:type="spellEnd"/>
      <w:r w:rsidRPr="0074495D">
        <w:rPr>
          <w:rFonts w:ascii="Times New Roman" w:hAnsi="Times New Roman"/>
          <w:i/>
          <w:sz w:val="28"/>
          <w:szCs w:val="28"/>
        </w:rPr>
        <w:t>;</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модальные глаголы </w:t>
      </w:r>
      <w:r w:rsidRPr="0074495D">
        <w:rPr>
          <w:rFonts w:ascii="Times New Roman" w:hAnsi="Times New Roman"/>
          <w:i/>
          <w:sz w:val="28"/>
          <w:szCs w:val="28"/>
          <w:lang w:val="en-US"/>
        </w:rPr>
        <w:t>need</w:t>
      </w:r>
      <w:r w:rsidRPr="0074495D">
        <w:rPr>
          <w:rFonts w:ascii="Times New Roman" w:hAnsi="Times New Roman"/>
          <w:i/>
          <w:sz w:val="28"/>
          <w:szCs w:val="28"/>
        </w:rPr>
        <w:t xml:space="preserve">, </w:t>
      </w:r>
      <w:r w:rsidRPr="0074495D">
        <w:rPr>
          <w:rFonts w:ascii="Times New Roman" w:hAnsi="Times New Roman"/>
          <w:i/>
          <w:sz w:val="28"/>
          <w:szCs w:val="28"/>
          <w:lang w:val="en-US"/>
        </w:rPr>
        <w:t>shall</w:t>
      </w:r>
      <w:r w:rsidRPr="0074495D">
        <w:rPr>
          <w:rFonts w:ascii="Times New Roman" w:hAnsi="Times New Roman"/>
          <w:i/>
          <w:sz w:val="28"/>
          <w:szCs w:val="28"/>
        </w:rPr>
        <w:t xml:space="preserve">, </w:t>
      </w:r>
      <w:r w:rsidRPr="0074495D">
        <w:rPr>
          <w:rFonts w:ascii="Times New Roman" w:hAnsi="Times New Roman"/>
          <w:i/>
          <w:sz w:val="28"/>
          <w:szCs w:val="28"/>
          <w:lang w:val="en-US"/>
        </w:rPr>
        <w:t>might</w:t>
      </w:r>
      <w:r w:rsidRPr="0074495D">
        <w:rPr>
          <w:rFonts w:ascii="Times New Roman" w:hAnsi="Times New Roman"/>
          <w:i/>
          <w:sz w:val="28"/>
          <w:szCs w:val="28"/>
        </w:rPr>
        <w:t xml:space="preserve">, </w:t>
      </w:r>
      <w:r w:rsidRPr="0074495D">
        <w:rPr>
          <w:rFonts w:ascii="Times New Roman" w:hAnsi="Times New Roman"/>
          <w:i/>
          <w:sz w:val="28"/>
          <w:szCs w:val="28"/>
          <w:lang w:val="en-US"/>
        </w:rPr>
        <w:t>would</w:t>
      </w:r>
      <w:r w:rsidRPr="0074495D">
        <w:rPr>
          <w:rFonts w:ascii="Times New Roman" w:hAnsi="Times New Roman"/>
          <w:i/>
          <w:sz w:val="28"/>
          <w:szCs w:val="28"/>
        </w:rPr>
        <w:t>;</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по формальным признакам и понимать значение неличных форм глагола (инфинитива, герундия, причастия </w:t>
      </w:r>
      <w:proofErr w:type="gramStart"/>
      <w:r w:rsidRPr="0074495D">
        <w:rPr>
          <w:rFonts w:ascii="Times New Roman" w:hAnsi="Times New Roman"/>
          <w:i/>
          <w:sz w:val="28"/>
          <w:szCs w:val="28"/>
          <w:lang w:val="en-US"/>
        </w:rPr>
        <w:t>I</w:t>
      </w:r>
      <w:proofErr w:type="gramEnd"/>
      <w:r w:rsidRPr="0074495D">
        <w:rPr>
          <w:rFonts w:ascii="Times New Roman" w:hAnsi="Times New Roman"/>
          <w:i/>
          <w:sz w:val="28"/>
          <w:szCs w:val="28"/>
        </w:rPr>
        <w:t xml:space="preserve">и </w:t>
      </w:r>
      <w:r w:rsidRPr="0074495D">
        <w:rPr>
          <w:rFonts w:ascii="Times New Roman" w:hAnsi="Times New Roman"/>
          <w:i/>
          <w:sz w:val="28"/>
          <w:szCs w:val="28"/>
          <w:lang w:val="en-US"/>
        </w:rPr>
        <w:t>II</w:t>
      </w:r>
      <w:r w:rsidRPr="0074495D">
        <w:rPr>
          <w:rFonts w:ascii="Times New Roman" w:hAnsi="Times New Roman"/>
          <w:i/>
          <w:sz w:val="28"/>
          <w:szCs w:val="28"/>
        </w:rPr>
        <w:t xml:space="preserve">, отглагольного существительного) без различения их функций и </w:t>
      </w:r>
      <w:proofErr w:type="spellStart"/>
      <w:r w:rsidRPr="0074495D">
        <w:rPr>
          <w:rFonts w:ascii="Times New Roman" w:hAnsi="Times New Roman"/>
          <w:i/>
          <w:sz w:val="28"/>
          <w:szCs w:val="28"/>
        </w:rPr>
        <w:t>употреблятьих</w:t>
      </w:r>
      <w:proofErr w:type="spellEnd"/>
      <w:r w:rsidRPr="0074495D">
        <w:rPr>
          <w:rFonts w:ascii="Times New Roman" w:hAnsi="Times New Roman"/>
          <w:i/>
          <w:sz w:val="28"/>
          <w:szCs w:val="28"/>
        </w:rPr>
        <w:t xml:space="preserve"> в речи;</w:t>
      </w:r>
    </w:p>
    <w:p w:rsidR="006E54D0" w:rsidRPr="0074495D" w:rsidRDefault="006E54D0" w:rsidP="00AC384E">
      <w:pPr>
        <w:numPr>
          <w:ilvl w:val="0"/>
          <w:numId w:val="51"/>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словосочетания «Причастие </w:t>
      </w:r>
      <w:r w:rsidRPr="0074495D">
        <w:rPr>
          <w:rFonts w:ascii="Times New Roman" w:hAnsi="Times New Roman"/>
          <w:i/>
          <w:sz w:val="28"/>
          <w:szCs w:val="28"/>
          <w:lang w:val="en-US"/>
        </w:rPr>
        <w:t>I</w:t>
      </w:r>
      <w:r w:rsidRPr="0074495D">
        <w:rPr>
          <w:rFonts w:ascii="Times New Roman" w:hAnsi="Times New Roman"/>
          <w:i/>
          <w:sz w:val="28"/>
          <w:szCs w:val="28"/>
        </w:rPr>
        <w:t>+существительное</w:t>
      </w:r>
      <w:r w:rsidR="00E77079" w:rsidRPr="0074495D">
        <w:rPr>
          <w:rFonts w:ascii="Times New Roman" w:hAnsi="Times New Roman"/>
          <w:i/>
          <w:sz w:val="28"/>
          <w:szCs w:val="28"/>
        </w:rPr>
        <w:t>»</w:t>
      </w:r>
      <w:r w:rsidRPr="0074495D">
        <w:rPr>
          <w:rFonts w:ascii="Times New Roman" w:hAnsi="Times New Roman"/>
          <w:i/>
          <w:sz w:val="28"/>
          <w:szCs w:val="28"/>
        </w:rPr>
        <w:t xml:space="preserve"> (</w:t>
      </w:r>
      <w:proofErr w:type="spellStart"/>
      <w:r w:rsidRPr="0074495D">
        <w:rPr>
          <w:rFonts w:ascii="Times New Roman" w:hAnsi="Times New Roman"/>
          <w:i/>
          <w:sz w:val="28"/>
          <w:szCs w:val="28"/>
          <w:lang w:val="en-US"/>
        </w:rPr>
        <w:t>aplayingchild</w:t>
      </w:r>
      <w:proofErr w:type="spellEnd"/>
      <w:r w:rsidRPr="0074495D">
        <w:rPr>
          <w:rFonts w:ascii="Times New Roman" w:hAnsi="Times New Roman"/>
          <w:i/>
          <w:sz w:val="28"/>
          <w:szCs w:val="28"/>
        </w:rPr>
        <w:t xml:space="preserve">) и «Причастие </w:t>
      </w:r>
      <w:r w:rsidRPr="0074495D">
        <w:rPr>
          <w:rFonts w:ascii="Times New Roman" w:hAnsi="Times New Roman"/>
          <w:i/>
          <w:sz w:val="28"/>
          <w:szCs w:val="28"/>
          <w:lang w:val="en-US"/>
        </w:rPr>
        <w:t>II</w:t>
      </w:r>
      <w:r w:rsidRPr="0074495D">
        <w:rPr>
          <w:rFonts w:ascii="Times New Roman" w:hAnsi="Times New Roman"/>
          <w:i/>
          <w:sz w:val="28"/>
          <w:szCs w:val="28"/>
        </w:rPr>
        <w:t>+существительное</w:t>
      </w:r>
      <w:r w:rsidR="00E77079" w:rsidRPr="0074495D">
        <w:rPr>
          <w:rFonts w:ascii="Times New Roman" w:hAnsi="Times New Roman"/>
          <w:i/>
          <w:sz w:val="28"/>
          <w:szCs w:val="28"/>
        </w:rPr>
        <w:t>»</w:t>
      </w:r>
      <w:r w:rsidRPr="0074495D">
        <w:rPr>
          <w:rFonts w:ascii="Times New Roman" w:hAnsi="Times New Roman"/>
          <w:i/>
          <w:sz w:val="28"/>
          <w:szCs w:val="28"/>
        </w:rPr>
        <w:t xml:space="preserve"> (</w:t>
      </w:r>
      <w:proofErr w:type="spellStart"/>
      <w:r w:rsidRPr="0074495D">
        <w:rPr>
          <w:rFonts w:ascii="Times New Roman" w:hAnsi="Times New Roman"/>
          <w:i/>
          <w:sz w:val="28"/>
          <w:szCs w:val="28"/>
          <w:lang w:val="en-US"/>
        </w:rPr>
        <w:t>awrittenpoem</w:t>
      </w:r>
      <w:proofErr w:type="spellEnd"/>
      <w:r w:rsidR="00813C2D" w:rsidRPr="0074495D">
        <w:rPr>
          <w:rFonts w:ascii="Times New Roman" w:hAnsi="Times New Roman"/>
          <w:i/>
          <w:sz w:val="28"/>
          <w:szCs w:val="28"/>
        </w:rPr>
        <w:t>).</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Социокультурные знания и умения</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54"/>
        </w:numPr>
        <w:tabs>
          <w:tab w:val="left" w:pos="993"/>
        </w:tabs>
        <w:spacing w:after="0" w:line="24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E54D0" w:rsidRPr="0074495D" w:rsidRDefault="006E54D0" w:rsidP="00AC384E">
      <w:pPr>
        <w:numPr>
          <w:ilvl w:val="0"/>
          <w:numId w:val="54"/>
        </w:numPr>
        <w:tabs>
          <w:tab w:val="left" w:pos="993"/>
        </w:tabs>
        <w:spacing w:after="0" w:line="24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представлять родную страну и культуру на английском языке;</w:t>
      </w:r>
    </w:p>
    <w:p w:rsidR="006E54D0" w:rsidRPr="0074495D" w:rsidRDefault="006E54D0" w:rsidP="00AC384E">
      <w:pPr>
        <w:numPr>
          <w:ilvl w:val="0"/>
          <w:numId w:val="54"/>
        </w:numPr>
        <w:tabs>
          <w:tab w:val="left" w:pos="993"/>
        </w:tabs>
        <w:spacing w:after="0" w:line="24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 xml:space="preserve">понимать социокультурные реалии при чтении и </w:t>
      </w:r>
      <w:proofErr w:type="spellStart"/>
      <w:r w:rsidRPr="0074495D">
        <w:rPr>
          <w:rFonts w:ascii="Times New Roman" w:eastAsia="Arial Unicode MS" w:hAnsi="Times New Roman"/>
          <w:sz w:val="28"/>
          <w:szCs w:val="28"/>
          <w:lang w:eastAsia="ar-SA"/>
        </w:rPr>
        <w:t>аудировании</w:t>
      </w:r>
      <w:proofErr w:type="spellEnd"/>
      <w:r w:rsidRPr="0074495D">
        <w:rPr>
          <w:rFonts w:ascii="Times New Roman" w:eastAsia="Arial Unicode MS" w:hAnsi="Times New Roman"/>
          <w:sz w:val="28"/>
          <w:szCs w:val="28"/>
          <w:lang w:eastAsia="ar-SA"/>
        </w:rPr>
        <w:t xml:space="preserve"> в рамках изученного материала.</w:t>
      </w:r>
    </w:p>
    <w:p w:rsidR="006E54D0" w:rsidRPr="0074495D" w:rsidRDefault="006E54D0" w:rsidP="00967608">
      <w:pPr>
        <w:spacing w:after="0" w:line="24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55"/>
        </w:numPr>
        <w:tabs>
          <w:tab w:val="left" w:pos="993"/>
        </w:tabs>
        <w:spacing w:after="0" w:line="24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t>использовать социокультурные реалии при создании устных и письменных высказываний;</w:t>
      </w:r>
    </w:p>
    <w:p w:rsidR="006E54D0" w:rsidRPr="0074495D" w:rsidRDefault="006E54D0" w:rsidP="00AC384E">
      <w:pPr>
        <w:numPr>
          <w:ilvl w:val="0"/>
          <w:numId w:val="55"/>
        </w:numPr>
        <w:tabs>
          <w:tab w:val="left" w:pos="993"/>
        </w:tabs>
        <w:spacing w:after="0" w:line="24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t>находить сходство и различие в традициях родной страны и страны/стран изучаемого языка.</w:t>
      </w:r>
    </w:p>
    <w:p w:rsidR="006E54D0" w:rsidRPr="0074495D" w:rsidRDefault="006E54D0" w:rsidP="00967608">
      <w:pPr>
        <w:spacing w:after="0" w:line="240" w:lineRule="auto"/>
        <w:ind w:firstLine="709"/>
        <w:jc w:val="both"/>
        <w:rPr>
          <w:rFonts w:ascii="Times New Roman" w:eastAsia="Arial Unicode MS" w:hAnsi="Times New Roman"/>
          <w:b/>
          <w:sz w:val="28"/>
          <w:szCs w:val="28"/>
          <w:lang w:eastAsia="ar-SA"/>
        </w:rPr>
      </w:pPr>
      <w:r w:rsidRPr="0074495D">
        <w:rPr>
          <w:rFonts w:ascii="Times New Roman" w:eastAsia="Arial Unicode MS" w:hAnsi="Times New Roman"/>
          <w:b/>
          <w:sz w:val="28"/>
          <w:szCs w:val="28"/>
          <w:lang w:eastAsia="ar-SA"/>
        </w:rPr>
        <w:t>Компенсаторные умения</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56"/>
        </w:numPr>
        <w:tabs>
          <w:tab w:val="left" w:pos="993"/>
        </w:tabs>
        <w:spacing w:after="0" w:line="240" w:lineRule="auto"/>
        <w:ind w:left="0" w:firstLine="709"/>
        <w:jc w:val="both"/>
        <w:rPr>
          <w:rFonts w:ascii="Times New Roman" w:hAnsi="Times New Roman"/>
          <w:b/>
          <w:sz w:val="28"/>
          <w:szCs w:val="28"/>
        </w:rPr>
      </w:pPr>
      <w:r w:rsidRPr="0074495D">
        <w:rPr>
          <w:rFonts w:ascii="Times New Roman" w:eastAsia="Arial Unicode MS" w:hAnsi="Times New Roman"/>
          <w:sz w:val="28"/>
          <w:szCs w:val="28"/>
          <w:lang w:eastAsia="ar-SA"/>
        </w:rPr>
        <w:t>выходить из положения при дефиците языковых средств: использовать переспрос при говорении.</w:t>
      </w:r>
    </w:p>
    <w:p w:rsidR="006E54D0" w:rsidRPr="0074495D" w:rsidRDefault="006E54D0" w:rsidP="00967608">
      <w:pPr>
        <w:spacing w:after="0" w:line="24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56"/>
        </w:numPr>
        <w:tabs>
          <w:tab w:val="left" w:pos="993"/>
        </w:tabs>
        <w:spacing w:after="0" w:line="240" w:lineRule="auto"/>
        <w:ind w:left="0" w:firstLine="709"/>
        <w:jc w:val="both"/>
        <w:rPr>
          <w:rFonts w:ascii="Times New Roman" w:eastAsia="Arial Unicode MS" w:hAnsi="Times New Roman"/>
          <w:i/>
          <w:sz w:val="28"/>
          <w:szCs w:val="28"/>
          <w:lang w:eastAsia="ar-SA"/>
        </w:rPr>
      </w:pPr>
      <w:r w:rsidRPr="0074495D">
        <w:rPr>
          <w:rFonts w:ascii="Times New Roman" w:eastAsia="Arial Unicode MS" w:hAnsi="Times New Roman"/>
          <w:i/>
          <w:sz w:val="28"/>
          <w:szCs w:val="28"/>
          <w:lang w:eastAsia="ar-SA"/>
        </w:rPr>
        <w:t>использовать перифраз, синонимические и антонимические средства при говорении;</w:t>
      </w:r>
    </w:p>
    <w:p w:rsidR="00EB0DC0" w:rsidRPr="00D41188" w:rsidRDefault="006E54D0" w:rsidP="00AC384E">
      <w:pPr>
        <w:numPr>
          <w:ilvl w:val="0"/>
          <w:numId w:val="56"/>
        </w:numPr>
        <w:tabs>
          <w:tab w:val="left" w:pos="993"/>
        </w:tabs>
        <w:spacing w:after="0" w:line="240" w:lineRule="auto"/>
        <w:ind w:left="0" w:firstLine="709"/>
        <w:jc w:val="both"/>
        <w:rPr>
          <w:rFonts w:ascii="Times New Roman" w:hAnsi="Times New Roman"/>
          <w:b/>
          <w:sz w:val="28"/>
          <w:szCs w:val="28"/>
        </w:rPr>
      </w:pPr>
      <w:r w:rsidRPr="0074495D">
        <w:rPr>
          <w:rFonts w:ascii="Times New Roman" w:eastAsia="Arial Unicode MS" w:hAnsi="Times New Roman"/>
          <w:i/>
          <w:sz w:val="28"/>
          <w:szCs w:val="28"/>
          <w:lang w:eastAsia="ar-SA"/>
        </w:rPr>
        <w:t xml:space="preserve">пользоваться языковой и контекстуальной догадкой при </w:t>
      </w:r>
      <w:proofErr w:type="spellStart"/>
      <w:r w:rsidRPr="0074495D">
        <w:rPr>
          <w:rFonts w:ascii="Times New Roman" w:eastAsia="Arial Unicode MS" w:hAnsi="Times New Roman"/>
          <w:i/>
          <w:sz w:val="28"/>
          <w:szCs w:val="28"/>
          <w:lang w:eastAsia="ar-SA"/>
        </w:rPr>
        <w:t>аудировании</w:t>
      </w:r>
      <w:proofErr w:type="spellEnd"/>
      <w:r w:rsidRPr="0074495D">
        <w:rPr>
          <w:rFonts w:ascii="Times New Roman" w:eastAsia="Arial Unicode MS" w:hAnsi="Times New Roman"/>
          <w:i/>
          <w:sz w:val="28"/>
          <w:szCs w:val="28"/>
          <w:lang w:eastAsia="ar-SA"/>
        </w:rPr>
        <w:t xml:space="preserve"> и чтении.</w:t>
      </w:r>
      <w:bookmarkStart w:id="42" w:name="_Toc409691632"/>
      <w:bookmarkStart w:id="43" w:name="_Toc410653957"/>
      <w:bookmarkStart w:id="44" w:name="_Toc414553139"/>
    </w:p>
    <w:p w:rsidR="00296C5E" w:rsidRDefault="00A52363" w:rsidP="00296C5E">
      <w:pPr>
        <w:pStyle w:val="4"/>
        <w:spacing w:line="240" w:lineRule="auto"/>
      </w:pPr>
      <w:r w:rsidRPr="0074495D">
        <w:lastRenderedPageBreak/>
        <w:t>1.2.</w:t>
      </w:r>
      <w:r w:rsidR="006940DA" w:rsidRPr="0074495D">
        <w:t>5.</w:t>
      </w:r>
      <w:r w:rsidR="00D41188">
        <w:t>4</w:t>
      </w:r>
      <w:r w:rsidR="006940DA" w:rsidRPr="0074495D">
        <w:t>.</w:t>
      </w:r>
      <w:r w:rsidR="00B540EE" w:rsidRPr="0074495D">
        <w:t>История России. Всеобщая история</w:t>
      </w:r>
      <w:bookmarkEnd w:id="42"/>
      <w:bookmarkEnd w:id="43"/>
      <w:bookmarkEnd w:id="44"/>
    </w:p>
    <w:p w:rsidR="00A339D1" w:rsidRPr="0074495D" w:rsidRDefault="00296C5E" w:rsidP="00296C5E">
      <w:pPr>
        <w:pStyle w:val="4"/>
        <w:spacing w:line="240" w:lineRule="auto"/>
        <w:rPr>
          <w:szCs w:val="28"/>
        </w:rPr>
      </w:pPr>
      <w:r>
        <w:rPr>
          <w:szCs w:val="28"/>
        </w:rPr>
        <w:t>Пр</w:t>
      </w:r>
      <w:r w:rsidR="00A339D1" w:rsidRPr="0074495D">
        <w:rPr>
          <w:szCs w:val="28"/>
        </w:rPr>
        <w:t>едметные результаты освоения курса истории на уровне основного общего образования предполагают, что у учащегося сформированы:</w:t>
      </w:r>
    </w:p>
    <w:p w:rsidR="00A339D1" w:rsidRPr="0074495D" w:rsidRDefault="00A339D1" w:rsidP="00AC384E">
      <w:pPr>
        <w:numPr>
          <w:ilvl w:val="0"/>
          <w:numId w:val="120"/>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A339D1" w:rsidRPr="0074495D" w:rsidRDefault="00A339D1" w:rsidP="00AC384E">
      <w:pPr>
        <w:numPr>
          <w:ilvl w:val="0"/>
          <w:numId w:val="120"/>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базовые исторические знания об основных этапах и закономерностях развития человеческого общества с древности до наших дней;</w:t>
      </w:r>
    </w:p>
    <w:p w:rsidR="00A339D1" w:rsidRPr="0074495D" w:rsidRDefault="00A339D1" w:rsidP="00AC384E">
      <w:pPr>
        <w:numPr>
          <w:ilvl w:val="0"/>
          <w:numId w:val="120"/>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A339D1" w:rsidRPr="0074495D" w:rsidRDefault="00A339D1" w:rsidP="00AC384E">
      <w:pPr>
        <w:numPr>
          <w:ilvl w:val="0"/>
          <w:numId w:val="120"/>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способность применять исторически</w:t>
      </w:r>
      <w:r w:rsidR="001F00F6" w:rsidRPr="0074495D">
        <w:rPr>
          <w:rFonts w:ascii="Times New Roman" w:hAnsi="Times New Roman"/>
          <w:sz w:val="28"/>
          <w:szCs w:val="28"/>
        </w:rPr>
        <w:t>е</w:t>
      </w:r>
      <w:r w:rsidRPr="0074495D">
        <w:rPr>
          <w:rFonts w:ascii="Times New Roman" w:hAnsi="Times New Roman"/>
          <w:sz w:val="28"/>
          <w:szCs w:val="28"/>
        </w:rPr>
        <w:t xml:space="preserve"> знани</w:t>
      </w:r>
      <w:r w:rsidR="001F00F6" w:rsidRPr="0074495D">
        <w:rPr>
          <w:rFonts w:ascii="Times New Roman" w:hAnsi="Times New Roman"/>
          <w:sz w:val="28"/>
          <w:szCs w:val="28"/>
        </w:rPr>
        <w:t>я</w:t>
      </w:r>
      <w:r w:rsidRPr="0074495D">
        <w:rPr>
          <w:rFonts w:ascii="Times New Roman" w:hAnsi="Times New Roman"/>
          <w:sz w:val="28"/>
          <w:szCs w:val="28"/>
        </w:rPr>
        <w:t xml:space="preserve"> для осмысления общественных событий и явлений прошлого и современности;</w:t>
      </w:r>
    </w:p>
    <w:p w:rsidR="00A339D1" w:rsidRPr="0074495D" w:rsidRDefault="00A339D1" w:rsidP="00AC384E">
      <w:pPr>
        <w:numPr>
          <w:ilvl w:val="0"/>
          <w:numId w:val="120"/>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A52363" w:rsidRPr="0074495D" w:rsidRDefault="00A339D1" w:rsidP="00AC384E">
      <w:pPr>
        <w:numPr>
          <w:ilvl w:val="0"/>
          <w:numId w:val="120"/>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A339D1" w:rsidRPr="0074495D" w:rsidRDefault="00A339D1" w:rsidP="00AC384E">
      <w:pPr>
        <w:numPr>
          <w:ilvl w:val="0"/>
          <w:numId w:val="120"/>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A339D1" w:rsidRPr="0074495D" w:rsidRDefault="00A339D1" w:rsidP="00967608">
      <w:pPr>
        <w:spacing w:after="0" w:line="240" w:lineRule="auto"/>
        <w:ind w:firstLine="709"/>
        <w:rPr>
          <w:rFonts w:ascii="Times New Roman" w:hAnsi="Times New Roman"/>
          <w:b/>
          <w:sz w:val="28"/>
          <w:szCs w:val="28"/>
        </w:rPr>
      </w:pPr>
      <w:r w:rsidRPr="0074495D">
        <w:rPr>
          <w:rFonts w:ascii="Times New Roman" w:hAnsi="Times New Roman"/>
          <w:b/>
          <w:sz w:val="28"/>
          <w:szCs w:val="28"/>
        </w:rPr>
        <w:t>История Древнего мира (5 класс)</w:t>
      </w:r>
    </w:p>
    <w:p w:rsidR="00A339D1" w:rsidRPr="0074495D" w:rsidRDefault="00A339D1" w:rsidP="00967608">
      <w:pPr>
        <w:pStyle w:val="afff8"/>
        <w:spacing w:line="240" w:lineRule="auto"/>
        <w:ind w:firstLine="709"/>
        <w:rPr>
          <w:b/>
          <w:szCs w:val="28"/>
        </w:rPr>
      </w:pPr>
      <w:r w:rsidRPr="0074495D">
        <w:rPr>
          <w:b/>
          <w:szCs w:val="28"/>
        </w:rPr>
        <w:t>Выпускник научится:</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определять место исторических событий во времени, объяснять смысл основных хронологических понятий, терминов (тысячелетие, век, до н</w:t>
      </w:r>
      <w:r w:rsidR="001F00F6" w:rsidRPr="0074495D">
        <w:rPr>
          <w:rFonts w:ascii="Times New Roman" w:hAnsi="Times New Roman"/>
          <w:sz w:val="28"/>
          <w:szCs w:val="28"/>
        </w:rPr>
        <w:t>ашей </w:t>
      </w:r>
      <w:r w:rsidRPr="0074495D">
        <w:rPr>
          <w:rFonts w:ascii="Times New Roman" w:hAnsi="Times New Roman"/>
          <w:sz w:val="28"/>
          <w:szCs w:val="28"/>
        </w:rPr>
        <w:t>э</w:t>
      </w:r>
      <w:r w:rsidR="001F00F6" w:rsidRPr="0074495D">
        <w:rPr>
          <w:rFonts w:ascii="Times New Roman" w:hAnsi="Times New Roman"/>
          <w:sz w:val="28"/>
          <w:szCs w:val="28"/>
        </w:rPr>
        <w:t>ры</w:t>
      </w:r>
      <w:r w:rsidRPr="0074495D">
        <w:rPr>
          <w:rFonts w:ascii="Times New Roman" w:hAnsi="Times New Roman"/>
          <w:sz w:val="28"/>
          <w:szCs w:val="28"/>
        </w:rPr>
        <w:t>, н</w:t>
      </w:r>
      <w:r w:rsidR="001F00F6" w:rsidRPr="0074495D">
        <w:rPr>
          <w:rFonts w:ascii="Times New Roman" w:hAnsi="Times New Roman"/>
          <w:sz w:val="28"/>
          <w:szCs w:val="28"/>
        </w:rPr>
        <w:t>ашей</w:t>
      </w:r>
      <w:r w:rsidRPr="0074495D">
        <w:rPr>
          <w:rFonts w:ascii="Times New Roman" w:hAnsi="Times New Roman"/>
          <w:sz w:val="28"/>
          <w:szCs w:val="28"/>
        </w:rPr>
        <w:t> э</w:t>
      </w:r>
      <w:r w:rsidR="001F00F6" w:rsidRPr="0074495D">
        <w:rPr>
          <w:rFonts w:ascii="Times New Roman" w:hAnsi="Times New Roman"/>
          <w:sz w:val="28"/>
          <w:szCs w:val="28"/>
        </w:rPr>
        <w:t>ры</w:t>
      </w:r>
      <w:r w:rsidRPr="0074495D">
        <w:rPr>
          <w:rFonts w:ascii="Times New Roman" w:hAnsi="Times New Roman"/>
          <w:sz w:val="28"/>
          <w:szCs w:val="28"/>
        </w:rPr>
        <w:t>);</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проводить поиск информации в отрывках исторических текстов, материальных памятниках Древнего мира;</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A339D1" w:rsidRPr="0074495D" w:rsidRDefault="00A339D1" w:rsidP="00967608">
      <w:pPr>
        <w:spacing w:after="0" w:line="240" w:lineRule="auto"/>
        <w:ind w:firstLine="709"/>
        <w:jc w:val="both"/>
        <w:rPr>
          <w:rFonts w:ascii="Times New Roman" w:hAnsi="Times New Roman"/>
          <w:i/>
          <w:sz w:val="28"/>
          <w:szCs w:val="28"/>
        </w:rPr>
      </w:pPr>
      <w:proofErr w:type="gramStart"/>
      <w:r w:rsidRPr="0074495D">
        <w:rPr>
          <w:rFonts w:ascii="Times New Roman" w:hAnsi="Times New Roman"/>
          <w:sz w:val="28"/>
          <w:szCs w:val="28"/>
        </w:rPr>
        <w:t xml:space="preserve">•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w:t>
      </w:r>
      <w:r w:rsidRPr="0074495D">
        <w:rPr>
          <w:rFonts w:ascii="Times New Roman" w:hAnsi="Times New Roman"/>
          <w:sz w:val="28"/>
          <w:szCs w:val="28"/>
        </w:rPr>
        <w:lastRenderedPageBreak/>
        <w:t>«колония»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roofErr w:type="gramEnd"/>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w:t>
      </w:r>
      <w:proofErr w:type="spellStart"/>
      <w:r w:rsidRPr="0074495D">
        <w:rPr>
          <w:rFonts w:ascii="Times New Roman" w:hAnsi="Times New Roman"/>
          <w:sz w:val="28"/>
          <w:szCs w:val="28"/>
        </w:rPr>
        <w:t>объяснять</w:t>
      </w:r>
      <w:proofErr w:type="gramStart"/>
      <w:r w:rsidRPr="0074495D">
        <w:rPr>
          <w:rFonts w:ascii="Times New Roman" w:hAnsi="Times New Roman"/>
          <w:sz w:val="28"/>
          <w:szCs w:val="28"/>
        </w:rPr>
        <w:t>,в</w:t>
      </w:r>
      <w:proofErr w:type="spellEnd"/>
      <w:proofErr w:type="gramEnd"/>
      <w:r w:rsidRPr="0074495D">
        <w:rPr>
          <w:rFonts w:ascii="Times New Roman" w:hAnsi="Times New Roman"/>
          <w:sz w:val="28"/>
          <w:szCs w:val="28"/>
        </w:rPr>
        <w:t xml:space="preserve"> ч</w:t>
      </w:r>
      <w:r w:rsidR="00245F1D" w:rsidRPr="0074495D">
        <w:rPr>
          <w:rFonts w:ascii="Times New Roman" w:hAnsi="Times New Roman"/>
          <w:sz w:val="28"/>
          <w:szCs w:val="28"/>
        </w:rPr>
        <w:t>е</w:t>
      </w:r>
      <w:r w:rsidRPr="0074495D">
        <w:rPr>
          <w:rFonts w:ascii="Times New Roman" w:hAnsi="Times New Roman"/>
          <w:sz w:val="28"/>
          <w:szCs w:val="28"/>
        </w:rPr>
        <w:t>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давать оценку наиболее значительным событиям и личностям древней истории.</w:t>
      </w:r>
    </w:p>
    <w:p w:rsidR="00A339D1" w:rsidRPr="0074495D" w:rsidRDefault="00A339D1"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давать характеристику общественного строя древних государств;</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сопоставлять свидетельства различных исторических источников, выявляя в них общее и различия;</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видеть проявления влияния античного искусства в окружающей среде;</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высказывать суждения о значении и месте исторического и культурного наследия древних обществ в мировой истории.</w:t>
      </w:r>
    </w:p>
    <w:p w:rsidR="00A339D1" w:rsidRPr="0074495D" w:rsidRDefault="00A339D1" w:rsidP="00967608">
      <w:pPr>
        <w:spacing w:after="0" w:line="240" w:lineRule="auto"/>
        <w:ind w:firstLine="709"/>
        <w:rPr>
          <w:rFonts w:ascii="Times New Roman" w:hAnsi="Times New Roman"/>
          <w:sz w:val="28"/>
          <w:szCs w:val="28"/>
        </w:rPr>
      </w:pPr>
      <w:r w:rsidRPr="0074495D">
        <w:rPr>
          <w:rFonts w:ascii="Times New Roman" w:hAnsi="Times New Roman"/>
          <w:b/>
          <w:sz w:val="28"/>
          <w:szCs w:val="28"/>
        </w:rPr>
        <w:t xml:space="preserve">История Средних веков. </w:t>
      </w:r>
      <w:r w:rsidRPr="0074495D">
        <w:rPr>
          <w:rFonts w:ascii="Times New Roman" w:hAnsi="Times New Roman"/>
          <w:b/>
          <w:bCs/>
          <w:sz w:val="28"/>
          <w:szCs w:val="28"/>
        </w:rPr>
        <w:t>От Древней Руси к Российскому государству (</w:t>
      </w:r>
      <w:r w:rsidRPr="0074495D">
        <w:rPr>
          <w:rFonts w:ascii="Times New Roman" w:hAnsi="Times New Roman"/>
          <w:b/>
          <w:sz w:val="28"/>
          <w:szCs w:val="28"/>
          <w:lang w:val="en-US"/>
        </w:rPr>
        <w:t>VIII</w:t>
      </w:r>
      <w:r w:rsidRPr="0074495D">
        <w:rPr>
          <w:rFonts w:ascii="Times New Roman" w:hAnsi="Times New Roman"/>
          <w:b/>
          <w:sz w:val="28"/>
          <w:szCs w:val="28"/>
        </w:rPr>
        <w:t xml:space="preserve"> –</w:t>
      </w:r>
      <w:r w:rsidRPr="0074495D">
        <w:rPr>
          <w:rFonts w:ascii="Times New Roman" w:hAnsi="Times New Roman"/>
          <w:b/>
          <w:sz w:val="28"/>
          <w:szCs w:val="28"/>
          <w:lang w:val="en-US"/>
        </w:rPr>
        <w:t>XV</w:t>
      </w:r>
      <w:r w:rsidRPr="0074495D">
        <w:rPr>
          <w:rFonts w:ascii="Times New Roman" w:hAnsi="Times New Roman"/>
          <w:b/>
          <w:sz w:val="28"/>
          <w:szCs w:val="28"/>
        </w:rPr>
        <w:t xml:space="preserve"> вв.) (6 класс)</w:t>
      </w:r>
    </w:p>
    <w:p w:rsidR="00A339D1" w:rsidRPr="0074495D" w:rsidRDefault="00A339D1" w:rsidP="00967608">
      <w:pPr>
        <w:pStyle w:val="afff8"/>
        <w:spacing w:line="240" w:lineRule="auto"/>
        <w:ind w:firstLine="709"/>
        <w:rPr>
          <w:b/>
          <w:szCs w:val="28"/>
        </w:rPr>
      </w:pPr>
      <w:r w:rsidRPr="0074495D">
        <w:rPr>
          <w:b/>
          <w:szCs w:val="28"/>
        </w:rPr>
        <w:t>Выпускник научится:</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использовать историческую карту как источник информации о территории, об экономических и культурных центрах Руси и других госуда</w:t>
      </w:r>
      <w:proofErr w:type="gramStart"/>
      <w:r w:rsidRPr="0074495D">
        <w:rPr>
          <w:rFonts w:ascii="Times New Roman" w:hAnsi="Times New Roman"/>
          <w:sz w:val="28"/>
          <w:szCs w:val="28"/>
        </w:rPr>
        <w:t>рств в Ср</w:t>
      </w:r>
      <w:proofErr w:type="gramEnd"/>
      <w:r w:rsidRPr="0074495D">
        <w:rPr>
          <w:rFonts w:ascii="Times New Roman" w:hAnsi="Times New Roman"/>
          <w:sz w:val="28"/>
          <w:szCs w:val="28"/>
        </w:rPr>
        <w:t xml:space="preserve">едние века, о направлениях крупнейших передвижений людей </w:t>
      </w:r>
      <w:r w:rsidR="00437180" w:rsidRPr="0074495D">
        <w:rPr>
          <w:rFonts w:ascii="Times New Roman" w:hAnsi="Times New Roman"/>
          <w:sz w:val="28"/>
          <w:szCs w:val="28"/>
        </w:rPr>
        <w:t xml:space="preserve">– </w:t>
      </w:r>
      <w:r w:rsidRPr="0074495D">
        <w:rPr>
          <w:rFonts w:ascii="Times New Roman" w:hAnsi="Times New Roman"/>
          <w:sz w:val="28"/>
          <w:szCs w:val="28"/>
        </w:rPr>
        <w:t>походов, завоеваний, колонизаций и др.;</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проводить поиск информации в исторических текстах, материальных исторических памятниках Средневековья;</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раскрывать характерные, существенные черты: а) экономических и социальных отношений</w:t>
      </w:r>
      <w:r w:rsidR="00B2173A" w:rsidRPr="0074495D">
        <w:rPr>
          <w:rFonts w:ascii="Times New Roman" w:hAnsi="Times New Roman"/>
          <w:sz w:val="28"/>
          <w:szCs w:val="28"/>
        </w:rPr>
        <w:t>,</w:t>
      </w:r>
      <w:r w:rsidRPr="0074495D">
        <w:rPr>
          <w:rFonts w:ascii="Times New Roman" w:hAnsi="Times New Roman"/>
          <w:sz w:val="28"/>
          <w:szCs w:val="28"/>
        </w:rPr>
        <w:t xml:space="preserve">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объяснять причины и следствия ключевых событий отечественной и всеобщей истории Средних веков;</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давать оценку событиям и личностям отечественной и всеобщей истории Средних веков.</w:t>
      </w:r>
    </w:p>
    <w:p w:rsidR="00A339D1" w:rsidRPr="0074495D" w:rsidRDefault="00A339D1"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lastRenderedPageBreak/>
        <w:t>• </w:t>
      </w:r>
      <w:r w:rsidRPr="0074495D">
        <w:rPr>
          <w:rFonts w:ascii="Times New Roman" w:hAnsi="Times New Roman"/>
          <w:i/>
          <w:sz w:val="28"/>
          <w:szCs w:val="28"/>
        </w:rPr>
        <w:t>давать сопоставительную характеристику политического устройства госуда</w:t>
      </w:r>
      <w:proofErr w:type="gramStart"/>
      <w:r w:rsidRPr="0074495D">
        <w:rPr>
          <w:rFonts w:ascii="Times New Roman" w:hAnsi="Times New Roman"/>
          <w:i/>
          <w:sz w:val="28"/>
          <w:szCs w:val="28"/>
        </w:rPr>
        <w:t>рств Ср</w:t>
      </w:r>
      <w:proofErr w:type="gramEnd"/>
      <w:r w:rsidRPr="0074495D">
        <w:rPr>
          <w:rFonts w:ascii="Times New Roman" w:hAnsi="Times New Roman"/>
          <w:i/>
          <w:sz w:val="28"/>
          <w:szCs w:val="28"/>
        </w:rPr>
        <w:t>едневековья (Русь, Запад, Восток);</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сравнивать свидетельства различных исторических источников, выявляя в них общее и различия;</w:t>
      </w:r>
    </w:p>
    <w:p w:rsidR="00813C2D"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w:t>
      </w:r>
      <w:r w:rsidR="00245F1D" w:rsidRPr="0074495D">
        <w:rPr>
          <w:rFonts w:ascii="Times New Roman" w:hAnsi="Times New Roman"/>
          <w:i/>
          <w:sz w:val="28"/>
          <w:szCs w:val="28"/>
        </w:rPr>
        <w:t>е</w:t>
      </w:r>
      <w:r w:rsidRPr="0074495D">
        <w:rPr>
          <w:rFonts w:ascii="Times New Roman" w:hAnsi="Times New Roman"/>
          <w:i/>
          <w:sz w:val="28"/>
          <w:szCs w:val="28"/>
        </w:rPr>
        <w:t>м заключаются их художес</w:t>
      </w:r>
      <w:r w:rsidR="00813C2D" w:rsidRPr="0074495D">
        <w:rPr>
          <w:rFonts w:ascii="Times New Roman" w:hAnsi="Times New Roman"/>
          <w:i/>
          <w:sz w:val="28"/>
          <w:szCs w:val="28"/>
        </w:rPr>
        <w:t>твенные достоинства и значение.</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b/>
          <w:sz w:val="28"/>
          <w:szCs w:val="28"/>
        </w:rPr>
        <w:t xml:space="preserve">История Нового времени. </w:t>
      </w:r>
      <w:r w:rsidRPr="0074495D">
        <w:rPr>
          <w:rFonts w:ascii="Times New Roman" w:hAnsi="Times New Roman"/>
          <w:b/>
          <w:bCs/>
          <w:sz w:val="28"/>
          <w:szCs w:val="28"/>
        </w:rPr>
        <w:t>Россия в XVI – Х</w:t>
      </w:r>
      <w:proofErr w:type="gramStart"/>
      <w:r w:rsidRPr="0074495D">
        <w:rPr>
          <w:rFonts w:ascii="Times New Roman" w:hAnsi="Times New Roman"/>
          <w:b/>
          <w:bCs/>
          <w:sz w:val="28"/>
          <w:szCs w:val="28"/>
          <w:lang w:val="en-US"/>
        </w:rPr>
        <w:t>I</w:t>
      </w:r>
      <w:proofErr w:type="gramEnd"/>
      <w:r w:rsidRPr="0074495D">
        <w:rPr>
          <w:rFonts w:ascii="Times New Roman" w:hAnsi="Times New Roman"/>
          <w:b/>
          <w:bCs/>
          <w:sz w:val="28"/>
          <w:szCs w:val="28"/>
        </w:rPr>
        <w:t>Х веках</w:t>
      </w:r>
      <w:r w:rsidRPr="0074495D">
        <w:rPr>
          <w:rFonts w:ascii="Times New Roman" w:hAnsi="Times New Roman"/>
          <w:b/>
          <w:sz w:val="28"/>
          <w:szCs w:val="28"/>
        </w:rPr>
        <w:t xml:space="preserve"> (7</w:t>
      </w:r>
      <w:r w:rsidR="00437180" w:rsidRPr="0074495D">
        <w:rPr>
          <w:rFonts w:ascii="Times New Roman" w:hAnsi="Times New Roman"/>
          <w:sz w:val="28"/>
          <w:szCs w:val="28"/>
        </w:rPr>
        <w:t>–</w:t>
      </w:r>
      <w:r w:rsidRPr="0074495D">
        <w:rPr>
          <w:rFonts w:ascii="Times New Roman" w:hAnsi="Times New Roman"/>
          <w:b/>
          <w:sz w:val="28"/>
          <w:szCs w:val="28"/>
        </w:rPr>
        <w:t>9 класс)</w:t>
      </w:r>
    </w:p>
    <w:p w:rsidR="00A339D1" w:rsidRPr="0074495D" w:rsidRDefault="00A339D1" w:rsidP="00967608">
      <w:pPr>
        <w:pStyle w:val="afff8"/>
        <w:spacing w:line="240" w:lineRule="auto"/>
        <w:ind w:firstLine="709"/>
        <w:rPr>
          <w:b/>
          <w:szCs w:val="28"/>
        </w:rPr>
      </w:pPr>
      <w:r w:rsidRPr="0074495D">
        <w:rPr>
          <w:b/>
          <w:szCs w:val="28"/>
        </w:rPr>
        <w:t>Выпускник научится:</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w:t>
      </w:r>
      <w:r w:rsidR="00437180" w:rsidRPr="0074495D">
        <w:rPr>
          <w:rFonts w:ascii="Times New Roman" w:hAnsi="Times New Roman"/>
          <w:sz w:val="28"/>
          <w:szCs w:val="28"/>
        </w:rPr>
        <w:t>–</w:t>
      </w:r>
      <w:r w:rsidRPr="0074495D">
        <w:rPr>
          <w:rFonts w:ascii="Times New Roman" w:hAnsi="Times New Roman"/>
          <w:sz w:val="28"/>
          <w:szCs w:val="28"/>
        </w:rPr>
        <w:t xml:space="preserve"> походов, завоеваний, колонизации и др.;</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 анализировать информацию различных источников по отечественной и всеобщей истории Нового времени; </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объяснять</w:t>
      </w:r>
      <w:r w:rsidR="00D41188">
        <w:rPr>
          <w:rFonts w:ascii="Times New Roman" w:hAnsi="Times New Roman"/>
          <w:sz w:val="28"/>
          <w:szCs w:val="28"/>
        </w:rPr>
        <w:t xml:space="preserve"> </w:t>
      </w:r>
      <w:r w:rsidRPr="0074495D">
        <w:rPr>
          <w:rFonts w:ascii="Times New Roman" w:hAnsi="Times New Roman"/>
          <w:sz w:val="28"/>
          <w:szCs w:val="28"/>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сопоставлять</w:t>
      </w:r>
      <w:r w:rsidR="00D41188">
        <w:rPr>
          <w:rFonts w:ascii="Times New Roman" w:hAnsi="Times New Roman"/>
          <w:sz w:val="28"/>
          <w:szCs w:val="28"/>
        </w:rPr>
        <w:t xml:space="preserve"> </w:t>
      </w:r>
      <w:r w:rsidRPr="0074495D">
        <w:rPr>
          <w:rFonts w:ascii="Times New Roman" w:hAnsi="Times New Roman"/>
          <w:sz w:val="28"/>
          <w:szCs w:val="28"/>
        </w:rPr>
        <w:t>развитие России и других стран в Новое время, сравнивать исторические ситуации и события;</w:t>
      </w:r>
    </w:p>
    <w:p w:rsidR="00A339D1" w:rsidRPr="0074495D" w:rsidRDefault="00A339D1"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давать оценку событиям и личностям отечественной и всеобщей истории Нового времени.</w:t>
      </w:r>
    </w:p>
    <w:p w:rsidR="00A339D1" w:rsidRPr="0074495D" w:rsidRDefault="00A339D1"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используя историческую карту, характеризовать социально-экономическое и политическое развитие России, других государств в Новое время;</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lastRenderedPageBreak/>
        <w:t>• </w:t>
      </w:r>
      <w:r w:rsidRPr="0074495D">
        <w:rPr>
          <w:rFonts w:ascii="Times New Roman" w:hAnsi="Times New Roman"/>
          <w:i/>
          <w:sz w:val="28"/>
          <w:szCs w:val="28"/>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A339D1" w:rsidRPr="0074495D" w:rsidRDefault="00A339D1"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сравнивать развитие России и других стран в Новое время, объяснять, в ч</w:t>
      </w:r>
      <w:r w:rsidR="00245F1D" w:rsidRPr="0074495D">
        <w:rPr>
          <w:rFonts w:ascii="Times New Roman" w:hAnsi="Times New Roman"/>
          <w:i/>
          <w:sz w:val="28"/>
          <w:szCs w:val="28"/>
        </w:rPr>
        <w:t>е</w:t>
      </w:r>
      <w:r w:rsidRPr="0074495D">
        <w:rPr>
          <w:rFonts w:ascii="Times New Roman" w:hAnsi="Times New Roman"/>
          <w:i/>
          <w:sz w:val="28"/>
          <w:szCs w:val="28"/>
        </w:rPr>
        <w:t xml:space="preserve">м заключались общие черты и особенности; </w:t>
      </w:r>
    </w:p>
    <w:p w:rsidR="00437180" w:rsidRPr="000E6C03" w:rsidRDefault="00A339D1" w:rsidP="000E6C03">
      <w:pPr>
        <w:spacing w:after="0" w:line="240" w:lineRule="auto"/>
        <w:ind w:firstLine="709"/>
        <w:jc w:val="both"/>
        <w:rPr>
          <w:rFonts w:ascii="Times New Roman" w:hAnsi="Times New Roman"/>
          <w:b/>
          <w:i/>
          <w:sz w:val="28"/>
          <w:szCs w:val="28"/>
        </w:rPr>
      </w:pPr>
      <w:r w:rsidRPr="0074495D">
        <w:rPr>
          <w:rFonts w:ascii="Times New Roman" w:hAnsi="Times New Roman"/>
          <w:sz w:val="28"/>
          <w:szCs w:val="28"/>
        </w:rPr>
        <w:t>• </w:t>
      </w:r>
      <w:r w:rsidRPr="0074495D">
        <w:rPr>
          <w:rFonts w:ascii="Times New Roman" w:hAnsi="Times New Roman"/>
          <w:i/>
          <w:sz w:val="28"/>
          <w:szCs w:val="28"/>
        </w:rPr>
        <w:t xml:space="preserve">применять знания по истории России и своего края в Новое время при составлении описаний исторических и культурных памятников своего города, </w:t>
      </w:r>
      <w:bookmarkStart w:id="45" w:name="_Toc409691636"/>
      <w:r w:rsidR="000E6C03">
        <w:rPr>
          <w:rFonts w:ascii="Times New Roman" w:hAnsi="Times New Roman"/>
          <w:i/>
          <w:sz w:val="28"/>
          <w:szCs w:val="28"/>
        </w:rPr>
        <w:t>края и т. д.</w:t>
      </w:r>
    </w:p>
    <w:p w:rsidR="00B540EE" w:rsidRPr="0074495D" w:rsidRDefault="00A52363" w:rsidP="00967608">
      <w:pPr>
        <w:pStyle w:val="4"/>
        <w:spacing w:line="240" w:lineRule="auto"/>
      </w:pPr>
      <w:bookmarkStart w:id="46" w:name="_Toc410653959"/>
      <w:bookmarkStart w:id="47" w:name="_Toc414553140"/>
      <w:r w:rsidRPr="0074495D">
        <w:t>1.2.</w:t>
      </w:r>
      <w:r w:rsidR="006940DA" w:rsidRPr="0074495D">
        <w:t>5.6.</w:t>
      </w:r>
      <w:r w:rsidR="00B540EE" w:rsidRPr="0074495D">
        <w:t>Обществознание</w:t>
      </w:r>
      <w:bookmarkEnd w:id="45"/>
      <w:bookmarkEnd w:id="46"/>
      <w:bookmarkEnd w:id="47"/>
    </w:p>
    <w:p w:rsidR="006E54D0" w:rsidRPr="0074495D" w:rsidRDefault="006E54D0" w:rsidP="00967608">
      <w:pPr>
        <w:spacing w:after="0" w:line="240" w:lineRule="auto"/>
        <w:ind w:firstLine="709"/>
        <w:jc w:val="both"/>
        <w:rPr>
          <w:rFonts w:ascii="Times New Roman" w:hAnsi="Times New Roman"/>
          <w:b/>
          <w:sz w:val="28"/>
          <w:szCs w:val="28"/>
          <w:shd w:val="clear" w:color="auto" w:fill="FFFFFF"/>
        </w:rPr>
      </w:pPr>
      <w:r w:rsidRPr="0074495D">
        <w:rPr>
          <w:rFonts w:ascii="Times New Roman" w:hAnsi="Times New Roman"/>
          <w:b/>
          <w:bCs/>
          <w:sz w:val="28"/>
          <w:szCs w:val="28"/>
          <w:shd w:val="clear" w:color="auto" w:fill="FFFFFF"/>
        </w:rPr>
        <w:t>Человек. Деятельность человека</w:t>
      </w:r>
    </w:p>
    <w:p w:rsidR="006E54D0" w:rsidRPr="00475353" w:rsidRDefault="006E54D0" w:rsidP="00967608">
      <w:pPr>
        <w:spacing w:after="0" w:line="240" w:lineRule="auto"/>
        <w:ind w:firstLine="709"/>
        <w:jc w:val="both"/>
        <w:rPr>
          <w:rFonts w:ascii="Times New Roman" w:hAnsi="Times New Roman"/>
          <w:b/>
          <w:sz w:val="28"/>
          <w:szCs w:val="28"/>
        </w:rPr>
      </w:pPr>
      <w:r w:rsidRPr="00475353">
        <w:rPr>
          <w:rFonts w:ascii="Times New Roman" w:hAnsi="Times New Roman"/>
          <w:b/>
          <w:sz w:val="28"/>
          <w:szCs w:val="28"/>
        </w:rPr>
        <w:t>Выпускник научится:</w:t>
      </w:r>
    </w:p>
    <w:p w:rsidR="006E54D0" w:rsidRPr="0074495D" w:rsidRDefault="006E54D0" w:rsidP="00AC384E">
      <w:pPr>
        <w:numPr>
          <w:ilvl w:val="0"/>
          <w:numId w:val="123"/>
        </w:numPr>
        <w:tabs>
          <w:tab w:val="left" w:pos="993"/>
        </w:tabs>
        <w:spacing w:after="0" w:line="240" w:lineRule="auto"/>
        <w:ind w:firstLine="709"/>
        <w:jc w:val="both"/>
        <w:rPr>
          <w:rFonts w:ascii="Times New Roman" w:hAnsi="Times New Roman"/>
          <w:sz w:val="28"/>
          <w:szCs w:val="28"/>
        </w:rPr>
      </w:pPr>
      <w:proofErr w:type="gramStart"/>
      <w:r w:rsidRPr="0074495D">
        <w:rPr>
          <w:rFonts w:ascii="Times New Roman" w:hAnsi="Times New Roman"/>
          <w:sz w:val="28"/>
          <w:szCs w:val="28"/>
        </w:rPr>
        <w:t>использовать знания о биологическом и социальном в человеке для характеристики его природы;</w:t>
      </w:r>
      <w:proofErr w:type="gramEnd"/>
    </w:p>
    <w:p w:rsidR="006E54D0" w:rsidRPr="0074495D" w:rsidRDefault="006E54D0" w:rsidP="00AC384E">
      <w:pPr>
        <w:numPr>
          <w:ilvl w:val="0"/>
          <w:numId w:val="123"/>
        </w:numPr>
        <w:tabs>
          <w:tab w:val="left" w:pos="993"/>
        </w:tabs>
        <w:spacing w:after="0" w:line="240" w:lineRule="auto"/>
        <w:ind w:firstLine="709"/>
        <w:jc w:val="both"/>
        <w:rPr>
          <w:rFonts w:ascii="Times New Roman" w:hAnsi="Times New Roman"/>
          <w:sz w:val="28"/>
          <w:szCs w:val="28"/>
        </w:rPr>
      </w:pPr>
      <w:r w:rsidRPr="0074495D">
        <w:rPr>
          <w:rFonts w:ascii="Times New Roman" w:hAnsi="Times New Roman"/>
          <w:sz w:val="28"/>
          <w:szCs w:val="28"/>
        </w:rPr>
        <w:t>характеризовать основные возрастные периоды жизни человека, особенности подросткового возраста;</w:t>
      </w:r>
    </w:p>
    <w:p w:rsidR="006E54D0" w:rsidRPr="0074495D" w:rsidRDefault="006E54D0" w:rsidP="00AC384E">
      <w:pPr>
        <w:numPr>
          <w:ilvl w:val="0"/>
          <w:numId w:val="123"/>
        </w:numPr>
        <w:tabs>
          <w:tab w:val="left" w:pos="993"/>
        </w:tabs>
        <w:spacing w:after="0" w:line="240" w:lineRule="auto"/>
        <w:ind w:firstLine="709"/>
        <w:jc w:val="both"/>
        <w:rPr>
          <w:rFonts w:ascii="Times New Roman" w:hAnsi="Times New Roman"/>
          <w:sz w:val="28"/>
          <w:szCs w:val="28"/>
        </w:rPr>
      </w:pPr>
      <w:r w:rsidRPr="0074495D">
        <w:rPr>
          <w:rFonts w:ascii="Times New Roman" w:hAnsi="Times New Roman"/>
          <w:sz w:val="28"/>
          <w:szCs w:val="28"/>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6E54D0" w:rsidRPr="0074495D" w:rsidRDefault="006E54D0" w:rsidP="00AC384E">
      <w:pPr>
        <w:numPr>
          <w:ilvl w:val="0"/>
          <w:numId w:val="123"/>
        </w:numPr>
        <w:tabs>
          <w:tab w:val="left" w:pos="993"/>
        </w:tabs>
        <w:spacing w:after="0" w:line="240" w:lineRule="auto"/>
        <w:ind w:firstLine="709"/>
        <w:jc w:val="both"/>
        <w:rPr>
          <w:rFonts w:ascii="Times New Roman" w:hAnsi="Times New Roman"/>
          <w:sz w:val="28"/>
          <w:szCs w:val="28"/>
        </w:rPr>
      </w:pPr>
      <w:r w:rsidRPr="0074495D">
        <w:rPr>
          <w:rFonts w:ascii="Times New Roman" w:hAnsi="Times New Roman"/>
          <w:sz w:val="28"/>
          <w:szCs w:val="28"/>
        </w:rPr>
        <w:t>характеризовать и иллюстрировать конкретными примерами группы потребностей человека;</w:t>
      </w:r>
    </w:p>
    <w:p w:rsidR="006E54D0" w:rsidRPr="0074495D" w:rsidRDefault="006E54D0" w:rsidP="00AC384E">
      <w:pPr>
        <w:numPr>
          <w:ilvl w:val="0"/>
          <w:numId w:val="123"/>
        </w:numPr>
        <w:tabs>
          <w:tab w:val="left" w:pos="993"/>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приводить примеры основных видов деятельности человека;</w:t>
      </w:r>
    </w:p>
    <w:p w:rsidR="006E54D0" w:rsidRPr="0074495D" w:rsidRDefault="006E54D0" w:rsidP="00AC384E">
      <w:pPr>
        <w:numPr>
          <w:ilvl w:val="0"/>
          <w:numId w:val="123"/>
        </w:numPr>
        <w:shd w:val="clear" w:color="auto" w:fill="FFFFFF"/>
        <w:tabs>
          <w:tab w:val="left" w:pos="993"/>
          <w:tab w:val="left" w:pos="1023"/>
        </w:tabs>
        <w:spacing w:after="0" w:line="240" w:lineRule="auto"/>
        <w:ind w:firstLine="709"/>
        <w:jc w:val="both"/>
        <w:rPr>
          <w:rFonts w:ascii="Times New Roman" w:hAnsi="Times New Roman"/>
          <w:sz w:val="28"/>
          <w:szCs w:val="28"/>
        </w:rPr>
      </w:pPr>
      <w:r w:rsidRPr="0074495D">
        <w:rPr>
          <w:rFonts w:ascii="Times New Roman" w:hAnsi="Times New Roman"/>
          <w:sz w:val="28"/>
          <w:szCs w:val="28"/>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6E54D0" w:rsidRPr="0074495D" w:rsidRDefault="006E54D0" w:rsidP="00967608">
      <w:pPr>
        <w:tabs>
          <w:tab w:val="left" w:pos="1023"/>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70"/>
        </w:numPr>
        <w:shd w:val="clear" w:color="auto" w:fill="FFFFFF"/>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выполнять несложные практические задания, основанные на ситуациях, связанных с деятельностью человека;</w:t>
      </w:r>
    </w:p>
    <w:p w:rsidR="006E54D0" w:rsidRPr="0074495D" w:rsidRDefault="006E54D0" w:rsidP="00AC384E">
      <w:pPr>
        <w:numPr>
          <w:ilvl w:val="0"/>
          <w:numId w:val="70"/>
        </w:numPr>
        <w:shd w:val="clear" w:color="auto" w:fill="FFFFFF"/>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роль деятельности в жизни человека и общества;</w:t>
      </w:r>
    </w:p>
    <w:p w:rsidR="006E54D0" w:rsidRPr="0074495D" w:rsidRDefault="006E54D0" w:rsidP="00AC384E">
      <w:pPr>
        <w:numPr>
          <w:ilvl w:val="0"/>
          <w:numId w:val="70"/>
        </w:numPr>
        <w:tabs>
          <w:tab w:val="left" w:pos="993"/>
          <w:tab w:val="left" w:pos="102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6E54D0" w:rsidRPr="0074495D" w:rsidRDefault="006E54D0" w:rsidP="00AC384E">
      <w:pPr>
        <w:numPr>
          <w:ilvl w:val="0"/>
          <w:numId w:val="70"/>
        </w:numPr>
        <w:shd w:val="clear" w:color="auto" w:fill="FFFFFF"/>
        <w:tabs>
          <w:tab w:val="left" w:pos="993"/>
          <w:tab w:val="left" w:pos="102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элементы причинно-следственного анализа при характеристике межличностных конфликтов;</w:t>
      </w:r>
    </w:p>
    <w:p w:rsidR="006E54D0" w:rsidRPr="0074495D" w:rsidRDefault="006E54D0" w:rsidP="00AC384E">
      <w:pPr>
        <w:numPr>
          <w:ilvl w:val="0"/>
          <w:numId w:val="70"/>
        </w:numPr>
        <w:shd w:val="clear" w:color="auto" w:fill="FFFFFF"/>
        <w:tabs>
          <w:tab w:val="left" w:pos="993"/>
          <w:tab w:val="left" w:pos="102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моделировать возможные последствия позитивного и негативного воздействия группы на человека, делать выводы.</w:t>
      </w:r>
    </w:p>
    <w:p w:rsidR="006E54D0" w:rsidRPr="0074495D" w:rsidRDefault="006E54D0" w:rsidP="00967608">
      <w:pPr>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Общество</w:t>
      </w:r>
    </w:p>
    <w:p w:rsidR="006E54D0" w:rsidRPr="00475353" w:rsidRDefault="006E54D0" w:rsidP="00967608">
      <w:pPr>
        <w:shd w:val="clear" w:color="auto" w:fill="FFFFFF"/>
        <w:tabs>
          <w:tab w:val="left" w:pos="1023"/>
        </w:tabs>
        <w:spacing w:after="0" w:line="240" w:lineRule="auto"/>
        <w:ind w:firstLine="709"/>
        <w:jc w:val="both"/>
        <w:rPr>
          <w:rFonts w:ascii="Times New Roman" w:hAnsi="Times New Roman"/>
          <w:b/>
          <w:sz w:val="28"/>
          <w:szCs w:val="28"/>
        </w:rPr>
      </w:pPr>
      <w:r w:rsidRPr="00475353">
        <w:rPr>
          <w:rFonts w:ascii="Times New Roman" w:hAnsi="Times New Roman"/>
          <w:b/>
          <w:sz w:val="28"/>
          <w:szCs w:val="28"/>
        </w:rPr>
        <w:t>Выпускник научится:</w:t>
      </w:r>
    </w:p>
    <w:p w:rsidR="006E54D0" w:rsidRPr="0074495D" w:rsidRDefault="006E54D0" w:rsidP="00AC384E">
      <w:pPr>
        <w:numPr>
          <w:ilvl w:val="0"/>
          <w:numId w:val="71"/>
        </w:numPr>
        <w:shd w:val="clear" w:color="auto" w:fill="FFFFFF"/>
        <w:tabs>
          <w:tab w:val="left" w:pos="20"/>
          <w:tab w:val="left" w:pos="993"/>
        </w:tabs>
        <w:spacing w:after="0" w:line="240" w:lineRule="auto"/>
        <w:ind w:left="0" w:firstLine="709"/>
        <w:jc w:val="both"/>
        <w:rPr>
          <w:rFonts w:ascii="Times New Roman" w:hAnsi="Times New Roman"/>
          <w:b/>
          <w:bCs/>
          <w:sz w:val="28"/>
          <w:szCs w:val="28"/>
        </w:rPr>
      </w:pPr>
      <w:r w:rsidRPr="0074495D">
        <w:rPr>
          <w:rFonts w:ascii="Times New Roman" w:hAnsi="Times New Roman"/>
          <w:bCs/>
          <w:sz w:val="28"/>
          <w:szCs w:val="28"/>
        </w:rPr>
        <w:t>демонстрировать на примерах взаимосвязь природы и общества, раскрывать роль природы в жизни человека;</w:t>
      </w:r>
    </w:p>
    <w:p w:rsidR="006E54D0" w:rsidRPr="0074495D" w:rsidRDefault="006E54D0" w:rsidP="00AC384E">
      <w:pPr>
        <w:numPr>
          <w:ilvl w:val="0"/>
          <w:numId w:val="71"/>
        </w:numPr>
        <w:shd w:val="clear" w:color="auto" w:fill="FFFFFF"/>
        <w:tabs>
          <w:tab w:val="left" w:pos="20"/>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на основе приведенных данных основные типы обществ;</w:t>
      </w:r>
    </w:p>
    <w:p w:rsidR="006E54D0" w:rsidRPr="0074495D" w:rsidRDefault="006E54D0" w:rsidP="00AC384E">
      <w:pPr>
        <w:numPr>
          <w:ilvl w:val="0"/>
          <w:numId w:val="71"/>
        </w:numPr>
        <w:shd w:val="clear" w:color="auto" w:fill="FFFFFF"/>
        <w:tabs>
          <w:tab w:val="left" w:pos="20"/>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характеризовать движение от одних форм общественной жизни к другим; оценивать социальные явления с позиций общественного прогресса;</w:t>
      </w:r>
    </w:p>
    <w:p w:rsidR="006E54D0" w:rsidRPr="0074495D" w:rsidRDefault="006E54D0" w:rsidP="00AC384E">
      <w:pPr>
        <w:numPr>
          <w:ilvl w:val="0"/>
          <w:numId w:val="71"/>
        </w:numPr>
        <w:shd w:val="clear" w:color="auto" w:fill="FFFFFF"/>
        <w:tabs>
          <w:tab w:val="left" w:pos="20"/>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экономические, социальные, политические, культурные явления и процессы общественной жизни;</w:t>
      </w:r>
    </w:p>
    <w:p w:rsidR="006E54D0" w:rsidRPr="0074495D" w:rsidRDefault="006E54D0" w:rsidP="00AC384E">
      <w:pPr>
        <w:numPr>
          <w:ilvl w:val="0"/>
          <w:numId w:val="71"/>
        </w:numPr>
        <w:shd w:val="clear" w:color="auto" w:fill="FFFFFF"/>
        <w:tabs>
          <w:tab w:val="left" w:pos="20"/>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6E54D0" w:rsidRPr="0074495D" w:rsidRDefault="006E54D0" w:rsidP="00AC384E">
      <w:pPr>
        <w:numPr>
          <w:ilvl w:val="0"/>
          <w:numId w:val="71"/>
        </w:numPr>
        <w:shd w:val="clear" w:color="auto" w:fill="FFFFFF"/>
        <w:tabs>
          <w:tab w:val="left" w:pos="20"/>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экологический кризис как глобальную проблему человечества, раскрывать причины экологического кризиса;</w:t>
      </w:r>
    </w:p>
    <w:p w:rsidR="006E54D0" w:rsidRPr="0074495D" w:rsidRDefault="006E54D0" w:rsidP="00AC384E">
      <w:pPr>
        <w:numPr>
          <w:ilvl w:val="0"/>
          <w:numId w:val="71"/>
        </w:numPr>
        <w:shd w:val="clear" w:color="auto" w:fill="FFFFFF"/>
        <w:tabs>
          <w:tab w:val="left" w:pos="20"/>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6E54D0" w:rsidRPr="0074495D" w:rsidRDefault="006E54D0" w:rsidP="00AC384E">
      <w:pPr>
        <w:numPr>
          <w:ilvl w:val="0"/>
          <w:numId w:val="71"/>
        </w:numPr>
        <w:shd w:val="clear" w:color="auto" w:fill="FFFFFF"/>
        <w:tabs>
          <w:tab w:val="left" w:pos="20"/>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раскрывать влияние современных средств массовой коммуникации на общество и личность; </w:t>
      </w:r>
    </w:p>
    <w:p w:rsidR="006E54D0" w:rsidRPr="0074495D" w:rsidRDefault="006E54D0" w:rsidP="00AC384E">
      <w:pPr>
        <w:numPr>
          <w:ilvl w:val="0"/>
          <w:numId w:val="71"/>
        </w:numPr>
        <w:shd w:val="clear" w:color="auto" w:fill="FFFFFF"/>
        <w:tabs>
          <w:tab w:val="left" w:pos="20"/>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конкретизировать примерами опасность международного терроризма.</w:t>
      </w:r>
    </w:p>
    <w:p w:rsidR="006E54D0" w:rsidRPr="0074495D" w:rsidRDefault="006E54D0" w:rsidP="00967608">
      <w:pPr>
        <w:shd w:val="clear" w:color="auto" w:fill="FFFFFF"/>
        <w:tabs>
          <w:tab w:val="left" w:pos="0"/>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72"/>
        </w:numPr>
        <w:shd w:val="clear" w:color="auto" w:fill="FFFFFF"/>
        <w:tabs>
          <w:tab w:val="left" w:pos="102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наблюдать и характеризовать явления и события, происходящие в различных сферах общественной жизни;</w:t>
      </w:r>
    </w:p>
    <w:p w:rsidR="006E54D0" w:rsidRPr="0074495D" w:rsidRDefault="006E54D0" w:rsidP="00AC384E">
      <w:pPr>
        <w:numPr>
          <w:ilvl w:val="0"/>
          <w:numId w:val="72"/>
        </w:numPr>
        <w:shd w:val="clear" w:color="auto" w:fill="FFFFFF"/>
        <w:tabs>
          <w:tab w:val="left" w:pos="102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выявлять причинно-следственные связи общественных явлений и характеризовать основные направления общественного развития;</w:t>
      </w:r>
    </w:p>
    <w:p w:rsidR="006E54D0" w:rsidRPr="0074495D" w:rsidRDefault="006E54D0" w:rsidP="00AC384E">
      <w:pPr>
        <w:numPr>
          <w:ilvl w:val="0"/>
          <w:numId w:val="72"/>
        </w:numPr>
        <w:shd w:val="clear" w:color="auto" w:fill="FFFFFF"/>
        <w:tabs>
          <w:tab w:val="left" w:pos="102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осознанно содействовать защите природы.</w:t>
      </w:r>
    </w:p>
    <w:p w:rsidR="006E54D0" w:rsidRPr="0074495D" w:rsidRDefault="006E54D0" w:rsidP="00967608">
      <w:pPr>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Социальные нормы</w:t>
      </w:r>
    </w:p>
    <w:p w:rsidR="006E54D0" w:rsidRPr="00475353" w:rsidRDefault="006E54D0" w:rsidP="00967608">
      <w:pPr>
        <w:shd w:val="clear" w:color="auto" w:fill="FFFFFF"/>
        <w:tabs>
          <w:tab w:val="left" w:pos="1023"/>
        </w:tabs>
        <w:spacing w:after="0" w:line="240" w:lineRule="auto"/>
        <w:ind w:firstLine="709"/>
        <w:jc w:val="both"/>
        <w:rPr>
          <w:rFonts w:ascii="Times New Roman" w:hAnsi="Times New Roman"/>
          <w:b/>
          <w:sz w:val="28"/>
          <w:szCs w:val="28"/>
        </w:rPr>
      </w:pPr>
      <w:r w:rsidRPr="00475353">
        <w:rPr>
          <w:rFonts w:ascii="Times New Roman" w:hAnsi="Times New Roman"/>
          <w:b/>
          <w:sz w:val="28"/>
          <w:szCs w:val="28"/>
        </w:rPr>
        <w:t>Выпускник научится:</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роль социальных норм как регуляторов общественной жизни и поведения человека;</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b/>
          <w:sz w:val="28"/>
          <w:szCs w:val="28"/>
        </w:rPr>
      </w:pPr>
      <w:r w:rsidRPr="0074495D">
        <w:rPr>
          <w:rFonts w:ascii="Times New Roman" w:hAnsi="Times New Roman"/>
          <w:sz w:val="28"/>
          <w:szCs w:val="28"/>
        </w:rPr>
        <w:t>различать отдельные виды социальных норм;</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b/>
          <w:sz w:val="28"/>
          <w:szCs w:val="28"/>
        </w:rPr>
      </w:pPr>
      <w:r w:rsidRPr="0074495D">
        <w:rPr>
          <w:rFonts w:ascii="Times New Roman" w:hAnsi="Times New Roman"/>
          <w:sz w:val="28"/>
          <w:szCs w:val="28"/>
        </w:rPr>
        <w:t>характеризовать основные нормы морали;</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сущность патриотизма, гражданственности; приводить примеры проявления этих качеств из истории и жизни современного общества;</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характеризовать специфику норм права;</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нормы морали и права, выявлять их общие черты и особенности;</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сущность процесса социализации личности;</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причины отклоняющегося поведения;</w:t>
      </w:r>
    </w:p>
    <w:p w:rsidR="006E54D0" w:rsidRPr="0074495D" w:rsidRDefault="006E54D0" w:rsidP="00AC384E">
      <w:pPr>
        <w:numPr>
          <w:ilvl w:val="0"/>
          <w:numId w:val="73"/>
        </w:numPr>
        <w:shd w:val="clear" w:color="auto" w:fill="FFFFFF"/>
        <w:tabs>
          <w:tab w:val="left" w:pos="102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негативные последствия наиболее опасных форм отклоняющегося поведения.</w:t>
      </w:r>
    </w:p>
    <w:p w:rsidR="006E54D0" w:rsidRPr="0074495D" w:rsidRDefault="006E54D0" w:rsidP="00967608">
      <w:pPr>
        <w:shd w:val="clear" w:color="auto" w:fill="FFFFFF"/>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74"/>
        </w:numPr>
        <w:shd w:val="clear" w:color="auto" w:fill="FFFFFF"/>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использовать элементы причинно-следственного анализа для понимания влияния моральных устоев на развитие общества и человека;</w:t>
      </w:r>
    </w:p>
    <w:p w:rsidR="006E54D0" w:rsidRPr="0074495D" w:rsidRDefault="006E54D0" w:rsidP="00AC384E">
      <w:pPr>
        <w:numPr>
          <w:ilvl w:val="0"/>
          <w:numId w:val="74"/>
        </w:numPr>
        <w:shd w:val="clear" w:color="auto" w:fill="FFFFFF"/>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социальную значимость здорового образа жизни.</w:t>
      </w:r>
    </w:p>
    <w:p w:rsidR="006E54D0" w:rsidRPr="0074495D" w:rsidRDefault="006E54D0" w:rsidP="00967608">
      <w:pPr>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Сфера духовной культуры</w:t>
      </w:r>
    </w:p>
    <w:p w:rsidR="006E54D0" w:rsidRPr="0074495D" w:rsidRDefault="006E54D0" w:rsidP="00967608">
      <w:pPr>
        <w:shd w:val="clear" w:color="auto" w:fill="FFFFFF"/>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развитие отдельных областей и форм культуры, выражать свое мнение о явлениях культуры;</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явления духовной культуры;</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причины возрастания роли науки в современном мире;</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оценивать роль образования в современном обществе;</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различать уровни общего образования в России;</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духовные ценности российского народа и выражать собственное отношение к ним;</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необходимость непрерывного образования в современных условиях;</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учитывать общественные потребности при выборе направления своей будущей профессиональной деятельности;</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раскрывать роль религии в современном обществе;</w:t>
      </w:r>
    </w:p>
    <w:p w:rsidR="006E54D0" w:rsidRPr="0074495D" w:rsidRDefault="006E54D0" w:rsidP="00AC384E">
      <w:pPr>
        <w:numPr>
          <w:ilvl w:val="0"/>
          <w:numId w:val="75"/>
        </w:numPr>
        <w:shd w:val="clear" w:color="auto" w:fill="FFFFFF"/>
        <w:tabs>
          <w:tab w:val="left" w:pos="993"/>
        </w:tabs>
        <w:spacing w:after="0" w:line="240" w:lineRule="auto"/>
        <w:ind w:left="0" w:firstLine="709"/>
        <w:jc w:val="both"/>
        <w:rPr>
          <w:rFonts w:ascii="Times New Roman" w:hAnsi="Times New Roman"/>
          <w:b/>
          <w:bCs/>
          <w:sz w:val="28"/>
          <w:szCs w:val="28"/>
          <w:shd w:val="clear" w:color="auto" w:fill="FFFFFF"/>
        </w:rPr>
      </w:pPr>
      <w:r w:rsidRPr="0074495D">
        <w:rPr>
          <w:rFonts w:ascii="Times New Roman" w:hAnsi="Times New Roman"/>
          <w:bCs/>
          <w:sz w:val="28"/>
          <w:szCs w:val="28"/>
          <w:shd w:val="clear" w:color="auto" w:fill="FFFFFF"/>
        </w:rPr>
        <w:t>характеризовать особенности искусства как формы духовной культуры</w:t>
      </w:r>
      <w:r w:rsidRPr="0074495D">
        <w:rPr>
          <w:rFonts w:ascii="Times New Roman" w:hAnsi="Times New Roman"/>
          <w:b/>
          <w:bCs/>
          <w:sz w:val="28"/>
          <w:szCs w:val="28"/>
          <w:shd w:val="clear" w:color="auto" w:fill="FFFFFF"/>
        </w:rPr>
        <w:t>.</w:t>
      </w:r>
    </w:p>
    <w:p w:rsidR="006E54D0" w:rsidRPr="0074495D" w:rsidRDefault="006E54D0" w:rsidP="00967608">
      <w:pPr>
        <w:shd w:val="clear" w:color="auto" w:fill="FFFFFF"/>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получит возможность научиться:</w:t>
      </w:r>
    </w:p>
    <w:p w:rsidR="006E54D0" w:rsidRPr="0074495D" w:rsidRDefault="006E54D0" w:rsidP="00AC384E">
      <w:pPr>
        <w:numPr>
          <w:ilvl w:val="0"/>
          <w:numId w:val="76"/>
        </w:numPr>
        <w:shd w:val="clear" w:color="auto" w:fill="FFFFFF"/>
        <w:tabs>
          <w:tab w:val="left" w:pos="993"/>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описывать процессы создания, сохранения, трансляции и усвоения достижений культуры;</w:t>
      </w:r>
    </w:p>
    <w:p w:rsidR="006E54D0" w:rsidRPr="0074495D" w:rsidRDefault="006E54D0" w:rsidP="00AC384E">
      <w:pPr>
        <w:numPr>
          <w:ilvl w:val="0"/>
          <w:numId w:val="76"/>
        </w:numPr>
        <w:shd w:val="clear" w:color="auto" w:fill="FFFFFF"/>
        <w:tabs>
          <w:tab w:val="left" w:pos="993"/>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характеризовать основные направления развития отечественной культуры в современных условиях;</w:t>
      </w:r>
    </w:p>
    <w:p w:rsidR="006E54D0" w:rsidRPr="0074495D" w:rsidRDefault="006E54D0" w:rsidP="00AC384E">
      <w:pPr>
        <w:numPr>
          <w:ilvl w:val="0"/>
          <w:numId w:val="76"/>
        </w:numPr>
        <w:shd w:val="clear" w:color="auto" w:fill="FFFFFF"/>
        <w:tabs>
          <w:tab w:val="left" w:pos="993"/>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критически воспринимать сообщения и рекламу в СМИ и Интернете о таких направлениях массовой культуры</w:t>
      </w:r>
      <w:r w:rsidR="0004371E" w:rsidRPr="0074495D">
        <w:rPr>
          <w:rFonts w:ascii="Times New Roman" w:hAnsi="Times New Roman"/>
          <w:bCs/>
          <w:i/>
          <w:sz w:val="28"/>
          <w:szCs w:val="28"/>
          <w:shd w:val="clear" w:color="auto" w:fill="FFFFFF"/>
        </w:rPr>
        <w:t>,</w:t>
      </w:r>
      <w:r w:rsidRPr="0074495D">
        <w:rPr>
          <w:rFonts w:ascii="Times New Roman" w:hAnsi="Times New Roman"/>
          <w:bCs/>
          <w:i/>
          <w:sz w:val="28"/>
          <w:szCs w:val="28"/>
          <w:shd w:val="clear" w:color="auto" w:fill="FFFFFF"/>
        </w:rPr>
        <w:t xml:space="preserve"> как шоу-бизнес и мода.</w:t>
      </w:r>
    </w:p>
    <w:p w:rsidR="006E54D0" w:rsidRPr="0074495D" w:rsidRDefault="006E54D0" w:rsidP="00967608">
      <w:pPr>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Социальная сфера</w:t>
      </w:r>
    </w:p>
    <w:p w:rsidR="006E54D0" w:rsidRPr="0074495D" w:rsidRDefault="006E54D0" w:rsidP="00967608">
      <w:pPr>
        <w:tabs>
          <w:tab w:val="left" w:pos="1027"/>
        </w:tabs>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социальную структуру в обществах разного типа, характеризовать основные социальные общности и группы;</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взаимодействие социальных общностей и групп;</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ведущие направления социальной политики Российского государства;</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выделять параметры, определяющие социальный статус личности;</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приводить примеры предписанных и достигаемых статусов;</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основные социальные роли подростка;</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конкретизировать примерами процесс социальной мобильности;</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межнациональные отношения в современном мире;</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lastRenderedPageBreak/>
        <w:t xml:space="preserve">объяснять причины межнациональных конфликтов и основные пути их разрешения; </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раскрывать на конкретных примерах основные функции семьи в обществе;</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 xml:space="preserve">раскрывать основные роли членов семьи; </w:t>
      </w:r>
    </w:p>
    <w:p w:rsidR="006E54D0" w:rsidRPr="0074495D" w:rsidRDefault="006E54D0" w:rsidP="00AC384E">
      <w:pPr>
        <w:numPr>
          <w:ilvl w:val="0"/>
          <w:numId w:val="77"/>
        </w:numPr>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6E54D0" w:rsidRPr="0074495D" w:rsidRDefault="006E54D0" w:rsidP="00AC384E">
      <w:pPr>
        <w:numPr>
          <w:ilvl w:val="0"/>
          <w:numId w:val="77"/>
        </w:numPr>
        <w:tabs>
          <w:tab w:val="left" w:pos="1027"/>
        </w:tabs>
        <w:spacing w:after="0" w:line="240" w:lineRule="auto"/>
        <w:ind w:left="0" w:firstLine="709"/>
        <w:jc w:val="both"/>
        <w:rPr>
          <w:rFonts w:ascii="Times New Roman" w:hAnsi="Times New Roman"/>
          <w:b/>
          <w:bCs/>
          <w:sz w:val="28"/>
          <w:szCs w:val="28"/>
          <w:shd w:val="clear" w:color="auto" w:fill="FFFFFF"/>
        </w:rPr>
      </w:pPr>
      <w:r w:rsidRPr="0074495D">
        <w:rPr>
          <w:rFonts w:ascii="Times New Roman" w:hAnsi="Times New Roman"/>
          <w:bCs/>
          <w:sz w:val="28"/>
          <w:szCs w:val="28"/>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6E54D0" w:rsidRPr="0074495D" w:rsidRDefault="006E54D0" w:rsidP="00967608">
      <w:pPr>
        <w:tabs>
          <w:tab w:val="left" w:pos="1027"/>
        </w:tabs>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получит возможность научиться:</w:t>
      </w:r>
    </w:p>
    <w:p w:rsidR="006E54D0" w:rsidRPr="0074495D" w:rsidRDefault="006E54D0" w:rsidP="00AC384E">
      <w:pPr>
        <w:numPr>
          <w:ilvl w:val="0"/>
          <w:numId w:val="78"/>
        </w:numPr>
        <w:tabs>
          <w:tab w:val="left" w:pos="1027"/>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раскрывать понятия «равенство» и «социальная справедливость» с позиций историзма;</w:t>
      </w:r>
    </w:p>
    <w:p w:rsidR="006E54D0" w:rsidRPr="0074495D" w:rsidRDefault="006E54D0" w:rsidP="00AC384E">
      <w:pPr>
        <w:numPr>
          <w:ilvl w:val="0"/>
          <w:numId w:val="78"/>
        </w:numPr>
        <w:tabs>
          <w:tab w:val="left" w:pos="1027"/>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выражать и обосновывать собственную позицию по актуальным проблемам молод</w:t>
      </w:r>
      <w:r w:rsidR="00245F1D" w:rsidRPr="0074495D">
        <w:rPr>
          <w:rFonts w:ascii="Times New Roman" w:hAnsi="Times New Roman"/>
          <w:bCs/>
          <w:i/>
          <w:sz w:val="28"/>
          <w:szCs w:val="28"/>
          <w:shd w:val="clear" w:color="auto" w:fill="FFFFFF"/>
        </w:rPr>
        <w:t>е</w:t>
      </w:r>
      <w:r w:rsidRPr="0074495D">
        <w:rPr>
          <w:rFonts w:ascii="Times New Roman" w:hAnsi="Times New Roman"/>
          <w:bCs/>
          <w:i/>
          <w:sz w:val="28"/>
          <w:szCs w:val="28"/>
          <w:shd w:val="clear" w:color="auto" w:fill="FFFFFF"/>
        </w:rPr>
        <w:t>жи;</w:t>
      </w:r>
    </w:p>
    <w:p w:rsidR="006E54D0" w:rsidRPr="0074495D" w:rsidRDefault="006E54D0" w:rsidP="00AC384E">
      <w:pPr>
        <w:numPr>
          <w:ilvl w:val="0"/>
          <w:numId w:val="78"/>
        </w:numPr>
        <w:tabs>
          <w:tab w:val="left" w:pos="1027"/>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 xml:space="preserve">выполнять несложные практические задания по анализу ситуаций, связанных с различными способами разрешения семейных </w:t>
      </w:r>
      <w:proofErr w:type="spellStart"/>
      <w:r w:rsidRPr="0074495D">
        <w:rPr>
          <w:rFonts w:ascii="Times New Roman" w:hAnsi="Times New Roman"/>
          <w:bCs/>
          <w:i/>
          <w:sz w:val="28"/>
          <w:szCs w:val="28"/>
          <w:shd w:val="clear" w:color="auto" w:fill="FFFFFF"/>
        </w:rPr>
        <w:t>конфликтов</w:t>
      </w:r>
      <w:proofErr w:type="gramStart"/>
      <w:r w:rsidR="00B76965" w:rsidRPr="0074495D">
        <w:rPr>
          <w:rFonts w:ascii="Times New Roman" w:hAnsi="Times New Roman"/>
          <w:bCs/>
          <w:i/>
          <w:sz w:val="28"/>
          <w:szCs w:val="28"/>
          <w:shd w:val="clear" w:color="auto" w:fill="FFFFFF"/>
        </w:rPr>
        <w:t>;в</w:t>
      </w:r>
      <w:proofErr w:type="gramEnd"/>
      <w:r w:rsidR="00B76965" w:rsidRPr="0074495D">
        <w:rPr>
          <w:rFonts w:ascii="Times New Roman" w:hAnsi="Times New Roman"/>
          <w:bCs/>
          <w:i/>
          <w:sz w:val="28"/>
          <w:szCs w:val="28"/>
          <w:shd w:val="clear" w:color="auto" w:fill="FFFFFF"/>
        </w:rPr>
        <w:t>ыражать</w:t>
      </w:r>
      <w:proofErr w:type="spellEnd"/>
      <w:r w:rsidR="00B76965" w:rsidRPr="0074495D">
        <w:rPr>
          <w:rFonts w:ascii="Times New Roman" w:hAnsi="Times New Roman"/>
          <w:bCs/>
          <w:i/>
          <w:sz w:val="28"/>
          <w:szCs w:val="28"/>
          <w:shd w:val="clear" w:color="auto" w:fill="FFFFFF"/>
        </w:rPr>
        <w:t xml:space="preserve"> </w:t>
      </w:r>
      <w:r w:rsidRPr="0074495D">
        <w:rPr>
          <w:rFonts w:ascii="Times New Roman" w:hAnsi="Times New Roman"/>
          <w:bCs/>
          <w:i/>
          <w:sz w:val="28"/>
          <w:szCs w:val="28"/>
          <w:shd w:val="clear" w:color="auto" w:fill="FFFFFF"/>
        </w:rPr>
        <w:t>собственное отношение к различным способам разрешения семейных конфликтов;</w:t>
      </w:r>
    </w:p>
    <w:p w:rsidR="006E54D0" w:rsidRPr="0074495D" w:rsidRDefault="006E54D0" w:rsidP="00AC384E">
      <w:pPr>
        <w:numPr>
          <w:ilvl w:val="0"/>
          <w:numId w:val="78"/>
        </w:numPr>
        <w:shd w:val="clear" w:color="auto" w:fill="FFFFFF"/>
        <w:tabs>
          <w:tab w:val="left" w:pos="1027"/>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6E54D0" w:rsidRPr="0074495D" w:rsidRDefault="006E54D0" w:rsidP="00AC384E">
      <w:pPr>
        <w:numPr>
          <w:ilvl w:val="0"/>
          <w:numId w:val="78"/>
        </w:numPr>
        <w:shd w:val="clear" w:color="auto" w:fill="FFFFFF"/>
        <w:tabs>
          <w:tab w:val="left" w:pos="1027"/>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использовать элементы причинно-следственного анализа при характеристике семейных конфликтов;</w:t>
      </w:r>
    </w:p>
    <w:p w:rsidR="006E54D0" w:rsidRPr="0074495D" w:rsidRDefault="006E54D0" w:rsidP="00AC384E">
      <w:pPr>
        <w:numPr>
          <w:ilvl w:val="0"/>
          <w:numId w:val="78"/>
        </w:numPr>
        <w:tabs>
          <w:tab w:val="left" w:pos="1027"/>
        </w:tabs>
        <w:spacing w:after="0" w:line="240" w:lineRule="auto"/>
        <w:ind w:left="0" w:firstLine="709"/>
        <w:jc w:val="both"/>
        <w:rPr>
          <w:rFonts w:ascii="Times New Roman" w:hAnsi="Times New Roman"/>
          <w:b/>
          <w:bCs/>
          <w:i/>
          <w:sz w:val="28"/>
          <w:szCs w:val="28"/>
          <w:shd w:val="clear" w:color="auto" w:fill="FFFFFF"/>
        </w:rPr>
      </w:pPr>
      <w:r w:rsidRPr="0074495D">
        <w:rPr>
          <w:rFonts w:ascii="Times New Roman" w:hAnsi="Times New Roman"/>
          <w:bCs/>
          <w:i/>
          <w:sz w:val="28"/>
          <w:szCs w:val="28"/>
          <w:shd w:val="clear" w:color="auto" w:fill="FFFFFF"/>
        </w:rPr>
        <w:t>находить и извлекать социальную информацию о государственной семейной политике из адаптированных источников различного типа</w:t>
      </w:r>
      <w:r w:rsidRPr="0074495D">
        <w:rPr>
          <w:rFonts w:ascii="Times New Roman" w:hAnsi="Times New Roman"/>
          <w:b/>
          <w:bCs/>
          <w:i/>
          <w:sz w:val="28"/>
          <w:szCs w:val="28"/>
          <w:shd w:val="clear" w:color="auto" w:fill="FFFFFF"/>
        </w:rPr>
        <w:t>.</w:t>
      </w:r>
    </w:p>
    <w:p w:rsidR="006E54D0" w:rsidRPr="0074495D" w:rsidRDefault="006E54D0" w:rsidP="00967608">
      <w:pPr>
        <w:tabs>
          <w:tab w:val="left" w:pos="1027"/>
        </w:tabs>
        <w:spacing w:after="0" w:line="240" w:lineRule="auto"/>
        <w:ind w:firstLine="709"/>
        <w:jc w:val="both"/>
        <w:rPr>
          <w:rFonts w:ascii="Times New Roman" w:hAnsi="Times New Roman"/>
          <w:sz w:val="28"/>
          <w:szCs w:val="28"/>
        </w:rPr>
      </w:pPr>
      <w:r w:rsidRPr="00475353">
        <w:rPr>
          <w:rFonts w:ascii="Times New Roman" w:hAnsi="Times New Roman"/>
          <w:b/>
          <w:sz w:val="28"/>
          <w:szCs w:val="28"/>
        </w:rPr>
        <w:t>Политическая сфера</w:t>
      </w:r>
      <w:r w:rsidRPr="0074495D">
        <w:rPr>
          <w:rFonts w:ascii="Times New Roman" w:hAnsi="Times New Roman"/>
          <w:b/>
          <w:sz w:val="28"/>
          <w:szCs w:val="28"/>
        </w:rPr>
        <w:t xml:space="preserve"> жизни общества</w:t>
      </w:r>
    </w:p>
    <w:p w:rsidR="006E54D0" w:rsidRPr="0074495D" w:rsidRDefault="006E54D0" w:rsidP="00967608">
      <w:pPr>
        <w:tabs>
          <w:tab w:val="left" w:pos="1027"/>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79"/>
        </w:numPr>
        <w:tabs>
          <w:tab w:val="left" w:pos="1027"/>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объяснять роль политики в жизни общества;</w:t>
      </w:r>
    </w:p>
    <w:p w:rsidR="006E54D0" w:rsidRPr="0074495D" w:rsidRDefault="006E54D0" w:rsidP="00AC384E">
      <w:pPr>
        <w:numPr>
          <w:ilvl w:val="0"/>
          <w:numId w:val="79"/>
        </w:numPr>
        <w:tabs>
          <w:tab w:val="left" w:pos="1027"/>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и сравнивать различные формы правления, иллюстрировать их примерами;</w:t>
      </w:r>
    </w:p>
    <w:p w:rsidR="006E54D0" w:rsidRPr="0074495D" w:rsidRDefault="006E54D0" w:rsidP="00AC384E">
      <w:pPr>
        <w:numPr>
          <w:ilvl w:val="0"/>
          <w:numId w:val="79"/>
        </w:numPr>
        <w:tabs>
          <w:tab w:val="left" w:pos="1027"/>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давать характеристику формам государственно-территориального устройства;</w:t>
      </w:r>
    </w:p>
    <w:p w:rsidR="006E54D0" w:rsidRPr="0074495D" w:rsidRDefault="006E54D0" w:rsidP="00AC384E">
      <w:pPr>
        <w:numPr>
          <w:ilvl w:val="0"/>
          <w:numId w:val="79"/>
        </w:numPr>
        <w:tabs>
          <w:tab w:val="left" w:pos="1027"/>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различные типы политических режимов, раскрывать их основные признаки;</w:t>
      </w:r>
    </w:p>
    <w:p w:rsidR="006E54D0" w:rsidRPr="0074495D" w:rsidRDefault="006E54D0" w:rsidP="00AC384E">
      <w:pPr>
        <w:numPr>
          <w:ilvl w:val="0"/>
          <w:numId w:val="79"/>
        </w:numPr>
        <w:tabs>
          <w:tab w:val="left" w:pos="1027"/>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на конкретных примерах основные черты и принципы демократии;</w:t>
      </w:r>
    </w:p>
    <w:p w:rsidR="00EC713E" w:rsidRPr="0074495D" w:rsidRDefault="006E54D0" w:rsidP="00AC384E">
      <w:pPr>
        <w:numPr>
          <w:ilvl w:val="0"/>
          <w:numId w:val="79"/>
        </w:numPr>
        <w:tabs>
          <w:tab w:val="left" w:pos="1027"/>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называть признаки политической партии, раскрывать их на конкретных примерах;</w:t>
      </w:r>
    </w:p>
    <w:p w:rsidR="006E54D0" w:rsidRPr="0074495D" w:rsidRDefault="006E54D0" w:rsidP="00AC384E">
      <w:pPr>
        <w:numPr>
          <w:ilvl w:val="0"/>
          <w:numId w:val="79"/>
        </w:numPr>
        <w:tabs>
          <w:tab w:val="left" w:pos="1027"/>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различные формы участия граждан в политической жизни.</w:t>
      </w:r>
    </w:p>
    <w:p w:rsidR="006E54D0" w:rsidRPr="0074495D" w:rsidRDefault="006E54D0" w:rsidP="00967608">
      <w:pPr>
        <w:tabs>
          <w:tab w:val="left" w:pos="1027"/>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получит возможность научиться: </w:t>
      </w:r>
    </w:p>
    <w:p w:rsidR="0040362A" w:rsidRPr="0074495D" w:rsidRDefault="0040362A" w:rsidP="00AC384E">
      <w:pPr>
        <w:numPr>
          <w:ilvl w:val="0"/>
          <w:numId w:val="79"/>
        </w:numPr>
        <w:tabs>
          <w:tab w:val="left" w:pos="1027"/>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осознавать значение гражданской активности и патриотической позиции в укреплении нашего государства;</w:t>
      </w:r>
    </w:p>
    <w:p w:rsidR="006E54D0" w:rsidRPr="0074495D" w:rsidRDefault="006E54D0" w:rsidP="00AC384E">
      <w:pPr>
        <w:numPr>
          <w:ilvl w:val="0"/>
          <w:numId w:val="80"/>
        </w:numPr>
        <w:tabs>
          <w:tab w:val="left" w:pos="1027"/>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соотносить различные оценки политических событий и процессов и делать обоснованные выводы.</w:t>
      </w:r>
    </w:p>
    <w:p w:rsidR="006E54D0" w:rsidRPr="00475353" w:rsidRDefault="006E54D0" w:rsidP="00967608">
      <w:pPr>
        <w:tabs>
          <w:tab w:val="left" w:pos="1200"/>
        </w:tabs>
        <w:spacing w:after="0" w:line="240" w:lineRule="auto"/>
        <w:ind w:firstLine="709"/>
        <w:jc w:val="both"/>
        <w:rPr>
          <w:rFonts w:ascii="Times New Roman" w:hAnsi="Times New Roman"/>
          <w:sz w:val="28"/>
          <w:szCs w:val="28"/>
        </w:rPr>
      </w:pPr>
      <w:r w:rsidRPr="0074495D">
        <w:rPr>
          <w:rFonts w:ascii="Times New Roman" w:hAnsi="Times New Roman"/>
          <w:b/>
          <w:bCs/>
          <w:sz w:val="28"/>
          <w:szCs w:val="28"/>
          <w:shd w:val="clear" w:color="auto" w:fill="FFFFFF"/>
        </w:rPr>
        <w:t>Гражданин и государство</w:t>
      </w:r>
    </w:p>
    <w:p w:rsidR="006E54D0" w:rsidRPr="0074495D" w:rsidRDefault="006E54D0" w:rsidP="00967608">
      <w:pPr>
        <w:tabs>
          <w:tab w:val="left" w:pos="1200"/>
        </w:tabs>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6E54D0" w:rsidRPr="0074495D" w:rsidRDefault="006E54D0" w:rsidP="00AC384E">
      <w:pPr>
        <w:numPr>
          <w:ilvl w:val="0"/>
          <w:numId w:val="81"/>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6E54D0" w:rsidRPr="0074495D" w:rsidRDefault="006E54D0" w:rsidP="00AC384E">
      <w:pPr>
        <w:numPr>
          <w:ilvl w:val="0"/>
          <w:numId w:val="81"/>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порядок формирования органов государственной власти РФ;</w:t>
      </w:r>
    </w:p>
    <w:p w:rsidR="006E54D0" w:rsidRPr="0074495D" w:rsidRDefault="006E54D0" w:rsidP="00AC384E">
      <w:pPr>
        <w:numPr>
          <w:ilvl w:val="0"/>
          <w:numId w:val="81"/>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раскрывать достижения российского народа;</w:t>
      </w:r>
    </w:p>
    <w:p w:rsidR="006E54D0" w:rsidRPr="0074495D" w:rsidRDefault="006E54D0" w:rsidP="00AC384E">
      <w:pPr>
        <w:numPr>
          <w:ilvl w:val="0"/>
          <w:numId w:val="81"/>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и конкретизировать примерами смысл понятия «гражданство»</w:t>
      </w:r>
      <w:r w:rsidR="00334BAC" w:rsidRPr="0074495D">
        <w:rPr>
          <w:rFonts w:ascii="Times New Roman" w:hAnsi="Times New Roman"/>
          <w:bCs/>
          <w:sz w:val="28"/>
          <w:szCs w:val="28"/>
          <w:shd w:val="clear" w:color="auto" w:fill="FFFFFF"/>
        </w:rPr>
        <w:t>;</w:t>
      </w:r>
    </w:p>
    <w:p w:rsidR="0040362A" w:rsidRPr="0074495D" w:rsidRDefault="006E54D0" w:rsidP="00AC384E">
      <w:pPr>
        <w:numPr>
          <w:ilvl w:val="0"/>
          <w:numId w:val="86"/>
        </w:numPr>
        <w:shd w:val="clear" w:color="auto" w:fill="FFFFFF"/>
        <w:tabs>
          <w:tab w:val="left" w:pos="993"/>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sz w:val="28"/>
          <w:szCs w:val="28"/>
          <w:shd w:val="clear" w:color="auto" w:fill="FFFFFF"/>
        </w:rPr>
        <w:t>называть и иллюстрировать примерами основные права и свободы граждан, гарантированные Конституцией РФ;</w:t>
      </w:r>
    </w:p>
    <w:p w:rsidR="006E54D0" w:rsidRPr="0074495D" w:rsidRDefault="0040362A" w:rsidP="00AC384E">
      <w:pPr>
        <w:numPr>
          <w:ilvl w:val="0"/>
          <w:numId w:val="81"/>
        </w:numPr>
        <w:shd w:val="clear" w:color="auto" w:fill="FFFFFF"/>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осознавать значение патриотической позиции в укреплении нашего государства;</w:t>
      </w:r>
    </w:p>
    <w:p w:rsidR="006E54D0" w:rsidRPr="0074495D" w:rsidRDefault="006E54D0" w:rsidP="00AC384E">
      <w:pPr>
        <w:numPr>
          <w:ilvl w:val="0"/>
          <w:numId w:val="81"/>
        </w:numPr>
        <w:tabs>
          <w:tab w:val="left" w:pos="993"/>
        </w:tabs>
        <w:spacing w:after="0" w:line="24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конституционные обязанности гражданина.</w:t>
      </w:r>
    </w:p>
    <w:p w:rsidR="006E54D0" w:rsidRPr="0074495D" w:rsidRDefault="006E54D0" w:rsidP="00967608">
      <w:pPr>
        <w:tabs>
          <w:tab w:val="left" w:pos="1200"/>
        </w:tabs>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получит возможность научиться:</w:t>
      </w:r>
    </w:p>
    <w:p w:rsidR="006E54D0" w:rsidRPr="0074495D" w:rsidRDefault="0040362A" w:rsidP="00AC384E">
      <w:pPr>
        <w:numPr>
          <w:ilvl w:val="0"/>
          <w:numId w:val="86"/>
        </w:numPr>
        <w:shd w:val="clear" w:color="auto" w:fill="FFFFFF"/>
        <w:tabs>
          <w:tab w:val="left" w:pos="993"/>
        </w:tabs>
        <w:spacing w:after="0" w:line="24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 xml:space="preserve">аргументированно </w:t>
      </w:r>
      <w:proofErr w:type="spellStart"/>
      <w:r w:rsidRPr="0074495D">
        <w:rPr>
          <w:rFonts w:ascii="Times New Roman" w:hAnsi="Times New Roman"/>
          <w:bCs/>
          <w:i/>
          <w:sz w:val="28"/>
          <w:szCs w:val="28"/>
          <w:shd w:val="clear" w:color="auto" w:fill="FFFFFF"/>
        </w:rPr>
        <w:t>обосновывать</w:t>
      </w:r>
      <w:r w:rsidR="006E54D0" w:rsidRPr="0074495D">
        <w:rPr>
          <w:rFonts w:ascii="Times New Roman" w:hAnsi="Times New Roman"/>
          <w:bCs/>
          <w:i/>
          <w:sz w:val="28"/>
          <w:szCs w:val="28"/>
          <w:shd w:val="clear" w:color="auto" w:fill="FFFFFF"/>
        </w:rPr>
        <w:t>влияние</w:t>
      </w:r>
      <w:proofErr w:type="spellEnd"/>
      <w:r w:rsidR="006E54D0" w:rsidRPr="0074495D">
        <w:rPr>
          <w:rFonts w:ascii="Times New Roman" w:hAnsi="Times New Roman"/>
          <w:bCs/>
          <w:i/>
          <w:sz w:val="28"/>
          <w:szCs w:val="28"/>
          <w:shd w:val="clear" w:color="auto" w:fill="FFFFFF"/>
        </w:rPr>
        <w:t xml:space="preserve"> происходящих в обществе изменений на положение России в мире;</w:t>
      </w:r>
    </w:p>
    <w:p w:rsidR="006E54D0" w:rsidRPr="0074495D" w:rsidRDefault="006E54D0" w:rsidP="00AC384E">
      <w:pPr>
        <w:numPr>
          <w:ilvl w:val="0"/>
          <w:numId w:val="86"/>
        </w:numPr>
        <w:tabs>
          <w:tab w:val="left" w:pos="993"/>
        </w:tabs>
        <w:spacing w:after="0" w:line="240" w:lineRule="auto"/>
        <w:ind w:left="0" w:firstLine="709"/>
        <w:jc w:val="both"/>
        <w:rPr>
          <w:rFonts w:ascii="Times New Roman" w:hAnsi="Times New Roman"/>
          <w:b/>
          <w:bCs/>
          <w:i/>
          <w:sz w:val="28"/>
          <w:szCs w:val="28"/>
          <w:shd w:val="clear" w:color="auto" w:fill="FFFFFF"/>
        </w:rPr>
      </w:pPr>
      <w:r w:rsidRPr="0074495D">
        <w:rPr>
          <w:rFonts w:ascii="Times New Roman" w:hAnsi="Times New Roman"/>
          <w:bCs/>
          <w:i/>
          <w:sz w:val="28"/>
          <w:szCs w:val="28"/>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sidRPr="0074495D">
        <w:rPr>
          <w:rFonts w:ascii="Times New Roman" w:hAnsi="Times New Roman"/>
          <w:b/>
          <w:bCs/>
          <w:i/>
          <w:sz w:val="28"/>
          <w:szCs w:val="28"/>
          <w:shd w:val="clear" w:color="auto" w:fill="FFFFFF"/>
        </w:rPr>
        <w:t>.</w:t>
      </w:r>
    </w:p>
    <w:p w:rsidR="006E54D0" w:rsidRPr="00475353" w:rsidRDefault="006E54D0" w:rsidP="00967608">
      <w:pPr>
        <w:tabs>
          <w:tab w:val="left" w:pos="994"/>
        </w:tabs>
        <w:spacing w:after="0" w:line="240" w:lineRule="auto"/>
        <w:ind w:firstLine="709"/>
        <w:jc w:val="both"/>
        <w:rPr>
          <w:rFonts w:ascii="Times New Roman" w:hAnsi="Times New Roman"/>
          <w:sz w:val="28"/>
          <w:szCs w:val="28"/>
        </w:rPr>
      </w:pPr>
      <w:r w:rsidRPr="0074495D">
        <w:rPr>
          <w:rFonts w:ascii="Times New Roman" w:hAnsi="Times New Roman"/>
          <w:b/>
          <w:bCs/>
          <w:sz w:val="28"/>
          <w:szCs w:val="28"/>
          <w:shd w:val="clear" w:color="auto" w:fill="FFFFFF"/>
        </w:rPr>
        <w:t>Основы российского законодательства</w:t>
      </w:r>
    </w:p>
    <w:p w:rsidR="006E54D0" w:rsidRPr="0074495D" w:rsidRDefault="006E54D0" w:rsidP="00967608">
      <w:pPr>
        <w:tabs>
          <w:tab w:val="left" w:pos="994"/>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систему российского законодательства;</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особенности гражданской дееспособности несовершеннолетних;</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гражданские правоотношения;</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смысл права на труд;</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объяснять роль трудового договора;</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разъяснять на примерах особенности положения несовершеннолетних в трудовых отношениях;</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права и обязанности супругов, родителей, детей;</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особенности уголовного права и уголовных правоотношений;</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конкретизировать примерами виды преступлений и наказания за них;</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специфику уголовной ответственности несовершеннолетних;</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связь права на образование и обязанности получить образование</w:t>
      </w:r>
      <w:r w:rsidR="00EC3D62" w:rsidRPr="0074495D">
        <w:rPr>
          <w:rFonts w:ascii="Times New Roman" w:hAnsi="Times New Roman"/>
          <w:bCs/>
          <w:sz w:val="28"/>
          <w:szCs w:val="28"/>
        </w:rPr>
        <w:t>;</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анализировать несложные практические ситуации, связанные с гражданскими, семейными, трудовыми правоотношениями; в предлагаемых модельных ситуаци</w:t>
      </w:r>
      <w:r w:rsidR="00EC3D62" w:rsidRPr="0074495D">
        <w:rPr>
          <w:rFonts w:ascii="Times New Roman" w:hAnsi="Times New Roman"/>
          <w:bCs/>
          <w:sz w:val="28"/>
          <w:szCs w:val="28"/>
        </w:rPr>
        <w:t>ях</w:t>
      </w:r>
      <w:r w:rsidRPr="0074495D">
        <w:rPr>
          <w:rFonts w:ascii="Times New Roman" w:hAnsi="Times New Roman"/>
          <w:bCs/>
          <w:sz w:val="28"/>
          <w:szCs w:val="28"/>
        </w:rPr>
        <w:t xml:space="preserve"> определять признаки правонарушения, проступка, преступления;</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исследовать несложные практические ситуации, связанные с защитой прав и интересов детей, оставшихся без попечения родителей;</w:t>
      </w:r>
    </w:p>
    <w:p w:rsidR="006E54D0" w:rsidRPr="0074495D" w:rsidRDefault="006E54D0" w:rsidP="00AC384E">
      <w:pPr>
        <w:numPr>
          <w:ilvl w:val="0"/>
          <w:numId w:val="82"/>
        </w:numPr>
        <w:tabs>
          <w:tab w:val="left" w:pos="994"/>
        </w:tabs>
        <w:spacing w:after="0" w:line="240" w:lineRule="auto"/>
        <w:ind w:left="0" w:firstLine="709"/>
        <w:jc w:val="both"/>
        <w:rPr>
          <w:rFonts w:ascii="Times New Roman" w:hAnsi="Times New Roman"/>
          <w:sz w:val="28"/>
          <w:szCs w:val="28"/>
        </w:rPr>
      </w:pPr>
      <w:r w:rsidRPr="0074495D">
        <w:rPr>
          <w:rFonts w:ascii="Times New Roman" w:hAnsi="Times New Roman"/>
          <w:bCs/>
          <w:sz w:val="28"/>
          <w:szCs w:val="28"/>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74495D">
        <w:rPr>
          <w:rFonts w:ascii="Times New Roman" w:hAnsi="Times New Roman"/>
          <w:sz w:val="28"/>
          <w:szCs w:val="28"/>
        </w:rPr>
        <w:t>.</w:t>
      </w:r>
    </w:p>
    <w:p w:rsidR="006E54D0" w:rsidRPr="0074495D" w:rsidRDefault="006E54D0" w:rsidP="00967608">
      <w:pPr>
        <w:tabs>
          <w:tab w:val="left" w:pos="994"/>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83"/>
        </w:numPr>
        <w:tabs>
          <w:tab w:val="left" w:pos="994"/>
        </w:tabs>
        <w:spacing w:after="0" w:line="240" w:lineRule="auto"/>
        <w:ind w:left="0" w:firstLine="709"/>
        <w:jc w:val="both"/>
        <w:rPr>
          <w:rFonts w:ascii="Times New Roman" w:hAnsi="Times New Roman"/>
          <w:bCs/>
          <w:i/>
          <w:sz w:val="28"/>
          <w:szCs w:val="28"/>
        </w:rPr>
      </w:pPr>
      <w:r w:rsidRPr="0074495D">
        <w:rPr>
          <w:rFonts w:ascii="Times New Roman" w:hAnsi="Times New Roman"/>
          <w:bCs/>
          <w:i/>
          <w:sz w:val="28"/>
          <w:szCs w:val="28"/>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6E54D0" w:rsidRPr="0074495D" w:rsidRDefault="006E54D0" w:rsidP="00AC384E">
      <w:pPr>
        <w:numPr>
          <w:ilvl w:val="0"/>
          <w:numId w:val="83"/>
        </w:numPr>
        <w:tabs>
          <w:tab w:val="left" w:pos="994"/>
        </w:tabs>
        <w:spacing w:after="0" w:line="240" w:lineRule="auto"/>
        <w:ind w:left="0" w:firstLine="709"/>
        <w:jc w:val="both"/>
        <w:rPr>
          <w:rFonts w:ascii="Times New Roman" w:hAnsi="Times New Roman"/>
          <w:bCs/>
          <w:i/>
          <w:sz w:val="28"/>
          <w:szCs w:val="28"/>
        </w:rPr>
      </w:pPr>
      <w:r w:rsidRPr="0074495D">
        <w:rPr>
          <w:rFonts w:ascii="Times New Roman" w:hAnsi="Times New Roman"/>
          <w:bCs/>
          <w:i/>
          <w:sz w:val="28"/>
          <w:szCs w:val="28"/>
        </w:rPr>
        <w:t>оценивать сущность и значение правопорядка и законности, собственный возможный вклад в их становление и развитие;</w:t>
      </w:r>
    </w:p>
    <w:p w:rsidR="006E54D0" w:rsidRPr="0074495D" w:rsidRDefault="006E54D0" w:rsidP="00AC384E">
      <w:pPr>
        <w:numPr>
          <w:ilvl w:val="0"/>
          <w:numId w:val="83"/>
        </w:numPr>
        <w:tabs>
          <w:tab w:val="left" w:pos="994"/>
        </w:tabs>
        <w:spacing w:after="0" w:line="240" w:lineRule="auto"/>
        <w:ind w:left="0" w:firstLine="709"/>
        <w:jc w:val="both"/>
        <w:rPr>
          <w:rFonts w:ascii="Times New Roman" w:hAnsi="Times New Roman"/>
          <w:bCs/>
          <w:i/>
          <w:sz w:val="28"/>
          <w:szCs w:val="28"/>
        </w:rPr>
      </w:pPr>
      <w:r w:rsidRPr="0074495D">
        <w:rPr>
          <w:rFonts w:ascii="Times New Roman" w:hAnsi="Times New Roman"/>
          <w:bCs/>
          <w:i/>
          <w:sz w:val="28"/>
          <w:szCs w:val="28"/>
        </w:rPr>
        <w:t>осознанно содействовать защите правопорядка в обществе правовыми способами и средствами</w:t>
      </w:r>
      <w:r w:rsidR="00EC3D62" w:rsidRPr="0074495D">
        <w:rPr>
          <w:rFonts w:ascii="Times New Roman" w:hAnsi="Times New Roman"/>
          <w:bCs/>
          <w:i/>
          <w:sz w:val="28"/>
          <w:szCs w:val="28"/>
        </w:rPr>
        <w:t>.</w:t>
      </w:r>
    </w:p>
    <w:p w:rsidR="006E54D0" w:rsidRPr="0074495D" w:rsidRDefault="006E54D0" w:rsidP="00967608">
      <w:pPr>
        <w:tabs>
          <w:tab w:val="left" w:pos="1267"/>
        </w:tabs>
        <w:spacing w:after="0" w:line="240" w:lineRule="auto"/>
        <w:ind w:firstLine="709"/>
        <w:jc w:val="both"/>
        <w:rPr>
          <w:rFonts w:ascii="Times New Roman" w:hAnsi="Times New Roman"/>
          <w:sz w:val="28"/>
          <w:szCs w:val="28"/>
        </w:rPr>
      </w:pPr>
      <w:r w:rsidRPr="0074495D">
        <w:rPr>
          <w:rFonts w:ascii="Times New Roman" w:hAnsi="Times New Roman"/>
          <w:b/>
          <w:bCs/>
          <w:sz w:val="28"/>
          <w:szCs w:val="28"/>
          <w:shd w:val="clear" w:color="auto" w:fill="FFFFFF"/>
        </w:rPr>
        <w:t>Экономика</w:t>
      </w:r>
    </w:p>
    <w:p w:rsidR="006E54D0" w:rsidRPr="0074495D" w:rsidRDefault="006E54D0" w:rsidP="00967608">
      <w:pPr>
        <w:tabs>
          <w:tab w:val="left" w:pos="1267"/>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numPr>
          <w:ilvl w:val="0"/>
          <w:numId w:val="84"/>
        </w:numPr>
        <w:shd w:val="clear" w:color="auto" w:fill="FFFFFF"/>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объяснять проблему ограниченности экономических ресурсов;</w:t>
      </w:r>
    </w:p>
    <w:p w:rsidR="006E54D0" w:rsidRPr="0074495D" w:rsidRDefault="006E54D0" w:rsidP="00AC384E">
      <w:pPr>
        <w:numPr>
          <w:ilvl w:val="0"/>
          <w:numId w:val="84"/>
        </w:numPr>
        <w:shd w:val="clear" w:color="auto" w:fill="FFFFFF"/>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6E54D0" w:rsidRPr="0074495D" w:rsidRDefault="006E54D0" w:rsidP="00AC384E">
      <w:pPr>
        <w:numPr>
          <w:ilvl w:val="0"/>
          <w:numId w:val="84"/>
        </w:numPr>
        <w:shd w:val="clear" w:color="auto" w:fill="FFFFFF"/>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факторы, влияющие на производительность труда;</w:t>
      </w:r>
    </w:p>
    <w:p w:rsidR="006E54D0" w:rsidRPr="0074495D" w:rsidRDefault="006E54D0" w:rsidP="00AC384E">
      <w:pPr>
        <w:numPr>
          <w:ilvl w:val="0"/>
          <w:numId w:val="84"/>
        </w:numPr>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6E54D0" w:rsidRPr="0074495D" w:rsidRDefault="006E54D0" w:rsidP="00AC384E">
      <w:pPr>
        <w:numPr>
          <w:ilvl w:val="0"/>
          <w:numId w:val="84"/>
        </w:numPr>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механизм рыночного регулирования экономики; анализировать действие рыночных законов, выявлять роль конкуренции;</w:t>
      </w:r>
    </w:p>
    <w:p w:rsidR="006E54D0" w:rsidRPr="0074495D" w:rsidRDefault="006E54D0" w:rsidP="00AC384E">
      <w:pPr>
        <w:numPr>
          <w:ilvl w:val="0"/>
          <w:numId w:val="84"/>
        </w:numPr>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объяснять роль государства в регулировании рыночной экономики; анализировать структуру бюджета государства;</w:t>
      </w:r>
    </w:p>
    <w:p w:rsidR="006E54D0" w:rsidRPr="0074495D" w:rsidRDefault="006E54D0" w:rsidP="00AC384E">
      <w:pPr>
        <w:numPr>
          <w:ilvl w:val="0"/>
          <w:numId w:val="84"/>
        </w:numPr>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называть и конкретизировать примерами виды налогов;</w:t>
      </w:r>
    </w:p>
    <w:p w:rsidR="006E54D0" w:rsidRPr="0074495D" w:rsidRDefault="006E54D0" w:rsidP="00AC384E">
      <w:pPr>
        <w:numPr>
          <w:ilvl w:val="0"/>
          <w:numId w:val="84"/>
        </w:numPr>
        <w:tabs>
          <w:tab w:val="left" w:pos="993"/>
        </w:tabs>
        <w:spacing w:after="0" w:line="240" w:lineRule="auto"/>
        <w:ind w:left="0" w:firstLine="709"/>
        <w:jc w:val="both"/>
        <w:rPr>
          <w:rFonts w:ascii="Times New Roman" w:hAnsi="Times New Roman"/>
          <w:bCs/>
          <w:sz w:val="28"/>
          <w:szCs w:val="28"/>
        </w:rPr>
      </w:pPr>
      <w:r w:rsidRPr="00475353">
        <w:rPr>
          <w:rFonts w:ascii="Times New Roman" w:hAnsi="Times New Roman"/>
          <w:bCs/>
          <w:sz w:val="28"/>
          <w:szCs w:val="28"/>
        </w:rPr>
        <w:t xml:space="preserve">характеризовать </w:t>
      </w:r>
      <w:r w:rsidR="0073382A" w:rsidRPr="0074495D">
        <w:rPr>
          <w:rFonts w:ascii="Times New Roman" w:hAnsi="Times New Roman"/>
          <w:bCs/>
          <w:sz w:val="28"/>
          <w:szCs w:val="28"/>
        </w:rPr>
        <w:t xml:space="preserve">функции денег и их </w:t>
      </w:r>
      <w:r w:rsidRPr="0074495D">
        <w:rPr>
          <w:rFonts w:ascii="Times New Roman" w:hAnsi="Times New Roman"/>
          <w:bCs/>
          <w:sz w:val="28"/>
          <w:szCs w:val="28"/>
        </w:rPr>
        <w:t>роль в экономике;</w:t>
      </w:r>
    </w:p>
    <w:p w:rsidR="006E54D0" w:rsidRPr="0074495D" w:rsidRDefault="006E54D0" w:rsidP="00AC384E">
      <w:pPr>
        <w:numPr>
          <w:ilvl w:val="0"/>
          <w:numId w:val="84"/>
        </w:numPr>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социально-экономическую роль и функции предпринимательства;</w:t>
      </w:r>
    </w:p>
    <w:p w:rsidR="006E54D0" w:rsidRPr="0074495D" w:rsidRDefault="006E54D0" w:rsidP="00AC384E">
      <w:pPr>
        <w:numPr>
          <w:ilvl w:val="0"/>
          <w:numId w:val="84"/>
        </w:numPr>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6E54D0" w:rsidRPr="0074495D" w:rsidRDefault="006E54D0" w:rsidP="00AC384E">
      <w:pPr>
        <w:numPr>
          <w:ilvl w:val="0"/>
          <w:numId w:val="84"/>
        </w:numPr>
        <w:tabs>
          <w:tab w:val="left" w:pos="993"/>
        </w:tabs>
        <w:spacing w:after="0" w:line="240" w:lineRule="auto"/>
        <w:ind w:left="0" w:firstLine="709"/>
        <w:jc w:val="both"/>
        <w:rPr>
          <w:rFonts w:ascii="Times New Roman" w:hAnsi="Times New Roman"/>
          <w:bCs/>
          <w:sz w:val="28"/>
          <w:szCs w:val="28"/>
        </w:rPr>
      </w:pPr>
      <w:proofErr w:type="gramStart"/>
      <w:r w:rsidRPr="0074495D">
        <w:rPr>
          <w:rFonts w:ascii="Times New Roman" w:hAnsi="Times New Roman"/>
          <w:bCs/>
          <w:sz w:val="28"/>
          <w:szCs w:val="28"/>
        </w:rPr>
        <w:t xml:space="preserve">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w:t>
      </w:r>
      <w:r w:rsidRPr="0074495D">
        <w:rPr>
          <w:rFonts w:ascii="Times New Roman" w:hAnsi="Times New Roman"/>
          <w:bCs/>
          <w:sz w:val="28"/>
          <w:szCs w:val="28"/>
        </w:rPr>
        <w:lastRenderedPageBreak/>
        <w:t>анализе фактов поведения участников экономической деятельности; оценивать этические нормы трудовой и предпринимательской деятельности</w:t>
      </w:r>
      <w:r w:rsidR="008E46FF" w:rsidRPr="0074495D">
        <w:rPr>
          <w:rFonts w:ascii="Times New Roman" w:hAnsi="Times New Roman"/>
          <w:bCs/>
          <w:sz w:val="28"/>
          <w:szCs w:val="28"/>
        </w:rPr>
        <w:t>;</w:t>
      </w:r>
      <w:proofErr w:type="gramEnd"/>
    </w:p>
    <w:p w:rsidR="006E54D0" w:rsidRPr="0074495D" w:rsidRDefault="006E54D0" w:rsidP="00AC384E">
      <w:pPr>
        <w:numPr>
          <w:ilvl w:val="0"/>
          <w:numId w:val="84"/>
        </w:numPr>
        <w:shd w:val="clear" w:color="auto" w:fill="FFFFFF"/>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рациональное поведение субъектов экономической деятельности;</w:t>
      </w:r>
    </w:p>
    <w:p w:rsidR="006E54D0" w:rsidRPr="0074495D" w:rsidRDefault="006E54D0" w:rsidP="00AC384E">
      <w:pPr>
        <w:numPr>
          <w:ilvl w:val="0"/>
          <w:numId w:val="84"/>
        </w:numPr>
        <w:shd w:val="clear" w:color="auto" w:fill="FFFFFF"/>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экономику семьи; анализировать структуру семейного бюджета;</w:t>
      </w:r>
    </w:p>
    <w:p w:rsidR="00EC713E" w:rsidRPr="0074495D" w:rsidRDefault="006E54D0" w:rsidP="00AC384E">
      <w:pPr>
        <w:numPr>
          <w:ilvl w:val="0"/>
          <w:numId w:val="85"/>
        </w:numPr>
        <w:shd w:val="clear" w:color="auto" w:fill="FFFFFF"/>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sz w:val="28"/>
          <w:szCs w:val="28"/>
        </w:rPr>
        <w:t>использовать полученные знания при анализе фактов поведения участников экономической деятельности</w:t>
      </w:r>
      <w:r w:rsidR="00EC713E" w:rsidRPr="0074495D">
        <w:rPr>
          <w:rFonts w:ascii="Times New Roman" w:hAnsi="Times New Roman"/>
          <w:sz w:val="28"/>
          <w:szCs w:val="28"/>
        </w:rPr>
        <w:t>;</w:t>
      </w:r>
    </w:p>
    <w:p w:rsidR="006E54D0" w:rsidRPr="0074495D" w:rsidRDefault="00EC713E" w:rsidP="00AC384E">
      <w:pPr>
        <w:numPr>
          <w:ilvl w:val="0"/>
          <w:numId w:val="85"/>
        </w:numPr>
        <w:shd w:val="clear" w:color="auto" w:fill="FFFFFF"/>
        <w:tabs>
          <w:tab w:val="left" w:pos="993"/>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обосновывать связь профессионализма и жизненного успеха.</w:t>
      </w:r>
    </w:p>
    <w:p w:rsidR="006E54D0" w:rsidRPr="0074495D" w:rsidRDefault="006E54D0" w:rsidP="00967608">
      <w:pPr>
        <w:tabs>
          <w:tab w:val="left" w:pos="1267"/>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numPr>
          <w:ilvl w:val="0"/>
          <w:numId w:val="85"/>
        </w:numPr>
        <w:tabs>
          <w:tab w:val="left" w:pos="993"/>
        </w:tabs>
        <w:spacing w:after="0" w:line="240" w:lineRule="auto"/>
        <w:ind w:left="0" w:firstLine="709"/>
        <w:jc w:val="both"/>
        <w:rPr>
          <w:rFonts w:ascii="Times New Roman" w:hAnsi="Times New Roman"/>
          <w:bCs/>
          <w:i/>
          <w:sz w:val="28"/>
          <w:szCs w:val="28"/>
        </w:rPr>
      </w:pPr>
      <w:r w:rsidRPr="0074495D">
        <w:rPr>
          <w:rFonts w:ascii="Times New Roman" w:hAnsi="Times New Roman"/>
          <w:bCs/>
          <w:i/>
          <w:sz w:val="28"/>
          <w:szCs w:val="28"/>
        </w:rPr>
        <w:t>анализировать с опорой на полученные знания несложную экономическую информацию, получаемую из неадаптированных источников;</w:t>
      </w:r>
    </w:p>
    <w:p w:rsidR="006E54D0" w:rsidRPr="0074495D" w:rsidRDefault="006E54D0" w:rsidP="00AC384E">
      <w:pPr>
        <w:numPr>
          <w:ilvl w:val="0"/>
          <w:numId w:val="85"/>
        </w:numPr>
        <w:shd w:val="clear" w:color="auto" w:fill="FFFFFF"/>
        <w:tabs>
          <w:tab w:val="left" w:pos="993"/>
        </w:tabs>
        <w:spacing w:after="0" w:line="240" w:lineRule="auto"/>
        <w:ind w:left="0" w:firstLine="709"/>
        <w:jc w:val="both"/>
        <w:rPr>
          <w:rFonts w:ascii="Times New Roman" w:hAnsi="Times New Roman"/>
          <w:bCs/>
          <w:i/>
          <w:sz w:val="28"/>
          <w:szCs w:val="28"/>
        </w:rPr>
      </w:pPr>
      <w:r w:rsidRPr="0074495D">
        <w:rPr>
          <w:rFonts w:ascii="Times New Roman" w:hAnsi="Times New Roman"/>
          <w:bCs/>
          <w:i/>
          <w:sz w:val="28"/>
          <w:szCs w:val="28"/>
        </w:rPr>
        <w:t>выполнять практические задания, основанные на ситуациях, связанных с описанием состояния российской экономики;</w:t>
      </w:r>
    </w:p>
    <w:p w:rsidR="006E54D0" w:rsidRPr="0074495D" w:rsidRDefault="006E54D0" w:rsidP="00AC384E">
      <w:pPr>
        <w:numPr>
          <w:ilvl w:val="0"/>
          <w:numId w:val="85"/>
        </w:numPr>
        <w:tabs>
          <w:tab w:val="left" w:pos="993"/>
        </w:tabs>
        <w:spacing w:after="0" w:line="240" w:lineRule="auto"/>
        <w:ind w:left="0" w:firstLine="709"/>
        <w:jc w:val="both"/>
        <w:rPr>
          <w:rFonts w:ascii="Times New Roman" w:hAnsi="Times New Roman"/>
          <w:bCs/>
          <w:i/>
          <w:sz w:val="28"/>
          <w:szCs w:val="28"/>
        </w:rPr>
      </w:pPr>
      <w:r w:rsidRPr="0074495D">
        <w:rPr>
          <w:rFonts w:ascii="Times New Roman" w:hAnsi="Times New Roman"/>
          <w:bCs/>
          <w:i/>
          <w:sz w:val="28"/>
          <w:szCs w:val="28"/>
        </w:rPr>
        <w:t>анализировать и оценивать с позиций экономических знаний сложившиеся практики и модели поведения потребителя;</w:t>
      </w:r>
    </w:p>
    <w:p w:rsidR="006E54D0" w:rsidRPr="0074495D" w:rsidRDefault="006E54D0" w:rsidP="00AC384E">
      <w:pPr>
        <w:numPr>
          <w:ilvl w:val="0"/>
          <w:numId w:val="85"/>
        </w:numPr>
        <w:tabs>
          <w:tab w:val="left" w:pos="993"/>
        </w:tabs>
        <w:spacing w:after="0" w:line="240" w:lineRule="auto"/>
        <w:ind w:left="0" w:firstLine="709"/>
        <w:jc w:val="both"/>
        <w:rPr>
          <w:rFonts w:ascii="Times New Roman" w:hAnsi="Times New Roman"/>
          <w:bCs/>
          <w:i/>
          <w:sz w:val="28"/>
          <w:szCs w:val="28"/>
        </w:rPr>
      </w:pPr>
      <w:r w:rsidRPr="0074495D">
        <w:rPr>
          <w:rFonts w:ascii="Times New Roman" w:hAnsi="Times New Roman"/>
          <w:bCs/>
          <w:i/>
          <w:sz w:val="28"/>
          <w:szCs w:val="28"/>
        </w:rPr>
        <w:t>решать с опорой на полученные знания познавательные задачи, отражающие типичные ситуации в экономической сфере деятельности человека;</w:t>
      </w:r>
    </w:p>
    <w:p w:rsidR="006E54D0" w:rsidRPr="0074495D" w:rsidRDefault="006E54D0" w:rsidP="00AC384E">
      <w:pPr>
        <w:numPr>
          <w:ilvl w:val="0"/>
          <w:numId w:val="85"/>
        </w:numPr>
        <w:shd w:val="clear" w:color="auto" w:fill="FFFFFF"/>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грамотно применять полученные знания для определения экономически рационального поведения и порядка действий в конкретных ситуациях;</w:t>
      </w:r>
    </w:p>
    <w:p w:rsidR="0093548C" w:rsidRPr="0088524E" w:rsidRDefault="006E54D0" w:rsidP="00AC384E">
      <w:pPr>
        <w:numPr>
          <w:ilvl w:val="0"/>
          <w:numId w:val="85"/>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сопоставлять свои потребности и возможности, оптимально распределять свои материальные и трудовые ресурсы, составлять семейный бюджет.</w:t>
      </w:r>
      <w:bookmarkStart w:id="48" w:name="_Toc409691637"/>
    </w:p>
    <w:p w:rsidR="00B540EE" w:rsidRPr="0074495D" w:rsidRDefault="00230229" w:rsidP="00967608">
      <w:pPr>
        <w:pStyle w:val="3"/>
        <w:spacing w:before="0" w:beforeAutospacing="0" w:after="0" w:afterAutospacing="0"/>
        <w:ind w:firstLine="709"/>
        <w:rPr>
          <w:szCs w:val="28"/>
        </w:rPr>
      </w:pPr>
      <w:bookmarkStart w:id="49" w:name="_Toc410653960"/>
      <w:bookmarkStart w:id="50" w:name="_Toc414553141"/>
      <w:r w:rsidRPr="0074495D">
        <w:rPr>
          <w:szCs w:val="28"/>
        </w:rPr>
        <w:t>1.2.</w:t>
      </w:r>
      <w:r w:rsidR="00331F3D" w:rsidRPr="0074495D">
        <w:rPr>
          <w:szCs w:val="28"/>
        </w:rPr>
        <w:t>5.7</w:t>
      </w:r>
      <w:r w:rsidRPr="0074495D">
        <w:rPr>
          <w:szCs w:val="28"/>
        </w:rPr>
        <w:t xml:space="preserve">. </w:t>
      </w:r>
      <w:r w:rsidR="00B540EE" w:rsidRPr="0074495D">
        <w:rPr>
          <w:szCs w:val="28"/>
        </w:rPr>
        <w:t>География</w:t>
      </w:r>
      <w:bookmarkEnd w:id="48"/>
      <w:bookmarkEnd w:id="49"/>
      <w:bookmarkEnd w:id="50"/>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r w:rsidR="00D66950" w:rsidRPr="0074495D">
        <w:rPr>
          <w:rFonts w:ascii="Times New Roman" w:hAnsi="Times New Roman"/>
          <w:b/>
          <w:sz w:val="28"/>
          <w:szCs w:val="28"/>
        </w:rPr>
        <w:t>:</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proofErr w:type="gramStart"/>
      <w:r w:rsidRPr="0074495D">
        <w:rPr>
          <w:rFonts w:ascii="Times New Roman" w:hAnsi="Times New Roman"/>
          <w:sz w:val="28"/>
          <w:szCs w:val="28"/>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r w:rsidR="0093548C" w:rsidRPr="0074495D">
        <w:rPr>
          <w:rFonts w:ascii="Times New Roman" w:hAnsi="Times New Roman"/>
          <w:sz w:val="28"/>
          <w:szCs w:val="28"/>
        </w:rPr>
        <w:t>;</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различные источники географической информации (картографические, статистические, текстовые, видео- и фотоизображения, </w:t>
      </w:r>
      <w:r w:rsidRPr="0074495D">
        <w:rPr>
          <w:rFonts w:ascii="Times New Roman" w:hAnsi="Times New Roman"/>
          <w:sz w:val="28"/>
          <w:szCs w:val="28"/>
        </w:rPr>
        <w:lastRenderedPageBreak/>
        <w:t>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4D6611" w:rsidRPr="0074495D" w:rsidRDefault="004D6611"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географических законах и закономерностях, о взаимосвязях между изученными географическими объектами</w:t>
      </w:r>
      <w:r w:rsidR="00D66950" w:rsidRPr="0074495D">
        <w:rPr>
          <w:rFonts w:ascii="Times New Roman" w:hAnsi="Times New Roman"/>
          <w:sz w:val="28"/>
          <w:szCs w:val="28"/>
        </w:rPr>
        <w:t>,</w:t>
      </w:r>
      <w:r w:rsidRPr="0074495D">
        <w:rPr>
          <w:rFonts w:ascii="Times New Roman" w:hAnsi="Times New Roman"/>
          <w:sz w:val="28"/>
          <w:szCs w:val="28"/>
        </w:rPr>
        <w:t xml:space="preserve"> процессами и явлениями для объяснения их свойств, условий протекания и различий</w:t>
      </w:r>
      <w:r w:rsidR="0093548C" w:rsidRPr="0074495D">
        <w:rPr>
          <w:rFonts w:ascii="Times New Roman" w:hAnsi="Times New Roman"/>
          <w:sz w:val="28"/>
          <w:szCs w:val="28"/>
        </w:rPr>
        <w:t>;</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по карте положение и взаиморасположение географических объектов; </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объяснять особенности компонентов природы отдельных территорий; </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приводить примеры взаимодействия природы и общества в пределах отдельных территорий;</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оценивать воздействие географического положения Росс</w:t>
      </w:r>
      <w:proofErr w:type="gramStart"/>
      <w:r w:rsidRPr="0074495D">
        <w:rPr>
          <w:rFonts w:ascii="Times New Roman" w:hAnsi="Times New Roman"/>
          <w:sz w:val="28"/>
          <w:szCs w:val="28"/>
        </w:rPr>
        <w:t>ии и ее</w:t>
      </w:r>
      <w:proofErr w:type="gramEnd"/>
      <w:r w:rsidRPr="0074495D">
        <w:rPr>
          <w:rFonts w:ascii="Times New Roman" w:hAnsi="Times New Roman"/>
          <w:sz w:val="28"/>
          <w:szCs w:val="28"/>
        </w:rPr>
        <w:t xml:space="preserve"> отдельных частей на особенности природы, жизнь и хозяйственную деятельность населения;</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w:t>
      </w:r>
      <w:r w:rsidR="00F90668" w:rsidRPr="0074495D">
        <w:rPr>
          <w:rFonts w:ascii="Times New Roman" w:hAnsi="Times New Roman"/>
          <w:sz w:val="28"/>
          <w:szCs w:val="28"/>
        </w:rPr>
        <w:t>в</w:t>
      </w:r>
      <w:r w:rsidRPr="0074495D">
        <w:rPr>
          <w:rFonts w:ascii="Times New Roman" w:hAnsi="Times New Roman"/>
          <w:sz w:val="28"/>
          <w:szCs w:val="28"/>
        </w:rPr>
        <w:t xml:space="preserve"> контекст</w:t>
      </w:r>
      <w:r w:rsidR="00F90668" w:rsidRPr="0074495D">
        <w:rPr>
          <w:rFonts w:ascii="Times New Roman" w:hAnsi="Times New Roman"/>
          <w:sz w:val="28"/>
          <w:szCs w:val="28"/>
        </w:rPr>
        <w:t>е</w:t>
      </w:r>
      <w:r w:rsidRPr="0074495D">
        <w:rPr>
          <w:rFonts w:ascii="Times New Roman" w:hAnsi="Times New Roman"/>
          <w:sz w:val="28"/>
          <w:szCs w:val="28"/>
        </w:rPr>
        <w:t xml:space="preserve">  реальной жизни;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географические процессы и явления, определяющие особенности природы Росс</w:t>
      </w:r>
      <w:proofErr w:type="gramStart"/>
      <w:r w:rsidRPr="0074495D">
        <w:rPr>
          <w:rFonts w:ascii="Times New Roman" w:hAnsi="Times New Roman"/>
          <w:sz w:val="28"/>
          <w:szCs w:val="28"/>
        </w:rPr>
        <w:t>ии и е</w:t>
      </w:r>
      <w:r w:rsidR="00245F1D" w:rsidRPr="0074495D">
        <w:rPr>
          <w:rFonts w:ascii="Times New Roman" w:hAnsi="Times New Roman"/>
          <w:sz w:val="28"/>
          <w:szCs w:val="28"/>
        </w:rPr>
        <w:t>е</w:t>
      </w:r>
      <w:proofErr w:type="gramEnd"/>
      <w:r w:rsidRPr="0074495D">
        <w:rPr>
          <w:rFonts w:ascii="Times New Roman" w:hAnsi="Times New Roman"/>
          <w:sz w:val="28"/>
          <w:szCs w:val="28"/>
        </w:rPr>
        <w:t xml:space="preserve"> отдельных регионов;</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оценивать особенности взаимодействия природы и общества в пределах отдельных территорий России;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объяснять особенности компонентов природы отдельных частей страны;</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оценивать природные условия и обеспеченность природными ресурсами отдельных территорий России; </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знания </w:t>
      </w:r>
      <w:r w:rsidR="00DD6D6D" w:rsidRPr="0074495D">
        <w:rPr>
          <w:rFonts w:ascii="Times New Roman" w:hAnsi="Times New Roman"/>
          <w:sz w:val="28"/>
          <w:szCs w:val="28"/>
        </w:rPr>
        <w:t xml:space="preserve">об </w:t>
      </w:r>
      <w:r w:rsidRPr="0074495D">
        <w:rPr>
          <w:rFonts w:ascii="Times New Roman" w:hAnsi="Times New Roman"/>
          <w:sz w:val="28"/>
          <w:szCs w:val="28"/>
        </w:rPr>
        <w:t>особенностях компонентов природы Росс</w:t>
      </w:r>
      <w:proofErr w:type="gramStart"/>
      <w:r w:rsidRPr="0074495D">
        <w:rPr>
          <w:rFonts w:ascii="Times New Roman" w:hAnsi="Times New Roman"/>
          <w:sz w:val="28"/>
          <w:szCs w:val="28"/>
        </w:rPr>
        <w:t>ии и е</w:t>
      </w:r>
      <w:r w:rsidR="00245F1D" w:rsidRPr="0074495D">
        <w:rPr>
          <w:rFonts w:ascii="Times New Roman" w:hAnsi="Times New Roman"/>
          <w:sz w:val="28"/>
          <w:szCs w:val="28"/>
        </w:rPr>
        <w:t>е</w:t>
      </w:r>
      <w:proofErr w:type="gramEnd"/>
      <w:r w:rsidRPr="0074495D">
        <w:rPr>
          <w:rFonts w:ascii="Times New Roman" w:hAnsi="Times New Roman"/>
          <w:sz w:val="28"/>
          <w:szCs w:val="28"/>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(распознавать) показатели, характеризующие отраслевую; функциональную и территориальную структуру хозяйства России;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факторах размещения хозяйства и особенностях размещения отраслей экономики России для объяснения особенностей отраслевой</w:t>
      </w:r>
      <w:r w:rsidR="007C3BBA" w:rsidRPr="0074495D">
        <w:rPr>
          <w:rFonts w:ascii="Times New Roman" w:hAnsi="Times New Roman"/>
          <w:sz w:val="28"/>
          <w:szCs w:val="28"/>
        </w:rPr>
        <w:t>,</w:t>
      </w:r>
      <w:r w:rsidRPr="0074495D">
        <w:rPr>
          <w:rFonts w:ascii="Times New Roman" w:hAnsi="Times New Roman"/>
          <w:sz w:val="28"/>
          <w:szCs w:val="28"/>
        </w:rPr>
        <w:t xml:space="preserve"> функциональной и территориальной структуры хозяйства России на основе анализа факторов</w:t>
      </w:r>
      <w:r w:rsidR="007C3BBA" w:rsidRPr="0074495D">
        <w:rPr>
          <w:rFonts w:ascii="Times New Roman" w:hAnsi="Times New Roman"/>
          <w:sz w:val="28"/>
          <w:szCs w:val="28"/>
        </w:rPr>
        <w:t>,</w:t>
      </w:r>
      <w:r w:rsidRPr="0074495D">
        <w:rPr>
          <w:rFonts w:ascii="Times New Roman" w:hAnsi="Times New Roman"/>
          <w:sz w:val="28"/>
          <w:szCs w:val="28"/>
        </w:rPr>
        <w:t xml:space="preserve"> влияющих на размещение отраслей и отдельных предприятий по территории страны; </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объяснять </w:t>
      </w:r>
      <w:r w:rsidR="007C3BBA" w:rsidRPr="0074495D">
        <w:rPr>
          <w:rFonts w:ascii="Times New Roman" w:hAnsi="Times New Roman"/>
          <w:sz w:val="28"/>
          <w:szCs w:val="28"/>
        </w:rPr>
        <w:t xml:space="preserve">и сравнивать </w:t>
      </w:r>
      <w:r w:rsidRPr="0074495D">
        <w:rPr>
          <w:rFonts w:ascii="Times New Roman" w:hAnsi="Times New Roman"/>
          <w:sz w:val="28"/>
          <w:szCs w:val="28"/>
        </w:rPr>
        <w:t>особенности природы, населения и хозяйства отдельных регионов России;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сравнивать особенности природы, населения и хозяйства отдельных регионов России;</w:t>
      </w:r>
    </w:p>
    <w:p w:rsidR="00EC713E"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sz w:val="28"/>
          <w:szCs w:val="28"/>
        </w:rPr>
        <w:lastRenderedPageBreak/>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DF1E1B" w:rsidRPr="0074495D" w:rsidRDefault="00CE4A6B"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sz w:val="28"/>
          <w:szCs w:val="28"/>
        </w:rPr>
        <w:t>уметь ориентироваться при помощи компаса, определять стороны горизонта, использовать компас для определения азимута</w:t>
      </w:r>
      <w:r w:rsidR="00331F3D" w:rsidRPr="0074495D">
        <w:rPr>
          <w:rFonts w:ascii="Times New Roman" w:hAnsi="Times New Roman"/>
          <w:sz w:val="28"/>
          <w:szCs w:val="28"/>
        </w:rPr>
        <w:t xml:space="preserve">; </w:t>
      </w:r>
    </w:p>
    <w:p w:rsidR="00331F3D" w:rsidRPr="0074495D" w:rsidRDefault="00331F3D"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погоду своей местности; </w:t>
      </w:r>
    </w:p>
    <w:p w:rsidR="00331F3D" w:rsidRPr="0074495D" w:rsidRDefault="00331F3D"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объяснять расовые отличия разных народов мира;</w:t>
      </w:r>
    </w:p>
    <w:p w:rsidR="00CE4A6B" w:rsidRPr="0074495D" w:rsidRDefault="00331F3D"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давать характеристику рельефа своей местности; </w:t>
      </w:r>
    </w:p>
    <w:p w:rsidR="00CE4A6B" w:rsidRPr="0074495D" w:rsidRDefault="00CE4A6B"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уметь выделять в записках путешественников географические особенности территории</w:t>
      </w:r>
    </w:p>
    <w:p w:rsidR="00331F3D" w:rsidRPr="0074495D" w:rsidRDefault="00331F3D"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приводить примеры современных видов связи</w:t>
      </w:r>
      <w:r w:rsidR="00CE4A6B" w:rsidRPr="0074495D">
        <w:rPr>
          <w:rFonts w:ascii="Times New Roman" w:hAnsi="Times New Roman"/>
          <w:sz w:val="28"/>
          <w:szCs w:val="28"/>
        </w:rPr>
        <w:t>, применять  современные виды связи для решения  учебных и практических задач по географии</w:t>
      </w:r>
      <w:r w:rsidRPr="0074495D">
        <w:rPr>
          <w:rFonts w:ascii="Times New Roman" w:hAnsi="Times New Roman"/>
          <w:sz w:val="28"/>
          <w:szCs w:val="28"/>
        </w:rPr>
        <w:t>;</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оценивать место и роль России в мировом хозяйстве.</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r w:rsidR="007C3BBA" w:rsidRPr="0074495D">
        <w:rPr>
          <w:rFonts w:ascii="Times New Roman" w:hAnsi="Times New Roman"/>
          <w:b/>
          <w:sz w:val="28"/>
          <w:szCs w:val="28"/>
        </w:rPr>
        <w:t>:</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создавать простейшие географические карты различного содержания;</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моделировать географические объекты и явления;</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работать с записками, отчетами, дневниками путешественников как источниками географической информации;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подготавливать сообщения (презентации) о выдающихся путешественниках, о современных исследованиях Земли;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ориентироваться на местности: в мегаполисе и в природе;</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приводить примеры, показывающие роль географической науки в решении социально-экономических и </w:t>
      </w:r>
      <w:proofErr w:type="spellStart"/>
      <w:r w:rsidRPr="0074495D">
        <w:rPr>
          <w:rFonts w:ascii="Times New Roman" w:hAnsi="Times New Roman"/>
          <w:i/>
          <w:sz w:val="28"/>
          <w:szCs w:val="28"/>
        </w:rPr>
        <w:t>геоэкологических</w:t>
      </w:r>
      <w:proofErr w:type="spellEnd"/>
      <w:r w:rsidRPr="0074495D">
        <w:rPr>
          <w:rFonts w:ascii="Times New Roman" w:hAnsi="Times New Roman"/>
          <w:i/>
          <w:sz w:val="28"/>
          <w:szCs w:val="28"/>
        </w:rPr>
        <w:t xml:space="preserve"> проблем человечества; примеры практического использования географических знаний в различных областях деятельности;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составлять описание природного </w:t>
      </w:r>
      <w:proofErr w:type="spellStart"/>
      <w:r w:rsidRPr="0074495D">
        <w:rPr>
          <w:rFonts w:ascii="Times New Roman" w:hAnsi="Times New Roman"/>
          <w:i/>
          <w:sz w:val="28"/>
          <w:szCs w:val="28"/>
        </w:rPr>
        <w:t>комплекса</w:t>
      </w:r>
      <w:proofErr w:type="gramStart"/>
      <w:r w:rsidRPr="0074495D">
        <w:rPr>
          <w:rFonts w:ascii="Times New Roman" w:hAnsi="Times New Roman"/>
          <w:i/>
          <w:sz w:val="28"/>
          <w:szCs w:val="28"/>
        </w:rPr>
        <w:t>;в</w:t>
      </w:r>
      <w:proofErr w:type="gramEnd"/>
      <w:r w:rsidRPr="0074495D">
        <w:rPr>
          <w:rFonts w:ascii="Times New Roman" w:hAnsi="Times New Roman"/>
          <w:i/>
          <w:sz w:val="28"/>
          <w:szCs w:val="28"/>
        </w:rPr>
        <w:t>ыдвигать</w:t>
      </w:r>
      <w:proofErr w:type="spellEnd"/>
      <w:r w:rsidRPr="0074495D">
        <w:rPr>
          <w:rFonts w:ascii="Times New Roman" w:hAnsi="Times New Roman"/>
          <w:i/>
          <w:sz w:val="28"/>
          <w:szCs w:val="28"/>
        </w:rPr>
        <w:t xml:space="preserve"> гипотезы о связях и закономерностях событий, процессов, объектов, происходящих в географической оболочке;</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сопоставлять существующие в науке точки зрения о причинах происходящих глобальных изменений климата;</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оцени</w:t>
      </w:r>
      <w:r w:rsidR="007C3BBA" w:rsidRPr="0074495D">
        <w:rPr>
          <w:rFonts w:ascii="Times New Roman" w:hAnsi="Times New Roman"/>
          <w:i/>
          <w:sz w:val="28"/>
          <w:szCs w:val="28"/>
        </w:rPr>
        <w:t>ва</w:t>
      </w:r>
      <w:r w:rsidRPr="0074495D">
        <w:rPr>
          <w:rFonts w:ascii="Times New Roman" w:hAnsi="Times New Roman"/>
          <w:i/>
          <w:sz w:val="28"/>
          <w:szCs w:val="28"/>
        </w:rPr>
        <w:t>ть положительные и негативные последствия глобальных изменений климата для отдельных регионов и стран;</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 xml:space="preserve">оценивать возможные в будущем изменения географического положения России, обусловленные мировыми </w:t>
      </w:r>
      <w:proofErr w:type="spellStart"/>
      <w:r w:rsidRPr="0074495D">
        <w:rPr>
          <w:rFonts w:ascii="Times New Roman" w:hAnsi="Times New Roman"/>
          <w:i/>
          <w:sz w:val="28"/>
          <w:szCs w:val="28"/>
        </w:rPr>
        <w:t>геодемографическими</w:t>
      </w:r>
      <w:proofErr w:type="spellEnd"/>
      <w:r w:rsidRPr="0074495D">
        <w:rPr>
          <w:rFonts w:ascii="Times New Roman" w:hAnsi="Times New Roman"/>
          <w:i/>
          <w:sz w:val="28"/>
          <w:szCs w:val="28"/>
        </w:rPr>
        <w:t>, геополитическими и геоэкономическими изменениями, а также развитием глобальной коммуникационной системы;</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давать оценку и приводить примеры изменения значения границ во времени, оценивать границы с точки зрения их доступности</w:t>
      </w:r>
      <w:r w:rsidR="0093548C" w:rsidRPr="0074495D">
        <w:rPr>
          <w:rFonts w:ascii="Times New Roman" w:hAnsi="Times New Roman"/>
          <w:i/>
          <w:sz w:val="28"/>
          <w:szCs w:val="28"/>
        </w:rPr>
        <w:t>;</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делать прогнозы трансформации географических систем и комплексов в результате изменения их компонентов;</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наносить на контурные карты основные формы рельефа;</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давать характеристику климата своей области (края, республики);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показывать на карте артезианские бассейны и области распространения многолетней мерзлоты;</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ситуацию на рынке труда и ее динамику;</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объяснять различия в обеспеченности трудовыми ресурсами отдельных регионов России</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выдвигать и обосновывать на основе </w:t>
      </w:r>
      <w:proofErr w:type="gramStart"/>
      <w:r w:rsidRPr="0074495D">
        <w:rPr>
          <w:rFonts w:ascii="Times New Roman" w:hAnsi="Times New Roman"/>
          <w:i/>
          <w:sz w:val="28"/>
          <w:szCs w:val="28"/>
        </w:rPr>
        <w:t>анализа комплекса источников информации гипотезы</w:t>
      </w:r>
      <w:proofErr w:type="gramEnd"/>
      <w:r w:rsidRPr="0074495D">
        <w:rPr>
          <w:rFonts w:ascii="Times New Roman" w:hAnsi="Times New Roman"/>
          <w:i/>
          <w:sz w:val="28"/>
          <w:szCs w:val="28"/>
        </w:rPr>
        <w:t xml:space="preserve"> об изменении отраслевой и территориальной структуры хозяйства страны;</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обосновывать возможные пути </w:t>
      </w:r>
      <w:proofErr w:type="gramStart"/>
      <w:r w:rsidRPr="0074495D">
        <w:rPr>
          <w:rFonts w:ascii="Times New Roman" w:hAnsi="Times New Roman"/>
          <w:i/>
          <w:sz w:val="28"/>
          <w:szCs w:val="28"/>
        </w:rPr>
        <w:t>решения проблем развития хозяйства России</w:t>
      </w:r>
      <w:proofErr w:type="gramEnd"/>
      <w:r w:rsidRPr="0074495D">
        <w:rPr>
          <w:rFonts w:ascii="Times New Roman" w:hAnsi="Times New Roman"/>
          <w:i/>
          <w:sz w:val="28"/>
          <w:szCs w:val="28"/>
        </w:rPr>
        <w:t>;</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выбирать критерии для сравнения, сопоставления, места страны в мировой экономике;</w:t>
      </w:r>
    </w:p>
    <w:p w:rsidR="006E54D0" w:rsidRPr="0074495D"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объяснять возможности России в решении современных глобальных проблем человечества;</w:t>
      </w:r>
    </w:p>
    <w:p w:rsidR="00B540EE" w:rsidRPr="000E6C03" w:rsidRDefault="006E54D0" w:rsidP="00AC384E">
      <w:pPr>
        <w:numPr>
          <w:ilvl w:val="0"/>
          <w:numId w:val="87"/>
        </w:numPr>
        <w:tabs>
          <w:tab w:val="left" w:pos="993"/>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социально-экономическое положение и перспективы развития России.</w:t>
      </w:r>
    </w:p>
    <w:p w:rsidR="00980C1E" w:rsidRPr="0074495D" w:rsidRDefault="00230229" w:rsidP="00967608">
      <w:pPr>
        <w:pStyle w:val="4"/>
        <w:spacing w:line="240" w:lineRule="auto"/>
      </w:pPr>
      <w:bookmarkStart w:id="51" w:name="_Toc409691638"/>
      <w:bookmarkStart w:id="52" w:name="_Toc410653961"/>
      <w:bookmarkStart w:id="53" w:name="_Toc414553142"/>
      <w:r w:rsidRPr="0074495D">
        <w:t>1.2.</w:t>
      </w:r>
      <w:r w:rsidR="00331F3D" w:rsidRPr="0074495D">
        <w:t>5.8</w:t>
      </w:r>
      <w:r w:rsidRPr="0074495D">
        <w:t xml:space="preserve">. </w:t>
      </w:r>
      <w:r w:rsidR="00B540EE" w:rsidRPr="0074495D">
        <w:t>Математика</w:t>
      </w:r>
      <w:bookmarkEnd w:id="51"/>
      <w:bookmarkEnd w:id="52"/>
      <w:bookmarkEnd w:id="53"/>
    </w:p>
    <w:p w:rsidR="0082206B" w:rsidRPr="0074495D" w:rsidRDefault="0082206B" w:rsidP="00967608">
      <w:pPr>
        <w:pStyle w:val="3"/>
        <w:tabs>
          <w:tab w:val="left" w:pos="1134"/>
        </w:tabs>
        <w:spacing w:before="0" w:beforeAutospacing="0" w:after="0" w:afterAutospacing="0"/>
        <w:ind w:firstLine="709"/>
        <w:jc w:val="both"/>
        <w:rPr>
          <w:szCs w:val="28"/>
        </w:rPr>
      </w:pPr>
      <w:r w:rsidRPr="0074495D">
        <w:rPr>
          <w:szCs w:val="28"/>
        </w:rPr>
        <w:t>Выпускник научится в 5-6 классах (для использования в повседневной жизни и обеспечения возможности успешного продолжения образования на базовом уровне)</w:t>
      </w:r>
    </w:p>
    <w:p w:rsidR="00FF65A6" w:rsidRPr="0074495D" w:rsidRDefault="00FF65A6" w:rsidP="00AC384E">
      <w:pPr>
        <w:pStyle w:val="a8"/>
        <w:numPr>
          <w:ilvl w:val="0"/>
          <w:numId w:val="151"/>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понятиями: множество, элемент множества, подмножество, принадлежность;</w:t>
      </w:r>
    </w:p>
    <w:p w:rsidR="00FF65A6" w:rsidRPr="0074495D" w:rsidRDefault="00FF65A6" w:rsidP="00AC384E">
      <w:pPr>
        <w:pStyle w:val="a8"/>
        <w:numPr>
          <w:ilvl w:val="0"/>
          <w:numId w:val="151"/>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задавать множества перечислением их элементов;</w:t>
      </w:r>
    </w:p>
    <w:p w:rsidR="00FF65A6" w:rsidRPr="0074495D" w:rsidRDefault="00FF65A6" w:rsidP="00AC384E">
      <w:pPr>
        <w:pStyle w:val="a8"/>
        <w:numPr>
          <w:ilvl w:val="0"/>
          <w:numId w:val="151"/>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находить пересечение, объединение, подмножество в простейших ситуациях</w:t>
      </w:r>
      <w:r w:rsidR="007F1502"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47"/>
        </w:numPr>
        <w:tabs>
          <w:tab w:val="left" w:pos="993"/>
        </w:tabs>
        <w:ind w:left="0" w:firstLine="709"/>
        <w:rPr>
          <w:rFonts w:ascii="Times New Roman" w:hAnsi="Times New Roman"/>
          <w:sz w:val="28"/>
          <w:szCs w:val="28"/>
        </w:rPr>
      </w:pPr>
      <w:r w:rsidRPr="0074495D">
        <w:rPr>
          <w:rFonts w:ascii="Times New Roman" w:hAnsi="Times New Roman"/>
          <w:sz w:val="28"/>
          <w:szCs w:val="28"/>
        </w:rPr>
        <w:t>распознавать логически некорректные высказывания</w:t>
      </w:r>
      <w:r w:rsidR="007F1502"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AC384E">
      <w:pPr>
        <w:pStyle w:val="a8"/>
        <w:numPr>
          <w:ilvl w:val="0"/>
          <w:numId w:val="148"/>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FF65A6" w:rsidRPr="0074495D" w:rsidRDefault="00FF65A6" w:rsidP="00AC384E">
      <w:pPr>
        <w:pStyle w:val="a8"/>
        <w:numPr>
          <w:ilvl w:val="0"/>
          <w:numId w:val="148"/>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свойства чисел и правила действий с рациональными числами при выполнении вычислений;</w:t>
      </w:r>
    </w:p>
    <w:p w:rsidR="00FF65A6" w:rsidRPr="0074495D" w:rsidRDefault="00FF65A6" w:rsidP="00AC384E">
      <w:pPr>
        <w:pStyle w:val="a8"/>
        <w:numPr>
          <w:ilvl w:val="0"/>
          <w:numId w:val="148"/>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признаки делимости на 2, 5, 3, 9, 10 при выполнении вычислений и решении несложных задач;</w:t>
      </w:r>
    </w:p>
    <w:p w:rsidR="00FF65A6" w:rsidRPr="0074495D" w:rsidRDefault="00FF65A6" w:rsidP="00AC384E">
      <w:pPr>
        <w:pStyle w:val="a8"/>
        <w:numPr>
          <w:ilvl w:val="0"/>
          <w:numId w:val="148"/>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округление рациональных чисел в соответствии с правилами;</w:t>
      </w:r>
    </w:p>
    <w:p w:rsidR="00FF65A6" w:rsidRPr="0074495D" w:rsidRDefault="00FF65A6" w:rsidP="00AC384E">
      <w:pPr>
        <w:pStyle w:val="a8"/>
        <w:numPr>
          <w:ilvl w:val="0"/>
          <w:numId w:val="148"/>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сравнивать рациональные числа</w:t>
      </w:r>
      <w:r w:rsidRPr="0074495D">
        <w:rPr>
          <w:rFonts w:ascii="Times New Roman" w:hAnsi="Times New Roman"/>
          <w:b/>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48"/>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оценивать результаты вычислений при решении практических задач;</w:t>
      </w:r>
    </w:p>
    <w:p w:rsidR="00FF65A6" w:rsidRPr="0074495D" w:rsidRDefault="00FF65A6" w:rsidP="00AC384E">
      <w:pPr>
        <w:pStyle w:val="a8"/>
        <w:numPr>
          <w:ilvl w:val="0"/>
          <w:numId w:val="148"/>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сравнение чисел в реальных ситуациях;</w:t>
      </w:r>
    </w:p>
    <w:p w:rsidR="00FF65A6" w:rsidRPr="0074495D" w:rsidRDefault="00FF65A6" w:rsidP="00AC384E">
      <w:pPr>
        <w:pStyle w:val="a8"/>
        <w:numPr>
          <w:ilvl w:val="0"/>
          <w:numId w:val="148"/>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составлять числовые выражения при решении практических задач и задач из других учебных предметов</w:t>
      </w:r>
      <w:r w:rsidR="007F1502"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Статистика и теория вероятностей</w:t>
      </w:r>
    </w:p>
    <w:p w:rsidR="00FF65A6" w:rsidRPr="0074495D" w:rsidRDefault="00FF65A6" w:rsidP="00AC384E">
      <w:pPr>
        <w:pStyle w:val="a"/>
        <w:numPr>
          <w:ilvl w:val="0"/>
          <w:numId w:val="147"/>
        </w:numPr>
        <w:tabs>
          <w:tab w:val="left" w:pos="993"/>
        </w:tabs>
        <w:ind w:left="0" w:firstLine="709"/>
        <w:rPr>
          <w:rFonts w:ascii="Times New Roman" w:hAnsi="Times New Roman"/>
          <w:sz w:val="28"/>
          <w:szCs w:val="28"/>
        </w:rPr>
      </w:pPr>
      <w:r w:rsidRPr="0074495D">
        <w:rPr>
          <w:rFonts w:ascii="Times New Roman" w:hAnsi="Times New Roman"/>
          <w:sz w:val="28"/>
          <w:szCs w:val="28"/>
        </w:rPr>
        <w:t xml:space="preserve">Представлять данные в виде таблиц, диаграмм, </w:t>
      </w:r>
    </w:p>
    <w:p w:rsidR="00FF65A6" w:rsidRPr="0074495D" w:rsidRDefault="00FF65A6" w:rsidP="00AC384E">
      <w:pPr>
        <w:pStyle w:val="a"/>
        <w:numPr>
          <w:ilvl w:val="0"/>
          <w:numId w:val="147"/>
        </w:numPr>
        <w:tabs>
          <w:tab w:val="left" w:pos="993"/>
        </w:tabs>
        <w:ind w:left="0" w:firstLine="709"/>
        <w:rPr>
          <w:rFonts w:ascii="Times New Roman" w:hAnsi="Times New Roman"/>
          <w:sz w:val="28"/>
          <w:szCs w:val="28"/>
        </w:rPr>
      </w:pPr>
      <w:r w:rsidRPr="0074495D">
        <w:rPr>
          <w:rFonts w:ascii="Times New Roman" w:hAnsi="Times New Roman"/>
          <w:sz w:val="28"/>
          <w:szCs w:val="28"/>
        </w:rPr>
        <w:t>читать информацию, представленную в виде таблицы, диаграммы.</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AC384E">
      <w:pPr>
        <w:pStyle w:val="a8"/>
        <w:numPr>
          <w:ilvl w:val="0"/>
          <w:numId w:val="190"/>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Решать несложные сюжетные задачи разных типов на все арифметические действия;</w:t>
      </w:r>
    </w:p>
    <w:p w:rsidR="00FF65A6" w:rsidRPr="0074495D" w:rsidRDefault="00FF65A6" w:rsidP="00AC384E">
      <w:pPr>
        <w:pStyle w:val="a8"/>
        <w:numPr>
          <w:ilvl w:val="0"/>
          <w:numId w:val="190"/>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строить модель условия задачи (в виде таблицы, схемы, рисунка), в которой даны значения двух из трёх взаимосвязанных величин, с целью поиска решения задачи;</w:t>
      </w:r>
    </w:p>
    <w:p w:rsidR="00FF65A6" w:rsidRPr="0074495D" w:rsidRDefault="00FF65A6" w:rsidP="00AC384E">
      <w:pPr>
        <w:pStyle w:val="a8"/>
        <w:numPr>
          <w:ilvl w:val="0"/>
          <w:numId w:val="190"/>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FF65A6" w:rsidRPr="0074495D" w:rsidRDefault="00FF65A6" w:rsidP="00AC384E">
      <w:pPr>
        <w:pStyle w:val="a8"/>
        <w:numPr>
          <w:ilvl w:val="0"/>
          <w:numId w:val="190"/>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составлять план решения задачи; </w:t>
      </w:r>
    </w:p>
    <w:p w:rsidR="00FF65A6" w:rsidRPr="0074495D" w:rsidRDefault="00FF65A6" w:rsidP="00AC384E">
      <w:pPr>
        <w:pStyle w:val="a8"/>
        <w:numPr>
          <w:ilvl w:val="0"/>
          <w:numId w:val="190"/>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выделять этапы решения задачи;</w:t>
      </w:r>
    </w:p>
    <w:p w:rsidR="00FF65A6" w:rsidRPr="0074495D" w:rsidRDefault="00FF65A6" w:rsidP="00AC384E">
      <w:pPr>
        <w:pStyle w:val="a8"/>
        <w:numPr>
          <w:ilvl w:val="0"/>
          <w:numId w:val="190"/>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интерпретировать вычислительные результаты в задаче, исследовать полученное решение задачи;</w:t>
      </w:r>
    </w:p>
    <w:p w:rsidR="00FF65A6" w:rsidRPr="0074495D" w:rsidRDefault="00FF65A6" w:rsidP="00AC384E">
      <w:pPr>
        <w:pStyle w:val="a8"/>
        <w:numPr>
          <w:ilvl w:val="0"/>
          <w:numId w:val="190"/>
        </w:numPr>
        <w:tabs>
          <w:tab w:val="left" w:pos="993"/>
        </w:tabs>
        <w:ind w:left="0" w:firstLine="709"/>
        <w:contextualSpacing w:val="0"/>
        <w:jc w:val="both"/>
        <w:rPr>
          <w:rFonts w:ascii="Times New Roman" w:hAnsi="Times New Roman"/>
          <w:sz w:val="28"/>
          <w:szCs w:val="28"/>
        </w:rPr>
      </w:pPr>
      <w:r w:rsidRPr="0074495D">
        <w:rPr>
          <w:rFonts w:ascii="Times New Roman" w:hAnsi="Times New Roman"/>
          <w:sz w:val="28"/>
          <w:szCs w:val="28"/>
        </w:rPr>
        <w:t>знать различие скоростей объекта в стоячей воде, против течения и по течению реки;</w:t>
      </w:r>
    </w:p>
    <w:p w:rsidR="00FF65A6" w:rsidRPr="0074495D" w:rsidRDefault="00FF65A6" w:rsidP="00AC384E">
      <w:pPr>
        <w:pStyle w:val="a8"/>
        <w:numPr>
          <w:ilvl w:val="0"/>
          <w:numId w:val="190"/>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решать задачи на нахождение части числа и числа по его части;</w:t>
      </w:r>
    </w:p>
    <w:p w:rsidR="00FF65A6" w:rsidRPr="0074495D" w:rsidRDefault="00FF65A6" w:rsidP="00AC384E">
      <w:pPr>
        <w:pStyle w:val="a8"/>
        <w:numPr>
          <w:ilvl w:val="0"/>
          <w:numId w:val="190"/>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74495D" w:rsidRDefault="00FF65A6" w:rsidP="00AC384E">
      <w:pPr>
        <w:pStyle w:val="a8"/>
        <w:numPr>
          <w:ilvl w:val="0"/>
          <w:numId w:val="190"/>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FF65A6" w:rsidRPr="0074495D" w:rsidRDefault="00FF65A6" w:rsidP="00AC384E">
      <w:pPr>
        <w:pStyle w:val="a8"/>
        <w:numPr>
          <w:ilvl w:val="0"/>
          <w:numId w:val="190"/>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решать несложные логические задачи методом рассуждений.</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numPr>
          <w:ilvl w:val="0"/>
          <w:numId w:val="19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выдвигать гипотезы о возможных предельных значениях искомых величин в задаче (делать прикидку) </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Наглядная геометрия</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lastRenderedPageBreak/>
        <w:t>Геометрические фигуры</w:t>
      </w:r>
    </w:p>
    <w:p w:rsidR="001E1B4A" w:rsidRPr="0074495D" w:rsidRDefault="00FF65A6" w:rsidP="00AC384E">
      <w:pPr>
        <w:numPr>
          <w:ilvl w:val="0"/>
          <w:numId w:val="192"/>
        </w:numPr>
        <w:tabs>
          <w:tab w:val="left" w:pos="0"/>
          <w:tab w:val="left" w:pos="993"/>
        </w:tabs>
        <w:spacing w:after="0" w:line="240" w:lineRule="auto"/>
        <w:ind w:left="0" w:firstLine="709"/>
        <w:jc w:val="both"/>
        <w:rPr>
          <w:rFonts w:ascii="Times New Roman" w:hAnsi="Times New Roman"/>
          <w:b/>
          <w:i/>
          <w:sz w:val="28"/>
          <w:szCs w:val="28"/>
        </w:rPr>
      </w:pPr>
      <w:r w:rsidRPr="0074495D">
        <w:rPr>
          <w:rFonts w:ascii="Times New Roman" w:hAnsi="Times New Roman"/>
          <w:sz w:val="28"/>
          <w:szCs w:val="28"/>
        </w:rPr>
        <w:t xml:space="preserve">Оперировать на базовом уровне понятиями: </w:t>
      </w:r>
      <w:proofErr w:type="spellStart"/>
      <w:r w:rsidRPr="0074495D">
        <w:rPr>
          <w:rFonts w:ascii="Times New Roman" w:hAnsi="Times New Roman"/>
          <w:sz w:val="28"/>
          <w:szCs w:val="28"/>
        </w:rPr>
        <w:t>фигура</w:t>
      </w:r>
      <w:proofErr w:type="gramStart"/>
      <w:r w:rsidRPr="0074495D">
        <w:rPr>
          <w:rFonts w:ascii="Times New Roman" w:hAnsi="Times New Roman"/>
          <w:sz w:val="28"/>
          <w:szCs w:val="28"/>
        </w:rPr>
        <w:t>,</w:t>
      </w:r>
      <w:r w:rsidRPr="0074495D">
        <w:rPr>
          <w:rFonts w:ascii="Times New Roman" w:hAnsi="Times New Roman"/>
          <w:bCs/>
          <w:sz w:val="28"/>
          <w:szCs w:val="28"/>
        </w:rPr>
        <w:t>т</w:t>
      </w:r>
      <w:proofErr w:type="gramEnd"/>
      <w:r w:rsidRPr="0074495D">
        <w:rPr>
          <w:rFonts w:ascii="Times New Roman" w:hAnsi="Times New Roman"/>
          <w:sz w:val="28"/>
          <w:szCs w:val="28"/>
        </w:rPr>
        <w:t>очка</w:t>
      </w:r>
      <w:proofErr w:type="spellEnd"/>
      <w:r w:rsidRPr="0074495D">
        <w:rPr>
          <w:rFonts w:ascii="Times New Roman" w:hAnsi="Times New Roman"/>
          <w:sz w:val="28"/>
          <w:szCs w:val="28"/>
        </w:rPr>
        <w:t xml:space="preserve">, отрезок, прямая, луч, ломаная, угол, многоугольник, треугольник и четырёхугольник, прямоугольник и квадрат, окружность и круг, прямоугольный параллелепипед, куб, шар. </w:t>
      </w:r>
      <w:r w:rsidRPr="0074495D">
        <w:rPr>
          <w:rFonts w:ascii="Times New Roman" w:hAnsi="Times New Roman"/>
          <w:sz w:val="28"/>
          <w:szCs w:val="28"/>
          <w:lang w:eastAsia="ru-RU"/>
        </w:rPr>
        <w:t>Изображать изучаемые фигуры от руки и с помощью линейки и циркуля.</w:t>
      </w:r>
    </w:p>
    <w:p w:rsidR="00FF65A6" w:rsidRPr="0074495D" w:rsidRDefault="00FF65A6" w:rsidP="00967608">
      <w:pPr>
        <w:tabs>
          <w:tab w:val="left" w:pos="0"/>
          <w:tab w:val="left" w:pos="993"/>
        </w:tabs>
        <w:spacing w:after="0" w:line="240" w:lineRule="auto"/>
        <w:ind w:left="709"/>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62"/>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 xml:space="preserve">решать практические задачи с применением простейших свойств фигур. </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AC384E">
      <w:pPr>
        <w:pStyle w:val="a"/>
        <w:numPr>
          <w:ilvl w:val="0"/>
          <w:numId w:val="193"/>
        </w:numPr>
        <w:tabs>
          <w:tab w:val="left" w:pos="993"/>
        </w:tabs>
        <w:ind w:left="0" w:firstLine="709"/>
        <w:rPr>
          <w:rFonts w:ascii="Times New Roman" w:hAnsi="Times New Roman"/>
          <w:sz w:val="28"/>
          <w:szCs w:val="28"/>
        </w:rPr>
      </w:pPr>
      <w:r w:rsidRPr="0074495D">
        <w:rPr>
          <w:rFonts w:ascii="Times New Roman" w:hAnsi="Times New Roman"/>
          <w:sz w:val="28"/>
          <w:szCs w:val="28"/>
        </w:rPr>
        <w:t>выполнять измерение длин, расстояний, величин углов, с помощью инструментов для измерений длин и углов;</w:t>
      </w:r>
    </w:p>
    <w:p w:rsidR="00FF65A6" w:rsidRPr="0074495D" w:rsidRDefault="00FF65A6" w:rsidP="00AC384E">
      <w:pPr>
        <w:pStyle w:val="a"/>
        <w:numPr>
          <w:ilvl w:val="0"/>
          <w:numId w:val="193"/>
        </w:numPr>
        <w:tabs>
          <w:tab w:val="left" w:pos="993"/>
        </w:tabs>
        <w:ind w:left="0" w:firstLine="709"/>
        <w:rPr>
          <w:rFonts w:ascii="Times New Roman" w:hAnsi="Times New Roman"/>
          <w:sz w:val="28"/>
          <w:szCs w:val="28"/>
        </w:rPr>
      </w:pPr>
      <w:r w:rsidRPr="0074495D">
        <w:rPr>
          <w:rFonts w:ascii="Times New Roman" w:hAnsi="Times New Roman"/>
          <w:sz w:val="28"/>
          <w:szCs w:val="28"/>
        </w:rPr>
        <w:t xml:space="preserve">вычислять площади прямоугольников. </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numPr>
          <w:ilvl w:val="0"/>
          <w:numId w:val="154"/>
        </w:numPr>
        <w:tabs>
          <w:tab w:val="left" w:pos="0"/>
          <w:tab w:val="left" w:pos="993"/>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rPr>
        <w:t>вычислять расстояния на местности в стандартных ситуациях, площади прямоугольников;</w:t>
      </w:r>
    </w:p>
    <w:p w:rsidR="00FF65A6" w:rsidRPr="0074495D" w:rsidRDefault="00FF65A6" w:rsidP="00AC384E">
      <w:pPr>
        <w:numPr>
          <w:ilvl w:val="0"/>
          <w:numId w:val="156"/>
        </w:numPr>
        <w:tabs>
          <w:tab w:val="left" w:pos="0"/>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выполнять простейшие построения и измерения на местности, необходимые в реальной жизни</w:t>
      </w:r>
      <w:r w:rsidR="001E1B4A"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AC384E">
      <w:pPr>
        <w:numPr>
          <w:ilvl w:val="0"/>
          <w:numId w:val="194"/>
        </w:numPr>
        <w:tabs>
          <w:tab w:val="left" w:pos="34"/>
          <w:tab w:val="left" w:pos="993"/>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описывать отдельные выдающиеся результаты, полученные в ходе развития математики как науки;</w:t>
      </w:r>
    </w:p>
    <w:p w:rsidR="00FF65A6" w:rsidRPr="0074495D" w:rsidRDefault="00FF65A6" w:rsidP="00AC384E">
      <w:pPr>
        <w:numPr>
          <w:ilvl w:val="0"/>
          <w:numId w:val="194"/>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r w:rsidR="001E1B4A" w:rsidRPr="0074495D">
        <w:rPr>
          <w:rFonts w:ascii="Times New Roman" w:hAnsi="Times New Roman"/>
          <w:sz w:val="28"/>
          <w:szCs w:val="28"/>
          <w:lang w:eastAsia="ru-RU"/>
        </w:rPr>
        <w:t>.</w:t>
      </w:r>
    </w:p>
    <w:p w:rsidR="00FF65A6" w:rsidRPr="0074495D" w:rsidRDefault="00FF65A6" w:rsidP="00967608">
      <w:pPr>
        <w:pStyle w:val="3"/>
        <w:spacing w:before="0" w:beforeAutospacing="0" w:after="0" w:afterAutospacing="0"/>
        <w:rPr>
          <w:szCs w:val="28"/>
        </w:rPr>
      </w:pPr>
      <w:bookmarkStart w:id="54" w:name="_Toc284662720"/>
      <w:bookmarkStart w:id="55" w:name="_Toc284663346"/>
      <w:r w:rsidRPr="0074495D">
        <w:rPr>
          <w:szCs w:val="28"/>
        </w:rPr>
        <w:t>Выпускник получит возможность научиться в 5-6 классах (для обеспечения возможности успешного продолжения образования на базовом и углублённом уровнях)</w:t>
      </w:r>
      <w:bookmarkEnd w:id="54"/>
      <w:bookmarkEnd w:id="55"/>
    </w:p>
    <w:p w:rsidR="00FF65A6" w:rsidRPr="0074495D" w:rsidRDefault="00FF65A6" w:rsidP="00967608">
      <w:pPr>
        <w:spacing w:after="0" w:line="24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AC384E">
      <w:pPr>
        <w:pStyle w:val="a8"/>
        <w:numPr>
          <w:ilvl w:val="0"/>
          <w:numId w:val="195"/>
        </w:numPr>
        <w:tabs>
          <w:tab w:val="left" w:pos="1134"/>
        </w:tabs>
        <w:ind w:left="0" w:firstLine="709"/>
        <w:jc w:val="both"/>
        <w:rPr>
          <w:rFonts w:ascii="Times New Roman" w:hAnsi="Times New Roman"/>
          <w:i/>
          <w:sz w:val="28"/>
          <w:szCs w:val="28"/>
        </w:rPr>
      </w:pPr>
      <w:proofErr w:type="gramStart"/>
      <w:r w:rsidRPr="0074495D">
        <w:rPr>
          <w:rFonts w:ascii="Times New Roman" w:hAnsi="Times New Roman"/>
          <w:i/>
          <w:sz w:val="28"/>
          <w:szCs w:val="28"/>
        </w:rPr>
        <w:t>Оперировать</w:t>
      </w:r>
      <w:r w:rsidR="005430A3">
        <w:rPr>
          <w:rFonts w:ascii="Times New Roman" w:hAnsi="Times New Roman"/>
          <w:i/>
          <w:sz w:val="28"/>
          <w:szCs w:val="28"/>
        </w:rPr>
        <w:t xml:space="preserve"> </w:t>
      </w:r>
      <w:r w:rsidRPr="0074495D">
        <w:rPr>
          <w:rFonts w:ascii="Times New Roman" w:hAnsi="Times New Roman"/>
          <w:i/>
          <w:sz w:val="28"/>
          <w:szCs w:val="28"/>
        </w:rPr>
        <w:t xml:space="preserve"> понятиями: множество, характеристики множества, элемент множества, пустое, конечное и бесконечное множество, подмножество, принадлежность, </w:t>
      </w:r>
      <w:proofErr w:type="gramEnd"/>
    </w:p>
    <w:p w:rsidR="00FF65A6" w:rsidRPr="0074495D" w:rsidRDefault="00FF65A6" w:rsidP="00AC384E">
      <w:pPr>
        <w:pStyle w:val="a8"/>
        <w:numPr>
          <w:ilvl w:val="0"/>
          <w:numId w:val="195"/>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r w:rsidR="001E1B4A"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96"/>
        </w:numPr>
        <w:tabs>
          <w:tab w:val="left" w:pos="993"/>
        </w:tabs>
        <w:ind w:left="0" w:firstLine="709"/>
        <w:rPr>
          <w:rFonts w:ascii="Times New Roman" w:hAnsi="Times New Roman"/>
          <w:i/>
          <w:sz w:val="28"/>
          <w:szCs w:val="28"/>
        </w:rPr>
      </w:pPr>
      <w:r w:rsidRPr="0074495D">
        <w:rPr>
          <w:rFonts w:ascii="Times New Roman" w:hAnsi="Times New Roman"/>
          <w:i/>
          <w:sz w:val="28"/>
          <w:szCs w:val="28"/>
        </w:rPr>
        <w:t xml:space="preserve">распознавать логически некорректные высказывания; </w:t>
      </w:r>
    </w:p>
    <w:p w:rsidR="00FF65A6" w:rsidRPr="0074495D" w:rsidRDefault="00FF65A6" w:rsidP="00AC384E">
      <w:pPr>
        <w:pStyle w:val="a"/>
        <w:numPr>
          <w:ilvl w:val="0"/>
          <w:numId w:val="196"/>
        </w:numPr>
        <w:tabs>
          <w:tab w:val="left" w:pos="993"/>
        </w:tabs>
        <w:ind w:left="0" w:firstLine="709"/>
        <w:rPr>
          <w:rFonts w:ascii="Times New Roman" w:hAnsi="Times New Roman"/>
          <w:i/>
          <w:sz w:val="28"/>
          <w:szCs w:val="28"/>
        </w:rPr>
      </w:pPr>
      <w:r w:rsidRPr="0074495D">
        <w:rPr>
          <w:rFonts w:ascii="Times New Roman" w:hAnsi="Times New Roman"/>
          <w:i/>
          <w:sz w:val="28"/>
          <w:szCs w:val="28"/>
        </w:rPr>
        <w:t>строить цепочки умозаключений на основе использования правил логики</w:t>
      </w:r>
      <w:r w:rsidR="001E1B4A"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i/>
          <w:sz w:val="28"/>
          <w:szCs w:val="28"/>
        </w:rPr>
      </w:pPr>
      <w:r w:rsidRPr="0074495D">
        <w:rPr>
          <w:rFonts w:ascii="Times New Roman" w:hAnsi="Times New Roman"/>
          <w:b/>
          <w:i/>
          <w:sz w:val="28"/>
          <w:szCs w:val="28"/>
        </w:rPr>
        <w:t>Числа</w:t>
      </w:r>
    </w:p>
    <w:p w:rsidR="00FF65A6" w:rsidRPr="0074495D" w:rsidRDefault="00FF65A6" w:rsidP="00AC384E">
      <w:pPr>
        <w:pStyle w:val="a8"/>
        <w:numPr>
          <w:ilvl w:val="0"/>
          <w:numId w:val="197"/>
        </w:numPr>
        <w:tabs>
          <w:tab w:val="left" w:pos="1134"/>
        </w:tabs>
        <w:ind w:left="0" w:firstLine="709"/>
        <w:contextualSpacing w:val="0"/>
        <w:jc w:val="both"/>
        <w:rPr>
          <w:rFonts w:ascii="Times New Roman" w:hAnsi="Times New Roman"/>
          <w:i/>
          <w:sz w:val="28"/>
          <w:szCs w:val="28"/>
        </w:rPr>
      </w:pPr>
      <w:proofErr w:type="gramStart"/>
      <w:r w:rsidRPr="0074495D">
        <w:rPr>
          <w:rFonts w:ascii="Times New Roman" w:hAnsi="Times New Roman"/>
          <w:i/>
          <w:sz w:val="28"/>
          <w:szCs w:val="28"/>
        </w:rPr>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roofErr w:type="gramEnd"/>
    </w:p>
    <w:p w:rsidR="00FF65A6" w:rsidRPr="0074495D" w:rsidRDefault="00FF65A6" w:rsidP="00AC384E">
      <w:pPr>
        <w:pStyle w:val="a8"/>
        <w:numPr>
          <w:ilvl w:val="0"/>
          <w:numId w:val="19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lastRenderedPageBreak/>
        <w:t>понимать и объяснять смысл позиционной записи натурального числа;</w:t>
      </w:r>
    </w:p>
    <w:p w:rsidR="00FF65A6" w:rsidRPr="0074495D" w:rsidRDefault="00FF65A6" w:rsidP="00AC384E">
      <w:pPr>
        <w:pStyle w:val="a8"/>
        <w:numPr>
          <w:ilvl w:val="0"/>
          <w:numId w:val="19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вычисления, в том числе с использованием приёмов рациональных вычислений, обосновывать алгоритмы выполнения действий;</w:t>
      </w:r>
    </w:p>
    <w:p w:rsidR="00FF65A6" w:rsidRPr="0074495D" w:rsidRDefault="00FF65A6" w:rsidP="00AC384E">
      <w:pPr>
        <w:pStyle w:val="a8"/>
        <w:numPr>
          <w:ilvl w:val="0"/>
          <w:numId w:val="19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FF65A6" w:rsidRPr="0074495D" w:rsidRDefault="00FF65A6" w:rsidP="00AC384E">
      <w:pPr>
        <w:pStyle w:val="a8"/>
        <w:numPr>
          <w:ilvl w:val="0"/>
          <w:numId w:val="19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округление рациональных чисел с заданной точностью;</w:t>
      </w:r>
    </w:p>
    <w:p w:rsidR="00FF65A6" w:rsidRPr="0074495D" w:rsidRDefault="00FF65A6" w:rsidP="00AC384E">
      <w:pPr>
        <w:pStyle w:val="a8"/>
        <w:numPr>
          <w:ilvl w:val="0"/>
          <w:numId w:val="19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упорядочивать числа, записанные в виде обыкновенных и десятичных дробей;</w:t>
      </w:r>
    </w:p>
    <w:p w:rsidR="00FF65A6" w:rsidRPr="0074495D" w:rsidRDefault="00FF65A6" w:rsidP="00AC384E">
      <w:pPr>
        <w:pStyle w:val="a8"/>
        <w:numPr>
          <w:ilvl w:val="0"/>
          <w:numId w:val="19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находить НОД и НОК чисел и использовать их при решении зада</w:t>
      </w:r>
      <w:proofErr w:type="gramStart"/>
      <w:r w:rsidR="001E1B4A" w:rsidRPr="0074495D">
        <w:rPr>
          <w:rFonts w:ascii="Times New Roman" w:hAnsi="Times New Roman"/>
          <w:i/>
          <w:sz w:val="28"/>
          <w:szCs w:val="28"/>
        </w:rPr>
        <w:t>;</w:t>
      </w:r>
      <w:r w:rsidRPr="0074495D">
        <w:rPr>
          <w:rFonts w:ascii="Times New Roman" w:hAnsi="Times New Roman"/>
          <w:i/>
          <w:sz w:val="28"/>
          <w:szCs w:val="28"/>
        </w:rPr>
        <w:t>.</w:t>
      </w:r>
      <w:proofErr w:type="gramEnd"/>
    </w:p>
    <w:p w:rsidR="00FF65A6" w:rsidRPr="0074495D" w:rsidRDefault="00FF65A6" w:rsidP="00AC384E">
      <w:pPr>
        <w:pStyle w:val="a8"/>
        <w:numPr>
          <w:ilvl w:val="0"/>
          <w:numId w:val="19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понятием модуль числа, геометрическая интерпретация модуля числа.</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98"/>
        </w:numPr>
        <w:tabs>
          <w:tab w:val="left" w:pos="1134"/>
        </w:tabs>
        <w:ind w:left="0" w:firstLine="709"/>
        <w:rPr>
          <w:rFonts w:ascii="Times New Roman" w:hAnsi="Times New Roman"/>
          <w:i/>
          <w:sz w:val="28"/>
          <w:szCs w:val="28"/>
        </w:rPr>
      </w:pPr>
      <w:r w:rsidRPr="0074495D">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FF65A6" w:rsidRPr="0074495D" w:rsidRDefault="00FF65A6" w:rsidP="00AC384E">
      <w:pPr>
        <w:pStyle w:val="a"/>
        <w:numPr>
          <w:ilvl w:val="0"/>
          <w:numId w:val="198"/>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FF65A6" w:rsidRPr="0074495D" w:rsidRDefault="00FF65A6" w:rsidP="00AC384E">
      <w:pPr>
        <w:pStyle w:val="a"/>
        <w:numPr>
          <w:ilvl w:val="0"/>
          <w:numId w:val="198"/>
        </w:numPr>
        <w:tabs>
          <w:tab w:val="left" w:pos="1134"/>
        </w:tabs>
        <w:ind w:left="0" w:firstLine="709"/>
        <w:rPr>
          <w:rFonts w:ascii="Times New Roman" w:hAnsi="Times New Roman"/>
          <w:i/>
          <w:sz w:val="28"/>
          <w:szCs w:val="28"/>
        </w:rPr>
      </w:pPr>
      <w:r w:rsidRPr="0074495D">
        <w:rPr>
          <w:rFonts w:ascii="Times New Roman" w:hAnsi="Times New Roman"/>
          <w:i/>
          <w:sz w:val="28"/>
          <w:szCs w:val="28"/>
        </w:rPr>
        <w:t>составлять числовые выражения и оценивать их значения при решении практических задач и задач из других учебных предметов</w:t>
      </w:r>
      <w:r w:rsidR="001E1B4A"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 xml:space="preserve">Уравнения и неравенства </w:t>
      </w:r>
    </w:p>
    <w:p w:rsidR="00FF65A6" w:rsidRPr="0074495D" w:rsidRDefault="00FF65A6" w:rsidP="00AC384E">
      <w:pPr>
        <w:pStyle w:val="a"/>
        <w:numPr>
          <w:ilvl w:val="0"/>
          <w:numId w:val="199"/>
        </w:numPr>
        <w:tabs>
          <w:tab w:val="left" w:pos="1134"/>
        </w:tabs>
        <w:ind w:left="0" w:firstLine="709"/>
        <w:rPr>
          <w:rFonts w:ascii="Times New Roman" w:hAnsi="Times New Roman"/>
          <w:i/>
          <w:sz w:val="28"/>
          <w:szCs w:val="28"/>
        </w:rPr>
      </w:pPr>
      <w:r w:rsidRPr="0074495D">
        <w:rPr>
          <w:rFonts w:ascii="Times New Roman" w:hAnsi="Times New Roman"/>
          <w:i/>
          <w:sz w:val="28"/>
          <w:szCs w:val="28"/>
        </w:rPr>
        <w:t>Оперировать понятиями: равенство, числовое равенство, уравнение, корень уравнения, решение уравнения, числовое неравенство</w:t>
      </w:r>
      <w:r w:rsidR="001E1B4A"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Статистика и теория вероятностей</w:t>
      </w:r>
    </w:p>
    <w:p w:rsidR="00FF65A6" w:rsidRPr="0074495D" w:rsidRDefault="00FF65A6" w:rsidP="00AC384E">
      <w:pPr>
        <w:pStyle w:val="a8"/>
        <w:numPr>
          <w:ilvl w:val="0"/>
          <w:numId w:val="200"/>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Оперировать понятиями: столбчатые и круговые диаграммы, таблицы данных, среднее арифметическое, </w:t>
      </w:r>
    </w:p>
    <w:p w:rsidR="00FF65A6" w:rsidRPr="0074495D" w:rsidRDefault="00FF65A6" w:rsidP="00AC384E">
      <w:pPr>
        <w:pStyle w:val="a"/>
        <w:numPr>
          <w:ilvl w:val="0"/>
          <w:numId w:val="200"/>
        </w:numPr>
        <w:tabs>
          <w:tab w:val="left" w:pos="1134"/>
        </w:tabs>
        <w:ind w:left="0" w:firstLine="709"/>
        <w:rPr>
          <w:rFonts w:ascii="Times New Roman" w:hAnsi="Times New Roman"/>
          <w:i/>
          <w:sz w:val="28"/>
          <w:szCs w:val="28"/>
        </w:rPr>
      </w:pPr>
      <w:r w:rsidRPr="0074495D">
        <w:rPr>
          <w:rFonts w:ascii="Times New Roman" w:hAnsi="Times New Roman"/>
          <w:i/>
          <w:sz w:val="28"/>
          <w:szCs w:val="28"/>
        </w:rPr>
        <w:t xml:space="preserve">извлекать, информацию, </w:t>
      </w:r>
      <w:r w:rsidRPr="0074495D">
        <w:rPr>
          <w:rStyle w:val="dash041e0431044b0447043d044b0439char1"/>
          <w:i/>
          <w:sz w:val="28"/>
          <w:szCs w:val="28"/>
        </w:rPr>
        <w:t>представленную в таблицах, на диаграммах</w:t>
      </w:r>
      <w:r w:rsidRPr="0074495D">
        <w:rPr>
          <w:rFonts w:ascii="Times New Roman" w:hAnsi="Times New Roman"/>
          <w:i/>
          <w:sz w:val="28"/>
          <w:szCs w:val="28"/>
        </w:rPr>
        <w:t>;</w:t>
      </w:r>
    </w:p>
    <w:p w:rsidR="00FF65A6" w:rsidRPr="00475353" w:rsidRDefault="00FF65A6" w:rsidP="00AC384E">
      <w:pPr>
        <w:pStyle w:val="a"/>
        <w:numPr>
          <w:ilvl w:val="0"/>
          <w:numId w:val="200"/>
        </w:numPr>
        <w:tabs>
          <w:tab w:val="left" w:pos="1134"/>
        </w:tabs>
        <w:ind w:left="0" w:firstLine="709"/>
        <w:rPr>
          <w:rFonts w:ascii="Times New Roman" w:hAnsi="Times New Roman"/>
          <w:i/>
          <w:sz w:val="28"/>
          <w:szCs w:val="28"/>
        </w:rPr>
      </w:pPr>
      <w:r w:rsidRPr="0074495D">
        <w:rPr>
          <w:rFonts w:ascii="Times New Roman" w:hAnsi="Times New Roman"/>
          <w:i/>
          <w:sz w:val="28"/>
          <w:szCs w:val="28"/>
        </w:rPr>
        <w:t>составлять таблицы, строить диаграммы на основе данных.</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201"/>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извлекать, интерпретировать и преобразовывать информацию, </w:t>
      </w:r>
      <w:r w:rsidRPr="0074495D">
        <w:rPr>
          <w:rStyle w:val="dash041e0431044b0447043d044b0439char1"/>
          <w:i/>
          <w:sz w:val="28"/>
          <w:szCs w:val="28"/>
        </w:rPr>
        <w:t>представленную в таблицах и на диаграммах, отражающую свойства и характеристики реальных процессов и явлений</w:t>
      </w:r>
      <w:r w:rsidR="001E1B4A" w:rsidRPr="0074495D">
        <w:rPr>
          <w:rStyle w:val="dash041e0431044b0447043d044b0439char1"/>
          <w:i/>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AC384E">
      <w:pPr>
        <w:pStyle w:val="a8"/>
        <w:numPr>
          <w:ilvl w:val="0"/>
          <w:numId w:val="20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Решать простые и сложные задачи разных типов, а также задачи повышенной трудности;</w:t>
      </w:r>
    </w:p>
    <w:p w:rsidR="00FF65A6" w:rsidRPr="0074495D" w:rsidRDefault="00FF65A6" w:rsidP="00AC384E">
      <w:pPr>
        <w:pStyle w:val="a8"/>
        <w:numPr>
          <w:ilvl w:val="0"/>
          <w:numId w:val="20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использовать разные краткие записи как модели текстов сложных задач для построения поисковой схемы и решения задач;</w:t>
      </w:r>
    </w:p>
    <w:p w:rsidR="00FF65A6" w:rsidRPr="0074495D" w:rsidRDefault="00FF65A6" w:rsidP="00AC384E">
      <w:pPr>
        <w:pStyle w:val="a8"/>
        <w:numPr>
          <w:ilvl w:val="0"/>
          <w:numId w:val="202"/>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FF65A6" w:rsidRPr="0074495D" w:rsidRDefault="00FF65A6" w:rsidP="00AC384E">
      <w:pPr>
        <w:pStyle w:val="a8"/>
        <w:numPr>
          <w:ilvl w:val="0"/>
          <w:numId w:val="202"/>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моделировать рассуждения при поиске решения задач с помощью </w:t>
      </w:r>
      <w:proofErr w:type="gramStart"/>
      <w:r w:rsidRPr="0074495D">
        <w:rPr>
          <w:rFonts w:ascii="Times New Roman" w:hAnsi="Times New Roman"/>
          <w:i/>
          <w:sz w:val="28"/>
          <w:szCs w:val="28"/>
        </w:rPr>
        <w:t>граф-схемы</w:t>
      </w:r>
      <w:proofErr w:type="gramEnd"/>
      <w:r w:rsidRPr="0074495D">
        <w:rPr>
          <w:rFonts w:ascii="Times New Roman" w:hAnsi="Times New Roman"/>
          <w:i/>
          <w:sz w:val="28"/>
          <w:szCs w:val="28"/>
        </w:rPr>
        <w:t>;</w:t>
      </w:r>
    </w:p>
    <w:p w:rsidR="00FF65A6" w:rsidRPr="0074495D" w:rsidRDefault="00FF65A6" w:rsidP="00AC384E">
      <w:pPr>
        <w:pStyle w:val="a8"/>
        <w:numPr>
          <w:ilvl w:val="0"/>
          <w:numId w:val="202"/>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выделять этапы решения задачи и содержание каждого этапа;</w:t>
      </w:r>
    </w:p>
    <w:p w:rsidR="00FF65A6" w:rsidRPr="0074495D" w:rsidRDefault="00FF65A6" w:rsidP="00AC384E">
      <w:pPr>
        <w:pStyle w:val="a8"/>
        <w:numPr>
          <w:ilvl w:val="0"/>
          <w:numId w:val="20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lastRenderedPageBreak/>
        <w:t>интерпретировать вычислительные результаты в задаче, исследовать полученное решение задачи;</w:t>
      </w:r>
    </w:p>
    <w:p w:rsidR="00FF65A6" w:rsidRPr="0074495D" w:rsidRDefault="00FF65A6" w:rsidP="00AC384E">
      <w:pPr>
        <w:pStyle w:val="a8"/>
        <w:numPr>
          <w:ilvl w:val="0"/>
          <w:numId w:val="20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74495D" w:rsidRDefault="00FF65A6" w:rsidP="00AC384E">
      <w:pPr>
        <w:pStyle w:val="a8"/>
        <w:numPr>
          <w:ilvl w:val="0"/>
          <w:numId w:val="20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отсчёта;</w:t>
      </w:r>
    </w:p>
    <w:p w:rsidR="00FF65A6" w:rsidRPr="0074495D" w:rsidRDefault="00FF65A6" w:rsidP="00AC384E">
      <w:pPr>
        <w:pStyle w:val="a8"/>
        <w:numPr>
          <w:ilvl w:val="0"/>
          <w:numId w:val="20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 xml:space="preserve">решать разнообразные задачи «на части», </w:t>
      </w:r>
    </w:p>
    <w:p w:rsidR="00FF65A6" w:rsidRPr="0074495D" w:rsidRDefault="00FF65A6" w:rsidP="00AC384E">
      <w:pPr>
        <w:numPr>
          <w:ilvl w:val="0"/>
          <w:numId w:val="202"/>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74495D" w:rsidRDefault="00FF65A6" w:rsidP="00AC384E">
      <w:pPr>
        <w:numPr>
          <w:ilvl w:val="0"/>
          <w:numId w:val="202"/>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203"/>
        </w:numPr>
        <w:tabs>
          <w:tab w:val="left" w:pos="1134"/>
        </w:tabs>
        <w:ind w:left="0" w:firstLine="709"/>
        <w:rPr>
          <w:rFonts w:ascii="Times New Roman" w:hAnsi="Times New Roman"/>
          <w:i/>
          <w:sz w:val="28"/>
          <w:szCs w:val="28"/>
          <w:lang w:eastAsia="en-US"/>
        </w:rPr>
      </w:pPr>
      <w:r w:rsidRPr="0074495D">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FF65A6" w:rsidRPr="0074495D" w:rsidRDefault="00FF65A6" w:rsidP="00AC384E">
      <w:pPr>
        <w:pStyle w:val="a"/>
        <w:numPr>
          <w:ilvl w:val="0"/>
          <w:numId w:val="203"/>
        </w:numPr>
        <w:tabs>
          <w:tab w:val="left" w:pos="1134"/>
        </w:tabs>
        <w:ind w:left="0" w:firstLine="709"/>
        <w:rPr>
          <w:rFonts w:ascii="Times New Roman" w:hAnsi="Times New Roman"/>
          <w:i/>
          <w:sz w:val="28"/>
          <w:szCs w:val="28"/>
          <w:lang w:eastAsia="en-US"/>
        </w:rPr>
      </w:pPr>
      <w:r w:rsidRPr="0074495D">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74495D" w:rsidRDefault="00FF65A6" w:rsidP="00AC384E">
      <w:pPr>
        <w:pStyle w:val="a"/>
        <w:numPr>
          <w:ilvl w:val="0"/>
          <w:numId w:val="203"/>
        </w:numPr>
        <w:tabs>
          <w:tab w:val="left" w:pos="1134"/>
        </w:tabs>
        <w:ind w:left="0" w:firstLine="709"/>
        <w:rPr>
          <w:rFonts w:ascii="Times New Roman" w:hAnsi="Times New Roman"/>
          <w:i/>
          <w:sz w:val="28"/>
          <w:szCs w:val="28"/>
        </w:rPr>
      </w:pPr>
      <w:r w:rsidRPr="0074495D">
        <w:rPr>
          <w:rFonts w:ascii="Times New Roman" w:hAnsi="Times New Roman"/>
          <w:i/>
          <w:sz w:val="28"/>
          <w:szCs w:val="28"/>
          <w:lang w:eastAsia="en-US"/>
        </w:rPr>
        <w:t>решать задачи на движение по реке, рассматривая разные системы отсчета</w:t>
      </w:r>
      <w:r w:rsidR="001E1B4A" w:rsidRPr="0074495D">
        <w:rPr>
          <w:rFonts w:ascii="Times New Roman" w:hAnsi="Times New Roman"/>
          <w:i/>
          <w:sz w:val="28"/>
          <w:szCs w:val="28"/>
          <w:lang w:eastAsia="en-US"/>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Наглядная геометрия</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1E1B4A" w:rsidP="00AC384E">
      <w:pPr>
        <w:pStyle w:val="a8"/>
        <w:numPr>
          <w:ilvl w:val="0"/>
          <w:numId w:val="204"/>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w:t>
      </w:r>
      <w:r w:rsidR="00FF65A6" w:rsidRPr="0074495D">
        <w:rPr>
          <w:rFonts w:ascii="Times New Roman" w:hAnsi="Times New Roman"/>
          <w:i/>
          <w:sz w:val="28"/>
          <w:szCs w:val="28"/>
        </w:rPr>
        <w:t>звлекать, интерпретировать и преобразовывать информацию о геометрических фигурах, представленную на чертежах</w:t>
      </w:r>
      <w:r w:rsidRPr="0074495D">
        <w:rPr>
          <w:rFonts w:ascii="Times New Roman" w:hAnsi="Times New Roman"/>
          <w:i/>
          <w:sz w:val="28"/>
          <w:szCs w:val="28"/>
        </w:rPr>
        <w:t>;</w:t>
      </w:r>
    </w:p>
    <w:p w:rsidR="00FF65A6" w:rsidRPr="0074495D" w:rsidRDefault="00FF65A6" w:rsidP="00AC384E">
      <w:pPr>
        <w:pStyle w:val="a8"/>
        <w:numPr>
          <w:ilvl w:val="0"/>
          <w:numId w:val="204"/>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изображать изучаемые фигуры от руки и с помощью компьютерных инструментов.</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AC384E">
      <w:pPr>
        <w:pStyle w:val="a"/>
        <w:numPr>
          <w:ilvl w:val="0"/>
          <w:numId w:val="205"/>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измерение длин, расстояний, величин углов, с помощью инструментов для измерений длин и углов;</w:t>
      </w:r>
    </w:p>
    <w:p w:rsidR="00FF65A6" w:rsidRPr="0074495D" w:rsidRDefault="00FF65A6" w:rsidP="00AC384E">
      <w:pPr>
        <w:pStyle w:val="a"/>
        <w:numPr>
          <w:ilvl w:val="0"/>
          <w:numId w:val="205"/>
        </w:numPr>
        <w:tabs>
          <w:tab w:val="left" w:pos="1134"/>
        </w:tabs>
        <w:ind w:left="0" w:firstLine="709"/>
        <w:rPr>
          <w:rFonts w:ascii="Times New Roman" w:hAnsi="Times New Roman"/>
          <w:i/>
          <w:sz w:val="28"/>
          <w:szCs w:val="28"/>
        </w:rPr>
      </w:pPr>
      <w:r w:rsidRPr="0074495D">
        <w:rPr>
          <w:rFonts w:ascii="Times New Roman" w:hAnsi="Times New Roman"/>
          <w:i/>
          <w:sz w:val="28"/>
          <w:szCs w:val="28"/>
        </w:rPr>
        <w:t>вычислять площади прямоугольников, квадратов, объёмы прямоугольных параллелепипедов, кубов.</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205"/>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вычислять расстояния на местности в стандартных ситуациях, площади участков прямоугольной формы, объёмы комнат;</w:t>
      </w:r>
    </w:p>
    <w:p w:rsidR="00FF65A6" w:rsidRPr="0074495D" w:rsidRDefault="00FF65A6" w:rsidP="00AC384E">
      <w:pPr>
        <w:pStyle w:val="a8"/>
        <w:numPr>
          <w:ilvl w:val="0"/>
          <w:numId w:val="205"/>
        </w:numPr>
        <w:tabs>
          <w:tab w:val="left" w:pos="1134"/>
        </w:tabs>
        <w:jc w:val="both"/>
        <w:rPr>
          <w:rFonts w:ascii="Times New Roman" w:hAnsi="Times New Roman"/>
          <w:i/>
          <w:sz w:val="28"/>
          <w:szCs w:val="28"/>
        </w:rPr>
      </w:pPr>
      <w:r w:rsidRPr="0074495D">
        <w:rPr>
          <w:rFonts w:ascii="Times New Roman" w:hAnsi="Times New Roman"/>
          <w:i/>
          <w:sz w:val="28"/>
          <w:szCs w:val="28"/>
        </w:rPr>
        <w:t xml:space="preserve">выполнять простейшие построения на местности, необходимые в реальной жизни; </w:t>
      </w:r>
    </w:p>
    <w:p w:rsidR="00FF65A6" w:rsidRPr="0074495D" w:rsidRDefault="00FF65A6" w:rsidP="00AC384E">
      <w:pPr>
        <w:pStyle w:val="a8"/>
        <w:numPr>
          <w:ilvl w:val="0"/>
          <w:numId w:val="205"/>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оценивать размеры реальных объектов окружающего мира</w:t>
      </w:r>
      <w:r w:rsidR="001E1B4A"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lastRenderedPageBreak/>
        <w:t>История математики</w:t>
      </w:r>
    </w:p>
    <w:p w:rsidR="00FF65A6" w:rsidRPr="000E6C03" w:rsidRDefault="00FF65A6" w:rsidP="00AC384E">
      <w:pPr>
        <w:pStyle w:val="a8"/>
        <w:numPr>
          <w:ilvl w:val="0"/>
          <w:numId w:val="163"/>
        </w:numPr>
        <w:ind w:left="0" w:firstLine="709"/>
        <w:jc w:val="both"/>
        <w:rPr>
          <w:rFonts w:ascii="Times New Roman" w:hAnsi="Times New Roman"/>
          <w:i/>
          <w:sz w:val="28"/>
          <w:szCs w:val="28"/>
        </w:rPr>
      </w:pPr>
      <w:r w:rsidRPr="0074495D">
        <w:rPr>
          <w:rFonts w:ascii="Times New Roman" w:hAnsi="Times New Roman"/>
          <w:i/>
          <w:sz w:val="28"/>
          <w:szCs w:val="28"/>
        </w:rPr>
        <w:t>Характеризовать вклад выдающихся математиков в развитие математики и иных научных областей</w:t>
      </w:r>
      <w:r w:rsidR="001E1B4A" w:rsidRPr="0074495D">
        <w:rPr>
          <w:rFonts w:ascii="Times New Roman" w:hAnsi="Times New Roman"/>
          <w:i/>
          <w:sz w:val="28"/>
          <w:szCs w:val="28"/>
        </w:rPr>
        <w:t>.</w:t>
      </w:r>
    </w:p>
    <w:p w:rsidR="00FF65A6" w:rsidRPr="0074495D" w:rsidRDefault="00FF65A6" w:rsidP="00967608">
      <w:pPr>
        <w:pStyle w:val="3"/>
        <w:spacing w:before="0" w:beforeAutospacing="0" w:after="0" w:afterAutospacing="0"/>
        <w:rPr>
          <w:szCs w:val="28"/>
        </w:rPr>
      </w:pPr>
      <w:bookmarkStart w:id="56" w:name="_Toc284662721"/>
      <w:bookmarkStart w:id="57" w:name="_Toc284663347"/>
      <w:r w:rsidRPr="0074495D">
        <w:rPr>
          <w:szCs w:val="28"/>
        </w:rPr>
        <w:t>Выпускник научится в 7-9 классах (для использования в повседневной жизни и обеспечения возможности успешного продолжения образования на базовом</w:t>
      </w:r>
      <w:r w:rsidR="00680C2C">
        <w:rPr>
          <w:szCs w:val="28"/>
        </w:rPr>
        <w:t xml:space="preserve"> </w:t>
      </w:r>
      <w:r w:rsidRPr="0074495D">
        <w:rPr>
          <w:szCs w:val="28"/>
        </w:rPr>
        <w:t xml:space="preserve"> уровне)</w:t>
      </w:r>
      <w:bookmarkEnd w:id="56"/>
      <w:bookmarkEnd w:id="57"/>
    </w:p>
    <w:p w:rsidR="00FF65A6" w:rsidRPr="0074495D" w:rsidRDefault="00FF65A6" w:rsidP="00967608">
      <w:pPr>
        <w:spacing w:after="0" w:line="24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AC384E">
      <w:pPr>
        <w:pStyle w:val="a8"/>
        <w:numPr>
          <w:ilvl w:val="0"/>
          <w:numId w:val="151"/>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w:t>
      </w:r>
      <w:r w:rsidR="005430A3">
        <w:rPr>
          <w:rFonts w:ascii="Times New Roman" w:hAnsi="Times New Roman"/>
          <w:sz w:val="28"/>
          <w:szCs w:val="28"/>
        </w:rPr>
        <w:t xml:space="preserve"> п</w:t>
      </w:r>
      <w:r w:rsidRPr="0074495D">
        <w:rPr>
          <w:rFonts w:ascii="Times New Roman" w:hAnsi="Times New Roman"/>
          <w:sz w:val="28"/>
          <w:szCs w:val="28"/>
        </w:rPr>
        <w:t>онятиями: множество, элемент множества, подмножество, принадлежность;</w:t>
      </w:r>
    </w:p>
    <w:p w:rsidR="00FF65A6" w:rsidRPr="0074495D" w:rsidRDefault="00FF65A6" w:rsidP="00AC384E">
      <w:pPr>
        <w:pStyle w:val="a8"/>
        <w:numPr>
          <w:ilvl w:val="0"/>
          <w:numId w:val="151"/>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задавать множества перечислением их элементов;</w:t>
      </w:r>
    </w:p>
    <w:p w:rsidR="00FF65A6" w:rsidRPr="0074495D" w:rsidRDefault="00FF65A6" w:rsidP="00AC384E">
      <w:pPr>
        <w:pStyle w:val="a8"/>
        <w:numPr>
          <w:ilvl w:val="0"/>
          <w:numId w:val="151"/>
        </w:numPr>
        <w:tabs>
          <w:tab w:val="left" w:pos="993"/>
          <w:tab w:val="left" w:pos="1134"/>
        </w:tabs>
        <w:ind w:left="0" w:firstLine="709"/>
        <w:jc w:val="both"/>
        <w:rPr>
          <w:rFonts w:ascii="Times New Roman" w:hAnsi="Times New Roman"/>
          <w:sz w:val="28"/>
          <w:szCs w:val="28"/>
        </w:rPr>
      </w:pPr>
      <w:r w:rsidRPr="0074495D">
        <w:rPr>
          <w:rFonts w:ascii="Times New Roman" w:hAnsi="Times New Roman"/>
          <w:sz w:val="28"/>
          <w:szCs w:val="28"/>
        </w:rPr>
        <w:t>находить пересечение, объединение, подмножество в простейших ситуациях;</w:t>
      </w:r>
    </w:p>
    <w:p w:rsidR="00FF65A6" w:rsidRPr="0074495D" w:rsidRDefault="00FF65A6" w:rsidP="00AC384E">
      <w:pPr>
        <w:pStyle w:val="a8"/>
        <w:numPr>
          <w:ilvl w:val="0"/>
          <w:numId w:val="151"/>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понятиями: определение, аксиома, теорема, доказательство;</w:t>
      </w:r>
    </w:p>
    <w:p w:rsidR="00FF65A6" w:rsidRPr="0074495D" w:rsidRDefault="00FF65A6" w:rsidP="00AC384E">
      <w:pPr>
        <w:pStyle w:val="a8"/>
        <w:numPr>
          <w:ilvl w:val="0"/>
          <w:numId w:val="151"/>
        </w:numPr>
        <w:tabs>
          <w:tab w:val="left" w:pos="993"/>
          <w:tab w:val="left" w:pos="1134"/>
        </w:tabs>
        <w:ind w:left="0" w:firstLine="709"/>
        <w:jc w:val="both"/>
        <w:rPr>
          <w:rFonts w:ascii="Times New Roman" w:hAnsi="Times New Roman"/>
          <w:sz w:val="28"/>
          <w:szCs w:val="28"/>
        </w:rPr>
      </w:pPr>
      <w:r w:rsidRPr="0074495D">
        <w:rPr>
          <w:rFonts w:ascii="Times New Roman" w:hAnsi="Times New Roman"/>
          <w:sz w:val="28"/>
          <w:szCs w:val="28"/>
        </w:rPr>
        <w:t xml:space="preserve">приводить примеры и </w:t>
      </w:r>
      <w:proofErr w:type="spellStart"/>
      <w:r w:rsidRPr="0074495D">
        <w:rPr>
          <w:rFonts w:ascii="Times New Roman" w:hAnsi="Times New Roman"/>
          <w:sz w:val="28"/>
          <w:szCs w:val="28"/>
        </w:rPr>
        <w:t>контрпримеры</w:t>
      </w:r>
      <w:proofErr w:type="spellEnd"/>
      <w:r w:rsidRPr="0074495D">
        <w:rPr>
          <w:rFonts w:ascii="Times New Roman" w:hAnsi="Times New Roman"/>
          <w:sz w:val="28"/>
          <w:szCs w:val="28"/>
        </w:rPr>
        <w:t xml:space="preserve"> для </w:t>
      </w:r>
      <w:proofErr w:type="spellStart"/>
      <w:r w:rsidRPr="0074495D">
        <w:rPr>
          <w:rFonts w:ascii="Times New Roman" w:hAnsi="Times New Roman"/>
          <w:sz w:val="28"/>
          <w:szCs w:val="28"/>
        </w:rPr>
        <w:t>подтвержнения</w:t>
      </w:r>
      <w:proofErr w:type="spellEnd"/>
      <w:r w:rsidRPr="0074495D">
        <w:rPr>
          <w:rFonts w:ascii="Times New Roman" w:hAnsi="Times New Roman"/>
          <w:sz w:val="28"/>
          <w:szCs w:val="28"/>
        </w:rPr>
        <w:t xml:space="preserve"> своих высказываний</w:t>
      </w:r>
      <w:r w:rsidR="001E1B4A" w:rsidRPr="0074495D">
        <w:rPr>
          <w:rFonts w:ascii="Times New Roman" w:hAnsi="Times New Roman"/>
          <w:sz w:val="28"/>
          <w:szCs w:val="28"/>
        </w:rPr>
        <w:t>.</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использовать графическое представление множе</w:t>
      </w:r>
      <w:proofErr w:type="gramStart"/>
      <w:r w:rsidRPr="0074495D">
        <w:rPr>
          <w:rFonts w:ascii="Times New Roman" w:hAnsi="Times New Roman"/>
          <w:sz w:val="28"/>
          <w:szCs w:val="28"/>
        </w:rPr>
        <w:t>ств дл</w:t>
      </w:r>
      <w:proofErr w:type="gramEnd"/>
      <w:r w:rsidRPr="0074495D">
        <w:rPr>
          <w:rFonts w:ascii="Times New Roman" w:hAnsi="Times New Roman"/>
          <w:sz w:val="28"/>
          <w:szCs w:val="28"/>
        </w:rPr>
        <w:t>я описания реальных процессов и явлений, при решении задач других учебных предметов</w:t>
      </w:r>
      <w:r w:rsidR="001E1B4A"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свойства чисел и правила действий при выполнении вычислений;</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признаки делимости на 2, 5, 3, 9, 10 при выполнении вычислений и решении несложных задач;</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округление рациональных чисел в соответствии с правилами;</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оценивать значение квадратного корня из положительного целого числа; </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распознавать рациональные и иррациональные числа;</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сравнивать числа.</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оценивать результаты вычислений при решении практических задач;</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сравнение чисел в реальных ситуациях;</w:t>
      </w:r>
    </w:p>
    <w:p w:rsidR="00FF65A6" w:rsidRPr="0074495D" w:rsidRDefault="00FF65A6" w:rsidP="00AC384E">
      <w:pPr>
        <w:pStyle w:val="a8"/>
        <w:numPr>
          <w:ilvl w:val="0"/>
          <w:numId w:val="148"/>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составлять числовые выражения при решении практических задач и задач из других учебных предметов</w:t>
      </w:r>
      <w:r w:rsidR="001E1B4A"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Тождественные преобразования</w:t>
      </w:r>
    </w:p>
    <w:p w:rsidR="00FF65A6" w:rsidRPr="0074495D" w:rsidRDefault="00FF65A6" w:rsidP="00AC384E">
      <w:pPr>
        <w:pStyle w:val="a8"/>
        <w:numPr>
          <w:ilvl w:val="0"/>
          <w:numId w:val="155"/>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FF65A6" w:rsidRPr="0074495D" w:rsidRDefault="00FF65A6" w:rsidP="00AC384E">
      <w:pPr>
        <w:pStyle w:val="a8"/>
        <w:numPr>
          <w:ilvl w:val="0"/>
          <w:numId w:val="155"/>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выполнять несложные преобразования целых выражений: раскрывать скобки, приводить подобные слагаемые;</w:t>
      </w:r>
    </w:p>
    <w:p w:rsidR="00FF65A6" w:rsidRPr="0074495D" w:rsidRDefault="00FF65A6" w:rsidP="00AC384E">
      <w:pPr>
        <w:pStyle w:val="a8"/>
        <w:numPr>
          <w:ilvl w:val="0"/>
          <w:numId w:val="155"/>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FF65A6" w:rsidRPr="0074495D" w:rsidRDefault="00FF65A6" w:rsidP="00AC384E">
      <w:pPr>
        <w:pStyle w:val="a8"/>
        <w:numPr>
          <w:ilvl w:val="0"/>
          <w:numId w:val="155"/>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несложные преобразования дробно-линейных выражений и выражений с квадратными корнями.</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49"/>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 xml:space="preserve">понимать смысл записи числа в стандартном виде; </w:t>
      </w:r>
    </w:p>
    <w:p w:rsidR="00FF65A6" w:rsidRPr="0074495D" w:rsidRDefault="00FF65A6" w:rsidP="00AC384E">
      <w:pPr>
        <w:pStyle w:val="a8"/>
        <w:numPr>
          <w:ilvl w:val="0"/>
          <w:numId w:val="149"/>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понятием «стандартная запись числа»</w:t>
      </w:r>
      <w:r w:rsidR="001E1B4A"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Уравнения и неравенства</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proofErr w:type="gramStart"/>
      <w:r w:rsidRPr="0074495D">
        <w:rPr>
          <w:rFonts w:ascii="Times New Roman" w:hAnsi="Times New Roman"/>
          <w:sz w:val="28"/>
          <w:szCs w:val="28"/>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roofErr w:type="gramEnd"/>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проверять справедливость числовых равенств и неравенств;</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 xml:space="preserve">решать линейные неравенства и несложные неравенства, сводящиеся к </w:t>
      </w:r>
      <w:proofErr w:type="gramStart"/>
      <w:r w:rsidRPr="0074495D">
        <w:rPr>
          <w:rFonts w:ascii="Times New Roman" w:hAnsi="Times New Roman"/>
          <w:sz w:val="28"/>
          <w:szCs w:val="28"/>
        </w:rPr>
        <w:t>линейным</w:t>
      </w:r>
      <w:proofErr w:type="gramEnd"/>
      <w:r w:rsidRPr="0074495D">
        <w:rPr>
          <w:rFonts w:ascii="Times New Roman" w:hAnsi="Times New Roman"/>
          <w:sz w:val="28"/>
          <w:szCs w:val="28"/>
        </w:rPr>
        <w:t>;</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решать системы несложных линейных уравнений, неравенств;</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проверять, является ли данное число решением уравнения (неравенства);</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решать квадратные уравнения по формуле корней квадратного уравнения;</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 xml:space="preserve">изображать решения неравенств и их систем </w:t>
      </w:r>
      <w:proofErr w:type="gramStart"/>
      <w:r w:rsidRPr="0074495D">
        <w:rPr>
          <w:rFonts w:ascii="Times New Roman" w:hAnsi="Times New Roman"/>
          <w:sz w:val="28"/>
          <w:szCs w:val="28"/>
        </w:rPr>
        <w:t>на</w:t>
      </w:r>
      <w:proofErr w:type="gramEnd"/>
      <w:r w:rsidRPr="0074495D">
        <w:rPr>
          <w:rFonts w:ascii="Times New Roman" w:hAnsi="Times New Roman"/>
          <w:sz w:val="28"/>
          <w:szCs w:val="28"/>
        </w:rPr>
        <w:t xml:space="preserve"> числовой прямой.</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48"/>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составлять и решать линейные уравнения при решении задач, возникающих в других учебных предметах</w:t>
      </w:r>
      <w:r w:rsidR="001E1B4A"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Функции</w:t>
      </w:r>
    </w:p>
    <w:p w:rsidR="00FF65A6" w:rsidRPr="0074495D" w:rsidRDefault="001E1B4A"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Н</w:t>
      </w:r>
      <w:r w:rsidR="00FF65A6" w:rsidRPr="0074495D">
        <w:rPr>
          <w:rFonts w:ascii="Times New Roman" w:hAnsi="Times New Roman"/>
          <w:sz w:val="28"/>
          <w:szCs w:val="28"/>
        </w:rPr>
        <w:t xml:space="preserve">аходить значение функции по заданному значению аргумента; </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находить значение аргумента по заданному значению функции в несложных ситуациях;</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определять положение точки по её координатам, координаты точки по её положению на координатной плоскости;</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 xml:space="preserve">по графику находить область определения, множество значений, нули функции, промежутки </w:t>
      </w:r>
      <w:proofErr w:type="spellStart"/>
      <w:r w:rsidRPr="0074495D">
        <w:rPr>
          <w:rFonts w:ascii="Times New Roman" w:hAnsi="Times New Roman"/>
          <w:sz w:val="28"/>
          <w:szCs w:val="28"/>
        </w:rPr>
        <w:t>знакопостоянства</w:t>
      </w:r>
      <w:proofErr w:type="spellEnd"/>
      <w:r w:rsidRPr="0074495D">
        <w:rPr>
          <w:rFonts w:ascii="Times New Roman" w:hAnsi="Times New Roman"/>
          <w:sz w:val="28"/>
          <w:szCs w:val="28"/>
        </w:rPr>
        <w:t>, промежутки возрастания и убывания, наибольшее и наименьшее значения функции;</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строить график линейной функции;</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проверять, является ли данный график графиком заданной функции (линейной, квадратичной, обратной пропорциональности);</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 xml:space="preserve">определять приближённые значения </w:t>
      </w:r>
      <w:proofErr w:type="gramStart"/>
      <w:r w:rsidRPr="0074495D">
        <w:rPr>
          <w:rFonts w:ascii="Times New Roman" w:hAnsi="Times New Roman"/>
          <w:sz w:val="28"/>
          <w:szCs w:val="28"/>
        </w:rPr>
        <w:t>координат точки пересечения графиков функций</w:t>
      </w:r>
      <w:proofErr w:type="gramEnd"/>
      <w:r w:rsidRPr="0074495D">
        <w:rPr>
          <w:rFonts w:ascii="Times New Roman" w:hAnsi="Times New Roman"/>
          <w:sz w:val="28"/>
          <w:szCs w:val="28"/>
        </w:rPr>
        <w:t>;</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оперировать на базовом уровне понятиями: последовательность, арифметическая прогрессия, геометрическая прогрессия;</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решать задачи на прогрессии, в которых ответ может быть получен непосредственным подсчётом без применения формул.</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свойства линейной функц</w:t>
      </w:r>
      <w:proofErr w:type="gramStart"/>
      <w:r w:rsidRPr="0074495D">
        <w:rPr>
          <w:rFonts w:ascii="Times New Roman" w:hAnsi="Times New Roman"/>
          <w:sz w:val="28"/>
          <w:szCs w:val="28"/>
        </w:rPr>
        <w:t>ии и ее</w:t>
      </w:r>
      <w:proofErr w:type="gramEnd"/>
      <w:r w:rsidRPr="0074495D">
        <w:rPr>
          <w:rFonts w:ascii="Times New Roman" w:hAnsi="Times New Roman"/>
          <w:sz w:val="28"/>
          <w:szCs w:val="28"/>
        </w:rPr>
        <w:t xml:space="preserve"> график при решении задач из других учебных предметов</w:t>
      </w:r>
      <w:r w:rsidR="00CB50A3"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 xml:space="preserve">Статистика и теория вероятностей </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Иметь представление о статистических характеристиках, вероятности случайного события, комбинаторных задачах;</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решать простейшие комбинаторные задачи методом прямого и организованного перебора;</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представлять данные в виде таблиц, диаграмм, графиков;</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читать информацию, представленную в виде таблицы, диаграммы, графика;</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 xml:space="preserve">определять </w:t>
      </w:r>
      <w:r w:rsidRPr="0074495D">
        <w:rPr>
          <w:rStyle w:val="dash041e0431044b0447043d044b0439char1"/>
          <w:sz w:val="28"/>
          <w:szCs w:val="28"/>
        </w:rPr>
        <w:t>основные статистические характеристики числовых наборов;</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оценивать вероятность события в простейших случаях;</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иметь представление о роли закона больших чисел в массовых явлениях.</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50"/>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оценивать количество возможных вариантов методом перебора;</w:t>
      </w:r>
    </w:p>
    <w:p w:rsidR="00FF65A6" w:rsidRPr="0074495D" w:rsidRDefault="00FF65A6" w:rsidP="00AC384E">
      <w:pPr>
        <w:pStyle w:val="a8"/>
        <w:numPr>
          <w:ilvl w:val="0"/>
          <w:numId w:val="150"/>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иметь представление о роли практически достоверных и маловероятных событий;</w:t>
      </w:r>
    </w:p>
    <w:p w:rsidR="00FF65A6" w:rsidRPr="0074495D" w:rsidRDefault="00FF65A6" w:rsidP="00AC384E">
      <w:pPr>
        <w:pStyle w:val="a8"/>
        <w:numPr>
          <w:ilvl w:val="0"/>
          <w:numId w:val="150"/>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сравнивать </w:t>
      </w:r>
      <w:r w:rsidRPr="0074495D">
        <w:rPr>
          <w:rStyle w:val="dash041e0431044b0447043d044b0439char1"/>
          <w:sz w:val="28"/>
          <w:szCs w:val="28"/>
        </w:rPr>
        <w:t>основные статистические характеристики, полученные в процессе решения прикладной задачи, изучения реального явления</w:t>
      </w:r>
      <w:r w:rsidRPr="0074495D">
        <w:rPr>
          <w:rFonts w:ascii="Times New Roman" w:hAnsi="Times New Roman"/>
          <w:sz w:val="28"/>
          <w:szCs w:val="28"/>
        </w:rPr>
        <w:t xml:space="preserve">; </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оценивать вероятность реальных событий и явлений в несложных ситуациях</w:t>
      </w:r>
      <w:r w:rsidR="00CB50A3"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Решать несложные сюжетные задачи разных типов на все арифметические действия;</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строить модель условия задачи (в виде таблицы, схемы, рисунка или уравнения), в которой даны значения двух из трёх взаимосвязанных величин, с целью поиска решения задачи;</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составлять план решения задачи; </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выделять этапы решения задачи;</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t>интерпретировать вычислительные результаты в задаче, исследовать полученное решение задачи;</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знать различие скоростей объекта в стоячей воде, против течения и по течению реки;</w:t>
      </w:r>
    </w:p>
    <w:p w:rsidR="00FF65A6" w:rsidRPr="0074495D" w:rsidRDefault="00FF65A6" w:rsidP="00AC384E">
      <w:pPr>
        <w:pStyle w:val="a8"/>
        <w:numPr>
          <w:ilvl w:val="0"/>
          <w:numId w:val="148"/>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решать задачи на нахождение части числа и числа по его части;</w:t>
      </w:r>
    </w:p>
    <w:p w:rsidR="00FF65A6" w:rsidRPr="0074495D" w:rsidRDefault="00FF65A6" w:rsidP="00AC384E">
      <w:pPr>
        <w:pStyle w:val="a8"/>
        <w:numPr>
          <w:ilvl w:val="0"/>
          <w:numId w:val="148"/>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74495D" w:rsidRDefault="00FF65A6" w:rsidP="00AC384E">
      <w:pPr>
        <w:pStyle w:val="a8"/>
        <w:numPr>
          <w:ilvl w:val="0"/>
          <w:numId w:val="148"/>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находить процент от числа, число по проценту от него, находить процентное снижение или процентное повышение величины;</w:t>
      </w:r>
    </w:p>
    <w:p w:rsidR="00FF65A6" w:rsidRPr="0074495D" w:rsidRDefault="00FF65A6" w:rsidP="00AC384E">
      <w:pPr>
        <w:pStyle w:val="a8"/>
        <w:numPr>
          <w:ilvl w:val="0"/>
          <w:numId w:val="148"/>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решать несложные логические задачи методом рассуждений.</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numPr>
          <w:ilvl w:val="0"/>
          <w:numId w:val="160"/>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выдвигать гипотезы о возможных предельных значениях искомых в задаче величин (делать прикидку)</w:t>
      </w:r>
      <w:r w:rsidR="00CB50A3" w:rsidRPr="0074495D">
        <w:rPr>
          <w:rFonts w:ascii="Times New Roman" w:hAnsi="Times New Roman"/>
          <w:sz w:val="28"/>
          <w:szCs w:val="28"/>
        </w:rPr>
        <w:t>.</w:t>
      </w:r>
    </w:p>
    <w:p w:rsidR="00680C2C" w:rsidRDefault="00680C2C" w:rsidP="00967608">
      <w:pPr>
        <w:spacing w:after="0" w:line="240" w:lineRule="auto"/>
        <w:rPr>
          <w:rFonts w:ascii="Times New Roman" w:hAnsi="Times New Roman"/>
          <w:b/>
          <w:sz w:val="28"/>
          <w:szCs w:val="28"/>
        </w:rPr>
      </w:pP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FF65A6" w:rsidP="00AC384E">
      <w:pPr>
        <w:pStyle w:val="a"/>
        <w:numPr>
          <w:ilvl w:val="0"/>
          <w:numId w:val="157"/>
        </w:numPr>
        <w:tabs>
          <w:tab w:val="left" w:pos="1134"/>
        </w:tabs>
        <w:ind w:left="0" w:firstLine="709"/>
        <w:rPr>
          <w:rFonts w:ascii="Times New Roman" w:hAnsi="Times New Roman"/>
          <w:sz w:val="28"/>
          <w:szCs w:val="28"/>
        </w:rPr>
      </w:pPr>
      <w:r w:rsidRPr="0074495D">
        <w:rPr>
          <w:rFonts w:ascii="Times New Roman" w:hAnsi="Times New Roman"/>
          <w:sz w:val="28"/>
          <w:szCs w:val="28"/>
        </w:rPr>
        <w:t>Оперировать на базовом уровне понятиями геометрических фигур;</w:t>
      </w:r>
    </w:p>
    <w:p w:rsidR="00FF65A6" w:rsidRPr="0074495D" w:rsidRDefault="00FF65A6" w:rsidP="00AC384E">
      <w:pPr>
        <w:pStyle w:val="a"/>
        <w:numPr>
          <w:ilvl w:val="0"/>
          <w:numId w:val="157"/>
        </w:numPr>
        <w:tabs>
          <w:tab w:val="left" w:pos="1134"/>
        </w:tabs>
        <w:ind w:left="0" w:firstLine="709"/>
        <w:rPr>
          <w:rFonts w:ascii="Times New Roman" w:hAnsi="Times New Roman"/>
          <w:sz w:val="28"/>
          <w:szCs w:val="28"/>
        </w:rPr>
      </w:pPr>
      <w:r w:rsidRPr="0074495D">
        <w:rPr>
          <w:rFonts w:ascii="Times New Roman" w:hAnsi="Times New Roman"/>
          <w:sz w:val="28"/>
          <w:szCs w:val="28"/>
        </w:rPr>
        <w:t>извлекать информацию о геометрических фигурах, представленную на чертежах в явном виде;</w:t>
      </w:r>
    </w:p>
    <w:p w:rsidR="00FF65A6" w:rsidRPr="0074495D" w:rsidRDefault="00FF65A6" w:rsidP="00AC384E">
      <w:pPr>
        <w:pStyle w:val="a"/>
        <w:numPr>
          <w:ilvl w:val="0"/>
          <w:numId w:val="157"/>
        </w:numPr>
        <w:tabs>
          <w:tab w:val="left" w:pos="1134"/>
        </w:tabs>
        <w:ind w:left="0" w:firstLine="709"/>
        <w:rPr>
          <w:rFonts w:ascii="Times New Roman" w:hAnsi="Times New Roman"/>
          <w:sz w:val="28"/>
          <w:szCs w:val="28"/>
        </w:rPr>
      </w:pPr>
      <w:r w:rsidRPr="0074495D">
        <w:rPr>
          <w:rFonts w:ascii="Times New Roman" w:hAnsi="Times New Roman"/>
          <w:sz w:val="28"/>
          <w:szCs w:val="28"/>
        </w:rPr>
        <w:t>применять для решения задач геометрические факты, если условия их применения заданы в явной форме;</w:t>
      </w:r>
    </w:p>
    <w:p w:rsidR="00FF65A6" w:rsidRPr="0074495D" w:rsidRDefault="00FF65A6" w:rsidP="00AC384E">
      <w:pPr>
        <w:pStyle w:val="a"/>
        <w:numPr>
          <w:ilvl w:val="0"/>
          <w:numId w:val="157"/>
        </w:numPr>
        <w:tabs>
          <w:tab w:val="left" w:pos="1134"/>
        </w:tabs>
        <w:ind w:left="0" w:firstLine="709"/>
        <w:rPr>
          <w:rFonts w:ascii="Times New Roman" w:hAnsi="Times New Roman"/>
          <w:i/>
          <w:sz w:val="28"/>
          <w:szCs w:val="28"/>
        </w:rPr>
      </w:pPr>
      <w:r w:rsidRPr="0074495D">
        <w:rPr>
          <w:rFonts w:ascii="Times New Roman" w:hAnsi="Times New Roman"/>
          <w:sz w:val="28"/>
          <w:szCs w:val="28"/>
        </w:rPr>
        <w:t xml:space="preserve">решать задачи на нахождение геометрических величин по образцам или алгоритмам. </w:t>
      </w:r>
    </w:p>
    <w:p w:rsidR="00FF65A6" w:rsidRPr="0074495D" w:rsidRDefault="00FF65A6" w:rsidP="00967608">
      <w:pPr>
        <w:pStyle w:val="a"/>
        <w:numPr>
          <w:ilvl w:val="0"/>
          <w:numId w:val="0"/>
        </w:numPr>
        <w:tabs>
          <w:tab w:val="left" w:pos="1134"/>
        </w:tabs>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numPr>
          <w:ilvl w:val="0"/>
          <w:numId w:val="158"/>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r w:rsidR="00CB50A3"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Отношения</w:t>
      </w:r>
    </w:p>
    <w:p w:rsidR="00FF65A6" w:rsidRPr="0074495D" w:rsidRDefault="00FF65A6" w:rsidP="00AC384E">
      <w:pPr>
        <w:numPr>
          <w:ilvl w:val="0"/>
          <w:numId w:val="147"/>
        </w:numPr>
        <w:tabs>
          <w:tab w:val="left" w:pos="34"/>
          <w:tab w:val="left" w:pos="1134"/>
        </w:tabs>
        <w:spacing w:after="0" w:line="240" w:lineRule="auto"/>
        <w:ind w:left="0" w:firstLine="709"/>
        <w:jc w:val="both"/>
        <w:rPr>
          <w:rFonts w:ascii="Times New Roman" w:hAnsi="Times New Roman"/>
          <w:sz w:val="28"/>
          <w:szCs w:val="28"/>
          <w:lang w:eastAsia="ru-RU"/>
        </w:rPr>
      </w:pPr>
      <w:proofErr w:type="gramStart"/>
      <w:r w:rsidRPr="0074495D">
        <w:rPr>
          <w:rFonts w:ascii="Times New Roman" w:hAnsi="Times New Roman"/>
          <w:sz w:val="28"/>
          <w:szCs w:val="28"/>
          <w:lang w:eastAsia="ru-RU"/>
        </w:rPr>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roofErr w:type="gramEnd"/>
    </w:p>
    <w:p w:rsidR="00FF65A6" w:rsidRPr="0074495D" w:rsidRDefault="00FF65A6" w:rsidP="00967608">
      <w:pPr>
        <w:pStyle w:val="a"/>
        <w:numPr>
          <w:ilvl w:val="0"/>
          <w:numId w:val="0"/>
        </w:numPr>
        <w:tabs>
          <w:tab w:val="left" w:pos="1134"/>
        </w:tabs>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AC384E">
      <w:pPr>
        <w:pStyle w:val="a8"/>
        <w:numPr>
          <w:ilvl w:val="0"/>
          <w:numId w:val="147"/>
        </w:numPr>
        <w:tabs>
          <w:tab w:val="left" w:pos="34"/>
          <w:tab w:val="left" w:pos="1134"/>
        </w:tabs>
        <w:ind w:left="0" w:firstLine="709"/>
        <w:jc w:val="both"/>
        <w:rPr>
          <w:rFonts w:ascii="Times New Roman" w:hAnsi="Times New Roman"/>
          <w:sz w:val="28"/>
          <w:szCs w:val="28"/>
        </w:rPr>
      </w:pPr>
      <w:r w:rsidRPr="0074495D">
        <w:rPr>
          <w:rFonts w:ascii="Times New Roman" w:hAnsi="Times New Roman"/>
          <w:sz w:val="28"/>
          <w:szCs w:val="28"/>
        </w:rPr>
        <w:t>использовать отношения для решения простейших задач, возникающих в реальной жизни</w:t>
      </w:r>
      <w:r w:rsidR="00CB50A3"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Выполнять измерение длин, расстояний, величин углов, с помощью инструментов для измерений длин и углов;</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применять формулы периметра, площади и объёма, площади поверхности отдельных многогранников при вычислениях, когда все данные имеются в условии;</w:t>
      </w:r>
    </w:p>
    <w:p w:rsidR="00FF65A6" w:rsidRPr="0074495D" w:rsidRDefault="00FF65A6" w:rsidP="00AC384E">
      <w:pPr>
        <w:pStyle w:val="a"/>
        <w:numPr>
          <w:ilvl w:val="0"/>
          <w:numId w:val="147"/>
        </w:numPr>
        <w:tabs>
          <w:tab w:val="left" w:pos="1134"/>
        </w:tabs>
        <w:ind w:left="0" w:firstLine="709"/>
        <w:rPr>
          <w:rFonts w:ascii="Times New Roman" w:hAnsi="Times New Roman"/>
          <w:sz w:val="28"/>
          <w:szCs w:val="28"/>
        </w:rPr>
      </w:pPr>
      <w:r w:rsidRPr="0074495D">
        <w:rPr>
          <w:rFonts w:ascii="Times New Roman" w:hAnsi="Times New Roman"/>
          <w:sz w:val="28"/>
          <w:szCs w:val="28"/>
        </w:rPr>
        <w:t>применять теорему Пифагора, базовые тригонометрические соотношения для вычисления длин, расстояний, площадей в простейших случаях.</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56"/>
        </w:numPr>
        <w:tabs>
          <w:tab w:val="left" w:pos="1134"/>
        </w:tabs>
        <w:ind w:left="0" w:firstLine="709"/>
        <w:rPr>
          <w:rFonts w:ascii="Times New Roman" w:hAnsi="Times New Roman"/>
          <w:sz w:val="28"/>
          <w:szCs w:val="28"/>
        </w:rPr>
      </w:pPr>
      <w:r w:rsidRPr="0074495D">
        <w:rPr>
          <w:rFonts w:ascii="Times New Roman" w:hAnsi="Times New Roman"/>
          <w:sz w:val="28"/>
          <w:szCs w:val="28"/>
        </w:rPr>
        <w:lastRenderedPageBreak/>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r w:rsidR="00CB50A3"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Геометрические построения</w:t>
      </w:r>
    </w:p>
    <w:p w:rsidR="00FF65A6" w:rsidRPr="0074495D" w:rsidRDefault="00FF65A6" w:rsidP="00AC384E">
      <w:pPr>
        <w:numPr>
          <w:ilvl w:val="0"/>
          <w:numId w:val="154"/>
        </w:numPr>
        <w:tabs>
          <w:tab w:val="left" w:pos="0"/>
          <w:tab w:val="left" w:pos="1134"/>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Изображать типовые плоские фигуры и фигуры в пространстве от руки и с помощью инструментов.</w:t>
      </w:r>
    </w:p>
    <w:p w:rsidR="00FF65A6" w:rsidRPr="0074495D" w:rsidRDefault="00FF65A6" w:rsidP="00967608">
      <w:pPr>
        <w:pStyle w:val="a"/>
        <w:numPr>
          <w:ilvl w:val="0"/>
          <w:numId w:val="0"/>
        </w:numPr>
        <w:tabs>
          <w:tab w:val="left" w:pos="1134"/>
        </w:tabs>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numPr>
          <w:ilvl w:val="0"/>
          <w:numId w:val="154"/>
        </w:numPr>
        <w:tabs>
          <w:tab w:val="left" w:pos="0"/>
          <w:tab w:val="left" w:pos="1134"/>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rPr>
        <w:t>выполнять простейшие построения на местности, необходимые в реальной жизни</w:t>
      </w:r>
      <w:r w:rsidR="00CB50A3"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Геометрические преобразования</w:t>
      </w:r>
    </w:p>
    <w:p w:rsidR="00FF65A6" w:rsidRPr="0074495D" w:rsidRDefault="00FF65A6" w:rsidP="00AC384E">
      <w:pPr>
        <w:pStyle w:val="a"/>
        <w:numPr>
          <w:ilvl w:val="0"/>
          <w:numId w:val="153"/>
        </w:numPr>
        <w:tabs>
          <w:tab w:val="left" w:pos="1134"/>
        </w:tabs>
        <w:ind w:left="0" w:firstLine="709"/>
        <w:rPr>
          <w:rFonts w:ascii="Times New Roman" w:hAnsi="Times New Roman"/>
          <w:sz w:val="28"/>
          <w:szCs w:val="28"/>
        </w:rPr>
      </w:pPr>
      <w:r w:rsidRPr="0074495D">
        <w:rPr>
          <w:rFonts w:ascii="Times New Roman" w:hAnsi="Times New Roman"/>
          <w:sz w:val="28"/>
          <w:szCs w:val="28"/>
        </w:rPr>
        <w:t>Строить фигуру, симметричную данной фигуре относительно оси и точки.</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53"/>
        </w:numPr>
        <w:tabs>
          <w:tab w:val="left" w:pos="1134"/>
        </w:tabs>
        <w:ind w:left="0" w:firstLine="709"/>
        <w:rPr>
          <w:rFonts w:ascii="Times New Roman" w:hAnsi="Times New Roman"/>
          <w:sz w:val="28"/>
          <w:szCs w:val="28"/>
        </w:rPr>
      </w:pPr>
      <w:r w:rsidRPr="0074495D">
        <w:rPr>
          <w:rFonts w:ascii="Times New Roman" w:hAnsi="Times New Roman"/>
          <w:sz w:val="28"/>
          <w:szCs w:val="28"/>
        </w:rPr>
        <w:t>распознавать движение объектов в окружающем мире;</w:t>
      </w:r>
    </w:p>
    <w:p w:rsidR="00FF65A6" w:rsidRPr="0074495D" w:rsidRDefault="00FF65A6" w:rsidP="00AC384E">
      <w:pPr>
        <w:pStyle w:val="a"/>
        <w:numPr>
          <w:ilvl w:val="0"/>
          <w:numId w:val="153"/>
        </w:numPr>
        <w:tabs>
          <w:tab w:val="left" w:pos="1134"/>
        </w:tabs>
        <w:ind w:left="0" w:firstLine="709"/>
        <w:rPr>
          <w:rFonts w:ascii="Times New Roman" w:hAnsi="Times New Roman"/>
          <w:sz w:val="28"/>
          <w:szCs w:val="28"/>
        </w:rPr>
      </w:pPr>
      <w:r w:rsidRPr="0074495D">
        <w:rPr>
          <w:rFonts w:ascii="Times New Roman" w:hAnsi="Times New Roman"/>
          <w:sz w:val="28"/>
          <w:szCs w:val="28"/>
        </w:rPr>
        <w:t>распознавать симметричные фигуры в окружающем мире</w:t>
      </w:r>
      <w:r w:rsidR="00CB50A3"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Векторы и координаты на плоскости</w:t>
      </w:r>
    </w:p>
    <w:p w:rsidR="00FF65A6" w:rsidRPr="0074495D" w:rsidRDefault="00FF65A6" w:rsidP="00AC384E">
      <w:pPr>
        <w:pStyle w:val="a"/>
        <w:numPr>
          <w:ilvl w:val="0"/>
          <w:numId w:val="152"/>
        </w:numPr>
        <w:tabs>
          <w:tab w:val="left" w:pos="1134"/>
        </w:tabs>
        <w:ind w:left="0" w:firstLine="709"/>
        <w:rPr>
          <w:rFonts w:ascii="Times New Roman" w:hAnsi="Times New Roman"/>
          <w:sz w:val="28"/>
          <w:szCs w:val="28"/>
        </w:rPr>
      </w:pPr>
      <w:r w:rsidRPr="0074495D">
        <w:rPr>
          <w:rFonts w:ascii="Times New Roman" w:hAnsi="Times New Roman"/>
          <w:sz w:val="28"/>
          <w:szCs w:val="28"/>
        </w:rPr>
        <w:t>Оперировать на базовом уровне понятиями вектор, сумма векторов</w:t>
      </w:r>
      <w:r w:rsidRPr="0074495D">
        <w:rPr>
          <w:rFonts w:ascii="Times New Roman" w:hAnsi="Times New Roman"/>
          <w:i/>
          <w:sz w:val="28"/>
          <w:szCs w:val="28"/>
        </w:rPr>
        <w:t xml:space="preserve">, </w:t>
      </w:r>
      <w:r w:rsidRPr="0074495D">
        <w:rPr>
          <w:rFonts w:ascii="Times New Roman" w:hAnsi="Times New Roman"/>
          <w:sz w:val="28"/>
          <w:szCs w:val="28"/>
        </w:rPr>
        <w:t xml:space="preserve">произведение вектора на </w:t>
      </w:r>
      <w:proofErr w:type="spellStart"/>
      <w:r w:rsidRPr="0074495D">
        <w:rPr>
          <w:rFonts w:ascii="Times New Roman" w:hAnsi="Times New Roman"/>
          <w:sz w:val="28"/>
          <w:szCs w:val="28"/>
        </w:rPr>
        <w:t>число</w:t>
      </w:r>
      <w:proofErr w:type="gramStart"/>
      <w:r w:rsidRPr="0074495D">
        <w:rPr>
          <w:rFonts w:ascii="Times New Roman" w:hAnsi="Times New Roman"/>
          <w:sz w:val="28"/>
          <w:szCs w:val="28"/>
        </w:rPr>
        <w:t>,к</w:t>
      </w:r>
      <w:proofErr w:type="gramEnd"/>
      <w:r w:rsidRPr="0074495D">
        <w:rPr>
          <w:rFonts w:ascii="Times New Roman" w:hAnsi="Times New Roman"/>
          <w:sz w:val="28"/>
          <w:szCs w:val="28"/>
        </w:rPr>
        <w:t>оординаты</w:t>
      </w:r>
      <w:proofErr w:type="spellEnd"/>
      <w:r w:rsidRPr="0074495D">
        <w:rPr>
          <w:rFonts w:ascii="Times New Roman" w:hAnsi="Times New Roman"/>
          <w:sz w:val="28"/>
          <w:szCs w:val="28"/>
        </w:rPr>
        <w:t xml:space="preserve"> на плоскости;</w:t>
      </w:r>
    </w:p>
    <w:p w:rsidR="00FF65A6" w:rsidRPr="0074495D" w:rsidRDefault="00FF65A6" w:rsidP="00AC384E">
      <w:pPr>
        <w:pStyle w:val="a"/>
        <w:numPr>
          <w:ilvl w:val="0"/>
          <w:numId w:val="152"/>
        </w:numPr>
        <w:tabs>
          <w:tab w:val="left" w:pos="1134"/>
        </w:tabs>
        <w:ind w:left="0" w:firstLine="709"/>
        <w:rPr>
          <w:rFonts w:ascii="Times New Roman" w:hAnsi="Times New Roman"/>
          <w:sz w:val="28"/>
          <w:szCs w:val="28"/>
        </w:rPr>
      </w:pPr>
      <w:r w:rsidRPr="0074495D">
        <w:rPr>
          <w:rFonts w:ascii="Times New Roman" w:hAnsi="Times New Roman"/>
          <w:sz w:val="28"/>
          <w:szCs w:val="28"/>
        </w:rPr>
        <w:t>определять приближённо координаты точки по её изображению на координатной плоскости.</w:t>
      </w:r>
    </w:p>
    <w:p w:rsidR="00FF65A6" w:rsidRPr="0074495D" w:rsidRDefault="00FF65A6" w:rsidP="00967608">
      <w:pPr>
        <w:pStyle w:val="a"/>
        <w:numPr>
          <w:ilvl w:val="0"/>
          <w:numId w:val="0"/>
        </w:numPr>
        <w:tabs>
          <w:tab w:val="left" w:pos="1134"/>
        </w:tabs>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AC384E">
      <w:pPr>
        <w:pStyle w:val="a"/>
        <w:numPr>
          <w:ilvl w:val="0"/>
          <w:numId w:val="152"/>
        </w:numPr>
        <w:tabs>
          <w:tab w:val="left" w:pos="1134"/>
        </w:tabs>
        <w:ind w:left="0" w:firstLine="709"/>
        <w:rPr>
          <w:rFonts w:ascii="Times New Roman" w:hAnsi="Times New Roman"/>
          <w:sz w:val="28"/>
          <w:szCs w:val="28"/>
        </w:rPr>
      </w:pPr>
      <w:r w:rsidRPr="0074495D">
        <w:rPr>
          <w:rFonts w:ascii="Times New Roman" w:hAnsi="Times New Roman"/>
          <w:sz w:val="28"/>
          <w:szCs w:val="28"/>
        </w:rPr>
        <w:t>использовать векторы для решения простейших задач на определение скорости относительного движения</w:t>
      </w:r>
      <w:r w:rsidR="00CB50A3"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AC384E">
      <w:pPr>
        <w:numPr>
          <w:ilvl w:val="0"/>
          <w:numId w:val="159"/>
        </w:numPr>
        <w:tabs>
          <w:tab w:val="left" w:pos="34"/>
          <w:tab w:val="left" w:pos="1134"/>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Описывать отдельные выдающиеся результаты, полученные в ходе развития математики как науки;</w:t>
      </w:r>
    </w:p>
    <w:p w:rsidR="00FF65A6" w:rsidRPr="0074495D" w:rsidRDefault="00FF65A6" w:rsidP="00AC384E">
      <w:pPr>
        <w:numPr>
          <w:ilvl w:val="0"/>
          <w:numId w:val="159"/>
        </w:numPr>
        <w:tabs>
          <w:tab w:val="left" w:pos="34"/>
          <w:tab w:val="left" w:pos="1134"/>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p>
    <w:p w:rsidR="00FF65A6" w:rsidRPr="0074495D" w:rsidRDefault="00FF65A6" w:rsidP="00AC384E">
      <w:pPr>
        <w:numPr>
          <w:ilvl w:val="0"/>
          <w:numId w:val="159"/>
        </w:numPr>
        <w:tabs>
          <w:tab w:val="left" w:pos="34"/>
          <w:tab w:val="left" w:pos="1134"/>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rPr>
        <w:t>понимать роль математики в развитии России</w:t>
      </w:r>
      <w:r w:rsidR="00CB50A3" w:rsidRPr="0074495D">
        <w:rPr>
          <w:rFonts w:ascii="Times New Roman" w:hAnsi="Times New Roman"/>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 xml:space="preserve">Методы математики </w:t>
      </w:r>
    </w:p>
    <w:p w:rsidR="00FF65A6" w:rsidRPr="0074495D" w:rsidRDefault="00FF65A6" w:rsidP="00AC384E">
      <w:pPr>
        <w:numPr>
          <w:ilvl w:val="0"/>
          <w:numId w:val="159"/>
        </w:numPr>
        <w:tabs>
          <w:tab w:val="left" w:pos="34"/>
          <w:tab w:val="left" w:pos="1134"/>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 xml:space="preserve">Выбирать подходящий изученный метод для </w:t>
      </w:r>
      <w:proofErr w:type="gramStart"/>
      <w:r w:rsidRPr="0074495D">
        <w:rPr>
          <w:rFonts w:ascii="Times New Roman" w:hAnsi="Times New Roman"/>
          <w:sz w:val="28"/>
          <w:szCs w:val="28"/>
          <w:lang w:eastAsia="ru-RU"/>
        </w:rPr>
        <w:t>решении</w:t>
      </w:r>
      <w:proofErr w:type="gramEnd"/>
      <w:r w:rsidRPr="0074495D">
        <w:rPr>
          <w:rFonts w:ascii="Times New Roman" w:hAnsi="Times New Roman"/>
          <w:sz w:val="28"/>
          <w:szCs w:val="28"/>
          <w:lang w:eastAsia="ru-RU"/>
        </w:rPr>
        <w:t xml:space="preserve"> изученных типов математических задач;</w:t>
      </w:r>
    </w:p>
    <w:p w:rsidR="00FF65A6" w:rsidRPr="0074495D" w:rsidRDefault="00FF65A6" w:rsidP="00AC384E">
      <w:pPr>
        <w:numPr>
          <w:ilvl w:val="0"/>
          <w:numId w:val="159"/>
        </w:numPr>
        <w:tabs>
          <w:tab w:val="left" w:pos="34"/>
          <w:tab w:val="left" w:pos="1134"/>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Приводить примеры математических закономерностей в окружающей действительности и произведениях искусства.</w:t>
      </w:r>
    </w:p>
    <w:p w:rsidR="00FF65A6" w:rsidRPr="0074495D" w:rsidRDefault="00FF65A6" w:rsidP="00967608">
      <w:pPr>
        <w:pStyle w:val="3"/>
        <w:spacing w:before="0" w:beforeAutospacing="0" w:after="0" w:afterAutospacing="0"/>
        <w:rPr>
          <w:szCs w:val="28"/>
        </w:rPr>
      </w:pPr>
      <w:bookmarkStart w:id="58" w:name="_Toc284662722"/>
      <w:bookmarkStart w:id="59" w:name="_Toc284663348"/>
    </w:p>
    <w:p w:rsidR="00FF65A6" w:rsidRPr="0074495D" w:rsidRDefault="00FF65A6" w:rsidP="00967608">
      <w:pPr>
        <w:pStyle w:val="3"/>
        <w:spacing w:before="0" w:beforeAutospacing="0" w:after="0" w:afterAutospacing="0"/>
        <w:rPr>
          <w:szCs w:val="28"/>
        </w:rPr>
      </w:pPr>
      <w:r w:rsidRPr="0074495D">
        <w:rPr>
          <w:szCs w:val="28"/>
        </w:rPr>
        <w:t>Выпускник получит возможность научиться в 7-9 классах для обеспечения возможности успешного продолжения образования на базовом и углублённом уровнях</w:t>
      </w:r>
      <w:bookmarkEnd w:id="58"/>
      <w:bookmarkEnd w:id="59"/>
    </w:p>
    <w:p w:rsidR="00FF65A6" w:rsidRPr="0074495D" w:rsidRDefault="00FF65A6" w:rsidP="00967608">
      <w:pPr>
        <w:spacing w:after="0" w:line="24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AC384E">
      <w:pPr>
        <w:pStyle w:val="a8"/>
        <w:numPr>
          <w:ilvl w:val="0"/>
          <w:numId w:val="151"/>
        </w:numPr>
        <w:tabs>
          <w:tab w:val="left" w:pos="1134"/>
        </w:tabs>
        <w:ind w:left="0" w:firstLine="709"/>
        <w:jc w:val="both"/>
        <w:rPr>
          <w:rFonts w:ascii="Times New Roman" w:hAnsi="Times New Roman"/>
          <w:i/>
          <w:sz w:val="28"/>
          <w:szCs w:val="28"/>
        </w:rPr>
      </w:pPr>
      <w:proofErr w:type="gramStart"/>
      <w:r w:rsidRPr="0074495D">
        <w:rPr>
          <w:rFonts w:ascii="Times New Roman" w:hAnsi="Times New Roman"/>
          <w:i/>
          <w:sz w:val="28"/>
          <w:szCs w:val="28"/>
        </w:rPr>
        <w:t>Оперировать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roofErr w:type="gramEnd"/>
    </w:p>
    <w:p w:rsidR="00FF65A6" w:rsidRPr="0074495D" w:rsidRDefault="00FF65A6" w:rsidP="00AC384E">
      <w:pPr>
        <w:pStyle w:val="a8"/>
        <w:numPr>
          <w:ilvl w:val="0"/>
          <w:numId w:val="151"/>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lastRenderedPageBreak/>
        <w:t>изображать множества и отношение множеств с помощью кругов Эйлера;</w:t>
      </w:r>
    </w:p>
    <w:p w:rsidR="00FF65A6" w:rsidRPr="0074495D" w:rsidRDefault="00FF65A6" w:rsidP="00AC384E">
      <w:pPr>
        <w:pStyle w:val="a8"/>
        <w:numPr>
          <w:ilvl w:val="0"/>
          <w:numId w:val="151"/>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 xml:space="preserve">определять принадлежность элемента множеству, объединению и пересечению множеств; </w:t>
      </w:r>
    </w:p>
    <w:p w:rsidR="00FF65A6" w:rsidRPr="0074495D" w:rsidRDefault="00FF65A6" w:rsidP="00AC384E">
      <w:pPr>
        <w:pStyle w:val="a8"/>
        <w:numPr>
          <w:ilvl w:val="0"/>
          <w:numId w:val="151"/>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задавать множество с помощью перечисления элементов, словесного описания;</w:t>
      </w:r>
    </w:p>
    <w:p w:rsidR="00FF65A6" w:rsidRPr="0074495D" w:rsidRDefault="00FF65A6" w:rsidP="00AC384E">
      <w:pPr>
        <w:pStyle w:val="a8"/>
        <w:numPr>
          <w:ilvl w:val="0"/>
          <w:numId w:val="151"/>
        </w:numPr>
        <w:tabs>
          <w:tab w:val="left" w:pos="1134"/>
        </w:tabs>
        <w:ind w:left="0" w:firstLine="709"/>
        <w:jc w:val="both"/>
        <w:rPr>
          <w:rFonts w:ascii="Times New Roman" w:hAnsi="Times New Roman"/>
          <w:i/>
          <w:sz w:val="28"/>
          <w:szCs w:val="28"/>
        </w:rPr>
      </w:pPr>
      <w:proofErr w:type="gramStart"/>
      <w:r w:rsidRPr="0074495D">
        <w:rPr>
          <w:rFonts w:ascii="Times New Roman" w:hAnsi="Times New Roman"/>
          <w:i/>
          <w:sz w:val="28"/>
          <w:szCs w:val="28"/>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roofErr w:type="gramEnd"/>
    </w:p>
    <w:p w:rsidR="00FF65A6" w:rsidRPr="0074495D" w:rsidRDefault="00FF65A6" w:rsidP="00AC384E">
      <w:pPr>
        <w:pStyle w:val="a8"/>
        <w:numPr>
          <w:ilvl w:val="0"/>
          <w:numId w:val="151"/>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строить высказывания, отрицания высказываний.</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строить цепочки умозаключений на основе использования правил логики;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использовать множества, операции с множествами, их графическое представление для описания реальных процессов и явлений</w:t>
      </w:r>
      <w:r w:rsidR="00CB50A3"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proofErr w:type="gramStart"/>
      <w:r w:rsidRPr="0074495D">
        <w:rPr>
          <w:rFonts w:ascii="Times New Roman" w:hAnsi="Times New Roman"/>
          <w:i/>
          <w:sz w:val="28"/>
          <w:szCs w:val="28"/>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roofErr w:type="gramEnd"/>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понимать и объяснять смысл позиционной записи натурального числа;</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вычисления, в том числе с использованием приёмов рациональных вычислений;</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округление рациональных чисел с заданной точностью;</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сравнивать рациональные и иррациональные числа;</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представлять рациональное число в виде десятичной дроби</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упорядочивать числа, записанные в виде обыкновенной и десятичной дроби;</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находить НОД и НОК чисел и использовать их при решении задач.</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составлять и оценивать числовые выражения при решении практических задач и задач из других учебных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записывать и округлять числовые значения реальных величин с использованием разных систем измерения</w:t>
      </w:r>
      <w:r w:rsidR="00CB50A3"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Тождественные преобразования</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Оперировать понятиями степени с натуральным показателем, степени с целым отрицательным показателем;</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proofErr w:type="gramStart"/>
      <w:r w:rsidRPr="0074495D">
        <w:rPr>
          <w:rFonts w:ascii="Times New Roman" w:hAnsi="Times New Roman"/>
          <w:i/>
          <w:sz w:val="28"/>
          <w:szCs w:val="28"/>
        </w:rPr>
        <w:lastRenderedPageBreak/>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roofErr w:type="gramEnd"/>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выделять квадрат суммы и разности одночленов;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раскладывать на множители квадратный   трёхчлен;</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выражений, содержащих квадратные корни;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выделять квадрат суммы или разности двучлена в выражениях, содержащих квадратные корни;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выражений, содержащих модуль.</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61"/>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и действия с числами, записанными в стандартном виде;</w:t>
      </w:r>
    </w:p>
    <w:p w:rsidR="00FF65A6" w:rsidRPr="0074495D" w:rsidRDefault="00FF65A6" w:rsidP="00AC384E">
      <w:pPr>
        <w:pStyle w:val="a"/>
        <w:numPr>
          <w:ilvl w:val="0"/>
          <w:numId w:val="161"/>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алгебраических выражений при решении задач других учебных предметов</w:t>
      </w:r>
      <w:r w:rsidR="00CB50A3"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Уравнения и неравенства</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proofErr w:type="gramStart"/>
      <w:r w:rsidRPr="0074495D">
        <w:rPr>
          <w:rFonts w:ascii="Times New Roman" w:hAnsi="Times New Roman"/>
          <w:i/>
          <w:sz w:val="28"/>
          <w:szCs w:val="28"/>
        </w:rPr>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roofErr w:type="gramEnd"/>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 xml:space="preserve">решать линейные уравнения и уравнения, сводимые к </w:t>
      </w:r>
      <w:proofErr w:type="gramStart"/>
      <w:r w:rsidRPr="0074495D">
        <w:rPr>
          <w:rFonts w:ascii="Times New Roman" w:hAnsi="Times New Roman"/>
          <w:i/>
          <w:sz w:val="28"/>
          <w:szCs w:val="28"/>
        </w:rPr>
        <w:t>линейным</w:t>
      </w:r>
      <w:proofErr w:type="gramEnd"/>
      <w:r w:rsidRPr="0074495D">
        <w:rPr>
          <w:rFonts w:ascii="Times New Roman" w:hAnsi="Times New Roman"/>
          <w:i/>
          <w:sz w:val="28"/>
          <w:szCs w:val="28"/>
        </w:rPr>
        <w:t xml:space="preserve"> с помощью тождественных преобразований;</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 xml:space="preserve">решать квадратные уравнения и уравнения, сводимые к </w:t>
      </w:r>
      <w:proofErr w:type="gramStart"/>
      <w:r w:rsidRPr="0074495D">
        <w:rPr>
          <w:rFonts w:ascii="Times New Roman" w:hAnsi="Times New Roman"/>
          <w:i/>
          <w:sz w:val="28"/>
          <w:szCs w:val="28"/>
        </w:rPr>
        <w:t>квадратным</w:t>
      </w:r>
      <w:proofErr w:type="gramEnd"/>
      <w:r w:rsidRPr="0074495D">
        <w:rPr>
          <w:rFonts w:ascii="Times New Roman" w:hAnsi="Times New Roman"/>
          <w:i/>
          <w:sz w:val="28"/>
          <w:szCs w:val="28"/>
        </w:rPr>
        <w:t xml:space="preserve"> с помощью тождественных преобразований;</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решать дробно-линейные уравнения;</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 xml:space="preserve">решать простейшие иррациональные уравнения вида </w:t>
      </w:r>
      <w:r w:rsidRPr="0074495D">
        <w:rPr>
          <w:rFonts w:ascii="Times New Roman" w:hAnsi="Times New Roman"/>
          <w:i/>
          <w:position w:val="-16"/>
          <w:sz w:val="28"/>
          <w:szCs w:val="28"/>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21.75pt" o:ole="">
            <v:imagedata r:id="rId9" o:title=""/>
          </v:shape>
          <o:OLEObject Type="Embed" ProgID="Equation.DSMT4" ShapeID="_x0000_i1025" DrawAspect="Content" ObjectID="_1508174842" r:id="rId10"/>
        </w:object>
      </w:r>
      <w:r w:rsidRPr="0074495D">
        <w:rPr>
          <w:rFonts w:ascii="Times New Roman" w:hAnsi="Times New Roman"/>
          <w:i/>
          <w:sz w:val="28"/>
          <w:szCs w:val="28"/>
        </w:rPr>
        <w:t xml:space="preserve">, </w:t>
      </w:r>
      <w:r w:rsidRPr="0074495D">
        <w:rPr>
          <w:rFonts w:ascii="Times New Roman" w:hAnsi="Times New Roman"/>
          <w:i/>
          <w:position w:val="-16"/>
          <w:sz w:val="28"/>
          <w:szCs w:val="28"/>
        </w:rPr>
        <w:object w:dxaOrig="1680" w:dyaOrig="460">
          <v:shape id="_x0000_i1026" type="#_x0000_t75" style="width:83.25pt;height:21.75pt" o:ole="">
            <v:imagedata r:id="rId11" o:title=""/>
          </v:shape>
          <o:OLEObject Type="Embed" ProgID="Equation.DSMT4" ShapeID="_x0000_i1026" DrawAspect="Content" ObjectID="_1508174843" r:id="rId12"/>
        </w:object>
      </w:r>
      <w:r w:rsidRPr="0074495D">
        <w:rPr>
          <w:rFonts w:ascii="Times New Roman" w:hAnsi="Times New Roman"/>
          <w:i/>
          <w:sz w:val="28"/>
          <w:szCs w:val="28"/>
        </w:rPr>
        <w:t>;</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решать уравнения вида</w:t>
      </w:r>
      <w:r w:rsidRPr="0074495D">
        <w:rPr>
          <w:rFonts w:ascii="Times New Roman" w:hAnsi="Times New Roman"/>
          <w:i/>
          <w:position w:val="-6"/>
          <w:sz w:val="28"/>
          <w:szCs w:val="28"/>
        </w:rPr>
        <w:object w:dxaOrig="700" w:dyaOrig="360">
          <v:shape id="_x0000_i1027" type="#_x0000_t75" style="width:35.25pt;height:18pt" o:ole="">
            <v:imagedata r:id="rId13" o:title=""/>
          </v:shape>
          <o:OLEObject Type="Embed" ProgID="Equation.DSMT4" ShapeID="_x0000_i1027" DrawAspect="Content" ObjectID="_1508174844" r:id="rId14"/>
        </w:object>
      </w:r>
      <w:r w:rsidRPr="0074495D">
        <w:rPr>
          <w:rFonts w:ascii="Times New Roman" w:hAnsi="Times New Roman"/>
          <w:i/>
          <w:sz w:val="28"/>
          <w:szCs w:val="28"/>
        </w:rPr>
        <w:t>;</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решать уравнения способом разложения на множители и замены переменной;</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использовать метод интервалов для решения целых и дробно-рациональных неравенств;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решать линейные уравнения и неравенства с параметрами;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lastRenderedPageBreak/>
        <w:t>решать несложные квадратные уравнения с параметром;</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решать несложные системы линейных уравнений с параметрами;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решать несложные уравнения в целых числах.</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r w:rsidR="00CB50A3"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Функции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чётность/нечётность функции; </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 xml:space="preserve">строить графики линейной, квадратичной функций, обратной пропорциональности, функции вида: </w:t>
      </w:r>
      <w:r w:rsidRPr="0074495D">
        <w:rPr>
          <w:rFonts w:ascii="Times New Roman" w:hAnsi="Times New Roman"/>
          <w:i/>
          <w:position w:val="-24"/>
          <w:sz w:val="28"/>
          <w:szCs w:val="28"/>
        </w:rPr>
        <w:object w:dxaOrig="1300" w:dyaOrig="620">
          <v:shape id="_x0000_i1028" type="#_x0000_t75" style="width:63.75pt;height:30.75pt" o:ole="">
            <v:imagedata r:id="rId15" o:title=""/>
          </v:shape>
          <o:OLEObject Type="Embed" ProgID="Equation.DSMT4" ShapeID="_x0000_i1028" DrawAspect="Content" ObjectID="_1508174845" r:id="rId16"/>
        </w:object>
      </w:r>
      <w:r w:rsidRPr="0074495D">
        <w:rPr>
          <w:rFonts w:ascii="Times New Roman" w:hAnsi="Times New Roman"/>
          <w:i/>
          <w:sz w:val="28"/>
          <w:szCs w:val="28"/>
        </w:rPr>
        <w:t xml:space="preserve">, </w:t>
      </w:r>
      <w:r w:rsidRPr="0074495D">
        <w:rPr>
          <w:rFonts w:ascii="Times New Roman" w:hAnsi="Times New Roman"/>
          <w:i/>
          <w:position w:val="-10"/>
          <w:sz w:val="28"/>
          <w:szCs w:val="28"/>
        </w:rPr>
        <w:object w:dxaOrig="760" w:dyaOrig="380">
          <v:shape id="_x0000_i1029" type="#_x0000_t75" style="width:39.75pt;height:18pt" o:ole="">
            <v:imagedata r:id="rId17" o:title=""/>
          </v:shape>
          <o:OLEObject Type="Embed" ProgID="Equation.DSMT4" ShapeID="_x0000_i1029" DrawAspect="Content" ObjectID="_1508174846" r:id="rId18"/>
        </w:object>
      </w:r>
      <w:r w:rsidR="00637DFA" w:rsidRPr="0074495D">
        <w:rPr>
          <w:rFonts w:ascii="Times New Roman" w:hAnsi="Times New Roman"/>
          <w:i/>
          <w:sz w:val="28"/>
          <w:szCs w:val="28"/>
        </w:rPr>
        <w:fldChar w:fldCharType="begin"/>
      </w:r>
      <w:r w:rsidRPr="0074495D">
        <w:rPr>
          <w:rFonts w:ascii="Times New Roman" w:hAnsi="Times New Roman"/>
          <w:i/>
          <w:sz w:val="28"/>
          <w:szCs w:val="28"/>
        </w:rPr>
        <w:instrText xml:space="preserve"> QUOTE  </w:instrText>
      </w:r>
      <w:r w:rsidR="00637DFA" w:rsidRPr="0074495D">
        <w:rPr>
          <w:rFonts w:ascii="Times New Roman" w:hAnsi="Times New Roman"/>
          <w:i/>
          <w:sz w:val="28"/>
          <w:szCs w:val="28"/>
        </w:rPr>
        <w:fldChar w:fldCharType="end"/>
      </w:r>
      <w:r w:rsidRPr="0074495D">
        <w:rPr>
          <w:rFonts w:ascii="Times New Roman" w:hAnsi="Times New Roman"/>
          <w:b/>
          <w:bCs/>
          <w:i/>
          <w:sz w:val="28"/>
          <w:szCs w:val="28"/>
        </w:rPr>
        <w:t>,</w:t>
      </w:r>
      <w:r w:rsidRPr="0074495D">
        <w:rPr>
          <w:rFonts w:ascii="Times New Roman" w:eastAsia="Times New Roman" w:hAnsi="Times New Roman"/>
          <w:bCs/>
          <w:i/>
          <w:position w:val="-10"/>
          <w:sz w:val="28"/>
          <w:szCs w:val="28"/>
        </w:rPr>
        <w:object w:dxaOrig="760" w:dyaOrig="380">
          <v:shape id="_x0000_i1030" type="#_x0000_t75" style="width:36.75pt;height:18pt" o:ole="">
            <v:imagedata r:id="rId19" o:title=""/>
          </v:shape>
          <o:OLEObject Type="Embed" ProgID="Equation.DSMT4" ShapeID="_x0000_i1030" DrawAspect="Content" ObjectID="_1508174847" r:id="rId20"/>
        </w:object>
      </w:r>
      <w:r w:rsidR="00AF339F">
        <w:fldChar w:fldCharType="begin"/>
      </w:r>
      <w:r w:rsidR="00AF339F">
        <w:fldChar w:fldCharType="separate"/>
      </w:r>
      <w:r w:rsidRPr="0074495D">
        <w:rPr>
          <w:rFonts w:ascii="Times New Roman" w:eastAsia="Times New Roman" w:hAnsi="Times New Roman"/>
          <w:bCs/>
          <w:i/>
          <w:noProof/>
          <w:position w:val="-10"/>
          <w:sz w:val="28"/>
          <w:szCs w:val="28"/>
        </w:rPr>
        <w:drawing>
          <wp:inline distT="0" distB="0" distL="0" distR="0" wp14:anchorId="7D0E98E5" wp14:editId="340C79A9">
            <wp:extent cx="478155" cy="245110"/>
            <wp:effectExtent l="0" t="0" r="0"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00AF339F">
        <w:rPr>
          <w:rFonts w:ascii="Times New Roman" w:eastAsia="Times New Roman" w:hAnsi="Times New Roman"/>
          <w:bCs/>
          <w:i/>
          <w:noProof/>
          <w:position w:val="-10"/>
          <w:sz w:val="28"/>
          <w:szCs w:val="28"/>
        </w:rPr>
        <w:fldChar w:fldCharType="end"/>
      </w:r>
      <w:r w:rsidRPr="0074495D">
        <w:rPr>
          <w:rFonts w:ascii="Times New Roman" w:hAnsi="Times New Roman"/>
          <w:bCs/>
          <w:i/>
          <w:sz w:val="28"/>
          <w:szCs w:val="28"/>
        </w:rPr>
        <w:t xml:space="preserve">, </w:t>
      </w:r>
      <w:r w:rsidRPr="0074495D">
        <w:rPr>
          <w:rFonts w:ascii="Times New Roman" w:hAnsi="Times New Roman"/>
          <w:bCs/>
          <w:i/>
          <w:position w:val="-12"/>
          <w:sz w:val="28"/>
          <w:szCs w:val="28"/>
        </w:rPr>
        <w:object w:dxaOrig="660" w:dyaOrig="380">
          <v:shape id="_x0000_i1031" type="#_x0000_t75" style="width:32.25pt;height:18pt" o:ole="">
            <v:imagedata r:id="rId22" o:title=""/>
          </v:shape>
          <o:OLEObject Type="Embed" ProgID="Equation.DSMT4" ShapeID="_x0000_i1031" DrawAspect="Content" ObjectID="_1508174848" r:id="rId23"/>
        </w:object>
      </w:r>
      <w:r w:rsidRPr="0074495D">
        <w:rPr>
          <w:rFonts w:ascii="Times New Roman" w:hAnsi="Times New Roman"/>
          <w:bCs/>
          <w:i/>
          <w:sz w:val="28"/>
          <w:szCs w:val="28"/>
        </w:rPr>
        <w:t>;</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 xml:space="preserve">на примере квадратичной функции, использовать преобразования графика функции </w:t>
      </w:r>
      <w:r w:rsidRPr="0074495D">
        <w:rPr>
          <w:rFonts w:ascii="Times New Roman" w:hAnsi="Times New Roman"/>
          <w:i/>
          <w:sz w:val="28"/>
          <w:szCs w:val="28"/>
          <w:lang w:val="en-US"/>
        </w:rPr>
        <w:t>y</w:t>
      </w:r>
      <w:r w:rsidRPr="0074495D">
        <w:rPr>
          <w:rFonts w:ascii="Times New Roman" w:hAnsi="Times New Roman"/>
          <w:i/>
          <w:sz w:val="28"/>
          <w:szCs w:val="28"/>
        </w:rPr>
        <w:t>=</w:t>
      </w:r>
      <w:r w:rsidRPr="0074495D">
        <w:rPr>
          <w:rFonts w:ascii="Times New Roman" w:hAnsi="Times New Roman"/>
          <w:i/>
          <w:sz w:val="28"/>
          <w:szCs w:val="28"/>
          <w:lang w:val="en-US"/>
        </w:rPr>
        <w:t>f</w:t>
      </w:r>
      <w:r w:rsidRPr="0074495D">
        <w:rPr>
          <w:rFonts w:ascii="Times New Roman" w:hAnsi="Times New Roman"/>
          <w:i/>
          <w:sz w:val="28"/>
          <w:szCs w:val="28"/>
        </w:rPr>
        <w:t>(</w:t>
      </w:r>
      <w:r w:rsidRPr="0074495D">
        <w:rPr>
          <w:rFonts w:ascii="Times New Roman" w:hAnsi="Times New Roman"/>
          <w:i/>
          <w:sz w:val="28"/>
          <w:szCs w:val="28"/>
          <w:lang w:val="en-US"/>
        </w:rPr>
        <w:t>x</w:t>
      </w:r>
      <w:r w:rsidRPr="0074495D">
        <w:rPr>
          <w:rFonts w:ascii="Times New Roman" w:hAnsi="Times New Roman"/>
          <w:i/>
          <w:sz w:val="28"/>
          <w:szCs w:val="28"/>
        </w:rPr>
        <w:t xml:space="preserve">) для построения графиков функций </w:t>
      </w:r>
      <w:r w:rsidRPr="0074495D">
        <w:rPr>
          <w:rFonts w:ascii="Times New Roman" w:hAnsi="Times New Roman"/>
          <w:i/>
          <w:position w:val="-12"/>
          <w:sz w:val="28"/>
          <w:szCs w:val="28"/>
        </w:rPr>
        <w:object w:dxaOrig="1780" w:dyaOrig="380">
          <v:shape id="_x0000_i1032" type="#_x0000_t75" style="width:87.75pt;height:18pt" o:ole="">
            <v:imagedata r:id="rId24" o:title=""/>
          </v:shape>
          <o:OLEObject Type="Embed" ProgID="Equation.DSMT4" ShapeID="_x0000_i1032" DrawAspect="Content" ObjectID="_1508174849" r:id="rId25"/>
        </w:object>
      </w:r>
      <w:r w:rsidRPr="0074495D">
        <w:rPr>
          <w:rFonts w:ascii="Times New Roman" w:hAnsi="Times New Roman"/>
          <w:i/>
          <w:sz w:val="28"/>
          <w:szCs w:val="28"/>
        </w:rPr>
        <w:t xml:space="preserve">; </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исследовать функцию по её графику;</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находить множество значений, нули, промежутки знакопостоянства, монотонности квадратичной функции;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оперировать понятиями: последовательность, арифметическая прогрессия, геометрическая прогрессия;</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решать задачи на арифметическую и геометрическую прогрессию.</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иллюстрировать с помощью графика реальную зависимость или процесс по их характеристикам;</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использовать свойства и график квадратичной функции при решении задач из других учебных предметов</w:t>
      </w:r>
      <w:r w:rsidR="00CB50A3"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Решать простые и сложные задачи разных типов, а также задачи повышенной трудности;</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lastRenderedPageBreak/>
        <w:t>использовать разные краткие записи как модели текстов сложных задач для построения поисковой схемы и решения задач;</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lang w:eastAsia="en-US"/>
        </w:rPr>
      </w:pPr>
      <w:r w:rsidRPr="0074495D">
        <w:rPr>
          <w:rFonts w:ascii="Times New Roman" w:hAnsi="Times New Roman"/>
          <w:i/>
          <w:sz w:val="28"/>
          <w:szCs w:val="28"/>
          <w:lang w:eastAsia="en-US"/>
        </w:rPr>
        <w:t>различать модель текста и модель решения задачи, конструировать к одной модели решения несложной задачи разные модели текста задачи;</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моделировать рассуждения при поиске решения задач с помощью граф-схемы;</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выделять этапы решения задачи и содержание каждого этапа;</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анализировать затруднения при решении задач;</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различные преобразования предложенной задачи, конструировать новые задачи из данной, в том числе обратные;</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интерпретировать вычислительные результаты в задаче, исследовать полученное решение задачи;</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отсчёта;</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 xml:space="preserve">решать разнообразные задачи «на части», </w:t>
      </w:r>
    </w:p>
    <w:p w:rsidR="00FF65A6" w:rsidRPr="0074495D" w:rsidRDefault="00FF65A6" w:rsidP="00AC384E">
      <w:pPr>
        <w:numPr>
          <w:ilvl w:val="0"/>
          <w:numId w:val="148"/>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74495D" w:rsidRDefault="00FF65A6" w:rsidP="00AC384E">
      <w:pPr>
        <w:numPr>
          <w:ilvl w:val="0"/>
          <w:numId w:val="148"/>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осознавать и объяснять идентичность задач разных типов, связывающих три величины (на работу, на покупки, на движение).выделять эти величины и отношения между ними, применять их при решении задач, конструировать собственные задач указанных типов;</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владеть основными методами решения задач на смеси, сплавы, концентрации;</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решать задачи на проценты, в том числе, сложные проценты с обоснованием, используя разные способы;</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решать логические задачи разными способами, в том числе, с двумя блоками и с тремя блоками данных с помощью таблиц;</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решать задачи по комбинаторике и теории вероятностей на основе использования изученных методов и обосновывать решение;</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решать несложные задачи по математической статистике;</w:t>
      </w:r>
    </w:p>
    <w:p w:rsidR="00FF65A6" w:rsidRPr="0074495D" w:rsidRDefault="00FF65A6" w:rsidP="00AC384E">
      <w:pPr>
        <w:pStyle w:val="a8"/>
        <w:numPr>
          <w:ilvl w:val="0"/>
          <w:numId w:val="148"/>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lastRenderedPageBreak/>
        <w:t>В повседневной жизни и при изучении других предметов:</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lang w:eastAsia="en-US"/>
        </w:rPr>
      </w:pPr>
      <w:r w:rsidRPr="0074495D">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lang w:eastAsia="en-US"/>
        </w:rPr>
      </w:pPr>
      <w:r w:rsidRPr="0074495D">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lang w:eastAsia="en-US"/>
        </w:rPr>
        <w:t>решать задачи на движение по реке, рассматривая разные системы отсчета</w:t>
      </w:r>
      <w:r w:rsidR="00C31256" w:rsidRPr="0074495D">
        <w:rPr>
          <w:rFonts w:ascii="Times New Roman" w:hAnsi="Times New Roman"/>
          <w:i/>
          <w:sz w:val="28"/>
          <w:szCs w:val="28"/>
          <w:lang w:eastAsia="en-US"/>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 xml:space="preserve">Статистика и теория вероятностей </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 xml:space="preserve">извлекать информацию, </w:t>
      </w:r>
      <w:r w:rsidRPr="0074495D">
        <w:rPr>
          <w:rStyle w:val="dash041e0431044b0447043d044b0439char1"/>
          <w:i/>
          <w:sz w:val="28"/>
          <w:szCs w:val="28"/>
        </w:rPr>
        <w:t>представленную в таблицах, на диаграммах, графиках</w:t>
      </w:r>
      <w:r w:rsidRPr="0074495D">
        <w:rPr>
          <w:rFonts w:ascii="Times New Roman" w:hAnsi="Times New Roman"/>
          <w:i/>
          <w:sz w:val="28"/>
          <w:szCs w:val="28"/>
        </w:rPr>
        <w:t>;</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составлять таблицы, строить диаграммы и графики на основе данных;</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факториал числа, перестановки и сочетания, треугольник Паскаля;</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применять правило произведения при решении комбинаторных задач;</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представлять информацию с помощью кругов Эйлера;</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решать задачи на вычисление вероятности с подсчетом количества вариантов с помощью комбинаторики.</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извлекать, интерпретировать и преобразовывать информацию, </w:t>
      </w:r>
      <w:r w:rsidRPr="0074495D">
        <w:rPr>
          <w:rStyle w:val="dash041e0431044b0447043d044b0439char1"/>
          <w:i/>
          <w:sz w:val="28"/>
          <w:szCs w:val="28"/>
        </w:rPr>
        <w:t>представленную в таблицах, на диаграммах, графиках, отражающую свойства и характеристики реальных процессов и явлений;</w:t>
      </w:r>
    </w:p>
    <w:p w:rsidR="00FF65A6" w:rsidRPr="0074495D" w:rsidRDefault="00FF65A6" w:rsidP="00AC384E">
      <w:pPr>
        <w:pStyle w:val="a8"/>
        <w:numPr>
          <w:ilvl w:val="0"/>
          <w:numId w:val="147"/>
        </w:numPr>
        <w:tabs>
          <w:tab w:val="left" w:pos="1134"/>
        </w:tabs>
        <w:ind w:left="0" w:firstLine="709"/>
        <w:contextualSpacing w:val="0"/>
        <w:jc w:val="both"/>
        <w:rPr>
          <w:rFonts w:ascii="Times New Roman" w:hAnsi="Times New Roman"/>
          <w:i/>
          <w:sz w:val="28"/>
          <w:szCs w:val="28"/>
        </w:rPr>
      </w:pPr>
      <w:r w:rsidRPr="0074495D">
        <w:rPr>
          <w:rFonts w:ascii="Times New Roman" w:hAnsi="Times New Roman"/>
          <w:i/>
          <w:sz w:val="28"/>
          <w:szCs w:val="28"/>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FF65A6" w:rsidRPr="0074495D" w:rsidRDefault="00FF65A6" w:rsidP="00AC384E">
      <w:pPr>
        <w:pStyle w:val="a"/>
        <w:numPr>
          <w:ilvl w:val="0"/>
          <w:numId w:val="147"/>
        </w:numPr>
        <w:tabs>
          <w:tab w:val="left" w:pos="1134"/>
        </w:tabs>
        <w:ind w:left="0" w:firstLine="709"/>
        <w:rPr>
          <w:rFonts w:ascii="Times New Roman" w:hAnsi="Times New Roman"/>
          <w:i/>
          <w:sz w:val="28"/>
          <w:szCs w:val="28"/>
        </w:rPr>
      </w:pPr>
      <w:r w:rsidRPr="0074495D">
        <w:rPr>
          <w:rFonts w:ascii="Times New Roman" w:hAnsi="Times New Roman"/>
          <w:i/>
          <w:sz w:val="28"/>
          <w:szCs w:val="28"/>
        </w:rPr>
        <w:t>оценивать вероятность реальных событий и явлений.</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 xml:space="preserve">Оперировать понятиями геометрических фигур; </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извлекать, интерпретировать и преобразовывать информацию о геометрических фигурах, представленную на чертежах;</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lastRenderedPageBreak/>
        <w:t xml:space="preserve">применять геометрические факты для решения задач, в том числе, предполагающих несколько шагов решения; </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формулировать в простейших случаях свойства и признаки фигур;</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доказывать геометрические утверждения</w:t>
      </w:r>
      <w:r w:rsidR="00C31256" w:rsidRPr="0074495D">
        <w:rPr>
          <w:rFonts w:ascii="Times New Roman" w:hAnsi="Times New Roman"/>
          <w:i/>
          <w:sz w:val="28"/>
          <w:szCs w:val="28"/>
        </w:rPr>
        <w:t>;</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владеть стандартной классификацией плоских фигур (треугольников и четырёхугольников).</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 xml:space="preserve">использовать свойства геометрических фигур для решения </w:t>
      </w:r>
      <w:r w:rsidRPr="0074495D">
        <w:rPr>
          <w:rStyle w:val="dash041e0431044b0447043d044b0439char1"/>
          <w:i/>
          <w:sz w:val="28"/>
          <w:szCs w:val="28"/>
        </w:rPr>
        <w:t>задач практического характера и задач из смежных дисциплин</w:t>
      </w:r>
      <w:r w:rsidR="00C31256" w:rsidRPr="0074495D">
        <w:rPr>
          <w:rStyle w:val="dash041e0431044b0447043d044b0439char1"/>
          <w:i/>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Отношения</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применять теорему Фалеса и теорему о пропорциональных отрезках при решении задач;</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характеризовать взаимное расположение прямой и окружности, двух окружностей.</w:t>
      </w:r>
    </w:p>
    <w:p w:rsidR="00FF65A6" w:rsidRPr="0074495D" w:rsidRDefault="00FF65A6" w:rsidP="00967608">
      <w:pPr>
        <w:pStyle w:val="a"/>
        <w:numPr>
          <w:ilvl w:val="0"/>
          <w:numId w:val="0"/>
        </w:numPr>
        <w:tabs>
          <w:tab w:val="left" w:pos="1134"/>
        </w:tabs>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использовать отношения для решения задач, возникающих в реальной жизни</w:t>
      </w:r>
      <w:r w:rsidR="00C31256"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AC384E">
      <w:pPr>
        <w:pStyle w:val="a8"/>
        <w:numPr>
          <w:ilvl w:val="0"/>
          <w:numId w:val="147"/>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Оперировать представлениями о длине, площади, объёме как величинами. Применять теорему Пифагора, формулы площади, объёма при решении многошаговых задач, в которых не все данные представлены явно, а требуют вычислений, оперировать более широким количеством формул длины, площади, объёма,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
    <w:p w:rsidR="00FF65A6" w:rsidRPr="0074495D" w:rsidRDefault="00FF65A6" w:rsidP="00AC384E">
      <w:pPr>
        <w:pStyle w:val="a8"/>
        <w:numPr>
          <w:ilvl w:val="0"/>
          <w:numId w:val="147"/>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проводить простые вычисления на объёмных телах;</w:t>
      </w:r>
    </w:p>
    <w:p w:rsidR="00C31256" w:rsidRPr="0074495D" w:rsidRDefault="00FF65A6" w:rsidP="00AC384E">
      <w:pPr>
        <w:pStyle w:val="a8"/>
        <w:numPr>
          <w:ilvl w:val="0"/>
          <w:numId w:val="147"/>
        </w:numPr>
        <w:tabs>
          <w:tab w:val="left" w:pos="1134"/>
        </w:tabs>
        <w:ind w:left="0" w:firstLine="709"/>
        <w:jc w:val="both"/>
        <w:rPr>
          <w:rFonts w:ascii="Times New Roman" w:hAnsi="Times New Roman"/>
          <w:b/>
          <w:sz w:val="28"/>
          <w:szCs w:val="28"/>
        </w:rPr>
      </w:pPr>
      <w:r w:rsidRPr="0074495D">
        <w:rPr>
          <w:rFonts w:ascii="Times New Roman" w:hAnsi="Times New Roman"/>
          <w:i/>
          <w:sz w:val="28"/>
          <w:szCs w:val="28"/>
        </w:rPr>
        <w:t xml:space="preserve">формулировать задачи на вычисление длин, площадей и объёмов и решать их. </w:t>
      </w:r>
    </w:p>
    <w:p w:rsidR="00FF65A6" w:rsidRPr="0074495D" w:rsidRDefault="00FF65A6" w:rsidP="00967608">
      <w:pPr>
        <w:tabs>
          <w:tab w:val="left" w:pos="1134"/>
        </w:tabs>
        <w:spacing w:line="240" w:lineRule="auto"/>
        <w:jc w:val="both"/>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8"/>
        <w:numPr>
          <w:ilvl w:val="0"/>
          <w:numId w:val="147"/>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проводить вычисления на местности;</w:t>
      </w:r>
    </w:p>
    <w:p w:rsidR="00FF65A6" w:rsidRPr="0074495D" w:rsidRDefault="00FF65A6" w:rsidP="00AC384E">
      <w:pPr>
        <w:pStyle w:val="a8"/>
        <w:numPr>
          <w:ilvl w:val="0"/>
          <w:numId w:val="147"/>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применять формулы при вычислениях в смежных учебных предметах, в окружающей действительности</w:t>
      </w:r>
      <w:r w:rsidR="00C31256"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Геометрические построения</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Изображать геометрические фигуры по текстовому и символьному описанию;</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 xml:space="preserve">свободно оперировать чертёжными инструментами в несложных случаях, </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lastRenderedPageBreak/>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изображать типовые плоские фигуры и объемные тела с помощью простейших компьютерных инструментов.</w:t>
      </w:r>
    </w:p>
    <w:p w:rsidR="00FF65A6" w:rsidRPr="0074495D" w:rsidRDefault="00FF65A6" w:rsidP="00967608">
      <w:pPr>
        <w:pStyle w:val="a"/>
        <w:numPr>
          <w:ilvl w:val="0"/>
          <w:numId w:val="0"/>
        </w:numPr>
        <w:tabs>
          <w:tab w:val="left" w:pos="1134"/>
        </w:tabs>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 xml:space="preserve">выполнять простейшие построения на местности, необходимые в реальной жизни; </w:t>
      </w:r>
    </w:p>
    <w:p w:rsidR="00FF65A6" w:rsidRPr="0074495D" w:rsidRDefault="00FF65A6" w:rsidP="00AC384E">
      <w:pPr>
        <w:pStyle w:val="a8"/>
        <w:numPr>
          <w:ilvl w:val="0"/>
          <w:numId w:val="148"/>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оценивать размеры реальных объектов окружающего мира</w:t>
      </w:r>
      <w:r w:rsidR="00C31256"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Преобразования</w:t>
      </w:r>
    </w:p>
    <w:p w:rsidR="00FF65A6" w:rsidRPr="0074495D" w:rsidRDefault="00FF65A6" w:rsidP="00AC384E">
      <w:pPr>
        <w:pStyle w:val="a"/>
        <w:numPr>
          <w:ilvl w:val="0"/>
          <w:numId w:val="153"/>
        </w:numPr>
        <w:tabs>
          <w:tab w:val="left" w:pos="1134"/>
        </w:tabs>
        <w:ind w:left="0" w:firstLine="709"/>
        <w:rPr>
          <w:rFonts w:ascii="Times New Roman" w:hAnsi="Times New Roman"/>
          <w:i/>
          <w:sz w:val="28"/>
          <w:szCs w:val="28"/>
        </w:rPr>
      </w:pPr>
      <w:r w:rsidRPr="0074495D">
        <w:rPr>
          <w:rFonts w:ascii="Times New Roman" w:hAnsi="Times New Roman"/>
          <w:i/>
          <w:sz w:val="28"/>
          <w:szCs w:val="28"/>
        </w:rPr>
        <w:t xml:space="preserve">Оперировать понятием движения и преобразования подобия, владеть приёмами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 мира; </w:t>
      </w:r>
    </w:p>
    <w:p w:rsidR="00FF65A6" w:rsidRPr="0074495D" w:rsidRDefault="00FF65A6" w:rsidP="00AC384E">
      <w:pPr>
        <w:pStyle w:val="a"/>
        <w:numPr>
          <w:ilvl w:val="0"/>
          <w:numId w:val="153"/>
        </w:numPr>
        <w:tabs>
          <w:tab w:val="left" w:pos="1134"/>
        </w:tabs>
        <w:ind w:left="0" w:firstLine="709"/>
        <w:rPr>
          <w:rFonts w:ascii="Times New Roman" w:hAnsi="Times New Roman"/>
          <w:i/>
          <w:sz w:val="28"/>
          <w:szCs w:val="28"/>
        </w:rPr>
      </w:pPr>
      <w:r w:rsidRPr="0074495D">
        <w:rPr>
          <w:rFonts w:ascii="Times New Roman" w:hAnsi="Times New Roman"/>
          <w:i/>
          <w:sz w:val="28"/>
          <w:szCs w:val="28"/>
        </w:rPr>
        <w:t>строить фигуру, подобную данной, пользоваться свойствами подобия для обоснования свойств фигур;</w:t>
      </w:r>
    </w:p>
    <w:p w:rsidR="00FF65A6" w:rsidRPr="0074495D" w:rsidRDefault="00FF65A6" w:rsidP="00AC384E">
      <w:pPr>
        <w:pStyle w:val="a"/>
        <w:numPr>
          <w:ilvl w:val="0"/>
          <w:numId w:val="153"/>
        </w:numPr>
        <w:tabs>
          <w:tab w:val="left" w:pos="1134"/>
        </w:tabs>
        <w:ind w:left="0" w:firstLine="709"/>
        <w:rPr>
          <w:rFonts w:ascii="Times New Roman" w:hAnsi="Times New Roman"/>
          <w:i/>
          <w:sz w:val="28"/>
          <w:szCs w:val="28"/>
        </w:rPr>
      </w:pPr>
      <w:r w:rsidRPr="0074495D">
        <w:rPr>
          <w:rFonts w:ascii="Times New Roman" w:hAnsi="Times New Roman"/>
          <w:i/>
          <w:sz w:val="28"/>
          <w:szCs w:val="28"/>
        </w:rPr>
        <w:t>применять свойства движений для проведения простейших обоснований свойств фигур.</w:t>
      </w:r>
    </w:p>
    <w:p w:rsidR="00FF65A6" w:rsidRPr="0074495D" w:rsidRDefault="00FF65A6" w:rsidP="00967608">
      <w:pPr>
        <w:tabs>
          <w:tab w:val="left" w:pos="1134"/>
        </w:tabs>
        <w:spacing w:after="0" w:line="24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AC384E">
      <w:pPr>
        <w:pStyle w:val="a"/>
        <w:numPr>
          <w:ilvl w:val="0"/>
          <w:numId w:val="153"/>
        </w:numPr>
        <w:tabs>
          <w:tab w:val="left" w:pos="1134"/>
        </w:tabs>
        <w:ind w:left="0" w:firstLine="709"/>
        <w:rPr>
          <w:rFonts w:ascii="Times New Roman" w:hAnsi="Times New Roman"/>
          <w:i/>
          <w:sz w:val="28"/>
          <w:szCs w:val="28"/>
        </w:rPr>
      </w:pPr>
      <w:r w:rsidRPr="0074495D">
        <w:rPr>
          <w:rFonts w:ascii="Times New Roman" w:hAnsi="Times New Roman"/>
          <w:i/>
          <w:sz w:val="28"/>
          <w:szCs w:val="28"/>
        </w:rPr>
        <w:t>применять свойства движений и применять подобие для построений и вычислений</w:t>
      </w:r>
      <w:r w:rsidR="00C31256"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sz w:val="28"/>
          <w:szCs w:val="28"/>
        </w:rPr>
      </w:pPr>
      <w:r w:rsidRPr="0074495D">
        <w:rPr>
          <w:rFonts w:ascii="Times New Roman" w:hAnsi="Times New Roman"/>
          <w:b/>
          <w:sz w:val="28"/>
          <w:szCs w:val="28"/>
        </w:rPr>
        <w:t>Векторы и координаты на плоскости</w:t>
      </w:r>
    </w:p>
    <w:p w:rsidR="00FF65A6" w:rsidRPr="0074495D" w:rsidRDefault="00FF65A6" w:rsidP="00AC384E">
      <w:pPr>
        <w:pStyle w:val="a8"/>
        <w:numPr>
          <w:ilvl w:val="0"/>
          <w:numId w:val="15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FF65A6" w:rsidRPr="0074495D" w:rsidRDefault="00FF65A6" w:rsidP="00AC384E">
      <w:pPr>
        <w:pStyle w:val="a8"/>
        <w:numPr>
          <w:ilvl w:val="0"/>
          <w:numId w:val="15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FF65A6" w:rsidRPr="0074495D" w:rsidRDefault="00FF65A6" w:rsidP="00AC384E">
      <w:pPr>
        <w:pStyle w:val="a8"/>
        <w:numPr>
          <w:ilvl w:val="0"/>
          <w:numId w:val="15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применять векторы и координаты для решения геометрических задач на вычисление длин, углов.</w:t>
      </w:r>
    </w:p>
    <w:p w:rsidR="00FF65A6" w:rsidRPr="0074495D" w:rsidRDefault="00FF65A6" w:rsidP="00967608">
      <w:pPr>
        <w:pStyle w:val="a"/>
        <w:numPr>
          <w:ilvl w:val="0"/>
          <w:numId w:val="0"/>
        </w:numPr>
        <w:tabs>
          <w:tab w:val="left" w:pos="1134"/>
        </w:tabs>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AC384E">
      <w:pPr>
        <w:pStyle w:val="a8"/>
        <w:numPr>
          <w:ilvl w:val="0"/>
          <w:numId w:val="152"/>
        </w:numPr>
        <w:tabs>
          <w:tab w:val="left" w:pos="1134"/>
        </w:tabs>
        <w:ind w:left="0" w:firstLine="709"/>
        <w:jc w:val="both"/>
        <w:rPr>
          <w:rFonts w:ascii="Times New Roman" w:hAnsi="Times New Roman"/>
          <w:i/>
          <w:sz w:val="28"/>
          <w:szCs w:val="28"/>
        </w:rPr>
      </w:pPr>
      <w:r w:rsidRPr="0074495D">
        <w:rPr>
          <w:rFonts w:ascii="Times New Roman" w:hAnsi="Times New Roman"/>
          <w:i/>
          <w:sz w:val="28"/>
          <w:szCs w:val="28"/>
        </w:rPr>
        <w:t>использовать понятия векторов и координат для решения задач по физике, географии и другим учебным предметам</w:t>
      </w:r>
      <w:r w:rsidR="00C31256"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AC384E">
      <w:pPr>
        <w:numPr>
          <w:ilvl w:val="0"/>
          <w:numId w:val="159"/>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вклад выдающихся математиков в развитие математики и иных научных областей;</w:t>
      </w:r>
    </w:p>
    <w:p w:rsidR="00FF65A6" w:rsidRPr="0074495D" w:rsidRDefault="00FF65A6" w:rsidP="00AC384E">
      <w:pPr>
        <w:numPr>
          <w:ilvl w:val="0"/>
          <w:numId w:val="159"/>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понимать роль математики в развитии России</w:t>
      </w:r>
      <w:r w:rsidR="00C31256" w:rsidRPr="0074495D">
        <w:rPr>
          <w:rFonts w:ascii="Times New Roman" w:hAnsi="Times New Roman"/>
          <w:i/>
          <w:sz w:val="28"/>
          <w:szCs w:val="28"/>
        </w:rPr>
        <w:t>.</w:t>
      </w:r>
    </w:p>
    <w:p w:rsidR="00FF65A6" w:rsidRPr="0074495D" w:rsidRDefault="00FF65A6" w:rsidP="00967608">
      <w:pPr>
        <w:spacing w:after="0" w:line="240" w:lineRule="auto"/>
        <w:rPr>
          <w:rFonts w:ascii="Times New Roman" w:hAnsi="Times New Roman"/>
          <w:b/>
          <w:bCs/>
          <w:sz w:val="28"/>
          <w:szCs w:val="28"/>
        </w:rPr>
      </w:pPr>
      <w:r w:rsidRPr="0074495D">
        <w:rPr>
          <w:rFonts w:ascii="Times New Roman" w:hAnsi="Times New Roman"/>
          <w:b/>
          <w:bCs/>
          <w:sz w:val="28"/>
          <w:szCs w:val="28"/>
        </w:rPr>
        <w:t>Методы математики</w:t>
      </w:r>
    </w:p>
    <w:p w:rsidR="00FF65A6" w:rsidRPr="0074495D" w:rsidRDefault="00FF65A6" w:rsidP="00AC384E">
      <w:pPr>
        <w:numPr>
          <w:ilvl w:val="0"/>
          <w:numId w:val="159"/>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Используя изученные методы, проводить доказательство, выполнять опровержение;</w:t>
      </w:r>
    </w:p>
    <w:p w:rsidR="00FF65A6" w:rsidRPr="0074495D" w:rsidRDefault="00C31256" w:rsidP="00AC384E">
      <w:pPr>
        <w:numPr>
          <w:ilvl w:val="0"/>
          <w:numId w:val="159"/>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в</w:t>
      </w:r>
      <w:r w:rsidR="00FF65A6" w:rsidRPr="0074495D">
        <w:rPr>
          <w:rFonts w:ascii="Times New Roman" w:hAnsi="Times New Roman"/>
          <w:i/>
          <w:sz w:val="28"/>
          <w:szCs w:val="28"/>
        </w:rPr>
        <w:t>ыбирать изученные методы и их комбинации для решения математических задач;</w:t>
      </w:r>
    </w:p>
    <w:p w:rsidR="00FF65A6" w:rsidRPr="0074495D" w:rsidRDefault="00FF65A6" w:rsidP="00AC384E">
      <w:pPr>
        <w:numPr>
          <w:ilvl w:val="0"/>
          <w:numId w:val="159"/>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lang w:eastAsia="ru-RU"/>
        </w:rPr>
        <w:t>использовать математические знания для описания закономерностей в окружающей действительности и произведениях искусства</w:t>
      </w:r>
      <w:r w:rsidRPr="0074495D">
        <w:rPr>
          <w:rFonts w:ascii="Times New Roman" w:hAnsi="Times New Roman"/>
          <w:i/>
          <w:sz w:val="28"/>
          <w:szCs w:val="28"/>
        </w:rPr>
        <w:t>;</w:t>
      </w:r>
    </w:p>
    <w:p w:rsidR="000778F8" w:rsidRPr="00680C2C" w:rsidRDefault="00FF65A6" w:rsidP="00AC384E">
      <w:pPr>
        <w:numPr>
          <w:ilvl w:val="0"/>
          <w:numId w:val="159"/>
        </w:numPr>
        <w:tabs>
          <w:tab w:val="left" w:pos="1134"/>
        </w:tabs>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применять простейшие программные средства и электронно-коммуникационные системы при решении математических задач.</w:t>
      </w:r>
    </w:p>
    <w:p w:rsidR="00B540EE" w:rsidRPr="0074495D" w:rsidRDefault="00230229" w:rsidP="00967608">
      <w:pPr>
        <w:pStyle w:val="4"/>
        <w:spacing w:line="240" w:lineRule="auto"/>
      </w:pPr>
      <w:bookmarkStart w:id="60" w:name="_Toc409691639"/>
      <w:bookmarkStart w:id="61" w:name="_Toc410653962"/>
      <w:bookmarkStart w:id="62" w:name="_Toc414553148"/>
      <w:r w:rsidRPr="0074495D">
        <w:t>1.2.</w:t>
      </w:r>
      <w:r w:rsidR="00331F3D" w:rsidRPr="0074495D">
        <w:t>5.9</w:t>
      </w:r>
      <w:r w:rsidRPr="0074495D">
        <w:t xml:space="preserve">. </w:t>
      </w:r>
      <w:r w:rsidR="00B540EE" w:rsidRPr="0074495D">
        <w:t>Информатика</w:t>
      </w:r>
      <w:bookmarkEnd w:id="60"/>
      <w:bookmarkEnd w:id="61"/>
      <w:bookmarkEnd w:id="62"/>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2658F5" w:rsidRPr="0074495D" w:rsidRDefault="002658F5" w:rsidP="00AC384E">
      <w:pPr>
        <w:pStyle w:val="a8"/>
        <w:numPr>
          <w:ilvl w:val="0"/>
          <w:numId w:val="90"/>
        </w:numPr>
        <w:tabs>
          <w:tab w:val="left" w:pos="820"/>
          <w:tab w:val="left" w:pos="993"/>
          <w:tab w:val="left" w:pos="4100"/>
          <w:tab w:val="left" w:pos="6260"/>
          <w:tab w:val="left" w:pos="8240"/>
        </w:tabs>
        <w:ind w:left="0" w:firstLine="709"/>
        <w:jc w:val="both"/>
        <w:rPr>
          <w:rFonts w:ascii="Times New Roman" w:eastAsia="Times New Roman" w:hAnsi="Times New Roman"/>
          <w:sz w:val="28"/>
          <w:szCs w:val="28"/>
        </w:rPr>
      </w:pPr>
      <w:r w:rsidRPr="0074495D">
        <w:rPr>
          <w:rFonts w:ascii="Times New Roman" w:hAnsi="Times New Roman"/>
          <w:sz w:val="28"/>
          <w:szCs w:val="28"/>
        </w:rPr>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p>
    <w:p w:rsidR="002658F5" w:rsidRPr="0074495D" w:rsidRDefault="002658F5" w:rsidP="00AC384E">
      <w:pPr>
        <w:pStyle w:val="a8"/>
        <w:numPr>
          <w:ilvl w:val="0"/>
          <w:numId w:val="90"/>
        </w:numPr>
        <w:tabs>
          <w:tab w:val="left" w:pos="820"/>
          <w:tab w:val="left" w:pos="993"/>
          <w:tab w:val="left" w:pos="4100"/>
          <w:tab w:val="left" w:pos="6260"/>
          <w:tab w:val="left" w:pos="8240"/>
        </w:tabs>
        <w:ind w:left="0" w:firstLine="709"/>
        <w:jc w:val="both"/>
        <w:rPr>
          <w:rFonts w:ascii="Times New Roman" w:eastAsia="Times New Roman" w:hAnsi="Times New Roman"/>
          <w:sz w:val="28"/>
          <w:szCs w:val="28"/>
        </w:rPr>
      </w:pPr>
      <w:r w:rsidRPr="0074495D">
        <w:rPr>
          <w:rFonts w:ascii="Times New Roman" w:hAnsi="Times New Roman"/>
          <w:sz w:val="28"/>
          <w:szCs w:val="28"/>
        </w:rPr>
        <w:t>различать виды информации по способам её восприятия человеком и по способам её представления на материальных носителях;</w:t>
      </w:r>
    </w:p>
    <w:p w:rsidR="002658F5" w:rsidRPr="0074495D" w:rsidRDefault="002658F5" w:rsidP="00AC384E">
      <w:pPr>
        <w:pStyle w:val="a8"/>
        <w:numPr>
          <w:ilvl w:val="0"/>
          <w:numId w:val="90"/>
        </w:numPr>
        <w:tabs>
          <w:tab w:val="left" w:pos="820"/>
          <w:tab w:val="left" w:pos="993"/>
          <w:tab w:val="left" w:pos="4100"/>
          <w:tab w:val="left" w:pos="6260"/>
          <w:tab w:val="left" w:pos="8240"/>
        </w:tabs>
        <w:ind w:left="0" w:firstLine="709"/>
        <w:jc w:val="both"/>
        <w:rPr>
          <w:rFonts w:ascii="Times New Roman" w:hAnsi="Times New Roman"/>
          <w:strike/>
          <w:sz w:val="28"/>
          <w:szCs w:val="28"/>
        </w:rPr>
      </w:pPr>
      <w:r w:rsidRPr="0074495D">
        <w:rPr>
          <w:rFonts w:ascii="Times New Roman" w:hAnsi="Times New Roman"/>
          <w:sz w:val="28"/>
          <w:szCs w:val="28"/>
        </w:rPr>
        <w:t>раскрывать общие закономерности протекания информационных процессов в системах различной природы;</w:t>
      </w:r>
    </w:p>
    <w:p w:rsidR="002658F5" w:rsidRPr="0074495D" w:rsidRDefault="002658F5" w:rsidP="00AC384E">
      <w:pPr>
        <w:pStyle w:val="a8"/>
        <w:numPr>
          <w:ilvl w:val="0"/>
          <w:numId w:val="90"/>
        </w:numPr>
        <w:tabs>
          <w:tab w:val="left" w:pos="820"/>
          <w:tab w:val="left" w:pos="993"/>
          <w:tab w:val="left" w:pos="4100"/>
          <w:tab w:val="left" w:pos="6260"/>
          <w:tab w:val="left" w:pos="8240"/>
        </w:tabs>
        <w:ind w:left="0" w:firstLine="709"/>
        <w:jc w:val="both"/>
        <w:rPr>
          <w:rFonts w:ascii="Times New Roman" w:hAnsi="Times New Roman"/>
          <w:sz w:val="28"/>
          <w:szCs w:val="28"/>
        </w:rPr>
      </w:pPr>
      <w:r w:rsidRPr="0074495D">
        <w:rPr>
          <w:rFonts w:ascii="Times New Roman" w:eastAsia="Times New Roman" w:hAnsi="Times New Roman"/>
          <w:sz w:val="28"/>
          <w:szCs w:val="28"/>
        </w:rPr>
        <w:t>приводить примеры информационных процессов – процессов, связанные с хранением, преобразованием и передачей данных – в живой природе и технике;</w:t>
      </w:r>
    </w:p>
    <w:p w:rsidR="002658F5" w:rsidRPr="0074495D" w:rsidRDefault="002658F5" w:rsidP="00AC384E">
      <w:pPr>
        <w:pStyle w:val="a8"/>
        <w:numPr>
          <w:ilvl w:val="0"/>
          <w:numId w:val="90"/>
        </w:numPr>
        <w:tabs>
          <w:tab w:val="left" w:pos="820"/>
          <w:tab w:val="left" w:pos="993"/>
          <w:tab w:val="left" w:pos="4100"/>
          <w:tab w:val="left" w:pos="6260"/>
          <w:tab w:val="left" w:pos="8240"/>
        </w:tabs>
        <w:ind w:left="0" w:firstLine="709"/>
        <w:jc w:val="both"/>
        <w:rPr>
          <w:rFonts w:ascii="Times New Roman" w:hAnsi="Times New Roman"/>
          <w:sz w:val="28"/>
          <w:szCs w:val="28"/>
        </w:rPr>
      </w:pPr>
      <w:r w:rsidRPr="0074495D">
        <w:rPr>
          <w:rFonts w:ascii="Times New Roman" w:hAnsi="Times New Roman"/>
          <w:sz w:val="28"/>
          <w:szCs w:val="28"/>
        </w:rPr>
        <w:t>классифицировать средства ИКТ в соответствии с кругом выполняемых задач;</w:t>
      </w:r>
    </w:p>
    <w:p w:rsidR="002658F5" w:rsidRPr="0074495D" w:rsidRDefault="002658F5" w:rsidP="00AC384E">
      <w:pPr>
        <w:pStyle w:val="a8"/>
        <w:numPr>
          <w:ilvl w:val="0"/>
          <w:numId w:val="90"/>
        </w:numPr>
        <w:tabs>
          <w:tab w:val="left" w:pos="820"/>
          <w:tab w:val="left" w:pos="993"/>
          <w:tab w:val="left" w:pos="4100"/>
          <w:tab w:val="left" w:pos="6260"/>
          <w:tab w:val="left" w:pos="8240"/>
        </w:tabs>
        <w:ind w:left="0" w:firstLine="709"/>
        <w:jc w:val="both"/>
        <w:rPr>
          <w:rFonts w:ascii="Times New Roman" w:hAnsi="Times New Roman"/>
          <w:sz w:val="28"/>
          <w:szCs w:val="28"/>
        </w:rPr>
      </w:pPr>
      <w:r w:rsidRPr="0074495D">
        <w:rPr>
          <w:rFonts w:ascii="Times New Roman" w:eastAsia="Times New Roman" w:hAnsi="Times New Roman"/>
          <w:sz w:val="28"/>
          <w:szCs w:val="28"/>
        </w:rPr>
        <w:t>узнает о назначении основных компонентов компьютера (процессора, оперативной памяти, внешней энергонезависимой памяти, устройств ввода-вывода), характеристиках этих устройств;</w:t>
      </w:r>
    </w:p>
    <w:p w:rsidR="002658F5" w:rsidRPr="0074495D" w:rsidRDefault="002658F5" w:rsidP="00AC384E">
      <w:pPr>
        <w:pStyle w:val="a8"/>
        <w:numPr>
          <w:ilvl w:val="0"/>
          <w:numId w:val="90"/>
        </w:numPr>
        <w:tabs>
          <w:tab w:val="left" w:pos="820"/>
          <w:tab w:val="left" w:pos="993"/>
          <w:tab w:val="left" w:pos="4100"/>
          <w:tab w:val="left" w:pos="6260"/>
          <w:tab w:val="left" w:pos="8240"/>
        </w:tabs>
        <w:ind w:left="0" w:firstLine="709"/>
        <w:jc w:val="both"/>
        <w:rPr>
          <w:rFonts w:ascii="Times New Roman" w:hAnsi="Times New Roman"/>
          <w:sz w:val="28"/>
          <w:szCs w:val="28"/>
        </w:rPr>
      </w:pPr>
      <w:r w:rsidRPr="0074495D">
        <w:rPr>
          <w:rFonts w:ascii="Times New Roman" w:hAnsi="Times New Roman"/>
          <w:sz w:val="28"/>
          <w:szCs w:val="28"/>
        </w:rPr>
        <w:t>определять качественные и количественные характеристики компонентов компьютера;</w:t>
      </w:r>
    </w:p>
    <w:p w:rsidR="002658F5" w:rsidRPr="0074495D" w:rsidRDefault="002658F5" w:rsidP="00AC384E">
      <w:pPr>
        <w:pStyle w:val="a8"/>
        <w:numPr>
          <w:ilvl w:val="0"/>
          <w:numId w:val="90"/>
        </w:numPr>
        <w:tabs>
          <w:tab w:val="left" w:pos="820"/>
          <w:tab w:val="left" w:pos="993"/>
          <w:tab w:val="left" w:pos="4100"/>
          <w:tab w:val="left" w:pos="6260"/>
          <w:tab w:val="left" w:pos="8240"/>
        </w:tabs>
        <w:ind w:left="0" w:firstLine="709"/>
        <w:jc w:val="both"/>
        <w:rPr>
          <w:rFonts w:ascii="Times New Roman" w:hAnsi="Times New Roman"/>
          <w:sz w:val="28"/>
          <w:szCs w:val="28"/>
        </w:rPr>
      </w:pPr>
      <w:r w:rsidRPr="0074495D">
        <w:rPr>
          <w:rFonts w:ascii="Times New Roman" w:hAnsi="Times New Roman"/>
          <w:sz w:val="28"/>
          <w:szCs w:val="28"/>
        </w:rPr>
        <w:t xml:space="preserve">узнает о истории и тенденциях развития компьютеров; о том как можно улучшить характеристики компьютеров; </w:t>
      </w:r>
    </w:p>
    <w:p w:rsidR="002658F5" w:rsidRPr="0074495D" w:rsidRDefault="002658F5" w:rsidP="00AC384E">
      <w:pPr>
        <w:pStyle w:val="a8"/>
        <w:numPr>
          <w:ilvl w:val="0"/>
          <w:numId w:val="90"/>
        </w:numPr>
        <w:tabs>
          <w:tab w:val="left" w:pos="820"/>
          <w:tab w:val="left" w:pos="993"/>
          <w:tab w:val="left" w:pos="4100"/>
          <w:tab w:val="left" w:pos="6260"/>
          <w:tab w:val="left" w:pos="8240"/>
        </w:tabs>
        <w:ind w:left="0" w:firstLine="709"/>
        <w:jc w:val="both"/>
        <w:rPr>
          <w:rFonts w:ascii="Times New Roman" w:hAnsi="Times New Roman"/>
          <w:sz w:val="28"/>
          <w:szCs w:val="28"/>
        </w:rPr>
      </w:pPr>
      <w:r w:rsidRPr="0074495D">
        <w:rPr>
          <w:rFonts w:ascii="Times New Roman" w:hAnsi="Times New Roman"/>
          <w:sz w:val="28"/>
          <w:szCs w:val="28"/>
        </w:rPr>
        <w:t>узнает о том какие задачи решаются с помощью суперкомпьютеров.</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w:t>
      </w:r>
    </w:p>
    <w:p w:rsidR="0095315B" w:rsidRPr="0074495D" w:rsidRDefault="0095315B" w:rsidP="00AC384E">
      <w:pPr>
        <w:pStyle w:val="a8"/>
        <w:numPr>
          <w:ilvl w:val="0"/>
          <w:numId w:val="91"/>
        </w:numPr>
        <w:tabs>
          <w:tab w:val="left" w:pos="940"/>
        </w:tabs>
        <w:ind w:left="0" w:firstLine="709"/>
        <w:jc w:val="both"/>
        <w:rPr>
          <w:rFonts w:ascii="Times New Roman" w:hAnsi="Times New Roman"/>
          <w:i/>
          <w:sz w:val="28"/>
          <w:szCs w:val="28"/>
        </w:rPr>
      </w:pPr>
      <w:r w:rsidRPr="0074495D">
        <w:rPr>
          <w:rFonts w:ascii="Times New Roman" w:eastAsia="Times New Roman" w:hAnsi="Times New Roman"/>
          <w:i/>
          <w:sz w:val="28"/>
          <w:szCs w:val="28"/>
        </w:rPr>
        <w:t>осознано подходить к выбору ИКТ – средств для своих учебных и иных целей;</w:t>
      </w:r>
    </w:p>
    <w:p w:rsidR="0095315B" w:rsidRPr="0074495D" w:rsidRDefault="0095315B" w:rsidP="00AC384E">
      <w:pPr>
        <w:pStyle w:val="a8"/>
        <w:numPr>
          <w:ilvl w:val="0"/>
          <w:numId w:val="91"/>
        </w:numPr>
        <w:tabs>
          <w:tab w:val="left" w:pos="940"/>
        </w:tabs>
        <w:ind w:left="0" w:firstLine="709"/>
        <w:jc w:val="both"/>
        <w:rPr>
          <w:rFonts w:ascii="Times New Roman" w:hAnsi="Times New Roman"/>
          <w:i/>
          <w:sz w:val="28"/>
          <w:szCs w:val="28"/>
        </w:rPr>
      </w:pPr>
      <w:r w:rsidRPr="0074495D">
        <w:rPr>
          <w:rFonts w:ascii="Times New Roman" w:eastAsia="Times New Roman" w:hAnsi="Times New Roman"/>
          <w:i/>
          <w:sz w:val="28"/>
          <w:szCs w:val="28"/>
        </w:rPr>
        <w:t>узнать о физических ограничениях на значения характеристик компьютера.</w:t>
      </w:r>
    </w:p>
    <w:p w:rsidR="006E54D0" w:rsidRPr="0074495D" w:rsidRDefault="006E54D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Математические основы информатики</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pStyle w:val="a8"/>
        <w:numPr>
          <w:ilvl w:val="0"/>
          <w:numId w:val="91"/>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6E54D0" w:rsidRPr="0074495D" w:rsidRDefault="006E54D0" w:rsidP="00AC384E">
      <w:pPr>
        <w:pStyle w:val="a8"/>
        <w:numPr>
          <w:ilvl w:val="0"/>
          <w:numId w:val="91"/>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кодировать и декодировать тексты по заданной кодовой таблице;</w:t>
      </w:r>
    </w:p>
    <w:p w:rsidR="006E54D0" w:rsidRPr="0074495D" w:rsidRDefault="006E54D0" w:rsidP="00AC384E">
      <w:pPr>
        <w:pStyle w:val="a8"/>
        <w:numPr>
          <w:ilvl w:val="0"/>
          <w:numId w:val="91"/>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оперировать понятиями, связанными с передачей данных (источник и при</w:t>
      </w:r>
      <w:r w:rsidR="00245F1D" w:rsidRPr="0074495D">
        <w:rPr>
          <w:rFonts w:ascii="Times New Roman" w:eastAsia="Times New Roman" w:hAnsi="Times New Roman"/>
          <w:sz w:val="28"/>
          <w:szCs w:val="28"/>
        </w:rPr>
        <w:t>е</w:t>
      </w:r>
      <w:r w:rsidRPr="0074495D">
        <w:rPr>
          <w:rFonts w:ascii="Times New Roman" w:eastAsia="Times New Roman" w:hAnsi="Times New Roman"/>
          <w:sz w:val="28"/>
          <w:szCs w:val="28"/>
        </w:rPr>
        <w:t>мник данных: канал связи, скорость передачи данных по каналу связи, пропускная способность канала связи);</w:t>
      </w:r>
    </w:p>
    <w:p w:rsidR="006E54D0" w:rsidRPr="0074495D" w:rsidRDefault="006E54D0" w:rsidP="00AC384E">
      <w:pPr>
        <w:pStyle w:val="a8"/>
        <w:numPr>
          <w:ilvl w:val="0"/>
          <w:numId w:val="91"/>
        </w:numPr>
        <w:tabs>
          <w:tab w:val="left" w:pos="820"/>
          <w:tab w:val="left" w:pos="993"/>
        </w:tabs>
        <w:ind w:left="0" w:firstLine="709"/>
        <w:jc w:val="both"/>
        <w:rPr>
          <w:rFonts w:ascii="Times New Roman" w:hAnsi="Times New Roman"/>
          <w:sz w:val="28"/>
          <w:szCs w:val="28"/>
        </w:rPr>
      </w:pPr>
      <w:r w:rsidRPr="0074495D">
        <w:rPr>
          <w:rFonts w:ascii="Times New Roman" w:eastAsia="Times New Roman" w:hAnsi="Times New Roman"/>
          <w:sz w:val="28"/>
          <w:szCs w:val="28"/>
        </w:rPr>
        <w:lastRenderedPageBreak/>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
    <w:p w:rsidR="006E54D0" w:rsidRPr="0074495D" w:rsidRDefault="006E54D0" w:rsidP="00AC384E">
      <w:pPr>
        <w:pStyle w:val="a8"/>
        <w:numPr>
          <w:ilvl w:val="0"/>
          <w:numId w:val="91"/>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определять длину кодовой последовательности по длине исходного текста и кодовой таблице равномерного кода;</w:t>
      </w:r>
    </w:p>
    <w:p w:rsidR="006E54D0" w:rsidRPr="0074495D" w:rsidRDefault="006E54D0" w:rsidP="00AC384E">
      <w:pPr>
        <w:pStyle w:val="a8"/>
        <w:numPr>
          <w:ilvl w:val="0"/>
          <w:numId w:val="91"/>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w:t>
      </w:r>
    </w:p>
    <w:p w:rsidR="006E54D0" w:rsidRPr="0074495D" w:rsidRDefault="006E54D0" w:rsidP="00AC384E">
      <w:pPr>
        <w:pStyle w:val="a8"/>
        <w:numPr>
          <w:ilvl w:val="0"/>
          <w:numId w:val="91"/>
        </w:numPr>
        <w:tabs>
          <w:tab w:val="left" w:pos="820"/>
          <w:tab w:val="left" w:pos="993"/>
          <w:tab w:val="left" w:pos="1960"/>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записывать логические выражения составленные с помощью операций «</w:t>
      </w:r>
      <w:r w:rsidR="006460EB" w:rsidRPr="0074495D">
        <w:rPr>
          <w:rFonts w:ascii="Times New Roman" w:eastAsia="Times New Roman" w:hAnsi="Times New Roman"/>
          <w:sz w:val="28"/>
          <w:szCs w:val="28"/>
        </w:rPr>
        <w:t>и», «или», «не</w:t>
      </w:r>
      <w:r w:rsidRPr="0074495D">
        <w:rPr>
          <w:rFonts w:ascii="Times New Roman" w:eastAsia="Times New Roman" w:hAnsi="Times New Roman"/>
          <w:sz w:val="28"/>
          <w:szCs w:val="28"/>
        </w:rPr>
        <w:t>»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6E54D0" w:rsidRPr="0074495D" w:rsidRDefault="006E54D0" w:rsidP="00AC384E">
      <w:pPr>
        <w:pStyle w:val="a8"/>
        <w:numPr>
          <w:ilvl w:val="0"/>
          <w:numId w:val="91"/>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определять количество элементов в множествах, полученных из двух или трех базовых множеств с помощью операций объединения, пересечения и дополнения;</w:t>
      </w:r>
    </w:p>
    <w:p w:rsidR="006E54D0" w:rsidRPr="0074495D" w:rsidRDefault="006E54D0" w:rsidP="00AC384E">
      <w:pPr>
        <w:pStyle w:val="a8"/>
        <w:numPr>
          <w:ilvl w:val="0"/>
          <w:numId w:val="91"/>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
    <w:p w:rsidR="006E54D0" w:rsidRPr="0074495D" w:rsidRDefault="006E54D0" w:rsidP="00AC384E">
      <w:pPr>
        <w:pStyle w:val="a8"/>
        <w:numPr>
          <w:ilvl w:val="0"/>
          <w:numId w:val="91"/>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описывать граф с помощью матрицы смежности с указанием длин ребер (знание термина «матрица смежности» не обязательно);</w:t>
      </w:r>
    </w:p>
    <w:p w:rsidR="00726303" w:rsidRPr="0074495D" w:rsidRDefault="00726303" w:rsidP="00AC384E">
      <w:pPr>
        <w:pStyle w:val="a8"/>
        <w:numPr>
          <w:ilvl w:val="0"/>
          <w:numId w:val="91"/>
        </w:numPr>
        <w:tabs>
          <w:tab w:val="left" w:pos="284"/>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познакомиться с двоичным кодированием текстов и с наиболее употребительными современными кодами;</w:t>
      </w:r>
    </w:p>
    <w:p w:rsidR="006E54D0" w:rsidRPr="0074495D" w:rsidRDefault="006E54D0" w:rsidP="00AC384E">
      <w:pPr>
        <w:pStyle w:val="a8"/>
        <w:numPr>
          <w:ilvl w:val="0"/>
          <w:numId w:val="91"/>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основные способы графического представления числовой информации</w:t>
      </w:r>
      <w:r w:rsidR="00726303" w:rsidRPr="0074495D">
        <w:rPr>
          <w:rFonts w:ascii="Times New Roman" w:eastAsia="Times New Roman" w:hAnsi="Times New Roman"/>
          <w:sz w:val="28"/>
          <w:szCs w:val="28"/>
        </w:rPr>
        <w:t>, (графики, диаграммы)</w:t>
      </w:r>
      <w:r w:rsidRPr="0074495D">
        <w:rPr>
          <w:rFonts w:ascii="Times New Roman" w:eastAsia="Times New Roman" w:hAnsi="Times New Roman"/>
          <w:sz w:val="28"/>
          <w:szCs w:val="28"/>
        </w:rPr>
        <w:t>.</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w:t>
      </w:r>
    </w:p>
    <w:p w:rsidR="006E54D0" w:rsidRPr="0074495D" w:rsidRDefault="006E54D0" w:rsidP="00AC384E">
      <w:pPr>
        <w:pStyle w:val="a8"/>
        <w:numPr>
          <w:ilvl w:val="0"/>
          <w:numId w:val="92"/>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6E54D0" w:rsidRPr="0074495D" w:rsidRDefault="006E54D0" w:rsidP="00AC384E">
      <w:pPr>
        <w:pStyle w:val="a8"/>
        <w:numPr>
          <w:ilvl w:val="0"/>
          <w:numId w:val="92"/>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узнать о том, что любые дискретные данные можно описать, используя алфавит, содержащий только два символа, например, 0 и 1;</w:t>
      </w:r>
    </w:p>
    <w:p w:rsidR="006E54D0" w:rsidRPr="0074495D" w:rsidRDefault="006E54D0" w:rsidP="00AC384E">
      <w:pPr>
        <w:pStyle w:val="a8"/>
        <w:numPr>
          <w:ilvl w:val="0"/>
          <w:numId w:val="92"/>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тем, как информация (данные) представляется в современных компьютерах</w:t>
      </w:r>
      <w:r w:rsidR="0095315B" w:rsidRPr="0074495D">
        <w:rPr>
          <w:rFonts w:ascii="Times New Roman" w:eastAsia="Times New Roman" w:hAnsi="Times New Roman"/>
          <w:i/>
          <w:sz w:val="28"/>
          <w:szCs w:val="28"/>
        </w:rPr>
        <w:t xml:space="preserve"> и робототехнических системах</w:t>
      </w:r>
      <w:r w:rsidRPr="0074495D">
        <w:rPr>
          <w:rFonts w:ascii="Times New Roman" w:eastAsia="Times New Roman" w:hAnsi="Times New Roman"/>
          <w:i/>
          <w:sz w:val="28"/>
          <w:szCs w:val="28"/>
        </w:rPr>
        <w:t>;</w:t>
      </w:r>
    </w:p>
    <w:p w:rsidR="0095315B" w:rsidRPr="0074495D" w:rsidRDefault="006E54D0" w:rsidP="00AC384E">
      <w:pPr>
        <w:pStyle w:val="a8"/>
        <w:numPr>
          <w:ilvl w:val="0"/>
          <w:numId w:val="92"/>
        </w:numPr>
        <w:tabs>
          <w:tab w:val="left" w:pos="820"/>
          <w:tab w:val="left" w:pos="993"/>
        </w:tabs>
        <w:ind w:left="0" w:firstLine="709"/>
        <w:jc w:val="both"/>
        <w:rPr>
          <w:rFonts w:ascii="Times New Roman" w:hAnsi="Times New Roman"/>
          <w:i/>
          <w:sz w:val="28"/>
          <w:szCs w:val="28"/>
        </w:rPr>
      </w:pPr>
      <w:r w:rsidRPr="0074495D">
        <w:rPr>
          <w:rFonts w:ascii="Times New Roman" w:eastAsia="Times New Roman" w:hAnsi="Times New Roman"/>
          <w:i/>
          <w:sz w:val="28"/>
          <w:szCs w:val="28"/>
        </w:rPr>
        <w:t>познакомиться с примерами использования графов, деревьев и списков при описании реальных объектов и процессов</w:t>
      </w:r>
      <w:r w:rsidR="0095315B" w:rsidRPr="0074495D">
        <w:rPr>
          <w:rFonts w:ascii="Times New Roman" w:eastAsia="Times New Roman" w:hAnsi="Times New Roman"/>
          <w:i/>
          <w:sz w:val="28"/>
          <w:szCs w:val="28"/>
        </w:rPr>
        <w:t>;</w:t>
      </w:r>
    </w:p>
    <w:p w:rsidR="0095315B" w:rsidRPr="0074495D" w:rsidRDefault="0095315B" w:rsidP="00AC384E">
      <w:pPr>
        <w:pStyle w:val="a8"/>
        <w:numPr>
          <w:ilvl w:val="0"/>
          <w:numId w:val="92"/>
        </w:numPr>
        <w:tabs>
          <w:tab w:val="left" w:pos="940"/>
        </w:tabs>
        <w:ind w:left="0" w:firstLine="709"/>
        <w:jc w:val="both"/>
        <w:rPr>
          <w:rFonts w:ascii="Times New Roman" w:hAnsi="Times New Roman"/>
          <w:i/>
          <w:sz w:val="28"/>
          <w:szCs w:val="28"/>
        </w:rPr>
      </w:pPr>
      <w:r w:rsidRPr="0074495D">
        <w:rPr>
          <w:rFonts w:ascii="Times New Roman" w:hAnsi="Times New Roman"/>
          <w:i/>
          <w:sz w:val="28"/>
          <w:szCs w:val="28"/>
        </w:rPr>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6E54D0" w:rsidRPr="0074495D" w:rsidRDefault="0095315B" w:rsidP="00AC384E">
      <w:pPr>
        <w:pStyle w:val="a8"/>
        <w:numPr>
          <w:ilvl w:val="0"/>
          <w:numId w:val="92"/>
        </w:numPr>
        <w:tabs>
          <w:tab w:val="left" w:pos="940"/>
        </w:tabs>
        <w:ind w:left="0" w:firstLine="709"/>
        <w:jc w:val="both"/>
        <w:rPr>
          <w:rFonts w:ascii="Times New Roman" w:hAnsi="Times New Roman"/>
          <w:i/>
          <w:sz w:val="28"/>
          <w:szCs w:val="28"/>
        </w:rPr>
      </w:pPr>
      <w:r w:rsidRPr="0074495D">
        <w:rPr>
          <w:rFonts w:ascii="Times New Roman" w:hAnsi="Times New Roman"/>
          <w:i/>
          <w:sz w:val="28"/>
          <w:szCs w:val="28"/>
        </w:rPr>
        <w:t>узнать о наличии кодов, которые исправляют ошибки искажения, возникающие при передаче информации.</w:t>
      </w:r>
    </w:p>
    <w:p w:rsidR="006E54D0" w:rsidRPr="0074495D" w:rsidRDefault="006E54D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Алгоритмы и элементы программирования</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2658F5" w:rsidRPr="0074495D" w:rsidRDefault="002658F5" w:rsidP="00AC384E">
      <w:pPr>
        <w:pStyle w:val="a8"/>
        <w:numPr>
          <w:ilvl w:val="0"/>
          <w:numId w:val="93"/>
        </w:numPr>
        <w:tabs>
          <w:tab w:val="left" w:pos="820"/>
          <w:tab w:val="left" w:pos="993"/>
        </w:tabs>
        <w:ind w:left="0" w:firstLine="709"/>
        <w:jc w:val="both"/>
        <w:rPr>
          <w:rFonts w:ascii="Times New Roman" w:eastAsia="Times New Roman" w:hAnsi="Times New Roman"/>
          <w:sz w:val="28"/>
          <w:szCs w:val="28"/>
        </w:rPr>
      </w:pPr>
      <w:r w:rsidRPr="0074495D">
        <w:rPr>
          <w:rFonts w:ascii="Times New Roman" w:hAnsi="Times New Roman"/>
          <w:sz w:val="28"/>
          <w:szCs w:val="28"/>
        </w:rPr>
        <w:lastRenderedPageBreak/>
        <w:t>составлять алгоритмы для решения учебных задач различных типов ;</w:t>
      </w:r>
    </w:p>
    <w:p w:rsidR="002658F5" w:rsidRPr="0074495D" w:rsidRDefault="002658F5" w:rsidP="00AC384E">
      <w:pPr>
        <w:pStyle w:val="a8"/>
        <w:numPr>
          <w:ilvl w:val="0"/>
          <w:numId w:val="93"/>
        </w:numPr>
        <w:tabs>
          <w:tab w:val="left" w:pos="820"/>
          <w:tab w:val="left" w:pos="993"/>
        </w:tabs>
        <w:ind w:left="0" w:firstLine="709"/>
        <w:jc w:val="both"/>
        <w:rPr>
          <w:rStyle w:val="dash0410005f0431005f0437005f0430005f0446005f0020005f0441005f043f005f0438005f0441005f043a005f0430005f005fchar1char1"/>
          <w:rFonts w:eastAsia="Times New Roman"/>
          <w:sz w:val="28"/>
          <w:szCs w:val="28"/>
        </w:rPr>
      </w:pPr>
      <w:r w:rsidRPr="0074495D">
        <w:rPr>
          <w:rStyle w:val="dash0410005f0431005f0437005f0430005f0446005f0020005f0441005f043f005f0438005f0441005f043a005f0430005f005fchar1char1"/>
          <w:sz w:val="28"/>
          <w:szCs w:val="28"/>
        </w:rPr>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2658F5" w:rsidRPr="0074495D" w:rsidRDefault="002658F5" w:rsidP="00AC384E">
      <w:pPr>
        <w:pStyle w:val="a8"/>
        <w:numPr>
          <w:ilvl w:val="0"/>
          <w:numId w:val="93"/>
        </w:numPr>
        <w:tabs>
          <w:tab w:val="left" w:pos="820"/>
          <w:tab w:val="left" w:pos="993"/>
        </w:tabs>
        <w:ind w:left="0" w:firstLine="709"/>
        <w:jc w:val="both"/>
        <w:rPr>
          <w:rStyle w:val="dash0410005f0431005f0437005f0430005f0446005f0020005f0441005f043f005f0438005f0441005f043a005f0430005f005fchar1char1"/>
          <w:rFonts w:eastAsia="Times New Roman"/>
          <w:sz w:val="28"/>
          <w:szCs w:val="28"/>
        </w:rPr>
      </w:pPr>
      <w:r w:rsidRPr="0074495D">
        <w:rPr>
          <w:rStyle w:val="dash0410005f0431005f0437005f0430005f0446005f0020005f0441005f043f005f0438005f0441005f043a005f0430005f005fchar1char1"/>
          <w:sz w:val="28"/>
          <w:szCs w:val="28"/>
        </w:rPr>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2658F5" w:rsidRPr="0074495D" w:rsidRDefault="002658F5" w:rsidP="00AC384E">
      <w:pPr>
        <w:pStyle w:val="a8"/>
        <w:numPr>
          <w:ilvl w:val="0"/>
          <w:numId w:val="93"/>
        </w:numPr>
        <w:tabs>
          <w:tab w:val="left" w:pos="820"/>
          <w:tab w:val="left" w:pos="993"/>
        </w:tabs>
        <w:ind w:left="0" w:firstLine="709"/>
        <w:jc w:val="both"/>
        <w:rPr>
          <w:rFonts w:ascii="Times New Roman" w:eastAsia="Times New Roman" w:hAnsi="Times New Roman"/>
          <w:sz w:val="28"/>
          <w:szCs w:val="28"/>
        </w:rPr>
      </w:pPr>
      <w:r w:rsidRPr="0074495D">
        <w:rPr>
          <w:rStyle w:val="dash0410005f0431005f0437005f0430005f0446005f0020005f0441005f043f005f0438005f0441005f043a005f0430005f005fchar1char1"/>
          <w:sz w:val="28"/>
          <w:szCs w:val="28"/>
        </w:rPr>
        <w:t>определять результат выполнения заданного алгоритма или его фрагмента;</w:t>
      </w:r>
    </w:p>
    <w:p w:rsidR="006E54D0" w:rsidRPr="0074495D" w:rsidRDefault="006E54D0" w:rsidP="00AC384E">
      <w:pPr>
        <w:pStyle w:val="a8"/>
        <w:numPr>
          <w:ilvl w:val="0"/>
          <w:numId w:val="93"/>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6E54D0" w:rsidRPr="0074495D" w:rsidRDefault="006E54D0" w:rsidP="00AC384E">
      <w:pPr>
        <w:pStyle w:val="a8"/>
        <w:numPr>
          <w:ilvl w:val="0"/>
          <w:numId w:val="93"/>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выполнять без использования компьютера («вручную») несложные алгоритмы управления исполнителями и анализа числовых и текстовых данных, записанные на конкретном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6E54D0" w:rsidRPr="0074495D" w:rsidRDefault="006E54D0" w:rsidP="00AC384E">
      <w:pPr>
        <w:pStyle w:val="a8"/>
        <w:numPr>
          <w:ilvl w:val="0"/>
          <w:numId w:val="93"/>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w:t>
      </w:r>
      <w:r w:rsidR="003A4EEB">
        <w:rPr>
          <w:rFonts w:ascii="Times New Roman" w:eastAsia="Times New Roman" w:hAnsi="Times New Roman"/>
          <w:sz w:val="28"/>
          <w:szCs w:val="28"/>
        </w:rPr>
        <w:t xml:space="preserve"> </w:t>
      </w:r>
      <w:r w:rsidRPr="0074495D">
        <w:rPr>
          <w:rFonts w:ascii="Times New Roman" w:eastAsia="Times New Roman" w:hAnsi="Times New Roman"/>
          <w:sz w:val="28"/>
          <w:szCs w:val="28"/>
        </w:rPr>
        <w:t>их</w:t>
      </w:r>
      <w:r w:rsidR="003A4EEB">
        <w:rPr>
          <w:rFonts w:ascii="Times New Roman" w:eastAsia="Times New Roman" w:hAnsi="Times New Roman"/>
          <w:sz w:val="28"/>
          <w:szCs w:val="28"/>
        </w:rPr>
        <w:t xml:space="preserve"> </w:t>
      </w:r>
      <w:r w:rsidRPr="0074495D">
        <w:rPr>
          <w:rFonts w:ascii="Times New Roman" w:eastAsia="Times New Roman" w:hAnsi="Times New Roman"/>
          <w:sz w:val="28"/>
          <w:szCs w:val="28"/>
        </w:rPr>
        <w:t>в виде</w:t>
      </w:r>
      <w:r w:rsidRPr="0074495D">
        <w:rPr>
          <w:rFonts w:ascii="Times New Roman" w:eastAsia="Times New Roman" w:hAnsi="Times New Roman"/>
          <w:sz w:val="28"/>
          <w:szCs w:val="28"/>
        </w:rPr>
        <w:tab/>
        <w:t>программ</w:t>
      </w:r>
      <w:r w:rsidR="003A4EEB">
        <w:rPr>
          <w:rFonts w:ascii="Times New Roman" w:eastAsia="Times New Roman" w:hAnsi="Times New Roman"/>
          <w:sz w:val="28"/>
          <w:szCs w:val="28"/>
        </w:rPr>
        <w:t xml:space="preserve"> </w:t>
      </w:r>
      <w:r w:rsidRPr="0074495D">
        <w:rPr>
          <w:rFonts w:ascii="Times New Roman" w:eastAsia="Times New Roman" w:hAnsi="Times New Roman"/>
          <w:sz w:val="28"/>
          <w:szCs w:val="28"/>
        </w:rPr>
        <w:t>на</w:t>
      </w:r>
      <w:r w:rsidR="003A4EEB">
        <w:rPr>
          <w:rFonts w:ascii="Times New Roman" w:eastAsia="Times New Roman" w:hAnsi="Times New Roman"/>
          <w:sz w:val="28"/>
          <w:szCs w:val="28"/>
        </w:rPr>
        <w:t xml:space="preserve"> </w:t>
      </w:r>
      <w:r w:rsidRPr="0074495D">
        <w:rPr>
          <w:rFonts w:ascii="Times New Roman" w:eastAsia="Times New Roman" w:hAnsi="Times New Roman"/>
          <w:sz w:val="28"/>
          <w:szCs w:val="28"/>
        </w:rPr>
        <w:t>выбранном</w:t>
      </w:r>
      <w:r w:rsidR="003A4EEB">
        <w:rPr>
          <w:rFonts w:ascii="Times New Roman" w:eastAsia="Times New Roman" w:hAnsi="Times New Roman"/>
          <w:sz w:val="28"/>
          <w:szCs w:val="28"/>
        </w:rPr>
        <w:t xml:space="preserve"> </w:t>
      </w:r>
      <w:r w:rsidRPr="0074495D">
        <w:rPr>
          <w:rFonts w:ascii="Times New Roman" w:eastAsia="Times New Roman" w:hAnsi="Times New Roman"/>
          <w:sz w:val="28"/>
          <w:szCs w:val="28"/>
        </w:rPr>
        <w:t>языке программирования; выполнять эти программы на компьютере;</w:t>
      </w:r>
    </w:p>
    <w:p w:rsidR="006E54D0" w:rsidRPr="0074495D" w:rsidRDefault="006E54D0" w:rsidP="00AC384E">
      <w:pPr>
        <w:pStyle w:val="a8"/>
        <w:numPr>
          <w:ilvl w:val="0"/>
          <w:numId w:val="93"/>
        </w:numPr>
        <w:tabs>
          <w:tab w:val="left" w:pos="90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6E54D0" w:rsidRPr="0074495D" w:rsidRDefault="006E54D0" w:rsidP="00AC384E">
      <w:pPr>
        <w:pStyle w:val="a8"/>
        <w:numPr>
          <w:ilvl w:val="0"/>
          <w:numId w:val="93"/>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анализировать предложенный алгоритм, например, определять какие результаты возможны при заданном множестве исходных значений;</w:t>
      </w:r>
    </w:p>
    <w:p w:rsidR="006E54D0" w:rsidRPr="0074495D" w:rsidRDefault="006E54D0" w:rsidP="00AC384E">
      <w:pPr>
        <w:pStyle w:val="a8"/>
        <w:numPr>
          <w:ilvl w:val="0"/>
          <w:numId w:val="93"/>
        </w:numPr>
        <w:tabs>
          <w:tab w:val="left" w:pos="820"/>
          <w:tab w:val="left" w:pos="993"/>
        </w:tabs>
        <w:ind w:left="0" w:firstLine="709"/>
        <w:jc w:val="both"/>
        <w:rPr>
          <w:rFonts w:ascii="Times New Roman" w:hAnsi="Times New Roman"/>
          <w:sz w:val="28"/>
          <w:szCs w:val="28"/>
        </w:rPr>
      </w:pPr>
      <w:r w:rsidRPr="0074495D">
        <w:rPr>
          <w:rFonts w:ascii="Times New Roman" w:eastAsia="Times New Roman" w:hAnsi="Times New Roman"/>
          <w:sz w:val="28"/>
          <w:szCs w:val="28"/>
        </w:rPr>
        <w:t>использовать логические значения, операции и выражения с ними;</w:t>
      </w:r>
    </w:p>
    <w:p w:rsidR="006E54D0" w:rsidRPr="0074495D" w:rsidRDefault="006E54D0" w:rsidP="00AC384E">
      <w:pPr>
        <w:pStyle w:val="a8"/>
        <w:numPr>
          <w:ilvl w:val="0"/>
          <w:numId w:val="93"/>
        </w:numPr>
        <w:tabs>
          <w:tab w:val="left" w:pos="820"/>
          <w:tab w:val="left" w:pos="993"/>
        </w:tabs>
        <w:ind w:left="0" w:firstLine="709"/>
        <w:jc w:val="both"/>
        <w:rPr>
          <w:rFonts w:ascii="Times New Roman" w:hAnsi="Times New Roman"/>
          <w:sz w:val="28"/>
          <w:szCs w:val="28"/>
        </w:rPr>
      </w:pPr>
      <w:r w:rsidRPr="0074495D">
        <w:rPr>
          <w:rFonts w:ascii="Times New Roman" w:eastAsia="Times New Roman" w:hAnsi="Times New Roman"/>
          <w:sz w:val="28"/>
          <w:szCs w:val="28"/>
        </w:rPr>
        <w:t>записывать на выбранном языке программирования арифметические и логические выражения и вычислять их значения.</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w:t>
      </w:r>
    </w:p>
    <w:p w:rsidR="006E54D0" w:rsidRPr="0074495D" w:rsidRDefault="006E54D0" w:rsidP="00AC384E">
      <w:pPr>
        <w:pStyle w:val="a8"/>
        <w:numPr>
          <w:ilvl w:val="0"/>
          <w:numId w:val="94"/>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использованием в программах строковых величин и с операциями со строковыми величинами;</w:t>
      </w:r>
    </w:p>
    <w:p w:rsidR="006E54D0" w:rsidRPr="0074495D" w:rsidRDefault="006E54D0" w:rsidP="00AC384E">
      <w:pPr>
        <w:pStyle w:val="a8"/>
        <w:numPr>
          <w:ilvl w:val="0"/>
          <w:numId w:val="94"/>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создавать программы для решения задач, возникающих в процессе учебы и вне е</w:t>
      </w:r>
      <w:r w:rsidR="00245F1D" w:rsidRPr="0074495D">
        <w:rPr>
          <w:rFonts w:ascii="Times New Roman" w:eastAsia="Times New Roman" w:hAnsi="Times New Roman"/>
          <w:i/>
          <w:sz w:val="28"/>
          <w:szCs w:val="28"/>
        </w:rPr>
        <w:t>е</w:t>
      </w:r>
      <w:r w:rsidRPr="0074495D">
        <w:rPr>
          <w:rFonts w:ascii="Times New Roman" w:eastAsia="Times New Roman" w:hAnsi="Times New Roman"/>
          <w:i/>
          <w:sz w:val="28"/>
          <w:szCs w:val="28"/>
        </w:rPr>
        <w:t>;</w:t>
      </w:r>
    </w:p>
    <w:p w:rsidR="006E54D0" w:rsidRPr="0074495D" w:rsidRDefault="006E54D0" w:rsidP="00AC384E">
      <w:pPr>
        <w:pStyle w:val="a8"/>
        <w:numPr>
          <w:ilvl w:val="0"/>
          <w:numId w:val="94"/>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задачами обработки данных и алгоритмами их решения;</w:t>
      </w:r>
    </w:p>
    <w:p w:rsidR="0095315B" w:rsidRPr="0074495D" w:rsidRDefault="006E54D0" w:rsidP="00AC384E">
      <w:pPr>
        <w:pStyle w:val="a8"/>
        <w:numPr>
          <w:ilvl w:val="0"/>
          <w:numId w:val="94"/>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понятием «управление», с примерами того, как компьютер управляет различными системами (</w:t>
      </w:r>
      <w:r w:rsidR="0095315B" w:rsidRPr="0074495D">
        <w:rPr>
          <w:rFonts w:ascii="Times New Roman" w:eastAsia="Times New Roman" w:hAnsi="Times New Roman"/>
          <w:i/>
          <w:sz w:val="28"/>
          <w:szCs w:val="28"/>
        </w:rPr>
        <w:t xml:space="preserve">роботы, </w:t>
      </w:r>
      <w:r w:rsidRPr="0074495D">
        <w:rPr>
          <w:rFonts w:ascii="Times New Roman" w:eastAsia="Times New Roman" w:hAnsi="Times New Roman"/>
          <w:i/>
          <w:sz w:val="28"/>
          <w:szCs w:val="28"/>
        </w:rPr>
        <w:t>летательные и космические аппараты, станки, оросительные системы, движущиеся модели и др.)</w:t>
      </w:r>
      <w:r w:rsidR="0095315B" w:rsidRPr="0074495D">
        <w:rPr>
          <w:rFonts w:ascii="Times New Roman" w:eastAsia="Times New Roman" w:hAnsi="Times New Roman"/>
          <w:i/>
          <w:sz w:val="28"/>
          <w:szCs w:val="28"/>
        </w:rPr>
        <w:t>;</w:t>
      </w:r>
    </w:p>
    <w:p w:rsidR="006E54D0" w:rsidRPr="0074495D" w:rsidRDefault="0095315B" w:rsidP="00AC384E">
      <w:pPr>
        <w:pStyle w:val="a8"/>
        <w:numPr>
          <w:ilvl w:val="0"/>
          <w:numId w:val="94"/>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lastRenderedPageBreak/>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r w:rsidR="006E54D0" w:rsidRPr="0074495D">
        <w:rPr>
          <w:rFonts w:ascii="Times New Roman" w:eastAsia="Times New Roman" w:hAnsi="Times New Roman"/>
          <w:i/>
          <w:sz w:val="28"/>
          <w:szCs w:val="28"/>
        </w:rPr>
        <w:t>.</w:t>
      </w:r>
    </w:p>
    <w:p w:rsidR="006E54D0" w:rsidRPr="0074495D" w:rsidRDefault="006E54D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Использование программных систем и сервисов</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2658F5" w:rsidRPr="0074495D" w:rsidRDefault="002658F5" w:rsidP="00AC384E">
      <w:pPr>
        <w:pStyle w:val="a8"/>
        <w:numPr>
          <w:ilvl w:val="0"/>
          <w:numId w:val="95"/>
        </w:numPr>
        <w:tabs>
          <w:tab w:val="left" w:pos="820"/>
          <w:tab w:val="left" w:pos="993"/>
        </w:tabs>
        <w:ind w:left="0" w:firstLine="709"/>
        <w:jc w:val="both"/>
        <w:rPr>
          <w:rFonts w:ascii="Times New Roman" w:eastAsia="Times New Roman" w:hAnsi="Times New Roman"/>
          <w:sz w:val="28"/>
          <w:szCs w:val="28"/>
        </w:rPr>
      </w:pPr>
      <w:r w:rsidRPr="0074495D">
        <w:rPr>
          <w:rFonts w:ascii="Times New Roman" w:hAnsi="Times New Roman"/>
          <w:sz w:val="28"/>
          <w:szCs w:val="28"/>
        </w:rPr>
        <w:t>классифицировать файлы по типу и иным параметрам;</w:t>
      </w:r>
    </w:p>
    <w:p w:rsidR="002658F5" w:rsidRPr="0074495D" w:rsidRDefault="002658F5" w:rsidP="00AC384E">
      <w:pPr>
        <w:pStyle w:val="a8"/>
        <w:numPr>
          <w:ilvl w:val="0"/>
          <w:numId w:val="95"/>
        </w:numPr>
        <w:tabs>
          <w:tab w:val="left" w:pos="820"/>
          <w:tab w:val="left" w:pos="993"/>
        </w:tabs>
        <w:ind w:left="0" w:firstLine="709"/>
        <w:jc w:val="both"/>
        <w:rPr>
          <w:rFonts w:ascii="Times New Roman" w:eastAsia="Times New Roman" w:hAnsi="Times New Roman"/>
          <w:sz w:val="28"/>
          <w:szCs w:val="28"/>
        </w:rPr>
      </w:pPr>
      <w:r w:rsidRPr="0074495D">
        <w:rPr>
          <w:rFonts w:ascii="Times New Roman" w:hAnsi="Times New Roman"/>
          <w:sz w:val="28"/>
          <w:szCs w:val="28"/>
        </w:rPr>
        <w:t>выполнять основные операции с файлами (создавать, сохранять, редактировать, удалять, архивировать, «распаковывать» архивные файлы);</w:t>
      </w:r>
    </w:p>
    <w:p w:rsidR="002658F5" w:rsidRPr="0074495D" w:rsidRDefault="002658F5" w:rsidP="00AC384E">
      <w:pPr>
        <w:pStyle w:val="a8"/>
        <w:numPr>
          <w:ilvl w:val="0"/>
          <w:numId w:val="95"/>
        </w:numPr>
        <w:tabs>
          <w:tab w:val="left" w:pos="820"/>
          <w:tab w:val="left" w:pos="993"/>
        </w:tabs>
        <w:ind w:left="0" w:firstLine="709"/>
        <w:jc w:val="both"/>
        <w:rPr>
          <w:rFonts w:ascii="Times New Roman" w:eastAsia="Times New Roman" w:hAnsi="Times New Roman"/>
          <w:sz w:val="28"/>
          <w:szCs w:val="28"/>
        </w:rPr>
      </w:pPr>
      <w:r w:rsidRPr="0074495D">
        <w:rPr>
          <w:rFonts w:ascii="Times New Roman" w:hAnsi="Times New Roman"/>
          <w:sz w:val="28"/>
          <w:szCs w:val="28"/>
        </w:rPr>
        <w:t>разбираться в иерархической структуре файловой системы;</w:t>
      </w:r>
    </w:p>
    <w:p w:rsidR="002658F5" w:rsidRPr="0074495D" w:rsidRDefault="002658F5" w:rsidP="00AC384E">
      <w:pPr>
        <w:pStyle w:val="a8"/>
        <w:numPr>
          <w:ilvl w:val="0"/>
          <w:numId w:val="95"/>
        </w:numPr>
        <w:tabs>
          <w:tab w:val="left" w:pos="820"/>
          <w:tab w:val="left" w:pos="993"/>
        </w:tabs>
        <w:ind w:left="0" w:firstLine="709"/>
        <w:jc w:val="both"/>
        <w:rPr>
          <w:rFonts w:ascii="Times New Roman" w:eastAsia="Times New Roman" w:hAnsi="Times New Roman"/>
          <w:sz w:val="28"/>
          <w:szCs w:val="28"/>
        </w:rPr>
      </w:pPr>
      <w:r w:rsidRPr="0074495D">
        <w:rPr>
          <w:rFonts w:ascii="Times New Roman" w:hAnsi="Times New Roman"/>
          <w:sz w:val="28"/>
          <w:szCs w:val="28"/>
        </w:rPr>
        <w:t>осуществлять поиск файлов средствами операционной системы;</w:t>
      </w:r>
    </w:p>
    <w:p w:rsidR="006E54D0" w:rsidRPr="0074495D" w:rsidRDefault="006E54D0" w:rsidP="00AC384E">
      <w:pPr>
        <w:pStyle w:val="a8"/>
        <w:widowControl w:val="0"/>
        <w:numPr>
          <w:ilvl w:val="0"/>
          <w:numId w:val="95"/>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6E54D0" w:rsidRPr="0074495D" w:rsidRDefault="006E54D0" w:rsidP="00AC384E">
      <w:pPr>
        <w:pStyle w:val="a8"/>
        <w:widowControl w:val="0"/>
        <w:numPr>
          <w:ilvl w:val="0"/>
          <w:numId w:val="95"/>
        </w:numPr>
        <w:tabs>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табличные (реляционные) базы данных, выполнять отбор строк таблицы, удовлетворяющих определенному условию;</w:t>
      </w:r>
    </w:p>
    <w:p w:rsidR="006E54D0" w:rsidRPr="0074495D" w:rsidRDefault="006E54D0" w:rsidP="00AC384E">
      <w:pPr>
        <w:pStyle w:val="a8"/>
        <w:numPr>
          <w:ilvl w:val="0"/>
          <w:numId w:val="95"/>
        </w:numPr>
        <w:tabs>
          <w:tab w:val="left" w:pos="820"/>
          <w:tab w:val="left" w:pos="993"/>
        </w:tabs>
        <w:ind w:left="0" w:firstLine="709"/>
        <w:jc w:val="both"/>
        <w:rPr>
          <w:rFonts w:ascii="Times New Roman" w:hAnsi="Times New Roman"/>
          <w:sz w:val="28"/>
          <w:szCs w:val="28"/>
        </w:rPr>
      </w:pPr>
      <w:r w:rsidRPr="0074495D">
        <w:rPr>
          <w:rFonts w:ascii="Times New Roman" w:eastAsia="Times New Roman" w:hAnsi="Times New Roman"/>
          <w:sz w:val="28"/>
          <w:szCs w:val="28"/>
        </w:rPr>
        <w:t>анализировать доменные имена компьютеров и адреса документов в Интернете;</w:t>
      </w:r>
    </w:p>
    <w:p w:rsidR="006E54D0" w:rsidRPr="0074495D" w:rsidRDefault="006E54D0" w:rsidP="00AC384E">
      <w:pPr>
        <w:pStyle w:val="a8"/>
        <w:numPr>
          <w:ilvl w:val="0"/>
          <w:numId w:val="95"/>
        </w:numPr>
        <w:tabs>
          <w:tab w:val="left" w:pos="820"/>
          <w:tab w:val="left" w:pos="993"/>
        </w:tabs>
        <w:ind w:left="0" w:firstLine="709"/>
        <w:jc w:val="both"/>
        <w:rPr>
          <w:rFonts w:ascii="Times New Roman" w:hAnsi="Times New Roman"/>
          <w:sz w:val="28"/>
          <w:szCs w:val="28"/>
        </w:rPr>
      </w:pPr>
      <w:r w:rsidRPr="0074495D">
        <w:rPr>
          <w:rFonts w:ascii="Times New Roman" w:eastAsia="Times New Roman" w:hAnsi="Times New Roman"/>
          <w:sz w:val="28"/>
          <w:szCs w:val="28"/>
        </w:rPr>
        <w:t>проводить поиск информации в сети Интернет по запросам с использованием логических операций.</w:t>
      </w:r>
    </w:p>
    <w:p w:rsidR="006E54D0" w:rsidRPr="0074495D" w:rsidRDefault="006E54D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овладеет (как результат применения программных систем и </w:t>
      </w:r>
      <w:r w:rsidR="006C6E8B" w:rsidRPr="0074495D">
        <w:rPr>
          <w:rFonts w:ascii="Times New Roman" w:hAnsi="Times New Roman"/>
          <w:b/>
          <w:sz w:val="28"/>
          <w:szCs w:val="28"/>
        </w:rPr>
        <w:t>и</w:t>
      </w:r>
      <w:r w:rsidR="00AC7420" w:rsidRPr="0074495D">
        <w:rPr>
          <w:rFonts w:ascii="Times New Roman" w:hAnsi="Times New Roman"/>
          <w:b/>
          <w:sz w:val="28"/>
          <w:szCs w:val="28"/>
        </w:rPr>
        <w:t>нтернет</w:t>
      </w:r>
      <w:r w:rsidRPr="0074495D">
        <w:rPr>
          <w:rFonts w:ascii="Times New Roman" w:hAnsi="Times New Roman"/>
          <w:b/>
          <w:sz w:val="28"/>
          <w:szCs w:val="28"/>
        </w:rPr>
        <w:t>-сервисов в данном курсе и во всем образовательном процессе):</w:t>
      </w:r>
    </w:p>
    <w:p w:rsidR="006E54D0" w:rsidRPr="0074495D" w:rsidRDefault="006E54D0" w:rsidP="00AC384E">
      <w:pPr>
        <w:pStyle w:val="a8"/>
        <w:numPr>
          <w:ilvl w:val="0"/>
          <w:numId w:val="95"/>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навыками работы с компьютером; знаниями, умениями и навыками, достаточными для работы с различными видами программных систем и </w:t>
      </w:r>
      <w:r w:rsidR="006C6E8B" w:rsidRPr="0074495D">
        <w:rPr>
          <w:rFonts w:ascii="Times New Roman" w:eastAsia="Times New Roman" w:hAnsi="Times New Roman"/>
          <w:sz w:val="28"/>
          <w:szCs w:val="28"/>
        </w:rPr>
        <w:t>и</w:t>
      </w:r>
      <w:r w:rsidR="00AC7420" w:rsidRPr="0074495D">
        <w:rPr>
          <w:rFonts w:ascii="Times New Roman" w:eastAsia="Times New Roman" w:hAnsi="Times New Roman"/>
          <w:sz w:val="28"/>
          <w:szCs w:val="28"/>
        </w:rPr>
        <w:t>нтернет</w:t>
      </w:r>
      <w:r w:rsidRPr="0074495D">
        <w:rPr>
          <w:rFonts w:ascii="Times New Roman" w:eastAsia="Times New Roman" w:hAnsi="Times New Roman"/>
          <w:sz w:val="28"/>
          <w:szCs w:val="28"/>
        </w:rPr>
        <w:t>-сервисов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6E54D0" w:rsidRPr="0074495D" w:rsidRDefault="006E54D0" w:rsidP="00AC384E">
      <w:pPr>
        <w:pStyle w:val="a8"/>
        <w:numPr>
          <w:ilvl w:val="0"/>
          <w:numId w:val="95"/>
        </w:numPr>
        <w:tabs>
          <w:tab w:val="left" w:pos="820"/>
          <w:tab w:val="left" w:pos="993"/>
        </w:tabs>
        <w:ind w:left="0" w:firstLine="709"/>
        <w:jc w:val="both"/>
        <w:rPr>
          <w:rFonts w:ascii="Times New Roman" w:hAnsi="Times New Roman"/>
          <w:sz w:val="28"/>
          <w:szCs w:val="28"/>
        </w:rPr>
      </w:pPr>
      <w:r w:rsidRPr="0074495D">
        <w:rPr>
          <w:rFonts w:ascii="Times New Roman" w:eastAsia="Times New Roman" w:hAnsi="Times New Roman"/>
          <w:sz w:val="28"/>
          <w:szCs w:val="28"/>
        </w:rPr>
        <w:t>различными формами представления данных (таблицы, диаграммы, графики и т. д.);</w:t>
      </w:r>
    </w:p>
    <w:p w:rsidR="006E54D0" w:rsidRPr="0074495D" w:rsidRDefault="006E54D0" w:rsidP="00AC384E">
      <w:pPr>
        <w:pStyle w:val="a8"/>
        <w:numPr>
          <w:ilvl w:val="0"/>
          <w:numId w:val="95"/>
        </w:numPr>
        <w:tabs>
          <w:tab w:val="left" w:pos="820"/>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приемами безопасной организации своего личного пространства данных с использованием индивидуальных накопителей данных, </w:t>
      </w:r>
      <w:r w:rsidR="006C6E8B" w:rsidRPr="0074495D">
        <w:rPr>
          <w:rFonts w:ascii="Times New Roman" w:eastAsia="Times New Roman" w:hAnsi="Times New Roman"/>
          <w:sz w:val="28"/>
          <w:szCs w:val="28"/>
        </w:rPr>
        <w:t>и</w:t>
      </w:r>
      <w:r w:rsidR="00AC7420" w:rsidRPr="0074495D">
        <w:rPr>
          <w:rFonts w:ascii="Times New Roman" w:eastAsia="Times New Roman" w:hAnsi="Times New Roman"/>
          <w:sz w:val="28"/>
          <w:szCs w:val="28"/>
        </w:rPr>
        <w:t>нтернет</w:t>
      </w:r>
      <w:r w:rsidRPr="0074495D">
        <w:rPr>
          <w:rFonts w:ascii="Times New Roman" w:eastAsia="Times New Roman" w:hAnsi="Times New Roman"/>
          <w:sz w:val="28"/>
          <w:szCs w:val="28"/>
        </w:rPr>
        <w:t xml:space="preserve">-сервисов и </w:t>
      </w:r>
      <w:r w:rsidR="00245F1D" w:rsidRPr="0074495D">
        <w:rPr>
          <w:rFonts w:ascii="Times New Roman" w:eastAsia="Times New Roman" w:hAnsi="Times New Roman"/>
          <w:sz w:val="28"/>
          <w:szCs w:val="28"/>
        </w:rPr>
        <w:t>т. п.</w:t>
      </w:r>
      <w:r w:rsidRPr="0074495D">
        <w:rPr>
          <w:rFonts w:ascii="Times New Roman" w:eastAsia="Times New Roman" w:hAnsi="Times New Roman"/>
          <w:sz w:val="28"/>
          <w:szCs w:val="28"/>
        </w:rPr>
        <w:t>;</w:t>
      </w:r>
    </w:p>
    <w:p w:rsidR="00726303" w:rsidRPr="0074495D" w:rsidRDefault="00726303" w:rsidP="00AC384E">
      <w:pPr>
        <w:pStyle w:val="a8"/>
        <w:numPr>
          <w:ilvl w:val="0"/>
          <w:numId w:val="95"/>
        </w:numPr>
        <w:tabs>
          <w:tab w:val="left" w:pos="820"/>
          <w:tab w:val="left" w:pos="993"/>
        </w:tabs>
        <w:jc w:val="both"/>
        <w:rPr>
          <w:rFonts w:ascii="Times New Roman" w:hAnsi="Times New Roman"/>
          <w:sz w:val="28"/>
          <w:szCs w:val="28"/>
        </w:rPr>
      </w:pPr>
      <w:r w:rsidRPr="0074495D">
        <w:rPr>
          <w:rFonts w:ascii="Times New Roman" w:eastAsia="Times New Roman" w:hAnsi="Times New Roman"/>
          <w:sz w:val="28"/>
          <w:szCs w:val="28"/>
        </w:rPr>
        <w:t>основами соблюдения норм информационной этики и права;</w:t>
      </w:r>
    </w:p>
    <w:p w:rsidR="00726303" w:rsidRPr="0074495D" w:rsidRDefault="00726303" w:rsidP="00AC384E">
      <w:pPr>
        <w:pStyle w:val="a8"/>
        <w:numPr>
          <w:ilvl w:val="0"/>
          <w:numId w:val="95"/>
        </w:numPr>
        <w:tabs>
          <w:tab w:val="left" w:pos="780"/>
          <w:tab w:val="left" w:pos="993"/>
        </w:tabs>
        <w:jc w:val="both"/>
        <w:rPr>
          <w:rFonts w:ascii="Times New Roman" w:eastAsia="Times New Roman" w:hAnsi="Times New Roman"/>
          <w:w w:val="99"/>
          <w:sz w:val="28"/>
          <w:szCs w:val="28"/>
        </w:rPr>
      </w:pPr>
      <w:r w:rsidRPr="0074495D">
        <w:rPr>
          <w:rFonts w:ascii="Times New Roman" w:eastAsia="Times New Roman" w:hAnsi="Times New Roman"/>
          <w:sz w:val="28"/>
          <w:szCs w:val="28"/>
        </w:rPr>
        <w:t xml:space="preserve">познакомится с программными средствами для работы с </w:t>
      </w:r>
      <w:r w:rsidRPr="0074495D">
        <w:rPr>
          <w:rFonts w:ascii="Times New Roman" w:eastAsia="Times New Roman" w:hAnsi="Times New Roman"/>
          <w:w w:val="99"/>
          <w:sz w:val="28"/>
          <w:szCs w:val="28"/>
        </w:rPr>
        <w:t>аудио-</w:t>
      </w:r>
      <w:r w:rsidRPr="0074495D">
        <w:rPr>
          <w:rFonts w:ascii="Times New Roman" w:eastAsia="Times New Roman" w:hAnsi="Times New Roman"/>
          <w:sz w:val="28"/>
          <w:szCs w:val="28"/>
        </w:rPr>
        <w:t xml:space="preserve">визуальными данными и соответствующим понятийным </w:t>
      </w:r>
      <w:r w:rsidRPr="0074495D">
        <w:rPr>
          <w:rFonts w:ascii="Times New Roman" w:eastAsia="Times New Roman" w:hAnsi="Times New Roman"/>
          <w:w w:val="99"/>
          <w:sz w:val="28"/>
          <w:szCs w:val="28"/>
        </w:rPr>
        <w:t>аппаратом;</w:t>
      </w:r>
    </w:p>
    <w:p w:rsidR="00726303" w:rsidRPr="0074495D" w:rsidRDefault="00726303" w:rsidP="00AC384E">
      <w:pPr>
        <w:pStyle w:val="a8"/>
        <w:numPr>
          <w:ilvl w:val="0"/>
          <w:numId w:val="95"/>
        </w:numPr>
        <w:tabs>
          <w:tab w:val="left" w:pos="820"/>
          <w:tab w:val="left" w:pos="993"/>
        </w:tabs>
        <w:jc w:val="both"/>
        <w:rPr>
          <w:rFonts w:ascii="Times New Roman" w:hAnsi="Times New Roman"/>
          <w:sz w:val="28"/>
          <w:szCs w:val="28"/>
        </w:rPr>
      </w:pPr>
      <w:r w:rsidRPr="0074495D">
        <w:rPr>
          <w:rFonts w:ascii="Times New Roman" w:eastAsia="Times New Roman" w:hAnsi="Times New Roman"/>
          <w:sz w:val="28"/>
          <w:szCs w:val="28"/>
        </w:rPr>
        <w:t xml:space="preserve">узнает о дискретном представлении </w:t>
      </w:r>
      <w:r w:rsidRPr="0074495D">
        <w:rPr>
          <w:rFonts w:ascii="Times New Roman" w:eastAsia="Times New Roman" w:hAnsi="Times New Roman"/>
          <w:w w:val="99"/>
          <w:sz w:val="28"/>
          <w:szCs w:val="28"/>
        </w:rPr>
        <w:t>аудио-</w:t>
      </w:r>
      <w:r w:rsidRPr="0074495D">
        <w:rPr>
          <w:rFonts w:ascii="Times New Roman" w:eastAsia="Times New Roman" w:hAnsi="Times New Roman"/>
          <w:sz w:val="28"/>
          <w:szCs w:val="28"/>
        </w:rPr>
        <w:t>визуальных данных.</w:t>
      </w:r>
    </w:p>
    <w:p w:rsidR="006E54D0" w:rsidRPr="0074495D" w:rsidRDefault="006E54D0" w:rsidP="00967608">
      <w:pPr>
        <w:tabs>
          <w:tab w:val="left" w:pos="1660"/>
          <w:tab w:val="left" w:pos="2900"/>
          <w:tab w:val="left" w:pos="4840"/>
          <w:tab w:val="left" w:pos="5300"/>
          <w:tab w:val="left" w:pos="6440"/>
          <w:tab w:val="left" w:pos="7320"/>
          <w:tab w:val="left" w:pos="7720"/>
          <w:tab w:val="left" w:pos="8520"/>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w:t>
      </w:r>
      <w:r w:rsidR="001549A9">
        <w:rPr>
          <w:rFonts w:ascii="Times New Roman" w:hAnsi="Times New Roman"/>
          <w:b/>
          <w:sz w:val="28"/>
          <w:szCs w:val="28"/>
        </w:rPr>
        <w:t xml:space="preserve"> </w:t>
      </w:r>
      <w:r w:rsidRPr="0074495D">
        <w:rPr>
          <w:rFonts w:ascii="Times New Roman" w:hAnsi="Times New Roman"/>
          <w:b/>
          <w:sz w:val="28"/>
          <w:szCs w:val="28"/>
        </w:rPr>
        <w:t>получит</w:t>
      </w:r>
      <w:r w:rsidR="001549A9">
        <w:rPr>
          <w:rFonts w:ascii="Times New Roman" w:hAnsi="Times New Roman"/>
          <w:b/>
          <w:sz w:val="28"/>
          <w:szCs w:val="28"/>
        </w:rPr>
        <w:t xml:space="preserve"> </w:t>
      </w:r>
      <w:r w:rsidRPr="0074495D">
        <w:rPr>
          <w:rFonts w:ascii="Times New Roman" w:hAnsi="Times New Roman"/>
          <w:b/>
          <w:sz w:val="28"/>
          <w:szCs w:val="28"/>
        </w:rPr>
        <w:t>возможность</w:t>
      </w:r>
      <w:r w:rsidR="001549A9">
        <w:rPr>
          <w:rFonts w:ascii="Times New Roman" w:hAnsi="Times New Roman"/>
          <w:b/>
          <w:sz w:val="28"/>
          <w:szCs w:val="28"/>
        </w:rPr>
        <w:t xml:space="preserve"> </w:t>
      </w:r>
      <w:r w:rsidRPr="0074495D">
        <w:rPr>
          <w:rFonts w:ascii="Times New Roman" w:hAnsi="Times New Roman"/>
          <w:b/>
          <w:sz w:val="28"/>
          <w:szCs w:val="28"/>
        </w:rPr>
        <w:t>(в</w:t>
      </w:r>
      <w:r w:rsidR="001549A9">
        <w:rPr>
          <w:rFonts w:ascii="Times New Roman" w:hAnsi="Times New Roman"/>
          <w:b/>
          <w:sz w:val="28"/>
          <w:szCs w:val="28"/>
        </w:rPr>
        <w:t xml:space="preserve"> </w:t>
      </w:r>
      <w:r w:rsidRPr="0074495D">
        <w:rPr>
          <w:rFonts w:ascii="Times New Roman" w:hAnsi="Times New Roman"/>
          <w:b/>
          <w:sz w:val="28"/>
          <w:szCs w:val="28"/>
        </w:rPr>
        <w:t>данном</w:t>
      </w:r>
      <w:r w:rsidR="001549A9">
        <w:rPr>
          <w:rFonts w:ascii="Times New Roman" w:hAnsi="Times New Roman"/>
          <w:b/>
          <w:sz w:val="28"/>
          <w:szCs w:val="28"/>
        </w:rPr>
        <w:t xml:space="preserve"> </w:t>
      </w:r>
      <w:r w:rsidRPr="0074495D">
        <w:rPr>
          <w:rFonts w:ascii="Times New Roman" w:hAnsi="Times New Roman"/>
          <w:b/>
          <w:sz w:val="28"/>
          <w:szCs w:val="28"/>
        </w:rPr>
        <w:t>курсе</w:t>
      </w:r>
      <w:r w:rsidR="001549A9">
        <w:rPr>
          <w:rFonts w:ascii="Times New Roman" w:hAnsi="Times New Roman"/>
          <w:b/>
          <w:sz w:val="28"/>
          <w:szCs w:val="28"/>
        </w:rPr>
        <w:t xml:space="preserve"> </w:t>
      </w:r>
      <w:r w:rsidRPr="0074495D">
        <w:rPr>
          <w:rFonts w:ascii="Times New Roman" w:hAnsi="Times New Roman"/>
          <w:b/>
          <w:sz w:val="28"/>
          <w:szCs w:val="28"/>
        </w:rPr>
        <w:t>и</w:t>
      </w:r>
      <w:r w:rsidR="001549A9">
        <w:rPr>
          <w:rFonts w:ascii="Times New Roman" w:hAnsi="Times New Roman"/>
          <w:b/>
          <w:sz w:val="28"/>
          <w:szCs w:val="28"/>
        </w:rPr>
        <w:t xml:space="preserve"> </w:t>
      </w:r>
      <w:r w:rsidRPr="0074495D">
        <w:rPr>
          <w:rFonts w:ascii="Times New Roman" w:hAnsi="Times New Roman"/>
          <w:b/>
          <w:sz w:val="28"/>
          <w:szCs w:val="28"/>
        </w:rPr>
        <w:t>инойучебной деятельности):</w:t>
      </w:r>
    </w:p>
    <w:p w:rsidR="006E54D0" w:rsidRPr="0074495D" w:rsidRDefault="00726303" w:rsidP="00AC384E">
      <w:pPr>
        <w:pStyle w:val="a8"/>
        <w:numPr>
          <w:ilvl w:val="0"/>
          <w:numId w:val="96"/>
        </w:numPr>
        <w:tabs>
          <w:tab w:val="left" w:pos="993"/>
        </w:tabs>
        <w:ind w:left="0" w:firstLine="709"/>
        <w:jc w:val="both"/>
        <w:rPr>
          <w:rFonts w:ascii="Times New Roman" w:hAnsi="Times New Roman"/>
          <w:i/>
          <w:sz w:val="28"/>
          <w:szCs w:val="28"/>
        </w:rPr>
      </w:pPr>
      <w:r w:rsidRPr="0074495D">
        <w:rPr>
          <w:rFonts w:ascii="Times New Roman" w:eastAsia="Times New Roman" w:hAnsi="Times New Roman"/>
          <w:i/>
          <w:sz w:val="28"/>
          <w:szCs w:val="28"/>
        </w:rPr>
        <w:t>узнать о</w:t>
      </w:r>
      <w:r w:rsidR="0095315B" w:rsidRPr="0074495D">
        <w:rPr>
          <w:rFonts w:ascii="Times New Roman" w:eastAsia="Times New Roman" w:hAnsi="Times New Roman"/>
          <w:i/>
          <w:sz w:val="28"/>
          <w:szCs w:val="28"/>
        </w:rPr>
        <w:t xml:space="preserve"> данных от датчиков, например, датчиков роботизированных устройств;</w:t>
      </w:r>
    </w:p>
    <w:p w:rsidR="006E54D0" w:rsidRPr="0074495D" w:rsidRDefault="006E54D0" w:rsidP="00AC384E">
      <w:pPr>
        <w:pStyle w:val="a8"/>
        <w:numPr>
          <w:ilvl w:val="0"/>
          <w:numId w:val="96"/>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lastRenderedPageBreak/>
        <w:t>практиковаться в использовании основных видов прикладного программного обеспечения (редакторы текстов, электронные таблицы, браузеры и др.);</w:t>
      </w:r>
    </w:p>
    <w:p w:rsidR="006E54D0" w:rsidRPr="0074495D" w:rsidRDefault="006E54D0" w:rsidP="00AC384E">
      <w:pPr>
        <w:pStyle w:val="a8"/>
        <w:numPr>
          <w:ilvl w:val="0"/>
          <w:numId w:val="96"/>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примерами использования математического моделирования в современном мире;</w:t>
      </w:r>
    </w:p>
    <w:p w:rsidR="006E54D0" w:rsidRPr="0074495D" w:rsidRDefault="006E54D0" w:rsidP="00AC384E">
      <w:pPr>
        <w:pStyle w:val="a8"/>
        <w:numPr>
          <w:ilvl w:val="0"/>
          <w:numId w:val="96"/>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принципами функционирования Интернета и сетевого взаимодействия между компьютерами, с методами поиска в Интернете;</w:t>
      </w:r>
    </w:p>
    <w:p w:rsidR="006E54D0" w:rsidRPr="0074495D" w:rsidRDefault="006E54D0" w:rsidP="00AC384E">
      <w:pPr>
        <w:pStyle w:val="a8"/>
        <w:numPr>
          <w:ilvl w:val="0"/>
          <w:numId w:val="96"/>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6E54D0" w:rsidRPr="0074495D" w:rsidRDefault="006E54D0" w:rsidP="00AC384E">
      <w:pPr>
        <w:pStyle w:val="a8"/>
        <w:numPr>
          <w:ilvl w:val="0"/>
          <w:numId w:val="96"/>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узнать о том, что в сфере информатики и ИКТ существуют международные и национальные стандарты;</w:t>
      </w:r>
    </w:p>
    <w:p w:rsidR="006E54D0" w:rsidRPr="0074495D" w:rsidRDefault="006E54D0" w:rsidP="00AC384E">
      <w:pPr>
        <w:pStyle w:val="a8"/>
        <w:numPr>
          <w:ilvl w:val="0"/>
          <w:numId w:val="96"/>
        </w:numPr>
        <w:tabs>
          <w:tab w:val="left" w:pos="82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узнать о структуре современных компьютеров и назначении их элементов;</w:t>
      </w:r>
    </w:p>
    <w:p w:rsidR="006E54D0" w:rsidRPr="0074495D" w:rsidRDefault="006E54D0" w:rsidP="00AC384E">
      <w:pPr>
        <w:pStyle w:val="a8"/>
        <w:numPr>
          <w:ilvl w:val="0"/>
          <w:numId w:val="96"/>
        </w:numPr>
        <w:tabs>
          <w:tab w:val="left" w:pos="780"/>
          <w:tab w:val="left" w:pos="993"/>
        </w:tabs>
        <w:ind w:left="0" w:firstLine="709"/>
        <w:jc w:val="both"/>
        <w:rPr>
          <w:rFonts w:ascii="Times New Roman" w:hAnsi="Times New Roman"/>
          <w:i/>
          <w:sz w:val="28"/>
          <w:szCs w:val="28"/>
        </w:rPr>
      </w:pPr>
      <w:r w:rsidRPr="0074495D">
        <w:rPr>
          <w:rFonts w:ascii="Times New Roman" w:eastAsia="Times New Roman" w:hAnsi="Times New Roman"/>
          <w:i/>
          <w:sz w:val="28"/>
          <w:szCs w:val="28"/>
        </w:rPr>
        <w:t xml:space="preserve">получить представление об истории и тенденциях развития </w:t>
      </w:r>
      <w:r w:rsidRPr="0074495D">
        <w:rPr>
          <w:rFonts w:ascii="Times New Roman" w:eastAsia="Times New Roman" w:hAnsi="Times New Roman"/>
          <w:i/>
          <w:w w:val="99"/>
          <w:sz w:val="28"/>
          <w:szCs w:val="28"/>
        </w:rPr>
        <w:t>ИКТ;</w:t>
      </w:r>
    </w:p>
    <w:p w:rsidR="0095315B" w:rsidRPr="0074495D" w:rsidRDefault="006E54D0" w:rsidP="00AC384E">
      <w:pPr>
        <w:pStyle w:val="a8"/>
        <w:numPr>
          <w:ilvl w:val="0"/>
          <w:numId w:val="96"/>
        </w:numPr>
        <w:tabs>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примерами использования ИКТ в современном мире</w:t>
      </w:r>
      <w:r w:rsidR="0095315B" w:rsidRPr="0074495D">
        <w:rPr>
          <w:rFonts w:ascii="Times New Roman" w:eastAsia="Times New Roman" w:hAnsi="Times New Roman"/>
          <w:i/>
          <w:sz w:val="28"/>
          <w:szCs w:val="28"/>
        </w:rPr>
        <w:t>;</w:t>
      </w:r>
    </w:p>
    <w:p w:rsidR="00B540EE" w:rsidRPr="0074495D" w:rsidRDefault="0095315B" w:rsidP="00AC384E">
      <w:pPr>
        <w:pStyle w:val="a8"/>
        <w:numPr>
          <w:ilvl w:val="0"/>
          <w:numId w:val="96"/>
        </w:numPr>
        <w:tabs>
          <w:tab w:val="left" w:pos="940"/>
          <w:tab w:val="left" w:pos="993"/>
        </w:tabs>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получить представления о роботизированных устройствах и их использовании на производстве и в научных исследованиях.</w:t>
      </w:r>
    </w:p>
    <w:p w:rsidR="00B540EE" w:rsidRPr="0074495D" w:rsidRDefault="000E6C03" w:rsidP="000E6C03">
      <w:pPr>
        <w:pStyle w:val="4"/>
        <w:spacing w:line="240" w:lineRule="auto"/>
        <w:ind w:left="0"/>
      </w:pPr>
      <w:bookmarkStart w:id="63" w:name="_Toc409691640"/>
      <w:bookmarkStart w:id="64" w:name="_Toc410653963"/>
      <w:bookmarkStart w:id="65" w:name="_Toc414553149"/>
      <w:r>
        <w:rPr>
          <w:iCs w:val="0"/>
          <w:szCs w:val="28"/>
          <w:lang w:eastAsia="ru-RU"/>
        </w:rPr>
        <w:t xml:space="preserve">            </w:t>
      </w:r>
      <w:r w:rsidR="00230229" w:rsidRPr="0074495D">
        <w:t>1.2.</w:t>
      </w:r>
      <w:r w:rsidR="005114E3" w:rsidRPr="0074495D">
        <w:t>5.10</w:t>
      </w:r>
      <w:r w:rsidR="00230229" w:rsidRPr="0074495D">
        <w:t xml:space="preserve">. </w:t>
      </w:r>
      <w:r w:rsidR="00B540EE" w:rsidRPr="0074495D">
        <w:t>Физика</w:t>
      </w:r>
      <w:bookmarkEnd w:id="63"/>
      <w:bookmarkEnd w:id="64"/>
      <w:bookmarkEnd w:id="65"/>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соблюдать правила безопасности и охраны труда при работе с учебным и лабораторным оборудованием;</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смысл основных физических терминов: физическое тело, физическое явление, физическая величина, единицы измерения;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u w:val="single"/>
        </w:rPr>
        <w:t>Примечание</w:t>
      </w:r>
      <w:r w:rsidRPr="0074495D">
        <w:rPr>
          <w:rFonts w:ascii="Times New Roman" w:hAnsi="Times New Roman"/>
          <w:sz w:val="28"/>
          <w:szCs w:val="28"/>
        </w:rPr>
        <w:t>.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EC713E" w:rsidRPr="0074495D" w:rsidRDefault="00EC713E"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роль эксперимента в получении научной информации;</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проводить прямые измерения физических величин: время, расстояние, масса тела, объ</w:t>
      </w:r>
      <w:r w:rsidR="00245F1D" w:rsidRPr="0074495D">
        <w:rPr>
          <w:rFonts w:ascii="Times New Roman" w:hAnsi="Times New Roman"/>
          <w:sz w:val="28"/>
          <w:szCs w:val="28"/>
        </w:rPr>
        <w:t>е</w:t>
      </w:r>
      <w:r w:rsidRPr="0074495D">
        <w:rPr>
          <w:rFonts w:ascii="Times New Roman" w:hAnsi="Times New Roman"/>
          <w:sz w:val="28"/>
          <w:szCs w:val="28"/>
        </w:rPr>
        <w:t xml:space="preserve">м, сила, температура, атмосферное давление, влажность воздуха, напряжение, сила тока, радиационный фон (с </w:t>
      </w:r>
      <w:r w:rsidRPr="0074495D">
        <w:rPr>
          <w:rFonts w:ascii="Times New Roman" w:hAnsi="Times New Roman"/>
          <w:sz w:val="28"/>
          <w:szCs w:val="28"/>
        </w:rPr>
        <w:lastRenderedPageBreak/>
        <w:t>использованием дозиметра); при этом выбирать оптимальный способ измерения и использовать простейшие методы оценки погрешностей измерений.</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u w:val="single"/>
        </w:rPr>
        <w:t>Примечание</w:t>
      </w:r>
      <w:r w:rsidRPr="0074495D">
        <w:rPr>
          <w:rFonts w:ascii="Times New Roman" w:hAnsi="Times New Roman"/>
          <w:sz w:val="28"/>
          <w:szCs w:val="28"/>
        </w:rPr>
        <w:t>. Любая учебная программа должна обеспечивать овладение прямыми измерениями всех перечисленных физических величин.</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w:t>
      </w:r>
      <w:r w:rsidR="00245F1D" w:rsidRPr="0074495D">
        <w:rPr>
          <w:rFonts w:ascii="Times New Roman" w:hAnsi="Times New Roman"/>
          <w:sz w:val="28"/>
          <w:szCs w:val="28"/>
        </w:rPr>
        <w:t>е</w:t>
      </w:r>
      <w:r w:rsidRPr="0074495D">
        <w:rPr>
          <w:rFonts w:ascii="Times New Roman" w:hAnsi="Times New Roman"/>
          <w:sz w:val="28"/>
          <w:szCs w:val="28"/>
        </w:rPr>
        <w:t>том заданной точности измерений;</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принципы действия машин, приборов и технических устройств, условия их безопасного использования в повседневной жизни;</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при выполнении учебных задач научно-популярную литературу о физических явлениях, справочные материалы, ресурсы Интернет.</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при</w:t>
      </w:r>
      <w:r w:rsidR="00245F1D" w:rsidRPr="0074495D">
        <w:rPr>
          <w:rFonts w:ascii="Times New Roman" w:hAnsi="Times New Roman"/>
          <w:i/>
          <w:sz w:val="28"/>
          <w:szCs w:val="28"/>
        </w:rPr>
        <w:t>е</w:t>
      </w:r>
      <w:r w:rsidRPr="0074495D">
        <w:rPr>
          <w:rFonts w:ascii="Times New Roman" w:hAnsi="Times New Roman"/>
          <w:i/>
          <w:sz w:val="28"/>
          <w:szCs w:val="28"/>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сравнивать точность измерения физических величин по величине их относительной погрешности при проведении прямых измерений;</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w:t>
      </w:r>
      <w:r w:rsidR="00245F1D" w:rsidRPr="0074495D">
        <w:rPr>
          <w:rFonts w:ascii="Times New Roman" w:hAnsi="Times New Roman"/>
          <w:i/>
          <w:sz w:val="28"/>
          <w:szCs w:val="28"/>
        </w:rPr>
        <w:t>е</w:t>
      </w:r>
      <w:r w:rsidRPr="0074495D">
        <w:rPr>
          <w:rFonts w:ascii="Times New Roman" w:hAnsi="Times New Roman"/>
          <w:i/>
          <w:sz w:val="28"/>
          <w:szCs w:val="28"/>
        </w:rPr>
        <w:t>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w:t>
      </w:r>
      <w:r w:rsidR="00245F1D" w:rsidRPr="0074495D">
        <w:rPr>
          <w:rFonts w:ascii="Times New Roman" w:hAnsi="Times New Roman"/>
          <w:i/>
          <w:sz w:val="28"/>
          <w:szCs w:val="28"/>
        </w:rPr>
        <w:t>е</w:t>
      </w:r>
      <w:r w:rsidRPr="0074495D">
        <w:rPr>
          <w:rFonts w:ascii="Times New Roman" w:hAnsi="Times New Roman"/>
          <w:i/>
          <w:sz w:val="28"/>
          <w:szCs w:val="28"/>
        </w:rPr>
        <w:t xml:space="preserve"> содержание и данные об источнике информации;</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lastRenderedPageBreak/>
        <w:t>Механические явления</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w:t>
      </w:r>
      <w:r w:rsidR="00245F1D" w:rsidRPr="0074495D">
        <w:rPr>
          <w:rFonts w:ascii="Times New Roman" w:hAnsi="Times New Roman"/>
          <w:sz w:val="28"/>
          <w:szCs w:val="28"/>
        </w:rPr>
        <w:t>е</w:t>
      </w:r>
      <w:r w:rsidRPr="0074495D">
        <w:rPr>
          <w:rFonts w:ascii="Times New Roman" w:hAnsi="Times New Roman"/>
          <w:sz w:val="28"/>
          <w:szCs w:val="28"/>
        </w:rPr>
        <w:t xml:space="preserve">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основные признаки изученных физических моделей: материальная точка, инерциальная система отсчета;</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w:t>
      </w:r>
      <w:r w:rsidR="00245F1D" w:rsidRPr="0074495D">
        <w:rPr>
          <w:rFonts w:ascii="Times New Roman" w:hAnsi="Times New Roman"/>
          <w:sz w:val="28"/>
          <w:szCs w:val="28"/>
        </w:rPr>
        <w:t>е</w:t>
      </w:r>
      <w:r w:rsidRPr="0074495D">
        <w:rPr>
          <w:rFonts w:ascii="Times New Roman" w:hAnsi="Times New Roman"/>
          <w:sz w:val="28"/>
          <w:szCs w:val="28"/>
        </w:rPr>
        <w:t xml:space="preserve">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использовать знания о механических явлениях в повседневной жизни для обеспечения безопасности при обращении с приборами и техническими </w:t>
      </w:r>
      <w:r w:rsidRPr="0074495D">
        <w:rPr>
          <w:rFonts w:ascii="Times New Roman" w:hAnsi="Times New Roman"/>
          <w:i/>
          <w:sz w:val="28"/>
          <w:szCs w:val="28"/>
        </w:rPr>
        <w:lastRenderedPageBreak/>
        <w:t>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Тепловые явления</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тепловые явления и объяснять на базе имеющихся знаний основные свойства или условия протекания этих явлений: диффузия, изменение объ</w:t>
      </w:r>
      <w:r w:rsidR="00245F1D" w:rsidRPr="0074495D">
        <w:rPr>
          <w:rFonts w:ascii="Times New Roman" w:hAnsi="Times New Roman"/>
          <w:sz w:val="28"/>
          <w:szCs w:val="28"/>
        </w:rPr>
        <w:t>е</w:t>
      </w:r>
      <w:r w:rsidRPr="0074495D">
        <w:rPr>
          <w:rFonts w:ascii="Times New Roman" w:hAnsi="Times New Roman"/>
          <w:sz w:val="28"/>
          <w:szCs w:val="28"/>
        </w:rPr>
        <w:t>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вещества,поглощение энергии при испарении жидкости и выделение ее при конденсации пара, зависимость температуры кипения от давления;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основные признаки изученных физических моделей строения газов, жидкостей и твердых тел;</w:t>
      </w:r>
    </w:p>
    <w:p w:rsidR="005114E3" w:rsidRPr="0074495D" w:rsidRDefault="005114E3"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практического использования физических знаний о тепловых явлениях;</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w:t>
      </w:r>
      <w:r w:rsidRPr="0074495D">
        <w:rPr>
          <w:rFonts w:ascii="Times New Roman" w:hAnsi="Times New Roman"/>
          <w:sz w:val="28"/>
          <w:szCs w:val="28"/>
        </w:rPr>
        <w:lastRenderedPageBreak/>
        <w:t>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w:t>
      </w:r>
      <w:r w:rsidR="00245F1D" w:rsidRPr="0074495D">
        <w:rPr>
          <w:rFonts w:ascii="Times New Roman" w:hAnsi="Times New Roman"/>
          <w:sz w:val="28"/>
          <w:szCs w:val="28"/>
        </w:rPr>
        <w:t>е</w:t>
      </w:r>
      <w:r w:rsidRPr="0074495D">
        <w:rPr>
          <w:rFonts w:ascii="Times New Roman" w:hAnsi="Times New Roman"/>
          <w:sz w:val="28"/>
          <w:szCs w:val="28"/>
        </w:rPr>
        <w:t xml:space="preserve"> решения, проводить расч</w:t>
      </w:r>
      <w:r w:rsidR="00245F1D" w:rsidRPr="0074495D">
        <w:rPr>
          <w:rFonts w:ascii="Times New Roman" w:hAnsi="Times New Roman"/>
          <w:sz w:val="28"/>
          <w:szCs w:val="28"/>
        </w:rPr>
        <w:t>е</w:t>
      </w:r>
      <w:r w:rsidRPr="0074495D">
        <w:rPr>
          <w:rFonts w:ascii="Times New Roman" w:hAnsi="Times New Roman"/>
          <w:sz w:val="28"/>
          <w:szCs w:val="28"/>
        </w:rPr>
        <w:t>ты и оценивать реальность полученного значения физической величины.</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680C2C" w:rsidRPr="0045009A" w:rsidRDefault="006E54D0" w:rsidP="0045009A">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Электрические и магнитные явления</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оптические схемы для построения изображений в плоском зеркале и собирающей линзе.</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w:t>
      </w:r>
      <w:r w:rsidRPr="0074495D">
        <w:rPr>
          <w:rFonts w:ascii="Times New Roman" w:hAnsi="Times New Roman"/>
          <w:sz w:val="28"/>
          <w:szCs w:val="28"/>
        </w:rPr>
        <w:lastRenderedPageBreak/>
        <w:t>измерения; находить формулы, связывающие данную физическую величину с другими величинами.</w:t>
      </w:r>
    </w:p>
    <w:p w:rsidR="00726303"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26303" w:rsidRPr="0074495D" w:rsidRDefault="00726303"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практического использования физических знаний о электромагнитных явлениях</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w:t>
      </w:r>
      <w:r w:rsidR="00245F1D" w:rsidRPr="0074495D">
        <w:rPr>
          <w:rFonts w:ascii="Times New Roman" w:hAnsi="Times New Roman"/>
          <w:sz w:val="28"/>
          <w:szCs w:val="28"/>
        </w:rPr>
        <w:t>е</w:t>
      </w:r>
      <w:r w:rsidRPr="0074495D">
        <w:rPr>
          <w:rFonts w:ascii="Times New Roman" w:hAnsi="Times New Roman"/>
          <w:sz w:val="28"/>
          <w:szCs w:val="28"/>
        </w:rPr>
        <w:t>та электрического сопротивления припоследовательном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w:t>
      </w:r>
      <w:r w:rsidR="00245F1D" w:rsidRPr="0074495D">
        <w:rPr>
          <w:rFonts w:ascii="Times New Roman" w:hAnsi="Times New Roman"/>
          <w:sz w:val="28"/>
          <w:szCs w:val="28"/>
        </w:rPr>
        <w:t>е</w:t>
      </w:r>
      <w:r w:rsidRPr="0074495D">
        <w:rPr>
          <w:rFonts w:ascii="Times New Roman" w:hAnsi="Times New Roman"/>
          <w:sz w:val="28"/>
          <w:szCs w:val="28"/>
        </w:rPr>
        <w:t xml:space="preserve"> решения, проводить расч</w:t>
      </w:r>
      <w:r w:rsidR="00245F1D" w:rsidRPr="0074495D">
        <w:rPr>
          <w:rFonts w:ascii="Times New Roman" w:hAnsi="Times New Roman"/>
          <w:sz w:val="28"/>
          <w:szCs w:val="28"/>
        </w:rPr>
        <w:t>е</w:t>
      </w:r>
      <w:r w:rsidRPr="0074495D">
        <w:rPr>
          <w:rFonts w:ascii="Times New Roman" w:hAnsi="Times New Roman"/>
          <w:sz w:val="28"/>
          <w:szCs w:val="28"/>
        </w:rPr>
        <w:t>ты и оценивать реальность полученного значения физической величины.</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при</w:t>
      </w:r>
      <w:r w:rsidR="00245F1D" w:rsidRPr="0074495D">
        <w:rPr>
          <w:rFonts w:ascii="Times New Roman" w:hAnsi="Times New Roman"/>
          <w:i/>
          <w:sz w:val="28"/>
          <w:szCs w:val="28"/>
        </w:rPr>
        <w:t>е</w:t>
      </w:r>
      <w:r w:rsidRPr="0074495D">
        <w:rPr>
          <w:rFonts w:ascii="Times New Roman" w:hAnsi="Times New Roman"/>
          <w:i/>
          <w:sz w:val="28"/>
          <w:szCs w:val="28"/>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Квантовые явления</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w:t>
      </w:r>
      <w:r w:rsidRPr="0074495D">
        <w:rPr>
          <w:rFonts w:ascii="Times New Roman" w:hAnsi="Times New Roman"/>
          <w:sz w:val="28"/>
          <w:szCs w:val="28"/>
        </w:rPr>
        <w:lastRenderedPageBreak/>
        <w:t>возникновение линейчатого спектра излучения атома;</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основные признаки планетарной модели атома, нуклонной модели атомного ядра;</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6E54D0" w:rsidRPr="0074495D" w:rsidRDefault="006E54D0" w:rsidP="00967608">
      <w:pPr>
        <w:tabs>
          <w:tab w:val="left" w:pos="709"/>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полученные знания в повседневной жизни при обращении с приборами и техническими устройствами (сч</w:t>
      </w:r>
      <w:r w:rsidR="00245F1D" w:rsidRPr="0074495D">
        <w:rPr>
          <w:rFonts w:ascii="Times New Roman" w:hAnsi="Times New Roman"/>
          <w:i/>
          <w:sz w:val="28"/>
          <w:szCs w:val="28"/>
        </w:rPr>
        <w:t>е</w:t>
      </w:r>
      <w:r w:rsidRPr="0074495D">
        <w:rPr>
          <w:rFonts w:ascii="Times New Roman" w:hAnsi="Times New Roman"/>
          <w:i/>
          <w:sz w:val="28"/>
          <w:szCs w:val="28"/>
        </w:rPr>
        <w:t>тчик ионизирующих частиц, дозиметр), для сохранения здоровья и соблюдения норм экологического поведения в окружающей среде;</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соотносить энергию связи атомных ядер с дефектом массы;</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Элементы астрономии</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указывать названия планет Солнечной системы; различать основные признаки суточного вращения зв</w:t>
      </w:r>
      <w:r w:rsidR="00245F1D" w:rsidRPr="0074495D">
        <w:rPr>
          <w:rFonts w:ascii="Times New Roman" w:hAnsi="Times New Roman"/>
          <w:sz w:val="28"/>
          <w:szCs w:val="28"/>
        </w:rPr>
        <w:t>е</w:t>
      </w:r>
      <w:r w:rsidRPr="0074495D">
        <w:rPr>
          <w:rFonts w:ascii="Times New Roman" w:hAnsi="Times New Roman"/>
          <w:sz w:val="28"/>
          <w:szCs w:val="28"/>
        </w:rPr>
        <w:t>здного неба, движения Луны, Солнца и планет относительно зв</w:t>
      </w:r>
      <w:r w:rsidR="00245F1D" w:rsidRPr="0074495D">
        <w:rPr>
          <w:rFonts w:ascii="Times New Roman" w:hAnsi="Times New Roman"/>
          <w:sz w:val="28"/>
          <w:szCs w:val="28"/>
        </w:rPr>
        <w:t>е</w:t>
      </w:r>
      <w:r w:rsidRPr="0074495D">
        <w:rPr>
          <w:rFonts w:ascii="Times New Roman" w:hAnsi="Times New Roman"/>
          <w:sz w:val="28"/>
          <w:szCs w:val="28"/>
        </w:rPr>
        <w:t>зд;</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различия между гелиоцентрической и геоцентрической системами мира;</w:t>
      </w:r>
    </w:p>
    <w:p w:rsidR="006E54D0" w:rsidRPr="0074495D" w:rsidRDefault="006E54D0" w:rsidP="00967608">
      <w:pPr>
        <w:tabs>
          <w:tab w:val="left" w:pos="851"/>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указывать общие свойства и отличия планет земной группы и планет-гигантов; малых тел Солнечной системы и больших планет; пользоваться картой зв</w:t>
      </w:r>
      <w:r w:rsidR="00245F1D" w:rsidRPr="0074495D">
        <w:rPr>
          <w:rFonts w:ascii="Times New Roman" w:hAnsi="Times New Roman"/>
          <w:i/>
          <w:sz w:val="28"/>
          <w:szCs w:val="28"/>
        </w:rPr>
        <w:t>е</w:t>
      </w:r>
      <w:r w:rsidRPr="0074495D">
        <w:rPr>
          <w:rFonts w:ascii="Times New Roman" w:hAnsi="Times New Roman"/>
          <w:i/>
          <w:sz w:val="28"/>
          <w:szCs w:val="28"/>
        </w:rPr>
        <w:t>здного неба при наблюдениях зв</w:t>
      </w:r>
      <w:r w:rsidR="00245F1D" w:rsidRPr="0074495D">
        <w:rPr>
          <w:rFonts w:ascii="Times New Roman" w:hAnsi="Times New Roman"/>
          <w:i/>
          <w:sz w:val="28"/>
          <w:szCs w:val="28"/>
        </w:rPr>
        <w:t>е</w:t>
      </w:r>
      <w:r w:rsidRPr="0074495D">
        <w:rPr>
          <w:rFonts w:ascii="Times New Roman" w:hAnsi="Times New Roman"/>
          <w:i/>
          <w:sz w:val="28"/>
          <w:szCs w:val="28"/>
        </w:rPr>
        <w:t>здного неба;</w:t>
      </w:r>
    </w:p>
    <w:p w:rsidR="006E54D0" w:rsidRPr="0074495D"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основные характеристики зв</w:t>
      </w:r>
      <w:r w:rsidR="00245F1D" w:rsidRPr="0074495D">
        <w:rPr>
          <w:rFonts w:ascii="Times New Roman" w:hAnsi="Times New Roman"/>
          <w:i/>
          <w:sz w:val="28"/>
          <w:szCs w:val="28"/>
        </w:rPr>
        <w:t>е</w:t>
      </w:r>
      <w:r w:rsidRPr="0074495D">
        <w:rPr>
          <w:rFonts w:ascii="Times New Roman" w:hAnsi="Times New Roman"/>
          <w:i/>
          <w:sz w:val="28"/>
          <w:szCs w:val="28"/>
        </w:rPr>
        <w:t>зд (размер, цвет, температура) соотносить цвет звезды с е</w:t>
      </w:r>
      <w:r w:rsidR="00245F1D" w:rsidRPr="0074495D">
        <w:rPr>
          <w:rFonts w:ascii="Times New Roman" w:hAnsi="Times New Roman"/>
          <w:i/>
          <w:sz w:val="28"/>
          <w:szCs w:val="28"/>
        </w:rPr>
        <w:t>е</w:t>
      </w:r>
      <w:r w:rsidRPr="0074495D">
        <w:rPr>
          <w:rFonts w:ascii="Times New Roman" w:hAnsi="Times New Roman"/>
          <w:i/>
          <w:sz w:val="28"/>
          <w:szCs w:val="28"/>
        </w:rPr>
        <w:t xml:space="preserve"> температурой;</w:t>
      </w:r>
    </w:p>
    <w:p w:rsidR="00B540EE" w:rsidRPr="00680C2C" w:rsidRDefault="006E54D0" w:rsidP="00AC384E">
      <w:pPr>
        <w:widowControl w:val="0"/>
        <w:numPr>
          <w:ilvl w:val="0"/>
          <w:numId w:val="57"/>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гипотезы о происхождении Солнечной системы.</w:t>
      </w:r>
    </w:p>
    <w:p w:rsidR="00B540EE" w:rsidRPr="0074495D" w:rsidRDefault="00230229" w:rsidP="00967608">
      <w:pPr>
        <w:pStyle w:val="4"/>
        <w:spacing w:line="240" w:lineRule="auto"/>
      </w:pPr>
      <w:bookmarkStart w:id="66" w:name="_Toc409691641"/>
      <w:bookmarkStart w:id="67" w:name="_Toc410653964"/>
      <w:bookmarkStart w:id="68" w:name="_Toc414553150"/>
      <w:r w:rsidRPr="0074495D">
        <w:lastRenderedPageBreak/>
        <w:t>1.2.</w:t>
      </w:r>
      <w:r w:rsidR="005114E3" w:rsidRPr="0074495D">
        <w:t>5.11</w:t>
      </w:r>
      <w:r w:rsidRPr="0074495D">
        <w:t xml:space="preserve">. </w:t>
      </w:r>
      <w:r w:rsidR="00B540EE" w:rsidRPr="0074495D">
        <w:t>Биология</w:t>
      </w:r>
      <w:bookmarkEnd w:id="66"/>
      <w:bookmarkEnd w:id="67"/>
      <w:bookmarkEnd w:id="68"/>
    </w:p>
    <w:p w:rsidR="00E53743" w:rsidRPr="0074495D" w:rsidRDefault="00E53743"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В результате изучения курса биологии в основной школе: </w:t>
      </w:r>
    </w:p>
    <w:p w:rsidR="00E53743" w:rsidRPr="0074495D" w:rsidRDefault="00E53743"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Выпускник </w:t>
      </w:r>
      <w:r w:rsidRPr="0074495D">
        <w:rPr>
          <w:rFonts w:ascii="Times New Roman" w:hAnsi="Times New Roman"/>
          <w:b/>
          <w:sz w:val="28"/>
          <w:szCs w:val="28"/>
        </w:rPr>
        <w:t xml:space="preserve">научится </w:t>
      </w:r>
      <w:r w:rsidRPr="0074495D">
        <w:rPr>
          <w:rFonts w:ascii="Times New Roman" w:hAnsi="Times New Roman"/>
          <w:bCs/>
          <w:sz w:val="28"/>
          <w:szCs w:val="28"/>
        </w:rPr>
        <w:t xml:space="preserve">пользоваться научными методами для распознания биологических проблем; </w:t>
      </w:r>
      <w:r w:rsidRPr="0074495D">
        <w:rPr>
          <w:rFonts w:ascii="Times New Roman" w:hAnsi="Times New Roman"/>
          <w:sz w:val="28"/>
          <w:szCs w:val="28"/>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53743" w:rsidRPr="0074495D" w:rsidRDefault="00E53743"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Выпускник</w:t>
      </w:r>
      <w:r w:rsidRPr="0074495D">
        <w:rPr>
          <w:rFonts w:ascii="Times New Roman" w:hAnsi="Times New Roman"/>
          <w:b/>
          <w:sz w:val="28"/>
          <w:szCs w:val="28"/>
        </w:rPr>
        <w:t xml:space="preserve"> овладеет</w:t>
      </w:r>
      <w:r w:rsidR="00E136F6">
        <w:rPr>
          <w:rFonts w:ascii="Times New Roman" w:hAnsi="Times New Roman"/>
          <w:b/>
          <w:sz w:val="28"/>
          <w:szCs w:val="28"/>
        </w:rPr>
        <w:t xml:space="preserve"> </w:t>
      </w:r>
      <w:r w:rsidRPr="0074495D">
        <w:rPr>
          <w:rFonts w:ascii="Times New Roman" w:hAnsi="Times New Roman"/>
          <w:sz w:val="28"/>
          <w:szCs w:val="28"/>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53743" w:rsidRPr="0074495D" w:rsidRDefault="00E53743"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Выпускник </w:t>
      </w:r>
      <w:r w:rsidRPr="0074495D">
        <w:rPr>
          <w:rFonts w:ascii="Times New Roman" w:hAnsi="Times New Roman"/>
          <w:b/>
          <w:sz w:val="28"/>
          <w:szCs w:val="28"/>
        </w:rPr>
        <w:t>освоит</w:t>
      </w:r>
      <w:r w:rsidRPr="0074495D">
        <w:rPr>
          <w:rFonts w:ascii="Times New Roman" w:hAnsi="Times New Roman"/>
          <w:sz w:val="28"/>
          <w:szCs w:val="28"/>
        </w:rPr>
        <w:t xml:space="preserve"> общие при</w:t>
      </w:r>
      <w:r w:rsidR="00245F1D" w:rsidRPr="0074495D">
        <w:rPr>
          <w:rFonts w:ascii="Times New Roman" w:hAnsi="Times New Roman"/>
          <w:sz w:val="28"/>
          <w:szCs w:val="28"/>
        </w:rPr>
        <w:t>е</w:t>
      </w:r>
      <w:r w:rsidRPr="0074495D">
        <w:rPr>
          <w:rFonts w:ascii="Times New Roman" w:hAnsi="Times New Roman"/>
          <w:sz w:val="28"/>
          <w:szCs w:val="28"/>
        </w:rPr>
        <w:t>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53743" w:rsidRPr="0074495D" w:rsidRDefault="00E53743" w:rsidP="00967608">
      <w:pPr>
        <w:autoSpaceDE w:val="0"/>
        <w:autoSpaceDN w:val="0"/>
        <w:adjustRightInd w:val="0"/>
        <w:spacing w:after="0" w:line="240" w:lineRule="auto"/>
        <w:ind w:firstLine="709"/>
        <w:jc w:val="both"/>
        <w:rPr>
          <w:rFonts w:ascii="Times New Roman" w:hAnsi="Times New Roman"/>
          <w:iCs/>
          <w:sz w:val="28"/>
          <w:szCs w:val="28"/>
        </w:rPr>
      </w:pPr>
      <w:r w:rsidRPr="0074495D">
        <w:rPr>
          <w:rFonts w:ascii="Times New Roman" w:hAnsi="Times New Roman"/>
          <w:iCs/>
          <w:sz w:val="28"/>
          <w:szCs w:val="28"/>
        </w:rPr>
        <w:t xml:space="preserve">Выпускник </w:t>
      </w:r>
      <w:r w:rsidRPr="0074495D">
        <w:rPr>
          <w:rFonts w:ascii="Times New Roman" w:hAnsi="Times New Roman"/>
          <w:b/>
          <w:iCs/>
          <w:sz w:val="28"/>
          <w:szCs w:val="28"/>
        </w:rPr>
        <w:t>приобрет</w:t>
      </w:r>
      <w:r w:rsidR="00245F1D" w:rsidRPr="0074495D">
        <w:rPr>
          <w:rFonts w:ascii="Times New Roman" w:hAnsi="Times New Roman"/>
          <w:b/>
          <w:iCs/>
          <w:sz w:val="28"/>
          <w:szCs w:val="28"/>
        </w:rPr>
        <w:t>е</w:t>
      </w:r>
      <w:r w:rsidRPr="0074495D">
        <w:rPr>
          <w:rFonts w:ascii="Times New Roman" w:hAnsi="Times New Roman"/>
          <w:b/>
          <w:iCs/>
          <w:sz w:val="28"/>
          <w:szCs w:val="28"/>
        </w:rPr>
        <w:t>т</w:t>
      </w:r>
      <w:r w:rsidRPr="0074495D">
        <w:rPr>
          <w:rFonts w:ascii="Times New Roman" w:hAnsi="Times New Roman"/>
          <w:iCs/>
          <w:sz w:val="28"/>
          <w:szCs w:val="28"/>
        </w:rPr>
        <w:t xml:space="preserve"> навыки использования научно-популярной литературы по биологии, справочных материалов (на бумажных и электронных носителях), ресурсов Интернетапри выполнении учебных задач.</w:t>
      </w:r>
    </w:p>
    <w:p w:rsidR="00E53743" w:rsidRPr="0074495D" w:rsidRDefault="00E53743"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AC384E">
      <w:pPr>
        <w:numPr>
          <w:ilvl w:val="0"/>
          <w:numId w:val="102"/>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осознанно использовать знания основных правил поведения в природе и основ здорового образа жизни в быту;</w:t>
      </w:r>
    </w:p>
    <w:p w:rsidR="00E53743" w:rsidRPr="0074495D" w:rsidRDefault="00E53743" w:rsidP="00AC384E">
      <w:pPr>
        <w:numPr>
          <w:ilvl w:val="0"/>
          <w:numId w:val="102"/>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E53743" w:rsidRPr="0074495D" w:rsidRDefault="00E53743" w:rsidP="00AC384E">
      <w:pPr>
        <w:numPr>
          <w:ilvl w:val="0"/>
          <w:numId w:val="102"/>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w:t>
      </w:r>
      <w:r w:rsidR="00AC7420" w:rsidRPr="0074495D">
        <w:rPr>
          <w:rFonts w:ascii="Times New Roman" w:hAnsi="Times New Roman"/>
          <w:i/>
          <w:sz w:val="28"/>
          <w:szCs w:val="28"/>
        </w:rPr>
        <w:t>-</w:t>
      </w:r>
      <w:r w:rsidRPr="0074495D">
        <w:rPr>
          <w:rFonts w:ascii="Times New Roman" w:hAnsi="Times New Roman"/>
          <w:i/>
          <w:sz w:val="28"/>
          <w:szCs w:val="28"/>
        </w:rPr>
        <w:t>ресурсах, критически оценивать полученную информацию, анализируя е</w:t>
      </w:r>
      <w:r w:rsidR="00245F1D" w:rsidRPr="0074495D">
        <w:rPr>
          <w:rFonts w:ascii="Times New Roman" w:hAnsi="Times New Roman"/>
          <w:i/>
          <w:sz w:val="28"/>
          <w:szCs w:val="28"/>
        </w:rPr>
        <w:t>е</w:t>
      </w:r>
      <w:r w:rsidRPr="0074495D">
        <w:rPr>
          <w:rFonts w:ascii="Times New Roman" w:hAnsi="Times New Roman"/>
          <w:i/>
          <w:sz w:val="28"/>
          <w:szCs w:val="28"/>
        </w:rPr>
        <w:t xml:space="preserve"> содержание и данные об источнике информации;</w:t>
      </w:r>
    </w:p>
    <w:p w:rsidR="00E53743" w:rsidRPr="0074495D" w:rsidRDefault="00E53743" w:rsidP="00AC384E">
      <w:pPr>
        <w:numPr>
          <w:ilvl w:val="0"/>
          <w:numId w:val="102"/>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iCs/>
          <w:sz w:val="28"/>
          <w:szCs w:val="28"/>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r w:rsidR="007A41C0" w:rsidRPr="0074495D">
        <w:rPr>
          <w:rFonts w:ascii="Times New Roman" w:hAnsi="Times New Roman"/>
          <w:i/>
          <w:iCs/>
          <w:sz w:val="28"/>
          <w:szCs w:val="28"/>
        </w:rPr>
        <w:t>.</w:t>
      </w:r>
    </w:p>
    <w:p w:rsidR="00E53743" w:rsidRPr="0074495D" w:rsidRDefault="00243C14" w:rsidP="00967608">
      <w:pPr>
        <w:tabs>
          <w:tab w:val="center" w:pos="4904"/>
        </w:tabs>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Живые организмы</w:t>
      </w:r>
    </w:p>
    <w:p w:rsidR="00E53743" w:rsidRPr="0074495D" w:rsidRDefault="00E53743"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родства различных таксонов растений, животных, грибов и бактерий;</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различий растений, животных, грибов и бактерий;</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осуществлять классификацию биологических объектов (растений, животных, бактерий, грибов) на основе определения их принадлежности к определ</w:t>
      </w:r>
      <w:r w:rsidR="00245F1D" w:rsidRPr="0074495D">
        <w:rPr>
          <w:rFonts w:ascii="Times New Roman" w:hAnsi="Times New Roman"/>
          <w:sz w:val="28"/>
          <w:szCs w:val="28"/>
        </w:rPr>
        <w:t>е</w:t>
      </w:r>
      <w:r w:rsidRPr="0074495D">
        <w:rPr>
          <w:rFonts w:ascii="Times New Roman" w:hAnsi="Times New Roman"/>
          <w:sz w:val="28"/>
          <w:szCs w:val="28"/>
        </w:rPr>
        <w:t>нной систематической группе;</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роль биологии в практической деятельности людей; роль различных организмов в жизни человека;</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выявлятьпримерыи раскрывать сущность приспособленности организмов к среде обитания;</w:t>
      </w:r>
    </w:p>
    <w:p w:rsidR="00E53743" w:rsidRPr="0074495D" w:rsidRDefault="00E53743" w:rsidP="00AC384E">
      <w:pPr>
        <w:widowControl w:val="0"/>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w:t>
      </w:r>
      <w:r w:rsidR="00E136F6">
        <w:rPr>
          <w:rFonts w:ascii="Times New Roman" w:hAnsi="Times New Roman"/>
          <w:sz w:val="28"/>
          <w:szCs w:val="28"/>
        </w:rPr>
        <w:t xml:space="preserve"> </w:t>
      </w:r>
      <w:r w:rsidRPr="0074495D">
        <w:rPr>
          <w:rFonts w:ascii="Times New Roman" w:hAnsi="Times New Roman"/>
          <w:sz w:val="28"/>
          <w:szCs w:val="28"/>
        </w:rPr>
        <w:t>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методы биологической науки:</w:t>
      </w:r>
      <w:r w:rsidR="00E136F6">
        <w:rPr>
          <w:rFonts w:ascii="Times New Roman" w:hAnsi="Times New Roman"/>
          <w:sz w:val="28"/>
          <w:szCs w:val="28"/>
        </w:rPr>
        <w:t xml:space="preserve"> </w:t>
      </w:r>
      <w:r w:rsidRPr="0074495D">
        <w:rPr>
          <w:rFonts w:ascii="Times New Roman" w:hAnsi="Times New Roman"/>
          <w:sz w:val="28"/>
          <w:szCs w:val="28"/>
        </w:rPr>
        <w:t>наблюдать и описывать биологические объекты и процессы; ставить биологические эксперименты и объяснять их результаты;</w:t>
      </w:r>
    </w:p>
    <w:p w:rsidR="00E53743" w:rsidRPr="00475353"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аргументировать основные правила поведения в природе;</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и оценивать последствия деятельности человека в природе;</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 использовать приемы выращивания и размножения культурных растений и домашних животных, ухода за ними;</w:t>
      </w:r>
    </w:p>
    <w:p w:rsidR="00E53743" w:rsidRPr="0074495D" w:rsidRDefault="00E53743" w:rsidP="00AC384E">
      <w:pPr>
        <w:numPr>
          <w:ilvl w:val="2"/>
          <w:numId w:val="103"/>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соблюдать правила работы в кабинете биологии.</w:t>
      </w:r>
    </w:p>
    <w:p w:rsidR="00E53743" w:rsidRPr="0074495D" w:rsidRDefault="00E53743"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AC384E">
      <w:pPr>
        <w:numPr>
          <w:ilvl w:val="0"/>
          <w:numId w:val="104"/>
        </w:numPr>
        <w:tabs>
          <w:tab w:val="left" w:pos="993"/>
        </w:tabs>
        <w:autoSpaceDE w:val="0"/>
        <w:autoSpaceDN w:val="0"/>
        <w:adjustRightInd w:val="0"/>
        <w:spacing w:after="0" w:line="24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находить информацию о растениях, животных грибах и бактериях</w:t>
      </w:r>
      <w:r w:rsidR="00E136F6">
        <w:rPr>
          <w:rFonts w:ascii="Times New Roman" w:hAnsi="Times New Roman"/>
          <w:i/>
          <w:sz w:val="28"/>
          <w:szCs w:val="28"/>
        </w:rPr>
        <w:t xml:space="preserve"> </w:t>
      </w:r>
      <w:r w:rsidRPr="0074495D">
        <w:rPr>
          <w:rFonts w:ascii="Times New Roman" w:hAnsi="Times New Roman"/>
          <w:i/>
          <w:sz w:val="28"/>
          <w:szCs w:val="28"/>
        </w:rPr>
        <w:t>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E53743" w:rsidRPr="0074495D" w:rsidRDefault="00E53743" w:rsidP="00AC384E">
      <w:pPr>
        <w:numPr>
          <w:ilvl w:val="0"/>
          <w:numId w:val="104"/>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w:t>
      </w:r>
      <w:r w:rsidR="00245F1D" w:rsidRPr="0074495D">
        <w:rPr>
          <w:rFonts w:ascii="Times New Roman" w:hAnsi="Times New Roman"/>
          <w:i/>
          <w:sz w:val="28"/>
          <w:szCs w:val="28"/>
        </w:rPr>
        <w:t>е</w:t>
      </w:r>
      <w:r w:rsidRPr="0074495D">
        <w:rPr>
          <w:rFonts w:ascii="Times New Roman" w:hAnsi="Times New Roman"/>
          <w:i/>
          <w:sz w:val="28"/>
          <w:szCs w:val="28"/>
        </w:rPr>
        <w:t>.</w:t>
      </w:r>
    </w:p>
    <w:p w:rsidR="00E53743" w:rsidRPr="0074495D" w:rsidRDefault="00E53743" w:rsidP="00AC384E">
      <w:pPr>
        <w:numPr>
          <w:ilvl w:val="0"/>
          <w:numId w:val="104"/>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при</w:t>
      </w:r>
      <w:r w:rsidR="00245F1D" w:rsidRPr="0074495D">
        <w:rPr>
          <w:rFonts w:ascii="Times New Roman" w:hAnsi="Times New Roman"/>
          <w:i/>
          <w:sz w:val="28"/>
          <w:szCs w:val="28"/>
        </w:rPr>
        <w:t>е</w:t>
      </w:r>
      <w:r w:rsidRPr="0074495D">
        <w:rPr>
          <w:rFonts w:ascii="Times New Roman" w:hAnsi="Times New Roman"/>
          <w:i/>
          <w:sz w:val="28"/>
          <w:szCs w:val="28"/>
        </w:rPr>
        <w:t>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E53743" w:rsidRPr="0074495D" w:rsidRDefault="00E53743" w:rsidP="00AC384E">
      <w:pPr>
        <w:numPr>
          <w:ilvl w:val="0"/>
          <w:numId w:val="104"/>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74495D" w:rsidRDefault="00E53743" w:rsidP="00AC384E">
      <w:pPr>
        <w:numPr>
          <w:ilvl w:val="0"/>
          <w:numId w:val="104"/>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lastRenderedPageBreak/>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E53743" w:rsidRPr="0074495D" w:rsidRDefault="00E53743" w:rsidP="00AC384E">
      <w:pPr>
        <w:numPr>
          <w:ilvl w:val="0"/>
          <w:numId w:val="104"/>
        </w:numPr>
        <w:tabs>
          <w:tab w:val="left" w:pos="993"/>
        </w:tabs>
        <w:autoSpaceDE w:val="0"/>
        <w:autoSpaceDN w:val="0"/>
        <w:adjustRightInd w:val="0"/>
        <w:spacing w:after="0" w:line="240" w:lineRule="auto"/>
        <w:ind w:left="0" w:firstLine="709"/>
        <w:contextualSpacing/>
        <w:jc w:val="both"/>
        <w:rPr>
          <w:rFonts w:ascii="Times New Roman" w:hAnsi="Times New Roman"/>
          <w:i/>
          <w:iCs/>
          <w:sz w:val="28"/>
          <w:szCs w:val="28"/>
        </w:rPr>
      </w:pPr>
      <w:r w:rsidRPr="0074495D">
        <w:rPr>
          <w:rFonts w:ascii="Times New Roman" w:hAnsi="Times New Roman"/>
          <w:i/>
          <w:iCs/>
          <w:sz w:val="28"/>
          <w:szCs w:val="28"/>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E53743" w:rsidRPr="0074495D" w:rsidRDefault="00E53743" w:rsidP="00AC384E">
      <w:pPr>
        <w:numPr>
          <w:ilvl w:val="0"/>
          <w:numId w:val="104"/>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E53743" w:rsidRPr="0074495D" w:rsidRDefault="00243C14" w:rsidP="00967608">
      <w:pPr>
        <w:autoSpaceDE w:val="0"/>
        <w:autoSpaceDN w:val="0"/>
        <w:adjustRightInd w:val="0"/>
        <w:spacing w:after="0" w:line="240" w:lineRule="auto"/>
        <w:ind w:firstLine="709"/>
        <w:contextualSpacing/>
        <w:jc w:val="both"/>
        <w:rPr>
          <w:rFonts w:ascii="Times New Roman" w:hAnsi="Times New Roman"/>
          <w:b/>
          <w:sz w:val="28"/>
          <w:szCs w:val="28"/>
        </w:rPr>
      </w:pPr>
      <w:r w:rsidRPr="0074495D">
        <w:rPr>
          <w:rFonts w:ascii="Times New Roman" w:hAnsi="Times New Roman"/>
          <w:b/>
          <w:sz w:val="28"/>
          <w:szCs w:val="28"/>
        </w:rPr>
        <w:t>Человек и его здоровье</w:t>
      </w:r>
    </w:p>
    <w:p w:rsidR="00E53743" w:rsidRPr="0074495D" w:rsidRDefault="00E53743"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взаимосвязи человека и окружающей среды, родства человека с животными;</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отличий человека от животных;</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эволюцию вида Человек разумный на примерах сопоставления биологических объектов и других материальных артефактов;</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выявлятьпримерыи пояснять проявление наследственных заболеваний у человека, сущность процессов наследственности и изменчивости, присущей человеку;</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методы биологической науки:наблюдать и описывать биологические объекты и процессы; проводить исследования с организмом человека и объяснять их результаты;</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аргументировать основные принципы здорового образа жизни, рациональной организации труда и отдыха;</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анализировать и оценивать влияние факторов риска на здоровье человека;</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 использовать при</w:t>
      </w:r>
      <w:r w:rsidR="00245F1D" w:rsidRPr="0074495D">
        <w:rPr>
          <w:rFonts w:ascii="Times New Roman" w:hAnsi="Times New Roman"/>
          <w:sz w:val="28"/>
          <w:szCs w:val="28"/>
        </w:rPr>
        <w:t>е</w:t>
      </w:r>
      <w:r w:rsidRPr="0074495D">
        <w:rPr>
          <w:rFonts w:ascii="Times New Roman" w:hAnsi="Times New Roman"/>
          <w:sz w:val="28"/>
          <w:szCs w:val="28"/>
        </w:rPr>
        <w:t>мы оказания первой помощи;</w:t>
      </w:r>
    </w:p>
    <w:p w:rsidR="00E53743" w:rsidRPr="0074495D" w:rsidRDefault="00E53743" w:rsidP="00AC384E">
      <w:pPr>
        <w:numPr>
          <w:ilvl w:val="0"/>
          <w:numId w:val="105"/>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соблюдать правила работы в кабинете биологии.</w:t>
      </w:r>
    </w:p>
    <w:p w:rsidR="00E53743" w:rsidRPr="0074495D" w:rsidRDefault="00E53743"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AC384E">
      <w:pPr>
        <w:numPr>
          <w:ilvl w:val="0"/>
          <w:numId w:val="106"/>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E53743" w:rsidRPr="0074495D" w:rsidRDefault="00E53743" w:rsidP="00AC384E">
      <w:pPr>
        <w:numPr>
          <w:ilvl w:val="0"/>
          <w:numId w:val="106"/>
        </w:numPr>
        <w:tabs>
          <w:tab w:val="left" w:pos="993"/>
        </w:tabs>
        <w:autoSpaceDE w:val="0"/>
        <w:autoSpaceDN w:val="0"/>
        <w:adjustRightInd w:val="0"/>
        <w:spacing w:after="0" w:line="24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находить информацию о строении и жизнедеятельности человека в научно-популярной литературе, биологических словарях, справочниках, Интернет</w:t>
      </w:r>
      <w:r w:rsidR="00AC7420" w:rsidRPr="0074495D">
        <w:rPr>
          <w:rFonts w:ascii="Times New Roman" w:hAnsi="Times New Roman"/>
          <w:i/>
          <w:sz w:val="28"/>
          <w:szCs w:val="28"/>
        </w:rPr>
        <w:t>-</w:t>
      </w:r>
      <w:r w:rsidRPr="0074495D">
        <w:rPr>
          <w:rFonts w:ascii="Times New Roman" w:hAnsi="Times New Roman"/>
          <w:i/>
          <w:sz w:val="28"/>
          <w:szCs w:val="28"/>
        </w:rPr>
        <w:t>ресурсе, анализировать и оценивать ее, переводить из одной формы в другую;</w:t>
      </w:r>
    </w:p>
    <w:p w:rsidR="00E53743" w:rsidRPr="0074495D" w:rsidRDefault="00E53743" w:rsidP="00AC384E">
      <w:pPr>
        <w:numPr>
          <w:ilvl w:val="0"/>
          <w:numId w:val="106"/>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моральных норм и ценностей по отношению к собственному здоровью и здоровью других людей;</w:t>
      </w:r>
    </w:p>
    <w:p w:rsidR="00E53743" w:rsidRPr="0074495D" w:rsidRDefault="00E53743" w:rsidP="00AC384E">
      <w:pPr>
        <w:numPr>
          <w:ilvl w:val="0"/>
          <w:numId w:val="106"/>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в учебной, научно-популярной литературе, Интернет</w:t>
      </w:r>
      <w:r w:rsidR="00AC7420" w:rsidRPr="0074495D">
        <w:rPr>
          <w:rFonts w:ascii="Times New Roman" w:hAnsi="Times New Roman"/>
          <w:i/>
          <w:sz w:val="28"/>
          <w:szCs w:val="28"/>
        </w:rPr>
        <w:t>-</w:t>
      </w:r>
      <w:r w:rsidRPr="0074495D">
        <w:rPr>
          <w:rFonts w:ascii="Times New Roman" w:hAnsi="Times New Roman"/>
          <w:i/>
          <w:sz w:val="28"/>
          <w:szCs w:val="28"/>
        </w:rPr>
        <w:t>ресурсах информацию об организме человека, оформлять ее в виде устных сообщений и докладов;</w:t>
      </w:r>
    </w:p>
    <w:p w:rsidR="00E53743" w:rsidRPr="0074495D" w:rsidRDefault="00E53743" w:rsidP="00AC384E">
      <w:pPr>
        <w:numPr>
          <w:ilvl w:val="0"/>
          <w:numId w:val="106"/>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74495D" w:rsidRDefault="00E53743" w:rsidP="00AC384E">
      <w:pPr>
        <w:numPr>
          <w:ilvl w:val="0"/>
          <w:numId w:val="106"/>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iCs/>
          <w:sz w:val="28"/>
          <w:szCs w:val="28"/>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E53743" w:rsidRPr="0074495D" w:rsidRDefault="00E53743" w:rsidP="00AC384E">
      <w:pPr>
        <w:numPr>
          <w:ilvl w:val="0"/>
          <w:numId w:val="106"/>
        </w:numPr>
        <w:tabs>
          <w:tab w:val="left" w:pos="993"/>
        </w:tabs>
        <w:autoSpaceDE w:val="0"/>
        <w:autoSpaceDN w:val="0"/>
        <w:adjustRightInd w:val="0"/>
        <w:spacing w:after="0" w:line="240" w:lineRule="auto"/>
        <w:ind w:left="0" w:firstLine="709"/>
        <w:contextualSpacing/>
        <w:jc w:val="both"/>
        <w:rPr>
          <w:rFonts w:ascii="Times New Roman" w:hAnsi="Times New Roman"/>
          <w:b/>
          <w:sz w:val="28"/>
          <w:szCs w:val="28"/>
        </w:rPr>
      </w:pPr>
      <w:r w:rsidRPr="0074495D">
        <w:rPr>
          <w:rFonts w:ascii="Times New Roman" w:hAnsi="Times New Roman"/>
          <w:i/>
          <w:sz w:val="28"/>
          <w:szCs w:val="28"/>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E53743" w:rsidRPr="0074495D" w:rsidRDefault="00E53743"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Общ</w:t>
      </w:r>
      <w:r w:rsidR="00243C14" w:rsidRPr="0074495D">
        <w:rPr>
          <w:rFonts w:ascii="Times New Roman" w:hAnsi="Times New Roman"/>
          <w:b/>
          <w:sz w:val="28"/>
          <w:szCs w:val="28"/>
        </w:rPr>
        <w:t>ие биологические закономерности</w:t>
      </w:r>
    </w:p>
    <w:p w:rsidR="00E53743" w:rsidRPr="0074495D" w:rsidRDefault="00E53743"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475353" w:rsidRDefault="00E53743" w:rsidP="00AC384E">
      <w:pPr>
        <w:numPr>
          <w:ilvl w:val="0"/>
          <w:numId w:val="107"/>
        </w:numPr>
        <w:tabs>
          <w:tab w:val="left" w:pos="993"/>
        </w:tabs>
        <w:autoSpaceDE w:val="0"/>
        <w:autoSpaceDN w:val="0"/>
        <w:adjustRightInd w:val="0"/>
        <w:spacing w:after="0" w:line="240" w:lineRule="auto"/>
        <w:ind w:left="0" w:firstLine="709"/>
        <w:contextualSpacing/>
        <w:jc w:val="both"/>
        <w:rPr>
          <w:rFonts w:ascii="Times New Roman" w:hAnsi="Times New Roman"/>
          <w:b/>
          <w:sz w:val="28"/>
          <w:szCs w:val="28"/>
        </w:rPr>
      </w:pPr>
      <w:r w:rsidRPr="0074495D">
        <w:rPr>
          <w:rFonts w:ascii="Times New Roman" w:hAnsi="Times New Roman"/>
          <w:sz w:val="28"/>
          <w:szCs w:val="28"/>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E53743" w:rsidRPr="00475353" w:rsidRDefault="00E53743" w:rsidP="00AC384E">
      <w:pPr>
        <w:numPr>
          <w:ilvl w:val="0"/>
          <w:numId w:val="107"/>
        </w:numPr>
        <w:tabs>
          <w:tab w:val="left" w:pos="993"/>
        </w:tabs>
        <w:autoSpaceDE w:val="0"/>
        <w:autoSpaceDN w:val="0"/>
        <w:adjustRightInd w:val="0"/>
        <w:spacing w:after="0" w:line="240" w:lineRule="auto"/>
        <w:ind w:left="0" w:firstLine="709"/>
        <w:contextualSpacing/>
        <w:jc w:val="both"/>
        <w:rPr>
          <w:rFonts w:ascii="Times New Roman" w:hAnsi="Times New Roman"/>
          <w:b/>
          <w:sz w:val="28"/>
          <w:szCs w:val="28"/>
        </w:rPr>
      </w:pPr>
      <w:r w:rsidRPr="0074495D">
        <w:rPr>
          <w:rFonts w:ascii="Times New Roman" w:hAnsi="Times New Roman"/>
          <w:sz w:val="28"/>
          <w:szCs w:val="28"/>
        </w:rPr>
        <w:t>аргументировать, приводить доказательства необходимости защиты окружающей среды;</w:t>
      </w:r>
    </w:p>
    <w:p w:rsidR="00E53743" w:rsidRPr="0074495D" w:rsidRDefault="00E53743" w:rsidP="00AC384E">
      <w:pPr>
        <w:numPr>
          <w:ilvl w:val="0"/>
          <w:numId w:val="107"/>
        </w:numPr>
        <w:tabs>
          <w:tab w:val="num" w:pos="360"/>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зависимости здоровья человека от состояния окружающей среды;</w:t>
      </w:r>
    </w:p>
    <w:p w:rsidR="00E53743" w:rsidRPr="0074495D" w:rsidRDefault="00E53743" w:rsidP="00AC384E">
      <w:pPr>
        <w:numPr>
          <w:ilvl w:val="0"/>
          <w:numId w:val="107"/>
        </w:numPr>
        <w:tabs>
          <w:tab w:val="num" w:pos="360"/>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475353">
        <w:rPr>
          <w:rFonts w:ascii="Times New Roman" w:hAnsi="Times New Roman"/>
          <w:sz w:val="28"/>
          <w:szCs w:val="28"/>
        </w:rPr>
        <w:t>осуществлять классификацию биологических объектов на основе определения их принадлежности к определ</w:t>
      </w:r>
      <w:r w:rsidR="00245F1D" w:rsidRPr="0074495D">
        <w:rPr>
          <w:rFonts w:ascii="Times New Roman" w:hAnsi="Times New Roman"/>
          <w:sz w:val="28"/>
          <w:szCs w:val="28"/>
        </w:rPr>
        <w:t>е</w:t>
      </w:r>
      <w:r w:rsidRPr="0074495D">
        <w:rPr>
          <w:rFonts w:ascii="Times New Roman" w:hAnsi="Times New Roman"/>
          <w:sz w:val="28"/>
          <w:szCs w:val="28"/>
        </w:rPr>
        <w:t xml:space="preserve">нной систематической группе; </w:t>
      </w:r>
    </w:p>
    <w:p w:rsidR="00E53743" w:rsidRPr="0074495D" w:rsidRDefault="00E53743" w:rsidP="00AC384E">
      <w:pPr>
        <w:numPr>
          <w:ilvl w:val="0"/>
          <w:numId w:val="107"/>
        </w:numPr>
        <w:tabs>
          <w:tab w:val="num" w:pos="360"/>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E53743" w:rsidRPr="00475353" w:rsidRDefault="00E53743" w:rsidP="00AC384E">
      <w:pPr>
        <w:numPr>
          <w:ilvl w:val="0"/>
          <w:numId w:val="107"/>
        </w:numPr>
        <w:tabs>
          <w:tab w:val="num" w:pos="360"/>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объяснять общность происхождения и эволюции организмов на основе сопоставления особенностей их строения и функционирования;</w:t>
      </w:r>
    </w:p>
    <w:p w:rsidR="00E53743" w:rsidRPr="00475353" w:rsidRDefault="00E53743" w:rsidP="00AC384E">
      <w:pPr>
        <w:numPr>
          <w:ilvl w:val="0"/>
          <w:numId w:val="10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механизмы наследственности и изменчивости, возникновения приспособленности, процесс видообразования;</w:t>
      </w:r>
    </w:p>
    <w:p w:rsidR="00E53743" w:rsidRPr="00475353" w:rsidRDefault="00E53743" w:rsidP="00AC384E">
      <w:pPr>
        <w:numPr>
          <w:ilvl w:val="0"/>
          <w:numId w:val="10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E53743" w:rsidRPr="0074495D" w:rsidRDefault="00E53743" w:rsidP="00AC384E">
      <w:pPr>
        <w:numPr>
          <w:ilvl w:val="0"/>
          <w:numId w:val="107"/>
        </w:numPr>
        <w:tabs>
          <w:tab w:val="num" w:pos="360"/>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сравнивать биологические объекты, процессы; делать выводы и умозаключения на основе сравнения; </w:t>
      </w:r>
    </w:p>
    <w:p w:rsidR="00E53743" w:rsidRPr="00475353" w:rsidRDefault="00E53743" w:rsidP="00AC384E">
      <w:pPr>
        <w:numPr>
          <w:ilvl w:val="0"/>
          <w:numId w:val="107"/>
        </w:numPr>
        <w:tabs>
          <w:tab w:val="num" w:pos="360"/>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устанавливать взаимосвязи между особенностями строения и функциями органов и систем органов;</w:t>
      </w:r>
    </w:p>
    <w:p w:rsidR="00E53743" w:rsidRPr="0074495D" w:rsidRDefault="00E53743" w:rsidP="00AC384E">
      <w:pPr>
        <w:numPr>
          <w:ilvl w:val="0"/>
          <w:numId w:val="107"/>
        </w:numPr>
        <w:tabs>
          <w:tab w:val="num" w:pos="360"/>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использовать методы биологической науки:наблюдать и описывать биологические объекты и процессы; ставить биологические эксперименты и объяснять их результаты; </w:t>
      </w:r>
    </w:p>
    <w:p w:rsidR="00E53743" w:rsidRPr="0074495D" w:rsidRDefault="00E53743" w:rsidP="00AC384E">
      <w:pPr>
        <w:numPr>
          <w:ilvl w:val="0"/>
          <w:numId w:val="107"/>
        </w:numPr>
        <w:tabs>
          <w:tab w:val="num" w:pos="360"/>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E53743" w:rsidRPr="00475353" w:rsidRDefault="00E53743" w:rsidP="00AC384E">
      <w:pPr>
        <w:numPr>
          <w:ilvl w:val="0"/>
          <w:numId w:val="107"/>
        </w:numPr>
        <w:tabs>
          <w:tab w:val="num" w:pos="360"/>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 использовать приемы выращивания и размножения культурных растений и домашних животных, ухода за ними в агроценозах;</w:t>
      </w:r>
    </w:p>
    <w:p w:rsidR="00A61E55" w:rsidRPr="00475353" w:rsidRDefault="00A61E55" w:rsidP="00AC384E">
      <w:pPr>
        <w:numPr>
          <w:ilvl w:val="0"/>
          <w:numId w:val="10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475353">
        <w:rPr>
          <w:rFonts w:ascii="Times New Roman" w:hAnsi="Times New Roman"/>
          <w:sz w:val="28"/>
          <w:szCs w:val="28"/>
        </w:rPr>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E53743" w:rsidRPr="00475353" w:rsidRDefault="00E53743" w:rsidP="00AC384E">
      <w:pPr>
        <w:numPr>
          <w:ilvl w:val="0"/>
          <w:numId w:val="107"/>
        </w:numPr>
        <w:tabs>
          <w:tab w:val="left" w:pos="993"/>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соблюдать правила работы в кабинете биологии.</w:t>
      </w:r>
    </w:p>
    <w:p w:rsidR="00E53743" w:rsidRPr="0074495D" w:rsidRDefault="00E53743"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AC384E">
      <w:pPr>
        <w:numPr>
          <w:ilvl w:val="0"/>
          <w:numId w:val="108"/>
        </w:numPr>
        <w:tabs>
          <w:tab w:val="left" w:pos="993"/>
        </w:tabs>
        <w:autoSpaceDE w:val="0"/>
        <w:autoSpaceDN w:val="0"/>
        <w:adjustRightInd w:val="0"/>
        <w:spacing w:after="0" w:line="240" w:lineRule="auto"/>
        <w:ind w:left="0" w:firstLine="709"/>
        <w:contextualSpacing/>
        <w:jc w:val="both"/>
        <w:rPr>
          <w:rFonts w:ascii="Times New Roman" w:hAnsi="Times New Roman"/>
          <w:i/>
          <w:iCs/>
          <w:sz w:val="28"/>
          <w:szCs w:val="28"/>
        </w:rPr>
      </w:pPr>
      <w:r w:rsidRPr="0074495D">
        <w:rPr>
          <w:rFonts w:ascii="Times New Roman" w:hAnsi="Times New Roman"/>
          <w:i/>
          <w:sz w:val="28"/>
          <w:szCs w:val="28"/>
        </w:rPr>
        <w:t>понимать экологические проблемы, возникающие в условиях нерационального природопользования, и пути решения этих проблем</w:t>
      </w:r>
      <w:r w:rsidRPr="0074495D">
        <w:rPr>
          <w:rFonts w:ascii="Times New Roman" w:hAnsi="Times New Roman"/>
          <w:i/>
          <w:iCs/>
          <w:sz w:val="28"/>
          <w:szCs w:val="28"/>
        </w:rPr>
        <w:t>;</w:t>
      </w:r>
    </w:p>
    <w:p w:rsidR="00E53743" w:rsidRPr="0074495D" w:rsidRDefault="00E53743" w:rsidP="00AC384E">
      <w:pPr>
        <w:numPr>
          <w:ilvl w:val="0"/>
          <w:numId w:val="108"/>
        </w:numPr>
        <w:tabs>
          <w:tab w:val="left" w:pos="993"/>
        </w:tabs>
        <w:autoSpaceDE w:val="0"/>
        <w:autoSpaceDN w:val="0"/>
        <w:adjustRightInd w:val="0"/>
        <w:spacing w:after="0" w:line="24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74495D" w:rsidRDefault="00E53743" w:rsidP="00AC384E">
      <w:pPr>
        <w:numPr>
          <w:ilvl w:val="0"/>
          <w:numId w:val="108"/>
        </w:numPr>
        <w:tabs>
          <w:tab w:val="left" w:pos="993"/>
        </w:tabs>
        <w:autoSpaceDE w:val="0"/>
        <w:autoSpaceDN w:val="0"/>
        <w:adjustRightInd w:val="0"/>
        <w:spacing w:after="0" w:line="24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E53743" w:rsidRPr="0074495D" w:rsidRDefault="00E53743" w:rsidP="00AC384E">
      <w:pPr>
        <w:numPr>
          <w:ilvl w:val="0"/>
          <w:numId w:val="108"/>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74495D" w:rsidRDefault="00E53743" w:rsidP="00AC384E">
      <w:pPr>
        <w:numPr>
          <w:ilvl w:val="0"/>
          <w:numId w:val="108"/>
        </w:numPr>
        <w:tabs>
          <w:tab w:val="left" w:pos="993"/>
        </w:tabs>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iCs/>
          <w:sz w:val="28"/>
          <w:szCs w:val="28"/>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B540EE" w:rsidRPr="00680C2C" w:rsidRDefault="00E53743" w:rsidP="00AC384E">
      <w:pPr>
        <w:numPr>
          <w:ilvl w:val="0"/>
          <w:numId w:val="108"/>
        </w:numPr>
        <w:tabs>
          <w:tab w:val="left" w:pos="993"/>
        </w:tabs>
        <w:autoSpaceDE w:val="0"/>
        <w:autoSpaceDN w:val="0"/>
        <w:adjustRightInd w:val="0"/>
        <w:spacing w:after="0" w:line="240" w:lineRule="auto"/>
        <w:ind w:left="0" w:firstLine="709"/>
        <w:contextualSpacing/>
        <w:jc w:val="both"/>
        <w:rPr>
          <w:rFonts w:ascii="Times New Roman" w:hAnsi="Times New Roman"/>
          <w:b/>
          <w:sz w:val="28"/>
          <w:szCs w:val="28"/>
        </w:rPr>
      </w:pPr>
      <w:r w:rsidRPr="0074495D">
        <w:rPr>
          <w:rFonts w:ascii="Times New Roman" w:hAnsi="Times New Roman"/>
          <w:i/>
          <w:sz w:val="28"/>
          <w:szCs w:val="28"/>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w:t>
      </w:r>
      <w:r w:rsidRPr="0074495D">
        <w:rPr>
          <w:rFonts w:ascii="Times New Roman" w:hAnsi="Times New Roman"/>
          <w:i/>
          <w:sz w:val="28"/>
          <w:szCs w:val="28"/>
        </w:rPr>
        <w:lastRenderedPageBreak/>
        <w:t xml:space="preserve">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B540EE" w:rsidRPr="0074495D" w:rsidRDefault="00243C14" w:rsidP="00967608">
      <w:pPr>
        <w:pStyle w:val="4"/>
        <w:spacing w:line="240" w:lineRule="auto"/>
      </w:pPr>
      <w:bookmarkStart w:id="69" w:name="_Toc409691642"/>
      <w:bookmarkStart w:id="70" w:name="_Toc410653965"/>
      <w:bookmarkStart w:id="71" w:name="_Toc414553151"/>
      <w:r w:rsidRPr="0074495D">
        <w:t>1.2.</w:t>
      </w:r>
      <w:r w:rsidR="00A61E55" w:rsidRPr="0074495D">
        <w:t>5.12</w:t>
      </w:r>
      <w:r w:rsidRPr="0074495D">
        <w:t xml:space="preserve">. </w:t>
      </w:r>
      <w:r w:rsidR="00B540EE" w:rsidRPr="0074495D">
        <w:t>Химия</w:t>
      </w:r>
      <w:bookmarkEnd w:id="69"/>
      <w:bookmarkEnd w:id="70"/>
      <w:bookmarkEnd w:id="71"/>
    </w:p>
    <w:p w:rsidR="00E53743" w:rsidRPr="0074495D" w:rsidRDefault="00E5374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Выпускник научится:</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основные методы познания: наблюдение, измерение, эксперимент;</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описывать свойства твердых, жидких, газообразных веществ, выделяя их существенные признаки;</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законов сохранения массы веществ, постоянства состава, атомно-молекулярной теории;</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различать химические и физические явления;</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называть химические элементы;</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состав веществ по их формулам;</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валентность атома элемента в соединениях;</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тип химических реакций;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называть признаки и условия протекания химических реакций;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выявлять признаки, свидетельствующие о протекании химической реакции при выполнении химического опыта;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составлять формулы бинарных соединений;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составлять уравнения химических реакций;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безопасной работы при проведении опытов;</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пользоваться лабораторным оборудованием и посудой;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вычислять относительную молекулярную и молярную массы веществ;</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вычислять массовую долю химического элемента по формуле соединения;</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вычислять количество, объем или массу вещества по количеству, объему, массе реагентов или продуктов реакции;</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физические и химические свойства простых веществ: кислорода и водорода;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получать, собирать кислород и водород;</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опытным путем газообразные вещества: кислород, водород;</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закона Авогадро;</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понятий «тепловой эффект реакции», «молярный объем»;</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физические и химические свойства воды;</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понятия «раствор»;</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вычислять массовую долю растворенного вещества в растворе;</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приготовлять растворы с определенной массовой долей растворенного вещества;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называть соединения изученных классов неорганических веществ;</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физические и химические свойства основных классов неорганических веществ: оксидов, кислот, оснований, солей;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принадлежность веществ к определенному классу соединений;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составлять формулы неорганических соединений изученных классов;</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проводить опыты, подтверждающие химические свойства изученных классов неорганических веществ;</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опытным путем растворы кислот и щелочей по изменению окраски индикатора;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взаимосвязь между классами неорганических соединений;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Периодического закона Д.И. Менделеева;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объяснять физический смысл атомного (порядкового) номера химического элемента, номеров группы и периода в периодической системе Д.И</w:t>
      </w:r>
      <w:r w:rsidR="0009461B" w:rsidRPr="0074495D">
        <w:rPr>
          <w:rFonts w:ascii="Times New Roman" w:hAnsi="Times New Roman"/>
          <w:sz w:val="28"/>
          <w:szCs w:val="28"/>
        </w:rPr>
        <w:t>.</w:t>
      </w:r>
      <w:r w:rsidR="0009461B" w:rsidRPr="0074495D">
        <w:rPr>
          <w:rFonts w:ascii="Times New Roman" w:hAnsi="Times New Roman"/>
        </w:rPr>
        <w:t> </w:t>
      </w:r>
      <w:r w:rsidRPr="0074495D">
        <w:rPr>
          <w:rFonts w:ascii="Times New Roman" w:hAnsi="Times New Roman"/>
          <w:sz w:val="28"/>
          <w:szCs w:val="28"/>
        </w:rPr>
        <w:t>Менделеева;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объяснять закономерности изменения строения атомов, свойств элементов в пределах малых периодов и главных подгрупп;</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химические элементы (от водорода до кальция) на основе их положения в периодической системе Д.И.</w:t>
      </w:r>
      <w:r w:rsidR="00A61E55" w:rsidRPr="0074495D">
        <w:rPr>
          <w:rFonts w:ascii="Times New Roman" w:hAnsi="Times New Roman"/>
          <w:sz w:val="28"/>
          <w:szCs w:val="28"/>
        </w:rPr>
        <w:t> </w:t>
      </w:r>
      <w:r w:rsidRPr="0074495D">
        <w:rPr>
          <w:rFonts w:ascii="Times New Roman" w:hAnsi="Times New Roman"/>
          <w:sz w:val="28"/>
          <w:szCs w:val="28"/>
        </w:rPr>
        <w:t>Менделеева и особенностей строения их атомов;</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составлять схемы строения атомов первых 20 элементов периодической системы Д.И. Менделеева;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понятий: «химическая связь», «электроотрицательность»;</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зависимость физических свойств веществ от типа кристаллической решетки;</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вид химической связи в неорганических соединениях;</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изображать схемы строения молекул веществ, образованных разными видами химических связей;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степень окисления атома элемента в соединении;</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теории электролитической диссоциации;</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составлять уравнения электролитической диссоциации кислот, щелочей, солей;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объяснять сущность процесса электролитической диссоциации и реакций ионного обмена;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составлять полные и сокращенные ионные уравнения реакции обмена;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возможность протекания реакций ионного обмена;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проводить реакции, подтверждающие качественный состав различных веществ;</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окислитель и восстановитель;</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составлять уравнения окислительно-восстановительных реакций;</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называть факторы, влияющие на скорость химической реакции;</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химические реакции по различным признакам;</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взаимосвязь между составом, строением и свойствами неметаллов;</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проводить опыты по получению, собиранию и изучению химических свойств газообразных веществ: углекислого газа, аммиака;</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опытным путем газообразные вещества: углекислый газ и аммиак;</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взаимосвязь между составом, строением и свойствами металлов;</w:t>
      </w:r>
    </w:p>
    <w:p w:rsidR="00A61E55" w:rsidRPr="0074495D" w:rsidRDefault="00E53743" w:rsidP="00AC384E">
      <w:pPr>
        <w:widowControl w:val="0"/>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sz w:val="28"/>
          <w:szCs w:val="28"/>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p w:rsidR="00A61E55" w:rsidRPr="0074495D" w:rsidRDefault="00A61E55" w:rsidP="00AC384E">
      <w:pPr>
        <w:widowControl w:val="0"/>
        <w:numPr>
          <w:ilvl w:val="0"/>
          <w:numId w:val="11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оценивать влияние химического загрязнения окружающей среды на организм человека;</w:t>
      </w:r>
    </w:p>
    <w:p w:rsidR="00726303" w:rsidRPr="0074495D" w:rsidRDefault="0072630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грамотно обращаться с веществами в повседневной жизни</w:t>
      </w:r>
    </w:p>
    <w:p w:rsidR="00E53743" w:rsidRPr="0074495D" w:rsidRDefault="00E53743" w:rsidP="00AC384E">
      <w:pPr>
        <w:numPr>
          <w:ilvl w:val="0"/>
          <w:numId w:val="10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E53743" w:rsidRPr="0074495D" w:rsidRDefault="00E53743"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Выпускник получит</w:t>
      </w:r>
      <w:r w:rsidR="00E136F6">
        <w:rPr>
          <w:rFonts w:ascii="Times New Roman" w:hAnsi="Times New Roman"/>
          <w:b/>
          <w:bCs/>
          <w:sz w:val="28"/>
          <w:szCs w:val="28"/>
        </w:rPr>
        <w:t xml:space="preserve"> </w:t>
      </w:r>
      <w:r w:rsidRPr="0074495D">
        <w:rPr>
          <w:rFonts w:ascii="Times New Roman" w:hAnsi="Times New Roman"/>
          <w:b/>
          <w:bCs/>
          <w:sz w:val="28"/>
          <w:szCs w:val="28"/>
        </w:rPr>
        <w:t>возможность научиться:</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составлять молекулярные и полные ионные уравнения по сокращенным ионным уравнениям;</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составлять уравнения реакций, соответствующих последовательности превращений неорганических веществ различных классов;</w:t>
      </w:r>
    </w:p>
    <w:p w:rsidR="00E53743" w:rsidRPr="0074495D" w:rsidRDefault="00E53743" w:rsidP="00AC384E">
      <w:pPr>
        <w:widowControl w:val="0"/>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выдвигать и проверять экспериментально гипотезы о результатах воздействия различных факторов на изменение скорости химической </w:t>
      </w:r>
      <w:r w:rsidRPr="0074495D">
        <w:rPr>
          <w:rFonts w:ascii="Times New Roman" w:hAnsi="Times New Roman"/>
          <w:i/>
          <w:sz w:val="28"/>
          <w:szCs w:val="28"/>
        </w:rPr>
        <w:lastRenderedPageBreak/>
        <w:t>реакци</w:t>
      </w:r>
      <w:r w:rsidR="00404622" w:rsidRPr="0074495D">
        <w:rPr>
          <w:rFonts w:ascii="Times New Roman" w:hAnsi="Times New Roman"/>
          <w:i/>
          <w:sz w:val="28"/>
          <w:szCs w:val="28"/>
        </w:rPr>
        <w:t>и</w:t>
      </w:r>
      <w:r w:rsidRPr="0074495D">
        <w:rPr>
          <w:rFonts w:ascii="Times New Roman" w:hAnsi="Times New Roman"/>
          <w:i/>
          <w:sz w:val="28"/>
          <w:szCs w:val="28"/>
        </w:rPr>
        <w:t>;</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приобретенные знания для экологически грамотного поведения в окружающей среде;</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объективно оценивать информацию о веществах и химических процессах;</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критически относиться к псевдонаучной информации, недобросовестной рекламе в средствах массовой информации;</w:t>
      </w:r>
    </w:p>
    <w:p w:rsidR="00E53743" w:rsidRPr="0074495D"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осознавать значение теоретических знаний по химии для практической деятельности человека;</w:t>
      </w:r>
    </w:p>
    <w:p w:rsidR="00E53743" w:rsidRPr="00680C2C" w:rsidRDefault="00E53743" w:rsidP="00AC384E">
      <w:pPr>
        <w:numPr>
          <w:ilvl w:val="0"/>
          <w:numId w:val="110"/>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создавать модели и схемы для решения учебных и познавательных задач;понимать необходимость соблюдения предписаний, предлагаемых в инструкциях по использованию лекарств, средств бытовой химии и др.</w:t>
      </w:r>
    </w:p>
    <w:p w:rsidR="00B540EE" w:rsidRPr="0074495D" w:rsidRDefault="00243C14" w:rsidP="00967608">
      <w:pPr>
        <w:pStyle w:val="4"/>
        <w:spacing w:line="240" w:lineRule="auto"/>
      </w:pPr>
      <w:bookmarkStart w:id="72" w:name="_Toc409691643"/>
      <w:bookmarkStart w:id="73" w:name="_Toc410653966"/>
      <w:bookmarkStart w:id="74" w:name="_Toc414553152"/>
      <w:r w:rsidRPr="0074495D">
        <w:t>1.2.</w:t>
      </w:r>
      <w:r w:rsidR="00A61E55" w:rsidRPr="0074495D">
        <w:t>5.13</w:t>
      </w:r>
      <w:r w:rsidRPr="0074495D">
        <w:t xml:space="preserve">. </w:t>
      </w:r>
      <w:r w:rsidR="00B540EE" w:rsidRPr="0074495D">
        <w:t>Изобразительное искусство</w:t>
      </w:r>
      <w:bookmarkEnd w:id="72"/>
      <w:bookmarkEnd w:id="73"/>
      <w:bookmarkEnd w:id="74"/>
    </w:p>
    <w:p w:rsidR="00E53743" w:rsidRPr="0074495D" w:rsidRDefault="00E53743"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Выпускник научится: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особенности уникального народного искусства, семантическое значение традиционных образов, мотивов (древо жизни, птица, солярные знаки); создавать декоративные изображения на основе русских образов;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раскрывать смысл народных праздников и обрядов и их отражение в народном искусстве и в современной жизни; </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эскизы декоративного убранства русской избы;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цветовую композицию внутреннего убранства избы;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определять специфику образного языка декоративно-прикладного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самостоятельные варианты орнаментального построения вышивки с опорой на народные традиции;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эскизы народного праздничного костюма, его отдельных элементов в цветовом решении;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выстраивать декоративные, орнаментальные композиции в традиции народного искусства (используя традиционное письмо Гжели, Городца, Хохломы и </w:t>
      </w:r>
      <w:r w:rsidR="00245F1D" w:rsidRPr="0074495D">
        <w:rPr>
          <w:rFonts w:ascii="Times New Roman" w:hAnsi="Times New Roman"/>
          <w:sz w:val="28"/>
          <w:szCs w:val="28"/>
        </w:rPr>
        <w:t>т. д.</w:t>
      </w:r>
      <w:r w:rsidRPr="0074495D">
        <w:rPr>
          <w:rFonts w:ascii="Times New Roman" w:hAnsi="Times New Roman"/>
          <w:sz w:val="28"/>
          <w:szCs w:val="28"/>
        </w:rPr>
        <w:t>) на основе ритмического повтора изобразительных или геометрических элементов;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lastRenderedPageBreak/>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w:t>
      </w:r>
      <w:r w:rsidR="00245F1D" w:rsidRPr="0074495D">
        <w:rPr>
          <w:rFonts w:ascii="Times New Roman" w:hAnsi="Times New Roman"/>
          <w:sz w:val="28"/>
          <w:szCs w:val="28"/>
        </w:rPr>
        <w:t>е</w:t>
      </w:r>
      <w:r w:rsidRPr="0074495D">
        <w:rPr>
          <w:rFonts w:ascii="Times New Roman" w:hAnsi="Times New Roman"/>
          <w:sz w:val="28"/>
          <w:szCs w:val="28"/>
        </w:rPr>
        <w:t xml:space="preserve"> декоративной росписью в традиции одного из промыслов;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основы народного орнамента; создавать орнаменты на основе народных традиций;</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виды и материалы декоративно-прикладного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национальные особенности русского орнамента и орнаментов других народов России;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несколько народных художественных промыслов России;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называть пространственные и временные виды искусства и объяснять, в чем состоит различие временных и пространственных видов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классифицировать жанровую систему в изобразительном искусстве и е</w:t>
      </w:r>
      <w:r w:rsidR="00245F1D" w:rsidRPr="0074495D">
        <w:rPr>
          <w:rFonts w:ascii="Times New Roman" w:hAnsi="Times New Roman"/>
          <w:sz w:val="28"/>
          <w:szCs w:val="28"/>
        </w:rPr>
        <w:t>е</w:t>
      </w:r>
      <w:r w:rsidRPr="0074495D">
        <w:rPr>
          <w:rFonts w:ascii="Times New Roman" w:hAnsi="Times New Roman"/>
          <w:sz w:val="28"/>
          <w:szCs w:val="28"/>
        </w:rPr>
        <w:t xml:space="preserve"> значение для анализа развития искусства и понимания изменений видения мира;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объяснять разницу между предметом изображения, сюжетом и содержанием изображения;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композиционным навыкам работы, чувству ритма, работе с различными художественными материалами;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образы, используя все выразительные возможности</w:t>
      </w:r>
      <w:r w:rsidR="00AD272E" w:rsidRPr="0074495D">
        <w:rPr>
          <w:rFonts w:ascii="Times New Roman" w:hAnsi="Times New Roman"/>
          <w:sz w:val="28"/>
          <w:szCs w:val="28"/>
        </w:rPr>
        <w:t xml:space="preserve"> художественных материалов</w:t>
      </w:r>
      <w:r w:rsidRPr="0074495D">
        <w:rPr>
          <w:rFonts w:ascii="Times New Roman" w:hAnsi="Times New Roman"/>
          <w:sz w:val="28"/>
          <w:szCs w:val="28"/>
        </w:rPr>
        <w:t>;</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простым навыкам изображения с помощью пятна и тональных отношений;</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навыку плоскостного силуэтного изображения обычных, простых предметов (кухонная утварь);</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изображать сложную форму предмета (силуэт) как соотношение простых геометрических фигур, соблюдая их пропорции;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линейные изображения геометрических тел и натюрморт с натуры из геометрических тел;</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строить изображения простых предметов по правилам линейной перспективы;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передавать с помощью света характер формы и эмоциональное напряжение в композиции натюрморта;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творческому опыту выполнения графического натюрморта и гравюры наклейками на картоне;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lastRenderedPageBreak/>
        <w:t>выражать цветом в натюрморте собственное настроение и переживания;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рассуждать о разных способах передачи перспективы в изобразительном искусстве как выражении различных мировоззренческих смыслов;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применять перспективу в практической творческой работе;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навыкам изображения перспективных сокращений в зарисовках наблюдаемого;</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навыкам изображения уходящего вдаль пространства, применяя правила линейной и воздушной перспективы;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видеть, наблюдать и эстетически переживать изменчивость цветового состояния и настроения в природе;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навыкам создания пейзажных зарисовок;</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понятия: пространство, ракурс, воздушная перспектива;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пользоваться правилами работы на пленэре;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навыкам композиции, наблюдательной перспективы и ритмической организации плоскости изображения;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основные средства художественной выразительности в изобразительном искусстве (линия, пятно, тон, цвет, форма, перспектива и др.);</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понятия: эпический пейзаж, романтический пейзаж, пейзаж настроения, пленэр, импрессионизм;</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виды портрета;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понимать и характеризовать основы изображения головы человека;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пользоваться навыками работы с доступными скульптурными материалами;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видеть конструктивную форму предмета, владеть первичными навыками плоского и объемного изображения предмета и группы предметов;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использовать графические материалы в работе над портретом;</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использовать образные возможности освещения в портрете;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пользоваться правилами </w:t>
      </w:r>
      <w:r w:rsidR="00AD272E" w:rsidRPr="0074495D">
        <w:rPr>
          <w:rFonts w:ascii="Times New Roman" w:hAnsi="Times New Roman"/>
          <w:sz w:val="28"/>
          <w:szCs w:val="28"/>
        </w:rPr>
        <w:t xml:space="preserve">схематического </w:t>
      </w:r>
      <w:r w:rsidRPr="0074495D">
        <w:rPr>
          <w:rFonts w:ascii="Times New Roman" w:hAnsi="Times New Roman"/>
          <w:sz w:val="28"/>
          <w:szCs w:val="28"/>
        </w:rPr>
        <w:t>построения головы человека</w:t>
      </w:r>
      <w:r w:rsidR="00AD272E" w:rsidRPr="0074495D">
        <w:rPr>
          <w:rFonts w:ascii="Times New Roman" w:hAnsi="Times New Roman"/>
          <w:sz w:val="28"/>
          <w:szCs w:val="28"/>
        </w:rPr>
        <w:t xml:space="preserve"> в рисунке</w:t>
      </w:r>
      <w:r w:rsidRPr="0074495D">
        <w:rPr>
          <w:rFonts w:ascii="Times New Roman" w:hAnsi="Times New Roman"/>
          <w:sz w:val="28"/>
          <w:szCs w:val="28"/>
        </w:rPr>
        <w:t>;</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называть имена выдающихся русских и зарубежных художников - портретистов и определять их произведения;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навыкам передачи в плоскостном изображении простых движений фигуры человека;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навыкам понимания особенностей восприятия скульптурного образа;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навыкам лепки и работы с пластилином или глиной;</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приемам выразительности при работе с натуры над набросками и зарисовками фигуры человека, используя разнообразные графические материалы;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E53743" w:rsidRPr="0074495D" w:rsidRDefault="00E53743" w:rsidP="00AC384E">
      <w:pPr>
        <w:pStyle w:val="a8"/>
        <w:widowControl w:val="0"/>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объяснять понятия «тема», «содержание», «сюжет» в произведениях станковой живописи;</w:t>
      </w:r>
    </w:p>
    <w:p w:rsidR="00E53743" w:rsidRPr="0074495D" w:rsidRDefault="00E53743" w:rsidP="00AC384E">
      <w:pPr>
        <w:pStyle w:val="a8"/>
        <w:widowControl w:val="0"/>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изобразительным и композиционным навыкам в процессе работы над эскизом;</w:t>
      </w:r>
    </w:p>
    <w:p w:rsidR="00E53743" w:rsidRPr="0074495D" w:rsidRDefault="00E53743" w:rsidP="00AC384E">
      <w:pPr>
        <w:pStyle w:val="a8"/>
        <w:widowControl w:val="0"/>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узнавать и объяснять понятия «тематическая картина», «станковая живопись»;</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перечислять и характеризовать основные жанры сюжетно- тематической картины;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узнавать и характеризовать несколько классических произведений и называть имена великих русских мастеров исторической картины;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значение тематической картины XIX века в развитии русской культуры;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называть имена нескольких известных художников объединения «Мир искусства» и их наиболее известные произведения;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творческому опыту по разработке и созданию изобразительного образа на выбранный исторический сюжет;</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творческому опыту по разработке художественного проекта –разработки композиции на историческую тему;</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творческому опыту создания композиции на основе библейских сюжетов;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lastRenderedPageBreak/>
        <w:t>представлениям о великих, вечных темах в искусстве на основе сюжетов из Библии, об их мировоззренческом и нравственном значении в культуре;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называть имена великих европейских и русских художников, творивших на библейские темы;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узнавать и характеризовать произведения великих европейских и русских художников на библейские темы;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роль монументальных памятников в жизни общества;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рассуждать об особенностях художественного образа советского народа в годы Великой Отечественной войны;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описывать и характеризовать выдающиеся монументальные памятники и ансамбли, посвященные Великой Отечественной войне;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творческому опыту лепки памятника, посвященного значимому историческому событию или историческому герою;</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анализировать художественно-выразительные средства произведений изобразительного искусства XX века;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культуре зрительского восприятия;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временные и пространственные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понимать разницу между реальностью и художественным образом;</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представлениям об искусстве иллюстрации и творчестве известных иллюстраторов книг. И.Я. Билибин. В.А. Милашевский. В.А. Фаворский;</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опыту художественного иллюстрирования и навыкам работы графическими материалами;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собирать необходимый материал для иллюстрирования (характер одежды героев, характер построек и помещений, характерные детали быта и </w:t>
      </w:r>
      <w:r w:rsidR="00245F1D" w:rsidRPr="0074495D">
        <w:rPr>
          <w:rFonts w:ascii="Times New Roman" w:hAnsi="Times New Roman"/>
          <w:sz w:val="28"/>
          <w:szCs w:val="28"/>
        </w:rPr>
        <w:t>т.д.</w:t>
      </w:r>
      <w:r w:rsidRPr="0074495D">
        <w:rPr>
          <w:rFonts w:ascii="Times New Roman" w:hAnsi="Times New Roman"/>
          <w:sz w:val="28"/>
          <w:szCs w:val="28"/>
        </w:rPr>
        <w:t>);</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представлениям об анималистическом жанре изобразительного искусства и творчестве художников-анималистов;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опыту художественного творчества по созданию стилизованных образов животных;</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систематизировать и характеризовать основные этапы развития и истории архитектуры и дизайна;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распознавать объект и пространство в конструктивных видах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понимать сочетание различных объемов в здании;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понимать единство художественного и функционального в вещи, форму и материал;</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иметь общее представление и рассказывать об особенностях архитектурно-художественных стилей разных эпох;</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понимать тенденции и перспективы развития современной архитектуры;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образно-стилевой язык архитектуры прошлого;</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lastRenderedPageBreak/>
        <w:t>характеризовать и различать малые формы архитектуры и дизайна в пространстве городской среды;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понимать плоскостную композицию как возможное схематическое изображение объемов при взгляде на них сверху;</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осознавать чертеж как плоскостное изображение объемов, когда точка – вертикаль, круг – цилиндр, шар и т. д.;</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применять в создаваемых пространственных композициях доминантный объект и вспомогательные соединительные элементы;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применять навыки формообразования, использования объемов в дизайне и архитектуре (макеты из бумаги, картона, пластилина);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композиционные макеты объектов на предметной плоскости и в пространстве;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практические творческие композиции в технике коллажа, дизайн-проектов;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приобретать общее представление о традициях ландшафтно-парковой архитектуры;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основные школы садово-паркового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понимать основы краткой истории русской усадебной культуры XVIII </w:t>
      </w:r>
      <w:r w:rsidR="006C7538" w:rsidRPr="0074495D">
        <w:rPr>
          <w:rFonts w:ascii="Times New Roman" w:hAnsi="Times New Roman"/>
          <w:sz w:val="28"/>
          <w:szCs w:val="28"/>
        </w:rPr>
        <w:t>–</w:t>
      </w:r>
      <w:r w:rsidRPr="0074495D">
        <w:rPr>
          <w:rFonts w:ascii="Times New Roman" w:hAnsi="Times New Roman"/>
          <w:sz w:val="28"/>
          <w:szCs w:val="28"/>
        </w:rPr>
        <w:t xml:space="preserve"> XIX веков;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называть и раскрывать смысл основ искусства флористики;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понимать основы краткой истории костюма;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и раскрывать смысл композиционно-конструктивных принципов дизайна одежды;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применять навыки сочинения объемно-пространственной композиции в формировании букета по принципам икэбаны;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отражать в эскизном проекте дизайна сада образно-архитектурный композиционный замысел;</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использовать графические навыки и технологии выполнения коллажа в процессе создания эскизов молодежных и исторических комплектов одежды;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узнавать и характеризовать памятники архитектуры Древнего Киева. София Киевская. Фрески. Мозаики;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lastRenderedPageBreak/>
        <w:t>узнавать и описывать памятники шатрового зодчества;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особенности церкви Вознесения в селе Коломенском и храма Покрова</w:t>
      </w:r>
      <w:r w:rsidR="006C7538" w:rsidRPr="0074495D">
        <w:rPr>
          <w:rFonts w:ascii="Times New Roman" w:hAnsi="Times New Roman"/>
          <w:sz w:val="28"/>
          <w:szCs w:val="28"/>
        </w:rPr>
        <w:t>-</w:t>
      </w:r>
      <w:r w:rsidRPr="0074495D">
        <w:rPr>
          <w:rFonts w:ascii="Times New Roman" w:hAnsi="Times New Roman"/>
          <w:sz w:val="28"/>
          <w:szCs w:val="28"/>
        </w:rPr>
        <w:t>на</w:t>
      </w:r>
      <w:r w:rsidR="006C7538" w:rsidRPr="0074495D">
        <w:rPr>
          <w:rFonts w:ascii="Times New Roman" w:hAnsi="Times New Roman"/>
          <w:sz w:val="28"/>
          <w:szCs w:val="28"/>
        </w:rPr>
        <w:t>-</w:t>
      </w:r>
      <w:r w:rsidRPr="0074495D">
        <w:rPr>
          <w:rFonts w:ascii="Times New Roman" w:hAnsi="Times New Roman"/>
          <w:sz w:val="28"/>
          <w:szCs w:val="28"/>
        </w:rPr>
        <w:t>Рву;</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раскрывать особенности новых иконописных традиций в XVII веке. Отличать по характерным особенностям икону и парсуну;</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работать над проектом (индивидуальным или коллективным), создавая разнообразные творческие композиции в материалах по различным темам;</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различать стилевые особенности разных школ архитектуры Древней Руси;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с натуры и по воображению архитектурные образы графическими материалами и др.;</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сравнивать, сопоставлять и анализировать произведения живописи Древней Руси;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рассуждать о значении художественного образа древнерусской культуры;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ориентироваться в широком разнообразии стилей и направлений изобразительного искусства и архитектуры XVIII </w:t>
      </w:r>
      <w:r w:rsidR="006C7538" w:rsidRPr="0074495D">
        <w:rPr>
          <w:rFonts w:ascii="Times New Roman" w:hAnsi="Times New Roman"/>
          <w:sz w:val="28"/>
          <w:szCs w:val="28"/>
        </w:rPr>
        <w:t>–</w:t>
      </w:r>
      <w:r w:rsidRPr="0074495D">
        <w:rPr>
          <w:rFonts w:ascii="Times New Roman" w:hAnsi="Times New Roman"/>
          <w:sz w:val="28"/>
          <w:szCs w:val="28"/>
        </w:rPr>
        <w:t xml:space="preserve"> XIX веков;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в речи новые термины, связанные со стилями в изобразительном искусстве и архитектуре XVIII </w:t>
      </w:r>
      <w:r w:rsidR="006C7538" w:rsidRPr="0074495D">
        <w:rPr>
          <w:rFonts w:ascii="Times New Roman" w:hAnsi="Times New Roman"/>
          <w:sz w:val="28"/>
          <w:szCs w:val="28"/>
        </w:rPr>
        <w:t>–</w:t>
      </w:r>
      <w:r w:rsidRPr="0074495D">
        <w:rPr>
          <w:rFonts w:ascii="Times New Roman" w:hAnsi="Times New Roman"/>
          <w:sz w:val="28"/>
          <w:szCs w:val="28"/>
        </w:rPr>
        <w:t xml:space="preserve"> XIX веков;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выявлять и называть характерные особенности русской портретной живописи XVIII века;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характеризовать признаки и особенности московского барокко;</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sz w:val="28"/>
          <w:szCs w:val="28"/>
        </w:rPr>
        <w:t>создавать разнообразные творческие работы (фантазийные конструкции) в материале.</w:t>
      </w:r>
    </w:p>
    <w:p w:rsidR="00E53743" w:rsidRPr="0074495D" w:rsidRDefault="00E53743"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Выпускник получит возможность научиться: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владеть диалогической формой коммуникации, уметь аргументировать свою точку зрения в процессе изучения изобразительного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выделять признаки для установления стилевых связей в процессе изучения изобразительного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понимать специфику изображения в полиграфии;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различать формы полиграфической продукции: книги, журналы, плакаты, афиши и др.);</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lastRenderedPageBreak/>
        <w:t>различать и характеризовать типы изображения в полиграфии (графическое, живописное, компьютерное, фотографическое);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проектировать обложку книги, рекламы открытки, визитки и др.;</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создавать художественную композицию макета книги, журнала;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 xml:space="preserve">называть имена великих русских живописцев и архитекторов XVIII </w:t>
      </w:r>
      <w:r w:rsidR="006C7538" w:rsidRPr="0074495D">
        <w:rPr>
          <w:rFonts w:ascii="Times New Roman" w:hAnsi="Times New Roman"/>
          <w:i/>
          <w:iCs/>
          <w:sz w:val="28"/>
          <w:szCs w:val="28"/>
        </w:rPr>
        <w:t>–</w:t>
      </w:r>
      <w:r w:rsidRPr="0074495D">
        <w:rPr>
          <w:rFonts w:ascii="Times New Roman" w:hAnsi="Times New Roman"/>
          <w:i/>
          <w:iCs/>
          <w:sz w:val="28"/>
          <w:szCs w:val="28"/>
        </w:rPr>
        <w:t xml:space="preserve"> XIX веков;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 xml:space="preserve">называть и характеризовать произведения изобразительного искусства и архитектуры русских художников XVIII </w:t>
      </w:r>
      <w:r w:rsidR="006C7538" w:rsidRPr="0074495D">
        <w:rPr>
          <w:rFonts w:ascii="Times New Roman" w:hAnsi="Times New Roman"/>
          <w:i/>
          <w:iCs/>
          <w:sz w:val="28"/>
          <w:szCs w:val="28"/>
        </w:rPr>
        <w:t>–</w:t>
      </w:r>
      <w:r w:rsidRPr="0074495D">
        <w:rPr>
          <w:rFonts w:ascii="Times New Roman" w:hAnsi="Times New Roman"/>
          <w:i/>
          <w:iCs/>
          <w:sz w:val="28"/>
          <w:szCs w:val="28"/>
        </w:rPr>
        <w:t xml:space="preserve"> XIX веков;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русских художников-ваятелей XVIII века и определять скульптурные памятники;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художников «Товарищества передвижников» и определять их произведения живописи;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русских художников-пейзажистов XIX века и определять произведения пейзажной живописи;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понимать особенности исторического жанра, определять произведения исторической живописи;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определять «Русский стиль» в архитектуре модерна, называть памятники архитектуры модерна;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русских художников-ваятелей второй половины XIX века и определять памятники монументальной скульптуры;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создавать разнообразные творческие работы (фантазийные конструкции) в материале;</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узнавать основные художественные направления в искусстве XIX и XX веков;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узнавать, называть основные художественные стили в европейском и русском искусстве и время их развития в истории культуры;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применять творческий опыт разработки художественного проекта – создания композиции на определенную тему;</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понимать смысл традиций и новаторства в изобразительном искусстве XX века. Модерн. Авангард. Сюрреализм;</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характеризовать стиль модерн в архитектуре. Ф.О. Шехтель. А</w:t>
      </w:r>
      <w:r w:rsidR="006C7538" w:rsidRPr="0074495D">
        <w:rPr>
          <w:rFonts w:ascii="Times New Roman" w:hAnsi="Times New Roman"/>
          <w:i/>
          <w:iCs/>
          <w:sz w:val="28"/>
          <w:szCs w:val="28"/>
        </w:rPr>
        <w:t>. </w:t>
      </w:r>
      <w:r w:rsidRPr="0074495D">
        <w:rPr>
          <w:rFonts w:ascii="Times New Roman" w:hAnsi="Times New Roman"/>
          <w:i/>
          <w:iCs/>
          <w:sz w:val="28"/>
          <w:szCs w:val="28"/>
        </w:rPr>
        <w:t>Гауди;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lastRenderedPageBreak/>
        <w:t>создавать с натуры и по воображению архитектурные образы графическими материалами и др.;</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работать над эскизом монументального произведения (витраж, мозаика, роспись, монументальная скульптура);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выразительный язык при моделировании архитектурного пространства;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характеризовать крупнейшие художественные музеи мира и России;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получать представления об особенностях художественных коллекций крупнейших музеев мира;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навыки коллективной работы над объемно- пространственной композицией;</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понимать основы сценографии как вида художественного творчества;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понимать роль костюма, маски и грима в искусстве актерского перевоплощения;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российск</w:t>
      </w:r>
      <w:r w:rsidR="0024776D" w:rsidRPr="0074495D">
        <w:rPr>
          <w:rFonts w:ascii="Times New Roman" w:hAnsi="Times New Roman"/>
          <w:i/>
          <w:iCs/>
          <w:sz w:val="28"/>
          <w:szCs w:val="28"/>
        </w:rPr>
        <w:t>их художников</w:t>
      </w:r>
      <w:r w:rsidR="00AD272E" w:rsidRPr="0074495D">
        <w:rPr>
          <w:rFonts w:ascii="Times New Roman" w:hAnsi="Times New Roman"/>
          <w:i/>
          <w:iCs/>
          <w:sz w:val="28"/>
          <w:szCs w:val="28"/>
        </w:rPr>
        <w:t>(А.Я. Головин, А.Н. Бенуа, М.В. Добужинский)</w:t>
      </w:r>
      <w:r w:rsidRPr="0074495D">
        <w:rPr>
          <w:rFonts w:ascii="Times New Roman" w:hAnsi="Times New Roman"/>
          <w:i/>
          <w:iCs/>
          <w:sz w:val="28"/>
          <w:szCs w:val="28"/>
        </w:rPr>
        <w:t>;</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различать особенности художественной фотографии;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различать выразительные средства художественной фотографии (композиция, план, ракурс, свет, ритм и др.);</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понимать изобразительную природу экранных искусств;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характеризовать принципы киномонтажа в создании художественного образа;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различать понятия: игровой и документальный фильм;</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 xml:space="preserve">называть имена мастеров российского кинематографа. </w:t>
      </w:r>
      <w:r w:rsidR="006C7538" w:rsidRPr="0074495D">
        <w:rPr>
          <w:rFonts w:ascii="Times New Roman" w:hAnsi="Times New Roman"/>
          <w:i/>
          <w:iCs/>
          <w:sz w:val="28"/>
          <w:szCs w:val="28"/>
        </w:rPr>
        <w:t xml:space="preserve">С.М. Эйзенштейн. А.А. Тарковский. </w:t>
      </w:r>
      <w:r w:rsidRPr="0074495D">
        <w:rPr>
          <w:rFonts w:ascii="Times New Roman" w:hAnsi="Times New Roman"/>
          <w:i/>
          <w:iCs/>
          <w:sz w:val="28"/>
          <w:szCs w:val="28"/>
        </w:rPr>
        <w:t>С.Ф</w:t>
      </w:r>
      <w:r w:rsidR="006C7538" w:rsidRPr="0074495D">
        <w:rPr>
          <w:rFonts w:ascii="Times New Roman" w:hAnsi="Times New Roman"/>
          <w:i/>
          <w:iCs/>
          <w:sz w:val="28"/>
          <w:szCs w:val="28"/>
        </w:rPr>
        <w:t>. </w:t>
      </w:r>
      <w:r w:rsidRPr="0074495D">
        <w:rPr>
          <w:rFonts w:ascii="Times New Roman" w:hAnsi="Times New Roman"/>
          <w:i/>
          <w:iCs/>
          <w:sz w:val="28"/>
          <w:szCs w:val="28"/>
        </w:rPr>
        <w:t>Бондарчук. Н.С. Михалков;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понимать основы искусства телевидения;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понимать различия в творческой работе художника-живописца и сценографа;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применять полученные знания о типах оформления сцены при создании школьного спектакля;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 xml:space="preserve">применять в практике любительского спектакля художественно-творческие умения по созданию костюмов, грима и </w:t>
      </w:r>
      <w:r w:rsidR="00245F1D" w:rsidRPr="0074495D">
        <w:rPr>
          <w:rFonts w:ascii="Times New Roman" w:hAnsi="Times New Roman"/>
          <w:i/>
          <w:iCs/>
          <w:sz w:val="28"/>
          <w:szCs w:val="28"/>
        </w:rPr>
        <w:t>т. д.</w:t>
      </w:r>
      <w:r w:rsidRPr="0074495D">
        <w:rPr>
          <w:rFonts w:ascii="Times New Roman" w:hAnsi="Times New Roman"/>
          <w:i/>
          <w:iCs/>
          <w:sz w:val="28"/>
          <w:szCs w:val="28"/>
        </w:rPr>
        <w:t xml:space="preserve"> для спектакля из доступных материалов;</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добиваться в практической работе большей выразительности костюма и его стилевого единства со сценографией спектакля;</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 xml:space="preserve">применять в своей съемочной практике ранее приобретенные знания и навыки композиции, чувства цвета, глубины пространства и </w:t>
      </w:r>
      <w:r w:rsidR="00245F1D" w:rsidRPr="0074495D">
        <w:rPr>
          <w:rFonts w:ascii="Times New Roman" w:hAnsi="Times New Roman"/>
          <w:i/>
          <w:iCs/>
          <w:sz w:val="28"/>
          <w:szCs w:val="28"/>
        </w:rPr>
        <w:t>т. д.</w:t>
      </w:r>
      <w:r w:rsidRPr="0074495D">
        <w:rPr>
          <w:rFonts w:ascii="Times New Roman" w:hAnsi="Times New Roman"/>
          <w:i/>
          <w:iCs/>
          <w:sz w:val="28"/>
          <w:szCs w:val="28"/>
        </w:rPr>
        <w:t>;</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lastRenderedPageBreak/>
        <w:t>пользоваться компьютерной обработкой фотоснимка при исправлении отдельных недочетов и случайностей;</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понимать и объяснять синтетическую природу фильма;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применять первоначальные навыки в создании сценария и замысла фильма;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применять полученные ранее знания по композиции и построению кадра;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первоначальные навыки операторской грамоты, техники съемки и компьютерного монтажа;</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смотреть и анализировать с точки зрения режиссерского, монтажно-операторского искусства фильмы мастеров кино;</w:t>
      </w:r>
    </w:p>
    <w:p w:rsidR="00E53743" w:rsidRPr="0074495D" w:rsidRDefault="00E53743" w:rsidP="00AC384E">
      <w:pPr>
        <w:pStyle w:val="a8"/>
        <w:numPr>
          <w:ilvl w:val="0"/>
          <w:numId w:val="119"/>
        </w:numPr>
        <w:tabs>
          <w:tab w:val="left" w:pos="993"/>
        </w:tabs>
        <w:autoSpaceDE w:val="0"/>
        <w:autoSpaceDN w:val="0"/>
        <w:adjustRightInd w:val="0"/>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опыт документальной съемки и тележурналистики для формирования школьного телевидения;</w:t>
      </w:r>
    </w:p>
    <w:p w:rsidR="0045009A" w:rsidRPr="0045009A" w:rsidRDefault="00E53743" w:rsidP="00680C2C">
      <w:pPr>
        <w:pStyle w:val="a8"/>
        <w:numPr>
          <w:ilvl w:val="0"/>
          <w:numId w:val="119"/>
        </w:numPr>
        <w:tabs>
          <w:tab w:val="left" w:pos="993"/>
        </w:tabs>
        <w:autoSpaceDE w:val="0"/>
        <w:autoSpaceDN w:val="0"/>
        <w:adjustRightInd w:val="0"/>
        <w:ind w:left="0" w:firstLine="709"/>
        <w:jc w:val="both"/>
        <w:rPr>
          <w:rFonts w:ascii="Times New Roman" w:hAnsi="Times New Roman"/>
          <w:sz w:val="28"/>
          <w:szCs w:val="28"/>
        </w:rPr>
      </w:pPr>
      <w:r w:rsidRPr="0074495D">
        <w:rPr>
          <w:rFonts w:ascii="Times New Roman" w:hAnsi="Times New Roman"/>
          <w:i/>
          <w:iCs/>
          <w:sz w:val="28"/>
          <w:szCs w:val="28"/>
        </w:rPr>
        <w:t>реализовывать сценарно-режиссерскую и операторскую грамоту в практике создания видео-этюда.</w:t>
      </w:r>
      <w:bookmarkStart w:id="75" w:name="_Toc409691644"/>
      <w:bookmarkStart w:id="76" w:name="_Toc410653967"/>
      <w:bookmarkStart w:id="77" w:name="_Toc414553153"/>
    </w:p>
    <w:p w:rsidR="00B540EE" w:rsidRPr="0045009A" w:rsidRDefault="00243C14" w:rsidP="0045009A">
      <w:pPr>
        <w:tabs>
          <w:tab w:val="left" w:pos="993"/>
        </w:tabs>
        <w:autoSpaceDE w:val="0"/>
        <w:autoSpaceDN w:val="0"/>
        <w:adjustRightInd w:val="0"/>
        <w:jc w:val="both"/>
        <w:rPr>
          <w:rFonts w:ascii="Times New Roman" w:hAnsi="Times New Roman"/>
          <w:b/>
          <w:sz w:val="28"/>
          <w:szCs w:val="28"/>
        </w:rPr>
      </w:pPr>
      <w:r w:rsidRPr="0045009A">
        <w:rPr>
          <w:rFonts w:ascii="Times New Roman" w:hAnsi="Times New Roman"/>
          <w:b/>
          <w:sz w:val="28"/>
          <w:szCs w:val="28"/>
        </w:rPr>
        <w:t>1.2.</w:t>
      </w:r>
      <w:r w:rsidR="00E63D8D" w:rsidRPr="0045009A">
        <w:rPr>
          <w:rFonts w:ascii="Times New Roman" w:hAnsi="Times New Roman"/>
          <w:b/>
          <w:sz w:val="28"/>
          <w:szCs w:val="28"/>
        </w:rPr>
        <w:t>5.14</w:t>
      </w:r>
      <w:r w:rsidRPr="0045009A">
        <w:rPr>
          <w:rFonts w:ascii="Times New Roman" w:hAnsi="Times New Roman"/>
          <w:b/>
          <w:sz w:val="28"/>
          <w:szCs w:val="28"/>
        </w:rPr>
        <w:t xml:space="preserve">. </w:t>
      </w:r>
      <w:r w:rsidR="00B540EE" w:rsidRPr="0045009A">
        <w:rPr>
          <w:rFonts w:ascii="Times New Roman" w:hAnsi="Times New Roman"/>
          <w:b/>
          <w:sz w:val="28"/>
          <w:szCs w:val="28"/>
        </w:rPr>
        <w:t>Музыка</w:t>
      </w:r>
      <w:bookmarkEnd w:id="75"/>
      <w:bookmarkEnd w:id="76"/>
      <w:bookmarkEnd w:id="77"/>
    </w:p>
    <w:p w:rsidR="00E53743" w:rsidRPr="0074495D" w:rsidRDefault="00E5374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74495D" w:rsidRDefault="00E53743"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значение интонации в музыке как носител</w:t>
      </w:r>
      <w:r w:rsidR="00AD272E" w:rsidRPr="0074495D">
        <w:rPr>
          <w:rFonts w:ascii="Times New Roman" w:hAnsi="Times New Roman"/>
          <w:sz w:val="28"/>
          <w:szCs w:val="28"/>
        </w:rPr>
        <w:t>я</w:t>
      </w:r>
      <w:r w:rsidRPr="0074495D">
        <w:rPr>
          <w:rFonts w:ascii="Times New Roman" w:hAnsi="Times New Roman"/>
          <w:sz w:val="28"/>
          <w:szCs w:val="28"/>
        </w:rPr>
        <w:t xml:space="preserve"> образного смысла;</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средства музыкальной выразительности: мелодию, ритм, темп, динамику, лад;</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характер музыкальных образов (лирических, драматических, героических, романтических, эпических);</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 общее и особенное при сравнении музыкальных произведений на основе полученных знаний об интонационной природе музыки;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жизненно-образное содержание музыкальных произведений разных жанров;</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и характеризовать приемы взаимодействия и развития образов музыкальных произведений;</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многообразие музыкальных образов и способов их развития;</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производить интонационно-образный анализ музыкального произведения;</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основной принцип построения и развития музыки;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взаимосвязь жизненного содержания музыки и музыкальных образов;</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понимать значение устного народного музыкального творчества в развитии общей культуры народа;</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основные жанры русской народной музыки: былины, лирические песни, частушки, разновидности обрядовых песен;</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специфику перевоплощения народной музыки в произведениях композиторов;</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взаимосвязь профессиональной композиторской музыки и народного музыкального творчества;</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основные признаки исторических эпох, стилевых направлений и национальных школ в западноевропейской музыке;</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узнавать характерные черты и образцы творчества крупнейших русских и зарубежных композиторов;</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 общее и особенное при сравнении музыкальных произведений на основе полученных знаний о стилевых направлениях;</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жанры вокальной, инструментальной, вокально-инструментальной, камерно-инструментальной, симфонической музыки;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называть основные жанры светской музыки малой (баллада, баркарола, ноктюрн, романс, этюд и т.п.) и крупной формы (соната, симфония, кантата, концерт и т.п.);</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узнавать формы построения музыки (двухчастную, трехчастную, вариации, рондо);</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тембры музыкальных инструментов;</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называть и определять звучание музыкальных инструментов: духовых, струнных, ударных, современных электронных;</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виды оркестров: симфонического, духового, камерного, оркестра народных инструментов, эстрадно-джазового оркестра;</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владеть музыкальными терминами в пределах изучаемой темы;</w:t>
      </w:r>
    </w:p>
    <w:p w:rsidR="00AD272E" w:rsidRPr="00475353"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характерные особенности музыкального языка;</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эмоционально-образно воспринимать и характеризовать музыкальные произведения;</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произведения выдающихся композиторов прошлого и современности;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единство жизненного содержания и художественной формы в различных музыкальных образах;</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творчески интерпретировать содержание музыкальных произведений;</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выявлять особенности интерпретации одной и той же художественной идеи, сюжета в творчестве различных композиторов; </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различные трактовки одного и того же произведения, аргументируя исполнительскую интерпретацию замысла композитора;</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интерпретацию классической музыки в современных обработках;</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характерные признаки современной популярной музыки;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называть стили рок-музыки и ее отдельных направлений: рок-оперы, рок-н-ролла и др.;</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творчество исполнителей авторской песни;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 особенности взаимодействия музыки с другими видами искусства;</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находить жанровые параллели между музыкой и другими видами искусств;</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интонации музыкального, живописного и литературного произведений;</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взаимодействие музыки, изобразительного искусства и литературы на основе осознания специфики языка каждого из них;</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находить ассоциативные связи между художественными образами музыки, изобразительного искусства и литературы;</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значимость музыки в творчестве писателей и поэтов;</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называть и определять на слух мужские (тенор, баритон, бас) и женские (сопрано, меццо-сопрано, контральто) певческие голоса;</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разновидности хоровых коллективов по стилю (манере) исполнения: народные, академические;</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владеть навыками вокально-хорового музицирования;</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применять навыки вокально-хоровой работы при пении с музыкальным сопровождением и без сопровождения (</w:t>
      </w:r>
      <w:r w:rsidRPr="0074495D">
        <w:rPr>
          <w:rFonts w:ascii="Times New Roman" w:hAnsi="Times New Roman"/>
          <w:sz w:val="28"/>
          <w:szCs w:val="28"/>
          <w:lang w:val="en-US"/>
        </w:rPr>
        <w:t>acappella</w:t>
      </w:r>
      <w:r w:rsidRPr="0074495D">
        <w:rPr>
          <w:rFonts w:ascii="Times New Roman" w:hAnsi="Times New Roman"/>
          <w:sz w:val="28"/>
          <w:szCs w:val="28"/>
        </w:rPr>
        <w:t>);</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творчески интерпретировать содержание музыкального произведения в пении;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участвовать в коллективной исполнительской деятельности, используя различные формы индивидуального и группового музицирования;</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размышлять о знакомом музыкальном произведении, высказывать суждения об основной идее, о средствах и формах ее воплощения;</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передавать свои музыкальные впечатления в устной или письменной форме; </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проявлять творческую инициативу, участвуя в музыкально-эстетической деятельности;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специфику музыки как вида искусства и ее значение в жизни человека и общества;</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эмоционально проживать исторические события и судьбы защитников Отечества, воплощаемые в музыкальных произведениях;</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применять современные информационно-коммуникационные технологии для записи и воспроизведения музыки;</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обосновывать собственные предпочтения, касающиеся музыкальных произведений различных стилей и жанров;</w:t>
      </w:r>
    </w:p>
    <w:p w:rsidR="00AD272E" w:rsidRPr="0074495D" w:rsidRDefault="00AD272E" w:rsidP="00AC384E">
      <w:pPr>
        <w:numPr>
          <w:ilvl w:val="0"/>
          <w:numId w:val="118"/>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знания о музыке и музыкантах, полученные на занятиях, при составлении домашней фонотеки, видеотеки;</w:t>
      </w:r>
    </w:p>
    <w:p w:rsidR="00E53743" w:rsidRPr="0074495D" w:rsidRDefault="00AD272E" w:rsidP="00967608">
      <w:pPr>
        <w:tabs>
          <w:tab w:val="left" w:pos="993"/>
        </w:tabs>
        <w:spacing w:after="0" w:line="240" w:lineRule="auto"/>
        <w:contextualSpacing/>
        <w:jc w:val="both"/>
        <w:rPr>
          <w:rFonts w:ascii="Times New Roman" w:hAnsi="Times New Roman"/>
          <w:sz w:val="28"/>
          <w:szCs w:val="28"/>
        </w:rPr>
      </w:pPr>
      <w:r w:rsidRPr="0074495D">
        <w:rPr>
          <w:rFonts w:ascii="Times New Roman" w:hAnsi="Times New Roman"/>
          <w:sz w:val="28"/>
          <w:szCs w:val="28"/>
        </w:rPr>
        <w:t>использовать приобретенные знания и умения в практической деятельности и повседневной жизни (в том числе в творческой и сценической).</w:t>
      </w:r>
    </w:p>
    <w:p w:rsidR="00E53743" w:rsidRPr="0074495D" w:rsidRDefault="00E5374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D272E" w:rsidRPr="0074495D"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истоки и интонационное своеобразие, характерные черты и признаки, традиций, обрядов музыкального фольклора разных стран мира;</w:t>
      </w:r>
    </w:p>
    <w:p w:rsidR="00AD272E" w:rsidRPr="0074495D"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особенности языка западноевропейской музыки на примере мадригала, мотета, кантаты, прелюдии, фуги, мессы, реквиема;</w:t>
      </w:r>
    </w:p>
    <w:p w:rsidR="00AD272E" w:rsidRPr="0074495D"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особенности языка отечественной духовной и светской музыкальной культуры на примере канта, литургии, хорового концерта;</w:t>
      </w:r>
    </w:p>
    <w:p w:rsidR="00AD272E" w:rsidRPr="0074495D"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определять специфику духовной музыки в эпоху Средневековья;</w:t>
      </w:r>
    </w:p>
    <w:p w:rsidR="00AD272E" w:rsidRPr="0074495D"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распознавать мелодику знаменного распева – основы древнерусской церковной музыки;</w:t>
      </w:r>
    </w:p>
    <w:p w:rsidR="00AD272E" w:rsidRPr="0074495D"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формы построения музыки (сонатно-симфонический цикл, сюита), понимать их возможности в воплощении и развитии музыкальных образов;</w:t>
      </w:r>
    </w:p>
    <w:p w:rsidR="00AD272E" w:rsidRPr="0074495D"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выделять признаки для установления стилевых связей в процессе изучения музыкального искусства;</w:t>
      </w:r>
    </w:p>
    <w:p w:rsidR="00AD272E" w:rsidRPr="0074495D"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AD272E" w:rsidRPr="0074495D"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исполнять свою партию в хоре в простейших двухголосных произведениях, в том числе с ориентацией на нотную запись;</w:t>
      </w:r>
    </w:p>
    <w:p w:rsidR="006C7538" w:rsidRPr="00E136F6" w:rsidRDefault="00AD272E" w:rsidP="00AC384E">
      <w:pPr>
        <w:numPr>
          <w:ilvl w:val="0"/>
          <w:numId w:val="117"/>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r w:rsidR="007A41C0" w:rsidRPr="0074495D">
        <w:rPr>
          <w:rFonts w:ascii="Times New Roman" w:hAnsi="Times New Roman"/>
          <w:i/>
          <w:sz w:val="28"/>
          <w:szCs w:val="28"/>
        </w:rPr>
        <w:t>.</w:t>
      </w:r>
    </w:p>
    <w:p w:rsidR="00B540EE" w:rsidRPr="0074495D" w:rsidRDefault="00243C14" w:rsidP="00967608">
      <w:pPr>
        <w:pStyle w:val="4"/>
        <w:spacing w:line="240" w:lineRule="auto"/>
      </w:pPr>
      <w:bookmarkStart w:id="78" w:name="_Toc409691645"/>
      <w:bookmarkStart w:id="79" w:name="_Toc410653968"/>
      <w:bookmarkStart w:id="80" w:name="_Toc414553154"/>
      <w:r w:rsidRPr="0074495D">
        <w:t>1.2.</w:t>
      </w:r>
      <w:r w:rsidR="00E63D8D" w:rsidRPr="0074495D">
        <w:t>5.15.</w:t>
      </w:r>
      <w:r w:rsidR="00B540EE" w:rsidRPr="0074495D">
        <w:t>Технология</w:t>
      </w:r>
      <w:bookmarkEnd w:id="78"/>
      <w:bookmarkEnd w:id="79"/>
      <w:bookmarkEnd w:id="80"/>
    </w:p>
    <w:p w:rsidR="00E53743" w:rsidRPr="0074495D" w:rsidRDefault="00E53743"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требованиями Федерального государственного образовательного стандарта основного </w:t>
      </w:r>
      <w:r w:rsidR="00F32B1F" w:rsidRPr="0074495D">
        <w:rPr>
          <w:rFonts w:ascii="Times New Roman" w:hAnsi="Times New Roman"/>
          <w:sz w:val="28"/>
          <w:szCs w:val="28"/>
        </w:rPr>
        <w:t xml:space="preserve">общего образования </w:t>
      </w:r>
      <w:r w:rsidRPr="0074495D">
        <w:rPr>
          <w:rFonts w:ascii="Times New Roman" w:hAnsi="Times New Roman"/>
          <w:sz w:val="28"/>
          <w:szCs w:val="28"/>
        </w:rPr>
        <w:t xml:space="preserve">к результатам предметной области «Технология», планируемые результаты освоения предмета «Технология» отражают: </w:t>
      </w:r>
    </w:p>
    <w:p w:rsidR="00E53743" w:rsidRPr="0074495D" w:rsidRDefault="00E53743" w:rsidP="00AC384E">
      <w:pPr>
        <w:pStyle w:val="a8"/>
        <w:numPr>
          <w:ilvl w:val="0"/>
          <w:numId w:val="68"/>
        </w:numPr>
        <w:tabs>
          <w:tab w:val="left" w:pos="993"/>
        </w:tabs>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E53743" w:rsidRPr="0074495D" w:rsidRDefault="00E53743" w:rsidP="00AC384E">
      <w:pPr>
        <w:pStyle w:val="a8"/>
        <w:numPr>
          <w:ilvl w:val="0"/>
          <w:numId w:val="68"/>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E53743" w:rsidRPr="0074495D" w:rsidRDefault="00E53743" w:rsidP="00AC384E">
      <w:pPr>
        <w:pStyle w:val="a8"/>
        <w:numPr>
          <w:ilvl w:val="0"/>
          <w:numId w:val="68"/>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 xml:space="preserve">овладение средствами и формами графического отображения объектов или процессов, правилами выполнения графической документации; </w:t>
      </w:r>
    </w:p>
    <w:p w:rsidR="00E53743" w:rsidRPr="0074495D" w:rsidRDefault="00E53743" w:rsidP="00AC384E">
      <w:pPr>
        <w:pStyle w:val="a8"/>
        <w:numPr>
          <w:ilvl w:val="0"/>
          <w:numId w:val="68"/>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формирование умений устанавливать взаимосвязь знаний по разным учебным предметам для решения прикладных учебных задач;</w:t>
      </w:r>
    </w:p>
    <w:p w:rsidR="00E63D8D" w:rsidRPr="0074495D" w:rsidRDefault="00E63D8D" w:rsidP="00AC384E">
      <w:pPr>
        <w:pStyle w:val="a8"/>
        <w:numPr>
          <w:ilvl w:val="0"/>
          <w:numId w:val="68"/>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E53743" w:rsidRPr="0074495D" w:rsidRDefault="00E53743" w:rsidP="00AC384E">
      <w:pPr>
        <w:pStyle w:val="a8"/>
        <w:numPr>
          <w:ilvl w:val="0"/>
          <w:numId w:val="68"/>
        </w:numPr>
        <w:tabs>
          <w:tab w:val="left" w:pos="993"/>
        </w:tabs>
        <w:ind w:left="0" w:firstLine="709"/>
        <w:jc w:val="both"/>
        <w:rPr>
          <w:rFonts w:ascii="Times New Roman" w:hAnsi="Times New Roman"/>
          <w:sz w:val="28"/>
          <w:szCs w:val="28"/>
        </w:rPr>
      </w:pPr>
      <w:r w:rsidRPr="0074495D">
        <w:rPr>
          <w:rFonts w:ascii="Times New Roman" w:hAnsi="Times New Roman"/>
          <w:sz w:val="28"/>
          <w:szCs w:val="28"/>
        </w:rPr>
        <w:t>формирование представлений о мире профессий, связанных с изучаемыми технологиями, их востребованности на рынке труда.</w:t>
      </w:r>
    </w:p>
    <w:p w:rsidR="00E53743" w:rsidRPr="0074495D" w:rsidRDefault="00E53743"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E53743" w:rsidRPr="0074495D" w:rsidRDefault="00E53743" w:rsidP="00967608">
      <w:pPr>
        <w:pStyle w:val="-11"/>
        <w:ind w:left="0" w:firstLine="709"/>
        <w:jc w:val="both"/>
        <w:rPr>
          <w:b/>
          <w:sz w:val="28"/>
          <w:szCs w:val="28"/>
          <w:lang w:eastAsia="en-US"/>
        </w:rPr>
      </w:pPr>
      <w:r w:rsidRPr="0074495D">
        <w:rPr>
          <w:b/>
          <w:sz w:val="28"/>
          <w:szCs w:val="28"/>
          <w:lang w:eastAsia="en-US"/>
        </w:rPr>
        <w:t>Результаты, заявленные образовательной программой «Технология» по блокам содержания</w:t>
      </w:r>
    </w:p>
    <w:p w:rsidR="00E53743" w:rsidRPr="0074495D" w:rsidRDefault="00E53743" w:rsidP="00967608">
      <w:pPr>
        <w:pStyle w:val="-11"/>
        <w:ind w:left="0" w:firstLine="709"/>
        <w:jc w:val="both"/>
        <w:rPr>
          <w:b/>
          <w:sz w:val="28"/>
          <w:szCs w:val="28"/>
          <w:lang w:eastAsia="en-US"/>
        </w:rPr>
      </w:pPr>
      <w:r w:rsidRPr="0074495D">
        <w:rPr>
          <w:b/>
          <w:sz w:val="28"/>
          <w:szCs w:val="28"/>
          <w:lang w:eastAsia="en-US"/>
        </w:rPr>
        <w:t>Современные материальные, информационные и гуманитарные технологии и перспективы их развития</w:t>
      </w:r>
    </w:p>
    <w:p w:rsidR="00E63D8D" w:rsidRPr="0074495D" w:rsidRDefault="00180CC0" w:rsidP="00967608">
      <w:pPr>
        <w:pStyle w:val="-11"/>
        <w:ind w:left="0" w:firstLine="709"/>
        <w:jc w:val="both"/>
        <w:rPr>
          <w:rFonts w:eastAsia="MS Mincho"/>
          <w:sz w:val="28"/>
          <w:szCs w:val="28"/>
        </w:rPr>
      </w:pPr>
      <w:r w:rsidRPr="0074495D">
        <w:rPr>
          <w:sz w:val="28"/>
          <w:szCs w:val="28"/>
        </w:rPr>
        <w:t>Выпускник научится:</w:t>
      </w:r>
    </w:p>
    <w:p w:rsidR="00E53743" w:rsidRPr="0074495D" w:rsidRDefault="00180CC0" w:rsidP="00AC384E">
      <w:pPr>
        <w:pStyle w:val="-11"/>
        <w:numPr>
          <w:ilvl w:val="0"/>
          <w:numId w:val="59"/>
        </w:numPr>
        <w:tabs>
          <w:tab w:val="left" w:pos="993"/>
        </w:tabs>
        <w:ind w:left="0" w:firstLine="709"/>
        <w:jc w:val="both"/>
        <w:rPr>
          <w:sz w:val="28"/>
          <w:szCs w:val="28"/>
          <w:lang w:eastAsia="en-US"/>
        </w:rPr>
      </w:pPr>
      <w:r w:rsidRPr="0074495D">
        <w:rPr>
          <w:sz w:val="28"/>
          <w:szCs w:val="28"/>
          <w:lang w:eastAsia="en-US"/>
        </w:rPr>
        <w:t xml:space="preserve">называть </w:t>
      </w:r>
      <w:r w:rsidR="00E53743" w:rsidRPr="0074495D">
        <w:rPr>
          <w:sz w:val="28"/>
          <w:szCs w:val="28"/>
          <w:lang w:eastAsia="en-US"/>
        </w:rPr>
        <w:t>и характериз</w:t>
      </w:r>
      <w:r w:rsidRPr="0074495D">
        <w:rPr>
          <w:sz w:val="28"/>
          <w:szCs w:val="28"/>
          <w:lang w:eastAsia="en-US"/>
        </w:rPr>
        <w:t>овать</w:t>
      </w:r>
      <w:r w:rsidR="00E53743" w:rsidRPr="0074495D">
        <w:rPr>
          <w:sz w:val="28"/>
          <w:szCs w:val="28"/>
          <w:lang w:eastAsia="en-US"/>
        </w:rPr>
        <w:t xml:space="preserve">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74495D">
        <w:rPr>
          <w:sz w:val="28"/>
          <w:szCs w:val="28"/>
          <w:lang w:eastAsia="en-US"/>
        </w:rPr>
        <w:t>;</w:t>
      </w:r>
    </w:p>
    <w:p w:rsidR="00E53743" w:rsidRPr="0074495D" w:rsidRDefault="00180CC0" w:rsidP="00AC384E">
      <w:pPr>
        <w:pStyle w:val="-11"/>
        <w:numPr>
          <w:ilvl w:val="0"/>
          <w:numId w:val="59"/>
        </w:numPr>
        <w:tabs>
          <w:tab w:val="left" w:pos="993"/>
        </w:tabs>
        <w:ind w:left="0" w:firstLine="709"/>
        <w:jc w:val="both"/>
        <w:rPr>
          <w:sz w:val="28"/>
          <w:szCs w:val="28"/>
          <w:lang w:eastAsia="en-US"/>
        </w:rPr>
      </w:pPr>
      <w:r w:rsidRPr="0074495D">
        <w:rPr>
          <w:sz w:val="28"/>
          <w:szCs w:val="28"/>
          <w:lang w:eastAsia="en-US"/>
        </w:rPr>
        <w:t>называть  и характеризовать</w:t>
      </w:r>
      <w:r w:rsidR="00E53743" w:rsidRPr="0074495D">
        <w:rPr>
          <w:sz w:val="28"/>
          <w:szCs w:val="28"/>
          <w:lang w:eastAsia="en-US"/>
        </w:rPr>
        <w:t xml:space="preserve">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74495D">
        <w:rPr>
          <w:sz w:val="28"/>
          <w:szCs w:val="28"/>
          <w:lang w:eastAsia="en-US"/>
        </w:rPr>
        <w:t>;</w:t>
      </w:r>
    </w:p>
    <w:p w:rsidR="00E53743" w:rsidRPr="0074495D" w:rsidRDefault="00E53743" w:rsidP="00AC384E">
      <w:pPr>
        <w:pStyle w:val="-11"/>
        <w:numPr>
          <w:ilvl w:val="0"/>
          <w:numId w:val="59"/>
        </w:numPr>
        <w:tabs>
          <w:tab w:val="left" w:pos="993"/>
        </w:tabs>
        <w:ind w:left="0" w:firstLine="709"/>
        <w:jc w:val="both"/>
        <w:rPr>
          <w:sz w:val="28"/>
          <w:szCs w:val="28"/>
          <w:lang w:eastAsia="en-US"/>
        </w:rPr>
      </w:pPr>
      <w:r w:rsidRPr="0074495D">
        <w:rPr>
          <w:sz w:val="28"/>
          <w:szCs w:val="28"/>
          <w:lang w:eastAsia="en-US"/>
        </w:rPr>
        <w:t>объясняет</w:t>
      </w:r>
      <w:r w:rsidR="00180CC0" w:rsidRPr="0074495D">
        <w:rPr>
          <w:sz w:val="28"/>
          <w:szCs w:val="28"/>
          <w:lang w:eastAsia="en-US"/>
        </w:rPr>
        <w:t>ь</w:t>
      </w:r>
      <w:r w:rsidRPr="0074495D">
        <w:rPr>
          <w:sz w:val="28"/>
          <w:szCs w:val="28"/>
          <w:lang w:eastAsia="en-US"/>
        </w:rPr>
        <w:t xml:space="preserve">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ихтехнологическойчистоты</w:t>
      </w:r>
      <w:r w:rsidR="006C7538" w:rsidRPr="0074495D">
        <w:rPr>
          <w:sz w:val="28"/>
          <w:szCs w:val="28"/>
          <w:lang w:eastAsia="en-US"/>
        </w:rPr>
        <w:t>;</w:t>
      </w:r>
    </w:p>
    <w:p w:rsidR="00E53743" w:rsidRPr="0074495D" w:rsidRDefault="00180CC0" w:rsidP="00AC384E">
      <w:pPr>
        <w:pStyle w:val="-11"/>
        <w:numPr>
          <w:ilvl w:val="0"/>
          <w:numId w:val="59"/>
        </w:numPr>
        <w:tabs>
          <w:tab w:val="left" w:pos="993"/>
        </w:tabs>
        <w:ind w:left="0" w:firstLine="709"/>
        <w:jc w:val="both"/>
        <w:rPr>
          <w:sz w:val="28"/>
          <w:szCs w:val="28"/>
          <w:lang w:eastAsia="en-US"/>
        </w:rPr>
      </w:pPr>
      <w:r w:rsidRPr="0074495D">
        <w:rPr>
          <w:sz w:val="28"/>
          <w:szCs w:val="28"/>
          <w:lang w:eastAsia="en-US"/>
        </w:rPr>
        <w:lastRenderedPageBreak/>
        <w:t>проводить</w:t>
      </w:r>
      <w:r w:rsidR="00E53743" w:rsidRPr="0074495D">
        <w:rPr>
          <w:sz w:val="28"/>
          <w:szCs w:val="28"/>
          <w:lang w:eastAsia="en-US"/>
        </w:rPr>
        <w:t xml:space="preserve"> мониторинг развития технологий произвольно избранной отрасли на основе работы с информационными источниками различных видов.</w:t>
      </w:r>
    </w:p>
    <w:p w:rsidR="00E53743" w:rsidRPr="0074495D" w:rsidRDefault="00E5374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AC384E">
      <w:pPr>
        <w:pStyle w:val="-11"/>
        <w:numPr>
          <w:ilvl w:val="0"/>
          <w:numId w:val="59"/>
        </w:numPr>
        <w:tabs>
          <w:tab w:val="left" w:pos="993"/>
        </w:tabs>
        <w:ind w:left="0" w:firstLine="709"/>
        <w:jc w:val="both"/>
        <w:rPr>
          <w:i/>
          <w:sz w:val="28"/>
          <w:szCs w:val="28"/>
          <w:lang w:eastAsia="en-US"/>
        </w:rPr>
      </w:pPr>
      <w:r w:rsidRPr="0074495D">
        <w:rPr>
          <w:i/>
          <w:sz w:val="28"/>
          <w:szCs w:val="28"/>
          <w:lang w:eastAsia="en-US"/>
        </w:rPr>
        <w:t>приводит</w:t>
      </w:r>
      <w:r w:rsidR="006C7538" w:rsidRPr="0074495D">
        <w:rPr>
          <w:i/>
          <w:sz w:val="28"/>
          <w:szCs w:val="28"/>
          <w:lang w:eastAsia="en-US"/>
        </w:rPr>
        <w:t>ь</w:t>
      </w:r>
      <w:r w:rsidRPr="0074495D">
        <w:rPr>
          <w:i/>
          <w:sz w:val="28"/>
          <w:szCs w:val="28"/>
          <w:lang w:eastAsia="en-US"/>
        </w:rPr>
        <w:t xml:space="preserve">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E53743" w:rsidRPr="0074495D" w:rsidRDefault="00E53743" w:rsidP="00967608">
      <w:pPr>
        <w:pStyle w:val="-11"/>
        <w:ind w:left="0" w:firstLine="709"/>
        <w:jc w:val="both"/>
        <w:rPr>
          <w:b/>
          <w:sz w:val="28"/>
          <w:szCs w:val="28"/>
          <w:lang w:eastAsia="en-US"/>
        </w:rPr>
      </w:pPr>
      <w:r w:rsidRPr="0074495D">
        <w:rPr>
          <w:b/>
          <w:sz w:val="28"/>
          <w:szCs w:val="28"/>
          <w:lang w:eastAsia="en-US"/>
        </w:rPr>
        <w:t>Формирование технологической культуры и проектно-технологического мышления обучающихся</w:t>
      </w:r>
    </w:p>
    <w:p w:rsidR="00E53743" w:rsidRPr="0074495D" w:rsidRDefault="00180CC0" w:rsidP="00967608">
      <w:pPr>
        <w:pStyle w:val="-11"/>
        <w:ind w:left="0" w:firstLine="709"/>
        <w:jc w:val="both"/>
        <w:rPr>
          <w:rFonts w:eastAsia="MS Mincho"/>
          <w:sz w:val="28"/>
          <w:szCs w:val="28"/>
        </w:rPr>
      </w:pPr>
      <w:r w:rsidRPr="0074495D">
        <w:rPr>
          <w:sz w:val="28"/>
          <w:szCs w:val="28"/>
        </w:rPr>
        <w:t>В</w:t>
      </w:r>
      <w:r w:rsidR="00E53743" w:rsidRPr="0074495D">
        <w:rPr>
          <w:sz w:val="28"/>
          <w:szCs w:val="28"/>
        </w:rPr>
        <w:t>ыпускник</w:t>
      </w:r>
      <w:r w:rsidRPr="0074495D">
        <w:rPr>
          <w:sz w:val="28"/>
          <w:szCs w:val="28"/>
        </w:rPr>
        <w:t xml:space="preserve"> научится</w:t>
      </w:r>
      <w:r w:rsidR="00E53743" w:rsidRPr="0074495D">
        <w:rPr>
          <w:sz w:val="28"/>
          <w:szCs w:val="28"/>
        </w:rPr>
        <w:t>:</w:t>
      </w:r>
    </w:p>
    <w:p w:rsidR="00E53743" w:rsidRPr="0074495D" w:rsidRDefault="00E53743"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след</w:t>
      </w:r>
      <w:r w:rsidR="00180CC0" w:rsidRPr="0074495D">
        <w:rPr>
          <w:sz w:val="28"/>
          <w:szCs w:val="28"/>
          <w:lang w:eastAsia="en-US"/>
        </w:rPr>
        <w:t>овать</w:t>
      </w:r>
      <w:r w:rsidRPr="0074495D">
        <w:rPr>
          <w:sz w:val="28"/>
          <w:szCs w:val="28"/>
          <w:lang w:eastAsia="en-US"/>
        </w:rPr>
        <w:t xml:space="preserve"> технологии, в том числе в процессе изготовления субъективно нового продукта</w:t>
      </w:r>
      <w:r w:rsidR="006C7538" w:rsidRPr="0074495D">
        <w:rPr>
          <w:sz w:val="28"/>
          <w:szCs w:val="28"/>
          <w:lang w:eastAsia="en-US"/>
        </w:rPr>
        <w:t>;</w:t>
      </w:r>
    </w:p>
    <w:p w:rsidR="00E53743" w:rsidRPr="0074495D" w:rsidRDefault="00180CC0"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 xml:space="preserve">оценивать </w:t>
      </w:r>
      <w:r w:rsidR="00E53743" w:rsidRPr="0074495D">
        <w:rPr>
          <w:sz w:val="28"/>
          <w:szCs w:val="28"/>
          <w:lang w:eastAsia="en-US"/>
        </w:rPr>
        <w:t>условия применимости технологии в том числе с позиций экологической защищенности</w:t>
      </w:r>
      <w:r w:rsidR="006C7538" w:rsidRPr="0074495D">
        <w:rPr>
          <w:sz w:val="28"/>
          <w:szCs w:val="28"/>
          <w:lang w:eastAsia="en-US"/>
        </w:rPr>
        <w:t>;</w:t>
      </w:r>
    </w:p>
    <w:p w:rsidR="00E53743" w:rsidRPr="0074495D" w:rsidRDefault="00180CC0"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 xml:space="preserve">прогнозировать </w:t>
      </w:r>
      <w:r w:rsidR="00E53743" w:rsidRPr="0074495D">
        <w:rPr>
          <w:sz w:val="28"/>
          <w:szCs w:val="28"/>
          <w:lang w:eastAsia="en-US"/>
        </w:rPr>
        <w:t>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w:t>
      </w:r>
      <w:r w:rsidR="00245F1D" w:rsidRPr="0074495D">
        <w:rPr>
          <w:sz w:val="28"/>
          <w:szCs w:val="28"/>
          <w:lang w:eastAsia="en-US"/>
        </w:rPr>
        <w:t>е</w:t>
      </w:r>
      <w:r w:rsidR="00E53743" w:rsidRPr="0074495D">
        <w:rPr>
          <w:sz w:val="28"/>
          <w:szCs w:val="28"/>
          <w:lang w:eastAsia="en-US"/>
        </w:rPr>
        <w:t>м, в том числе самостоятельно планируя такого рода эксперименты</w:t>
      </w:r>
      <w:r w:rsidR="006C7538" w:rsidRPr="0074495D">
        <w:rPr>
          <w:sz w:val="28"/>
          <w:szCs w:val="28"/>
          <w:lang w:eastAsia="en-US"/>
        </w:rPr>
        <w:t>;</w:t>
      </w:r>
    </w:p>
    <w:p w:rsidR="00E53743" w:rsidRPr="0074495D" w:rsidRDefault="00E53743"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 xml:space="preserve">в зависимости от ситуации </w:t>
      </w:r>
      <w:r w:rsidR="00180CC0" w:rsidRPr="0074495D">
        <w:rPr>
          <w:sz w:val="28"/>
          <w:szCs w:val="28"/>
          <w:lang w:eastAsia="en-US"/>
        </w:rPr>
        <w:t xml:space="preserve">оптимизировать </w:t>
      </w:r>
      <w:r w:rsidRPr="0074495D">
        <w:rPr>
          <w:sz w:val="28"/>
          <w:szCs w:val="28"/>
          <w:lang w:eastAsia="en-US"/>
        </w:rPr>
        <w:t>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r w:rsidR="006C7538" w:rsidRPr="0074495D">
        <w:rPr>
          <w:sz w:val="28"/>
          <w:szCs w:val="28"/>
          <w:lang w:eastAsia="en-US"/>
        </w:rPr>
        <w:t>;</w:t>
      </w:r>
    </w:p>
    <w:p w:rsidR="00E53743" w:rsidRPr="0074495D" w:rsidRDefault="00E53743"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проводит</w:t>
      </w:r>
      <w:r w:rsidR="00180CC0" w:rsidRPr="0074495D">
        <w:rPr>
          <w:sz w:val="28"/>
          <w:szCs w:val="28"/>
          <w:lang w:eastAsia="en-US"/>
        </w:rPr>
        <w:t>ь</w:t>
      </w:r>
      <w:r w:rsidRPr="0074495D">
        <w:rPr>
          <w:sz w:val="28"/>
          <w:szCs w:val="28"/>
          <w:lang w:eastAsia="en-US"/>
        </w:rPr>
        <w:t xml:space="preserve"> оценку и испытание полученного продукта</w:t>
      </w:r>
      <w:r w:rsidR="006C7538" w:rsidRPr="0074495D">
        <w:rPr>
          <w:sz w:val="28"/>
          <w:szCs w:val="28"/>
          <w:lang w:eastAsia="en-US"/>
        </w:rPr>
        <w:t>;</w:t>
      </w:r>
    </w:p>
    <w:p w:rsidR="00E53743" w:rsidRPr="0074495D" w:rsidRDefault="00E53743"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проводит</w:t>
      </w:r>
      <w:r w:rsidR="00180CC0" w:rsidRPr="0074495D">
        <w:rPr>
          <w:sz w:val="28"/>
          <w:szCs w:val="28"/>
          <w:lang w:eastAsia="en-US"/>
        </w:rPr>
        <w:t>ь</w:t>
      </w:r>
      <w:r w:rsidRPr="0074495D">
        <w:rPr>
          <w:sz w:val="28"/>
          <w:szCs w:val="28"/>
          <w:lang w:eastAsia="en-US"/>
        </w:rPr>
        <w:t xml:space="preserve"> анализ потребностей в тех или иных материальных или информационных продуктах</w:t>
      </w:r>
      <w:r w:rsidR="006C7538" w:rsidRPr="0074495D">
        <w:rPr>
          <w:sz w:val="28"/>
          <w:szCs w:val="28"/>
          <w:lang w:eastAsia="en-US"/>
        </w:rPr>
        <w:t>;</w:t>
      </w:r>
    </w:p>
    <w:p w:rsidR="00E53743" w:rsidRPr="0074495D" w:rsidRDefault="00180CC0"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 xml:space="preserve">описывать </w:t>
      </w:r>
      <w:r w:rsidR="00E53743" w:rsidRPr="0074495D">
        <w:rPr>
          <w:sz w:val="28"/>
          <w:szCs w:val="28"/>
          <w:lang w:eastAsia="en-US"/>
        </w:rPr>
        <w:t>технологическое решение с помощью текста, рисунков, графического изображения</w:t>
      </w:r>
      <w:r w:rsidR="006C7538" w:rsidRPr="0074495D">
        <w:rPr>
          <w:sz w:val="28"/>
          <w:szCs w:val="28"/>
          <w:lang w:eastAsia="en-US"/>
        </w:rPr>
        <w:t>;</w:t>
      </w:r>
    </w:p>
    <w:p w:rsidR="00E53743" w:rsidRPr="0074495D" w:rsidRDefault="00180CC0"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возможные технологические решения, определять их достоинства и недостатки в контексте заданной ситуации</w:t>
      </w:r>
      <w:r w:rsidR="006C7538" w:rsidRPr="0074495D">
        <w:rPr>
          <w:sz w:val="28"/>
          <w:szCs w:val="28"/>
          <w:lang w:eastAsia="en-US"/>
        </w:rPr>
        <w:t>;</w:t>
      </w:r>
    </w:p>
    <w:p w:rsidR="00E53743" w:rsidRPr="0074495D" w:rsidRDefault="00180CC0"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 xml:space="preserve">проводить и анализироватьразработку </w:t>
      </w:r>
      <w:r w:rsidR="00E53743" w:rsidRPr="0074495D">
        <w:rPr>
          <w:sz w:val="28"/>
          <w:szCs w:val="28"/>
          <w:lang w:eastAsia="en-US"/>
        </w:rPr>
        <w:t xml:space="preserve">и / или </w:t>
      </w:r>
      <w:r w:rsidRPr="0074495D">
        <w:rPr>
          <w:sz w:val="28"/>
          <w:szCs w:val="28"/>
          <w:lang w:eastAsia="en-US"/>
        </w:rPr>
        <w:t xml:space="preserve">реализацию </w:t>
      </w:r>
      <w:r w:rsidR="00E53743" w:rsidRPr="0074495D">
        <w:rPr>
          <w:sz w:val="28"/>
          <w:szCs w:val="28"/>
          <w:lang w:eastAsia="en-US"/>
        </w:rPr>
        <w:t>прикладных проектов, предполагающих:</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lastRenderedPageBreak/>
        <w:t>встраивание созданного информационного продукта в заданную оболочку;</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изготовление информационного продукта по заданному алгоритму в заданной оболочке</w:t>
      </w:r>
      <w:r w:rsidR="006C7538" w:rsidRPr="0074495D">
        <w:rPr>
          <w:sz w:val="28"/>
          <w:szCs w:val="28"/>
          <w:lang w:eastAsia="en-US"/>
        </w:rPr>
        <w:t>;</w:t>
      </w:r>
    </w:p>
    <w:p w:rsidR="00E136F6" w:rsidRDefault="00180CC0"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проводить и анализировать</w:t>
      </w:r>
      <w:r w:rsidR="00E136F6">
        <w:rPr>
          <w:sz w:val="28"/>
          <w:szCs w:val="28"/>
          <w:lang w:eastAsia="en-US"/>
        </w:rPr>
        <w:t xml:space="preserve"> </w:t>
      </w:r>
      <w:r w:rsidRPr="0074495D">
        <w:rPr>
          <w:sz w:val="28"/>
          <w:szCs w:val="28"/>
          <w:lang w:eastAsia="en-US"/>
        </w:rPr>
        <w:t xml:space="preserve">разработку </w:t>
      </w:r>
      <w:r w:rsidR="00E53743" w:rsidRPr="0074495D">
        <w:rPr>
          <w:sz w:val="28"/>
          <w:szCs w:val="28"/>
          <w:lang w:eastAsia="en-US"/>
        </w:rPr>
        <w:t xml:space="preserve">и / или </w:t>
      </w:r>
      <w:r w:rsidRPr="0074495D">
        <w:rPr>
          <w:sz w:val="28"/>
          <w:szCs w:val="28"/>
          <w:lang w:eastAsia="en-US"/>
        </w:rPr>
        <w:t>реализацию</w:t>
      </w:r>
    </w:p>
    <w:p w:rsidR="00E53743" w:rsidRPr="0074495D" w:rsidRDefault="00E136F6" w:rsidP="00E136F6">
      <w:pPr>
        <w:pStyle w:val="-11"/>
        <w:tabs>
          <w:tab w:val="left" w:pos="993"/>
        </w:tabs>
        <w:ind w:left="0"/>
        <w:jc w:val="both"/>
        <w:rPr>
          <w:sz w:val="28"/>
          <w:szCs w:val="28"/>
          <w:lang w:eastAsia="en-US"/>
        </w:rPr>
      </w:pPr>
      <w:r>
        <w:rPr>
          <w:sz w:val="28"/>
          <w:szCs w:val="28"/>
          <w:lang w:eastAsia="en-US"/>
        </w:rPr>
        <w:t xml:space="preserve"> </w:t>
      </w:r>
      <w:r w:rsidR="00180CC0" w:rsidRPr="0074495D">
        <w:rPr>
          <w:sz w:val="28"/>
          <w:szCs w:val="28"/>
          <w:lang w:eastAsia="en-US"/>
        </w:rPr>
        <w:t xml:space="preserve"> </w:t>
      </w:r>
      <w:r>
        <w:rPr>
          <w:sz w:val="28"/>
          <w:szCs w:val="28"/>
          <w:lang w:eastAsia="en-US"/>
        </w:rPr>
        <w:t xml:space="preserve">      </w:t>
      </w:r>
      <w:r w:rsidR="00E53743" w:rsidRPr="0074495D">
        <w:rPr>
          <w:sz w:val="28"/>
          <w:szCs w:val="28"/>
          <w:lang w:eastAsia="en-US"/>
        </w:rPr>
        <w:t>технологических проектов, предполагающих:</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w:t>
      </w:r>
      <w:r w:rsidR="00245F1D" w:rsidRPr="0074495D">
        <w:rPr>
          <w:sz w:val="28"/>
          <w:szCs w:val="28"/>
          <w:lang w:eastAsia="en-US"/>
        </w:rPr>
        <w:t>е</w:t>
      </w:r>
      <w:r w:rsidRPr="0074495D">
        <w:rPr>
          <w:sz w:val="28"/>
          <w:szCs w:val="28"/>
          <w:lang w:eastAsia="en-US"/>
        </w:rPr>
        <w:t xml:space="preserve"> пилотного применения; разработку инструкций, технологических карт для исполнителей, согласование с заинтересованными субъектами;</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r w:rsidR="006C7538" w:rsidRPr="0074495D">
        <w:rPr>
          <w:sz w:val="28"/>
          <w:szCs w:val="28"/>
          <w:lang w:eastAsia="en-US"/>
        </w:rPr>
        <w:t>;</w:t>
      </w:r>
    </w:p>
    <w:p w:rsidR="00E53743" w:rsidRPr="0074495D" w:rsidRDefault="00180CC0"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 xml:space="preserve">проводить и анализировать разработку </w:t>
      </w:r>
      <w:r w:rsidR="00E53743" w:rsidRPr="0074495D">
        <w:rPr>
          <w:sz w:val="28"/>
          <w:szCs w:val="28"/>
          <w:lang w:eastAsia="en-US"/>
        </w:rPr>
        <w:t xml:space="preserve">и / или </w:t>
      </w:r>
      <w:r w:rsidRPr="0074495D">
        <w:rPr>
          <w:sz w:val="28"/>
          <w:szCs w:val="28"/>
          <w:lang w:eastAsia="en-US"/>
        </w:rPr>
        <w:t xml:space="preserve">реализацию </w:t>
      </w:r>
      <w:r w:rsidR="00E53743" w:rsidRPr="0074495D">
        <w:rPr>
          <w:sz w:val="28"/>
          <w:szCs w:val="28"/>
          <w:lang w:eastAsia="en-US"/>
        </w:rPr>
        <w:t>проектов, предполагающих:</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планирование (разработку) материального продукта на основе самостоятельно провед</w:t>
      </w:r>
      <w:r w:rsidR="00245F1D" w:rsidRPr="0074495D">
        <w:rPr>
          <w:sz w:val="28"/>
          <w:szCs w:val="28"/>
          <w:lang w:eastAsia="en-US"/>
        </w:rPr>
        <w:t>е</w:t>
      </w:r>
      <w:r w:rsidRPr="0074495D">
        <w:rPr>
          <w:sz w:val="28"/>
          <w:szCs w:val="28"/>
          <w:lang w:eastAsia="en-US"/>
        </w:rPr>
        <w:t>нных исследований потребительских интересов;</w:t>
      </w:r>
    </w:p>
    <w:p w:rsidR="00E53743" w:rsidRPr="0074495D" w:rsidRDefault="00E53743" w:rsidP="00AC384E">
      <w:pPr>
        <w:pStyle w:val="-11"/>
        <w:numPr>
          <w:ilvl w:val="1"/>
          <w:numId w:val="145"/>
        </w:numPr>
        <w:ind w:left="709" w:firstLine="11"/>
        <w:jc w:val="both"/>
        <w:rPr>
          <w:sz w:val="28"/>
          <w:szCs w:val="28"/>
          <w:lang w:eastAsia="en-US"/>
        </w:rPr>
      </w:pPr>
      <w:r w:rsidRPr="0074495D">
        <w:rPr>
          <w:sz w:val="28"/>
          <w:szCs w:val="28"/>
          <w:lang w:eastAsia="en-US"/>
        </w:rPr>
        <w:t>разработку плана продвижения продукта</w:t>
      </w:r>
      <w:r w:rsidR="006C7538" w:rsidRPr="0074495D">
        <w:rPr>
          <w:sz w:val="28"/>
          <w:szCs w:val="28"/>
          <w:lang w:eastAsia="en-US"/>
        </w:rPr>
        <w:t>;</w:t>
      </w:r>
    </w:p>
    <w:p w:rsidR="00587979" w:rsidRPr="0074495D" w:rsidRDefault="00587979" w:rsidP="00AC384E">
      <w:pPr>
        <w:pStyle w:val="-11"/>
        <w:numPr>
          <w:ilvl w:val="1"/>
          <w:numId w:val="69"/>
        </w:numPr>
        <w:tabs>
          <w:tab w:val="left" w:pos="993"/>
        </w:tabs>
        <w:ind w:left="0" w:firstLine="709"/>
        <w:jc w:val="both"/>
        <w:rPr>
          <w:sz w:val="28"/>
          <w:szCs w:val="28"/>
          <w:lang w:eastAsia="en-US"/>
        </w:rPr>
      </w:pPr>
      <w:r w:rsidRPr="0074495D">
        <w:rPr>
          <w:sz w:val="28"/>
          <w:szCs w:val="28"/>
          <w:lang w:eastAsia="en-US"/>
        </w:rPr>
        <w:t>проводить и анализировать</w:t>
      </w:r>
      <w:r w:rsidR="00E136F6">
        <w:rPr>
          <w:sz w:val="28"/>
          <w:szCs w:val="28"/>
          <w:lang w:eastAsia="en-US"/>
        </w:rPr>
        <w:t xml:space="preserve"> </w:t>
      </w:r>
      <w:r w:rsidRPr="0074495D">
        <w:rPr>
          <w:sz w:val="28"/>
          <w:szCs w:val="28"/>
          <w:lang w:eastAsia="en-US"/>
        </w:rPr>
        <w:t xml:space="preserve">конструирование </w:t>
      </w:r>
      <w:r w:rsidR="00E136F6">
        <w:rPr>
          <w:sz w:val="28"/>
          <w:szCs w:val="28"/>
          <w:lang w:eastAsia="en-US"/>
        </w:rPr>
        <w:t xml:space="preserve"> </w:t>
      </w:r>
      <w:r w:rsidRPr="0074495D">
        <w:rPr>
          <w:sz w:val="28"/>
          <w:szCs w:val="28"/>
          <w:lang w:eastAsia="en-US"/>
        </w:rPr>
        <w:t>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E53743" w:rsidRPr="0074495D" w:rsidRDefault="00E53743" w:rsidP="00E136F6">
      <w:pPr>
        <w:pStyle w:val="-11"/>
        <w:tabs>
          <w:tab w:val="left" w:pos="993"/>
        </w:tabs>
        <w:ind w:left="709"/>
        <w:jc w:val="both"/>
        <w:rPr>
          <w:b/>
          <w:sz w:val="28"/>
          <w:szCs w:val="28"/>
        </w:rPr>
      </w:pPr>
      <w:r w:rsidRPr="0074495D">
        <w:rPr>
          <w:b/>
          <w:sz w:val="28"/>
          <w:szCs w:val="28"/>
        </w:rPr>
        <w:t>Выпускник получит возможность научиться:</w:t>
      </w:r>
    </w:p>
    <w:p w:rsidR="00E53743" w:rsidRPr="0074495D" w:rsidRDefault="006C7538" w:rsidP="00AC384E">
      <w:pPr>
        <w:pStyle w:val="-11"/>
        <w:numPr>
          <w:ilvl w:val="1"/>
          <w:numId w:val="62"/>
        </w:numPr>
        <w:tabs>
          <w:tab w:val="left" w:pos="993"/>
        </w:tabs>
        <w:ind w:left="0" w:firstLine="709"/>
        <w:jc w:val="both"/>
        <w:rPr>
          <w:i/>
          <w:sz w:val="28"/>
          <w:szCs w:val="28"/>
          <w:lang w:eastAsia="en-US"/>
        </w:rPr>
      </w:pPr>
      <w:r w:rsidRPr="0074495D">
        <w:rPr>
          <w:i/>
          <w:sz w:val="28"/>
          <w:szCs w:val="28"/>
          <w:lang w:eastAsia="en-US"/>
        </w:rPr>
        <w:t xml:space="preserve">выявлять </w:t>
      </w:r>
      <w:r w:rsidR="00E53743" w:rsidRPr="0074495D">
        <w:rPr>
          <w:i/>
          <w:sz w:val="28"/>
          <w:szCs w:val="28"/>
          <w:lang w:eastAsia="en-US"/>
        </w:rPr>
        <w:t xml:space="preserve">и </w:t>
      </w:r>
      <w:r w:rsidRPr="0074495D">
        <w:rPr>
          <w:i/>
          <w:sz w:val="28"/>
          <w:szCs w:val="28"/>
          <w:lang w:eastAsia="en-US"/>
        </w:rPr>
        <w:t xml:space="preserve">формулировать </w:t>
      </w:r>
      <w:r w:rsidR="00E53743" w:rsidRPr="0074495D">
        <w:rPr>
          <w:i/>
          <w:sz w:val="28"/>
          <w:szCs w:val="28"/>
          <w:lang w:eastAsia="en-US"/>
        </w:rPr>
        <w:t>проблему, требующую технологического решения</w:t>
      </w:r>
      <w:r w:rsidRPr="0074495D">
        <w:rPr>
          <w:i/>
          <w:sz w:val="28"/>
          <w:szCs w:val="28"/>
          <w:lang w:eastAsia="en-US"/>
        </w:rPr>
        <w:t>;</w:t>
      </w:r>
    </w:p>
    <w:p w:rsidR="00E53743" w:rsidRPr="0074495D" w:rsidRDefault="006C7538" w:rsidP="00AC384E">
      <w:pPr>
        <w:pStyle w:val="-11"/>
        <w:numPr>
          <w:ilvl w:val="1"/>
          <w:numId w:val="62"/>
        </w:numPr>
        <w:tabs>
          <w:tab w:val="left" w:pos="993"/>
        </w:tabs>
        <w:ind w:left="0" w:firstLine="709"/>
        <w:jc w:val="both"/>
        <w:rPr>
          <w:i/>
          <w:sz w:val="28"/>
          <w:szCs w:val="28"/>
          <w:lang w:eastAsia="en-US"/>
        </w:rPr>
      </w:pPr>
      <w:r w:rsidRPr="0074495D">
        <w:rPr>
          <w:i/>
          <w:sz w:val="28"/>
          <w:szCs w:val="28"/>
          <w:lang w:eastAsia="en-US"/>
        </w:rPr>
        <w:t xml:space="preserve">модифицировать </w:t>
      </w:r>
      <w:r w:rsidR="00E53743" w:rsidRPr="0074495D">
        <w:rPr>
          <w:i/>
          <w:sz w:val="28"/>
          <w:szCs w:val="28"/>
          <w:lang w:eastAsia="en-US"/>
        </w:rPr>
        <w:t xml:space="preserve">имеющиеся продукты в соответствии с ситуацией / заказом / потребностью / задачей деятельности и в соответствии с их характеристиками </w:t>
      </w:r>
      <w:r w:rsidRPr="0074495D">
        <w:rPr>
          <w:i/>
          <w:sz w:val="28"/>
          <w:szCs w:val="28"/>
          <w:lang w:eastAsia="en-US"/>
        </w:rPr>
        <w:t xml:space="preserve">разрабатывать </w:t>
      </w:r>
      <w:r w:rsidR="00E53743" w:rsidRPr="0074495D">
        <w:rPr>
          <w:i/>
          <w:sz w:val="28"/>
          <w:szCs w:val="28"/>
          <w:lang w:eastAsia="en-US"/>
        </w:rPr>
        <w:t>технологию на основе базовой технологи</w:t>
      </w:r>
      <w:r w:rsidRPr="0074495D">
        <w:rPr>
          <w:i/>
          <w:sz w:val="28"/>
          <w:szCs w:val="28"/>
          <w:lang w:eastAsia="en-US"/>
        </w:rPr>
        <w:t>и;</w:t>
      </w:r>
    </w:p>
    <w:p w:rsidR="00E53743" w:rsidRPr="0074495D" w:rsidRDefault="006C7538" w:rsidP="00AC384E">
      <w:pPr>
        <w:pStyle w:val="-11"/>
        <w:numPr>
          <w:ilvl w:val="1"/>
          <w:numId w:val="62"/>
        </w:numPr>
        <w:tabs>
          <w:tab w:val="left" w:pos="993"/>
        </w:tabs>
        <w:ind w:left="0" w:firstLine="709"/>
        <w:jc w:val="both"/>
        <w:rPr>
          <w:i/>
          <w:sz w:val="28"/>
          <w:szCs w:val="28"/>
          <w:lang w:eastAsia="en-US"/>
        </w:rPr>
      </w:pPr>
      <w:r w:rsidRPr="0074495D">
        <w:rPr>
          <w:i/>
          <w:sz w:val="28"/>
          <w:szCs w:val="28"/>
          <w:lang w:eastAsia="en-US"/>
        </w:rPr>
        <w:t xml:space="preserve">технологизировать </w:t>
      </w:r>
      <w:r w:rsidR="00E53743" w:rsidRPr="0074495D">
        <w:rPr>
          <w:i/>
          <w:sz w:val="28"/>
          <w:szCs w:val="28"/>
          <w:lang w:eastAsia="en-US"/>
        </w:rPr>
        <w:t xml:space="preserve">свой опыт, </w:t>
      </w:r>
      <w:r w:rsidRPr="0074495D">
        <w:rPr>
          <w:i/>
          <w:sz w:val="28"/>
          <w:szCs w:val="28"/>
          <w:lang w:eastAsia="en-US"/>
        </w:rPr>
        <w:t xml:space="preserve">представлять </w:t>
      </w:r>
      <w:r w:rsidR="00E53743" w:rsidRPr="0074495D">
        <w:rPr>
          <w:i/>
          <w:sz w:val="28"/>
          <w:szCs w:val="28"/>
          <w:lang w:eastAsia="en-US"/>
        </w:rPr>
        <w:t>на основе ретроспективного анализа и унификации деятельности описание в виде инструкции или технологической карты</w:t>
      </w:r>
      <w:r w:rsidRPr="0074495D">
        <w:rPr>
          <w:i/>
          <w:sz w:val="28"/>
          <w:szCs w:val="28"/>
          <w:lang w:eastAsia="en-US"/>
        </w:rPr>
        <w:t>;</w:t>
      </w:r>
    </w:p>
    <w:p w:rsidR="00E53743" w:rsidRPr="0074495D" w:rsidRDefault="006C7538" w:rsidP="00AC384E">
      <w:pPr>
        <w:pStyle w:val="-11"/>
        <w:numPr>
          <w:ilvl w:val="1"/>
          <w:numId w:val="62"/>
        </w:numPr>
        <w:tabs>
          <w:tab w:val="left" w:pos="993"/>
        </w:tabs>
        <w:ind w:left="0" w:firstLine="709"/>
        <w:jc w:val="both"/>
        <w:rPr>
          <w:sz w:val="28"/>
          <w:szCs w:val="28"/>
          <w:lang w:eastAsia="en-US"/>
        </w:rPr>
      </w:pPr>
      <w:r w:rsidRPr="0074495D">
        <w:rPr>
          <w:i/>
          <w:sz w:val="28"/>
          <w:szCs w:val="28"/>
          <w:lang w:eastAsia="en-US"/>
        </w:rPr>
        <w:t xml:space="preserve">оценивать </w:t>
      </w:r>
      <w:r w:rsidR="00E53743" w:rsidRPr="0074495D">
        <w:rPr>
          <w:i/>
          <w:sz w:val="28"/>
          <w:szCs w:val="28"/>
          <w:lang w:eastAsia="en-US"/>
        </w:rPr>
        <w:t>коммерческий потенциал продукта и / или технологии</w:t>
      </w:r>
      <w:r w:rsidR="00E53743" w:rsidRPr="0074495D">
        <w:rPr>
          <w:sz w:val="28"/>
          <w:szCs w:val="28"/>
          <w:lang w:eastAsia="en-US"/>
        </w:rPr>
        <w:t>.</w:t>
      </w:r>
    </w:p>
    <w:p w:rsidR="00E53743" w:rsidRPr="0074495D" w:rsidRDefault="00E53743" w:rsidP="00967608">
      <w:pPr>
        <w:pStyle w:val="-11"/>
        <w:ind w:left="0" w:firstLine="709"/>
        <w:jc w:val="both"/>
        <w:rPr>
          <w:b/>
          <w:sz w:val="28"/>
          <w:szCs w:val="28"/>
          <w:lang w:eastAsia="en-US"/>
        </w:rPr>
      </w:pPr>
      <w:r w:rsidRPr="0074495D">
        <w:rPr>
          <w:b/>
          <w:sz w:val="28"/>
          <w:szCs w:val="28"/>
          <w:lang w:eastAsia="en-US"/>
        </w:rPr>
        <w:lastRenderedPageBreak/>
        <w:t>Построение образовательных траекторий и планов в области профессионального самоопределения</w:t>
      </w:r>
    </w:p>
    <w:p w:rsidR="00E53743" w:rsidRPr="0074495D" w:rsidRDefault="00587979" w:rsidP="00967608">
      <w:pPr>
        <w:pStyle w:val="-11"/>
        <w:ind w:left="0" w:firstLine="709"/>
        <w:jc w:val="both"/>
        <w:rPr>
          <w:rFonts w:eastAsia="MS Mincho"/>
          <w:sz w:val="28"/>
          <w:szCs w:val="28"/>
        </w:rPr>
      </w:pPr>
      <w:r w:rsidRPr="0074495D">
        <w:rPr>
          <w:sz w:val="28"/>
          <w:szCs w:val="28"/>
        </w:rPr>
        <w:t>Выпускник научится</w:t>
      </w:r>
      <w:r w:rsidR="00E53743" w:rsidRPr="0074495D">
        <w:rPr>
          <w:sz w:val="28"/>
          <w:szCs w:val="28"/>
        </w:rPr>
        <w:t>:</w:t>
      </w:r>
    </w:p>
    <w:p w:rsidR="00E53743" w:rsidRPr="0074495D" w:rsidRDefault="00587979"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E53743" w:rsidRPr="0074495D" w:rsidRDefault="00587979"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ситуацию на региональном рынке труда, называет тенденции е</w:t>
      </w:r>
      <w:r w:rsidR="00245F1D" w:rsidRPr="0074495D">
        <w:rPr>
          <w:sz w:val="28"/>
          <w:szCs w:val="28"/>
          <w:lang w:eastAsia="en-US"/>
        </w:rPr>
        <w:t>е</w:t>
      </w:r>
      <w:r w:rsidR="00E53743" w:rsidRPr="0074495D">
        <w:rPr>
          <w:sz w:val="28"/>
          <w:szCs w:val="28"/>
          <w:lang w:eastAsia="en-US"/>
        </w:rPr>
        <w:t xml:space="preserve"> развития,</w:t>
      </w:r>
    </w:p>
    <w:p w:rsidR="00E53743" w:rsidRPr="0074495D" w:rsidRDefault="00E53743"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разъясн</w:t>
      </w:r>
      <w:r w:rsidR="00587979" w:rsidRPr="0074495D">
        <w:rPr>
          <w:sz w:val="28"/>
          <w:szCs w:val="28"/>
          <w:lang w:eastAsia="en-US"/>
        </w:rPr>
        <w:t>ть</w:t>
      </w:r>
      <w:r w:rsidRPr="0074495D">
        <w:rPr>
          <w:sz w:val="28"/>
          <w:szCs w:val="28"/>
          <w:lang w:eastAsia="en-US"/>
        </w:rPr>
        <w:t>яет социальное значение групп профессий, востребованных на региональном рынке труда,</w:t>
      </w:r>
    </w:p>
    <w:p w:rsidR="00E53743" w:rsidRPr="0074495D" w:rsidRDefault="00587979"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группы предприятий региона проживания,</w:t>
      </w:r>
    </w:p>
    <w:p w:rsidR="00E53743" w:rsidRPr="0074495D" w:rsidRDefault="00587979"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E53743" w:rsidRPr="0074495D" w:rsidRDefault="00587979"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свои мотивы и причины принятия тех или иных решений,</w:t>
      </w:r>
    </w:p>
    <w:p w:rsidR="00E53743" w:rsidRPr="0074495D" w:rsidRDefault="00587979"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результаты и последствия своих решений, связанных с выбором и реализацией образовательной траектории,</w:t>
      </w:r>
    </w:p>
    <w:p w:rsidR="00E53743" w:rsidRPr="0074495D" w:rsidRDefault="00587979"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свои возможности и предпочтения, связанные с освоением определ</w:t>
      </w:r>
      <w:r w:rsidR="00245F1D" w:rsidRPr="0074495D">
        <w:rPr>
          <w:sz w:val="28"/>
          <w:szCs w:val="28"/>
          <w:lang w:eastAsia="en-US"/>
        </w:rPr>
        <w:t>е</w:t>
      </w:r>
      <w:r w:rsidR="00E53743" w:rsidRPr="0074495D">
        <w:rPr>
          <w:sz w:val="28"/>
          <w:szCs w:val="28"/>
          <w:lang w:eastAsia="en-US"/>
        </w:rPr>
        <w:t>нного уровня образовательных программ и реализацией тех или иных видов деятельности,</w:t>
      </w:r>
    </w:p>
    <w:p w:rsidR="00E53743" w:rsidRPr="0074495D" w:rsidRDefault="00587979"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 xml:space="preserve">получит </w:t>
      </w:r>
      <w:r w:rsidR="00E53743" w:rsidRPr="0074495D">
        <w:rPr>
          <w:sz w:val="28"/>
          <w:szCs w:val="28"/>
          <w:lang w:eastAsia="en-US"/>
        </w:rPr>
        <w:t>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74495D" w:rsidRDefault="00587979" w:rsidP="00AC384E">
      <w:pPr>
        <w:pStyle w:val="-11"/>
        <w:numPr>
          <w:ilvl w:val="1"/>
          <w:numId w:val="61"/>
        </w:numPr>
        <w:tabs>
          <w:tab w:val="left" w:pos="993"/>
        </w:tabs>
        <w:ind w:left="0" w:firstLine="709"/>
        <w:jc w:val="both"/>
        <w:rPr>
          <w:sz w:val="28"/>
          <w:szCs w:val="28"/>
          <w:lang w:eastAsia="en-US"/>
        </w:rPr>
      </w:pPr>
      <w:r w:rsidRPr="0074495D">
        <w:rPr>
          <w:sz w:val="28"/>
          <w:szCs w:val="28"/>
          <w:lang w:eastAsia="en-US"/>
        </w:rPr>
        <w:t xml:space="preserve">получит </w:t>
      </w:r>
      <w:r w:rsidR="00E53743" w:rsidRPr="0074495D">
        <w:rPr>
          <w:sz w:val="28"/>
          <w:szCs w:val="28"/>
          <w:lang w:eastAsia="en-US"/>
        </w:rPr>
        <w:t>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E53743" w:rsidRPr="0074495D" w:rsidRDefault="00E5374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6C7538" w:rsidP="00AC384E">
      <w:pPr>
        <w:pStyle w:val="-11"/>
        <w:numPr>
          <w:ilvl w:val="1"/>
          <w:numId w:val="60"/>
        </w:numPr>
        <w:tabs>
          <w:tab w:val="left" w:pos="284"/>
          <w:tab w:val="left" w:pos="993"/>
        </w:tabs>
        <w:ind w:left="0" w:firstLine="709"/>
        <w:jc w:val="both"/>
        <w:rPr>
          <w:i/>
          <w:sz w:val="28"/>
          <w:szCs w:val="28"/>
          <w:lang w:eastAsia="en-US"/>
        </w:rPr>
      </w:pPr>
      <w:r w:rsidRPr="0074495D">
        <w:rPr>
          <w:i/>
          <w:sz w:val="28"/>
          <w:szCs w:val="28"/>
          <w:lang w:eastAsia="en-US"/>
        </w:rPr>
        <w:t xml:space="preserve">предлагать </w:t>
      </w:r>
      <w:r w:rsidR="00E53743" w:rsidRPr="0074495D">
        <w:rPr>
          <w:i/>
          <w:sz w:val="28"/>
          <w:szCs w:val="28"/>
          <w:lang w:eastAsia="en-US"/>
        </w:rPr>
        <w:t>альтернативные варианты траекторий профессионального образования для занятия заданных должностей</w:t>
      </w:r>
      <w:r w:rsidRPr="0074495D">
        <w:rPr>
          <w:i/>
          <w:sz w:val="28"/>
          <w:szCs w:val="28"/>
          <w:lang w:eastAsia="en-US"/>
        </w:rPr>
        <w:t>;</w:t>
      </w:r>
    </w:p>
    <w:p w:rsidR="00E53743" w:rsidRPr="0074495D" w:rsidRDefault="006C7538" w:rsidP="00AC384E">
      <w:pPr>
        <w:pStyle w:val="-11"/>
        <w:numPr>
          <w:ilvl w:val="1"/>
          <w:numId w:val="58"/>
        </w:numPr>
        <w:tabs>
          <w:tab w:val="left" w:pos="284"/>
          <w:tab w:val="left" w:pos="993"/>
        </w:tabs>
        <w:ind w:left="0" w:firstLine="709"/>
        <w:jc w:val="both"/>
        <w:rPr>
          <w:sz w:val="28"/>
          <w:szCs w:val="28"/>
          <w:lang w:eastAsia="en-US"/>
        </w:rPr>
      </w:pPr>
      <w:r w:rsidRPr="0074495D">
        <w:rPr>
          <w:i/>
          <w:sz w:val="28"/>
          <w:szCs w:val="28"/>
          <w:lang w:eastAsia="en-US"/>
        </w:rPr>
        <w:t xml:space="preserve">анализировать </w:t>
      </w:r>
      <w:r w:rsidR="00E53743" w:rsidRPr="0074495D">
        <w:rPr>
          <w:i/>
          <w:sz w:val="28"/>
          <w:szCs w:val="28"/>
          <w:lang w:eastAsia="en-US"/>
        </w:rPr>
        <w:t>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00E53743" w:rsidRPr="0074495D">
        <w:rPr>
          <w:sz w:val="28"/>
          <w:szCs w:val="28"/>
          <w:lang w:eastAsia="en-US"/>
        </w:rPr>
        <w:t>.</w:t>
      </w:r>
    </w:p>
    <w:p w:rsidR="00E53743" w:rsidRPr="0074495D" w:rsidRDefault="00E53743" w:rsidP="00967608">
      <w:pPr>
        <w:pStyle w:val="afff8"/>
        <w:spacing w:line="240" w:lineRule="auto"/>
        <w:ind w:firstLine="709"/>
        <w:outlineLvl w:val="0"/>
        <w:rPr>
          <w:b/>
          <w:szCs w:val="28"/>
        </w:rPr>
      </w:pPr>
      <w:bookmarkStart w:id="81" w:name="_Toc409691646"/>
      <w:bookmarkStart w:id="82" w:name="_Toc410653969"/>
      <w:bookmarkStart w:id="83" w:name="_Toc410702973"/>
      <w:bookmarkStart w:id="84" w:name="_Toc414553155"/>
      <w:r w:rsidRPr="0074495D">
        <w:rPr>
          <w:b/>
          <w:szCs w:val="28"/>
        </w:rPr>
        <w:t>По годам обучения результаты структурированы и конкретизированы следующим образом:</w:t>
      </w:r>
      <w:bookmarkEnd w:id="81"/>
      <w:bookmarkEnd w:id="82"/>
      <w:bookmarkEnd w:id="83"/>
      <w:bookmarkEnd w:id="84"/>
    </w:p>
    <w:p w:rsidR="00E53743" w:rsidRPr="0074495D" w:rsidRDefault="00E53743" w:rsidP="00967608">
      <w:pPr>
        <w:tabs>
          <w:tab w:val="left" w:pos="851"/>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5 класс</w:t>
      </w:r>
    </w:p>
    <w:p w:rsidR="00E53743" w:rsidRPr="0074495D" w:rsidRDefault="00E53743"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рекламу как средство формирования потребностей</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характеризует виды ресурсов, объясняет место ресурсов в проектировании и реализации технологического процесса</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объясняет основания развития технологий, опираясь на произвольно избранную группу потребностей, которые удовлетворяют эти технологии</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приводит произвольные примеры производственных технологий и технологий в сфере быта</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объясняет, приводя примеры, принципиальную технологическую схему, в том числе характеризуя негативные эффекты</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составляет техническое задание, памятку, инструкцию, технологическую карту</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осуществляет сборку моделей с помощью образовательного конструктора по инструкции</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осуществляет выбор товара в модельной ситуации</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 осуществляет сохранение информации в формах описания, схемы, эскиза, фотографии</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конструирует модель по заданному прототипу</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осуществляет корректное применение / хранение произвольно заданного продукта на основе информации производителя (инструкции, памятки, этикетки)</w:t>
      </w:r>
      <w:r w:rsidR="006C7538"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изучения потребностей ближайшего социального окружения на основе самостоятельно разработанной программы</w:t>
      </w:r>
      <w:r w:rsidR="00523BF1"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проведения испытания, анализа, модернизации модели</w:t>
      </w:r>
      <w:r w:rsidR="00523BF1"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00523BF1"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изготовления информационного продукта по заданному алгоритму</w:t>
      </w:r>
      <w:r w:rsidR="00523BF1"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r w:rsidR="00523BF1" w:rsidRPr="0074495D">
        <w:rPr>
          <w:rFonts w:ascii="Times New Roman" w:hAnsi="Times New Roman"/>
          <w:sz w:val="28"/>
          <w:szCs w:val="28"/>
        </w:rPr>
        <w:t>;</w:t>
      </w:r>
    </w:p>
    <w:p w:rsidR="00E53743" w:rsidRPr="0074495D" w:rsidRDefault="00E53743" w:rsidP="00AC384E">
      <w:pPr>
        <w:numPr>
          <w:ilvl w:val="1"/>
          <w:numId w:val="58"/>
        </w:numPr>
        <w:tabs>
          <w:tab w:val="left" w:pos="284"/>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или оптимизации и введение технологии на примере организации д</w:t>
      </w:r>
      <w:r w:rsidR="00243C14" w:rsidRPr="0074495D">
        <w:rPr>
          <w:rFonts w:ascii="Times New Roman" w:hAnsi="Times New Roman"/>
          <w:sz w:val="28"/>
          <w:szCs w:val="28"/>
        </w:rPr>
        <w:t>ействий и взаимодействия в быту.</w:t>
      </w:r>
    </w:p>
    <w:p w:rsidR="00E53743" w:rsidRPr="0074495D" w:rsidRDefault="00E53743" w:rsidP="00967608">
      <w:pPr>
        <w:tabs>
          <w:tab w:val="left" w:pos="851"/>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6 класс</w:t>
      </w:r>
    </w:p>
    <w:p w:rsidR="00E53743" w:rsidRPr="0074495D" w:rsidRDefault="00E53743"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описывает жизненный цикл технологии, приводя примеры</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оперирует понятием «технологическая система» при описании средств удовлетворения потребностей человека</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проводит морфологический и функциональный анализ технологической системы</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проводит анализ технологической системы – надсистемы – подсистемы в процессе проектирования продукта</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читает элементарные чертежи и эскизы</w:t>
      </w:r>
      <w:r w:rsidR="00523BF1" w:rsidRPr="0074495D">
        <w:rPr>
          <w:rFonts w:ascii="Times New Roman" w:hAnsi="Times New Roman"/>
          <w:sz w:val="28"/>
          <w:szCs w:val="28"/>
        </w:rPr>
        <w:t>;</w:t>
      </w:r>
    </w:p>
    <w:p w:rsidR="00523BF1"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выполняет эскизы механизмов, интерьера</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освоил техники обработки материалов (по выбору обучающегося в соответствии с содержанием проектной деятельности)</w:t>
      </w:r>
      <w:r w:rsidR="00523BF1" w:rsidRPr="0074495D">
        <w:rPr>
          <w:rFonts w:ascii="Times New Roman" w:hAnsi="Times New Roman"/>
          <w:sz w:val="28"/>
          <w:szCs w:val="28"/>
        </w:rPr>
        <w:t xml:space="preserve"> ;</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применяет простые механизмы для решения поставленных задач по модернизации / проектированию технологических систем</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строит модель механизма, состоящего из нескольких простых механизмов по кинематической схеме</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исследования способов жизнеобеспечения и состояния жилых зданий микрорайона / поселения</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решения задач на взаимодействие со службами ЖКХ</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модификации механизмов (на основе технической документации) для получения заданных свойств (решение задачи)</w:t>
      </w:r>
      <w:r w:rsidR="00523BF1" w:rsidRPr="0074495D">
        <w:rPr>
          <w:rFonts w:ascii="Times New Roman" w:hAnsi="Times New Roman"/>
          <w:sz w:val="28"/>
          <w:szCs w:val="28"/>
        </w:rPr>
        <w:t>;</w:t>
      </w:r>
    </w:p>
    <w:p w:rsidR="00E53743" w:rsidRPr="0074495D" w:rsidRDefault="00E53743" w:rsidP="00AC384E">
      <w:pPr>
        <w:numPr>
          <w:ilvl w:val="1"/>
          <w:numId w:val="58"/>
        </w:numPr>
        <w:tabs>
          <w:tab w:val="left" w:pos="426"/>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w:t>
      </w:r>
      <w:r w:rsidR="00245F1D" w:rsidRPr="0074495D">
        <w:rPr>
          <w:rFonts w:ascii="Times New Roman" w:hAnsi="Times New Roman"/>
          <w:sz w:val="28"/>
          <w:szCs w:val="28"/>
        </w:rPr>
        <w:t>е</w:t>
      </w:r>
      <w:r w:rsidRPr="0074495D">
        <w:rPr>
          <w:rFonts w:ascii="Times New Roman" w:hAnsi="Times New Roman"/>
          <w:sz w:val="28"/>
          <w:szCs w:val="28"/>
        </w:rPr>
        <w:t>нных исследований потребительских интересов.</w:t>
      </w:r>
    </w:p>
    <w:p w:rsidR="00E53743" w:rsidRPr="0074495D" w:rsidRDefault="00E53743" w:rsidP="00967608">
      <w:pPr>
        <w:tabs>
          <w:tab w:val="left" w:pos="851"/>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7 класс</w:t>
      </w:r>
    </w:p>
    <w:p w:rsidR="00E53743" w:rsidRPr="0074495D" w:rsidRDefault="00E53743"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AC384E">
      <w:pPr>
        <w:numPr>
          <w:ilvl w:val="1"/>
          <w:numId w:val="58"/>
        </w:numPr>
        <w:tabs>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информационные технологии, характеризует профессии в сфере информационных технологий</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характеризует автоматизацию производства на примере региона проживания, профессии, обслуживающие автоматизированные производства, </w:t>
      </w:r>
      <w:r w:rsidRPr="0074495D">
        <w:rPr>
          <w:rFonts w:ascii="Times New Roman" w:hAnsi="Times New Roman"/>
          <w:sz w:val="28"/>
          <w:szCs w:val="28"/>
        </w:rPr>
        <w:lastRenderedPageBreak/>
        <w:t>приводит произвольные примеры автоматизации в деятельности представителей различных профессий</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перечисляет, характеризует и распознает устройства для накопления энергии, для передачи энергии</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объясняет понятие «машина», характеризует технологические системы, преобразующие энергию в вид, необходимый потребителю</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объясняет сущность управления в технологических системах, характеризует автоматические и саморегулируемые системы</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осуществляет сборку электрических цепей по электрической схеме, проводит анализ неполадок электрической цепи</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выполняет базовые операции редактора компьютерного тр</w:t>
      </w:r>
      <w:r w:rsidR="00245F1D" w:rsidRPr="0074495D">
        <w:rPr>
          <w:rFonts w:ascii="Times New Roman" w:hAnsi="Times New Roman"/>
          <w:sz w:val="28"/>
          <w:szCs w:val="28"/>
        </w:rPr>
        <w:t>е</w:t>
      </w:r>
      <w:r w:rsidRPr="0074495D">
        <w:rPr>
          <w:rFonts w:ascii="Times New Roman" w:hAnsi="Times New Roman"/>
          <w:sz w:val="28"/>
          <w:szCs w:val="28"/>
        </w:rPr>
        <w:t>хмерного проектирования (на выбор образовательной организации)</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конструирует простые системы с обратной связью на основе технических конструкторов</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следует технологии, в том числе, в процессе изготовления субъективно нового продукта</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и создания изделия средствами учебного станка, управляемого программой компьютерного тр</w:t>
      </w:r>
      <w:r w:rsidR="00245F1D" w:rsidRPr="0074495D">
        <w:rPr>
          <w:rFonts w:ascii="Times New Roman" w:hAnsi="Times New Roman"/>
          <w:sz w:val="28"/>
          <w:szCs w:val="28"/>
        </w:rPr>
        <w:t>е</w:t>
      </w:r>
      <w:r w:rsidRPr="0074495D">
        <w:rPr>
          <w:rFonts w:ascii="Times New Roman" w:hAnsi="Times New Roman"/>
          <w:sz w:val="28"/>
          <w:szCs w:val="28"/>
        </w:rPr>
        <w:t>хмерного проектирования</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E53743" w:rsidRPr="0074495D" w:rsidRDefault="00E53743" w:rsidP="00967608">
      <w:pPr>
        <w:tabs>
          <w:tab w:val="left" w:pos="851"/>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8 класс</w:t>
      </w:r>
    </w:p>
    <w:p w:rsidR="00E53743" w:rsidRPr="0074495D" w:rsidRDefault="00E53743"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технологии обработки материалов, технологии получения материалов с заданными свойствами</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современную индустрию питания, в том числе в регионе проживания, и перспективы е</w:t>
      </w:r>
      <w:r w:rsidR="00245F1D" w:rsidRPr="0074495D">
        <w:rPr>
          <w:rFonts w:ascii="Times New Roman" w:hAnsi="Times New Roman"/>
          <w:sz w:val="28"/>
          <w:szCs w:val="28"/>
        </w:rPr>
        <w:t>е</w:t>
      </w:r>
      <w:r w:rsidRPr="0074495D">
        <w:rPr>
          <w:rFonts w:ascii="Times New Roman" w:hAnsi="Times New Roman"/>
          <w:sz w:val="28"/>
          <w:szCs w:val="28"/>
        </w:rPr>
        <w:t xml:space="preserve"> развития</w:t>
      </w:r>
      <w:r w:rsidR="00523BF1"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технологии транспорта</w:t>
      </w:r>
      <w:r w:rsidR="00523BF1" w:rsidRPr="0074495D">
        <w:rPr>
          <w:rFonts w:ascii="Times New Roman" w:hAnsi="Times New Roman"/>
          <w:sz w:val="28"/>
          <w:szCs w:val="28"/>
        </w:rPr>
        <w:t>;</w:t>
      </w:r>
      <w:r w:rsidRPr="0074495D">
        <w:rPr>
          <w:rFonts w:ascii="Times New Roman" w:hAnsi="Times New Roman"/>
          <w:sz w:val="28"/>
          <w:szCs w:val="28"/>
        </w:rPr>
        <w:t>,</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E53743" w:rsidRPr="0074495D" w:rsidRDefault="00E53743" w:rsidP="00AC384E">
      <w:pPr>
        <w:numPr>
          <w:ilvl w:val="1"/>
          <w:numId w:val="58"/>
        </w:numPr>
        <w:tabs>
          <w:tab w:val="left" w:pos="993"/>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ситуацию на региональном рынке труда, называет тенденции её развития;</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перечисляет и характеризует виды технической и технологической документации</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 </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разъясняет функции модели и принципы моделирования,</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создаёт модель, адекватную практической задаче,</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отбирает материал в соответствии с техническим решением или по заданным критериям,</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составляет рацион питания, адекватный ситуации,</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планирует продвижение продукта,</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регламентирует заданный процесс в заданной форме,</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проводит оценку и испытание полученного продукта,</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описывает технологическое решение с помощью текста, рисунков, графического изображения,</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лабораторного исследования продуктов питания,</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организационного проекта и решения логистических задач,</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компьютерного моделирования / проведения виртуального эксперимента по избранной обучающимся характеристике транспортного средства,</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получил и проанализировал опыт выявления проблем транспортной логистики населённого пункта / трассы на основе самостоятельно спланированного наблюдения, </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моделирования транспортных потоков,</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опыт анализа объявлений, предлагающих работу</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создания информационного продукта и его встраивания в заданную оболочку,</w:t>
      </w:r>
    </w:p>
    <w:p w:rsidR="00E53743" w:rsidRPr="0074495D" w:rsidRDefault="00E53743" w:rsidP="00AC384E">
      <w:pPr>
        <w:numPr>
          <w:ilvl w:val="1"/>
          <w:numId w:val="58"/>
        </w:numPr>
        <w:tabs>
          <w:tab w:val="left" w:pos="993"/>
          <w:tab w:val="left" w:pos="1134"/>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E53743" w:rsidRPr="0074495D" w:rsidRDefault="00E53743" w:rsidP="00967608">
      <w:pPr>
        <w:tabs>
          <w:tab w:val="left" w:pos="851"/>
        </w:tabs>
        <w:spacing w:after="0" w:line="240" w:lineRule="auto"/>
        <w:ind w:firstLine="851"/>
        <w:jc w:val="both"/>
        <w:rPr>
          <w:rFonts w:ascii="Times New Roman" w:hAnsi="Times New Roman"/>
          <w:b/>
          <w:sz w:val="28"/>
          <w:szCs w:val="28"/>
        </w:rPr>
      </w:pPr>
      <w:r w:rsidRPr="0074495D">
        <w:rPr>
          <w:rFonts w:ascii="Times New Roman" w:hAnsi="Times New Roman"/>
          <w:b/>
          <w:sz w:val="28"/>
          <w:szCs w:val="28"/>
        </w:rPr>
        <w:t xml:space="preserve">9 класс </w:t>
      </w:r>
    </w:p>
    <w:p w:rsidR="00E53743" w:rsidRPr="0074495D" w:rsidRDefault="00E53743" w:rsidP="00967608">
      <w:pPr>
        <w:tabs>
          <w:tab w:val="left" w:pos="851"/>
        </w:tabs>
        <w:spacing w:after="0" w:line="240" w:lineRule="auto"/>
        <w:ind w:firstLine="851"/>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AC384E">
      <w:pPr>
        <w:numPr>
          <w:ilvl w:val="1"/>
          <w:numId w:val="58"/>
        </w:numPr>
        <w:tabs>
          <w:tab w:val="left" w:pos="426"/>
          <w:tab w:val="left" w:pos="993"/>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называет и характеризует актуальные и перспективные медицинские технологии,  </w:t>
      </w:r>
    </w:p>
    <w:p w:rsidR="00E53743" w:rsidRPr="0074495D" w:rsidRDefault="00E53743" w:rsidP="00AC384E">
      <w:pPr>
        <w:numPr>
          <w:ilvl w:val="1"/>
          <w:numId w:val="58"/>
        </w:numPr>
        <w:tabs>
          <w:tab w:val="left" w:pos="426"/>
          <w:tab w:val="left" w:pos="993"/>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технологии в области электроники, тенденции их развития и новые продукты на их основе,</w:t>
      </w:r>
    </w:p>
    <w:p w:rsidR="00E53743" w:rsidRPr="0074495D" w:rsidRDefault="00E53743" w:rsidP="00AC384E">
      <w:pPr>
        <w:numPr>
          <w:ilvl w:val="1"/>
          <w:numId w:val="58"/>
        </w:numPr>
        <w:tabs>
          <w:tab w:val="left" w:pos="426"/>
          <w:tab w:val="left" w:pos="993"/>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объясняет закономерности технологического развития цивилизации,</w:t>
      </w:r>
    </w:p>
    <w:p w:rsidR="00E53743" w:rsidRPr="0074495D" w:rsidRDefault="00E53743" w:rsidP="00AC384E">
      <w:pPr>
        <w:numPr>
          <w:ilvl w:val="1"/>
          <w:numId w:val="58"/>
        </w:numPr>
        <w:tabs>
          <w:tab w:val="left" w:pos="426"/>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разъясняет социальное значение групп профессий, востребованных на региональном рынке труда,</w:t>
      </w:r>
    </w:p>
    <w:p w:rsidR="00E53743" w:rsidRPr="0074495D" w:rsidRDefault="00E53743" w:rsidP="00AC384E">
      <w:pPr>
        <w:numPr>
          <w:ilvl w:val="1"/>
          <w:numId w:val="58"/>
        </w:numPr>
        <w:tabs>
          <w:tab w:val="left" w:pos="426"/>
          <w:tab w:val="left" w:pos="993"/>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оценивает условия использования технологии в том числе с позиций экологической защищённости,</w:t>
      </w:r>
    </w:p>
    <w:p w:rsidR="00E53743" w:rsidRPr="0074495D" w:rsidRDefault="00E53743" w:rsidP="00AC384E">
      <w:pPr>
        <w:numPr>
          <w:ilvl w:val="1"/>
          <w:numId w:val="58"/>
        </w:numPr>
        <w:tabs>
          <w:tab w:val="left" w:pos="426"/>
          <w:tab w:val="left" w:pos="993"/>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путём, в том числе самостоятельно планируя такого рода эксперименты,</w:t>
      </w:r>
    </w:p>
    <w:p w:rsidR="00E53743" w:rsidRPr="0074495D" w:rsidRDefault="00E53743" w:rsidP="00AC384E">
      <w:pPr>
        <w:numPr>
          <w:ilvl w:val="1"/>
          <w:numId w:val="58"/>
        </w:numPr>
        <w:tabs>
          <w:tab w:val="left" w:pos="426"/>
          <w:tab w:val="left" w:pos="993"/>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анализирует возможные технологические решения, определяет их достоинства и недостатки в контексте заданной ситуации, </w:t>
      </w:r>
    </w:p>
    <w:p w:rsidR="00E53743" w:rsidRPr="0074495D" w:rsidRDefault="00E53743" w:rsidP="00AC384E">
      <w:pPr>
        <w:numPr>
          <w:ilvl w:val="1"/>
          <w:numId w:val="58"/>
        </w:numPr>
        <w:tabs>
          <w:tab w:val="left" w:pos="426"/>
          <w:tab w:val="left" w:pos="993"/>
          <w:tab w:val="left" w:pos="2410"/>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E53743" w:rsidRPr="0074495D" w:rsidRDefault="00E53743" w:rsidP="00AC384E">
      <w:pPr>
        <w:numPr>
          <w:ilvl w:val="1"/>
          <w:numId w:val="58"/>
        </w:numPr>
        <w:tabs>
          <w:tab w:val="left" w:pos="426"/>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анализирует результаты и последствия своих решений, связанных с выбором и реализацией собственной образовательной траектории,</w:t>
      </w:r>
    </w:p>
    <w:p w:rsidR="00E53743" w:rsidRPr="0074495D" w:rsidRDefault="00E53743" w:rsidP="00AC384E">
      <w:pPr>
        <w:numPr>
          <w:ilvl w:val="1"/>
          <w:numId w:val="58"/>
        </w:numPr>
        <w:tabs>
          <w:tab w:val="left" w:pos="426"/>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анализирует свои возможности и предпочтения, связанные с освоением определённого уровня образовательных программ и реализацией тех или иных видов деятельности,</w:t>
      </w:r>
    </w:p>
    <w:p w:rsidR="00E53743" w:rsidRPr="0074495D" w:rsidRDefault="00E53743" w:rsidP="00AC384E">
      <w:pPr>
        <w:numPr>
          <w:ilvl w:val="1"/>
          <w:numId w:val="58"/>
        </w:numPr>
        <w:tabs>
          <w:tab w:val="left" w:pos="426"/>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74495D" w:rsidRDefault="00E53743" w:rsidP="00AC384E">
      <w:pPr>
        <w:numPr>
          <w:ilvl w:val="1"/>
          <w:numId w:val="58"/>
        </w:numPr>
        <w:tabs>
          <w:tab w:val="left" w:pos="426"/>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E53743" w:rsidRPr="0074495D" w:rsidRDefault="00E53743" w:rsidP="00AC384E">
      <w:pPr>
        <w:numPr>
          <w:ilvl w:val="1"/>
          <w:numId w:val="58"/>
        </w:numPr>
        <w:tabs>
          <w:tab w:val="left" w:pos="426"/>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предпрофессиональных проб,</w:t>
      </w:r>
    </w:p>
    <w:p w:rsidR="00B540EE" w:rsidRPr="000E6C03" w:rsidRDefault="00E53743" w:rsidP="00AC384E">
      <w:pPr>
        <w:numPr>
          <w:ilvl w:val="1"/>
          <w:numId w:val="58"/>
        </w:numPr>
        <w:tabs>
          <w:tab w:val="left" w:pos="426"/>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и / или реализации специализированного проекта.</w:t>
      </w:r>
    </w:p>
    <w:p w:rsidR="00B540EE" w:rsidRPr="0074495D" w:rsidRDefault="00243C14" w:rsidP="00967608">
      <w:pPr>
        <w:pStyle w:val="4"/>
        <w:spacing w:line="240" w:lineRule="auto"/>
      </w:pPr>
      <w:bookmarkStart w:id="85" w:name="_Toc409691647"/>
      <w:bookmarkStart w:id="86" w:name="_Toc410653970"/>
      <w:bookmarkStart w:id="87" w:name="_Toc414553156"/>
      <w:r w:rsidRPr="0074495D">
        <w:t>1.2.</w:t>
      </w:r>
      <w:r w:rsidR="00EA45E1" w:rsidRPr="0074495D">
        <w:t>5.16</w:t>
      </w:r>
      <w:r w:rsidRPr="0074495D">
        <w:t xml:space="preserve">. </w:t>
      </w:r>
      <w:r w:rsidR="00B540EE" w:rsidRPr="0074495D">
        <w:t>Физическая культура</w:t>
      </w:r>
      <w:bookmarkEnd w:id="85"/>
      <w:bookmarkEnd w:id="86"/>
      <w:bookmarkEnd w:id="87"/>
    </w:p>
    <w:p w:rsidR="00E53743" w:rsidRPr="0074495D" w:rsidRDefault="00E53743" w:rsidP="00967608">
      <w:pPr>
        <w:spacing w:after="0" w:line="240" w:lineRule="auto"/>
        <w:ind w:right="-5"/>
        <w:jc w:val="both"/>
        <w:rPr>
          <w:rFonts w:ascii="Times New Roman" w:hAnsi="Times New Roman"/>
          <w:sz w:val="28"/>
          <w:szCs w:val="28"/>
        </w:rPr>
      </w:pPr>
      <w:r w:rsidRPr="0074495D">
        <w:rPr>
          <w:rFonts w:ascii="Times New Roman" w:hAnsi="Times New Roman"/>
          <w:b/>
          <w:sz w:val="28"/>
          <w:szCs w:val="28"/>
        </w:rPr>
        <w:t xml:space="preserve">Выпускник научится: </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lastRenderedPageBreak/>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акробатические комбинации из числа хорошо освоенных упражнений;</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lastRenderedPageBreak/>
        <w:t>выполнять гимнастические комбинации на спортивных снарядах из числа хорошо освоенных упражнений;</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легкоатлетические упражнения в беге и в прыжках (в длину и высоту);</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спуски и торможения на лыжах с пологого склона;</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основные технические действия и приемы игры в футбол, волейбол, баскетбол в условиях учебной и игровой деятельности;</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E53743" w:rsidRPr="0074495D" w:rsidRDefault="00E53743" w:rsidP="00AC384E">
      <w:pPr>
        <w:numPr>
          <w:ilvl w:val="0"/>
          <w:numId w:val="113"/>
        </w:numPr>
        <w:tabs>
          <w:tab w:val="left" w:pos="709"/>
          <w:tab w:val="left" w:pos="1134"/>
        </w:tabs>
        <w:spacing w:after="0" w:line="24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тестовые упражнения для оценки уровня индивидуального развития основных физических качеств.</w:t>
      </w:r>
    </w:p>
    <w:p w:rsidR="00E53743" w:rsidRPr="0074495D" w:rsidRDefault="00E53743" w:rsidP="00967608">
      <w:pPr>
        <w:spacing w:after="0" w:line="240" w:lineRule="auto"/>
        <w:ind w:right="-5"/>
        <w:jc w:val="both"/>
        <w:rPr>
          <w:rFonts w:ascii="Times New Roman" w:hAnsi="Times New Roman"/>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проводить восстановительные мероприятия с использованием банных процедур и сеансов оздоровительного массажа;</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выполнять комплексы упражнений лечебной физической культуры с учетом имеющихся индивидуальных отклонений в показателях здоровья;</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преодолевать естественные и искусственные препятствия с помощью разнообразных способов лазания, прыжков и бега;</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осуществлять судейство по одному из осваиваемых видов спорта; </w:t>
      </w:r>
    </w:p>
    <w:p w:rsidR="00E53743" w:rsidRPr="0074495D" w:rsidRDefault="00E53743"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выполнять тестовые нормативы Всероссийского физкультурно-спортивного комплекса «Готов к труду и обороне»;</w:t>
      </w:r>
    </w:p>
    <w:p w:rsidR="00F962DD" w:rsidRPr="0074495D" w:rsidRDefault="00F962DD" w:rsidP="00AC384E">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выполнять технико-тактические действия национальных видов спорта;</w:t>
      </w:r>
    </w:p>
    <w:p w:rsidR="00B540EE" w:rsidRPr="000E6C03" w:rsidRDefault="00E53743" w:rsidP="0045009A">
      <w:pPr>
        <w:numPr>
          <w:ilvl w:val="0"/>
          <w:numId w:val="114"/>
        </w:numPr>
        <w:tabs>
          <w:tab w:val="left" w:pos="993"/>
        </w:tabs>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проплывать учебную дистанцию вольным стилем.</w:t>
      </w:r>
    </w:p>
    <w:p w:rsidR="00B540EE" w:rsidRPr="0074495D" w:rsidRDefault="00523BF1" w:rsidP="0045009A">
      <w:pPr>
        <w:pStyle w:val="4"/>
        <w:spacing w:before="0" w:line="240" w:lineRule="auto"/>
      </w:pPr>
      <w:bookmarkStart w:id="88" w:name="_Toc409691648"/>
      <w:bookmarkStart w:id="89" w:name="_Toc410653971"/>
      <w:bookmarkStart w:id="90" w:name="_Toc414553157"/>
      <w:r w:rsidRPr="0074495D">
        <w:t>1.2.</w:t>
      </w:r>
      <w:r w:rsidR="00EA45E1" w:rsidRPr="0074495D">
        <w:t>5.17</w:t>
      </w:r>
      <w:r w:rsidRPr="0074495D">
        <w:t xml:space="preserve">. </w:t>
      </w:r>
      <w:r w:rsidR="00B540EE" w:rsidRPr="0074495D">
        <w:t>Основы безопасности жизнедеятельности</w:t>
      </w:r>
      <w:bookmarkEnd w:id="88"/>
      <w:bookmarkEnd w:id="89"/>
      <w:bookmarkEnd w:id="90"/>
    </w:p>
    <w:p w:rsidR="00E53743" w:rsidRPr="0074495D" w:rsidRDefault="00E53743" w:rsidP="0045009A">
      <w:pPr>
        <w:spacing w:after="0" w:line="24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iCs/>
          <w:sz w:val="28"/>
          <w:szCs w:val="28"/>
        </w:rPr>
      </w:pPr>
      <w:r w:rsidRPr="00475353">
        <w:rPr>
          <w:rFonts w:ascii="Times New Roman" w:hAnsi="Times New Roman"/>
          <w:sz w:val="28"/>
          <w:szCs w:val="28"/>
        </w:rPr>
        <w:lastRenderedPageBreak/>
        <w:t>классифицировать и характеризовать</w:t>
      </w:r>
      <w:r w:rsidRPr="0074495D">
        <w:rPr>
          <w:rFonts w:ascii="Times New Roman" w:hAnsi="Times New Roman"/>
          <w:iCs/>
          <w:sz w:val="28"/>
          <w:szCs w:val="28"/>
        </w:rPr>
        <w:t xml:space="preserve"> условия экологической безопасности;</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iCs/>
          <w:sz w:val="28"/>
          <w:szCs w:val="28"/>
        </w:rPr>
      </w:pPr>
      <w:r w:rsidRPr="0074495D">
        <w:rPr>
          <w:rFonts w:ascii="Times New Roman" w:hAnsi="Times New Roman"/>
          <w:iCs/>
          <w:sz w:val="28"/>
          <w:szCs w:val="28"/>
        </w:rPr>
        <w:t>использовать знания о предельно допустимых концентрациях вредных веществ в атмосфере, воде и почве;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bCs/>
          <w:iCs/>
          <w:sz w:val="28"/>
          <w:szCs w:val="28"/>
        </w:rPr>
      </w:pPr>
      <w:r w:rsidRPr="0074495D">
        <w:rPr>
          <w:rFonts w:ascii="Times New Roman" w:hAnsi="Times New Roman"/>
          <w:iCs/>
          <w:sz w:val="28"/>
          <w:szCs w:val="28"/>
        </w:rPr>
        <w:t>использовать знания о способах контроля качества окружающей среды и продуктов питания с использованием бытовых приборов;</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бытовые приборы контроля качества окружающей среды и продуктов питания;</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бытовые приборы;</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средства бытовой химии;</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средства коммуникации;</w:t>
      </w:r>
    </w:p>
    <w:p w:rsidR="00E53743" w:rsidRPr="00475353"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опасные ситуации криминогенного характера;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b/>
          <w:sz w:val="28"/>
          <w:szCs w:val="28"/>
        </w:rPr>
      </w:pPr>
      <w:r w:rsidRPr="0074495D">
        <w:rPr>
          <w:rFonts w:ascii="Times New Roman" w:hAnsi="Times New Roman"/>
          <w:sz w:val="28"/>
          <w:szCs w:val="28"/>
        </w:rPr>
        <w:t>предвидеть причины возникновения возможных опасных ситуаций криминогенного характера;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на улице;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в подъезде;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в лифте;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в квартире;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при карманной краже;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при попытке мошенничества;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дорожного движения;</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при пожаре;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средства индивидуальной защиты при пожаре;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применять первичные средства пожаротушения;</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безопасности дорожного движения пешехода;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безопасности дорожного движения велосипедиста;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безопасности дорожного движения пассажира транспортного средства;</w:t>
      </w:r>
    </w:p>
    <w:p w:rsidR="00E53743" w:rsidRPr="00475353"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причины и последствия опасных ситуаций на воде;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вести у воды и на воде;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использовать средства и способы само- и взаимопомощи на воде;</w:t>
      </w:r>
    </w:p>
    <w:p w:rsidR="00E53743" w:rsidRPr="00475353"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причины и последствия опасных ситуаций в туристических походах;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готовиться к туристическим походам;</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вести в туристических походах;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ориентироваться на местности;</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добывать и поддерживать огонь в автономных условиях;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добывать и очищать воду в автономных условиях;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добывать и готовить пищу в автономных условиях; сооружать (обустраивать) временное жилище в автономных условиях;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подавать сигналы бедствия и отвечать на них;</w:t>
      </w:r>
    </w:p>
    <w:p w:rsidR="00E53743" w:rsidRPr="00475353"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характеризовать причины и последствия чрезвычайных ситуаций природного характера для личности, общества и государства;</w:t>
      </w:r>
    </w:p>
    <w:p w:rsidR="00F962DD" w:rsidRPr="0074495D" w:rsidRDefault="00F962DD"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предвидеть опасности и правильно действовать в случае чрезвычайных ситуаций природного характера;</w:t>
      </w:r>
    </w:p>
    <w:p w:rsidR="00E53743" w:rsidRPr="00475353"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мероприятия по защите населения от чрезвычайных ситуаций природного характера;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безопасно использовать средства индивидуальной защиты; </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характеризовать причины и последствия чрезвычайных ситуаций те</w:t>
      </w:r>
      <w:r w:rsidRPr="0074495D">
        <w:rPr>
          <w:rFonts w:ascii="Times New Roman" w:hAnsi="Times New Roman"/>
          <w:sz w:val="28"/>
          <w:szCs w:val="28"/>
        </w:rPr>
        <w:t>хногенного характера для личности, общества и государства;</w:t>
      </w:r>
    </w:p>
    <w:p w:rsidR="00F962DD" w:rsidRPr="00475353" w:rsidRDefault="00F962DD"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предвидеть опасности и правильно действовать в чрезвычайных ситуациях техногенного характера;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мероприятия по защите населения от чрезвычайных ситуаций техногенного характера;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действовать по сигналу «Внимание всем!»;</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безопасно использовать средства индивидуальной </w:t>
      </w:r>
      <w:r w:rsidR="00F962DD" w:rsidRPr="0074495D">
        <w:rPr>
          <w:rFonts w:ascii="Times New Roman" w:hAnsi="Times New Roman"/>
          <w:sz w:val="28"/>
          <w:szCs w:val="28"/>
        </w:rPr>
        <w:t xml:space="preserve">и коллективной </w:t>
      </w:r>
      <w:r w:rsidRPr="0074495D">
        <w:rPr>
          <w:rFonts w:ascii="Times New Roman" w:hAnsi="Times New Roman"/>
          <w:sz w:val="28"/>
          <w:szCs w:val="28"/>
        </w:rPr>
        <w:t>защиты;</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комплектовать минимально необходимый набор вещей (документов, продуктов) в случае эвакуации;</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явления терр</w:t>
      </w:r>
      <w:r w:rsidRPr="0074495D">
        <w:rPr>
          <w:rFonts w:ascii="Times New Roman" w:hAnsi="Times New Roman"/>
          <w:sz w:val="28"/>
          <w:szCs w:val="28"/>
        </w:rPr>
        <w:t>оризма, экстремизма, наркотизма и последствия данных явлений для личности, общества и государства;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мероприятия по защите населения от терроризма, экстремизма, наркотизма;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lastRenderedPageBreak/>
        <w:t>класс</w:t>
      </w:r>
      <w:r w:rsidRPr="0074495D">
        <w:rPr>
          <w:rFonts w:ascii="Times New Roman" w:hAnsi="Times New Roman"/>
          <w:sz w:val="28"/>
          <w:szCs w:val="28"/>
        </w:rPr>
        <w:t>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и характеризовать опасные ситуации в местах большого скопления людей;</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предвидеть причины возникновения возможных опасных ситуаций в местах большого скопления людей;</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в местах массового скопления людей;</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оповещать (вызывать) экстренные службы при чрезвычайной ситуации;</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характеризовать безопасный и здо</w:t>
      </w:r>
      <w:r w:rsidRPr="0074495D">
        <w:rPr>
          <w:rFonts w:ascii="Times New Roman" w:hAnsi="Times New Roman"/>
          <w:sz w:val="28"/>
          <w:szCs w:val="28"/>
        </w:rPr>
        <w:t>ровый образ жизни, его составляющие и значение для личности, общества и государства;</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74495D">
        <w:rPr>
          <w:rFonts w:ascii="Times New Roman" w:hAnsi="Times New Roman"/>
          <w:sz w:val="28"/>
          <w:szCs w:val="28"/>
        </w:rPr>
        <w:t>классифицировать мероприятия и факторы, укрепляющие и разрушающие здоровье;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планировать профилактические мероприятия по сохранению и укреплению своего здоровья;</w:t>
      </w:r>
    </w:p>
    <w:p w:rsidR="002818BE"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нагрузку и профилактические занятия по укреплению здоровья;планировать распорядок дня с учетом нагрузок;</w:t>
      </w:r>
    </w:p>
    <w:p w:rsidR="002818BE" w:rsidRPr="00475353" w:rsidRDefault="002818BE"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475353">
        <w:rPr>
          <w:rFonts w:ascii="Times New Roman" w:hAnsi="Times New Roman"/>
          <w:bCs/>
          <w:sz w:val="28"/>
          <w:szCs w:val="28"/>
        </w:rPr>
        <w:t>выявлять мероприятия и факторы, потенциально опасные для здоровья;</w:t>
      </w:r>
    </w:p>
    <w:p w:rsidR="00EA45E1" w:rsidRPr="0074495D" w:rsidRDefault="002818BE"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ресурсы интернета;</w:t>
      </w:r>
    </w:p>
    <w:p w:rsidR="002818BE" w:rsidRPr="0074495D" w:rsidRDefault="002818BE"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bCs/>
          <w:sz w:val="28"/>
          <w:szCs w:val="28"/>
        </w:rPr>
        <w:t>анализировать состояние своего з</w:t>
      </w:r>
      <w:r w:rsidRPr="0074495D">
        <w:rPr>
          <w:rFonts w:ascii="Times New Roman" w:hAnsi="Times New Roman"/>
          <w:bCs/>
          <w:sz w:val="28"/>
          <w:szCs w:val="28"/>
        </w:rPr>
        <w:t>доровья;</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определять состояния оказания неотложной помощи;</w:t>
      </w:r>
    </w:p>
    <w:p w:rsidR="00E53743" w:rsidRPr="00475353"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475353">
        <w:rPr>
          <w:rFonts w:ascii="Times New Roman" w:hAnsi="Times New Roman"/>
          <w:bCs/>
          <w:sz w:val="28"/>
          <w:szCs w:val="28"/>
        </w:rPr>
        <w:t>использовать алгоритм действий по оказанию первой помощи;</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bCs/>
          <w:sz w:val="28"/>
          <w:szCs w:val="28"/>
        </w:rPr>
        <w:t xml:space="preserve">классифицировать </w:t>
      </w:r>
      <w:r w:rsidRPr="0074495D">
        <w:rPr>
          <w:rFonts w:ascii="Times New Roman" w:hAnsi="Times New Roman"/>
          <w:sz w:val="28"/>
          <w:szCs w:val="28"/>
        </w:rPr>
        <w:t>средства оказания первой помощи;</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наружном и внутреннем кровотечении;</w:t>
      </w:r>
    </w:p>
    <w:p w:rsidR="007A1E4C" w:rsidRPr="0074495D" w:rsidRDefault="007A1E4C"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извлекать инородное тело и</w:t>
      </w:r>
      <w:r w:rsidRPr="0074495D">
        <w:rPr>
          <w:rFonts w:ascii="Times New Roman" w:hAnsi="Times New Roman"/>
          <w:sz w:val="28"/>
          <w:szCs w:val="28"/>
        </w:rPr>
        <w:t>з верхних дыхательных путей;</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ушибах;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растяжениях;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вывихах;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переломах;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ожогах;</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оказывать первую помощь при </w:t>
      </w:r>
      <w:r w:rsidR="007A1E4C" w:rsidRPr="0074495D">
        <w:rPr>
          <w:rFonts w:ascii="Times New Roman" w:hAnsi="Times New Roman"/>
          <w:sz w:val="28"/>
          <w:szCs w:val="28"/>
        </w:rPr>
        <w:t>отморожениях и общем переохлаждении</w:t>
      </w:r>
      <w:r w:rsidRPr="0074495D">
        <w:rPr>
          <w:rFonts w:ascii="Times New Roman" w:hAnsi="Times New Roman"/>
          <w:sz w:val="28"/>
          <w:szCs w:val="28"/>
        </w:rPr>
        <w:t>;</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отравлениях;</w:t>
      </w:r>
    </w:p>
    <w:p w:rsidR="00E53743" w:rsidRPr="00475353"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475353">
        <w:rPr>
          <w:rFonts w:ascii="Times New Roman" w:hAnsi="Times New Roman"/>
          <w:sz w:val="28"/>
          <w:szCs w:val="28"/>
        </w:rPr>
        <w:t>оказывать первую помощь при тепловом (солнечном) ударе;</w:t>
      </w:r>
    </w:p>
    <w:p w:rsidR="00E53743" w:rsidRPr="0074495D" w:rsidRDefault="00E53743" w:rsidP="00AC384E">
      <w:pPr>
        <w:numPr>
          <w:ilvl w:val="0"/>
          <w:numId w:val="115"/>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укусе насекомых</w:t>
      </w:r>
      <w:r w:rsidR="007A1E4C" w:rsidRPr="0074495D">
        <w:rPr>
          <w:rFonts w:ascii="Times New Roman" w:hAnsi="Times New Roman"/>
          <w:sz w:val="28"/>
          <w:szCs w:val="28"/>
        </w:rPr>
        <w:t xml:space="preserve"> и змей.</w:t>
      </w:r>
    </w:p>
    <w:p w:rsidR="00E53743" w:rsidRPr="00475353" w:rsidRDefault="00E5374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w:t>
      </w:r>
      <w:r w:rsidRPr="00475353">
        <w:rPr>
          <w:rFonts w:ascii="Times New Roman" w:hAnsi="Times New Roman"/>
          <w:b/>
          <w:sz w:val="28"/>
          <w:szCs w:val="28"/>
        </w:rPr>
        <w:t>получит возможность научиться:</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безопасно использовать средства индивидуальной защиты велосипедиста;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 xml:space="preserve">классифицировать и характеризовать причины и последствия опасных ситуаций в туристических поездках;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i/>
          <w:sz w:val="28"/>
          <w:szCs w:val="28"/>
        </w:rPr>
        <w:t>готовиться к туристическим поездкам;</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адекватно оценивать ситуацию и безопасно вести в туристических поездках;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анализировать последствия возможных опасных ситуаций в местах большого скопления людей;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анализировать последствия возможных опасных ситуаций криминогенного характера;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i/>
          <w:sz w:val="28"/>
          <w:szCs w:val="28"/>
        </w:rPr>
        <w:t>безопасно вести и применять права покупателя;</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b/>
          <w:i/>
          <w:sz w:val="28"/>
          <w:szCs w:val="28"/>
        </w:rPr>
      </w:pPr>
      <w:r w:rsidRPr="0074495D">
        <w:rPr>
          <w:rFonts w:ascii="Times New Roman" w:hAnsi="Times New Roman"/>
          <w:i/>
          <w:sz w:val="28"/>
          <w:szCs w:val="28"/>
        </w:rPr>
        <w:t>анализировать последствия проявления терроризма, экстремизма, наркотизма;</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bCs/>
          <w:i/>
          <w:sz w:val="28"/>
          <w:szCs w:val="28"/>
        </w:rPr>
      </w:pPr>
      <w:r w:rsidRPr="0074495D">
        <w:rPr>
          <w:rFonts w:ascii="Times New Roman" w:hAnsi="Times New Roman"/>
          <w:i/>
          <w:sz w:val="28"/>
          <w:szCs w:val="28"/>
        </w:rPr>
        <w:t>предвидеть пути и средства возможного вовлечения в террористическую, экстремистскую и наркотическую деятельность;</w:t>
      </w:r>
      <w:r w:rsidRPr="0074495D">
        <w:rPr>
          <w:rFonts w:ascii="Times New Roman" w:hAnsi="Times New Roman"/>
          <w:bCs/>
          <w:i/>
          <w:sz w:val="28"/>
          <w:szCs w:val="28"/>
        </w:rPr>
        <w:t xml:space="preserve">анализировать влияние вредных привычек и факторов и на состояние своего здоровья;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bCs/>
          <w:i/>
          <w:sz w:val="28"/>
          <w:szCs w:val="28"/>
        </w:rPr>
        <w:t xml:space="preserve">характеризовать </w:t>
      </w:r>
      <w:r w:rsidRPr="0074495D">
        <w:rPr>
          <w:rFonts w:ascii="Times New Roman" w:hAnsi="Times New Roman"/>
          <w:i/>
          <w:sz w:val="28"/>
          <w:szCs w:val="28"/>
        </w:rPr>
        <w:t xml:space="preserve">роль семьи в жизни личности и общества и ее влияние на здоровье человека;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классифицировать и характеризовать основные положениязаконодательных актов, регулирующих права и обязанности супругов, и защищающих права ребенка;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i/>
          <w:sz w:val="28"/>
          <w:szCs w:val="28"/>
        </w:rPr>
        <w:t>классифицировать основные правовые аспекты оказания первой помощи;</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не инфекционных заболеваниях;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инфекционных заболеваниях;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оказывать первую помощь при остановке сердечной деятельности;</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коме;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поражении электрическим током;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усваивать приемы действий в различных опасных и чрезвычайных ситуациях; </w:t>
      </w:r>
    </w:p>
    <w:p w:rsidR="00E53743"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1E5C7E" w:rsidRPr="0074495D" w:rsidRDefault="00E53743" w:rsidP="00AC384E">
      <w:pPr>
        <w:numPr>
          <w:ilvl w:val="0"/>
          <w:numId w:val="116"/>
        </w:numPr>
        <w:tabs>
          <w:tab w:val="left" w:pos="993"/>
        </w:tabs>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творчески решать моделируемые ситуации и практические задачи в области безопасности жизнедеятельности.</w:t>
      </w:r>
      <w:bookmarkStart w:id="91" w:name="_Toc406058984"/>
      <w:bookmarkStart w:id="92" w:name="_Toc409691649"/>
    </w:p>
    <w:p w:rsidR="00A50ED3" w:rsidRPr="0074495D" w:rsidRDefault="00A50ED3" w:rsidP="00967608">
      <w:pPr>
        <w:tabs>
          <w:tab w:val="left" w:pos="993"/>
        </w:tabs>
        <w:autoSpaceDE w:val="0"/>
        <w:autoSpaceDN w:val="0"/>
        <w:adjustRightInd w:val="0"/>
        <w:spacing w:after="0" w:line="240" w:lineRule="auto"/>
        <w:ind w:firstLine="709"/>
        <w:jc w:val="both"/>
        <w:rPr>
          <w:rFonts w:ascii="Times New Roman" w:hAnsi="Times New Roman"/>
          <w:i/>
          <w:sz w:val="28"/>
          <w:szCs w:val="28"/>
        </w:rPr>
      </w:pPr>
    </w:p>
    <w:p w:rsidR="002F5340" w:rsidRPr="0045009A" w:rsidRDefault="00523BF1" w:rsidP="0045009A">
      <w:pPr>
        <w:spacing w:after="0" w:line="240" w:lineRule="auto"/>
        <w:jc w:val="both"/>
        <w:rPr>
          <w:rFonts w:ascii="Times New Roman" w:eastAsia="Times New Roman" w:hAnsi="Times New Roman"/>
          <w:b/>
          <w:bCs/>
          <w:sz w:val="28"/>
          <w:szCs w:val="28"/>
          <w:lang w:eastAsia="ru-RU"/>
        </w:rPr>
      </w:pPr>
      <w:r w:rsidRPr="0074495D">
        <w:rPr>
          <w:rFonts w:ascii="Times New Roman" w:hAnsi="Times New Roman"/>
          <w:sz w:val="28"/>
          <w:szCs w:val="28"/>
        </w:rPr>
        <w:br w:type="page"/>
      </w:r>
      <w:bookmarkStart w:id="93" w:name="_Toc410653972"/>
      <w:bookmarkStart w:id="94" w:name="_Toc414553158"/>
      <w:r w:rsidR="001E2A07" w:rsidRPr="0045009A">
        <w:rPr>
          <w:rFonts w:ascii="Times New Roman" w:hAnsi="Times New Roman"/>
          <w:b/>
          <w:sz w:val="28"/>
          <w:szCs w:val="28"/>
        </w:rPr>
        <w:lastRenderedPageBreak/>
        <w:t xml:space="preserve">1.3. </w:t>
      </w:r>
      <w:r w:rsidR="00B540EE" w:rsidRPr="0045009A">
        <w:rPr>
          <w:rFonts w:ascii="Times New Roman" w:hAnsi="Times New Roman"/>
          <w:b/>
          <w:sz w:val="28"/>
          <w:szCs w:val="28"/>
        </w:rPr>
        <w:t xml:space="preserve">Система оценки </w:t>
      </w:r>
      <w:bookmarkEnd w:id="91"/>
      <w:r w:rsidR="000D4F24" w:rsidRPr="0045009A">
        <w:rPr>
          <w:rFonts w:ascii="Times New Roman" w:hAnsi="Times New Roman"/>
          <w:b/>
          <w:sz w:val="28"/>
          <w:szCs w:val="28"/>
        </w:rPr>
        <w:t>достижения планируемых результатов освоения основной образовательной программы основного общего образования</w:t>
      </w:r>
      <w:bookmarkEnd w:id="92"/>
      <w:bookmarkEnd w:id="93"/>
      <w:bookmarkEnd w:id="94"/>
    </w:p>
    <w:p w:rsidR="002F5340" w:rsidRPr="0074495D" w:rsidRDefault="002F5340" w:rsidP="00967608">
      <w:pPr>
        <w:pStyle w:val="afffa"/>
        <w:spacing w:line="240" w:lineRule="auto"/>
        <w:ind w:firstLine="709"/>
        <w:rPr>
          <w:b/>
        </w:rPr>
      </w:pPr>
      <w:r w:rsidRPr="0074495D">
        <w:rPr>
          <w:b/>
        </w:rPr>
        <w:t>1.3.1. Общие положения</w:t>
      </w:r>
    </w:p>
    <w:p w:rsidR="002F5340" w:rsidRPr="0074495D" w:rsidRDefault="002F5340" w:rsidP="00967608">
      <w:pPr>
        <w:pStyle w:val="afffa"/>
        <w:spacing w:line="240" w:lineRule="auto"/>
        <w:ind w:firstLine="709"/>
      </w:pPr>
      <w:r w:rsidRPr="0074495D">
        <w:t xml:space="preserve">Система оценки достижения планируемых результатов (далее – система оценки) является частью системы оценки и управления качеством образования в </w:t>
      </w:r>
      <w:r w:rsidR="00A06E5F">
        <w:t>МБОУ «Айдарская средняя общеобразовательная школа им. Б. Г. Кандыбина»</w:t>
      </w:r>
      <w:r w:rsidR="00504726">
        <w:t>.</w:t>
      </w:r>
      <w:r w:rsidR="00A06E5F">
        <w:t xml:space="preserve"> </w:t>
      </w:r>
      <w:r w:rsidRPr="0074495D">
        <w:t xml:space="preserve">Основными </w:t>
      </w:r>
      <w:r w:rsidRPr="0074495D">
        <w:rPr>
          <w:b/>
        </w:rPr>
        <w:t>направлениями и целями</w:t>
      </w:r>
      <w:r w:rsidRPr="0074495D">
        <w:t xml:space="preserve"> оценочной деятельности в </w:t>
      </w:r>
      <w:r w:rsidR="00A06E5F">
        <w:t xml:space="preserve">МБОУ «Айдарская средняя общеобразовательная школа им. Б. Г. Кандыбина»  </w:t>
      </w:r>
      <w:r w:rsidRPr="0074495D">
        <w:t>в соответствии с требованиями ФГОС ООО являются:</w:t>
      </w:r>
    </w:p>
    <w:p w:rsidR="002F5340" w:rsidRPr="0074495D" w:rsidRDefault="002F5340" w:rsidP="00AC384E">
      <w:pPr>
        <w:pStyle w:val="afffa"/>
        <w:numPr>
          <w:ilvl w:val="0"/>
          <w:numId w:val="180"/>
        </w:numPr>
        <w:spacing w:line="240" w:lineRule="auto"/>
        <w:ind w:left="0" w:firstLine="709"/>
      </w:pPr>
      <w:r w:rsidRPr="0074495D">
        <w:t>оценка образовательных достижений обучающихся</w:t>
      </w:r>
      <w:r w:rsidR="00D93B73">
        <w:t xml:space="preserve"> </w:t>
      </w:r>
      <w:r w:rsidRPr="0074495D">
        <w:t>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w:t>
      </w:r>
      <w:r w:rsidR="00D93B73">
        <w:t>,</w:t>
      </w:r>
      <w:r w:rsidRPr="0074495D">
        <w:t xml:space="preserve"> регионального и федерального уровней;</w:t>
      </w:r>
    </w:p>
    <w:p w:rsidR="002F5340" w:rsidRPr="0074495D" w:rsidRDefault="002F5340" w:rsidP="00AC384E">
      <w:pPr>
        <w:pStyle w:val="afffa"/>
        <w:numPr>
          <w:ilvl w:val="0"/>
          <w:numId w:val="180"/>
        </w:numPr>
        <w:spacing w:line="240" w:lineRule="auto"/>
        <w:ind w:left="0" w:firstLine="709"/>
      </w:pPr>
      <w:r w:rsidRPr="0074495D">
        <w:t>оценка результатов деятельности педагогических кадров</w:t>
      </w:r>
      <w:r w:rsidR="00D93B73">
        <w:t xml:space="preserve"> </w:t>
      </w:r>
      <w:r w:rsidRPr="0074495D">
        <w:t>как основа аттестационных процедур;</w:t>
      </w:r>
    </w:p>
    <w:p w:rsidR="002F5340" w:rsidRPr="0074495D" w:rsidRDefault="002F5340" w:rsidP="00AC384E">
      <w:pPr>
        <w:pStyle w:val="afffa"/>
        <w:numPr>
          <w:ilvl w:val="0"/>
          <w:numId w:val="180"/>
        </w:numPr>
        <w:spacing w:line="240" w:lineRule="auto"/>
        <w:ind w:left="0" w:firstLine="709"/>
      </w:pPr>
      <w:r w:rsidRPr="0074495D">
        <w:t>оценка результатов деятельности образовательной организации</w:t>
      </w:r>
      <w:r w:rsidR="00D93B73">
        <w:t xml:space="preserve"> </w:t>
      </w:r>
      <w:r w:rsidRPr="0074495D">
        <w:t>как основа аккредитационных процедур.</w:t>
      </w:r>
    </w:p>
    <w:p w:rsidR="002F5340" w:rsidRPr="00A06E5F" w:rsidRDefault="002F5340" w:rsidP="00967608">
      <w:pPr>
        <w:pStyle w:val="afffa"/>
        <w:spacing w:line="240" w:lineRule="auto"/>
        <w:ind w:firstLine="709"/>
        <w:rPr>
          <w:color w:val="FF0000"/>
        </w:rPr>
      </w:pPr>
      <w:r w:rsidRPr="0074495D">
        <w:t xml:space="preserve">Основным </w:t>
      </w:r>
      <w:r w:rsidRPr="0074495D">
        <w:rPr>
          <w:b/>
        </w:rPr>
        <w:t>объектом</w:t>
      </w:r>
      <w:r w:rsidRPr="0074495D">
        <w:t xml:space="preserve"> системы оценки, ее </w:t>
      </w:r>
      <w:r w:rsidRPr="0074495D">
        <w:rPr>
          <w:b/>
        </w:rPr>
        <w:t>содержательной и критериальной базой</w:t>
      </w:r>
      <w:r w:rsidR="000E6C03">
        <w:t xml:space="preserve"> выступают требования ФГОС.</w:t>
      </w:r>
    </w:p>
    <w:p w:rsidR="002F5340" w:rsidRPr="0074495D" w:rsidRDefault="002F5340" w:rsidP="00967608">
      <w:pPr>
        <w:pStyle w:val="afffa"/>
        <w:spacing w:line="240" w:lineRule="auto"/>
        <w:ind w:firstLine="709"/>
      </w:pPr>
      <w:r w:rsidRPr="0074495D">
        <w:t>Система оценки включает процедуры внутренней и внешней оценки.</w:t>
      </w:r>
    </w:p>
    <w:p w:rsidR="002F5340" w:rsidRPr="0074495D" w:rsidRDefault="002F5340" w:rsidP="00967608">
      <w:pPr>
        <w:pStyle w:val="afffa"/>
        <w:spacing w:line="240" w:lineRule="auto"/>
        <w:ind w:firstLine="709"/>
      </w:pPr>
      <w:r w:rsidRPr="0074495D">
        <w:rPr>
          <w:b/>
        </w:rPr>
        <w:t>Внутренняя оценка</w:t>
      </w:r>
      <w:r w:rsidR="00A06E5F">
        <w:rPr>
          <w:b/>
        </w:rPr>
        <w:t xml:space="preserve"> </w:t>
      </w:r>
      <w:r w:rsidRPr="0074495D">
        <w:t>включает:</w:t>
      </w:r>
    </w:p>
    <w:p w:rsidR="002F5340" w:rsidRPr="0074495D" w:rsidRDefault="002F5340" w:rsidP="00AC384E">
      <w:pPr>
        <w:pStyle w:val="afffa"/>
        <w:numPr>
          <w:ilvl w:val="0"/>
          <w:numId w:val="181"/>
        </w:numPr>
        <w:spacing w:line="240" w:lineRule="auto"/>
      </w:pPr>
      <w:r w:rsidRPr="0074495D">
        <w:t>стартовую диагностику,</w:t>
      </w:r>
    </w:p>
    <w:p w:rsidR="002F5340" w:rsidRPr="0074495D" w:rsidRDefault="002F5340" w:rsidP="00AC384E">
      <w:pPr>
        <w:pStyle w:val="afffa"/>
        <w:numPr>
          <w:ilvl w:val="0"/>
          <w:numId w:val="181"/>
        </w:numPr>
        <w:spacing w:line="240" w:lineRule="auto"/>
      </w:pPr>
      <w:r w:rsidRPr="0074495D">
        <w:t>текущую и тематическую оценку,</w:t>
      </w:r>
    </w:p>
    <w:p w:rsidR="002F5340" w:rsidRPr="0074495D" w:rsidRDefault="002F5340" w:rsidP="00AC384E">
      <w:pPr>
        <w:pStyle w:val="afffa"/>
        <w:numPr>
          <w:ilvl w:val="0"/>
          <w:numId w:val="181"/>
        </w:numPr>
        <w:spacing w:line="240" w:lineRule="auto"/>
      </w:pPr>
      <w:r w:rsidRPr="0074495D">
        <w:t>портфолио,</w:t>
      </w:r>
    </w:p>
    <w:p w:rsidR="002F5340" w:rsidRPr="0074495D" w:rsidRDefault="002F5340" w:rsidP="00AC384E">
      <w:pPr>
        <w:pStyle w:val="afffa"/>
        <w:numPr>
          <w:ilvl w:val="0"/>
          <w:numId w:val="181"/>
        </w:numPr>
        <w:spacing w:line="240" w:lineRule="auto"/>
      </w:pPr>
      <w:r w:rsidRPr="0074495D">
        <w:t>внутришкольный мониторинг образовательных достижений,</w:t>
      </w:r>
    </w:p>
    <w:p w:rsidR="002F5340" w:rsidRPr="0074495D" w:rsidRDefault="002F5340" w:rsidP="00AC384E">
      <w:pPr>
        <w:pStyle w:val="afffa"/>
        <w:numPr>
          <w:ilvl w:val="0"/>
          <w:numId w:val="181"/>
        </w:numPr>
        <w:spacing w:line="240" w:lineRule="auto"/>
      </w:pPr>
      <w:r w:rsidRPr="0074495D">
        <w:t>промежуточную и итоговую аттестацию обучающихся.</w:t>
      </w:r>
    </w:p>
    <w:p w:rsidR="002F5340" w:rsidRPr="0074495D" w:rsidRDefault="002F5340" w:rsidP="00967608">
      <w:pPr>
        <w:pStyle w:val="afffa"/>
        <w:spacing w:line="240" w:lineRule="auto"/>
        <w:ind w:firstLine="709"/>
      </w:pPr>
      <w:r w:rsidRPr="0074495D">
        <w:t xml:space="preserve">К </w:t>
      </w:r>
      <w:r w:rsidRPr="0074495D">
        <w:rPr>
          <w:b/>
        </w:rPr>
        <w:t>внешним процедурам</w:t>
      </w:r>
      <w:r w:rsidRPr="0074495D">
        <w:t xml:space="preserve"> относятся:</w:t>
      </w:r>
    </w:p>
    <w:p w:rsidR="002F5340" w:rsidRPr="0074495D" w:rsidRDefault="002F5340" w:rsidP="00AC384E">
      <w:pPr>
        <w:pStyle w:val="afffa"/>
        <w:numPr>
          <w:ilvl w:val="0"/>
          <w:numId w:val="182"/>
        </w:numPr>
        <w:spacing w:line="240" w:lineRule="auto"/>
        <w:ind w:left="0" w:firstLine="709"/>
      </w:pPr>
      <w:r w:rsidRPr="0074495D">
        <w:t>государственная итоговая аттестация,</w:t>
      </w:r>
    </w:p>
    <w:p w:rsidR="002F5340" w:rsidRPr="0074495D" w:rsidRDefault="002F5340" w:rsidP="00AC384E">
      <w:pPr>
        <w:pStyle w:val="afffa"/>
        <w:numPr>
          <w:ilvl w:val="0"/>
          <w:numId w:val="182"/>
        </w:numPr>
        <w:spacing w:line="240" w:lineRule="auto"/>
        <w:ind w:left="0" w:firstLine="709"/>
      </w:pPr>
      <w:r w:rsidRPr="0074495D">
        <w:t>независимая оценка качества образования и</w:t>
      </w:r>
    </w:p>
    <w:p w:rsidR="002F5340" w:rsidRPr="0074495D" w:rsidRDefault="002F5340" w:rsidP="00D93B73">
      <w:pPr>
        <w:pStyle w:val="afffa"/>
        <w:spacing w:line="240" w:lineRule="auto"/>
        <w:ind w:left="709" w:firstLine="0"/>
      </w:pPr>
      <w:r w:rsidRPr="0074495D">
        <w:t>мониторинговые исследования муниципального, регионального и федерального уровней.</w:t>
      </w:r>
    </w:p>
    <w:p w:rsidR="002F5340" w:rsidRPr="0074495D" w:rsidRDefault="002F5340" w:rsidP="00967608">
      <w:pPr>
        <w:pStyle w:val="a8"/>
        <w:ind w:left="0" w:firstLine="709"/>
        <w:jc w:val="both"/>
        <w:rPr>
          <w:rFonts w:ascii="Times New Roman" w:hAnsi="Times New Roman"/>
          <w:sz w:val="28"/>
          <w:szCs w:val="28"/>
        </w:rPr>
      </w:pPr>
      <w:r w:rsidRPr="0074495D">
        <w:rPr>
          <w:rFonts w:ascii="Times New Roman" w:hAnsi="Times New Roman"/>
          <w:sz w:val="28"/>
          <w:szCs w:val="28"/>
        </w:rPr>
        <w:t xml:space="preserve">В соответствии с ФГОС ООО система оценки </w:t>
      </w:r>
      <w:r w:rsidR="00A06E5F" w:rsidRPr="00A06E5F">
        <w:rPr>
          <w:rFonts w:ascii="Times New Roman" w:hAnsi="Times New Roman"/>
          <w:sz w:val="28"/>
          <w:szCs w:val="28"/>
        </w:rPr>
        <w:t>МБОУ «Айдарская средняя общеобразовательная школа им. Б. Г. Кандыбина»</w:t>
      </w:r>
      <w:r w:rsidR="00A06E5F">
        <w:t xml:space="preserve"> </w:t>
      </w:r>
      <w:r w:rsidRPr="0074495D">
        <w:rPr>
          <w:rFonts w:ascii="Times New Roman" w:hAnsi="Times New Roman"/>
          <w:sz w:val="28"/>
          <w:szCs w:val="28"/>
        </w:rPr>
        <w:t xml:space="preserve"> реализует </w:t>
      </w:r>
      <w:r w:rsidRPr="0074495D">
        <w:rPr>
          <w:rFonts w:ascii="Times New Roman" w:hAnsi="Times New Roman"/>
          <w:b/>
          <w:sz w:val="28"/>
          <w:szCs w:val="28"/>
        </w:rPr>
        <w:t>системно-деятельностный, уровневый и комплексный подходы</w:t>
      </w:r>
      <w:r w:rsidRPr="0074495D">
        <w:rPr>
          <w:rFonts w:ascii="Times New Roman" w:hAnsi="Times New Roman"/>
          <w:sz w:val="28"/>
          <w:szCs w:val="28"/>
        </w:rPr>
        <w:t xml:space="preserve"> к оценке образовательных достижений.</w:t>
      </w:r>
    </w:p>
    <w:p w:rsidR="002F5340" w:rsidRPr="0074495D" w:rsidRDefault="002F5340" w:rsidP="00967608">
      <w:pPr>
        <w:pStyle w:val="a8"/>
        <w:ind w:left="0" w:firstLine="709"/>
        <w:jc w:val="both"/>
        <w:rPr>
          <w:rFonts w:ascii="Times New Roman" w:hAnsi="Times New Roman"/>
          <w:sz w:val="28"/>
          <w:szCs w:val="28"/>
        </w:rPr>
      </w:pPr>
      <w:r w:rsidRPr="0074495D">
        <w:rPr>
          <w:rFonts w:ascii="Times New Roman" w:hAnsi="Times New Roman"/>
          <w:b/>
          <w:sz w:val="28"/>
          <w:szCs w:val="28"/>
        </w:rPr>
        <w:t>Системно-деятельностный подход</w:t>
      </w:r>
      <w:r w:rsidRPr="0074495D">
        <w:rPr>
          <w:rFonts w:ascii="Times New Roman" w:hAnsi="Times New Roman"/>
          <w:sz w:val="28"/>
          <w:szCs w:val="28"/>
        </w:rPr>
        <w:t xml:space="preserve"> к оценке образовательных достижений проявляется в оценке способности учащихся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2F5340" w:rsidRPr="0074495D" w:rsidRDefault="002F5340" w:rsidP="00967608">
      <w:pPr>
        <w:pStyle w:val="afffa"/>
        <w:spacing w:line="240" w:lineRule="auto"/>
        <w:ind w:firstLine="709"/>
        <w:rPr>
          <w:bCs/>
        </w:rPr>
      </w:pPr>
      <w:r w:rsidRPr="0074495D">
        <w:rPr>
          <w:b/>
          <w:bCs/>
        </w:rPr>
        <w:t>Уровневый подход</w:t>
      </w:r>
      <w:r w:rsidR="00A06E5F">
        <w:rPr>
          <w:b/>
          <w:bCs/>
        </w:rPr>
        <w:t xml:space="preserve"> </w:t>
      </w:r>
      <w:r w:rsidRPr="0074495D">
        <w:rPr>
          <w:bCs/>
        </w:rPr>
        <w:t xml:space="preserve">служит важнейшей основой для организации индивидуальной работы с учащимися. </w:t>
      </w:r>
      <w:r w:rsidRPr="0074495D">
        <w:t xml:space="preserve">Он реализуется как по отношению </w:t>
      </w:r>
      <w:r w:rsidRPr="0074495D">
        <w:rPr>
          <w:bCs/>
        </w:rPr>
        <w:t xml:space="preserve">к </w:t>
      </w:r>
      <w:r w:rsidRPr="0074495D">
        <w:rPr>
          <w:bCs/>
        </w:rPr>
        <w:lastRenderedPageBreak/>
        <w:t>содержанию оценки, так и к представлению и интерпретации результатов измерений.</w:t>
      </w:r>
    </w:p>
    <w:p w:rsidR="002F5340" w:rsidRPr="0074495D" w:rsidRDefault="002F5340" w:rsidP="00967608">
      <w:pPr>
        <w:pStyle w:val="afffa"/>
        <w:spacing w:line="240" w:lineRule="auto"/>
        <w:ind w:firstLine="709"/>
        <w:rPr>
          <w:bCs/>
        </w:rPr>
      </w:pPr>
      <w:r w:rsidRPr="0074495D">
        <w:rPr>
          <w:b/>
          <w:bCs/>
        </w:rPr>
        <w:t>Уровневый подход к содержанию оценки</w:t>
      </w:r>
      <w:r w:rsidR="00A06E5F">
        <w:rPr>
          <w:b/>
          <w:bCs/>
        </w:rPr>
        <w:t xml:space="preserve"> </w:t>
      </w:r>
      <w:r w:rsidRPr="0074495D">
        <w:rPr>
          <w:bCs/>
        </w:rPr>
        <w:t xml:space="preserve">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w:t>
      </w:r>
      <w:r w:rsidRPr="0074495D">
        <w:t>Достижение планируемых результатов, отнесенных к блоку «Выпускник научится», выносится на итоговую оценку, которая осуществля</w:t>
      </w:r>
      <w:r w:rsidR="00D93B73">
        <w:t>е</w:t>
      </w:r>
      <w:r w:rsidRPr="0074495D">
        <w:t xml:space="preserve">тся как в ходе обучения, так и в конце обучения, в том числе – в форме государственной итоговой аттестации. </w:t>
      </w:r>
      <w:r w:rsidRPr="0074495D">
        <w:rPr>
          <w:bCs/>
        </w:rPr>
        <w:t>Процедуры внутришкольного мониторинга (в том числе, для аттестации педагогических кадров и оценки деятельности образовательной организации) строятся на</w:t>
      </w:r>
      <w:r w:rsidRPr="0074495D">
        <w:t xml:space="preserve"> планируемых результатах, представленных в блоках «Выпускник научится» и </w:t>
      </w:r>
      <w:r w:rsidRPr="0074495D">
        <w:rPr>
          <w:bCs/>
        </w:rPr>
        <w:t>«Выпускник получит возможность научиться». 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трёх блоках.</w:t>
      </w:r>
    </w:p>
    <w:p w:rsidR="002F5340" w:rsidRPr="0074495D" w:rsidRDefault="002F5340" w:rsidP="00967608">
      <w:pPr>
        <w:pStyle w:val="afffa"/>
        <w:spacing w:line="240" w:lineRule="auto"/>
        <w:ind w:firstLine="709"/>
        <w:rPr>
          <w:bCs/>
        </w:rPr>
      </w:pPr>
      <w:r w:rsidRPr="0074495D">
        <w:rPr>
          <w:b/>
          <w:bCs/>
        </w:rPr>
        <w:t>Уровневый подход к представлению и интерпретации результатов</w:t>
      </w:r>
      <w:r w:rsidR="00A06E5F">
        <w:rPr>
          <w:b/>
          <w:bCs/>
        </w:rPr>
        <w:t xml:space="preserve"> </w:t>
      </w:r>
      <w:r w:rsidRPr="0074495D">
        <w:rPr>
          <w:bCs/>
        </w:rPr>
        <w:t xml:space="preserve">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учащимися в ходе учебного процесса. </w:t>
      </w:r>
      <w:r w:rsidRPr="0074495D">
        <w:t>Овладение базовым уровнем является достаточным для продолжения обучения и усвоения последующего материала.</w:t>
      </w:r>
    </w:p>
    <w:p w:rsidR="002F5340" w:rsidRPr="0074495D" w:rsidRDefault="002F5340" w:rsidP="00967608">
      <w:pPr>
        <w:spacing w:after="0" w:line="240" w:lineRule="auto"/>
        <w:ind w:firstLine="709"/>
        <w:jc w:val="both"/>
        <w:rPr>
          <w:rFonts w:ascii="Times New Roman" w:hAnsi="Times New Roman"/>
          <w:bCs/>
          <w:sz w:val="28"/>
          <w:szCs w:val="28"/>
          <w:lang w:eastAsia="ru-RU"/>
        </w:rPr>
      </w:pPr>
      <w:r w:rsidRPr="0074495D">
        <w:rPr>
          <w:rFonts w:ascii="Times New Roman" w:hAnsi="Times New Roman"/>
          <w:b/>
          <w:bCs/>
          <w:sz w:val="28"/>
          <w:szCs w:val="28"/>
          <w:lang w:eastAsia="ru-RU"/>
        </w:rPr>
        <w:t>Комплексный подход</w:t>
      </w:r>
      <w:r w:rsidRPr="0074495D">
        <w:rPr>
          <w:rFonts w:ascii="Times New Roman" w:hAnsi="Times New Roman"/>
          <w:bCs/>
          <w:sz w:val="28"/>
          <w:szCs w:val="28"/>
          <w:lang w:eastAsia="ru-RU"/>
        </w:rPr>
        <w:t xml:space="preserve"> к оценке образовательных достижений реализуется путём</w:t>
      </w:r>
    </w:p>
    <w:p w:rsidR="002F5340" w:rsidRPr="0074495D" w:rsidRDefault="002F5340" w:rsidP="00AC384E">
      <w:pPr>
        <w:pStyle w:val="a8"/>
        <w:numPr>
          <w:ilvl w:val="0"/>
          <w:numId w:val="183"/>
        </w:numPr>
        <w:ind w:left="0" w:firstLine="709"/>
        <w:jc w:val="both"/>
        <w:rPr>
          <w:rFonts w:ascii="Times New Roman" w:hAnsi="Times New Roman"/>
          <w:bCs/>
          <w:sz w:val="28"/>
          <w:szCs w:val="28"/>
        </w:rPr>
      </w:pPr>
      <w:r w:rsidRPr="0074495D">
        <w:rPr>
          <w:rFonts w:ascii="Times New Roman" w:hAnsi="Times New Roman"/>
          <w:bCs/>
          <w:sz w:val="28"/>
          <w:szCs w:val="28"/>
        </w:rPr>
        <w:t>оценки трёх групп результатов: предметных, личностных, метапредметных (регулятивных, коммуникативных и познавательных универсальных учебных действий);</w:t>
      </w:r>
    </w:p>
    <w:p w:rsidR="002F5340" w:rsidRPr="0074495D" w:rsidRDefault="002F5340" w:rsidP="00AC384E">
      <w:pPr>
        <w:pStyle w:val="a8"/>
        <w:numPr>
          <w:ilvl w:val="0"/>
          <w:numId w:val="183"/>
        </w:numPr>
        <w:ind w:left="0" w:firstLine="709"/>
        <w:jc w:val="both"/>
        <w:rPr>
          <w:rFonts w:ascii="Times New Roman" w:hAnsi="Times New Roman"/>
          <w:bCs/>
          <w:sz w:val="28"/>
          <w:szCs w:val="28"/>
        </w:rPr>
      </w:pPr>
      <w:r w:rsidRPr="0074495D">
        <w:rPr>
          <w:rFonts w:ascii="Times New Roman" w:hAnsi="Times New Roman"/>
          <w:bCs/>
          <w:sz w:val="28"/>
          <w:szCs w:val="28"/>
        </w:rPr>
        <w:t xml:space="preserve">использования комплекса оценочных процедур </w:t>
      </w:r>
      <w:r w:rsidR="006E1EE0" w:rsidRPr="0074495D">
        <w:rPr>
          <w:rFonts w:ascii="Times New Roman" w:hAnsi="Times New Roman"/>
          <w:bCs/>
          <w:sz w:val="28"/>
          <w:szCs w:val="28"/>
        </w:rPr>
        <w:t>(</w:t>
      </w:r>
      <w:r w:rsidRPr="0074495D">
        <w:rPr>
          <w:rFonts w:ascii="Times New Roman" w:hAnsi="Times New Roman"/>
          <w:bCs/>
          <w:sz w:val="28"/>
          <w:szCs w:val="28"/>
        </w:rPr>
        <w:t>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rsidR="002F5340" w:rsidRPr="0074495D" w:rsidRDefault="002F5340" w:rsidP="00AC384E">
      <w:pPr>
        <w:pStyle w:val="a8"/>
        <w:numPr>
          <w:ilvl w:val="0"/>
          <w:numId w:val="183"/>
        </w:numPr>
        <w:ind w:left="0" w:firstLine="709"/>
        <w:jc w:val="both"/>
        <w:rPr>
          <w:rFonts w:ascii="Times New Roman" w:hAnsi="Times New Roman"/>
          <w:bCs/>
          <w:sz w:val="28"/>
          <w:szCs w:val="28"/>
        </w:rPr>
      </w:pPr>
      <w:r w:rsidRPr="0074495D">
        <w:rPr>
          <w:rFonts w:ascii="Times New Roman" w:hAnsi="Times New Roman"/>
          <w:bCs/>
          <w:sz w:val="28"/>
          <w:szCs w:val="28"/>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2F5340" w:rsidRPr="00504726" w:rsidRDefault="002F5340" w:rsidP="00AC384E">
      <w:pPr>
        <w:pStyle w:val="a8"/>
        <w:numPr>
          <w:ilvl w:val="0"/>
          <w:numId w:val="183"/>
        </w:numPr>
        <w:ind w:left="0" w:firstLine="709"/>
        <w:jc w:val="both"/>
        <w:rPr>
          <w:rFonts w:ascii="Times New Roman" w:hAnsi="Times New Roman"/>
          <w:bCs/>
          <w:sz w:val="28"/>
          <w:szCs w:val="28"/>
        </w:rPr>
      </w:pPr>
      <w:r w:rsidRPr="0074495D">
        <w:rPr>
          <w:rFonts w:ascii="Times New Roman" w:hAnsi="Times New Roman"/>
          <w:bCs/>
          <w:sz w:val="28"/>
          <w:szCs w:val="28"/>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r w:rsidR="00CD6A00" w:rsidRPr="0074495D">
        <w:rPr>
          <w:rFonts w:ascii="Times New Roman" w:hAnsi="Times New Roman"/>
          <w:bCs/>
          <w:sz w:val="28"/>
          <w:szCs w:val="28"/>
        </w:rPr>
        <w:t>.</w:t>
      </w:r>
    </w:p>
    <w:p w:rsidR="00A06E5F" w:rsidRDefault="002F5340" w:rsidP="00967608">
      <w:pPr>
        <w:pStyle w:val="aff9"/>
        <w:spacing w:before="0" w:after="0" w:line="24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1.3.2 Особенности оценки личностных, метапредметных и предметных результатов</w:t>
      </w:r>
    </w:p>
    <w:p w:rsidR="006E1EE0" w:rsidRPr="00504726" w:rsidRDefault="002F5340" w:rsidP="00504726">
      <w:pPr>
        <w:pStyle w:val="aff9"/>
        <w:spacing w:before="0" w:after="0" w:line="24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Особенности оценки личностных р</w:t>
      </w:r>
      <w:r w:rsidR="00504726">
        <w:rPr>
          <w:rFonts w:ascii="Times New Roman" w:hAnsi="Times New Roman"/>
          <w:i w:val="0"/>
          <w:color w:val="auto"/>
          <w:sz w:val="28"/>
          <w:szCs w:val="28"/>
        </w:rPr>
        <w:t>езультатов</w:t>
      </w:r>
    </w:p>
    <w:p w:rsidR="002F5340" w:rsidRPr="0074495D" w:rsidRDefault="002F5340" w:rsidP="00967608">
      <w:pPr>
        <w:pStyle w:val="afffa"/>
        <w:spacing w:line="240" w:lineRule="auto"/>
        <w:ind w:firstLine="709"/>
      </w:pPr>
      <w:r w:rsidRPr="0074495D">
        <w:t>Формирование личностных результатов обеспечивается в ходе реализации всех компонентов образовательного процесса, включая внеурочную деятельность.</w:t>
      </w:r>
    </w:p>
    <w:p w:rsidR="002F5340" w:rsidRPr="0074495D" w:rsidRDefault="002F5340" w:rsidP="00967608">
      <w:pPr>
        <w:pStyle w:val="afffa"/>
        <w:spacing w:line="240" w:lineRule="auto"/>
        <w:ind w:firstLine="709"/>
        <w:rPr>
          <w:bCs/>
          <w:iCs/>
        </w:rPr>
      </w:pPr>
      <w:r w:rsidRPr="0074495D">
        <w:rPr>
          <w:bCs/>
          <w:iCs/>
        </w:rPr>
        <w:lastRenderedPageBreak/>
        <w:t>Основным объектом оценки личностных результатов</w:t>
      </w:r>
      <w:r w:rsidR="00EA52CE">
        <w:rPr>
          <w:bCs/>
          <w:iCs/>
        </w:rPr>
        <w:t xml:space="preserve"> </w:t>
      </w:r>
      <w:r w:rsidRPr="0074495D">
        <w:rPr>
          <w:bCs/>
          <w:iCs/>
        </w:rPr>
        <w:t xml:space="preserve">в основной школе служит сформированность </w:t>
      </w:r>
      <w:r w:rsidRPr="0074495D">
        <w:t>универсальных учебных действий, включаемых в следующие три основные</w:t>
      </w:r>
      <w:r w:rsidRPr="0074495D">
        <w:rPr>
          <w:bCs/>
          <w:iCs/>
        </w:rPr>
        <w:t xml:space="preserve"> блока:</w:t>
      </w:r>
    </w:p>
    <w:p w:rsidR="002F5340" w:rsidRPr="0074495D" w:rsidRDefault="002F5340" w:rsidP="00967608">
      <w:pPr>
        <w:pStyle w:val="afffa"/>
        <w:spacing w:line="240" w:lineRule="auto"/>
        <w:ind w:firstLine="709"/>
        <w:rPr>
          <w:iCs/>
        </w:rPr>
      </w:pPr>
      <w:r w:rsidRPr="0074495D">
        <w:t>1) сформированность основ гражданской идентичности личности;</w:t>
      </w:r>
    </w:p>
    <w:p w:rsidR="002F5340" w:rsidRPr="0074495D" w:rsidRDefault="002F5340" w:rsidP="00967608">
      <w:pPr>
        <w:pStyle w:val="afffa"/>
        <w:spacing w:line="240" w:lineRule="auto"/>
        <w:ind w:firstLine="709"/>
        <w:rPr>
          <w:iCs/>
        </w:rPr>
      </w:pPr>
      <w:r w:rsidRPr="0074495D">
        <w:t>2) сформированность индивидуальной учебной самостоятельности, включая умение строить жизненные профессиональные планы с учетом конкретных перспектив социального развития;</w:t>
      </w:r>
    </w:p>
    <w:p w:rsidR="002F5340" w:rsidRPr="0074495D" w:rsidRDefault="002F5340" w:rsidP="00967608">
      <w:pPr>
        <w:pStyle w:val="afffa"/>
        <w:spacing w:line="240" w:lineRule="auto"/>
        <w:ind w:firstLine="709"/>
      </w:pPr>
      <w:r w:rsidRPr="0074495D">
        <w:rPr>
          <w:rStyle w:val="dash041e005f0431005f044b005f0447005f043d005f044b005f0439005f005fchar1char1"/>
          <w:sz w:val="28"/>
          <w:szCs w:val="28"/>
        </w:rPr>
        <w:t>3) </w:t>
      </w:r>
      <w:r w:rsidRPr="0074495D">
        <w:t xml:space="preserve">сформированность </w:t>
      </w:r>
      <w:r w:rsidRPr="0074495D">
        <w:rPr>
          <w:rStyle w:val="dash041e005f0431005f044b005f0447005f043d005f044b005f0439005f005fchar1char1"/>
          <w:sz w:val="28"/>
          <w:szCs w:val="28"/>
        </w:rPr>
        <w:t>социальных компетенций, включая ценностно-смысловые установки и моральные нормы, опыт социальных и межличностных отношений, правосознание</w:t>
      </w:r>
      <w:r w:rsidRPr="0074495D">
        <w:t>.</w:t>
      </w:r>
    </w:p>
    <w:p w:rsidR="002F5340" w:rsidRPr="0074495D" w:rsidRDefault="002F5340" w:rsidP="00967608">
      <w:pPr>
        <w:pStyle w:val="afffa"/>
        <w:spacing w:line="240" w:lineRule="auto"/>
        <w:ind w:firstLine="709"/>
      </w:pPr>
      <w:r w:rsidRPr="0074495D">
        <w:t xml:space="preserve">В соответствии с требованиями ФГОС достижение личностных результатов </w:t>
      </w:r>
      <w:r w:rsidRPr="0074495D">
        <w:rPr>
          <w:u w:val="single"/>
        </w:rPr>
        <w:t>не выносится</w:t>
      </w:r>
      <w:r w:rsidRPr="0074495D">
        <w:t xml:space="preserve">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w:t>
      </w:r>
      <w:r w:rsidRPr="0074495D">
        <w:rPr>
          <w:bCs/>
          <w:iCs/>
        </w:rPr>
        <w:t xml:space="preserve">Поэтому оценка </w:t>
      </w:r>
      <w:r w:rsidRPr="0074495D">
        <w:t xml:space="preserve">этих результатов образовательной деятельности осуществляется в ходе </w:t>
      </w:r>
      <w:r w:rsidRPr="0074495D">
        <w:rPr>
          <w:u w:val="single"/>
        </w:rPr>
        <w:t>внешних</w:t>
      </w:r>
      <w:r w:rsidRPr="0074495D">
        <w:t xml:space="preserve">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rsidR="002F5340" w:rsidRPr="0074495D" w:rsidRDefault="002F5340" w:rsidP="00967608">
      <w:pPr>
        <w:pStyle w:val="afffa"/>
        <w:spacing w:line="240" w:lineRule="auto"/>
        <w:ind w:firstLine="709"/>
      </w:pPr>
      <w:r w:rsidRPr="0074495D">
        <w:t>Во внутришкольном мониторинге в целях оптимизации личностного развития учащихся оценка сформированности отдельных личностных результатов, проявля</w:t>
      </w:r>
      <w:r w:rsidR="00A06E5F">
        <w:t>ет</w:t>
      </w:r>
      <w:r w:rsidRPr="0074495D">
        <w:t>ся в:</w:t>
      </w:r>
    </w:p>
    <w:p w:rsidR="002F5340" w:rsidRPr="0074495D" w:rsidRDefault="002F5340" w:rsidP="00AC384E">
      <w:pPr>
        <w:pStyle w:val="afffa"/>
        <w:numPr>
          <w:ilvl w:val="0"/>
          <w:numId w:val="180"/>
        </w:numPr>
        <w:spacing w:line="240" w:lineRule="auto"/>
        <w:ind w:left="0" w:firstLine="709"/>
      </w:pPr>
      <w:r w:rsidRPr="0074495D">
        <w:t xml:space="preserve">соблюдении норм и правил поведения, принятых в </w:t>
      </w:r>
      <w:r w:rsidR="00EA52CE">
        <w:t>МБОУ «Айдарская средняя общеобразовательная школа им. Б. Г. Кандыбина»</w:t>
      </w:r>
      <w:r w:rsidRPr="0074495D">
        <w:t>;</w:t>
      </w:r>
    </w:p>
    <w:p w:rsidR="002F5340" w:rsidRPr="0074495D" w:rsidRDefault="002F5340" w:rsidP="00AC384E">
      <w:pPr>
        <w:pStyle w:val="afffa"/>
        <w:numPr>
          <w:ilvl w:val="0"/>
          <w:numId w:val="180"/>
        </w:numPr>
        <w:spacing w:line="240" w:lineRule="auto"/>
        <w:ind w:left="0" w:firstLine="709"/>
      </w:pPr>
      <w:r w:rsidRPr="0074495D">
        <w:t xml:space="preserve">участии в общественной жизни </w:t>
      </w:r>
      <w:r w:rsidR="00A06E5F">
        <w:t>МБОУ «Айдарская средняя общеобразовательная школа им. Б. Г. Кандыбина»</w:t>
      </w:r>
      <w:r w:rsidRPr="0074495D">
        <w:t>, ближайшего социального окружения, страны, общественно-полезной деятельности;</w:t>
      </w:r>
    </w:p>
    <w:p w:rsidR="002F5340" w:rsidRPr="0074495D" w:rsidRDefault="002F5340" w:rsidP="00AC384E">
      <w:pPr>
        <w:pStyle w:val="afffa"/>
        <w:numPr>
          <w:ilvl w:val="0"/>
          <w:numId w:val="180"/>
        </w:numPr>
        <w:spacing w:line="240" w:lineRule="auto"/>
        <w:ind w:left="0" w:firstLine="709"/>
      </w:pPr>
      <w:r w:rsidRPr="0074495D">
        <w:t>ответственности за результаты обучения;</w:t>
      </w:r>
    </w:p>
    <w:p w:rsidR="002F5340" w:rsidRPr="0074495D" w:rsidRDefault="002F5340" w:rsidP="00AC384E">
      <w:pPr>
        <w:pStyle w:val="afffa"/>
        <w:numPr>
          <w:ilvl w:val="0"/>
          <w:numId w:val="180"/>
        </w:numPr>
        <w:spacing w:line="240" w:lineRule="auto"/>
        <w:ind w:left="0" w:firstLine="709"/>
      </w:pPr>
      <w:r w:rsidRPr="0074495D">
        <w:t>готовности и способности делать осознанный выбор своей образовательной траектории, в том числе выбор профессии;</w:t>
      </w:r>
    </w:p>
    <w:p w:rsidR="002F5340" w:rsidRPr="0074495D" w:rsidRDefault="002F5340" w:rsidP="00AC384E">
      <w:pPr>
        <w:pStyle w:val="afffa"/>
        <w:numPr>
          <w:ilvl w:val="0"/>
          <w:numId w:val="180"/>
        </w:numPr>
        <w:spacing w:line="240" w:lineRule="auto"/>
        <w:ind w:left="0" w:firstLine="709"/>
      </w:pPr>
      <w:r w:rsidRPr="0074495D">
        <w:t>ценностно-смысловых установках обучающихся, формируемых средствами различных предметов в рамках системы общего образования.</w:t>
      </w:r>
    </w:p>
    <w:p w:rsidR="002F5340" w:rsidRPr="0074495D" w:rsidRDefault="002F534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Внутришкольный мониторинг организуется администрацией </w:t>
      </w:r>
      <w:r w:rsidR="00A06E5F" w:rsidRPr="00A06E5F">
        <w:rPr>
          <w:rFonts w:ascii="Times New Roman" w:hAnsi="Times New Roman"/>
          <w:sz w:val="28"/>
          <w:szCs w:val="28"/>
        </w:rPr>
        <w:t>МБОУ «Айдарская средняя общеобразовательная школа им. Б. Г. Кандыбина»</w:t>
      </w:r>
      <w:r w:rsidR="00A06E5F">
        <w:t xml:space="preserve"> </w:t>
      </w:r>
      <w:r w:rsidRPr="0074495D">
        <w:rPr>
          <w:rFonts w:ascii="Times New Roman" w:hAnsi="Times New Roman"/>
          <w:sz w:val="28"/>
          <w:szCs w:val="28"/>
        </w:rPr>
        <w:t xml:space="preserve">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w:t>
      </w:r>
      <w:r w:rsidR="00EA52CE">
        <w:rPr>
          <w:rFonts w:ascii="Times New Roman" w:hAnsi="Times New Roman"/>
          <w:sz w:val="28"/>
          <w:szCs w:val="28"/>
        </w:rPr>
        <w:t>школой</w:t>
      </w:r>
      <w:r w:rsidRPr="0074495D">
        <w:rPr>
          <w:rFonts w:ascii="Times New Roman" w:hAnsi="Times New Roman"/>
          <w:sz w:val="28"/>
          <w:szCs w:val="28"/>
        </w:rPr>
        <w:t xml:space="preserve">. Любое использование данных, полученных в ходе мониторинговых исследований, возможно только в соответствии с </w:t>
      </w:r>
      <w:r w:rsidRPr="0074495D">
        <w:rPr>
          <w:rFonts w:ascii="Times New Roman" w:hAnsi="Times New Roman"/>
          <w:bCs/>
          <w:sz w:val="28"/>
          <w:szCs w:val="28"/>
        </w:rPr>
        <w:t xml:space="preserve">Федеральным </w:t>
      </w:r>
      <w:r w:rsidRPr="0074495D">
        <w:rPr>
          <w:rFonts w:ascii="Times New Roman" w:hAnsi="Times New Roman"/>
          <w:sz w:val="28"/>
          <w:szCs w:val="28"/>
        </w:rPr>
        <w:t>законом от 17.07.2006 №152-ФЗ «О персональных данных».</w:t>
      </w:r>
    </w:p>
    <w:p w:rsidR="002F5340" w:rsidRPr="0074495D" w:rsidRDefault="002F5340" w:rsidP="00967608">
      <w:pPr>
        <w:pStyle w:val="aff9"/>
        <w:spacing w:before="0" w:after="0" w:line="24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Особенности оценки метапредметных результатов</w:t>
      </w:r>
    </w:p>
    <w:p w:rsidR="002F5340" w:rsidRPr="0074495D" w:rsidRDefault="002F5340" w:rsidP="00967608">
      <w:pPr>
        <w:pStyle w:val="afffa"/>
        <w:spacing w:line="240" w:lineRule="auto"/>
        <w:ind w:firstLine="709"/>
      </w:pPr>
      <w:r w:rsidRPr="00475353">
        <w:t>Оценка метапредметных результат</w:t>
      </w:r>
      <w:r w:rsidRPr="0074495D">
        <w:t xml:space="preserve">ов </w:t>
      </w:r>
      <w:r w:rsidRPr="0074495D">
        <w:rPr>
          <w:bCs/>
        </w:rPr>
        <w:t xml:space="preserve">представляет собой оценку достижения </w:t>
      </w:r>
      <w:r w:rsidRPr="0074495D">
        <w:t xml:space="preserve">планируемых результатов освоения основной образовательной </w:t>
      </w:r>
      <w:r w:rsidRPr="0074495D">
        <w:lastRenderedPageBreak/>
        <w:t>программы, которые представлены в междисциплинарн</w:t>
      </w:r>
      <w:r w:rsidR="006E1EE0" w:rsidRPr="0074495D">
        <w:t xml:space="preserve">ой программе </w:t>
      </w:r>
      <w:r w:rsidRPr="0074495D">
        <w:t>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w:t>
      </w:r>
      <w:r w:rsidR="006E1EE0" w:rsidRPr="0074495D">
        <w:t xml:space="preserve">иверсальные учебные действия»). </w:t>
      </w:r>
      <w:r w:rsidRPr="0074495D">
        <w:t>Формирование метапредметных результатов обеспечивается за счёт всех учебных предметов и внеурочной деятельности.</w:t>
      </w:r>
    </w:p>
    <w:p w:rsidR="002F5340" w:rsidRPr="0074495D" w:rsidRDefault="002F5340"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Cs/>
          <w:iCs/>
          <w:sz w:val="28"/>
          <w:szCs w:val="28"/>
        </w:rPr>
        <w:t xml:space="preserve">Основным </w:t>
      </w:r>
      <w:r w:rsidRPr="0074495D">
        <w:rPr>
          <w:rFonts w:ascii="Times New Roman" w:hAnsi="Times New Roman"/>
          <w:b/>
          <w:bCs/>
          <w:iCs/>
          <w:sz w:val="28"/>
          <w:szCs w:val="28"/>
        </w:rPr>
        <w:t>объектом и предметом</w:t>
      </w:r>
      <w:r w:rsidRPr="0074495D">
        <w:rPr>
          <w:rFonts w:ascii="Times New Roman" w:hAnsi="Times New Roman"/>
          <w:bCs/>
          <w:iCs/>
          <w:sz w:val="28"/>
          <w:szCs w:val="28"/>
        </w:rPr>
        <w:t xml:space="preserve"> оценки метапредметных результатов являются</w:t>
      </w:r>
      <w:r w:rsidRPr="0074495D">
        <w:rPr>
          <w:rFonts w:ascii="Times New Roman" w:hAnsi="Times New Roman"/>
          <w:sz w:val="28"/>
          <w:szCs w:val="28"/>
        </w:rPr>
        <w:t>:</w:t>
      </w:r>
    </w:p>
    <w:p w:rsidR="002F5340" w:rsidRPr="0074495D" w:rsidRDefault="002F5340" w:rsidP="00AC384E">
      <w:pPr>
        <w:numPr>
          <w:ilvl w:val="0"/>
          <w:numId w:val="184"/>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способность и готовность к освоению систематических знаний, их самостоятельному пополнению, переносу и интеграции;</w:t>
      </w:r>
    </w:p>
    <w:p w:rsidR="002F5340" w:rsidRPr="0074495D" w:rsidRDefault="002F5340" w:rsidP="00AC384E">
      <w:pPr>
        <w:numPr>
          <w:ilvl w:val="0"/>
          <w:numId w:val="184"/>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способность работать с информацией;</w:t>
      </w:r>
    </w:p>
    <w:p w:rsidR="002F5340" w:rsidRPr="0074495D" w:rsidRDefault="002F5340" w:rsidP="00AC384E">
      <w:pPr>
        <w:numPr>
          <w:ilvl w:val="0"/>
          <w:numId w:val="184"/>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способность к сотрудничеству и коммуникации;</w:t>
      </w:r>
    </w:p>
    <w:p w:rsidR="002F5340" w:rsidRPr="0074495D" w:rsidRDefault="002F5340" w:rsidP="00AC384E">
      <w:pPr>
        <w:numPr>
          <w:ilvl w:val="0"/>
          <w:numId w:val="184"/>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способность к решению личностно и социально значимых проблем и воплощению найденных решений в практику;</w:t>
      </w:r>
    </w:p>
    <w:p w:rsidR="002F5340" w:rsidRPr="0074495D" w:rsidRDefault="002F5340" w:rsidP="00AC384E">
      <w:pPr>
        <w:numPr>
          <w:ilvl w:val="0"/>
          <w:numId w:val="184"/>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способность и готовность к использованию ИКТ в целях обучения и развития;</w:t>
      </w:r>
    </w:p>
    <w:p w:rsidR="002F5340" w:rsidRPr="0074495D" w:rsidRDefault="002F5340" w:rsidP="00AC384E">
      <w:pPr>
        <w:numPr>
          <w:ilvl w:val="0"/>
          <w:numId w:val="184"/>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способность к самоорганизации, саморегуляции и рефлексии.</w:t>
      </w:r>
    </w:p>
    <w:p w:rsidR="002F5340" w:rsidRPr="0074495D" w:rsidRDefault="002F5340" w:rsidP="00967608">
      <w:pPr>
        <w:pStyle w:val="afffa"/>
        <w:spacing w:line="240" w:lineRule="auto"/>
        <w:ind w:firstLine="709"/>
        <w:rPr>
          <w:i/>
        </w:rPr>
      </w:pPr>
      <w:r w:rsidRPr="0074495D">
        <w:t xml:space="preserve">Оценка достижения метапредметных результатов осуществляется администрацией </w:t>
      </w:r>
      <w:r w:rsidR="002978E0">
        <w:t xml:space="preserve"> МБОУ «Айдарская средняя общеобразовательная школа им. Б. Г. Кандыбина» </w:t>
      </w:r>
      <w:r w:rsidRPr="0074495D">
        <w:t xml:space="preserve">в ходе </w:t>
      </w:r>
      <w:r w:rsidRPr="0074495D">
        <w:rPr>
          <w:b/>
        </w:rPr>
        <w:t>внутришкольного мониторинга</w:t>
      </w:r>
      <w:r w:rsidRPr="0074495D">
        <w:t>. Инструментарий строится на межпредметной основе и включа</w:t>
      </w:r>
      <w:r w:rsidR="002978E0">
        <w:t>е</w:t>
      </w:r>
      <w:r w:rsidRPr="0074495D">
        <w:t>т диагностические материалы по оценке читательской грамотности, ИКТ-компетентности, сформированности регулятивных, коммуникативных и познавательных учебных действий</w:t>
      </w:r>
      <w:r w:rsidRPr="0074495D">
        <w:rPr>
          <w:i/>
        </w:rPr>
        <w:t>.</w:t>
      </w:r>
    </w:p>
    <w:p w:rsidR="002F5340" w:rsidRPr="0074495D" w:rsidRDefault="002F5340" w:rsidP="00967608">
      <w:pPr>
        <w:pStyle w:val="afffa"/>
        <w:spacing w:line="240" w:lineRule="auto"/>
        <w:ind w:firstLine="709"/>
      </w:pPr>
      <w:r w:rsidRPr="0074495D">
        <w:t xml:space="preserve">Наиболее адекватными формами оценки </w:t>
      </w:r>
    </w:p>
    <w:p w:rsidR="002F5340" w:rsidRPr="0074495D" w:rsidRDefault="002F5340" w:rsidP="00AC384E">
      <w:pPr>
        <w:pStyle w:val="afffa"/>
        <w:numPr>
          <w:ilvl w:val="0"/>
          <w:numId w:val="185"/>
        </w:numPr>
        <w:tabs>
          <w:tab w:val="left" w:pos="1134"/>
        </w:tabs>
        <w:spacing w:line="240" w:lineRule="auto"/>
        <w:ind w:left="0" w:firstLine="709"/>
      </w:pPr>
      <w:r w:rsidRPr="0074495D">
        <w:t>читательской грамотности служит письменная работа на межпредметной основе;</w:t>
      </w:r>
    </w:p>
    <w:p w:rsidR="002F5340" w:rsidRPr="0074495D" w:rsidRDefault="002F5340" w:rsidP="00AC384E">
      <w:pPr>
        <w:pStyle w:val="afffa"/>
        <w:numPr>
          <w:ilvl w:val="0"/>
          <w:numId w:val="185"/>
        </w:numPr>
        <w:tabs>
          <w:tab w:val="left" w:pos="1134"/>
        </w:tabs>
        <w:spacing w:line="240" w:lineRule="auto"/>
        <w:ind w:left="0" w:firstLine="709"/>
      </w:pPr>
      <w:r w:rsidRPr="0074495D">
        <w:t>ИКТ-компетентности – практическая работа в сочетании с письменной (компьютеризованной) частью;</w:t>
      </w:r>
    </w:p>
    <w:p w:rsidR="002F5340" w:rsidRPr="0074495D" w:rsidRDefault="002F5340" w:rsidP="00AC384E">
      <w:pPr>
        <w:pStyle w:val="afffa"/>
        <w:numPr>
          <w:ilvl w:val="0"/>
          <w:numId w:val="185"/>
        </w:numPr>
        <w:tabs>
          <w:tab w:val="left" w:pos="1134"/>
        </w:tabs>
        <w:spacing w:line="240" w:lineRule="auto"/>
        <w:ind w:left="0" w:firstLine="709"/>
      </w:pPr>
      <w:r w:rsidRPr="0074495D">
        <w:t>сформированности регулятивных, коммуникативных и познавательных учебных действий – наблюдение за ходом выполнения групповых и индивидуальных учебных исследований и проектов.</w:t>
      </w:r>
    </w:p>
    <w:p w:rsidR="002F5340" w:rsidRPr="0074495D" w:rsidRDefault="002F5340" w:rsidP="00967608">
      <w:pPr>
        <w:pStyle w:val="afffa"/>
        <w:spacing w:line="240" w:lineRule="auto"/>
        <w:ind w:firstLine="709"/>
      </w:pPr>
      <w:r w:rsidRPr="0074495D">
        <w:t>Каждый из перечисленных видов диагностик проводится с периодичностью не менее, чем один раз в два года.</w:t>
      </w:r>
    </w:p>
    <w:p w:rsidR="002F5340" w:rsidRPr="000E6C03" w:rsidRDefault="002F5340" w:rsidP="00967608">
      <w:pPr>
        <w:pStyle w:val="afffa"/>
        <w:spacing w:line="240" w:lineRule="auto"/>
        <w:ind w:firstLine="709"/>
        <w:rPr>
          <w:u w:val="single"/>
        </w:rPr>
      </w:pPr>
      <w:r w:rsidRPr="000E6C03">
        <w:rPr>
          <w:u w:val="single"/>
        </w:rPr>
        <w:t xml:space="preserve">Основной процедурой </w:t>
      </w:r>
      <w:r w:rsidRPr="000E6C03">
        <w:rPr>
          <w:b/>
          <w:u w:val="single"/>
        </w:rPr>
        <w:t>итоговой оценки</w:t>
      </w:r>
      <w:r w:rsidRPr="000E6C03">
        <w:rPr>
          <w:u w:val="single"/>
        </w:rPr>
        <w:t xml:space="preserve"> достижения метапредметных результатов является </w:t>
      </w:r>
      <w:r w:rsidRPr="000E6C03">
        <w:rPr>
          <w:b/>
          <w:u w:val="single"/>
        </w:rPr>
        <w:t>защита итогового индивидуального проекта</w:t>
      </w:r>
      <w:r w:rsidRPr="000E6C03">
        <w:rPr>
          <w:u w:val="single"/>
        </w:rPr>
        <w:t>.</w:t>
      </w:r>
    </w:p>
    <w:p w:rsidR="002F5340" w:rsidRPr="0074495D" w:rsidRDefault="002F5340" w:rsidP="00967608">
      <w:pPr>
        <w:pStyle w:val="afffa"/>
        <w:spacing w:line="240" w:lineRule="auto"/>
        <w:ind w:firstLine="709"/>
      </w:pPr>
      <w:r w:rsidRPr="0074495D">
        <w:t>Итогов</w:t>
      </w:r>
      <w:r w:rsidR="00AD0A82">
        <w:t>ы</w:t>
      </w:r>
      <w:r w:rsidRPr="0074495D">
        <w:t>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2F5340" w:rsidRPr="0074495D" w:rsidRDefault="002F5340" w:rsidP="00967608">
      <w:pPr>
        <w:pStyle w:val="afffa"/>
        <w:spacing w:line="240" w:lineRule="auto"/>
        <w:ind w:firstLine="709"/>
      </w:pPr>
      <w:r w:rsidRPr="0074495D">
        <w:lastRenderedPageBreak/>
        <w:t>Результатом (продуктом) проектной деятельности может быть любая</w:t>
      </w:r>
      <w:r w:rsidR="003536EA">
        <w:t xml:space="preserve"> </w:t>
      </w:r>
      <w:r w:rsidRPr="0074495D">
        <w:t xml:space="preserve"> из следующих работ:</w:t>
      </w:r>
    </w:p>
    <w:p w:rsidR="002F5340" w:rsidRPr="0074495D" w:rsidRDefault="002F5340" w:rsidP="00967608">
      <w:pPr>
        <w:pStyle w:val="afffa"/>
        <w:spacing w:line="240" w:lineRule="auto"/>
        <w:ind w:firstLine="709"/>
      </w:pPr>
      <w:r w:rsidRPr="0074495D">
        <w:t>а) письменная работа (эссе, реферат, аналитические материалы, обзорные материалы, отчёты о проведённых исследованиях, стендовый доклад и др.);</w:t>
      </w:r>
    </w:p>
    <w:p w:rsidR="002F5340" w:rsidRPr="0074495D" w:rsidRDefault="002F5340" w:rsidP="00967608">
      <w:pPr>
        <w:pStyle w:val="afffa"/>
        <w:spacing w:line="240" w:lineRule="auto"/>
        <w:ind w:firstLine="709"/>
      </w:pPr>
      <w:r w:rsidRPr="0074495D">
        <w:t>б) художественная творческая работа</w:t>
      </w:r>
      <w:r w:rsidR="003536EA">
        <w:t xml:space="preserve"> </w:t>
      </w:r>
      <w:r w:rsidRPr="0074495D">
        <w:t>(в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2F5340" w:rsidRPr="0074495D" w:rsidRDefault="002F5340" w:rsidP="00967608">
      <w:pPr>
        <w:pStyle w:val="afffa"/>
        <w:spacing w:line="240" w:lineRule="auto"/>
        <w:ind w:firstLine="709"/>
      </w:pPr>
      <w:r w:rsidRPr="0074495D">
        <w:t>в) материальный объект, макет, иное конструкторское изделие;</w:t>
      </w:r>
    </w:p>
    <w:p w:rsidR="002F5340" w:rsidRPr="0074495D" w:rsidRDefault="002F5340" w:rsidP="00967608">
      <w:pPr>
        <w:pStyle w:val="afffa"/>
        <w:spacing w:line="240" w:lineRule="auto"/>
        <w:ind w:firstLine="709"/>
      </w:pPr>
      <w:r w:rsidRPr="0074495D">
        <w:t>г) отчётные материалы по социальному проекту, которые могут включать как тексты, так и мультимедийные продукты.</w:t>
      </w:r>
    </w:p>
    <w:p w:rsidR="00EA52CE" w:rsidRPr="00EA52CE" w:rsidRDefault="00EA52CE" w:rsidP="00EA52CE">
      <w:pPr>
        <w:widowControl w:val="0"/>
        <w:tabs>
          <w:tab w:val="left" w:pos="1400"/>
        </w:tabs>
        <w:suppressAutoHyphens/>
        <w:autoSpaceDE w:val="0"/>
        <w:autoSpaceDN w:val="0"/>
        <w:adjustRightInd w:val="0"/>
        <w:spacing w:after="0" w:line="240" w:lineRule="auto"/>
        <w:jc w:val="center"/>
        <w:rPr>
          <w:rFonts w:ascii="Times New Roman" w:eastAsia="DejaVu Sans" w:hAnsi="Times New Roman"/>
          <w:kern w:val="1"/>
          <w:sz w:val="28"/>
          <w:szCs w:val="28"/>
          <w:lang w:eastAsia="hi-IN" w:bidi="hi-IN"/>
        </w:rPr>
      </w:pPr>
      <w:r w:rsidRPr="00EA52CE">
        <w:rPr>
          <w:rFonts w:ascii="Times New Roman" w:eastAsia="DejaVu Sans" w:hAnsi="Times New Roman"/>
          <w:b/>
          <w:bCs/>
          <w:kern w:val="1"/>
          <w:sz w:val="28"/>
          <w:szCs w:val="28"/>
          <w:lang w:eastAsia="hi-IN" w:bidi="hi-IN"/>
        </w:rPr>
        <w:t>Особенности оценки индивидуального итогового проекта</w:t>
      </w:r>
    </w:p>
    <w:p w:rsidR="00EA52CE" w:rsidRPr="00EA52CE" w:rsidRDefault="00EA52CE" w:rsidP="00EA52CE">
      <w:pPr>
        <w:widowControl w:val="0"/>
        <w:suppressAutoHyphens/>
        <w:autoSpaceDE w:val="0"/>
        <w:autoSpaceDN w:val="0"/>
        <w:adjustRightInd w:val="0"/>
        <w:spacing w:after="0" w:line="53" w:lineRule="exact"/>
        <w:rPr>
          <w:rFonts w:ascii="Times New Roman" w:eastAsia="DejaVu Sans" w:hAnsi="Times New Roman"/>
          <w:kern w:val="1"/>
          <w:sz w:val="24"/>
          <w:szCs w:val="24"/>
          <w:lang w:eastAsia="hi-IN" w:bidi="hi-IN"/>
        </w:rPr>
      </w:pPr>
    </w:p>
    <w:p w:rsidR="00EA52CE" w:rsidRPr="00EA52CE" w:rsidRDefault="00EA52CE" w:rsidP="00EA52CE">
      <w:pPr>
        <w:widowControl w:val="0"/>
        <w:suppressAutoHyphens/>
        <w:autoSpaceDE w:val="0"/>
        <w:autoSpaceDN w:val="0"/>
        <w:adjustRightInd w:val="0"/>
        <w:spacing w:after="0" w:line="9" w:lineRule="exact"/>
        <w:rPr>
          <w:rFonts w:ascii="Times New Roman" w:eastAsia="DejaVu Sans" w:hAnsi="Times New Roman"/>
          <w:kern w:val="1"/>
          <w:sz w:val="24"/>
          <w:szCs w:val="24"/>
          <w:lang w:eastAsia="hi-IN" w:bidi="hi-IN"/>
        </w:rPr>
      </w:pPr>
    </w:p>
    <w:p w:rsidR="00EA52CE" w:rsidRPr="00CE1BCE" w:rsidRDefault="00CE1BCE" w:rsidP="00CE1BCE">
      <w:pPr>
        <w:widowControl w:val="0"/>
        <w:tabs>
          <w:tab w:val="num" w:pos="2240"/>
        </w:tabs>
        <w:suppressAutoHyphens/>
        <w:overflowPunct w:val="0"/>
        <w:autoSpaceDE w:val="0"/>
        <w:autoSpaceDN w:val="0"/>
        <w:adjustRightInd w:val="0"/>
        <w:spacing w:after="0" w:line="240" w:lineRule="auto"/>
        <w:rPr>
          <w:rFonts w:ascii="Times New Roman" w:eastAsia="DejaVu Sans" w:hAnsi="Times New Roman"/>
          <w:b/>
          <w:bCs/>
          <w:kern w:val="1"/>
          <w:sz w:val="28"/>
          <w:szCs w:val="28"/>
          <w:lang w:eastAsia="hi-IN" w:bidi="hi-IN"/>
        </w:rPr>
      </w:pPr>
      <w:r>
        <w:rPr>
          <w:rFonts w:ascii="Times New Roman" w:eastAsia="DejaVu Sans" w:hAnsi="Times New Roman"/>
          <w:b/>
          <w:bCs/>
          <w:kern w:val="1"/>
          <w:sz w:val="28"/>
          <w:szCs w:val="28"/>
          <w:lang w:eastAsia="hi-IN" w:bidi="hi-IN"/>
        </w:rPr>
        <w:t xml:space="preserve">                  1.</w:t>
      </w:r>
      <w:r w:rsidR="00EA52CE" w:rsidRPr="00CE1BCE">
        <w:rPr>
          <w:rFonts w:ascii="Times New Roman" w:eastAsia="DejaVu Sans" w:hAnsi="Times New Roman"/>
          <w:b/>
          <w:bCs/>
          <w:kern w:val="1"/>
          <w:sz w:val="28"/>
          <w:szCs w:val="28"/>
          <w:lang w:eastAsia="hi-IN" w:bidi="hi-IN"/>
        </w:rPr>
        <w:t>Требования к содержанию и направленности проекта</w:t>
      </w:r>
    </w:p>
    <w:p w:rsidR="00EA52CE" w:rsidRPr="00D36AA7" w:rsidRDefault="00EA52CE" w:rsidP="00AC384E">
      <w:pPr>
        <w:widowControl w:val="0"/>
        <w:numPr>
          <w:ilvl w:val="0"/>
          <w:numId w:val="208"/>
        </w:numPr>
        <w:tabs>
          <w:tab w:val="clear" w:pos="720"/>
          <w:tab w:val="num" w:pos="0"/>
        </w:tabs>
        <w:suppressAutoHyphens/>
        <w:overflowPunct w:val="0"/>
        <w:autoSpaceDE w:val="0"/>
        <w:autoSpaceDN w:val="0"/>
        <w:adjustRightInd w:val="0"/>
        <w:spacing w:after="0" w:line="240" w:lineRule="auto"/>
        <w:ind w:left="0" w:firstLine="709"/>
        <w:jc w:val="both"/>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 xml:space="preserve">          В  соответствии  с  целями  подготовки  проекта  для  каждого  </w:t>
      </w:r>
      <w:r w:rsidR="00D36AA7" w:rsidRPr="00D36AA7">
        <w:rPr>
          <w:rFonts w:ascii="Times New Roman" w:eastAsia="DejaVu Sans" w:hAnsi="Times New Roman"/>
          <w:kern w:val="1"/>
          <w:sz w:val="28"/>
          <w:szCs w:val="28"/>
          <w:lang w:eastAsia="hi-IN" w:bidi="hi-IN"/>
        </w:rPr>
        <w:t xml:space="preserve"> учащегося  </w:t>
      </w:r>
      <w:r w:rsidRPr="00D36AA7">
        <w:rPr>
          <w:rFonts w:ascii="Times New Roman" w:eastAsia="DejaVu Sans" w:hAnsi="Times New Roman"/>
          <w:kern w:val="1"/>
          <w:sz w:val="28"/>
          <w:szCs w:val="28"/>
          <w:lang w:eastAsia="hi-IN" w:bidi="hi-IN"/>
        </w:rPr>
        <w:t>разрабатываются план, программа подготовки проекта</w:t>
      </w:r>
      <w:r w:rsidRPr="00D36AA7">
        <w:rPr>
          <w:rFonts w:eastAsia="DejaVu Sans" w:cs="Calibri"/>
          <w:kern w:val="1"/>
          <w:sz w:val="28"/>
          <w:szCs w:val="28"/>
          <w:lang w:eastAsia="hi-IN" w:bidi="hi-IN"/>
        </w:rPr>
        <w:t>.</w:t>
      </w:r>
    </w:p>
    <w:p w:rsidR="00EA52CE" w:rsidRPr="00D36AA7" w:rsidRDefault="00EA52CE" w:rsidP="00AC384E">
      <w:pPr>
        <w:widowControl w:val="0"/>
        <w:numPr>
          <w:ilvl w:val="0"/>
          <w:numId w:val="209"/>
        </w:numPr>
        <w:tabs>
          <w:tab w:val="num" w:pos="1411"/>
        </w:tabs>
        <w:suppressAutoHyphens/>
        <w:overflowPunct w:val="0"/>
        <w:autoSpaceDE w:val="0"/>
        <w:autoSpaceDN w:val="0"/>
        <w:adjustRightInd w:val="0"/>
        <w:spacing w:after="0" w:line="240" w:lineRule="auto"/>
        <w:ind w:left="0" w:firstLine="710"/>
        <w:jc w:val="both"/>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Учащиеся сами выбирают как тему проекта, так и руководителя проекта; тема проекта должна быть утверждена (</w:t>
      </w:r>
      <w:r w:rsidR="00CE1BCE">
        <w:rPr>
          <w:rFonts w:ascii="Times New Roman" w:eastAsia="DejaVu Sans" w:hAnsi="Times New Roman"/>
          <w:kern w:val="1"/>
          <w:sz w:val="28"/>
          <w:szCs w:val="28"/>
          <w:lang w:eastAsia="hi-IN" w:bidi="hi-IN"/>
        </w:rPr>
        <w:t>утверждается методическим советом школы</w:t>
      </w:r>
      <w:r w:rsidRPr="00D36AA7">
        <w:rPr>
          <w:rFonts w:ascii="Times New Roman" w:eastAsia="DejaVu Sans" w:hAnsi="Times New Roman"/>
          <w:kern w:val="1"/>
          <w:sz w:val="28"/>
          <w:szCs w:val="28"/>
          <w:lang w:eastAsia="hi-IN" w:bidi="hi-IN"/>
        </w:rPr>
        <w:t xml:space="preserve">; план реализации проекта разрабатывается учащимся совместно с руководителем проекта). </w:t>
      </w:r>
    </w:p>
    <w:p w:rsidR="00EA52CE" w:rsidRPr="00D36AA7" w:rsidRDefault="00EA52CE" w:rsidP="00AC384E">
      <w:pPr>
        <w:widowControl w:val="0"/>
        <w:numPr>
          <w:ilvl w:val="0"/>
          <w:numId w:val="209"/>
        </w:numPr>
        <w:tabs>
          <w:tab w:val="num" w:pos="1411"/>
        </w:tabs>
        <w:suppressAutoHyphens/>
        <w:overflowPunct w:val="0"/>
        <w:autoSpaceDE w:val="0"/>
        <w:autoSpaceDN w:val="0"/>
        <w:adjustRightInd w:val="0"/>
        <w:spacing w:after="0" w:line="240" w:lineRule="auto"/>
        <w:ind w:left="0" w:right="20" w:firstLine="710"/>
        <w:jc w:val="both"/>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 xml:space="preserve">Результат проектной деятельности должен иметь практическую направленность. </w:t>
      </w:r>
    </w:p>
    <w:p w:rsidR="00EA52CE" w:rsidRPr="00EA52CE" w:rsidRDefault="00EA52CE" w:rsidP="00AC384E">
      <w:pPr>
        <w:widowControl w:val="0"/>
        <w:numPr>
          <w:ilvl w:val="0"/>
          <w:numId w:val="209"/>
        </w:numPr>
        <w:tabs>
          <w:tab w:val="num" w:pos="1411"/>
        </w:tabs>
        <w:suppressAutoHyphens/>
        <w:overflowPunct w:val="0"/>
        <w:autoSpaceDE w:val="0"/>
        <w:autoSpaceDN w:val="0"/>
        <w:adjustRightInd w:val="0"/>
        <w:spacing w:after="0" w:line="240" w:lineRule="auto"/>
        <w:ind w:left="0" w:firstLine="710"/>
        <w:jc w:val="both"/>
        <w:rPr>
          <w:rFonts w:ascii="Times New Roman" w:eastAsia="DejaVu Sans" w:hAnsi="Times New Roman"/>
          <w:kern w:val="1"/>
          <w:sz w:val="24"/>
          <w:szCs w:val="24"/>
          <w:lang w:eastAsia="hi-IN" w:bidi="hi-IN"/>
        </w:rPr>
      </w:pPr>
      <w:r w:rsidRPr="00D36AA7">
        <w:rPr>
          <w:rFonts w:ascii="Times New Roman" w:eastAsia="DejaVu Sans" w:hAnsi="Times New Roman"/>
          <w:kern w:val="1"/>
          <w:sz w:val="28"/>
          <w:szCs w:val="28"/>
          <w:lang w:eastAsia="hi-IN" w:bidi="hi-IN"/>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r w:rsidRPr="00EA52CE">
        <w:rPr>
          <w:rFonts w:ascii="Times New Roman" w:eastAsia="DejaVu Sans" w:hAnsi="Times New Roman"/>
          <w:kern w:val="1"/>
          <w:sz w:val="24"/>
          <w:szCs w:val="24"/>
          <w:lang w:eastAsia="hi-IN" w:bidi="hi-IN"/>
        </w:rPr>
        <w:t xml:space="preserve">. </w:t>
      </w:r>
    </w:p>
    <w:p w:rsidR="00EA52CE" w:rsidRPr="00EA52CE" w:rsidRDefault="00EA52CE" w:rsidP="00EA52CE">
      <w:pPr>
        <w:widowControl w:val="0"/>
        <w:suppressAutoHyphens/>
        <w:autoSpaceDE w:val="0"/>
        <w:autoSpaceDN w:val="0"/>
        <w:adjustRightInd w:val="0"/>
        <w:spacing w:after="0" w:line="6" w:lineRule="exact"/>
        <w:rPr>
          <w:rFonts w:ascii="Times New Roman" w:eastAsia="DejaVu Sans" w:hAnsi="Times New Roman"/>
          <w:kern w:val="1"/>
          <w:sz w:val="24"/>
          <w:szCs w:val="24"/>
          <w:lang w:eastAsia="hi-IN" w:bidi="hi-IN"/>
        </w:rPr>
      </w:pPr>
    </w:p>
    <w:p w:rsidR="00EA52CE" w:rsidRPr="00D36AA7" w:rsidRDefault="00CE1BCE" w:rsidP="00CE1BCE">
      <w:pPr>
        <w:widowControl w:val="0"/>
        <w:suppressAutoHyphens/>
        <w:overflowPunct w:val="0"/>
        <w:autoSpaceDE w:val="0"/>
        <w:autoSpaceDN w:val="0"/>
        <w:adjustRightInd w:val="0"/>
        <w:spacing w:after="0" w:line="240" w:lineRule="auto"/>
        <w:rPr>
          <w:rFonts w:ascii="Times New Roman" w:eastAsia="DejaVu Sans" w:hAnsi="Times New Roman"/>
          <w:b/>
          <w:bCs/>
          <w:kern w:val="1"/>
          <w:sz w:val="28"/>
          <w:szCs w:val="28"/>
          <w:lang w:eastAsia="hi-IN" w:bidi="hi-IN"/>
        </w:rPr>
      </w:pPr>
      <w:r>
        <w:rPr>
          <w:rFonts w:ascii="Times New Roman" w:eastAsia="DejaVu Sans" w:hAnsi="Times New Roman"/>
          <w:b/>
          <w:bCs/>
          <w:kern w:val="1"/>
          <w:sz w:val="28"/>
          <w:szCs w:val="28"/>
          <w:lang w:eastAsia="hi-IN" w:bidi="hi-IN"/>
        </w:rPr>
        <w:t xml:space="preserve">                                     2.</w:t>
      </w:r>
      <w:r w:rsidR="00EA52CE" w:rsidRPr="00D36AA7">
        <w:rPr>
          <w:rFonts w:ascii="Times New Roman" w:eastAsia="DejaVu Sans" w:hAnsi="Times New Roman"/>
          <w:b/>
          <w:bCs/>
          <w:kern w:val="1"/>
          <w:sz w:val="28"/>
          <w:szCs w:val="28"/>
          <w:lang w:eastAsia="hi-IN" w:bidi="hi-IN"/>
        </w:rPr>
        <w:t>Требования к защите проекта</w:t>
      </w:r>
    </w:p>
    <w:p w:rsidR="00EA52CE" w:rsidRPr="00D36AA7" w:rsidRDefault="00EA52CE" w:rsidP="00D36AA7">
      <w:pPr>
        <w:widowControl w:val="0"/>
        <w:suppressAutoHyphens/>
        <w:autoSpaceDE w:val="0"/>
        <w:autoSpaceDN w:val="0"/>
        <w:adjustRightInd w:val="0"/>
        <w:spacing w:after="0" w:line="53" w:lineRule="exact"/>
        <w:rPr>
          <w:rFonts w:ascii="Times New Roman" w:eastAsia="DejaVu Sans" w:hAnsi="Times New Roman"/>
          <w:b/>
          <w:bCs/>
          <w:kern w:val="1"/>
          <w:sz w:val="28"/>
          <w:szCs w:val="28"/>
          <w:lang w:eastAsia="hi-IN" w:bidi="hi-IN"/>
        </w:rPr>
      </w:pPr>
    </w:p>
    <w:p w:rsidR="00EA52CE" w:rsidRPr="00504726" w:rsidRDefault="00EA52CE" w:rsidP="00AC384E">
      <w:pPr>
        <w:widowControl w:val="0"/>
        <w:numPr>
          <w:ilvl w:val="0"/>
          <w:numId w:val="210"/>
        </w:numPr>
        <w:tabs>
          <w:tab w:val="clear" w:pos="720"/>
          <w:tab w:val="num" w:pos="0"/>
          <w:tab w:val="num" w:pos="1411"/>
        </w:tabs>
        <w:suppressAutoHyphens/>
        <w:overflowPunct w:val="0"/>
        <w:autoSpaceDE w:val="0"/>
        <w:autoSpaceDN w:val="0"/>
        <w:adjustRightInd w:val="0"/>
        <w:spacing w:after="0" w:line="240" w:lineRule="auto"/>
        <w:ind w:left="0" w:firstLine="709"/>
        <w:jc w:val="both"/>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 xml:space="preserve">Защита осуществляется в процессе специально организованной деятельности комиссии </w:t>
      </w:r>
      <w:r w:rsidR="00CE1BCE">
        <w:rPr>
          <w:rFonts w:ascii="Times New Roman" w:eastAsia="DejaVu Sans" w:hAnsi="Times New Roman"/>
          <w:kern w:val="1"/>
          <w:sz w:val="28"/>
          <w:szCs w:val="28"/>
          <w:lang w:eastAsia="hi-IN" w:bidi="hi-IN"/>
        </w:rPr>
        <w:t>МБОУ «Айдарская средняя общеобразовательная школа им. Б. Г. Кандыбина»</w:t>
      </w:r>
      <w:r w:rsidRPr="00D36AA7">
        <w:rPr>
          <w:rFonts w:ascii="Times New Roman" w:eastAsia="DejaVu Sans" w:hAnsi="Times New Roman"/>
          <w:kern w:val="1"/>
          <w:sz w:val="28"/>
          <w:szCs w:val="28"/>
          <w:lang w:eastAsia="hi-IN" w:bidi="hi-IN"/>
        </w:rPr>
        <w:t xml:space="preserve"> или на школьной конференции. Последняя форма предпочтительнее, так как имеется возможность публично представить результаты работы над проектами и продемонстрировать уровень овладения учащимися отдельными элементами проектной деятельности. </w:t>
      </w:r>
    </w:p>
    <w:p w:rsidR="00EA52CE" w:rsidRPr="00D36AA7" w:rsidRDefault="00EA52CE" w:rsidP="00AC384E">
      <w:pPr>
        <w:widowControl w:val="0"/>
        <w:numPr>
          <w:ilvl w:val="0"/>
          <w:numId w:val="210"/>
        </w:numPr>
        <w:tabs>
          <w:tab w:val="clear" w:pos="720"/>
          <w:tab w:val="num" w:pos="0"/>
          <w:tab w:val="num" w:pos="1411"/>
        </w:tabs>
        <w:suppressAutoHyphens/>
        <w:overflowPunct w:val="0"/>
        <w:autoSpaceDE w:val="0"/>
        <w:autoSpaceDN w:val="0"/>
        <w:adjustRightInd w:val="0"/>
        <w:spacing w:after="0" w:line="240" w:lineRule="auto"/>
        <w:ind w:left="0" w:firstLine="709"/>
        <w:jc w:val="both"/>
        <w:rPr>
          <w:rFonts w:ascii="Times New Roman" w:eastAsia="DejaVu Sans" w:hAnsi="Times New Roman"/>
          <w:kern w:val="1"/>
          <w:sz w:val="28"/>
          <w:szCs w:val="28"/>
          <w:lang w:eastAsia="hi-IN" w:bidi="hi-IN"/>
        </w:rPr>
        <w:sectPr w:rsidR="00EA52CE" w:rsidRPr="00D36AA7" w:rsidSect="0045009A">
          <w:footerReference w:type="default" r:id="rId26"/>
          <w:pgSz w:w="11906" w:h="16838"/>
          <w:pgMar w:top="851" w:right="840" w:bottom="912" w:left="1700" w:header="720" w:footer="720" w:gutter="0"/>
          <w:cols w:space="720" w:equalWidth="0">
            <w:col w:w="9360"/>
          </w:cols>
          <w:noEndnote/>
        </w:sectPr>
      </w:pPr>
      <w:r w:rsidRPr="00D36AA7">
        <w:rPr>
          <w:rFonts w:ascii="Times New Roman" w:eastAsia="DejaVu Sans" w:hAnsi="Times New Roman"/>
          <w:kern w:val="1"/>
          <w:sz w:val="28"/>
          <w:szCs w:val="28"/>
          <w:lang w:eastAsia="hi-IN" w:bidi="hi-IN"/>
        </w:rPr>
        <w:t>Результаты выполнения проекта оцениваются по итогам рассмотрения комиссией представленного продукта с краткой пояс</w:t>
      </w:r>
      <w:r w:rsidR="00D36AA7">
        <w:rPr>
          <w:rFonts w:ascii="Times New Roman" w:eastAsia="DejaVu Sans" w:hAnsi="Times New Roman"/>
          <w:kern w:val="1"/>
          <w:sz w:val="28"/>
          <w:szCs w:val="28"/>
          <w:lang w:eastAsia="hi-IN" w:bidi="hi-IN"/>
        </w:rPr>
        <w:t>нительной запиской, презентаци</w:t>
      </w:r>
      <w:r w:rsidR="00CE1BCE">
        <w:rPr>
          <w:rFonts w:ascii="Times New Roman" w:eastAsia="DejaVu Sans" w:hAnsi="Times New Roman"/>
          <w:kern w:val="1"/>
          <w:sz w:val="28"/>
          <w:szCs w:val="28"/>
          <w:lang w:eastAsia="hi-IN" w:bidi="hi-IN"/>
        </w:rPr>
        <w:t>ей</w:t>
      </w:r>
      <w:r w:rsidR="00D36AA7" w:rsidRPr="00D36AA7">
        <w:rPr>
          <w:rFonts w:ascii="Times New Roman" w:eastAsia="DejaVu Sans" w:hAnsi="Times New Roman"/>
          <w:kern w:val="1"/>
          <w:sz w:val="28"/>
          <w:szCs w:val="28"/>
          <w:lang w:eastAsia="hi-IN" w:bidi="hi-IN"/>
        </w:rPr>
        <w:t xml:space="preserve"> учащегося и отзыва руководителя</w:t>
      </w:r>
      <w:r w:rsidR="00D36AA7">
        <w:rPr>
          <w:rFonts w:ascii="Times New Roman" w:eastAsia="DejaVu Sans" w:hAnsi="Times New Roman"/>
          <w:kern w:val="1"/>
          <w:sz w:val="28"/>
          <w:szCs w:val="28"/>
          <w:lang w:eastAsia="hi-IN" w:bidi="hi-IN"/>
        </w:rPr>
        <w:t>.</w:t>
      </w:r>
    </w:p>
    <w:p w:rsidR="00EA52CE" w:rsidRPr="00EA52CE" w:rsidRDefault="00EA52CE" w:rsidP="00EA52CE">
      <w:pPr>
        <w:widowControl w:val="0"/>
        <w:suppressAutoHyphens/>
        <w:autoSpaceDE w:val="0"/>
        <w:autoSpaceDN w:val="0"/>
        <w:adjustRightInd w:val="0"/>
        <w:spacing w:after="0" w:line="1" w:lineRule="exact"/>
        <w:rPr>
          <w:rFonts w:ascii="Times New Roman" w:eastAsia="DejaVu Sans" w:hAnsi="Times New Roman"/>
          <w:kern w:val="1"/>
          <w:sz w:val="24"/>
          <w:szCs w:val="24"/>
          <w:lang w:eastAsia="hi-IN" w:bidi="hi-IN"/>
        </w:rPr>
      </w:pPr>
      <w:bookmarkStart w:id="95" w:name="page183"/>
      <w:bookmarkEnd w:id="95"/>
    </w:p>
    <w:p w:rsidR="00EA52CE" w:rsidRPr="00D36AA7" w:rsidRDefault="00EA52CE" w:rsidP="00EA52CE">
      <w:pPr>
        <w:widowControl w:val="0"/>
        <w:tabs>
          <w:tab w:val="left" w:pos="1680"/>
        </w:tabs>
        <w:suppressAutoHyphens/>
        <w:autoSpaceDE w:val="0"/>
        <w:autoSpaceDN w:val="0"/>
        <w:adjustRightInd w:val="0"/>
        <w:spacing w:after="0" w:line="240" w:lineRule="auto"/>
        <w:ind w:left="1000"/>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3</w:t>
      </w:r>
      <w:r w:rsidRPr="00D36AA7">
        <w:rPr>
          <w:rFonts w:ascii="Times New Roman" w:eastAsia="DejaVu Sans" w:hAnsi="Times New Roman"/>
          <w:kern w:val="1"/>
          <w:sz w:val="28"/>
          <w:szCs w:val="28"/>
          <w:lang w:eastAsia="hi-IN" w:bidi="hi-IN"/>
        </w:rPr>
        <w:tab/>
      </w:r>
      <w:r w:rsidRPr="00D36AA7">
        <w:rPr>
          <w:rFonts w:ascii="Times New Roman" w:eastAsia="DejaVu Sans" w:hAnsi="Times New Roman"/>
          <w:b/>
          <w:bCs/>
          <w:kern w:val="1"/>
          <w:sz w:val="28"/>
          <w:szCs w:val="28"/>
          <w:lang w:eastAsia="hi-IN" w:bidi="hi-IN"/>
        </w:rPr>
        <w:t>Критерии оценки проектной работы</w:t>
      </w:r>
    </w:p>
    <w:p w:rsidR="00EA52CE" w:rsidRPr="00D36AA7" w:rsidRDefault="00D36AA7" w:rsidP="00EA52CE">
      <w:pPr>
        <w:widowControl w:val="0"/>
        <w:suppressAutoHyphens/>
        <w:overflowPunct w:val="0"/>
        <w:autoSpaceDE w:val="0"/>
        <w:autoSpaceDN w:val="0"/>
        <w:adjustRightInd w:val="0"/>
        <w:spacing w:after="0" w:line="223" w:lineRule="auto"/>
        <w:ind w:left="280" w:right="120" w:firstLine="708"/>
        <w:jc w:val="both"/>
        <w:rPr>
          <w:rFonts w:ascii="Times New Roman" w:eastAsia="DejaVu Sans" w:hAnsi="Times New Roman"/>
          <w:kern w:val="1"/>
          <w:sz w:val="28"/>
          <w:szCs w:val="28"/>
          <w:lang w:eastAsia="hi-IN" w:bidi="hi-IN"/>
        </w:rPr>
      </w:pPr>
      <w:r>
        <w:rPr>
          <w:rFonts w:ascii="Times New Roman" w:eastAsia="DejaVu Sans" w:hAnsi="Times New Roman"/>
          <w:kern w:val="1"/>
          <w:sz w:val="28"/>
          <w:szCs w:val="28"/>
          <w:lang w:eastAsia="hi-IN" w:bidi="hi-IN"/>
        </w:rPr>
        <w:t>Р</w:t>
      </w:r>
      <w:r w:rsidR="00EA52CE" w:rsidRPr="00D36AA7">
        <w:rPr>
          <w:rFonts w:ascii="Times New Roman" w:eastAsia="DejaVu Sans" w:hAnsi="Times New Roman"/>
          <w:kern w:val="1"/>
          <w:sz w:val="28"/>
          <w:szCs w:val="28"/>
          <w:lang w:eastAsia="hi-IN" w:bidi="hi-IN"/>
        </w:rPr>
        <w:t>азрабатываются с учётом целей и задач проектной деятельности на данном этапе образования. Индивидуальный проект оценива</w:t>
      </w:r>
      <w:r w:rsidR="003536EA">
        <w:rPr>
          <w:rFonts w:ascii="Times New Roman" w:eastAsia="DejaVu Sans" w:hAnsi="Times New Roman"/>
          <w:kern w:val="1"/>
          <w:sz w:val="28"/>
          <w:szCs w:val="28"/>
          <w:lang w:eastAsia="hi-IN" w:bidi="hi-IN"/>
        </w:rPr>
        <w:t>е</w:t>
      </w:r>
      <w:r w:rsidR="00EA52CE" w:rsidRPr="00D36AA7">
        <w:rPr>
          <w:rFonts w:ascii="Times New Roman" w:eastAsia="DejaVu Sans" w:hAnsi="Times New Roman"/>
          <w:kern w:val="1"/>
          <w:sz w:val="28"/>
          <w:szCs w:val="28"/>
          <w:lang w:eastAsia="hi-IN" w:bidi="hi-IN"/>
        </w:rPr>
        <w:t>т</w:t>
      </w:r>
      <w:r w:rsidR="003536EA">
        <w:rPr>
          <w:rFonts w:ascii="Times New Roman" w:eastAsia="DejaVu Sans" w:hAnsi="Times New Roman"/>
          <w:kern w:val="1"/>
          <w:sz w:val="28"/>
          <w:szCs w:val="28"/>
          <w:lang w:eastAsia="hi-IN" w:bidi="hi-IN"/>
        </w:rPr>
        <w:t>ся</w:t>
      </w:r>
      <w:r w:rsidR="00EA52CE" w:rsidRPr="00D36AA7">
        <w:rPr>
          <w:rFonts w:ascii="Times New Roman" w:eastAsia="DejaVu Sans" w:hAnsi="Times New Roman"/>
          <w:kern w:val="1"/>
          <w:sz w:val="28"/>
          <w:szCs w:val="28"/>
          <w:lang w:eastAsia="hi-IN" w:bidi="hi-IN"/>
        </w:rPr>
        <w:t xml:space="preserve"> по следующим критериям:</w:t>
      </w:r>
    </w:p>
    <w:p w:rsidR="00EA52CE" w:rsidRPr="00D36AA7" w:rsidRDefault="003536EA" w:rsidP="00D36AA7">
      <w:pPr>
        <w:widowControl w:val="0"/>
        <w:suppressAutoHyphens/>
        <w:autoSpaceDE w:val="0"/>
        <w:autoSpaceDN w:val="0"/>
        <w:adjustRightInd w:val="0"/>
        <w:spacing w:after="0" w:line="240" w:lineRule="auto"/>
        <w:rPr>
          <w:rFonts w:ascii="Times New Roman" w:eastAsia="DejaVu Sans" w:hAnsi="Times New Roman"/>
          <w:kern w:val="1"/>
          <w:sz w:val="28"/>
          <w:szCs w:val="28"/>
          <w:lang w:eastAsia="hi-IN" w:bidi="hi-IN"/>
        </w:rPr>
      </w:pPr>
      <w:r>
        <w:rPr>
          <w:rFonts w:ascii="Times New Roman" w:eastAsia="DejaVu Sans" w:hAnsi="Times New Roman"/>
          <w:b/>
          <w:bCs/>
          <w:kern w:val="1"/>
          <w:sz w:val="28"/>
          <w:szCs w:val="28"/>
          <w:lang w:eastAsia="hi-IN" w:bidi="hi-IN"/>
        </w:rPr>
        <w:t xml:space="preserve">                           С</w:t>
      </w:r>
      <w:r w:rsidR="00EA52CE" w:rsidRPr="00D36AA7">
        <w:rPr>
          <w:rFonts w:ascii="Times New Roman" w:eastAsia="DejaVu Sans" w:hAnsi="Times New Roman"/>
          <w:b/>
          <w:bCs/>
          <w:kern w:val="1"/>
          <w:sz w:val="28"/>
          <w:szCs w:val="28"/>
          <w:lang w:eastAsia="hi-IN" w:bidi="hi-IN"/>
        </w:rPr>
        <w:t>одержательное</w:t>
      </w:r>
      <w:r w:rsidR="00D36AA7">
        <w:rPr>
          <w:rFonts w:ascii="Times New Roman" w:eastAsia="DejaVu Sans" w:hAnsi="Times New Roman"/>
          <w:b/>
          <w:bCs/>
          <w:kern w:val="1"/>
          <w:sz w:val="28"/>
          <w:szCs w:val="28"/>
          <w:lang w:eastAsia="hi-IN" w:bidi="hi-IN"/>
        </w:rPr>
        <w:t xml:space="preserve"> </w:t>
      </w:r>
      <w:r w:rsidR="00EA52CE" w:rsidRPr="00D36AA7">
        <w:rPr>
          <w:rFonts w:ascii="Times New Roman" w:eastAsia="DejaVu Sans" w:hAnsi="Times New Roman"/>
          <w:b/>
          <w:bCs/>
          <w:kern w:val="1"/>
          <w:sz w:val="28"/>
          <w:szCs w:val="28"/>
          <w:lang w:eastAsia="hi-IN" w:bidi="hi-IN"/>
        </w:rPr>
        <w:t xml:space="preserve"> описание</w:t>
      </w:r>
      <w:r w:rsidR="00D36AA7">
        <w:rPr>
          <w:rFonts w:ascii="Times New Roman" w:eastAsia="DejaVu Sans" w:hAnsi="Times New Roman"/>
          <w:b/>
          <w:bCs/>
          <w:kern w:val="1"/>
          <w:sz w:val="28"/>
          <w:szCs w:val="28"/>
          <w:lang w:eastAsia="hi-IN" w:bidi="hi-IN"/>
        </w:rPr>
        <w:t xml:space="preserve"> </w:t>
      </w:r>
      <w:r w:rsidR="00EA52CE" w:rsidRPr="00D36AA7">
        <w:rPr>
          <w:rFonts w:ascii="Times New Roman" w:eastAsia="DejaVu Sans" w:hAnsi="Times New Roman"/>
          <w:b/>
          <w:bCs/>
          <w:kern w:val="1"/>
          <w:sz w:val="28"/>
          <w:szCs w:val="28"/>
          <w:lang w:eastAsia="hi-IN" w:bidi="hi-IN"/>
        </w:rPr>
        <w:t xml:space="preserve"> каждого</w:t>
      </w:r>
      <w:r w:rsidR="00D36AA7">
        <w:rPr>
          <w:rFonts w:ascii="Times New Roman" w:eastAsia="DejaVu Sans" w:hAnsi="Times New Roman"/>
          <w:b/>
          <w:bCs/>
          <w:kern w:val="1"/>
          <w:sz w:val="28"/>
          <w:szCs w:val="28"/>
          <w:lang w:eastAsia="hi-IN" w:bidi="hi-IN"/>
        </w:rPr>
        <w:t xml:space="preserve"> </w:t>
      </w:r>
      <w:r w:rsidR="00EA52CE" w:rsidRPr="00D36AA7">
        <w:rPr>
          <w:rFonts w:ascii="Times New Roman" w:eastAsia="DejaVu Sans" w:hAnsi="Times New Roman"/>
          <w:b/>
          <w:bCs/>
          <w:kern w:val="1"/>
          <w:sz w:val="28"/>
          <w:szCs w:val="28"/>
          <w:lang w:eastAsia="hi-IN" w:bidi="hi-IN"/>
        </w:rPr>
        <w:t xml:space="preserve"> критерия</w:t>
      </w:r>
    </w:p>
    <w:tbl>
      <w:tblPr>
        <w:tblW w:w="9760" w:type="dxa"/>
        <w:tblInd w:w="10" w:type="dxa"/>
        <w:tblLayout w:type="fixed"/>
        <w:tblCellMar>
          <w:left w:w="0" w:type="dxa"/>
          <w:right w:w="0" w:type="dxa"/>
        </w:tblCellMar>
        <w:tblLook w:val="0000" w:firstRow="0" w:lastRow="0" w:firstColumn="0" w:lastColumn="0" w:noHBand="0" w:noVBand="0"/>
      </w:tblPr>
      <w:tblGrid>
        <w:gridCol w:w="1540"/>
        <w:gridCol w:w="3920"/>
        <w:gridCol w:w="4300"/>
      </w:tblGrid>
      <w:tr w:rsidR="00EA52CE" w:rsidRPr="00EA52CE" w:rsidTr="003536EA">
        <w:trPr>
          <w:trHeight w:val="271"/>
        </w:trPr>
        <w:tc>
          <w:tcPr>
            <w:tcW w:w="1540" w:type="dxa"/>
            <w:tcBorders>
              <w:top w:val="single" w:sz="8" w:space="0" w:color="auto"/>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8"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Критерий</w:t>
            </w:r>
          </w:p>
        </w:tc>
        <w:tc>
          <w:tcPr>
            <w:tcW w:w="8220" w:type="dxa"/>
            <w:gridSpan w:val="2"/>
            <w:tcBorders>
              <w:top w:val="single" w:sz="8" w:space="0" w:color="auto"/>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8"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Уровни сформированности навыков проектной деятельности</w:t>
            </w:r>
          </w:p>
        </w:tc>
      </w:tr>
      <w:tr w:rsidR="00EA52CE" w:rsidRPr="00EA52CE" w:rsidTr="003536EA">
        <w:trPr>
          <w:trHeight w:val="266"/>
        </w:trPr>
        <w:tc>
          <w:tcPr>
            <w:tcW w:w="154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392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2" w:lineRule="exact"/>
              <w:ind w:left="148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Базовый</w:t>
            </w:r>
          </w:p>
        </w:tc>
        <w:tc>
          <w:tcPr>
            <w:tcW w:w="43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2" w:lineRule="exact"/>
              <w:ind w:left="138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Повышенный</w:t>
            </w:r>
          </w:p>
        </w:tc>
      </w:tr>
      <w:tr w:rsidR="00EA52CE" w:rsidRPr="00EA52CE" w:rsidTr="003536EA">
        <w:trPr>
          <w:trHeight w:val="263"/>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2"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Самосто-</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58"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Работа в целом свидетельствует о</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58"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Работа в целом свидетельствует о</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ятельное</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способности самостоятельно с</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способности самостоятельно ставить</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приобре-</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опорой на помощь руководителя</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проблему и находить пути её решения;</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тение</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ставить проблему и находить пути</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продемонстрировано свободное</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знаний и</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её решения; продемонстрирована</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владение логическими операциями,</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решение</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способность приобретать новые</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навыками критического мышления,</w:t>
            </w:r>
          </w:p>
        </w:tc>
      </w:tr>
      <w:tr w:rsidR="00EA52CE" w:rsidRPr="00EA52CE" w:rsidTr="003536EA">
        <w:trPr>
          <w:trHeight w:val="277"/>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проблем</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1"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знания и/или осваивать новые</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1"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умение самостоятельно мыслить;</w:t>
            </w:r>
          </w:p>
        </w:tc>
      </w:tr>
      <w:tr w:rsidR="00EA52CE" w:rsidRPr="00EA52CE" w:rsidTr="003536EA">
        <w:trPr>
          <w:trHeight w:val="271"/>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способы действий, достигать более</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продемонстрирована способность на</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глубокого понимания изученного</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этой основе приобретать новые знания</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и/или осваивать новые способы</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действий, достигать более глубокого</w:t>
            </w:r>
          </w:p>
        </w:tc>
      </w:tr>
      <w:tr w:rsidR="00EA52CE" w:rsidRPr="00EA52CE" w:rsidTr="003536EA">
        <w:trPr>
          <w:trHeight w:val="366"/>
        </w:trPr>
        <w:tc>
          <w:tcPr>
            <w:tcW w:w="154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понимания проблемы</w:t>
            </w:r>
          </w:p>
        </w:tc>
      </w:tr>
      <w:tr w:rsidR="00EA52CE" w:rsidRPr="00EA52CE" w:rsidTr="003536EA">
        <w:trPr>
          <w:trHeight w:val="265"/>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4"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Знание</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Продемонстрировано понимание</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Продемонстрировано свободное</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предмета</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содержания выполненной работы.</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владение предметом проектной</w:t>
            </w:r>
          </w:p>
        </w:tc>
      </w:tr>
      <w:tr w:rsidR="00EA52CE" w:rsidRPr="00EA52CE" w:rsidTr="003536EA">
        <w:trPr>
          <w:trHeight w:val="271"/>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 работе и в ответах на вопросы по</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деятельности. Ошибки отсутствуют</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содержанию работы отсутствуют</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3536EA">
        <w:trPr>
          <w:trHeight w:val="281"/>
        </w:trPr>
        <w:tc>
          <w:tcPr>
            <w:tcW w:w="154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грубые ошибки</w:t>
            </w:r>
          </w:p>
        </w:tc>
        <w:tc>
          <w:tcPr>
            <w:tcW w:w="43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3536EA">
        <w:trPr>
          <w:trHeight w:val="265"/>
        </w:trPr>
        <w:tc>
          <w:tcPr>
            <w:tcW w:w="1540" w:type="dxa"/>
            <w:tcBorders>
              <w:top w:val="nil"/>
              <w:left w:val="single" w:sz="8" w:space="0" w:color="auto"/>
              <w:bottom w:val="nil"/>
              <w:right w:val="single" w:sz="8" w:space="0" w:color="auto"/>
            </w:tcBorders>
            <w:vAlign w:val="bottom"/>
          </w:tcPr>
          <w:p w:rsidR="00EA52CE" w:rsidRPr="00EA52CE" w:rsidRDefault="00EA52CE" w:rsidP="003536EA">
            <w:pPr>
              <w:widowControl w:val="0"/>
              <w:suppressAutoHyphens/>
              <w:autoSpaceDE w:val="0"/>
              <w:autoSpaceDN w:val="0"/>
              <w:adjustRightInd w:val="0"/>
              <w:spacing w:after="0" w:line="264"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Регуля</w:t>
            </w:r>
            <w:r w:rsidR="003536EA">
              <w:rPr>
                <w:rFonts w:ascii="Times New Roman" w:eastAsia="DejaVu Sans" w:hAnsi="Times New Roman"/>
                <w:b/>
                <w:bCs/>
                <w:kern w:val="1"/>
                <w:sz w:val="24"/>
                <w:szCs w:val="24"/>
                <w:lang w:eastAsia="hi-IN" w:bidi="hi-IN"/>
              </w:rPr>
              <w:t>тивные действия</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Продемонстрированы навыки</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Работа тщательно спланирована и</w:t>
            </w:r>
          </w:p>
        </w:tc>
      </w:tr>
      <w:tr w:rsidR="003536EA" w:rsidRPr="00EA52CE" w:rsidTr="003405A7">
        <w:trPr>
          <w:trHeight w:val="276"/>
        </w:trPr>
        <w:tc>
          <w:tcPr>
            <w:tcW w:w="1540" w:type="dxa"/>
            <w:vMerge w:val="restart"/>
            <w:tcBorders>
              <w:top w:val="nil"/>
              <w:left w:val="single" w:sz="8" w:space="0" w:color="auto"/>
              <w:right w:val="single" w:sz="8" w:space="0" w:color="auto"/>
            </w:tcBorders>
            <w:vAlign w:val="bottom"/>
          </w:tcPr>
          <w:p w:rsidR="003536EA" w:rsidRPr="00EA52CE" w:rsidRDefault="003536EA"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p>
        </w:tc>
        <w:tc>
          <w:tcPr>
            <w:tcW w:w="3920" w:type="dxa"/>
            <w:vMerge w:val="restart"/>
            <w:tcBorders>
              <w:top w:val="nil"/>
              <w:left w:val="nil"/>
              <w:right w:val="single" w:sz="8" w:space="0" w:color="auto"/>
            </w:tcBorders>
            <w:vAlign w:val="bottom"/>
          </w:tcPr>
          <w:p w:rsidR="003536EA" w:rsidRPr="00EA52CE" w:rsidRDefault="003536EA" w:rsidP="00EA52CE">
            <w:pPr>
              <w:widowControl w:val="0"/>
              <w:suppressAutoHyphens/>
              <w:autoSpaceDE w:val="0"/>
              <w:autoSpaceDN w:val="0"/>
              <w:adjustRightInd w:val="0"/>
              <w:spacing w:after="0" w:line="271"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определения темы и планирования</w:t>
            </w:r>
          </w:p>
          <w:p w:rsidR="003536EA" w:rsidRPr="00EA52CE" w:rsidRDefault="003536EA"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работы.</w:t>
            </w:r>
          </w:p>
          <w:p w:rsidR="003536EA" w:rsidRPr="00EA52CE" w:rsidRDefault="003536EA"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Работа   доведена   до   конца   и</w:t>
            </w:r>
          </w:p>
          <w:p w:rsidR="003536EA" w:rsidRPr="00EA52CE" w:rsidRDefault="003536EA"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представлена комиссии;</w:t>
            </w:r>
          </w:p>
          <w:p w:rsidR="003536EA" w:rsidRPr="00EA52CE" w:rsidRDefault="003536EA" w:rsidP="00EA52CE">
            <w:pPr>
              <w:widowControl w:val="0"/>
              <w:suppressAutoHyphens/>
              <w:autoSpaceDE w:val="0"/>
              <w:autoSpaceDN w:val="0"/>
              <w:adjustRightInd w:val="0"/>
              <w:spacing w:after="0" w:line="26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некоторые этапы выполнялись под</w:t>
            </w:r>
          </w:p>
          <w:p w:rsidR="003536EA" w:rsidRPr="00EA52CE" w:rsidRDefault="003536EA"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контролем и при поддержке</w:t>
            </w:r>
          </w:p>
          <w:p w:rsidR="003536EA" w:rsidRPr="00EA52CE" w:rsidRDefault="003536EA"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руководителя. При этом</w:t>
            </w:r>
          </w:p>
        </w:tc>
        <w:tc>
          <w:tcPr>
            <w:tcW w:w="4300" w:type="dxa"/>
            <w:tcBorders>
              <w:top w:val="nil"/>
              <w:left w:val="nil"/>
              <w:bottom w:val="nil"/>
              <w:right w:val="single" w:sz="8" w:space="0" w:color="auto"/>
            </w:tcBorders>
            <w:vAlign w:val="bottom"/>
          </w:tcPr>
          <w:p w:rsidR="003536EA" w:rsidRPr="00EA52CE" w:rsidRDefault="003536EA" w:rsidP="00EA52CE">
            <w:pPr>
              <w:widowControl w:val="0"/>
              <w:suppressAutoHyphens/>
              <w:autoSpaceDE w:val="0"/>
              <w:autoSpaceDN w:val="0"/>
              <w:adjustRightInd w:val="0"/>
              <w:spacing w:after="0" w:line="271"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последовательно реализована,</w:t>
            </w:r>
          </w:p>
        </w:tc>
      </w:tr>
      <w:tr w:rsidR="003536EA" w:rsidRPr="00EA52CE" w:rsidTr="003405A7">
        <w:trPr>
          <w:trHeight w:val="1693"/>
        </w:trPr>
        <w:tc>
          <w:tcPr>
            <w:tcW w:w="1540" w:type="dxa"/>
            <w:vMerge/>
            <w:tcBorders>
              <w:left w:val="single" w:sz="8" w:space="0" w:color="auto"/>
              <w:bottom w:val="nil"/>
              <w:right w:val="single" w:sz="8" w:space="0" w:color="auto"/>
            </w:tcBorders>
            <w:vAlign w:val="bottom"/>
          </w:tcPr>
          <w:p w:rsidR="003536EA" w:rsidRPr="00EA52CE" w:rsidRDefault="003536EA"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p>
        </w:tc>
        <w:tc>
          <w:tcPr>
            <w:tcW w:w="3920" w:type="dxa"/>
            <w:vMerge/>
            <w:tcBorders>
              <w:left w:val="nil"/>
              <w:bottom w:val="nil"/>
              <w:right w:val="single" w:sz="8" w:space="0" w:color="auto"/>
            </w:tcBorders>
            <w:vAlign w:val="bottom"/>
          </w:tcPr>
          <w:p w:rsidR="003536EA" w:rsidRPr="00EA52CE" w:rsidRDefault="003536EA"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p>
        </w:tc>
        <w:tc>
          <w:tcPr>
            <w:tcW w:w="4300" w:type="dxa"/>
            <w:vMerge w:val="restart"/>
            <w:tcBorders>
              <w:top w:val="nil"/>
              <w:left w:val="nil"/>
              <w:bottom w:val="nil"/>
              <w:right w:val="single" w:sz="8" w:space="0" w:color="auto"/>
            </w:tcBorders>
            <w:vAlign w:val="bottom"/>
          </w:tcPr>
          <w:p w:rsidR="003536EA" w:rsidRPr="00EA52CE" w:rsidRDefault="003536EA"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своевременно пройдены все</w:t>
            </w:r>
          </w:p>
          <w:p w:rsidR="003536EA" w:rsidRPr="00EA52CE" w:rsidRDefault="003536EA"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необходимые этапы обсуждения и</w:t>
            </w:r>
          </w:p>
          <w:p w:rsidR="003536EA" w:rsidRPr="00EA52CE" w:rsidRDefault="003536EA"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представления.</w:t>
            </w:r>
          </w:p>
          <w:p w:rsidR="003536EA" w:rsidRPr="00EA52CE" w:rsidRDefault="003536EA" w:rsidP="00EA52CE">
            <w:pPr>
              <w:widowControl w:val="0"/>
              <w:suppressAutoHyphens/>
              <w:autoSpaceDE w:val="0"/>
              <w:autoSpaceDN w:val="0"/>
              <w:adjustRightInd w:val="0"/>
              <w:spacing w:after="0" w:line="26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Контроль и коррекция осуществлялись</w:t>
            </w:r>
          </w:p>
          <w:p w:rsidR="003536EA" w:rsidRPr="00EA52CE" w:rsidRDefault="003536EA"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самостоятельно</w:t>
            </w:r>
          </w:p>
        </w:tc>
      </w:tr>
      <w:tr w:rsidR="003536EA" w:rsidRPr="00EA52CE" w:rsidTr="003405A7">
        <w:trPr>
          <w:trHeight w:val="276"/>
        </w:trPr>
        <w:tc>
          <w:tcPr>
            <w:tcW w:w="1540" w:type="dxa"/>
            <w:tcBorders>
              <w:top w:val="nil"/>
              <w:left w:val="single" w:sz="8" w:space="0" w:color="auto"/>
              <w:bottom w:val="nil"/>
              <w:right w:val="single" w:sz="8" w:space="0" w:color="auto"/>
            </w:tcBorders>
            <w:vAlign w:val="bottom"/>
          </w:tcPr>
          <w:p w:rsidR="003536EA" w:rsidRPr="00EA52CE" w:rsidRDefault="003536EA"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nil"/>
              <w:right w:val="single" w:sz="8" w:space="0" w:color="auto"/>
            </w:tcBorders>
            <w:vAlign w:val="bottom"/>
          </w:tcPr>
          <w:p w:rsidR="003536EA" w:rsidRPr="00EA52CE" w:rsidRDefault="003536EA"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проявляются отдельные элементы</w:t>
            </w:r>
          </w:p>
        </w:tc>
        <w:tc>
          <w:tcPr>
            <w:tcW w:w="4300" w:type="dxa"/>
            <w:vMerge/>
            <w:tcBorders>
              <w:left w:val="nil"/>
              <w:bottom w:val="nil"/>
              <w:right w:val="single" w:sz="8" w:space="0" w:color="auto"/>
            </w:tcBorders>
            <w:vAlign w:val="bottom"/>
          </w:tcPr>
          <w:p w:rsidR="003536EA" w:rsidRPr="00EA52CE" w:rsidRDefault="003536EA"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самооценки и самоконтроля</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3536EA">
        <w:trPr>
          <w:trHeight w:val="281"/>
        </w:trPr>
        <w:tc>
          <w:tcPr>
            <w:tcW w:w="154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учащегося</w:t>
            </w:r>
          </w:p>
        </w:tc>
        <w:tc>
          <w:tcPr>
            <w:tcW w:w="43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3536EA">
        <w:trPr>
          <w:trHeight w:val="265"/>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4"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Комму-</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Продемонстрированы навыки</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Тема ясно определена и пояснена.</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никация</w:t>
            </w: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оформления проектной работы и</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0"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Текст/сообщение хорошо</w:t>
            </w:r>
          </w:p>
        </w:tc>
      </w:tr>
      <w:tr w:rsidR="00EA52CE" w:rsidRPr="00EA52CE" w:rsidTr="003536EA">
        <w:trPr>
          <w:trHeight w:val="272"/>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1"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пояснительной записки, а также</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1"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структурированы. Все мысли</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подготовки простой презентации.</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выражены ясно, логично,</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Автор отвечает на вопросы</w:t>
            </w: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последовательно, аргументированно.</w:t>
            </w:r>
          </w:p>
        </w:tc>
      </w:tr>
      <w:tr w:rsidR="00EA52CE" w:rsidRPr="00EA52CE" w:rsidTr="003536EA">
        <w:trPr>
          <w:trHeight w:val="276"/>
        </w:trPr>
        <w:tc>
          <w:tcPr>
            <w:tcW w:w="154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Работа/сообщение вызывает интерес.</w:t>
            </w:r>
          </w:p>
        </w:tc>
      </w:tr>
      <w:tr w:rsidR="00EA52CE" w:rsidRPr="00EA52CE" w:rsidTr="003536EA">
        <w:trPr>
          <w:trHeight w:val="281"/>
        </w:trPr>
        <w:tc>
          <w:tcPr>
            <w:tcW w:w="154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92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Автор свободно отвечает на вопросы</w:t>
            </w:r>
          </w:p>
        </w:tc>
      </w:tr>
    </w:tbl>
    <w:p w:rsidR="00EA52CE" w:rsidRPr="00EA52CE" w:rsidRDefault="00EA52CE" w:rsidP="00EA52CE">
      <w:pPr>
        <w:widowControl w:val="0"/>
        <w:suppressAutoHyphens/>
        <w:autoSpaceDE w:val="0"/>
        <w:autoSpaceDN w:val="0"/>
        <w:adjustRightInd w:val="0"/>
        <w:spacing w:after="0" w:line="324" w:lineRule="exact"/>
        <w:rPr>
          <w:rFonts w:ascii="Times New Roman" w:eastAsia="DejaVu Sans" w:hAnsi="Times New Roman"/>
          <w:kern w:val="1"/>
          <w:sz w:val="24"/>
          <w:szCs w:val="24"/>
          <w:lang w:eastAsia="hi-IN" w:bidi="hi-IN"/>
        </w:rPr>
      </w:pPr>
    </w:p>
    <w:p w:rsidR="00EA52CE" w:rsidRPr="00CE1BCE" w:rsidRDefault="00EA52CE" w:rsidP="00CE1BCE">
      <w:pPr>
        <w:widowControl w:val="0"/>
        <w:suppressAutoHyphens/>
        <w:overflowPunct w:val="0"/>
        <w:autoSpaceDE w:val="0"/>
        <w:autoSpaceDN w:val="0"/>
        <w:adjustRightInd w:val="0"/>
        <w:spacing w:after="0" w:line="243" w:lineRule="auto"/>
        <w:ind w:left="280" w:right="120" w:firstLine="708"/>
        <w:jc w:val="both"/>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 xml:space="preserve">Решение о том, что проект выполнен на повышенном уровне, принимается при условии, что: 1) такая оценка выставлена комиссией по каждому из трёх предъявляемых критериев, характеризующих сформированность метапредметных умений (способности к </w:t>
      </w:r>
      <w:r w:rsidRPr="00D36AA7">
        <w:rPr>
          <w:rFonts w:ascii="Times New Roman" w:eastAsia="DejaVu Sans" w:hAnsi="Times New Roman"/>
          <w:kern w:val="1"/>
          <w:sz w:val="28"/>
          <w:szCs w:val="28"/>
          <w:lang w:eastAsia="hi-IN" w:bidi="hi-IN"/>
        </w:rPr>
        <w:lastRenderedPageBreak/>
        <w:t>самостоятельному приобретению знаний и решению проблем, сформированности регулятивных действий и сформированности коммуникативных действий). Сформированность предметных знаний и способов действий может быть зафиксирована на базовом уровне; 2) ни один из обязательных элементов проекта (продукт, пояснительная</w:t>
      </w:r>
      <w:bookmarkStart w:id="96" w:name="page185"/>
      <w:bookmarkEnd w:id="96"/>
    </w:p>
    <w:p w:rsidR="00EA52CE" w:rsidRPr="00D36AA7" w:rsidRDefault="00CE1BCE" w:rsidP="00CE1BCE">
      <w:pPr>
        <w:widowControl w:val="0"/>
        <w:suppressAutoHyphens/>
        <w:overflowPunct w:val="0"/>
        <w:autoSpaceDE w:val="0"/>
        <w:autoSpaceDN w:val="0"/>
        <w:adjustRightInd w:val="0"/>
        <w:spacing w:after="0" w:line="214" w:lineRule="auto"/>
        <w:ind w:left="284"/>
        <w:jc w:val="both"/>
        <w:rPr>
          <w:rFonts w:ascii="Times New Roman" w:eastAsia="DejaVu Sans" w:hAnsi="Times New Roman"/>
          <w:kern w:val="1"/>
          <w:sz w:val="28"/>
          <w:szCs w:val="28"/>
          <w:lang w:eastAsia="hi-IN" w:bidi="hi-IN"/>
        </w:rPr>
      </w:pPr>
      <w:r>
        <w:rPr>
          <w:rFonts w:ascii="Times New Roman" w:eastAsia="DejaVu Sans" w:hAnsi="Times New Roman"/>
          <w:kern w:val="1"/>
          <w:sz w:val="28"/>
          <w:szCs w:val="28"/>
          <w:lang w:eastAsia="hi-IN" w:bidi="hi-IN"/>
        </w:rPr>
        <w:t xml:space="preserve">  </w:t>
      </w:r>
      <w:r w:rsidR="00EA52CE" w:rsidRPr="00D36AA7">
        <w:rPr>
          <w:rFonts w:ascii="Times New Roman" w:eastAsia="DejaVu Sans" w:hAnsi="Times New Roman"/>
          <w:kern w:val="1"/>
          <w:sz w:val="28"/>
          <w:szCs w:val="28"/>
          <w:lang w:eastAsia="hi-IN" w:bidi="hi-IN"/>
        </w:rPr>
        <w:t>записка, отзыв руководителя или презентация) не даёт оснований для иного решения. Решение о том, что проект выполнен на базовом уровне, принимается при условии,</w:t>
      </w:r>
      <w:r>
        <w:rPr>
          <w:rFonts w:ascii="Times New Roman" w:eastAsia="DejaVu Sans" w:hAnsi="Times New Roman"/>
          <w:kern w:val="1"/>
          <w:sz w:val="28"/>
          <w:szCs w:val="28"/>
          <w:lang w:eastAsia="hi-IN" w:bidi="hi-IN"/>
        </w:rPr>
        <w:t xml:space="preserve"> </w:t>
      </w:r>
      <w:r w:rsidR="00EA52CE" w:rsidRPr="00D36AA7">
        <w:rPr>
          <w:rFonts w:ascii="Times New Roman" w:eastAsia="DejaVu Sans" w:hAnsi="Times New Roman"/>
          <w:kern w:val="1"/>
          <w:sz w:val="28"/>
          <w:szCs w:val="28"/>
          <w:lang w:eastAsia="hi-IN" w:bidi="hi-IN"/>
        </w:rPr>
        <w:t xml:space="preserve">что: 1) такая оценка выставлена комиссией по каждому из предъявляемых критериев; 2) продемонстрированы </w:t>
      </w:r>
      <w:r w:rsidR="00EA52CE" w:rsidRPr="00D36AA7">
        <w:rPr>
          <w:rFonts w:ascii="Times New Roman" w:eastAsia="DejaVu Sans" w:hAnsi="Times New Roman"/>
          <w:kern w:val="1"/>
          <w:sz w:val="28"/>
          <w:szCs w:val="28"/>
          <w:u w:val="single"/>
          <w:lang w:eastAsia="hi-IN" w:bidi="hi-IN"/>
        </w:rPr>
        <w:t>все</w:t>
      </w:r>
      <w:r w:rsidR="00EA52CE" w:rsidRPr="00D36AA7">
        <w:rPr>
          <w:rFonts w:ascii="Times New Roman" w:eastAsia="DejaVu Sans" w:hAnsi="Times New Roman"/>
          <w:kern w:val="1"/>
          <w:sz w:val="28"/>
          <w:szCs w:val="28"/>
          <w:lang w:eastAsia="hi-IN" w:bidi="hi-IN"/>
        </w:rPr>
        <w:t xml:space="preserve"> обязательные элементы проекта: завершённый продукт, отвечающий исходному замыслу, список использованных источников, положительный отзыв руководителя, презентация проекта; 3) даны ответы на вопросы.</w:t>
      </w:r>
    </w:p>
    <w:p w:rsidR="00EA52CE" w:rsidRPr="00D36AA7" w:rsidRDefault="00EA52CE" w:rsidP="00EA52CE">
      <w:pPr>
        <w:widowControl w:val="0"/>
        <w:suppressAutoHyphens/>
        <w:autoSpaceDE w:val="0"/>
        <w:autoSpaceDN w:val="0"/>
        <w:adjustRightInd w:val="0"/>
        <w:spacing w:after="0" w:line="60" w:lineRule="exact"/>
        <w:rPr>
          <w:rFonts w:ascii="Times New Roman" w:eastAsia="DejaVu Sans" w:hAnsi="Times New Roman"/>
          <w:kern w:val="1"/>
          <w:sz w:val="28"/>
          <w:szCs w:val="28"/>
          <w:lang w:eastAsia="hi-IN" w:bidi="hi-IN"/>
        </w:rPr>
      </w:pPr>
    </w:p>
    <w:p w:rsidR="00EA52CE" w:rsidRPr="00D36AA7" w:rsidRDefault="00EA52CE" w:rsidP="00CE1BCE">
      <w:pPr>
        <w:widowControl w:val="0"/>
        <w:suppressAutoHyphens/>
        <w:overflowPunct w:val="0"/>
        <w:autoSpaceDE w:val="0"/>
        <w:autoSpaceDN w:val="0"/>
        <w:adjustRightInd w:val="0"/>
        <w:spacing w:after="0" w:line="223" w:lineRule="auto"/>
        <w:ind w:left="284" w:firstLine="708"/>
        <w:jc w:val="both"/>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В случае выдающихся проектов комиссия может подготовить особое заключение о достоинствах проекта, которое может быть предъявлено при поступлении в профильны</w:t>
      </w:r>
      <w:r w:rsidR="003536EA">
        <w:rPr>
          <w:rFonts w:ascii="Times New Roman" w:eastAsia="DejaVu Sans" w:hAnsi="Times New Roman"/>
          <w:kern w:val="1"/>
          <w:sz w:val="28"/>
          <w:szCs w:val="28"/>
          <w:lang w:eastAsia="hi-IN" w:bidi="hi-IN"/>
        </w:rPr>
        <w:t>й</w:t>
      </w:r>
      <w:r w:rsidRPr="00D36AA7">
        <w:rPr>
          <w:rFonts w:ascii="Times New Roman" w:eastAsia="DejaVu Sans" w:hAnsi="Times New Roman"/>
          <w:kern w:val="1"/>
          <w:sz w:val="28"/>
          <w:szCs w:val="28"/>
          <w:lang w:eastAsia="hi-IN" w:bidi="hi-IN"/>
        </w:rPr>
        <w:t xml:space="preserve"> класс.</w:t>
      </w:r>
    </w:p>
    <w:p w:rsidR="00EA52CE" w:rsidRPr="00D36AA7" w:rsidRDefault="00EA52CE" w:rsidP="00CE1BCE">
      <w:pPr>
        <w:widowControl w:val="0"/>
        <w:suppressAutoHyphens/>
        <w:autoSpaceDE w:val="0"/>
        <w:autoSpaceDN w:val="0"/>
        <w:adjustRightInd w:val="0"/>
        <w:spacing w:after="0" w:line="59" w:lineRule="exact"/>
        <w:ind w:left="284"/>
        <w:rPr>
          <w:rFonts w:ascii="Times New Roman" w:eastAsia="DejaVu Sans" w:hAnsi="Times New Roman"/>
          <w:kern w:val="1"/>
          <w:sz w:val="28"/>
          <w:szCs w:val="28"/>
          <w:lang w:eastAsia="hi-IN" w:bidi="hi-IN"/>
        </w:rPr>
      </w:pPr>
    </w:p>
    <w:p w:rsidR="00EA52CE" w:rsidRPr="00D36AA7" w:rsidRDefault="00EA52CE" w:rsidP="00CE1BCE">
      <w:pPr>
        <w:widowControl w:val="0"/>
        <w:suppressAutoHyphens/>
        <w:overflowPunct w:val="0"/>
        <w:autoSpaceDE w:val="0"/>
        <w:autoSpaceDN w:val="0"/>
        <w:adjustRightInd w:val="0"/>
        <w:spacing w:after="0" w:line="229" w:lineRule="auto"/>
        <w:ind w:left="284" w:firstLine="708"/>
        <w:jc w:val="both"/>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Таким образом, качество выполненного проекта и предлагаемый подход к описанию его результатов позволяют в целом оценить способность учащихся производить значимый для себя и/или для других людей продукт, наличие творческого потенциала, способность довести дело до конца, ответственность и другие качества, формируемые в школе.</w:t>
      </w:r>
    </w:p>
    <w:p w:rsidR="00EA52CE" w:rsidRPr="00D36AA7" w:rsidRDefault="00EA52CE" w:rsidP="00CE1BCE">
      <w:pPr>
        <w:widowControl w:val="0"/>
        <w:suppressAutoHyphens/>
        <w:autoSpaceDE w:val="0"/>
        <w:autoSpaceDN w:val="0"/>
        <w:adjustRightInd w:val="0"/>
        <w:spacing w:after="0" w:line="64" w:lineRule="exact"/>
        <w:ind w:left="284"/>
        <w:rPr>
          <w:rFonts w:ascii="Times New Roman" w:eastAsia="DejaVu Sans" w:hAnsi="Times New Roman"/>
          <w:kern w:val="1"/>
          <w:sz w:val="28"/>
          <w:szCs w:val="28"/>
          <w:lang w:eastAsia="hi-IN" w:bidi="hi-IN"/>
        </w:rPr>
      </w:pPr>
    </w:p>
    <w:p w:rsidR="00EA52CE" w:rsidRPr="00D36AA7" w:rsidRDefault="00EA52CE" w:rsidP="00CE1BCE">
      <w:pPr>
        <w:widowControl w:val="0"/>
        <w:suppressAutoHyphens/>
        <w:overflowPunct w:val="0"/>
        <w:autoSpaceDE w:val="0"/>
        <w:autoSpaceDN w:val="0"/>
        <w:adjustRightInd w:val="0"/>
        <w:spacing w:after="0" w:line="223" w:lineRule="auto"/>
        <w:ind w:left="284" w:firstLine="708"/>
        <w:jc w:val="both"/>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Результаты выполнения индивидуального проекта могут рассматриваться как дополнительное основание при зачислении выпускника общеобразовательного учреждения на избранное им направление профильного образования.</w:t>
      </w:r>
    </w:p>
    <w:p w:rsidR="00EA52CE" w:rsidRPr="00D36AA7" w:rsidRDefault="00EA52CE" w:rsidP="00CE1BCE">
      <w:pPr>
        <w:widowControl w:val="0"/>
        <w:suppressAutoHyphens/>
        <w:autoSpaceDE w:val="0"/>
        <w:autoSpaceDN w:val="0"/>
        <w:adjustRightInd w:val="0"/>
        <w:spacing w:after="0" w:line="59" w:lineRule="exact"/>
        <w:ind w:left="284"/>
        <w:rPr>
          <w:rFonts w:ascii="Times New Roman" w:eastAsia="DejaVu Sans" w:hAnsi="Times New Roman"/>
          <w:kern w:val="1"/>
          <w:sz w:val="28"/>
          <w:szCs w:val="28"/>
          <w:lang w:eastAsia="hi-IN" w:bidi="hi-IN"/>
        </w:rPr>
      </w:pPr>
    </w:p>
    <w:p w:rsidR="00EA52CE" w:rsidRPr="00D36AA7" w:rsidRDefault="00EA52CE" w:rsidP="00CE1BCE">
      <w:pPr>
        <w:widowControl w:val="0"/>
        <w:suppressAutoHyphens/>
        <w:overflowPunct w:val="0"/>
        <w:autoSpaceDE w:val="0"/>
        <w:autoSpaceDN w:val="0"/>
        <w:adjustRightInd w:val="0"/>
        <w:spacing w:after="0" w:line="234" w:lineRule="auto"/>
        <w:ind w:left="284" w:firstLine="708"/>
        <w:jc w:val="both"/>
        <w:rPr>
          <w:rFonts w:ascii="Times New Roman" w:eastAsia="DejaVu Sans" w:hAnsi="Times New Roman"/>
          <w:kern w:val="1"/>
          <w:sz w:val="28"/>
          <w:szCs w:val="28"/>
          <w:lang w:eastAsia="hi-IN" w:bidi="hi-IN"/>
        </w:rPr>
      </w:pPr>
      <w:r w:rsidRPr="00D36AA7">
        <w:rPr>
          <w:rFonts w:ascii="Times New Roman" w:eastAsia="DejaVu Sans" w:hAnsi="Times New Roman"/>
          <w:kern w:val="1"/>
          <w:sz w:val="28"/>
          <w:szCs w:val="28"/>
          <w:lang w:eastAsia="hi-IN" w:bidi="hi-IN"/>
        </w:rPr>
        <w:t xml:space="preserve">При необходимости осуществления отбора при поступлении в профильные классы может использоваться </w:t>
      </w:r>
      <w:r w:rsidRPr="00D36AA7">
        <w:rPr>
          <w:rFonts w:ascii="Times New Roman" w:eastAsia="DejaVu Sans" w:hAnsi="Times New Roman"/>
          <w:b/>
          <w:bCs/>
          <w:i/>
          <w:iCs/>
          <w:kern w:val="1"/>
          <w:sz w:val="28"/>
          <w:szCs w:val="28"/>
          <w:lang w:eastAsia="hi-IN" w:bidi="hi-IN"/>
        </w:rPr>
        <w:t>аналитический подход</w:t>
      </w:r>
      <w:r w:rsidRPr="00D36AA7">
        <w:rPr>
          <w:rFonts w:ascii="Times New Roman" w:eastAsia="DejaVu Sans" w:hAnsi="Times New Roman"/>
          <w:kern w:val="1"/>
          <w:sz w:val="28"/>
          <w:szCs w:val="28"/>
          <w:lang w:eastAsia="hi-IN" w:bidi="hi-IN"/>
        </w:rPr>
        <w:t xml:space="preserve"> к описанию результатов, согласно которому по каждому из предложенных критериев вводятся количественные показатели, характеризующие полноту проявления навыков проектной деятельности. При этом, максимальная оценка по каждому критерию не должна превышать 3 баллов. При таком подходе достижение базового уровня (отметка «удовлетворительно») соответствует получению 4 первичных баллов (по одному баллу за каждый из четырёх критериев), а достижение повышенных уровней соответствует получению 7—9 первичных баллов (отметка «хорошо») или 10—12 первичных баллов (отметка «отлично»).</w:t>
      </w:r>
    </w:p>
    <w:p w:rsidR="00EA52CE" w:rsidRPr="00D36AA7" w:rsidRDefault="00EA52CE" w:rsidP="00EA52CE">
      <w:pPr>
        <w:widowControl w:val="0"/>
        <w:suppressAutoHyphens/>
        <w:autoSpaceDE w:val="0"/>
        <w:autoSpaceDN w:val="0"/>
        <w:adjustRightInd w:val="0"/>
        <w:spacing w:after="0" w:line="4" w:lineRule="exact"/>
        <w:rPr>
          <w:rFonts w:ascii="Times New Roman" w:eastAsia="DejaVu Sans" w:hAnsi="Times New Roman"/>
          <w:kern w:val="1"/>
          <w:sz w:val="28"/>
          <w:szCs w:val="28"/>
          <w:lang w:eastAsia="hi-IN" w:bidi="hi-IN"/>
        </w:rPr>
      </w:pPr>
    </w:p>
    <w:p w:rsidR="00EA52CE" w:rsidRPr="00D36AA7" w:rsidRDefault="003536EA" w:rsidP="00EA52CE">
      <w:pPr>
        <w:widowControl w:val="0"/>
        <w:suppressAutoHyphens/>
        <w:autoSpaceDE w:val="0"/>
        <w:autoSpaceDN w:val="0"/>
        <w:adjustRightInd w:val="0"/>
        <w:spacing w:after="0" w:line="240" w:lineRule="auto"/>
        <w:ind w:left="2360"/>
        <w:rPr>
          <w:rFonts w:ascii="Times New Roman" w:eastAsia="DejaVu Sans" w:hAnsi="Times New Roman"/>
          <w:b/>
          <w:kern w:val="1"/>
          <w:sz w:val="28"/>
          <w:szCs w:val="28"/>
          <w:lang w:eastAsia="hi-IN" w:bidi="hi-IN"/>
        </w:rPr>
      </w:pPr>
      <w:r>
        <w:rPr>
          <w:rFonts w:ascii="Times New Roman" w:eastAsia="DejaVu Sans" w:hAnsi="Times New Roman"/>
          <w:b/>
          <w:kern w:val="1"/>
          <w:sz w:val="28"/>
          <w:szCs w:val="28"/>
          <w:lang w:eastAsia="hi-IN" w:bidi="hi-IN"/>
        </w:rPr>
        <w:t>О</w:t>
      </w:r>
      <w:r w:rsidR="00EA52CE" w:rsidRPr="00D36AA7">
        <w:rPr>
          <w:rFonts w:ascii="Times New Roman" w:eastAsia="DejaVu Sans" w:hAnsi="Times New Roman"/>
          <w:b/>
          <w:kern w:val="1"/>
          <w:sz w:val="28"/>
          <w:szCs w:val="28"/>
          <w:lang w:eastAsia="hi-IN" w:bidi="hi-IN"/>
        </w:rPr>
        <w:t>ценочный лист итогового проекта</w:t>
      </w:r>
    </w:p>
    <w:p w:rsidR="00EA52CE" w:rsidRPr="00EA52CE" w:rsidRDefault="00EA52CE" w:rsidP="00EA52CE">
      <w:pPr>
        <w:widowControl w:val="0"/>
        <w:suppressAutoHyphens/>
        <w:autoSpaceDE w:val="0"/>
        <w:autoSpaceDN w:val="0"/>
        <w:adjustRightInd w:val="0"/>
        <w:spacing w:after="0" w:line="266" w:lineRule="exact"/>
        <w:rPr>
          <w:rFonts w:ascii="Times New Roman" w:eastAsia="DejaVu Sans" w:hAnsi="Times New Roman"/>
          <w:kern w:val="1"/>
          <w:sz w:val="24"/>
          <w:szCs w:val="24"/>
          <w:lang w:eastAsia="hi-IN" w:bidi="hi-IN"/>
        </w:rPr>
      </w:pPr>
    </w:p>
    <w:tbl>
      <w:tblPr>
        <w:tblW w:w="9360" w:type="dxa"/>
        <w:tblInd w:w="10" w:type="dxa"/>
        <w:tblLayout w:type="fixed"/>
        <w:tblCellMar>
          <w:left w:w="0" w:type="dxa"/>
          <w:right w:w="0" w:type="dxa"/>
        </w:tblCellMar>
        <w:tblLook w:val="0000" w:firstRow="0" w:lastRow="0" w:firstColumn="0" w:lastColumn="0" w:noHBand="0" w:noVBand="0"/>
      </w:tblPr>
      <w:tblGrid>
        <w:gridCol w:w="2120"/>
        <w:gridCol w:w="100"/>
        <w:gridCol w:w="440"/>
        <w:gridCol w:w="120"/>
        <w:gridCol w:w="620"/>
        <w:gridCol w:w="240"/>
        <w:gridCol w:w="400"/>
        <w:gridCol w:w="40"/>
        <w:gridCol w:w="460"/>
        <w:gridCol w:w="60"/>
        <w:gridCol w:w="300"/>
        <w:gridCol w:w="180"/>
        <w:gridCol w:w="120"/>
        <w:gridCol w:w="280"/>
        <w:gridCol w:w="20"/>
        <w:gridCol w:w="160"/>
        <w:gridCol w:w="660"/>
        <w:gridCol w:w="60"/>
        <w:gridCol w:w="280"/>
        <w:gridCol w:w="1100"/>
        <w:gridCol w:w="1600"/>
      </w:tblGrid>
      <w:tr w:rsidR="00EA52CE" w:rsidRPr="00EA52CE" w:rsidTr="00D36AA7">
        <w:trPr>
          <w:trHeight w:val="276"/>
        </w:trPr>
        <w:tc>
          <w:tcPr>
            <w:tcW w:w="2120" w:type="dxa"/>
            <w:tcBorders>
              <w:top w:val="single" w:sz="8" w:space="0" w:color="auto"/>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5"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Критерий</w:t>
            </w:r>
          </w:p>
        </w:tc>
        <w:tc>
          <w:tcPr>
            <w:tcW w:w="4200" w:type="dxa"/>
            <w:gridSpan w:val="16"/>
            <w:tcBorders>
              <w:top w:val="single" w:sz="8" w:space="0" w:color="auto"/>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75" w:lineRule="exact"/>
              <w:ind w:left="180"/>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Уровень сформированности навыков</w:t>
            </w:r>
          </w:p>
        </w:tc>
        <w:tc>
          <w:tcPr>
            <w:tcW w:w="340" w:type="dxa"/>
            <w:gridSpan w:val="2"/>
            <w:tcBorders>
              <w:top w:val="single" w:sz="8" w:space="0" w:color="auto"/>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100" w:type="dxa"/>
            <w:tcBorders>
              <w:top w:val="single" w:sz="8" w:space="0" w:color="auto"/>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5"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Кол-во</w:t>
            </w:r>
          </w:p>
        </w:tc>
        <w:tc>
          <w:tcPr>
            <w:tcW w:w="1600" w:type="dxa"/>
            <w:tcBorders>
              <w:top w:val="single" w:sz="8" w:space="0" w:color="auto"/>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5"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Полученный</w:t>
            </w: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880" w:type="dxa"/>
            <w:gridSpan w:val="1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80"/>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проектной деятельности</w:t>
            </w:r>
          </w:p>
        </w:tc>
        <w:tc>
          <w:tcPr>
            <w:tcW w:w="66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40" w:type="dxa"/>
            <w:gridSpan w:val="2"/>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баллов</w:t>
            </w: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center"/>
              <w:rPr>
                <w:rFonts w:ascii="Times New Roman" w:eastAsia="DejaVu Sans" w:hAnsi="Times New Roman"/>
                <w:kern w:val="1"/>
                <w:sz w:val="24"/>
                <w:szCs w:val="24"/>
                <w:lang w:eastAsia="hi-IN" w:bidi="hi-IN"/>
              </w:rPr>
            </w:pPr>
            <w:r w:rsidRPr="00EA52CE">
              <w:rPr>
                <w:rFonts w:ascii="Times New Roman" w:eastAsia="DejaVu Sans" w:hAnsi="Times New Roman"/>
                <w:w w:val="96"/>
                <w:kern w:val="1"/>
                <w:sz w:val="24"/>
                <w:szCs w:val="24"/>
                <w:lang w:eastAsia="hi-IN" w:bidi="hi-IN"/>
              </w:rPr>
              <w:t>результат в</w:t>
            </w:r>
          </w:p>
        </w:tc>
      </w:tr>
      <w:tr w:rsidR="00EA52CE" w:rsidRPr="00EA52CE" w:rsidTr="00D36AA7">
        <w:trPr>
          <w:trHeight w:val="281"/>
        </w:trPr>
        <w:tc>
          <w:tcPr>
            <w:tcW w:w="212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2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4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2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0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6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40" w:type="dxa"/>
            <w:gridSpan w:val="2"/>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center"/>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баллах</w:t>
            </w:r>
          </w:p>
        </w:tc>
      </w:tr>
      <w:tr w:rsidR="00EA52CE" w:rsidRPr="00EA52CE" w:rsidTr="00D36AA7">
        <w:trPr>
          <w:trHeight w:val="263"/>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2"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Самостоятельное</w:t>
            </w:r>
          </w:p>
        </w:tc>
        <w:tc>
          <w:tcPr>
            <w:tcW w:w="128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2"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u w:val="single"/>
                <w:lang w:eastAsia="hi-IN" w:bidi="hi-IN"/>
              </w:rPr>
              <w:t>Базовый</w:t>
            </w:r>
          </w:p>
        </w:tc>
        <w:tc>
          <w:tcPr>
            <w:tcW w:w="24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2"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w:t>
            </w:r>
          </w:p>
        </w:tc>
        <w:tc>
          <w:tcPr>
            <w:tcW w:w="44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2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2" w:lineRule="exact"/>
              <w:ind w:left="4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Работа</w:t>
            </w:r>
          </w:p>
        </w:tc>
        <w:tc>
          <w:tcPr>
            <w:tcW w:w="3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6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2" w:lineRule="exact"/>
              <w:ind w:right="12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w:t>
            </w:r>
          </w:p>
        </w:tc>
        <w:tc>
          <w:tcPr>
            <w:tcW w:w="1000" w:type="dxa"/>
            <w:gridSpan w:val="3"/>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2"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целом</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2"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1</w:t>
            </w: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приобретение</w:t>
            </w:r>
          </w:p>
        </w:tc>
        <w:tc>
          <w:tcPr>
            <w:tcW w:w="1960" w:type="dxa"/>
            <w:gridSpan w:val="7"/>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свидетельствует</w:t>
            </w:r>
          </w:p>
        </w:tc>
        <w:tc>
          <w:tcPr>
            <w:tcW w:w="82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4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w:t>
            </w:r>
          </w:p>
        </w:tc>
        <w:tc>
          <w:tcPr>
            <w:tcW w:w="3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60" w:type="dxa"/>
            <w:gridSpan w:val="6"/>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способности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4"/>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3"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знаний и решение</w:t>
            </w:r>
          </w:p>
        </w:tc>
        <w:tc>
          <w:tcPr>
            <w:tcW w:w="3080" w:type="dxa"/>
            <w:gridSpan w:val="1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73"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самостоятельно  с  опорой</w:t>
            </w:r>
          </w:p>
        </w:tc>
        <w:tc>
          <w:tcPr>
            <w:tcW w:w="46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73" w:lineRule="exact"/>
              <w:ind w:right="2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w:t>
            </w:r>
          </w:p>
        </w:tc>
        <w:tc>
          <w:tcPr>
            <w:tcW w:w="1000" w:type="dxa"/>
            <w:gridSpan w:val="3"/>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3"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помощь</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center"/>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проблем</w:t>
            </w:r>
          </w:p>
        </w:tc>
        <w:tc>
          <w:tcPr>
            <w:tcW w:w="152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руководителя</w:t>
            </w:r>
          </w:p>
        </w:tc>
        <w:tc>
          <w:tcPr>
            <w:tcW w:w="126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center"/>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ставить</w:t>
            </w:r>
          </w:p>
        </w:tc>
        <w:tc>
          <w:tcPr>
            <w:tcW w:w="142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8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проблему</w:t>
            </w:r>
          </w:p>
        </w:tc>
        <w:tc>
          <w:tcPr>
            <w:tcW w:w="340" w:type="dxa"/>
            <w:gridSpan w:val="2"/>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540" w:type="dxa"/>
            <w:gridSpan w:val="18"/>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находить пути её решения. В ходе работы</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над</w:t>
            </w:r>
          </w:p>
        </w:tc>
        <w:tc>
          <w:tcPr>
            <w:tcW w:w="130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проектом</w:t>
            </w:r>
          </w:p>
        </w:tc>
        <w:tc>
          <w:tcPr>
            <w:tcW w:w="2580" w:type="dxa"/>
            <w:gridSpan w:val="11"/>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продемонстрирована</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540" w:type="dxa"/>
            <w:gridSpan w:val="18"/>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способность  приобретать  новые  знания,</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8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достигать</w:t>
            </w:r>
          </w:p>
        </w:tc>
        <w:tc>
          <w:tcPr>
            <w:tcW w:w="68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более</w:t>
            </w:r>
          </w:p>
        </w:tc>
        <w:tc>
          <w:tcPr>
            <w:tcW w:w="112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глубокого</w:t>
            </w:r>
          </w:p>
        </w:tc>
        <w:tc>
          <w:tcPr>
            <w:tcW w:w="1460" w:type="dxa"/>
            <w:gridSpan w:val="6"/>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понимания</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82"/>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520" w:type="dxa"/>
            <w:gridSpan w:val="5"/>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изученного.</w:t>
            </w:r>
          </w:p>
        </w:tc>
        <w:tc>
          <w:tcPr>
            <w:tcW w:w="44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2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0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6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40" w:type="dxa"/>
            <w:gridSpan w:val="2"/>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63"/>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52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2"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u w:val="single"/>
                <w:lang w:eastAsia="hi-IN" w:bidi="hi-IN"/>
              </w:rPr>
              <w:t>Повышенный</w:t>
            </w:r>
          </w:p>
        </w:tc>
        <w:tc>
          <w:tcPr>
            <w:tcW w:w="44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2"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w:t>
            </w:r>
          </w:p>
        </w:tc>
        <w:tc>
          <w:tcPr>
            <w:tcW w:w="112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2" w:lineRule="exact"/>
              <w:ind w:left="3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Работа</w:t>
            </w:r>
          </w:p>
        </w:tc>
        <w:tc>
          <w:tcPr>
            <w:tcW w:w="46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2"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w:t>
            </w:r>
          </w:p>
        </w:tc>
        <w:tc>
          <w:tcPr>
            <w:tcW w:w="1000" w:type="dxa"/>
            <w:gridSpan w:val="3"/>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2"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целом</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2"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2</w:t>
            </w: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960" w:type="dxa"/>
            <w:gridSpan w:val="7"/>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свидетельствует</w:t>
            </w:r>
          </w:p>
        </w:tc>
        <w:tc>
          <w:tcPr>
            <w:tcW w:w="82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4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w:t>
            </w:r>
          </w:p>
        </w:tc>
        <w:tc>
          <w:tcPr>
            <w:tcW w:w="3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60" w:type="dxa"/>
            <w:gridSpan w:val="6"/>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способности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960" w:type="dxa"/>
            <w:gridSpan w:val="7"/>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самостоятельно</w:t>
            </w:r>
          </w:p>
        </w:tc>
        <w:tc>
          <w:tcPr>
            <w:tcW w:w="82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ставить</w:t>
            </w:r>
          </w:p>
        </w:tc>
        <w:tc>
          <w:tcPr>
            <w:tcW w:w="142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26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проблему</w:t>
            </w:r>
          </w:p>
        </w:tc>
        <w:tc>
          <w:tcPr>
            <w:tcW w:w="340" w:type="dxa"/>
            <w:gridSpan w:val="2"/>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right="2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540" w:type="dxa"/>
            <w:gridSpan w:val="18"/>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находить пути её решения. В ходе работы</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над</w:t>
            </w:r>
          </w:p>
        </w:tc>
        <w:tc>
          <w:tcPr>
            <w:tcW w:w="130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проектом</w:t>
            </w:r>
          </w:p>
        </w:tc>
        <w:tc>
          <w:tcPr>
            <w:tcW w:w="2580" w:type="dxa"/>
            <w:gridSpan w:val="11"/>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8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свободное</w:t>
            </w:r>
          </w:p>
        </w:tc>
        <w:tc>
          <w:tcPr>
            <w:tcW w:w="24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6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владение</w:t>
            </w:r>
          </w:p>
        </w:tc>
        <w:tc>
          <w:tcPr>
            <w:tcW w:w="3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60" w:type="dxa"/>
            <w:gridSpan w:val="6"/>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логическими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52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операциями,</w:t>
            </w:r>
          </w:p>
        </w:tc>
        <w:tc>
          <w:tcPr>
            <w:tcW w:w="126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center"/>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навыками</w:t>
            </w:r>
          </w:p>
        </w:tc>
        <w:tc>
          <w:tcPr>
            <w:tcW w:w="1760" w:type="dxa"/>
            <w:gridSpan w:val="8"/>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критического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8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мышления,</w:t>
            </w:r>
          </w:p>
        </w:tc>
        <w:tc>
          <w:tcPr>
            <w:tcW w:w="24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6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4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умение</w:t>
            </w:r>
          </w:p>
        </w:tc>
        <w:tc>
          <w:tcPr>
            <w:tcW w:w="1760" w:type="dxa"/>
            <w:gridSpan w:val="8"/>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самостоятельно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8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мыслить,</w:t>
            </w:r>
          </w:p>
        </w:tc>
        <w:tc>
          <w:tcPr>
            <w:tcW w:w="24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20" w:type="dxa"/>
            <w:gridSpan w:val="10"/>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right="340"/>
              <w:jc w:val="right"/>
              <w:rPr>
                <w:rFonts w:ascii="Times New Roman" w:eastAsia="DejaVu Sans" w:hAnsi="Times New Roman"/>
                <w:kern w:val="1"/>
                <w:sz w:val="24"/>
                <w:szCs w:val="24"/>
                <w:lang w:eastAsia="hi-IN" w:bidi="hi-IN"/>
              </w:rPr>
            </w:pPr>
            <w:r w:rsidRPr="00EA52CE">
              <w:rPr>
                <w:rFonts w:ascii="Times New Roman" w:eastAsia="DejaVu Sans" w:hAnsi="Times New Roman"/>
                <w:w w:val="96"/>
                <w:kern w:val="1"/>
                <w:sz w:val="24"/>
                <w:szCs w:val="24"/>
                <w:lang w:eastAsia="hi-IN" w:bidi="hi-IN"/>
              </w:rPr>
              <w:t>формулировать</w:t>
            </w:r>
          </w:p>
        </w:tc>
        <w:tc>
          <w:tcPr>
            <w:tcW w:w="1000" w:type="dxa"/>
            <w:gridSpan w:val="3"/>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выводы,</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4540" w:type="dxa"/>
            <w:gridSpan w:val="18"/>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5"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обосновывать и реализовывать принятое</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r>
      <w:tr w:rsidR="00EA52CE" w:rsidRPr="00EA52CE" w:rsidTr="00D36AA7">
        <w:trPr>
          <w:trHeight w:val="274"/>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4540" w:type="dxa"/>
            <w:gridSpan w:val="18"/>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3" w:lineRule="exact"/>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решение. Учащимся продемонстрирована</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r>
      <w:tr w:rsidR="00EA52CE" w:rsidRPr="00EA52CE" w:rsidTr="00D36AA7">
        <w:trPr>
          <w:trHeight w:val="283"/>
        </w:trPr>
        <w:tc>
          <w:tcPr>
            <w:tcW w:w="212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540" w:type="dxa"/>
            <w:gridSpan w:val="18"/>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left="1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способность на этой основе приобретать</w:t>
            </w: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8"/>
        </w:trPr>
        <w:tc>
          <w:tcPr>
            <w:tcW w:w="2120" w:type="dxa"/>
            <w:tcBorders>
              <w:top w:val="single" w:sz="8" w:space="0" w:color="auto"/>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bookmarkStart w:id="97" w:name="page187"/>
            <w:bookmarkEnd w:id="97"/>
            <w:r>
              <w:rPr>
                <w:rFonts w:ascii="Liberation Serif" w:eastAsia="DejaVu Sans" w:hAnsi="Liberation Serif" w:cs="DejaVu Sans"/>
                <w:noProof/>
                <w:kern w:val="1"/>
                <w:sz w:val="24"/>
                <w:szCs w:val="24"/>
                <w:lang w:eastAsia="ru-RU"/>
              </w:rPr>
              <w:drawing>
                <wp:anchor distT="0" distB="0" distL="114300" distR="114300" simplePos="0" relativeHeight="251656704" behindDoc="1" locked="0" layoutInCell="0" allowOverlap="1" wp14:anchorId="5DA41498" wp14:editId="7AB70101">
                  <wp:simplePos x="0" y="0"/>
                  <wp:positionH relativeFrom="column">
                    <wp:posOffset>59055</wp:posOffset>
                  </wp:positionH>
                  <wp:positionV relativeFrom="paragraph">
                    <wp:posOffset>15875</wp:posOffset>
                  </wp:positionV>
                  <wp:extent cx="5978525" cy="88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78525" cy="88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0" w:type="dxa"/>
            <w:tcBorders>
              <w:top w:val="single" w:sz="8" w:space="0" w:color="auto"/>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single" w:sz="8" w:space="0" w:color="auto"/>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новые  знания  и/или  осваивать  новые</w:t>
            </w:r>
          </w:p>
        </w:tc>
        <w:tc>
          <w:tcPr>
            <w:tcW w:w="1100" w:type="dxa"/>
            <w:tcBorders>
              <w:top w:val="single" w:sz="8" w:space="0" w:color="auto"/>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single" w:sz="8" w:space="0" w:color="auto"/>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способы   действий,   достигать   более</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81"/>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280" w:type="dxa"/>
            <w:gridSpan w:val="1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глубокого понимания проблемы</w:t>
            </w:r>
          </w:p>
        </w:tc>
        <w:tc>
          <w:tcPr>
            <w:tcW w:w="88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8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37"/>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37" w:lineRule="exac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Повышенный высокий - Работа в целом</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37" w:lineRule="exact"/>
              <w:ind w:right="38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3</w:t>
            </w: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r>
      <w:tr w:rsidR="00EA52CE" w:rsidRPr="00EA52CE" w:rsidTr="00D36AA7">
        <w:trPr>
          <w:trHeight w:val="20"/>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820" w:type="dxa"/>
            <w:gridSpan w:val="5"/>
            <w:tcBorders>
              <w:top w:val="nil"/>
              <w:left w:val="nil"/>
              <w:bottom w:val="nil"/>
              <w:right w:val="nil"/>
            </w:tcBorders>
            <w:shd w:val="clear" w:color="auto" w:fill="000000"/>
            <w:vAlign w:val="bottom"/>
          </w:tcPr>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560" w:type="dxa"/>
            <w:gridSpan w:val="3"/>
            <w:tcBorders>
              <w:top w:val="nil"/>
              <w:left w:val="nil"/>
              <w:bottom w:val="nil"/>
              <w:right w:val="nil"/>
            </w:tcBorders>
            <w:shd w:val="clear" w:color="auto" w:fill="000000"/>
            <w:vAlign w:val="bottom"/>
          </w:tcPr>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48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4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180" w:type="dxa"/>
            <w:gridSpan w:val="5"/>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r>
      <w:tr w:rsidR="00EA52CE" w:rsidRPr="00EA52CE" w:rsidTr="00D36AA7">
        <w:trPr>
          <w:trHeight w:val="280"/>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2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свидетельствует</w:t>
            </w:r>
          </w:p>
        </w:tc>
        <w:tc>
          <w:tcPr>
            <w:tcW w:w="104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right="34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w:t>
            </w: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способности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2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самостоятельно</w:t>
            </w:r>
          </w:p>
        </w:tc>
        <w:tc>
          <w:tcPr>
            <w:tcW w:w="104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right="20"/>
              <w:jc w:val="center"/>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ставить</w:t>
            </w:r>
          </w:p>
        </w:tc>
        <w:tc>
          <w:tcPr>
            <w:tcW w:w="130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8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проблему</w:t>
            </w:r>
          </w:p>
        </w:tc>
        <w:tc>
          <w:tcPr>
            <w:tcW w:w="28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right="20"/>
              <w:jc w:val="right"/>
              <w:rPr>
                <w:rFonts w:ascii="Times New Roman" w:eastAsia="DejaVu Sans" w:hAnsi="Times New Roman"/>
                <w:kern w:val="1"/>
                <w:sz w:val="24"/>
                <w:szCs w:val="24"/>
                <w:lang w:eastAsia="hi-IN" w:bidi="hi-IN"/>
              </w:rPr>
            </w:pPr>
            <w:r w:rsidRPr="00EA52CE">
              <w:rPr>
                <w:rFonts w:ascii="Times New Roman" w:eastAsia="DejaVu Sans" w:hAnsi="Times New Roman"/>
                <w:w w:val="93"/>
                <w:kern w:val="1"/>
                <w:sz w:val="24"/>
                <w:szCs w:val="24"/>
                <w:lang w:eastAsia="hi-IN" w:bidi="hi-IN"/>
              </w:rPr>
              <w:t>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находить пути её решения. В ходе работы</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над</w:t>
            </w:r>
          </w:p>
        </w:tc>
        <w:tc>
          <w:tcPr>
            <w:tcW w:w="138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проектом</w:t>
            </w:r>
          </w:p>
        </w:tc>
        <w:tc>
          <w:tcPr>
            <w:tcW w:w="2620" w:type="dxa"/>
            <w:gridSpan w:val="12"/>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свободное</w:t>
            </w:r>
          </w:p>
        </w:tc>
        <w:tc>
          <w:tcPr>
            <w:tcW w:w="144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владение</w:t>
            </w: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логическими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операциями,</w:t>
            </w:r>
          </w:p>
        </w:tc>
        <w:tc>
          <w:tcPr>
            <w:tcW w:w="144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8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навыками</w:t>
            </w: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критического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мышления;</w:t>
            </w:r>
          </w:p>
        </w:tc>
        <w:tc>
          <w:tcPr>
            <w:tcW w:w="90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умение</w:t>
            </w:r>
          </w:p>
        </w:tc>
        <w:tc>
          <w:tcPr>
            <w:tcW w:w="6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60" w:type="dxa"/>
            <w:gridSpan w:val="9"/>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самостоятельно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мыслить,</w:t>
            </w:r>
          </w:p>
        </w:tc>
        <w:tc>
          <w:tcPr>
            <w:tcW w:w="1860" w:type="dxa"/>
            <w:gridSpan w:val="9"/>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формулировать</w:t>
            </w:r>
          </w:p>
        </w:tc>
        <w:tc>
          <w:tcPr>
            <w:tcW w:w="1160" w:type="dxa"/>
            <w:gridSpan w:val="4"/>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выводы,</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2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обосновывать,</w:t>
            </w:r>
          </w:p>
        </w:tc>
        <w:tc>
          <w:tcPr>
            <w:tcW w:w="2340" w:type="dxa"/>
            <w:gridSpan w:val="11"/>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26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реализовывать</w:t>
            </w:r>
          </w:p>
        </w:tc>
        <w:tc>
          <w:tcPr>
            <w:tcW w:w="28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апробировать</w:t>
            </w:r>
          </w:p>
        </w:tc>
        <w:tc>
          <w:tcPr>
            <w:tcW w:w="4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4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80"/>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принятое</w:t>
            </w:r>
          </w:p>
        </w:tc>
        <w:tc>
          <w:tcPr>
            <w:tcW w:w="4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60" w:type="dxa"/>
            <w:gridSpan w:val="4"/>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решение.</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7"/>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Учащимся</w:t>
            </w:r>
          </w:p>
        </w:tc>
        <w:tc>
          <w:tcPr>
            <w:tcW w:w="4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620" w:type="dxa"/>
            <w:gridSpan w:val="12"/>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продемонстрирована</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способность на этой основе приобретать</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новые  знания  и/или  осваивать  новые</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способы   действий,   достигать   более</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глубокого</w:t>
            </w:r>
          </w:p>
        </w:tc>
        <w:tc>
          <w:tcPr>
            <w:tcW w:w="144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понимания</w:t>
            </w: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проблемы,</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81"/>
        </w:trPr>
        <w:tc>
          <w:tcPr>
            <w:tcW w:w="212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20" w:type="dxa"/>
            <w:gridSpan w:val="5"/>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прогнозировать.</w:t>
            </w:r>
          </w:p>
        </w:tc>
        <w:tc>
          <w:tcPr>
            <w:tcW w:w="50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8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0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8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8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61"/>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Знание предмета</w:t>
            </w: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0" w:lineRule="exac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u w:val="single"/>
                <w:lang w:eastAsia="hi-IN" w:bidi="hi-IN"/>
              </w:rPr>
              <w:t>Базовый</w:t>
            </w:r>
          </w:p>
        </w:tc>
        <w:tc>
          <w:tcPr>
            <w:tcW w:w="4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0" w:lineRule="exact"/>
              <w:ind w:left="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w:t>
            </w:r>
          </w:p>
        </w:tc>
        <w:tc>
          <w:tcPr>
            <w:tcW w:w="2620" w:type="dxa"/>
            <w:gridSpan w:val="12"/>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right="38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1</w:t>
            </w: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понимание</w:t>
            </w:r>
          </w:p>
        </w:tc>
        <w:tc>
          <w:tcPr>
            <w:tcW w:w="144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содержания</w:t>
            </w: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выполненной</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работы. В работе и в ответах на вопросы</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w:t>
            </w:r>
          </w:p>
        </w:tc>
        <w:tc>
          <w:tcPr>
            <w:tcW w:w="138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содержанию</w:t>
            </w:r>
          </w:p>
        </w:tc>
        <w:tc>
          <w:tcPr>
            <w:tcW w:w="104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работы</w:t>
            </w: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ind w:right="2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отсутствуют</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81"/>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20" w:type="dxa"/>
            <w:gridSpan w:val="5"/>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грубые ошибки.</w:t>
            </w:r>
          </w:p>
        </w:tc>
        <w:tc>
          <w:tcPr>
            <w:tcW w:w="50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8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0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8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8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61"/>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0" w:lineRule="exact"/>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u w:val="single"/>
                <w:lang w:eastAsia="hi-IN" w:bidi="hi-IN"/>
              </w:rPr>
              <w:t>Повышенный</w:t>
            </w:r>
          </w:p>
        </w:tc>
        <w:tc>
          <w:tcPr>
            <w:tcW w:w="4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0"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w:t>
            </w:r>
          </w:p>
        </w:tc>
        <w:tc>
          <w:tcPr>
            <w:tcW w:w="2620" w:type="dxa"/>
            <w:gridSpan w:val="12"/>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right="38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2</w:t>
            </w: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свободное</w:t>
            </w:r>
          </w:p>
        </w:tc>
        <w:tc>
          <w:tcPr>
            <w:tcW w:w="144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right="14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владение</w:t>
            </w: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предметом</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проектной</w:t>
            </w:r>
          </w:p>
        </w:tc>
        <w:tc>
          <w:tcPr>
            <w:tcW w:w="1860" w:type="dxa"/>
            <w:gridSpan w:val="9"/>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деятельности.</w:t>
            </w:r>
          </w:p>
        </w:tc>
        <w:tc>
          <w:tcPr>
            <w:tcW w:w="1160" w:type="dxa"/>
            <w:gridSpan w:val="4"/>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Ошибки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отсутствуют. Грамотно и обоснованно в</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соответствии</w:t>
            </w:r>
          </w:p>
        </w:tc>
        <w:tc>
          <w:tcPr>
            <w:tcW w:w="4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5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8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w:t>
            </w:r>
          </w:p>
        </w:tc>
        <w:tc>
          <w:tcPr>
            <w:tcW w:w="6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60" w:type="dxa"/>
            <w:gridSpan w:val="9"/>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рассматриваемой</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320" w:type="dxa"/>
            <w:gridSpan w:val="7"/>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проблемой(темой)</w:t>
            </w:r>
          </w:p>
        </w:tc>
        <w:tc>
          <w:tcPr>
            <w:tcW w:w="6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8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использовал</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84"/>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160" w:type="dxa"/>
            <w:gridSpan w:val="16"/>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имеющиеся знания и способы действий.</w:t>
            </w:r>
          </w:p>
        </w:tc>
        <w:tc>
          <w:tcPr>
            <w:tcW w:w="28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34"/>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420" w:type="dxa"/>
            <w:gridSpan w:val="4"/>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33" w:lineRule="exact"/>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Повышенный</w:t>
            </w:r>
          </w:p>
        </w:tc>
        <w:tc>
          <w:tcPr>
            <w:tcW w:w="40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50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940" w:type="dxa"/>
            <w:gridSpan w:val="5"/>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33"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высокий</w:t>
            </w:r>
          </w:p>
        </w:tc>
        <w:tc>
          <w:tcPr>
            <w:tcW w:w="2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88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28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33"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33" w:lineRule="exact"/>
              <w:ind w:right="38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3</w:t>
            </w: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r>
      <w:tr w:rsidR="00EA52CE" w:rsidRPr="00EA52CE" w:rsidTr="00D36AA7">
        <w:trPr>
          <w:trHeight w:val="280"/>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Продемонстрировано свободное владение</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предметом</w:t>
            </w:r>
          </w:p>
        </w:tc>
        <w:tc>
          <w:tcPr>
            <w:tcW w:w="144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4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проектной</w:t>
            </w: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деятельности.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Ошибки</w:t>
            </w:r>
          </w:p>
        </w:tc>
        <w:tc>
          <w:tcPr>
            <w:tcW w:w="1860" w:type="dxa"/>
            <w:gridSpan w:val="9"/>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right="160"/>
              <w:jc w:val="center"/>
              <w:rPr>
                <w:rFonts w:ascii="Times New Roman" w:eastAsia="DejaVu Sans" w:hAnsi="Times New Roman"/>
                <w:kern w:val="1"/>
                <w:sz w:val="24"/>
                <w:szCs w:val="24"/>
                <w:lang w:eastAsia="hi-IN" w:bidi="hi-IN"/>
              </w:rPr>
            </w:pPr>
            <w:r w:rsidRPr="00EA52CE">
              <w:rPr>
                <w:rFonts w:ascii="Times New Roman" w:eastAsia="DejaVu Sans" w:hAnsi="Times New Roman"/>
                <w:w w:val="96"/>
                <w:kern w:val="1"/>
                <w:sz w:val="24"/>
                <w:szCs w:val="24"/>
                <w:lang w:eastAsia="hi-IN" w:bidi="hi-IN"/>
              </w:rPr>
              <w:t>отсутствуют.</w:t>
            </w:r>
          </w:p>
        </w:tc>
        <w:tc>
          <w:tcPr>
            <w:tcW w:w="1160" w:type="dxa"/>
            <w:gridSpan w:val="4"/>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Автор</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320" w:type="dxa"/>
            <w:gridSpan w:val="7"/>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продемонстрировал</w:t>
            </w:r>
          </w:p>
        </w:tc>
        <w:tc>
          <w:tcPr>
            <w:tcW w:w="96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right="20"/>
              <w:jc w:val="right"/>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глубокие</w:t>
            </w:r>
          </w:p>
        </w:tc>
        <w:tc>
          <w:tcPr>
            <w:tcW w:w="1160" w:type="dxa"/>
            <w:gridSpan w:val="4"/>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знания,</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выходящие</w:t>
            </w:r>
          </w:p>
        </w:tc>
        <w:tc>
          <w:tcPr>
            <w:tcW w:w="4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за</w:t>
            </w:r>
          </w:p>
        </w:tc>
        <w:tc>
          <w:tcPr>
            <w:tcW w:w="1040" w:type="dxa"/>
            <w:gridSpan w:val="5"/>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рамки</w:t>
            </w:r>
          </w:p>
        </w:tc>
        <w:tc>
          <w:tcPr>
            <w:tcW w:w="4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60" w:type="dxa"/>
            <w:gridSpan w:val="4"/>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школьной</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82"/>
        </w:trPr>
        <w:tc>
          <w:tcPr>
            <w:tcW w:w="212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программы.</w:t>
            </w:r>
          </w:p>
        </w:tc>
        <w:tc>
          <w:tcPr>
            <w:tcW w:w="40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50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8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00" w:type="dxa"/>
            <w:gridSpan w:val="2"/>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8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8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61"/>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w w:val="97"/>
                <w:kern w:val="1"/>
                <w:sz w:val="24"/>
                <w:szCs w:val="24"/>
                <w:lang w:eastAsia="hi-IN" w:bidi="hi-IN"/>
              </w:rPr>
              <w:t>Регулятивные</w:t>
            </w: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u w:val="single"/>
                <w:lang w:eastAsia="hi-IN" w:bidi="hi-IN"/>
              </w:rPr>
              <w:t>Базовый</w:t>
            </w:r>
            <w:r w:rsidRPr="00EA52CE">
              <w:rPr>
                <w:rFonts w:ascii="Times New Roman" w:eastAsia="DejaVu Sans" w:hAnsi="Times New Roman"/>
                <w:kern w:val="1"/>
                <w:sz w:val="24"/>
                <w:szCs w:val="24"/>
                <w:lang w:eastAsia="hi-IN" w:bidi="hi-IN"/>
              </w:rPr>
              <w:t xml:space="preserve">  -  Продемонстрированы  навыки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right="38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1</w:t>
            </w: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действия</w:t>
            </w: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определения</w:t>
            </w:r>
          </w:p>
        </w:tc>
        <w:tc>
          <w:tcPr>
            <w:tcW w:w="900" w:type="dxa"/>
            <w:gridSpan w:val="3"/>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8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темы</w:t>
            </w:r>
          </w:p>
        </w:tc>
        <w:tc>
          <w:tcPr>
            <w:tcW w:w="6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8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right="18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1580" w:type="dxa"/>
            <w:gridSpan w:val="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планирования</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работы.  Работа  доведена  до  конца  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представлена комиссии; некоторые этапы</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выполнялись   под   контролем   и   при</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поддержке   руководителя.   При   этом</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проявляются</w:t>
            </w:r>
          </w:p>
        </w:tc>
        <w:tc>
          <w:tcPr>
            <w:tcW w:w="1440" w:type="dxa"/>
            <w:gridSpan w:val="6"/>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отдельные</w:t>
            </w:r>
          </w:p>
        </w:tc>
        <w:tc>
          <w:tcPr>
            <w:tcW w:w="4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60" w:type="dxa"/>
            <w:gridSpan w:val="4"/>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элементы</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81"/>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160" w:type="dxa"/>
            <w:gridSpan w:val="16"/>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самооценки и самоконтроля учащегося.</w:t>
            </w:r>
          </w:p>
        </w:tc>
        <w:tc>
          <w:tcPr>
            <w:tcW w:w="28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61"/>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0" w:lineRule="exact"/>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u w:val="single"/>
                <w:lang w:eastAsia="hi-IN" w:bidi="hi-IN"/>
              </w:rPr>
              <w:t>Повышенный</w:t>
            </w:r>
          </w:p>
        </w:tc>
        <w:tc>
          <w:tcPr>
            <w:tcW w:w="4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60" w:lineRule="exact"/>
              <w:ind w:left="16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w:t>
            </w:r>
          </w:p>
        </w:tc>
        <w:tc>
          <w:tcPr>
            <w:tcW w:w="2620" w:type="dxa"/>
            <w:gridSpan w:val="12"/>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Работа  самостоятельно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60" w:lineRule="exact"/>
              <w:ind w:right="38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2</w:t>
            </w: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спланирована</w:t>
            </w:r>
          </w:p>
        </w:tc>
        <w:tc>
          <w:tcPr>
            <w:tcW w:w="4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500" w:type="dxa"/>
            <w:gridSpan w:val="2"/>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1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6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60" w:type="dxa"/>
            <w:gridSpan w:val="9"/>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последовательно</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EA52CE" w:rsidRPr="00EA52CE" w:rsidTr="00D36AA7">
        <w:trPr>
          <w:trHeight w:val="276"/>
        </w:trPr>
        <w:tc>
          <w:tcPr>
            <w:tcW w:w="2120" w:type="dxa"/>
            <w:tcBorders>
              <w:top w:val="nil"/>
              <w:left w:val="single" w:sz="8" w:space="0" w:color="auto"/>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nil"/>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4440" w:type="dxa"/>
            <w:gridSpan w:val="17"/>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75" w:lineRule="exac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реализована, своевременно пройдены все</w:t>
            </w:r>
          </w:p>
        </w:tc>
        <w:tc>
          <w:tcPr>
            <w:tcW w:w="11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600" w:type="dxa"/>
            <w:tcBorders>
              <w:top w:val="nil"/>
              <w:left w:val="nil"/>
              <w:bottom w:val="nil"/>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r>
      <w:tr w:rsidR="00EA52CE" w:rsidRPr="00EA52CE" w:rsidTr="00D36AA7">
        <w:trPr>
          <w:trHeight w:val="281"/>
        </w:trPr>
        <w:tc>
          <w:tcPr>
            <w:tcW w:w="2120" w:type="dxa"/>
            <w:tcBorders>
              <w:top w:val="nil"/>
              <w:left w:val="single" w:sz="8" w:space="0" w:color="auto"/>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420" w:type="dxa"/>
            <w:gridSpan w:val="4"/>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необходимые</w:t>
            </w:r>
          </w:p>
        </w:tc>
        <w:tc>
          <w:tcPr>
            <w:tcW w:w="900" w:type="dxa"/>
            <w:gridSpan w:val="3"/>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этапы</w:t>
            </w:r>
          </w:p>
        </w:tc>
        <w:tc>
          <w:tcPr>
            <w:tcW w:w="60" w:type="dxa"/>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780" w:type="dxa"/>
            <w:gridSpan w:val="8"/>
            <w:tcBorders>
              <w:top w:val="nil"/>
              <w:left w:val="nil"/>
              <w:bottom w:val="single" w:sz="8" w:space="0" w:color="auto"/>
              <w:right w:val="nil"/>
            </w:tcBorders>
            <w:vAlign w:val="bottom"/>
          </w:tcPr>
          <w:p w:rsidR="00EA52CE" w:rsidRPr="00EA52CE" w:rsidRDefault="00EA52CE" w:rsidP="00EA52CE">
            <w:pPr>
              <w:widowControl w:val="0"/>
              <w:suppressAutoHyphens/>
              <w:autoSpaceDE w:val="0"/>
              <w:autoSpaceDN w:val="0"/>
              <w:adjustRightInd w:val="0"/>
              <w:spacing w:after="0" w:line="240" w:lineRule="auto"/>
              <w:ind w:left="24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обсуждения</w:t>
            </w:r>
          </w:p>
        </w:tc>
        <w:tc>
          <w:tcPr>
            <w:tcW w:w="28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11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EA52CE" w:rsidRPr="00EA52CE" w:rsidRDefault="00EA52CE" w:rsidP="00EA52CE">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bl>
    <w:tbl>
      <w:tblPr>
        <w:tblpPr w:leftFromText="180" w:rightFromText="180" w:vertAnchor="text" w:horzAnchor="margin" w:tblpY="1"/>
        <w:tblW w:w="9360" w:type="dxa"/>
        <w:tblLayout w:type="fixed"/>
        <w:tblCellMar>
          <w:left w:w="0" w:type="dxa"/>
          <w:right w:w="0" w:type="dxa"/>
        </w:tblCellMar>
        <w:tblLook w:val="0000" w:firstRow="0" w:lastRow="0" w:firstColumn="0" w:lastColumn="0" w:noHBand="0" w:noVBand="0"/>
      </w:tblPr>
      <w:tblGrid>
        <w:gridCol w:w="1280"/>
        <w:gridCol w:w="840"/>
        <w:gridCol w:w="100"/>
        <w:gridCol w:w="660"/>
        <w:gridCol w:w="400"/>
        <w:gridCol w:w="260"/>
        <w:gridCol w:w="220"/>
        <w:gridCol w:w="80"/>
        <w:gridCol w:w="420"/>
        <w:gridCol w:w="480"/>
        <w:gridCol w:w="80"/>
        <w:gridCol w:w="100"/>
        <w:gridCol w:w="80"/>
        <w:gridCol w:w="100"/>
        <w:gridCol w:w="320"/>
        <w:gridCol w:w="420"/>
        <w:gridCol w:w="220"/>
        <w:gridCol w:w="380"/>
        <w:gridCol w:w="100"/>
        <w:gridCol w:w="120"/>
        <w:gridCol w:w="920"/>
        <w:gridCol w:w="180"/>
        <w:gridCol w:w="1600"/>
      </w:tblGrid>
      <w:tr w:rsidR="00D36AA7" w:rsidRPr="00EA52CE" w:rsidTr="00D36AA7">
        <w:trPr>
          <w:trHeight w:val="278"/>
        </w:trPr>
        <w:tc>
          <w:tcPr>
            <w:tcW w:w="1280" w:type="dxa"/>
            <w:tcBorders>
              <w:top w:val="single" w:sz="8" w:space="0" w:color="auto"/>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Pr>
                <w:rFonts w:ascii="Liberation Serif" w:eastAsia="DejaVu Sans" w:hAnsi="Liberation Serif" w:cs="DejaVu Sans"/>
                <w:noProof/>
                <w:kern w:val="1"/>
                <w:sz w:val="24"/>
                <w:szCs w:val="24"/>
                <w:lang w:eastAsia="ru-RU"/>
              </w:rPr>
              <w:drawing>
                <wp:anchor distT="0" distB="0" distL="114300" distR="114300" simplePos="0" relativeHeight="251657728" behindDoc="1" locked="0" layoutInCell="0" allowOverlap="1" wp14:anchorId="171F75B3" wp14:editId="2CF31C1C">
                  <wp:simplePos x="0" y="0"/>
                  <wp:positionH relativeFrom="column">
                    <wp:posOffset>59055</wp:posOffset>
                  </wp:positionH>
                  <wp:positionV relativeFrom="paragraph">
                    <wp:posOffset>15875</wp:posOffset>
                  </wp:positionV>
                  <wp:extent cx="5978525" cy="889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78525" cy="88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40" w:type="dxa"/>
            <w:tcBorders>
              <w:top w:val="single" w:sz="8" w:space="0" w:color="auto"/>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single" w:sz="8" w:space="0" w:color="auto"/>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single" w:sz="8" w:space="0" w:color="auto"/>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представления.  Контроль  и  коррекция</w:t>
            </w:r>
          </w:p>
        </w:tc>
        <w:tc>
          <w:tcPr>
            <w:tcW w:w="120" w:type="dxa"/>
            <w:tcBorders>
              <w:top w:val="single" w:sz="8" w:space="0" w:color="auto"/>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single" w:sz="8" w:space="0" w:color="auto"/>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single" w:sz="8" w:space="0" w:color="auto"/>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single" w:sz="8" w:space="0" w:color="auto"/>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81"/>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620" w:type="dxa"/>
            <w:gridSpan w:val="13"/>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осуществлялись самостоятельно.</w:t>
            </w: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37"/>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540" w:type="dxa"/>
            <w:gridSpan w:val="4"/>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37" w:lineRule="exac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Повышенный</w:t>
            </w: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080" w:type="dxa"/>
            <w:gridSpan w:val="4"/>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37"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высокий</w:t>
            </w:r>
          </w:p>
        </w:tc>
        <w:tc>
          <w:tcPr>
            <w:tcW w:w="18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3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37"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w:t>
            </w:r>
          </w:p>
        </w:tc>
        <w:tc>
          <w:tcPr>
            <w:tcW w:w="4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700" w:type="dxa"/>
            <w:gridSpan w:val="3"/>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37"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w w:val="97"/>
                <w:kern w:val="1"/>
                <w:sz w:val="24"/>
                <w:szCs w:val="24"/>
                <w:lang w:eastAsia="hi-IN" w:bidi="hi-IN"/>
              </w:rPr>
              <w:t>Работа</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37" w:lineRule="exact"/>
              <w:ind w:left="40"/>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3</w:t>
            </w: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r>
      <w:tr w:rsidR="00D36AA7" w:rsidRPr="00EA52CE" w:rsidTr="00D36AA7">
        <w:trPr>
          <w:trHeight w:val="280"/>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20" w:type="dxa"/>
            <w:gridSpan w:val="5"/>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самостоятельно</w:t>
            </w:r>
          </w:p>
        </w:tc>
        <w:tc>
          <w:tcPr>
            <w:tcW w:w="4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580" w:type="dxa"/>
            <w:gridSpan w:val="7"/>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спланирована</w:t>
            </w:r>
          </w:p>
        </w:tc>
        <w:tc>
          <w:tcPr>
            <w:tcW w:w="2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8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40" w:type="dxa"/>
            <w:gridSpan w:val="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последовательно</w:t>
            </w:r>
          </w:p>
        </w:tc>
        <w:tc>
          <w:tcPr>
            <w:tcW w:w="1580" w:type="dxa"/>
            <w:gridSpan w:val="7"/>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right="140"/>
              <w:jc w:val="right"/>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реализована.</w:t>
            </w:r>
          </w:p>
        </w:tc>
        <w:tc>
          <w:tcPr>
            <w:tcW w:w="700" w:type="dxa"/>
            <w:gridSpan w:val="3"/>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Автор</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40" w:type="dxa"/>
            <w:gridSpan w:val="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продемонстрировал</w:t>
            </w:r>
          </w:p>
        </w:tc>
        <w:tc>
          <w:tcPr>
            <w:tcW w:w="1160" w:type="dxa"/>
            <w:gridSpan w:val="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right="6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умение</w:t>
            </w:r>
          </w:p>
        </w:tc>
        <w:tc>
          <w:tcPr>
            <w:tcW w:w="112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управлять</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своей  познавательной  деятельностью  во</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6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времени,</w:t>
            </w:r>
          </w:p>
        </w:tc>
        <w:tc>
          <w:tcPr>
            <w:tcW w:w="26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560" w:type="dxa"/>
            <w:gridSpan w:val="8"/>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right="14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использовать</w:t>
            </w:r>
          </w:p>
        </w:tc>
        <w:tc>
          <w:tcPr>
            <w:tcW w:w="3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2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ресурсные</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возможности   для   достижения   целей,</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54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осуществлять</w:t>
            </w: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0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right="6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выбор</w:t>
            </w: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720" w:type="dxa"/>
            <w:gridSpan w:val="8"/>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конструктивных</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стратегий в трудных ситуациях. Контроль</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1380" w:type="dxa"/>
            <w:gridSpan w:val="5"/>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left="2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коррекция</w:t>
            </w:r>
          </w:p>
        </w:tc>
        <w:tc>
          <w:tcPr>
            <w:tcW w:w="4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720" w:type="dxa"/>
            <w:gridSpan w:val="8"/>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осуществлялись</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81"/>
        </w:trPr>
        <w:tc>
          <w:tcPr>
            <w:tcW w:w="1280" w:type="dxa"/>
            <w:tcBorders>
              <w:top w:val="nil"/>
              <w:left w:val="single" w:sz="8" w:space="0" w:color="auto"/>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20" w:type="dxa"/>
            <w:gridSpan w:val="5"/>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самостоятельно</w:t>
            </w: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61"/>
        </w:trPr>
        <w:tc>
          <w:tcPr>
            <w:tcW w:w="2120" w:type="dxa"/>
            <w:gridSpan w:val="2"/>
            <w:tcBorders>
              <w:top w:val="nil"/>
              <w:left w:val="single" w:sz="8" w:space="0" w:color="auto"/>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60" w:lineRule="exact"/>
              <w:ind w:left="30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Коммуникация</w:t>
            </w: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6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60" w:lineRule="exact"/>
              <w:rPr>
                <w:rFonts w:ascii="Times New Roman" w:eastAsia="DejaVu Sans" w:hAnsi="Times New Roman"/>
                <w:kern w:val="1"/>
                <w:sz w:val="24"/>
                <w:szCs w:val="24"/>
                <w:lang w:eastAsia="hi-IN" w:bidi="hi-IN"/>
              </w:rPr>
            </w:pPr>
            <w:r w:rsidRPr="00EA52CE">
              <w:rPr>
                <w:rFonts w:ascii="Times New Roman" w:eastAsia="DejaVu Sans" w:hAnsi="Times New Roman"/>
                <w:w w:val="97"/>
                <w:kern w:val="1"/>
                <w:sz w:val="24"/>
                <w:szCs w:val="24"/>
                <w:u w:val="single"/>
                <w:lang w:eastAsia="hi-IN" w:bidi="hi-IN"/>
              </w:rPr>
              <w:t>Базовый</w:t>
            </w:r>
            <w:r w:rsidRPr="00EA52CE">
              <w:rPr>
                <w:rFonts w:ascii="Times New Roman" w:eastAsia="DejaVu Sans" w:hAnsi="Times New Roman"/>
                <w:w w:val="97"/>
                <w:kern w:val="1"/>
                <w:sz w:val="24"/>
                <w:szCs w:val="24"/>
                <w:lang w:eastAsia="hi-IN" w:bidi="hi-IN"/>
              </w:rPr>
              <w:t xml:space="preserve">  -</w:t>
            </w:r>
          </w:p>
        </w:tc>
        <w:tc>
          <w:tcPr>
            <w:tcW w:w="3260" w:type="dxa"/>
            <w:gridSpan w:val="1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60"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Продемонстрированы  навыки</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60" w:lineRule="exact"/>
              <w:ind w:left="40"/>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1</w:t>
            </w: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7"/>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54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оформления</w:t>
            </w: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60" w:type="dxa"/>
            <w:gridSpan w:val="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right="180"/>
              <w:jc w:val="right"/>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проектной</w:t>
            </w:r>
          </w:p>
        </w:tc>
        <w:tc>
          <w:tcPr>
            <w:tcW w:w="960" w:type="dxa"/>
            <w:gridSpan w:val="3"/>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работы</w:t>
            </w:r>
          </w:p>
        </w:tc>
        <w:tc>
          <w:tcPr>
            <w:tcW w:w="48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54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пояснительной</w:t>
            </w: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60" w:type="dxa"/>
            <w:gridSpan w:val="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right="8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записки,</w:t>
            </w:r>
          </w:p>
        </w:tc>
        <w:tc>
          <w:tcPr>
            <w:tcW w:w="3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right="180"/>
              <w:jc w:val="right"/>
              <w:rPr>
                <w:rFonts w:ascii="Times New Roman" w:eastAsia="DejaVu Sans" w:hAnsi="Times New Roman"/>
                <w:kern w:val="1"/>
                <w:sz w:val="24"/>
                <w:szCs w:val="24"/>
                <w:lang w:eastAsia="hi-IN" w:bidi="hi-IN"/>
              </w:rPr>
            </w:pPr>
            <w:r w:rsidRPr="00EA52CE">
              <w:rPr>
                <w:rFonts w:ascii="Times New Roman" w:eastAsia="DejaVu Sans" w:hAnsi="Times New Roman"/>
                <w:w w:val="93"/>
                <w:kern w:val="1"/>
                <w:sz w:val="24"/>
                <w:szCs w:val="24"/>
                <w:lang w:eastAsia="hi-IN" w:bidi="hi-IN"/>
              </w:rPr>
              <w:t>а</w:t>
            </w:r>
          </w:p>
        </w:tc>
        <w:tc>
          <w:tcPr>
            <w:tcW w:w="700" w:type="dxa"/>
            <w:gridSpan w:val="3"/>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также</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подготовки  простой  презентации.  Автор</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81"/>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520" w:type="dxa"/>
            <w:gridSpan w:val="7"/>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отвечает на вопросы</w:t>
            </w: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61"/>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60" w:lineRule="exac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u w:val="single"/>
                <w:lang w:eastAsia="hi-IN" w:bidi="hi-IN"/>
              </w:rPr>
              <w:t>Повышенный</w:t>
            </w:r>
            <w:r w:rsidRPr="00EA52CE">
              <w:rPr>
                <w:rFonts w:ascii="Times New Roman" w:eastAsia="DejaVu Sans" w:hAnsi="Times New Roman"/>
                <w:kern w:val="1"/>
                <w:sz w:val="24"/>
                <w:szCs w:val="24"/>
                <w:lang w:eastAsia="hi-IN" w:bidi="hi-IN"/>
              </w:rPr>
              <w:t xml:space="preserve"> - Тема ясно определена и</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60" w:lineRule="exact"/>
              <w:ind w:left="40"/>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2</w:t>
            </w: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6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пояснена.</w:t>
            </w:r>
          </w:p>
        </w:tc>
        <w:tc>
          <w:tcPr>
            <w:tcW w:w="26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80" w:type="dxa"/>
            <w:gridSpan w:val="9"/>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Текст/сообщение</w:t>
            </w:r>
          </w:p>
        </w:tc>
        <w:tc>
          <w:tcPr>
            <w:tcW w:w="112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хорошо</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структурированы.  Все  мысли  выражены</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ясно,</w:t>
            </w:r>
          </w:p>
        </w:tc>
        <w:tc>
          <w:tcPr>
            <w:tcW w:w="4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8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left="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логично,</w:t>
            </w:r>
          </w:p>
        </w:tc>
        <w:tc>
          <w:tcPr>
            <w:tcW w:w="4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0" w:type="dxa"/>
            <w:gridSpan w:val="9"/>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последовательно,</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40" w:type="dxa"/>
            <w:gridSpan w:val="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аргументировано.</w:t>
            </w:r>
          </w:p>
        </w:tc>
        <w:tc>
          <w:tcPr>
            <w:tcW w:w="2280" w:type="dxa"/>
            <w:gridSpan w:val="10"/>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Работа/сообщение</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вызывает   некоторый   интерес.   Автор</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81"/>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200" w:type="dxa"/>
            <w:gridSpan w:val="12"/>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свободно отвечает на вопросы.</w:t>
            </w: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37"/>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54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37" w:lineRule="exac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Повышенный</w:t>
            </w: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90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37"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высокий</w:t>
            </w:r>
          </w:p>
        </w:tc>
        <w:tc>
          <w:tcPr>
            <w:tcW w:w="36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37" w:lineRule="exact"/>
              <w:ind w:right="2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w:t>
            </w:r>
          </w:p>
        </w:tc>
        <w:tc>
          <w:tcPr>
            <w:tcW w:w="74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37"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Тема</w:t>
            </w:r>
          </w:p>
        </w:tc>
        <w:tc>
          <w:tcPr>
            <w:tcW w:w="2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48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37"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ясно</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37" w:lineRule="exact"/>
              <w:ind w:left="40"/>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3</w:t>
            </w: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0"/>
                <w:szCs w:val="20"/>
                <w:lang w:eastAsia="hi-IN" w:bidi="hi-IN"/>
              </w:rPr>
            </w:pPr>
          </w:p>
        </w:tc>
      </w:tr>
      <w:tr w:rsidR="00D36AA7" w:rsidRPr="00EA52CE" w:rsidTr="00D36AA7">
        <w:trPr>
          <w:trHeight w:val="20"/>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320" w:type="dxa"/>
            <w:gridSpan w:val="3"/>
            <w:tcBorders>
              <w:top w:val="nil"/>
              <w:left w:val="nil"/>
              <w:bottom w:val="nil"/>
              <w:right w:val="single" w:sz="8" w:space="0" w:color="auto"/>
            </w:tcBorders>
            <w:shd w:val="clear" w:color="auto" w:fill="000000"/>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280" w:type="dxa"/>
            <w:gridSpan w:val="5"/>
            <w:tcBorders>
              <w:top w:val="nil"/>
              <w:left w:val="nil"/>
              <w:bottom w:val="nil"/>
              <w:right w:val="single" w:sz="8" w:space="0" w:color="auto"/>
            </w:tcBorders>
            <w:shd w:val="clear" w:color="auto" w:fill="000000"/>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80" w:type="dxa"/>
            <w:gridSpan w:val="2"/>
            <w:tcBorders>
              <w:top w:val="nil"/>
              <w:left w:val="nil"/>
              <w:bottom w:val="nil"/>
              <w:right w:val="nil"/>
            </w:tcBorders>
            <w:shd w:val="clear" w:color="auto" w:fill="000000"/>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440" w:type="dxa"/>
            <w:gridSpan w:val="5"/>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0" w:lineRule="exact"/>
              <w:rPr>
                <w:rFonts w:ascii="Times New Roman" w:eastAsia="DejaVu Sans" w:hAnsi="Times New Roman"/>
                <w:kern w:val="1"/>
                <w:sz w:val="2"/>
                <w:szCs w:val="2"/>
                <w:lang w:eastAsia="hi-IN" w:bidi="hi-IN"/>
              </w:rPr>
            </w:pPr>
          </w:p>
        </w:tc>
      </w:tr>
      <w:tr w:rsidR="00D36AA7" w:rsidRPr="00EA52CE" w:rsidTr="00D36AA7">
        <w:trPr>
          <w:trHeight w:val="280"/>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определена и пояснена. Текст/сообщение</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хорошо   структурированы.   Все   мысли</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6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7"/>
                <w:kern w:val="1"/>
                <w:sz w:val="24"/>
                <w:szCs w:val="24"/>
                <w:lang w:eastAsia="hi-IN" w:bidi="hi-IN"/>
              </w:rPr>
              <w:t>выражены</w:t>
            </w:r>
          </w:p>
        </w:tc>
        <w:tc>
          <w:tcPr>
            <w:tcW w:w="26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0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ясно,</w:t>
            </w: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12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логично,</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040" w:type="dxa"/>
            <w:gridSpan w:val="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последовательно,</w:t>
            </w:r>
          </w:p>
        </w:tc>
        <w:tc>
          <w:tcPr>
            <w:tcW w:w="2280" w:type="dxa"/>
            <w:gridSpan w:val="10"/>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аргументировано.</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Автор   владеет   культурой   общения   с</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аудиторией.  Работа/сообщение  вызывает</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76"/>
        </w:trPr>
        <w:tc>
          <w:tcPr>
            <w:tcW w:w="1280" w:type="dxa"/>
            <w:tcBorders>
              <w:top w:val="nil"/>
              <w:left w:val="single" w:sz="8" w:space="0" w:color="auto"/>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6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большой</w:t>
            </w:r>
          </w:p>
        </w:tc>
        <w:tc>
          <w:tcPr>
            <w:tcW w:w="980" w:type="dxa"/>
            <w:gridSpan w:val="4"/>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left="2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интерес.</w:t>
            </w:r>
          </w:p>
        </w:tc>
        <w:tc>
          <w:tcPr>
            <w:tcW w:w="840" w:type="dxa"/>
            <w:gridSpan w:val="5"/>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ind w:right="14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Автор</w:t>
            </w:r>
          </w:p>
        </w:tc>
        <w:tc>
          <w:tcPr>
            <w:tcW w:w="960" w:type="dxa"/>
            <w:gridSpan w:val="3"/>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свободно</w:t>
            </w:r>
          </w:p>
        </w:tc>
        <w:tc>
          <w:tcPr>
            <w:tcW w:w="480" w:type="dxa"/>
            <w:gridSpan w:val="2"/>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w:t>
            </w:r>
          </w:p>
        </w:tc>
        <w:tc>
          <w:tcPr>
            <w:tcW w:w="12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81"/>
        </w:trPr>
        <w:tc>
          <w:tcPr>
            <w:tcW w:w="1280" w:type="dxa"/>
            <w:tcBorders>
              <w:top w:val="nil"/>
              <w:left w:val="single" w:sz="8" w:space="0" w:color="auto"/>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320" w:type="dxa"/>
            <w:gridSpan w:val="16"/>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аргументировано отвечает на вопросы.</w:t>
            </w:r>
          </w:p>
        </w:tc>
        <w:tc>
          <w:tcPr>
            <w:tcW w:w="12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9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60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r w:rsidR="00D36AA7" w:rsidRPr="00EA52CE" w:rsidTr="00D36AA7">
        <w:trPr>
          <w:trHeight w:val="266"/>
        </w:trPr>
        <w:tc>
          <w:tcPr>
            <w:tcW w:w="1280" w:type="dxa"/>
            <w:tcBorders>
              <w:top w:val="nil"/>
              <w:left w:val="single" w:sz="8" w:space="0" w:color="auto"/>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84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66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880" w:type="dxa"/>
            <w:gridSpan w:val="3"/>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60" w:lineRule="exact"/>
              <w:ind w:left="14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Итого</w:t>
            </w: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4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3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3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2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9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60" w:lineRule="exact"/>
              <w:ind w:left="40"/>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4-12</w:t>
            </w:r>
          </w:p>
        </w:tc>
        <w:tc>
          <w:tcPr>
            <w:tcW w:w="1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60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r>
      <w:tr w:rsidR="00D36AA7" w:rsidRPr="00EA52CE" w:rsidTr="00D36AA7">
        <w:trPr>
          <w:trHeight w:val="271"/>
        </w:trPr>
        <w:tc>
          <w:tcPr>
            <w:tcW w:w="12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2260" w:type="dxa"/>
            <w:gridSpan w:val="5"/>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280" w:type="dxa"/>
            <w:gridSpan w:val="5"/>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280" w:type="dxa"/>
            <w:gridSpan w:val="3"/>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3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3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9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780" w:type="dxa"/>
            <w:gridSpan w:val="2"/>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r>
      <w:tr w:rsidR="00D36AA7" w:rsidRPr="00EA52CE" w:rsidTr="00D36AA7">
        <w:trPr>
          <w:trHeight w:val="263"/>
        </w:trPr>
        <w:tc>
          <w:tcPr>
            <w:tcW w:w="1280" w:type="dxa"/>
            <w:tcBorders>
              <w:top w:val="nil"/>
              <w:left w:val="single" w:sz="8" w:space="0" w:color="auto"/>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820" w:type="dxa"/>
            <w:gridSpan w:val="13"/>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60" w:lineRule="exact"/>
              <w:ind w:right="120"/>
              <w:jc w:val="right"/>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Критерии выставления отметки</w:t>
            </w:r>
          </w:p>
        </w:tc>
        <w:tc>
          <w:tcPr>
            <w:tcW w:w="3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700" w:type="dxa"/>
            <w:gridSpan w:val="3"/>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60" w:lineRule="exact"/>
              <w:ind w:left="240"/>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Итоговая отметка</w:t>
            </w:r>
          </w:p>
        </w:tc>
      </w:tr>
      <w:tr w:rsidR="00D36AA7" w:rsidRPr="00EA52CE" w:rsidTr="00D36AA7">
        <w:trPr>
          <w:trHeight w:val="268"/>
        </w:trPr>
        <w:tc>
          <w:tcPr>
            <w:tcW w:w="1280" w:type="dxa"/>
            <w:tcBorders>
              <w:top w:val="nil"/>
              <w:left w:val="single" w:sz="8" w:space="0" w:color="auto"/>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64"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b/>
                <w:bCs/>
                <w:kern w:val="1"/>
                <w:sz w:val="24"/>
                <w:szCs w:val="24"/>
                <w:lang w:eastAsia="hi-IN" w:bidi="hi-IN"/>
              </w:rPr>
              <w:t>баллы</w:t>
            </w:r>
          </w:p>
        </w:tc>
        <w:tc>
          <w:tcPr>
            <w:tcW w:w="84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66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60" w:lineRule="exact"/>
              <w:ind w:right="220"/>
              <w:jc w:val="right"/>
              <w:rPr>
                <w:rFonts w:ascii="Times New Roman" w:eastAsia="DejaVu Sans" w:hAnsi="Times New Roman"/>
                <w:kern w:val="1"/>
                <w:sz w:val="24"/>
                <w:szCs w:val="24"/>
                <w:lang w:eastAsia="hi-IN" w:bidi="hi-IN"/>
              </w:rPr>
            </w:pPr>
            <w:r w:rsidRPr="00EA52CE">
              <w:rPr>
                <w:rFonts w:ascii="Times New Roman" w:eastAsia="DejaVu Sans" w:hAnsi="Times New Roman"/>
                <w:w w:val="93"/>
                <w:kern w:val="1"/>
                <w:sz w:val="24"/>
                <w:szCs w:val="24"/>
                <w:lang w:eastAsia="hi-IN" w:bidi="hi-IN"/>
              </w:rPr>
              <w:t>4-6</w:t>
            </w:r>
          </w:p>
        </w:tc>
        <w:tc>
          <w:tcPr>
            <w:tcW w:w="4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26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900" w:type="dxa"/>
            <w:gridSpan w:val="2"/>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60" w:lineRule="exact"/>
              <w:ind w:right="30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7-9</w:t>
            </w:r>
          </w:p>
        </w:tc>
        <w:tc>
          <w:tcPr>
            <w:tcW w:w="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960" w:type="dxa"/>
            <w:gridSpan w:val="3"/>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60" w:lineRule="exact"/>
              <w:ind w:right="40"/>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10-12</w:t>
            </w:r>
          </w:p>
        </w:tc>
        <w:tc>
          <w:tcPr>
            <w:tcW w:w="3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9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60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r>
      <w:tr w:rsidR="00D36AA7" w:rsidRPr="00EA52CE" w:rsidTr="00D36AA7">
        <w:trPr>
          <w:trHeight w:val="266"/>
        </w:trPr>
        <w:tc>
          <w:tcPr>
            <w:tcW w:w="1280" w:type="dxa"/>
            <w:tcBorders>
              <w:top w:val="nil"/>
              <w:left w:val="single" w:sz="8" w:space="0" w:color="auto"/>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63"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b/>
                <w:bCs/>
                <w:w w:val="99"/>
                <w:kern w:val="1"/>
                <w:sz w:val="24"/>
                <w:szCs w:val="24"/>
                <w:lang w:eastAsia="hi-IN" w:bidi="hi-IN"/>
              </w:rPr>
              <w:t>отметка</w:t>
            </w:r>
          </w:p>
        </w:tc>
        <w:tc>
          <w:tcPr>
            <w:tcW w:w="2260" w:type="dxa"/>
            <w:gridSpan w:val="5"/>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59" w:lineRule="exact"/>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удовлетворительно</w:t>
            </w: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980" w:type="dxa"/>
            <w:gridSpan w:val="3"/>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59" w:lineRule="exact"/>
              <w:ind w:right="40"/>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хорошо</w:t>
            </w:r>
          </w:p>
        </w:tc>
        <w:tc>
          <w:tcPr>
            <w:tcW w:w="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960" w:type="dxa"/>
            <w:gridSpan w:val="3"/>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59" w:lineRule="exact"/>
              <w:jc w:val="right"/>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отлично</w:t>
            </w:r>
          </w:p>
        </w:tc>
        <w:tc>
          <w:tcPr>
            <w:tcW w:w="3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92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c>
          <w:tcPr>
            <w:tcW w:w="160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3"/>
                <w:szCs w:val="23"/>
                <w:lang w:eastAsia="hi-IN" w:bidi="hi-IN"/>
              </w:rPr>
            </w:pPr>
          </w:p>
        </w:tc>
      </w:tr>
      <w:tr w:rsidR="00D36AA7" w:rsidRPr="00EA52CE" w:rsidTr="00D36AA7">
        <w:trPr>
          <w:trHeight w:val="258"/>
        </w:trPr>
        <w:tc>
          <w:tcPr>
            <w:tcW w:w="1280" w:type="dxa"/>
            <w:tcBorders>
              <w:top w:val="nil"/>
              <w:left w:val="single" w:sz="8" w:space="0" w:color="auto"/>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6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2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80" w:type="dxa"/>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nil"/>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40" w:type="dxa"/>
            <w:gridSpan w:val="2"/>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58" w:lineRule="exact"/>
              <w:ind w:right="40"/>
              <w:jc w:val="center"/>
              <w:rPr>
                <w:rFonts w:ascii="Times New Roman" w:eastAsia="DejaVu Sans" w:hAnsi="Times New Roman"/>
                <w:kern w:val="1"/>
                <w:sz w:val="24"/>
                <w:szCs w:val="24"/>
                <w:lang w:eastAsia="hi-IN" w:bidi="hi-IN"/>
              </w:rPr>
            </w:pPr>
            <w:r w:rsidRPr="00EA52CE">
              <w:rPr>
                <w:rFonts w:ascii="Times New Roman" w:eastAsia="DejaVu Sans" w:hAnsi="Times New Roman"/>
                <w:w w:val="99"/>
                <w:kern w:val="1"/>
                <w:sz w:val="24"/>
                <w:szCs w:val="24"/>
                <w:lang w:eastAsia="hi-IN" w:bidi="hi-IN"/>
              </w:rPr>
              <w:t>Подпись</w:t>
            </w:r>
          </w:p>
        </w:tc>
        <w:tc>
          <w:tcPr>
            <w:tcW w:w="1780" w:type="dxa"/>
            <w:gridSpan w:val="2"/>
            <w:tcBorders>
              <w:top w:val="nil"/>
              <w:left w:val="nil"/>
              <w:bottom w:val="nil"/>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58" w:lineRule="exact"/>
              <w:ind w:left="180"/>
              <w:rPr>
                <w:rFonts w:ascii="Times New Roman" w:eastAsia="DejaVu Sans" w:hAnsi="Times New Roman"/>
                <w:kern w:val="1"/>
                <w:sz w:val="24"/>
                <w:szCs w:val="24"/>
                <w:lang w:eastAsia="hi-IN" w:bidi="hi-IN"/>
              </w:rPr>
            </w:pPr>
            <w:r w:rsidRPr="00EA52CE">
              <w:rPr>
                <w:rFonts w:ascii="Times New Roman" w:eastAsia="DejaVu Sans" w:hAnsi="Times New Roman"/>
                <w:kern w:val="1"/>
                <w:sz w:val="24"/>
                <w:szCs w:val="24"/>
                <w:lang w:eastAsia="hi-IN" w:bidi="hi-IN"/>
              </w:rPr>
              <w:t>Расшифровка</w:t>
            </w:r>
          </w:p>
        </w:tc>
      </w:tr>
      <w:tr w:rsidR="00D36AA7" w:rsidRPr="00EA52CE" w:rsidTr="00D36AA7">
        <w:trPr>
          <w:trHeight w:val="281"/>
        </w:trPr>
        <w:tc>
          <w:tcPr>
            <w:tcW w:w="1280" w:type="dxa"/>
            <w:tcBorders>
              <w:top w:val="nil"/>
              <w:left w:val="single" w:sz="8" w:space="0" w:color="auto"/>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4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66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6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8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4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22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380" w:type="dxa"/>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0" w:type="dxa"/>
            <w:tcBorders>
              <w:top w:val="nil"/>
              <w:left w:val="nil"/>
              <w:bottom w:val="single" w:sz="8" w:space="0" w:color="auto"/>
              <w:right w:val="nil"/>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c>
          <w:tcPr>
            <w:tcW w:w="1040" w:type="dxa"/>
            <w:gridSpan w:val="2"/>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ind w:right="40"/>
              <w:jc w:val="center"/>
              <w:rPr>
                <w:rFonts w:ascii="Times New Roman" w:eastAsia="DejaVu Sans" w:hAnsi="Times New Roman"/>
                <w:kern w:val="1"/>
                <w:sz w:val="24"/>
                <w:szCs w:val="24"/>
                <w:lang w:eastAsia="hi-IN" w:bidi="hi-IN"/>
              </w:rPr>
            </w:pPr>
            <w:r w:rsidRPr="00EA52CE">
              <w:rPr>
                <w:rFonts w:ascii="Times New Roman" w:eastAsia="DejaVu Sans" w:hAnsi="Times New Roman"/>
                <w:w w:val="98"/>
                <w:kern w:val="1"/>
                <w:sz w:val="24"/>
                <w:szCs w:val="24"/>
                <w:lang w:eastAsia="hi-IN" w:bidi="hi-IN"/>
              </w:rPr>
              <w:t>учителя</w:t>
            </w:r>
          </w:p>
        </w:tc>
        <w:tc>
          <w:tcPr>
            <w:tcW w:w="1780" w:type="dxa"/>
            <w:gridSpan w:val="2"/>
            <w:tcBorders>
              <w:top w:val="nil"/>
              <w:left w:val="nil"/>
              <w:bottom w:val="single" w:sz="8" w:space="0" w:color="auto"/>
              <w:right w:val="single" w:sz="8" w:space="0" w:color="auto"/>
            </w:tcBorders>
            <w:vAlign w:val="bottom"/>
          </w:tcPr>
          <w:p w:rsidR="00D36AA7" w:rsidRPr="00EA52CE" w:rsidRDefault="00D36AA7" w:rsidP="00D36AA7">
            <w:pPr>
              <w:widowControl w:val="0"/>
              <w:suppressAutoHyphens/>
              <w:autoSpaceDE w:val="0"/>
              <w:autoSpaceDN w:val="0"/>
              <w:adjustRightInd w:val="0"/>
              <w:spacing w:after="0" w:line="240" w:lineRule="auto"/>
              <w:rPr>
                <w:rFonts w:ascii="Times New Roman" w:eastAsia="DejaVu Sans" w:hAnsi="Times New Roman"/>
                <w:kern w:val="1"/>
                <w:sz w:val="24"/>
                <w:szCs w:val="24"/>
                <w:lang w:eastAsia="hi-IN" w:bidi="hi-IN"/>
              </w:rPr>
            </w:pPr>
          </w:p>
        </w:tc>
      </w:tr>
    </w:tbl>
    <w:p w:rsidR="00EA52CE" w:rsidRPr="00EA52CE" w:rsidRDefault="00D64883" w:rsidP="00EA52CE">
      <w:pPr>
        <w:widowControl w:val="0"/>
        <w:suppressAutoHyphens/>
        <w:autoSpaceDE w:val="0"/>
        <w:autoSpaceDN w:val="0"/>
        <w:adjustRightInd w:val="0"/>
        <w:spacing w:after="0" w:line="20" w:lineRule="exact"/>
        <w:rPr>
          <w:rFonts w:ascii="Times New Roman" w:eastAsia="DejaVu Sans" w:hAnsi="Times New Roman"/>
          <w:kern w:val="1"/>
          <w:sz w:val="24"/>
          <w:szCs w:val="24"/>
          <w:lang w:eastAsia="hi-IN" w:bidi="hi-IN"/>
        </w:rPr>
      </w:pPr>
      <w:r>
        <w:rPr>
          <w:rFonts w:ascii="Liberation Serif" w:eastAsia="DejaVu Sans" w:hAnsi="Liberation Serif" w:cs="DejaVu Sans"/>
          <w:noProof/>
          <w:kern w:val="1"/>
          <w:sz w:val="24"/>
          <w:szCs w:val="24"/>
          <w:lang w:eastAsia="hi-IN" w:bidi="hi-IN"/>
        </w:rPr>
        <w:pict>
          <v:rect id="Прямоугольник 431" o:spid="_x0000_s1060" style="position:absolute;margin-left:.2pt;margin-top:-264.35pt;width:.95pt;height:.9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" o:allowincell="f" fillcolor="black" stroked="f"/>
        </w:pict>
      </w:r>
    </w:p>
    <w:p w:rsidR="00EA52CE" w:rsidRPr="00EA52CE" w:rsidRDefault="00EA52CE" w:rsidP="00EA52CE">
      <w:pPr>
        <w:widowControl w:val="0"/>
        <w:suppressAutoHyphens/>
        <w:autoSpaceDE w:val="0"/>
        <w:autoSpaceDN w:val="0"/>
        <w:adjustRightInd w:val="0"/>
        <w:spacing w:after="0" w:line="20" w:lineRule="exact"/>
        <w:rPr>
          <w:rFonts w:ascii="Times New Roman" w:eastAsia="DejaVu Sans" w:hAnsi="Times New Roman"/>
          <w:kern w:val="1"/>
          <w:sz w:val="24"/>
          <w:szCs w:val="24"/>
          <w:lang w:eastAsia="hi-IN" w:bidi="hi-IN"/>
        </w:rPr>
        <w:sectPr w:rsidR="00EA52CE" w:rsidRPr="00EA52CE" w:rsidSect="00504726">
          <w:pgSz w:w="11906" w:h="16838"/>
          <w:pgMar w:top="1560" w:right="980" w:bottom="1104" w:left="1580" w:header="720" w:footer="720" w:gutter="0"/>
          <w:cols w:space="720" w:equalWidth="0">
            <w:col w:w="9340"/>
          </w:cols>
          <w:noEndnote/>
        </w:sectPr>
      </w:pPr>
    </w:p>
    <w:tbl>
      <w:tblPr>
        <w:tblpPr w:leftFromText="180" w:rightFromText="180" w:vertAnchor="text" w:horzAnchor="page" w:tblpX="874" w:tblpY="-1132"/>
        <w:tblW w:w="10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203"/>
        <w:gridCol w:w="1220"/>
        <w:gridCol w:w="1214"/>
        <w:gridCol w:w="1875"/>
        <w:gridCol w:w="2783"/>
        <w:gridCol w:w="1562"/>
      </w:tblGrid>
      <w:tr w:rsidR="009D310C" w:rsidRPr="00504726" w:rsidTr="0045009A">
        <w:trPr>
          <w:trHeight w:val="1550"/>
        </w:trPr>
        <w:tc>
          <w:tcPr>
            <w:tcW w:w="392" w:type="dxa"/>
            <w:tcBorders>
              <w:top w:val="single" w:sz="4" w:space="0" w:color="auto"/>
            </w:tcBorders>
          </w:tcPr>
          <w:p w:rsidR="009D310C" w:rsidRDefault="009D310C" w:rsidP="009D310C">
            <w:pPr>
              <w:spacing w:after="0" w:line="240" w:lineRule="auto"/>
              <w:jc w:val="center"/>
              <w:rPr>
                <w:rFonts w:ascii="Times New Roman" w:eastAsia="Times New Roman" w:hAnsi="Times New Roman"/>
                <w:b/>
                <w:sz w:val="18"/>
                <w:szCs w:val="18"/>
                <w:lang w:eastAsia="ru-RU"/>
              </w:rPr>
            </w:pPr>
            <w:bookmarkStart w:id="98" w:name="page189"/>
            <w:bookmarkEnd w:id="98"/>
          </w:p>
          <w:p w:rsidR="009D310C" w:rsidRPr="00504726" w:rsidRDefault="009D310C"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sz w:val="18"/>
                <w:szCs w:val="18"/>
                <w:lang w:eastAsia="ru-RU"/>
              </w:rPr>
              <w:t xml:space="preserve">№ </w:t>
            </w:r>
          </w:p>
          <w:p w:rsidR="009D310C" w:rsidRDefault="009D310C"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sz w:val="18"/>
                <w:szCs w:val="18"/>
                <w:lang w:eastAsia="ru-RU"/>
              </w:rPr>
              <w:t>п/п</w:t>
            </w:r>
          </w:p>
        </w:tc>
        <w:tc>
          <w:tcPr>
            <w:tcW w:w="1203" w:type="dxa"/>
            <w:tcBorders>
              <w:top w:val="single" w:sz="4" w:space="0" w:color="auto"/>
            </w:tcBorders>
          </w:tcPr>
          <w:p w:rsidR="0045009A" w:rsidRDefault="0045009A" w:rsidP="009D310C">
            <w:pPr>
              <w:spacing w:after="0" w:line="240" w:lineRule="auto"/>
              <w:jc w:val="center"/>
              <w:rPr>
                <w:rFonts w:ascii="Times New Roman" w:eastAsia="Times New Roman" w:hAnsi="Times New Roman"/>
                <w:b/>
                <w:bCs/>
                <w:sz w:val="18"/>
                <w:szCs w:val="18"/>
                <w:lang w:eastAsia="ru-RU"/>
              </w:rPr>
            </w:pPr>
          </w:p>
          <w:p w:rsidR="009D310C" w:rsidRPr="00504726" w:rsidRDefault="009D310C"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 xml:space="preserve">Группа </w:t>
            </w:r>
          </w:p>
          <w:p w:rsidR="009D310C" w:rsidRPr="00504726" w:rsidRDefault="009D310C"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резуль-</w:t>
            </w:r>
          </w:p>
          <w:p w:rsidR="009D310C" w:rsidRDefault="009D310C"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татов</w:t>
            </w:r>
          </w:p>
        </w:tc>
        <w:tc>
          <w:tcPr>
            <w:tcW w:w="1220" w:type="dxa"/>
            <w:tcBorders>
              <w:top w:val="single" w:sz="4" w:space="0" w:color="auto"/>
            </w:tcBorders>
          </w:tcPr>
          <w:p w:rsidR="009D310C" w:rsidRPr="00504726" w:rsidRDefault="009D310C" w:rsidP="009D310C">
            <w:pPr>
              <w:spacing w:after="0" w:line="240" w:lineRule="auto"/>
              <w:jc w:val="center"/>
              <w:rPr>
                <w:rFonts w:ascii="Times New Roman" w:eastAsia="Times New Roman" w:hAnsi="Times New Roman"/>
                <w:b/>
                <w:sz w:val="18"/>
                <w:szCs w:val="18"/>
                <w:lang w:eastAsia="ru-RU"/>
              </w:rPr>
            </w:pPr>
          </w:p>
        </w:tc>
        <w:tc>
          <w:tcPr>
            <w:tcW w:w="1214" w:type="dxa"/>
            <w:tcBorders>
              <w:top w:val="single" w:sz="4" w:space="0" w:color="auto"/>
            </w:tcBorders>
          </w:tcPr>
          <w:p w:rsidR="009D310C" w:rsidRDefault="009D310C" w:rsidP="009D310C">
            <w:pPr>
              <w:spacing w:after="0" w:line="240" w:lineRule="auto"/>
              <w:jc w:val="center"/>
              <w:rPr>
                <w:rFonts w:ascii="Times New Roman" w:eastAsia="Times New Roman" w:hAnsi="Times New Roman"/>
                <w:b/>
                <w:bCs/>
                <w:sz w:val="18"/>
                <w:szCs w:val="18"/>
                <w:lang w:eastAsia="ru-RU"/>
              </w:rPr>
            </w:pPr>
          </w:p>
          <w:p w:rsidR="009D310C" w:rsidRDefault="009D310C"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Сроки проведения</w:t>
            </w:r>
          </w:p>
        </w:tc>
        <w:tc>
          <w:tcPr>
            <w:tcW w:w="1875" w:type="dxa"/>
            <w:tcBorders>
              <w:top w:val="single" w:sz="4" w:space="0" w:color="auto"/>
            </w:tcBorders>
          </w:tcPr>
          <w:p w:rsidR="009D310C" w:rsidRDefault="009D310C" w:rsidP="009D310C">
            <w:pPr>
              <w:spacing w:after="0" w:line="240" w:lineRule="auto"/>
              <w:jc w:val="center"/>
              <w:rPr>
                <w:rFonts w:ascii="Times New Roman" w:eastAsia="Times New Roman" w:hAnsi="Times New Roman"/>
                <w:b/>
                <w:bCs/>
                <w:sz w:val="18"/>
                <w:szCs w:val="18"/>
                <w:lang w:eastAsia="ru-RU"/>
              </w:rPr>
            </w:pPr>
          </w:p>
          <w:p w:rsidR="009D310C" w:rsidRPr="00504726" w:rsidRDefault="009D310C"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 xml:space="preserve">Вид   </w:t>
            </w:r>
          </w:p>
          <w:p w:rsidR="009D310C" w:rsidRDefault="009D310C" w:rsidP="009D310C">
            <w:pPr>
              <w:spacing w:after="0" w:line="240" w:lineRule="auto"/>
              <w:jc w:val="center"/>
              <w:rPr>
                <w:rFonts w:ascii="Times New Roman" w:eastAsia="Times New Roman" w:hAnsi="Times New Roman"/>
                <w:b/>
                <w:bCs/>
                <w:sz w:val="18"/>
                <w:szCs w:val="18"/>
                <w:lang w:eastAsia="ru-RU"/>
              </w:rPr>
            </w:pPr>
            <w:r w:rsidRPr="0045009A">
              <w:rPr>
                <w:rFonts w:ascii="Times New Roman" w:eastAsia="Times New Roman" w:hAnsi="Times New Roman"/>
                <w:b/>
                <w:bCs/>
                <w:sz w:val="18"/>
                <w:szCs w:val="18"/>
                <w:lang w:eastAsia="ru-RU"/>
              </w:rPr>
              <w:t>диагностики</w:t>
            </w:r>
          </w:p>
        </w:tc>
        <w:tc>
          <w:tcPr>
            <w:tcW w:w="2783" w:type="dxa"/>
            <w:tcBorders>
              <w:top w:val="single" w:sz="4" w:space="0" w:color="auto"/>
            </w:tcBorders>
          </w:tcPr>
          <w:p w:rsidR="009D310C" w:rsidRDefault="009D310C" w:rsidP="009D310C">
            <w:pPr>
              <w:spacing w:after="0" w:line="240" w:lineRule="auto"/>
              <w:jc w:val="center"/>
              <w:rPr>
                <w:rFonts w:ascii="Times New Roman" w:eastAsia="Times New Roman" w:hAnsi="Times New Roman"/>
                <w:b/>
                <w:bCs/>
                <w:sz w:val="18"/>
                <w:szCs w:val="18"/>
                <w:lang w:eastAsia="ru-RU"/>
              </w:rPr>
            </w:pPr>
          </w:p>
          <w:p w:rsidR="009D310C" w:rsidRDefault="009D310C"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Предмет</w:t>
            </w:r>
          </w:p>
        </w:tc>
        <w:tc>
          <w:tcPr>
            <w:tcW w:w="1562" w:type="dxa"/>
            <w:tcBorders>
              <w:top w:val="single" w:sz="4" w:space="0" w:color="auto"/>
            </w:tcBorders>
          </w:tcPr>
          <w:p w:rsidR="009D310C" w:rsidRDefault="009D310C" w:rsidP="009D310C">
            <w:pPr>
              <w:spacing w:after="0" w:line="240" w:lineRule="auto"/>
              <w:jc w:val="center"/>
              <w:rPr>
                <w:rFonts w:ascii="Times New Roman" w:eastAsia="Times New Roman" w:hAnsi="Times New Roman"/>
                <w:b/>
                <w:bCs/>
                <w:sz w:val="18"/>
                <w:szCs w:val="18"/>
                <w:lang w:eastAsia="ru-RU"/>
              </w:rPr>
            </w:pPr>
          </w:p>
          <w:p w:rsidR="009D310C" w:rsidRPr="00504726" w:rsidRDefault="009D310C"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 xml:space="preserve">Фиксирование </w:t>
            </w:r>
          </w:p>
          <w:p w:rsidR="009D310C" w:rsidRPr="00504726" w:rsidRDefault="009D310C"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результатов</w:t>
            </w:r>
          </w:p>
          <w:p w:rsidR="009D310C" w:rsidRDefault="009D310C"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 xml:space="preserve"> (по уровням)</w:t>
            </w:r>
          </w:p>
        </w:tc>
      </w:tr>
      <w:tr w:rsidR="00504726" w:rsidRPr="00504726" w:rsidTr="009D310C">
        <w:trPr>
          <w:trHeight w:val="1278"/>
        </w:trPr>
        <w:tc>
          <w:tcPr>
            <w:tcW w:w="392" w:type="dxa"/>
            <w:vMerge w:val="restart"/>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1</w:t>
            </w:r>
          </w:p>
        </w:tc>
        <w:tc>
          <w:tcPr>
            <w:tcW w:w="1203" w:type="dxa"/>
            <w:vMerge w:val="restart"/>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ПРЕДМЕТНЫЕ</w:t>
            </w:r>
          </w:p>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bCs/>
                <w:sz w:val="18"/>
                <w:szCs w:val="18"/>
                <w:lang w:eastAsia="ru-RU"/>
              </w:rPr>
              <w:t>РЕЗУЛЬ-ТАТЫ</w:t>
            </w:r>
          </w:p>
        </w:tc>
        <w:tc>
          <w:tcPr>
            <w:tcW w:w="1220" w:type="dxa"/>
            <w:vMerge w:val="restart"/>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Внутришкольный мониторинг Педагогическая  диагностика</w:t>
            </w:r>
          </w:p>
        </w:tc>
        <w:tc>
          <w:tcPr>
            <w:tcW w:w="1214"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Сентябрь</w:t>
            </w:r>
          </w:p>
        </w:tc>
        <w:tc>
          <w:tcPr>
            <w:tcW w:w="1875"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Стартовая</w:t>
            </w:r>
          </w:p>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диагностика</w:t>
            </w:r>
          </w:p>
        </w:tc>
        <w:tc>
          <w:tcPr>
            <w:tcW w:w="2783" w:type="dxa"/>
            <w:vAlign w:val="center"/>
          </w:tcPr>
          <w:p w:rsidR="00504726" w:rsidRPr="00504726" w:rsidRDefault="00504726" w:rsidP="009D310C">
            <w:pPr>
              <w:spacing w:after="0" w:line="240" w:lineRule="auto"/>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Оценка готовности к обучению на данном уровне образования</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Оценочный лист</w:t>
            </w: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tc>
      </w:tr>
      <w:tr w:rsidR="00504726" w:rsidRPr="00504726" w:rsidTr="009D310C">
        <w:trPr>
          <w:trHeight w:val="150"/>
        </w:trPr>
        <w:tc>
          <w:tcPr>
            <w:tcW w:w="392"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03"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20"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14"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В течение года</w:t>
            </w:r>
          </w:p>
        </w:tc>
        <w:tc>
          <w:tcPr>
            <w:tcW w:w="1875"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 xml:space="preserve">Текущая оценка </w:t>
            </w:r>
          </w:p>
        </w:tc>
        <w:tc>
          <w:tcPr>
            <w:tcW w:w="2783" w:type="dxa"/>
            <w:vAlign w:val="center"/>
          </w:tcPr>
          <w:p w:rsidR="00504726" w:rsidRPr="00504726" w:rsidRDefault="00504726" w:rsidP="009D310C">
            <w:pPr>
              <w:spacing w:after="0" w:line="240" w:lineRule="auto"/>
              <w:jc w:val="center"/>
              <w:rPr>
                <w:rFonts w:ascii="Times New Roman" w:eastAsia="Times New Roman" w:hAnsi="Times New Roman"/>
                <w:i/>
                <w:sz w:val="18"/>
                <w:szCs w:val="18"/>
                <w:lang w:eastAsia="ru-RU"/>
              </w:rPr>
            </w:pPr>
            <w:r w:rsidRPr="00504726">
              <w:rPr>
                <w:rFonts w:ascii="Times New Roman" w:eastAsia="@Arial Unicode MS" w:hAnsi="Times New Roman"/>
                <w:sz w:val="18"/>
                <w:szCs w:val="18"/>
                <w:lang w:eastAsia="ru-RU"/>
              </w:rPr>
              <w:t>Использование разнообразных форм и методов проверки</w:t>
            </w:r>
            <w:r w:rsidRPr="00504726">
              <w:rPr>
                <w:rFonts w:ascii="Times New Roman" w:eastAsia="@Arial Unicode MS" w:hAnsi="Times New Roman"/>
                <w:i/>
                <w:sz w:val="18"/>
                <w:szCs w:val="18"/>
                <w:lang w:eastAsia="ru-RU"/>
              </w:rPr>
              <w:t xml:space="preserve">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Фикс</w:t>
            </w:r>
            <w:r w:rsidR="009D310C">
              <w:rPr>
                <w:rFonts w:ascii="Times New Roman" w:eastAsia="Times New Roman" w:hAnsi="Times New Roman"/>
                <w:b/>
                <w:bCs/>
                <w:sz w:val="18"/>
                <w:szCs w:val="18"/>
                <w:lang w:eastAsia="ru-RU"/>
              </w:rPr>
              <w:t xml:space="preserve">ированные результаты в журнале </w:t>
            </w:r>
            <w:r w:rsidRPr="00504726">
              <w:rPr>
                <w:rFonts w:ascii="Times New Roman" w:eastAsia="Times New Roman" w:hAnsi="Times New Roman"/>
                <w:b/>
                <w:bCs/>
                <w:sz w:val="18"/>
                <w:szCs w:val="18"/>
                <w:lang w:eastAsia="ru-RU"/>
              </w:rPr>
              <w:t xml:space="preserve">обучающегося по 5-балльной системе </w:t>
            </w:r>
          </w:p>
        </w:tc>
      </w:tr>
      <w:tr w:rsidR="00504726" w:rsidRPr="00504726" w:rsidTr="009D310C">
        <w:trPr>
          <w:trHeight w:val="150"/>
        </w:trPr>
        <w:tc>
          <w:tcPr>
            <w:tcW w:w="392"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03"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20"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14"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В течение года</w:t>
            </w:r>
          </w:p>
        </w:tc>
        <w:tc>
          <w:tcPr>
            <w:tcW w:w="1875"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Тематическая оценка</w:t>
            </w:r>
          </w:p>
        </w:tc>
        <w:tc>
          <w:tcPr>
            <w:tcW w:w="2783"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 xml:space="preserve">Оценка уровня достижения </w:t>
            </w:r>
            <w:r w:rsidRPr="00504726">
              <w:rPr>
                <w:rFonts w:ascii="Times New Roman" w:eastAsia="Times New Roman" w:hAnsi="Times New Roman"/>
                <w:b/>
                <w:sz w:val="18"/>
                <w:szCs w:val="18"/>
                <w:lang w:eastAsia="ru-RU"/>
              </w:rPr>
              <w:t xml:space="preserve">планируемых результатов </w:t>
            </w:r>
            <w:r w:rsidRPr="00504726">
              <w:rPr>
                <w:rFonts w:ascii="Times New Roman" w:eastAsia="Times New Roman" w:hAnsi="Times New Roman"/>
                <w:sz w:val="18"/>
                <w:szCs w:val="18"/>
                <w:lang w:eastAsia="ru-RU"/>
              </w:rPr>
              <w:t>всех предметов учебного плана, которые зафиксированы в УМК (не менее 3-х оценочных процедур: входная, рубежная, итоговая)</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 xml:space="preserve">Поэлементный анализ результатов диагностических работ </w:t>
            </w: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Лист оценки предметных достижений: формируемая система предметных действий</w:t>
            </w:r>
          </w:p>
        </w:tc>
      </w:tr>
      <w:tr w:rsidR="00504726" w:rsidRPr="00504726" w:rsidTr="009D310C">
        <w:trPr>
          <w:trHeight w:val="150"/>
        </w:trPr>
        <w:tc>
          <w:tcPr>
            <w:tcW w:w="392"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03"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20"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14"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Апрель-май</w:t>
            </w:r>
          </w:p>
        </w:tc>
        <w:tc>
          <w:tcPr>
            <w:tcW w:w="1875" w:type="dxa"/>
            <w:vAlign w:val="center"/>
          </w:tcPr>
          <w:p w:rsidR="00504726" w:rsidRPr="00504726" w:rsidRDefault="00504726" w:rsidP="009D310C">
            <w:pPr>
              <w:bidi/>
              <w:spacing w:after="0" w:line="240" w:lineRule="auto"/>
              <w:jc w:val="center"/>
              <w:rPr>
                <w:rFonts w:ascii="Times New Roman" w:eastAsia="Times New Roman" w:hAnsi="Times New Roman"/>
                <w:bCs/>
                <w:sz w:val="18"/>
                <w:szCs w:val="18"/>
                <w:lang w:eastAsia="ru-RU"/>
              </w:rPr>
            </w:pPr>
            <w:r w:rsidRPr="00504726">
              <w:rPr>
                <w:rFonts w:ascii="Times New Roman" w:eastAsia="Times New Roman" w:hAnsi="Times New Roman"/>
                <w:sz w:val="18"/>
                <w:szCs w:val="18"/>
                <w:lang w:eastAsia="ru-RU"/>
              </w:rPr>
              <w:t>Письменная работа на межпредметной основе</w:t>
            </w:r>
          </w:p>
        </w:tc>
        <w:tc>
          <w:tcPr>
            <w:tcW w:w="2783" w:type="dxa"/>
            <w:vAlign w:val="center"/>
          </w:tcPr>
          <w:p w:rsidR="00504726" w:rsidRPr="00504726" w:rsidRDefault="00504726" w:rsidP="009D310C">
            <w:pPr>
              <w:spacing w:after="0" w:line="240" w:lineRule="auto"/>
              <w:jc w:val="center"/>
              <w:rPr>
                <w:rFonts w:ascii="Times New Roman" w:eastAsia="Times New Roman" w:hAnsi="Times New Roman"/>
                <w:bCs/>
                <w:sz w:val="18"/>
                <w:szCs w:val="18"/>
                <w:lang w:eastAsia="ru-RU"/>
              </w:rPr>
            </w:pPr>
            <w:r w:rsidRPr="00504726">
              <w:rPr>
                <w:rFonts w:ascii="Times New Roman" w:eastAsia="Times New Roman" w:hAnsi="Times New Roman"/>
                <w:bCs/>
                <w:sz w:val="18"/>
                <w:szCs w:val="18"/>
                <w:lang w:eastAsia="ru-RU"/>
              </w:rPr>
              <w:t>Система заданий различного уровня сложности по математике, русскому языку, естествознанию, обществознанию/истории</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Оценочный лист</w:t>
            </w: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tc>
      </w:tr>
      <w:tr w:rsidR="00504726" w:rsidRPr="00504726" w:rsidTr="009D310C">
        <w:trPr>
          <w:trHeight w:val="150"/>
        </w:trPr>
        <w:tc>
          <w:tcPr>
            <w:tcW w:w="392"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03"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20"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14"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Май</w:t>
            </w:r>
          </w:p>
        </w:tc>
        <w:tc>
          <w:tcPr>
            <w:tcW w:w="1875" w:type="dxa"/>
            <w:vAlign w:val="center"/>
          </w:tcPr>
          <w:p w:rsidR="00504726" w:rsidRPr="00504726" w:rsidRDefault="00504726" w:rsidP="009D310C">
            <w:pPr>
              <w:bidi/>
              <w:spacing w:after="0" w:line="240" w:lineRule="auto"/>
              <w:jc w:val="center"/>
              <w:rPr>
                <w:rFonts w:ascii="Times New Roman" w:eastAsia="Times New Roman" w:hAnsi="Times New Roman"/>
                <w:bCs/>
                <w:sz w:val="18"/>
                <w:szCs w:val="18"/>
                <w:lang w:eastAsia="ru-RU"/>
              </w:rPr>
            </w:pPr>
            <w:r w:rsidRPr="00504726">
              <w:rPr>
                <w:rFonts w:ascii="Times New Roman" w:eastAsia="Times New Roman" w:hAnsi="Times New Roman"/>
                <w:bCs/>
                <w:sz w:val="18"/>
                <w:szCs w:val="18"/>
                <w:lang w:eastAsia="ru-RU"/>
              </w:rPr>
              <w:t>Промежуточная аттестация</w:t>
            </w:r>
          </w:p>
        </w:tc>
        <w:tc>
          <w:tcPr>
            <w:tcW w:w="2783" w:type="dxa"/>
            <w:vAlign w:val="center"/>
          </w:tcPr>
          <w:p w:rsidR="00504726" w:rsidRPr="00504726" w:rsidRDefault="00504726" w:rsidP="009D310C">
            <w:pPr>
              <w:spacing w:after="0" w:line="240" w:lineRule="auto"/>
              <w:jc w:val="center"/>
              <w:rPr>
                <w:rFonts w:ascii="Times New Roman" w:eastAsia="Times New Roman" w:hAnsi="Times New Roman"/>
                <w:bCs/>
                <w:sz w:val="18"/>
                <w:szCs w:val="18"/>
                <w:lang w:eastAsia="ru-RU"/>
              </w:rPr>
            </w:pPr>
            <w:r w:rsidRPr="00504726">
              <w:rPr>
                <w:rFonts w:ascii="Times New Roman" w:eastAsia="Times New Roman" w:hAnsi="Times New Roman"/>
                <w:bCs/>
                <w:sz w:val="18"/>
                <w:szCs w:val="18"/>
                <w:lang w:eastAsia="ru-RU"/>
              </w:rPr>
              <w:t>Оценочная процедура (в соответствии с локальным актом общеобразовательного учреждения)</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Оценочный лист</w:t>
            </w: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tc>
      </w:tr>
      <w:tr w:rsidR="00504726" w:rsidRPr="00504726" w:rsidTr="009D310C">
        <w:trPr>
          <w:trHeight w:val="150"/>
        </w:trPr>
        <w:tc>
          <w:tcPr>
            <w:tcW w:w="10249" w:type="dxa"/>
            <w:gridSpan w:val="7"/>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r>
      <w:tr w:rsidR="00504726" w:rsidRPr="00504726" w:rsidTr="009D310C">
        <w:trPr>
          <w:trHeight w:val="150"/>
        </w:trPr>
        <w:tc>
          <w:tcPr>
            <w:tcW w:w="392" w:type="dxa"/>
            <w:vMerge w:val="restart"/>
            <w:vAlign w:val="center"/>
          </w:tcPr>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sz w:val="18"/>
                <w:szCs w:val="18"/>
                <w:lang w:eastAsia="ru-RU"/>
              </w:rPr>
              <w:t>2</w:t>
            </w:r>
          </w:p>
        </w:tc>
        <w:tc>
          <w:tcPr>
            <w:tcW w:w="1203" w:type="dxa"/>
            <w:vMerge w:val="restart"/>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МЕТА-ПРЕДМЕТ-НЫЕ</w:t>
            </w:r>
          </w:p>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bCs/>
                <w:sz w:val="18"/>
                <w:szCs w:val="18"/>
                <w:lang w:eastAsia="ru-RU"/>
              </w:rPr>
              <w:t>РЕЗУЛЬ-ТАТЫ</w:t>
            </w:r>
          </w:p>
        </w:tc>
        <w:tc>
          <w:tcPr>
            <w:tcW w:w="1220" w:type="dxa"/>
            <w:vMerge w:val="restart"/>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bCs/>
                <w:sz w:val="18"/>
                <w:szCs w:val="18"/>
                <w:lang w:eastAsia="ru-RU"/>
              </w:rPr>
              <w:t>Внутришкольный мониторинг</w:t>
            </w:r>
          </w:p>
        </w:tc>
        <w:tc>
          <w:tcPr>
            <w:tcW w:w="1214" w:type="dxa"/>
          </w:tcPr>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bCs/>
                <w:sz w:val="18"/>
                <w:szCs w:val="18"/>
                <w:lang w:eastAsia="ru-RU"/>
              </w:rPr>
              <w:t>Сроки проведе-ния</w:t>
            </w:r>
          </w:p>
        </w:tc>
        <w:tc>
          <w:tcPr>
            <w:tcW w:w="1875"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Вид  УУД</w:t>
            </w:r>
          </w:p>
        </w:tc>
        <w:tc>
          <w:tcPr>
            <w:tcW w:w="2783"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Инструментарий</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b/>
                <w:bCs/>
                <w:sz w:val="18"/>
                <w:szCs w:val="18"/>
                <w:lang w:eastAsia="ru-RU"/>
              </w:rPr>
              <w:t>Фиксирование   результатов</w:t>
            </w:r>
          </w:p>
        </w:tc>
      </w:tr>
      <w:tr w:rsidR="00504726" w:rsidRPr="00504726" w:rsidTr="009D310C">
        <w:trPr>
          <w:trHeight w:val="150"/>
        </w:trPr>
        <w:tc>
          <w:tcPr>
            <w:tcW w:w="392" w:type="dxa"/>
            <w:vMerge/>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p>
        </w:tc>
        <w:tc>
          <w:tcPr>
            <w:tcW w:w="1203" w:type="dxa"/>
            <w:vMerge/>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tc>
        <w:tc>
          <w:tcPr>
            <w:tcW w:w="1220" w:type="dxa"/>
            <w:vMerge/>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tc>
        <w:tc>
          <w:tcPr>
            <w:tcW w:w="1214"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sz w:val="18"/>
                <w:szCs w:val="18"/>
                <w:lang w:eastAsia="ru-RU"/>
              </w:rPr>
              <w:t>в  конце учебного года</w:t>
            </w:r>
          </w:p>
        </w:tc>
        <w:tc>
          <w:tcPr>
            <w:tcW w:w="1875"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sz w:val="18"/>
                <w:szCs w:val="18"/>
                <w:lang w:eastAsia="ru-RU"/>
              </w:rPr>
              <w:t>Способность и готовность к освоению систематических знаний, их самостоятельному пополнению, переносу и интеграции; способность работать с информацией</w:t>
            </w:r>
          </w:p>
        </w:tc>
        <w:tc>
          <w:tcPr>
            <w:tcW w:w="2783" w:type="dxa"/>
            <w:vAlign w:val="center"/>
          </w:tcPr>
          <w:p w:rsidR="00504726" w:rsidRPr="00504726" w:rsidRDefault="00504726" w:rsidP="009D310C">
            <w:pPr>
              <w:spacing w:after="0" w:line="240" w:lineRule="auto"/>
              <w:jc w:val="both"/>
              <w:rPr>
                <w:rFonts w:ascii="Times New Roman" w:eastAsia="Times New Roman" w:hAnsi="Times New Roman"/>
                <w:bCs/>
                <w:sz w:val="18"/>
                <w:szCs w:val="18"/>
                <w:lang w:eastAsia="ru-RU"/>
              </w:rPr>
            </w:pPr>
            <w:r w:rsidRPr="00504726">
              <w:rPr>
                <w:rFonts w:ascii="Times New Roman" w:eastAsia="Times New Roman" w:hAnsi="Times New Roman"/>
                <w:sz w:val="18"/>
                <w:szCs w:val="18"/>
                <w:lang w:eastAsia="ru-RU"/>
              </w:rPr>
              <w:t>Письменная работа на межпредметной основе</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Оценочный лист</w:t>
            </w:r>
          </w:p>
        </w:tc>
      </w:tr>
      <w:tr w:rsidR="00504726" w:rsidRPr="00504726" w:rsidTr="009D310C">
        <w:trPr>
          <w:trHeight w:val="150"/>
        </w:trPr>
        <w:tc>
          <w:tcPr>
            <w:tcW w:w="392"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03"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20"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14"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в  конце учебного года</w:t>
            </w:r>
          </w:p>
        </w:tc>
        <w:tc>
          <w:tcPr>
            <w:tcW w:w="1875"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Способность работать с информацией;</w:t>
            </w: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sz w:val="18"/>
                <w:szCs w:val="18"/>
                <w:lang w:eastAsia="ru-RU"/>
              </w:rPr>
              <w:t>способность и готовность к использованию ИКТ в целях обучения и развития</w:t>
            </w:r>
          </w:p>
        </w:tc>
        <w:tc>
          <w:tcPr>
            <w:tcW w:w="2783"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Практическая работа в сочетании с письменной (компьютеризованной) частью</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b/>
                <w:bCs/>
                <w:sz w:val="18"/>
                <w:szCs w:val="18"/>
                <w:lang w:eastAsia="ru-RU"/>
              </w:rPr>
              <w:t xml:space="preserve">Оценочный лист </w:t>
            </w:r>
          </w:p>
        </w:tc>
      </w:tr>
      <w:tr w:rsidR="00504726" w:rsidRPr="00504726" w:rsidTr="009D310C">
        <w:trPr>
          <w:trHeight w:val="286"/>
        </w:trPr>
        <w:tc>
          <w:tcPr>
            <w:tcW w:w="392"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03"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20"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14"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в  течение года</w:t>
            </w:r>
          </w:p>
        </w:tc>
        <w:tc>
          <w:tcPr>
            <w:tcW w:w="1875"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Способность к сотрудничеству и коммуникации;</w:t>
            </w:r>
          </w:p>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 xml:space="preserve">способность к решению личностно и социально </w:t>
            </w:r>
            <w:r w:rsidRPr="00504726">
              <w:rPr>
                <w:rFonts w:ascii="Times New Roman" w:eastAsia="Times New Roman" w:hAnsi="Times New Roman"/>
                <w:sz w:val="18"/>
                <w:szCs w:val="18"/>
                <w:lang w:eastAsia="ru-RU"/>
              </w:rPr>
              <w:lastRenderedPageBreak/>
              <w:t>значимых проблем и воплощению найденных решений в практику;</w:t>
            </w: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sz w:val="18"/>
                <w:szCs w:val="18"/>
                <w:lang w:eastAsia="ru-RU"/>
              </w:rPr>
              <w:t>способность к самоорганизации, саморегуляции и рефлексии</w:t>
            </w:r>
          </w:p>
        </w:tc>
        <w:tc>
          <w:tcPr>
            <w:tcW w:w="2783" w:type="dxa"/>
            <w:vAlign w:val="center"/>
          </w:tcPr>
          <w:p w:rsidR="00504726" w:rsidRPr="00504726" w:rsidRDefault="00504726" w:rsidP="009D310C">
            <w:pPr>
              <w:spacing w:after="0" w:line="240" w:lineRule="auto"/>
              <w:ind w:left="21" w:right="27"/>
              <w:jc w:val="center"/>
              <w:rPr>
                <w:rFonts w:ascii="Times New Roman" w:eastAsia="Times New Roman" w:hAnsi="Times New Roman"/>
                <w:sz w:val="18"/>
                <w:szCs w:val="18"/>
              </w:rPr>
            </w:pPr>
            <w:r w:rsidRPr="00504726">
              <w:rPr>
                <w:rFonts w:ascii="Times New Roman" w:eastAsia="Times New Roman" w:hAnsi="Times New Roman"/>
                <w:sz w:val="18"/>
                <w:szCs w:val="18"/>
              </w:rPr>
              <w:lastRenderedPageBreak/>
              <w:t>Наблюдение за ходом выполнения групповых и индивидуальных учебных исследований и проектов</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 xml:space="preserve">Оценочный лист </w:t>
            </w:r>
          </w:p>
        </w:tc>
      </w:tr>
      <w:tr w:rsidR="00504726" w:rsidRPr="00504726" w:rsidTr="009D310C">
        <w:trPr>
          <w:trHeight w:val="150"/>
        </w:trPr>
        <w:tc>
          <w:tcPr>
            <w:tcW w:w="392" w:type="dxa"/>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03" w:type="dxa"/>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20" w:type="dxa"/>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14" w:type="dxa"/>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Сроки проведения</w:t>
            </w:r>
          </w:p>
        </w:tc>
        <w:tc>
          <w:tcPr>
            <w:tcW w:w="1875"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Объект оценки</w:t>
            </w:r>
          </w:p>
        </w:tc>
        <w:tc>
          <w:tcPr>
            <w:tcW w:w="2783"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Инструментарий</w:t>
            </w: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b/>
                <w:bCs/>
                <w:sz w:val="18"/>
                <w:szCs w:val="18"/>
                <w:lang w:eastAsia="ru-RU"/>
              </w:rPr>
              <w:t>Фиксирование     результатов</w:t>
            </w:r>
          </w:p>
        </w:tc>
      </w:tr>
      <w:tr w:rsidR="00504726" w:rsidRPr="00504726" w:rsidTr="009D310C">
        <w:trPr>
          <w:trHeight w:val="150"/>
        </w:trPr>
        <w:tc>
          <w:tcPr>
            <w:tcW w:w="392" w:type="dxa"/>
            <w:vMerge w:val="restart"/>
            <w:vAlign w:val="center"/>
          </w:tcPr>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sz w:val="18"/>
                <w:szCs w:val="18"/>
                <w:lang w:eastAsia="ru-RU"/>
              </w:rPr>
              <w:t>3</w:t>
            </w:r>
          </w:p>
        </w:tc>
        <w:tc>
          <w:tcPr>
            <w:tcW w:w="1203" w:type="dxa"/>
            <w:vMerge w:val="restart"/>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ЛИЧНОСТ-НЫЕ РЕЗУЛЬ-ТАТЫ</w:t>
            </w:r>
          </w:p>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20" w:type="dxa"/>
            <w:vMerge w:val="restart"/>
          </w:tcPr>
          <w:p w:rsidR="00504726" w:rsidRPr="00504726" w:rsidRDefault="00504726" w:rsidP="009D310C">
            <w:pPr>
              <w:spacing w:after="0" w:line="240" w:lineRule="auto"/>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Муниципальные мониторинговые исследования</w:t>
            </w: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9D310C" w:rsidP="009D310C">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Внутришкольный мониторин</w:t>
            </w: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p>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Достижение воспитательного результата</w:t>
            </w:r>
          </w:p>
        </w:tc>
        <w:tc>
          <w:tcPr>
            <w:tcW w:w="1214" w:type="dxa"/>
            <w:vMerge w:val="restart"/>
            <w:vAlign w:val="center"/>
          </w:tcPr>
          <w:p w:rsidR="00504726" w:rsidRPr="00504726" w:rsidRDefault="00504726" w:rsidP="009D310C">
            <w:pPr>
              <w:spacing w:after="0" w:line="240" w:lineRule="auto"/>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2 раза:</w:t>
            </w:r>
          </w:p>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sz w:val="18"/>
                <w:szCs w:val="18"/>
                <w:lang w:eastAsia="ru-RU"/>
              </w:rPr>
              <w:t>в начале  и в  конце учебного года (октябрь, апрель)</w:t>
            </w:r>
          </w:p>
        </w:tc>
        <w:tc>
          <w:tcPr>
            <w:tcW w:w="1875" w:type="dxa"/>
          </w:tcPr>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sz w:val="18"/>
                <w:szCs w:val="18"/>
                <w:lang w:eastAsia="ru-RU"/>
              </w:rPr>
              <w:t>Выявление динамики изменений значений основных показателей качества воспитания</w:t>
            </w:r>
          </w:p>
        </w:tc>
        <w:tc>
          <w:tcPr>
            <w:tcW w:w="2783" w:type="dxa"/>
            <w:vAlign w:val="center"/>
          </w:tcPr>
          <w:p w:rsidR="00504726" w:rsidRPr="00504726" w:rsidRDefault="00504726" w:rsidP="00AC384E">
            <w:pPr>
              <w:numPr>
                <w:ilvl w:val="0"/>
                <w:numId w:val="214"/>
              </w:numPr>
              <w:spacing w:after="0" w:line="240" w:lineRule="auto"/>
              <w:ind w:left="53" w:firstLine="0"/>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 xml:space="preserve">Тестовая диагностика личностного роста школьников </w:t>
            </w:r>
            <w:r w:rsidRPr="00504726">
              <w:rPr>
                <w:rFonts w:ascii="Times New Roman" w:eastAsia="Times New Roman" w:hAnsi="Times New Roman"/>
                <w:color w:val="000000"/>
                <w:sz w:val="18"/>
                <w:szCs w:val="18"/>
                <w:lang w:eastAsia="ru-RU"/>
              </w:rPr>
              <w:t>(П. В. Степанов, Д. В. Григорьев, И. В. Кулешова).</w:t>
            </w:r>
          </w:p>
          <w:p w:rsidR="00504726" w:rsidRPr="00504726" w:rsidRDefault="00504726" w:rsidP="00AC384E">
            <w:pPr>
              <w:numPr>
                <w:ilvl w:val="0"/>
                <w:numId w:val="214"/>
              </w:numPr>
              <w:spacing w:after="0" w:line="240" w:lineRule="auto"/>
              <w:ind w:left="53" w:firstLine="0"/>
              <w:contextualSpacing/>
              <w:jc w:val="center"/>
              <w:rPr>
                <w:rFonts w:ascii="Times New Roman" w:eastAsia="Times New Roman" w:hAnsi="Times New Roman"/>
                <w:sz w:val="18"/>
                <w:szCs w:val="18"/>
                <w:lang w:eastAsia="ru-RU"/>
              </w:rPr>
            </w:pPr>
            <w:r w:rsidRPr="00504726">
              <w:rPr>
                <w:rFonts w:ascii="Times New Roman" w:eastAsia="Times New Roman" w:hAnsi="Times New Roman"/>
                <w:sz w:val="18"/>
                <w:szCs w:val="18"/>
                <w:lang w:eastAsia="ru-RU"/>
              </w:rPr>
              <w:t>Уровень воспитанности обучающихся  (Н.П.Капустин, М.И. Шилова)</w:t>
            </w:r>
          </w:p>
          <w:p w:rsidR="00504726" w:rsidRPr="00504726" w:rsidRDefault="00504726" w:rsidP="009D310C">
            <w:pPr>
              <w:spacing w:after="0" w:line="240" w:lineRule="auto"/>
              <w:rPr>
                <w:rFonts w:ascii="Times New Roman" w:eastAsia="Times New Roman" w:hAnsi="Times New Roman"/>
                <w:b/>
                <w:sz w:val="18"/>
                <w:szCs w:val="18"/>
                <w:lang w:eastAsia="ru-RU"/>
              </w:rPr>
            </w:pPr>
          </w:p>
        </w:tc>
        <w:tc>
          <w:tcPr>
            <w:tcW w:w="1562" w:type="dxa"/>
            <w:vAlign w:val="center"/>
          </w:tcPr>
          <w:p w:rsidR="00504726" w:rsidRPr="00504726" w:rsidRDefault="00504726" w:rsidP="009D310C">
            <w:pPr>
              <w:spacing w:after="0" w:line="240" w:lineRule="auto"/>
              <w:jc w:val="center"/>
              <w:rPr>
                <w:rFonts w:ascii="Times New Roman" w:eastAsia="Times New Roman" w:hAnsi="Times New Roman"/>
                <w:b/>
                <w:bCs/>
                <w:sz w:val="18"/>
                <w:szCs w:val="18"/>
                <w:lang w:eastAsia="ru-RU"/>
              </w:rPr>
            </w:pPr>
            <w:r w:rsidRPr="00504726">
              <w:rPr>
                <w:rFonts w:ascii="Times New Roman" w:eastAsia="Times New Roman" w:hAnsi="Times New Roman"/>
                <w:b/>
                <w:bCs/>
                <w:sz w:val="18"/>
                <w:szCs w:val="18"/>
                <w:lang w:eastAsia="ru-RU"/>
              </w:rPr>
              <w:t>не подлежат итоговой оценке</w:t>
            </w:r>
          </w:p>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bCs/>
                <w:sz w:val="18"/>
                <w:szCs w:val="18"/>
                <w:lang w:eastAsia="ru-RU"/>
              </w:rPr>
              <w:t>(неперсонифици-рованные)</w:t>
            </w:r>
          </w:p>
        </w:tc>
      </w:tr>
      <w:tr w:rsidR="00504726" w:rsidRPr="00504726" w:rsidTr="009D310C">
        <w:trPr>
          <w:trHeight w:val="575"/>
        </w:trPr>
        <w:tc>
          <w:tcPr>
            <w:tcW w:w="392"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03"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20"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14" w:type="dxa"/>
            <w:vMerge/>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6220" w:type="dxa"/>
            <w:gridSpan w:val="3"/>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sz w:val="18"/>
                <w:szCs w:val="18"/>
                <w:lang w:eastAsia="ru-RU"/>
              </w:rPr>
              <w:t>Накопительная оценка: портф</w:t>
            </w:r>
            <w:r w:rsidR="009547FE">
              <w:rPr>
                <w:rFonts w:ascii="Times New Roman" w:eastAsia="Times New Roman" w:hAnsi="Times New Roman"/>
                <w:b/>
                <w:sz w:val="18"/>
                <w:szCs w:val="18"/>
                <w:lang w:eastAsia="ru-RU"/>
              </w:rPr>
              <w:t>олио</w:t>
            </w:r>
            <w:r w:rsidRPr="00504726">
              <w:rPr>
                <w:rFonts w:ascii="Times New Roman" w:eastAsia="Times New Roman" w:hAnsi="Times New Roman"/>
                <w:b/>
                <w:sz w:val="18"/>
                <w:szCs w:val="18"/>
                <w:lang w:eastAsia="ru-RU"/>
              </w:rPr>
              <w:t xml:space="preserve"> достижений</w:t>
            </w:r>
          </w:p>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r>
      <w:tr w:rsidR="00504726" w:rsidRPr="00504726" w:rsidTr="009D310C">
        <w:trPr>
          <w:trHeight w:val="1081"/>
        </w:trPr>
        <w:tc>
          <w:tcPr>
            <w:tcW w:w="392" w:type="dxa"/>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1203" w:type="dxa"/>
          </w:tcPr>
          <w:p w:rsidR="00504726" w:rsidRPr="00504726" w:rsidRDefault="00504726" w:rsidP="009D310C">
            <w:pPr>
              <w:spacing w:after="0" w:line="240" w:lineRule="auto"/>
              <w:jc w:val="center"/>
              <w:rPr>
                <w:rFonts w:ascii="Times New Roman" w:eastAsia="Times New Roman" w:hAnsi="Times New Roman"/>
                <w:b/>
                <w:sz w:val="18"/>
                <w:szCs w:val="18"/>
                <w:lang w:eastAsia="ru-RU"/>
              </w:rPr>
            </w:pPr>
          </w:p>
        </w:tc>
        <w:tc>
          <w:tcPr>
            <w:tcW w:w="2434" w:type="dxa"/>
            <w:gridSpan w:val="2"/>
          </w:tcPr>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sz w:val="18"/>
                <w:szCs w:val="18"/>
                <w:lang w:eastAsia="ru-RU"/>
              </w:rPr>
              <w:t>Предъявление (демонстрация) достижений ученика</w:t>
            </w:r>
          </w:p>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sz w:val="18"/>
                <w:szCs w:val="18"/>
                <w:lang w:eastAsia="ru-RU"/>
              </w:rPr>
              <w:t xml:space="preserve"> за год.</w:t>
            </w:r>
          </w:p>
          <w:p w:rsidR="00504726" w:rsidRPr="00504726" w:rsidRDefault="00504726" w:rsidP="009D310C">
            <w:pPr>
              <w:spacing w:after="0" w:line="240" w:lineRule="auto"/>
              <w:jc w:val="center"/>
              <w:rPr>
                <w:rFonts w:ascii="Times New Roman" w:eastAsia="Times New Roman" w:hAnsi="Times New Roman"/>
                <w:b/>
                <w:sz w:val="18"/>
                <w:szCs w:val="18"/>
                <w:lang w:eastAsia="ru-RU"/>
              </w:rPr>
            </w:pPr>
            <w:r w:rsidRPr="00504726">
              <w:rPr>
                <w:rFonts w:ascii="Times New Roman" w:eastAsia="Times New Roman" w:hAnsi="Times New Roman"/>
                <w:b/>
                <w:sz w:val="18"/>
                <w:szCs w:val="18"/>
                <w:lang w:eastAsia="ru-RU"/>
              </w:rPr>
              <w:t>1 раз в год в мае</w:t>
            </w:r>
          </w:p>
        </w:tc>
        <w:tc>
          <w:tcPr>
            <w:tcW w:w="6220" w:type="dxa"/>
            <w:gridSpan w:val="3"/>
            <w:vAlign w:val="center"/>
          </w:tcPr>
          <w:p w:rsidR="00504726" w:rsidRPr="00504726" w:rsidRDefault="009547FE" w:rsidP="009D310C">
            <w:pPr>
              <w:spacing w:after="0" w:line="240" w:lineRule="auto"/>
              <w:jc w:val="center"/>
              <w:rPr>
                <w:rFonts w:ascii="Times New Roman" w:eastAsia="Times New Roman" w:hAnsi="Times New Roman"/>
                <w:b/>
                <w:sz w:val="18"/>
                <w:szCs w:val="18"/>
                <w:lang w:eastAsia="ru-RU"/>
              </w:rPr>
            </w:pPr>
            <w:r>
              <w:rPr>
                <w:rFonts w:ascii="Times New Roman" w:eastAsia="Times New Roman" w:hAnsi="Times New Roman"/>
                <w:b/>
                <w:sz w:val="18"/>
                <w:szCs w:val="18"/>
                <w:lang w:eastAsia="ru-RU"/>
              </w:rPr>
              <w:t xml:space="preserve">Выставка </w:t>
            </w:r>
            <w:r w:rsidR="00504726" w:rsidRPr="00504726">
              <w:rPr>
                <w:rFonts w:ascii="Times New Roman" w:eastAsia="Times New Roman" w:hAnsi="Times New Roman"/>
                <w:b/>
                <w:sz w:val="18"/>
                <w:szCs w:val="18"/>
                <w:lang w:eastAsia="ru-RU"/>
              </w:rPr>
              <w:t xml:space="preserve"> учебных и внеучебных достижений обучающихся всего класса</w:t>
            </w:r>
          </w:p>
        </w:tc>
      </w:tr>
    </w:tbl>
    <w:p w:rsidR="002F5340" w:rsidRPr="0074495D" w:rsidRDefault="002F5340" w:rsidP="00967608">
      <w:pPr>
        <w:pStyle w:val="aff9"/>
        <w:spacing w:before="0" w:after="0" w:line="240" w:lineRule="auto"/>
        <w:ind w:left="0" w:right="0" w:firstLine="709"/>
        <w:rPr>
          <w:rFonts w:ascii="Times New Roman" w:hAnsi="Times New Roman"/>
          <w:color w:val="auto"/>
          <w:sz w:val="28"/>
          <w:szCs w:val="28"/>
        </w:rPr>
      </w:pPr>
    </w:p>
    <w:p w:rsidR="002F5340" w:rsidRPr="0074495D" w:rsidRDefault="002F5340" w:rsidP="00967608">
      <w:pPr>
        <w:pStyle w:val="aff9"/>
        <w:spacing w:before="0" w:after="0" w:line="24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Особенности оценки предметных результатов</w:t>
      </w:r>
    </w:p>
    <w:p w:rsidR="002F5340" w:rsidRPr="0074495D" w:rsidRDefault="002F5340" w:rsidP="00967608">
      <w:pPr>
        <w:pStyle w:val="afffa"/>
        <w:spacing w:line="240" w:lineRule="auto"/>
        <w:ind w:firstLine="709"/>
      </w:pPr>
      <w:r w:rsidRPr="00475353">
        <w:t>Оценка предметных рез</w:t>
      </w:r>
      <w:r w:rsidRPr="0074495D">
        <w:t>ультатов</w:t>
      </w:r>
      <w:r w:rsidR="00AD0A82">
        <w:t xml:space="preserve"> </w:t>
      </w:r>
      <w:r w:rsidRPr="0074495D">
        <w:rPr>
          <w:bCs/>
        </w:rPr>
        <w:t xml:space="preserve">представляет собой оценку достижения обучающимся </w:t>
      </w:r>
      <w:r w:rsidRPr="0074495D">
        <w:t>планируемых результатов по отдельным предметам.</w:t>
      </w:r>
    </w:p>
    <w:p w:rsidR="002F5340" w:rsidRPr="0074495D" w:rsidRDefault="002F5340" w:rsidP="00967608">
      <w:pPr>
        <w:pStyle w:val="afffa"/>
        <w:spacing w:line="240" w:lineRule="auto"/>
        <w:ind w:firstLine="709"/>
      </w:pPr>
      <w:r w:rsidRPr="0074495D">
        <w:t>Формирование этих результатов обеспечивается каждым учебным предметом.</w:t>
      </w:r>
    </w:p>
    <w:p w:rsidR="002F5340" w:rsidRPr="0074495D" w:rsidRDefault="002F5340" w:rsidP="00967608">
      <w:pPr>
        <w:pStyle w:val="afffa"/>
        <w:spacing w:line="240" w:lineRule="auto"/>
        <w:ind w:firstLine="709"/>
      </w:pPr>
      <w:r w:rsidRPr="0074495D">
        <w:rPr>
          <w:bCs/>
          <w:iCs/>
        </w:rPr>
        <w:t xml:space="preserve">Основным предметом оценки в соответствии с требованиями ФГОС </w:t>
      </w:r>
      <w:r w:rsidR="007E6E5F" w:rsidRPr="0074495D">
        <w:rPr>
          <w:bCs/>
          <w:iCs/>
        </w:rPr>
        <w:t xml:space="preserve">ООО </w:t>
      </w:r>
      <w:r w:rsidRPr="0074495D">
        <w:rPr>
          <w:bCs/>
          <w:iCs/>
        </w:rPr>
        <w:t xml:space="preserve">является </w:t>
      </w:r>
      <w:r w:rsidRPr="0074495D">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регулятивных, коммуникативных) действий.</w:t>
      </w:r>
    </w:p>
    <w:p w:rsidR="002F5340" w:rsidRPr="009D310C" w:rsidRDefault="002F5340" w:rsidP="009D310C">
      <w:pPr>
        <w:spacing w:after="0" w:line="240" w:lineRule="auto"/>
        <w:jc w:val="both"/>
        <w:rPr>
          <w:rFonts w:ascii="Times New Roman" w:eastAsia="Times New Roman" w:hAnsi="Times New Roman"/>
          <w:b/>
          <w:sz w:val="28"/>
          <w:szCs w:val="28"/>
          <w:lang w:eastAsia="ru-RU"/>
        </w:rPr>
      </w:pPr>
      <w:r w:rsidRPr="009D310C">
        <w:rPr>
          <w:rFonts w:ascii="Times New Roman" w:hAnsi="Times New Roman"/>
          <w:sz w:val="28"/>
          <w:szCs w:val="28"/>
        </w:rPr>
        <w:t xml:space="preserve">Оценка предметных результатов ведётся каждым учителем в ходе процедур текущей, тематической, промежуточной и итоговой оценки, а также администрацией </w:t>
      </w:r>
      <w:r w:rsidR="00AD0A82" w:rsidRPr="009D310C">
        <w:rPr>
          <w:rFonts w:ascii="Times New Roman" w:hAnsi="Times New Roman"/>
          <w:sz w:val="28"/>
          <w:szCs w:val="28"/>
        </w:rPr>
        <w:t xml:space="preserve">МБОУ «Айдарская средняя общеобразовательная школа им. Б. Г. Кандыбина» </w:t>
      </w:r>
      <w:r w:rsidRPr="009D310C">
        <w:rPr>
          <w:rFonts w:ascii="Times New Roman" w:hAnsi="Times New Roman"/>
          <w:sz w:val="28"/>
          <w:szCs w:val="28"/>
        </w:rPr>
        <w:t>в ходе внутришкольного мониторинга.</w:t>
      </w:r>
      <w:r w:rsidR="00504726" w:rsidRPr="00504726">
        <w:rPr>
          <w:rFonts w:ascii="Times New Roman" w:eastAsia="Times New Roman" w:hAnsi="Times New Roman"/>
          <w:b/>
          <w:sz w:val="28"/>
          <w:szCs w:val="28"/>
          <w:lang w:eastAsia="ru-RU"/>
        </w:rPr>
        <w:t xml:space="preserve"> </w:t>
      </w:r>
    </w:p>
    <w:p w:rsidR="002F5340" w:rsidRPr="0074495D" w:rsidRDefault="002F5340" w:rsidP="00967608">
      <w:pPr>
        <w:pStyle w:val="afffa"/>
        <w:spacing w:line="240" w:lineRule="auto"/>
        <w:ind w:firstLine="709"/>
        <w:rPr>
          <w:b/>
        </w:rPr>
      </w:pPr>
      <w:r w:rsidRPr="0074495D">
        <w:rPr>
          <w:b/>
        </w:rPr>
        <w:t>1.3.3. Организация и содержание оценочных процедур</w:t>
      </w:r>
    </w:p>
    <w:p w:rsidR="002F5340" w:rsidRPr="00B67A61" w:rsidRDefault="002F5340" w:rsidP="00967608">
      <w:pPr>
        <w:pStyle w:val="afffa"/>
        <w:spacing w:line="240" w:lineRule="auto"/>
        <w:ind w:firstLine="709"/>
        <w:rPr>
          <w:rStyle w:val="dash041e0431044b0447043d044b0439char1"/>
          <w:color w:val="FF0000"/>
          <w:sz w:val="28"/>
          <w:szCs w:val="28"/>
        </w:rPr>
      </w:pPr>
      <w:r w:rsidRPr="006C4374">
        <w:rPr>
          <w:rStyle w:val="dash041e0431044b0447043d044b0439char1"/>
          <w:b/>
          <w:color w:val="000000" w:themeColor="text1"/>
          <w:sz w:val="28"/>
          <w:szCs w:val="28"/>
        </w:rPr>
        <w:t xml:space="preserve">Стартовая диагностика </w:t>
      </w:r>
      <w:r w:rsidRPr="006C4374">
        <w:rPr>
          <w:rStyle w:val="dash041e0431044b0447043d044b0439char1"/>
          <w:color w:val="000000" w:themeColor="text1"/>
          <w:sz w:val="28"/>
          <w:szCs w:val="28"/>
        </w:rPr>
        <w:t xml:space="preserve">представляет собой процедуру </w:t>
      </w:r>
      <w:r w:rsidRPr="006C4374">
        <w:rPr>
          <w:rStyle w:val="dash041e0431044b0447043d044b0439char1"/>
          <w:b/>
          <w:color w:val="000000" w:themeColor="text1"/>
          <w:sz w:val="28"/>
          <w:szCs w:val="28"/>
        </w:rPr>
        <w:t>оценки готовности к обучению</w:t>
      </w:r>
      <w:r w:rsidRPr="006C4374">
        <w:rPr>
          <w:rStyle w:val="dash041e0431044b0447043d044b0439char1"/>
          <w:color w:val="000000" w:themeColor="text1"/>
          <w:sz w:val="28"/>
          <w:szCs w:val="28"/>
        </w:rPr>
        <w:t xml:space="preserve"> на данном уровне образования. Проводится администрацией </w:t>
      </w:r>
      <w:r w:rsidR="006C4374">
        <w:rPr>
          <w:rStyle w:val="dash041e0431044b0447043d044b0439char1"/>
          <w:color w:val="000000" w:themeColor="text1"/>
          <w:sz w:val="28"/>
          <w:szCs w:val="28"/>
        </w:rPr>
        <w:t>МБОУ «Айдарская средняя общеобразовательная школа им. Б. Г. Кандыбина»</w:t>
      </w:r>
      <w:r w:rsidRPr="006C4374">
        <w:rPr>
          <w:rStyle w:val="dash041e0431044b0447043d044b0439char1"/>
          <w:color w:val="000000" w:themeColor="text1"/>
          <w:sz w:val="28"/>
          <w:szCs w:val="28"/>
        </w:rPr>
        <w:t xml:space="preserve"> в начале 5-го класса и выступает как основа (точка отсчёта)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w:t>
      </w:r>
      <w:r w:rsidRPr="006C4374">
        <w:rPr>
          <w:rStyle w:val="dash041e0431044b0447043d044b0439char1"/>
          <w:color w:val="000000" w:themeColor="text1"/>
          <w:sz w:val="28"/>
          <w:szCs w:val="28"/>
        </w:rPr>
        <w:lastRenderedPageBreak/>
        <w:t>предметов познавательными средствами, в том числе: средствами работы с информацией, знако-символическими средствами, логическими операциями</w:t>
      </w:r>
      <w:r w:rsidRPr="006C4374">
        <w:rPr>
          <w:rStyle w:val="dash041e0431044b0447043d044b0439char1"/>
          <w:b/>
          <w:i/>
          <w:color w:val="000000" w:themeColor="text1"/>
          <w:sz w:val="28"/>
          <w:szCs w:val="28"/>
        </w:rPr>
        <w:t xml:space="preserve">. </w:t>
      </w:r>
      <w:r w:rsidRPr="006C4374">
        <w:rPr>
          <w:rStyle w:val="dash041e0431044b0447043d044b0439char1"/>
          <w:color w:val="000000" w:themeColor="text1"/>
          <w:sz w:val="28"/>
          <w:szCs w:val="28"/>
        </w:rPr>
        <w:t>Стартовая диагностика проводится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r w:rsidRPr="00B67A61">
        <w:rPr>
          <w:rStyle w:val="dash041e0431044b0447043d044b0439char1"/>
          <w:color w:val="FF0000"/>
          <w:sz w:val="28"/>
          <w:szCs w:val="28"/>
        </w:rPr>
        <w:t>.</w:t>
      </w:r>
    </w:p>
    <w:p w:rsidR="002F5340" w:rsidRPr="0074495D" w:rsidRDefault="002F5340" w:rsidP="00967608">
      <w:pPr>
        <w:pStyle w:val="afffa"/>
        <w:spacing w:line="240" w:lineRule="auto"/>
        <w:ind w:firstLine="709"/>
        <w:rPr>
          <w:rStyle w:val="dash041e0431044b0447043d044b0439char1"/>
          <w:sz w:val="28"/>
          <w:szCs w:val="28"/>
        </w:rPr>
      </w:pPr>
      <w:r w:rsidRPr="0074495D">
        <w:rPr>
          <w:rStyle w:val="dash041e0431044b0447043d044b0439char1"/>
          <w:b/>
          <w:sz w:val="28"/>
          <w:szCs w:val="28"/>
        </w:rPr>
        <w:t xml:space="preserve">Текущая оценка </w:t>
      </w:r>
      <w:r w:rsidRPr="0074495D">
        <w:rPr>
          <w:rStyle w:val="dash041e0431044b0447043d044b0439char1"/>
          <w:sz w:val="28"/>
          <w:szCs w:val="28"/>
        </w:rPr>
        <w:t xml:space="preserve">представляет собой процедуру </w:t>
      </w:r>
      <w:r w:rsidRPr="0074495D">
        <w:rPr>
          <w:rStyle w:val="dash041e0431044b0447043d044b0439char1"/>
          <w:b/>
          <w:sz w:val="28"/>
          <w:szCs w:val="28"/>
        </w:rPr>
        <w:t xml:space="preserve">оценки индивидуального продвижения </w:t>
      </w:r>
      <w:r w:rsidRPr="0074495D">
        <w:rPr>
          <w:rStyle w:val="dash041e0431044b0447043d044b0439char1"/>
          <w:sz w:val="28"/>
          <w:szCs w:val="28"/>
        </w:rPr>
        <w:t xml:space="preserve">в освоении программы </w:t>
      </w:r>
      <w:r w:rsidR="007E6E5F" w:rsidRPr="0074495D">
        <w:rPr>
          <w:rStyle w:val="dash041e0431044b0447043d044b0439char1"/>
          <w:sz w:val="28"/>
          <w:szCs w:val="28"/>
        </w:rPr>
        <w:t>учебного предмета</w:t>
      </w:r>
      <w:r w:rsidRPr="0074495D">
        <w:rPr>
          <w:rStyle w:val="dash041e0431044b0447043d044b0439char1"/>
          <w:sz w:val="28"/>
          <w:szCs w:val="28"/>
        </w:rPr>
        <w:t xml:space="preserve">.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w:t>
      </w:r>
      <w:r w:rsidRPr="0074495D">
        <w:rPr>
          <w:rFonts w:eastAsia="@Arial Unicode MS"/>
        </w:rPr>
        <w:t xml:space="preserve">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учётом особенностей </w:t>
      </w:r>
      <w:r w:rsidR="007E6E5F" w:rsidRPr="0074495D">
        <w:rPr>
          <w:rFonts w:eastAsia="@Arial Unicode MS"/>
        </w:rPr>
        <w:t xml:space="preserve">учебного </w:t>
      </w:r>
      <w:r w:rsidRPr="0074495D">
        <w:rPr>
          <w:rFonts w:eastAsia="@Arial Unicode MS"/>
        </w:rPr>
        <w:t xml:space="preserve">предмета и особенностей контрольно-оценочной деятельности учителя. </w:t>
      </w:r>
      <w:r w:rsidRPr="0074495D">
        <w:rPr>
          <w:rStyle w:val="dash041e0431044b0447043d044b0439char1"/>
          <w:sz w:val="28"/>
          <w:szCs w:val="28"/>
        </w:rPr>
        <w:t>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w:t>
      </w:r>
    </w:p>
    <w:p w:rsidR="002F5340" w:rsidRPr="0074495D" w:rsidRDefault="002F5340" w:rsidP="00967608">
      <w:pPr>
        <w:pStyle w:val="afffa"/>
        <w:spacing w:line="240" w:lineRule="auto"/>
        <w:ind w:firstLine="709"/>
        <w:rPr>
          <w:rStyle w:val="dash041e0431044b0447043d044b0439char1"/>
          <w:b/>
          <w:i/>
          <w:sz w:val="28"/>
          <w:szCs w:val="28"/>
        </w:rPr>
      </w:pPr>
      <w:r w:rsidRPr="0074495D">
        <w:rPr>
          <w:rStyle w:val="dash041e0431044b0447043d044b0439char1"/>
          <w:b/>
          <w:sz w:val="28"/>
          <w:szCs w:val="28"/>
        </w:rPr>
        <w:t xml:space="preserve">Тематическая оценка </w:t>
      </w:r>
      <w:r w:rsidRPr="0074495D">
        <w:rPr>
          <w:rStyle w:val="dash041e0431044b0447043d044b0439char1"/>
          <w:sz w:val="28"/>
          <w:szCs w:val="28"/>
        </w:rPr>
        <w:t xml:space="preserve">представляет собой процедуру </w:t>
      </w:r>
      <w:r w:rsidRPr="0074495D">
        <w:rPr>
          <w:rStyle w:val="dash041e0431044b0447043d044b0439char1"/>
          <w:b/>
          <w:sz w:val="28"/>
          <w:szCs w:val="28"/>
        </w:rPr>
        <w:t>оценки уровня достижения</w:t>
      </w:r>
      <w:r w:rsidRPr="0074495D">
        <w:rPr>
          <w:rStyle w:val="dash041e0431044b0447043d044b0439char1"/>
          <w:sz w:val="28"/>
          <w:szCs w:val="28"/>
        </w:rPr>
        <w:t xml:space="preserve"> тематических планируемых результатов по предмету, которые фиксируются в учебных методических комплектах, рекомендованных Министерством образования и науки РФ.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2F5340" w:rsidRPr="0074495D" w:rsidRDefault="002F5340" w:rsidP="00967608">
      <w:pPr>
        <w:pStyle w:val="afffa"/>
        <w:spacing w:line="240" w:lineRule="auto"/>
        <w:ind w:firstLine="709"/>
        <w:rPr>
          <w:rStyle w:val="dash041e0431044b0447043d044b0439char1"/>
          <w:b/>
          <w:i/>
          <w:sz w:val="28"/>
          <w:szCs w:val="28"/>
        </w:rPr>
      </w:pPr>
      <w:r w:rsidRPr="0074495D">
        <w:rPr>
          <w:rStyle w:val="dash041e0431044b0447043d044b0439char1"/>
          <w:b/>
          <w:sz w:val="28"/>
          <w:szCs w:val="28"/>
        </w:rPr>
        <w:t xml:space="preserve">Портфолио </w:t>
      </w:r>
      <w:r w:rsidRPr="0074495D">
        <w:rPr>
          <w:rStyle w:val="dash041e0431044b0447043d044b0439char1"/>
          <w:sz w:val="28"/>
          <w:szCs w:val="28"/>
        </w:rPr>
        <w:t xml:space="preserve">представляет собой процедуру </w:t>
      </w:r>
      <w:r w:rsidRPr="0074495D">
        <w:rPr>
          <w:rStyle w:val="dash041e0431044b0447043d044b0439char1"/>
          <w:b/>
          <w:sz w:val="28"/>
          <w:szCs w:val="28"/>
        </w:rPr>
        <w:t xml:space="preserve">оценки </w:t>
      </w:r>
      <w:r w:rsidRPr="0074495D">
        <w:rPr>
          <w:b/>
        </w:rPr>
        <w:t>динамики учебной и творческой активности</w:t>
      </w:r>
      <w:r w:rsidRPr="0074495D">
        <w:t xml:space="preserve"> учащегося, направленности, широты или избирательности интересов, выраженности </w:t>
      </w:r>
      <w:r w:rsidRPr="0074495D">
        <w:rPr>
          <w:rStyle w:val="dash041e0431044b0447043d044b0439char1"/>
          <w:sz w:val="28"/>
          <w:szCs w:val="28"/>
        </w:rPr>
        <w:t>проявлений творческой инициативы</w:t>
      </w:r>
      <w:r w:rsidRPr="0074495D">
        <w:t xml:space="preserve">, а также </w:t>
      </w:r>
      <w:r w:rsidRPr="0074495D">
        <w:rPr>
          <w:b/>
        </w:rPr>
        <w:t xml:space="preserve">уровня </w:t>
      </w:r>
      <w:r w:rsidRPr="0074495D">
        <w:rPr>
          <w:rStyle w:val="dash041e0431044b0447043d044b0439char1"/>
          <w:b/>
          <w:sz w:val="28"/>
          <w:szCs w:val="28"/>
        </w:rPr>
        <w:t>высших достижений</w:t>
      </w:r>
      <w:r w:rsidRPr="0074495D">
        <w:rPr>
          <w:rStyle w:val="dash041e0431044b0447043d044b0439char1"/>
          <w:sz w:val="28"/>
          <w:szCs w:val="28"/>
        </w:rPr>
        <w:t xml:space="preserve">, демонстрируемых данным учащимся. </w:t>
      </w:r>
      <w:r w:rsidRPr="0074495D">
        <w:t xml:space="preserve">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w:t>
      </w:r>
      <w:r w:rsidRPr="0074495D">
        <w:rPr>
          <w:rStyle w:val="dash041e0431044b0447043d044b0439char1"/>
          <w:sz w:val="28"/>
          <w:szCs w:val="28"/>
        </w:rPr>
        <w:t xml:space="preserve">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w:t>
      </w:r>
      <w:r w:rsidRPr="0074495D">
        <w:rPr>
          <w:lang w:eastAsia="ru-RU"/>
        </w:rPr>
        <w:t>Результаты, представленные в портфолио, могут отражаться в характеристике.</w:t>
      </w:r>
    </w:p>
    <w:p w:rsidR="002F5340" w:rsidRPr="0074495D" w:rsidRDefault="002F5340" w:rsidP="00967608">
      <w:pPr>
        <w:pStyle w:val="afffa"/>
        <w:spacing w:line="240" w:lineRule="auto"/>
        <w:ind w:firstLine="709"/>
        <w:rPr>
          <w:rStyle w:val="dash041e0431044b0447043d044b0439char1"/>
          <w:b/>
          <w:sz w:val="28"/>
          <w:szCs w:val="28"/>
        </w:rPr>
      </w:pPr>
      <w:r w:rsidRPr="0074495D">
        <w:rPr>
          <w:rStyle w:val="dash041e0431044b0447043d044b0439char1"/>
          <w:b/>
          <w:sz w:val="28"/>
          <w:szCs w:val="28"/>
        </w:rPr>
        <w:t xml:space="preserve">Внутришкольный мониторинг </w:t>
      </w:r>
      <w:r w:rsidRPr="0074495D">
        <w:rPr>
          <w:rStyle w:val="dash041e0431044b0447043d044b0439char1"/>
          <w:sz w:val="28"/>
          <w:szCs w:val="28"/>
        </w:rPr>
        <w:t>представляет собой процедуры</w:t>
      </w:r>
      <w:r w:rsidRPr="0074495D">
        <w:rPr>
          <w:rStyle w:val="dash041e0431044b0447043d044b0439char1"/>
          <w:b/>
          <w:sz w:val="28"/>
          <w:szCs w:val="28"/>
        </w:rPr>
        <w:t>:</w:t>
      </w:r>
    </w:p>
    <w:p w:rsidR="002F5340" w:rsidRPr="0074495D" w:rsidRDefault="002F5340" w:rsidP="00AC384E">
      <w:pPr>
        <w:pStyle w:val="afffa"/>
        <w:numPr>
          <w:ilvl w:val="0"/>
          <w:numId w:val="186"/>
        </w:numPr>
        <w:spacing w:line="240" w:lineRule="auto"/>
        <w:ind w:left="0" w:firstLine="709"/>
        <w:rPr>
          <w:rStyle w:val="dash041e0431044b0447043d044b0439char1"/>
          <w:b/>
          <w:sz w:val="28"/>
          <w:szCs w:val="28"/>
        </w:rPr>
      </w:pPr>
      <w:r w:rsidRPr="0074495D">
        <w:rPr>
          <w:rStyle w:val="dash041e0431044b0447043d044b0439char1"/>
          <w:b/>
          <w:sz w:val="28"/>
          <w:szCs w:val="28"/>
        </w:rPr>
        <w:lastRenderedPageBreak/>
        <w:t>оценки уровня достижения предметных и метапредметных результатов</w:t>
      </w:r>
      <w:r w:rsidRPr="0074495D">
        <w:rPr>
          <w:rStyle w:val="dash041e0431044b0447043d044b0439char1"/>
          <w:sz w:val="28"/>
          <w:szCs w:val="28"/>
        </w:rPr>
        <w:t>;</w:t>
      </w:r>
    </w:p>
    <w:p w:rsidR="002F5340" w:rsidRPr="0074495D" w:rsidRDefault="002F5340" w:rsidP="00AC384E">
      <w:pPr>
        <w:pStyle w:val="afffa"/>
        <w:numPr>
          <w:ilvl w:val="0"/>
          <w:numId w:val="186"/>
        </w:numPr>
        <w:spacing w:line="240" w:lineRule="auto"/>
        <w:ind w:left="0" w:firstLine="709"/>
        <w:rPr>
          <w:rStyle w:val="dash041e0431044b0447043d044b0439char1"/>
          <w:b/>
          <w:sz w:val="28"/>
          <w:szCs w:val="28"/>
        </w:rPr>
      </w:pPr>
      <w:r w:rsidRPr="0074495D">
        <w:rPr>
          <w:rStyle w:val="dash041e0431044b0447043d044b0439char1"/>
          <w:b/>
          <w:sz w:val="28"/>
          <w:szCs w:val="28"/>
        </w:rPr>
        <w:t>оценки уровня достижения той части личностных результатов</w:t>
      </w:r>
      <w:r w:rsidRPr="0074495D">
        <w:rPr>
          <w:rStyle w:val="dash041e0431044b0447043d044b0439char1"/>
          <w:sz w:val="28"/>
          <w:szCs w:val="28"/>
        </w:rPr>
        <w:t>,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w:t>
      </w:r>
    </w:p>
    <w:p w:rsidR="002F5340" w:rsidRPr="0074495D" w:rsidRDefault="002F5340" w:rsidP="00AC384E">
      <w:pPr>
        <w:pStyle w:val="afffa"/>
        <w:numPr>
          <w:ilvl w:val="0"/>
          <w:numId w:val="186"/>
        </w:numPr>
        <w:spacing w:line="240" w:lineRule="auto"/>
        <w:ind w:left="0" w:firstLine="709"/>
        <w:rPr>
          <w:rStyle w:val="dash041e0431044b0447043d044b0439char1"/>
          <w:b/>
          <w:i/>
          <w:sz w:val="28"/>
          <w:szCs w:val="28"/>
        </w:rPr>
      </w:pPr>
      <w:r w:rsidRPr="0074495D">
        <w:rPr>
          <w:rStyle w:val="dash041e0431044b0447043d044b0439char1"/>
          <w:b/>
          <w:sz w:val="28"/>
          <w:szCs w:val="28"/>
        </w:rPr>
        <w:t>оценки уровня профессионального мастерства учителя</w:t>
      </w:r>
      <w:r w:rsidRPr="0074495D">
        <w:rPr>
          <w:rStyle w:val="dash041e0431044b0447043d044b0439char1"/>
          <w:b/>
          <w:i/>
          <w:sz w:val="28"/>
          <w:szCs w:val="28"/>
        </w:rPr>
        <w:t xml:space="preserve">, </w:t>
      </w:r>
      <w:r w:rsidRPr="0074495D">
        <w:rPr>
          <w:rStyle w:val="dash041e0431044b0447043d044b0439char1"/>
          <w:sz w:val="28"/>
          <w:szCs w:val="28"/>
        </w:rPr>
        <w:t>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2F5340" w:rsidRPr="0074495D" w:rsidRDefault="002F5340" w:rsidP="00967608">
      <w:pPr>
        <w:pStyle w:val="afffa"/>
        <w:spacing w:line="240" w:lineRule="auto"/>
        <w:ind w:firstLine="709"/>
        <w:rPr>
          <w:rStyle w:val="dash041e0431044b0447043d044b0439char1"/>
          <w:b/>
          <w:i/>
          <w:sz w:val="28"/>
          <w:szCs w:val="28"/>
        </w:rPr>
      </w:pPr>
      <w:r w:rsidRPr="0074495D">
        <w:rPr>
          <w:rStyle w:val="dash041e0431044b0447043d044b0439char1"/>
          <w:sz w:val="28"/>
          <w:szCs w:val="28"/>
        </w:rPr>
        <w:t xml:space="preserve">Результаты внутришкольного мониторинга являются основанием для рекомендаций как </w:t>
      </w:r>
      <w:r w:rsidR="00D23249" w:rsidRPr="0074495D">
        <w:rPr>
          <w:rStyle w:val="dash041e0431044b0447043d044b0439char1"/>
          <w:sz w:val="28"/>
          <w:szCs w:val="28"/>
        </w:rPr>
        <w:t>для</w:t>
      </w:r>
      <w:r w:rsidRPr="0074495D">
        <w:rPr>
          <w:rStyle w:val="dash041e0431044b0447043d044b0439char1"/>
          <w:sz w:val="28"/>
          <w:szCs w:val="28"/>
        </w:rPr>
        <w:t xml:space="preserve"> текущей коррекции учебного процесса и его индивидуализации, так и </w:t>
      </w:r>
      <w:r w:rsidR="00D23249" w:rsidRPr="0074495D">
        <w:rPr>
          <w:rStyle w:val="dash041e0431044b0447043d044b0439char1"/>
          <w:sz w:val="28"/>
          <w:szCs w:val="28"/>
        </w:rPr>
        <w:t>для</w:t>
      </w:r>
      <w:r w:rsidRPr="0074495D">
        <w:rPr>
          <w:rStyle w:val="dash041e0431044b0447043d044b0439char1"/>
          <w:sz w:val="28"/>
          <w:szCs w:val="28"/>
        </w:rPr>
        <w:t xml:space="preserve"> повышени</w:t>
      </w:r>
      <w:r w:rsidR="00D23249" w:rsidRPr="0074495D">
        <w:rPr>
          <w:rStyle w:val="dash041e0431044b0447043d044b0439char1"/>
          <w:sz w:val="28"/>
          <w:szCs w:val="28"/>
        </w:rPr>
        <w:t>я</w:t>
      </w:r>
      <w:r w:rsidRPr="0074495D">
        <w:rPr>
          <w:rStyle w:val="dash041e0431044b0447043d044b0439char1"/>
          <w:sz w:val="28"/>
          <w:szCs w:val="28"/>
        </w:rPr>
        <w:t xml:space="preserve"> квалификации учителя. Результаты внутришкольного мониторинга в части оценки уровня достижений учащихся обобщаются и отражаются в их характеристиках.</w:t>
      </w:r>
    </w:p>
    <w:p w:rsidR="002F5340" w:rsidRPr="009547FE" w:rsidRDefault="002F5340" w:rsidP="00967608">
      <w:pPr>
        <w:pStyle w:val="afffa"/>
        <w:spacing w:line="240" w:lineRule="auto"/>
        <w:ind w:firstLine="709"/>
        <w:rPr>
          <w:rStyle w:val="dash041e0431044b0447043d044b0439char1"/>
          <w:sz w:val="28"/>
          <w:szCs w:val="28"/>
        </w:rPr>
      </w:pPr>
      <w:r w:rsidRPr="009547FE">
        <w:rPr>
          <w:rStyle w:val="dash041e0431044b0447043d044b0439char1"/>
          <w:b/>
          <w:sz w:val="28"/>
          <w:szCs w:val="28"/>
        </w:rPr>
        <w:t>Промежуточная аттестация</w:t>
      </w:r>
      <w:r w:rsidR="00B67A61" w:rsidRPr="009547FE">
        <w:rPr>
          <w:rStyle w:val="dash041e0431044b0447043d044b0439char1"/>
          <w:b/>
          <w:sz w:val="28"/>
          <w:szCs w:val="28"/>
        </w:rPr>
        <w:t xml:space="preserve"> </w:t>
      </w:r>
      <w:r w:rsidRPr="009547FE">
        <w:rPr>
          <w:rStyle w:val="dash041e0431044b0447043d044b0439char1"/>
          <w:sz w:val="28"/>
          <w:szCs w:val="28"/>
        </w:rPr>
        <w:t xml:space="preserve">представляет собой процедуру аттестации обучающихся на </w:t>
      </w:r>
      <w:r w:rsidR="000E2D31" w:rsidRPr="009547FE">
        <w:rPr>
          <w:rStyle w:val="dash041e0431044b0447043d044b0439char1"/>
          <w:sz w:val="28"/>
          <w:szCs w:val="28"/>
        </w:rPr>
        <w:t>уровне</w:t>
      </w:r>
      <w:r w:rsidRPr="009547FE">
        <w:rPr>
          <w:rStyle w:val="dash041e0431044b0447043d044b0439char1"/>
          <w:sz w:val="28"/>
          <w:szCs w:val="28"/>
        </w:rPr>
        <w:t xml:space="preserve"> основного общего образования и проводится в конце каждой четверти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rsidR="002F5340" w:rsidRPr="009547FE" w:rsidRDefault="002F5340" w:rsidP="00967608">
      <w:pPr>
        <w:pStyle w:val="afffa"/>
        <w:spacing w:line="240" w:lineRule="auto"/>
        <w:ind w:firstLine="709"/>
      </w:pPr>
      <w:r w:rsidRPr="009547FE">
        <w:rPr>
          <w:lang w:eastAsia="ru-RU"/>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к государственной итоговой аттестации. </w:t>
      </w:r>
      <w:r w:rsidRPr="009547FE">
        <w:t xml:space="preserve">В период введения ФГОС </w:t>
      </w:r>
      <w:r w:rsidR="00A40444" w:rsidRPr="009547FE">
        <w:t xml:space="preserve">ООО </w:t>
      </w:r>
      <w:r w:rsidRPr="009547FE">
        <w:rPr>
          <w:lang w:eastAsia="ru-RU"/>
        </w:rPr>
        <w:t xml:space="preserve">в случае использования стандартизированных измерительных материалов </w:t>
      </w:r>
      <w:r w:rsidRPr="009547FE">
        <w:t>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w:t>
      </w:r>
    </w:p>
    <w:p w:rsidR="002F5340" w:rsidRPr="009547FE" w:rsidRDefault="002F5340" w:rsidP="00967608">
      <w:pPr>
        <w:pStyle w:val="afffa"/>
        <w:spacing w:line="240" w:lineRule="auto"/>
        <w:ind w:firstLine="709"/>
        <w:rPr>
          <w:rStyle w:val="dash041e0431044b0447043d044b0439char1"/>
          <w:sz w:val="28"/>
          <w:szCs w:val="28"/>
        </w:rPr>
      </w:pPr>
      <w:r w:rsidRPr="009547FE">
        <w:t>Порядок проведения промежуточн</w:t>
      </w:r>
      <w:r w:rsidR="00A40444" w:rsidRPr="009547FE">
        <w:t>ой аттестации регламентируется Федеральным з</w:t>
      </w:r>
      <w:r w:rsidRPr="009547FE">
        <w:t>аконом «Об образовании в Российской Федерации» (ст</w:t>
      </w:r>
      <w:r w:rsidR="00A40444" w:rsidRPr="009547FE">
        <w:t>.</w:t>
      </w:r>
      <w:r w:rsidRPr="009547FE">
        <w:t xml:space="preserve">58) и </w:t>
      </w:r>
      <w:r w:rsidR="00B67A61" w:rsidRPr="009547FE">
        <w:t>локальными актами МБОУ «Айдарская средняя общеобразовательная школа им. Б. Г. Кандыбина».</w:t>
      </w:r>
    </w:p>
    <w:p w:rsidR="002F5340" w:rsidRPr="0074495D" w:rsidRDefault="002F5340" w:rsidP="00967608">
      <w:pPr>
        <w:pStyle w:val="afffa"/>
        <w:spacing w:line="240" w:lineRule="auto"/>
        <w:ind w:firstLine="709"/>
        <w:rPr>
          <w:rStyle w:val="dash041e0431044b0447043d044b0439char1"/>
          <w:b/>
          <w:sz w:val="28"/>
          <w:szCs w:val="28"/>
        </w:rPr>
      </w:pPr>
      <w:r w:rsidRPr="0074495D">
        <w:rPr>
          <w:rStyle w:val="dash041e0431044b0447043d044b0439char1"/>
          <w:b/>
          <w:sz w:val="28"/>
          <w:szCs w:val="28"/>
        </w:rPr>
        <w:t>Государственная итоговая аттестация</w:t>
      </w:r>
    </w:p>
    <w:p w:rsidR="002F5340" w:rsidRPr="0074495D" w:rsidRDefault="006E1EE0" w:rsidP="00967608">
      <w:pPr>
        <w:spacing w:after="0" w:line="240" w:lineRule="auto"/>
        <w:ind w:firstLine="709"/>
        <w:jc w:val="both"/>
        <w:rPr>
          <w:rFonts w:ascii="Times New Roman" w:hAnsi="Times New Roman"/>
          <w:bCs/>
          <w:iCs/>
          <w:sz w:val="28"/>
          <w:szCs w:val="28"/>
          <w:lang w:eastAsia="ru-RU"/>
        </w:rPr>
      </w:pPr>
      <w:r w:rsidRPr="0074495D">
        <w:rPr>
          <w:rFonts w:ascii="Times New Roman" w:hAnsi="Times New Roman"/>
          <w:bCs/>
          <w:iCs/>
          <w:sz w:val="28"/>
          <w:szCs w:val="28"/>
          <w:lang w:eastAsia="ru-RU"/>
        </w:rPr>
        <w:t>В соответствии со статьей 59 Федерального з</w:t>
      </w:r>
      <w:r w:rsidR="002F5340" w:rsidRPr="0074495D">
        <w:rPr>
          <w:rFonts w:ascii="Times New Roman" w:hAnsi="Times New Roman"/>
          <w:bCs/>
          <w:iCs/>
          <w:sz w:val="28"/>
          <w:szCs w:val="28"/>
          <w:lang w:eastAsia="ru-RU"/>
        </w:rPr>
        <w:t xml:space="preserve">акона «Об образовании </w:t>
      </w:r>
      <w:r w:rsidRPr="0074495D">
        <w:rPr>
          <w:rFonts w:ascii="Times New Roman" w:hAnsi="Times New Roman"/>
          <w:bCs/>
          <w:iCs/>
          <w:sz w:val="28"/>
          <w:szCs w:val="28"/>
          <w:lang w:eastAsia="ru-RU"/>
        </w:rPr>
        <w:t>в Российской Федерации</w:t>
      </w:r>
      <w:r w:rsidR="002F5340" w:rsidRPr="0074495D">
        <w:rPr>
          <w:rFonts w:ascii="Times New Roman" w:hAnsi="Times New Roman"/>
          <w:bCs/>
          <w:iCs/>
          <w:sz w:val="28"/>
          <w:szCs w:val="28"/>
          <w:lang w:eastAsia="ru-RU"/>
        </w:rPr>
        <w:t>» государственная итоговая аттестация (далее – ГИА) является обязательной процедурой</w:t>
      </w:r>
      <w:r w:rsidR="00A40444" w:rsidRPr="0074495D">
        <w:rPr>
          <w:rFonts w:ascii="Times New Roman" w:hAnsi="Times New Roman"/>
          <w:bCs/>
          <w:iCs/>
          <w:sz w:val="28"/>
          <w:szCs w:val="28"/>
          <w:lang w:eastAsia="ru-RU"/>
        </w:rPr>
        <w:t>,</w:t>
      </w:r>
      <w:r w:rsidR="002F5340" w:rsidRPr="0074495D">
        <w:rPr>
          <w:rFonts w:ascii="Times New Roman" w:hAnsi="Times New Roman"/>
          <w:bCs/>
          <w:iCs/>
          <w:sz w:val="28"/>
          <w:szCs w:val="28"/>
          <w:lang w:eastAsia="ru-RU"/>
        </w:rPr>
        <w:t xml:space="preserve">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p>
    <w:p w:rsidR="002F5340" w:rsidRPr="0074495D" w:rsidRDefault="002F5340" w:rsidP="00967608">
      <w:pPr>
        <w:spacing w:after="0" w:line="240" w:lineRule="auto"/>
        <w:ind w:firstLine="709"/>
        <w:jc w:val="both"/>
        <w:rPr>
          <w:rFonts w:ascii="Times New Roman" w:hAnsi="Times New Roman"/>
          <w:bCs/>
          <w:iCs/>
          <w:sz w:val="28"/>
          <w:szCs w:val="28"/>
          <w:lang w:eastAsia="ru-RU"/>
        </w:rPr>
      </w:pPr>
      <w:r w:rsidRPr="0074495D">
        <w:rPr>
          <w:rFonts w:ascii="Times New Roman" w:hAnsi="Times New Roman"/>
          <w:bCs/>
          <w:iCs/>
          <w:sz w:val="28"/>
          <w:szCs w:val="28"/>
          <w:lang w:eastAsia="ru-RU"/>
        </w:rPr>
        <w:t>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w:t>
      </w:r>
      <w:r w:rsidR="005D3204">
        <w:rPr>
          <w:rFonts w:ascii="Times New Roman" w:hAnsi="Times New Roman"/>
          <w:bCs/>
          <w:iCs/>
          <w:sz w:val="28"/>
          <w:szCs w:val="28"/>
          <w:lang w:eastAsia="ru-RU"/>
        </w:rPr>
        <w:t xml:space="preserve"> </w:t>
      </w:r>
      <w:r w:rsidRPr="0074495D">
        <w:rPr>
          <w:rFonts w:ascii="Times New Roman" w:hAnsi="Times New Roman"/>
          <w:bCs/>
          <w:iCs/>
          <w:sz w:val="28"/>
          <w:szCs w:val="28"/>
          <w:lang w:eastAsia="ru-RU"/>
        </w:rPr>
        <w:t xml:space="preserve">обучающиеся сдают на добровольной основе по своему выбору. ГИА проводится в форме </w:t>
      </w:r>
      <w:r w:rsidRPr="0074495D">
        <w:rPr>
          <w:rFonts w:ascii="Times New Roman" w:hAnsi="Times New Roman"/>
          <w:bCs/>
          <w:iCs/>
          <w:sz w:val="28"/>
          <w:szCs w:val="28"/>
          <w:lang w:eastAsia="ru-RU"/>
        </w:rPr>
        <w:lastRenderedPageBreak/>
        <w:t>основного государственного экзамена (ОГЭ) с использованием контрольных измерительных материалов, представляющих собой комплексы зада</w:t>
      </w:r>
      <w:r w:rsidR="00A40444" w:rsidRPr="0074495D">
        <w:rPr>
          <w:rFonts w:ascii="Times New Roman" w:hAnsi="Times New Roman"/>
          <w:bCs/>
          <w:iCs/>
          <w:sz w:val="28"/>
          <w:szCs w:val="28"/>
          <w:lang w:eastAsia="ru-RU"/>
        </w:rPr>
        <w:t>ний в стандартизированной форме</w:t>
      </w:r>
      <w:r w:rsidRPr="0074495D">
        <w:rPr>
          <w:rFonts w:ascii="Times New Roman" w:hAnsi="Times New Roman"/>
          <w:bCs/>
          <w:iCs/>
          <w:sz w:val="28"/>
          <w:szCs w:val="28"/>
          <w:lang w:eastAsia="ru-RU"/>
        </w:rPr>
        <w:t xml:space="preserve"> и в форме устных и письменных экзаменов с использованием тем, билетов и иных форм по решению образовательной организации (государственный выпускной экзамен  – ГВЭ).</w:t>
      </w:r>
    </w:p>
    <w:p w:rsidR="002F5340" w:rsidRPr="0074495D" w:rsidRDefault="002F5340" w:rsidP="00967608">
      <w:pPr>
        <w:pStyle w:val="afffa"/>
        <w:spacing w:line="240" w:lineRule="auto"/>
        <w:ind w:firstLine="709"/>
        <w:rPr>
          <w:lang w:eastAsia="ru-RU"/>
        </w:rPr>
      </w:pPr>
      <w:r w:rsidRPr="0074495D">
        <w:rPr>
          <w:rStyle w:val="dash041e0431044b0447043d044b0439char1"/>
          <w:b/>
          <w:sz w:val="28"/>
          <w:szCs w:val="28"/>
        </w:rPr>
        <w:t xml:space="preserve">Итоговая оценка </w:t>
      </w:r>
      <w:r w:rsidRPr="0074495D">
        <w:rPr>
          <w:rStyle w:val="dash041e0431044b0447043d044b0439char1"/>
          <w:sz w:val="28"/>
          <w:szCs w:val="28"/>
        </w:rPr>
        <w:t xml:space="preserve">(итоговая аттестация) по предмету </w:t>
      </w:r>
      <w:r w:rsidRPr="0074495D">
        <w:rPr>
          <w:lang w:eastAsia="ru-RU"/>
        </w:rPr>
        <w:t xml:space="preserve">складывается из результатов внутренней и внешней оценки. К результатам </w:t>
      </w:r>
      <w:r w:rsidRPr="0074495D">
        <w:rPr>
          <w:b/>
          <w:lang w:eastAsia="ru-RU"/>
        </w:rPr>
        <w:t>внешней оценки</w:t>
      </w:r>
      <w:r w:rsidRPr="0074495D">
        <w:rPr>
          <w:lang w:eastAsia="ru-RU"/>
        </w:rPr>
        <w:t xml:space="preserve"> относятся результаты ГИА. К результатам </w:t>
      </w:r>
      <w:r w:rsidRPr="0074495D">
        <w:rPr>
          <w:b/>
          <w:lang w:eastAsia="ru-RU"/>
        </w:rPr>
        <w:t>внутренней оценки</w:t>
      </w:r>
      <w:r w:rsidRPr="0074495D">
        <w:rPr>
          <w:lang w:eastAsia="ru-RU"/>
        </w:rPr>
        <w:t xml:space="preserve"> относятся предметные результаты, зафиксированные в системе накопленной оценки и результаты выполнения итоговой работы по предмету</w:t>
      </w:r>
      <w:r w:rsidRPr="0074495D">
        <w:rPr>
          <w:i/>
          <w:lang w:eastAsia="ru-RU"/>
        </w:rPr>
        <w:t xml:space="preserve">. </w:t>
      </w:r>
      <w:r w:rsidRPr="0074495D">
        <w:rPr>
          <w:lang w:eastAsia="ru-RU"/>
        </w:rPr>
        <w:t xml:space="preserve">Такой подход позволяет обеспечить полноту охвата планируемых результатов и выявить коммулятивный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2F5340" w:rsidRPr="0074495D" w:rsidRDefault="002F5340" w:rsidP="00967608">
      <w:pPr>
        <w:pStyle w:val="afffa"/>
        <w:spacing w:line="240" w:lineRule="auto"/>
        <w:ind w:firstLine="709"/>
        <w:rPr>
          <w:lang w:eastAsia="ru-RU"/>
        </w:rPr>
      </w:pPr>
      <w:r w:rsidRPr="0074495D">
        <w:rPr>
          <w:rStyle w:val="dash041e0431044b0447043d044b0439char1"/>
          <w:sz w:val="28"/>
          <w:szCs w:val="28"/>
        </w:rPr>
        <w:t xml:space="preserve">Итоговая оценка по предмету фиксируется в документе об уровне образования государственного образца </w:t>
      </w:r>
      <w:r w:rsidRPr="0074495D">
        <w:rPr>
          <w:lang w:eastAsia="ru-RU"/>
        </w:rPr>
        <w:t>– аттестате об основном общем образовании</w:t>
      </w:r>
      <w:r w:rsidRPr="0074495D">
        <w:rPr>
          <w:rStyle w:val="dash041e0431044b0447043d044b0439char1"/>
          <w:sz w:val="28"/>
          <w:szCs w:val="28"/>
        </w:rPr>
        <w:t>.</w:t>
      </w:r>
    </w:p>
    <w:p w:rsidR="002F5340" w:rsidRPr="0074495D" w:rsidRDefault="002F5340" w:rsidP="00967608">
      <w:pPr>
        <w:pStyle w:val="afffa"/>
        <w:spacing w:line="240" w:lineRule="auto"/>
        <w:ind w:firstLine="709"/>
        <w:rPr>
          <w:lang w:eastAsia="ru-RU"/>
        </w:rPr>
      </w:pPr>
      <w:r w:rsidRPr="0074495D">
        <w:rPr>
          <w:rStyle w:val="dash041e0431044b0447043d044b0439char1"/>
          <w:b/>
          <w:sz w:val="28"/>
          <w:szCs w:val="28"/>
        </w:rPr>
        <w:t>Итоговая оценка</w:t>
      </w:r>
      <w:r w:rsidRPr="0074495D">
        <w:rPr>
          <w:rStyle w:val="dash041e0431044b0447043d044b0439char1"/>
          <w:sz w:val="28"/>
          <w:szCs w:val="28"/>
        </w:rPr>
        <w:t xml:space="preserve"> по междисциплинарным программам </w:t>
      </w:r>
      <w:r w:rsidRPr="0074495D">
        <w:rPr>
          <w:lang w:eastAsia="ru-RU"/>
        </w:rPr>
        <w:t>ставится на основе результатов внутришкольного мониторинга и фиксируется в характеристике учащегося.</w:t>
      </w:r>
    </w:p>
    <w:p w:rsidR="002F5340" w:rsidRPr="0074495D" w:rsidRDefault="002F5340" w:rsidP="00967608">
      <w:pPr>
        <w:spacing w:after="0" w:line="240" w:lineRule="auto"/>
        <w:ind w:firstLine="709"/>
        <w:jc w:val="both"/>
        <w:rPr>
          <w:rFonts w:ascii="Times New Roman" w:hAnsi="Times New Roman"/>
          <w:sz w:val="28"/>
          <w:szCs w:val="28"/>
          <w:lang w:eastAsia="ru-RU"/>
        </w:rPr>
      </w:pPr>
      <w:r w:rsidRPr="0074495D">
        <w:rPr>
          <w:rFonts w:ascii="Times New Roman" w:hAnsi="Times New Roman"/>
          <w:b/>
          <w:sz w:val="28"/>
          <w:szCs w:val="28"/>
          <w:lang w:eastAsia="ru-RU"/>
        </w:rPr>
        <w:t>Характеристика</w:t>
      </w:r>
      <w:r w:rsidRPr="0074495D">
        <w:rPr>
          <w:rFonts w:ascii="Times New Roman" w:hAnsi="Times New Roman"/>
          <w:sz w:val="28"/>
          <w:szCs w:val="28"/>
          <w:lang w:eastAsia="ru-RU"/>
        </w:rPr>
        <w:t xml:space="preserve"> готовится на основании:</w:t>
      </w:r>
    </w:p>
    <w:p w:rsidR="002F5340" w:rsidRPr="0074495D" w:rsidRDefault="002F5340" w:rsidP="00AC384E">
      <w:pPr>
        <w:numPr>
          <w:ilvl w:val="0"/>
          <w:numId w:val="187"/>
        </w:numPr>
        <w:tabs>
          <w:tab w:val="left" w:pos="1134"/>
          <w:tab w:val="left" w:pos="1418"/>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 xml:space="preserve">объективных показателей образовательных достижений обучающегося на </w:t>
      </w:r>
      <w:r w:rsidR="00A40444" w:rsidRPr="0074495D">
        <w:rPr>
          <w:rFonts w:ascii="Times New Roman" w:hAnsi="Times New Roman"/>
          <w:sz w:val="28"/>
          <w:szCs w:val="28"/>
          <w:lang w:eastAsia="ru-RU"/>
        </w:rPr>
        <w:t xml:space="preserve">уровне </w:t>
      </w:r>
      <w:r w:rsidRPr="0074495D">
        <w:rPr>
          <w:rFonts w:ascii="Times New Roman" w:hAnsi="Times New Roman"/>
          <w:sz w:val="28"/>
          <w:szCs w:val="28"/>
          <w:lang w:eastAsia="ru-RU"/>
        </w:rPr>
        <w:t>основного образования,</w:t>
      </w:r>
    </w:p>
    <w:p w:rsidR="002F5340" w:rsidRPr="0074495D" w:rsidRDefault="002F5340" w:rsidP="00AC384E">
      <w:pPr>
        <w:numPr>
          <w:ilvl w:val="0"/>
          <w:numId w:val="187"/>
        </w:numPr>
        <w:tabs>
          <w:tab w:val="left" w:pos="1134"/>
          <w:tab w:val="left" w:pos="1418"/>
        </w:tabs>
        <w:spacing w:after="0" w:line="240" w:lineRule="auto"/>
        <w:ind w:left="0" w:firstLine="709"/>
        <w:jc w:val="both"/>
        <w:rPr>
          <w:rFonts w:ascii="Times New Roman" w:hAnsi="Times New Roman"/>
          <w:i/>
          <w:sz w:val="28"/>
          <w:szCs w:val="28"/>
          <w:lang w:eastAsia="ru-RU"/>
        </w:rPr>
      </w:pPr>
      <w:r w:rsidRPr="0074495D">
        <w:rPr>
          <w:rFonts w:ascii="Times New Roman" w:hAnsi="Times New Roman"/>
          <w:sz w:val="28"/>
          <w:szCs w:val="28"/>
          <w:lang w:eastAsia="ru-RU"/>
        </w:rPr>
        <w:t>портфолио выпускника;</w:t>
      </w:r>
    </w:p>
    <w:p w:rsidR="002F5340" w:rsidRPr="0074495D" w:rsidRDefault="002F5340" w:rsidP="00AC384E">
      <w:pPr>
        <w:numPr>
          <w:ilvl w:val="0"/>
          <w:numId w:val="187"/>
        </w:numPr>
        <w:tabs>
          <w:tab w:val="left" w:pos="1134"/>
          <w:tab w:val="left" w:pos="1418"/>
        </w:tabs>
        <w:spacing w:after="0" w:line="24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 xml:space="preserve">экспертных оценок классного руководителя и учителей, обучавших данного выпускника на </w:t>
      </w:r>
      <w:r w:rsidR="00A40444" w:rsidRPr="0074495D">
        <w:rPr>
          <w:rFonts w:ascii="Times New Roman" w:hAnsi="Times New Roman"/>
          <w:sz w:val="28"/>
          <w:szCs w:val="28"/>
          <w:lang w:eastAsia="ru-RU"/>
        </w:rPr>
        <w:t>уровне</w:t>
      </w:r>
      <w:r w:rsidRPr="0074495D">
        <w:rPr>
          <w:rFonts w:ascii="Times New Roman" w:hAnsi="Times New Roman"/>
          <w:sz w:val="28"/>
          <w:szCs w:val="28"/>
          <w:lang w:eastAsia="ru-RU"/>
        </w:rPr>
        <w:t xml:space="preserve"> основного общего образования.</w:t>
      </w:r>
    </w:p>
    <w:p w:rsidR="002F5340" w:rsidRPr="0074495D" w:rsidRDefault="002F5340" w:rsidP="00967608">
      <w:pPr>
        <w:spacing w:after="0" w:line="240" w:lineRule="auto"/>
        <w:ind w:firstLine="709"/>
        <w:jc w:val="both"/>
        <w:rPr>
          <w:rFonts w:ascii="Times New Roman" w:hAnsi="Times New Roman"/>
          <w:sz w:val="28"/>
          <w:szCs w:val="28"/>
          <w:lang w:eastAsia="ru-RU"/>
        </w:rPr>
      </w:pPr>
      <w:r w:rsidRPr="0074495D">
        <w:rPr>
          <w:rFonts w:ascii="Times New Roman" w:hAnsi="Times New Roman"/>
          <w:sz w:val="28"/>
          <w:szCs w:val="28"/>
          <w:lang w:eastAsia="ru-RU"/>
        </w:rPr>
        <w:t>В характеристике выпускника:</w:t>
      </w:r>
    </w:p>
    <w:p w:rsidR="002F5340" w:rsidRPr="0074495D" w:rsidRDefault="002F5340" w:rsidP="00AC384E">
      <w:pPr>
        <w:pStyle w:val="a8"/>
        <w:numPr>
          <w:ilvl w:val="0"/>
          <w:numId w:val="188"/>
        </w:numPr>
        <w:tabs>
          <w:tab w:val="left" w:pos="993"/>
        </w:tabs>
        <w:ind w:left="0" w:firstLine="851"/>
        <w:jc w:val="both"/>
        <w:rPr>
          <w:rFonts w:ascii="Times New Roman" w:hAnsi="Times New Roman"/>
          <w:sz w:val="28"/>
          <w:szCs w:val="28"/>
        </w:rPr>
      </w:pPr>
      <w:r w:rsidRPr="0074495D">
        <w:rPr>
          <w:rFonts w:ascii="Times New Roman" w:hAnsi="Times New Roman"/>
          <w:sz w:val="28"/>
          <w:szCs w:val="28"/>
        </w:rPr>
        <w:t>отмечаются образовательные достижения обучающегося по освоению личностных, метапредметных и предметных результатов;</w:t>
      </w:r>
    </w:p>
    <w:p w:rsidR="002F5340" w:rsidRPr="0074495D" w:rsidRDefault="002F5340" w:rsidP="00AC384E">
      <w:pPr>
        <w:pStyle w:val="a8"/>
        <w:numPr>
          <w:ilvl w:val="0"/>
          <w:numId w:val="188"/>
        </w:numPr>
        <w:tabs>
          <w:tab w:val="left" w:pos="993"/>
        </w:tabs>
        <w:ind w:left="0" w:firstLine="851"/>
        <w:jc w:val="both"/>
        <w:rPr>
          <w:rFonts w:ascii="Times New Roman" w:hAnsi="Times New Roman"/>
          <w:sz w:val="28"/>
          <w:szCs w:val="28"/>
        </w:rPr>
      </w:pPr>
      <w:r w:rsidRPr="0074495D">
        <w:rPr>
          <w:rFonts w:ascii="Times New Roman" w:hAnsi="Times New Roman"/>
          <w:sz w:val="28"/>
          <w:szCs w:val="28"/>
        </w:rPr>
        <w:t xml:space="preserve">даются педагогические рекомендации к выбору индивидуальной образовательной траектории на </w:t>
      </w:r>
      <w:r w:rsidR="00A40444" w:rsidRPr="0074495D">
        <w:rPr>
          <w:rFonts w:ascii="Times New Roman" w:hAnsi="Times New Roman"/>
          <w:sz w:val="28"/>
          <w:szCs w:val="28"/>
        </w:rPr>
        <w:t>уровне</w:t>
      </w:r>
      <w:r w:rsidRPr="0074495D">
        <w:rPr>
          <w:rFonts w:ascii="Times New Roman" w:hAnsi="Times New Roman"/>
          <w:sz w:val="28"/>
          <w:szCs w:val="28"/>
        </w:rPr>
        <w:t xml:space="preserve"> среднего общего образования с учётом выбора учащимся направлений профильного образования, выявленных проблем и отмеченных образовательных достижений. </w:t>
      </w:r>
    </w:p>
    <w:p w:rsidR="002F5340" w:rsidRPr="0074495D" w:rsidRDefault="002F5340" w:rsidP="00967608">
      <w:pPr>
        <w:spacing w:after="0" w:line="240" w:lineRule="auto"/>
        <w:ind w:firstLine="709"/>
        <w:jc w:val="both"/>
        <w:rPr>
          <w:rStyle w:val="dash041e0431044b0447043d044b0439char1"/>
          <w:sz w:val="28"/>
          <w:szCs w:val="28"/>
        </w:rPr>
      </w:pPr>
      <w:r w:rsidRPr="0074495D">
        <w:rPr>
          <w:rFonts w:ascii="Times New Roman" w:hAnsi="Times New Roman"/>
          <w:sz w:val="28"/>
          <w:szCs w:val="28"/>
          <w:lang w:eastAsia="ru-RU"/>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523BF1" w:rsidRPr="0074495D" w:rsidRDefault="00523BF1" w:rsidP="00967608">
      <w:pPr>
        <w:pStyle w:val="2"/>
        <w:spacing w:line="240" w:lineRule="auto"/>
      </w:pPr>
    </w:p>
    <w:p w:rsidR="00B540EE" w:rsidRPr="0074495D" w:rsidRDefault="00B540EE" w:rsidP="00967608">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br w:type="page"/>
      </w:r>
    </w:p>
    <w:p w:rsidR="00CB2E36" w:rsidRPr="0074495D" w:rsidRDefault="00B540EE" w:rsidP="00AC384E">
      <w:pPr>
        <w:pStyle w:val="1"/>
        <w:numPr>
          <w:ilvl w:val="0"/>
          <w:numId w:val="58"/>
        </w:numPr>
        <w:spacing w:before="0" w:line="240" w:lineRule="auto"/>
        <w:jc w:val="center"/>
        <w:rPr>
          <w:rFonts w:ascii="Times New Roman" w:hAnsi="Times New Roman"/>
          <w:b/>
          <w:color w:val="auto"/>
          <w:sz w:val="28"/>
          <w:szCs w:val="28"/>
        </w:rPr>
      </w:pPr>
      <w:bookmarkStart w:id="99" w:name="_Toc409691656"/>
      <w:bookmarkStart w:id="100" w:name="_Toc410653980"/>
      <w:bookmarkStart w:id="101" w:name="_Toc414553166"/>
      <w:r w:rsidRPr="0074495D">
        <w:rPr>
          <w:rFonts w:ascii="Times New Roman" w:hAnsi="Times New Roman"/>
          <w:b/>
          <w:color w:val="auto"/>
          <w:sz w:val="28"/>
          <w:szCs w:val="28"/>
        </w:rPr>
        <w:lastRenderedPageBreak/>
        <w:t>Содержательный раздел</w:t>
      </w:r>
      <w:bookmarkEnd w:id="99"/>
      <w:r w:rsidR="0081481A" w:rsidRPr="0074495D">
        <w:rPr>
          <w:rFonts w:ascii="Times New Roman" w:hAnsi="Times New Roman"/>
          <w:b/>
          <w:color w:val="auto"/>
          <w:sz w:val="28"/>
          <w:szCs w:val="28"/>
        </w:rPr>
        <w:t xml:space="preserve"> основной образовательной программы основного общего образования</w:t>
      </w:r>
      <w:bookmarkEnd w:id="100"/>
      <w:bookmarkEnd w:id="101"/>
    </w:p>
    <w:p w:rsidR="00B540EE" w:rsidRPr="0074495D" w:rsidRDefault="001E2A07" w:rsidP="00967608">
      <w:pPr>
        <w:pStyle w:val="2"/>
        <w:spacing w:line="240" w:lineRule="auto"/>
      </w:pPr>
      <w:bookmarkStart w:id="102" w:name="_Toc406059004"/>
      <w:bookmarkStart w:id="103" w:name="_Toc409691657"/>
      <w:bookmarkStart w:id="104" w:name="_Toc410653981"/>
      <w:bookmarkStart w:id="105" w:name="_Toc414553167"/>
      <w:r w:rsidRPr="0074495D">
        <w:t xml:space="preserve">2.1. </w:t>
      </w:r>
      <w:r w:rsidR="00B540EE" w:rsidRPr="0074495D">
        <w:t>Программа развития универсальных учебных действий, включающ</w:t>
      </w:r>
      <w:r w:rsidR="00CB2E36" w:rsidRPr="0074495D">
        <w:t>ая</w:t>
      </w:r>
      <w:r w:rsidR="00B540EE" w:rsidRPr="0074495D">
        <w:t xml:space="preserve">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bookmarkEnd w:id="102"/>
      <w:bookmarkEnd w:id="103"/>
      <w:bookmarkEnd w:id="104"/>
      <w:bookmarkEnd w:id="105"/>
    </w:p>
    <w:p w:rsidR="00F43201" w:rsidRDefault="005D3204"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Н</w:t>
      </w:r>
      <w:r w:rsidR="00B540EE" w:rsidRPr="0074495D">
        <w:rPr>
          <w:rFonts w:ascii="Times New Roman" w:hAnsi="Times New Roman"/>
          <w:sz w:val="28"/>
          <w:szCs w:val="28"/>
        </w:rPr>
        <w:t>астоящ</w:t>
      </w:r>
      <w:r>
        <w:rPr>
          <w:rFonts w:ascii="Times New Roman" w:hAnsi="Times New Roman"/>
          <w:sz w:val="28"/>
          <w:szCs w:val="28"/>
        </w:rPr>
        <w:t>ая</w:t>
      </w:r>
      <w:r w:rsidR="00B540EE" w:rsidRPr="0074495D">
        <w:rPr>
          <w:rFonts w:ascii="Times New Roman" w:hAnsi="Times New Roman"/>
          <w:sz w:val="28"/>
          <w:szCs w:val="28"/>
        </w:rPr>
        <w:t xml:space="preserve"> программ</w:t>
      </w:r>
      <w:r>
        <w:rPr>
          <w:rFonts w:ascii="Times New Roman" w:hAnsi="Times New Roman"/>
          <w:sz w:val="28"/>
          <w:szCs w:val="28"/>
        </w:rPr>
        <w:t>а</w:t>
      </w:r>
      <w:r w:rsidR="00B540EE" w:rsidRPr="0074495D">
        <w:rPr>
          <w:rFonts w:ascii="Times New Roman" w:hAnsi="Times New Roman"/>
          <w:sz w:val="28"/>
          <w:szCs w:val="28"/>
        </w:rPr>
        <w:t xml:space="preserve"> развития универсальных учебных действий (</w:t>
      </w:r>
      <w:r w:rsidR="0021451B" w:rsidRPr="0074495D">
        <w:rPr>
          <w:rFonts w:ascii="Times New Roman" w:hAnsi="Times New Roman"/>
          <w:sz w:val="28"/>
          <w:szCs w:val="28"/>
        </w:rPr>
        <w:t>УУД</w:t>
      </w:r>
      <w:r w:rsidR="00B540EE" w:rsidRPr="0074495D">
        <w:rPr>
          <w:rFonts w:ascii="Times New Roman" w:hAnsi="Times New Roman"/>
          <w:sz w:val="28"/>
          <w:szCs w:val="28"/>
        </w:rPr>
        <w:t xml:space="preserve">) сформирована в соответствии с ФГОС и содержит в том числе значимую информацию о целях, понятиях и характеристиках УУД, планируемых результатах развития компетентности обучающихся, а также описания особенностей реализации направления учебно-исследовательской и проектной деятельности и описание содержания и форм организации учебной деятельности по развитию ИКТ-компетентности. Также в содержание программы включено описание форм взаимодействия участников образовательного процесса, </w:t>
      </w:r>
    </w:p>
    <w:p w:rsidR="00F43201" w:rsidRPr="00F43201" w:rsidRDefault="00F43201" w:rsidP="00F43201">
      <w:pPr>
        <w:widowControl w:val="0"/>
        <w:autoSpaceDE w:val="0"/>
        <w:autoSpaceDN w:val="0"/>
        <w:adjustRightInd w:val="0"/>
        <w:spacing w:after="0" w:line="240" w:lineRule="auto"/>
        <w:ind w:firstLine="454"/>
        <w:jc w:val="both"/>
        <w:rPr>
          <w:rFonts w:ascii="Times New Roman" w:eastAsia="Times New Roman" w:hAnsi="Times New Roman"/>
          <w:color w:val="000000"/>
          <w:sz w:val="28"/>
          <w:szCs w:val="28"/>
          <w:lang w:val="x-none" w:eastAsia="x-none"/>
        </w:rPr>
      </w:pPr>
      <w:r w:rsidRPr="00F43201">
        <w:rPr>
          <w:rFonts w:ascii="Times New Roman" w:eastAsia="@Arial Unicode MS" w:hAnsi="Times New Roman"/>
          <w:color w:val="000000"/>
          <w:sz w:val="28"/>
          <w:szCs w:val="28"/>
          <w:lang w:val="x-none" w:eastAsia="x-none"/>
        </w:rPr>
        <w:t>Целью</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программы</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развития</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универсальных</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учебных</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действий</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является</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обеспечение</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умения</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школьников</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учиться,</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формирование</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способности</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к</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самосовершенствованию</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и</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саморазвитию,</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реализация</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системно-деятельностного</w:t>
      </w:r>
      <w:r w:rsidRPr="00F43201">
        <w:rPr>
          <w:rFonts w:ascii="Times New Roman" w:eastAsia="Times New Roman" w:hAnsi="Times New Roman"/>
          <w:color w:val="000000"/>
          <w:sz w:val="28"/>
          <w:szCs w:val="28"/>
          <w:lang w:val="x-none" w:eastAsia="x-none"/>
        </w:rPr>
        <w:t xml:space="preserve"> </w:t>
      </w:r>
      <w:r w:rsidRPr="00F43201">
        <w:rPr>
          <w:rFonts w:ascii="Times New Roman" w:eastAsia="@Arial Unicode MS" w:hAnsi="Times New Roman"/>
          <w:color w:val="000000"/>
          <w:sz w:val="28"/>
          <w:szCs w:val="28"/>
          <w:lang w:val="x-none" w:eastAsia="x-none"/>
        </w:rPr>
        <w:t>подхода.</w:t>
      </w:r>
      <w:r w:rsidRPr="00F43201">
        <w:rPr>
          <w:rFonts w:ascii="Times New Roman" w:eastAsia="Times New Roman" w:hAnsi="Times New Roman"/>
          <w:color w:val="000000"/>
          <w:sz w:val="28"/>
          <w:szCs w:val="28"/>
          <w:lang w:val="x-none" w:eastAsia="x-none"/>
        </w:rPr>
        <w:t xml:space="preserve"> </w:t>
      </w:r>
    </w:p>
    <w:p w:rsidR="00F43201" w:rsidRPr="00F43201" w:rsidRDefault="00F43201" w:rsidP="00F43201">
      <w:pPr>
        <w:widowControl w:val="0"/>
        <w:tabs>
          <w:tab w:val="left" w:pos="720"/>
        </w:tabs>
        <w:suppressAutoHyphens/>
        <w:spacing w:after="0" w:line="240" w:lineRule="auto"/>
        <w:ind w:firstLine="454"/>
        <w:jc w:val="both"/>
        <w:rPr>
          <w:rFonts w:ascii="Times New Roman" w:eastAsia="Times New Roman" w:hAnsi="Times New Roman"/>
          <w:color w:val="000000"/>
          <w:kern w:val="1"/>
          <w:sz w:val="28"/>
          <w:szCs w:val="28"/>
          <w:lang w:eastAsia="hi-IN" w:bidi="hi-IN"/>
        </w:rPr>
      </w:pPr>
      <w:r w:rsidRPr="00F43201">
        <w:rPr>
          <w:rFonts w:ascii="Times New Roman" w:eastAsia="Times New Roman" w:hAnsi="Times New Roman"/>
          <w:color w:val="000000"/>
          <w:kern w:val="1"/>
          <w:sz w:val="28"/>
          <w:szCs w:val="28"/>
          <w:lang w:eastAsia="hi-IN" w:bidi="hi-IN"/>
        </w:rPr>
        <w:t xml:space="preserve">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p>
    <w:p w:rsidR="00F43201" w:rsidRPr="00F43201" w:rsidRDefault="00F43201" w:rsidP="00F43201">
      <w:pPr>
        <w:widowControl w:val="0"/>
        <w:tabs>
          <w:tab w:val="left" w:pos="284"/>
        </w:tabs>
        <w:suppressAutoHyphens/>
        <w:spacing w:after="0" w:line="240" w:lineRule="auto"/>
        <w:ind w:firstLine="454"/>
        <w:jc w:val="both"/>
        <w:rPr>
          <w:rFonts w:ascii="Times New Roman" w:eastAsia="Times New Roman" w:hAnsi="Times New Roman"/>
          <w:color w:val="000000"/>
          <w:kern w:val="1"/>
          <w:sz w:val="28"/>
          <w:szCs w:val="28"/>
          <w:lang w:eastAsia="hi-IN" w:bidi="hi-IN"/>
        </w:rPr>
      </w:pPr>
      <w:r w:rsidRPr="00F43201">
        <w:rPr>
          <w:rFonts w:ascii="Times New Roman" w:eastAsia="Times New Roman" w:hAnsi="Times New Roman"/>
          <w:color w:val="000000"/>
          <w:kern w:val="1"/>
          <w:sz w:val="28"/>
          <w:szCs w:val="28"/>
          <w:lang w:eastAsia="hi-IN" w:bidi="hi-IN"/>
        </w:rPr>
        <w:t>Особое внимание в программе развития универсальных учебных действий уделяется становлению коммуникативных универсальных учебных действий. В связи с этим приоритетной задачей программы развития универсальных учебных действий  для основной школы является  «научить ученика учиться в общении».</w:t>
      </w:r>
    </w:p>
    <w:p w:rsidR="00F43201" w:rsidRPr="00F43201" w:rsidRDefault="00F43201" w:rsidP="00F43201">
      <w:pPr>
        <w:widowControl w:val="0"/>
        <w:tabs>
          <w:tab w:val="left" w:pos="284"/>
        </w:tabs>
        <w:suppressAutoHyphens/>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xml:space="preserve">      </w:t>
      </w:r>
      <w:r w:rsidRPr="00F43201">
        <w:rPr>
          <w:rFonts w:ascii="Times New Roman" w:eastAsia="@Arial Unicode MS" w:hAnsi="Times New Roman"/>
          <w:color w:val="000000"/>
          <w:kern w:val="1"/>
          <w:sz w:val="28"/>
          <w:szCs w:val="28"/>
          <w:lang w:eastAsia="hi-IN" w:bidi="hi-IN"/>
        </w:rPr>
        <w:t>Предметом</w:t>
      </w:r>
      <w:r w:rsidRPr="00F43201">
        <w:rPr>
          <w:rFonts w:ascii="Times New Roman" w:eastAsia="DejaVu Sans" w:hAnsi="Times New Roman"/>
          <w:color w:val="000000"/>
          <w:kern w:val="1"/>
          <w:sz w:val="28"/>
          <w:szCs w:val="28"/>
          <w:lang w:eastAsia="hi-IN" w:bidi="hi-IN"/>
        </w:rPr>
        <w:t xml:space="preserve"> оценки качества образования  являются не только «однопредметные», но и обобщенные результаты, достигаемые в ходе целостного образовательного процесса.  </w:t>
      </w:r>
      <w:r w:rsidRPr="00F43201">
        <w:rPr>
          <w:rFonts w:ascii="Times New Roman" w:eastAsia="@Arial Unicode MS" w:hAnsi="Times New Roman"/>
          <w:color w:val="000000"/>
          <w:kern w:val="1"/>
          <w:sz w:val="28"/>
          <w:szCs w:val="28"/>
          <w:lang w:eastAsia="hi-IN" w:bidi="hi-IN"/>
        </w:rPr>
        <w:t>К</w:t>
      </w:r>
      <w:r w:rsidRPr="00F43201">
        <w:rPr>
          <w:rFonts w:ascii="Times New Roman" w:eastAsia="DejaVu Sans" w:hAnsi="Times New Roman"/>
          <w:color w:val="000000"/>
          <w:kern w:val="1"/>
          <w:sz w:val="28"/>
          <w:szCs w:val="28"/>
          <w:lang w:eastAsia="hi-IN" w:bidi="hi-IN"/>
        </w:rPr>
        <w:t xml:space="preserve"> таким результатам в МБОУ «</w:t>
      </w:r>
      <w:r>
        <w:rPr>
          <w:rFonts w:ascii="Times New Roman" w:eastAsia="DejaVu Sans" w:hAnsi="Times New Roman"/>
          <w:color w:val="000000"/>
          <w:kern w:val="1"/>
          <w:sz w:val="28"/>
          <w:szCs w:val="28"/>
          <w:lang w:eastAsia="hi-IN" w:bidi="hi-IN"/>
        </w:rPr>
        <w:t>Айдарская средняя общеобразовательная школа им Б. Г. Кандыбина</w:t>
      </w:r>
      <w:r w:rsidRPr="00F43201">
        <w:rPr>
          <w:rFonts w:ascii="Times New Roman" w:eastAsia="DejaVu Sans" w:hAnsi="Times New Roman"/>
          <w:color w:val="000000"/>
          <w:kern w:val="1"/>
          <w:sz w:val="28"/>
          <w:szCs w:val="28"/>
          <w:lang w:eastAsia="hi-IN" w:bidi="hi-IN"/>
        </w:rPr>
        <w:t xml:space="preserve">» относится </w:t>
      </w:r>
      <w:r w:rsidRPr="00F43201">
        <w:rPr>
          <w:rFonts w:ascii="Times New Roman" w:eastAsia="@Arial Unicode MS" w:hAnsi="Times New Roman"/>
          <w:color w:val="000000"/>
          <w:kern w:val="1"/>
          <w:sz w:val="28"/>
          <w:szCs w:val="28"/>
          <w:lang w:eastAsia="hi-IN" w:bidi="hi-IN"/>
        </w:rPr>
        <w:t>сформированность</w:t>
      </w:r>
      <w:r w:rsidRPr="00F43201">
        <w:rPr>
          <w:rFonts w:ascii="Times New Roman" w:eastAsia="DejaVu Sans" w:hAnsi="Times New Roman"/>
          <w:color w:val="000000"/>
          <w:kern w:val="1"/>
          <w:sz w:val="28"/>
          <w:szCs w:val="28"/>
          <w:lang w:eastAsia="hi-IN" w:bidi="hi-IN"/>
        </w:rPr>
        <w:t xml:space="preserve"> у учащихся на личностном уровне исследовательской, проективной и коммуникативной культуры.</w:t>
      </w:r>
    </w:p>
    <w:p w:rsidR="00F43201" w:rsidRPr="00F43201" w:rsidRDefault="00F43201" w:rsidP="00F43201">
      <w:pPr>
        <w:suppressAutoHyphens/>
        <w:spacing w:after="0" w:line="240" w:lineRule="auto"/>
        <w:ind w:firstLine="284"/>
        <w:jc w:val="both"/>
        <w:rPr>
          <w:rFonts w:ascii="Times New Roman" w:eastAsia="DejaVu Sans" w:hAnsi="Times New Roman"/>
          <w:color w:val="000000"/>
          <w:sz w:val="28"/>
          <w:szCs w:val="28"/>
          <w:lang w:eastAsia="zh-CN"/>
        </w:rPr>
      </w:pPr>
      <w:r w:rsidRPr="00F43201">
        <w:rPr>
          <w:rFonts w:ascii="Times New Roman" w:eastAsia="Times New Roman" w:hAnsi="Times New Roman"/>
          <w:color w:val="000000"/>
          <w:sz w:val="28"/>
          <w:szCs w:val="28"/>
          <w:lang w:eastAsia="zh-CN"/>
        </w:rPr>
        <w:t>Одним из путей повышения мотивации и эффективности учебной деятельности в школе является включение учащихся в учебно-исследовательскую, имеющую следующие особенности:</w:t>
      </w:r>
    </w:p>
    <w:p w:rsidR="00F43201" w:rsidRPr="00642D28" w:rsidRDefault="00F43201" w:rsidP="00F43201">
      <w:pPr>
        <w:suppressAutoHyphens/>
        <w:spacing w:after="0" w:line="240" w:lineRule="auto"/>
        <w:ind w:firstLine="284"/>
        <w:jc w:val="both"/>
        <w:rPr>
          <w:rFonts w:ascii="Times New Roman" w:eastAsia="Times New Roman" w:hAnsi="Times New Roman"/>
          <w:color w:val="000000"/>
          <w:sz w:val="28"/>
          <w:szCs w:val="28"/>
          <w:lang w:eastAsia="zh-CN"/>
        </w:rPr>
      </w:pPr>
      <w:r w:rsidRPr="00F43201">
        <w:rPr>
          <w:rFonts w:ascii="Times New Roman" w:eastAsia="Times New Roman" w:hAnsi="Times New Roman"/>
          <w:color w:val="000000"/>
          <w:sz w:val="28"/>
          <w:szCs w:val="28"/>
          <w:lang w:eastAsia="zh-CN"/>
        </w:rPr>
        <w:t xml:space="preserve">1) цели и задачи этого вида деятельности учащихся определяются как их личностными, так и социальными мотивами. </w:t>
      </w:r>
      <w:r w:rsidR="00642D28" w:rsidRPr="00642D28">
        <w:rPr>
          <w:rFonts w:ascii="Times New Roman" w:eastAsia="Times New Roman" w:hAnsi="Times New Roman"/>
          <w:color w:val="000000"/>
          <w:sz w:val="28"/>
          <w:szCs w:val="28"/>
          <w:lang w:eastAsia="zh-CN"/>
        </w:rPr>
        <w:t>Т</w:t>
      </w:r>
      <w:r w:rsidRPr="00642D28">
        <w:rPr>
          <w:rFonts w:ascii="Times New Roman" w:eastAsia="Times New Roman" w:hAnsi="Times New Roman"/>
          <w:color w:val="000000"/>
          <w:sz w:val="28"/>
          <w:szCs w:val="28"/>
          <w:lang w:eastAsia="zh-CN"/>
        </w:rPr>
        <w:t>акая деятельность должна быть направлена на создание продукта, имеющего значимость для других;</w:t>
      </w:r>
    </w:p>
    <w:p w:rsidR="00F43201" w:rsidRPr="00F43201" w:rsidRDefault="00F43201" w:rsidP="00F43201">
      <w:pPr>
        <w:suppressAutoHyphens/>
        <w:spacing w:after="0" w:line="240" w:lineRule="auto"/>
        <w:ind w:firstLine="284"/>
        <w:jc w:val="both"/>
        <w:rPr>
          <w:rFonts w:ascii="Times New Roman" w:eastAsia="Times New Roman" w:hAnsi="Times New Roman"/>
          <w:color w:val="000000"/>
          <w:sz w:val="28"/>
          <w:szCs w:val="28"/>
          <w:lang w:eastAsia="zh-CN"/>
        </w:rPr>
      </w:pPr>
      <w:r w:rsidRPr="00F43201">
        <w:rPr>
          <w:rFonts w:ascii="Times New Roman" w:eastAsia="Times New Roman" w:hAnsi="Times New Roman"/>
          <w:color w:val="000000"/>
          <w:sz w:val="28"/>
          <w:szCs w:val="28"/>
          <w:lang w:eastAsia="zh-CN"/>
        </w:rPr>
        <w:t xml:space="preserve">2) учебно-исследовательская  деятельность организована таким образом, чтобы учащиеся смогли реализовать свои потребности в общении с группами одноклассников, учителей и т. д.  </w:t>
      </w:r>
    </w:p>
    <w:p w:rsidR="00F43201" w:rsidRPr="00F43201" w:rsidRDefault="00F43201" w:rsidP="00F43201">
      <w:pPr>
        <w:suppressAutoHyphens/>
        <w:spacing w:after="0" w:line="240" w:lineRule="auto"/>
        <w:ind w:firstLine="284"/>
        <w:jc w:val="both"/>
        <w:rPr>
          <w:rFonts w:ascii="Times New Roman" w:eastAsia="Times New Roman" w:hAnsi="Times New Roman"/>
          <w:color w:val="000000"/>
          <w:sz w:val="28"/>
          <w:szCs w:val="28"/>
          <w:lang w:eastAsia="zh-CN"/>
        </w:rPr>
      </w:pPr>
      <w:r w:rsidRPr="00F43201">
        <w:rPr>
          <w:rFonts w:ascii="Times New Roman" w:eastAsia="Times New Roman" w:hAnsi="Times New Roman"/>
          <w:color w:val="000000"/>
          <w:sz w:val="28"/>
          <w:szCs w:val="28"/>
          <w:lang w:eastAsia="zh-CN"/>
        </w:rPr>
        <w:t xml:space="preserve">3) организация учебно-исследовательских работ   обеспечивает сочетание различных видов познавательной деятельности. В этих видах деятельности </w:t>
      </w:r>
      <w:r w:rsidRPr="00F43201">
        <w:rPr>
          <w:rFonts w:ascii="Times New Roman" w:eastAsia="Times New Roman" w:hAnsi="Times New Roman"/>
          <w:color w:val="000000"/>
          <w:sz w:val="28"/>
          <w:szCs w:val="28"/>
          <w:lang w:eastAsia="zh-CN"/>
        </w:rPr>
        <w:lastRenderedPageBreak/>
        <w:t>могут быть востребованы практически любые способности подростков, реализованы личные пристрастия к тому или иному виду деятельности.</w:t>
      </w:r>
    </w:p>
    <w:p w:rsidR="00F43201" w:rsidRPr="00F43201" w:rsidRDefault="00F43201" w:rsidP="00F43201">
      <w:pPr>
        <w:suppressAutoHyphens/>
        <w:spacing w:after="0" w:line="240" w:lineRule="auto"/>
        <w:ind w:firstLine="284"/>
        <w:jc w:val="both"/>
        <w:rPr>
          <w:rFonts w:ascii="Times New Roman" w:eastAsia="Times New Roman" w:hAnsi="Times New Roman"/>
          <w:color w:val="000000"/>
          <w:sz w:val="28"/>
          <w:szCs w:val="28"/>
          <w:lang w:eastAsia="zh-CN"/>
        </w:rPr>
      </w:pPr>
      <w:r w:rsidRPr="00F43201">
        <w:rPr>
          <w:rFonts w:ascii="Times New Roman" w:eastAsia="Times New Roman" w:hAnsi="Times New Roman"/>
          <w:color w:val="000000"/>
          <w:sz w:val="28"/>
          <w:szCs w:val="28"/>
          <w:lang w:eastAsia="zh-CN"/>
        </w:rPr>
        <w:t>При построении учебно-исследовательского процесса учитываются следующие моменты:</w:t>
      </w:r>
    </w:p>
    <w:p w:rsidR="00F43201" w:rsidRPr="00F43201" w:rsidRDefault="00F43201" w:rsidP="00F43201">
      <w:pPr>
        <w:suppressAutoHyphens/>
        <w:spacing w:after="0" w:line="240" w:lineRule="auto"/>
        <w:ind w:firstLine="284"/>
        <w:jc w:val="both"/>
        <w:rPr>
          <w:rFonts w:ascii="Times New Roman" w:eastAsia="Times New Roman" w:hAnsi="Times New Roman"/>
          <w:color w:val="000000"/>
          <w:sz w:val="28"/>
          <w:szCs w:val="28"/>
          <w:lang w:eastAsia="zh-CN"/>
        </w:rPr>
      </w:pPr>
      <w:r w:rsidRPr="00F43201">
        <w:rPr>
          <w:rFonts w:ascii="Times New Roman" w:eastAsia="Times New Roman" w:hAnsi="Times New Roman"/>
          <w:color w:val="000000"/>
          <w:sz w:val="28"/>
          <w:szCs w:val="28"/>
          <w:lang w:eastAsia="zh-CN"/>
        </w:rPr>
        <w:t>— тема исследования должна быть на самом деле интересна для ученика и совпадать с кругом интересов учителя;</w:t>
      </w:r>
    </w:p>
    <w:p w:rsidR="00F43201" w:rsidRPr="00F43201" w:rsidRDefault="00F43201" w:rsidP="00F43201">
      <w:pPr>
        <w:suppressAutoHyphens/>
        <w:spacing w:after="0" w:line="240" w:lineRule="auto"/>
        <w:ind w:firstLine="284"/>
        <w:jc w:val="both"/>
        <w:rPr>
          <w:rFonts w:ascii="Times New Roman" w:eastAsia="Times New Roman" w:hAnsi="Times New Roman"/>
          <w:color w:val="000000"/>
          <w:sz w:val="28"/>
          <w:szCs w:val="28"/>
          <w:lang w:eastAsia="zh-CN"/>
        </w:rPr>
      </w:pPr>
      <w:r w:rsidRPr="00F43201">
        <w:rPr>
          <w:rFonts w:ascii="Times New Roman" w:eastAsia="Times New Roman" w:hAnsi="Times New Roman"/>
          <w:color w:val="000000"/>
          <w:sz w:val="28"/>
          <w:szCs w:val="28"/>
          <w:lang w:eastAsia="zh-CN"/>
        </w:rPr>
        <w:t>— необходимо, чтобы обучающийся хорошо осознавал суть проблемы, иначе весь ход поиска её решения будет бессмыслен, даже если он будет проведён учителем безукоризненно правильно;</w:t>
      </w:r>
    </w:p>
    <w:p w:rsidR="00F43201" w:rsidRPr="00F43201" w:rsidRDefault="00F43201" w:rsidP="00F43201">
      <w:pPr>
        <w:suppressAutoHyphens/>
        <w:spacing w:after="0" w:line="240" w:lineRule="auto"/>
        <w:ind w:firstLine="284"/>
        <w:jc w:val="both"/>
        <w:rPr>
          <w:rFonts w:ascii="Times New Roman" w:eastAsia="Times New Roman" w:hAnsi="Times New Roman"/>
          <w:color w:val="000000"/>
          <w:sz w:val="28"/>
          <w:szCs w:val="28"/>
          <w:lang w:eastAsia="zh-CN"/>
        </w:rPr>
      </w:pPr>
      <w:r w:rsidRPr="00F43201">
        <w:rPr>
          <w:rFonts w:ascii="Times New Roman" w:eastAsia="Times New Roman" w:hAnsi="Times New Roman"/>
          <w:color w:val="000000"/>
          <w:sz w:val="28"/>
          <w:szCs w:val="28"/>
          <w:lang w:eastAsia="zh-CN"/>
        </w:rPr>
        <w:t>— организация хода работы над раскрытием проблемы исследования должна строиться на взаимоответственности учителя и ученика друг перед другом и взаимопомощи;</w:t>
      </w:r>
    </w:p>
    <w:p w:rsidR="00F43201" w:rsidRPr="00F43201" w:rsidRDefault="00F43201" w:rsidP="00F43201">
      <w:pPr>
        <w:suppressAutoHyphens/>
        <w:spacing w:after="0" w:line="240" w:lineRule="auto"/>
        <w:ind w:firstLine="284"/>
        <w:jc w:val="both"/>
        <w:rPr>
          <w:rFonts w:ascii="Times New Roman" w:eastAsia="Times New Roman" w:hAnsi="Times New Roman"/>
          <w:color w:val="000000"/>
          <w:sz w:val="28"/>
          <w:szCs w:val="28"/>
          <w:lang w:eastAsia="zh-CN"/>
        </w:rPr>
      </w:pPr>
      <w:r w:rsidRPr="00F43201">
        <w:rPr>
          <w:rFonts w:ascii="Times New Roman" w:eastAsia="Times New Roman" w:hAnsi="Times New Roman"/>
          <w:color w:val="000000"/>
          <w:sz w:val="28"/>
          <w:szCs w:val="28"/>
          <w:lang w:eastAsia="zh-CN"/>
        </w:rPr>
        <w:t>— раскрытие проблемы в первую очередь должно приносить что-то новое ученику.</w:t>
      </w:r>
    </w:p>
    <w:p w:rsidR="00F43201" w:rsidRPr="00F43201" w:rsidRDefault="00F43201" w:rsidP="00F43201">
      <w:pPr>
        <w:widowControl w:val="0"/>
        <w:tabs>
          <w:tab w:val="left" w:pos="720"/>
        </w:tabs>
        <w:suppressAutoHyphens/>
        <w:spacing w:after="0" w:line="240" w:lineRule="auto"/>
        <w:ind w:firstLine="454"/>
        <w:jc w:val="center"/>
        <w:rPr>
          <w:rFonts w:ascii="Times New Roman" w:eastAsia="Times New Roman" w:hAnsi="Times New Roman"/>
          <w:b/>
          <w:color w:val="000000"/>
          <w:kern w:val="1"/>
          <w:sz w:val="28"/>
          <w:szCs w:val="28"/>
          <w:lang w:eastAsia="hi-IN" w:bidi="hi-IN"/>
        </w:rPr>
      </w:pPr>
      <w:r w:rsidRPr="00F43201">
        <w:rPr>
          <w:rFonts w:ascii="Times New Roman" w:eastAsia="Times New Roman" w:hAnsi="Times New Roman"/>
          <w:b/>
          <w:color w:val="000000"/>
          <w:kern w:val="1"/>
          <w:sz w:val="28"/>
          <w:szCs w:val="28"/>
          <w:lang w:eastAsia="hi-IN" w:bidi="hi-IN"/>
        </w:rPr>
        <w:t>Технологии развития универсальных учебных действий</w:t>
      </w:r>
    </w:p>
    <w:p w:rsidR="00F43201" w:rsidRPr="00F43201" w:rsidRDefault="00F43201" w:rsidP="00F43201">
      <w:pPr>
        <w:widowControl w:val="0"/>
        <w:suppressAutoHyphens/>
        <w:spacing w:after="0" w:line="240" w:lineRule="auto"/>
        <w:ind w:firstLine="454"/>
        <w:jc w:val="both"/>
        <w:rPr>
          <w:rFonts w:ascii="Times New Roman" w:eastAsia="Times New Roman" w:hAnsi="Times New Roman"/>
          <w:color w:val="000000"/>
          <w:kern w:val="1"/>
          <w:sz w:val="28"/>
          <w:szCs w:val="28"/>
          <w:lang w:eastAsia="hi-IN" w:bidi="hi-IN"/>
        </w:rPr>
      </w:pPr>
      <w:r w:rsidRPr="00F43201">
        <w:rPr>
          <w:rFonts w:ascii="Times New Roman" w:eastAsia="Times New Roman" w:hAnsi="Times New Roman"/>
          <w:color w:val="000000"/>
          <w:kern w:val="1"/>
          <w:sz w:val="28"/>
          <w:szCs w:val="28"/>
          <w:lang w:eastAsia="hi-IN" w:bidi="hi-IN"/>
        </w:rPr>
        <w:t>В основе развития УУД в основной школе лежит системно-деятельностный подход, в соответствии с которым  активность учащегося признаётся основой достижения развивающих целей образования, наблюдается переход от обучения как презентации системы знаний к активной работе учащихся над заданиями, непосредственно связанными с проблемами реальной жизни. Взаимодействие учащегося с учителем и одноклассниками строится в форме сотрудничества</w:t>
      </w:r>
      <w:r w:rsidR="00642D28">
        <w:rPr>
          <w:rFonts w:ascii="Times New Roman" w:eastAsia="Times New Roman" w:hAnsi="Times New Roman"/>
          <w:color w:val="000000"/>
          <w:kern w:val="1"/>
          <w:sz w:val="28"/>
          <w:szCs w:val="28"/>
          <w:lang w:eastAsia="hi-IN" w:bidi="hi-IN"/>
        </w:rPr>
        <w:t xml:space="preserve">. </w:t>
      </w:r>
      <w:r w:rsidRPr="00F43201">
        <w:rPr>
          <w:rFonts w:ascii="Times New Roman" w:eastAsia="Times New Roman" w:hAnsi="Times New Roman"/>
          <w:color w:val="000000"/>
          <w:kern w:val="1"/>
          <w:sz w:val="28"/>
          <w:szCs w:val="28"/>
          <w:lang w:eastAsia="hi-IN" w:bidi="hi-IN"/>
        </w:rPr>
        <w:t>Развитие УУД в основной школе целесообразно в рамках использования возможностей современной информационной образовательной среды как:</w:t>
      </w:r>
    </w:p>
    <w:p w:rsidR="00F43201" w:rsidRPr="00F43201" w:rsidRDefault="00F43201" w:rsidP="00AC384E">
      <w:pPr>
        <w:widowControl w:val="0"/>
        <w:numPr>
          <w:ilvl w:val="0"/>
          <w:numId w:val="211"/>
        </w:numPr>
        <w:tabs>
          <w:tab w:val="left" w:pos="142"/>
          <w:tab w:val="left" w:pos="284"/>
        </w:tabs>
        <w:suppressAutoHyphens/>
        <w:spacing w:after="0" w:line="240" w:lineRule="auto"/>
        <w:ind w:left="0" w:hanging="40"/>
        <w:jc w:val="both"/>
        <w:rPr>
          <w:rFonts w:ascii="Times New Roman" w:hAnsi="Times New Roman"/>
          <w:color w:val="000000"/>
          <w:sz w:val="28"/>
          <w:szCs w:val="28"/>
          <w:lang w:val="x-none"/>
        </w:rPr>
      </w:pPr>
      <w:r w:rsidRPr="00F43201">
        <w:rPr>
          <w:rFonts w:ascii="Times New Roman" w:hAnsi="Times New Roman"/>
          <w:color w:val="000000"/>
          <w:sz w:val="28"/>
          <w:szCs w:val="28"/>
          <w:lang w:val="x-none"/>
        </w:rPr>
        <w:t>средства</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обучения,</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организующего</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оперативную</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консультационную</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помощь</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в</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целях</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формирования</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культуры</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учебной</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деятельности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в</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ОУ;</w:t>
      </w:r>
    </w:p>
    <w:p w:rsidR="00F43201" w:rsidRPr="00F43201" w:rsidRDefault="00F43201" w:rsidP="00AC384E">
      <w:pPr>
        <w:widowControl w:val="0"/>
        <w:numPr>
          <w:ilvl w:val="0"/>
          <w:numId w:val="211"/>
        </w:numPr>
        <w:tabs>
          <w:tab w:val="left" w:pos="142"/>
          <w:tab w:val="left" w:pos="284"/>
        </w:tabs>
        <w:suppressAutoHyphens/>
        <w:spacing w:after="0" w:line="240" w:lineRule="auto"/>
        <w:ind w:left="0" w:hanging="40"/>
        <w:jc w:val="both"/>
        <w:rPr>
          <w:rFonts w:ascii="Times New Roman" w:hAnsi="Times New Roman"/>
          <w:color w:val="000000"/>
          <w:sz w:val="28"/>
          <w:szCs w:val="28"/>
          <w:lang w:val="x-none"/>
        </w:rPr>
      </w:pPr>
      <w:r w:rsidRPr="00F43201">
        <w:rPr>
          <w:rFonts w:ascii="Times New Roman" w:hAnsi="Times New Roman"/>
          <w:color w:val="000000"/>
          <w:sz w:val="28"/>
          <w:szCs w:val="28"/>
          <w:lang w:val="x-none"/>
        </w:rPr>
        <w:t>инструмента</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познания</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за</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счёт</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формирования</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навыков</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исследовательской</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деятельности,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возможностей</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оперативной</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самостоятельной</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обработки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результатов</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экспериментальной</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деятельности;</w:t>
      </w:r>
    </w:p>
    <w:p w:rsidR="00F43201" w:rsidRPr="00F43201" w:rsidRDefault="00F43201" w:rsidP="00AC384E">
      <w:pPr>
        <w:widowControl w:val="0"/>
        <w:numPr>
          <w:ilvl w:val="0"/>
          <w:numId w:val="211"/>
        </w:numPr>
        <w:tabs>
          <w:tab w:val="left" w:pos="142"/>
          <w:tab w:val="left" w:pos="284"/>
        </w:tabs>
        <w:suppressAutoHyphens/>
        <w:spacing w:after="0" w:line="240" w:lineRule="auto"/>
        <w:ind w:left="0" w:hanging="40"/>
        <w:jc w:val="both"/>
        <w:rPr>
          <w:rFonts w:ascii="Times New Roman" w:hAnsi="Times New Roman"/>
          <w:color w:val="000000"/>
          <w:sz w:val="28"/>
          <w:szCs w:val="28"/>
          <w:lang w:val="x-none"/>
        </w:rPr>
      </w:pPr>
      <w:r w:rsidRPr="00F43201">
        <w:rPr>
          <w:rFonts w:ascii="Times New Roman" w:hAnsi="Times New Roman"/>
          <w:color w:val="000000"/>
          <w:sz w:val="28"/>
          <w:szCs w:val="28"/>
          <w:lang w:val="x-none"/>
        </w:rPr>
        <w:t>средства</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телекоммуникации,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формирующего</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умения</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навыки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получения</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необходимой</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информации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из</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разнообразных</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источников;</w:t>
      </w:r>
    </w:p>
    <w:p w:rsidR="00F43201" w:rsidRPr="00F43201" w:rsidRDefault="00F43201" w:rsidP="00AC384E">
      <w:pPr>
        <w:widowControl w:val="0"/>
        <w:numPr>
          <w:ilvl w:val="0"/>
          <w:numId w:val="211"/>
        </w:numPr>
        <w:tabs>
          <w:tab w:val="left" w:pos="142"/>
          <w:tab w:val="left" w:pos="284"/>
        </w:tabs>
        <w:suppressAutoHyphens/>
        <w:spacing w:after="0" w:line="240" w:lineRule="auto"/>
        <w:ind w:left="0" w:hanging="40"/>
        <w:jc w:val="both"/>
        <w:rPr>
          <w:rFonts w:ascii="Times New Roman" w:hAnsi="Times New Roman"/>
          <w:color w:val="000000"/>
          <w:sz w:val="28"/>
          <w:szCs w:val="28"/>
          <w:lang w:val="x-none"/>
        </w:rPr>
      </w:pPr>
      <w:r w:rsidRPr="00F43201">
        <w:rPr>
          <w:rFonts w:ascii="Times New Roman" w:hAnsi="Times New Roman"/>
          <w:color w:val="000000"/>
          <w:sz w:val="28"/>
          <w:szCs w:val="28"/>
          <w:lang w:val="x-none"/>
        </w:rPr>
        <w:t>средства</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развития</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личности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за</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счёт</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формирования</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навыков</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культуры</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общения;</w:t>
      </w:r>
    </w:p>
    <w:p w:rsidR="00F43201" w:rsidRPr="00F43201" w:rsidRDefault="00F43201" w:rsidP="00AC384E">
      <w:pPr>
        <w:widowControl w:val="0"/>
        <w:numPr>
          <w:ilvl w:val="0"/>
          <w:numId w:val="211"/>
        </w:numPr>
        <w:tabs>
          <w:tab w:val="left" w:pos="142"/>
          <w:tab w:val="left" w:pos="284"/>
        </w:tabs>
        <w:suppressAutoHyphens/>
        <w:spacing w:after="0" w:line="240" w:lineRule="auto"/>
        <w:ind w:left="0" w:hanging="40"/>
        <w:jc w:val="both"/>
        <w:rPr>
          <w:rFonts w:ascii="Times New Roman" w:hAnsi="Times New Roman"/>
          <w:color w:val="000000"/>
          <w:sz w:val="28"/>
          <w:szCs w:val="28"/>
          <w:lang w:val="x-none"/>
        </w:rPr>
      </w:pPr>
      <w:r w:rsidRPr="00F43201">
        <w:rPr>
          <w:rFonts w:ascii="Times New Roman" w:hAnsi="Times New Roman"/>
          <w:color w:val="000000"/>
          <w:sz w:val="28"/>
          <w:szCs w:val="28"/>
          <w:lang w:val="x-none"/>
        </w:rPr>
        <w:t>эффективного</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инструмента</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контроля</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коррекции</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результатов</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учебной</w:t>
      </w:r>
      <w:r w:rsidRPr="00F43201">
        <w:rPr>
          <w:rFonts w:ascii="Times New Roman" w:eastAsia="Times New Roman" w:hAnsi="Times New Roman"/>
          <w:color w:val="000000"/>
          <w:sz w:val="28"/>
          <w:szCs w:val="28"/>
          <w:lang w:val="x-none"/>
        </w:rPr>
        <w:t xml:space="preserve"> </w:t>
      </w:r>
      <w:r w:rsidRPr="00F43201">
        <w:rPr>
          <w:rFonts w:ascii="Times New Roman" w:hAnsi="Times New Roman"/>
          <w:color w:val="000000"/>
          <w:sz w:val="28"/>
          <w:szCs w:val="28"/>
          <w:lang w:val="x-none"/>
        </w:rPr>
        <w:t>деятельности.</w:t>
      </w:r>
    </w:p>
    <w:p w:rsidR="00F43201" w:rsidRPr="00F43201" w:rsidRDefault="00F43201" w:rsidP="00F43201">
      <w:pPr>
        <w:widowControl w:val="0"/>
        <w:suppressAutoHyphens/>
        <w:spacing w:after="0" w:line="240" w:lineRule="auto"/>
        <w:ind w:firstLine="454"/>
        <w:jc w:val="both"/>
        <w:rPr>
          <w:rFonts w:ascii="Times New Roman" w:eastAsia="Times New Roman" w:hAnsi="Times New Roman"/>
          <w:color w:val="000000"/>
          <w:kern w:val="1"/>
          <w:sz w:val="28"/>
          <w:szCs w:val="28"/>
          <w:lang w:eastAsia="hi-IN" w:bidi="hi-IN"/>
        </w:rPr>
      </w:pPr>
      <w:r w:rsidRPr="00F43201">
        <w:rPr>
          <w:rFonts w:ascii="Times New Roman" w:eastAsia="Times New Roman" w:hAnsi="Times New Roman"/>
          <w:color w:val="000000"/>
          <w:kern w:val="1"/>
          <w:sz w:val="28"/>
          <w:szCs w:val="28"/>
          <w:lang w:eastAsia="hi-IN" w:bidi="hi-IN"/>
        </w:rPr>
        <w:t>Решение задачи развития универсальных учебных действий в основной школе происходит не только на занятиях по отдельным учебным предметам, но и в ходе внеурочной деятельности, а также в рамках элективных курсов.</w:t>
      </w:r>
    </w:p>
    <w:p w:rsidR="00F43201" w:rsidRPr="00F43201" w:rsidRDefault="00F43201" w:rsidP="00F43201">
      <w:pPr>
        <w:widowControl w:val="0"/>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xml:space="preserve">В </w:t>
      </w:r>
      <w:r w:rsidRPr="00F43201">
        <w:rPr>
          <w:rFonts w:ascii="Times New Roman" w:eastAsia="DejaVu Sans" w:hAnsi="Times New Roman"/>
          <w:b/>
          <w:bCs/>
          <w:iCs/>
          <w:color w:val="000000"/>
          <w:kern w:val="1"/>
          <w:sz w:val="28"/>
          <w:szCs w:val="28"/>
          <w:lang w:eastAsia="hi-IN" w:bidi="hi-IN"/>
        </w:rPr>
        <w:t>сфере личностных универсальных учебных действий</w:t>
      </w:r>
      <w:r w:rsidRPr="00F43201">
        <w:rPr>
          <w:rFonts w:ascii="Times New Roman" w:eastAsia="DejaVu Sans" w:hAnsi="Times New Roman"/>
          <w:b/>
          <w:bCs/>
          <w:i/>
          <w:iCs/>
          <w:color w:val="000000"/>
          <w:kern w:val="1"/>
          <w:sz w:val="28"/>
          <w:szCs w:val="28"/>
          <w:lang w:eastAsia="hi-IN" w:bidi="hi-IN"/>
        </w:rPr>
        <w:t xml:space="preserve"> </w:t>
      </w:r>
      <w:r w:rsidRPr="00F43201">
        <w:rPr>
          <w:rFonts w:ascii="Times New Roman" w:eastAsia="DejaVu Sans" w:hAnsi="Times New Roman"/>
          <w:bCs/>
          <w:iCs/>
          <w:color w:val="000000"/>
          <w:kern w:val="1"/>
          <w:sz w:val="28"/>
          <w:szCs w:val="28"/>
          <w:lang w:eastAsia="hi-IN" w:bidi="hi-IN"/>
        </w:rPr>
        <w:t>у выпускника</w:t>
      </w:r>
      <w:r w:rsidRPr="00F43201">
        <w:rPr>
          <w:rFonts w:ascii="Times New Roman" w:eastAsia="DejaVu Sans" w:hAnsi="Times New Roman"/>
          <w:b/>
          <w:bCs/>
          <w:iCs/>
          <w:color w:val="000000"/>
          <w:kern w:val="1"/>
          <w:sz w:val="28"/>
          <w:szCs w:val="28"/>
          <w:lang w:eastAsia="hi-IN" w:bidi="hi-IN"/>
        </w:rPr>
        <w:t xml:space="preserve"> </w:t>
      </w:r>
      <w:r w:rsidRPr="00F43201">
        <w:rPr>
          <w:rFonts w:ascii="Times New Roman" w:eastAsia="DejaVu Sans" w:hAnsi="Times New Roman"/>
          <w:color w:val="000000"/>
          <w:kern w:val="1"/>
          <w:sz w:val="28"/>
          <w:szCs w:val="28"/>
          <w:lang w:eastAsia="hi-IN" w:bidi="hi-IN"/>
        </w:rPr>
        <w:t>будут сформированы основы гражданской идентичности личности,  основы социальных компетенций,   готовность к выбору направления профильного образования, навыки взаимо- и самооценки, навыки рефлексии, представления о рынке труда.</w:t>
      </w:r>
    </w:p>
    <w:p w:rsidR="00F43201" w:rsidRPr="00F43201" w:rsidRDefault="00F43201" w:rsidP="00F43201">
      <w:pPr>
        <w:widowControl w:val="0"/>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xml:space="preserve">В сфере развития </w:t>
      </w:r>
      <w:r w:rsidRPr="00F43201">
        <w:rPr>
          <w:rFonts w:ascii="Times New Roman" w:eastAsia="DejaVu Sans" w:hAnsi="Times New Roman"/>
          <w:b/>
          <w:color w:val="000000"/>
          <w:kern w:val="1"/>
          <w:sz w:val="28"/>
          <w:szCs w:val="28"/>
          <w:lang w:eastAsia="hi-IN" w:bidi="hi-IN"/>
        </w:rPr>
        <w:t>коммуникативных универсальных учебных действий</w:t>
      </w:r>
      <w:r w:rsidRPr="00F43201">
        <w:rPr>
          <w:rFonts w:ascii="Times New Roman" w:eastAsia="DejaVu Sans" w:hAnsi="Times New Roman"/>
          <w:color w:val="000000"/>
          <w:kern w:val="1"/>
          <w:sz w:val="28"/>
          <w:szCs w:val="28"/>
          <w:lang w:eastAsia="hi-IN" w:bidi="hi-IN"/>
        </w:rPr>
        <w:t xml:space="preserve"> выпускники овладевают навыками учебного сотрудничества с учителем и </w:t>
      </w:r>
      <w:r w:rsidRPr="00F43201">
        <w:rPr>
          <w:rFonts w:ascii="Times New Roman" w:eastAsia="DejaVu Sans" w:hAnsi="Times New Roman"/>
          <w:color w:val="000000"/>
          <w:kern w:val="1"/>
          <w:sz w:val="28"/>
          <w:szCs w:val="28"/>
          <w:lang w:eastAsia="hi-IN" w:bidi="hi-IN"/>
        </w:rPr>
        <w:lastRenderedPageBreak/>
        <w:t>сверстниками, умением работать в группе, практического освоения морально-этических и психологических принципов общения и сотрудничества, развития речевой деятельности.</w:t>
      </w:r>
    </w:p>
    <w:p w:rsidR="00F43201" w:rsidRPr="00F43201" w:rsidRDefault="00F43201" w:rsidP="00F43201">
      <w:pPr>
        <w:widowControl w:val="0"/>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xml:space="preserve">В сфере развития </w:t>
      </w:r>
      <w:r w:rsidRPr="00F43201">
        <w:rPr>
          <w:rFonts w:ascii="Times New Roman" w:eastAsia="DejaVu Sans" w:hAnsi="Times New Roman"/>
          <w:b/>
          <w:color w:val="000000"/>
          <w:kern w:val="1"/>
          <w:sz w:val="28"/>
          <w:szCs w:val="28"/>
          <w:lang w:eastAsia="hi-IN" w:bidi="hi-IN"/>
        </w:rPr>
        <w:t>познавательных универсальных учебных действий</w:t>
      </w:r>
      <w:r w:rsidRPr="00F43201">
        <w:rPr>
          <w:rFonts w:ascii="Times New Roman" w:eastAsia="DejaVu Sans" w:hAnsi="Times New Roman"/>
          <w:color w:val="000000"/>
          <w:kern w:val="1"/>
          <w:sz w:val="28"/>
          <w:szCs w:val="28"/>
          <w:lang w:eastAsia="hi-IN" w:bidi="hi-IN"/>
        </w:rPr>
        <w:t xml:space="preserve"> выпускники учатся практическому освоению основ проектно-исследовательской деятельности, методов познания,   работе с информацией.</w:t>
      </w:r>
    </w:p>
    <w:p w:rsidR="00F43201" w:rsidRPr="00F43201" w:rsidRDefault="00F43201" w:rsidP="00642D28">
      <w:pPr>
        <w:spacing w:after="0" w:line="240" w:lineRule="auto"/>
        <w:ind w:firstLine="454"/>
        <w:jc w:val="both"/>
        <w:rPr>
          <w:rFonts w:ascii="Times New Roman" w:eastAsia="Times New Roman" w:hAnsi="Times New Roman"/>
          <w:color w:val="000000"/>
          <w:sz w:val="28"/>
          <w:szCs w:val="28"/>
          <w:lang w:bidi="en-US"/>
        </w:rPr>
      </w:pPr>
      <w:r w:rsidRPr="00F43201">
        <w:rPr>
          <w:rFonts w:ascii="Times New Roman" w:eastAsia="Times New Roman" w:hAnsi="Times New Roman"/>
          <w:color w:val="000000"/>
          <w:sz w:val="28"/>
          <w:szCs w:val="28"/>
          <w:lang w:bidi="en-US"/>
        </w:rPr>
        <w:t>В сфере формирования</w:t>
      </w:r>
      <w:r w:rsidRPr="00F43201">
        <w:rPr>
          <w:rFonts w:ascii="Times New Roman" w:eastAsia="Times New Roman" w:hAnsi="Times New Roman"/>
          <w:b/>
          <w:color w:val="000000"/>
          <w:sz w:val="28"/>
          <w:szCs w:val="28"/>
          <w:lang w:bidi="en-US"/>
        </w:rPr>
        <w:t xml:space="preserve"> ИКТ-компетентности учащихся в</w:t>
      </w:r>
      <w:r w:rsidR="00642D28">
        <w:rPr>
          <w:rFonts w:ascii="Times New Roman" w:eastAsia="Times New Roman" w:hAnsi="Times New Roman"/>
          <w:color w:val="000000"/>
          <w:sz w:val="28"/>
          <w:szCs w:val="28"/>
          <w:lang w:bidi="en-US"/>
        </w:rPr>
        <w:t xml:space="preserve">ыпускники научатся </w:t>
      </w:r>
      <w:r w:rsidRPr="00F43201">
        <w:rPr>
          <w:rFonts w:ascii="Times New Roman" w:eastAsia="Times New Roman" w:hAnsi="Times New Roman"/>
          <w:color w:val="000000"/>
          <w:sz w:val="28"/>
          <w:szCs w:val="28"/>
          <w:lang w:bidi="en-US"/>
        </w:rPr>
        <w:t>осознавать и использовать в практической деятельности основные пс</w:t>
      </w:r>
      <w:r w:rsidR="00642D28">
        <w:rPr>
          <w:rFonts w:ascii="Times New Roman" w:eastAsia="Times New Roman" w:hAnsi="Times New Roman"/>
          <w:color w:val="000000"/>
          <w:sz w:val="28"/>
          <w:szCs w:val="28"/>
          <w:lang w:bidi="en-US"/>
        </w:rPr>
        <w:t xml:space="preserve">ихологические </w:t>
      </w:r>
      <w:r w:rsidRPr="00F43201">
        <w:rPr>
          <w:rFonts w:ascii="Times New Roman" w:eastAsia="Times New Roman" w:hAnsi="Times New Roman"/>
          <w:color w:val="000000"/>
          <w:sz w:val="28"/>
          <w:szCs w:val="28"/>
          <w:lang w:bidi="en-US"/>
        </w:rPr>
        <w:t>особенности восприятия информации человеком.</w:t>
      </w:r>
    </w:p>
    <w:p w:rsidR="00F43201" w:rsidRPr="00F43201" w:rsidRDefault="00F43201" w:rsidP="00F432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ab/>
        <w:t>1)в рамках предметов «Технология», «Информатика», а также во внеурочной и внешкольной деятельности.</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различать творческую и техническую фиксацию звуков и изображений;</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использовать возможности ИКТ в творческой деятельности, связанной с искусством;</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осуществлять трёхмерное сканирование.</w:t>
      </w:r>
    </w:p>
    <w:p w:rsidR="00F43201" w:rsidRPr="00F43201" w:rsidRDefault="00F43201" w:rsidP="00F432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2)в рамках предметов «Искусство», «Русский язык», «Иностранный язык», «Физическая культура», «Естествознание», а также во внеурочной деятельности:</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использовать компьютерные инструменты, упрощающие расшифровку аудиозаписей.</w:t>
      </w:r>
    </w:p>
    <w:p w:rsidR="00F43201" w:rsidRPr="00F43201" w:rsidRDefault="00F43201" w:rsidP="00F432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xml:space="preserve">3)в рамках предметов «Русский язык», «Иностранный язык», «Литература», «История». </w:t>
      </w:r>
    </w:p>
    <w:p w:rsidR="00F43201" w:rsidRPr="00F43201" w:rsidRDefault="00F43201" w:rsidP="00F43201">
      <w:pPr>
        <w:tabs>
          <w:tab w:val="left" w:pos="426"/>
        </w:tabs>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создавать виртуальные модели трёхмерных объектов.</w:t>
      </w:r>
    </w:p>
    <w:p w:rsidR="00F43201" w:rsidRPr="00F43201" w:rsidRDefault="00F43201" w:rsidP="00F432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4)в рамках предметов «Технология», «Обществознание», «География», «История», «Математика»:</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использовать музыкальные редакторы, клавишные и кинетические синтезаторы для решения творческих задач.</w:t>
      </w:r>
    </w:p>
    <w:p w:rsidR="00F43201" w:rsidRPr="00F43201" w:rsidRDefault="00F43201" w:rsidP="00F432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5)в рамках предмета «Искусство», а также во внеурочной деятельности:</w:t>
      </w:r>
    </w:p>
    <w:p w:rsidR="00F43201" w:rsidRPr="00F43201" w:rsidRDefault="00F43201" w:rsidP="00F43201">
      <w:pPr>
        <w:tabs>
          <w:tab w:val="left" w:pos="426"/>
        </w:tabs>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проектировать дизайн сообщений в соответствии с задачами и средствами доставки;</w:t>
      </w:r>
    </w:p>
    <w:p w:rsidR="00F43201" w:rsidRPr="00F43201" w:rsidRDefault="00F43201" w:rsidP="00F43201">
      <w:pPr>
        <w:tabs>
          <w:tab w:val="left" w:pos="426"/>
        </w:tabs>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понимать сообщения, используя при их восприятии внутренние и внешние ссылки, различные инструменты поиска, справочные источники (включая двуязычные).</w:t>
      </w:r>
    </w:p>
    <w:p w:rsidR="00F43201" w:rsidRPr="00F43201" w:rsidRDefault="00F43201" w:rsidP="00F432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6)в рамках предметов «Технология», «Литература», «Русский язык», «Иностранный язык», «Искусство», могут достигаться при изучении и других предметов:</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взаимодействовать в социальных сетях, работать в группе над сообщением (вики);</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участвовать в форумах в социальных образовательных сетях;</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взаимодействовать с партнёрами с использованием возможностей Интернета (игровое и театральное взаимодействие).</w:t>
      </w:r>
    </w:p>
    <w:p w:rsidR="00F43201" w:rsidRPr="00F43201" w:rsidRDefault="00F43201" w:rsidP="00F432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7)в рамках всех предметов, а также во внеурочной деятельности:</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создавать и заполнять различные определители;</w:t>
      </w:r>
    </w:p>
    <w:p w:rsidR="00F43201" w:rsidRPr="00F43201" w:rsidRDefault="00F43201" w:rsidP="00F43201">
      <w:pPr>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xml:space="preserve">• использовать различные приёмы поиска информации в Интернете в ходе учебной деятельности. </w:t>
      </w:r>
    </w:p>
    <w:p w:rsidR="00F43201" w:rsidRPr="00F43201" w:rsidRDefault="00F43201" w:rsidP="00F432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lastRenderedPageBreak/>
        <w:t>8)в рамках предметов «История», «Литература», «Технология», «Информатика» и других предметов:</w:t>
      </w:r>
    </w:p>
    <w:p w:rsidR="00F43201" w:rsidRPr="00F43201" w:rsidRDefault="00F43201" w:rsidP="00F43201">
      <w:pPr>
        <w:tabs>
          <w:tab w:val="left" w:pos="426"/>
        </w:tabs>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проводить естественно-научные и социальные измерения, вводить результаты измерений и других цифровых данных и обрабатывать их, в том числе статистически и с помощью визуализации;</w:t>
      </w:r>
    </w:p>
    <w:p w:rsidR="00F43201" w:rsidRPr="00F43201" w:rsidRDefault="00F43201" w:rsidP="00F43201">
      <w:pPr>
        <w:tabs>
          <w:tab w:val="left" w:pos="426"/>
        </w:tabs>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анализировать результаты своей деятельности и затрачиваемых ресурсов.</w:t>
      </w:r>
    </w:p>
    <w:p w:rsidR="00F43201" w:rsidRPr="00F43201" w:rsidRDefault="00F43201" w:rsidP="00F432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9)в рамках естественных наук, предметов «Обществознание», «Математика»:</w:t>
      </w:r>
    </w:p>
    <w:p w:rsidR="00F43201" w:rsidRPr="00F43201" w:rsidRDefault="00F43201" w:rsidP="00F43201">
      <w:pPr>
        <w:tabs>
          <w:tab w:val="left" w:pos="426"/>
        </w:tabs>
        <w:suppressAutoHyphens/>
        <w:autoSpaceDN w:val="0"/>
        <w:spacing w:after="0" w:line="240" w:lineRule="auto"/>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проектировать виртуальные и реальные объекты и процессы, использовать системы автоматизированного проектирования.</w:t>
      </w:r>
    </w:p>
    <w:p w:rsidR="00F43201" w:rsidRPr="00F43201" w:rsidRDefault="00F43201" w:rsidP="00F43201">
      <w:pPr>
        <w:widowControl w:val="0"/>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xml:space="preserve">В сфере развития </w:t>
      </w:r>
      <w:r w:rsidRPr="00F43201">
        <w:rPr>
          <w:rFonts w:ascii="Times New Roman" w:eastAsia="DejaVu Sans" w:hAnsi="Times New Roman"/>
          <w:b/>
          <w:color w:val="000000"/>
          <w:kern w:val="1"/>
          <w:sz w:val="28"/>
          <w:szCs w:val="28"/>
          <w:lang w:eastAsia="hi-IN" w:bidi="hi-IN"/>
        </w:rPr>
        <w:t>регулятивных универсальных учебных действий</w:t>
      </w:r>
      <w:r w:rsidRPr="00F43201">
        <w:rPr>
          <w:rFonts w:ascii="Times New Roman" w:eastAsia="DejaVu Sans" w:hAnsi="Times New Roman"/>
          <w:color w:val="000000"/>
          <w:kern w:val="1"/>
          <w:sz w:val="28"/>
          <w:szCs w:val="28"/>
          <w:lang w:eastAsia="hi-IN" w:bidi="hi-IN"/>
        </w:rPr>
        <w:t xml:space="preserve"> выпускник приоритетное внимание уделяет формированию действий целеполагания, ставить новые учебные цели и задачи, планировать их реализацию, осуществлять выбор эффективных путей и средств достижения целей, контролировать и оценивать свои действия как по результату, так и по способу действия, вносить соответствующие коррективы в их выполнение.</w:t>
      </w:r>
    </w:p>
    <w:p w:rsidR="00F43201" w:rsidRPr="00F43201" w:rsidRDefault="00F43201" w:rsidP="00F43201">
      <w:pPr>
        <w:widowControl w:val="0"/>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Ведущим способом решения этой задачи является формирование способности к проектированию.</w:t>
      </w:r>
    </w:p>
    <w:p w:rsidR="00F43201" w:rsidRPr="00F43201" w:rsidRDefault="00F43201" w:rsidP="00F43201">
      <w:pPr>
        <w:widowControl w:val="0"/>
        <w:suppressAutoHyphens/>
        <w:spacing w:after="0" w:line="240" w:lineRule="auto"/>
        <w:ind w:firstLine="454"/>
        <w:jc w:val="both"/>
        <w:rPr>
          <w:rFonts w:ascii="Times New Roman" w:eastAsia="Times New Roman" w:hAnsi="Times New Roman"/>
          <w:color w:val="000000"/>
          <w:kern w:val="1"/>
          <w:sz w:val="28"/>
          <w:szCs w:val="28"/>
          <w:lang w:eastAsia="hi-IN" w:bidi="hi-IN"/>
        </w:rPr>
      </w:pPr>
      <w:r w:rsidRPr="00F43201">
        <w:rPr>
          <w:rFonts w:ascii="Times New Roman" w:eastAsia="Times New Roman" w:hAnsi="Times New Roman"/>
          <w:color w:val="000000"/>
          <w:kern w:val="1"/>
          <w:sz w:val="28"/>
          <w:szCs w:val="28"/>
          <w:lang w:eastAsia="hi-IN" w:bidi="hi-IN"/>
        </w:rPr>
        <w:t>С целью развития регулятивных универсальных учебных действий   в учебном процессе используются  индивидуальные</w:t>
      </w:r>
      <w:r w:rsidR="00642D28">
        <w:rPr>
          <w:rFonts w:ascii="Times New Roman" w:eastAsia="Times New Roman" w:hAnsi="Times New Roman"/>
          <w:color w:val="000000"/>
          <w:kern w:val="1"/>
          <w:sz w:val="28"/>
          <w:szCs w:val="28"/>
          <w:lang w:eastAsia="hi-IN" w:bidi="hi-IN"/>
        </w:rPr>
        <w:t xml:space="preserve"> или групповые учебные задания. </w:t>
      </w:r>
      <w:r w:rsidRPr="00F43201">
        <w:rPr>
          <w:rFonts w:ascii="Times New Roman" w:eastAsia="Times New Roman" w:hAnsi="Times New Roman"/>
          <w:color w:val="000000"/>
          <w:kern w:val="1"/>
          <w:sz w:val="28"/>
          <w:szCs w:val="28"/>
          <w:lang w:eastAsia="hi-IN" w:bidi="hi-IN"/>
        </w:rPr>
        <w:t>Например,  подготовка спортивного праздника (концерта, выставки поделок и т. п.); сбор материалов для школьного сайта (стенгазеты, выставки и т. д.);  выполнение различных творческих работ.</w:t>
      </w:r>
    </w:p>
    <w:p w:rsidR="00F43201" w:rsidRPr="00F43201" w:rsidRDefault="00F43201" w:rsidP="00F43201">
      <w:pPr>
        <w:widowControl w:val="0"/>
        <w:suppressAutoHyphens/>
        <w:spacing w:after="0" w:line="240" w:lineRule="auto"/>
        <w:ind w:firstLine="454"/>
        <w:jc w:val="both"/>
        <w:rPr>
          <w:rFonts w:ascii="Times New Roman" w:eastAsia="Times New Roman" w:hAnsi="Times New Roman"/>
          <w:color w:val="000000"/>
          <w:kern w:val="1"/>
          <w:sz w:val="28"/>
          <w:szCs w:val="28"/>
          <w:lang w:eastAsia="hi-IN" w:bidi="hi-IN"/>
        </w:rPr>
      </w:pPr>
      <w:r w:rsidRPr="00F43201">
        <w:rPr>
          <w:rFonts w:ascii="Times New Roman" w:eastAsia="Times New Roman" w:hAnsi="Times New Roman"/>
          <w:color w:val="000000"/>
          <w:kern w:val="1"/>
          <w:sz w:val="28"/>
          <w:szCs w:val="28"/>
          <w:lang w:eastAsia="hi-IN" w:bidi="hi-IN"/>
        </w:rPr>
        <w:t>Одним из путей повышения мотивации и эффективности учебной деятельности в основной школе является включение обучающихся в учебно-исследовательскую и проектную деятельность.</w:t>
      </w:r>
    </w:p>
    <w:p w:rsidR="00F43201" w:rsidRPr="00F43201" w:rsidRDefault="00F43201" w:rsidP="00F43201">
      <w:pPr>
        <w:widowControl w:val="0"/>
        <w:suppressAutoHyphens/>
        <w:spacing w:after="0" w:line="240" w:lineRule="auto"/>
        <w:ind w:firstLine="454"/>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color w:val="000000"/>
          <w:kern w:val="1"/>
          <w:sz w:val="28"/>
          <w:szCs w:val="28"/>
          <w:lang w:eastAsia="hi-IN" w:bidi="hi-IN"/>
        </w:rPr>
        <w:t xml:space="preserve">Особое значение для развития УУД в основной школе имеет индивидуальный проект, представляющий собой самостоятельную работу, осуществляемую обучающимся на протяжении длительного периода, возможно в течение всего учебного года. </w:t>
      </w:r>
    </w:p>
    <w:p w:rsidR="00F43201" w:rsidRPr="00F43201" w:rsidRDefault="00F43201" w:rsidP="00F43201">
      <w:pPr>
        <w:widowControl w:val="0"/>
        <w:suppressAutoHyphens/>
        <w:spacing w:after="0" w:line="240" w:lineRule="auto"/>
        <w:jc w:val="center"/>
        <w:rPr>
          <w:rFonts w:ascii="Times New Roman" w:eastAsia="DejaVu Sans" w:hAnsi="Times New Roman"/>
          <w:b/>
          <w:color w:val="000000"/>
          <w:kern w:val="1"/>
          <w:sz w:val="28"/>
          <w:szCs w:val="28"/>
          <w:lang w:eastAsia="hi-IN" w:bidi="hi-IN"/>
        </w:rPr>
      </w:pPr>
    </w:p>
    <w:p w:rsidR="00F43201" w:rsidRPr="00F43201" w:rsidRDefault="00F43201" w:rsidP="00F43201">
      <w:pPr>
        <w:widowControl w:val="0"/>
        <w:suppressAutoHyphens/>
        <w:spacing w:after="0" w:line="240" w:lineRule="auto"/>
        <w:jc w:val="center"/>
        <w:rPr>
          <w:rFonts w:ascii="Times New Roman" w:eastAsia="DejaVu Sans" w:hAnsi="Times New Roman"/>
          <w:b/>
          <w:color w:val="000000"/>
          <w:kern w:val="1"/>
          <w:sz w:val="28"/>
          <w:szCs w:val="28"/>
          <w:lang w:eastAsia="hi-IN" w:bidi="hi-IN"/>
        </w:rPr>
      </w:pPr>
      <w:r w:rsidRPr="00F43201">
        <w:rPr>
          <w:rFonts w:ascii="Times New Roman" w:eastAsia="DejaVu Sans" w:hAnsi="Times New Roman"/>
          <w:b/>
          <w:color w:val="000000"/>
          <w:kern w:val="1"/>
          <w:sz w:val="28"/>
          <w:szCs w:val="28"/>
          <w:lang w:eastAsia="hi-IN" w:bidi="hi-IN"/>
        </w:rPr>
        <w:t>Формирование универсальных учебных действий</w:t>
      </w:r>
    </w:p>
    <w:p w:rsidR="00F43201" w:rsidRPr="00F43201" w:rsidRDefault="00F43201" w:rsidP="00F43201">
      <w:pPr>
        <w:widowControl w:val="0"/>
        <w:suppressAutoHyphens/>
        <w:spacing w:after="0" w:line="240" w:lineRule="auto"/>
        <w:jc w:val="center"/>
        <w:rPr>
          <w:rFonts w:ascii="Times New Roman" w:eastAsia="DejaVu Sans" w:hAnsi="Times New Roman"/>
          <w:b/>
          <w:color w:val="000000"/>
          <w:kern w:val="1"/>
          <w:sz w:val="28"/>
          <w:szCs w:val="28"/>
          <w:lang w:eastAsia="hi-IN" w:bidi="hi-IN"/>
        </w:rPr>
      </w:pPr>
      <w:r w:rsidRPr="00F43201">
        <w:rPr>
          <w:rFonts w:ascii="Times New Roman" w:eastAsia="DejaVu Sans" w:hAnsi="Times New Roman"/>
          <w:b/>
          <w:color w:val="000000"/>
          <w:kern w:val="1"/>
          <w:sz w:val="28"/>
          <w:szCs w:val="28"/>
          <w:lang w:eastAsia="hi-IN" w:bidi="hi-IN"/>
        </w:rPr>
        <w:t xml:space="preserve"> учащихся организуется в условиях:</w:t>
      </w:r>
    </w:p>
    <w:p w:rsidR="00F43201" w:rsidRPr="00F43201" w:rsidRDefault="00F43201" w:rsidP="00AC384E">
      <w:pPr>
        <w:widowControl w:val="0"/>
        <w:numPr>
          <w:ilvl w:val="0"/>
          <w:numId w:val="212"/>
        </w:numPr>
        <w:tabs>
          <w:tab w:val="left" w:pos="284"/>
        </w:tabs>
        <w:suppressAutoHyphens/>
        <w:autoSpaceDN w:val="0"/>
        <w:spacing w:after="0" w:line="240" w:lineRule="auto"/>
        <w:jc w:val="both"/>
        <w:rPr>
          <w:rFonts w:ascii="Times New Roman" w:eastAsia="DejaVu Sans" w:hAnsi="Times New Roman"/>
          <w:i/>
          <w:color w:val="000000"/>
          <w:kern w:val="1"/>
          <w:sz w:val="28"/>
          <w:szCs w:val="28"/>
          <w:lang w:eastAsia="hi-IN" w:bidi="hi-IN"/>
        </w:rPr>
      </w:pPr>
      <w:r w:rsidRPr="00F43201">
        <w:rPr>
          <w:rFonts w:ascii="Times New Roman" w:eastAsia="DejaVu Sans" w:hAnsi="Times New Roman"/>
          <w:b/>
          <w:color w:val="000000"/>
          <w:kern w:val="1"/>
          <w:sz w:val="28"/>
          <w:szCs w:val="28"/>
          <w:lang w:eastAsia="hi-IN" w:bidi="hi-IN"/>
        </w:rPr>
        <w:t>у</w:t>
      </w:r>
      <w:r w:rsidRPr="00F43201">
        <w:rPr>
          <w:rFonts w:ascii="Times New Roman" w:eastAsia="DejaVu Sans" w:hAnsi="Times New Roman"/>
          <w:b/>
          <w:bCs/>
          <w:i/>
          <w:color w:val="000000"/>
          <w:kern w:val="1"/>
          <w:sz w:val="28"/>
          <w:szCs w:val="28"/>
          <w:lang w:eastAsia="hi-IN" w:bidi="hi-IN"/>
        </w:rPr>
        <w:t xml:space="preserve">чебного сотрудничества </w:t>
      </w:r>
    </w:p>
    <w:p w:rsidR="00F43201" w:rsidRPr="00F43201" w:rsidRDefault="00F43201" w:rsidP="00AC384E">
      <w:pPr>
        <w:widowControl w:val="0"/>
        <w:numPr>
          <w:ilvl w:val="0"/>
          <w:numId w:val="212"/>
        </w:numPr>
        <w:tabs>
          <w:tab w:val="clear" w:pos="720"/>
          <w:tab w:val="num" w:pos="0"/>
          <w:tab w:val="left" w:pos="284"/>
        </w:tabs>
        <w:suppressAutoHyphens/>
        <w:overflowPunct w:val="0"/>
        <w:autoSpaceDN w:val="0"/>
        <w:spacing w:after="0" w:line="240" w:lineRule="auto"/>
        <w:ind w:left="1140"/>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b/>
          <w:i/>
          <w:color w:val="000000"/>
          <w:kern w:val="1"/>
          <w:sz w:val="28"/>
          <w:szCs w:val="28"/>
          <w:lang w:eastAsia="hi-IN" w:bidi="hi-IN"/>
        </w:rPr>
        <w:t>специально организуемого учебного сотрудничества</w:t>
      </w:r>
      <w:r w:rsidRPr="00F43201">
        <w:rPr>
          <w:rFonts w:ascii="Times New Roman" w:eastAsia="DejaVu Sans" w:hAnsi="Times New Roman"/>
          <w:i/>
          <w:color w:val="000000"/>
          <w:kern w:val="1"/>
          <w:sz w:val="28"/>
          <w:szCs w:val="28"/>
          <w:lang w:eastAsia="hi-IN" w:bidi="hi-IN"/>
        </w:rPr>
        <w:t xml:space="preserve"> (</w:t>
      </w:r>
      <w:r w:rsidRPr="00F43201">
        <w:rPr>
          <w:rFonts w:ascii="Times New Roman" w:eastAsia="DejaVu Sans" w:hAnsi="Times New Roman"/>
          <w:color w:val="000000"/>
          <w:kern w:val="1"/>
          <w:sz w:val="28"/>
          <w:szCs w:val="28"/>
          <w:lang w:eastAsia="hi-IN" w:bidi="hi-IN"/>
        </w:rPr>
        <w:t>распределение начальных действий и операций,  обмен способами действия,  взаимопонимание,  коммуникацию,  планирование общих способов работы,  рефлексию);</w:t>
      </w:r>
    </w:p>
    <w:p w:rsidR="00F43201" w:rsidRPr="00F43201" w:rsidRDefault="00F43201" w:rsidP="00AC384E">
      <w:pPr>
        <w:widowControl w:val="0"/>
        <w:numPr>
          <w:ilvl w:val="0"/>
          <w:numId w:val="212"/>
        </w:numPr>
        <w:tabs>
          <w:tab w:val="clear" w:pos="720"/>
          <w:tab w:val="num" w:pos="0"/>
          <w:tab w:val="left" w:pos="284"/>
        </w:tabs>
        <w:suppressAutoHyphens/>
        <w:overflowPunct w:val="0"/>
        <w:autoSpaceDN w:val="0"/>
        <w:spacing w:after="0" w:line="240" w:lineRule="auto"/>
        <w:ind w:left="1140"/>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b/>
          <w:i/>
          <w:color w:val="000000"/>
          <w:kern w:val="1"/>
          <w:sz w:val="28"/>
          <w:szCs w:val="28"/>
          <w:lang w:eastAsia="hi-IN" w:bidi="hi-IN"/>
        </w:rPr>
        <w:t xml:space="preserve">совместной деятельности </w:t>
      </w:r>
      <w:r w:rsidR="00C750E0">
        <w:rPr>
          <w:rFonts w:ascii="Times New Roman" w:eastAsia="DejaVu Sans" w:hAnsi="Times New Roman"/>
          <w:b/>
          <w:i/>
          <w:color w:val="000000"/>
          <w:kern w:val="1"/>
          <w:sz w:val="28"/>
          <w:szCs w:val="28"/>
          <w:lang w:eastAsia="hi-IN" w:bidi="hi-IN"/>
        </w:rPr>
        <w:t xml:space="preserve"> </w:t>
      </w:r>
      <w:r w:rsidRPr="00F43201">
        <w:rPr>
          <w:rFonts w:ascii="Times New Roman" w:eastAsia="DejaVu Sans" w:hAnsi="Times New Roman"/>
          <w:b/>
          <w:i/>
          <w:color w:val="000000"/>
          <w:kern w:val="1"/>
          <w:sz w:val="28"/>
          <w:szCs w:val="28"/>
          <w:lang w:eastAsia="hi-IN" w:bidi="hi-IN"/>
        </w:rPr>
        <w:t>(</w:t>
      </w:r>
      <w:r w:rsidRPr="00F43201">
        <w:rPr>
          <w:rFonts w:ascii="Times New Roman" w:eastAsia="DejaVu Sans" w:hAnsi="Times New Roman"/>
          <w:color w:val="000000"/>
          <w:kern w:val="1"/>
          <w:sz w:val="28"/>
          <w:szCs w:val="28"/>
          <w:lang w:eastAsia="hi-IN" w:bidi="hi-IN"/>
        </w:rPr>
        <w:t>обмен действиями и операциями между учителем и учениками и между самими обучающимися в процессе формирования знаний и умений);</w:t>
      </w:r>
    </w:p>
    <w:p w:rsidR="00F43201" w:rsidRPr="00F43201" w:rsidRDefault="00F43201" w:rsidP="00AC384E">
      <w:pPr>
        <w:widowControl w:val="0"/>
        <w:numPr>
          <w:ilvl w:val="0"/>
          <w:numId w:val="212"/>
        </w:numPr>
        <w:tabs>
          <w:tab w:val="clear" w:pos="720"/>
          <w:tab w:val="num" w:pos="0"/>
          <w:tab w:val="left" w:pos="284"/>
        </w:tabs>
        <w:suppressAutoHyphens/>
        <w:spacing w:after="0" w:line="240" w:lineRule="auto"/>
        <w:ind w:left="1140"/>
        <w:jc w:val="both"/>
        <w:rPr>
          <w:rFonts w:ascii="Times New Roman" w:eastAsia="Times New Roman" w:hAnsi="Times New Roman"/>
          <w:color w:val="000000"/>
          <w:sz w:val="28"/>
          <w:szCs w:val="28"/>
          <w:lang w:eastAsia="ru-RU"/>
        </w:rPr>
      </w:pPr>
      <w:r w:rsidRPr="00F43201">
        <w:rPr>
          <w:rFonts w:ascii="Times New Roman" w:eastAsia="Times New Roman" w:hAnsi="Times New Roman"/>
          <w:b/>
          <w:i/>
          <w:color w:val="000000"/>
          <w:sz w:val="28"/>
          <w:szCs w:val="28"/>
          <w:lang w:eastAsia="ru-RU"/>
        </w:rPr>
        <w:t>разновозрастного сотрудничества (</w:t>
      </w:r>
      <w:r w:rsidRPr="00F43201">
        <w:rPr>
          <w:rFonts w:ascii="Times New Roman" w:eastAsia="Times New Roman" w:hAnsi="Times New Roman"/>
          <w:color w:val="000000"/>
          <w:sz w:val="28"/>
          <w:szCs w:val="28"/>
          <w:lang w:eastAsia="ru-RU"/>
        </w:rPr>
        <w:t>работа обучающихся в позиции учителя);</w:t>
      </w:r>
    </w:p>
    <w:p w:rsidR="00F43201" w:rsidRPr="00F43201" w:rsidRDefault="00F43201" w:rsidP="00AC384E">
      <w:pPr>
        <w:widowControl w:val="0"/>
        <w:numPr>
          <w:ilvl w:val="0"/>
          <w:numId w:val="212"/>
        </w:numPr>
        <w:tabs>
          <w:tab w:val="clear" w:pos="720"/>
          <w:tab w:val="num" w:pos="0"/>
          <w:tab w:val="left" w:pos="284"/>
        </w:tabs>
        <w:suppressAutoHyphens/>
        <w:spacing w:after="0" w:line="240" w:lineRule="auto"/>
        <w:ind w:left="1140"/>
        <w:jc w:val="both"/>
        <w:rPr>
          <w:rFonts w:ascii="Times New Roman" w:eastAsia="Times New Roman" w:hAnsi="Times New Roman"/>
          <w:color w:val="000000"/>
          <w:sz w:val="28"/>
          <w:szCs w:val="28"/>
          <w:lang w:eastAsia="ru-RU"/>
        </w:rPr>
      </w:pPr>
      <w:r w:rsidRPr="00F43201">
        <w:rPr>
          <w:rFonts w:ascii="Times New Roman" w:eastAsia="Times New Roman" w:hAnsi="Times New Roman"/>
          <w:b/>
          <w:bCs/>
          <w:i/>
          <w:color w:val="000000"/>
          <w:sz w:val="28"/>
          <w:szCs w:val="28"/>
          <w:lang w:eastAsia="ru-RU"/>
        </w:rPr>
        <w:t>проектной деятельности обучающихся как форме сотрудничества (</w:t>
      </w:r>
      <w:r w:rsidRPr="00F43201">
        <w:rPr>
          <w:rFonts w:ascii="Times New Roman" w:eastAsia="Times New Roman" w:hAnsi="Times New Roman"/>
          <w:color w:val="000000"/>
          <w:sz w:val="28"/>
          <w:szCs w:val="28"/>
          <w:lang w:eastAsia="ru-RU"/>
        </w:rPr>
        <w:t xml:space="preserve">соблюдение договорённости о правилах </w:t>
      </w:r>
      <w:r w:rsidRPr="00F43201">
        <w:rPr>
          <w:rFonts w:ascii="Times New Roman" w:eastAsia="Times New Roman" w:hAnsi="Times New Roman"/>
          <w:color w:val="000000"/>
          <w:sz w:val="28"/>
          <w:szCs w:val="28"/>
          <w:lang w:eastAsia="ru-RU"/>
        </w:rPr>
        <w:lastRenderedPageBreak/>
        <w:t>взаимодействия: один отвечает — остальные слушают);</w:t>
      </w:r>
    </w:p>
    <w:p w:rsidR="00F43201" w:rsidRPr="00F43201" w:rsidRDefault="00F43201" w:rsidP="00AC384E">
      <w:pPr>
        <w:widowControl w:val="0"/>
        <w:numPr>
          <w:ilvl w:val="0"/>
          <w:numId w:val="212"/>
        </w:numPr>
        <w:tabs>
          <w:tab w:val="clear" w:pos="720"/>
          <w:tab w:val="num" w:pos="0"/>
          <w:tab w:val="left" w:pos="284"/>
        </w:tabs>
        <w:suppressAutoHyphens/>
        <w:spacing w:after="0" w:line="240" w:lineRule="auto"/>
        <w:ind w:left="1140"/>
        <w:jc w:val="both"/>
        <w:rPr>
          <w:rFonts w:ascii="Times New Roman" w:eastAsia="Times New Roman" w:hAnsi="Times New Roman"/>
          <w:color w:val="000000"/>
          <w:sz w:val="28"/>
          <w:szCs w:val="28"/>
          <w:lang w:eastAsia="ru-RU"/>
        </w:rPr>
      </w:pPr>
      <w:r w:rsidRPr="00F43201">
        <w:rPr>
          <w:rFonts w:ascii="Times New Roman" w:eastAsia="Times New Roman" w:hAnsi="Times New Roman"/>
          <w:b/>
          <w:i/>
          <w:color w:val="000000"/>
          <w:sz w:val="28"/>
          <w:szCs w:val="28"/>
          <w:lang w:eastAsia="ru-RU"/>
        </w:rPr>
        <w:t>дискуссии (</w:t>
      </w:r>
      <w:r w:rsidRPr="00F43201">
        <w:rPr>
          <w:rFonts w:ascii="Times New Roman" w:eastAsia="Times New Roman" w:hAnsi="Times New Roman"/>
          <w:i/>
          <w:color w:val="000000"/>
          <w:sz w:val="28"/>
          <w:szCs w:val="28"/>
          <w:lang w:eastAsia="ru-RU"/>
        </w:rPr>
        <w:t>устные и письменные  формы учебных диалогов</w:t>
      </w:r>
      <w:r w:rsidRPr="00F43201">
        <w:rPr>
          <w:rFonts w:ascii="Times New Roman" w:eastAsia="Times New Roman" w:hAnsi="Times New Roman"/>
          <w:color w:val="000000"/>
          <w:sz w:val="28"/>
          <w:szCs w:val="28"/>
          <w:lang w:eastAsia="ru-RU"/>
        </w:rPr>
        <w:t xml:space="preserve"> с одноклассниками и учителем); </w:t>
      </w:r>
    </w:p>
    <w:p w:rsidR="00F43201" w:rsidRPr="00F43201" w:rsidRDefault="00F43201" w:rsidP="00AC384E">
      <w:pPr>
        <w:widowControl w:val="0"/>
        <w:numPr>
          <w:ilvl w:val="0"/>
          <w:numId w:val="212"/>
        </w:numPr>
        <w:tabs>
          <w:tab w:val="clear" w:pos="720"/>
          <w:tab w:val="num" w:pos="0"/>
          <w:tab w:val="left" w:pos="284"/>
        </w:tabs>
        <w:suppressAutoHyphens/>
        <w:spacing w:after="0" w:line="240" w:lineRule="auto"/>
        <w:ind w:left="1140"/>
        <w:jc w:val="both"/>
        <w:rPr>
          <w:rFonts w:ascii="Times New Roman" w:eastAsia="Times New Roman" w:hAnsi="Times New Roman"/>
          <w:color w:val="000000"/>
          <w:sz w:val="28"/>
          <w:szCs w:val="28"/>
          <w:lang w:eastAsia="ru-RU"/>
        </w:rPr>
      </w:pPr>
      <w:r w:rsidRPr="00F43201">
        <w:rPr>
          <w:rFonts w:ascii="Times New Roman" w:eastAsia="Times New Roman" w:hAnsi="Times New Roman"/>
          <w:b/>
          <w:i/>
          <w:color w:val="000000"/>
          <w:sz w:val="28"/>
          <w:szCs w:val="28"/>
          <w:lang w:eastAsia="ru-RU"/>
        </w:rPr>
        <w:t>тренингов (</w:t>
      </w:r>
      <w:r w:rsidRPr="00F43201">
        <w:rPr>
          <w:rFonts w:ascii="Times New Roman" w:eastAsia="Times New Roman" w:hAnsi="Times New Roman"/>
          <w:color w:val="000000"/>
          <w:sz w:val="28"/>
          <w:szCs w:val="28"/>
          <w:lang w:eastAsia="ru-RU"/>
        </w:rPr>
        <w:t xml:space="preserve">способы психологической коррекции когнитивных и эмоционально-личностных компонентов рефлексивных способностей); </w:t>
      </w:r>
    </w:p>
    <w:p w:rsidR="00F43201" w:rsidRPr="00F43201" w:rsidRDefault="00F43201" w:rsidP="00AC384E">
      <w:pPr>
        <w:widowControl w:val="0"/>
        <w:numPr>
          <w:ilvl w:val="0"/>
          <w:numId w:val="212"/>
        </w:numPr>
        <w:tabs>
          <w:tab w:val="clear" w:pos="720"/>
          <w:tab w:val="num" w:pos="0"/>
          <w:tab w:val="left" w:pos="284"/>
        </w:tabs>
        <w:suppressAutoHyphens/>
        <w:autoSpaceDN w:val="0"/>
        <w:spacing w:after="0" w:line="240" w:lineRule="auto"/>
        <w:ind w:left="1140"/>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b/>
          <w:i/>
          <w:color w:val="000000"/>
          <w:kern w:val="1"/>
          <w:sz w:val="28"/>
          <w:szCs w:val="28"/>
          <w:lang w:eastAsia="hi-IN" w:bidi="hi-IN"/>
        </w:rPr>
        <w:t>общего приёма доказательств (</w:t>
      </w:r>
      <w:r w:rsidRPr="00F43201">
        <w:rPr>
          <w:rFonts w:ascii="Times New Roman" w:eastAsia="DejaVu Sans" w:hAnsi="Times New Roman"/>
          <w:color w:val="000000"/>
          <w:kern w:val="1"/>
          <w:sz w:val="28"/>
          <w:szCs w:val="28"/>
          <w:lang w:eastAsia="hi-IN" w:bidi="hi-IN"/>
        </w:rPr>
        <w:t>приём активизации мыслительной деятельности,  особый способ организации усвоения знаний);</w:t>
      </w:r>
    </w:p>
    <w:p w:rsidR="00F43201" w:rsidRPr="00F43201" w:rsidRDefault="00F43201" w:rsidP="00AC384E">
      <w:pPr>
        <w:widowControl w:val="0"/>
        <w:numPr>
          <w:ilvl w:val="0"/>
          <w:numId w:val="212"/>
        </w:numPr>
        <w:tabs>
          <w:tab w:val="clear" w:pos="720"/>
          <w:tab w:val="num" w:pos="0"/>
          <w:tab w:val="left" w:pos="284"/>
        </w:tabs>
        <w:suppressAutoHyphens/>
        <w:autoSpaceDN w:val="0"/>
        <w:spacing w:after="0" w:line="240" w:lineRule="auto"/>
        <w:ind w:left="1140"/>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b/>
          <w:i/>
          <w:color w:val="000000"/>
          <w:kern w:val="1"/>
          <w:sz w:val="28"/>
          <w:szCs w:val="28"/>
          <w:lang w:eastAsia="hi-IN" w:bidi="hi-IN"/>
        </w:rPr>
        <w:t>рефлексии (</w:t>
      </w:r>
      <w:r w:rsidRPr="00F43201">
        <w:rPr>
          <w:rFonts w:ascii="Times New Roman" w:eastAsia="DejaVu Sans" w:hAnsi="Times New Roman"/>
          <w:i/>
          <w:color w:val="000000"/>
          <w:kern w:val="1"/>
          <w:sz w:val="28"/>
          <w:szCs w:val="28"/>
          <w:lang w:eastAsia="hi-IN" w:bidi="hi-IN"/>
        </w:rPr>
        <w:t>способность субъекта делать собственные мысли, эмоциональные состояния, действия и межличностные отношения предметом специального рассмотрения (анализа и оценки) и практического преобразования);</w:t>
      </w:r>
      <w:r w:rsidRPr="00F43201">
        <w:rPr>
          <w:rFonts w:ascii="Times New Roman" w:eastAsia="DejaVu Sans" w:hAnsi="Times New Roman"/>
          <w:color w:val="000000"/>
          <w:kern w:val="1"/>
          <w:sz w:val="28"/>
          <w:szCs w:val="28"/>
          <w:lang w:eastAsia="hi-IN" w:bidi="hi-IN"/>
        </w:rPr>
        <w:t xml:space="preserve"> </w:t>
      </w:r>
    </w:p>
    <w:p w:rsidR="00F43201" w:rsidRPr="00F43201" w:rsidRDefault="00F43201" w:rsidP="00AC384E">
      <w:pPr>
        <w:widowControl w:val="0"/>
        <w:numPr>
          <w:ilvl w:val="0"/>
          <w:numId w:val="212"/>
        </w:numPr>
        <w:tabs>
          <w:tab w:val="clear" w:pos="720"/>
          <w:tab w:val="num" w:pos="0"/>
          <w:tab w:val="left" w:pos="284"/>
        </w:tabs>
        <w:suppressAutoHyphens/>
        <w:autoSpaceDN w:val="0"/>
        <w:spacing w:after="0" w:line="240" w:lineRule="auto"/>
        <w:ind w:left="1140"/>
        <w:jc w:val="both"/>
        <w:rPr>
          <w:rFonts w:ascii="Times New Roman" w:eastAsia="DejaVu Sans" w:hAnsi="Times New Roman"/>
          <w:color w:val="000000"/>
          <w:kern w:val="1"/>
          <w:sz w:val="28"/>
          <w:szCs w:val="28"/>
          <w:lang w:eastAsia="hi-IN" w:bidi="hi-IN"/>
        </w:rPr>
      </w:pPr>
      <w:r w:rsidRPr="00F43201">
        <w:rPr>
          <w:rFonts w:ascii="Times New Roman" w:eastAsia="DejaVu Sans" w:hAnsi="Times New Roman"/>
          <w:b/>
          <w:i/>
          <w:color w:val="000000"/>
          <w:kern w:val="1"/>
          <w:sz w:val="28"/>
          <w:szCs w:val="28"/>
          <w:lang w:eastAsia="hi-IN" w:bidi="hi-IN"/>
        </w:rPr>
        <w:t>педагогического общения (</w:t>
      </w:r>
      <w:r w:rsidRPr="00F43201">
        <w:rPr>
          <w:rFonts w:ascii="Times New Roman" w:eastAsia="DejaVu Sans" w:hAnsi="Times New Roman"/>
          <w:color w:val="000000"/>
          <w:kern w:val="1"/>
          <w:sz w:val="28"/>
          <w:szCs w:val="28"/>
          <w:lang w:eastAsia="hi-IN" w:bidi="hi-IN"/>
        </w:rPr>
        <w:t xml:space="preserve">сотрудничество с учителем). </w:t>
      </w:r>
    </w:p>
    <w:p w:rsidR="00F43201" w:rsidRPr="00F43201" w:rsidRDefault="00F43201" w:rsidP="00F43201">
      <w:pPr>
        <w:widowControl w:val="0"/>
        <w:suppressAutoHyphens/>
        <w:spacing w:after="0" w:line="240" w:lineRule="auto"/>
        <w:ind w:left="60" w:firstLine="648"/>
        <w:jc w:val="center"/>
        <w:rPr>
          <w:rFonts w:ascii="Times New Roman" w:eastAsia="Times New Roman" w:hAnsi="Times New Roman"/>
          <w:b/>
          <w:color w:val="000000"/>
          <w:kern w:val="1"/>
          <w:sz w:val="28"/>
          <w:szCs w:val="28"/>
          <w:lang w:eastAsia="hi-IN" w:bidi="hi-IN"/>
        </w:rPr>
      </w:pPr>
      <w:r w:rsidRPr="00F43201">
        <w:rPr>
          <w:rFonts w:ascii="Times New Roman" w:eastAsia="Times New Roman" w:hAnsi="Times New Roman"/>
          <w:b/>
          <w:color w:val="000000"/>
          <w:kern w:val="1"/>
          <w:sz w:val="28"/>
          <w:szCs w:val="28"/>
          <w:lang w:eastAsia="hi-IN" w:bidi="hi-IN"/>
        </w:rPr>
        <w:t xml:space="preserve">Планируемые результаты усвоения учащимися </w:t>
      </w:r>
    </w:p>
    <w:p w:rsidR="00F43201" w:rsidRPr="00F43201" w:rsidRDefault="00F43201" w:rsidP="00F43201">
      <w:pPr>
        <w:widowControl w:val="0"/>
        <w:suppressAutoHyphens/>
        <w:spacing w:after="0" w:line="240" w:lineRule="auto"/>
        <w:ind w:left="60" w:firstLine="648"/>
        <w:jc w:val="center"/>
        <w:rPr>
          <w:rFonts w:ascii="Times New Roman" w:eastAsia="Times New Roman" w:hAnsi="Times New Roman"/>
          <w:b/>
          <w:color w:val="000000"/>
          <w:kern w:val="1"/>
          <w:sz w:val="28"/>
          <w:szCs w:val="28"/>
          <w:lang w:eastAsia="hi-IN" w:bidi="hi-IN"/>
        </w:rPr>
      </w:pPr>
      <w:r w:rsidRPr="00F43201">
        <w:rPr>
          <w:rFonts w:ascii="Times New Roman" w:eastAsia="Times New Roman" w:hAnsi="Times New Roman"/>
          <w:b/>
          <w:color w:val="000000"/>
          <w:kern w:val="1"/>
          <w:sz w:val="28"/>
          <w:szCs w:val="28"/>
          <w:lang w:eastAsia="hi-IN" w:bidi="hi-IN"/>
        </w:rPr>
        <w:t>универсальных учебных действий</w:t>
      </w:r>
    </w:p>
    <w:p w:rsidR="00F43201" w:rsidRPr="00F43201" w:rsidRDefault="00F43201" w:rsidP="00F43201">
      <w:pPr>
        <w:widowControl w:val="0"/>
        <w:suppressAutoHyphens/>
        <w:spacing w:after="0" w:line="240" w:lineRule="auto"/>
        <w:ind w:left="60" w:firstLine="648"/>
        <w:jc w:val="both"/>
        <w:rPr>
          <w:rFonts w:ascii="Times New Roman" w:eastAsia="Times New Roman" w:hAnsi="Times New Roman"/>
          <w:color w:val="000000"/>
          <w:kern w:val="1"/>
          <w:sz w:val="28"/>
          <w:szCs w:val="28"/>
          <w:lang w:eastAsia="hi-IN" w:bidi="hi-IN"/>
        </w:rPr>
      </w:pPr>
      <w:r w:rsidRPr="00F43201">
        <w:rPr>
          <w:rFonts w:ascii="Times New Roman" w:eastAsia="Times New Roman" w:hAnsi="Times New Roman"/>
          <w:color w:val="000000"/>
          <w:kern w:val="1"/>
          <w:sz w:val="28"/>
          <w:szCs w:val="28"/>
          <w:lang w:eastAsia="hi-IN" w:bidi="hi-IN"/>
        </w:rPr>
        <w:t xml:space="preserve">В результате изучения базовых и дополнительных учебных предметов в ходе урочной  и внеурочной деятельности у выпускников основной школы будут сформированы личностные, познавательные, коммуникативные и регулятивные универсальные учебные действия как основа учебного сотрудничества и умения учиться в общении. </w:t>
      </w:r>
    </w:p>
    <w:p w:rsidR="00B540EE" w:rsidRPr="0074495D" w:rsidRDefault="00B540EE" w:rsidP="00F43201">
      <w:pPr>
        <w:pStyle w:val="a7"/>
        <w:widowControl w:val="0"/>
        <w:tabs>
          <w:tab w:val="left" w:pos="567"/>
        </w:tabs>
        <w:spacing w:before="0" w:beforeAutospacing="0" w:after="0" w:afterAutospacing="0"/>
        <w:rPr>
          <w:rFonts w:ascii="Times New Roman" w:hAnsi="Times New Roman"/>
          <w:sz w:val="28"/>
          <w:szCs w:val="28"/>
        </w:rPr>
      </w:pPr>
    </w:p>
    <w:p w:rsidR="00B540EE" w:rsidRPr="0074495D" w:rsidRDefault="0021451B" w:rsidP="00967608">
      <w:pPr>
        <w:pStyle w:val="a7"/>
        <w:widowControl w:val="0"/>
        <w:tabs>
          <w:tab w:val="left" w:pos="567"/>
        </w:tabs>
        <w:spacing w:before="0" w:beforeAutospacing="0" w:after="0" w:afterAutospacing="0"/>
        <w:ind w:firstLine="709"/>
        <w:jc w:val="center"/>
        <w:rPr>
          <w:rFonts w:ascii="Times New Roman" w:hAnsi="Times New Roman"/>
          <w:b/>
          <w:sz w:val="28"/>
          <w:szCs w:val="28"/>
        </w:rPr>
      </w:pPr>
      <w:r w:rsidRPr="0074495D">
        <w:rPr>
          <w:rFonts w:ascii="Times New Roman" w:hAnsi="Times New Roman"/>
          <w:b/>
          <w:sz w:val="28"/>
          <w:szCs w:val="28"/>
        </w:rPr>
        <w:t xml:space="preserve">2.1.2. </w:t>
      </w:r>
      <w:r w:rsidR="00B540EE" w:rsidRPr="0074495D">
        <w:rPr>
          <w:rFonts w:ascii="Times New Roman" w:hAnsi="Times New Roman"/>
          <w:b/>
          <w:sz w:val="28"/>
          <w:szCs w:val="28"/>
        </w:rPr>
        <w:t>Цели и задачи программы, описание ее места и роли в реализации требований ФГОС</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sz w:val="28"/>
          <w:szCs w:val="28"/>
        </w:rPr>
        <w:t>Целью программы</w:t>
      </w:r>
      <w:r w:rsidRPr="0074495D">
        <w:rPr>
          <w:rFonts w:ascii="Times New Roman" w:hAnsi="Times New Roman"/>
          <w:sz w:val="28"/>
          <w:szCs w:val="28"/>
        </w:rPr>
        <w:t xml:space="preserve"> развития </w:t>
      </w:r>
      <w:r w:rsidR="00025D75" w:rsidRPr="0074495D">
        <w:rPr>
          <w:rFonts w:ascii="Times New Roman" w:hAnsi="Times New Roman"/>
          <w:sz w:val="28"/>
          <w:szCs w:val="28"/>
        </w:rPr>
        <w:t>УУД</w:t>
      </w:r>
      <w:r w:rsidRPr="0074495D">
        <w:rPr>
          <w:rFonts w:ascii="Times New Roman" w:hAnsi="Times New Roman"/>
          <w:sz w:val="28"/>
          <w:szCs w:val="28"/>
        </w:rPr>
        <w:t xml:space="preserve"> является обеспечение организационно-методических условий для реализации системно-деятельностного подхода, положенного в основу ФГОС</w:t>
      </w:r>
      <w:r w:rsidR="00025D75" w:rsidRPr="0074495D">
        <w:rPr>
          <w:rFonts w:ascii="Times New Roman" w:hAnsi="Times New Roman"/>
          <w:sz w:val="28"/>
          <w:szCs w:val="28"/>
        </w:rPr>
        <w:t xml:space="preserve"> ООО</w:t>
      </w:r>
      <w:r w:rsidRPr="0074495D">
        <w:rPr>
          <w:rFonts w:ascii="Times New Roman" w:hAnsi="Times New Roman"/>
          <w:sz w:val="28"/>
          <w:szCs w:val="28"/>
        </w:rPr>
        <w:t>, с тем, чтобы сформировать у учащихся основной школы способности к самостоятельному учебному целеполаганию и учебному сотрудничеству.</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указанной целью программа развития УУД в основной школе определяет следующие </w:t>
      </w:r>
      <w:r w:rsidRPr="0074495D">
        <w:rPr>
          <w:rFonts w:ascii="Times New Roman" w:hAnsi="Times New Roman"/>
          <w:b/>
          <w:bCs/>
          <w:sz w:val="28"/>
          <w:szCs w:val="28"/>
        </w:rPr>
        <w:t>задачи</w:t>
      </w:r>
      <w:r w:rsidRPr="0074495D">
        <w:rPr>
          <w:rFonts w:ascii="Times New Roman" w:hAnsi="Times New Roman"/>
          <w:sz w:val="28"/>
          <w:szCs w:val="28"/>
        </w:rPr>
        <w:t>:</w:t>
      </w:r>
    </w:p>
    <w:p w:rsidR="00B540EE" w:rsidRPr="0074495D" w:rsidRDefault="00B540EE" w:rsidP="00AC384E">
      <w:pPr>
        <w:pStyle w:val="a7"/>
        <w:widowControl w:val="0"/>
        <w:numPr>
          <w:ilvl w:val="0"/>
          <w:numId w:val="2"/>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организация взаимодействия педагогов и обучающихся и их родителей по развитию универсальных учебных действий в основной школе;</w:t>
      </w:r>
    </w:p>
    <w:p w:rsidR="00B540EE" w:rsidRPr="0074495D" w:rsidRDefault="00B540EE" w:rsidP="00AC384E">
      <w:pPr>
        <w:pStyle w:val="a7"/>
        <w:widowControl w:val="0"/>
        <w:numPr>
          <w:ilvl w:val="0"/>
          <w:numId w:val="2"/>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реализация основных подходов, обеспечивающих эффективное освоение УУД обучающимися, взаимосвязь способов организации урочной и внеурочной деятельности обучающихся по развитию УУД, в том числе на материале содержания учебных предметов;</w:t>
      </w:r>
    </w:p>
    <w:p w:rsidR="00B540EE" w:rsidRPr="0074495D" w:rsidRDefault="00B540EE" w:rsidP="00AC384E">
      <w:pPr>
        <w:pStyle w:val="a7"/>
        <w:widowControl w:val="0"/>
        <w:numPr>
          <w:ilvl w:val="0"/>
          <w:numId w:val="2"/>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включение развивающих задач как в урочную, так и внеурочную деятельность обучающихся;</w:t>
      </w:r>
    </w:p>
    <w:p w:rsidR="00B540EE" w:rsidRPr="0074495D" w:rsidRDefault="00B540EE" w:rsidP="00AC384E">
      <w:pPr>
        <w:pStyle w:val="a7"/>
        <w:widowControl w:val="0"/>
        <w:numPr>
          <w:ilvl w:val="0"/>
          <w:numId w:val="2"/>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обеспечение преемственности и особенностей программы развития универсальных учебных действий при переходе от начального к основному общему образованию.</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w:t>
      </w:r>
      <w:r w:rsidR="00025D75" w:rsidRPr="0074495D">
        <w:rPr>
          <w:rFonts w:ascii="Times New Roman" w:hAnsi="Times New Roman"/>
          <w:sz w:val="28"/>
          <w:szCs w:val="28"/>
        </w:rPr>
        <w:t>УУД</w:t>
      </w:r>
      <w:r w:rsidRPr="0074495D">
        <w:rPr>
          <w:rFonts w:ascii="Times New Roman" w:hAnsi="Times New Roman"/>
          <w:sz w:val="28"/>
          <w:szCs w:val="28"/>
        </w:rPr>
        <w:t xml:space="preserve"> представляют собой целостную взаимосвязанную систему, определяемую общей логикой возрастного </w:t>
      </w:r>
      <w:r w:rsidRPr="0074495D">
        <w:rPr>
          <w:rFonts w:ascii="Times New Roman" w:hAnsi="Times New Roman"/>
          <w:sz w:val="28"/>
          <w:szCs w:val="28"/>
        </w:rPr>
        <w:lastRenderedPageBreak/>
        <w:t>развития.</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трансформирована в новую задачу для основной школы – «инициировать учебное сотрудничество».</w:t>
      </w:r>
    </w:p>
    <w:p w:rsidR="00B540EE" w:rsidRPr="0074495D" w:rsidRDefault="00B540EE" w:rsidP="00967608">
      <w:pPr>
        <w:pStyle w:val="a7"/>
        <w:widowControl w:val="0"/>
        <w:tabs>
          <w:tab w:val="left" w:pos="567"/>
        </w:tabs>
        <w:spacing w:before="0" w:beforeAutospacing="0" w:after="0" w:afterAutospacing="0"/>
        <w:ind w:firstLine="709"/>
        <w:jc w:val="center"/>
        <w:rPr>
          <w:rFonts w:ascii="Times New Roman" w:hAnsi="Times New Roman"/>
          <w:b/>
          <w:sz w:val="28"/>
          <w:szCs w:val="28"/>
        </w:rPr>
      </w:pPr>
    </w:p>
    <w:p w:rsidR="00B540EE" w:rsidRPr="0074495D" w:rsidRDefault="0021451B" w:rsidP="00967608">
      <w:pPr>
        <w:pStyle w:val="a7"/>
        <w:widowControl w:val="0"/>
        <w:tabs>
          <w:tab w:val="left" w:pos="567"/>
        </w:tabs>
        <w:spacing w:before="0" w:beforeAutospacing="0" w:after="0" w:afterAutospacing="0"/>
        <w:ind w:firstLine="709"/>
        <w:jc w:val="center"/>
        <w:rPr>
          <w:rFonts w:ascii="Times New Roman" w:hAnsi="Times New Roman"/>
          <w:b/>
          <w:sz w:val="28"/>
          <w:szCs w:val="28"/>
        </w:rPr>
      </w:pPr>
      <w:r w:rsidRPr="0074495D">
        <w:rPr>
          <w:rFonts w:ascii="Times New Roman" w:hAnsi="Times New Roman"/>
          <w:b/>
          <w:sz w:val="28"/>
          <w:szCs w:val="28"/>
        </w:rPr>
        <w:t xml:space="preserve">2.1.3. </w:t>
      </w:r>
      <w:r w:rsidR="00B540EE" w:rsidRPr="0074495D">
        <w:rPr>
          <w:rFonts w:ascii="Times New Roman" w:hAnsi="Times New Roman"/>
          <w:b/>
          <w:sz w:val="28"/>
          <w:szCs w:val="28"/>
        </w:rPr>
        <w:t>Описание понятий, функций, состава и характеристик универсальных учебных действий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К принципам формирования УУД в основной школе отнес</w:t>
      </w:r>
      <w:r w:rsidR="009D310C">
        <w:rPr>
          <w:rFonts w:ascii="Times New Roman" w:hAnsi="Times New Roman"/>
          <w:sz w:val="28"/>
          <w:szCs w:val="28"/>
        </w:rPr>
        <w:t>я</w:t>
      </w:r>
      <w:r w:rsidRPr="0074495D">
        <w:rPr>
          <w:rFonts w:ascii="Times New Roman" w:hAnsi="Times New Roman"/>
          <w:sz w:val="28"/>
          <w:szCs w:val="28"/>
        </w:rPr>
        <w:t>т</w:t>
      </w:r>
      <w:r w:rsidR="009D310C">
        <w:rPr>
          <w:rFonts w:ascii="Times New Roman" w:hAnsi="Times New Roman"/>
          <w:sz w:val="28"/>
          <w:szCs w:val="28"/>
        </w:rPr>
        <w:t>ся</w:t>
      </w:r>
      <w:r w:rsidRPr="0074495D">
        <w:rPr>
          <w:rFonts w:ascii="Times New Roman" w:hAnsi="Times New Roman"/>
          <w:sz w:val="28"/>
          <w:szCs w:val="28"/>
        </w:rPr>
        <w:t xml:space="preserve"> следующие:</w:t>
      </w:r>
    </w:p>
    <w:p w:rsidR="00B540EE" w:rsidRPr="0074495D" w:rsidRDefault="00B540EE" w:rsidP="00AC384E">
      <w:pPr>
        <w:pStyle w:val="a7"/>
        <w:widowControl w:val="0"/>
        <w:numPr>
          <w:ilvl w:val="0"/>
          <w:numId w:val="3"/>
        </w:numPr>
        <w:tabs>
          <w:tab w:val="clear" w:pos="720"/>
          <w:tab w:val="left" w:pos="1134"/>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формирование УУД – задача, сквозная для всего образовательного процесса (урочная, внеурочная деятельность);</w:t>
      </w:r>
    </w:p>
    <w:p w:rsidR="00B540EE" w:rsidRPr="0074495D" w:rsidRDefault="00B540EE" w:rsidP="00AC384E">
      <w:pPr>
        <w:pStyle w:val="a7"/>
        <w:widowControl w:val="0"/>
        <w:numPr>
          <w:ilvl w:val="0"/>
          <w:numId w:val="3"/>
        </w:numPr>
        <w:tabs>
          <w:tab w:val="clear" w:pos="720"/>
          <w:tab w:val="left" w:pos="1134"/>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формирование УУД обязательно требует работы с предметным или междисципдинарным содержанием;</w:t>
      </w:r>
    </w:p>
    <w:p w:rsidR="00B540EE" w:rsidRPr="0074495D" w:rsidRDefault="00B540EE" w:rsidP="00AC384E">
      <w:pPr>
        <w:pStyle w:val="a7"/>
        <w:widowControl w:val="0"/>
        <w:numPr>
          <w:ilvl w:val="0"/>
          <w:numId w:val="3"/>
        </w:numPr>
        <w:tabs>
          <w:tab w:val="clear" w:pos="720"/>
          <w:tab w:val="left" w:pos="1134"/>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преемственность по отношению к начальной школе, но с учетом специфики подросткового возраста. </w:t>
      </w:r>
      <w:r w:rsidR="00052CE1">
        <w:rPr>
          <w:rFonts w:ascii="Times New Roman" w:hAnsi="Times New Roman"/>
          <w:sz w:val="28"/>
          <w:szCs w:val="28"/>
        </w:rPr>
        <w:t>В</w:t>
      </w:r>
      <w:r w:rsidRPr="0074495D">
        <w:rPr>
          <w:rFonts w:ascii="Times New Roman" w:hAnsi="Times New Roman"/>
          <w:sz w:val="28"/>
          <w:szCs w:val="28"/>
        </w:rPr>
        <w:t>озрастает значимость различных социальных практик, исследовательской и проектной деятельности, использования ИКТ;</w:t>
      </w:r>
    </w:p>
    <w:p w:rsidR="00B540EE" w:rsidRPr="0074495D" w:rsidRDefault="00B540EE" w:rsidP="00AC384E">
      <w:pPr>
        <w:pStyle w:val="a7"/>
        <w:widowControl w:val="0"/>
        <w:numPr>
          <w:ilvl w:val="0"/>
          <w:numId w:val="3"/>
        </w:numPr>
        <w:tabs>
          <w:tab w:val="clear" w:pos="720"/>
          <w:tab w:val="left" w:pos="1134"/>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отход от понимания урока как ключевой единицы образовательного процесса </w:t>
      </w:r>
      <w:r w:rsidR="00052CE1">
        <w:rPr>
          <w:rFonts w:ascii="Times New Roman" w:hAnsi="Times New Roman"/>
          <w:sz w:val="28"/>
          <w:szCs w:val="28"/>
        </w:rPr>
        <w:t>;</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По отношению к начальной школе программа развития УУД сохраня</w:t>
      </w:r>
      <w:r w:rsidR="00052CE1">
        <w:rPr>
          <w:rFonts w:ascii="Times New Roman" w:hAnsi="Times New Roman"/>
          <w:sz w:val="28"/>
          <w:szCs w:val="28"/>
        </w:rPr>
        <w:t>е</w:t>
      </w:r>
      <w:r w:rsidRPr="0074495D">
        <w:rPr>
          <w:rFonts w:ascii="Times New Roman" w:hAnsi="Times New Roman"/>
          <w:sz w:val="28"/>
          <w:szCs w:val="28"/>
        </w:rPr>
        <w:t xml:space="preserve">т преемственность, </w:t>
      </w:r>
    </w:p>
    <w:p w:rsidR="00BF27A5"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познавательные, коммуникативные и регулятивные </w:t>
      </w:r>
      <w:r w:rsidR="00A428B9" w:rsidRPr="0074495D">
        <w:rPr>
          <w:rFonts w:ascii="Times New Roman" w:hAnsi="Times New Roman"/>
          <w:sz w:val="28"/>
          <w:szCs w:val="28"/>
        </w:rPr>
        <w:t>УУД</w:t>
      </w:r>
      <w:r w:rsidRPr="0074495D">
        <w:rPr>
          <w:rFonts w:ascii="Times New Roman" w:hAnsi="Times New Roman"/>
          <w:sz w:val="28"/>
          <w:szCs w:val="28"/>
        </w:rPr>
        <w:t xml:space="preserve"> как основа учебного сотрудничества и умения учиться в общении. </w:t>
      </w:r>
    </w:p>
    <w:p w:rsidR="00052CE1" w:rsidRPr="009D310C" w:rsidRDefault="00B540EE" w:rsidP="009D310C">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Решение задачи формирования </w:t>
      </w:r>
      <w:r w:rsidR="00A428B9" w:rsidRPr="0074495D">
        <w:rPr>
          <w:rFonts w:ascii="Times New Roman" w:hAnsi="Times New Roman"/>
          <w:sz w:val="28"/>
          <w:szCs w:val="28"/>
        </w:rPr>
        <w:t>УУД</w:t>
      </w:r>
      <w:r w:rsidRPr="0074495D">
        <w:rPr>
          <w:rFonts w:ascii="Times New Roman" w:hAnsi="Times New Roman"/>
          <w:sz w:val="28"/>
          <w:szCs w:val="28"/>
        </w:rPr>
        <w:t xml:space="preserve"> в основной школе происходит не только на занятиях по отдельным учебным предметам, но и в ходе внеурочной деятельности, а также в рамках фак</w:t>
      </w:r>
      <w:r w:rsidR="00220D17">
        <w:rPr>
          <w:rFonts w:ascii="Times New Roman" w:hAnsi="Times New Roman"/>
          <w:sz w:val="28"/>
          <w:szCs w:val="28"/>
        </w:rPr>
        <w:t>ультативов, кружков, элективов.</w:t>
      </w:r>
    </w:p>
    <w:p w:rsidR="00B540EE" w:rsidRPr="0074495D" w:rsidRDefault="0021451B" w:rsidP="00967608">
      <w:pPr>
        <w:pStyle w:val="a7"/>
        <w:widowControl w:val="0"/>
        <w:tabs>
          <w:tab w:val="left" w:pos="567"/>
        </w:tabs>
        <w:spacing w:before="0" w:beforeAutospacing="0" w:after="0" w:afterAutospacing="0"/>
        <w:ind w:firstLine="709"/>
        <w:jc w:val="center"/>
        <w:rPr>
          <w:rFonts w:ascii="Times New Roman" w:hAnsi="Times New Roman"/>
          <w:b/>
          <w:sz w:val="28"/>
          <w:szCs w:val="28"/>
        </w:rPr>
      </w:pPr>
      <w:r w:rsidRPr="0074495D">
        <w:rPr>
          <w:rFonts w:ascii="Times New Roman" w:hAnsi="Times New Roman"/>
          <w:b/>
          <w:sz w:val="28"/>
          <w:szCs w:val="28"/>
        </w:rPr>
        <w:t xml:space="preserve">2.1.4. </w:t>
      </w:r>
      <w:r w:rsidR="00B540EE" w:rsidRPr="0074495D">
        <w:rPr>
          <w:rFonts w:ascii="Times New Roman" w:hAnsi="Times New Roman"/>
          <w:b/>
          <w:sz w:val="28"/>
          <w:szCs w:val="28"/>
        </w:rPr>
        <w:t>Типовые задачи применения универсальных учебных действий</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Задачи на применение УУД </w:t>
      </w:r>
      <w:r w:rsidR="00052CE1">
        <w:rPr>
          <w:rFonts w:ascii="Times New Roman" w:hAnsi="Times New Roman"/>
          <w:sz w:val="28"/>
          <w:szCs w:val="28"/>
        </w:rPr>
        <w:t xml:space="preserve"> строя</w:t>
      </w:r>
      <w:r w:rsidRPr="0074495D">
        <w:rPr>
          <w:rFonts w:ascii="Times New Roman" w:hAnsi="Times New Roman"/>
          <w:sz w:val="28"/>
          <w:szCs w:val="28"/>
        </w:rPr>
        <w:t>тся как на материале учебных предметов, так и на практических ситуациях, встречающихся в жизни обучающегося и имеющих для него значение (экология, молодежные субкультуры, бытовые практико-ориентированные ситуации, логистика и др.).</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Различаются два типа заданий, связанных с УУД:</w:t>
      </w:r>
    </w:p>
    <w:p w:rsidR="00B540EE" w:rsidRPr="0074495D" w:rsidRDefault="00B540EE" w:rsidP="00AC384E">
      <w:pPr>
        <w:pStyle w:val="a7"/>
        <w:widowControl w:val="0"/>
        <w:numPr>
          <w:ilvl w:val="0"/>
          <w:numId w:val="11"/>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задания, позволяющие в рамках образовательного процесса сформировать УУД;</w:t>
      </w:r>
    </w:p>
    <w:p w:rsidR="00B540EE" w:rsidRPr="0074495D" w:rsidRDefault="00B540EE" w:rsidP="00AC384E">
      <w:pPr>
        <w:pStyle w:val="a7"/>
        <w:widowControl w:val="0"/>
        <w:numPr>
          <w:ilvl w:val="0"/>
          <w:numId w:val="11"/>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задания, позволяющие диагностировать уровень сформированности </w:t>
      </w:r>
      <w:r w:rsidRPr="0074495D">
        <w:rPr>
          <w:rFonts w:ascii="Times New Roman" w:hAnsi="Times New Roman"/>
          <w:sz w:val="28"/>
          <w:szCs w:val="28"/>
        </w:rPr>
        <w:lastRenderedPageBreak/>
        <w:t>УУД.</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В первом случае задание направлено на формирование целой группы связанных друг с другом универсальных учебных действий.</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Во втором случае задание сконструировано таким образом, что проявля</w:t>
      </w:r>
      <w:r w:rsidR="00052CE1">
        <w:rPr>
          <w:rFonts w:ascii="Times New Roman" w:hAnsi="Times New Roman"/>
          <w:sz w:val="28"/>
          <w:szCs w:val="28"/>
        </w:rPr>
        <w:t>е</w:t>
      </w:r>
      <w:r w:rsidRPr="0074495D">
        <w:rPr>
          <w:rFonts w:ascii="Times New Roman" w:hAnsi="Times New Roman"/>
          <w:sz w:val="28"/>
          <w:szCs w:val="28"/>
        </w:rPr>
        <w:t>т способность учащегося применять какое-то конкретное универсальное учебное действие.</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В основной школе использ</w:t>
      </w:r>
      <w:r w:rsidR="00052CE1">
        <w:rPr>
          <w:rFonts w:ascii="Times New Roman" w:hAnsi="Times New Roman"/>
          <w:sz w:val="28"/>
          <w:szCs w:val="28"/>
        </w:rPr>
        <w:t>уются</w:t>
      </w:r>
      <w:r w:rsidRPr="0074495D">
        <w:rPr>
          <w:rFonts w:ascii="Times New Roman" w:hAnsi="Times New Roman"/>
          <w:sz w:val="28"/>
          <w:szCs w:val="28"/>
        </w:rPr>
        <w:t xml:space="preserve"> следующие типы задач:</w:t>
      </w:r>
    </w:p>
    <w:p w:rsidR="00B540EE" w:rsidRPr="0074495D" w:rsidRDefault="0021451B"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1</w:t>
      </w:r>
      <w:r w:rsidR="00B540EE" w:rsidRPr="0074495D">
        <w:rPr>
          <w:rFonts w:ascii="Times New Roman" w:hAnsi="Times New Roman"/>
          <w:sz w:val="28"/>
          <w:szCs w:val="28"/>
        </w:rPr>
        <w:t xml:space="preserve">. Задачи, формирующие коммуникативные </w:t>
      </w:r>
      <w:r w:rsidR="00A428B9" w:rsidRPr="0074495D">
        <w:rPr>
          <w:rFonts w:ascii="Times New Roman" w:hAnsi="Times New Roman"/>
          <w:sz w:val="28"/>
          <w:szCs w:val="28"/>
        </w:rPr>
        <w:t>УУД</w:t>
      </w:r>
      <w:r w:rsidR="00B540EE" w:rsidRPr="0074495D">
        <w:rPr>
          <w:rFonts w:ascii="Times New Roman" w:hAnsi="Times New Roman"/>
          <w:sz w:val="28"/>
          <w:szCs w:val="28"/>
        </w:rPr>
        <w:t>:</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на учет позиции партнера;</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на организацию и осуществление сотрудничества;</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на передачу информации и отображение предметного содержания;</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тренинги коммуникативных навыков;</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ролевые игры.</w:t>
      </w:r>
    </w:p>
    <w:p w:rsidR="00B540EE" w:rsidRPr="0074495D" w:rsidRDefault="0021451B"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2</w:t>
      </w:r>
      <w:r w:rsidR="00B540EE" w:rsidRPr="0074495D">
        <w:rPr>
          <w:rFonts w:ascii="Times New Roman" w:hAnsi="Times New Roman"/>
          <w:sz w:val="28"/>
          <w:szCs w:val="28"/>
        </w:rPr>
        <w:t xml:space="preserve">. Задачи, формирующие познавательные </w:t>
      </w:r>
      <w:r w:rsidR="00A428B9" w:rsidRPr="0074495D">
        <w:rPr>
          <w:rFonts w:ascii="Times New Roman" w:hAnsi="Times New Roman"/>
          <w:sz w:val="28"/>
          <w:szCs w:val="28"/>
        </w:rPr>
        <w:t>УУД</w:t>
      </w:r>
      <w:r w:rsidRPr="0074495D">
        <w:rPr>
          <w:rFonts w:ascii="Times New Roman" w:hAnsi="Times New Roman"/>
          <w:sz w:val="28"/>
          <w:szCs w:val="28"/>
        </w:rPr>
        <w:t>:</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проекты на выстраивание стратегии поиска решения задач;</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задачи на сериацию, сравнение, оценивание;</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проведение эмпирического исследования;</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проведение теоретического исследования;</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смысловое чтение.</w:t>
      </w:r>
    </w:p>
    <w:p w:rsidR="00B540EE" w:rsidRPr="0074495D" w:rsidRDefault="0021451B"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3</w:t>
      </w:r>
      <w:r w:rsidR="00B540EE" w:rsidRPr="0074495D">
        <w:rPr>
          <w:rFonts w:ascii="Times New Roman" w:hAnsi="Times New Roman"/>
          <w:sz w:val="28"/>
          <w:szCs w:val="28"/>
        </w:rPr>
        <w:t xml:space="preserve">. Задачи, формирующие регулятивные </w:t>
      </w:r>
      <w:r w:rsidR="00A428B9" w:rsidRPr="0074495D">
        <w:rPr>
          <w:rFonts w:ascii="Times New Roman" w:hAnsi="Times New Roman"/>
          <w:sz w:val="28"/>
          <w:szCs w:val="28"/>
        </w:rPr>
        <w:t>УУД</w:t>
      </w:r>
      <w:r w:rsidR="00B540EE" w:rsidRPr="0074495D">
        <w:rPr>
          <w:rFonts w:ascii="Times New Roman" w:hAnsi="Times New Roman"/>
          <w:sz w:val="28"/>
          <w:szCs w:val="28"/>
        </w:rPr>
        <w:t>:</w:t>
      </w:r>
    </w:p>
    <w:p w:rsidR="00B540EE" w:rsidRPr="0074495D" w:rsidRDefault="00B540EE"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на планирование;</w:t>
      </w:r>
    </w:p>
    <w:p w:rsidR="00B540EE" w:rsidRPr="0074495D" w:rsidRDefault="0021451B"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ориентировку в ситуации;</w:t>
      </w:r>
    </w:p>
    <w:p w:rsidR="00B540EE" w:rsidRPr="0074495D" w:rsidRDefault="0021451B"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прогнозирование;</w:t>
      </w:r>
    </w:p>
    <w:p w:rsidR="00B540EE" w:rsidRPr="0074495D" w:rsidRDefault="0021451B"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целеполагание;</w:t>
      </w:r>
    </w:p>
    <w:p w:rsidR="00B540EE" w:rsidRPr="0074495D" w:rsidRDefault="0021451B"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принятие решения;</w:t>
      </w:r>
    </w:p>
    <w:p w:rsidR="00B540EE" w:rsidRPr="0074495D" w:rsidRDefault="0021451B" w:rsidP="00AC384E">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самоконтроль.</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Развитию регулятивных </w:t>
      </w:r>
      <w:r w:rsidR="00A428B9" w:rsidRPr="0074495D">
        <w:rPr>
          <w:rFonts w:ascii="Times New Roman" w:hAnsi="Times New Roman"/>
          <w:sz w:val="28"/>
          <w:szCs w:val="28"/>
        </w:rPr>
        <w:t>УУД</w:t>
      </w:r>
      <w:r w:rsidRPr="0074495D">
        <w:rPr>
          <w:rFonts w:ascii="Times New Roman" w:hAnsi="Times New Roman"/>
          <w:sz w:val="28"/>
          <w:szCs w:val="28"/>
        </w:rPr>
        <w:t xml:space="preserve"> способствует также использование в учебном процессе системы таких индивидуальных</w:t>
      </w:r>
      <w:r w:rsidR="001B36CC">
        <w:rPr>
          <w:rFonts w:ascii="Times New Roman" w:hAnsi="Times New Roman"/>
          <w:sz w:val="28"/>
          <w:szCs w:val="28"/>
        </w:rPr>
        <w:t xml:space="preserve"> или групповых учебных заданий.</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Задачи на применение УУД </w:t>
      </w:r>
      <w:r w:rsidR="00052CE1">
        <w:rPr>
          <w:rFonts w:ascii="Times New Roman" w:hAnsi="Times New Roman"/>
          <w:sz w:val="28"/>
          <w:szCs w:val="28"/>
        </w:rPr>
        <w:t>нося</w:t>
      </w:r>
      <w:r w:rsidRPr="0074495D">
        <w:rPr>
          <w:rFonts w:ascii="Times New Roman" w:hAnsi="Times New Roman"/>
          <w:sz w:val="28"/>
          <w:szCs w:val="28"/>
        </w:rPr>
        <w:t>т как открытый, так и закрытый характер. При работе с задачами на применение УУД для оценивания результативности возможно практиковать технологии «формирующего оценивания», в том числе бинарную и критериальную оценки.</w:t>
      </w:r>
    </w:p>
    <w:p w:rsidR="00B540EE" w:rsidRPr="0074495D" w:rsidRDefault="00B540EE" w:rsidP="00967608">
      <w:pPr>
        <w:pStyle w:val="a7"/>
        <w:widowControl w:val="0"/>
        <w:tabs>
          <w:tab w:val="left" w:pos="567"/>
        </w:tabs>
        <w:spacing w:before="0" w:beforeAutospacing="0" w:after="0" w:afterAutospacing="0"/>
        <w:ind w:firstLine="709"/>
        <w:jc w:val="center"/>
        <w:rPr>
          <w:rFonts w:ascii="Times New Roman" w:hAnsi="Times New Roman"/>
          <w:sz w:val="28"/>
          <w:szCs w:val="28"/>
        </w:rPr>
      </w:pPr>
    </w:p>
    <w:p w:rsidR="00C66CE5" w:rsidRPr="0074495D" w:rsidRDefault="0021451B" w:rsidP="00967608">
      <w:pPr>
        <w:pStyle w:val="a7"/>
        <w:widowControl w:val="0"/>
        <w:tabs>
          <w:tab w:val="left" w:pos="567"/>
        </w:tabs>
        <w:spacing w:before="0" w:beforeAutospacing="0" w:after="0" w:afterAutospacing="0"/>
        <w:ind w:firstLine="709"/>
        <w:jc w:val="center"/>
        <w:rPr>
          <w:rFonts w:ascii="Times New Roman" w:hAnsi="Times New Roman"/>
          <w:b/>
          <w:sz w:val="28"/>
          <w:szCs w:val="28"/>
        </w:rPr>
      </w:pPr>
      <w:r w:rsidRPr="0074495D">
        <w:rPr>
          <w:rFonts w:ascii="Times New Roman" w:hAnsi="Times New Roman"/>
          <w:b/>
          <w:sz w:val="28"/>
          <w:szCs w:val="28"/>
        </w:rPr>
        <w:t xml:space="preserve">2.1.5. </w:t>
      </w:r>
      <w:r w:rsidR="00C66CE5" w:rsidRPr="0074495D">
        <w:rPr>
          <w:rFonts w:ascii="Times New Roman" w:hAnsi="Times New Roman"/>
          <w:b/>
          <w:sz w:val="28"/>
          <w:szCs w:val="28"/>
        </w:rPr>
        <w:t>Описание особенностей, основных направлений и планируемых результатов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в рамках урочной и внеурочной деятельности по каждому из направлений, а также особенностей формирования ИКТ-компетенций</w:t>
      </w:r>
    </w:p>
    <w:p w:rsidR="00052CE1"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Одним из путей формирования УУД в основной школе является включение обучающихся в учебно-исследовательскую и проектную деятельность, которая может осуществляться в рамках реализации программы учебно-исследовательской и проектной деятельности. </w:t>
      </w:r>
    </w:p>
    <w:p w:rsidR="00052CE1"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Специфика</w:t>
      </w:r>
      <w:r w:rsidRPr="0074495D">
        <w:rPr>
          <w:rFonts w:ascii="Times New Roman" w:hAnsi="Times New Roman"/>
          <w:b/>
          <w:bCs/>
          <w:sz w:val="28"/>
          <w:szCs w:val="28"/>
        </w:rPr>
        <w:t xml:space="preserve"> проектной деятельности обучающихся</w:t>
      </w:r>
      <w:r w:rsidR="00052CE1">
        <w:rPr>
          <w:rFonts w:ascii="Times New Roman" w:hAnsi="Times New Roman"/>
          <w:b/>
          <w:bCs/>
          <w:sz w:val="28"/>
          <w:szCs w:val="28"/>
        </w:rPr>
        <w:t xml:space="preserve"> </w:t>
      </w:r>
      <w:r w:rsidRPr="0074495D">
        <w:rPr>
          <w:rFonts w:ascii="Times New Roman" w:hAnsi="Times New Roman"/>
          <w:sz w:val="28"/>
          <w:szCs w:val="28"/>
        </w:rPr>
        <w:t xml:space="preserve">в значительной </w:t>
      </w:r>
      <w:r w:rsidRPr="0074495D">
        <w:rPr>
          <w:rFonts w:ascii="Times New Roman" w:hAnsi="Times New Roman"/>
          <w:sz w:val="28"/>
          <w:szCs w:val="28"/>
        </w:rPr>
        <w:lastRenderedPageBreak/>
        <w:t xml:space="preserve">степени связана с ориентацией на получение проектного результата, обеспечивающего решение прикладной задачи и имеющего конкретное выражение. </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Особенностью </w:t>
      </w:r>
      <w:r w:rsidRPr="0074495D">
        <w:rPr>
          <w:rFonts w:ascii="Times New Roman" w:hAnsi="Times New Roman"/>
          <w:b/>
          <w:bCs/>
          <w:sz w:val="28"/>
          <w:szCs w:val="28"/>
        </w:rPr>
        <w:t xml:space="preserve">учебно-исследовательской деятельности </w:t>
      </w:r>
      <w:r w:rsidRPr="0074495D">
        <w:rPr>
          <w:rFonts w:ascii="Times New Roman" w:hAnsi="Times New Roman"/>
          <w:sz w:val="28"/>
          <w:szCs w:val="28"/>
        </w:rPr>
        <w:t>является «приращение» в компетенциях обучающегося. 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Учебно-исследовательская работа учащихся организована по двум направлениям:</w:t>
      </w:r>
    </w:p>
    <w:p w:rsidR="00B540EE" w:rsidRPr="0074495D" w:rsidRDefault="00B540EE" w:rsidP="00AC384E">
      <w:pPr>
        <w:pStyle w:val="a7"/>
        <w:widowControl w:val="0"/>
        <w:numPr>
          <w:ilvl w:val="0"/>
          <w:numId w:val="4"/>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урочная учебно-исследовательская деятельность учащихся: проблемные уроки; семинары; практические и лабораторные занятия, др.; </w:t>
      </w:r>
    </w:p>
    <w:p w:rsidR="00B540EE" w:rsidRPr="0074495D" w:rsidRDefault="00B540EE" w:rsidP="00AC384E">
      <w:pPr>
        <w:pStyle w:val="a7"/>
        <w:widowControl w:val="0"/>
        <w:numPr>
          <w:ilvl w:val="0"/>
          <w:numId w:val="4"/>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внеурочная учебно-исследовательская деятельность учащихся, которая является логическим продолжением урочной деятельности: научно-исследовательская и реферативная работа, интеллектуальные марафоны, конференции</w:t>
      </w:r>
      <w:r w:rsidR="007D62DE" w:rsidRPr="0074495D">
        <w:rPr>
          <w:rFonts w:ascii="Times New Roman" w:hAnsi="Times New Roman"/>
          <w:sz w:val="28"/>
          <w:szCs w:val="28"/>
        </w:rPr>
        <w:t xml:space="preserve"> и </w:t>
      </w:r>
      <w:r w:rsidRPr="0074495D">
        <w:rPr>
          <w:rFonts w:ascii="Times New Roman" w:hAnsi="Times New Roman"/>
          <w:sz w:val="28"/>
          <w:szCs w:val="28"/>
        </w:rPr>
        <w:t>др.</w:t>
      </w:r>
    </w:p>
    <w:p w:rsidR="00B540EE" w:rsidRPr="0074495D" w:rsidRDefault="00E5382A"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У</w:t>
      </w:r>
      <w:r w:rsidR="00B540EE" w:rsidRPr="0074495D">
        <w:rPr>
          <w:rFonts w:ascii="Times New Roman" w:hAnsi="Times New Roman"/>
          <w:sz w:val="28"/>
          <w:szCs w:val="28"/>
        </w:rPr>
        <w:t>чебно-исследовательская и проектная деятельность обучающихся проводиться по таким направлениям, как:</w:t>
      </w:r>
    </w:p>
    <w:p w:rsidR="00B540EE" w:rsidRPr="0074495D" w:rsidRDefault="00B540EE" w:rsidP="00AC384E">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исследовательское;</w:t>
      </w:r>
    </w:p>
    <w:p w:rsidR="00B540EE" w:rsidRPr="0074495D" w:rsidRDefault="00B540EE" w:rsidP="00AC384E">
      <w:pPr>
        <w:pStyle w:val="a7"/>
        <w:widowControl w:val="0"/>
        <w:numPr>
          <w:ilvl w:val="0"/>
          <w:numId w:val="12"/>
        </w:numPr>
        <w:tabs>
          <w:tab w:val="left" w:pos="993"/>
        </w:tabs>
        <w:spacing w:before="0" w:beforeAutospacing="0" w:after="0" w:afterAutospacing="0"/>
        <w:ind w:hanging="11"/>
        <w:jc w:val="both"/>
        <w:textAlignment w:val="baseline"/>
        <w:rPr>
          <w:rFonts w:ascii="Times New Roman" w:hAnsi="Times New Roman"/>
          <w:sz w:val="28"/>
          <w:szCs w:val="28"/>
        </w:rPr>
      </w:pPr>
      <w:r w:rsidRPr="0074495D">
        <w:rPr>
          <w:rFonts w:ascii="Times New Roman" w:hAnsi="Times New Roman"/>
          <w:sz w:val="28"/>
          <w:szCs w:val="28"/>
        </w:rPr>
        <w:t>информационное;</w:t>
      </w:r>
    </w:p>
    <w:p w:rsidR="00B540EE" w:rsidRPr="0074495D" w:rsidRDefault="00B540EE" w:rsidP="00AC384E">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социальное;</w:t>
      </w:r>
    </w:p>
    <w:p w:rsidR="00B540EE" w:rsidRPr="0074495D" w:rsidRDefault="00B540EE" w:rsidP="00AC384E">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игровое;</w:t>
      </w:r>
    </w:p>
    <w:p w:rsidR="00B540EE" w:rsidRPr="0074495D" w:rsidRDefault="00B540EE" w:rsidP="00AC384E">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творческое.</w:t>
      </w:r>
    </w:p>
    <w:p w:rsidR="00052CE1"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В рамках каждого из направлений </w:t>
      </w:r>
      <w:r w:rsidR="00052CE1">
        <w:rPr>
          <w:rFonts w:ascii="Times New Roman" w:hAnsi="Times New Roman"/>
          <w:sz w:val="28"/>
          <w:szCs w:val="28"/>
        </w:rPr>
        <w:t xml:space="preserve"> </w:t>
      </w:r>
      <w:r w:rsidRPr="0074495D">
        <w:rPr>
          <w:rFonts w:ascii="Times New Roman" w:hAnsi="Times New Roman"/>
          <w:sz w:val="28"/>
          <w:szCs w:val="28"/>
        </w:rPr>
        <w:t>определ</w:t>
      </w:r>
      <w:r w:rsidR="00052CE1">
        <w:rPr>
          <w:rFonts w:ascii="Times New Roman" w:hAnsi="Times New Roman"/>
          <w:sz w:val="28"/>
          <w:szCs w:val="28"/>
        </w:rPr>
        <w:t>яются</w:t>
      </w:r>
      <w:r w:rsidRPr="0074495D">
        <w:rPr>
          <w:rFonts w:ascii="Times New Roman" w:hAnsi="Times New Roman"/>
          <w:sz w:val="28"/>
          <w:szCs w:val="28"/>
        </w:rPr>
        <w:t xml:space="preserve"> общие принципы, виды и формы реализации учебно-исследовател</w:t>
      </w:r>
      <w:r w:rsidR="00052CE1">
        <w:rPr>
          <w:rFonts w:ascii="Times New Roman" w:hAnsi="Times New Roman"/>
          <w:sz w:val="28"/>
          <w:szCs w:val="28"/>
        </w:rPr>
        <w:t>ьской и проектной деятельности.</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В ходе реализации настоящей программы применя</w:t>
      </w:r>
      <w:r w:rsidR="00052CE1">
        <w:rPr>
          <w:rFonts w:ascii="Times New Roman" w:hAnsi="Times New Roman"/>
          <w:sz w:val="28"/>
          <w:szCs w:val="28"/>
        </w:rPr>
        <w:t>ю</w:t>
      </w:r>
      <w:r w:rsidRPr="0074495D">
        <w:rPr>
          <w:rFonts w:ascii="Times New Roman" w:hAnsi="Times New Roman"/>
          <w:sz w:val="28"/>
          <w:szCs w:val="28"/>
        </w:rPr>
        <w:t>тся такие виды проектов, как: информационный, исследовател</w:t>
      </w:r>
      <w:r w:rsidR="001B36CC">
        <w:rPr>
          <w:rFonts w:ascii="Times New Roman" w:hAnsi="Times New Roman"/>
          <w:sz w:val="28"/>
          <w:szCs w:val="28"/>
        </w:rPr>
        <w:t>ьский, творческий, социальный,  игровой.</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Проекты </w:t>
      </w:r>
      <w:r w:rsidR="00052CE1">
        <w:rPr>
          <w:rFonts w:ascii="Times New Roman" w:hAnsi="Times New Roman"/>
          <w:sz w:val="28"/>
          <w:szCs w:val="28"/>
        </w:rPr>
        <w:t>будут</w:t>
      </w:r>
      <w:r w:rsidRPr="0074495D">
        <w:rPr>
          <w:rFonts w:ascii="Times New Roman" w:hAnsi="Times New Roman"/>
          <w:sz w:val="28"/>
          <w:szCs w:val="28"/>
        </w:rPr>
        <w:t xml:space="preserve"> реализованы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к примеру, за один урок, так и в течение более длительного промежутка времени. В состав участников проектной работы могут войти не только сами обучающиеся (одного или разных возрастов), но и родители, и учителя.</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Формы организации учебно-исследовательской деятельности на урочных занятиях:</w:t>
      </w:r>
    </w:p>
    <w:p w:rsidR="00B540EE" w:rsidRPr="0074495D" w:rsidRDefault="00B540EE" w:rsidP="00AC384E">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урок-исследование, урок-лаборатория, урок – творческий отчет, урок изобретательства, урок «Удивительное рядом», урок – рассказ об ученых, урок – защита исследовательских проектов, урок-экспертиза, урок «Патент на открытие», урок открытых мыслей;</w:t>
      </w:r>
    </w:p>
    <w:p w:rsidR="00B540EE" w:rsidRPr="0074495D" w:rsidRDefault="00B540EE" w:rsidP="00AC384E">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9C1724" w:rsidRDefault="00B540EE" w:rsidP="00AC384E">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lastRenderedPageBreak/>
        <w:t xml:space="preserve">домашнее задание исследовательского характера </w:t>
      </w:r>
    </w:p>
    <w:p w:rsidR="00B540EE" w:rsidRPr="009C1724" w:rsidRDefault="009C1724" w:rsidP="009C1724">
      <w:pPr>
        <w:pStyle w:val="a7"/>
        <w:widowControl w:val="0"/>
        <w:spacing w:before="0" w:beforeAutospacing="0" w:after="0" w:afterAutospacing="0"/>
        <w:jc w:val="both"/>
        <w:textAlignment w:val="baseline"/>
        <w:rPr>
          <w:rFonts w:ascii="Times New Roman" w:hAnsi="Times New Roman"/>
          <w:sz w:val="28"/>
          <w:szCs w:val="28"/>
        </w:rPr>
      </w:pPr>
      <w:r>
        <w:rPr>
          <w:rFonts w:ascii="Times New Roman" w:hAnsi="Times New Roman"/>
          <w:sz w:val="28"/>
          <w:szCs w:val="28"/>
        </w:rPr>
        <w:t xml:space="preserve">         </w:t>
      </w:r>
      <w:r w:rsidR="00B540EE" w:rsidRPr="009C1724">
        <w:rPr>
          <w:rFonts w:ascii="Times New Roman" w:hAnsi="Times New Roman"/>
          <w:sz w:val="28"/>
          <w:szCs w:val="28"/>
        </w:rPr>
        <w:t>Формы организации учебно-исследовательской деятельности на внеурочных занятиях:</w:t>
      </w:r>
    </w:p>
    <w:p w:rsidR="00B540EE" w:rsidRPr="0074495D" w:rsidRDefault="00B540EE" w:rsidP="00AC384E">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исследовательская практика обучающихся;</w:t>
      </w:r>
    </w:p>
    <w:p w:rsidR="00B540EE" w:rsidRPr="0074495D" w:rsidRDefault="00B540EE" w:rsidP="00AC384E">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B540EE" w:rsidRPr="0074495D" w:rsidRDefault="00B540EE" w:rsidP="00AC384E">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факультативные занятия, предполагающи</w:t>
      </w:r>
      <w:r w:rsidR="009C1724">
        <w:rPr>
          <w:rFonts w:ascii="Times New Roman" w:hAnsi="Times New Roman"/>
          <w:sz w:val="28"/>
          <w:szCs w:val="28"/>
        </w:rPr>
        <w:t>е углубленное изучение предмета</w:t>
      </w:r>
      <w:r w:rsidRPr="0074495D">
        <w:rPr>
          <w:rFonts w:ascii="Times New Roman" w:hAnsi="Times New Roman"/>
          <w:sz w:val="28"/>
          <w:szCs w:val="28"/>
        </w:rPr>
        <w:t>;</w:t>
      </w:r>
    </w:p>
    <w:p w:rsidR="009C1724" w:rsidRDefault="00B540EE" w:rsidP="00AC384E">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 xml:space="preserve">ученическое научно-исследовательское общество– форма внеурочной деятельности, которая сочетает работу над учебными исследованиями, коллективное обсуждение промежуточных и итоговых результатов, организацию круглых столов, дискуссий, дебатов, интеллектуальных игр, публичных защит, конференций и др., </w:t>
      </w:r>
    </w:p>
    <w:p w:rsidR="00B540EE" w:rsidRPr="009C1724" w:rsidRDefault="00B540EE" w:rsidP="00AC384E">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участие 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8E7A31" w:rsidRDefault="008E7A31" w:rsidP="008E7A31">
      <w:pPr>
        <w:pStyle w:val="a7"/>
        <w:widowControl w:val="0"/>
        <w:tabs>
          <w:tab w:val="left" w:pos="567"/>
        </w:tabs>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Ф</w:t>
      </w:r>
      <w:r w:rsidR="00B540EE" w:rsidRPr="0074495D">
        <w:rPr>
          <w:rFonts w:ascii="Times New Roman" w:hAnsi="Times New Roman"/>
          <w:sz w:val="28"/>
          <w:szCs w:val="28"/>
        </w:rPr>
        <w:t>орм</w:t>
      </w:r>
      <w:r>
        <w:rPr>
          <w:rFonts w:ascii="Times New Roman" w:hAnsi="Times New Roman"/>
          <w:sz w:val="28"/>
          <w:szCs w:val="28"/>
        </w:rPr>
        <w:t>ы</w:t>
      </w:r>
      <w:r w:rsidR="00B540EE" w:rsidRPr="0074495D">
        <w:rPr>
          <w:rFonts w:ascii="Times New Roman" w:hAnsi="Times New Roman"/>
          <w:sz w:val="28"/>
          <w:szCs w:val="28"/>
        </w:rPr>
        <w:t xml:space="preserve"> представления результатов проектной деятельности</w:t>
      </w:r>
      <w:r>
        <w:rPr>
          <w:rFonts w:ascii="Times New Roman" w:hAnsi="Times New Roman"/>
          <w:sz w:val="28"/>
          <w:szCs w:val="28"/>
        </w:rPr>
        <w:t>:</w:t>
      </w:r>
      <w:r w:rsidR="00B540EE" w:rsidRPr="0074495D">
        <w:rPr>
          <w:rFonts w:ascii="Times New Roman" w:hAnsi="Times New Roman"/>
          <w:sz w:val="28"/>
          <w:szCs w:val="28"/>
        </w:rPr>
        <w:t xml:space="preserve"> </w:t>
      </w:r>
    </w:p>
    <w:p w:rsidR="00B540EE" w:rsidRPr="0074495D" w:rsidRDefault="00B540EE" w:rsidP="00AC384E">
      <w:pPr>
        <w:pStyle w:val="a7"/>
        <w:widowControl w:val="0"/>
        <w:numPr>
          <w:ilvl w:val="0"/>
          <w:numId w:val="213"/>
        </w:numPr>
        <w:tabs>
          <w:tab w:val="left" w:pos="567"/>
        </w:tabs>
        <w:spacing w:before="0" w:beforeAutospacing="0" w:after="0" w:afterAutospacing="0"/>
        <w:ind w:left="709" w:firstLine="0"/>
        <w:jc w:val="both"/>
        <w:rPr>
          <w:rFonts w:ascii="Times New Roman" w:hAnsi="Times New Roman"/>
          <w:sz w:val="28"/>
          <w:szCs w:val="28"/>
        </w:rPr>
      </w:pPr>
      <w:r w:rsidRPr="0074495D">
        <w:rPr>
          <w:rFonts w:ascii="Times New Roman" w:hAnsi="Times New Roman"/>
          <w:sz w:val="28"/>
          <w:szCs w:val="28"/>
        </w:rPr>
        <w:t>макеты, модели, рабочие установки, схемы, план-карт</w:t>
      </w:r>
      <w:r w:rsidR="007D62DE" w:rsidRPr="0074495D">
        <w:rPr>
          <w:rFonts w:ascii="Times New Roman" w:hAnsi="Times New Roman"/>
          <w:sz w:val="28"/>
          <w:szCs w:val="28"/>
        </w:rPr>
        <w:t>ы</w:t>
      </w:r>
      <w:r w:rsidRPr="0074495D">
        <w:rPr>
          <w:rFonts w:ascii="Times New Roman" w:hAnsi="Times New Roman"/>
          <w:sz w:val="28"/>
          <w:szCs w:val="28"/>
        </w:rPr>
        <w:t>;</w:t>
      </w:r>
    </w:p>
    <w:p w:rsidR="00B540EE" w:rsidRPr="0074495D" w:rsidRDefault="00B540EE" w:rsidP="00AC384E">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постеры, презентации;</w:t>
      </w:r>
    </w:p>
    <w:p w:rsidR="00B540EE" w:rsidRPr="0074495D" w:rsidRDefault="00B540EE" w:rsidP="00AC384E">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альбомы, буклеты, брошюры, книги;</w:t>
      </w:r>
    </w:p>
    <w:p w:rsidR="00B540EE" w:rsidRPr="0074495D" w:rsidRDefault="00B540EE" w:rsidP="00AC384E">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реконструкции событий;</w:t>
      </w:r>
    </w:p>
    <w:p w:rsidR="00B540EE" w:rsidRPr="0074495D" w:rsidRDefault="00B540EE" w:rsidP="00AC384E">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эссе, рассказы, стихи, рисунки;</w:t>
      </w:r>
    </w:p>
    <w:p w:rsidR="00B540EE" w:rsidRPr="0074495D" w:rsidRDefault="00B540EE" w:rsidP="00AC384E">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результаты исследовательских экспедиций, обработки архивов и мемуаров;</w:t>
      </w:r>
    </w:p>
    <w:p w:rsidR="00B540EE" w:rsidRPr="0074495D" w:rsidRDefault="00B540EE" w:rsidP="00AC384E">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документальные фильмы, мультфильмы;</w:t>
      </w:r>
    </w:p>
    <w:p w:rsidR="00B540EE" w:rsidRPr="0074495D" w:rsidRDefault="00B540EE" w:rsidP="00AC384E">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выставки, игры, тематические вечера, концерты;</w:t>
      </w:r>
    </w:p>
    <w:p w:rsidR="00B540EE" w:rsidRPr="0074495D" w:rsidRDefault="00B540EE" w:rsidP="00AC384E">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сценарии мероприятий;</w:t>
      </w:r>
    </w:p>
    <w:p w:rsidR="00B540EE" w:rsidRPr="0074495D" w:rsidRDefault="00B540EE" w:rsidP="00AC384E">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веб-сайты, программное обеспечение, компакт-диски (или другие цифровые носители) и др.</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Результаты </w:t>
      </w:r>
      <w:r w:rsidR="009C1724">
        <w:rPr>
          <w:rFonts w:ascii="Times New Roman" w:hAnsi="Times New Roman"/>
          <w:sz w:val="28"/>
          <w:szCs w:val="28"/>
        </w:rPr>
        <w:t xml:space="preserve"> будут </w:t>
      </w:r>
      <w:r w:rsidRPr="0074495D">
        <w:rPr>
          <w:rFonts w:ascii="Times New Roman" w:hAnsi="Times New Roman"/>
          <w:sz w:val="28"/>
          <w:szCs w:val="28"/>
        </w:rPr>
        <w:t>представлены в ходе проведения конференций, семинаров и круглых столов.</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Итоги учебно-исследовательской деятельности могут быть в том числе представлены в виде 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w:t>
      </w:r>
    </w:p>
    <w:p w:rsidR="00B540EE" w:rsidRPr="0074495D" w:rsidRDefault="00B540EE" w:rsidP="00967608">
      <w:pPr>
        <w:pStyle w:val="a7"/>
        <w:widowControl w:val="0"/>
        <w:tabs>
          <w:tab w:val="left" w:pos="567"/>
        </w:tabs>
        <w:spacing w:before="0" w:beforeAutospacing="0" w:after="0" w:afterAutospacing="0"/>
        <w:jc w:val="both"/>
        <w:rPr>
          <w:rFonts w:ascii="Times New Roman" w:hAnsi="Times New Roman"/>
          <w:sz w:val="28"/>
          <w:szCs w:val="28"/>
        </w:rPr>
      </w:pPr>
    </w:p>
    <w:p w:rsidR="00B540EE" w:rsidRPr="0074495D" w:rsidRDefault="0021451B" w:rsidP="00967608">
      <w:pPr>
        <w:pStyle w:val="a7"/>
        <w:widowControl w:val="0"/>
        <w:tabs>
          <w:tab w:val="left" w:pos="567"/>
        </w:tabs>
        <w:spacing w:before="0" w:beforeAutospacing="0" w:after="0" w:afterAutospacing="0"/>
        <w:ind w:firstLine="709"/>
        <w:jc w:val="center"/>
        <w:rPr>
          <w:rFonts w:ascii="Times New Roman" w:hAnsi="Times New Roman"/>
          <w:b/>
          <w:sz w:val="28"/>
          <w:szCs w:val="28"/>
        </w:rPr>
      </w:pPr>
      <w:r w:rsidRPr="0074495D">
        <w:rPr>
          <w:rFonts w:ascii="Times New Roman" w:hAnsi="Times New Roman"/>
          <w:b/>
          <w:sz w:val="28"/>
          <w:szCs w:val="28"/>
        </w:rPr>
        <w:t xml:space="preserve">2.1.6. </w:t>
      </w:r>
      <w:r w:rsidR="00B540EE" w:rsidRPr="0074495D">
        <w:rPr>
          <w:rFonts w:ascii="Times New Roman" w:hAnsi="Times New Roman"/>
          <w:b/>
          <w:sz w:val="28"/>
          <w:szCs w:val="28"/>
        </w:rPr>
        <w:t xml:space="preserve">Описание содержания, видов и форм организации учебной деятельности по развитию </w:t>
      </w:r>
      <w:r w:rsidR="00B46327" w:rsidRPr="0074495D">
        <w:rPr>
          <w:rFonts w:ascii="Times New Roman" w:hAnsi="Times New Roman"/>
          <w:b/>
          <w:sz w:val="28"/>
          <w:szCs w:val="28"/>
        </w:rPr>
        <w:t>информационно-коммуникационных технологий</w:t>
      </w:r>
    </w:p>
    <w:p w:rsidR="00B540EE" w:rsidRPr="0074495D" w:rsidRDefault="00B46327"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О</w:t>
      </w:r>
      <w:r w:rsidR="00B540EE" w:rsidRPr="0074495D">
        <w:rPr>
          <w:rFonts w:ascii="Times New Roman" w:hAnsi="Times New Roman"/>
          <w:sz w:val="28"/>
          <w:szCs w:val="28"/>
        </w:rPr>
        <w:t>сновны</w:t>
      </w:r>
      <w:r w:rsidRPr="0074495D">
        <w:rPr>
          <w:rFonts w:ascii="Times New Roman" w:hAnsi="Times New Roman"/>
          <w:sz w:val="28"/>
          <w:szCs w:val="28"/>
        </w:rPr>
        <w:t>е</w:t>
      </w:r>
      <w:r w:rsidR="00B540EE" w:rsidRPr="0074495D">
        <w:rPr>
          <w:rFonts w:ascii="Times New Roman" w:hAnsi="Times New Roman"/>
          <w:sz w:val="28"/>
          <w:szCs w:val="28"/>
        </w:rPr>
        <w:t xml:space="preserve"> форм</w:t>
      </w:r>
      <w:r w:rsidRPr="0074495D">
        <w:rPr>
          <w:rFonts w:ascii="Times New Roman" w:hAnsi="Times New Roman"/>
          <w:sz w:val="28"/>
          <w:szCs w:val="28"/>
        </w:rPr>
        <w:t>ы</w:t>
      </w:r>
      <w:r w:rsidR="00B540EE" w:rsidRPr="0074495D">
        <w:rPr>
          <w:rFonts w:ascii="Times New Roman" w:hAnsi="Times New Roman"/>
          <w:sz w:val="28"/>
          <w:szCs w:val="28"/>
        </w:rPr>
        <w:t xml:space="preserve"> организации учебной деятельности по формированию </w:t>
      </w:r>
      <w:r w:rsidR="00B540EE" w:rsidRPr="0074495D">
        <w:rPr>
          <w:rFonts w:ascii="Times New Roman" w:hAnsi="Times New Roman"/>
          <w:sz w:val="28"/>
          <w:szCs w:val="28"/>
        </w:rPr>
        <w:lastRenderedPageBreak/>
        <w:t>ИКТ-компетенции обучающихся</w:t>
      </w:r>
      <w:r w:rsidRPr="0074495D">
        <w:rPr>
          <w:rFonts w:ascii="Times New Roman" w:hAnsi="Times New Roman"/>
          <w:sz w:val="28"/>
          <w:szCs w:val="28"/>
        </w:rPr>
        <w:t xml:space="preserve"> </w:t>
      </w:r>
      <w:r w:rsidR="00B540EE" w:rsidRPr="0074495D">
        <w:rPr>
          <w:rFonts w:ascii="Times New Roman" w:hAnsi="Times New Roman"/>
          <w:sz w:val="28"/>
          <w:szCs w:val="28"/>
        </w:rPr>
        <w:t>включ</w:t>
      </w:r>
      <w:r w:rsidR="008E7A31">
        <w:rPr>
          <w:rFonts w:ascii="Times New Roman" w:hAnsi="Times New Roman"/>
          <w:sz w:val="28"/>
          <w:szCs w:val="28"/>
        </w:rPr>
        <w:t>аю</w:t>
      </w:r>
      <w:r w:rsidR="00B540EE" w:rsidRPr="0074495D">
        <w:rPr>
          <w:rFonts w:ascii="Times New Roman" w:hAnsi="Times New Roman"/>
          <w:sz w:val="28"/>
          <w:szCs w:val="28"/>
        </w:rPr>
        <w:t>т:</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уроки по информатике и другим предметам;</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факультативы;</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кружки;</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интегративные межпредметные проекты;</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внеурочные и внешкольные активности. </w:t>
      </w:r>
    </w:p>
    <w:p w:rsidR="00B540EE" w:rsidRPr="0074495D" w:rsidRDefault="008E7A31"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В</w:t>
      </w:r>
      <w:r w:rsidR="00B540EE" w:rsidRPr="0074495D">
        <w:rPr>
          <w:rFonts w:ascii="Times New Roman" w:hAnsi="Times New Roman"/>
          <w:sz w:val="28"/>
          <w:szCs w:val="28"/>
        </w:rPr>
        <w:t>ид</w:t>
      </w:r>
      <w:r>
        <w:rPr>
          <w:rFonts w:ascii="Times New Roman" w:hAnsi="Times New Roman"/>
          <w:sz w:val="28"/>
          <w:szCs w:val="28"/>
        </w:rPr>
        <w:t>ы</w:t>
      </w:r>
      <w:r w:rsidR="00B540EE" w:rsidRPr="0074495D">
        <w:rPr>
          <w:rFonts w:ascii="Times New Roman" w:hAnsi="Times New Roman"/>
          <w:sz w:val="28"/>
          <w:szCs w:val="28"/>
        </w:rPr>
        <w:t xml:space="preserve"> учебной деятельности, обеспечивающих формирован</w:t>
      </w:r>
      <w:r>
        <w:rPr>
          <w:rFonts w:ascii="Times New Roman" w:hAnsi="Times New Roman"/>
          <w:sz w:val="28"/>
          <w:szCs w:val="28"/>
        </w:rPr>
        <w:t>ие ИКТ-компетенции обучающихся:</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текстов;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электронных таблиц;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использование средств для построения диаграмм, графиков, блок-схем, других графических объектов;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презентаций;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графики и фото;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видео;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музыкальных и звуковых объектов;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поиск и анализ информации в Интернете;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моделирование, проектирование и управление;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математическая обработка и визуализация данных;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создание</w:t>
      </w:r>
      <w:r w:rsidR="00B46327" w:rsidRPr="0074495D">
        <w:rPr>
          <w:rFonts w:ascii="Times New Roman" w:hAnsi="Times New Roman"/>
          <w:sz w:val="28"/>
          <w:szCs w:val="28"/>
        </w:rPr>
        <w:t xml:space="preserve"> веб</w:t>
      </w:r>
      <w:r w:rsidRPr="0074495D">
        <w:rPr>
          <w:rFonts w:ascii="Times New Roman" w:hAnsi="Times New Roman"/>
          <w:sz w:val="28"/>
          <w:szCs w:val="28"/>
        </w:rPr>
        <w:t xml:space="preserve">-страниц и сайтов; </w:t>
      </w:r>
    </w:p>
    <w:p w:rsidR="00B540EE" w:rsidRPr="0074495D" w:rsidRDefault="00B540EE" w:rsidP="00AC384E">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сетевая коммуникация между учениками и (или) учителем.</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Эффективное формирование ИКТ-компетенции обучающихся обеспеч</w:t>
      </w:r>
      <w:r w:rsidR="008E7A31">
        <w:rPr>
          <w:rFonts w:ascii="Times New Roman" w:hAnsi="Times New Roman"/>
          <w:sz w:val="28"/>
          <w:szCs w:val="28"/>
        </w:rPr>
        <w:t>ивается</w:t>
      </w:r>
      <w:r w:rsidRPr="0074495D">
        <w:rPr>
          <w:rFonts w:ascii="Times New Roman" w:hAnsi="Times New Roman"/>
          <w:sz w:val="28"/>
          <w:szCs w:val="28"/>
        </w:rPr>
        <w:t xml:space="preserve"> усилиями команды учителей-предметников, согласование действий которых обеспечивается в ходе регулярных рабочих совещаний по данному вопросу. </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p>
    <w:p w:rsidR="00B540EE" w:rsidRPr="0074495D" w:rsidRDefault="00667803" w:rsidP="00967608">
      <w:pPr>
        <w:pStyle w:val="a7"/>
        <w:widowControl w:val="0"/>
        <w:tabs>
          <w:tab w:val="left" w:pos="567"/>
        </w:tabs>
        <w:spacing w:before="0" w:beforeAutospacing="0" w:after="0" w:afterAutospacing="0"/>
        <w:ind w:firstLine="709"/>
        <w:jc w:val="center"/>
        <w:rPr>
          <w:rFonts w:ascii="Times New Roman" w:hAnsi="Times New Roman"/>
          <w:b/>
          <w:sz w:val="28"/>
          <w:szCs w:val="28"/>
        </w:rPr>
      </w:pPr>
      <w:r w:rsidRPr="0074495D">
        <w:rPr>
          <w:rFonts w:ascii="Times New Roman" w:hAnsi="Times New Roman"/>
          <w:b/>
          <w:sz w:val="28"/>
          <w:szCs w:val="28"/>
        </w:rPr>
        <w:t xml:space="preserve">2.1.7. </w:t>
      </w:r>
      <w:r w:rsidR="00B540EE" w:rsidRPr="0074495D">
        <w:rPr>
          <w:rFonts w:ascii="Times New Roman" w:hAnsi="Times New Roman"/>
          <w:b/>
          <w:sz w:val="28"/>
          <w:szCs w:val="28"/>
        </w:rPr>
        <w:t>Перечень и описание основных элементов ИКТ-компетенции и инструментов их использования</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Обращение с устройствами ИКТ.</w:t>
      </w:r>
      <w:r w:rsidRPr="0074495D">
        <w:rPr>
          <w:rFonts w:ascii="Times New Roman" w:hAnsi="Times New Roman"/>
          <w:sz w:val="28"/>
          <w:szCs w:val="28"/>
        </w:rPr>
        <w:t xml:space="preserve">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 включение и выключение устройств ИКТ; получение информации о характеристиках компьютера; осуществление информационного подключения к локальной сети и глобальной сети Интернет; выполнение базовых операций с основными элементами пользовательского интерфейса: работа с меню, запуск прикладных программ, обращение за справкой; вход в информационную среду образовательной организации, в том числе через Интернет, размещение в информационной среде различных информационных объектов; оценивание числовых параметров информационных процессов (объем памяти, необходимой для хранения информации; скорость передачи информации, пропускная способность выбранного канала и пр.); вывод </w:t>
      </w:r>
      <w:r w:rsidRPr="0074495D">
        <w:rPr>
          <w:rFonts w:ascii="Times New Roman" w:hAnsi="Times New Roman"/>
          <w:sz w:val="28"/>
          <w:szCs w:val="28"/>
        </w:rPr>
        <w:lastRenderedPageBreak/>
        <w:t>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 ИКТ.</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Фиксация и обработка изображений и звуков.</w:t>
      </w:r>
      <w:r w:rsidRPr="0074495D">
        <w:rPr>
          <w:rFonts w:ascii="Times New Roman" w:hAnsi="Times New Roman"/>
          <w:sz w:val="28"/>
          <w:szCs w:val="28"/>
        </w:rPr>
        <w:t>Выбор технических средств ИКТ для фиксации изображений и звуков в соответствии с поставленной целью; 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 осуществление видеосъемки и монтажа отснятого материала с использованием возможностей специальных компьютерных инструментов; осуществление обработки цифровых фотографий с использованием возможностей специальных компьютерных инструментов; осуществление обработки цифровых звукозаписей с использованием возможностей специальных компьютерных инструментов; 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Поиск и организация хранения информации.</w:t>
      </w:r>
      <w:r w:rsidRPr="0074495D">
        <w:rPr>
          <w:rFonts w:ascii="Times New Roman" w:hAnsi="Times New Roman"/>
          <w:sz w:val="28"/>
          <w:szCs w:val="28"/>
        </w:rPr>
        <w:t xml:space="preserve">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w:t>
      </w:r>
      <w:r w:rsidR="00B46327"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(поисковые системы, справочные разделы, предметные рубрики); осуществление поиска информации в сети Интернет с использованием простых запросов (по одному признаку); построение запросов для поиска информации с использованием логических операций и анализ результатов поиска; сохранение для индивидуального 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 книг; поиск информации в различных базах данных, создание и заполнение баз данных, в частности, использование различных определителей; 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Создание письменных сообщений.</w:t>
      </w:r>
      <w:r w:rsidRPr="0074495D">
        <w:rPr>
          <w:rFonts w:ascii="Times New Roman" w:hAnsi="Times New Roman"/>
          <w:sz w:val="28"/>
          <w:szCs w:val="28"/>
        </w:rPr>
        <w:t xml:space="preserve">Создание текстовых документов на русском, родном и иностранном языках посредством квалифицированного клавиатурного письма с использованием базовых средств текстовых редакторов; 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 текста; создание текстов с повторяющимися фрагментами; создание таблиц и списков; осуществление орфографического контроля в текстовом документе с помощью средств текстового процессора); оформление текста в соответствии с заданными требованиями к шрифту, его начертанию, размеру и цвету, к выравниванию текста; установка параметров страницы документа; форматирование символов </w:t>
      </w:r>
      <w:r w:rsidRPr="0074495D">
        <w:rPr>
          <w:rFonts w:ascii="Times New Roman" w:hAnsi="Times New Roman"/>
          <w:sz w:val="28"/>
          <w:szCs w:val="28"/>
        </w:rPr>
        <w:lastRenderedPageBreak/>
        <w:t>и абзацев; вставка колонтитулов и номеров страниц; вставка в документ формул, таблиц, списков, изображений; участие в коллективном создании текстового документа; создание гипертекстовых документов; сканирование текста и осуществление распознавания сканированного текста; использование ссылок и цитирование источников при создании на их основе собственных информационных объектов.</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Создание графических объектов.</w:t>
      </w:r>
      <w:r w:rsidRPr="0074495D">
        <w:rPr>
          <w:rFonts w:ascii="Times New Roman" w:hAnsi="Times New Roman"/>
          <w:sz w:val="28"/>
          <w:szCs w:val="28"/>
        </w:rPr>
        <w:t>Создание и редактирование изображений с помощью инструментов графического редактора; создание графических объектов с повторяющимися и(или) преобразованными фрагментами; создание графических объектов проведением рукой произвольных линий с использованием специализированных компьютерных инструментов и устройств; создание различных геометрических объектов и чертежей с использованием возможностей специальных компьютерных инструментов; создание диаграмм различных видов (алгоритмических, концептуальных, классификационных, организационных, родства и др.) в соответствии с решаемыми задачами; создание движущихся изображений с использованием возможностей специальных компьютерных инструментов; создание объектов трехмерной графики.</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Создание музыкальных и звуковых объектов.</w:t>
      </w:r>
      <w:r w:rsidRPr="0074495D">
        <w:rPr>
          <w:rFonts w:ascii="Times New Roman" w:hAnsi="Times New Roman"/>
          <w:sz w:val="28"/>
          <w:szCs w:val="28"/>
        </w:rPr>
        <w:t>Использование звуковых и музыкальных редакторов; использование клавишных и кинестетических синтезаторов; использование программ звукозаписи и микрофонов; запись звуковых файлов с различным качеством звучания (глубиной кодирования и частотой дискретизации).</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Восприятие, использование и создание гипертекстовых и мультимедийных информационных объектов.</w:t>
      </w:r>
      <w:r w:rsidRPr="0074495D">
        <w:rPr>
          <w:rFonts w:ascii="Times New Roman" w:hAnsi="Times New Roman"/>
          <w:sz w:val="28"/>
          <w:szCs w:val="28"/>
        </w:rPr>
        <w:t xml:space="preserve">«Чтение» таблиц, графиков, диаграмм, схем и т. д., самостоятельное перекодирование информации из одной знаковой системы в другую; использование при восприятии сообщений содержащихся в них внутренних и внешних ссылок; формулирование вопросов к сообщению, создание краткого описания сообщения; цитирование фрагментов сообщений; использование при восприятии сообщений различных инструментов поиска, справочных источников (включая двуязычные); проведение деконструкции сообщений, выделение в них структуры, элементов и фрагментов; работа с особыми видами сообщений: диаграммами (алгоритмические, концептуальные, классификационные, организационные, родства и др.), картами и спутниковыми фотографиями, в том числе в системах глобального позиционирования; избирательное отношение к информации в окружающем информационном пространстве, отказ от потребления ненужной информации; проектирование дизайна сообщения в соответствии с задачами; создание на заданную тему мультимедийной презентации с гиперссылками, слайды которой содержат тексты, звуки, графические изображения; организация сообщения в виде линейного или включающего ссылки представления для самостоятельного просмотра через браузер; оценивание размеров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 использование </w:t>
      </w:r>
      <w:r w:rsidRPr="0074495D">
        <w:rPr>
          <w:rFonts w:ascii="Times New Roman" w:hAnsi="Times New Roman"/>
          <w:sz w:val="28"/>
          <w:szCs w:val="28"/>
        </w:rPr>
        <w:lastRenderedPageBreak/>
        <w:t>программ-архиваторов.</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Анализ информации, математическая обработка данных в исследовании.</w:t>
      </w:r>
      <w:r w:rsidRPr="0074495D">
        <w:rPr>
          <w:rFonts w:ascii="Times New Roman" w:hAnsi="Times New Roman"/>
          <w:sz w:val="28"/>
          <w:szCs w:val="28"/>
        </w:rPr>
        <w:t>Проведение естественнонаучных и социальных измерений, ввод результатов измерений и других цифровых данных и их обработка, в том числе статистически и с помощью визуализации; проведение экспериментов и исследований в виртуальных лабораториях по естественным наукам, математике и информатике; анализ результатов своей деятельности и затрачиваемых ресурсов.</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Моделирование, проектирование и управление.</w:t>
      </w:r>
      <w:r w:rsidRPr="0074495D">
        <w:rPr>
          <w:rFonts w:ascii="Times New Roman" w:hAnsi="Times New Roman"/>
          <w:sz w:val="28"/>
          <w:szCs w:val="28"/>
        </w:rPr>
        <w:t>Построение с помощью компьютерных инструментов разнообразных информационных структур для описания объектов; построение математических моделей изучаемых объектов и процессов; разработка алгоритмов по управлению учебным исполнителем; конструирование и моделирование с использованием материальных конструкторов с компьютерным управлением и обратной связью; моделирование с использованием виртуальных конструкторов; моделирование с использованием средств программирования; проектирование виртуальных и реальных объектов и процессов, использование системы автоматизированного проектирования.</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Коммуникация и социальное взаимодействие.</w:t>
      </w:r>
      <w:r w:rsidRPr="0074495D">
        <w:rPr>
          <w:rFonts w:ascii="Times New Roman" w:hAnsi="Times New Roman"/>
          <w:sz w:val="28"/>
          <w:szCs w:val="28"/>
        </w:rPr>
        <w:t>Осуществление образовательного взаимодействия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использование возможностей электронной почты для информационного обмена; ведение личного дневника (блога) с использованием возможностей Интернета; работа в группе над сообщением; участие в форумах в социальных образовательных сетях; выступления перед аудиторией в целях представления ей результатов своей работы с помощью средств ИКТ; соблюдение норм информационной культуры, этики и права; уважительное отношение к частной информации и информационным правам других людей.</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b/>
          <w:bCs/>
          <w:iCs/>
          <w:sz w:val="28"/>
          <w:szCs w:val="28"/>
        </w:rPr>
        <w:t>Информационная безопасность.</w:t>
      </w:r>
      <w:r w:rsidRPr="0074495D">
        <w:rPr>
          <w:rFonts w:ascii="Times New Roman" w:hAnsi="Times New Roman"/>
          <w:sz w:val="28"/>
          <w:szCs w:val="28"/>
        </w:rPr>
        <w:t>Осуществление защиты информации от компьютерных вирусов с помощью антивирусных программ; соблюдение правил безопасного поведения в Интернете; использование полезных ресурсов Интернета и отказ от использования ресурсов, содержание которых несовместимо с задачами воспитания и образования или нежелательно.</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p>
    <w:p w:rsidR="00B540EE" w:rsidRPr="0074495D" w:rsidRDefault="00667803" w:rsidP="00967608">
      <w:pPr>
        <w:pStyle w:val="a7"/>
        <w:widowControl w:val="0"/>
        <w:tabs>
          <w:tab w:val="left" w:pos="567"/>
        </w:tabs>
        <w:spacing w:before="0" w:beforeAutospacing="0" w:after="0" w:afterAutospacing="0"/>
        <w:ind w:firstLine="709"/>
        <w:jc w:val="center"/>
        <w:rPr>
          <w:rFonts w:ascii="Times New Roman" w:hAnsi="Times New Roman"/>
          <w:b/>
          <w:sz w:val="28"/>
          <w:szCs w:val="28"/>
        </w:rPr>
      </w:pPr>
      <w:r w:rsidRPr="0074495D">
        <w:rPr>
          <w:rFonts w:ascii="Times New Roman" w:hAnsi="Times New Roman"/>
          <w:b/>
          <w:sz w:val="28"/>
          <w:szCs w:val="28"/>
        </w:rPr>
        <w:t xml:space="preserve">2.1.8. </w:t>
      </w:r>
      <w:r w:rsidR="00B540EE" w:rsidRPr="0074495D">
        <w:rPr>
          <w:rFonts w:ascii="Times New Roman" w:hAnsi="Times New Roman"/>
          <w:b/>
          <w:sz w:val="28"/>
          <w:szCs w:val="28"/>
        </w:rPr>
        <w:t>Планируемые результаты формирования и развития компетентности обучающихся в области использования</w:t>
      </w:r>
      <w:r w:rsidR="001D32D9">
        <w:rPr>
          <w:rFonts w:ascii="Times New Roman" w:hAnsi="Times New Roman"/>
          <w:b/>
          <w:sz w:val="28"/>
          <w:szCs w:val="28"/>
        </w:rPr>
        <w:t xml:space="preserve"> </w:t>
      </w:r>
      <w:r w:rsidR="00B46327" w:rsidRPr="0074495D">
        <w:rPr>
          <w:rFonts w:ascii="Times New Roman" w:hAnsi="Times New Roman"/>
          <w:b/>
          <w:sz w:val="28"/>
          <w:szCs w:val="28"/>
        </w:rPr>
        <w:t>информационно-коммуникационных технологий</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Представленные планируемые результаты развития компетентности обучающихся в области использования ИКТ учитывают существующие знания и компетенции, полученные обучающимися вне образовательной организации. Вместе с тем планируемые результаты адаптированы и под обучающихся, кому требуется более полное сопровождение в сфере формирования ИКТ-компетенций.</w:t>
      </w:r>
    </w:p>
    <w:p w:rsidR="00B540EE" w:rsidRPr="0074495D" w:rsidRDefault="00B540EE" w:rsidP="00967608">
      <w:pPr>
        <w:pStyle w:val="2"/>
        <w:tabs>
          <w:tab w:val="left" w:pos="567"/>
        </w:tabs>
        <w:spacing w:line="240" w:lineRule="auto"/>
      </w:pPr>
      <w:bookmarkStart w:id="106" w:name="_Toc405145662"/>
      <w:bookmarkStart w:id="107" w:name="_Toc406059005"/>
      <w:bookmarkStart w:id="108" w:name="_Toc409682184"/>
      <w:bookmarkStart w:id="109" w:name="_Toc409691658"/>
      <w:bookmarkStart w:id="110" w:name="_Toc410653982"/>
      <w:bookmarkStart w:id="111" w:name="_Toc410702986"/>
      <w:bookmarkStart w:id="112" w:name="_Toc284662742"/>
      <w:bookmarkStart w:id="113" w:name="_Toc284663368"/>
      <w:bookmarkStart w:id="114" w:name="_Toc414553168"/>
      <w:r w:rsidRPr="0074495D">
        <w:rPr>
          <w:b w:val="0"/>
        </w:rPr>
        <w:lastRenderedPageBreak/>
        <w:t xml:space="preserve">В рамках направления </w:t>
      </w:r>
      <w:r w:rsidR="00B46327" w:rsidRPr="0074495D">
        <w:rPr>
          <w:b w:val="0"/>
        </w:rPr>
        <w:t>«О</w:t>
      </w:r>
      <w:r w:rsidRPr="0074495D">
        <w:rPr>
          <w:b w:val="0"/>
        </w:rPr>
        <w:t>бращение с устройствами ИКТ</w:t>
      </w:r>
      <w:r w:rsidR="00B46327" w:rsidRPr="0074495D">
        <w:rPr>
          <w:b w:val="0"/>
        </w:rPr>
        <w:t>»</w:t>
      </w:r>
      <w:r w:rsidRPr="0074495D">
        <w:rPr>
          <w:b w:val="0"/>
        </w:rPr>
        <w:t xml:space="preserve"> в качестве основных планируемых результатов обучающийся сможет:</w:t>
      </w:r>
      <w:bookmarkEnd w:id="106"/>
      <w:bookmarkEnd w:id="107"/>
      <w:bookmarkEnd w:id="108"/>
      <w:bookmarkEnd w:id="109"/>
      <w:bookmarkEnd w:id="110"/>
      <w:bookmarkEnd w:id="111"/>
      <w:bookmarkEnd w:id="112"/>
      <w:bookmarkEnd w:id="113"/>
      <w:bookmarkEnd w:id="114"/>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информационное подключение к локальной сети и глобальной сети Интернет;</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получать информацию о характеристиках компьютера;</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входить в информационную среду образовательной организации, в том числе через </w:t>
      </w:r>
      <w:r w:rsidR="00B46327" w:rsidRPr="0074495D">
        <w:rPr>
          <w:rFonts w:ascii="Times New Roman" w:hAnsi="Times New Roman"/>
          <w:sz w:val="28"/>
          <w:szCs w:val="28"/>
        </w:rPr>
        <w:t xml:space="preserve">сеть </w:t>
      </w:r>
      <w:r w:rsidRPr="0074495D">
        <w:rPr>
          <w:rFonts w:ascii="Times New Roman" w:hAnsi="Times New Roman"/>
          <w:sz w:val="28"/>
          <w:szCs w:val="28"/>
        </w:rPr>
        <w:t>Интернет, размещать в информационной среде различные информационные объекты;</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соблюдать требования техники безопасности, гигиены, эргономики и ресурсосбережения при работе с устройствами ИКТ.</w:t>
      </w:r>
    </w:p>
    <w:p w:rsidR="00B540EE" w:rsidRPr="0074495D" w:rsidRDefault="00731D9E" w:rsidP="00967608">
      <w:pPr>
        <w:pStyle w:val="2"/>
        <w:tabs>
          <w:tab w:val="left" w:pos="567"/>
        </w:tabs>
        <w:spacing w:line="240" w:lineRule="auto"/>
        <w:ind w:firstLine="0"/>
      </w:pPr>
      <w:bookmarkStart w:id="115" w:name="_Toc405145663"/>
      <w:bookmarkStart w:id="116" w:name="_Toc406059006"/>
      <w:bookmarkStart w:id="117" w:name="_Toc409682185"/>
      <w:bookmarkStart w:id="118" w:name="_Toc409691659"/>
      <w:bookmarkStart w:id="119" w:name="_Toc410653983"/>
      <w:bookmarkStart w:id="120" w:name="_Toc410702987"/>
      <w:r w:rsidRPr="0074495D">
        <w:rPr>
          <w:b w:val="0"/>
        </w:rPr>
        <w:tab/>
      </w:r>
      <w:bookmarkStart w:id="121" w:name="_Toc284662743"/>
      <w:bookmarkStart w:id="122" w:name="_Toc284663369"/>
      <w:bookmarkStart w:id="123" w:name="_Toc414553169"/>
      <w:r w:rsidR="00B540EE" w:rsidRPr="0074495D">
        <w:rPr>
          <w:b w:val="0"/>
        </w:rPr>
        <w:t>В рамках направления «Фиксация и обработка изображений и звуков» в качестве основных планируемых результатов обучающийся сможет:</w:t>
      </w:r>
      <w:bookmarkEnd w:id="115"/>
      <w:bookmarkEnd w:id="116"/>
      <w:bookmarkEnd w:id="117"/>
      <w:bookmarkEnd w:id="118"/>
      <w:bookmarkEnd w:id="119"/>
      <w:bookmarkEnd w:id="120"/>
      <w:bookmarkEnd w:id="121"/>
      <w:bookmarkEnd w:id="122"/>
      <w:bookmarkEnd w:id="123"/>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презентации на основе цифровых фотографий;</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обработку цифровых фотографий с использованием возможностей специальных компьютерных инструментов;</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обработку цифровых звукозаписей с использованием возможностей специальных компьютерных инструментов;</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видеосъемку и проводить монтаж отснятого материала с использованием возможностей специальных компьютерных инструментов.</w:t>
      </w:r>
    </w:p>
    <w:p w:rsidR="00B540EE" w:rsidRPr="0074495D" w:rsidRDefault="00731D9E" w:rsidP="00967608">
      <w:pPr>
        <w:pStyle w:val="2"/>
        <w:tabs>
          <w:tab w:val="left" w:pos="567"/>
        </w:tabs>
        <w:spacing w:line="240" w:lineRule="auto"/>
        <w:ind w:firstLine="0"/>
      </w:pPr>
      <w:bookmarkStart w:id="124" w:name="_Toc405145664"/>
      <w:bookmarkStart w:id="125" w:name="_Toc406059007"/>
      <w:bookmarkStart w:id="126" w:name="_Toc409682186"/>
      <w:bookmarkStart w:id="127" w:name="_Toc409691660"/>
      <w:bookmarkStart w:id="128" w:name="_Toc410653984"/>
      <w:bookmarkStart w:id="129" w:name="_Toc410702988"/>
      <w:r w:rsidRPr="0074495D">
        <w:rPr>
          <w:b w:val="0"/>
        </w:rPr>
        <w:tab/>
      </w:r>
      <w:bookmarkStart w:id="130" w:name="_Toc284662744"/>
      <w:bookmarkStart w:id="131" w:name="_Toc284663370"/>
      <w:bookmarkStart w:id="132" w:name="_Toc414553170"/>
      <w:r w:rsidR="00B540EE" w:rsidRPr="0074495D">
        <w:rPr>
          <w:b w:val="0"/>
        </w:rPr>
        <w:t>В рамках направления «Поиск и организация хранения информации» в качестве основных планируемых результатов, что обучающийся сможет:</w:t>
      </w:r>
      <w:bookmarkEnd w:id="124"/>
      <w:bookmarkEnd w:id="125"/>
      <w:bookmarkEnd w:id="126"/>
      <w:bookmarkEnd w:id="127"/>
      <w:bookmarkEnd w:id="128"/>
      <w:bookmarkEnd w:id="129"/>
      <w:bookmarkEnd w:id="130"/>
      <w:bookmarkEnd w:id="131"/>
      <w:bookmarkEnd w:id="132"/>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использовать различные приемы поиска информации в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 (поисковые системы, справочные разделы, предметные рубрики);</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строить запросы для поиска информации с использованием логических операций и анализировать результаты поиска;</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использовать различные библиотечные, в том числе электронные, каталоги для поиска необходимых книг;</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искать информацию в различных базах данных, создавать и заполнять базы данных, в частности, использовать различные определители;</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сохранять для индивидуального использования найденные в сети Интернет информационные объекты и ссылки на них.</w:t>
      </w:r>
    </w:p>
    <w:p w:rsidR="00B540EE" w:rsidRPr="0074495D" w:rsidRDefault="00731D9E" w:rsidP="00967608">
      <w:pPr>
        <w:pStyle w:val="2"/>
        <w:tabs>
          <w:tab w:val="left" w:pos="567"/>
        </w:tabs>
        <w:spacing w:line="240" w:lineRule="auto"/>
        <w:ind w:firstLine="0"/>
      </w:pPr>
      <w:bookmarkStart w:id="133" w:name="_Toc405145665"/>
      <w:bookmarkStart w:id="134" w:name="_Toc406059008"/>
      <w:bookmarkStart w:id="135" w:name="_Toc409682187"/>
      <w:bookmarkStart w:id="136" w:name="_Toc409691661"/>
      <w:bookmarkStart w:id="137" w:name="_Toc410653985"/>
      <w:bookmarkStart w:id="138" w:name="_Toc410702989"/>
      <w:r w:rsidRPr="0074495D">
        <w:rPr>
          <w:b w:val="0"/>
        </w:rPr>
        <w:tab/>
      </w:r>
      <w:bookmarkStart w:id="139" w:name="_Toc284662745"/>
      <w:bookmarkStart w:id="140" w:name="_Toc284663371"/>
      <w:bookmarkStart w:id="141" w:name="_Toc414553171"/>
      <w:r w:rsidR="00B540EE" w:rsidRPr="0074495D">
        <w:rPr>
          <w:b w:val="0"/>
        </w:rPr>
        <w:t>В рамках направления «Создание письменных сообщений» в качестве основных планируемых результатов что обучающийся сможет:</w:t>
      </w:r>
      <w:bookmarkEnd w:id="133"/>
      <w:bookmarkEnd w:id="134"/>
      <w:bookmarkEnd w:id="135"/>
      <w:bookmarkEnd w:id="136"/>
      <w:bookmarkEnd w:id="137"/>
      <w:bookmarkEnd w:id="138"/>
      <w:bookmarkEnd w:id="139"/>
      <w:bookmarkEnd w:id="140"/>
      <w:bookmarkEnd w:id="141"/>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редактирование и структурирование текста в соответствии с его смыслом средствами текстового редактора;</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вставлять в документ формулы, таблицы, списки, изображения;</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участвовать в коллективном создании текстового документа;</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гипертекстовые документы.</w:t>
      </w:r>
    </w:p>
    <w:p w:rsidR="00B540EE" w:rsidRPr="0074495D" w:rsidRDefault="00731D9E" w:rsidP="00967608">
      <w:pPr>
        <w:pStyle w:val="2"/>
        <w:tabs>
          <w:tab w:val="left" w:pos="567"/>
        </w:tabs>
        <w:spacing w:line="240" w:lineRule="auto"/>
        <w:ind w:firstLine="0"/>
      </w:pPr>
      <w:bookmarkStart w:id="142" w:name="_Toc405145666"/>
      <w:bookmarkStart w:id="143" w:name="_Toc406059009"/>
      <w:bookmarkStart w:id="144" w:name="_Toc409682188"/>
      <w:bookmarkStart w:id="145" w:name="_Toc409691662"/>
      <w:bookmarkStart w:id="146" w:name="_Toc410653986"/>
      <w:bookmarkStart w:id="147" w:name="_Toc410702990"/>
      <w:r w:rsidRPr="0074495D">
        <w:rPr>
          <w:b w:val="0"/>
        </w:rPr>
        <w:tab/>
      </w:r>
      <w:bookmarkStart w:id="148" w:name="_Toc284662746"/>
      <w:bookmarkStart w:id="149" w:name="_Toc284663372"/>
      <w:bookmarkStart w:id="150" w:name="_Toc414553172"/>
      <w:r w:rsidR="00B540EE" w:rsidRPr="0074495D">
        <w:rPr>
          <w:b w:val="0"/>
        </w:rPr>
        <w:t>В рамках направления «Создание графических объектов» в качестве основных планируемых результатов  обучающийся сможет:</w:t>
      </w:r>
      <w:bookmarkEnd w:id="142"/>
      <w:bookmarkEnd w:id="143"/>
      <w:bookmarkEnd w:id="144"/>
      <w:bookmarkEnd w:id="145"/>
      <w:bookmarkEnd w:id="146"/>
      <w:bookmarkEnd w:id="147"/>
      <w:bookmarkEnd w:id="148"/>
      <w:bookmarkEnd w:id="149"/>
      <w:bookmarkEnd w:id="150"/>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и редактировать изображения с помощью инструментов графического редактора;</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различные геометрические объекты и чертежи с использованием возможностей специальных компьютерных инструментов;</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B540EE" w:rsidRPr="0074495D" w:rsidRDefault="00731D9E" w:rsidP="00967608">
      <w:pPr>
        <w:pStyle w:val="2"/>
        <w:tabs>
          <w:tab w:val="left" w:pos="567"/>
        </w:tabs>
        <w:spacing w:line="240" w:lineRule="auto"/>
        <w:ind w:firstLine="0"/>
      </w:pPr>
      <w:bookmarkStart w:id="151" w:name="_Toc405145667"/>
      <w:bookmarkStart w:id="152" w:name="_Toc406059010"/>
      <w:bookmarkStart w:id="153" w:name="_Toc409682189"/>
      <w:bookmarkStart w:id="154" w:name="_Toc409691663"/>
      <w:bookmarkStart w:id="155" w:name="_Toc410653987"/>
      <w:bookmarkStart w:id="156" w:name="_Toc410702991"/>
      <w:r w:rsidRPr="0074495D">
        <w:rPr>
          <w:b w:val="0"/>
        </w:rPr>
        <w:tab/>
      </w:r>
      <w:bookmarkStart w:id="157" w:name="_Toc284662747"/>
      <w:bookmarkStart w:id="158" w:name="_Toc284663373"/>
      <w:bookmarkStart w:id="159" w:name="_Toc414553173"/>
      <w:r w:rsidR="00B540EE" w:rsidRPr="0074495D">
        <w:rPr>
          <w:b w:val="0"/>
        </w:rPr>
        <w:t>В рамках направления «Создание музыкальных и звуковых объектов» в качестве основных планируемых результатов, что обучающийся сможет:</w:t>
      </w:r>
      <w:bookmarkEnd w:id="151"/>
      <w:bookmarkEnd w:id="152"/>
      <w:bookmarkEnd w:id="153"/>
      <w:bookmarkEnd w:id="154"/>
      <w:bookmarkEnd w:id="155"/>
      <w:bookmarkEnd w:id="156"/>
      <w:bookmarkEnd w:id="157"/>
      <w:bookmarkEnd w:id="158"/>
      <w:bookmarkEnd w:id="159"/>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записывать звуковые файлы с различным качеством звучания (глубиной кодирования и частотой дискретизации);</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использовать музыкальные редакторы, клавишные и кинетические синтезаторы для решения творческих задач.</w:t>
      </w:r>
    </w:p>
    <w:p w:rsidR="00B540EE" w:rsidRPr="0074495D" w:rsidRDefault="00731D9E" w:rsidP="00967608">
      <w:pPr>
        <w:pStyle w:val="2"/>
        <w:tabs>
          <w:tab w:val="left" w:pos="567"/>
        </w:tabs>
        <w:spacing w:line="240" w:lineRule="auto"/>
        <w:ind w:firstLine="0"/>
      </w:pPr>
      <w:bookmarkStart w:id="160" w:name="_Toc405145668"/>
      <w:bookmarkStart w:id="161" w:name="_Toc406059011"/>
      <w:bookmarkStart w:id="162" w:name="_Toc409682190"/>
      <w:bookmarkStart w:id="163" w:name="_Toc409691664"/>
      <w:bookmarkStart w:id="164" w:name="_Toc410653988"/>
      <w:bookmarkStart w:id="165" w:name="_Toc410702992"/>
      <w:r w:rsidRPr="0074495D">
        <w:rPr>
          <w:b w:val="0"/>
        </w:rPr>
        <w:tab/>
      </w:r>
      <w:bookmarkStart w:id="166" w:name="_Toc284662748"/>
      <w:bookmarkStart w:id="167" w:name="_Toc284663374"/>
      <w:bookmarkStart w:id="168" w:name="_Toc414553174"/>
      <w:r w:rsidR="00B540EE" w:rsidRPr="0074495D">
        <w:rPr>
          <w:b w:val="0"/>
        </w:rPr>
        <w:t>В рамках направления «Восприятие, использование и создание гипертекстовых и мультимедийных информационных объектов» в качестве основных планируемых результатов  обучающийся сможет:</w:t>
      </w:r>
      <w:bookmarkEnd w:id="160"/>
      <w:bookmarkEnd w:id="161"/>
      <w:bookmarkEnd w:id="162"/>
      <w:bookmarkEnd w:id="163"/>
      <w:bookmarkEnd w:id="164"/>
      <w:bookmarkEnd w:id="165"/>
      <w:bookmarkEnd w:id="166"/>
      <w:bookmarkEnd w:id="167"/>
      <w:bookmarkEnd w:id="168"/>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оценивать размеры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использовать программы-архиваторы.</w:t>
      </w:r>
    </w:p>
    <w:p w:rsidR="00B540EE" w:rsidRPr="0074495D" w:rsidRDefault="00731D9E" w:rsidP="00967608">
      <w:pPr>
        <w:pStyle w:val="2"/>
        <w:tabs>
          <w:tab w:val="left" w:pos="567"/>
        </w:tabs>
        <w:spacing w:line="240" w:lineRule="auto"/>
        <w:ind w:firstLine="0"/>
      </w:pPr>
      <w:bookmarkStart w:id="169" w:name="_Toc405145669"/>
      <w:bookmarkStart w:id="170" w:name="_Toc406059012"/>
      <w:bookmarkStart w:id="171" w:name="_Toc409682191"/>
      <w:bookmarkStart w:id="172" w:name="_Toc409691665"/>
      <w:bookmarkStart w:id="173" w:name="_Toc410653989"/>
      <w:bookmarkStart w:id="174" w:name="_Toc410702993"/>
      <w:r w:rsidRPr="0074495D">
        <w:rPr>
          <w:b w:val="0"/>
        </w:rPr>
        <w:tab/>
      </w:r>
      <w:bookmarkStart w:id="175" w:name="_Toc284662749"/>
      <w:bookmarkStart w:id="176" w:name="_Toc284663375"/>
      <w:bookmarkStart w:id="177" w:name="_Toc414553175"/>
      <w:r w:rsidR="00B540EE" w:rsidRPr="0074495D">
        <w:rPr>
          <w:b w:val="0"/>
        </w:rPr>
        <w:t>В рамках направления «Анализ информации, математическая обработка данных в исследовании» в качестве основных планируемых результатов возможен, но не ограничивается следующим, список того, что обучающийся сможет:</w:t>
      </w:r>
      <w:bookmarkEnd w:id="169"/>
      <w:bookmarkEnd w:id="170"/>
      <w:bookmarkEnd w:id="171"/>
      <w:bookmarkEnd w:id="172"/>
      <w:bookmarkEnd w:id="173"/>
      <w:bookmarkEnd w:id="174"/>
      <w:bookmarkEnd w:id="175"/>
      <w:bookmarkEnd w:id="176"/>
      <w:bookmarkEnd w:id="177"/>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простые эксперименты и исследования в виртуальных лабораториях;</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вводить результаты измерений и другие цифровые данные для их обработки, в том числе статистической и визуализации; </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эксперименты и исследования в виртуальных лабораториях по естественным наукам, математике и информатике.</w:t>
      </w:r>
    </w:p>
    <w:p w:rsidR="00B540EE" w:rsidRPr="0074495D" w:rsidRDefault="00731D9E" w:rsidP="00967608">
      <w:pPr>
        <w:pStyle w:val="2"/>
        <w:tabs>
          <w:tab w:val="left" w:pos="567"/>
        </w:tabs>
        <w:spacing w:line="240" w:lineRule="auto"/>
        <w:ind w:firstLine="0"/>
      </w:pPr>
      <w:bookmarkStart w:id="178" w:name="_Toc405145670"/>
      <w:bookmarkStart w:id="179" w:name="_Toc406059013"/>
      <w:bookmarkStart w:id="180" w:name="_Toc409682192"/>
      <w:bookmarkStart w:id="181" w:name="_Toc409691666"/>
      <w:bookmarkStart w:id="182" w:name="_Toc410653990"/>
      <w:bookmarkStart w:id="183" w:name="_Toc410702994"/>
      <w:r w:rsidRPr="0074495D">
        <w:rPr>
          <w:b w:val="0"/>
        </w:rPr>
        <w:tab/>
      </w:r>
      <w:bookmarkStart w:id="184" w:name="_Toc284662750"/>
      <w:bookmarkStart w:id="185" w:name="_Toc284663376"/>
      <w:bookmarkStart w:id="186" w:name="_Toc414553176"/>
      <w:r w:rsidR="00B540EE" w:rsidRPr="0074495D">
        <w:rPr>
          <w:b w:val="0"/>
        </w:rPr>
        <w:t>В рамках направления «Моделирование, проектирование и управление» в качестве основных планируемых результатов возможен, но не ограничивается следующим, список того, что обучающийся сможет:</w:t>
      </w:r>
      <w:bookmarkEnd w:id="178"/>
      <w:bookmarkEnd w:id="179"/>
      <w:bookmarkEnd w:id="180"/>
      <w:bookmarkEnd w:id="181"/>
      <w:bookmarkEnd w:id="182"/>
      <w:bookmarkEnd w:id="183"/>
      <w:bookmarkEnd w:id="184"/>
      <w:bookmarkEnd w:id="185"/>
      <w:bookmarkEnd w:id="186"/>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строить с помощью компьютерных инструментов разнообразные </w:t>
      </w:r>
      <w:r w:rsidRPr="0074495D">
        <w:rPr>
          <w:rFonts w:ascii="Times New Roman" w:hAnsi="Times New Roman"/>
          <w:sz w:val="28"/>
          <w:szCs w:val="28"/>
        </w:rPr>
        <w:lastRenderedPageBreak/>
        <w:t xml:space="preserve">информационные структуры для описания объектов; </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конструировать и моделировать с использованием материальных конструкторов с компьютерным управлением и обратной связью</w:t>
      </w:r>
      <w:r w:rsidR="00B46327" w:rsidRPr="0074495D">
        <w:rPr>
          <w:rFonts w:ascii="Times New Roman" w:hAnsi="Times New Roman"/>
          <w:sz w:val="28"/>
          <w:szCs w:val="28"/>
        </w:rPr>
        <w:t xml:space="preserve"> (робототехника)</w:t>
      </w:r>
      <w:r w:rsidRPr="0074495D">
        <w:rPr>
          <w:rFonts w:ascii="Times New Roman" w:hAnsi="Times New Roman"/>
          <w:sz w:val="28"/>
          <w:szCs w:val="28"/>
        </w:rPr>
        <w:t>;</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моделировать с использованием виртуальных конструкторов;</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моделировать с использованием средств программирования.</w:t>
      </w:r>
    </w:p>
    <w:p w:rsidR="00B540EE" w:rsidRPr="0074495D" w:rsidRDefault="00731D9E" w:rsidP="00967608">
      <w:pPr>
        <w:pStyle w:val="2"/>
        <w:tabs>
          <w:tab w:val="left" w:pos="567"/>
        </w:tabs>
        <w:spacing w:line="240" w:lineRule="auto"/>
        <w:ind w:firstLine="0"/>
      </w:pPr>
      <w:bookmarkStart w:id="187" w:name="_Toc405145671"/>
      <w:bookmarkStart w:id="188" w:name="_Toc406059014"/>
      <w:bookmarkStart w:id="189" w:name="_Toc409682193"/>
      <w:bookmarkStart w:id="190" w:name="_Toc409691667"/>
      <w:bookmarkStart w:id="191" w:name="_Toc410653991"/>
      <w:bookmarkStart w:id="192" w:name="_Toc410702995"/>
      <w:r w:rsidRPr="0074495D">
        <w:rPr>
          <w:b w:val="0"/>
        </w:rPr>
        <w:tab/>
      </w:r>
      <w:bookmarkStart w:id="193" w:name="_Toc284662751"/>
      <w:bookmarkStart w:id="194" w:name="_Toc284663377"/>
      <w:bookmarkStart w:id="195" w:name="_Toc414553177"/>
      <w:r w:rsidR="00B540EE" w:rsidRPr="0074495D">
        <w:rPr>
          <w:b w:val="0"/>
        </w:rPr>
        <w:t>В рамках направления «Коммуникация и социальное взаимодействие» в качестве основных планируемых результатов возможен, но не ограничивается следующим, список того, что обучающийся сможет:</w:t>
      </w:r>
      <w:bookmarkEnd w:id="187"/>
      <w:bookmarkEnd w:id="188"/>
      <w:bookmarkEnd w:id="189"/>
      <w:bookmarkEnd w:id="190"/>
      <w:bookmarkEnd w:id="191"/>
      <w:bookmarkEnd w:id="192"/>
      <w:bookmarkEnd w:id="193"/>
      <w:bookmarkEnd w:id="194"/>
      <w:bookmarkEnd w:id="195"/>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использовать возможности электронной почты, </w:t>
      </w:r>
      <w:r w:rsidR="00B46327" w:rsidRPr="0074495D">
        <w:rPr>
          <w:rFonts w:ascii="Times New Roman" w:hAnsi="Times New Roman"/>
          <w:sz w:val="28"/>
          <w:szCs w:val="28"/>
        </w:rPr>
        <w:t>и</w:t>
      </w:r>
      <w:r w:rsidRPr="0074495D">
        <w:rPr>
          <w:rFonts w:ascii="Times New Roman" w:hAnsi="Times New Roman"/>
          <w:sz w:val="28"/>
          <w:szCs w:val="28"/>
        </w:rPr>
        <w:t>нтернет-мессенджеров и социальных сетей для обучения;</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вести личный дневник (блог) с использованием возможностей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соблюдать нормы информационной культуры, этики и права; с уважением относиться к частной информации и информационным правам других людей;</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осуществлять защиту от троянских вирусов, фишинговых атак, информации от компьютерных вирусов с помощью антивирусных программ; </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соблюдать правила безопасного поведения в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rsidP="00AC384E">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различать безопасные ресурсы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 и ресурсы, содержание которых несовместимо с задачами воспитания и образования или нежелательно.</w:t>
      </w:r>
    </w:p>
    <w:p w:rsidR="009C1724" w:rsidRDefault="009C1724" w:rsidP="001B36CC">
      <w:pPr>
        <w:pStyle w:val="a7"/>
        <w:widowControl w:val="0"/>
        <w:tabs>
          <w:tab w:val="left" w:pos="993"/>
        </w:tabs>
        <w:spacing w:before="0" w:beforeAutospacing="0" w:after="0" w:afterAutospacing="0"/>
        <w:textAlignment w:val="baseline"/>
        <w:rPr>
          <w:rFonts w:ascii="Times New Roman" w:hAnsi="Times New Roman"/>
          <w:b/>
          <w:sz w:val="28"/>
          <w:szCs w:val="28"/>
        </w:rPr>
      </w:pPr>
    </w:p>
    <w:p w:rsidR="00B540EE" w:rsidRPr="0074495D" w:rsidRDefault="00667803" w:rsidP="00967608">
      <w:pPr>
        <w:pStyle w:val="a7"/>
        <w:widowControl w:val="0"/>
        <w:tabs>
          <w:tab w:val="left" w:pos="993"/>
        </w:tabs>
        <w:spacing w:before="0" w:beforeAutospacing="0" w:after="0" w:afterAutospacing="0"/>
        <w:ind w:firstLine="709"/>
        <w:jc w:val="center"/>
        <w:textAlignment w:val="baseline"/>
        <w:rPr>
          <w:rFonts w:ascii="Times New Roman" w:hAnsi="Times New Roman"/>
          <w:b/>
          <w:sz w:val="28"/>
          <w:szCs w:val="28"/>
        </w:rPr>
      </w:pPr>
      <w:r w:rsidRPr="0074495D">
        <w:rPr>
          <w:rFonts w:ascii="Times New Roman" w:hAnsi="Times New Roman"/>
          <w:b/>
          <w:sz w:val="28"/>
          <w:szCs w:val="28"/>
        </w:rPr>
        <w:t xml:space="preserve">2.1.9. </w:t>
      </w:r>
      <w:r w:rsidR="00B540EE" w:rsidRPr="0074495D">
        <w:rPr>
          <w:rFonts w:ascii="Times New Roman" w:hAnsi="Times New Roman"/>
          <w:b/>
          <w:sz w:val="28"/>
          <w:szCs w:val="28"/>
        </w:rPr>
        <w:t>Виды взаимодействия с учебными, научными и социальными организациями, формы привлечения консультантов, экспертов и научных руководителей</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Формы привлечения консультантов, экспертов и научных руководителей </w:t>
      </w:r>
      <w:r w:rsidR="009C1724">
        <w:rPr>
          <w:rFonts w:ascii="Times New Roman" w:hAnsi="Times New Roman"/>
          <w:sz w:val="28"/>
          <w:szCs w:val="28"/>
        </w:rPr>
        <w:t>строя</w:t>
      </w:r>
      <w:r w:rsidRPr="0074495D">
        <w:rPr>
          <w:rFonts w:ascii="Times New Roman" w:hAnsi="Times New Roman"/>
          <w:sz w:val="28"/>
          <w:szCs w:val="28"/>
        </w:rPr>
        <w:t>тся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B540EE" w:rsidRPr="0074495D" w:rsidRDefault="00B540EE" w:rsidP="00AC384E">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договор с </w:t>
      </w:r>
      <w:r w:rsidR="00667803" w:rsidRPr="0074495D">
        <w:rPr>
          <w:rFonts w:ascii="Times New Roman" w:hAnsi="Times New Roman"/>
          <w:sz w:val="28"/>
          <w:szCs w:val="28"/>
        </w:rPr>
        <w:t xml:space="preserve">вузом </w:t>
      </w:r>
      <w:r w:rsidRPr="0074495D">
        <w:rPr>
          <w:rFonts w:ascii="Times New Roman" w:hAnsi="Times New Roman"/>
          <w:sz w:val="28"/>
          <w:szCs w:val="28"/>
        </w:rPr>
        <w:t>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B540EE" w:rsidRPr="0074495D" w:rsidRDefault="00B540EE" w:rsidP="00AC384E">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договор о сотрудничестве может основываться на оплате услуг экспертов, консультантов, научных руководителей;</w:t>
      </w:r>
    </w:p>
    <w:p w:rsidR="00B540EE" w:rsidRPr="0074495D" w:rsidRDefault="00B540EE" w:rsidP="00AC384E">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экспертная, научная и консультационная поддержка может осуществляться в рамках сетевого взаимодействия </w:t>
      </w:r>
      <w:r w:rsidR="00E5241E" w:rsidRPr="0074495D">
        <w:rPr>
          <w:rFonts w:ascii="Times New Roman" w:hAnsi="Times New Roman"/>
          <w:sz w:val="28"/>
          <w:szCs w:val="28"/>
        </w:rPr>
        <w:t>обще</w:t>
      </w:r>
      <w:r w:rsidRPr="0074495D">
        <w:rPr>
          <w:rFonts w:ascii="Times New Roman" w:hAnsi="Times New Roman"/>
          <w:sz w:val="28"/>
          <w:szCs w:val="28"/>
        </w:rPr>
        <w:t>образовательных организаций;</w:t>
      </w:r>
    </w:p>
    <w:p w:rsidR="00B540EE" w:rsidRPr="0074495D" w:rsidRDefault="00B540EE" w:rsidP="00AC384E">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консультационная, экспертная, научная поддержка может </w:t>
      </w:r>
      <w:r w:rsidRPr="0074495D">
        <w:rPr>
          <w:rFonts w:ascii="Times New Roman" w:hAnsi="Times New Roman"/>
          <w:sz w:val="28"/>
          <w:szCs w:val="28"/>
        </w:rPr>
        <w:lastRenderedPageBreak/>
        <w:t>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реализующих эффективные модели финансово-экономического управления.</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Взаимодействие с учебными, научными и социальными организациями может включать проведение: единовременного или регулярного научного семинара; научно-практической конференции; консультаций; круглых столов; вебинаров; мастер-классов, тренингов и др.</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p>
    <w:p w:rsidR="00C66CE5" w:rsidRPr="0074495D" w:rsidRDefault="00667803" w:rsidP="00967608">
      <w:pPr>
        <w:pStyle w:val="a7"/>
        <w:widowControl w:val="0"/>
        <w:tabs>
          <w:tab w:val="left" w:pos="567"/>
        </w:tabs>
        <w:spacing w:before="0" w:beforeAutospacing="0" w:after="0" w:afterAutospacing="0"/>
        <w:jc w:val="center"/>
        <w:rPr>
          <w:rFonts w:ascii="Times New Roman" w:hAnsi="Times New Roman"/>
          <w:b/>
          <w:sz w:val="28"/>
          <w:szCs w:val="28"/>
        </w:rPr>
      </w:pPr>
      <w:r w:rsidRPr="0074495D">
        <w:rPr>
          <w:rFonts w:ascii="Times New Roman" w:hAnsi="Times New Roman"/>
          <w:b/>
          <w:sz w:val="28"/>
          <w:szCs w:val="28"/>
        </w:rPr>
        <w:t xml:space="preserve">2.1.10. </w:t>
      </w:r>
      <w:r w:rsidR="00C66CE5" w:rsidRPr="0074495D">
        <w:rPr>
          <w:rFonts w:ascii="Times New Roman" w:hAnsi="Times New Roman"/>
          <w:b/>
          <w:sz w:val="28"/>
          <w:szCs w:val="28"/>
        </w:rPr>
        <w:t>Описание условий, обеспечивающих развитие универсальных учебных действий у обучающихся, в том числе организационно-методического и ресурсного обеспечения учебно-исследовательской и проектной деятельности обучающихся</w:t>
      </w:r>
    </w:p>
    <w:p w:rsidR="00B540EE" w:rsidRPr="009C1724" w:rsidRDefault="004E6316"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9C1724">
        <w:rPr>
          <w:rFonts w:ascii="Times New Roman" w:hAnsi="Times New Roman"/>
          <w:sz w:val="28"/>
          <w:szCs w:val="28"/>
        </w:rPr>
        <w:t>У</w:t>
      </w:r>
      <w:r w:rsidR="00B540EE" w:rsidRPr="009C1724">
        <w:rPr>
          <w:rFonts w:ascii="Times New Roman" w:hAnsi="Times New Roman"/>
          <w:sz w:val="28"/>
          <w:szCs w:val="28"/>
        </w:rPr>
        <w:t>словия реализации основной образовательной программы, в том числе программы УУД, обеспеч</w:t>
      </w:r>
      <w:r w:rsidR="009C1724">
        <w:rPr>
          <w:rFonts w:ascii="Times New Roman" w:hAnsi="Times New Roman"/>
          <w:sz w:val="28"/>
          <w:szCs w:val="28"/>
        </w:rPr>
        <w:t>а</w:t>
      </w:r>
      <w:r w:rsidR="00B540EE" w:rsidRPr="009C1724">
        <w:rPr>
          <w:rFonts w:ascii="Times New Roman" w:hAnsi="Times New Roman"/>
          <w:sz w:val="28"/>
          <w:szCs w:val="28"/>
        </w:rPr>
        <w:t>т участникам овладение ключевыми компетенциями, включая формирование опыта проектно-исследовательской деятельности и ИКТ-компетенций.</w:t>
      </w:r>
    </w:p>
    <w:p w:rsidR="00B540EE" w:rsidRPr="009C1724" w:rsidRDefault="004E6316"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9C1724">
        <w:rPr>
          <w:rFonts w:ascii="Times New Roman" w:hAnsi="Times New Roman"/>
          <w:sz w:val="28"/>
          <w:szCs w:val="28"/>
        </w:rPr>
        <w:t>Т</w:t>
      </w:r>
      <w:r w:rsidR="00B540EE" w:rsidRPr="009C1724">
        <w:rPr>
          <w:rFonts w:ascii="Times New Roman" w:hAnsi="Times New Roman"/>
          <w:sz w:val="28"/>
          <w:szCs w:val="28"/>
        </w:rPr>
        <w:t>ребования к условиям :</w:t>
      </w:r>
    </w:p>
    <w:p w:rsidR="00B540EE" w:rsidRPr="009C1724" w:rsidRDefault="00B540EE" w:rsidP="00AC384E">
      <w:pPr>
        <w:pStyle w:val="a7"/>
        <w:widowControl w:val="0"/>
        <w:numPr>
          <w:ilvl w:val="0"/>
          <w:numId w:val="7"/>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укомплектованность образовательной организации педагогическими, руководящими и иными работниками;</w:t>
      </w:r>
    </w:p>
    <w:p w:rsidR="00B540EE" w:rsidRPr="009C1724" w:rsidRDefault="00B540EE" w:rsidP="00AC384E">
      <w:pPr>
        <w:pStyle w:val="a7"/>
        <w:widowControl w:val="0"/>
        <w:numPr>
          <w:ilvl w:val="0"/>
          <w:numId w:val="7"/>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уровень квалификации педагогических и иных работников образовательной организации;</w:t>
      </w:r>
    </w:p>
    <w:p w:rsidR="00B540EE" w:rsidRPr="009C1724" w:rsidRDefault="00B540EE" w:rsidP="00AC384E">
      <w:pPr>
        <w:pStyle w:val="a7"/>
        <w:widowControl w:val="0"/>
        <w:numPr>
          <w:ilvl w:val="0"/>
          <w:numId w:val="7"/>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 xml:space="preserve">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 </w:t>
      </w:r>
    </w:p>
    <w:p w:rsidR="00B540EE" w:rsidRPr="009C1724"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9C1724">
        <w:rPr>
          <w:rFonts w:ascii="Times New Roman" w:hAnsi="Times New Roman"/>
          <w:sz w:val="28"/>
          <w:szCs w:val="28"/>
        </w:rPr>
        <w:t>Педагогические кадры имеют необходимый уровень подготовки для реализации программы УУД, что может включать следующее:</w:t>
      </w:r>
    </w:p>
    <w:p w:rsidR="00B540EE" w:rsidRPr="009C1724" w:rsidRDefault="00B540EE" w:rsidP="00AC384E">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педагоги владеют представлениями о возрастных особенностях учащихся начальной, основной и старшей школы;</w:t>
      </w:r>
    </w:p>
    <w:p w:rsidR="00B540EE" w:rsidRPr="009C1724" w:rsidRDefault="00B540EE" w:rsidP="00AC384E">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педагоги прошли курсы повышения квалификации, посвященные ФГОС;</w:t>
      </w:r>
    </w:p>
    <w:p w:rsidR="00B540EE" w:rsidRPr="009C1724" w:rsidRDefault="00B540EE" w:rsidP="00AC384E">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педагоги участвовали в разработке собственной программы по формированию УУД или участвовали во внутришкольном семинаре, посвященном особенностям применения выбранной программы по УУД;</w:t>
      </w:r>
    </w:p>
    <w:p w:rsidR="00B540EE" w:rsidRPr="009C1724" w:rsidRDefault="00B540EE" w:rsidP="00AC384E">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педагоги могут строить образовательный процесс в рамках учебного предмета в соответствии с особенностями формирования конкретных УУД;</w:t>
      </w:r>
    </w:p>
    <w:p w:rsidR="00B540EE" w:rsidRPr="009C1724" w:rsidRDefault="00B540EE" w:rsidP="00AC384E">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педагоги осуществляют формирование УУД в рамках проектной, исследовательской деятельностей;</w:t>
      </w:r>
    </w:p>
    <w:p w:rsidR="00B540EE" w:rsidRPr="009C1724" w:rsidRDefault="00B540EE" w:rsidP="00AC384E">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характер взаимодействия педагога и обучающегося не противоречит представлениям об условиях формирования УУД;</w:t>
      </w:r>
    </w:p>
    <w:p w:rsidR="00B540EE" w:rsidRPr="009C1724" w:rsidRDefault="00B540EE" w:rsidP="00AC384E">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педагоги владеют навыками формирующего оценивания;</w:t>
      </w:r>
    </w:p>
    <w:p w:rsidR="00B540EE" w:rsidRPr="009C1724" w:rsidRDefault="00B540EE" w:rsidP="00AC384E">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наличие позиции тьютора или педагоги владеют навыками тьюторского сопровождения обучающихся;</w:t>
      </w:r>
    </w:p>
    <w:p w:rsidR="00B540EE" w:rsidRPr="009C1724" w:rsidRDefault="00B540EE" w:rsidP="00AC384E">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sz w:val="28"/>
          <w:szCs w:val="28"/>
        </w:rPr>
      </w:pPr>
      <w:r w:rsidRPr="009C1724">
        <w:rPr>
          <w:rFonts w:ascii="Times New Roman" w:hAnsi="Times New Roman"/>
          <w:sz w:val="28"/>
          <w:szCs w:val="28"/>
        </w:rPr>
        <w:t xml:space="preserve">педагоги умеют применять диагностический инструментарий для </w:t>
      </w:r>
      <w:r w:rsidRPr="009C1724">
        <w:rPr>
          <w:rFonts w:ascii="Times New Roman" w:hAnsi="Times New Roman"/>
          <w:sz w:val="28"/>
          <w:szCs w:val="28"/>
        </w:rPr>
        <w:lastRenderedPageBreak/>
        <w:t>оценки качества формирования УУД как в рамках предметной, так и внепредметной деятельности.</w:t>
      </w:r>
    </w:p>
    <w:p w:rsidR="00B540EE" w:rsidRPr="0074495D" w:rsidRDefault="00667803" w:rsidP="00967608">
      <w:pPr>
        <w:pStyle w:val="a7"/>
        <w:widowControl w:val="0"/>
        <w:tabs>
          <w:tab w:val="left" w:pos="567"/>
        </w:tabs>
        <w:spacing w:before="0" w:beforeAutospacing="0" w:after="0" w:afterAutospacing="0"/>
        <w:jc w:val="center"/>
        <w:rPr>
          <w:rFonts w:ascii="Times New Roman" w:hAnsi="Times New Roman"/>
          <w:b/>
          <w:sz w:val="28"/>
          <w:szCs w:val="28"/>
        </w:rPr>
      </w:pPr>
      <w:r w:rsidRPr="0074495D">
        <w:rPr>
          <w:rFonts w:ascii="Times New Roman" w:hAnsi="Times New Roman"/>
          <w:b/>
          <w:sz w:val="28"/>
          <w:szCs w:val="28"/>
        </w:rPr>
        <w:t xml:space="preserve">2.1.11. </w:t>
      </w:r>
      <w:r w:rsidR="00B540EE" w:rsidRPr="0074495D">
        <w:rPr>
          <w:rFonts w:ascii="Times New Roman" w:hAnsi="Times New Roman"/>
          <w:b/>
          <w:sz w:val="28"/>
          <w:szCs w:val="28"/>
        </w:rPr>
        <w:t>Методика и инструментарий мониторинга успешности освоения и применения обучающимися универсальных учебных действий</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В процессе реализации мониторинга успешности освоения и применения УУД учтены следующие этапы освоения УУД:</w:t>
      </w:r>
    </w:p>
    <w:p w:rsidR="00B540EE" w:rsidRPr="0074495D" w:rsidRDefault="00B540EE" w:rsidP="00AC384E">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B540EE" w:rsidRPr="0074495D" w:rsidRDefault="00B540EE" w:rsidP="00AC384E">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учебное действие может быть выполнено в сотрудничестве с педагогом, тьютором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B540EE" w:rsidRPr="0074495D" w:rsidRDefault="00B540EE" w:rsidP="00AC384E">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B540EE" w:rsidRPr="0074495D" w:rsidRDefault="00B540EE" w:rsidP="00AC384E">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B540EE" w:rsidRPr="0074495D" w:rsidRDefault="00B540EE" w:rsidP="00AC384E">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B540EE" w:rsidRPr="0074495D" w:rsidRDefault="00B540EE" w:rsidP="00AC384E">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обобщение учебных действий на основе выявления общих принципов.</w:t>
      </w:r>
    </w:p>
    <w:p w:rsidR="00B540EE" w:rsidRPr="0074495D" w:rsidRDefault="00B540EE"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sidRPr="0074495D">
        <w:rPr>
          <w:rFonts w:ascii="Times New Roman" w:hAnsi="Times New Roman"/>
          <w:sz w:val="28"/>
          <w:szCs w:val="28"/>
        </w:rPr>
        <w:t xml:space="preserve">Система оценки </w:t>
      </w:r>
      <w:r w:rsidR="00323A58" w:rsidRPr="0074495D">
        <w:rPr>
          <w:rFonts w:ascii="Times New Roman" w:hAnsi="Times New Roman"/>
          <w:sz w:val="28"/>
          <w:szCs w:val="28"/>
        </w:rPr>
        <w:t>УУД</w:t>
      </w:r>
      <w:r w:rsidR="001B36CC">
        <w:rPr>
          <w:rFonts w:ascii="Times New Roman" w:hAnsi="Times New Roman"/>
          <w:sz w:val="28"/>
          <w:szCs w:val="28"/>
        </w:rPr>
        <w:t xml:space="preserve">  будет</w:t>
      </w:r>
      <w:r w:rsidRPr="0074495D">
        <w:rPr>
          <w:rFonts w:ascii="Times New Roman" w:hAnsi="Times New Roman"/>
          <w:sz w:val="28"/>
          <w:szCs w:val="28"/>
        </w:rPr>
        <w:t>:</w:t>
      </w:r>
    </w:p>
    <w:p w:rsidR="00B540EE" w:rsidRPr="0074495D" w:rsidRDefault="00B540EE" w:rsidP="00AC384E">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уровневой (определяются уровни владения </w:t>
      </w:r>
      <w:r w:rsidR="00323A58" w:rsidRPr="0074495D">
        <w:rPr>
          <w:rFonts w:ascii="Times New Roman" w:hAnsi="Times New Roman"/>
          <w:sz w:val="28"/>
          <w:szCs w:val="28"/>
        </w:rPr>
        <w:t>УУД</w:t>
      </w:r>
      <w:r w:rsidRPr="0074495D">
        <w:rPr>
          <w:rFonts w:ascii="Times New Roman" w:hAnsi="Times New Roman"/>
          <w:sz w:val="28"/>
          <w:szCs w:val="28"/>
        </w:rPr>
        <w:t>);</w:t>
      </w:r>
    </w:p>
    <w:p w:rsidR="00B540EE" w:rsidRPr="0074495D" w:rsidRDefault="00B540EE" w:rsidP="00AC384E">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sz w:val="28"/>
          <w:szCs w:val="28"/>
        </w:rPr>
      </w:pPr>
      <w:r w:rsidRPr="0074495D">
        <w:rPr>
          <w:rFonts w:ascii="Times New Roman" w:hAnsi="Times New Roman"/>
          <w:sz w:val="28"/>
          <w:szCs w:val="28"/>
        </w:rPr>
        <w:t>позиционной – не только учителя производят оценивание, оценка формируется на основе рефлексивных отчетов разных участников образовательного процесса: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B540EE" w:rsidRPr="0074495D" w:rsidRDefault="009C1724" w:rsidP="00967608">
      <w:pPr>
        <w:pStyle w:val="a7"/>
        <w:widowControl w:val="0"/>
        <w:tabs>
          <w:tab w:val="left" w:pos="567"/>
        </w:tabs>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П</w:t>
      </w:r>
      <w:r w:rsidR="00B540EE" w:rsidRPr="0074495D">
        <w:rPr>
          <w:rFonts w:ascii="Times New Roman" w:hAnsi="Times New Roman"/>
          <w:sz w:val="28"/>
          <w:szCs w:val="28"/>
        </w:rPr>
        <w:t xml:space="preserve">ри оценивании развития УУД </w:t>
      </w:r>
      <w:r>
        <w:rPr>
          <w:rFonts w:ascii="Times New Roman" w:hAnsi="Times New Roman"/>
          <w:sz w:val="28"/>
          <w:szCs w:val="28"/>
        </w:rPr>
        <w:t xml:space="preserve"> не </w:t>
      </w:r>
      <w:r w:rsidR="00B540EE" w:rsidRPr="0074495D">
        <w:rPr>
          <w:rFonts w:ascii="Times New Roman" w:hAnsi="Times New Roman"/>
          <w:sz w:val="28"/>
          <w:szCs w:val="28"/>
        </w:rPr>
        <w:t>применя</w:t>
      </w:r>
      <w:r>
        <w:rPr>
          <w:rFonts w:ascii="Times New Roman" w:hAnsi="Times New Roman"/>
          <w:sz w:val="28"/>
          <w:szCs w:val="28"/>
        </w:rPr>
        <w:t>е</w:t>
      </w:r>
      <w:r w:rsidR="00B540EE" w:rsidRPr="0074495D">
        <w:rPr>
          <w:rFonts w:ascii="Times New Roman" w:hAnsi="Times New Roman"/>
          <w:sz w:val="28"/>
          <w:szCs w:val="28"/>
        </w:rPr>
        <w:t>т</w:t>
      </w:r>
      <w:r>
        <w:rPr>
          <w:rFonts w:ascii="Times New Roman" w:hAnsi="Times New Roman"/>
          <w:sz w:val="28"/>
          <w:szCs w:val="28"/>
        </w:rPr>
        <w:t>ся</w:t>
      </w:r>
      <w:r w:rsidR="00B540EE" w:rsidRPr="0074495D">
        <w:rPr>
          <w:rFonts w:ascii="Times New Roman" w:hAnsi="Times New Roman"/>
          <w:sz w:val="28"/>
          <w:szCs w:val="28"/>
        </w:rPr>
        <w:t xml:space="preserve"> пятибалльн</w:t>
      </w:r>
      <w:r>
        <w:rPr>
          <w:rFonts w:ascii="Times New Roman" w:hAnsi="Times New Roman"/>
          <w:sz w:val="28"/>
          <w:szCs w:val="28"/>
        </w:rPr>
        <w:t>ая</w:t>
      </w:r>
      <w:r w:rsidR="00B540EE" w:rsidRPr="0074495D">
        <w:rPr>
          <w:rFonts w:ascii="Times New Roman" w:hAnsi="Times New Roman"/>
          <w:sz w:val="28"/>
          <w:szCs w:val="28"/>
        </w:rPr>
        <w:t xml:space="preserve"> шкал</w:t>
      </w:r>
      <w:r>
        <w:rPr>
          <w:rFonts w:ascii="Times New Roman" w:hAnsi="Times New Roman"/>
          <w:sz w:val="28"/>
          <w:szCs w:val="28"/>
        </w:rPr>
        <w:t>а</w:t>
      </w:r>
      <w:r w:rsidR="00B540EE" w:rsidRPr="0074495D">
        <w:rPr>
          <w:rFonts w:ascii="Times New Roman" w:hAnsi="Times New Roman"/>
          <w:sz w:val="28"/>
          <w:szCs w:val="28"/>
        </w:rPr>
        <w:t xml:space="preserve">. </w:t>
      </w:r>
      <w:r>
        <w:rPr>
          <w:rFonts w:ascii="Times New Roman" w:hAnsi="Times New Roman"/>
          <w:sz w:val="28"/>
          <w:szCs w:val="28"/>
        </w:rPr>
        <w:t>П</w:t>
      </w:r>
      <w:r w:rsidR="00B540EE" w:rsidRPr="0074495D">
        <w:rPr>
          <w:rFonts w:ascii="Times New Roman" w:hAnsi="Times New Roman"/>
          <w:sz w:val="28"/>
          <w:szCs w:val="28"/>
        </w:rPr>
        <w:t>рименен</w:t>
      </w:r>
      <w:r>
        <w:rPr>
          <w:rFonts w:ascii="Times New Roman" w:hAnsi="Times New Roman"/>
          <w:sz w:val="28"/>
          <w:szCs w:val="28"/>
        </w:rPr>
        <w:t xml:space="preserve">яются </w:t>
      </w:r>
      <w:r w:rsidR="00B540EE" w:rsidRPr="0074495D">
        <w:rPr>
          <w:rFonts w:ascii="Times New Roman" w:hAnsi="Times New Roman"/>
          <w:sz w:val="28"/>
          <w:szCs w:val="28"/>
        </w:rPr>
        <w:t xml:space="preserve"> технологи</w:t>
      </w:r>
      <w:r>
        <w:rPr>
          <w:rFonts w:ascii="Times New Roman" w:hAnsi="Times New Roman"/>
          <w:sz w:val="28"/>
          <w:szCs w:val="28"/>
        </w:rPr>
        <w:t>и</w:t>
      </w:r>
      <w:r w:rsidR="00B540EE" w:rsidRPr="0074495D">
        <w:rPr>
          <w:rFonts w:ascii="Times New Roman" w:hAnsi="Times New Roman"/>
          <w:sz w:val="28"/>
          <w:szCs w:val="28"/>
        </w:rPr>
        <w:t xml:space="preserve"> формирующего (развивающего оценивания), в том числе бинарное, критериальное, экспертное оценивание, текст самооценки. </w:t>
      </w:r>
    </w:p>
    <w:p w:rsidR="00B540EE" w:rsidRPr="0074495D" w:rsidRDefault="00140CF3" w:rsidP="00967608">
      <w:pPr>
        <w:pStyle w:val="2"/>
        <w:spacing w:line="240" w:lineRule="auto"/>
      </w:pPr>
      <w:bookmarkStart w:id="196" w:name="_Toc406059015"/>
      <w:bookmarkStart w:id="197" w:name="_Toc409691668"/>
      <w:bookmarkStart w:id="198" w:name="_Toc410653992"/>
      <w:bookmarkStart w:id="199" w:name="_Toc414553178"/>
      <w:r w:rsidRPr="0074495D">
        <w:t xml:space="preserve">2.2. </w:t>
      </w:r>
      <w:r w:rsidR="00B540EE" w:rsidRPr="0074495D">
        <w:t>Примерные программы учебных предметов, курсов</w:t>
      </w:r>
      <w:bookmarkEnd w:id="196"/>
      <w:bookmarkEnd w:id="197"/>
      <w:bookmarkEnd w:id="198"/>
      <w:bookmarkEnd w:id="199"/>
    </w:p>
    <w:p w:rsidR="00140CF3" w:rsidRPr="0074495D" w:rsidRDefault="00533ABE" w:rsidP="00967608">
      <w:pPr>
        <w:pStyle w:val="2"/>
        <w:spacing w:line="240" w:lineRule="auto"/>
        <w:rPr>
          <w:b w:val="0"/>
        </w:rPr>
      </w:pPr>
      <w:bookmarkStart w:id="200" w:name="_Toc414553179"/>
      <w:r w:rsidRPr="0074495D">
        <w:t>2.2.1 Общие положения</w:t>
      </w:r>
      <w:bookmarkEnd w:id="200"/>
    </w:p>
    <w:p w:rsidR="001E5C7E" w:rsidRPr="001F6CF7" w:rsidRDefault="001E5C7E" w:rsidP="00967608">
      <w:pPr>
        <w:spacing w:after="0" w:line="240" w:lineRule="auto"/>
        <w:ind w:firstLine="709"/>
        <w:jc w:val="both"/>
        <w:rPr>
          <w:rFonts w:ascii="Times New Roman" w:hAnsi="Times New Roman"/>
          <w:sz w:val="28"/>
          <w:szCs w:val="28"/>
        </w:rPr>
      </w:pPr>
      <w:r w:rsidRPr="001F6CF7">
        <w:rPr>
          <w:rFonts w:ascii="Times New Roman" w:hAnsi="Times New Roman"/>
          <w:sz w:val="28"/>
          <w:szCs w:val="28"/>
        </w:rPr>
        <w:t xml:space="preserve">Примерные программы учебных предметов на уровне основного общего образования составлены в соответствии с требованиями к результатам основного общего образования, утвержденными </w:t>
      </w:r>
      <w:r w:rsidR="00323A58" w:rsidRPr="001F6CF7">
        <w:rPr>
          <w:rFonts w:ascii="Times New Roman" w:hAnsi="Times New Roman"/>
          <w:sz w:val="28"/>
          <w:szCs w:val="28"/>
        </w:rPr>
        <w:t>ФГОС ООО</w:t>
      </w:r>
      <w:r w:rsidRPr="001F6CF7">
        <w:rPr>
          <w:rFonts w:ascii="Times New Roman" w:hAnsi="Times New Roman"/>
          <w:sz w:val="28"/>
          <w:szCs w:val="28"/>
        </w:rPr>
        <w:t>.</w:t>
      </w:r>
    </w:p>
    <w:p w:rsidR="001E5C7E" w:rsidRPr="001F6CF7" w:rsidRDefault="001E5C7E" w:rsidP="00967608">
      <w:pPr>
        <w:spacing w:after="0" w:line="240" w:lineRule="auto"/>
        <w:ind w:firstLine="709"/>
        <w:jc w:val="both"/>
        <w:rPr>
          <w:rFonts w:ascii="Times New Roman" w:hAnsi="Times New Roman"/>
          <w:sz w:val="28"/>
          <w:szCs w:val="28"/>
        </w:rPr>
      </w:pPr>
      <w:r w:rsidRPr="001F6CF7">
        <w:rPr>
          <w:rFonts w:ascii="Times New Roman" w:hAnsi="Times New Roman"/>
          <w:sz w:val="28"/>
          <w:szCs w:val="28"/>
        </w:rPr>
        <w:t xml:space="preserve">Программы </w:t>
      </w:r>
      <w:r w:rsidR="00323A58" w:rsidRPr="001F6CF7">
        <w:rPr>
          <w:rFonts w:ascii="Times New Roman" w:hAnsi="Times New Roman"/>
          <w:sz w:val="28"/>
          <w:szCs w:val="28"/>
        </w:rPr>
        <w:t xml:space="preserve">разработаны </w:t>
      </w:r>
      <w:r w:rsidRPr="001F6CF7">
        <w:rPr>
          <w:rFonts w:ascii="Times New Roman" w:hAnsi="Times New Roman"/>
          <w:sz w:val="28"/>
          <w:szCs w:val="28"/>
        </w:rPr>
        <w:t>с учетом актуальных задач воспитания, обучения и развития обучающихся</w:t>
      </w:r>
      <w:r w:rsidR="00323A58" w:rsidRPr="001F6CF7">
        <w:rPr>
          <w:rFonts w:ascii="Times New Roman" w:hAnsi="Times New Roman"/>
          <w:sz w:val="28"/>
          <w:szCs w:val="28"/>
        </w:rPr>
        <w:t xml:space="preserve">, их возрастных и иных особенностей, а </w:t>
      </w:r>
      <w:r w:rsidR="00323A58" w:rsidRPr="001F6CF7">
        <w:rPr>
          <w:rFonts w:ascii="Times New Roman" w:hAnsi="Times New Roman"/>
          <w:sz w:val="28"/>
          <w:szCs w:val="28"/>
        </w:rPr>
        <w:lastRenderedPageBreak/>
        <w:t xml:space="preserve">также </w:t>
      </w:r>
      <w:r w:rsidRPr="001F6CF7">
        <w:rPr>
          <w:rFonts w:ascii="Times New Roman" w:hAnsi="Times New Roman"/>
          <w:sz w:val="28"/>
          <w:szCs w:val="28"/>
        </w:rPr>
        <w:t>условий, необходимых для развития их личностных и познавательных качеств.</w:t>
      </w:r>
    </w:p>
    <w:p w:rsidR="008E7CA7" w:rsidRPr="001F6CF7" w:rsidRDefault="008E7CA7" w:rsidP="00967608">
      <w:pPr>
        <w:spacing w:line="240" w:lineRule="auto"/>
        <w:ind w:firstLine="709"/>
        <w:jc w:val="both"/>
        <w:rPr>
          <w:rFonts w:ascii="Times New Roman" w:hAnsi="Times New Roman"/>
          <w:sz w:val="28"/>
          <w:szCs w:val="28"/>
        </w:rPr>
      </w:pPr>
      <w:r w:rsidRPr="001F6CF7">
        <w:rPr>
          <w:rFonts w:ascii="Times New Roman" w:hAnsi="Times New Roman"/>
          <w:sz w:val="28"/>
          <w:szCs w:val="28"/>
        </w:rPr>
        <w:t>В программах предусмотрено дальнейшее развитие всех видов деятельности обучающихся, представленных в программах начального общего образования.</w:t>
      </w:r>
    </w:p>
    <w:p w:rsidR="004E6316" w:rsidRPr="001F6CF7" w:rsidRDefault="001E5C7E" w:rsidP="00967608">
      <w:pPr>
        <w:spacing w:after="0" w:line="240" w:lineRule="auto"/>
        <w:ind w:firstLine="709"/>
        <w:jc w:val="both"/>
        <w:rPr>
          <w:rFonts w:ascii="Times New Roman" w:hAnsi="Times New Roman"/>
          <w:sz w:val="28"/>
          <w:szCs w:val="28"/>
        </w:rPr>
      </w:pPr>
      <w:r w:rsidRPr="001F6CF7">
        <w:rPr>
          <w:rFonts w:ascii="Times New Roman" w:hAnsi="Times New Roman"/>
          <w:sz w:val="28"/>
          <w:szCs w:val="28"/>
        </w:rPr>
        <w:t xml:space="preserve">Примерные программы учебных предметов </w:t>
      </w:r>
      <w:r w:rsidR="004E6316" w:rsidRPr="001F6CF7">
        <w:rPr>
          <w:rFonts w:ascii="Times New Roman" w:hAnsi="Times New Roman"/>
          <w:sz w:val="28"/>
          <w:szCs w:val="28"/>
        </w:rPr>
        <w:t xml:space="preserve">являются ориентиром для составления рабочих программ: определяет инвариантную (обязательную) и вариативную части учебного курса. Авторы рабочих программ могут по своему усмотрению структурировать учебный материал, определять последовательность его изучения, расширения объема содержания. </w:t>
      </w:r>
    </w:p>
    <w:p w:rsidR="00667803" w:rsidRPr="001F6CF7" w:rsidRDefault="00667803" w:rsidP="00967608">
      <w:pPr>
        <w:spacing w:after="0" w:line="240" w:lineRule="auto"/>
        <w:ind w:firstLine="709"/>
        <w:jc w:val="both"/>
        <w:rPr>
          <w:rFonts w:ascii="Times New Roman" w:hAnsi="Times New Roman"/>
          <w:sz w:val="28"/>
          <w:szCs w:val="28"/>
        </w:rPr>
      </w:pPr>
      <w:r w:rsidRPr="001F6CF7">
        <w:rPr>
          <w:rFonts w:ascii="Times New Roman" w:hAnsi="Times New Roman"/>
          <w:sz w:val="28"/>
          <w:szCs w:val="28"/>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r w:rsidR="008E7CA7" w:rsidRPr="001F6CF7">
        <w:rPr>
          <w:rFonts w:ascii="Times New Roman" w:hAnsi="Times New Roman"/>
          <w:sz w:val="28"/>
          <w:szCs w:val="28"/>
        </w:rPr>
        <w:t xml:space="preserve"> и получения личностных результатов</w:t>
      </w:r>
      <w:r w:rsidRPr="001F6CF7">
        <w:rPr>
          <w:rFonts w:ascii="Times New Roman" w:hAnsi="Times New Roman"/>
          <w:sz w:val="28"/>
          <w:szCs w:val="28"/>
        </w:rPr>
        <w:t>.</w:t>
      </w:r>
    </w:p>
    <w:p w:rsidR="008E7CA7" w:rsidRPr="001F6CF7" w:rsidRDefault="008E7CA7" w:rsidP="00967608">
      <w:pPr>
        <w:spacing w:line="240" w:lineRule="auto"/>
        <w:ind w:firstLine="709"/>
        <w:jc w:val="both"/>
        <w:rPr>
          <w:rFonts w:ascii="Times New Roman" w:hAnsi="Times New Roman"/>
          <w:b/>
          <w:sz w:val="28"/>
          <w:szCs w:val="28"/>
        </w:rPr>
      </w:pPr>
      <w:r w:rsidRPr="001F6CF7">
        <w:rPr>
          <w:rFonts w:ascii="Times New Roman" w:hAnsi="Times New Roman"/>
          <w:sz w:val="28"/>
          <w:szCs w:val="28"/>
        </w:rPr>
        <w:t xml:space="preserve">В процессе изучения всех учебных предметов обеспечиваются условия для достижения планируемых результатов освоения основной образовательной программы основного общего образования всеми обучающимися, в том числе обучающимися с </w:t>
      </w:r>
      <w:r w:rsidR="000D18F7" w:rsidRPr="001F6CF7">
        <w:rPr>
          <w:rFonts w:ascii="Times New Roman" w:hAnsi="Times New Roman"/>
          <w:sz w:val="28"/>
          <w:szCs w:val="28"/>
        </w:rPr>
        <w:t>ОВЗ</w:t>
      </w:r>
      <w:r w:rsidRPr="001F6CF7">
        <w:rPr>
          <w:rFonts w:ascii="Times New Roman" w:hAnsi="Times New Roman"/>
          <w:sz w:val="28"/>
          <w:szCs w:val="28"/>
        </w:rPr>
        <w:t xml:space="preserve"> и инвалидами.</w:t>
      </w:r>
    </w:p>
    <w:p w:rsidR="004E6316" w:rsidRPr="001F6CF7" w:rsidRDefault="004E6316" w:rsidP="00967608">
      <w:pPr>
        <w:spacing w:after="0" w:line="240" w:lineRule="auto"/>
        <w:ind w:firstLine="709"/>
        <w:jc w:val="both"/>
        <w:rPr>
          <w:rFonts w:ascii="Times New Roman" w:hAnsi="Times New Roman"/>
          <w:sz w:val="28"/>
          <w:szCs w:val="28"/>
        </w:rPr>
      </w:pPr>
      <w:r w:rsidRPr="001F6CF7">
        <w:rPr>
          <w:rFonts w:ascii="Times New Roman" w:hAnsi="Times New Roman"/>
          <w:sz w:val="28"/>
          <w:szCs w:val="28"/>
        </w:rPr>
        <w:t>Курсивом в примерных программах учебных предметов выделены элементы содержания, относящиеся к результатам, которым учащиеся «получат возможность научиться».</w:t>
      </w:r>
    </w:p>
    <w:p w:rsidR="00140CF3" w:rsidRPr="0074495D" w:rsidRDefault="00140CF3" w:rsidP="00967608">
      <w:pPr>
        <w:pStyle w:val="2"/>
        <w:spacing w:line="240" w:lineRule="auto"/>
      </w:pPr>
      <w:bookmarkStart w:id="201" w:name="_Toc410653993"/>
      <w:bookmarkStart w:id="202" w:name="_Toc414553180"/>
      <w:r w:rsidRPr="0074495D">
        <w:t xml:space="preserve">2.2.2. Основное содержание </w:t>
      </w:r>
      <w:r w:rsidR="0048158A" w:rsidRPr="0074495D">
        <w:t xml:space="preserve">учебных предметов на </w:t>
      </w:r>
      <w:r w:rsidR="00F91F55" w:rsidRPr="0074495D">
        <w:t xml:space="preserve">уровне </w:t>
      </w:r>
      <w:r w:rsidR="0048158A" w:rsidRPr="0074495D">
        <w:t>основн</w:t>
      </w:r>
      <w:r w:rsidR="00731D9E" w:rsidRPr="0074495D">
        <w:t>о</w:t>
      </w:r>
      <w:r w:rsidR="0048158A" w:rsidRPr="0074495D">
        <w:t>го общего образования</w:t>
      </w:r>
      <w:bookmarkEnd w:id="201"/>
      <w:bookmarkEnd w:id="202"/>
    </w:p>
    <w:p w:rsidR="00B540EE" w:rsidRPr="0074495D" w:rsidRDefault="0048158A" w:rsidP="00967608">
      <w:pPr>
        <w:pStyle w:val="4"/>
        <w:spacing w:line="240" w:lineRule="auto"/>
      </w:pPr>
      <w:bookmarkStart w:id="203" w:name="_Toc409691669"/>
      <w:bookmarkStart w:id="204" w:name="_Toc410653994"/>
      <w:bookmarkStart w:id="205" w:name="_Toc414553181"/>
      <w:r w:rsidRPr="0074495D">
        <w:t xml:space="preserve">2.2.2.1. </w:t>
      </w:r>
      <w:r w:rsidR="00B540EE" w:rsidRPr="0074495D">
        <w:t>Русский язык</w:t>
      </w:r>
      <w:bookmarkEnd w:id="203"/>
      <w:bookmarkEnd w:id="204"/>
      <w:bookmarkEnd w:id="205"/>
    </w:p>
    <w:p w:rsidR="006969DC" w:rsidRPr="0074495D" w:rsidRDefault="006969DC"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6969DC" w:rsidRPr="0074495D" w:rsidRDefault="006969DC"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6969DC" w:rsidRPr="0074495D" w:rsidRDefault="006969DC"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6969DC" w:rsidRPr="0074495D" w:rsidRDefault="006969DC"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Главными задачами реализации Программы</w:t>
      </w:r>
      <w:r w:rsidR="001F6CF7">
        <w:rPr>
          <w:rFonts w:ascii="Times New Roman" w:hAnsi="Times New Roman"/>
          <w:sz w:val="28"/>
          <w:szCs w:val="28"/>
        </w:rPr>
        <w:t xml:space="preserve">  </w:t>
      </w:r>
      <w:r w:rsidRPr="0074495D">
        <w:rPr>
          <w:rFonts w:ascii="Times New Roman" w:hAnsi="Times New Roman"/>
          <w:sz w:val="28"/>
          <w:szCs w:val="28"/>
        </w:rPr>
        <w:t>являются:</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овладение функциональной грамотностью и принципами нормативного использования языковых средств;</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lastRenderedPageBreak/>
        <w:t>овладение основными видами речевой деятельности, использование возможностей языка как средства коммуникации и средства познания.</w:t>
      </w:r>
    </w:p>
    <w:p w:rsidR="008E7CA7" w:rsidRPr="0074495D" w:rsidRDefault="008E7CA7" w:rsidP="00967608">
      <w:pPr>
        <w:pStyle w:val="a8"/>
        <w:ind w:left="709"/>
        <w:jc w:val="both"/>
        <w:rPr>
          <w:rFonts w:ascii="Times New Roman" w:hAnsi="Times New Roman"/>
          <w:sz w:val="28"/>
          <w:szCs w:val="28"/>
        </w:rPr>
      </w:pPr>
      <w:r w:rsidRPr="0074495D">
        <w:rPr>
          <w:rFonts w:ascii="Times New Roman" w:hAnsi="Times New Roman"/>
          <w:sz w:val="28"/>
          <w:szCs w:val="28"/>
        </w:rPr>
        <w:t xml:space="preserve">В процессе изучения предмета «Русский язык» создаются условия </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для развития личности, ее духовно-нравственного и эмоционального совершенствования;</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 xml:space="preserve">для развития способностей, удовлетворения познавательных интересов, самореализации обучающихся, в том числе </w:t>
      </w:r>
      <w:r w:rsidR="006F3B39" w:rsidRPr="0074495D">
        <w:rPr>
          <w:rStyle w:val="Zag11"/>
          <w:rFonts w:ascii="Times New Roman" w:eastAsia="@Arial Unicode MS" w:hAnsi="Times New Roman"/>
          <w:sz w:val="28"/>
          <w:szCs w:val="28"/>
        </w:rPr>
        <w:t>лиц, проявивших выдающиеся способности</w:t>
      </w:r>
      <w:r w:rsidRPr="0074495D">
        <w:rPr>
          <w:rFonts w:ascii="Times New Roman" w:hAnsi="Times New Roman"/>
          <w:sz w:val="28"/>
          <w:szCs w:val="28"/>
        </w:rPr>
        <w:t>;</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для формирования социальных ценностей обучающихся, основ их гражданской идентичности и социально-профессиональных ориентаций;</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 xml:space="preserve">для знакомства обучающихся с методами научного познания; </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для формирования у обучающихся опыта самостоятельной образовательной, общественной, проектно-исследовательскй и художественной деятельности;</w:t>
      </w:r>
    </w:p>
    <w:p w:rsidR="008E7CA7" w:rsidRPr="0074495D" w:rsidRDefault="008E7CA7" w:rsidP="00AC384E">
      <w:pPr>
        <w:pStyle w:val="a8"/>
        <w:numPr>
          <w:ilvl w:val="0"/>
          <w:numId w:val="172"/>
        </w:numPr>
        <w:ind w:left="0" w:firstLine="709"/>
        <w:jc w:val="both"/>
        <w:rPr>
          <w:rFonts w:ascii="Times New Roman" w:hAnsi="Times New Roman"/>
          <w:sz w:val="28"/>
          <w:szCs w:val="28"/>
        </w:rPr>
      </w:pPr>
      <w:r w:rsidRPr="0074495D">
        <w:rPr>
          <w:rFonts w:ascii="Times New Roman" w:hAnsi="Times New Roman"/>
          <w:sz w:val="28"/>
          <w:szCs w:val="28"/>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8E7CA7" w:rsidRPr="0074495D" w:rsidRDefault="008E7CA7" w:rsidP="00967608">
      <w:pPr>
        <w:pStyle w:val="2"/>
        <w:spacing w:line="240" w:lineRule="auto"/>
      </w:pPr>
      <w:bookmarkStart w:id="206" w:name="_Toc287934280"/>
      <w:bookmarkStart w:id="207" w:name="_Toc414553182"/>
      <w:r w:rsidRPr="0074495D">
        <w:t>Речь. Речевая деятельность</w:t>
      </w:r>
      <w:bookmarkEnd w:id="206"/>
      <w:bookmarkEnd w:id="207"/>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74495D">
        <w:rPr>
          <w:rFonts w:ascii="Times New Roman" w:hAnsi="Times New Roman"/>
          <w:i/>
          <w:sz w:val="28"/>
          <w:szCs w:val="28"/>
        </w:rPr>
        <w:t xml:space="preserve">тезисы,доклад, </w:t>
      </w:r>
      <w:r w:rsidRPr="0074495D">
        <w:rPr>
          <w:rFonts w:ascii="Times New Roman" w:hAnsi="Times New Roman"/>
          <w:sz w:val="28"/>
          <w:szCs w:val="28"/>
        </w:rPr>
        <w:t xml:space="preserve">дискуссия, </w:t>
      </w:r>
      <w:r w:rsidRPr="0074495D">
        <w:rPr>
          <w:rFonts w:ascii="Times New Roman" w:hAnsi="Times New Roman"/>
          <w:i/>
          <w:sz w:val="28"/>
          <w:szCs w:val="28"/>
        </w:rPr>
        <w:t>реферат, статья, рецензия</w:t>
      </w:r>
      <w:r w:rsidRPr="0074495D">
        <w:rPr>
          <w:rFonts w:ascii="Times New Roman" w:hAnsi="Times New Roman"/>
          <w:sz w:val="28"/>
          <w:szCs w:val="28"/>
        </w:rPr>
        <w:t xml:space="preserve">); публицистического стиля и устной публичной речи (выступление, обсуждение, </w:t>
      </w:r>
      <w:r w:rsidRPr="0074495D">
        <w:rPr>
          <w:rFonts w:ascii="Times New Roman" w:hAnsi="Times New Roman"/>
          <w:i/>
          <w:sz w:val="28"/>
          <w:szCs w:val="28"/>
        </w:rPr>
        <w:t>статья, интервью, очерк</w:t>
      </w:r>
      <w:r w:rsidRPr="0074495D">
        <w:rPr>
          <w:rFonts w:ascii="Times New Roman" w:hAnsi="Times New Roman"/>
          <w:sz w:val="28"/>
          <w:szCs w:val="28"/>
        </w:rPr>
        <w:t xml:space="preserve">); официально-делового стиля (расписка, </w:t>
      </w:r>
      <w:r w:rsidRPr="0074495D">
        <w:rPr>
          <w:rFonts w:ascii="Times New Roman" w:hAnsi="Times New Roman"/>
          <w:i/>
          <w:sz w:val="28"/>
          <w:szCs w:val="28"/>
        </w:rPr>
        <w:t>доверенность,</w:t>
      </w:r>
      <w:r w:rsidRPr="0074495D">
        <w:rPr>
          <w:rFonts w:ascii="Times New Roman" w:hAnsi="Times New Roman"/>
          <w:sz w:val="28"/>
          <w:szCs w:val="28"/>
        </w:rPr>
        <w:t xml:space="preserve"> заявление, </w:t>
      </w:r>
      <w:r w:rsidRPr="0074495D">
        <w:rPr>
          <w:rFonts w:ascii="Times New Roman" w:hAnsi="Times New Roman"/>
          <w:i/>
          <w:sz w:val="28"/>
          <w:szCs w:val="28"/>
        </w:rPr>
        <w:t>резюме</w:t>
      </w:r>
      <w:r w:rsidRPr="0074495D">
        <w:rPr>
          <w:rFonts w:ascii="Times New Roman" w:hAnsi="Times New Roman"/>
          <w:sz w:val="28"/>
          <w:szCs w:val="28"/>
        </w:rPr>
        <w:t>).</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74495D">
        <w:rPr>
          <w:rFonts w:ascii="Times New Roman" w:hAnsi="Times New Roman"/>
          <w:i/>
          <w:sz w:val="28"/>
          <w:szCs w:val="28"/>
        </w:rPr>
        <w:t xml:space="preserve">избыточная </w:t>
      </w:r>
      <w:r w:rsidRPr="0074495D">
        <w:rPr>
          <w:rFonts w:ascii="Times New Roman" w:hAnsi="Times New Roman"/>
          <w:sz w:val="28"/>
          <w:szCs w:val="28"/>
        </w:rPr>
        <w:t>информация. Функционально-смысловые типы текста (повествование, описание, рассуждение)</w:t>
      </w:r>
      <w:r w:rsidRPr="0074495D">
        <w:rPr>
          <w:rFonts w:ascii="Times New Roman" w:hAnsi="Times New Roman"/>
          <w:i/>
          <w:sz w:val="28"/>
          <w:szCs w:val="28"/>
        </w:rPr>
        <w:t xml:space="preserve">.Тексты смешанного типа. </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Специфика художественного текста.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Анализ текста. </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Виды речевой деятельности (говорение, аудирование, письмо, чтение).</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w:t>
      </w:r>
      <w:r w:rsidR="00E11496" w:rsidRPr="0074495D">
        <w:rPr>
          <w:rFonts w:ascii="Times New Roman" w:hAnsi="Times New Roman"/>
          <w:sz w:val="28"/>
          <w:szCs w:val="28"/>
        </w:rPr>
        <w:t> </w:t>
      </w:r>
      <w:r w:rsidRPr="0074495D">
        <w:rPr>
          <w:rFonts w:ascii="Times New Roman" w:hAnsi="Times New Roman"/>
          <w:sz w:val="28"/>
          <w:szCs w:val="28"/>
        </w:rPr>
        <w:t xml:space="preserve">д.). Диалоги разного характера (этикетный, диалог-расспрос, </w:t>
      </w:r>
      <w:r w:rsidRPr="0074495D">
        <w:rPr>
          <w:rFonts w:ascii="Times New Roman" w:hAnsi="Times New Roman"/>
          <w:sz w:val="28"/>
          <w:szCs w:val="28"/>
        </w:rPr>
        <w:lastRenderedPageBreak/>
        <w:t>диалог-побуждение, диалог – обмен мнениями, диалог смешанного типа). Полилог: беседа, обсуждение, дискуссия.</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Создание устных высказываний разной коммуникативной направленности  в зависимости от сферы и ситуации общения.</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Информационная переработка текста (план, конспект, аннотация).</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Изложение содержания прослушанного или прочитанного текста (подробное, сжатое, выборочное). </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Написание сочинений, писем, текстов иных жанров.</w:t>
      </w:r>
    </w:p>
    <w:p w:rsidR="008E7CA7" w:rsidRPr="0074495D" w:rsidRDefault="008E7CA7" w:rsidP="00967608">
      <w:pPr>
        <w:pStyle w:val="3"/>
        <w:spacing w:before="0" w:beforeAutospacing="0" w:after="0" w:afterAutospacing="0"/>
        <w:rPr>
          <w:b w:val="0"/>
          <w:szCs w:val="28"/>
        </w:rPr>
      </w:pPr>
      <w:bookmarkStart w:id="208" w:name="_Toc287934281"/>
      <w:bookmarkStart w:id="209" w:name="_Toc414553183"/>
      <w:r w:rsidRPr="0074495D">
        <w:rPr>
          <w:szCs w:val="28"/>
        </w:rPr>
        <w:t>Культура речи</w:t>
      </w:r>
      <w:bookmarkEnd w:id="208"/>
      <w:bookmarkEnd w:id="209"/>
    </w:p>
    <w:p w:rsidR="008E7CA7" w:rsidRPr="0074495D" w:rsidRDefault="008E7CA7"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Культура речи и ее основные аспекты: нормативный, коммуникативный, этический. </w:t>
      </w:r>
      <w:r w:rsidRPr="0074495D">
        <w:rPr>
          <w:rFonts w:ascii="Times New Roman" w:hAnsi="Times New Roman"/>
          <w:i/>
          <w:sz w:val="28"/>
          <w:szCs w:val="28"/>
        </w:rPr>
        <w:t>Основные критерии культуры речи.</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Оценивание правильности, коммуникативных качеств и эффективности речи.</w:t>
      </w:r>
    </w:p>
    <w:p w:rsidR="008E7CA7" w:rsidRPr="0074495D" w:rsidRDefault="008E7CA7"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Речевой этикет. Овладение лингво-культурными нормами речевого поведения в различных ситуациях формального и неформального общения. </w:t>
      </w:r>
      <w:r w:rsidRPr="0074495D">
        <w:rPr>
          <w:rFonts w:ascii="Times New Roman" w:hAnsi="Times New Roman"/>
          <w:i/>
          <w:sz w:val="28"/>
          <w:szCs w:val="28"/>
        </w:rPr>
        <w:t>Невербальные средства общения.Межкультурная коммуникация.</w:t>
      </w:r>
    </w:p>
    <w:p w:rsidR="008E7CA7" w:rsidRPr="0074495D" w:rsidRDefault="008E7CA7" w:rsidP="00967608">
      <w:pPr>
        <w:pStyle w:val="2"/>
        <w:spacing w:line="240" w:lineRule="auto"/>
      </w:pPr>
      <w:bookmarkStart w:id="210" w:name="_Toc287934282"/>
      <w:bookmarkStart w:id="211" w:name="_Toc414553184"/>
      <w:r w:rsidRPr="0074495D">
        <w:t>Общие сведения о языке. Основные разделы науки о языке</w:t>
      </w:r>
      <w:bookmarkEnd w:id="210"/>
      <w:bookmarkEnd w:id="211"/>
    </w:p>
    <w:p w:rsidR="008E7CA7" w:rsidRPr="0074495D" w:rsidRDefault="008E7CA7" w:rsidP="00967608">
      <w:pPr>
        <w:pStyle w:val="3"/>
        <w:spacing w:before="0" w:beforeAutospacing="0" w:after="0" w:afterAutospacing="0"/>
        <w:ind w:firstLine="708"/>
        <w:rPr>
          <w:szCs w:val="28"/>
        </w:rPr>
      </w:pPr>
      <w:bookmarkStart w:id="212" w:name="_Toc287934283"/>
      <w:bookmarkStart w:id="213" w:name="_Toc414553185"/>
      <w:r w:rsidRPr="0074495D">
        <w:rPr>
          <w:szCs w:val="28"/>
        </w:rPr>
        <w:t>Общие сведения о языке</w:t>
      </w:r>
      <w:bookmarkEnd w:id="212"/>
      <w:bookmarkEnd w:id="213"/>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Русский язык как один из индоевропейских языков. Русский язык в кругу других славянских языков. Историческое развитие русского языка.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Взаимосвязь языка и культуры. Отражение в языке культуры и истории народа</w:t>
      </w:r>
      <w:r w:rsidRPr="0074495D">
        <w:rPr>
          <w:rFonts w:ascii="Times New Roman" w:hAnsi="Times New Roman"/>
          <w:i/>
          <w:sz w:val="28"/>
          <w:szCs w:val="28"/>
        </w:rPr>
        <w:t>. Взаимообогащение языков народов России.</w:t>
      </w:r>
      <w:r w:rsidRPr="0074495D">
        <w:rPr>
          <w:rFonts w:ascii="Times New Roman" w:hAnsi="Times New Roman"/>
          <w:sz w:val="28"/>
          <w:szCs w:val="28"/>
        </w:rPr>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Русский язык – язык русской художественной литературы. Языковые особенности художественного текста. Основные изобразительно-</w:t>
      </w:r>
      <w:r w:rsidRPr="0074495D">
        <w:rPr>
          <w:rFonts w:ascii="Times New Roman" w:hAnsi="Times New Roman"/>
          <w:sz w:val="28"/>
          <w:szCs w:val="28"/>
        </w:rPr>
        <w:lastRenderedPageBreak/>
        <w:t xml:space="preserve">выразительные средства русского языка и речи, их использование в речи (метафора, эпитет, сравнение, гипербола, олицетворение и другие). </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Основные лингвистические словари. Работа со словарной статьей.</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Выдающиеся отечественные лингвисты.</w:t>
      </w:r>
    </w:p>
    <w:p w:rsidR="008E7CA7" w:rsidRPr="0074495D" w:rsidRDefault="008E7CA7" w:rsidP="00967608">
      <w:pPr>
        <w:pStyle w:val="3"/>
        <w:spacing w:before="0" w:beforeAutospacing="0" w:after="0" w:afterAutospacing="0"/>
        <w:ind w:firstLine="708"/>
        <w:rPr>
          <w:szCs w:val="28"/>
        </w:rPr>
      </w:pPr>
      <w:bookmarkStart w:id="214" w:name="_Toc287934284"/>
      <w:bookmarkStart w:id="215" w:name="_Toc414553186"/>
      <w:r w:rsidRPr="0074495D">
        <w:rPr>
          <w:szCs w:val="28"/>
        </w:rPr>
        <w:t>Фонетика, орфоэпия и графика</w:t>
      </w:r>
      <w:bookmarkEnd w:id="214"/>
      <w:bookmarkEnd w:id="215"/>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Интонация, ее функции. Основные элементы интонации.</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Связь фонетики с графикой и орфографией.</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фонетике в практике правописания.</w:t>
      </w:r>
    </w:p>
    <w:p w:rsidR="008E7CA7" w:rsidRPr="0074495D" w:rsidRDefault="008E7CA7" w:rsidP="00967608">
      <w:pPr>
        <w:pStyle w:val="3"/>
        <w:spacing w:before="0" w:beforeAutospacing="0" w:after="0" w:afterAutospacing="0"/>
        <w:ind w:firstLine="708"/>
        <w:rPr>
          <w:szCs w:val="28"/>
        </w:rPr>
      </w:pPr>
      <w:bookmarkStart w:id="216" w:name="_Toc287934285"/>
      <w:bookmarkStart w:id="217" w:name="_Toc414553187"/>
      <w:r w:rsidRPr="0074495D">
        <w:rPr>
          <w:szCs w:val="28"/>
        </w:rPr>
        <w:t>Морфемика и словообразование</w:t>
      </w:r>
      <w:bookmarkEnd w:id="216"/>
      <w:bookmarkEnd w:id="217"/>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Словообразовательная цепочка. Словообразовательное гнездо.</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морфемике и словообразованию в практике правописания.</w:t>
      </w:r>
    </w:p>
    <w:p w:rsidR="008E7CA7" w:rsidRPr="0074495D" w:rsidRDefault="008E7CA7" w:rsidP="00967608">
      <w:pPr>
        <w:pStyle w:val="3"/>
        <w:spacing w:before="0" w:beforeAutospacing="0" w:after="0" w:afterAutospacing="0"/>
        <w:ind w:firstLine="708"/>
        <w:rPr>
          <w:szCs w:val="28"/>
        </w:rPr>
      </w:pPr>
      <w:bookmarkStart w:id="218" w:name="_Toc287934286"/>
      <w:bookmarkStart w:id="219" w:name="_Toc414553188"/>
      <w:r w:rsidRPr="0074495D">
        <w:rPr>
          <w:szCs w:val="28"/>
        </w:rPr>
        <w:t>Лексикология и фразеология</w:t>
      </w:r>
      <w:bookmarkEnd w:id="218"/>
      <w:bookmarkEnd w:id="219"/>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8E7CA7" w:rsidRPr="0074495D" w:rsidRDefault="008E7CA7"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lastRenderedPageBreak/>
        <w:t xml:space="preserve">Понятие об этимологии. </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Оценка своей и чужой речи с точки зрения точного, уместного и выразительного словоупотребления.</w:t>
      </w:r>
    </w:p>
    <w:p w:rsidR="008E7CA7" w:rsidRPr="0074495D" w:rsidRDefault="008E7CA7" w:rsidP="00967608">
      <w:pPr>
        <w:pStyle w:val="3"/>
        <w:spacing w:before="0" w:beforeAutospacing="0" w:after="0" w:afterAutospacing="0"/>
        <w:ind w:firstLine="708"/>
        <w:rPr>
          <w:szCs w:val="28"/>
        </w:rPr>
      </w:pPr>
      <w:bookmarkStart w:id="220" w:name="_Toc287934287"/>
      <w:bookmarkStart w:id="221" w:name="_Toc414553189"/>
      <w:r w:rsidRPr="0074495D">
        <w:rPr>
          <w:szCs w:val="28"/>
        </w:rPr>
        <w:t>Морфология</w:t>
      </w:r>
      <w:bookmarkEnd w:id="220"/>
      <w:bookmarkEnd w:id="221"/>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w:t>
      </w:r>
      <w:r w:rsidRPr="0074495D">
        <w:rPr>
          <w:rFonts w:ascii="Times New Roman" w:hAnsi="Times New Roman"/>
          <w:i/>
          <w:sz w:val="28"/>
          <w:szCs w:val="28"/>
        </w:rPr>
        <w:t xml:space="preserve">Различные точки зрения на место причастия и деепричастия в системе частей речи. </w:t>
      </w:r>
      <w:r w:rsidRPr="0074495D">
        <w:rPr>
          <w:rFonts w:ascii="Times New Roman" w:hAnsi="Times New Roman"/>
          <w:sz w:val="28"/>
          <w:szCs w:val="28"/>
        </w:rPr>
        <w:t>Служебные части речи. Междометия и звукоподражательные слова.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Морфологический анализ слова.</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Омонимия слов разных частей речи.</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морфологии в практике правописания.</w:t>
      </w:r>
    </w:p>
    <w:p w:rsidR="008E7CA7" w:rsidRPr="0074495D" w:rsidRDefault="008E7CA7" w:rsidP="00967608">
      <w:pPr>
        <w:pStyle w:val="3"/>
        <w:spacing w:before="0" w:beforeAutospacing="0" w:after="0" w:afterAutospacing="0"/>
        <w:ind w:firstLine="708"/>
        <w:rPr>
          <w:szCs w:val="28"/>
        </w:rPr>
      </w:pPr>
      <w:bookmarkStart w:id="222" w:name="_Toc287934288"/>
      <w:bookmarkStart w:id="223" w:name="_Toc414553190"/>
      <w:r w:rsidRPr="0074495D">
        <w:rPr>
          <w:szCs w:val="28"/>
        </w:rPr>
        <w:t>Синтаксис</w:t>
      </w:r>
      <w:bookmarkEnd w:id="222"/>
      <w:bookmarkEnd w:id="223"/>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Способы передачи чужой речи.</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Синтаксический анализ простого и сложного предложения.</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Понятие текста, основные признаки текста (членимость, смысловая цельность, связность, завершенность). Внутритекстовые средства связи.</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синтаксису в практике правописания.</w:t>
      </w:r>
    </w:p>
    <w:p w:rsidR="008E7CA7" w:rsidRPr="0074495D" w:rsidRDefault="008E7CA7" w:rsidP="00967608">
      <w:pPr>
        <w:pStyle w:val="3"/>
        <w:spacing w:before="0" w:beforeAutospacing="0" w:after="0" w:afterAutospacing="0"/>
        <w:ind w:firstLine="708"/>
        <w:rPr>
          <w:szCs w:val="28"/>
        </w:rPr>
      </w:pPr>
      <w:bookmarkStart w:id="224" w:name="_Toc287934289"/>
      <w:bookmarkStart w:id="225" w:name="_Toc414553191"/>
      <w:r w:rsidRPr="0074495D">
        <w:rPr>
          <w:szCs w:val="28"/>
        </w:rPr>
        <w:lastRenderedPageBreak/>
        <w:t>Правописание: орфография и пунктуация</w:t>
      </w:r>
      <w:bookmarkEnd w:id="224"/>
      <w:bookmarkEnd w:id="225"/>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8E7CA7" w:rsidRPr="0074495D" w:rsidRDefault="008E7CA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4F1EB8" w:rsidRPr="0074495D" w:rsidRDefault="008E7CA7" w:rsidP="00967608">
      <w:pPr>
        <w:spacing w:after="0" w:line="240" w:lineRule="auto"/>
        <w:ind w:firstLine="709"/>
        <w:jc w:val="both"/>
        <w:rPr>
          <w:rFonts w:ascii="Times New Roman" w:hAnsi="Times New Roman"/>
          <w:b/>
          <w:sz w:val="28"/>
          <w:szCs w:val="28"/>
        </w:rPr>
      </w:pPr>
      <w:r w:rsidRPr="0074495D">
        <w:rPr>
          <w:rFonts w:ascii="Times New Roman" w:hAnsi="Times New Roman"/>
          <w:sz w:val="28"/>
          <w:szCs w:val="28"/>
        </w:rPr>
        <w:t>Орфографический анализ слова и пунктуационный анализ предложения.</w:t>
      </w:r>
    </w:p>
    <w:p w:rsidR="00B540EE" w:rsidRPr="0074495D" w:rsidRDefault="0048158A" w:rsidP="00967608">
      <w:pPr>
        <w:pStyle w:val="3"/>
        <w:spacing w:before="0" w:beforeAutospacing="0" w:after="0" w:afterAutospacing="0"/>
        <w:ind w:firstLine="709"/>
        <w:rPr>
          <w:szCs w:val="28"/>
        </w:rPr>
      </w:pPr>
      <w:bookmarkStart w:id="226" w:name="_Toc409691670"/>
      <w:bookmarkStart w:id="227" w:name="_Toc410653995"/>
      <w:bookmarkStart w:id="228" w:name="_Toc414553192"/>
      <w:r w:rsidRPr="0074495D">
        <w:rPr>
          <w:szCs w:val="28"/>
        </w:rPr>
        <w:t xml:space="preserve">2.2.2.2. </w:t>
      </w:r>
      <w:r w:rsidR="00B540EE" w:rsidRPr="0074495D">
        <w:rPr>
          <w:szCs w:val="28"/>
        </w:rPr>
        <w:t>Литература</w:t>
      </w:r>
      <w:bookmarkEnd w:id="226"/>
      <w:bookmarkEnd w:id="227"/>
      <w:bookmarkEnd w:id="228"/>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Цели и задачи литературного образования</w:t>
      </w:r>
    </w:p>
    <w:p w:rsidR="006E6575" w:rsidRPr="0074495D" w:rsidRDefault="006E657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Литература – учебный предмет, освоение содержания которого направлено:</w:t>
      </w:r>
    </w:p>
    <w:p w:rsidR="006E6575" w:rsidRPr="0074495D" w:rsidRDefault="006E6575" w:rsidP="00AC384E">
      <w:pPr>
        <w:numPr>
          <w:ilvl w:val="0"/>
          <w:numId w:val="178"/>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на последовательное формирование читательской культуры через приобщение к чтению художественной литературы; </w:t>
      </w:r>
    </w:p>
    <w:p w:rsidR="006E6575" w:rsidRPr="0074495D" w:rsidRDefault="006E6575" w:rsidP="00AC384E">
      <w:pPr>
        <w:numPr>
          <w:ilvl w:val="0"/>
          <w:numId w:val="178"/>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6E6575" w:rsidRPr="0074495D" w:rsidRDefault="006E6575" w:rsidP="00AC384E">
      <w:pPr>
        <w:numPr>
          <w:ilvl w:val="0"/>
          <w:numId w:val="178"/>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 развитие эмоциональной сферы личности, образного, ассоциативного и логического мышления;</w:t>
      </w:r>
    </w:p>
    <w:p w:rsidR="006E6575" w:rsidRPr="0074495D" w:rsidRDefault="006E6575" w:rsidP="00AC384E">
      <w:pPr>
        <w:numPr>
          <w:ilvl w:val="0"/>
          <w:numId w:val="178"/>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6E6575" w:rsidRPr="0074495D" w:rsidRDefault="006E6575" w:rsidP="00AC384E">
      <w:pPr>
        <w:numPr>
          <w:ilvl w:val="0"/>
          <w:numId w:val="178"/>
        </w:numPr>
        <w:tabs>
          <w:tab w:val="left" w:pos="1134"/>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на формирование потребности и способности выражения себя в слове.</w:t>
      </w:r>
    </w:p>
    <w:p w:rsidR="006E6575" w:rsidRPr="0074495D" w:rsidRDefault="006E657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rsidR="006E6575" w:rsidRPr="0074495D" w:rsidRDefault="006E6575" w:rsidP="00967608">
      <w:pPr>
        <w:pStyle w:val="34"/>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6E6575" w:rsidRPr="0074495D" w:rsidRDefault="006E6575" w:rsidP="00967608">
      <w:pPr>
        <w:pStyle w:val="34"/>
        <w:spacing w:after="0" w:line="240" w:lineRule="auto"/>
        <w:ind w:left="0" w:firstLine="709"/>
        <w:jc w:val="both"/>
        <w:rPr>
          <w:rFonts w:ascii="Times New Roman" w:hAnsi="Times New Roman"/>
          <w:sz w:val="28"/>
          <w:szCs w:val="28"/>
        </w:rPr>
      </w:pPr>
      <w:r w:rsidRPr="0074495D">
        <w:rPr>
          <w:rFonts w:ascii="Times New Roman" w:hAnsi="Times New Roman"/>
          <w:b/>
          <w:sz w:val="28"/>
          <w:szCs w:val="28"/>
        </w:rPr>
        <w:t>Стратегическая</w:t>
      </w:r>
      <w:r w:rsidR="001D32D9">
        <w:rPr>
          <w:rFonts w:ascii="Times New Roman" w:hAnsi="Times New Roman"/>
          <w:b/>
          <w:sz w:val="28"/>
          <w:szCs w:val="28"/>
        </w:rPr>
        <w:t xml:space="preserve"> </w:t>
      </w:r>
      <w:r w:rsidRPr="0074495D">
        <w:rPr>
          <w:rFonts w:ascii="Times New Roman" w:hAnsi="Times New Roman"/>
          <w:b/>
          <w:bCs/>
          <w:sz w:val="28"/>
          <w:szCs w:val="28"/>
        </w:rPr>
        <w:t>цель</w:t>
      </w:r>
      <w:r w:rsidR="001D32D9">
        <w:rPr>
          <w:rFonts w:ascii="Times New Roman" w:hAnsi="Times New Roman"/>
          <w:b/>
          <w:bCs/>
          <w:sz w:val="28"/>
          <w:szCs w:val="28"/>
        </w:rPr>
        <w:t xml:space="preserve"> </w:t>
      </w:r>
      <w:r w:rsidRPr="0074495D">
        <w:rPr>
          <w:rFonts w:ascii="Times New Roman" w:hAnsi="Times New Roman"/>
          <w:b/>
          <w:sz w:val="28"/>
          <w:szCs w:val="28"/>
        </w:rPr>
        <w:t>изучения</w:t>
      </w:r>
      <w:r w:rsidR="001D32D9">
        <w:rPr>
          <w:rFonts w:ascii="Times New Roman" w:hAnsi="Times New Roman"/>
          <w:b/>
          <w:sz w:val="28"/>
          <w:szCs w:val="28"/>
        </w:rPr>
        <w:t xml:space="preserve"> </w:t>
      </w:r>
      <w:r w:rsidRPr="0074495D">
        <w:rPr>
          <w:rFonts w:ascii="Times New Roman" w:hAnsi="Times New Roman"/>
          <w:b/>
          <w:sz w:val="28"/>
          <w:szCs w:val="28"/>
        </w:rPr>
        <w:t>литературы</w:t>
      </w:r>
      <w:r w:rsidRPr="0074495D">
        <w:rPr>
          <w:rFonts w:ascii="Times New Roman" w:hAnsi="Times New Roman"/>
          <w:sz w:val="28"/>
          <w:szCs w:val="28"/>
        </w:rPr>
        <w:t xml:space="preserve">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w:t>
      </w:r>
      <w:r w:rsidRPr="0074495D">
        <w:rPr>
          <w:rFonts w:ascii="Times New Roman" w:hAnsi="Times New Roman"/>
          <w:sz w:val="28"/>
          <w:szCs w:val="28"/>
        </w:rPr>
        <w:lastRenderedPageBreak/>
        <w:t xml:space="preserve">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6E6575" w:rsidRPr="0074495D" w:rsidRDefault="006E6575" w:rsidP="00967608">
      <w:pPr>
        <w:pStyle w:val="34"/>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6E6575" w:rsidRPr="0074495D" w:rsidRDefault="006E6575" w:rsidP="00967608">
      <w:pPr>
        <w:spacing w:after="0" w:line="240" w:lineRule="auto"/>
        <w:ind w:firstLine="709"/>
        <w:jc w:val="both"/>
        <w:rPr>
          <w:rFonts w:ascii="Times New Roman" w:hAnsi="Times New Roman"/>
          <w:bCs/>
          <w:sz w:val="28"/>
          <w:szCs w:val="28"/>
        </w:rPr>
      </w:pPr>
      <w:r w:rsidRPr="0074495D">
        <w:rPr>
          <w:rFonts w:ascii="Times New Roman" w:hAnsi="Times New Roman"/>
          <w:bCs/>
          <w:sz w:val="28"/>
          <w:szCs w:val="28"/>
        </w:rPr>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w:t>
      </w:r>
      <w:r w:rsidRPr="0074495D">
        <w:rPr>
          <w:rFonts w:ascii="Times New Roman" w:hAnsi="Times New Roman"/>
          <w:sz w:val="28"/>
          <w:szCs w:val="28"/>
          <w:lang w:eastAsia="ru-RU"/>
        </w:rPr>
        <w:t>вслух, про себя, по ролям; чтения аналитического, выборочного, комментированного, сопоставительного и др.) и</w:t>
      </w:r>
      <w:r w:rsidRPr="0074495D">
        <w:rPr>
          <w:rFonts w:ascii="Times New Roman" w:hAnsi="Times New Roman"/>
          <w:bCs/>
          <w:sz w:val="28"/>
          <w:szCs w:val="28"/>
        </w:rPr>
        <w:t xml:space="preserve"> базовых навыков творческого и академического письма, последовательно формирующихся на уроках литературы.</w:t>
      </w:r>
    </w:p>
    <w:p w:rsidR="007332F5" w:rsidRPr="0074495D" w:rsidRDefault="007332F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Изучение литературы в школе решает следующие образовательные </w:t>
      </w:r>
      <w:r w:rsidRPr="0074495D">
        <w:rPr>
          <w:rFonts w:ascii="Times New Roman" w:hAnsi="Times New Roman"/>
          <w:b/>
          <w:bCs/>
          <w:sz w:val="28"/>
          <w:szCs w:val="28"/>
        </w:rPr>
        <w:t>задачи</w:t>
      </w:r>
      <w:r w:rsidRPr="0074495D">
        <w:rPr>
          <w:rFonts w:ascii="Times New Roman" w:hAnsi="Times New Roman"/>
          <w:sz w:val="28"/>
          <w:szCs w:val="28"/>
        </w:rPr>
        <w:t>:</w:t>
      </w:r>
    </w:p>
    <w:p w:rsidR="007332F5" w:rsidRPr="0074495D" w:rsidRDefault="007332F5" w:rsidP="00AC384E">
      <w:pPr>
        <w:pStyle w:val="a8"/>
        <w:numPr>
          <w:ilvl w:val="0"/>
          <w:numId w:val="16"/>
        </w:numPr>
        <w:ind w:left="0" w:firstLine="709"/>
        <w:jc w:val="both"/>
        <w:rPr>
          <w:rFonts w:ascii="Times New Roman" w:hAnsi="Times New Roman"/>
          <w:i/>
          <w:sz w:val="28"/>
          <w:szCs w:val="28"/>
        </w:rPr>
      </w:pPr>
      <w:r w:rsidRPr="0074495D">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7332F5" w:rsidRPr="0074495D" w:rsidRDefault="007332F5" w:rsidP="00AC384E">
      <w:pPr>
        <w:pStyle w:val="a8"/>
        <w:numPr>
          <w:ilvl w:val="0"/>
          <w:numId w:val="16"/>
        </w:numPr>
        <w:ind w:left="0" w:firstLine="709"/>
        <w:jc w:val="both"/>
        <w:rPr>
          <w:rFonts w:ascii="Times New Roman" w:hAnsi="Times New Roman"/>
          <w:i/>
          <w:sz w:val="28"/>
          <w:szCs w:val="28"/>
        </w:rPr>
      </w:pPr>
      <w:r w:rsidRPr="0074495D">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7332F5" w:rsidRPr="0074495D" w:rsidRDefault="007332F5" w:rsidP="00AC384E">
      <w:pPr>
        <w:pStyle w:val="a8"/>
        <w:numPr>
          <w:ilvl w:val="0"/>
          <w:numId w:val="16"/>
        </w:numPr>
        <w:ind w:left="0" w:firstLine="709"/>
        <w:jc w:val="both"/>
        <w:rPr>
          <w:rFonts w:ascii="Times New Roman" w:hAnsi="Times New Roman"/>
          <w:i/>
          <w:sz w:val="28"/>
          <w:szCs w:val="28"/>
        </w:rPr>
      </w:pPr>
      <w:r w:rsidRPr="0074495D">
        <w:rPr>
          <w:rFonts w:ascii="Times New Roman" w:eastAsia="Times New Roman" w:hAnsi="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7332F5" w:rsidRPr="0074495D" w:rsidRDefault="007332F5" w:rsidP="00AC384E">
      <w:pPr>
        <w:pStyle w:val="a8"/>
        <w:numPr>
          <w:ilvl w:val="0"/>
          <w:numId w:val="16"/>
        </w:numPr>
        <w:ind w:left="0" w:firstLine="709"/>
        <w:jc w:val="both"/>
        <w:rPr>
          <w:rFonts w:ascii="Times New Roman" w:hAnsi="Times New Roman"/>
          <w:i/>
          <w:sz w:val="28"/>
          <w:szCs w:val="28"/>
        </w:rPr>
      </w:pPr>
      <w:r w:rsidRPr="0074495D">
        <w:rPr>
          <w:rFonts w:ascii="Times New Roman" w:eastAsia="Times New Roman" w:hAnsi="Times New Roman"/>
          <w:sz w:val="28"/>
          <w:szCs w:val="28"/>
        </w:rPr>
        <w:t xml:space="preserve">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w:t>
      </w:r>
      <w:r w:rsidRPr="0074495D">
        <w:rPr>
          <w:rFonts w:ascii="Times New Roman" w:hAnsi="Times New Roman"/>
          <w:sz w:val="28"/>
          <w:szCs w:val="28"/>
        </w:rPr>
        <w:t>ответственного отношения к разнообразным художественным смыслам</w:t>
      </w:r>
      <w:r w:rsidRPr="0074495D">
        <w:rPr>
          <w:rFonts w:ascii="Times New Roman" w:eastAsia="Times New Roman" w:hAnsi="Times New Roman"/>
          <w:sz w:val="28"/>
          <w:szCs w:val="28"/>
        </w:rPr>
        <w:t>;</w:t>
      </w:r>
    </w:p>
    <w:p w:rsidR="007332F5" w:rsidRPr="0074495D" w:rsidRDefault="007332F5" w:rsidP="00AC384E">
      <w:pPr>
        <w:pStyle w:val="a8"/>
        <w:widowControl w:val="0"/>
        <w:numPr>
          <w:ilvl w:val="0"/>
          <w:numId w:val="16"/>
        </w:numPr>
        <w:autoSpaceDE w:val="0"/>
        <w:autoSpaceDN w:val="0"/>
        <w:adjustRightInd w:val="0"/>
        <w:ind w:left="0" w:firstLine="709"/>
        <w:jc w:val="both"/>
        <w:rPr>
          <w:rFonts w:ascii="Times New Roman" w:eastAsia="Times New Roman" w:hAnsi="Times New Roman"/>
          <w:sz w:val="28"/>
          <w:szCs w:val="28"/>
        </w:rPr>
      </w:pPr>
      <w:r w:rsidRPr="0074495D">
        <w:rPr>
          <w:rFonts w:ascii="Times New Roman" w:hAnsi="Times New Roman"/>
          <w:sz w:val="28"/>
          <w:szCs w:val="28"/>
        </w:rPr>
        <w:t xml:space="preserve">формирование отношения к литературе как к </w:t>
      </w:r>
      <w:r w:rsidRPr="0074495D">
        <w:rPr>
          <w:rFonts w:ascii="Times New Roman" w:eastAsia="Times New Roman" w:hAnsi="Times New Roman"/>
          <w:sz w:val="28"/>
          <w:szCs w:val="28"/>
        </w:rPr>
        <w:t>особому способу познания жизни;</w:t>
      </w:r>
    </w:p>
    <w:p w:rsidR="007332F5" w:rsidRPr="0074495D" w:rsidRDefault="007332F5" w:rsidP="00AC384E">
      <w:pPr>
        <w:pStyle w:val="a8"/>
        <w:numPr>
          <w:ilvl w:val="0"/>
          <w:numId w:val="16"/>
        </w:numPr>
        <w:ind w:left="0" w:firstLine="709"/>
        <w:jc w:val="both"/>
        <w:rPr>
          <w:rFonts w:ascii="Times New Roman" w:hAnsi="Times New Roman"/>
          <w:i/>
          <w:sz w:val="28"/>
          <w:szCs w:val="28"/>
        </w:rPr>
      </w:pPr>
      <w:r w:rsidRPr="0074495D">
        <w:rPr>
          <w:rFonts w:ascii="Times New Roman" w:hAnsi="Times New Roman"/>
          <w:sz w:val="28"/>
          <w:szCs w:val="28"/>
        </w:rPr>
        <w:t xml:space="preserve">воспитание у читателя культуры выражения собственной позиции, </w:t>
      </w:r>
      <w:r w:rsidRPr="0074495D">
        <w:rPr>
          <w:rFonts w:ascii="Times New Roman" w:eastAsia="Times New Roman" w:hAnsi="Times New Roman"/>
          <w:sz w:val="28"/>
          <w:szCs w:val="28"/>
        </w:rPr>
        <w:t>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7332F5" w:rsidRPr="0074495D" w:rsidRDefault="007332F5" w:rsidP="00AC384E">
      <w:pPr>
        <w:pStyle w:val="a8"/>
        <w:numPr>
          <w:ilvl w:val="0"/>
          <w:numId w:val="16"/>
        </w:numPr>
        <w:ind w:left="0" w:firstLine="709"/>
        <w:jc w:val="both"/>
        <w:rPr>
          <w:rFonts w:ascii="Times New Roman" w:hAnsi="Times New Roman"/>
          <w:b/>
          <w:bCs/>
          <w:sz w:val="28"/>
          <w:szCs w:val="28"/>
        </w:rPr>
      </w:pPr>
      <w:r w:rsidRPr="0074495D">
        <w:rPr>
          <w:rFonts w:ascii="Times New Roman" w:hAnsi="Times New Roman"/>
          <w:sz w:val="28"/>
          <w:szCs w:val="28"/>
        </w:rPr>
        <w:t xml:space="preserve">воспитание культуры понимания «чужой» позиции, а также уважительного отношения к ценностям других людей, к культуре других эпох и народов; </w:t>
      </w:r>
      <w:r w:rsidRPr="0074495D">
        <w:rPr>
          <w:rFonts w:ascii="Times New Roman" w:eastAsia="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7332F5" w:rsidRPr="0074495D" w:rsidRDefault="007332F5" w:rsidP="00AC384E">
      <w:pPr>
        <w:pStyle w:val="a8"/>
        <w:numPr>
          <w:ilvl w:val="0"/>
          <w:numId w:val="16"/>
        </w:numPr>
        <w:ind w:left="0" w:firstLine="709"/>
        <w:jc w:val="both"/>
        <w:rPr>
          <w:rFonts w:ascii="Times New Roman" w:hAnsi="Times New Roman"/>
          <w:b/>
          <w:bCs/>
          <w:sz w:val="28"/>
          <w:szCs w:val="28"/>
        </w:rPr>
      </w:pPr>
      <w:r w:rsidRPr="0074495D">
        <w:rPr>
          <w:rFonts w:ascii="Times New Roman" w:eastAsia="Times New Roman" w:hAnsi="Times New Roman"/>
          <w:sz w:val="28"/>
          <w:szCs w:val="28"/>
        </w:rPr>
        <w:t xml:space="preserve">воспитание квалифицированного читателя со сформированным эстетическим вкусом; </w:t>
      </w:r>
    </w:p>
    <w:p w:rsidR="007332F5" w:rsidRPr="0074495D" w:rsidRDefault="007332F5" w:rsidP="00AC384E">
      <w:pPr>
        <w:pStyle w:val="a8"/>
        <w:widowControl w:val="0"/>
        <w:numPr>
          <w:ilvl w:val="0"/>
          <w:numId w:val="16"/>
        </w:numPr>
        <w:autoSpaceDE w:val="0"/>
        <w:autoSpaceDN w:val="0"/>
        <w:adjustRightInd w:val="0"/>
        <w:ind w:left="0" w:firstLine="709"/>
        <w:jc w:val="both"/>
        <w:rPr>
          <w:rFonts w:ascii="Times New Roman" w:eastAsia="Times New Roman" w:hAnsi="Times New Roman"/>
          <w:sz w:val="28"/>
          <w:szCs w:val="28"/>
        </w:rPr>
      </w:pPr>
      <w:r w:rsidRPr="0074495D">
        <w:rPr>
          <w:rFonts w:ascii="Times New Roman" w:hAnsi="Times New Roman"/>
          <w:sz w:val="28"/>
          <w:szCs w:val="28"/>
        </w:rPr>
        <w:t xml:space="preserve">формирование отношения к литературе как к одной из основных </w:t>
      </w:r>
      <w:r w:rsidRPr="0074495D">
        <w:rPr>
          <w:rFonts w:ascii="Times New Roman" w:hAnsi="Times New Roman"/>
          <w:sz w:val="28"/>
          <w:szCs w:val="28"/>
        </w:rPr>
        <w:lastRenderedPageBreak/>
        <w:t>культурных ценностей народа</w:t>
      </w:r>
      <w:r w:rsidRPr="0074495D">
        <w:rPr>
          <w:rFonts w:ascii="Times New Roman" w:eastAsia="Times New Roman" w:hAnsi="Times New Roman"/>
          <w:sz w:val="28"/>
          <w:szCs w:val="28"/>
        </w:rPr>
        <w:t>;</w:t>
      </w:r>
    </w:p>
    <w:p w:rsidR="007332F5" w:rsidRPr="0074495D" w:rsidRDefault="007332F5" w:rsidP="00AC384E">
      <w:pPr>
        <w:pStyle w:val="a8"/>
        <w:numPr>
          <w:ilvl w:val="0"/>
          <w:numId w:val="16"/>
        </w:numPr>
        <w:ind w:left="0" w:firstLine="709"/>
        <w:jc w:val="both"/>
        <w:rPr>
          <w:rFonts w:ascii="Times New Roman" w:hAnsi="Times New Roman"/>
          <w:b/>
          <w:bCs/>
          <w:sz w:val="28"/>
          <w:szCs w:val="28"/>
        </w:rPr>
      </w:pPr>
      <w:r w:rsidRPr="0074495D">
        <w:rPr>
          <w:rFonts w:ascii="Times New Roman" w:hAnsi="Times New Roman"/>
          <w:sz w:val="28"/>
          <w:szCs w:val="28"/>
        </w:rPr>
        <w:t xml:space="preserve">обеспечение через чтение и изучение классической и современной литературы культурной самоидентификации; </w:t>
      </w:r>
    </w:p>
    <w:p w:rsidR="007332F5" w:rsidRPr="0074495D" w:rsidRDefault="007332F5" w:rsidP="00AC384E">
      <w:pPr>
        <w:pStyle w:val="a8"/>
        <w:widowControl w:val="0"/>
        <w:numPr>
          <w:ilvl w:val="0"/>
          <w:numId w:val="16"/>
        </w:numPr>
        <w:autoSpaceDE w:val="0"/>
        <w:autoSpaceDN w:val="0"/>
        <w:adjustRightInd w:val="0"/>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осознание значимости чтения и изучения литературы для своего дальнейшего развития;</w:t>
      </w:r>
    </w:p>
    <w:p w:rsidR="007332F5" w:rsidRPr="0074495D" w:rsidRDefault="007332F5" w:rsidP="00AC384E">
      <w:pPr>
        <w:pStyle w:val="a8"/>
        <w:numPr>
          <w:ilvl w:val="0"/>
          <w:numId w:val="16"/>
        </w:numPr>
        <w:ind w:left="0" w:firstLine="709"/>
        <w:jc w:val="both"/>
        <w:rPr>
          <w:rFonts w:ascii="Times New Roman" w:hAnsi="Times New Roman"/>
          <w:i/>
          <w:sz w:val="28"/>
          <w:szCs w:val="28"/>
        </w:rPr>
      </w:pPr>
      <w:r w:rsidRPr="0074495D">
        <w:rPr>
          <w:rFonts w:ascii="Times New Roman" w:eastAsia="Times New Roman" w:hAnsi="Times New Roman"/>
          <w:sz w:val="28"/>
          <w:szCs w:val="28"/>
        </w:rPr>
        <w:t xml:space="preserve">формирование у школьника стремления сознательно планировать своё досуговое чтение. </w:t>
      </w:r>
    </w:p>
    <w:p w:rsidR="007332F5" w:rsidRPr="0074495D" w:rsidRDefault="007332F5" w:rsidP="00967608">
      <w:pPr>
        <w:spacing w:line="240" w:lineRule="auto"/>
        <w:ind w:firstLine="709"/>
        <w:jc w:val="both"/>
        <w:rPr>
          <w:rFonts w:ascii="Times New Roman" w:hAnsi="Times New Roman"/>
          <w:sz w:val="28"/>
          <w:szCs w:val="28"/>
        </w:rPr>
      </w:pPr>
      <w:r w:rsidRPr="0074495D">
        <w:rPr>
          <w:rFonts w:ascii="Times New Roman" w:hAnsi="Times New Roman"/>
          <w:sz w:val="28"/>
          <w:szCs w:val="28"/>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sidR="0042291A" w:rsidRPr="0074495D">
        <w:rPr>
          <w:rFonts w:ascii="Times New Roman" w:hAnsi="Times New Roman"/>
          <w:sz w:val="28"/>
          <w:szCs w:val="28"/>
        </w:rPr>
        <w:tab/>
      </w:r>
    </w:p>
    <w:p w:rsidR="00B540EE" w:rsidRPr="001F6CF7" w:rsidRDefault="00B540EE" w:rsidP="00967608">
      <w:pPr>
        <w:spacing w:after="0" w:line="240" w:lineRule="auto"/>
        <w:ind w:firstLine="709"/>
        <w:jc w:val="both"/>
        <w:rPr>
          <w:rFonts w:ascii="Times New Roman" w:hAnsi="Times New Roman"/>
          <w:sz w:val="28"/>
          <w:szCs w:val="28"/>
        </w:rPr>
      </w:pPr>
    </w:p>
    <w:p w:rsidR="009D2C8F" w:rsidRPr="0074495D" w:rsidRDefault="009D2C8F" w:rsidP="00967608">
      <w:pPr>
        <w:pStyle w:val="3"/>
        <w:spacing w:before="0" w:beforeAutospacing="0" w:after="0" w:afterAutospacing="0"/>
        <w:ind w:firstLine="708"/>
        <w:jc w:val="center"/>
        <w:rPr>
          <w:szCs w:val="28"/>
        </w:rPr>
      </w:pPr>
      <w:r w:rsidRPr="0074495D">
        <w:rPr>
          <w:szCs w:val="28"/>
        </w:rPr>
        <w:t>Основные теоретико-литературные понятия, требующие освоения в основной школе</w:t>
      </w:r>
    </w:p>
    <w:p w:rsidR="009D2C8F" w:rsidRPr="0074495D" w:rsidRDefault="009D2C8F" w:rsidP="00AC384E">
      <w:pPr>
        <w:numPr>
          <w:ilvl w:val="0"/>
          <w:numId w:val="17"/>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Художественная литература как искусство слова. Художественный образ. </w:t>
      </w:r>
    </w:p>
    <w:p w:rsidR="009D2C8F" w:rsidRPr="0074495D" w:rsidRDefault="009D2C8F" w:rsidP="00AC384E">
      <w:pPr>
        <w:numPr>
          <w:ilvl w:val="0"/>
          <w:numId w:val="17"/>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Устное народное творчество. Жанры фольклора. Миф и фольклор.</w:t>
      </w:r>
    </w:p>
    <w:p w:rsidR="009D2C8F" w:rsidRPr="0074495D" w:rsidRDefault="009D2C8F" w:rsidP="00AC384E">
      <w:pPr>
        <w:numPr>
          <w:ilvl w:val="0"/>
          <w:numId w:val="17"/>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9D2C8F" w:rsidRPr="0074495D" w:rsidRDefault="009D2C8F" w:rsidP="00AC384E">
      <w:pPr>
        <w:numPr>
          <w:ilvl w:val="0"/>
          <w:numId w:val="17"/>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Основные литературные направления: классицизм, сентиментализм, романтизм, реализм, модернизм.</w:t>
      </w:r>
    </w:p>
    <w:p w:rsidR="009D2C8F" w:rsidRPr="0074495D" w:rsidRDefault="009D2C8F" w:rsidP="00AC384E">
      <w:pPr>
        <w:numPr>
          <w:ilvl w:val="0"/>
          <w:numId w:val="17"/>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9D2C8F" w:rsidRPr="0074495D" w:rsidRDefault="009D2C8F" w:rsidP="00AC384E">
      <w:pPr>
        <w:numPr>
          <w:ilvl w:val="0"/>
          <w:numId w:val="17"/>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9D2C8F" w:rsidRPr="0074495D" w:rsidRDefault="009D2C8F" w:rsidP="00AC384E">
      <w:pPr>
        <w:numPr>
          <w:ilvl w:val="0"/>
          <w:numId w:val="17"/>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Стих и проза. Основы стихосложения: стихотворный метр и размер, ритм, рифма, строфа. </w:t>
      </w:r>
    </w:p>
    <w:p w:rsidR="00B540EE" w:rsidRPr="0074495D" w:rsidRDefault="0048158A" w:rsidP="001F6CF7">
      <w:pPr>
        <w:pStyle w:val="4"/>
        <w:spacing w:line="240" w:lineRule="auto"/>
        <w:ind w:left="0"/>
      </w:pPr>
      <w:bookmarkStart w:id="229" w:name="_Toc409691704"/>
      <w:bookmarkStart w:id="230" w:name="_Toc410654030"/>
      <w:bookmarkStart w:id="231" w:name="_Toc414553227"/>
      <w:r w:rsidRPr="0074495D">
        <w:t xml:space="preserve">2.2.2.3. </w:t>
      </w:r>
      <w:r w:rsidR="00B540EE" w:rsidRPr="0074495D">
        <w:t>Иностранный язык</w:t>
      </w:r>
      <w:bookmarkEnd w:id="229"/>
      <w:bookmarkEnd w:id="230"/>
      <w:bookmarkEnd w:id="231"/>
    </w:p>
    <w:p w:rsidR="001937F7" w:rsidRPr="0074495D" w:rsidRDefault="001937F7" w:rsidP="00967608">
      <w:pPr>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1937F7" w:rsidRPr="0074495D" w:rsidRDefault="001937F7" w:rsidP="00967608">
      <w:pPr>
        <w:pStyle w:val="a7"/>
        <w:spacing w:before="0" w:beforeAutospacing="0" w:after="0" w:afterAutospacing="0"/>
        <w:ind w:firstLine="709"/>
        <w:contextualSpacing/>
        <w:jc w:val="both"/>
        <w:rPr>
          <w:rStyle w:val="dash041e005f0431005f044b005f0447005f043d005f044b005f0439005f005fchar1char1"/>
          <w:sz w:val="28"/>
          <w:szCs w:val="28"/>
        </w:rPr>
      </w:pPr>
      <w:r w:rsidRPr="0074495D">
        <w:rPr>
          <w:rFonts w:ascii="Times New Roman" w:hAnsi="Times New Roman"/>
          <w:sz w:val="28"/>
          <w:szCs w:val="28"/>
        </w:rPr>
        <w:t xml:space="preserve"> Учебный предмет «Иностранный язык»</w:t>
      </w:r>
      <w:r w:rsidRPr="0074495D">
        <w:rPr>
          <w:rStyle w:val="dash041e005f0431005f044b005f0447005f043d005f044b005f0439005f005fchar1char1"/>
          <w:sz w:val="28"/>
          <w:szCs w:val="28"/>
        </w:rPr>
        <w:t xml:space="preserve"> обеспечивает развитие    </w:t>
      </w:r>
      <w:r w:rsidRPr="0074495D">
        <w:rPr>
          <w:rFonts w:ascii="Times New Roman" w:hAnsi="Times New Roman"/>
          <w:sz w:val="28"/>
          <w:szCs w:val="28"/>
        </w:rPr>
        <w:t xml:space="preserve">иноязычных коммуникативных умений и языковых навыков, которые </w:t>
      </w:r>
      <w:r w:rsidRPr="0074495D">
        <w:rPr>
          <w:rFonts w:ascii="Times New Roman" w:hAnsi="Times New Roman"/>
          <w:sz w:val="28"/>
          <w:szCs w:val="28"/>
        </w:rPr>
        <w:lastRenderedPageBreak/>
        <w:t>необходимы обучающимся для продолжения образования в школе или в системе среднего профессионального образования.</w:t>
      </w:r>
    </w:p>
    <w:p w:rsidR="001937F7" w:rsidRPr="0074495D" w:rsidRDefault="001937F7" w:rsidP="00967608">
      <w:pPr>
        <w:pStyle w:val="a7"/>
        <w:spacing w:before="0" w:beforeAutospacing="0" w:after="0" w:afterAutospacing="0"/>
        <w:ind w:firstLine="709"/>
        <w:contextualSpacing/>
        <w:jc w:val="both"/>
        <w:rPr>
          <w:rFonts w:ascii="Times New Roman" w:hAnsi="Times New Roman"/>
          <w:sz w:val="28"/>
          <w:szCs w:val="28"/>
        </w:rPr>
      </w:pPr>
      <w:r w:rsidRPr="0074495D">
        <w:rPr>
          <w:rStyle w:val="dash041e005f0431005f044b005f0447005f043d005f044b005f0439005f005fchar1char1"/>
          <w:sz w:val="28"/>
          <w:szCs w:val="28"/>
        </w:rPr>
        <w:t xml:space="preserve">Освоение учебного предмета «Иностранный язык» направлено на </w:t>
      </w:r>
      <w:r w:rsidRPr="0074495D">
        <w:rPr>
          <w:rFonts w:ascii="Times New Roman" w:hAnsi="Times New Roman"/>
          <w:sz w:val="28"/>
          <w:szCs w:val="28"/>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7565F9" w:rsidRPr="0074495D" w:rsidRDefault="001937F7" w:rsidP="00967608">
      <w:pPr>
        <w:pStyle w:val="a7"/>
        <w:spacing w:before="0" w:beforeAutospacing="0" w:after="0" w:afterAutospacing="0"/>
        <w:ind w:firstLine="709"/>
        <w:contextualSpacing/>
        <w:jc w:val="both"/>
      </w:pPr>
      <w:r w:rsidRPr="0074495D">
        <w:rPr>
          <w:rFonts w:ascii="Times New Roman" w:hAnsi="Times New Roman"/>
          <w:sz w:val="28"/>
          <w:szCs w:val="28"/>
        </w:rPr>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7565F9" w:rsidRPr="0074495D" w:rsidRDefault="003E2FF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Предметное содержание речи</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 xml:space="preserve">Моя семья. </w:t>
      </w:r>
      <w:r w:rsidRPr="0074495D">
        <w:rPr>
          <w:rFonts w:ascii="Times New Roman" w:hAnsi="Times New Roman"/>
          <w:sz w:val="28"/>
          <w:szCs w:val="28"/>
        </w:rPr>
        <w:t xml:space="preserve">Взаимоотношения в семье. Конфликтные ситуации и способы их решения. </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 xml:space="preserve">Мои друзья. </w:t>
      </w:r>
      <w:r w:rsidRPr="0074495D">
        <w:rPr>
          <w:rFonts w:ascii="Times New Roman" w:hAnsi="Times New Roman"/>
          <w:sz w:val="28"/>
          <w:szCs w:val="28"/>
        </w:rPr>
        <w:t xml:space="preserve">Лучший друг/подруга. Внешность и черты характера. Межличностные взаимоотношения с друзьями и в школе. </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Свободное время.</w:t>
      </w:r>
      <w:r w:rsidRPr="0074495D">
        <w:rPr>
          <w:rFonts w:ascii="Times New Roman" w:hAnsi="Times New Roman"/>
          <w:sz w:val="28"/>
          <w:szCs w:val="28"/>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Здоровый образ жизни.</w:t>
      </w:r>
      <w:r w:rsidRPr="0074495D">
        <w:rPr>
          <w:rFonts w:ascii="Times New Roman" w:hAnsi="Times New Roman"/>
          <w:sz w:val="28"/>
          <w:szCs w:val="28"/>
        </w:rPr>
        <w:t xml:space="preserve"> Режим труда и отдыха, занятия спортом, здоровое питание, отказ от вредных привычек.</w:t>
      </w:r>
    </w:p>
    <w:p w:rsidR="00B540EE" w:rsidRPr="0074495D" w:rsidRDefault="00B540EE" w:rsidP="00967608">
      <w:pPr>
        <w:spacing w:after="0" w:line="240" w:lineRule="auto"/>
        <w:ind w:firstLine="709"/>
        <w:jc w:val="both"/>
        <w:rPr>
          <w:rFonts w:ascii="Times New Roman" w:hAnsi="Times New Roman"/>
          <w:b/>
          <w:i/>
          <w:strike/>
          <w:sz w:val="28"/>
          <w:szCs w:val="28"/>
        </w:rPr>
      </w:pPr>
      <w:r w:rsidRPr="0074495D">
        <w:rPr>
          <w:rFonts w:ascii="Times New Roman" w:hAnsi="Times New Roman"/>
          <w:b/>
          <w:sz w:val="28"/>
          <w:szCs w:val="28"/>
        </w:rPr>
        <w:t xml:space="preserve">Спорт. </w:t>
      </w:r>
      <w:r w:rsidRPr="0074495D">
        <w:rPr>
          <w:rFonts w:ascii="Times New Roman" w:hAnsi="Times New Roman"/>
          <w:sz w:val="28"/>
          <w:szCs w:val="28"/>
        </w:rPr>
        <w:t>Виды спорта. Спортивные игры. Спортивные соревнования.</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Школа.</w:t>
      </w:r>
      <w:r w:rsidRPr="0074495D">
        <w:rPr>
          <w:rFonts w:ascii="Times New Roman" w:hAnsi="Times New Roman"/>
          <w:sz w:val="28"/>
          <w:szCs w:val="28"/>
        </w:rPr>
        <w:t xml:space="preserve"> Школьная жизнь. Правила поведения в школе.Изучаемые предметы и отношения к ним. Внеклассные мероприятия. Кружки. Школьная форма</w:t>
      </w:r>
      <w:r w:rsidRPr="0074495D">
        <w:rPr>
          <w:rFonts w:ascii="Times New Roman" w:hAnsi="Times New Roman"/>
          <w:i/>
          <w:sz w:val="28"/>
          <w:szCs w:val="28"/>
        </w:rPr>
        <w:t xml:space="preserve">. </w:t>
      </w:r>
      <w:r w:rsidRPr="0074495D">
        <w:rPr>
          <w:rFonts w:ascii="Times New Roman" w:hAnsi="Times New Roman"/>
          <w:sz w:val="28"/>
          <w:szCs w:val="28"/>
        </w:rPr>
        <w:t>Каникулы. Переписка с зарубежными сверстниками.</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Выбор профессии.</w:t>
      </w:r>
      <w:r w:rsidRPr="0074495D">
        <w:rPr>
          <w:rFonts w:ascii="Times New Roman" w:hAnsi="Times New Roman"/>
          <w:sz w:val="28"/>
          <w:szCs w:val="28"/>
        </w:rPr>
        <w:t xml:space="preserve"> Мир профессий. Проблема выбора профессии. Роль иностранного языка в планах на будущее.</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 xml:space="preserve">Путешествия. </w:t>
      </w:r>
      <w:r w:rsidRPr="0074495D">
        <w:rPr>
          <w:rFonts w:ascii="Times New Roman" w:hAnsi="Times New Roman"/>
          <w:sz w:val="28"/>
          <w:szCs w:val="28"/>
        </w:rPr>
        <w:t>Путешествия по России и странам изучаемого языка. Транспорт.</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Окружающий мир</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Средства массовой информации</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Страны изучаемого языка и родная страна</w:t>
      </w:r>
    </w:p>
    <w:p w:rsidR="00B540EE" w:rsidRPr="0074495D" w:rsidRDefault="00B540EE" w:rsidP="00967608">
      <w:pPr>
        <w:autoSpaceDE w:val="0"/>
        <w:autoSpaceDN w:val="0"/>
        <w:adjustRightInd w:val="0"/>
        <w:spacing w:after="0" w:line="240" w:lineRule="auto"/>
        <w:ind w:firstLine="709"/>
        <w:jc w:val="both"/>
        <w:rPr>
          <w:rFonts w:ascii="Times New Roman" w:hAnsi="Times New Roman"/>
          <w:b/>
          <w:sz w:val="28"/>
          <w:szCs w:val="28"/>
        </w:rPr>
      </w:pPr>
      <w:r w:rsidRPr="0074495D">
        <w:rPr>
          <w:rFonts w:ascii="Times New Roman" w:hAnsi="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Коммуникативные умения </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lastRenderedPageBreak/>
        <w:t xml:space="preserve">Говорение </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Диалогическая речь</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Объем диалога от 3 реплик (5-7 класс) до 4-5 реплик (8-9 класс) со стороны каждого учащегося.Продолжительность диалога – до 2,5–3 минут. </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Монологическая речь</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B540EE" w:rsidRPr="0074495D" w:rsidRDefault="00B540EE" w:rsidP="00967608">
      <w:pPr>
        <w:spacing w:after="0" w:line="240" w:lineRule="auto"/>
        <w:ind w:firstLine="709"/>
        <w:contextualSpacing/>
        <w:jc w:val="both"/>
        <w:rPr>
          <w:rFonts w:ascii="Times New Roman" w:hAnsi="Times New Roman"/>
          <w:b/>
          <w:sz w:val="28"/>
          <w:szCs w:val="28"/>
        </w:rPr>
      </w:pPr>
      <w:r w:rsidRPr="0074495D">
        <w:rPr>
          <w:rFonts w:ascii="Times New Roman" w:hAnsi="Times New Roman"/>
          <w:b/>
          <w:sz w:val="28"/>
          <w:szCs w:val="28"/>
        </w:rPr>
        <w:t>Аудирование</w:t>
      </w:r>
    </w:p>
    <w:p w:rsidR="00B540EE" w:rsidRPr="0074495D" w:rsidRDefault="00B540EE" w:rsidP="00967608">
      <w:pPr>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i/>
          <w:sz w:val="28"/>
          <w:szCs w:val="28"/>
        </w:rPr>
        <w:t>Жанры текстов</w:t>
      </w:r>
      <w:r w:rsidRPr="0074495D">
        <w:rPr>
          <w:rFonts w:ascii="Times New Roman" w:hAnsi="Times New Roman"/>
          <w:sz w:val="28"/>
          <w:szCs w:val="28"/>
        </w:rPr>
        <w:t xml:space="preserve">: прагматические, </w:t>
      </w:r>
      <w:r w:rsidRPr="0074495D">
        <w:rPr>
          <w:rFonts w:ascii="Times New Roman" w:hAnsi="Times New Roman"/>
          <w:sz w:val="28"/>
          <w:szCs w:val="28"/>
          <w:lang w:bidi="en-US"/>
        </w:rPr>
        <w:t>информационные, научно-популярные.</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i/>
          <w:sz w:val="28"/>
          <w:szCs w:val="28"/>
          <w:lang w:bidi="en-US"/>
        </w:rPr>
        <w:t>Типы текстов</w:t>
      </w:r>
      <w:r w:rsidRPr="0074495D">
        <w:rPr>
          <w:rFonts w:ascii="Times New Roman" w:hAnsi="Times New Roman"/>
          <w:sz w:val="28"/>
          <w:szCs w:val="28"/>
          <w:lang w:bidi="en-US"/>
        </w:rPr>
        <w:t>: высказывания собеседников в ситуациях повседневного общения, сообщение, беседа, интервью, объявление, реклама и др.</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Аудирование </w:t>
      </w:r>
      <w:r w:rsidRPr="0074495D">
        <w:rPr>
          <w:rFonts w:ascii="Times New Roman" w:hAnsi="Times New Roman"/>
          <w:i/>
          <w:sz w:val="28"/>
          <w:szCs w:val="28"/>
        </w:rPr>
        <w:t xml:space="preserve">с пониманием основного содержания </w:t>
      </w:r>
      <w:r w:rsidRPr="0074495D">
        <w:rPr>
          <w:rFonts w:ascii="Times New Roman" w:hAnsi="Times New Roman"/>
          <w:sz w:val="28"/>
          <w:szCs w:val="28"/>
        </w:rP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Аудирование </w:t>
      </w:r>
      <w:r w:rsidRPr="0074495D">
        <w:rPr>
          <w:rFonts w:ascii="Times New Roman" w:hAnsi="Times New Roman"/>
          <w:i/>
          <w:sz w:val="28"/>
          <w:szCs w:val="28"/>
        </w:rPr>
        <w:t>с выборочным пониманием нужной/ интересующей/ запрашиваемой информации</w:t>
      </w:r>
      <w:r w:rsidRPr="0074495D">
        <w:rPr>
          <w:rFonts w:ascii="Times New Roman" w:hAnsi="Times New Roman"/>
          <w:sz w:val="28"/>
          <w:szCs w:val="28"/>
        </w:rPr>
        <w:t xml:space="preserve">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Чтение</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sz w:val="28"/>
          <w:szCs w:val="28"/>
        </w:rPr>
        <w:t xml:space="preserve">Чтение и понимание текстов с различной глубиной и точностью проникновения в их содержание: с пониманием основного содержания, с </w:t>
      </w:r>
      <w:r w:rsidRPr="0074495D">
        <w:rPr>
          <w:rFonts w:ascii="Times New Roman" w:hAnsi="Times New Roman"/>
          <w:sz w:val="28"/>
          <w:szCs w:val="28"/>
        </w:rPr>
        <w:lastRenderedPageBreak/>
        <w:t>выборочным пониманием нужной/ интересующей/ запрашиваемой информации, с полным пониманием.</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i/>
          <w:sz w:val="28"/>
          <w:szCs w:val="28"/>
          <w:lang w:bidi="en-US"/>
        </w:rPr>
        <w:t>Жанры текстов</w:t>
      </w:r>
      <w:r w:rsidRPr="0074495D">
        <w:rPr>
          <w:rFonts w:ascii="Times New Roman" w:hAnsi="Times New Roman"/>
          <w:sz w:val="28"/>
          <w:szCs w:val="28"/>
          <w:lang w:bidi="en-US"/>
        </w:rPr>
        <w:t xml:space="preserve">: научно-популярные, публицистические, художественные, прагматические. </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i/>
          <w:sz w:val="28"/>
          <w:szCs w:val="28"/>
          <w:lang w:bidi="en-US"/>
        </w:rPr>
        <w:t>Типы текстов</w:t>
      </w:r>
      <w:r w:rsidRPr="0074495D">
        <w:rPr>
          <w:rFonts w:ascii="Times New Roman" w:hAnsi="Times New Roman"/>
          <w:sz w:val="28"/>
          <w:szCs w:val="28"/>
          <w:lang w:bidi="en-US"/>
        </w:rPr>
        <w:t>: статья, интервью, рассказ, отрывок из художественного произведения, объявление, рецепт, рекламный проспект, стихотворение и др.</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явлений.Объем текста для чтения - около 350 слов.</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sz w:val="28"/>
          <w:szCs w:val="28"/>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Независимо от вида чтения возможно использование двуязычного словаря. </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Письменная речь</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Дальнейшее развитие и совершенствование письменной речи, а именно умений:</w:t>
      </w:r>
    </w:p>
    <w:p w:rsidR="00B540EE" w:rsidRPr="0074495D" w:rsidRDefault="00B540EE" w:rsidP="00AC384E">
      <w:pPr>
        <w:numPr>
          <w:ilvl w:val="0"/>
          <w:numId w:val="1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заполнение анкет и формуляров (указывать имя, фамилию, пол, гражданство, национальность, адрес);</w:t>
      </w:r>
    </w:p>
    <w:p w:rsidR="00B540EE" w:rsidRPr="0074495D" w:rsidRDefault="00B540EE" w:rsidP="00AC384E">
      <w:pPr>
        <w:numPr>
          <w:ilvl w:val="0"/>
          <w:numId w:val="1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B540EE" w:rsidRPr="0074495D" w:rsidRDefault="00B540EE" w:rsidP="00AC384E">
      <w:pPr>
        <w:numPr>
          <w:ilvl w:val="0"/>
          <w:numId w:val="1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B540EE" w:rsidRPr="0074495D" w:rsidRDefault="00B540EE" w:rsidP="00AC384E">
      <w:pPr>
        <w:numPr>
          <w:ilvl w:val="0"/>
          <w:numId w:val="18"/>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B540EE" w:rsidRPr="0074495D" w:rsidRDefault="00B540EE" w:rsidP="00AC384E">
      <w:pPr>
        <w:numPr>
          <w:ilvl w:val="0"/>
          <w:numId w:val="18"/>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делать выписки из текстов; составлять небольшие письменные высказывания в соответствии с коммуникативной задачей.</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Языковые средства и навыки оперирования ими</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Орфография и пунктуация</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Фонетическая сторона речи</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Лексическая сторона речи</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Грамматическая сторона речи</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sz w:val="28"/>
          <w:szCs w:val="28"/>
          <w:lang w:bidi="en-US"/>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Социокультурные знания и умения.</w:t>
      </w:r>
    </w:p>
    <w:p w:rsidR="00B540EE" w:rsidRPr="0074495D" w:rsidRDefault="00B540EE" w:rsidP="00967608">
      <w:pPr>
        <w:spacing w:after="0" w:line="24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B540EE" w:rsidRPr="0074495D" w:rsidRDefault="00B540EE" w:rsidP="00AC384E">
      <w:pPr>
        <w:numPr>
          <w:ilvl w:val="0"/>
          <w:numId w:val="19"/>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знаниями о значении родного и иностранного языков в современном мире;</w:t>
      </w:r>
    </w:p>
    <w:p w:rsidR="00B540EE" w:rsidRPr="0074495D" w:rsidRDefault="00B540EE" w:rsidP="00AC384E">
      <w:pPr>
        <w:numPr>
          <w:ilvl w:val="0"/>
          <w:numId w:val="19"/>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сведениями о социокультурном портрете стран, говорящих на иностранном языке, их символике и культурном наследии;</w:t>
      </w:r>
    </w:p>
    <w:p w:rsidR="00B540EE" w:rsidRPr="0074495D" w:rsidRDefault="00B540EE" w:rsidP="00AC384E">
      <w:pPr>
        <w:numPr>
          <w:ilvl w:val="0"/>
          <w:numId w:val="19"/>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сведениями о социокультурном портрете стран, говорящих на иностранном языке, их символике и культурном наследии; </w:t>
      </w:r>
    </w:p>
    <w:p w:rsidR="00B540EE" w:rsidRPr="0074495D" w:rsidRDefault="00B540EE" w:rsidP="00AC384E">
      <w:pPr>
        <w:numPr>
          <w:ilvl w:val="0"/>
          <w:numId w:val="19"/>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lastRenderedPageBreak/>
        <w:t>знаниями о реалиях страны/стран изучаемого языка: традициях (в пита</w:t>
      </w:r>
      <w:r w:rsidRPr="0074495D">
        <w:rPr>
          <w:rFonts w:ascii="Times New Roman" w:hAnsi="Times New Roman"/>
          <w:sz w:val="28"/>
          <w:szCs w:val="28"/>
          <w:lang w:bidi="en-US"/>
        </w:rPr>
        <w:softHyphen/>
        <w:t xml:space="preserve">нии, проведении выходных дней, основных национальных праздников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распространенных образцов фольклора (пословицы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AC384E">
      <w:pPr>
        <w:numPr>
          <w:ilvl w:val="0"/>
          <w:numId w:val="19"/>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представлениями осходстве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B540EE" w:rsidRPr="0074495D" w:rsidRDefault="00B540EE" w:rsidP="00AC384E">
      <w:pPr>
        <w:numPr>
          <w:ilvl w:val="0"/>
          <w:numId w:val="19"/>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B540EE" w:rsidRPr="0074495D" w:rsidRDefault="00B540EE" w:rsidP="00AC384E">
      <w:pPr>
        <w:numPr>
          <w:ilvl w:val="0"/>
          <w:numId w:val="19"/>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B540EE" w:rsidRPr="0074495D" w:rsidRDefault="00B540EE" w:rsidP="00967608">
      <w:pPr>
        <w:spacing w:after="0" w:line="240" w:lineRule="auto"/>
        <w:ind w:firstLine="709"/>
        <w:contextualSpacing/>
        <w:jc w:val="both"/>
        <w:rPr>
          <w:rFonts w:ascii="Times New Roman" w:hAnsi="Times New Roman"/>
          <w:sz w:val="28"/>
          <w:szCs w:val="28"/>
        </w:rPr>
      </w:pPr>
      <w:r w:rsidRPr="0074495D">
        <w:rPr>
          <w:rFonts w:ascii="Times New Roman" w:hAnsi="Times New Roman"/>
          <w:b/>
          <w:sz w:val="28"/>
          <w:szCs w:val="28"/>
        </w:rPr>
        <w:t>Компенсаторные умения</w:t>
      </w:r>
    </w:p>
    <w:p w:rsidR="00B540EE" w:rsidRPr="0074495D" w:rsidRDefault="00B540EE" w:rsidP="00967608">
      <w:pPr>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lang w:bidi="en-US"/>
        </w:rPr>
        <w:t>Совершенствование умений:</w:t>
      </w:r>
    </w:p>
    <w:p w:rsidR="00B540EE" w:rsidRPr="0074495D" w:rsidRDefault="00B540EE" w:rsidP="00AC384E">
      <w:pPr>
        <w:numPr>
          <w:ilvl w:val="0"/>
          <w:numId w:val="20"/>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переспрашивать, просить повторить, уточняя значение незнакомых слов;</w:t>
      </w:r>
    </w:p>
    <w:p w:rsidR="00B540EE" w:rsidRPr="0074495D" w:rsidRDefault="00B540EE" w:rsidP="00AC384E">
      <w:pPr>
        <w:numPr>
          <w:ilvl w:val="0"/>
          <w:numId w:val="20"/>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использовать в качестве опоры при порождении собственных высказываний ключевые слова, план к тексту, тематический словарь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AC384E">
      <w:pPr>
        <w:numPr>
          <w:ilvl w:val="0"/>
          <w:numId w:val="20"/>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прогнозировать содержание текста на основе заголовка, </w:t>
      </w:r>
      <w:r w:rsidR="002C6EB2" w:rsidRPr="0074495D">
        <w:rPr>
          <w:rFonts w:ascii="Times New Roman" w:hAnsi="Times New Roman"/>
          <w:sz w:val="28"/>
          <w:szCs w:val="28"/>
          <w:lang w:bidi="en-US"/>
        </w:rPr>
        <w:t>п</w:t>
      </w:r>
      <w:r w:rsidRPr="0074495D">
        <w:rPr>
          <w:rFonts w:ascii="Times New Roman" w:hAnsi="Times New Roman"/>
          <w:sz w:val="28"/>
          <w:szCs w:val="28"/>
          <w:lang w:bidi="en-US"/>
        </w:rPr>
        <w:t xml:space="preserve">редварительно поставленных вопросов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w:t>
      </w:r>
    </w:p>
    <w:p w:rsidR="00B540EE" w:rsidRPr="0074495D" w:rsidRDefault="00B540EE" w:rsidP="00AC384E">
      <w:pPr>
        <w:numPr>
          <w:ilvl w:val="0"/>
          <w:numId w:val="20"/>
        </w:numPr>
        <w:tabs>
          <w:tab w:val="left" w:pos="993"/>
        </w:tabs>
        <w:spacing w:after="0" w:line="24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догадываться о значении незнакомых слов по контексту, по используемым собеседником жестам и мимике;</w:t>
      </w:r>
    </w:p>
    <w:p w:rsidR="00B540EE" w:rsidRPr="0074495D" w:rsidRDefault="00B540EE" w:rsidP="00AC384E">
      <w:pPr>
        <w:numPr>
          <w:ilvl w:val="0"/>
          <w:numId w:val="20"/>
        </w:numPr>
        <w:tabs>
          <w:tab w:val="left" w:pos="993"/>
        </w:tabs>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lang w:bidi="en-US"/>
        </w:rPr>
        <w:t>использовать синонимы, антонимы, описание понятия при дефиците языковых средств.</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Общеучебные умения и универсальные способы деятельности</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Формирование и совершенствование умений:</w:t>
      </w:r>
    </w:p>
    <w:p w:rsidR="00B540EE" w:rsidRPr="0074495D" w:rsidRDefault="00B540EE" w:rsidP="00AC384E">
      <w:pPr>
        <w:numPr>
          <w:ilvl w:val="0"/>
          <w:numId w:val="2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B540EE" w:rsidRPr="0074495D" w:rsidRDefault="00B540EE" w:rsidP="00AC384E">
      <w:pPr>
        <w:numPr>
          <w:ilvl w:val="0"/>
          <w:numId w:val="2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B540EE" w:rsidRPr="0074495D" w:rsidRDefault="00B540EE" w:rsidP="00AC384E">
      <w:pPr>
        <w:numPr>
          <w:ilvl w:val="0"/>
          <w:numId w:val="2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B540EE" w:rsidRPr="0074495D" w:rsidRDefault="00B540EE" w:rsidP="00AC384E">
      <w:pPr>
        <w:numPr>
          <w:ilvl w:val="0"/>
          <w:numId w:val="21"/>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самостоятельно работать в классе и дома. </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Специальные учебные умения</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Формирование и совершенствование умений:</w:t>
      </w:r>
    </w:p>
    <w:p w:rsidR="00B540EE" w:rsidRPr="0074495D" w:rsidRDefault="00B540EE" w:rsidP="00AC384E">
      <w:pPr>
        <w:numPr>
          <w:ilvl w:val="0"/>
          <w:numId w:val="22"/>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находить ключевые слова и социокультурные реалии в работе над текстом;</w:t>
      </w:r>
    </w:p>
    <w:p w:rsidR="00B540EE" w:rsidRPr="0074495D" w:rsidRDefault="00B540EE" w:rsidP="00AC384E">
      <w:pPr>
        <w:numPr>
          <w:ilvl w:val="0"/>
          <w:numId w:val="22"/>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семантизировать слова на основе языковой догадки;</w:t>
      </w:r>
    </w:p>
    <w:p w:rsidR="00B540EE" w:rsidRPr="0074495D" w:rsidRDefault="00B540EE" w:rsidP="00AC384E">
      <w:pPr>
        <w:numPr>
          <w:ilvl w:val="0"/>
          <w:numId w:val="22"/>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осуществлять словообразовательный анализ;</w:t>
      </w:r>
    </w:p>
    <w:p w:rsidR="00B540EE" w:rsidRPr="0074495D" w:rsidRDefault="00B540EE" w:rsidP="00AC384E">
      <w:pPr>
        <w:numPr>
          <w:ilvl w:val="0"/>
          <w:numId w:val="22"/>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B540EE" w:rsidRPr="001F6CF7" w:rsidRDefault="00B540EE" w:rsidP="00AC384E">
      <w:pPr>
        <w:numPr>
          <w:ilvl w:val="0"/>
          <w:numId w:val="22"/>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участвовать в проектной деятельности меж- и метапредметного характера.</w:t>
      </w:r>
    </w:p>
    <w:p w:rsidR="00B540EE" w:rsidRPr="0074495D" w:rsidRDefault="00CE5404" w:rsidP="00967608">
      <w:pPr>
        <w:pStyle w:val="4"/>
        <w:spacing w:line="240" w:lineRule="auto"/>
      </w:pPr>
      <w:bookmarkStart w:id="232" w:name="_Toc409691705"/>
      <w:bookmarkStart w:id="233" w:name="_Toc410654031"/>
      <w:bookmarkStart w:id="234" w:name="_Toc414553229"/>
      <w:r w:rsidRPr="0074495D">
        <w:t xml:space="preserve">2.2.2.5. </w:t>
      </w:r>
      <w:r w:rsidR="00B540EE" w:rsidRPr="0074495D">
        <w:t>История России. Всеобщая история</w:t>
      </w:r>
      <w:bookmarkEnd w:id="232"/>
      <w:bookmarkEnd w:id="233"/>
      <w:bookmarkEnd w:id="234"/>
    </w:p>
    <w:p w:rsidR="009D1460" w:rsidRPr="0074495D" w:rsidRDefault="009D1460" w:rsidP="00967608">
      <w:pPr>
        <w:shd w:val="clear" w:color="auto" w:fill="FFFFFF"/>
        <w:spacing w:after="0" w:line="240" w:lineRule="auto"/>
        <w:ind w:firstLine="709"/>
        <w:jc w:val="both"/>
        <w:rPr>
          <w:rFonts w:ascii="Times New Roman" w:hAnsi="Times New Roman"/>
          <w:b/>
          <w:i/>
          <w:sz w:val="28"/>
          <w:szCs w:val="28"/>
        </w:rPr>
      </w:pPr>
      <w:r w:rsidRPr="0074495D">
        <w:rPr>
          <w:rFonts w:ascii="Times New Roman" w:hAnsi="Times New Roman"/>
          <w:sz w:val="28"/>
          <w:szCs w:val="28"/>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9D1460" w:rsidRPr="0074495D" w:rsidRDefault="009D1460" w:rsidP="00967608">
      <w:pPr>
        <w:shd w:val="clear" w:color="auto" w:fill="FFFFFF"/>
        <w:spacing w:after="0" w:line="240" w:lineRule="auto"/>
        <w:ind w:firstLine="709"/>
        <w:jc w:val="both"/>
        <w:rPr>
          <w:rFonts w:ascii="Times New Roman" w:hAnsi="Times New Roman"/>
          <w:b/>
          <w:sz w:val="28"/>
          <w:szCs w:val="28"/>
        </w:rPr>
      </w:pPr>
      <w:r w:rsidRPr="0074495D">
        <w:rPr>
          <w:rFonts w:ascii="Times New Roman" w:hAnsi="Times New Roman"/>
          <w:b/>
          <w:sz w:val="28"/>
          <w:szCs w:val="28"/>
        </w:rPr>
        <w:t>Общая характеристика примерной программы по истории.</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Целью школьного исторического образования</w:t>
      </w:r>
      <w:r w:rsidRPr="0074495D">
        <w:rPr>
          <w:rFonts w:ascii="Times New Roman" w:hAnsi="Times New Roman"/>
          <w:sz w:val="28"/>
          <w:szCs w:val="28"/>
        </w:rPr>
        <w:t xml:space="preserve">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9D1460" w:rsidRPr="0074495D" w:rsidRDefault="001F6CF7" w:rsidP="00967608">
      <w:pPr>
        <w:spacing w:after="0" w:line="240" w:lineRule="auto"/>
        <w:ind w:firstLine="709"/>
        <w:jc w:val="both"/>
        <w:rPr>
          <w:rFonts w:ascii="Times New Roman" w:hAnsi="Times New Roman"/>
          <w:sz w:val="28"/>
          <w:szCs w:val="28"/>
        </w:rPr>
      </w:pPr>
      <w:r>
        <w:rPr>
          <w:rFonts w:ascii="Times New Roman" w:hAnsi="Times New Roman"/>
          <w:b/>
          <w:sz w:val="28"/>
          <w:szCs w:val="28"/>
        </w:rPr>
        <w:t>З</w:t>
      </w:r>
      <w:r w:rsidR="009D1460" w:rsidRPr="0074495D">
        <w:rPr>
          <w:rFonts w:ascii="Times New Roman" w:hAnsi="Times New Roman"/>
          <w:b/>
          <w:sz w:val="28"/>
          <w:szCs w:val="28"/>
        </w:rPr>
        <w:t>адачи изучения</w:t>
      </w:r>
      <w:r>
        <w:rPr>
          <w:rFonts w:ascii="Times New Roman" w:hAnsi="Times New Roman"/>
          <w:b/>
          <w:sz w:val="28"/>
          <w:szCs w:val="28"/>
        </w:rPr>
        <w:t xml:space="preserve"> </w:t>
      </w:r>
      <w:r w:rsidR="009D1460" w:rsidRPr="0074495D">
        <w:rPr>
          <w:rFonts w:ascii="Times New Roman" w:hAnsi="Times New Roman"/>
          <w:b/>
          <w:sz w:val="28"/>
          <w:szCs w:val="28"/>
        </w:rPr>
        <w:t>истории в школе</w:t>
      </w:r>
      <w:r w:rsidR="009D1460" w:rsidRPr="0074495D">
        <w:rPr>
          <w:rFonts w:ascii="Times New Roman" w:hAnsi="Times New Roman"/>
          <w:sz w:val="28"/>
          <w:szCs w:val="28"/>
        </w:rPr>
        <w:t xml:space="preserve">: </w:t>
      </w:r>
    </w:p>
    <w:p w:rsidR="009D1460" w:rsidRPr="0074495D" w:rsidRDefault="009D1460" w:rsidP="00AC384E">
      <w:pPr>
        <w:numPr>
          <w:ilvl w:val="0"/>
          <w:numId w:val="121"/>
        </w:numPr>
        <w:tabs>
          <w:tab w:val="left" w:pos="993"/>
        </w:tabs>
        <w:suppressAutoHyphen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9D1460" w:rsidRPr="0074495D" w:rsidRDefault="009D1460" w:rsidP="00AC384E">
      <w:pPr>
        <w:numPr>
          <w:ilvl w:val="0"/>
          <w:numId w:val="121"/>
        </w:numPr>
        <w:tabs>
          <w:tab w:val="left" w:pos="993"/>
        </w:tabs>
        <w:suppressAutoHyphen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9D1460" w:rsidRPr="0074495D" w:rsidRDefault="009D1460" w:rsidP="00AC384E">
      <w:pPr>
        <w:numPr>
          <w:ilvl w:val="0"/>
          <w:numId w:val="121"/>
        </w:numPr>
        <w:tabs>
          <w:tab w:val="left" w:pos="993"/>
        </w:tabs>
        <w:suppressAutoHyphen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9D1460" w:rsidRPr="0074495D" w:rsidRDefault="009D1460" w:rsidP="00AC384E">
      <w:pPr>
        <w:numPr>
          <w:ilvl w:val="0"/>
          <w:numId w:val="121"/>
        </w:numPr>
        <w:tabs>
          <w:tab w:val="left" w:pos="993"/>
        </w:tabs>
        <w:suppressAutoHyphen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9D1460" w:rsidRPr="0074495D" w:rsidRDefault="009D1460" w:rsidP="00AC384E">
      <w:pPr>
        <w:numPr>
          <w:ilvl w:val="0"/>
          <w:numId w:val="121"/>
        </w:numPr>
        <w:tabs>
          <w:tab w:val="left" w:pos="993"/>
        </w:tabs>
        <w:suppressAutoHyphen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В соответствии с Концепцией нового учебно-методического комплекса по отечественной истории </w:t>
      </w:r>
      <w:r w:rsidRPr="0074495D">
        <w:rPr>
          <w:rFonts w:ascii="Times New Roman" w:hAnsi="Times New Roman"/>
          <w:b/>
          <w:sz w:val="28"/>
          <w:szCs w:val="28"/>
        </w:rPr>
        <w:t>базовыми принципами</w:t>
      </w:r>
      <w:r w:rsidRPr="0074495D">
        <w:rPr>
          <w:rFonts w:ascii="Times New Roman" w:hAnsi="Times New Roman"/>
          <w:sz w:val="28"/>
          <w:szCs w:val="28"/>
        </w:rPr>
        <w:t xml:space="preserve"> школьного исторического образования являются: </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идея преемственности исторических периодов, в т.ч. </w:t>
      </w:r>
      <w:r w:rsidRPr="0074495D">
        <w:rPr>
          <w:rFonts w:ascii="Times New Roman" w:hAnsi="Times New Roman"/>
          <w:iCs/>
          <w:sz w:val="28"/>
          <w:szCs w:val="28"/>
        </w:rPr>
        <w:t>непрерывности</w:t>
      </w:r>
      <w:r w:rsidRPr="0074495D">
        <w:rPr>
          <w:rFonts w:ascii="Times New Roman" w:hAnsi="Times New Roman"/>
          <w:sz w:val="28"/>
          <w:szCs w:val="28"/>
        </w:rPr>
        <w:t xml:space="preserve">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рассмотрение истории России как </w:t>
      </w:r>
      <w:r w:rsidRPr="0074495D">
        <w:rPr>
          <w:rFonts w:ascii="Times New Roman" w:hAnsi="Times New Roman"/>
          <w:iCs/>
          <w:sz w:val="28"/>
          <w:szCs w:val="28"/>
        </w:rPr>
        <w:t>неотъемлемой части мирового исторического процесса</w:t>
      </w:r>
      <w:r w:rsidRPr="0074495D">
        <w:rPr>
          <w:rFonts w:ascii="Times New Roman" w:hAnsi="Times New Roman"/>
          <w:sz w:val="28"/>
          <w:szCs w:val="28"/>
        </w:rPr>
        <w:t>, понимание особенностей е</w:t>
      </w:r>
      <w:r w:rsidR="00245F1D" w:rsidRPr="0074495D">
        <w:rPr>
          <w:rFonts w:ascii="Times New Roman" w:hAnsi="Times New Roman"/>
          <w:sz w:val="28"/>
          <w:szCs w:val="28"/>
        </w:rPr>
        <w:t>е</w:t>
      </w:r>
      <w:r w:rsidRPr="0074495D">
        <w:rPr>
          <w:rFonts w:ascii="Times New Roman" w:hAnsi="Times New Roman"/>
          <w:sz w:val="28"/>
          <w:szCs w:val="28"/>
        </w:rPr>
        <w:t xml:space="preserve"> развития, места и роли в мировой истории и в современном мире; </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общественное согласие и уважение как необходимое условие взаимодействия государств и народов в новейшей истории. </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познавательное значение российской, региональной и мировой истории;</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требований к каждой ступени непрерывного исторического образования на протяжении всей жизни.</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Методологическая основа преподавания курса истории в школе зиждется на следующих образовательных и воспитательных приоритетах:</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принцип научности, определяющий соответствие учебных единиц основным результатам научных исследований;</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многофакторный подход к освещению истории всех сторон жизни государства и общества; </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антропологический подход, формирующий личностное эмоционально окрашенное восприятие прошлого;</w:t>
      </w:r>
    </w:p>
    <w:p w:rsidR="009D1460" w:rsidRPr="0074495D" w:rsidRDefault="009D1460" w:rsidP="00AC384E">
      <w:pPr>
        <w:numPr>
          <w:ilvl w:val="0"/>
          <w:numId w:val="23"/>
        </w:numPr>
        <w:tabs>
          <w:tab w:val="left" w:pos="993"/>
        </w:tabs>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9D1460" w:rsidRPr="0074495D" w:rsidRDefault="009D1460" w:rsidP="00967608">
      <w:pPr>
        <w:spacing w:after="0" w:line="240" w:lineRule="auto"/>
        <w:ind w:firstLine="709"/>
        <w:jc w:val="both"/>
        <w:rPr>
          <w:rFonts w:ascii="Times New Roman" w:hAnsi="Times New Roman"/>
          <w:b/>
          <w:i/>
          <w:sz w:val="28"/>
          <w:szCs w:val="28"/>
        </w:rPr>
      </w:pPr>
    </w:p>
    <w:p w:rsidR="009D1460" w:rsidRPr="0074495D" w:rsidRDefault="009D146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lastRenderedPageBreak/>
        <w:t>Место учебного предмета «История» в Примерном учебном плане основного общего образования.</w:t>
      </w:r>
    </w:p>
    <w:p w:rsidR="009D1460" w:rsidRPr="00475353"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Предмет «История» изучается на </w:t>
      </w:r>
      <w:r w:rsidR="00F91F55" w:rsidRPr="0074495D">
        <w:rPr>
          <w:rFonts w:ascii="Times New Roman" w:hAnsi="Times New Roman"/>
          <w:sz w:val="28"/>
          <w:szCs w:val="28"/>
        </w:rPr>
        <w:t xml:space="preserve">уровне </w:t>
      </w:r>
      <w:r w:rsidRPr="0074495D">
        <w:rPr>
          <w:rFonts w:ascii="Times New Roman" w:hAnsi="Times New Roman"/>
          <w:sz w:val="28"/>
          <w:szCs w:val="28"/>
        </w:rPr>
        <w:t>основного общего образования в качестве обязательного предмета в 5-9 классах</w:t>
      </w:r>
      <w:r w:rsidRPr="00475353">
        <w:rPr>
          <w:rFonts w:ascii="Times New Roman" w:hAnsi="Times New Roman"/>
          <w:sz w:val="28"/>
          <w:szCs w:val="28"/>
        </w:rPr>
        <w:t xml:space="preserve">.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Структурно предмет «История» включает учебные курсы по всеобщей истории и истории России.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обучающихся </w:t>
      </w:r>
      <w:r w:rsidR="005063AC" w:rsidRPr="0074495D">
        <w:rPr>
          <w:rFonts w:ascii="Times New Roman" w:hAnsi="Times New Roman"/>
          <w:sz w:val="28"/>
          <w:szCs w:val="28"/>
        </w:rPr>
        <w:t>при получении</w:t>
      </w:r>
      <w:r w:rsidRPr="0074495D">
        <w:rPr>
          <w:rFonts w:ascii="Times New Roman" w:hAnsi="Times New Roman"/>
          <w:sz w:val="28"/>
          <w:szCs w:val="28"/>
        </w:rPr>
        <w:t xml:space="preserve"> основного общего образования с предметом «История» начинается с курса </w:t>
      </w:r>
      <w:r w:rsidRPr="0074495D">
        <w:rPr>
          <w:rFonts w:ascii="Times New Roman" w:hAnsi="Times New Roman"/>
          <w:b/>
          <w:sz w:val="28"/>
          <w:szCs w:val="28"/>
        </w:rPr>
        <w:t>всеобщей истории</w:t>
      </w:r>
      <w:r w:rsidRPr="0074495D">
        <w:rPr>
          <w:rFonts w:ascii="Times New Roman" w:hAnsi="Times New Roman"/>
          <w:sz w:val="28"/>
          <w:szCs w:val="28"/>
        </w:rPr>
        <w:t xml:space="preserve">.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Курс дает возможность обучающимся научиться сопоставлятьразвитие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Курс </w:t>
      </w:r>
      <w:r w:rsidRPr="0074495D">
        <w:rPr>
          <w:rFonts w:ascii="Times New Roman" w:hAnsi="Times New Roman"/>
          <w:b/>
          <w:sz w:val="28"/>
          <w:szCs w:val="28"/>
        </w:rPr>
        <w:t>отечественной истории</w:t>
      </w:r>
      <w:r w:rsidRPr="0074495D">
        <w:rPr>
          <w:rFonts w:ascii="Times New Roman" w:hAnsi="Times New Roman"/>
          <w:sz w:val="28"/>
          <w:szCs w:val="28"/>
        </w:rPr>
        <w:t xml:space="preserve">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w:t>
      </w:r>
      <w:r w:rsidRPr="0074495D">
        <w:rPr>
          <w:rFonts w:ascii="Times New Roman" w:hAnsi="Times New Roman"/>
          <w:sz w:val="28"/>
          <w:szCs w:val="28"/>
        </w:rPr>
        <w:lastRenderedPageBreak/>
        <w:t xml:space="preserve">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w:t>
      </w:r>
      <w:r w:rsidRPr="0074495D">
        <w:rPr>
          <w:rFonts w:ascii="Times New Roman" w:hAnsi="Times New Roman"/>
          <w:b/>
          <w:sz w:val="28"/>
          <w:szCs w:val="28"/>
        </w:rPr>
        <w:t>синхронизации курсов истории России и всеобщей истории</w:t>
      </w:r>
      <w:r w:rsidRPr="0074495D">
        <w:rPr>
          <w:rFonts w:ascii="Times New Roman" w:hAnsi="Times New Roman"/>
          <w:sz w:val="28"/>
          <w:szCs w:val="28"/>
        </w:rPr>
        <w:t xml:space="preserve">,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Патриотическая основа</w:t>
      </w:r>
      <w:r w:rsidRPr="0074495D">
        <w:rPr>
          <w:rFonts w:ascii="Times New Roman" w:hAnsi="Times New Roman"/>
          <w:sz w:val="28"/>
          <w:szCs w:val="28"/>
        </w:rPr>
        <w:t xml:space="preserve">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w:t>
      </w:r>
      <w:r w:rsidRPr="0074495D">
        <w:rPr>
          <w:rFonts w:ascii="Times New Roman" w:hAnsi="Times New Roman"/>
          <w:b/>
          <w:sz w:val="28"/>
          <w:szCs w:val="28"/>
        </w:rPr>
        <w:t>взаимодействии культур и религий</w:t>
      </w:r>
      <w:r w:rsidRPr="0074495D">
        <w:rPr>
          <w:rFonts w:ascii="Times New Roman" w:hAnsi="Times New Roman"/>
          <w:sz w:val="28"/>
          <w:szCs w:val="28"/>
        </w:rPr>
        <w:t xml:space="preserve">,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w:t>
      </w:r>
      <w:r w:rsidRPr="0074495D">
        <w:rPr>
          <w:rFonts w:ascii="Times New Roman" w:hAnsi="Times New Roman"/>
          <w:sz w:val="28"/>
          <w:szCs w:val="28"/>
        </w:rPr>
        <w:lastRenderedPageBreak/>
        <w:t>экономическое развитие, распространение просвещения, образования, здравоохранения и др.</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Одной из главных задач школьного курса истории является </w:t>
      </w:r>
      <w:r w:rsidRPr="0074495D">
        <w:rPr>
          <w:rFonts w:ascii="Times New Roman" w:hAnsi="Times New Roman"/>
          <w:b/>
          <w:sz w:val="28"/>
          <w:szCs w:val="28"/>
        </w:rPr>
        <w:t>формирование гражданской общероссийской идентичности</w:t>
      </w:r>
      <w:r w:rsidRPr="0074495D">
        <w:rPr>
          <w:rFonts w:ascii="Times New Roman" w:hAnsi="Times New Roman"/>
          <w:sz w:val="28"/>
          <w:szCs w:val="28"/>
        </w:rPr>
        <w:t xml:space="preserve">,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w:t>
      </w:r>
      <w:r w:rsidR="00245F1D" w:rsidRPr="0074495D">
        <w:rPr>
          <w:rFonts w:ascii="Times New Roman" w:hAnsi="Times New Roman"/>
          <w:sz w:val="28"/>
          <w:szCs w:val="28"/>
        </w:rPr>
        <w:t>т. д.</w:t>
      </w:r>
      <w:r w:rsidRPr="0074495D">
        <w:rPr>
          <w:rFonts w:ascii="Times New Roman" w:hAnsi="Times New Roman"/>
          <w:sz w:val="28"/>
          <w:szCs w:val="28"/>
        </w:rPr>
        <w:t xml:space="preserve">), сословного представительства. </w:t>
      </w:r>
    </w:p>
    <w:p w:rsidR="009D1460" w:rsidRPr="00475353"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Необходимо увеличить количество учебного времени на изучение материалов по </w:t>
      </w:r>
      <w:r w:rsidRPr="0074495D">
        <w:rPr>
          <w:rFonts w:ascii="Times New Roman" w:hAnsi="Times New Roman"/>
          <w:b/>
          <w:sz w:val="28"/>
          <w:szCs w:val="28"/>
        </w:rPr>
        <w:t>истории культуры</w:t>
      </w:r>
      <w:r w:rsidRPr="0074495D">
        <w:rPr>
          <w:rFonts w:ascii="Times New Roman" w:hAnsi="Times New Roman"/>
          <w:sz w:val="28"/>
          <w:szCs w:val="28"/>
        </w:rPr>
        <w:t xml:space="preserve">,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w:t>
      </w:r>
      <w:r w:rsidR="00245F1D" w:rsidRPr="0074495D">
        <w:rPr>
          <w:rFonts w:ascii="Times New Roman" w:hAnsi="Times New Roman"/>
          <w:sz w:val="28"/>
          <w:szCs w:val="28"/>
        </w:rPr>
        <w:t>т.</w:t>
      </w:r>
      <w:r w:rsidR="00475353">
        <w:rPr>
          <w:rFonts w:ascii="Times New Roman" w:hAnsi="Times New Roman"/>
          <w:sz w:val="28"/>
          <w:szCs w:val="28"/>
        </w:rPr>
        <w:t> </w:t>
      </w:r>
      <w:r w:rsidR="00245F1D" w:rsidRPr="00475353">
        <w:rPr>
          <w:rFonts w:ascii="Times New Roman" w:hAnsi="Times New Roman"/>
          <w:sz w:val="28"/>
          <w:szCs w:val="28"/>
        </w:rPr>
        <w:t>д.</w:t>
      </w:r>
      <w:r w:rsidRPr="00475353">
        <w:rPr>
          <w:rFonts w:ascii="Times New Roman" w:hAnsi="Times New Roman"/>
          <w:sz w:val="28"/>
          <w:szCs w:val="28"/>
        </w:rPr>
        <w:t xml:space="preserve"> Важно отметить неразрывную связь российской и мировой культуры.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Концепцией нового учебно-методического комплекса по отечественной истории в качественаиболее оптимальной предложена модель, при которой </w:t>
      </w:r>
      <w:r w:rsidRPr="0074495D">
        <w:rPr>
          <w:rFonts w:ascii="Times New Roman" w:hAnsi="Times New Roman"/>
          <w:b/>
          <w:sz w:val="28"/>
          <w:szCs w:val="28"/>
        </w:rPr>
        <w:t>изучение</w:t>
      </w:r>
      <w:r w:rsidR="003405A7">
        <w:rPr>
          <w:rFonts w:ascii="Times New Roman" w:hAnsi="Times New Roman"/>
          <w:b/>
          <w:sz w:val="28"/>
          <w:szCs w:val="28"/>
        </w:rPr>
        <w:t xml:space="preserve"> </w:t>
      </w:r>
      <w:r w:rsidRPr="0074495D">
        <w:rPr>
          <w:rFonts w:ascii="Times New Roman" w:hAnsi="Times New Roman"/>
          <w:b/>
          <w:sz w:val="28"/>
          <w:szCs w:val="28"/>
        </w:rPr>
        <w:t xml:space="preserve"> истории будет строиться по линейной системе с 5 по 10 классы</w:t>
      </w:r>
      <w:r w:rsidRPr="0074495D">
        <w:rPr>
          <w:rFonts w:ascii="Times New Roman" w:hAnsi="Times New Roman"/>
          <w:sz w:val="28"/>
          <w:szCs w:val="28"/>
        </w:rPr>
        <w:t xml:space="preserve">.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Историческое образование в выпускном классе средней школы может иметь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и/или углубленном уровнях. Образовательно</w:t>
      </w:r>
      <w:r w:rsidR="00297DD4" w:rsidRPr="0074495D">
        <w:rPr>
          <w:rFonts w:ascii="Times New Roman" w:hAnsi="Times New Roman"/>
          <w:sz w:val="28"/>
          <w:szCs w:val="28"/>
        </w:rPr>
        <w:t xml:space="preserve">й организации </w:t>
      </w:r>
      <w:r w:rsidRPr="0074495D">
        <w:rPr>
          <w:rFonts w:ascii="Times New Roman" w:hAnsi="Times New Roman"/>
          <w:sz w:val="28"/>
          <w:szCs w:val="28"/>
        </w:rPr>
        <w:t xml:space="preserve">предоставляется возможность формирования индивидуального учебного плана, реализации одного или нескольких профилей обучения. </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w:t>
      </w:r>
      <w:r w:rsidRPr="0074495D">
        <w:rPr>
          <w:rFonts w:ascii="Times New Roman" w:hAnsi="Times New Roman"/>
          <w:sz w:val="28"/>
          <w:szCs w:val="28"/>
        </w:rPr>
        <w:lastRenderedPageBreak/>
        <w:t>историографии; овладеть системными историческими знаниями, пониманием места и роли России в мировой истории; овладеть при</w:t>
      </w:r>
      <w:r w:rsidR="00245F1D" w:rsidRPr="0074495D">
        <w:rPr>
          <w:rFonts w:ascii="Times New Roman" w:hAnsi="Times New Roman"/>
          <w:sz w:val="28"/>
          <w:szCs w:val="28"/>
        </w:rPr>
        <w:t>е</w:t>
      </w:r>
      <w:r w:rsidRPr="0074495D">
        <w:rPr>
          <w:rFonts w:ascii="Times New Roman" w:hAnsi="Times New Roman"/>
          <w:sz w:val="28"/>
          <w:szCs w:val="28"/>
        </w:rPr>
        <w:t>мами работы с историческими источниками, умениями самостоятельно анализировать документальную базу по исторической тематике; сформировать умение сопоставлять и оценивать различные исторические версии.</w:t>
      </w:r>
    </w:p>
    <w:p w:rsidR="009D1460" w:rsidRPr="0074495D" w:rsidRDefault="009D146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История России. Всеобщая история</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sz w:val="28"/>
          <w:szCs w:val="28"/>
        </w:rPr>
        <w:t>История России</w:t>
      </w:r>
    </w:p>
    <w:p w:rsidR="009D1460" w:rsidRPr="0074495D" w:rsidRDefault="00F17097"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От Древней Руси к Российскому государству</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Введение</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Народы и государства на территории нашей страны в древности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Заселение территории нашей страны человеком. Каменный век. </w:t>
      </w:r>
      <w:r w:rsidRPr="0074495D">
        <w:rPr>
          <w:rFonts w:ascii="Times New Roman" w:hAnsi="Times New Roman"/>
          <w:i/>
          <w:sz w:val="28"/>
          <w:szCs w:val="28"/>
        </w:rPr>
        <w:t>Особенности перехода от присваивающего хозяйства к производящему на территории Северной Евразии.Ареалы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Народы, проживавшие на этой территории до середины I тысячелетия до н.э. </w:t>
      </w:r>
      <w:r w:rsidRPr="0074495D">
        <w:rPr>
          <w:rFonts w:ascii="Times New Roman" w:hAnsi="Times New Roman"/>
          <w:i/>
          <w:sz w:val="28"/>
          <w:szCs w:val="28"/>
        </w:rPr>
        <w:t xml:space="preserve">Античные города-государства Северного Причерноморья. Боспорское царство. Скифское царство. Дербент.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Восточная Европа в середине I тыс. н.э. </w:t>
      </w:r>
    </w:p>
    <w:p w:rsidR="009D1460" w:rsidRPr="0074495D" w:rsidRDefault="009D1460" w:rsidP="00967608">
      <w:pPr>
        <w:spacing w:after="0" w:line="240" w:lineRule="auto"/>
        <w:ind w:firstLine="709"/>
        <w:jc w:val="both"/>
        <w:rPr>
          <w:rFonts w:ascii="Times New Roman" w:hAnsi="Times New Roman"/>
          <w:b/>
          <w:bCs/>
          <w:i/>
          <w:sz w:val="28"/>
          <w:szCs w:val="28"/>
        </w:rPr>
      </w:pPr>
      <w:r w:rsidRPr="0074495D">
        <w:rPr>
          <w:rFonts w:ascii="Times New Roman" w:hAnsi="Times New Roman"/>
          <w:sz w:val="28"/>
          <w:szCs w:val="28"/>
        </w:rPr>
        <w:t xml:space="preserve">Великое переселение народов. </w:t>
      </w:r>
      <w:r w:rsidRPr="0074495D">
        <w:rPr>
          <w:rFonts w:ascii="Times New Roman" w:hAnsi="Times New Roman"/>
          <w:i/>
          <w:sz w:val="28"/>
          <w:szCs w:val="28"/>
        </w:rPr>
        <w:t>Миграция готов. Нашествие гуннов.</w:t>
      </w:r>
      <w:r w:rsidRPr="0074495D">
        <w:rPr>
          <w:rFonts w:ascii="Times New Roman" w:hAnsi="Times New Roman"/>
          <w:sz w:val="28"/>
          <w:szCs w:val="28"/>
        </w:rPr>
        <w:t xml:space="preserve"> Вопрос о славянской прародине и происхождении славян. Расселение славян, их разделение на три ветви – восточных, западных и южных. </w:t>
      </w:r>
      <w:r w:rsidRPr="0074495D">
        <w:rPr>
          <w:rFonts w:ascii="Times New Roman" w:hAnsi="Times New Roman"/>
          <w:i/>
          <w:sz w:val="28"/>
          <w:szCs w:val="28"/>
        </w:rPr>
        <w:t>Славянские общности Восточной Европы.</w:t>
      </w:r>
      <w:r w:rsidRPr="0074495D">
        <w:rPr>
          <w:rFonts w:ascii="Times New Roman" w:hAnsi="Times New Roman"/>
          <w:sz w:val="28"/>
          <w:szCs w:val="28"/>
        </w:rPr>
        <w:t xml:space="preserve">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w:t>
      </w:r>
      <w:r w:rsidRPr="0074495D">
        <w:rPr>
          <w:rFonts w:ascii="Times New Roman" w:hAnsi="Times New Roman"/>
          <w:i/>
          <w:sz w:val="28"/>
          <w:szCs w:val="28"/>
        </w:rPr>
        <w:t xml:space="preserve">. Тюркский каганат. Хазарский каганат. Волжская Булгария.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Образование государства Русь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Государства Центральной и Западной Европы. Первые известия о Руси.</w:t>
      </w:r>
      <w:r w:rsidRPr="0074495D">
        <w:rPr>
          <w:rFonts w:ascii="Times New Roman" w:hAnsi="Times New Roman"/>
          <w:sz w:val="28"/>
          <w:szCs w:val="28"/>
        </w:rPr>
        <w:t xml:space="preserve"> Проблема образования Древнерусского государства. Начало династии Рюриковичей.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Принятие христианства и его значение. Византийское наследие на Руси.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lastRenderedPageBreak/>
        <w:t xml:space="preserve">Русь в конце X – начале XII 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w:t>
      </w:r>
      <w:r w:rsidRPr="0074495D">
        <w:rPr>
          <w:rFonts w:ascii="Times New Roman" w:hAnsi="Times New Roman"/>
          <w:i/>
          <w:sz w:val="28"/>
          <w:szCs w:val="28"/>
        </w:rPr>
        <w:t>церковные уставы.</w:t>
      </w:r>
    </w:p>
    <w:p w:rsidR="001F25B2" w:rsidRPr="001B36CC" w:rsidRDefault="009D1460" w:rsidP="001B36CC">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74495D">
        <w:rPr>
          <w:rFonts w:ascii="Times New Roman" w:hAnsi="Times New Roman"/>
          <w:i/>
          <w:sz w:val="28"/>
          <w:szCs w:val="28"/>
        </w:rPr>
        <w:t>(Дешт-и-Кипчак</w:t>
      </w:r>
      <w:r w:rsidRPr="0074495D">
        <w:rPr>
          <w:rFonts w:ascii="Times New Roman" w:hAnsi="Times New Roman"/>
          <w:sz w:val="28"/>
          <w:szCs w:val="28"/>
        </w:rPr>
        <w:t xml:space="preserve">), </w:t>
      </w:r>
      <w:r w:rsidRPr="0074495D">
        <w:rPr>
          <w:rFonts w:ascii="Times New Roman" w:hAnsi="Times New Roman"/>
          <w:i/>
          <w:sz w:val="28"/>
          <w:szCs w:val="28"/>
        </w:rPr>
        <w:t>странами Центральной, Западной и Северной Европы.</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sidRPr="0074495D">
        <w:rPr>
          <w:rFonts w:ascii="Times New Roman" w:hAnsi="Times New Roman"/>
          <w:i/>
          <w:sz w:val="28"/>
          <w:szCs w:val="28"/>
        </w:rPr>
        <w:t>«Новгородская псалтирь». «Остромирово Евангелие».</w:t>
      </w:r>
      <w:r w:rsidRPr="0074495D">
        <w:rPr>
          <w:rFonts w:ascii="Times New Roman" w:hAnsi="Times New Roman"/>
          <w:sz w:val="28"/>
          <w:szCs w:val="28"/>
        </w:rPr>
        <w:t xml:space="preserve"> Появление древнерусской литературы. </w:t>
      </w:r>
      <w:r w:rsidRPr="0074495D">
        <w:rPr>
          <w:rFonts w:ascii="Times New Roman" w:hAnsi="Times New Roman"/>
          <w:i/>
          <w:sz w:val="28"/>
          <w:szCs w:val="28"/>
        </w:rPr>
        <w:t>«Слово о Законе и Благодати».</w:t>
      </w:r>
      <w:r w:rsidRPr="0074495D">
        <w:rPr>
          <w:rFonts w:ascii="Times New Roman" w:hAnsi="Times New Roman"/>
          <w:sz w:val="28"/>
          <w:szCs w:val="28"/>
        </w:rP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Русь в середине XII – начале XIII 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74495D">
        <w:rPr>
          <w:rFonts w:ascii="Times New Roman" w:hAnsi="Times New Roman"/>
          <w:i/>
          <w:sz w:val="28"/>
          <w:szCs w:val="28"/>
        </w:rPr>
        <w:t xml:space="preserve">Эволюция общественного строя и права.Внешняя политика русских земель в евразийском контексте.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Русские земли в середине XIII - XIV в</w:t>
      </w:r>
      <w:r w:rsidRPr="0074495D">
        <w:rPr>
          <w:rFonts w:ascii="Times New Roman" w:hAnsi="Times New Roman"/>
          <w:sz w:val="28"/>
          <w:szCs w:val="28"/>
        </w:rPr>
        <w:t xml:space="preserve">.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Южные и западные русские земли. Возникновение Литовского государства и включение в его состав части русских земель. </w:t>
      </w:r>
      <w:r w:rsidRPr="0074495D">
        <w:rPr>
          <w:rFonts w:ascii="Times New Roman" w:hAnsi="Times New Roman"/>
          <w:i/>
          <w:sz w:val="28"/>
          <w:szCs w:val="28"/>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Народы и государства степной зоны Восточной Европы и Сибири в XIII-XV вв.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r w:rsidRPr="0074495D">
        <w:rPr>
          <w:rFonts w:ascii="Times New Roman" w:hAnsi="Times New Roman"/>
          <w:i/>
          <w:sz w:val="28"/>
          <w:szCs w:val="28"/>
        </w:rPr>
        <w:t>Касимовское ханство.</w:t>
      </w:r>
      <w:r w:rsidRPr="0074495D">
        <w:rPr>
          <w:rFonts w:ascii="Times New Roman" w:hAnsi="Times New Roman"/>
          <w:sz w:val="28"/>
          <w:szCs w:val="28"/>
        </w:rPr>
        <w:t xml:space="preserve"> Дикое поле. Народы Северного Кавказа. </w:t>
      </w:r>
      <w:r w:rsidRPr="0074495D">
        <w:rPr>
          <w:rFonts w:ascii="Times New Roman" w:hAnsi="Times New Roman"/>
          <w:i/>
          <w:sz w:val="28"/>
          <w:szCs w:val="28"/>
        </w:rPr>
        <w:t>Итальянские фактории Причерноморья (Каффа, Тана, Солдайя и др) и их роль в системе торговых и политических связей Руси с Западом и Востоком.</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Изменения в представлениях о картине мира в Евразии в связи с завершением монгольских завоеваний.</w:t>
      </w:r>
      <w:r w:rsidRPr="0074495D">
        <w:rPr>
          <w:rFonts w:ascii="Times New Roman" w:hAnsi="Times New Roman"/>
          <w:sz w:val="28"/>
          <w:szCs w:val="28"/>
        </w:rP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Формирование единого Русского государства в XV веке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sidRPr="0074495D">
        <w:rPr>
          <w:rFonts w:ascii="Times New Roman" w:hAnsi="Times New Roman"/>
          <w:i/>
          <w:sz w:val="28"/>
          <w:szCs w:val="28"/>
        </w:rPr>
        <w:t xml:space="preserve">Новгород и Псков в XV в.: политический строй, отношения с Москвой, Ливонским орденом, Ганзой, Великим княжеством Литовским. </w:t>
      </w:r>
      <w:r w:rsidRPr="0074495D">
        <w:rPr>
          <w:rFonts w:ascii="Times New Roman" w:hAnsi="Times New Roman"/>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74495D">
        <w:rPr>
          <w:rFonts w:ascii="Times New Roman" w:hAnsi="Times New Roman"/>
          <w:i/>
          <w:sz w:val="28"/>
          <w:szCs w:val="28"/>
        </w:rPr>
        <w:t>Формирование аппарата управления единого государства. Перемены в устройстве двора великого князя:</w:t>
      </w:r>
      <w:r w:rsidRPr="0074495D">
        <w:rPr>
          <w:rFonts w:ascii="Times New Roman" w:hAnsi="Times New Roman"/>
          <w:sz w:val="28"/>
          <w:szCs w:val="28"/>
        </w:rPr>
        <w:t xml:space="preserve"> новая государственная символика; царский титул и регалии; дворцовое и церковное строительство. Московский Кремль.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Изменения восприятия мира. Сакрализация великокняжеской власти. Флорентийская уния. Установление автокефалии русской церкви. </w:t>
      </w:r>
      <w:r w:rsidRPr="0074495D">
        <w:rPr>
          <w:rFonts w:ascii="Times New Roman" w:hAnsi="Times New Roman"/>
          <w:i/>
          <w:sz w:val="28"/>
          <w:szCs w:val="28"/>
        </w:rPr>
        <w:t>Внутрицерковная борьба (иосифляне и нестяжатели, ереси).</w:t>
      </w:r>
      <w:r w:rsidRPr="0074495D">
        <w:rPr>
          <w:rFonts w:ascii="Times New Roman" w:hAnsi="Times New Roman"/>
          <w:sz w:val="28"/>
          <w:szCs w:val="28"/>
        </w:rPr>
        <w:t xml:space="preserve">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w:t>
      </w:r>
      <w:r w:rsidRPr="0074495D">
        <w:rPr>
          <w:rFonts w:ascii="Times New Roman" w:hAnsi="Times New Roman"/>
          <w:i/>
          <w:sz w:val="28"/>
          <w:szCs w:val="28"/>
        </w:rPr>
        <w:t>Повседневная жизнь горожан и сельских жителей в древнерусский и раннемосковский периоды.</w:t>
      </w:r>
    </w:p>
    <w:p w:rsidR="009D1460" w:rsidRPr="0074495D" w:rsidRDefault="009D146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Наш регион в древности и средневековье.</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Р</w:t>
      </w:r>
      <w:r w:rsidR="00EB3507" w:rsidRPr="0074495D">
        <w:rPr>
          <w:rFonts w:ascii="Times New Roman" w:hAnsi="Times New Roman"/>
          <w:b/>
          <w:bCs/>
          <w:sz w:val="28"/>
          <w:szCs w:val="28"/>
        </w:rPr>
        <w:t>оссия</w:t>
      </w:r>
      <w:r w:rsidRPr="0074495D">
        <w:rPr>
          <w:rFonts w:ascii="Times New Roman" w:hAnsi="Times New Roman"/>
          <w:b/>
          <w:bCs/>
          <w:sz w:val="28"/>
          <w:szCs w:val="28"/>
        </w:rPr>
        <w:t xml:space="preserve"> В XVI – XVII </w:t>
      </w:r>
      <w:r w:rsidR="00EB3507" w:rsidRPr="0074495D">
        <w:rPr>
          <w:rFonts w:ascii="Times New Roman" w:hAnsi="Times New Roman"/>
          <w:b/>
          <w:bCs/>
          <w:sz w:val="28"/>
          <w:szCs w:val="28"/>
        </w:rPr>
        <w:t>вв.</w:t>
      </w:r>
      <w:r w:rsidRPr="0074495D">
        <w:rPr>
          <w:rFonts w:ascii="Times New Roman" w:hAnsi="Times New Roman"/>
          <w:b/>
          <w:bCs/>
          <w:sz w:val="28"/>
          <w:szCs w:val="28"/>
        </w:rPr>
        <w:t xml:space="preserve">: </w:t>
      </w:r>
      <w:r w:rsidR="00EB3507" w:rsidRPr="0074495D">
        <w:rPr>
          <w:rFonts w:ascii="Times New Roman" w:hAnsi="Times New Roman"/>
          <w:b/>
          <w:bCs/>
          <w:sz w:val="28"/>
          <w:szCs w:val="28"/>
        </w:rPr>
        <w:t>от великого княжества к царству</w:t>
      </w:r>
      <w:r w:rsidRPr="0074495D">
        <w:rPr>
          <w:rFonts w:ascii="Times New Roman" w:hAnsi="Times New Roman"/>
          <w:b/>
          <w:bCs/>
          <w:sz w:val="28"/>
          <w:szCs w:val="28"/>
        </w:rPr>
        <w:t xml:space="preserve">Россия в XVI веке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74495D">
        <w:rPr>
          <w:rFonts w:ascii="Times New Roman" w:hAnsi="Times New Roman"/>
          <w:i/>
          <w:sz w:val="28"/>
          <w:szCs w:val="28"/>
        </w:rPr>
        <w:t>«Малая дума».</w:t>
      </w:r>
      <w:r w:rsidRPr="0074495D">
        <w:rPr>
          <w:rFonts w:ascii="Times New Roman" w:hAnsi="Times New Roman"/>
          <w:sz w:val="28"/>
          <w:szCs w:val="28"/>
        </w:rPr>
        <w:t xml:space="preserve"> Местничество. Местное управление: наместники и волостели, система кормлений. Государство и церковь.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Регентство Елены Глинской. Сопротивление удельных князей великокняжеской власти. </w:t>
      </w:r>
      <w:r w:rsidRPr="0074495D">
        <w:rPr>
          <w:rFonts w:ascii="Times New Roman" w:hAnsi="Times New Roman"/>
          <w:i/>
          <w:sz w:val="28"/>
          <w:szCs w:val="28"/>
        </w:rPr>
        <w:t>Мятеж князя Андрея Старицкого.</w:t>
      </w:r>
      <w:r w:rsidRPr="0074495D">
        <w:rPr>
          <w:rFonts w:ascii="Times New Roman" w:hAnsi="Times New Roman"/>
          <w:sz w:val="28"/>
          <w:szCs w:val="28"/>
        </w:rPr>
        <w:t xml:space="preserve"> Унификация денежной системы. </w:t>
      </w:r>
      <w:r w:rsidRPr="0074495D">
        <w:rPr>
          <w:rFonts w:ascii="Times New Roman" w:hAnsi="Times New Roman"/>
          <w:i/>
          <w:sz w:val="28"/>
          <w:szCs w:val="28"/>
        </w:rPr>
        <w:t>Стародубская война с Польшей и Литвой.</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sidRPr="0074495D">
        <w:rPr>
          <w:rFonts w:ascii="Times New Roman" w:hAnsi="Times New Roman"/>
          <w:i/>
          <w:sz w:val="28"/>
          <w:szCs w:val="28"/>
        </w:rPr>
        <w:t xml:space="preserve">Ереси Матвея Башкина и Феодосия Косого.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Принятие Иваном IV царского титула. Реформы середины XVI в. «Избранная рада»: ее состав и значение. Появление Земских соборов: </w:t>
      </w:r>
      <w:r w:rsidRPr="0074495D">
        <w:rPr>
          <w:rFonts w:ascii="Times New Roman" w:hAnsi="Times New Roman"/>
          <w:i/>
          <w:sz w:val="28"/>
          <w:szCs w:val="28"/>
        </w:rPr>
        <w:t>дискуссии о характере народного представительства.</w:t>
      </w:r>
      <w:r w:rsidRPr="0074495D">
        <w:rPr>
          <w:rFonts w:ascii="Times New Roman" w:hAnsi="Times New Roman"/>
          <w:sz w:val="28"/>
          <w:szCs w:val="28"/>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Социальная структура российского общества. Дворянство. </w:t>
      </w:r>
      <w:r w:rsidRPr="0074495D">
        <w:rPr>
          <w:rFonts w:ascii="Times New Roman" w:hAnsi="Times New Roman"/>
          <w:i/>
          <w:sz w:val="28"/>
          <w:szCs w:val="28"/>
        </w:rPr>
        <w:t>Служилые и неслужилые люди. Формирование Государева двора и «служилых городов».</w:t>
      </w:r>
      <w:r w:rsidRPr="0074495D">
        <w:rPr>
          <w:rFonts w:ascii="Times New Roman" w:hAnsi="Times New Roman"/>
          <w:sz w:val="28"/>
          <w:szCs w:val="28"/>
        </w:rP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Многонациональный состав населения Русского государства. </w:t>
      </w:r>
      <w:r w:rsidRPr="0074495D">
        <w:rPr>
          <w:rFonts w:ascii="Times New Roman" w:hAnsi="Times New Roman"/>
          <w:i/>
          <w:sz w:val="28"/>
          <w:szCs w:val="28"/>
        </w:rPr>
        <w:t>Финно-угорские народы</w:t>
      </w:r>
      <w:r w:rsidRPr="0074495D">
        <w:rPr>
          <w:rFonts w:ascii="Times New Roman" w:hAnsi="Times New Roman"/>
          <w:sz w:val="28"/>
          <w:szCs w:val="28"/>
        </w:rPr>
        <w:t xml:space="preserve">. Народы Поволжья после присоединения к России. </w:t>
      </w:r>
      <w:r w:rsidRPr="0074495D">
        <w:rPr>
          <w:rFonts w:ascii="Times New Roman" w:hAnsi="Times New Roman"/>
          <w:i/>
          <w:sz w:val="28"/>
          <w:szCs w:val="28"/>
        </w:rPr>
        <w:t>Служилые татары.Выходцы из стран Европы на государевой службе.Сосуществование религий в Российском государстве.</w:t>
      </w:r>
      <w:r w:rsidRPr="0074495D">
        <w:rPr>
          <w:rFonts w:ascii="Times New Roman" w:hAnsi="Times New Roman"/>
          <w:sz w:val="28"/>
          <w:szCs w:val="28"/>
        </w:rPr>
        <w:t xml:space="preserve"> Русская Православная церковь. </w:t>
      </w:r>
      <w:r w:rsidRPr="0074495D">
        <w:rPr>
          <w:rFonts w:ascii="Times New Roman" w:hAnsi="Times New Roman"/>
          <w:i/>
          <w:sz w:val="28"/>
          <w:szCs w:val="28"/>
        </w:rPr>
        <w:t>Мусульманское духовенство.</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Россия в конце XVI в. Опричнина, дискуссия о ее причинах и характере. Опричный террор. Разгром Новгорода и Пскова. </w:t>
      </w:r>
      <w:r w:rsidRPr="0074495D">
        <w:rPr>
          <w:rFonts w:ascii="Times New Roman" w:hAnsi="Times New Roman"/>
          <w:i/>
          <w:sz w:val="28"/>
          <w:szCs w:val="28"/>
        </w:rPr>
        <w:t xml:space="preserve">Московские казни 1570 г. </w:t>
      </w:r>
      <w:r w:rsidRPr="0074495D">
        <w:rPr>
          <w:rFonts w:ascii="Times New Roman" w:hAnsi="Times New Roman"/>
          <w:sz w:val="28"/>
          <w:szCs w:val="28"/>
        </w:rPr>
        <w:t xml:space="preserve">Результаты и последствия опричнины. Противоречивость личности Ивана Грозного и проводимых им преобразований. Цена реформ.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Царь Федор Иванович. Борьба за власть в боярском окружении. Правление Бориса Годунова. Учреждение патриаршества. </w:t>
      </w:r>
      <w:r w:rsidRPr="0074495D">
        <w:rPr>
          <w:rFonts w:ascii="Times New Roman" w:hAnsi="Times New Roman"/>
          <w:i/>
          <w:sz w:val="28"/>
          <w:szCs w:val="28"/>
        </w:rPr>
        <w:t>Тявзинский мирный договор со Швецией:восстановление позиций России в Прибалтике.</w:t>
      </w:r>
      <w:r w:rsidRPr="0074495D">
        <w:rPr>
          <w:rFonts w:ascii="Times New Roman" w:hAnsi="Times New Roman"/>
          <w:sz w:val="28"/>
          <w:szCs w:val="28"/>
        </w:rPr>
        <w:t xml:space="preserve"> Противостояние с Крымским ханством. </w:t>
      </w:r>
      <w:r w:rsidRPr="0074495D">
        <w:rPr>
          <w:rFonts w:ascii="Times New Roman" w:hAnsi="Times New Roman"/>
          <w:i/>
          <w:sz w:val="28"/>
          <w:szCs w:val="28"/>
        </w:rPr>
        <w:t>Отражение набега Гази-Гирея в 1591 г.</w:t>
      </w:r>
      <w:r w:rsidRPr="0074495D">
        <w:rPr>
          <w:rFonts w:ascii="Times New Roman" w:hAnsi="Times New Roman"/>
          <w:sz w:val="28"/>
          <w:szCs w:val="28"/>
        </w:rPr>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Смута в России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Династический кризис. Земский собор 1598 г. и избрание на царство Бориса Годунова. Политика Бориса Годунова, </w:t>
      </w:r>
      <w:r w:rsidRPr="0074495D">
        <w:rPr>
          <w:rFonts w:ascii="Times New Roman" w:hAnsi="Times New Roman"/>
          <w:i/>
          <w:sz w:val="28"/>
          <w:szCs w:val="28"/>
        </w:rPr>
        <w:t>в т.ч. в отношении боярства. Опала семейства Романовых.</w:t>
      </w:r>
      <w:r w:rsidRPr="0074495D">
        <w:rPr>
          <w:rFonts w:ascii="Times New Roman" w:hAnsi="Times New Roman"/>
          <w:sz w:val="28"/>
          <w:szCs w:val="28"/>
        </w:rPr>
        <w:t xml:space="preserve"> Голод 1601-1603 гг. и обострение социально-экономического кризиса.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74495D">
        <w:rPr>
          <w:rFonts w:ascii="Times New Roman" w:hAnsi="Times New Roman"/>
          <w:i/>
          <w:sz w:val="28"/>
          <w:szCs w:val="28"/>
        </w:rPr>
        <w:t xml:space="preserve">Выборгский договор между Россией и Швецией. </w:t>
      </w:r>
      <w:r w:rsidRPr="0074495D">
        <w:rPr>
          <w:rFonts w:ascii="Times New Roman" w:hAnsi="Times New Roman"/>
          <w:sz w:val="28"/>
          <w:szCs w:val="28"/>
        </w:rPr>
        <w:t xml:space="preserve">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Земский собор 1613 г. и его роль в укреплении государственности. Избрание на царство Михаила Федоровича Романова. </w:t>
      </w:r>
      <w:r w:rsidRPr="0074495D">
        <w:rPr>
          <w:rFonts w:ascii="Times New Roman" w:hAnsi="Times New Roman"/>
          <w:i/>
          <w:sz w:val="28"/>
          <w:szCs w:val="28"/>
        </w:rPr>
        <w:t xml:space="preserve">Борьба с казачьими выступлениями против центральной власти. </w:t>
      </w:r>
      <w:r w:rsidRPr="0074495D">
        <w:rPr>
          <w:rFonts w:ascii="Times New Roman" w:hAnsi="Times New Roman"/>
          <w:sz w:val="28"/>
          <w:szCs w:val="28"/>
        </w:rPr>
        <w:t xml:space="preserve">Столбовский мир со Швецией: утрата выхода к Балтийскому морю. </w:t>
      </w:r>
      <w:r w:rsidRPr="0074495D">
        <w:rPr>
          <w:rFonts w:ascii="Times New Roman" w:hAnsi="Times New Roman"/>
          <w:i/>
          <w:sz w:val="28"/>
          <w:szCs w:val="28"/>
        </w:rPr>
        <w:t>Продолжение войны с Речью Посполитой. Поход принца Владислава на Москву.</w:t>
      </w:r>
      <w:r w:rsidRPr="0074495D">
        <w:rPr>
          <w:rFonts w:ascii="Times New Roman" w:hAnsi="Times New Roman"/>
          <w:sz w:val="28"/>
          <w:szCs w:val="28"/>
        </w:rPr>
        <w:t xml:space="preserve"> Заключение Деулинского перемирия с Речью Посполитой. Итоги и последствия Смутного времени.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в XVII веке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Россия при первых Романовых. Царствование Михаила Федоровича. Восстановление экономического потенциала страны. </w:t>
      </w:r>
      <w:r w:rsidRPr="0074495D">
        <w:rPr>
          <w:rFonts w:ascii="Times New Roman" w:hAnsi="Times New Roman"/>
          <w:i/>
          <w:sz w:val="28"/>
          <w:szCs w:val="28"/>
        </w:rPr>
        <w:t>Продолжение закрепощения крестьян.</w:t>
      </w:r>
      <w:r w:rsidRPr="0074495D">
        <w:rPr>
          <w:rFonts w:ascii="Times New Roman" w:hAnsi="Times New Roman"/>
          <w:sz w:val="28"/>
          <w:szCs w:val="28"/>
        </w:rPr>
        <w:t xml:space="preserve"> Земские соборы. Роль патриарха Филарета в управлении государством.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74495D">
        <w:rPr>
          <w:rFonts w:ascii="Times New Roman" w:hAnsi="Times New Roman"/>
          <w:i/>
          <w:sz w:val="28"/>
          <w:szCs w:val="28"/>
        </w:rPr>
        <w:t>Приказ Тайных дел.</w:t>
      </w:r>
      <w:r w:rsidRPr="0074495D">
        <w:rPr>
          <w:rFonts w:ascii="Times New Roman" w:hAnsi="Times New Roman"/>
          <w:sz w:val="28"/>
          <w:szCs w:val="28"/>
        </w:rPr>
        <w:t xml:space="preserve"> Усиление воеводской власти в уездах и постепенная ликвидация земского самоуправления. Затухание деятельности Земских соборов. </w:t>
      </w:r>
      <w:r w:rsidRPr="0074495D">
        <w:rPr>
          <w:rFonts w:ascii="Times New Roman" w:hAnsi="Times New Roman"/>
          <w:i/>
          <w:sz w:val="28"/>
          <w:szCs w:val="28"/>
        </w:rPr>
        <w:t xml:space="preserve">Правительство Б.И. Морозова и И.Д. Милославского: итоги его деятельности. </w:t>
      </w:r>
      <w:r w:rsidRPr="0074495D">
        <w:rPr>
          <w:rFonts w:ascii="Times New Roman" w:hAnsi="Times New Roman"/>
          <w:sz w:val="28"/>
          <w:szCs w:val="28"/>
        </w:rPr>
        <w:t xml:space="preserve">Патриарх Никон. Раскол в Церкви. Протопоп Аввакум, формирование религиозной традиции старообрядчества.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Царь Федор Алексеевич. Отмена местничества. Налоговая (податная) реформа.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sidRPr="0074495D">
        <w:rPr>
          <w:rFonts w:ascii="Times New Roman" w:hAnsi="Times New Roman"/>
          <w:i/>
          <w:sz w:val="28"/>
          <w:szCs w:val="28"/>
        </w:rPr>
        <w:t>Торговый и Новоторговый уставы.</w:t>
      </w:r>
      <w:r w:rsidRPr="0074495D">
        <w:rPr>
          <w:rFonts w:ascii="Times New Roman" w:hAnsi="Times New Roman"/>
          <w:sz w:val="28"/>
          <w:szCs w:val="28"/>
        </w:rPr>
        <w:t xml:space="preserve"> Торговля с европейскими странами, Прибалтикой, Востоком.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sidRPr="0074495D">
        <w:rPr>
          <w:rFonts w:ascii="Times New Roman" w:hAnsi="Times New Roman"/>
          <w:i/>
          <w:sz w:val="28"/>
          <w:szCs w:val="28"/>
        </w:rPr>
        <w:t>Денежная реформа 1654 г.</w:t>
      </w:r>
      <w:r w:rsidRPr="0074495D">
        <w:rPr>
          <w:rFonts w:ascii="Times New Roman" w:hAnsi="Times New Roman"/>
          <w:sz w:val="28"/>
          <w:szCs w:val="28"/>
        </w:rPr>
        <w:t xml:space="preserve"> Медный бунт. Побеги крестьян на Дон и в Сибирь. Восстание Степана Разина.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w:t>
      </w:r>
      <w:r w:rsidRPr="0074495D">
        <w:rPr>
          <w:rFonts w:ascii="Times New Roman" w:hAnsi="Times New Roman"/>
          <w:i/>
          <w:sz w:val="28"/>
          <w:szCs w:val="28"/>
        </w:rPr>
        <w:t>Контакты с православным населением Речи Посполитой: противодействие полонизации, распространению католичества.</w:t>
      </w:r>
      <w:r w:rsidRPr="0074495D">
        <w:rPr>
          <w:rFonts w:ascii="Times New Roman" w:hAnsi="Times New Roman"/>
          <w:sz w:val="28"/>
          <w:szCs w:val="28"/>
        </w:rPr>
        <w:t xml:space="preserve">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w:t>
      </w:r>
      <w:r w:rsidRPr="0074495D">
        <w:rPr>
          <w:rFonts w:ascii="Times New Roman" w:hAnsi="Times New Roman"/>
          <w:i/>
          <w:sz w:val="28"/>
          <w:szCs w:val="28"/>
        </w:rPr>
        <w:t xml:space="preserve">Отношения России со странами Западной Европы. Военные столкновения с манчжурами и империей Цин.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r w:rsidRPr="0074495D">
        <w:rPr>
          <w:rFonts w:ascii="Times New Roman" w:hAnsi="Times New Roman"/>
          <w:i/>
          <w:sz w:val="28"/>
          <w:szCs w:val="28"/>
        </w:rPr>
        <w:t>Коч – корабль русских первопроходцев.</w:t>
      </w:r>
      <w:r w:rsidRPr="0074495D">
        <w:rPr>
          <w:rFonts w:ascii="Times New Roman" w:hAnsi="Times New Roman"/>
          <w:sz w:val="28"/>
          <w:szCs w:val="28"/>
        </w:rPr>
        <w:t xml:space="preserve"> Освоение Поволжья, Урала и Сибири. Калмыцкое ханство. Ясачное налогообложение. Переселение русских на новые земли. </w:t>
      </w:r>
      <w:r w:rsidRPr="0074495D">
        <w:rPr>
          <w:rFonts w:ascii="Times New Roman" w:hAnsi="Times New Roman"/>
          <w:i/>
          <w:sz w:val="28"/>
          <w:szCs w:val="28"/>
        </w:rPr>
        <w:t xml:space="preserve">Миссионерство и христианизация. Межэтнические отношения. </w:t>
      </w:r>
      <w:r w:rsidRPr="0074495D">
        <w:rPr>
          <w:rFonts w:ascii="Times New Roman" w:hAnsi="Times New Roman"/>
          <w:sz w:val="28"/>
          <w:szCs w:val="28"/>
        </w:rPr>
        <w:t xml:space="preserve">Формирование многонациональной элиты.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lastRenderedPageBreak/>
        <w:t>Изменения в картине мира человека в XVI–XVII вв. и повседневная жизнь.</w:t>
      </w:r>
      <w:r w:rsidRPr="0074495D">
        <w:rPr>
          <w:rFonts w:ascii="Times New Roman" w:hAnsi="Times New Roman"/>
          <w:sz w:val="28"/>
          <w:szCs w:val="28"/>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Архитектура. Дворцово-храмовый ансамбль Соборной площади в Москве. Шатровый стиль в архитектуре. </w:t>
      </w:r>
      <w:r w:rsidRPr="0074495D">
        <w:rPr>
          <w:rFonts w:ascii="Times New Roman" w:hAnsi="Times New Roman"/>
          <w:i/>
          <w:sz w:val="28"/>
          <w:szCs w:val="28"/>
        </w:rPr>
        <w:t xml:space="preserve">Антонио Солари, Алевиз Фрязин, Петрок Малой. </w:t>
      </w:r>
      <w:r w:rsidRPr="0074495D">
        <w:rPr>
          <w:rFonts w:ascii="Times New Roman" w:hAnsi="Times New Roman"/>
          <w:sz w:val="28"/>
          <w:szCs w:val="28"/>
        </w:rP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sidRPr="0074495D">
        <w:rPr>
          <w:rFonts w:ascii="Times New Roman" w:hAnsi="Times New Roman"/>
          <w:i/>
          <w:sz w:val="28"/>
          <w:szCs w:val="28"/>
        </w:rPr>
        <w:t>Приказ каменных дел.</w:t>
      </w:r>
      <w:r w:rsidRPr="0074495D">
        <w:rPr>
          <w:rFonts w:ascii="Times New Roman" w:hAnsi="Times New Roman"/>
          <w:sz w:val="28"/>
          <w:szCs w:val="28"/>
        </w:rPr>
        <w:t xml:space="preserve"> Деревянное зодчество.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Изобразительное искусство. Симон Ушаков. Ярославская школа иконописи. Парсунная живопись.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Летописание и начало книгопечатания. Лицевой свод. Домострой. </w:t>
      </w:r>
      <w:r w:rsidRPr="0074495D">
        <w:rPr>
          <w:rFonts w:ascii="Times New Roman" w:hAnsi="Times New Roman"/>
          <w:i/>
          <w:sz w:val="28"/>
          <w:szCs w:val="28"/>
        </w:rPr>
        <w:t xml:space="preserve">Переписка Ивана Грозного с князем Андреем Курбским. Публицистика Смутного времени. </w:t>
      </w:r>
      <w:r w:rsidRPr="0074495D">
        <w:rPr>
          <w:rFonts w:ascii="Times New Roman" w:hAnsi="Times New Roman"/>
          <w:sz w:val="28"/>
          <w:szCs w:val="28"/>
        </w:rPr>
        <w:t xml:space="preserve">Усиление светского начала в российской культуре. Симеон Полоцкий. Немецкая слобода как проводник европейского культурного влияния. </w:t>
      </w:r>
      <w:r w:rsidRPr="0074495D">
        <w:rPr>
          <w:rFonts w:ascii="Times New Roman" w:hAnsi="Times New Roman"/>
          <w:i/>
          <w:sz w:val="28"/>
          <w:szCs w:val="28"/>
        </w:rPr>
        <w:t xml:space="preserve">Посадская сатира XVII 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9D1460" w:rsidRPr="0074495D" w:rsidRDefault="009D146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Наш регион в </w:t>
      </w:r>
      <w:r w:rsidRPr="0074495D">
        <w:rPr>
          <w:rFonts w:ascii="Times New Roman" w:hAnsi="Times New Roman"/>
          <w:sz w:val="28"/>
          <w:szCs w:val="28"/>
          <w:lang w:val="en-US"/>
        </w:rPr>
        <w:t>XVI</w:t>
      </w:r>
      <w:r w:rsidRPr="0074495D">
        <w:rPr>
          <w:rFonts w:ascii="Times New Roman" w:hAnsi="Times New Roman"/>
          <w:sz w:val="28"/>
          <w:szCs w:val="28"/>
        </w:rPr>
        <w:t xml:space="preserve"> – </w:t>
      </w:r>
      <w:r w:rsidRPr="0074495D">
        <w:rPr>
          <w:rFonts w:ascii="Times New Roman" w:hAnsi="Times New Roman"/>
          <w:sz w:val="28"/>
          <w:szCs w:val="28"/>
          <w:lang w:val="en-US"/>
        </w:rPr>
        <w:t>XVII</w:t>
      </w:r>
      <w:r w:rsidRPr="0074495D">
        <w:rPr>
          <w:rFonts w:ascii="Times New Roman" w:hAnsi="Times New Roman"/>
          <w:sz w:val="28"/>
          <w:szCs w:val="28"/>
        </w:rPr>
        <w:t xml:space="preserve"> вв.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Р</w:t>
      </w:r>
      <w:r w:rsidR="00EB3507" w:rsidRPr="0074495D">
        <w:rPr>
          <w:rFonts w:ascii="Times New Roman" w:hAnsi="Times New Roman"/>
          <w:b/>
          <w:bCs/>
          <w:sz w:val="28"/>
          <w:szCs w:val="28"/>
        </w:rPr>
        <w:t>оссия в конце</w:t>
      </w:r>
      <w:r w:rsidRPr="0074495D">
        <w:rPr>
          <w:rFonts w:ascii="Times New Roman" w:hAnsi="Times New Roman"/>
          <w:b/>
          <w:bCs/>
          <w:sz w:val="28"/>
          <w:szCs w:val="28"/>
        </w:rPr>
        <w:t xml:space="preserve">XVII - XVIII ВЕКАХ: </w:t>
      </w:r>
      <w:r w:rsidR="00EB3507" w:rsidRPr="0074495D">
        <w:rPr>
          <w:rFonts w:ascii="Times New Roman" w:hAnsi="Times New Roman"/>
          <w:b/>
          <w:bCs/>
          <w:sz w:val="28"/>
          <w:szCs w:val="28"/>
        </w:rPr>
        <w:t>от царства к империи</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в эпоху преобразований Петра I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Экономическая политика.</w:t>
      </w:r>
      <w:r w:rsidRPr="0074495D">
        <w:rPr>
          <w:rFonts w:ascii="Times New Roman" w:hAnsi="Times New Roman"/>
          <w:sz w:val="28"/>
          <w:szCs w:val="28"/>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Социальная политика.</w:t>
      </w:r>
      <w:r w:rsidRPr="0074495D">
        <w:rPr>
          <w:rFonts w:ascii="Times New Roman" w:hAnsi="Times New Roman"/>
          <w:sz w:val="28"/>
          <w:szCs w:val="28"/>
        </w:rP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Реформы управления.</w:t>
      </w:r>
      <w:r w:rsidRPr="0074495D">
        <w:rPr>
          <w:rFonts w:ascii="Times New Roman" w:hAnsi="Times New Roman"/>
          <w:sz w:val="28"/>
          <w:szCs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Первые гвардейские полки. Создание регулярной армии, военного флота. Рекрутские наборы.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Церковная реформа</w:t>
      </w:r>
      <w:r w:rsidRPr="0074495D">
        <w:rPr>
          <w:rFonts w:ascii="Times New Roman" w:hAnsi="Times New Roman"/>
          <w:b/>
          <w:sz w:val="28"/>
          <w:szCs w:val="28"/>
        </w:rPr>
        <w:t>.</w:t>
      </w:r>
      <w:r w:rsidRPr="0074495D">
        <w:rPr>
          <w:rFonts w:ascii="Times New Roman" w:hAnsi="Times New Roman"/>
          <w:sz w:val="28"/>
          <w:szCs w:val="28"/>
        </w:rPr>
        <w:t xml:space="preserve"> Упразднение патриаршества, учреждение синода. Положение конфессий.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Оппозиция реформам Петра I.</w:t>
      </w:r>
      <w:r w:rsidRPr="0074495D">
        <w:rPr>
          <w:rFonts w:ascii="Times New Roman" w:hAnsi="Times New Roman"/>
          <w:sz w:val="28"/>
          <w:szCs w:val="28"/>
        </w:rPr>
        <w:t xml:space="preserve">Социальные движения в первой четверти XVIII в. </w:t>
      </w:r>
      <w:r w:rsidRPr="0074495D">
        <w:rPr>
          <w:rFonts w:ascii="Times New Roman" w:hAnsi="Times New Roman"/>
          <w:i/>
          <w:sz w:val="28"/>
          <w:szCs w:val="28"/>
        </w:rPr>
        <w:t>Восстания в Астрахани, Башкирии, на Дону.</w:t>
      </w:r>
      <w:r w:rsidRPr="0074495D">
        <w:rPr>
          <w:rFonts w:ascii="Times New Roman" w:hAnsi="Times New Roman"/>
          <w:sz w:val="28"/>
          <w:szCs w:val="28"/>
        </w:rPr>
        <w:t xml:space="preserve"> Дело царевича Алексея.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Внешняя политика.</w:t>
      </w:r>
      <w:r w:rsidRPr="0074495D">
        <w:rPr>
          <w:rFonts w:ascii="Times New Roman" w:hAnsi="Times New Roman"/>
          <w:sz w:val="28"/>
          <w:szCs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Закрепление России на берегах Балтики. Провозглашение России империей. Каспийский поход Петра I.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Преобразования Петра I в области культуры.</w:t>
      </w:r>
      <w:r w:rsidRPr="0074495D">
        <w:rPr>
          <w:rFonts w:ascii="Times New Roman" w:hAnsi="Times New Roman"/>
          <w:sz w:val="28"/>
          <w:szCs w:val="28"/>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Повседневная жизнь и быт правящей элиты и основной массы населения. Перемены в образе жизни российского дворянства. </w:t>
      </w:r>
      <w:r w:rsidRPr="0074495D">
        <w:rPr>
          <w:rFonts w:ascii="Times New Roman" w:hAnsi="Times New Roman"/>
          <w:i/>
          <w:sz w:val="28"/>
          <w:szCs w:val="28"/>
        </w:rPr>
        <w:t xml:space="preserve">Новые формы социальной коммуникации в дворянской среде. </w:t>
      </w:r>
      <w:r w:rsidRPr="0074495D">
        <w:rPr>
          <w:rFonts w:ascii="Times New Roman" w:hAnsi="Times New Roman"/>
          <w:sz w:val="28"/>
          <w:szCs w:val="28"/>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Итоги, последствия и значение петровских преобразований. Образ Петра I в русской культуре.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После Петра Великого: эпоха «дворцовых переворотов»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А.Д.Меншикова. «Кондиции верховников» и приход к власти Анны Иоанновны. «Кабинет министров». Роль Э.Бирона, А.И.Остермана, А.П.Волынского, Б.Х.Миниха в управлении и политической жизни страны.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Укрепление границ империи на Украине и на юго-восточной окраине. </w:t>
      </w:r>
      <w:r w:rsidRPr="0074495D">
        <w:rPr>
          <w:rFonts w:ascii="Times New Roman" w:hAnsi="Times New Roman"/>
          <w:i/>
          <w:sz w:val="28"/>
          <w:szCs w:val="28"/>
        </w:rPr>
        <w:t xml:space="preserve">Переход Младшего жуза в Казахстане под суверенитет Российской империи. Война с Османской империей.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Россия при Елизавете Петровне. Экономическая и финансовая политика. Деятельность П.И.Шувалова.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Россия в международных конфликтах 1740-х – 1750-х гг. Участие в Семилетней войне.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Петр III. Манифест «о вольности дворянской». Переворот 28 июня 1762</w:t>
      </w:r>
      <w:r w:rsidR="005202DD" w:rsidRPr="0074495D">
        <w:rPr>
          <w:rFonts w:ascii="Times New Roman" w:hAnsi="Times New Roman"/>
          <w:sz w:val="28"/>
          <w:szCs w:val="28"/>
        </w:rPr>
        <w:t> </w:t>
      </w:r>
      <w:r w:rsidRPr="0074495D">
        <w:rPr>
          <w:rFonts w:ascii="Times New Roman" w:hAnsi="Times New Roman"/>
          <w:sz w:val="28"/>
          <w:szCs w:val="28"/>
        </w:rPr>
        <w:t xml:space="preserve">г.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в 1760-х – 1790- гг. Правление Екатерины II и Павла I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Внутренняя политика Екатерины II. Личность императрицы. Идеи Просвещения. «Просвещ</w:t>
      </w:r>
      <w:r w:rsidR="00245F1D" w:rsidRPr="0074495D">
        <w:rPr>
          <w:rFonts w:ascii="Times New Roman" w:hAnsi="Times New Roman"/>
          <w:sz w:val="28"/>
          <w:szCs w:val="28"/>
        </w:rPr>
        <w:t>е</w:t>
      </w:r>
      <w:r w:rsidRPr="0074495D">
        <w:rPr>
          <w:rFonts w:ascii="Times New Roman" w:hAnsi="Times New Roman"/>
          <w:sz w:val="28"/>
          <w:szCs w:val="28"/>
        </w:rPr>
        <w:t xml:space="preserve">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sidRPr="0074495D">
        <w:rPr>
          <w:rFonts w:ascii="Times New Roman" w:hAnsi="Times New Roman"/>
          <w:i/>
          <w:sz w:val="28"/>
          <w:szCs w:val="28"/>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Национальная политика. </w:t>
      </w:r>
      <w:r w:rsidRPr="0074495D">
        <w:rPr>
          <w:rFonts w:ascii="Times New Roman" w:hAnsi="Times New Roman"/>
          <w:i/>
          <w:sz w:val="28"/>
          <w:szCs w:val="28"/>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Ростова-на-Дону.Активизация деятельности по привлечению иностранцев в Россию.</w:t>
      </w:r>
      <w:r w:rsidRPr="0074495D">
        <w:rPr>
          <w:rFonts w:ascii="Times New Roman" w:hAnsi="Times New Roman"/>
          <w:sz w:val="28"/>
          <w:szCs w:val="28"/>
        </w:rPr>
        <w:t xml:space="preserve">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74495D">
        <w:rPr>
          <w:rFonts w:ascii="Times New Roman" w:hAnsi="Times New Roman"/>
          <w:i/>
          <w:sz w:val="28"/>
          <w:szCs w:val="28"/>
        </w:rPr>
        <w:t>Дворовые люди.</w:t>
      </w:r>
      <w:r w:rsidRPr="0074495D">
        <w:rPr>
          <w:rFonts w:ascii="Times New Roman" w:hAnsi="Times New Roman"/>
          <w:sz w:val="28"/>
          <w:szCs w:val="28"/>
        </w:rPr>
        <w:t xml:space="preserve"> Роль крепостного строя в экономике страны.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Промышленность в городе и деревне. Роль государства, купечества, помещиков в развитии промышленности. </w:t>
      </w:r>
      <w:r w:rsidRPr="0074495D">
        <w:rPr>
          <w:rFonts w:ascii="Times New Roman" w:hAnsi="Times New Roman"/>
          <w:i/>
          <w:sz w:val="28"/>
          <w:szCs w:val="28"/>
        </w:rPr>
        <w:t xml:space="preserve">Крепостной и вольнонаемный труд. Привлечение крепостных оброчных крестьян к работе на мануфактурах. </w:t>
      </w:r>
      <w:r w:rsidRPr="0074495D">
        <w:rPr>
          <w:rFonts w:ascii="Times New Roman" w:hAnsi="Times New Roman"/>
          <w:sz w:val="28"/>
          <w:szCs w:val="28"/>
        </w:rPr>
        <w:t xml:space="preserve">Развитие крестьянских промыслов.Рост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Внутренняя и внешняя торговля. Торговые пути внутри страны. </w:t>
      </w:r>
      <w:r w:rsidRPr="0074495D">
        <w:rPr>
          <w:rFonts w:ascii="Times New Roman" w:hAnsi="Times New Roman"/>
          <w:i/>
          <w:sz w:val="28"/>
          <w:szCs w:val="28"/>
        </w:rPr>
        <w:t>Водно-транспортные системы: Вышневолоцкая, Тихвинская, Мариинская и др.</w:t>
      </w:r>
      <w:r w:rsidRPr="0074495D">
        <w:rPr>
          <w:rFonts w:ascii="Times New Roman" w:hAnsi="Times New Roman"/>
          <w:sz w:val="28"/>
          <w:szCs w:val="28"/>
        </w:rPr>
        <w:t xml:space="preserve"> Ярмарки и их роль во внутренней торговле. Макарьевская, Ирбитская, Свенская, Коренная ярмарки. Ярмарки на Украине. </w:t>
      </w:r>
      <w:r w:rsidRPr="0074495D">
        <w:rPr>
          <w:rFonts w:ascii="Times New Roman" w:hAnsi="Times New Roman"/>
          <w:i/>
          <w:sz w:val="28"/>
          <w:szCs w:val="28"/>
        </w:rPr>
        <w:t xml:space="preserve">Партнеры России во внешней торговле в Европе и в мире. Обеспечение активного внешнеторгового баланса.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Обострение социальных противоречий. </w:t>
      </w:r>
      <w:r w:rsidRPr="0074495D">
        <w:rPr>
          <w:rFonts w:ascii="Times New Roman" w:hAnsi="Times New Roman"/>
          <w:i/>
          <w:sz w:val="28"/>
          <w:szCs w:val="28"/>
        </w:rPr>
        <w:t>Чумной бунт в Москве.</w:t>
      </w:r>
      <w:r w:rsidRPr="0074495D">
        <w:rPr>
          <w:rFonts w:ascii="Times New Roman" w:hAnsi="Times New Roman"/>
          <w:sz w:val="28"/>
          <w:szCs w:val="28"/>
        </w:rPr>
        <w:t xml:space="preserve"> Восстание под предводительством Емельяна Пугачева. </w:t>
      </w:r>
      <w:r w:rsidRPr="0074495D">
        <w:rPr>
          <w:rFonts w:ascii="Times New Roman" w:hAnsi="Times New Roman"/>
          <w:i/>
          <w:sz w:val="28"/>
          <w:szCs w:val="28"/>
        </w:rPr>
        <w:t>Антидворянский и антикрепостнический характер движения. Роль казачества, народов Урала и Поволжья в восстании.</w:t>
      </w:r>
      <w:r w:rsidRPr="0074495D">
        <w:rPr>
          <w:rFonts w:ascii="Times New Roman" w:hAnsi="Times New Roman"/>
          <w:sz w:val="28"/>
          <w:szCs w:val="28"/>
        </w:rPr>
        <w:t xml:space="preserve"> Влияние восстания на внутреннюю политику и развитие общественной мысли.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Внешняя политика России второй половины XVIII в., ее основные задачи. Н.И. Панин и А.А.Безбородко.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Борьба России за выход к Черному морю. Войны с Османской империей. П.А.Румянцев, А.Суворов, Ф.Ф.Ушаков,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Г.А.Потемкин. Путешествие Екатерины II на юг в 1787 г.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Участие России в разделах Речи Посполитой. </w:t>
      </w:r>
      <w:r w:rsidRPr="0074495D">
        <w:rPr>
          <w:rFonts w:ascii="Times New Roman" w:hAnsi="Times New Roman"/>
          <w:i/>
          <w:sz w:val="28"/>
          <w:szCs w:val="28"/>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sidRPr="0074495D">
        <w:rPr>
          <w:rFonts w:ascii="Times New Roman" w:hAnsi="Times New Roman"/>
          <w:sz w:val="28"/>
          <w:szCs w:val="28"/>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sidRPr="0074495D">
        <w:rPr>
          <w:rFonts w:ascii="Times New Roman" w:hAnsi="Times New Roman"/>
          <w:i/>
          <w:sz w:val="28"/>
          <w:szCs w:val="28"/>
        </w:rPr>
        <w:t xml:space="preserve">Восстание под предводительством Тадеуша Костюшко.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Участие России в борьбе с революционной Францией. Итальянский и Швейцарский походы А.В.Суворова. Действия эскадры Ф.Ф.Ушакова в Средиземном море.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Российской империи в XVIII 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А.П.Сумарокова, Г.Р.Державина, Д.И.Фонвизина. </w:t>
      </w:r>
      <w:r w:rsidRPr="0074495D">
        <w:rPr>
          <w:rFonts w:ascii="Times New Roman" w:hAnsi="Times New Roman"/>
          <w:i/>
          <w:sz w:val="28"/>
          <w:szCs w:val="28"/>
        </w:rPr>
        <w:t>Н.И.Новиков, материалы о положении крепостных крестьян в его журналах.</w:t>
      </w:r>
      <w:r w:rsidRPr="0074495D">
        <w:rPr>
          <w:rFonts w:ascii="Times New Roman" w:hAnsi="Times New Roman"/>
          <w:sz w:val="28"/>
          <w:szCs w:val="28"/>
        </w:rPr>
        <w:t xml:space="preserve"> А.Н.Радищев и его «Путешествие из Петербурга в Москву».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w:t>
      </w:r>
      <w:r w:rsidR="00245F1D" w:rsidRPr="0074495D">
        <w:rPr>
          <w:rFonts w:ascii="Times New Roman" w:hAnsi="Times New Roman"/>
          <w:sz w:val="28"/>
          <w:szCs w:val="28"/>
        </w:rPr>
        <w:t>т. п.</w:t>
      </w:r>
      <w:r w:rsidRPr="0074495D">
        <w:rPr>
          <w:rFonts w:ascii="Times New Roman" w:hAnsi="Times New Roman"/>
          <w:sz w:val="28"/>
          <w:szCs w:val="28"/>
        </w:rPr>
        <w:t xml:space="preserve">). </w:t>
      </w:r>
      <w:r w:rsidRPr="0074495D">
        <w:rPr>
          <w:rFonts w:ascii="Times New Roman" w:hAnsi="Times New Roman"/>
          <w:i/>
          <w:sz w:val="28"/>
          <w:szCs w:val="28"/>
        </w:rPr>
        <w:t>Вклад в развитие русской культуры ученых, художников, мастеров, прибывших из-за рубежа.</w:t>
      </w:r>
      <w:r w:rsidRPr="0074495D">
        <w:rPr>
          <w:rFonts w:ascii="Times New Roman" w:hAnsi="Times New Roman"/>
          <w:sz w:val="28"/>
          <w:szCs w:val="28"/>
        </w:rPr>
        <w:t xml:space="preserve"> Усиление внимания к жизни и культуре русского народа и историческому прошлому России к концу столетия.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Культура и быт российских сословий. Дворянство: жизнь и быт дворянской усадьбы. Духовенство. Купечество. Крестьянство.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sidRPr="0074495D">
        <w:rPr>
          <w:rFonts w:ascii="Times New Roman" w:hAnsi="Times New Roman"/>
          <w:i/>
          <w:sz w:val="28"/>
          <w:szCs w:val="28"/>
        </w:rPr>
        <w:t>Исследования в области отечественной истории. Изучение российской словесности и развитие литературного языка. Российская академия. Е.Р.Дашкова.</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М.В. Ломоносов и его выдающаяся роль в становлении российской науки и образования.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Образование в России в XVIII в. </w:t>
      </w:r>
      <w:r w:rsidRPr="0074495D">
        <w:rPr>
          <w:rFonts w:ascii="Times New Roman" w:hAnsi="Times New Roman"/>
          <w:i/>
          <w:sz w:val="28"/>
          <w:szCs w:val="28"/>
        </w:rPr>
        <w:t xml:space="preserve">Основные педагогические идеи. Воспитание «новой породы» людей. Основание воспитательных домов в </w:t>
      </w:r>
      <w:r w:rsidRPr="0074495D">
        <w:rPr>
          <w:rFonts w:ascii="Times New Roman" w:hAnsi="Times New Roman"/>
          <w:i/>
          <w:sz w:val="28"/>
          <w:szCs w:val="28"/>
        </w:rPr>
        <w:lastRenderedPageBreak/>
        <w:t>Санкт-Петербурге и Москве, Института «благородных девиц» в Смольном монастыре. Сословные учебные заведения для юношества из дворянства.</w:t>
      </w:r>
      <w:r w:rsidRPr="0074495D">
        <w:rPr>
          <w:rFonts w:ascii="Times New Roman" w:hAnsi="Times New Roman"/>
          <w:sz w:val="28"/>
          <w:szCs w:val="28"/>
        </w:rPr>
        <w:t xml:space="preserve"> Московский университет – первый российский университет.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Русская архитектура XVIII в. Строительство Петербурга, формирование его городского плана. </w:t>
      </w:r>
      <w:r w:rsidRPr="0074495D">
        <w:rPr>
          <w:rFonts w:ascii="Times New Roman" w:hAnsi="Times New Roman"/>
          <w:i/>
          <w:sz w:val="28"/>
          <w:szCs w:val="28"/>
        </w:rPr>
        <w:t>Регулярный характер застройки Петербурга и других городов. Барокко в архитектуре Москвы и Петербурга.</w:t>
      </w:r>
      <w:r w:rsidRPr="0074495D">
        <w:rPr>
          <w:rFonts w:ascii="Times New Roman" w:hAnsi="Times New Roman"/>
          <w:sz w:val="28"/>
          <w:szCs w:val="28"/>
        </w:rPr>
        <w:t xml:space="preserve"> Переход к классицизму, </w:t>
      </w:r>
      <w:r w:rsidRPr="0074495D">
        <w:rPr>
          <w:rFonts w:ascii="Times New Roman" w:hAnsi="Times New Roman"/>
          <w:i/>
          <w:sz w:val="28"/>
          <w:szCs w:val="28"/>
        </w:rPr>
        <w:t xml:space="preserve">создание архитектурных ассамблей в стиле классицизма в обеих столицах. </w:t>
      </w:r>
      <w:r w:rsidRPr="0074495D">
        <w:rPr>
          <w:rFonts w:ascii="Times New Roman" w:hAnsi="Times New Roman"/>
          <w:sz w:val="28"/>
          <w:szCs w:val="28"/>
        </w:rPr>
        <w:t xml:space="preserve">В.И. Баженов, М.Ф.Казаков.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74495D">
        <w:rPr>
          <w:rFonts w:ascii="Times New Roman" w:hAnsi="Times New Roman"/>
          <w:i/>
          <w:sz w:val="28"/>
          <w:szCs w:val="28"/>
        </w:rPr>
        <w:t xml:space="preserve">Новые веяния в изобразительном искусстве в конце столетия.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Народы России в XVIII 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при Павле I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принципы внутренней политики Павла I. Укрепление абсолютизма </w:t>
      </w:r>
      <w:r w:rsidRPr="0074495D">
        <w:rPr>
          <w:rFonts w:ascii="Times New Roman" w:hAnsi="Times New Roman"/>
          <w:i/>
          <w:sz w:val="28"/>
          <w:szCs w:val="28"/>
        </w:rPr>
        <w:t>через отказ от принципов «просвещенного абсолютизма» и</w:t>
      </w:r>
      <w:r w:rsidRPr="0074495D">
        <w:rPr>
          <w:rFonts w:ascii="Times New Roman" w:hAnsi="Times New Roman"/>
          <w:sz w:val="28"/>
          <w:szCs w:val="28"/>
        </w:rP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Внутренняя политика. Ограничение дворянских привилегий. </w:t>
      </w:r>
    </w:p>
    <w:p w:rsidR="009D1460" w:rsidRPr="0074495D" w:rsidRDefault="009D146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Наш регион </w:t>
      </w:r>
      <w:r w:rsidRPr="0074495D">
        <w:rPr>
          <w:rFonts w:ascii="Times New Roman" w:hAnsi="Times New Roman"/>
          <w:bCs/>
          <w:sz w:val="28"/>
          <w:szCs w:val="28"/>
        </w:rPr>
        <w:t>в XVIII в.</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Р</w:t>
      </w:r>
      <w:r w:rsidR="007F5ED6">
        <w:rPr>
          <w:rFonts w:ascii="Times New Roman" w:hAnsi="Times New Roman"/>
          <w:b/>
          <w:bCs/>
          <w:sz w:val="28"/>
          <w:szCs w:val="28"/>
        </w:rPr>
        <w:t>оссий</w:t>
      </w:r>
      <w:r w:rsidR="00EB3507" w:rsidRPr="0074495D">
        <w:rPr>
          <w:rFonts w:ascii="Times New Roman" w:hAnsi="Times New Roman"/>
          <w:b/>
          <w:bCs/>
          <w:sz w:val="28"/>
          <w:szCs w:val="28"/>
        </w:rPr>
        <w:t xml:space="preserve">ская империя в </w:t>
      </w:r>
      <w:r w:rsidRPr="0074495D">
        <w:rPr>
          <w:rFonts w:ascii="Times New Roman" w:hAnsi="Times New Roman"/>
          <w:b/>
          <w:bCs/>
          <w:sz w:val="28"/>
          <w:szCs w:val="28"/>
        </w:rPr>
        <w:t xml:space="preserve">XIX – </w:t>
      </w:r>
      <w:r w:rsidR="00EB3507" w:rsidRPr="0074495D">
        <w:rPr>
          <w:rFonts w:ascii="Times New Roman" w:hAnsi="Times New Roman"/>
          <w:b/>
          <w:bCs/>
          <w:sz w:val="28"/>
          <w:szCs w:val="28"/>
        </w:rPr>
        <w:t>начале</w:t>
      </w:r>
      <w:r w:rsidRPr="0074495D">
        <w:rPr>
          <w:rFonts w:ascii="Times New Roman" w:hAnsi="Times New Roman"/>
          <w:b/>
          <w:bCs/>
          <w:sz w:val="28"/>
          <w:szCs w:val="28"/>
        </w:rPr>
        <w:t xml:space="preserve"> XX </w:t>
      </w:r>
      <w:r w:rsidR="00EB3507" w:rsidRPr="0074495D">
        <w:rPr>
          <w:rFonts w:ascii="Times New Roman" w:hAnsi="Times New Roman"/>
          <w:b/>
          <w:bCs/>
          <w:sz w:val="28"/>
          <w:szCs w:val="28"/>
        </w:rPr>
        <w:t>вв</w:t>
      </w:r>
      <w:r w:rsidRPr="0074495D">
        <w:rPr>
          <w:rFonts w:ascii="Times New Roman" w:hAnsi="Times New Roman"/>
          <w:b/>
          <w:bCs/>
          <w:sz w:val="28"/>
          <w:szCs w:val="28"/>
        </w:rPr>
        <w:t>.</w:t>
      </w:r>
    </w:p>
    <w:p w:rsidR="009D1460" w:rsidRPr="0074495D" w:rsidRDefault="009D1460" w:rsidP="00967608">
      <w:pPr>
        <w:spacing w:after="0" w:line="240" w:lineRule="auto"/>
        <w:ind w:firstLine="709"/>
        <w:rPr>
          <w:rFonts w:ascii="Times New Roman" w:hAnsi="Times New Roman"/>
          <w:b/>
          <w:bCs/>
          <w:sz w:val="28"/>
          <w:szCs w:val="28"/>
        </w:rPr>
      </w:pPr>
      <w:r w:rsidRPr="0074495D">
        <w:rPr>
          <w:rFonts w:ascii="Times New Roman" w:hAnsi="Times New Roman"/>
          <w:b/>
          <w:bCs/>
          <w:sz w:val="28"/>
          <w:szCs w:val="28"/>
        </w:rPr>
        <w:t>Россия на пути к реформам (1801–1861)</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Александровская эпоха: государственный либерализм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Отечественная война 1812 г.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Либеральные и охранительные тенденции во внутренней политике. Польская конституция 1815 г. </w:t>
      </w:r>
      <w:r w:rsidRPr="0074495D">
        <w:rPr>
          <w:rFonts w:ascii="Times New Roman" w:hAnsi="Times New Roman"/>
          <w:i/>
          <w:sz w:val="28"/>
          <w:szCs w:val="28"/>
        </w:rPr>
        <w:t>Военные поселения. Дворянская оппозиция самодержавию.</w:t>
      </w:r>
      <w:r w:rsidRPr="0074495D">
        <w:rPr>
          <w:rFonts w:ascii="Times New Roman" w:hAnsi="Times New Roman"/>
          <w:sz w:val="28"/>
          <w:szCs w:val="28"/>
        </w:rPr>
        <w:t xml:space="preserve"> Тайные организации: Союз спасения, Союз благоденствия, Северное и Южное общества. Восстание декабристов 14 декабря 1825 г.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lastRenderedPageBreak/>
        <w:t xml:space="preserve">Николаевское самодержавие: государственный консерватизм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sidRPr="0074495D">
        <w:rPr>
          <w:rFonts w:ascii="Times New Roman" w:hAnsi="Times New Roman"/>
          <w:i/>
          <w:sz w:val="28"/>
          <w:szCs w:val="28"/>
        </w:rPr>
        <w:t>централизация управления, политическая полиция, кодификация законов, цензура, попечительство об образовании.</w:t>
      </w:r>
      <w:r w:rsidRPr="0074495D">
        <w:rPr>
          <w:rFonts w:ascii="Times New Roman" w:hAnsi="Times New Roman"/>
          <w:sz w:val="28"/>
          <w:szCs w:val="28"/>
        </w:rPr>
        <w:t xml:space="preserve"> Крестьянский вопрос. Реформа государственных крестьян П.Д.Киселева 1837-1841 гг. Официальная идеология: «православие, самодержавие, народность». </w:t>
      </w:r>
      <w:r w:rsidRPr="0074495D">
        <w:rPr>
          <w:rFonts w:ascii="Times New Roman" w:hAnsi="Times New Roman"/>
          <w:i/>
          <w:sz w:val="28"/>
          <w:szCs w:val="28"/>
        </w:rPr>
        <w:t xml:space="preserve">Формирование профессиональной бюрократии. Прогрессивное чиновничество: у истоков либерального реформаторства.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Крепостнический социум. Деревня и город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Сословная структура российского общества. Крепостное хозяйство. </w:t>
      </w:r>
      <w:r w:rsidRPr="0074495D">
        <w:rPr>
          <w:rFonts w:ascii="Times New Roman" w:hAnsi="Times New Roman"/>
          <w:i/>
          <w:sz w:val="28"/>
          <w:szCs w:val="28"/>
        </w:rPr>
        <w:t>Помещик и крестьянин, конфликты и сотрудничество.</w:t>
      </w:r>
      <w:r w:rsidRPr="0074495D">
        <w:rPr>
          <w:rFonts w:ascii="Times New Roman" w:hAnsi="Times New Roman"/>
          <w:sz w:val="28"/>
          <w:szCs w:val="28"/>
        </w:rPr>
        <w:t xml:space="preserve"> Промышленный переворот и его особенности в России. Начало железнодорожного строительства. </w:t>
      </w:r>
      <w:r w:rsidRPr="0074495D">
        <w:rPr>
          <w:rFonts w:ascii="Times New Roman" w:hAnsi="Times New Roman"/>
          <w:i/>
          <w:sz w:val="28"/>
          <w:szCs w:val="28"/>
        </w:rPr>
        <w:t>Москва и Петербург: спор двух столиц.</w:t>
      </w:r>
      <w:r w:rsidRPr="0074495D">
        <w:rPr>
          <w:rFonts w:ascii="Times New Roman" w:hAnsi="Times New Roman"/>
          <w:sz w:val="28"/>
          <w:szCs w:val="28"/>
        </w:rPr>
        <w:t xml:space="preserve"> Города как административные, торговые и промышленные центры. Городское самоуправление.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Культурное пространство империи в первой половине XIX в.</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74495D">
        <w:rPr>
          <w:rFonts w:ascii="Times New Roman" w:hAnsi="Times New Roman"/>
          <w:i/>
          <w:sz w:val="28"/>
          <w:szCs w:val="28"/>
        </w:rPr>
        <w:t>Культура повседневности: обретение комфорта. Жизнь в городе и в усадьбе.</w:t>
      </w:r>
      <w:r w:rsidRPr="0074495D">
        <w:rPr>
          <w:rFonts w:ascii="Times New Roman" w:hAnsi="Times New Roman"/>
          <w:sz w:val="28"/>
          <w:szCs w:val="28"/>
        </w:rPr>
        <w:t xml:space="preserve"> Российская культура как часть европейской культуры.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Пространство империи: этнокультурный облик страны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sidRPr="0074495D">
        <w:rPr>
          <w:rFonts w:ascii="Times New Roman" w:hAnsi="Times New Roman"/>
          <w:i/>
          <w:sz w:val="28"/>
          <w:szCs w:val="28"/>
        </w:rPr>
        <w:t>Польское восстание 1830–1831 гг.</w:t>
      </w:r>
      <w:r w:rsidRPr="0074495D">
        <w:rPr>
          <w:rFonts w:ascii="Times New Roman" w:hAnsi="Times New Roman"/>
          <w:sz w:val="28"/>
          <w:szCs w:val="28"/>
        </w:rPr>
        <w:t xml:space="preserve"> Присоединение Грузии и Закавказья. Кавказская война. Движение Шамиля.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Формирование гражданского правосознания. Основные течения общественной мысли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sidRPr="0074495D">
        <w:rPr>
          <w:rFonts w:ascii="Times New Roman" w:hAnsi="Times New Roman"/>
          <w:i/>
          <w:sz w:val="28"/>
          <w:szCs w:val="28"/>
        </w:rPr>
        <w:t xml:space="preserve">Эволюция дворянской </w:t>
      </w:r>
      <w:r w:rsidRPr="0074495D">
        <w:rPr>
          <w:rFonts w:ascii="Times New Roman" w:hAnsi="Times New Roman"/>
          <w:i/>
          <w:sz w:val="28"/>
          <w:szCs w:val="28"/>
        </w:rPr>
        <w:lastRenderedPageBreak/>
        <w:t>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sidRPr="0074495D">
        <w:rPr>
          <w:rFonts w:ascii="Times New Roman" w:hAnsi="Times New Roman"/>
          <w:i/>
          <w:sz w:val="28"/>
          <w:szCs w:val="28"/>
        </w:rPr>
        <w:t xml:space="preserve">Складывание теории русского социализма. А.И.Герцен.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9D1460" w:rsidRPr="0074495D" w:rsidRDefault="009D1460" w:rsidP="00967608">
      <w:pPr>
        <w:spacing w:after="0" w:line="240" w:lineRule="auto"/>
        <w:ind w:firstLine="709"/>
        <w:rPr>
          <w:rFonts w:ascii="Times New Roman" w:hAnsi="Times New Roman"/>
          <w:b/>
          <w:bCs/>
          <w:sz w:val="28"/>
          <w:szCs w:val="28"/>
        </w:rPr>
      </w:pPr>
      <w:r w:rsidRPr="0074495D">
        <w:rPr>
          <w:rFonts w:ascii="Times New Roman" w:hAnsi="Times New Roman"/>
          <w:b/>
          <w:bCs/>
          <w:sz w:val="28"/>
          <w:szCs w:val="28"/>
        </w:rPr>
        <w:t>Россия в эпоху реформ</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Преобразования Александра II: социальная и правовая модернизация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sidRPr="0074495D">
        <w:rPr>
          <w:rFonts w:ascii="Times New Roman" w:hAnsi="Times New Roman"/>
          <w:i/>
          <w:sz w:val="28"/>
          <w:szCs w:val="28"/>
        </w:rPr>
        <w:t>Утверждение начал всесословности в правовом строе страны.</w:t>
      </w:r>
      <w:r w:rsidRPr="0074495D">
        <w:rPr>
          <w:rFonts w:ascii="Times New Roman" w:hAnsi="Times New Roman"/>
          <w:sz w:val="28"/>
          <w:szCs w:val="28"/>
        </w:rPr>
        <w:t xml:space="preserve"> Конституционный вопрос.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«Народное самодержавие» Александра III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Идеология самобытного развития России. Государственный национализм. Реформы и «контрреформы». </w:t>
      </w:r>
      <w:r w:rsidRPr="0074495D">
        <w:rPr>
          <w:rFonts w:ascii="Times New Roman" w:hAnsi="Times New Roman"/>
          <w:i/>
          <w:sz w:val="28"/>
          <w:szCs w:val="28"/>
        </w:rPr>
        <w:t>Политика консервативной стабилизации. Ограничение общественной самодеятельности.</w:t>
      </w:r>
      <w:r w:rsidRPr="0074495D">
        <w:rPr>
          <w:rFonts w:ascii="Times New Roman" w:hAnsi="Times New Roman"/>
          <w:sz w:val="28"/>
          <w:szCs w:val="28"/>
        </w:rPr>
        <w:t xml:space="preserve"> Местное самоуправление и самодержавие. Независимость суда и администрация. </w:t>
      </w:r>
      <w:r w:rsidRPr="0074495D">
        <w:rPr>
          <w:rFonts w:ascii="Times New Roman" w:hAnsi="Times New Roman"/>
          <w:i/>
          <w:sz w:val="28"/>
          <w:szCs w:val="28"/>
        </w:rPr>
        <w:t>Права университетов и власть попечителей.</w:t>
      </w:r>
      <w:r w:rsidRPr="0074495D">
        <w:rPr>
          <w:rFonts w:ascii="Times New Roman" w:hAnsi="Times New Roman"/>
          <w:sz w:val="28"/>
          <w:szCs w:val="28"/>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sidRPr="0074495D">
        <w:rPr>
          <w:rFonts w:ascii="Times New Roman" w:hAnsi="Times New Roman"/>
          <w:i/>
          <w:sz w:val="28"/>
          <w:szCs w:val="28"/>
        </w:rPr>
        <w:t>Финансовая политика</w:t>
      </w:r>
      <w:r w:rsidRPr="0074495D">
        <w:rPr>
          <w:rFonts w:ascii="Times New Roman" w:hAnsi="Times New Roman"/>
          <w:sz w:val="28"/>
          <w:szCs w:val="28"/>
        </w:rPr>
        <w:t xml:space="preserve">. </w:t>
      </w:r>
      <w:r w:rsidRPr="0074495D">
        <w:rPr>
          <w:rFonts w:ascii="Times New Roman" w:hAnsi="Times New Roman"/>
          <w:i/>
          <w:sz w:val="28"/>
          <w:szCs w:val="28"/>
        </w:rPr>
        <w:t xml:space="preserve">Консервация аграрных отношений.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Пространство империи. Основные сферы и направления внешнеполитических интересов. Упрочение статуса великой державы. </w:t>
      </w:r>
      <w:r w:rsidRPr="0074495D">
        <w:rPr>
          <w:rFonts w:ascii="Times New Roman" w:hAnsi="Times New Roman"/>
          <w:i/>
          <w:sz w:val="28"/>
          <w:szCs w:val="28"/>
        </w:rPr>
        <w:t xml:space="preserve">Освоение государственной территории.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Пореформенный социум. Сельское хозяйство и промышленность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74495D">
        <w:rPr>
          <w:rFonts w:ascii="Times New Roman" w:hAnsi="Times New Roman"/>
          <w:i/>
          <w:sz w:val="28"/>
          <w:szCs w:val="28"/>
        </w:rPr>
        <w:t>Помещичье «оскудение». Социальные типы крестьян и помещиков.</w:t>
      </w:r>
      <w:r w:rsidRPr="0074495D">
        <w:rPr>
          <w:rFonts w:ascii="Times New Roman" w:hAnsi="Times New Roman"/>
          <w:sz w:val="28"/>
          <w:szCs w:val="28"/>
        </w:rPr>
        <w:t xml:space="preserve"> Дворяне-предприниматели.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74495D">
        <w:rPr>
          <w:rFonts w:ascii="Times New Roman" w:hAnsi="Times New Roman"/>
          <w:i/>
          <w:sz w:val="28"/>
          <w:szCs w:val="28"/>
        </w:rPr>
        <w:t xml:space="preserve">Государственные, общественные и частнопредпринимательские способы его решения.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lastRenderedPageBreak/>
        <w:t xml:space="preserve">Культурное пространство империи во второй половине XIX 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sidRPr="0074495D">
        <w:rPr>
          <w:rFonts w:ascii="Times New Roman" w:hAnsi="Times New Roman"/>
          <w:i/>
          <w:sz w:val="28"/>
          <w:szCs w:val="28"/>
        </w:rPr>
        <w:t xml:space="preserve">Роль печатного слова в формировании общественного мнения. Народная, элитарная и массовая культура. </w:t>
      </w:r>
      <w:r w:rsidRPr="0074495D">
        <w:rPr>
          <w:rFonts w:ascii="Times New Roman" w:hAnsi="Times New Roman"/>
          <w:sz w:val="28"/>
          <w:szCs w:val="28"/>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Этнокультурный облик империи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w:t>
      </w:r>
      <w:r w:rsidRPr="0074495D">
        <w:rPr>
          <w:rFonts w:ascii="Times New Roman" w:hAnsi="Times New Roman"/>
          <w:i/>
          <w:sz w:val="28"/>
          <w:szCs w:val="28"/>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sidRPr="0074495D">
        <w:rPr>
          <w:rFonts w:ascii="Times New Roman" w:hAnsi="Times New Roman"/>
          <w:sz w:val="28"/>
          <w:szCs w:val="28"/>
        </w:rPr>
        <w:t xml:space="preserve"> Национальные движения народов России. Взаимодействие национальных культур и народов.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Формирование гражданского общества и основные направления общественных движений</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sidRPr="0074495D">
        <w:rPr>
          <w:rFonts w:ascii="Times New Roman" w:hAnsi="Times New Roman"/>
          <w:i/>
          <w:sz w:val="28"/>
          <w:szCs w:val="28"/>
        </w:rPr>
        <w:t xml:space="preserve">Студенческое движение. Рабочее движение. Женское движение.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Идейные течения и общественное движение. </w:t>
      </w:r>
      <w:r w:rsidRPr="0074495D">
        <w:rPr>
          <w:rFonts w:ascii="Times New Roman" w:hAnsi="Times New Roman"/>
          <w:i/>
          <w:sz w:val="28"/>
          <w:szCs w:val="28"/>
        </w:rPr>
        <w:t xml:space="preserve">Влияние позитивизма, дарвинизма, марксизма и других направлений европейской общественной мысли. </w:t>
      </w:r>
      <w:r w:rsidRPr="0074495D">
        <w:rPr>
          <w:rFonts w:ascii="Times New Roman" w:hAnsi="Times New Roman"/>
          <w:sz w:val="28"/>
          <w:szCs w:val="28"/>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w:t>
      </w:r>
      <w:r w:rsidRPr="0074495D">
        <w:rPr>
          <w:rFonts w:ascii="Times New Roman" w:hAnsi="Times New Roman"/>
          <w:i/>
          <w:sz w:val="28"/>
          <w:szCs w:val="28"/>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sidRPr="0074495D">
        <w:rPr>
          <w:rFonts w:ascii="Times New Roman" w:hAnsi="Times New Roman"/>
          <w:sz w:val="28"/>
          <w:szCs w:val="28"/>
        </w:rPr>
        <w:t xml:space="preserve"> Политический терроризм. Распространение марксизма и формирование социал-демократии. </w:t>
      </w:r>
      <w:r w:rsidRPr="0074495D">
        <w:rPr>
          <w:rFonts w:ascii="Times New Roman" w:hAnsi="Times New Roman"/>
          <w:i/>
          <w:sz w:val="28"/>
          <w:szCs w:val="28"/>
        </w:rPr>
        <w:t xml:space="preserve">Группа «Освобождение труда». «Союз борьбы за освобождение рабочего класса». I съезд РСДРП.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Кризис империи в начале ХХ века</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sidRPr="0074495D">
        <w:rPr>
          <w:rFonts w:ascii="Times New Roman" w:hAnsi="Times New Roman"/>
          <w:i/>
          <w:sz w:val="28"/>
          <w:szCs w:val="28"/>
        </w:rPr>
        <w:t xml:space="preserve">Отечественный и </w:t>
      </w:r>
      <w:r w:rsidRPr="0074495D">
        <w:rPr>
          <w:rFonts w:ascii="Times New Roman" w:hAnsi="Times New Roman"/>
          <w:i/>
          <w:sz w:val="28"/>
          <w:szCs w:val="28"/>
        </w:rPr>
        <w:lastRenderedPageBreak/>
        <w:t>иностранный капитал, его роль в индустриализации страны.</w:t>
      </w:r>
      <w:r w:rsidRPr="0074495D">
        <w:rPr>
          <w:rFonts w:ascii="Times New Roman" w:hAnsi="Times New Roman"/>
          <w:sz w:val="28"/>
          <w:szCs w:val="28"/>
        </w:rPr>
        <w:t xml:space="preserve"> Россия – мировой экспортер хлеба. Аграрный вопрос.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74495D">
        <w:rPr>
          <w:rFonts w:ascii="Times New Roman" w:hAnsi="Times New Roman"/>
          <w:i/>
          <w:sz w:val="28"/>
          <w:szCs w:val="28"/>
        </w:rPr>
        <w:t xml:space="preserve">Положение женщины в обществе. Церковь в условиях кризиса имперской идеологии. Распространение светской этики и культуры.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Первая российская революция 1905-1907 гг. Начало парламентаризма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Николай II и его окружение. Деятельность В.К. Плеве на посту министра внутренних дел. Оппозиционное либеральное движение. </w:t>
      </w:r>
      <w:r w:rsidRPr="0074495D">
        <w:rPr>
          <w:rFonts w:ascii="Times New Roman" w:hAnsi="Times New Roman"/>
          <w:i/>
          <w:sz w:val="28"/>
          <w:szCs w:val="28"/>
        </w:rPr>
        <w:t xml:space="preserve">«Союз освобождения». «Банкетная кампания». </w:t>
      </w:r>
    </w:p>
    <w:p w:rsidR="009D1460" w:rsidRPr="0074495D" w:rsidRDefault="009D1460"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Предпосылки Первой российской революции. Формы социальных протестов. Борьба профессиональных революционеров с государством. </w:t>
      </w:r>
      <w:r w:rsidRPr="0074495D">
        <w:rPr>
          <w:rFonts w:ascii="Times New Roman" w:hAnsi="Times New Roman"/>
          <w:i/>
          <w:sz w:val="28"/>
          <w:szCs w:val="28"/>
        </w:rPr>
        <w:t xml:space="preserve">Политический терроризм.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многопартийной системы. Политические партии, массовые движения и их лидеры. </w:t>
      </w:r>
      <w:r w:rsidRPr="0074495D">
        <w:rPr>
          <w:rFonts w:ascii="Times New Roman" w:hAnsi="Times New Roman"/>
          <w:i/>
          <w:sz w:val="28"/>
          <w:szCs w:val="28"/>
        </w:rPr>
        <w:t>Неонароднические партии и организации (социалисты-революционеры).</w:t>
      </w:r>
      <w:r w:rsidRPr="0074495D">
        <w:rPr>
          <w:rFonts w:ascii="Times New Roman" w:hAnsi="Times New Roman"/>
          <w:sz w:val="28"/>
          <w:szCs w:val="28"/>
        </w:rPr>
        <w:t xml:space="preserve"> Социал-демократия: большевики и меньшевики. Либеральные партии (кадеты, октябристы). </w:t>
      </w:r>
      <w:r w:rsidRPr="0074495D">
        <w:rPr>
          <w:rFonts w:ascii="Times New Roman" w:hAnsi="Times New Roman"/>
          <w:i/>
          <w:sz w:val="28"/>
          <w:szCs w:val="28"/>
        </w:rPr>
        <w:t>Национальные партии</w:t>
      </w:r>
      <w:r w:rsidRPr="0074495D">
        <w:rPr>
          <w:rFonts w:ascii="Times New Roman" w:hAnsi="Times New Roman"/>
          <w:sz w:val="28"/>
          <w:szCs w:val="28"/>
        </w:rPr>
        <w:t xml:space="preserve">.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Избирательный закон 11 декабря 1905 г. Избирательная кампания в I Государственную думу. Основные государственные законы 23 апреля 1906 г.</w:t>
      </w:r>
      <w:r w:rsidRPr="0074495D">
        <w:rPr>
          <w:rFonts w:ascii="Times New Roman" w:hAnsi="Times New Roman"/>
          <w:sz w:val="28"/>
          <w:szCs w:val="28"/>
        </w:rPr>
        <w:t xml:space="preserve"> Деятельность I и II Государственной думы: итоги и уроки.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Общество и власть после революции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Уроки революции: политическая стабилизация и социальные преобразования. П.А.Столыпин: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sidRPr="0074495D">
        <w:rPr>
          <w:rFonts w:ascii="Times New Roman" w:hAnsi="Times New Roman"/>
          <w:i/>
          <w:sz w:val="28"/>
          <w:szCs w:val="28"/>
        </w:rPr>
        <w:t xml:space="preserve">Национальные партии и фракции в Государственной Думе.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9D1460" w:rsidRPr="0074495D" w:rsidRDefault="009D1460"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«Серебряный век» российской культуры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Развитие народного просвещения: попытка преодоления разрыва между образованным обществом и народом. </w:t>
      </w:r>
    </w:p>
    <w:p w:rsidR="009D1460" w:rsidRPr="0074495D" w:rsidRDefault="009D1460"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9D1460" w:rsidRPr="0074495D" w:rsidRDefault="009D146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1B36CC">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Наш регион </w:t>
      </w:r>
      <w:r w:rsidRPr="0074495D">
        <w:rPr>
          <w:rFonts w:ascii="Times New Roman" w:hAnsi="Times New Roman"/>
          <w:bCs/>
          <w:sz w:val="28"/>
          <w:szCs w:val="28"/>
        </w:rPr>
        <w:t>в XI</w:t>
      </w:r>
      <w:r w:rsidRPr="0074495D">
        <w:rPr>
          <w:rFonts w:ascii="Times New Roman" w:hAnsi="Times New Roman"/>
          <w:bCs/>
          <w:sz w:val="28"/>
          <w:szCs w:val="28"/>
          <w:lang w:val="en-US"/>
        </w:rPr>
        <w:t>X</w:t>
      </w:r>
      <w:r w:rsidRPr="0074495D">
        <w:rPr>
          <w:rFonts w:ascii="Times New Roman" w:hAnsi="Times New Roman"/>
          <w:bCs/>
          <w:sz w:val="28"/>
          <w:szCs w:val="28"/>
        </w:rPr>
        <w:t xml:space="preserve"> в.</w:t>
      </w:r>
    </w:p>
    <w:p w:rsidR="009D1460" w:rsidRPr="0074495D" w:rsidRDefault="009D1460" w:rsidP="00967608">
      <w:pPr>
        <w:shd w:val="clear" w:color="auto" w:fill="FFFFFF"/>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Всеобщая история</w:t>
      </w:r>
    </w:p>
    <w:p w:rsidR="009D1460" w:rsidRPr="0074495D" w:rsidRDefault="00EB3507" w:rsidP="00967608">
      <w:pPr>
        <w:shd w:val="clear" w:color="auto" w:fill="FFFFFF"/>
        <w:spacing w:after="0" w:line="240" w:lineRule="auto"/>
        <w:ind w:firstLine="709"/>
        <w:jc w:val="both"/>
        <w:rPr>
          <w:rFonts w:ascii="Times New Roman" w:hAnsi="Times New Roman"/>
          <w:i/>
          <w:sz w:val="28"/>
          <w:szCs w:val="28"/>
        </w:rPr>
      </w:pPr>
      <w:r w:rsidRPr="0074495D">
        <w:rPr>
          <w:rFonts w:ascii="Times New Roman" w:hAnsi="Times New Roman"/>
          <w:b/>
          <w:sz w:val="28"/>
          <w:szCs w:val="28"/>
        </w:rPr>
        <w:t>История Древнего мира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Что изучает история. Историческая хронология (сч</w:t>
      </w:r>
      <w:r w:rsidR="00245F1D" w:rsidRPr="0074495D">
        <w:rPr>
          <w:rFonts w:ascii="Times New Roman" w:hAnsi="Times New Roman"/>
          <w:sz w:val="28"/>
          <w:szCs w:val="28"/>
        </w:rPr>
        <w:t>е</w:t>
      </w:r>
      <w:r w:rsidRPr="0074495D">
        <w:rPr>
          <w:rFonts w:ascii="Times New Roman" w:hAnsi="Times New Roman"/>
          <w:sz w:val="28"/>
          <w:szCs w:val="28"/>
        </w:rPr>
        <w:t>т лет «до н. э.» и «н. э.»). Историческая карта. Источники исторических знаний. Вспомогательные исторические науки.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Первобытность.</w:t>
      </w:r>
      <w:r w:rsidRPr="0074495D">
        <w:rPr>
          <w:rFonts w:ascii="Times New Roman" w:hAnsi="Times New Roman"/>
          <w:sz w:val="28"/>
          <w:szCs w:val="28"/>
        </w:rPr>
        <w:t>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w:t>
      </w:r>
      <w:r w:rsidR="00245F1D" w:rsidRPr="0074495D">
        <w:rPr>
          <w:rFonts w:ascii="Times New Roman" w:hAnsi="Times New Roman"/>
          <w:sz w:val="28"/>
          <w:szCs w:val="28"/>
        </w:rPr>
        <w:t>е</w:t>
      </w:r>
      <w:r w:rsidRPr="0074495D">
        <w:rPr>
          <w:rFonts w:ascii="Times New Roman" w:hAnsi="Times New Roman"/>
          <w:sz w:val="28"/>
          <w:szCs w:val="28"/>
        </w:rPr>
        <w:t>сел и торговли. Возникновение древнейших цивилизаций.</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Древний мир: </w:t>
      </w:r>
      <w:r w:rsidRPr="0074495D">
        <w:rPr>
          <w:rFonts w:ascii="Times New Roman" w:hAnsi="Times New Roman"/>
          <w:sz w:val="28"/>
          <w:szCs w:val="28"/>
        </w:rPr>
        <w:t>понятие и хронология. Карта Древнего мира.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Древний Восток</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Древний Египет. Условия жизни и занятия населения. Управление государством (фараон, чиновники). Религиозные верования египтян. Жрецы. </w:t>
      </w:r>
      <w:r w:rsidRPr="0074495D">
        <w:rPr>
          <w:rFonts w:ascii="Times New Roman" w:hAnsi="Times New Roman"/>
          <w:i/>
          <w:sz w:val="28"/>
          <w:szCs w:val="28"/>
        </w:rPr>
        <w:t xml:space="preserve">Фараон-реформатор Эхнатон. </w:t>
      </w:r>
      <w:r w:rsidRPr="0074495D">
        <w:rPr>
          <w:rFonts w:ascii="Times New Roman" w:hAnsi="Times New Roman"/>
          <w:sz w:val="28"/>
          <w:szCs w:val="28"/>
        </w:rPr>
        <w:t>Военные походы. Рабы. Познания древних египтян. Письменность. Храмы и пирамиды.</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Восточное Средиземноморье в древности. Финикия: природные условия, занятия жителей. Развитие рем</w:t>
      </w:r>
      <w:r w:rsidR="00245F1D" w:rsidRPr="0074495D">
        <w:rPr>
          <w:rFonts w:ascii="Times New Roman" w:hAnsi="Times New Roman"/>
          <w:sz w:val="28"/>
          <w:szCs w:val="28"/>
        </w:rPr>
        <w:t>е</w:t>
      </w:r>
      <w:r w:rsidRPr="0074495D">
        <w:rPr>
          <w:rFonts w:ascii="Times New Roman" w:hAnsi="Times New Roman"/>
          <w:sz w:val="28"/>
          <w:szCs w:val="28"/>
        </w:rPr>
        <w:t>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Ассирия: завоевания ассирийцев, культурные сокровища Ниневии, гибель империи. Персидская держава: военные походы, управление империей.</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Древний Китай. Условия жизни и хозяйственная деятельность населения. Создание объедин</w:t>
      </w:r>
      <w:r w:rsidR="00245F1D" w:rsidRPr="0074495D">
        <w:rPr>
          <w:rFonts w:ascii="Times New Roman" w:hAnsi="Times New Roman"/>
          <w:sz w:val="28"/>
          <w:szCs w:val="28"/>
        </w:rPr>
        <w:t>е</w:t>
      </w:r>
      <w:r w:rsidRPr="0074495D">
        <w:rPr>
          <w:rFonts w:ascii="Times New Roman" w:hAnsi="Times New Roman"/>
          <w:sz w:val="28"/>
          <w:szCs w:val="28"/>
        </w:rPr>
        <w:t xml:space="preserve">нного государства. Империи Цинь и Хань. </w:t>
      </w:r>
      <w:r w:rsidRPr="0074495D">
        <w:rPr>
          <w:rFonts w:ascii="Times New Roman" w:hAnsi="Times New Roman"/>
          <w:sz w:val="28"/>
          <w:szCs w:val="28"/>
        </w:rPr>
        <w:lastRenderedPageBreak/>
        <w:t>Жизнь в империи: правители и подданные, положение различных групп населения. Развитие рем</w:t>
      </w:r>
      <w:r w:rsidR="00245F1D" w:rsidRPr="0074495D">
        <w:rPr>
          <w:rFonts w:ascii="Times New Roman" w:hAnsi="Times New Roman"/>
          <w:sz w:val="28"/>
          <w:szCs w:val="28"/>
        </w:rPr>
        <w:t>е</w:t>
      </w:r>
      <w:r w:rsidRPr="0074495D">
        <w:rPr>
          <w:rFonts w:ascii="Times New Roman" w:hAnsi="Times New Roman"/>
          <w:sz w:val="28"/>
          <w:szCs w:val="28"/>
        </w:rPr>
        <w:t>сел и торговли. Великий ш</w:t>
      </w:r>
      <w:r w:rsidR="00245F1D" w:rsidRPr="0074495D">
        <w:rPr>
          <w:rFonts w:ascii="Times New Roman" w:hAnsi="Times New Roman"/>
          <w:sz w:val="28"/>
          <w:szCs w:val="28"/>
        </w:rPr>
        <w:t>е</w:t>
      </w:r>
      <w:r w:rsidRPr="0074495D">
        <w:rPr>
          <w:rFonts w:ascii="Times New Roman" w:hAnsi="Times New Roman"/>
          <w:sz w:val="28"/>
          <w:szCs w:val="28"/>
        </w:rPr>
        <w:t>лковый путь. Религиозно-философские учения (конфуцианство). Научные знания и изобретения. Храмы. Великая Китайская стена.</w:t>
      </w:r>
    </w:p>
    <w:p w:rsidR="0002076A"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Античный мир: </w:t>
      </w:r>
      <w:r w:rsidRPr="0074495D">
        <w:rPr>
          <w:rFonts w:ascii="Times New Roman" w:hAnsi="Times New Roman"/>
          <w:sz w:val="28"/>
          <w:szCs w:val="28"/>
        </w:rPr>
        <w:t>понятие. Карта античного мира.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Древняя Греция</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Население Древней Греции: условия жизни и занятия. Древнейшие государства на Крите. </w:t>
      </w:r>
      <w:r w:rsidRPr="0074495D">
        <w:rPr>
          <w:rFonts w:ascii="Times New Roman" w:hAnsi="Times New Roman"/>
          <w:i/>
          <w:sz w:val="28"/>
          <w:szCs w:val="28"/>
        </w:rPr>
        <w:t>Государства ахейской Греции (Микены, Тиринф и др.).</w:t>
      </w:r>
      <w:r w:rsidRPr="0074495D">
        <w:rPr>
          <w:rFonts w:ascii="Times New Roman" w:hAnsi="Times New Roman"/>
          <w:sz w:val="28"/>
          <w:szCs w:val="28"/>
        </w:rPr>
        <w:t xml:space="preserve"> Троянская война. «Илиада» и «Одиссея». Верования древних греков. Сказания о богах и героях.</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w:t>
      </w:r>
      <w:r w:rsidRPr="0074495D">
        <w:rPr>
          <w:rFonts w:ascii="Times New Roman" w:hAnsi="Times New Roman"/>
          <w:i/>
          <w:sz w:val="28"/>
          <w:szCs w:val="28"/>
        </w:rPr>
        <w:t xml:space="preserve">реформы Клисфена. </w:t>
      </w:r>
      <w:r w:rsidRPr="0074495D">
        <w:rPr>
          <w:rFonts w:ascii="Times New Roman" w:hAnsi="Times New Roman"/>
          <w:sz w:val="28"/>
          <w:szCs w:val="28"/>
        </w:rPr>
        <w:t>Спарта: основные группы населения, политическое устройство. Спартанское воспитание. Организация военного дела.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Период эллинизма. Македонские завоевания. Держава Александра Македонского и е</w:t>
      </w:r>
      <w:r w:rsidR="00245F1D" w:rsidRPr="0074495D">
        <w:rPr>
          <w:rFonts w:ascii="Times New Roman" w:hAnsi="Times New Roman"/>
          <w:sz w:val="28"/>
          <w:szCs w:val="28"/>
        </w:rPr>
        <w:t>е</w:t>
      </w:r>
      <w:r w:rsidRPr="0074495D">
        <w:rPr>
          <w:rFonts w:ascii="Times New Roman" w:hAnsi="Times New Roman"/>
          <w:sz w:val="28"/>
          <w:szCs w:val="28"/>
        </w:rPr>
        <w:t xml:space="preserve"> распад. Эллинистические государства Востока. Культура эллинистического мира.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Древний Рим</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9D1460" w:rsidRPr="0074495D" w:rsidRDefault="009D1460" w:rsidP="00967608">
      <w:pPr>
        <w:shd w:val="clear" w:color="auto" w:fill="FFFFFF"/>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Завоевание Римом Италии. Войны с Карфагеном; Ганнибал. Римская армия. Установление господства Рима в Средиземноморье. </w:t>
      </w:r>
      <w:r w:rsidRPr="0074495D">
        <w:rPr>
          <w:rFonts w:ascii="Times New Roman" w:hAnsi="Times New Roman"/>
          <w:i/>
          <w:sz w:val="28"/>
          <w:szCs w:val="28"/>
        </w:rPr>
        <w:t>Реформы Гракхов. Рабство в Древнем Риме.</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9D1460" w:rsidRPr="0074495D" w:rsidRDefault="009D1460" w:rsidP="00967608">
      <w:pPr>
        <w:shd w:val="clear" w:color="auto" w:fill="FFFFFF"/>
        <w:spacing w:after="0" w:line="240" w:lineRule="auto"/>
        <w:ind w:firstLine="709"/>
        <w:jc w:val="both"/>
        <w:rPr>
          <w:rFonts w:ascii="Times New Roman" w:hAnsi="Times New Roman"/>
          <w:b/>
          <w:sz w:val="28"/>
          <w:szCs w:val="28"/>
        </w:rPr>
      </w:pPr>
      <w:r w:rsidRPr="0074495D">
        <w:rPr>
          <w:rFonts w:ascii="Times New Roman" w:hAnsi="Times New Roman"/>
          <w:sz w:val="28"/>
          <w:szCs w:val="28"/>
        </w:rPr>
        <w:t>Историческое и культурное наследие древних цивилизаций.</w:t>
      </w:r>
    </w:p>
    <w:p w:rsidR="009D1460" w:rsidRPr="0074495D" w:rsidRDefault="00EB3507" w:rsidP="00967608">
      <w:pPr>
        <w:shd w:val="clear" w:color="auto" w:fill="FFFFFF"/>
        <w:spacing w:after="0" w:line="240" w:lineRule="auto"/>
        <w:ind w:firstLine="709"/>
        <w:jc w:val="both"/>
        <w:rPr>
          <w:rFonts w:ascii="Times New Roman" w:hAnsi="Times New Roman"/>
          <w:b/>
          <w:sz w:val="28"/>
          <w:szCs w:val="28"/>
        </w:rPr>
      </w:pPr>
      <w:r w:rsidRPr="0074495D">
        <w:rPr>
          <w:rFonts w:ascii="Times New Roman" w:hAnsi="Times New Roman"/>
          <w:b/>
          <w:sz w:val="28"/>
          <w:szCs w:val="28"/>
        </w:rPr>
        <w:t>История средних веков</w:t>
      </w:r>
    </w:p>
    <w:p w:rsidR="0002076A"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Средние века: понятие и хронологические рамки.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Раннее Средневековье</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Начало Средневековья. Великое переселение народов. Образование варварских королевств.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Народы Европы в раннее Средневековье. Франки: расселение, занятия, общественное устройство. </w:t>
      </w:r>
      <w:r w:rsidRPr="0074495D">
        <w:rPr>
          <w:rFonts w:ascii="Times New Roman" w:hAnsi="Times New Roman"/>
          <w:i/>
          <w:sz w:val="28"/>
          <w:szCs w:val="28"/>
        </w:rPr>
        <w:t>Законы франков; «Салическая правда».</w:t>
      </w:r>
      <w:r w:rsidRPr="0074495D">
        <w:rPr>
          <w:rFonts w:ascii="Times New Roman" w:hAnsi="Times New Roman"/>
          <w:sz w:val="28"/>
          <w:szCs w:val="28"/>
        </w:rPr>
        <w:t xml:space="preserve">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Зрелое Средневековье</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Крестьянство: феодальная зависимость, повинности, условия жизни. Крестьянская община.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9D1460" w:rsidRPr="0074495D" w:rsidRDefault="009D1460" w:rsidP="00967608">
      <w:pPr>
        <w:shd w:val="clear" w:color="auto" w:fill="FFFFFF"/>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w:t>
      </w:r>
      <w:r w:rsidRPr="0074495D">
        <w:rPr>
          <w:rFonts w:ascii="Times New Roman" w:hAnsi="Times New Roman"/>
          <w:i/>
          <w:sz w:val="28"/>
          <w:szCs w:val="28"/>
        </w:rPr>
        <w:t>Ереси: причины возникновения и распространения. Преследование еретиков.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w:t>
      </w:r>
      <w:r w:rsidRPr="0074495D">
        <w:rPr>
          <w:rFonts w:ascii="Times New Roman" w:hAnsi="Times New Roman"/>
          <w:i/>
          <w:sz w:val="28"/>
          <w:szCs w:val="28"/>
        </w:rPr>
        <w:t>(Жакерия, восстание Уота Тайлера).</w:t>
      </w:r>
      <w:r w:rsidRPr="0074495D">
        <w:rPr>
          <w:rFonts w:ascii="Times New Roman" w:hAnsi="Times New Roman"/>
          <w:sz w:val="28"/>
          <w:szCs w:val="28"/>
        </w:rPr>
        <w:t xml:space="preserve"> Гуситское движение в Чехии.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Византийская империя и славянские государства в XII—XV вв. Экспансия турок-османов и падение Византии.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w:t>
      </w:r>
      <w:r w:rsidRPr="0074495D">
        <w:rPr>
          <w:rFonts w:ascii="Times New Roman" w:hAnsi="Times New Roman"/>
          <w:sz w:val="28"/>
          <w:szCs w:val="28"/>
        </w:rPr>
        <w:lastRenderedPageBreak/>
        <w:t>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Страны Востока в Средние века. </w:t>
      </w:r>
      <w:r w:rsidRPr="0074495D">
        <w:rPr>
          <w:rFonts w:ascii="Times New Roman" w:hAnsi="Times New Roman"/>
          <w:sz w:val="28"/>
          <w:szCs w:val="28"/>
        </w:rPr>
        <w:t xml:space="preserve">Османская империя: завоевания турок-османов, управление империей, </w:t>
      </w:r>
      <w:r w:rsidRPr="0074495D">
        <w:rPr>
          <w:rFonts w:ascii="Times New Roman" w:hAnsi="Times New Roman"/>
          <w:i/>
          <w:sz w:val="28"/>
          <w:szCs w:val="28"/>
        </w:rPr>
        <w:t>положение покор</w:t>
      </w:r>
      <w:r w:rsidR="00245F1D" w:rsidRPr="0074495D">
        <w:rPr>
          <w:rFonts w:ascii="Times New Roman" w:hAnsi="Times New Roman"/>
          <w:i/>
          <w:sz w:val="28"/>
          <w:szCs w:val="28"/>
        </w:rPr>
        <w:t>е</w:t>
      </w:r>
      <w:r w:rsidRPr="0074495D">
        <w:rPr>
          <w:rFonts w:ascii="Times New Roman" w:hAnsi="Times New Roman"/>
          <w:i/>
          <w:sz w:val="28"/>
          <w:szCs w:val="28"/>
        </w:rPr>
        <w:t>нных народов</w:t>
      </w:r>
      <w:r w:rsidRPr="0074495D">
        <w:rPr>
          <w:rFonts w:ascii="Times New Roman" w:hAnsi="Times New Roman"/>
          <w:sz w:val="28"/>
          <w:szCs w:val="28"/>
        </w:rPr>
        <w:t>. Монгольская держава: общественный строй монгольских плем</w:t>
      </w:r>
      <w:r w:rsidR="00245F1D" w:rsidRPr="0074495D">
        <w:rPr>
          <w:rFonts w:ascii="Times New Roman" w:hAnsi="Times New Roman"/>
          <w:sz w:val="28"/>
          <w:szCs w:val="28"/>
        </w:rPr>
        <w:t>е</w:t>
      </w:r>
      <w:r w:rsidRPr="0074495D">
        <w:rPr>
          <w:rFonts w:ascii="Times New Roman" w:hAnsi="Times New Roman"/>
          <w:sz w:val="28"/>
          <w:szCs w:val="28"/>
        </w:rPr>
        <w:t>н, завоевания Чингисхана и его потомков, управление подчин</w:t>
      </w:r>
      <w:r w:rsidR="00245F1D" w:rsidRPr="0074495D">
        <w:rPr>
          <w:rFonts w:ascii="Times New Roman" w:hAnsi="Times New Roman"/>
          <w:sz w:val="28"/>
          <w:szCs w:val="28"/>
        </w:rPr>
        <w:t>е</w:t>
      </w:r>
      <w:r w:rsidRPr="0074495D">
        <w:rPr>
          <w:rFonts w:ascii="Times New Roman" w:hAnsi="Times New Roman"/>
          <w:sz w:val="28"/>
          <w:szCs w:val="28"/>
        </w:rPr>
        <w:t xml:space="preserve">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w:t>
      </w:r>
      <w:r w:rsidRPr="0074495D">
        <w:rPr>
          <w:rFonts w:ascii="Times New Roman" w:hAnsi="Times New Roman"/>
          <w:i/>
          <w:sz w:val="28"/>
          <w:szCs w:val="28"/>
        </w:rPr>
        <w:t xml:space="preserve">Делийский султанат. </w:t>
      </w:r>
      <w:r w:rsidRPr="0074495D">
        <w:rPr>
          <w:rFonts w:ascii="Times New Roman" w:hAnsi="Times New Roman"/>
          <w:sz w:val="28"/>
          <w:szCs w:val="28"/>
        </w:rPr>
        <w:t>Культура народов Востока. Литература. Архитектура. Традиционные искусства и рем</w:t>
      </w:r>
      <w:r w:rsidR="00245F1D" w:rsidRPr="0074495D">
        <w:rPr>
          <w:rFonts w:ascii="Times New Roman" w:hAnsi="Times New Roman"/>
          <w:sz w:val="28"/>
          <w:szCs w:val="28"/>
        </w:rPr>
        <w:t>е</w:t>
      </w:r>
      <w:r w:rsidRPr="0074495D">
        <w:rPr>
          <w:rFonts w:ascii="Times New Roman" w:hAnsi="Times New Roman"/>
          <w:sz w:val="28"/>
          <w:szCs w:val="28"/>
        </w:rPr>
        <w:t>сла.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Государства доколумбовой Америки.</w:t>
      </w:r>
      <w:r w:rsidRPr="0074495D">
        <w:rPr>
          <w:rFonts w:ascii="Times New Roman" w:hAnsi="Times New Roman"/>
          <w:sz w:val="28"/>
          <w:szCs w:val="28"/>
        </w:rPr>
        <w:t>Общественный строй. Религиозные верования населения. Культура.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Историческое и культурное наследие Средневековья.</w:t>
      </w:r>
    </w:p>
    <w:p w:rsidR="009D1460" w:rsidRPr="0074495D" w:rsidRDefault="00EB3507" w:rsidP="00967608">
      <w:pPr>
        <w:shd w:val="clear" w:color="auto" w:fill="FFFFFF"/>
        <w:spacing w:after="0" w:line="240" w:lineRule="auto"/>
        <w:ind w:firstLine="709"/>
        <w:jc w:val="both"/>
        <w:rPr>
          <w:rFonts w:ascii="Times New Roman" w:hAnsi="Times New Roman"/>
          <w:b/>
          <w:sz w:val="28"/>
          <w:szCs w:val="28"/>
        </w:rPr>
      </w:pPr>
      <w:r w:rsidRPr="0074495D">
        <w:rPr>
          <w:rFonts w:ascii="Times New Roman" w:hAnsi="Times New Roman"/>
          <w:b/>
          <w:sz w:val="28"/>
          <w:szCs w:val="28"/>
        </w:rPr>
        <w:t>История Нового времени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Новое время: понятие и хронологические рамки. </w:t>
      </w:r>
    </w:p>
    <w:p w:rsidR="009D1460" w:rsidRPr="0074495D" w:rsidRDefault="009D1460" w:rsidP="00967608">
      <w:pPr>
        <w:shd w:val="clear" w:color="auto" w:fill="FFFFFF"/>
        <w:spacing w:after="0" w:line="240" w:lineRule="auto"/>
        <w:ind w:firstLine="709"/>
        <w:jc w:val="both"/>
        <w:rPr>
          <w:rFonts w:ascii="Times New Roman" w:hAnsi="Times New Roman"/>
          <w:b/>
          <w:sz w:val="28"/>
          <w:szCs w:val="28"/>
        </w:rPr>
      </w:pPr>
      <w:r w:rsidRPr="0074495D">
        <w:rPr>
          <w:rFonts w:ascii="Times New Roman" w:hAnsi="Times New Roman"/>
          <w:b/>
          <w:bCs/>
          <w:sz w:val="28"/>
          <w:szCs w:val="28"/>
        </w:rPr>
        <w:t>Европа в конце ХV</w:t>
      </w:r>
      <w:r w:rsidRPr="0074495D">
        <w:rPr>
          <w:rFonts w:ascii="Times New Roman" w:hAnsi="Times New Roman"/>
          <w:b/>
          <w:sz w:val="28"/>
          <w:szCs w:val="28"/>
        </w:rPr>
        <w:t xml:space="preserve">— </w:t>
      </w:r>
      <w:r w:rsidRPr="0074495D">
        <w:rPr>
          <w:rFonts w:ascii="Times New Roman" w:hAnsi="Times New Roman"/>
          <w:b/>
          <w:bCs/>
          <w:sz w:val="28"/>
          <w:szCs w:val="28"/>
        </w:rPr>
        <w:t>начале XVII 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Нидерландская революция: цели, участники, формы борьбы. Итоги и значение революции.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Страны Европы и Северной Америки в середине XVII—ХVIII 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w:t>
      </w:r>
      <w:r w:rsidR="00245F1D" w:rsidRPr="0074495D">
        <w:rPr>
          <w:rFonts w:ascii="Times New Roman" w:hAnsi="Times New Roman"/>
          <w:sz w:val="28"/>
          <w:szCs w:val="28"/>
        </w:rPr>
        <w:t>е</w:t>
      </w:r>
      <w:r w:rsidRPr="0074495D">
        <w:rPr>
          <w:rFonts w:ascii="Times New Roman" w:hAnsi="Times New Roman"/>
          <w:sz w:val="28"/>
          <w:szCs w:val="28"/>
        </w:rPr>
        <w:t>нных Штатов Америки; «отцы-основатели».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Французская революция XVIII в.: причины, участники. Начало и основные этапы революции. Политические течения и деятели революции. </w:t>
      </w:r>
      <w:r w:rsidRPr="0074495D">
        <w:rPr>
          <w:rFonts w:ascii="Times New Roman" w:hAnsi="Times New Roman"/>
          <w:i/>
          <w:sz w:val="28"/>
          <w:szCs w:val="28"/>
        </w:rPr>
        <w:lastRenderedPageBreak/>
        <w:t>Программные и государственные документы. Революционные войны.</w:t>
      </w:r>
      <w:r w:rsidRPr="0074495D">
        <w:rPr>
          <w:rFonts w:ascii="Times New Roman" w:hAnsi="Times New Roman"/>
          <w:sz w:val="28"/>
          <w:szCs w:val="28"/>
        </w:rPr>
        <w:t xml:space="preserve"> Итоги и значение революции.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Европейская культура XVI—XVIII вв. Развитие науки: переворот в естествознании, возникновение новой картины мира; выдающиеся уч</w:t>
      </w:r>
      <w:r w:rsidR="00245F1D" w:rsidRPr="0074495D">
        <w:rPr>
          <w:rFonts w:ascii="Times New Roman" w:hAnsi="Times New Roman"/>
          <w:sz w:val="28"/>
          <w:szCs w:val="28"/>
        </w:rPr>
        <w:t>е</w:t>
      </w:r>
      <w:r w:rsidRPr="0074495D">
        <w:rPr>
          <w:rFonts w:ascii="Times New Roman" w:hAnsi="Times New Roman"/>
          <w:sz w:val="28"/>
          <w:szCs w:val="28"/>
        </w:rPr>
        <w:t>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Страны Востока в XVI—XVIII вв.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w:t>
      </w:r>
      <w:r w:rsidRPr="0074495D">
        <w:rPr>
          <w:rFonts w:ascii="Times New Roman" w:hAnsi="Times New Roman"/>
          <w:i/>
          <w:sz w:val="28"/>
          <w:szCs w:val="28"/>
        </w:rPr>
        <w:t>Образование централизованного государства и установление с</w:t>
      </w:r>
      <w:r w:rsidR="00245F1D" w:rsidRPr="0074495D">
        <w:rPr>
          <w:rFonts w:ascii="Times New Roman" w:hAnsi="Times New Roman"/>
          <w:i/>
          <w:sz w:val="28"/>
          <w:szCs w:val="28"/>
        </w:rPr>
        <w:t>е</w:t>
      </w:r>
      <w:r w:rsidRPr="0074495D">
        <w:rPr>
          <w:rFonts w:ascii="Times New Roman" w:hAnsi="Times New Roman"/>
          <w:i/>
          <w:sz w:val="28"/>
          <w:szCs w:val="28"/>
        </w:rPr>
        <w:t>гуната Токугава в Японии.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Страны Европы и Северной Америки в первой половине ХIХ 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Страны Европы и Северной Америки во второй половине ХIХ в.</w:t>
      </w:r>
    </w:p>
    <w:p w:rsidR="009D1460" w:rsidRPr="0074495D" w:rsidRDefault="009D1460" w:rsidP="00967608">
      <w:pPr>
        <w:shd w:val="clear" w:color="auto" w:fill="FFFFFF"/>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sidRPr="0074495D">
        <w:rPr>
          <w:rFonts w:ascii="Times New Roman" w:hAnsi="Times New Roman"/>
          <w:i/>
          <w:sz w:val="28"/>
          <w:szCs w:val="28"/>
        </w:rPr>
        <w:t>внутренняя и внешняя политика, франко-германская война, колониальные войны.</w:t>
      </w:r>
      <w:r w:rsidRPr="0074495D">
        <w:rPr>
          <w:rFonts w:ascii="Times New Roman" w:hAnsi="Times New Roman"/>
          <w:sz w:val="28"/>
          <w:szCs w:val="28"/>
        </w:rPr>
        <w:t xml:space="preserve"> Образование единого государства в Италии; </w:t>
      </w:r>
      <w:r w:rsidRPr="0074495D">
        <w:rPr>
          <w:rFonts w:ascii="Times New Roman" w:hAnsi="Times New Roman"/>
          <w:i/>
          <w:sz w:val="28"/>
          <w:szCs w:val="28"/>
        </w:rPr>
        <w:t>К. Кавур, Дж. Гарибальди.</w:t>
      </w:r>
      <w:r w:rsidRPr="0074495D">
        <w:rPr>
          <w:rFonts w:ascii="Times New Roman" w:hAnsi="Times New Roman"/>
          <w:sz w:val="28"/>
          <w:szCs w:val="28"/>
        </w:rPr>
        <w:t xml:space="preserve"> Объединение германских государств, провозглашение Германской империи; О. Бисмарк. </w:t>
      </w:r>
      <w:r w:rsidRPr="0074495D">
        <w:rPr>
          <w:rFonts w:ascii="Times New Roman" w:hAnsi="Times New Roman"/>
          <w:i/>
          <w:sz w:val="28"/>
          <w:szCs w:val="28"/>
        </w:rPr>
        <w:t>Габсбургская монархия: австро-венгерский дуализм.</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Соедин</w:t>
      </w:r>
      <w:r w:rsidR="00245F1D" w:rsidRPr="0074495D">
        <w:rPr>
          <w:rFonts w:ascii="Times New Roman" w:hAnsi="Times New Roman"/>
          <w:sz w:val="28"/>
          <w:szCs w:val="28"/>
        </w:rPr>
        <w:t>е</w:t>
      </w:r>
      <w:r w:rsidRPr="0074495D">
        <w:rPr>
          <w:rFonts w:ascii="Times New Roman" w:hAnsi="Times New Roman"/>
          <w:sz w:val="28"/>
          <w:szCs w:val="28"/>
        </w:rPr>
        <w:t>нные Штаты Америки во второй половине ХIХ в.: экономика, социальные отношения, политическая жизнь. Север и Юг. Гражданская война (1861—1865). А. Линкольн.</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Экономическое и социально-политическое развитие стран Европы и США в конце ХIХ 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w:t>
      </w:r>
      <w:r w:rsidRPr="0074495D">
        <w:rPr>
          <w:rFonts w:ascii="Times New Roman" w:hAnsi="Times New Roman"/>
          <w:i/>
          <w:sz w:val="28"/>
          <w:szCs w:val="28"/>
        </w:rPr>
        <w:t xml:space="preserve">Расширение спектра общественных движений. </w:t>
      </w:r>
      <w:r w:rsidRPr="0074495D">
        <w:rPr>
          <w:rFonts w:ascii="Times New Roman" w:hAnsi="Times New Roman"/>
          <w:sz w:val="28"/>
          <w:szCs w:val="28"/>
        </w:rPr>
        <w:t xml:space="preserve">Рабочее движение и профсоюзы. </w:t>
      </w:r>
      <w:r w:rsidRPr="0074495D">
        <w:rPr>
          <w:rFonts w:ascii="Times New Roman" w:hAnsi="Times New Roman"/>
          <w:sz w:val="28"/>
          <w:szCs w:val="28"/>
        </w:rPr>
        <w:lastRenderedPageBreak/>
        <w:t>Образование социалистических партий; идеологи и руководители социалистического движения.</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Страны Азии в ХIХ 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sidRPr="0074495D">
        <w:rPr>
          <w:rFonts w:ascii="Times New Roman" w:hAnsi="Times New Roman"/>
          <w:i/>
          <w:sz w:val="28"/>
          <w:szCs w:val="28"/>
        </w:rPr>
        <w:t>Япония: внутренняя и внешняя политика с</w:t>
      </w:r>
      <w:r w:rsidR="00245F1D" w:rsidRPr="0074495D">
        <w:rPr>
          <w:rFonts w:ascii="Times New Roman" w:hAnsi="Times New Roman"/>
          <w:i/>
          <w:sz w:val="28"/>
          <w:szCs w:val="28"/>
        </w:rPr>
        <w:t>е</w:t>
      </w:r>
      <w:r w:rsidRPr="0074495D">
        <w:rPr>
          <w:rFonts w:ascii="Times New Roman" w:hAnsi="Times New Roman"/>
          <w:i/>
          <w:sz w:val="28"/>
          <w:szCs w:val="28"/>
        </w:rPr>
        <w:t>гуната Токугава, преобразования эпохи Мэйдзи.</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Война за независимость в Латинской Америке</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Колониальное общество. Освободительная борьба: задачи, участники, формы выступлений. </w:t>
      </w:r>
      <w:r w:rsidRPr="0074495D">
        <w:rPr>
          <w:rFonts w:ascii="Times New Roman" w:hAnsi="Times New Roman"/>
          <w:i/>
          <w:sz w:val="28"/>
          <w:szCs w:val="28"/>
        </w:rPr>
        <w:t>П. Д. Туссен-Лувертюр, С. Боливар.</w:t>
      </w:r>
      <w:r w:rsidRPr="0074495D">
        <w:rPr>
          <w:rFonts w:ascii="Times New Roman" w:hAnsi="Times New Roman"/>
          <w:sz w:val="28"/>
          <w:szCs w:val="28"/>
        </w:rPr>
        <w:t xml:space="preserve"> Провозглашение независимых государств.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Народы Африки в Новое время</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Колониальные империи. Колониальные порядки и традиционные общественные отношения. Выступления против колонизаторов.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Развитие культуры в XIX 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Международные отношения в XIX 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Историческое и культурное наследие Нового времени.</w:t>
      </w:r>
    </w:p>
    <w:p w:rsidR="009D1460" w:rsidRPr="0074495D" w:rsidRDefault="009D1460" w:rsidP="00967608">
      <w:pPr>
        <w:shd w:val="clear" w:color="auto" w:fill="FFFFFF"/>
        <w:spacing w:after="0" w:line="240" w:lineRule="auto"/>
        <w:ind w:firstLine="709"/>
        <w:jc w:val="both"/>
        <w:rPr>
          <w:rFonts w:ascii="Times New Roman" w:hAnsi="Times New Roman"/>
          <w:b/>
          <w:sz w:val="28"/>
          <w:szCs w:val="28"/>
        </w:rPr>
      </w:pPr>
      <w:r w:rsidRPr="0074495D">
        <w:rPr>
          <w:rFonts w:ascii="Times New Roman" w:hAnsi="Times New Roman"/>
          <w:b/>
          <w:sz w:val="28"/>
          <w:szCs w:val="28"/>
        </w:rPr>
        <w:t xml:space="preserve">Новейшая история. </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sz w:val="28"/>
          <w:szCs w:val="28"/>
        </w:rPr>
        <w:t>Мир к началу XX в. Новейшая история: понятие, периодизация.</w:t>
      </w:r>
    </w:p>
    <w:p w:rsidR="009D1460" w:rsidRPr="0074495D" w:rsidRDefault="009D1460" w:rsidP="00967608">
      <w:pPr>
        <w:shd w:val="clear" w:color="auto" w:fill="FFFFFF"/>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Мир в 1900—1914 гг.</w:t>
      </w:r>
    </w:p>
    <w:p w:rsidR="009D1460" w:rsidRPr="0074495D" w:rsidRDefault="009D1460" w:rsidP="00967608">
      <w:pPr>
        <w:shd w:val="clear" w:color="auto" w:fill="FFFFFF"/>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sidRPr="0074495D">
        <w:rPr>
          <w:rFonts w:ascii="Times New Roman" w:hAnsi="Times New Roman"/>
          <w:i/>
          <w:sz w:val="28"/>
          <w:szCs w:val="28"/>
        </w:rPr>
        <w:t>Социальные и политические реформы; Д. Ллойд Джордж.</w:t>
      </w:r>
    </w:p>
    <w:p w:rsidR="009D1460" w:rsidRPr="0074495D" w:rsidRDefault="009D1460" w:rsidP="00967608">
      <w:pPr>
        <w:shd w:val="clear" w:color="auto" w:fill="FFFFFF"/>
        <w:spacing w:after="0" w:line="240" w:lineRule="auto"/>
        <w:ind w:firstLine="709"/>
        <w:jc w:val="both"/>
        <w:rPr>
          <w:rFonts w:ascii="Times New Roman" w:hAnsi="Times New Roman"/>
          <w:i/>
          <w:sz w:val="28"/>
          <w:szCs w:val="28"/>
        </w:rPr>
      </w:pPr>
      <w:r w:rsidRPr="0074495D">
        <w:rPr>
          <w:rFonts w:ascii="Times New Roman" w:hAnsi="Times New Roman"/>
          <w:sz w:val="28"/>
          <w:szCs w:val="28"/>
        </w:rPr>
        <w:t>Страны Азии и Латинской Америки в 1900—1917 гг.: традиционные общественные отношения и проблемы модернизации. Подъ</w:t>
      </w:r>
      <w:r w:rsidR="00245F1D" w:rsidRPr="0074495D">
        <w:rPr>
          <w:rFonts w:ascii="Times New Roman" w:hAnsi="Times New Roman"/>
          <w:sz w:val="28"/>
          <w:szCs w:val="28"/>
        </w:rPr>
        <w:t>е</w:t>
      </w:r>
      <w:r w:rsidRPr="0074495D">
        <w:rPr>
          <w:rFonts w:ascii="Times New Roman" w:hAnsi="Times New Roman"/>
          <w:sz w:val="28"/>
          <w:szCs w:val="28"/>
        </w:rPr>
        <w:t xml:space="preserve">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w:t>
      </w:r>
      <w:r w:rsidRPr="0074495D">
        <w:rPr>
          <w:rFonts w:ascii="Times New Roman" w:hAnsi="Times New Roman"/>
          <w:i/>
          <w:sz w:val="28"/>
          <w:szCs w:val="28"/>
        </w:rPr>
        <w:t>Руководители освободительной борьбы (Сунь Ятсен, Э. Сапата, Ф. Вилья).</w:t>
      </w:r>
    </w:p>
    <w:p w:rsidR="009D1460" w:rsidRPr="0074495D" w:rsidRDefault="009D1460"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Синхронизация курсов всеобщей истории и истории России</w:t>
      </w: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2"/>
        <w:gridCol w:w="4397"/>
        <w:gridCol w:w="4677"/>
      </w:tblGrid>
      <w:tr w:rsidR="009D1460" w:rsidRPr="0074495D" w:rsidTr="005D42AF">
        <w:tc>
          <w:tcPr>
            <w:tcW w:w="1132" w:type="dxa"/>
          </w:tcPr>
          <w:p w:rsidR="009D1460" w:rsidRPr="005D42AF" w:rsidRDefault="009D1460" w:rsidP="00967608">
            <w:pPr>
              <w:spacing w:after="0" w:line="240" w:lineRule="auto"/>
              <w:jc w:val="center"/>
              <w:rPr>
                <w:rFonts w:ascii="Times New Roman" w:hAnsi="Times New Roman"/>
                <w:sz w:val="24"/>
                <w:szCs w:val="24"/>
              </w:rPr>
            </w:pPr>
          </w:p>
        </w:tc>
        <w:tc>
          <w:tcPr>
            <w:tcW w:w="4397" w:type="dxa"/>
          </w:tcPr>
          <w:p w:rsidR="009D1460" w:rsidRPr="005D42AF" w:rsidRDefault="009D1460" w:rsidP="00967608">
            <w:pPr>
              <w:spacing w:after="0" w:line="240" w:lineRule="auto"/>
              <w:jc w:val="center"/>
              <w:rPr>
                <w:rFonts w:ascii="Times New Roman" w:hAnsi="Times New Roman"/>
                <w:b/>
                <w:sz w:val="24"/>
                <w:szCs w:val="24"/>
              </w:rPr>
            </w:pPr>
          </w:p>
          <w:p w:rsidR="009D1460" w:rsidRPr="005D42AF" w:rsidRDefault="009D1460" w:rsidP="00967608">
            <w:pPr>
              <w:spacing w:after="0" w:line="240" w:lineRule="auto"/>
              <w:jc w:val="center"/>
              <w:rPr>
                <w:rFonts w:ascii="Times New Roman" w:hAnsi="Times New Roman"/>
                <w:b/>
                <w:sz w:val="24"/>
                <w:szCs w:val="24"/>
              </w:rPr>
            </w:pPr>
            <w:r w:rsidRPr="005D42AF">
              <w:rPr>
                <w:rFonts w:ascii="Times New Roman" w:hAnsi="Times New Roman"/>
                <w:b/>
                <w:sz w:val="24"/>
                <w:szCs w:val="24"/>
              </w:rPr>
              <w:t>Всеобщая история</w:t>
            </w:r>
          </w:p>
        </w:tc>
        <w:tc>
          <w:tcPr>
            <w:tcW w:w="4677" w:type="dxa"/>
          </w:tcPr>
          <w:p w:rsidR="009D1460" w:rsidRPr="005D42AF" w:rsidRDefault="009D1460" w:rsidP="00967608">
            <w:pPr>
              <w:spacing w:after="0" w:line="240" w:lineRule="auto"/>
              <w:jc w:val="center"/>
              <w:rPr>
                <w:rFonts w:ascii="Times New Roman" w:hAnsi="Times New Roman"/>
                <w:b/>
                <w:sz w:val="24"/>
                <w:szCs w:val="24"/>
              </w:rPr>
            </w:pPr>
          </w:p>
          <w:p w:rsidR="009D1460" w:rsidRPr="005D42AF" w:rsidRDefault="009D1460" w:rsidP="00967608">
            <w:pPr>
              <w:spacing w:after="0" w:line="240" w:lineRule="auto"/>
              <w:jc w:val="center"/>
              <w:rPr>
                <w:rFonts w:ascii="Times New Roman" w:hAnsi="Times New Roman"/>
                <w:b/>
                <w:sz w:val="24"/>
                <w:szCs w:val="24"/>
              </w:rPr>
            </w:pPr>
            <w:r w:rsidRPr="005D42AF">
              <w:rPr>
                <w:rFonts w:ascii="Times New Roman" w:hAnsi="Times New Roman"/>
                <w:b/>
                <w:sz w:val="24"/>
                <w:szCs w:val="24"/>
              </w:rPr>
              <w:t>История России</w:t>
            </w:r>
          </w:p>
        </w:tc>
      </w:tr>
      <w:tr w:rsidR="009D1460" w:rsidRPr="0074495D" w:rsidTr="005D42AF">
        <w:tc>
          <w:tcPr>
            <w:tcW w:w="1132" w:type="dxa"/>
          </w:tcPr>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5 класс</w:t>
            </w:r>
          </w:p>
        </w:tc>
        <w:tc>
          <w:tcPr>
            <w:tcW w:w="4397" w:type="dxa"/>
          </w:tcPr>
          <w:p w:rsidR="009D1460" w:rsidRPr="005D42AF" w:rsidRDefault="009D1460" w:rsidP="00967608">
            <w:pPr>
              <w:spacing w:after="0" w:line="240" w:lineRule="auto"/>
              <w:rPr>
                <w:rFonts w:ascii="Times New Roman" w:hAnsi="Times New Roman"/>
                <w:b/>
                <w:sz w:val="24"/>
                <w:szCs w:val="24"/>
              </w:rPr>
            </w:pPr>
            <w:r w:rsidRPr="005D42AF">
              <w:rPr>
                <w:rFonts w:ascii="Times New Roman" w:hAnsi="Times New Roman"/>
                <w:b/>
                <w:sz w:val="24"/>
                <w:szCs w:val="24"/>
              </w:rPr>
              <w:t>ИСТОРИЯ ДРЕВНЕГО МИРА</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lastRenderedPageBreak/>
              <w:t>Первобытность.</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Древний Восток</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Античный мир. Древняя Греция. Древний Рим.</w:t>
            </w:r>
          </w:p>
          <w:p w:rsidR="009D1460" w:rsidRPr="005D42AF" w:rsidRDefault="009D1460" w:rsidP="00967608">
            <w:pPr>
              <w:spacing w:after="0" w:line="240" w:lineRule="auto"/>
              <w:rPr>
                <w:rFonts w:ascii="Times New Roman" w:hAnsi="Times New Roman"/>
                <w:sz w:val="24"/>
                <w:szCs w:val="24"/>
              </w:rPr>
            </w:pPr>
          </w:p>
        </w:tc>
        <w:tc>
          <w:tcPr>
            <w:tcW w:w="4677" w:type="dxa"/>
          </w:tcPr>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lastRenderedPageBreak/>
              <w:t xml:space="preserve">Народы и государства на территории </w:t>
            </w:r>
            <w:r w:rsidRPr="005D42AF">
              <w:rPr>
                <w:rFonts w:ascii="Times New Roman" w:hAnsi="Times New Roman"/>
                <w:bCs/>
                <w:sz w:val="24"/>
                <w:szCs w:val="24"/>
              </w:rPr>
              <w:lastRenderedPageBreak/>
              <w:t>нашей страны в древности</w:t>
            </w:r>
          </w:p>
        </w:tc>
      </w:tr>
      <w:tr w:rsidR="009D1460" w:rsidRPr="0074495D" w:rsidTr="005D42AF">
        <w:tc>
          <w:tcPr>
            <w:tcW w:w="1132" w:type="dxa"/>
          </w:tcPr>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lastRenderedPageBreak/>
              <w:t xml:space="preserve">6 класс </w:t>
            </w:r>
          </w:p>
        </w:tc>
        <w:tc>
          <w:tcPr>
            <w:tcW w:w="4397" w:type="dxa"/>
          </w:tcPr>
          <w:p w:rsidR="009D1460" w:rsidRPr="005D42AF" w:rsidRDefault="009D1460" w:rsidP="00967608">
            <w:pPr>
              <w:shd w:val="clear" w:color="auto" w:fill="FFFFFF"/>
              <w:spacing w:after="0" w:line="240" w:lineRule="auto"/>
              <w:rPr>
                <w:rFonts w:ascii="Times New Roman" w:hAnsi="Times New Roman"/>
                <w:b/>
                <w:sz w:val="24"/>
                <w:szCs w:val="24"/>
              </w:rPr>
            </w:pPr>
            <w:r w:rsidRPr="005D42AF">
              <w:rPr>
                <w:rFonts w:ascii="Times New Roman" w:hAnsi="Times New Roman"/>
                <w:b/>
                <w:sz w:val="24"/>
                <w:szCs w:val="24"/>
              </w:rPr>
              <w:t xml:space="preserve">ИСТОРИЯ СРЕДНИХ ВЕКОВ. </w:t>
            </w:r>
            <w:r w:rsidRPr="005D42AF">
              <w:rPr>
                <w:rFonts w:ascii="Times New Roman" w:hAnsi="Times New Roman"/>
                <w:b/>
                <w:sz w:val="24"/>
                <w:szCs w:val="24"/>
                <w:lang w:val="en-US"/>
              </w:rPr>
              <w:t>VI</w:t>
            </w:r>
            <w:r w:rsidRPr="005D42AF">
              <w:rPr>
                <w:rFonts w:ascii="Times New Roman" w:hAnsi="Times New Roman"/>
                <w:b/>
                <w:sz w:val="24"/>
                <w:szCs w:val="24"/>
              </w:rPr>
              <w:t>-</w:t>
            </w:r>
            <w:r w:rsidRPr="005D42AF">
              <w:rPr>
                <w:rFonts w:ascii="Times New Roman" w:hAnsi="Times New Roman"/>
                <w:b/>
                <w:sz w:val="24"/>
                <w:szCs w:val="24"/>
                <w:lang w:val="en-US"/>
              </w:rPr>
              <w:t>XV</w:t>
            </w:r>
            <w:r w:rsidRPr="005D42AF">
              <w:rPr>
                <w:rFonts w:ascii="Times New Roman" w:hAnsi="Times New Roman"/>
                <w:b/>
                <w:sz w:val="24"/>
                <w:szCs w:val="24"/>
              </w:rPr>
              <w:t xml:space="preserve"> вв.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Раннее Средневековье</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Зрелое Средневековье</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Страны Востока в Средние века</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Государства доколумбовой Америки.</w:t>
            </w:r>
          </w:p>
          <w:p w:rsidR="009D1460" w:rsidRPr="005D42AF" w:rsidRDefault="009D1460" w:rsidP="00967608">
            <w:pPr>
              <w:spacing w:after="0" w:line="240" w:lineRule="auto"/>
              <w:rPr>
                <w:rFonts w:ascii="Times New Roman" w:hAnsi="Times New Roman"/>
                <w:sz w:val="24"/>
                <w:szCs w:val="24"/>
              </w:rPr>
            </w:pPr>
          </w:p>
        </w:tc>
        <w:tc>
          <w:tcPr>
            <w:tcW w:w="4677" w:type="dxa"/>
          </w:tcPr>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
                <w:bCs/>
                <w:sz w:val="24"/>
                <w:szCs w:val="24"/>
              </w:rPr>
              <w:t>ОТ ДРЕВНЕЙ РУСИ К РОССИЙСКОМУ ГОСУДАРСТВУ.</w:t>
            </w:r>
            <w:r w:rsidRPr="005D42AF">
              <w:rPr>
                <w:rFonts w:ascii="Times New Roman" w:hAnsi="Times New Roman"/>
                <w:b/>
                <w:sz w:val="24"/>
                <w:szCs w:val="24"/>
                <w:lang w:val="en-US"/>
              </w:rPr>
              <w:t>VIII</w:t>
            </w:r>
            <w:r w:rsidRPr="005D42AF">
              <w:rPr>
                <w:rFonts w:ascii="Times New Roman" w:hAnsi="Times New Roman"/>
                <w:b/>
                <w:sz w:val="24"/>
                <w:szCs w:val="24"/>
              </w:rPr>
              <w:t xml:space="preserve"> –</w:t>
            </w:r>
            <w:r w:rsidRPr="005D42AF">
              <w:rPr>
                <w:rFonts w:ascii="Times New Roman" w:hAnsi="Times New Roman"/>
                <w:b/>
                <w:sz w:val="24"/>
                <w:szCs w:val="24"/>
                <w:lang w:val="en-US"/>
              </w:rPr>
              <w:t>XV</w:t>
            </w:r>
            <w:r w:rsidRPr="005D42AF">
              <w:rPr>
                <w:rFonts w:ascii="Times New Roman" w:hAnsi="Times New Roman"/>
                <w:b/>
                <w:sz w:val="24"/>
                <w:szCs w:val="24"/>
              </w:rPr>
              <w:t xml:space="preserve"> вв.</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Восточная Европа в середине I тыс. н.э.</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Образование государства Русь</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Русь в конце X – начале XII в.</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Культурное пространство</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Русь в середине XII – начале XIII в. </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Русские земли в середине XIII - XIV в</w:t>
            </w:r>
            <w:r w:rsidRPr="005D42AF">
              <w:rPr>
                <w:rFonts w:ascii="Times New Roman" w:hAnsi="Times New Roman"/>
                <w:sz w:val="24"/>
                <w:szCs w:val="24"/>
              </w:rPr>
              <w:t>.</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Народы и государства степной зоны Восточной Европы и Сибири в XIII-XV вв. </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 xml:space="preserve">Культурное пространство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Формирование единого Русского государства в XV веке</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Культурное пространство</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Региональный компонент</w:t>
            </w:r>
          </w:p>
          <w:p w:rsidR="009D1460" w:rsidRPr="005D42AF" w:rsidRDefault="009D1460" w:rsidP="00967608">
            <w:pPr>
              <w:spacing w:after="0" w:line="240" w:lineRule="auto"/>
              <w:rPr>
                <w:rFonts w:ascii="Times New Roman" w:hAnsi="Times New Roman"/>
                <w:sz w:val="24"/>
                <w:szCs w:val="24"/>
              </w:rPr>
            </w:pPr>
          </w:p>
        </w:tc>
      </w:tr>
      <w:tr w:rsidR="009D1460" w:rsidRPr="0074495D" w:rsidTr="005D42AF">
        <w:tc>
          <w:tcPr>
            <w:tcW w:w="1132" w:type="dxa"/>
          </w:tcPr>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7 класс</w:t>
            </w:r>
          </w:p>
        </w:tc>
        <w:tc>
          <w:tcPr>
            <w:tcW w:w="4397" w:type="dxa"/>
          </w:tcPr>
          <w:p w:rsidR="009D1460" w:rsidRPr="005D42AF" w:rsidRDefault="009D1460" w:rsidP="00967608">
            <w:pPr>
              <w:spacing w:after="0" w:line="240" w:lineRule="auto"/>
              <w:rPr>
                <w:rFonts w:ascii="Times New Roman" w:hAnsi="Times New Roman"/>
                <w:b/>
                <w:sz w:val="24"/>
                <w:szCs w:val="24"/>
              </w:rPr>
            </w:pPr>
            <w:r w:rsidRPr="005D42AF">
              <w:rPr>
                <w:rFonts w:ascii="Times New Roman" w:hAnsi="Times New Roman"/>
                <w:b/>
                <w:sz w:val="24"/>
                <w:szCs w:val="24"/>
              </w:rPr>
              <w:t>ИСТОРИЯ НОВОГО ВРЕМЕНИ.</w:t>
            </w:r>
            <w:r w:rsidRPr="005D42AF">
              <w:rPr>
                <w:rFonts w:ascii="Times New Roman" w:hAnsi="Times New Roman"/>
                <w:b/>
                <w:sz w:val="24"/>
                <w:szCs w:val="24"/>
                <w:lang w:val="en-US"/>
              </w:rPr>
              <w:t>XVI</w:t>
            </w:r>
            <w:r w:rsidRPr="005D42AF">
              <w:rPr>
                <w:rFonts w:ascii="Times New Roman" w:hAnsi="Times New Roman"/>
                <w:b/>
                <w:sz w:val="24"/>
                <w:szCs w:val="24"/>
              </w:rPr>
              <w:t>-</w:t>
            </w:r>
            <w:r w:rsidRPr="005D42AF">
              <w:rPr>
                <w:rFonts w:ascii="Times New Roman" w:hAnsi="Times New Roman"/>
                <w:b/>
                <w:sz w:val="24"/>
                <w:szCs w:val="24"/>
                <w:lang w:val="en-US"/>
              </w:rPr>
              <w:t>XVII</w:t>
            </w:r>
            <w:r w:rsidRPr="005D42AF">
              <w:rPr>
                <w:rFonts w:ascii="Times New Roman" w:hAnsi="Times New Roman"/>
                <w:b/>
                <w:sz w:val="24"/>
                <w:szCs w:val="24"/>
              </w:rPr>
              <w:t xml:space="preserve"> вв. От абсолютизма к парламентаризму. Первые буржуазные революции</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Европа в конце ХV</w:t>
            </w:r>
            <w:r w:rsidRPr="005D42AF">
              <w:rPr>
                <w:rFonts w:ascii="Times New Roman" w:hAnsi="Times New Roman"/>
                <w:sz w:val="24"/>
                <w:szCs w:val="24"/>
              </w:rPr>
              <w:t xml:space="preserve">— </w:t>
            </w:r>
            <w:r w:rsidRPr="005D42AF">
              <w:rPr>
                <w:rFonts w:ascii="Times New Roman" w:hAnsi="Times New Roman"/>
                <w:bCs/>
                <w:sz w:val="24"/>
                <w:szCs w:val="24"/>
              </w:rPr>
              <w:t>начале XVII в.</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Европа в конце ХV</w:t>
            </w:r>
            <w:r w:rsidRPr="005D42AF">
              <w:rPr>
                <w:rFonts w:ascii="Times New Roman" w:hAnsi="Times New Roman"/>
                <w:sz w:val="24"/>
                <w:szCs w:val="24"/>
              </w:rPr>
              <w:t xml:space="preserve">— </w:t>
            </w:r>
            <w:r w:rsidRPr="005D42AF">
              <w:rPr>
                <w:rFonts w:ascii="Times New Roman" w:hAnsi="Times New Roman"/>
                <w:bCs/>
                <w:sz w:val="24"/>
                <w:szCs w:val="24"/>
              </w:rPr>
              <w:t>начале XVII в.</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Страны Европы и Северной Америки в середине XVII—ХVIII в.</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Страны Востока в XVI—XVIII вв.</w:t>
            </w:r>
          </w:p>
          <w:p w:rsidR="009D1460" w:rsidRPr="005D42AF" w:rsidRDefault="009D1460" w:rsidP="00967608">
            <w:pPr>
              <w:spacing w:after="0" w:line="240" w:lineRule="auto"/>
              <w:rPr>
                <w:rFonts w:ascii="Times New Roman" w:hAnsi="Times New Roman"/>
                <w:sz w:val="24"/>
                <w:szCs w:val="24"/>
              </w:rPr>
            </w:pPr>
          </w:p>
        </w:tc>
        <w:tc>
          <w:tcPr>
            <w:tcW w:w="4677" w:type="dxa"/>
          </w:tcPr>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
                <w:bCs/>
                <w:sz w:val="24"/>
                <w:szCs w:val="24"/>
              </w:rPr>
              <w:t>РОССИЯ В XVI – XVII ВЕКАХ: ОТ ВЕЛИКОГО КНЯЖЕСТВА К ЦАРСТВУ</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 xml:space="preserve">Россия в XVI веке </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 xml:space="preserve">Смута в России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Россия в XVII веке </w:t>
            </w:r>
          </w:p>
          <w:p w:rsidR="009D1460" w:rsidRPr="005D42AF" w:rsidRDefault="009D1460" w:rsidP="00967608">
            <w:pPr>
              <w:spacing w:after="0" w:line="240" w:lineRule="auto"/>
              <w:rPr>
                <w:rFonts w:ascii="Times New Roman" w:hAnsi="Times New Roman"/>
                <w:b/>
                <w:bCs/>
                <w:sz w:val="24"/>
                <w:szCs w:val="24"/>
              </w:rPr>
            </w:pPr>
            <w:r w:rsidRPr="005D42AF">
              <w:rPr>
                <w:rFonts w:ascii="Times New Roman" w:hAnsi="Times New Roman"/>
                <w:bCs/>
                <w:sz w:val="24"/>
                <w:szCs w:val="24"/>
              </w:rPr>
              <w:t>Культурное пространство</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Региональный компонент</w:t>
            </w:r>
          </w:p>
          <w:p w:rsidR="009D1460" w:rsidRPr="005D42AF" w:rsidRDefault="009D1460" w:rsidP="00967608">
            <w:pPr>
              <w:spacing w:after="0" w:line="240" w:lineRule="auto"/>
              <w:rPr>
                <w:rFonts w:ascii="Times New Roman" w:hAnsi="Times New Roman"/>
                <w:sz w:val="24"/>
                <w:szCs w:val="24"/>
              </w:rPr>
            </w:pPr>
          </w:p>
        </w:tc>
      </w:tr>
      <w:tr w:rsidR="009D1460" w:rsidRPr="0074495D" w:rsidTr="005D42AF">
        <w:tc>
          <w:tcPr>
            <w:tcW w:w="1132" w:type="dxa"/>
          </w:tcPr>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8 класс</w:t>
            </w:r>
          </w:p>
        </w:tc>
        <w:tc>
          <w:tcPr>
            <w:tcW w:w="4397" w:type="dxa"/>
          </w:tcPr>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
                <w:sz w:val="24"/>
                <w:szCs w:val="24"/>
              </w:rPr>
              <w:t>ИСТОРИЯ НОВОГО ВРЕМЕНИ.</w:t>
            </w:r>
            <w:r w:rsidRPr="005D42AF">
              <w:rPr>
                <w:rFonts w:ascii="Times New Roman" w:hAnsi="Times New Roman"/>
                <w:b/>
                <w:sz w:val="24"/>
                <w:szCs w:val="24"/>
                <w:lang w:val="en-US"/>
              </w:rPr>
              <w:t>XVIII</w:t>
            </w:r>
            <w:r w:rsidRPr="005D42AF">
              <w:rPr>
                <w:rFonts w:ascii="Times New Roman" w:hAnsi="Times New Roman"/>
                <w:b/>
                <w:sz w:val="24"/>
                <w:szCs w:val="24"/>
              </w:rPr>
              <w:t>в.</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 xml:space="preserve">Эпоха Просвещения. </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Эпоха промышленного переворота</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Великая французская революция</w:t>
            </w:r>
          </w:p>
          <w:p w:rsidR="009D1460" w:rsidRPr="005D42AF" w:rsidRDefault="009D1460" w:rsidP="00967608">
            <w:pPr>
              <w:spacing w:after="0" w:line="240" w:lineRule="auto"/>
              <w:rPr>
                <w:rFonts w:ascii="Times New Roman" w:hAnsi="Times New Roman"/>
                <w:sz w:val="24"/>
                <w:szCs w:val="24"/>
              </w:rPr>
            </w:pPr>
          </w:p>
        </w:tc>
        <w:tc>
          <w:tcPr>
            <w:tcW w:w="4677" w:type="dxa"/>
          </w:tcPr>
          <w:p w:rsidR="009D1460" w:rsidRPr="005D42AF" w:rsidRDefault="009D1460" w:rsidP="00967608">
            <w:pPr>
              <w:spacing w:after="0" w:line="240" w:lineRule="auto"/>
              <w:rPr>
                <w:rFonts w:ascii="Times New Roman" w:hAnsi="Times New Roman"/>
                <w:b/>
                <w:bCs/>
                <w:sz w:val="24"/>
                <w:szCs w:val="24"/>
              </w:rPr>
            </w:pPr>
            <w:r w:rsidRPr="005D42AF">
              <w:rPr>
                <w:rFonts w:ascii="Times New Roman" w:hAnsi="Times New Roman"/>
                <w:b/>
                <w:bCs/>
                <w:sz w:val="24"/>
                <w:szCs w:val="24"/>
              </w:rPr>
              <w:t>РОССИЯ В КОНЦЕ XVII - XVIII ВЕКАХ: ОТ ЦАРСТВА К ИМПЕРИИ</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Россия в эпоху преобразований Петра I</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После Петра Великого: эпоха «дворцовых переворотов»</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Россия в 1760-х – 1790- гг. Правление Екатерины II и Павла I</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Культурное пространство Российской империи в XVIII в.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Народы России в XVIII в.</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Россия при Павле I</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Региональный компонент</w:t>
            </w:r>
          </w:p>
          <w:p w:rsidR="009D1460" w:rsidRPr="005D42AF" w:rsidRDefault="009D1460" w:rsidP="00967608">
            <w:pPr>
              <w:spacing w:after="0" w:line="240" w:lineRule="auto"/>
              <w:rPr>
                <w:rFonts w:ascii="Times New Roman" w:hAnsi="Times New Roman"/>
                <w:sz w:val="24"/>
                <w:szCs w:val="24"/>
              </w:rPr>
            </w:pPr>
          </w:p>
        </w:tc>
      </w:tr>
      <w:tr w:rsidR="009D1460" w:rsidRPr="0074495D" w:rsidTr="005D42AF">
        <w:tc>
          <w:tcPr>
            <w:tcW w:w="1132" w:type="dxa"/>
          </w:tcPr>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sz w:val="24"/>
                <w:szCs w:val="24"/>
              </w:rPr>
              <w:t>9 класс</w:t>
            </w:r>
          </w:p>
        </w:tc>
        <w:tc>
          <w:tcPr>
            <w:tcW w:w="4397" w:type="dxa"/>
          </w:tcPr>
          <w:p w:rsidR="009D1460" w:rsidRPr="005D42AF" w:rsidRDefault="009D1460" w:rsidP="00967608">
            <w:pPr>
              <w:spacing w:after="0" w:line="240" w:lineRule="auto"/>
              <w:rPr>
                <w:rFonts w:ascii="Times New Roman" w:hAnsi="Times New Roman"/>
                <w:b/>
                <w:sz w:val="24"/>
                <w:szCs w:val="24"/>
              </w:rPr>
            </w:pPr>
            <w:r w:rsidRPr="005D42AF">
              <w:rPr>
                <w:rFonts w:ascii="Times New Roman" w:hAnsi="Times New Roman"/>
                <w:b/>
                <w:sz w:val="24"/>
                <w:szCs w:val="24"/>
              </w:rPr>
              <w:t xml:space="preserve">ИСТОРИЯ НОВОГО ВРЕМЕНИ. </w:t>
            </w:r>
            <w:r w:rsidRPr="005D42AF">
              <w:rPr>
                <w:rFonts w:ascii="Times New Roman" w:hAnsi="Times New Roman"/>
                <w:b/>
                <w:sz w:val="24"/>
                <w:szCs w:val="24"/>
                <w:lang w:val="en-US"/>
              </w:rPr>
              <w:t>XIX</w:t>
            </w:r>
            <w:r w:rsidRPr="005D42AF">
              <w:rPr>
                <w:rFonts w:ascii="Times New Roman" w:hAnsi="Times New Roman"/>
                <w:b/>
                <w:sz w:val="24"/>
                <w:szCs w:val="24"/>
              </w:rPr>
              <w:t xml:space="preserve"> в. </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
                <w:sz w:val="24"/>
                <w:szCs w:val="24"/>
              </w:rPr>
              <w:t>Мир к началу XX в. Новейшая история.</w:t>
            </w:r>
            <w:r w:rsidRPr="005D42AF">
              <w:rPr>
                <w:rFonts w:ascii="Times New Roman" w:hAnsi="Times New Roman"/>
                <w:b/>
                <w:i/>
                <w:sz w:val="24"/>
                <w:szCs w:val="24"/>
              </w:rPr>
              <w:t>Становление и расцвет индустриального общества. До начала Первой мировой войны</w:t>
            </w:r>
          </w:p>
          <w:p w:rsidR="009D1460" w:rsidRPr="005D42AF" w:rsidRDefault="009D1460" w:rsidP="00967608">
            <w:pPr>
              <w:spacing w:after="0" w:line="240" w:lineRule="auto"/>
              <w:rPr>
                <w:rFonts w:ascii="Times New Roman" w:hAnsi="Times New Roman"/>
                <w:sz w:val="24"/>
                <w:szCs w:val="24"/>
              </w:rPr>
            </w:pP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lastRenderedPageBreak/>
              <w:t>Страны Европы и Северной Америки в первой половине ХIХ в.</w:t>
            </w:r>
          </w:p>
          <w:p w:rsidR="009D1460" w:rsidRPr="005D42AF" w:rsidRDefault="009D1460" w:rsidP="00967608">
            <w:pPr>
              <w:shd w:val="clear" w:color="auto" w:fill="FFFFFF"/>
              <w:spacing w:after="0" w:line="240" w:lineRule="auto"/>
              <w:rPr>
                <w:rFonts w:ascii="Times New Roman" w:hAnsi="Times New Roman"/>
                <w:bCs/>
                <w:sz w:val="24"/>
                <w:szCs w:val="24"/>
              </w:rPr>
            </w:pPr>
            <w:r w:rsidRPr="005D42AF">
              <w:rPr>
                <w:rFonts w:ascii="Times New Roman" w:hAnsi="Times New Roman"/>
                <w:bCs/>
                <w:sz w:val="24"/>
                <w:szCs w:val="24"/>
              </w:rPr>
              <w:t>Страны Европы и Северной Америки во второй половине ХIХ в.</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Экономическое и социально-политическое развитие стран Европы и США в конце ХIХ в.</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Страны Азии в ХIХ в.</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Война за независимость в Латинской Америке</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Народы Африки в Новое время</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Развитие культуры в XIX в.</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Международные отношения в XIX в.</w:t>
            </w:r>
          </w:p>
          <w:p w:rsidR="009D1460" w:rsidRPr="005D42AF" w:rsidRDefault="009D1460" w:rsidP="00967608">
            <w:pPr>
              <w:shd w:val="clear" w:color="auto" w:fill="FFFFFF"/>
              <w:spacing w:after="0" w:line="240" w:lineRule="auto"/>
              <w:rPr>
                <w:rFonts w:ascii="Times New Roman" w:hAnsi="Times New Roman"/>
                <w:sz w:val="24"/>
                <w:szCs w:val="24"/>
              </w:rPr>
            </w:pPr>
            <w:r w:rsidRPr="005D42AF">
              <w:rPr>
                <w:rFonts w:ascii="Times New Roman" w:hAnsi="Times New Roman"/>
                <w:bCs/>
                <w:sz w:val="24"/>
                <w:szCs w:val="24"/>
              </w:rPr>
              <w:t>Мир в 1900—1914 гг.</w:t>
            </w:r>
          </w:p>
          <w:p w:rsidR="009D1460" w:rsidRPr="005D42AF" w:rsidRDefault="009D1460" w:rsidP="00967608">
            <w:pPr>
              <w:shd w:val="clear" w:color="auto" w:fill="FFFFFF"/>
              <w:spacing w:after="0" w:line="240" w:lineRule="auto"/>
              <w:rPr>
                <w:rFonts w:ascii="Times New Roman" w:hAnsi="Times New Roman"/>
                <w:i/>
                <w:sz w:val="24"/>
                <w:szCs w:val="24"/>
              </w:rPr>
            </w:pPr>
          </w:p>
          <w:p w:rsidR="009D1460" w:rsidRPr="005D42AF" w:rsidRDefault="009D1460" w:rsidP="00967608">
            <w:pPr>
              <w:spacing w:after="0" w:line="240" w:lineRule="auto"/>
              <w:rPr>
                <w:rFonts w:ascii="Times New Roman" w:hAnsi="Times New Roman"/>
                <w:sz w:val="24"/>
                <w:szCs w:val="24"/>
              </w:rPr>
            </w:pPr>
          </w:p>
          <w:p w:rsidR="009D1460" w:rsidRPr="005D42AF" w:rsidRDefault="009D1460" w:rsidP="00967608">
            <w:pPr>
              <w:spacing w:after="0" w:line="240" w:lineRule="auto"/>
              <w:rPr>
                <w:rFonts w:ascii="Times New Roman" w:hAnsi="Times New Roman"/>
                <w:i/>
                <w:sz w:val="24"/>
                <w:szCs w:val="24"/>
              </w:rPr>
            </w:pPr>
          </w:p>
          <w:p w:rsidR="009D1460" w:rsidRPr="005D42AF" w:rsidRDefault="009D1460" w:rsidP="00967608">
            <w:pPr>
              <w:spacing w:after="0" w:line="240" w:lineRule="auto"/>
              <w:rPr>
                <w:rFonts w:ascii="Times New Roman" w:hAnsi="Times New Roman"/>
                <w:sz w:val="24"/>
                <w:szCs w:val="24"/>
              </w:rPr>
            </w:pPr>
          </w:p>
        </w:tc>
        <w:tc>
          <w:tcPr>
            <w:tcW w:w="4677" w:type="dxa"/>
          </w:tcPr>
          <w:p w:rsidR="009D1460" w:rsidRPr="005D42AF" w:rsidRDefault="009D1460" w:rsidP="00967608">
            <w:pPr>
              <w:spacing w:after="0" w:line="240" w:lineRule="auto"/>
              <w:rPr>
                <w:rFonts w:ascii="Times New Roman" w:hAnsi="Times New Roman"/>
                <w:b/>
                <w:bCs/>
                <w:sz w:val="24"/>
                <w:szCs w:val="24"/>
              </w:rPr>
            </w:pPr>
            <w:r w:rsidRPr="005D42AF">
              <w:rPr>
                <w:rFonts w:ascii="Times New Roman" w:hAnsi="Times New Roman"/>
                <w:b/>
                <w:bCs/>
                <w:sz w:val="24"/>
                <w:szCs w:val="24"/>
              </w:rPr>
              <w:lastRenderedPageBreak/>
              <w:t>IV. РОССИЙСКАЯ ИМПЕРИЯ В XIX – НАЧАЛЕ XX ВВ.</w:t>
            </w:r>
          </w:p>
          <w:p w:rsidR="009D1460" w:rsidRPr="005D42AF" w:rsidRDefault="009D1460" w:rsidP="00967608">
            <w:pPr>
              <w:spacing w:after="0" w:line="240" w:lineRule="auto"/>
              <w:rPr>
                <w:rFonts w:ascii="Times New Roman" w:hAnsi="Times New Roman"/>
                <w:b/>
                <w:bCs/>
                <w:sz w:val="24"/>
                <w:szCs w:val="24"/>
              </w:rPr>
            </w:pPr>
          </w:p>
          <w:p w:rsidR="009D1460" w:rsidRPr="005D42AF" w:rsidRDefault="009D1460" w:rsidP="00967608">
            <w:pPr>
              <w:spacing w:after="0" w:line="240" w:lineRule="auto"/>
              <w:rPr>
                <w:rFonts w:ascii="Times New Roman" w:hAnsi="Times New Roman"/>
                <w:bCs/>
                <w:sz w:val="24"/>
                <w:szCs w:val="24"/>
                <w:u w:val="single"/>
              </w:rPr>
            </w:pPr>
            <w:r w:rsidRPr="005D42AF">
              <w:rPr>
                <w:rFonts w:ascii="Times New Roman" w:hAnsi="Times New Roman"/>
                <w:bCs/>
                <w:sz w:val="24"/>
                <w:szCs w:val="24"/>
                <w:u w:val="single"/>
              </w:rPr>
              <w:t>Россия на пути к реформам (1801–1861)</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Александровская эпоха: государственный либерализм</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Отечественная война 1812 г.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lastRenderedPageBreak/>
              <w:t>Николаевское самодержавие: государственный консерватизм</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Крепостнический социум. Деревня и город </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Культурное пространство империи в первой половине XIX в.</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Пространство империи: этнокультурный облик страны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Формирование гражданского правосознания. Основные течения общественной мысли </w:t>
            </w:r>
          </w:p>
          <w:p w:rsidR="009D1460" w:rsidRPr="005D42AF" w:rsidRDefault="009D1460" w:rsidP="00967608">
            <w:pPr>
              <w:spacing w:after="0" w:line="240" w:lineRule="auto"/>
              <w:rPr>
                <w:rFonts w:ascii="Times New Roman" w:hAnsi="Times New Roman"/>
                <w:sz w:val="24"/>
                <w:szCs w:val="24"/>
              </w:rPr>
            </w:pPr>
          </w:p>
          <w:p w:rsidR="009D1460" w:rsidRPr="005D42AF" w:rsidRDefault="009D1460" w:rsidP="00967608">
            <w:pPr>
              <w:spacing w:after="0" w:line="240" w:lineRule="auto"/>
              <w:rPr>
                <w:rFonts w:ascii="Times New Roman" w:hAnsi="Times New Roman"/>
                <w:bCs/>
                <w:sz w:val="24"/>
                <w:szCs w:val="24"/>
                <w:u w:val="single"/>
              </w:rPr>
            </w:pPr>
            <w:r w:rsidRPr="005D42AF">
              <w:rPr>
                <w:rFonts w:ascii="Times New Roman" w:hAnsi="Times New Roman"/>
                <w:bCs/>
                <w:sz w:val="24"/>
                <w:szCs w:val="24"/>
                <w:u w:val="single"/>
              </w:rPr>
              <w:t>Россия в эпоху реформ</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Преобразования Александра II: социальная и правовая модернизация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«Народное самодержавие» Александра III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Пореформенный социум. Сельское хозяйство и промышленность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Культурное пространство империи во второй половине XIX в.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Этнокультурный облик империи </w:t>
            </w:r>
          </w:p>
          <w:p w:rsidR="009D1460" w:rsidRPr="005D42AF" w:rsidRDefault="009D1460" w:rsidP="00967608">
            <w:pPr>
              <w:spacing w:after="0" w:line="240" w:lineRule="auto"/>
              <w:rPr>
                <w:rFonts w:ascii="Times New Roman" w:hAnsi="Times New Roman"/>
                <w:sz w:val="24"/>
                <w:szCs w:val="24"/>
              </w:rPr>
            </w:pPr>
            <w:r w:rsidRPr="005D42AF">
              <w:rPr>
                <w:rFonts w:ascii="Times New Roman" w:hAnsi="Times New Roman"/>
                <w:bCs/>
                <w:sz w:val="24"/>
                <w:szCs w:val="24"/>
              </w:rPr>
              <w:t>Формирование гражданского общества и основные направления общественных движений</w:t>
            </w:r>
          </w:p>
          <w:p w:rsidR="009D1460" w:rsidRPr="005D42AF" w:rsidRDefault="009D1460" w:rsidP="00967608">
            <w:pPr>
              <w:spacing w:after="0" w:line="240" w:lineRule="auto"/>
              <w:rPr>
                <w:rFonts w:ascii="Times New Roman" w:hAnsi="Times New Roman"/>
                <w:bCs/>
                <w:sz w:val="24"/>
                <w:szCs w:val="24"/>
                <w:u w:val="single"/>
              </w:rPr>
            </w:pPr>
            <w:r w:rsidRPr="005D42AF">
              <w:rPr>
                <w:rFonts w:ascii="Times New Roman" w:hAnsi="Times New Roman"/>
                <w:bCs/>
                <w:sz w:val="24"/>
                <w:szCs w:val="24"/>
                <w:u w:val="single"/>
              </w:rPr>
              <w:t>Кризис империи в начале ХХ века</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Первая российская революция 1905-1907 гг. Начало парламентаризма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 xml:space="preserve">Общество и власть после революции </w:t>
            </w:r>
          </w:p>
          <w:p w:rsidR="009D1460" w:rsidRPr="005D42AF" w:rsidRDefault="009D1460" w:rsidP="00967608">
            <w:pPr>
              <w:spacing w:after="0" w:line="240" w:lineRule="auto"/>
              <w:rPr>
                <w:rFonts w:ascii="Times New Roman" w:hAnsi="Times New Roman"/>
                <w:bCs/>
                <w:sz w:val="24"/>
                <w:szCs w:val="24"/>
              </w:rPr>
            </w:pPr>
            <w:r w:rsidRPr="005D42AF">
              <w:rPr>
                <w:rFonts w:ascii="Times New Roman" w:hAnsi="Times New Roman"/>
                <w:bCs/>
                <w:sz w:val="24"/>
                <w:szCs w:val="24"/>
              </w:rPr>
              <w:t>«Серебряный век» российской культуры</w:t>
            </w:r>
          </w:p>
          <w:p w:rsidR="009D1460" w:rsidRPr="005D42AF" w:rsidRDefault="009D1460" w:rsidP="00967608">
            <w:pPr>
              <w:spacing w:after="0" w:line="240" w:lineRule="auto"/>
              <w:rPr>
                <w:rFonts w:ascii="Times New Roman" w:hAnsi="Times New Roman"/>
                <w:i/>
                <w:sz w:val="24"/>
                <w:szCs w:val="24"/>
              </w:rPr>
            </w:pPr>
            <w:r w:rsidRPr="005D42AF">
              <w:rPr>
                <w:rFonts w:ascii="Times New Roman" w:hAnsi="Times New Roman"/>
                <w:sz w:val="24"/>
                <w:szCs w:val="24"/>
              </w:rPr>
              <w:t>Региональный компонент</w:t>
            </w:r>
          </w:p>
        </w:tc>
      </w:tr>
    </w:tbl>
    <w:p w:rsidR="00B540EE" w:rsidRPr="0074495D" w:rsidRDefault="00A309E2" w:rsidP="00967608">
      <w:pPr>
        <w:pStyle w:val="4"/>
        <w:spacing w:line="240" w:lineRule="auto"/>
      </w:pPr>
      <w:bookmarkStart w:id="235" w:name="_Toc409691706"/>
      <w:bookmarkStart w:id="236" w:name="_Toc410654032"/>
      <w:bookmarkStart w:id="237" w:name="_Toc414553230"/>
      <w:r w:rsidRPr="0074495D">
        <w:lastRenderedPageBreak/>
        <w:t>2.2.2.</w:t>
      </w:r>
      <w:r w:rsidR="00FF5538">
        <w:t>5</w:t>
      </w:r>
      <w:r w:rsidRPr="0074495D">
        <w:t xml:space="preserve">. </w:t>
      </w:r>
      <w:r w:rsidR="00B540EE" w:rsidRPr="0074495D">
        <w:t>Обществознание</w:t>
      </w:r>
      <w:bookmarkEnd w:id="235"/>
      <w:bookmarkEnd w:id="236"/>
      <w:bookmarkEnd w:id="237"/>
    </w:p>
    <w:p w:rsidR="001937F7" w:rsidRPr="0074495D" w:rsidRDefault="001937F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закреплённым в Конституции РФ, гражданской активной позиции в общественной жизни при решении задач в области социальных отношений.</w:t>
      </w:r>
    </w:p>
    <w:p w:rsidR="001937F7" w:rsidRPr="0074495D" w:rsidRDefault="001937F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p w:rsidR="001937F7" w:rsidRPr="0074495D" w:rsidRDefault="001937F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w:t>
      </w:r>
      <w:r w:rsidRPr="0074495D">
        <w:rPr>
          <w:rFonts w:ascii="Times New Roman" w:hAnsi="Times New Roman"/>
          <w:sz w:val="28"/>
          <w:szCs w:val="28"/>
        </w:rPr>
        <w:lastRenderedPageBreak/>
        <w:t>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1937F7" w:rsidRPr="0074495D" w:rsidRDefault="001937F7"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B540EE" w:rsidRPr="00475353" w:rsidRDefault="00B540EE" w:rsidP="00967608">
      <w:pPr>
        <w:spacing w:after="0" w:line="240" w:lineRule="auto"/>
        <w:ind w:left="709"/>
        <w:jc w:val="both"/>
        <w:rPr>
          <w:rFonts w:ascii="Times New Roman" w:hAnsi="Times New Roman"/>
          <w:sz w:val="28"/>
          <w:szCs w:val="28"/>
        </w:rPr>
      </w:pPr>
      <w:r w:rsidRPr="0074495D">
        <w:rPr>
          <w:rFonts w:ascii="Times New Roman" w:hAnsi="Times New Roman"/>
          <w:b/>
          <w:bCs/>
          <w:sz w:val="28"/>
          <w:szCs w:val="28"/>
          <w:shd w:val="clear" w:color="auto" w:fill="FFFFFF"/>
        </w:rPr>
        <w:t>Человек. Деятельность человека</w:t>
      </w:r>
    </w:p>
    <w:p w:rsidR="00B540EE" w:rsidRPr="0074495D" w:rsidRDefault="00B540EE" w:rsidP="00967608">
      <w:pPr>
        <w:tabs>
          <w:tab w:val="left" w:pos="1114"/>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Биологическое и социальное в человеке. </w:t>
      </w:r>
      <w:r w:rsidRPr="0074495D">
        <w:rPr>
          <w:rFonts w:ascii="Times New Roman" w:hAnsi="Times New Roman"/>
          <w:i/>
          <w:sz w:val="28"/>
          <w:szCs w:val="28"/>
        </w:rPr>
        <w:t>Черты сходства и различий человека и животного.Индивид, индивидуальность, личность.</w:t>
      </w:r>
      <w:r w:rsidRPr="0074495D">
        <w:rPr>
          <w:rFonts w:ascii="Times New Roman" w:hAnsi="Times New Roman"/>
          <w:sz w:val="28"/>
          <w:szCs w:val="28"/>
        </w:rPr>
        <w:t xml:space="preserve"> Основные возрастные периоды жизни человека. Отношения между поколениями. Особенности подросткового возраста. Способности и потребности человека.Особые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w:t>
      </w:r>
      <w:r w:rsidRPr="0074495D">
        <w:rPr>
          <w:rFonts w:ascii="Times New Roman" w:hAnsi="Times New Roman"/>
          <w:i/>
          <w:sz w:val="28"/>
          <w:szCs w:val="28"/>
        </w:rPr>
        <w:t xml:space="preserve">Личные и деловые отношения. </w:t>
      </w:r>
      <w:r w:rsidRPr="0074495D">
        <w:rPr>
          <w:rFonts w:ascii="Times New Roman" w:hAnsi="Times New Roman"/>
          <w:sz w:val="28"/>
          <w:szCs w:val="28"/>
        </w:rPr>
        <w:t>Лидерство. Межличностные конфликты и способы их разрешения.</w:t>
      </w:r>
    </w:p>
    <w:p w:rsidR="00B540EE" w:rsidRPr="0074495D" w:rsidRDefault="00B540EE" w:rsidP="00967608">
      <w:pPr>
        <w:spacing w:after="0" w:line="24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Общество</w:t>
      </w:r>
    </w:p>
    <w:p w:rsidR="00B540EE" w:rsidRPr="0074495D" w:rsidRDefault="00B540EE" w:rsidP="00967608">
      <w:pPr>
        <w:tabs>
          <w:tab w:val="left" w:pos="1114"/>
        </w:tabs>
        <w:spacing w:after="0" w:line="240" w:lineRule="auto"/>
        <w:ind w:firstLine="709"/>
        <w:jc w:val="both"/>
        <w:rPr>
          <w:rFonts w:ascii="Times New Roman" w:hAnsi="Times New Roman"/>
          <w:sz w:val="28"/>
          <w:szCs w:val="28"/>
        </w:rPr>
      </w:pPr>
      <w:r w:rsidRPr="00475353">
        <w:rPr>
          <w:rFonts w:ascii="Times New Roman" w:hAnsi="Times New Roman"/>
          <w:sz w:val="28"/>
          <w:szCs w:val="28"/>
        </w:rPr>
        <w:t>Общество как форма жизнедеятельности людей. Взаимосвязь общества и природ</w:t>
      </w:r>
      <w:r w:rsidRPr="0074495D">
        <w:rPr>
          <w:rFonts w:ascii="Times New Roman" w:hAnsi="Times New Roman"/>
          <w:sz w:val="28"/>
          <w:szCs w:val="28"/>
        </w:rPr>
        <w:t xml:space="preserve">ы. Развитие общества. </w:t>
      </w:r>
      <w:r w:rsidRPr="0074495D">
        <w:rPr>
          <w:rFonts w:ascii="Times New Roman" w:hAnsi="Times New Roman"/>
          <w:i/>
          <w:sz w:val="28"/>
          <w:szCs w:val="28"/>
        </w:rPr>
        <w:t>Общественный прогресс.</w:t>
      </w:r>
      <w:r w:rsidRPr="0074495D">
        <w:rPr>
          <w:rFonts w:ascii="Times New Roman" w:hAnsi="Times New Roman"/>
          <w:sz w:val="28"/>
          <w:szCs w:val="28"/>
        </w:rPr>
        <w:t xml:space="preserve">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жизнь.Современное российское общество, особенности его развития.</w:t>
      </w:r>
    </w:p>
    <w:p w:rsidR="00B540EE" w:rsidRPr="0074495D" w:rsidRDefault="00B540EE" w:rsidP="00967608">
      <w:pPr>
        <w:spacing w:after="0" w:line="24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Социальные нормы</w:t>
      </w:r>
    </w:p>
    <w:p w:rsidR="00B540EE" w:rsidRPr="0074495D" w:rsidRDefault="00B540EE" w:rsidP="00967608">
      <w:pPr>
        <w:tabs>
          <w:tab w:val="left" w:pos="1114"/>
        </w:tabs>
        <w:spacing w:after="0" w:line="240" w:lineRule="auto"/>
        <w:ind w:firstLine="709"/>
        <w:jc w:val="both"/>
        <w:rPr>
          <w:rFonts w:ascii="Times New Roman" w:hAnsi="Times New Roman"/>
          <w:sz w:val="28"/>
          <w:szCs w:val="28"/>
        </w:rPr>
      </w:pPr>
      <w:r w:rsidRPr="00475353">
        <w:rPr>
          <w:rFonts w:ascii="Times New Roman" w:hAnsi="Times New Roman"/>
          <w:sz w:val="28"/>
          <w:szCs w:val="28"/>
        </w:rPr>
        <w:t xml:space="preserve">Социальные нормы как регуляторы поведения человека в обществе. </w:t>
      </w:r>
      <w:r w:rsidRPr="0074495D">
        <w:rPr>
          <w:rFonts w:ascii="Times New Roman" w:hAnsi="Times New Roman"/>
          <w:i/>
          <w:sz w:val="28"/>
          <w:szCs w:val="28"/>
        </w:rPr>
        <w:t>Общественные нравы, традиции и обычаи.</w:t>
      </w:r>
      <w:r w:rsidRPr="0074495D">
        <w:rPr>
          <w:rFonts w:ascii="Times New Roman" w:hAnsi="Times New Roman"/>
          <w:sz w:val="28"/>
          <w:szCs w:val="28"/>
        </w:rPr>
        <w:t xml:space="preserve"> Как усваиваются социальные нормы. Общественные ценности. Гражданственность и патриотизм. Уважение социального многообразия.</w:t>
      </w:r>
      <w:r w:rsidRPr="00475353">
        <w:rPr>
          <w:rFonts w:ascii="Times New Roman" w:hAnsi="Times New Roman"/>
          <w:sz w:val="28"/>
          <w:szCs w:val="28"/>
        </w:rPr>
        <w:t>Мораль, ее основные принципы. Нравственность. Моральные нормы и нравственный выбор. Роль морали в жизни человека и общества. Золотое</w:t>
      </w:r>
      <w:r w:rsidRPr="0074495D">
        <w:rPr>
          <w:rFonts w:ascii="Times New Roman" w:hAnsi="Times New Roman"/>
          <w:sz w:val="28"/>
          <w:szCs w:val="28"/>
        </w:rPr>
        <w:t xml:space="preserve">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w:t>
      </w:r>
      <w:r w:rsidRPr="0074495D">
        <w:rPr>
          <w:rFonts w:ascii="Times New Roman" w:hAnsi="Times New Roman"/>
          <w:i/>
          <w:sz w:val="28"/>
          <w:szCs w:val="28"/>
        </w:rPr>
        <w:t xml:space="preserve">Особенности социализации в подростковом возрасте. </w:t>
      </w:r>
      <w:r w:rsidRPr="0074495D">
        <w:rPr>
          <w:rFonts w:ascii="Times New Roman" w:hAnsi="Times New Roman"/>
          <w:sz w:val="28"/>
          <w:szCs w:val="28"/>
        </w:rPr>
        <w:t>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B540EE" w:rsidRPr="0074495D" w:rsidRDefault="00B540EE" w:rsidP="00967608">
      <w:pPr>
        <w:spacing w:after="0" w:line="24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Сфера духовной культуры</w:t>
      </w:r>
    </w:p>
    <w:p w:rsidR="00B540EE" w:rsidRPr="0074495D" w:rsidRDefault="00B540EE" w:rsidP="00967608">
      <w:pPr>
        <w:tabs>
          <w:tab w:val="left" w:pos="1311"/>
        </w:tabs>
        <w:spacing w:after="0" w:line="240" w:lineRule="auto"/>
        <w:ind w:firstLine="709"/>
        <w:jc w:val="both"/>
        <w:rPr>
          <w:rFonts w:ascii="Times New Roman" w:hAnsi="Times New Roman"/>
          <w:i/>
          <w:sz w:val="28"/>
          <w:szCs w:val="28"/>
        </w:rPr>
      </w:pPr>
      <w:r w:rsidRPr="00475353">
        <w:rPr>
          <w:rFonts w:ascii="Times New Roman" w:hAnsi="Times New Roman"/>
          <w:bCs/>
          <w:sz w:val="28"/>
          <w:szCs w:val="28"/>
        </w:rPr>
        <w:t xml:space="preserve">Культура, ее многообразие и основные формы. </w:t>
      </w:r>
      <w:r w:rsidRPr="00475353">
        <w:rPr>
          <w:rFonts w:ascii="Times New Roman" w:hAnsi="Times New Roman"/>
          <w:sz w:val="28"/>
          <w:szCs w:val="28"/>
        </w:rPr>
        <w:t>Наука в жизн</w:t>
      </w:r>
      <w:r w:rsidRPr="0074495D">
        <w:rPr>
          <w:rFonts w:ascii="Times New Roman" w:hAnsi="Times New Roman"/>
          <w:sz w:val="28"/>
          <w:szCs w:val="28"/>
        </w:rPr>
        <w:t xml:space="preserve">и современного общества. </w:t>
      </w:r>
      <w:r w:rsidRPr="0074495D">
        <w:rPr>
          <w:rFonts w:ascii="Times New Roman" w:hAnsi="Times New Roman"/>
          <w:i/>
          <w:sz w:val="28"/>
          <w:szCs w:val="28"/>
        </w:rPr>
        <w:t>Научно-технический прогресс в современном обществе.</w:t>
      </w:r>
      <w:r w:rsidRPr="0074495D">
        <w:rPr>
          <w:rFonts w:ascii="Times New Roman" w:hAnsi="Times New Roman"/>
          <w:sz w:val="28"/>
          <w:szCs w:val="28"/>
        </w:rPr>
        <w:t xml:space="preserve"> Развитие науки в России.Образование, его значимость в условиях </w:t>
      </w:r>
      <w:r w:rsidRPr="0074495D">
        <w:rPr>
          <w:rFonts w:ascii="Times New Roman" w:hAnsi="Times New Roman"/>
          <w:sz w:val="28"/>
          <w:szCs w:val="28"/>
        </w:rPr>
        <w:lastRenderedPageBreak/>
        <w:t xml:space="preserve">информационного общества. Система образования в Российской Федерации. Уровни общего образования. </w:t>
      </w:r>
      <w:r w:rsidRPr="0074495D">
        <w:rPr>
          <w:rFonts w:ascii="Times New Roman" w:hAnsi="Times New Roman"/>
          <w:i/>
          <w:sz w:val="28"/>
          <w:szCs w:val="28"/>
        </w:rPr>
        <w:t>Государственная итоговая аттестация</w:t>
      </w:r>
      <w:r w:rsidRPr="0074495D">
        <w:rPr>
          <w:rFonts w:ascii="Times New Roman" w:hAnsi="Times New Roman"/>
          <w:sz w:val="28"/>
          <w:szCs w:val="28"/>
        </w:rPr>
        <w:t xml:space="preserve">. Самообразование.Религия как форма культуры. </w:t>
      </w:r>
      <w:r w:rsidRPr="0074495D">
        <w:rPr>
          <w:rFonts w:ascii="Times New Roman" w:hAnsi="Times New Roman"/>
          <w:i/>
          <w:sz w:val="28"/>
          <w:szCs w:val="28"/>
        </w:rPr>
        <w:t>Мировые религии.</w:t>
      </w:r>
      <w:r w:rsidRPr="0074495D">
        <w:rPr>
          <w:rFonts w:ascii="Times New Roman" w:hAnsi="Times New Roman"/>
          <w:sz w:val="28"/>
          <w:szCs w:val="28"/>
        </w:rPr>
        <w:t xml:space="preserve"> Роль религии в жизни общества. Свобода совести. Искусство как элемент духовной культуры общества. </w:t>
      </w:r>
      <w:r w:rsidRPr="0074495D">
        <w:rPr>
          <w:rFonts w:ascii="Times New Roman" w:hAnsi="Times New Roman"/>
          <w:i/>
          <w:sz w:val="28"/>
          <w:szCs w:val="28"/>
        </w:rPr>
        <w:t xml:space="preserve">Влияние искусства на развитие личности. </w:t>
      </w:r>
    </w:p>
    <w:p w:rsidR="00B540EE" w:rsidRPr="0074495D" w:rsidRDefault="00B540EE" w:rsidP="00967608">
      <w:pPr>
        <w:spacing w:after="0" w:line="24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Социальная сфера жизни общества</w:t>
      </w:r>
    </w:p>
    <w:p w:rsidR="00B540EE" w:rsidRPr="0074495D" w:rsidRDefault="00B540EE" w:rsidP="00967608">
      <w:pPr>
        <w:tabs>
          <w:tab w:val="left" w:pos="1114"/>
        </w:tabs>
        <w:spacing w:after="0" w:line="240" w:lineRule="auto"/>
        <w:ind w:firstLine="709"/>
        <w:jc w:val="both"/>
        <w:rPr>
          <w:rFonts w:ascii="Times New Roman" w:hAnsi="Times New Roman"/>
          <w:sz w:val="28"/>
          <w:szCs w:val="28"/>
        </w:rPr>
      </w:pPr>
      <w:r w:rsidRPr="00475353">
        <w:rPr>
          <w:rFonts w:ascii="Times New Roman" w:hAnsi="Times New Roman"/>
          <w:bCs/>
          <w:sz w:val="28"/>
          <w:szCs w:val="28"/>
        </w:rPr>
        <w:t>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w:t>
      </w:r>
      <w:r w:rsidRPr="0074495D">
        <w:rPr>
          <w:rFonts w:ascii="Times New Roman" w:hAnsi="Times New Roman"/>
          <w:bCs/>
          <w:sz w:val="28"/>
          <w:szCs w:val="28"/>
        </w:rPr>
        <w:t xml:space="preserve">е роли членов семьи. </w:t>
      </w:r>
      <w:r w:rsidRPr="0074495D">
        <w:rPr>
          <w:rFonts w:ascii="Times New Roman" w:hAnsi="Times New Roman"/>
          <w:bCs/>
          <w:i/>
          <w:sz w:val="28"/>
          <w:szCs w:val="28"/>
        </w:rPr>
        <w:t xml:space="preserve">Досуг семьи. </w:t>
      </w:r>
      <w:r w:rsidRPr="0074495D">
        <w:rPr>
          <w:rFonts w:ascii="Times New Roman" w:hAnsi="Times New Roman"/>
          <w:bCs/>
          <w:sz w:val="28"/>
          <w:szCs w:val="28"/>
        </w:rPr>
        <w:t xml:space="preserve">Социальные конфликты и пути их разрешения. Этнос и нация. </w:t>
      </w:r>
      <w:r w:rsidRPr="0074495D">
        <w:rPr>
          <w:rFonts w:ascii="Times New Roman" w:hAnsi="Times New Roman"/>
          <w:i/>
          <w:sz w:val="28"/>
          <w:szCs w:val="28"/>
        </w:rPr>
        <w:t>Национальное самосознание</w:t>
      </w:r>
      <w:r w:rsidRPr="0074495D">
        <w:rPr>
          <w:rFonts w:ascii="Times New Roman" w:hAnsi="Times New Roman"/>
          <w:sz w:val="28"/>
          <w:szCs w:val="28"/>
        </w:rPr>
        <w:t xml:space="preserve">. Отношения между нациями. Россия – многонациональное государство. </w:t>
      </w:r>
      <w:r w:rsidRPr="0074495D">
        <w:rPr>
          <w:rFonts w:ascii="Times New Roman" w:hAnsi="Times New Roman"/>
          <w:bCs/>
          <w:sz w:val="28"/>
          <w:szCs w:val="28"/>
        </w:rPr>
        <w:t>Социальная политика Российского государства.</w:t>
      </w:r>
    </w:p>
    <w:p w:rsidR="00B540EE" w:rsidRPr="0074495D" w:rsidRDefault="00B540EE" w:rsidP="00967608">
      <w:pPr>
        <w:spacing w:after="0" w:line="24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Политическая сфера жизни общества</w:t>
      </w:r>
    </w:p>
    <w:p w:rsidR="00B540EE" w:rsidRPr="0074495D" w:rsidRDefault="00B540EE" w:rsidP="00967608">
      <w:pPr>
        <w:tabs>
          <w:tab w:val="left" w:pos="1321"/>
        </w:tabs>
        <w:spacing w:after="0" w:line="240" w:lineRule="auto"/>
        <w:ind w:firstLine="709"/>
        <w:jc w:val="both"/>
        <w:rPr>
          <w:rFonts w:ascii="Times New Roman" w:hAnsi="Times New Roman"/>
          <w:i/>
          <w:sz w:val="28"/>
          <w:szCs w:val="28"/>
        </w:rPr>
      </w:pPr>
      <w:r w:rsidRPr="00475353">
        <w:rPr>
          <w:rFonts w:ascii="Times New Roman" w:hAnsi="Times New Roman"/>
          <w:sz w:val="28"/>
          <w:szCs w:val="28"/>
        </w:rPr>
        <w:t>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w:t>
      </w:r>
      <w:r w:rsidRPr="0074495D">
        <w:rPr>
          <w:rFonts w:ascii="Times New Roman" w:hAnsi="Times New Roman"/>
          <w:sz w:val="28"/>
          <w:szCs w:val="28"/>
        </w:rPr>
        <w:t xml:space="preserve">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w:t>
      </w:r>
      <w:r w:rsidRPr="0074495D">
        <w:rPr>
          <w:rFonts w:ascii="Times New Roman" w:hAnsi="Times New Roman"/>
          <w:i/>
          <w:sz w:val="28"/>
          <w:szCs w:val="28"/>
        </w:rPr>
        <w:t>Правовое государство.</w:t>
      </w:r>
      <w:r w:rsidRPr="0074495D">
        <w:rPr>
          <w:rFonts w:ascii="Times New Roman" w:hAnsi="Times New Roman"/>
          <w:sz w:val="28"/>
          <w:szCs w:val="28"/>
        </w:rPr>
        <w:t xml:space="preserve"> Местное самоуправление. </w:t>
      </w:r>
      <w:r w:rsidRPr="0074495D">
        <w:rPr>
          <w:rFonts w:ascii="Times New Roman" w:hAnsi="Times New Roman"/>
          <w:i/>
          <w:sz w:val="28"/>
          <w:szCs w:val="28"/>
        </w:rPr>
        <w:t>Межгосударственные отношения. Межгосударственные конфликты и способы их разрешения.</w:t>
      </w:r>
    </w:p>
    <w:p w:rsidR="00B540EE" w:rsidRPr="0074495D" w:rsidRDefault="00B540EE" w:rsidP="00967608">
      <w:pPr>
        <w:spacing w:after="0" w:line="24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Гражданин и государство</w:t>
      </w:r>
    </w:p>
    <w:p w:rsidR="00B540EE" w:rsidRPr="0074495D" w:rsidRDefault="00B540EE" w:rsidP="00967608">
      <w:pPr>
        <w:tabs>
          <w:tab w:val="left" w:pos="1114"/>
        </w:tabs>
        <w:spacing w:after="0" w:line="240" w:lineRule="auto"/>
        <w:ind w:firstLine="709"/>
        <w:jc w:val="both"/>
        <w:rPr>
          <w:rFonts w:ascii="Times New Roman" w:hAnsi="Times New Roman"/>
          <w:sz w:val="28"/>
          <w:szCs w:val="28"/>
        </w:rPr>
      </w:pPr>
      <w:r w:rsidRPr="00475353">
        <w:rPr>
          <w:rFonts w:ascii="Times New Roman" w:hAnsi="Times New Roman"/>
          <w:sz w:val="28"/>
          <w:szCs w:val="28"/>
        </w:rPr>
        <w:t>Наше государство – Российская Федерация. Конституция Российской Федерации – основной закон государства. Конституционные</w:t>
      </w:r>
      <w:r w:rsidRPr="0074495D">
        <w:rPr>
          <w:rFonts w:ascii="Times New Roman" w:hAnsi="Times New Roman"/>
          <w:sz w:val="28"/>
          <w:szCs w:val="28"/>
        </w:rPr>
        <w:t xml:space="preserve"> основы государственного строя Российской Федерации. Государственные символы России. Россия </w:t>
      </w:r>
      <w:r w:rsidR="0051321E" w:rsidRPr="0074495D">
        <w:rPr>
          <w:rFonts w:ascii="Times New Roman" w:hAnsi="Times New Roman"/>
          <w:sz w:val="28"/>
          <w:szCs w:val="28"/>
        </w:rPr>
        <w:t xml:space="preserve">– </w:t>
      </w:r>
      <w:r w:rsidRPr="0074495D">
        <w:rPr>
          <w:rFonts w:ascii="Times New Roman" w:hAnsi="Times New Roman"/>
          <w:sz w:val="28"/>
          <w:szCs w:val="28"/>
        </w:rPr>
        <w:t>федеративное государство. Субъекты федерации.Органы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w:t>
      </w:r>
      <w:r w:rsidRPr="0074495D">
        <w:rPr>
          <w:rFonts w:ascii="Times New Roman" w:hAnsi="Times New Roman"/>
          <w:bCs/>
          <w:sz w:val="28"/>
          <w:szCs w:val="28"/>
        </w:rPr>
        <w:t xml:space="preserve">рава и свободы человека и гражданина в Российской Федерации. </w:t>
      </w:r>
      <w:r w:rsidRPr="0074495D">
        <w:rPr>
          <w:rFonts w:ascii="Times New Roman" w:hAnsi="Times New Roman"/>
          <w:sz w:val="28"/>
          <w:szCs w:val="28"/>
        </w:rPr>
        <w:t xml:space="preserve">Конституционные обязанности гражданина Российской Федерации. </w:t>
      </w:r>
      <w:r w:rsidRPr="0074495D">
        <w:rPr>
          <w:rFonts w:ascii="Times New Roman" w:hAnsi="Times New Roman"/>
          <w:bCs/>
          <w:sz w:val="28"/>
          <w:szCs w:val="28"/>
        </w:rPr>
        <w:t>Взаимоотношения органов государственной власти и граждан. Механизмы реализации и защиты прав и свобод человека и гражданина в РФ.</w:t>
      </w:r>
      <w:r w:rsidRPr="0074495D">
        <w:rPr>
          <w:rFonts w:ascii="Times New Roman" w:hAnsi="Times New Roman"/>
          <w:i/>
          <w:sz w:val="28"/>
          <w:szCs w:val="28"/>
        </w:rPr>
        <w:t>Основные международные документы о правах человека и правах ребенка.</w:t>
      </w:r>
    </w:p>
    <w:p w:rsidR="00B540EE" w:rsidRPr="0074495D" w:rsidRDefault="00B540EE" w:rsidP="00967608">
      <w:pPr>
        <w:spacing w:after="0" w:line="24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Основы российского законодательства</w:t>
      </w:r>
    </w:p>
    <w:p w:rsidR="00B540EE" w:rsidRPr="0074495D" w:rsidRDefault="00B540EE" w:rsidP="00967608">
      <w:pPr>
        <w:tabs>
          <w:tab w:val="left" w:pos="1114"/>
        </w:tabs>
        <w:spacing w:after="0" w:line="240" w:lineRule="auto"/>
        <w:ind w:firstLine="709"/>
        <w:jc w:val="both"/>
        <w:rPr>
          <w:rFonts w:ascii="Times New Roman" w:hAnsi="Times New Roman"/>
          <w:i/>
          <w:sz w:val="28"/>
          <w:szCs w:val="28"/>
        </w:rPr>
      </w:pPr>
      <w:r w:rsidRPr="00475353">
        <w:rPr>
          <w:rFonts w:ascii="Times New Roman" w:hAnsi="Times New Roman"/>
          <w:bCs/>
          <w:sz w:val="28"/>
          <w:szCs w:val="28"/>
        </w:rPr>
        <w:t>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w:t>
      </w:r>
      <w:r w:rsidRPr="0074495D">
        <w:rPr>
          <w:rFonts w:ascii="Times New Roman" w:hAnsi="Times New Roman"/>
          <w:bCs/>
          <w:sz w:val="28"/>
          <w:szCs w:val="28"/>
        </w:rPr>
        <w:t xml:space="preserve">нности. Презумпция невиновности. Гражданские правоотношения. </w:t>
      </w:r>
      <w:r w:rsidRPr="0074495D">
        <w:rPr>
          <w:rFonts w:ascii="Times New Roman" w:hAnsi="Times New Roman"/>
          <w:bCs/>
          <w:sz w:val="28"/>
          <w:szCs w:val="28"/>
        </w:rPr>
        <w:lastRenderedPageBreak/>
        <w:t xml:space="preserve">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w:t>
      </w:r>
      <w:r w:rsidRPr="0074495D">
        <w:rPr>
          <w:rFonts w:ascii="Times New Roman" w:hAnsi="Times New Roman"/>
          <w:sz w:val="28"/>
          <w:szCs w:val="28"/>
        </w:rPr>
        <w:t>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w:t>
      </w:r>
      <w:r w:rsidRPr="0074495D">
        <w:rPr>
          <w:rFonts w:ascii="Times New Roman" w:hAnsi="Times New Roman"/>
          <w:bCs/>
          <w:sz w:val="28"/>
          <w:szCs w:val="28"/>
        </w:rPr>
        <w:t xml:space="preserve"> Уголовное право, основные понятия и принципы. </w:t>
      </w:r>
      <w:r w:rsidRPr="0074495D">
        <w:rPr>
          <w:rFonts w:ascii="Times New Roman" w:hAnsi="Times New Roman"/>
          <w:sz w:val="28"/>
          <w:szCs w:val="28"/>
        </w:rPr>
        <w:t>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w:t>
      </w:r>
      <w:r w:rsidRPr="0074495D">
        <w:rPr>
          <w:rFonts w:ascii="Times New Roman" w:hAnsi="Times New Roman"/>
          <w:bCs/>
          <w:i/>
          <w:sz w:val="28"/>
          <w:szCs w:val="28"/>
        </w:rPr>
        <w:t>Международное гуманитарное право. Международно-правовая защита жертв вооруженных конфликтов.</w:t>
      </w:r>
    </w:p>
    <w:p w:rsidR="00B540EE" w:rsidRPr="0074495D" w:rsidRDefault="00B540EE" w:rsidP="00967608">
      <w:pPr>
        <w:spacing w:after="0" w:line="240" w:lineRule="auto"/>
        <w:ind w:left="709"/>
        <w:jc w:val="both"/>
        <w:rPr>
          <w:rFonts w:ascii="Times New Roman" w:hAnsi="Times New Roman"/>
          <w:b/>
          <w:bCs/>
          <w:sz w:val="28"/>
          <w:szCs w:val="28"/>
          <w:shd w:val="clear" w:color="auto" w:fill="FFFFFF"/>
        </w:rPr>
      </w:pPr>
      <w:r w:rsidRPr="0074495D">
        <w:rPr>
          <w:rFonts w:ascii="Times New Roman" w:hAnsi="Times New Roman"/>
          <w:b/>
          <w:sz w:val="28"/>
          <w:szCs w:val="28"/>
          <w:shd w:val="clear" w:color="auto" w:fill="FFFFFF"/>
        </w:rPr>
        <w:t>Экономика</w:t>
      </w:r>
    </w:p>
    <w:p w:rsidR="0051321E" w:rsidRPr="0074495D" w:rsidRDefault="00B540EE" w:rsidP="00967608">
      <w:pPr>
        <w:tabs>
          <w:tab w:val="left" w:pos="1114"/>
        </w:tabs>
        <w:spacing w:after="0" w:line="240" w:lineRule="auto"/>
        <w:ind w:firstLine="709"/>
        <w:jc w:val="both"/>
        <w:rPr>
          <w:rFonts w:ascii="Times New Roman" w:hAnsi="Times New Roman"/>
          <w:sz w:val="28"/>
          <w:szCs w:val="28"/>
        </w:rPr>
      </w:pPr>
      <w:r w:rsidRPr="0074495D">
        <w:rPr>
          <w:rFonts w:ascii="Times New Roman" w:hAnsi="Times New Roman"/>
          <w:bCs/>
          <w:sz w:val="28"/>
          <w:szCs w:val="28"/>
          <w:shd w:val="clear" w:color="auto" w:fill="FFFFFF"/>
        </w:rPr>
        <w:t xml:space="preserve">Понятие экономики. Роль экономики в жизни общества. Товары и услуги. Ресурсы и потребности, ограниченность ресурсов. Производство </w:t>
      </w:r>
      <w:r w:rsidRPr="0074495D">
        <w:rPr>
          <w:rFonts w:ascii="Times New Roman" w:hAnsi="Times New Roman"/>
          <w:bCs/>
          <w:sz w:val="28"/>
          <w:szCs w:val="28"/>
          <w:shd w:val="clear" w:color="auto" w:fill="FFFFFF"/>
        </w:rPr>
        <w:noBreakHyphen/>
        <w:t xml:space="preserve">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w:t>
      </w:r>
      <w:r w:rsidRPr="00475353">
        <w:rPr>
          <w:rFonts w:ascii="Times New Roman" w:hAnsi="Times New Roman"/>
          <w:i/>
          <w:sz w:val="28"/>
          <w:szCs w:val="28"/>
        </w:rPr>
        <w:t xml:space="preserve">Виды рынков. Рынок капиталов. </w:t>
      </w:r>
      <w:r w:rsidRPr="0074495D">
        <w:rPr>
          <w:rFonts w:ascii="Times New Roman" w:hAnsi="Times New Roman"/>
          <w:bCs/>
          <w:sz w:val="28"/>
          <w:szCs w:val="28"/>
          <w:shd w:val="clear" w:color="auto" w:fill="FFFFFF"/>
        </w:rPr>
        <w:t>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w:t>
      </w:r>
      <w:r w:rsidR="0051321E" w:rsidRPr="0074495D">
        <w:rPr>
          <w:rFonts w:ascii="Times New Roman" w:hAnsi="Times New Roman"/>
          <w:bCs/>
          <w:sz w:val="28"/>
          <w:szCs w:val="28"/>
          <w:shd w:val="clear" w:color="auto" w:fill="FFFFFF"/>
        </w:rPr>
        <w:t xml:space="preserve">: </w:t>
      </w:r>
      <w:r w:rsidR="006B0423" w:rsidRPr="0074495D">
        <w:rPr>
          <w:rFonts w:ascii="Times New Roman" w:hAnsi="Times New Roman"/>
          <w:bCs/>
          <w:sz w:val="28"/>
          <w:szCs w:val="28"/>
          <w:shd w:val="clear" w:color="auto" w:fill="FFFFFF"/>
        </w:rPr>
        <w:t xml:space="preserve">система налогов, </w:t>
      </w:r>
      <w:r w:rsidR="0051321E" w:rsidRPr="00475353">
        <w:rPr>
          <w:rFonts w:ascii="Times New Roman" w:hAnsi="Times New Roman"/>
          <w:i/>
          <w:sz w:val="28"/>
          <w:szCs w:val="28"/>
        </w:rPr>
        <w:t>функции, налоговые системы разных эпох</w:t>
      </w:r>
      <w:r w:rsidR="0051321E" w:rsidRPr="0074495D">
        <w:rPr>
          <w:rFonts w:ascii="Times New Roman" w:hAnsi="Times New Roman"/>
          <w:sz w:val="28"/>
          <w:szCs w:val="28"/>
        </w:rPr>
        <w:t>.</w:t>
      </w:r>
    </w:p>
    <w:p w:rsidR="00756459" w:rsidRDefault="00B540EE" w:rsidP="00756459">
      <w:pPr>
        <w:pStyle w:val="afff4"/>
        <w:ind w:firstLine="709"/>
        <w:jc w:val="both"/>
        <w:rPr>
          <w:sz w:val="28"/>
          <w:szCs w:val="28"/>
        </w:rPr>
      </w:pPr>
      <w:r w:rsidRPr="0074495D">
        <w:rPr>
          <w:bCs/>
          <w:sz w:val="28"/>
          <w:szCs w:val="28"/>
          <w:shd w:val="clear" w:color="auto" w:fill="FFFFFF"/>
        </w:rPr>
        <w:t>Банковские услуги, предоставляемые гражданам</w:t>
      </w:r>
      <w:r w:rsidR="005348F8" w:rsidRPr="00475353">
        <w:rPr>
          <w:sz w:val="28"/>
          <w:szCs w:val="28"/>
        </w:rPr>
        <w:t>: депозит, кредит, платежная карта, электронные деньги, денежный перев</w:t>
      </w:r>
      <w:r w:rsidR="005348F8" w:rsidRPr="0074495D">
        <w:rPr>
          <w:sz w:val="28"/>
          <w:szCs w:val="28"/>
        </w:rPr>
        <w:t xml:space="preserve">од, обмен валюты. Формы дистанционного банковского обслуживания: банкомат, мобильный </w:t>
      </w:r>
      <w:r w:rsidR="005348F8" w:rsidRPr="0074495D">
        <w:rPr>
          <w:i/>
          <w:sz w:val="28"/>
          <w:szCs w:val="28"/>
        </w:rPr>
        <w:t>банкинг, онлайн-банкинг</w:t>
      </w:r>
      <w:r w:rsidR="005348F8" w:rsidRPr="0074495D">
        <w:rPr>
          <w:sz w:val="28"/>
          <w:szCs w:val="28"/>
        </w:rPr>
        <w:t xml:space="preserve">. </w:t>
      </w:r>
      <w:r w:rsidR="005348F8" w:rsidRPr="0074495D">
        <w:rPr>
          <w:i/>
          <w:snapToGrid w:val="0"/>
          <w:sz w:val="28"/>
          <w:szCs w:val="28"/>
        </w:rPr>
        <w:t>Страховые услуги</w:t>
      </w:r>
      <w:r w:rsidR="005348F8" w:rsidRPr="0074495D">
        <w:rPr>
          <w:i/>
          <w:sz w:val="28"/>
          <w:szCs w:val="28"/>
        </w:rPr>
        <w:t>: страхование жизни, здоровья, имущества, ответственности.Инвестиции в реальные и финансовые активы.</w:t>
      </w:r>
      <w:r w:rsidR="005348F8" w:rsidRPr="0074495D">
        <w:rPr>
          <w:sz w:val="28"/>
          <w:szCs w:val="28"/>
        </w:rPr>
        <w:t xml:space="preserve"> Пенсионное обеспечение. Налогообложение граждан. Защита от финансовых махинаций. </w:t>
      </w:r>
      <w:r w:rsidR="005348F8" w:rsidRPr="0074495D">
        <w:rPr>
          <w:bCs/>
          <w:sz w:val="28"/>
          <w:szCs w:val="28"/>
          <w:shd w:val="clear" w:color="auto" w:fill="FFFFFF"/>
        </w:rPr>
        <w:t xml:space="preserve">Экономические функции домохозяйства. Потребление домашних хозяйств. </w:t>
      </w:r>
      <w:r w:rsidR="005348F8" w:rsidRPr="00475353">
        <w:rPr>
          <w:sz w:val="28"/>
          <w:szCs w:val="28"/>
        </w:rPr>
        <w:t>Семейный бюджет. Источники доходов и расходов семьи. Активы и пассивы. Личный финансо</w:t>
      </w:r>
      <w:bookmarkStart w:id="238" w:name="_Toc409691707"/>
      <w:bookmarkStart w:id="239" w:name="_Toc410654033"/>
      <w:bookmarkStart w:id="240" w:name="_Toc414553231"/>
      <w:r w:rsidR="00756459">
        <w:rPr>
          <w:sz w:val="28"/>
          <w:szCs w:val="28"/>
        </w:rPr>
        <w:t>вый план. Сбережения. Инфляция.</w:t>
      </w:r>
    </w:p>
    <w:p w:rsidR="00B540EE" w:rsidRPr="005D42AF" w:rsidRDefault="00A309E2" w:rsidP="00756459">
      <w:pPr>
        <w:pStyle w:val="afff4"/>
        <w:ind w:firstLine="709"/>
        <w:jc w:val="both"/>
        <w:rPr>
          <w:b/>
          <w:sz w:val="28"/>
          <w:szCs w:val="28"/>
        </w:rPr>
      </w:pPr>
      <w:r w:rsidRPr="005D42AF">
        <w:rPr>
          <w:b/>
          <w:sz w:val="28"/>
          <w:szCs w:val="28"/>
        </w:rPr>
        <w:t>2.2.2.</w:t>
      </w:r>
      <w:r w:rsidR="00FF5538">
        <w:rPr>
          <w:b/>
          <w:sz w:val="28"/>
          <w:szCs w:val="28"/>
        </w:rPr>
        <w:t>6</w:t>
      </w:r>
      <w:r w:rsidRPr="005D42AF">
        <w:rPr>
          <w:b/>
          <w:sz w:val="28"/>
          <w:szCs w:val="28"/>
        </w:rPr>
        <w:t xml:space="preserve">. </w:t>
      </w:r>
      <w:r w:rsidR="00B540EE" w:rsidRPr="005D42AF">
        <w:rPr>
          <w:b/>
          <w:sz w:val="28"/>
          <w:szCs w:val="28"/>
        </w:rPr>
        <w:t>География</w:t>
      </w:r>
      <w:bookmarkEnd w:id="238"/>
      <w:bookmarkEnd w:id="239"/>
      <w:bookmarkEnd w:id="240"/>
    </w:p>
    <w:p w:rsidR="001937F7" w:rsidRPr="0074495D" w:rsidRDefault="001937F7" w:rsidP="00967608">
      <w:pPr>
        <w:spacing w:after="0" w:line="240" w:lineRule="auto"/>
        <w:ind w:firstLine="709"/>
        <w:jc w:val="both"/>
        <w:rPr>
          <w:rFonts w:ascii="Times New Roman" w:eastAsia="Times New Roman" w:hAnsi="Times New Roman"/>
          <w:sz w:val="28"/>
        </w:rPr>
      </w:pPr>
      <w:r w:rsidRPr="0074495D">
        <w:rPr>
          <w:rFonts w:ascii="Times New Roman" w:eastAsia="Times New Roman" w:hAnsi="Times New Roman"/>
          <w:sz w:val="28"/>
        </w:rPr>
        <w:t xml:space="preserve">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w:t>
      </w:r>
      <w:r w:rsidRPr="0074495D">
        <w:rPr>
          <w:rFonts w:ascii="Times New Roman" w:eastAsia="Times New Roman" w:hAnsi="Times New Roman"/>
          <w:sz w:val="28"/>
        </w:rPr>
        <w:lastRenderedPageBreak/>
        <w:t>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1937F7" w:rsidRPr="0074495D" w:rsidRDefault="001937F7" w:rsidP="00967608">
      <w:pPr>
        <w:spacing w:after="0" w:line="240" w:lineRule="auto"/>
        <w:ind w:firstLine="709"/>
        <w:jc w:val="both"/>
        <w:rPr>
          <w:rFonts w:ascii="Times New Roman" w:eastAsia="Times New Roman" w:hAnsi="Times New Roman"/>
          <w:sz w:val="28"/>
        </w:rPr>
      </w:pPr>
      <w:r w:rsidRPr="0074495D">
        <w:rPr>
          <w:rFonts w:ascii="Times New Roman" w:eastAsia="Times New Roman" w:hAnsi="Times New Roman"/>
          <w:sz w:val="28"/>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1937F7" w:rsidRPr="0074495D" w:rsidRDefault="001937F7" w:rsidP="00967608">
      <w:pPr>
        <w:spacing w:after="0" w:line="240" w:lineRule="auto"/>
        <w:ind w:firstLine="709"/>
        <w:jc w:val="both"/>
      </w:pPr>
      <w:bookmarkStart w:id="241" w:name="h.3x8tuzt" w:colFirst="0" w:colLast="0"/>
      <w:bookmarkEnd w:id="241"/>
      <w:r w:rsidRPr="0074495D">
        <w:rPr>
          <w:rFonts w:ascii="Times New Roman" w:eastAsia="Times New Roman" w:hAnsi="Times New Roman"/>
          <w:sz w:val="28"/>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1937F7" w:rsidRPr="0074495D" w:rsidRDefault="001937F7" w:rsidP="00967608">
      <w:pPr>
        <w:spacing w:after="0" w:line="240" w:lineRule="auto"/>
        <w:ind w:firstLine="709"/>
        <w:jc w:val="both"/>
      </w:pPr>
      <w:r w:rsidRPr="0074495D">
        <w:rPr>
          <w:rFonts w:ascii="Times New Roman" w:eastAsia="Times New Roman" w:hAnsi="Times New Roman"/>
          <w:sz w:val="28"/>
        </w:rP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предметами:«Физика», «Химия», «Биология», «Математика», «Экология», «Основы безопасности жизнедеятельности», «История», «Русский язык», «Литература» и др.</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Развитие географических знаний о Земле</w:t>
      </w:r>
      <w:r w:rsidRPr="0074495D">
        <w:rPr>
          <w:rFonts w:ascii="Times New Roman" w:hAnsi="Times New Roman"/>
          <w:sz w:val="28"/>
          <w:szCs w:val="28"/>
        </w:rPr>
        <w:t>.</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Введение. Что изучает география.</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Представления о мире в древности (</w:t>
      </w:r>
      <w:r w:rsidRPr="0074495D">
        <w:rPr>
          <w:rFonts w:ascii="Times New Roman" w:hAnsi="Times New Roman"/>
          <w:i/>
          <w:sz w:val="28"/>
          <w:szCs w:val="28"/>
        </w:rPr>
        <w:t>Древний Китай, Древний Египет, Древняя Греция, Древний Рим</w:t>
      </w:r>
      <w:r w:rsidRPr="0074495D">
        <w:rPr>
          <w:rFonts w:ascii="Times New Roman" w:hAnsi="Times New Roman"/>
          <w:sz w:val="28"/>
          <w:szCs w:val="28"/>
        </w:rPr>
        <w:t>). Появление первых географических карт.</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География в эпоху Средневековья: </w:t>
      </w:r>
      <w:r w:rsidRPr="0074495D">
        <w:rPr>
          <w:rFonts w:ascii="Times New Roman" w:hAnsi="Times New Roman"/>
          <w:i/>
          <w:sz w:val="28"/>
          <w:szCs w:val="28"/>
        </w:rPr>
        <w:t>путешествия и открытия викингов, древних арабов, русских землепроходцев. Путешествия Марко Поло и Афанасия Никитина.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Эпоха Великих географических открытий (</w:t>
      </w:r>
      <w:r w:rsidRPr="0074495D">
        <w:rPr>
          <w:rFonts w:ascii="Times New Roman" w:hAnsi="Times New Roman"/>
          <w:i/>
          <w:sz w:val="28"/>
          <w:szCs w:val="28"/>
        </w:rPr>
        <w:t>открытие Нового света, морского пути в Индию, кругосветные путешествия</w:t>
      </w:r>
      <w:r w:rsidRPr="0074495D">
        <w:rPr>
          <w:rFonts w:ascii="Times New Roman" w:hAnsi="Times New Roman"/>
          <w:sz w:val="28"/>
          <w:szCs w:val="28"/>
        </w:rPr>
        <w:t>). Значение Великих географических открытий.</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Географические открытия XVII–XIX вв. (</w:t>
      </w:r>
      <w:r w:rsidRPr="0074495D">
        <w:rPr>
          <w:rFonts w:ascii="Times New Roman" w:hAnsi="Times New Roman"/>
          <w:i/>
          <w:sz w:val="28"/>
          <w:szCs w:val="28"/>
        </w:rPr>
        <w:t>исследования и открытия на территории Евразии (в том числе на территории России), Австралии и Океании, Антарктиды</w:t>
      </w:r>
      <w:r w:rsidRPr="0074495D">
        <w:rPr>
          <w:rFonts w:ascii="Times New Roman" w:hAnsi="Times New Roman"/>
          <w:sz w:val="28"/>
          <w:szCs w:val="28"/>
        </w:rPr>
        <w:t>). Первое русское кругосветное путешествие (</w:t>
      </w:r>
      <w:r w:rsidRPr="0074495D">
        <w:rPr>
          <w:rFonts w:ascii="Times New Roman" w:hAnsi="Times New Roman"/>
          <w:i/>
          <w:sz w:val="28"/>
          <w:szCs w:val="28"/>
        </w:rPr>
        <w:t>И.Ф. Крузенштерн и Ю.Ф. Лисянский</w:t>
      </w:r>
      <w:r w:rsidRPr="0074495D">
        <w:rPr>
          <w:rFonts w:ascii="Times New Roman" w:hAnsi="Times New Roman"/>
          <w:sz w:val="28"/>
          <w:szCs w:val="28"/>
        </w:rPr>
        <w:t>).</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Географические исследования в ХХ веке (</w:t>
      </w:r>
      <w:r w:rsidRPr="0074495D">
        <w:rPr>
          <w:rFonts w:ascii="Times New Roman" w:hAnsi="Times New Roman"/>
          <w:i/>
          <w:sz w:val="28"/>
          <w:szCs w:val="28"/>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sidRPr="0074495D">
        <w:rPr>
          <w:rFonts w:ascii="Times New Roman" w:hAnsi="Times New Roman"/>
          <w:sz w:val="28"/>
          <w:szCs w:val="28"/>
        </w:rPr>
        <w:t xml:space="preserve">). </w:t>
      </w:r>
      <w:r w:rsidRPr="0074495D">
        <w:rPr>
          <w:rFonts w:ascii="Times New Roman" w:hAnsi="Times New Roman"/>
          <w:i/>
          <w:sz w:val="28"/>
          <w:szCs w:val="28"/>
        </w:rPr>
        <w:t>Значение освоения космоса для географической науки</w:t>
      </w:r>
      <w:r w:rsidRPr="0074495D">
        <w:rPr>
          <w:rFonts w:ascii="Times New Roman" w:hAnsi="Times New Roman"/>
          <w:sz w:val="28"/>
          <w:szCs w:val="28"/>
        </w:rPr>
        <w:t>.</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Географические знания в современном мире. Современные географические методы исследования Земли. </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Земля во Вселенной. Движения Земли и их следствия. </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Земля – часть Солнечной системы. Земля и Луна. </w:t>
      </w:r>
      <w:r w:rsidRPr="0074495D">
        <w:rPr>
          <w:rFonts w:ascii="Times New Roman" w:hAnsi="Times New Roman"/>
          <w:i/>
          <w:sz w:val="28"/>
          <w:szCs w:val="28"/>
        </w:rPr>
        <w:t xml:space="preserve">Влияние космоса на нашу планету и жизнь людей. </w:t>
      </w:r>
      <w:r w:rsidRPr="0074495D">
        <w:rPr>
          <w:rFonts w:ascii="Times New Roman" w:hAnsi="Times New Roman"/>
          <w:sz w:val="28"/>
          <w:szCs w:val="28"/>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74495D">
        <w:rPr>
          <w:rFonts w:ascii="Times New Roman" w:hAnsi="Times New Roman"/>
          <w:i/>
          <w:sz w:val="28"/>
          <w:szCs w:val="28"/>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74495D">
        <w:rPr>
          <w:rFonts w:ascii="Times New Roman" w:hAnsi="Times New Roman"/>
          <w:sz w:val="28"/>
          <w:szCs w:val="28"/>
        </w:rPr>
        <w:t xml:space="preserve"> Осевое вращение Земли. Смена дня </w:t>
      </w:r>
      <w:r w:rsidR="00756459">
        <w:rPr>
          <w:rFonts w:ascii="Times New Roman" w:hAnsi="Times New Roman"/>
          <w:sz w:val="28"/>
          <w:szCs w:val="28"/>
        </w:rPr>
        <w:t>и ночи, сутки, календарный год.</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Изображение земной поверхности. </w:t>
      </w:r>
    </w:p>
    <w:p w:rsidR="001665A0" w:rsidRPr="00756459" w:rsidRDefault="001665A0" w:rsidP="00756459">
      <w:pPr>
        <w:tabs>
          <w:tab w:val="left" w:pos="426"/>
          <w:tab w:val="left" w:pos="1240"/>
          <w:tab w:val="left" w:pos="3160"/>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sidRPr="0074495D">
        <w:rPr>
          <w:rFonts w:ascii="Times New Roman" w:hAnsi="Times New Roman"/>
          <w:i/>
          <w:sz w:val="28"/>
          <w:szCs w:val="28"/>
        </w:rPr>
        <w:t>Особенности ориентирования в мегаполисе и в природе.</w:t>
      </w:r>
      <w:r w:rsidRPr="0074495D">
        <w:rPr>
          <w:rFonts w:ascii="Times New Roman" w:hAnsi="Times New Roman"/>
          <w:sz w:val="28"/>
          <w:szCs w:val="28"/>
        </w:rPr>
        <w:t xml:space="preserve"> План местности. Условные знаки. Как составить план местности. </w:t>
      </w:r>
      <w:r w:rsidRPr="0074495D">
        <w:rPr>
          <w:rFonts w:ascii="Times New Roman" w:hAnsi="Times New Roman"/>
          <w:i/>
          <w:sz w:val="28"/>
          <w:szCs w:val="28"/>
        </w:rPr>
        <w:t>Составление простейшего плана местности/учебного кабинета/комнаты.</w:t>
      </w:r>
      <w:r w:rsidRPr="0074495D">
        <w:rPr>
          <w:rFonts w:ascii="Times New Roman" w:hAnsi="Times New Roman"/>
          <w:sz w:val="28"/>
          <w:szCs w:val="28"/>
        </w:rPr>
        <w:t xml:space="preserve"> Географическая карта – особый источник информации. </w:t>
      </w:r>
      <w:r w:rsidRPr="0074495D">
        <w:rPr>
          <w:rFonts w:ascii="Times New Roman" w:hAnsi="Times New Roman"/>
          <w:i/>
          <w:sz w:val="28"/>
          <w:szCs w:val="28"/>
        </w:rPr>
        <w:t>Содержание и значение карт. Топографические карты.</w:t>
      </w:r>
      <w:r w:rsidRPr="0074495D">
        <w:rPr>
          <w:rFonts w:ascii="Times New Roman" w:hAnsi="Times New Roman"/>
          <w:sz w:val="28"/>
          <w:szCs w:val="28"/>
        </w:rP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w:t>
      </w:r>
      <w:r w:rsidR="00756459">
        <w:rPr>
          <w:rFonts w:ascii="Times New Roman" w:hAnsi="Times New Roman"/>
          <w:sz w:val="28"/>
          <w:szCs w:val="28"/>
        </w:rPr>
        <w:t>ний, абсолютных высот по карте.</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 Природа Земли.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Литосфера. </w:t>
      </w:r>
      <w:r w:rsidRPr="0074495D">
        <w:rPr>
          <w:rFonts w:ascii="Times New Roman" w:hAnsi="Times New Roman"/>
          <w:sz w:val="28"/>
          <w:szCs w:val="28"/>
        </w:rPr>
        <w:t xml:space="preserve">Литосфера – «каменная» оболочка Земли. Внутреннее строение Земли. Земная кора. Разнообразие горных пород и минералов на Земле. </w:t>
      </w:r>
      <w:r w:rsidRPr="0074495D">
        <w:rPr>
          <w:rFonts w:ascii="Times New Roman" w:hAnsi="Times New Roman"/>
          <w:i/>
          <w:sz w:val="28"/>
          <w:szCs w:val="28"/>
        </w:rPr>
        <w:t>Полезные ископаемые и их значение в жизни современного общества.</w:t>
      </w:r>
      <w:r w:rsidRPr="0074495D">
        <w:rPr>
          <w:rFonts w:ascii="Times New Roman" w:hAnsi="Times New Roman"/>
          <w:sz w:val="28"/>
          <w:szCs w:val="28"/>
        </w:rPr>
        <w:t xml:space="preserve"> Движения земной коры и их проявления на земной поверхности: землетрясения, вулканы, гейзеры.</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r w:rsidRPr="0074495D">
        <w:rPr>
          <w:rFonts w:ascii="Times New Roman" w:hAnsi="Times New Roman"/>
          <w:i/>
          <w:sz w:val="28"/>
          <w:szCs w:val="28"/>
        </w:rPr>
        <w:t>Рифтовые области, срединные океанические хребты, шельф, материковый склон.Методы изучения глубин Мирового океана. Исследователи подводных глубин и их открытия.</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Гидросфера. </w:t>
      </w:r>
      <w:r w:rsidRPr="0074495D">
        <w:rPr>
          <w:rFonts w:ascii="Times New Roman" w:hAnsi="Times New Roman"/>
          <w:sz w:val="28"/>
          <w:szCs w:val="28"/>
        </w:rPr>
        <w:t xml:space="preserve">Строение гидросферы. </w:t>
      </w:r>
      <w:r w:rsidRPr="0074495D">
        <w:rPr>
          <w:rFonts w:ascii="Times New Roman" w:hAnsi="Times New Roman"/>
          <w:i/>
          <w:sz w:val="28"/>
          <w:szCs w:val="28"/>
        </w:rPr>
        <w:t xml:space="preserve">Особенности Мирового круговорота воды. </w:t>
      </w:r>
      <w:r w:rsidRPr="0074495D">
        <w:rPr>
          <w:rFonts w:ascii="Times New Roman" w:hAnsi="Times New Roman"/>
          <w:sz w:val="28"/>
          <w:szCs w:val="28"/>
        </w:rPr>
        <w:t>Мировой океан и его части. Свойства вод Мирового океана – температура и соленость. Движение воды в океане – волны, течения.</w:t>
      </w:r>
      <w:r w:rsidRPr="0074495D">
        <w:rPr>
          <w:rFonts w:ascii="Times New Roman" w:hAnsi="Times New Roman"/>
          <w:i/>
          <w:sz w:val="28"/>
          <w:szCs w:val="28"/>
        </w:rPr>
        <w:t>.</w:t>
      </w:r>
      <w:r w:rsidRPr="0074495D">
        <w:rPr>
          <w:rFonts w:ascii="Times New Roman" w:hAnsi="Times New Roman"/>
          <w:sz w:val="28"/>
          <w:szCs w:val="28"/>
        </w:rPr>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w:t>
      </w:r>
      <w:r w:rsidRPr="0074495D">
        <w:rPr>
          <w:rFonts w:ascii="Times New Roman" w:hAnsi="Times New Roman"/>
          <w:sz w:val="28"/>
          <w:szCs w:val="28"/>
        </w:rPr>
        <w:lastRenderedPageBreak/>
        <w:t xml:space="preserve">Горное и покровное оледенение, многолетняя мерзлота. Подземные воды. Межпластовые и грунтовые воды. Болота. Каналы. Водохранилища. </w:t>
      </w:r>
      <w:r w:rsidRPr="0074495D">
        <w:rPr>
          <w:rFonts w:ascii="Times New Roman" w:hAnsi="Times New Roman"/>
          <w:i/>
          <w:sz w:val="28"/>
          <w:szCs w:val="28"/>
        </w:rPr>
        <w:t>Человек и гидросфера.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Атмосфера. </w:t>
      </w:r>
      <w:r w:rsidRPr="0074495D">
        <w:rPr>
          <w:rFonts w:ascii="Times New Roman" w:hAnsi="Times New Roman"/>
          <w:sz w:val="28"/>
          <w:szCs w:val="28"/>
        </w:rPr>
        <w:t>Строение воздушной оболочки Земли</w:t>
      </w:r>
      <w:r w:rsidRPr="0074495D">
        <w:rPr>
          <w:rFonts w:ascii="Times New Roman" w:hAnsi="Times New Roman"/>
          <w:i/>
          <w:sz w:val="28"/>
          <w:szCs w:val="28"/>
        </w:rPr>
        <w:t>.</w:t>
      </w:r>
      <w:r w:rsidRPr="0074495D">
        <w:rPr>
          <w:rFonts w:ascii="Times New Roman" w:hAnsi="Times New Roman"/>
          <w:sz w:val="28"/>
          <w:szCs w:val="28"/>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sidRPr="0074495D">
        <w:rPr>
          <w:rFonts w:ascii="Times New Roman" w:hAnsi="Times New Roman"/>
          <w:i/>
          <w:sz w:val="28"/>
          <w:szCs w:val="28"/>
        </w:rPr>
        <w:t>Графическое отображение направления ветра. Роза ветров.</w:t>
      </w:r>
      <w:r w:rsidRPr="0074495D">
        <w:rPr>
          <w:rFonts w:ascii="Times New Roman" w:hAnsi="Times New Roman"/>
          <w:sz w:val="28"/>
          <w:szCs w:val="28"/>
        </w:rPr>
        <w:t xml:space="preserve"> Циркуляция атмосферы. Влажность воздуха. Понятие погоды. </w:t>
      </w:r>
      <w:r w:rsidRPr="0074495D">
        <w:rPr>
          <w:rFonts w:ascii="Times New Roman" w:hAnsi="Times New Roman"/>
          <w:i/>
          <w:sz w:val="28"/>
          <w:szCs w:val="28"/>
        </w:rPr>
        <w:t>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w:t>
      </w:r>
      <w:r w:rsidRPr="0074495D">
        <w:rPr>
          <w:rFonts w:ascii="Times New Roman" w:hAnsi="Times New Roman"/>
          <w:sz w:val="28"/>
          <w:szCs w:val="28"/>
        </w:rPr>
        <w:t xml:space="preserve"> Понятие климата.Погода и климат. Климатообразующие факторы. Зависимость климата от абсолютной высоты местности.Климаты Земли. </w:t>
      </w:r>
      <w:r w:rsidRPr="0074495D">
        <w:rPr>
          <w:rFonts w:ascii="Times New Roman" w:hAnsi="Times New Roman"/>
          <w:i/>
          <w:sz w:val="28"/>
          <w:szCs w:val="28"/>
        </w:rPr>
        <w:t>Влияние климата на здоровье людей</w:t>
      </w:r>
      <w:r w:rsidRPr="0074495D">
        <w:rPr>
          <w:rFonts w:ascii="Times New Roman" w:hAnsi="Times New Roman"/>
          <w:sz w:val="28"/>
          <w:szCs w:val="28"/>
        </w:rPr>
        <w:t>. Человек и атмосфера.</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b/>
          <w:bCs/>
          <w:sz w:val="28"/>
          <w:szCs w:val="28"/>
        </w:rPr>
        <w:t xml:space="preserve">Биосфера. </w:t>
      </w:r>
      <w:r w:rsidRPr="0074495D">
        <w:rPr>
          <w:rFonts w:ascii="Times New Roman" w:hAnsi="Times New Roman"/>
          <w:sz w:val="28"/>
          <w:szCs w:val="28"/>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74495D">
        <w:rPr>
          <w:rFonts w:ascii="Times New Roman" w:hAnsi="Times New Roman"/>
          <w:i/>
          <w:sz w:val="28"/>
          <w:szCs w:val="28"/>
        </w:rPr>
        <w:t>Воздействие организмов на земные оболочки. Воздействие челов</w:t>
      </w:r>
      <w:r w:rsidR="00756459">
        <w:rPr>
          <w:rFonts w:ascii="Times New Roman" w:hAnsi="Times New Roman"/>
          <w:i/>
          <w:sz w:val="28"/>
          <w:szCs w:val="28"/>
        </w:rPr>
        <w:t>ека на природу. Охрана природы.</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Географическая оболочка как среда жизни. </w:t>
      </w:r>
      <w:r w:rsidRPr="0074495D">
        <w:rPr>
          <w:rFonts w:ascii="Times New Roman" w:hAnsi="Times New Roman"/>
          <w:sz w:val="28"/>
          <w:szCs w:val="28"/>
        </w:rPr>
        <w:t>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w:t>
      </w:r>
      <w:r w:rsidR="00756459">
        <w:rPr>
          <w:rFonts w:ascii="Times New Roman" w:hAnsi="Times New Roman"/>
          <w:sz w:val="28"/>
          <w:szCs w:val="28"/>
        </w:rPr>
        <w:t xml:space="preserve">ясность. Природные зоны Земли. </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Человечество на Земле. </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Численность населения Земли. Расовый состав. Нации и народы</w:t>
      </w:r>
      <w:r w:rsidR="00756459">
        <w:rPr>
          <w:rFonts w:ascii="Times New Roman" w:hAnsi="Times New Roman"/>
          <w:sz w:val="28"/>
          <w:szCs w:val="28"/>
        </w:rPr>
        <w:t xml:space="preserve"> планеты. Страны на карте мира.</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Освоение Земли человеком. </w:t>
      </w:r>
    </w:p>
    <w:p w:rsidR="001665A0" w:rsidRPr="0074495D" w:rsidRDefault="001665A0" w:rsidP="00967608">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74495D">
        <w:rPr>
          <w:rFonts w:ascii="Times New Roman" w:hAnsi="Times New Roman"/>
          <w:i/>
          <w:sz w:val="28"/>
          <w:szCs w:val="28"/>
        </w:rPr>
        <w:t>древние египтяне, греки, финикийцы, идеи и труды Парменида, Эратосфена, вклад Кратеса Малосского, Страбона</w:t>
      </w:r>
      <w:r w:rsidRPr="0074495D">
        <w:rPr>
          <w:rFonts w:ascii="Times New Roman" w:hAnsi="Times New Roman"/>
          <w:sz w:val="28"/>
          <w:szCs w:val="28"/>
        </w:rPr>
        <w:t>).</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Важнейшие географические открытия и путешествия в эпоху Средневековья (</w:t>
      </w:r>
      <w:r w:rsidRPr="0074495D">
        <w:rPr>
          <w:rFonts w:ascii="Times New Roman" w:hAnsi="Times New Roman"/>
          <w:i/>
          <w:sz w:val="28"/>
          <w:szCs w:val="28"/>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sidRPr="0074495D">
        <w:rPr>
          <w:rFonts w:ascii="Times New Roman" w:hAnsi="Times New Roman"/>
          <w:sz w:val="28"/>
          <w:szCs w:val="28"/>
        </w:rPr>
        <w:t>).</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Важнейшие географические открытия и путешествия в XVI–XIX вв. (</w:t>
      </w:r>
      <w:r w:rsidRPr="0074495D">
        <w:rPr>
          <w:rFonts w:ascii="Times New Roman" w:hAnsi="Times New Roman"/>
          <w:i/>
          <w:sz w:val="28"/>
          <w:szCs w:val="28"/>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i/>
          <w:sz w:val="28"/>
          <w:szCs w:val="28"/>
        </w:rPr>
        <w:t xml:space="preserve">А. Гумбольдт, Э. Бонплан, Г.И. Лангсдорф и Н.Г. Рубцов, Ф.Ф. Беллинсгаузен и М.П. Лазарев, Д. Ливингстон, В.В. Юнкер, Е.П. Ковалевский, </w:t>
      </w:r>
      <w:r w:rsidRPr="0074495D">
        <w:rPr>
          <w:rFonts w:ascii="Times New Roman" w:hAnsi="Times New Roman"/>
          <w:i/>
          <w:sz w:val="28"/>
          <w:szCs w:val="28"/>
        </w:rPr>
        <w:lastRenderedPageBreak/>
        <w:t>А.В. Елисеев, экспедиция на корабле “Челленджер”, Ф. Нансен, Р. Амундсен, Р. Скотт, Р. Пири и Ф. Кук</w:t>
      </w:r>
      <w:r w:rsidRPr="0074495D">
        <w:rPr>
          <w:rFonts w:ascii="Times New Roman" w:hAnsi="Times New Roman"/>
          <w:sz w:val="28"/>
          <w:szCs w:val="28"/>
        </w:rPr>
        <w:t xml:space="preserve">).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Важнейшие географические открытия и путешествия в XX веке (</w:t>
      </w:r>
      <w:r w:rsidRPr="0074495D">
        <w:rPr>
          <w:rFonts w:ascii="Times New Roman" w:hAnsi="Times New Roman"/>
          <w:i/>
          <w:sz w:val="28"/>
          <w:szCs w:val="28"/>
        </w:rPr>
        <w:t>И.Д. Папанин, Н.И. Вавилов, Р. Амундсен, Р. Скотт, И.М. Сомов и А.Ф. Трешников (руководители 1 и 2 советской антарктической экспедиций), В.А. Обручев</w:t>
      </w:r>
      <w:r w:rsidRPr="0074495D">
        <w:rPr>
          <w:rFonts w:ascii="Times New Roman" w:hAnsi="Times New Roman"/>
          <w:sz w:val="28"/>
          <w:szCs w:val="28"/>
        </w:rPr>
        <w:t>).</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Описание и нанесение на контурную карту географических объектов</w:t>
      </w:r>
      <w:r w:rsidR="00756459">
        <w:rPr>
          <w:rFonts w:ascii="Times New Roman" w:hAnsi="Times New Roman"/>
          <w:sz w:val="28"/>
          <w:szCs w:val="28"/>
        </w:rPr>
        <w:t xml:space="preserve"> одного из изученных маршрутов.</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Главные закономерности природы Земли.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b/>
          <w:bCs/>
          <w:sz w:val="28"/>
          <w:szCs w:val="28"/>
        </w:rPr>
        <w:t xml:space="preserve">Литосфера и рельеф Земли. </w:t>
      </w:r>
      <w:r w:rsidRPr="0074495D">
        <w:rPr>
          <w:rFonts w:ascii="Times New Roman" w:hAnsi="Times New Roman"/>
          <w:sz w:val="28"/>
          <w:szCs w:val="28"/>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74495D">
        <w:rPr>
          <w:rFonts w:ascii="Times New Roman" w:hAnsi="Times New Roman"/>
          <w:i/>
          <w:sz w:val="28"/>
          <w:szCs w:val="28"/>
        </w:rPr>
        <w:t>Влияние строения земной коры на облик Земли.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Атмосфера и климаты Земли. </w:t>
      </w:r>
      <w:r w:rsidRPr="0074495D">
        <w:rPr>
          <w:rFonts w:ascii="Times New Roman" w:hAnsi="Times New Roman"/>
          <w:sz w:val="28"/>
          <w:szCs w:val="28"/>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74495D">
        <w:rPr>
          <w:rFonts w:ascii="Times New Roman" w:hAnsi="Times New Roman"/>
          <w:i/>
          <w:sz w:val="28"/>
          <w:szCs w:val="28"/>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Мировой океан – основная часть гидросферы. </w:t>
      </w:r>
      <w:r w:rsidRPr="0074495D">
        <w:rPr>
          <w:rFonts w:ascii="Times New Roman" w:hAnsi="Times New Roman"/>
          <w:sz w:val="28"/>
          <w:szCs w:val="28"/>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Географическая оболочка. </w:t>
      </w:r>
      <w:r w:rsidRPr="0074495D">
        <w:rPr>
          <w:rFonts w:ascii="Times New Roman" w:hAnsi="Times New Roman"/>
          <w:sz w:val="28"/>
          <w:szCs w:val="28"/>
        </w:rPr>
        <w:t xml:space="preserve">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w:t>
      </w:r>
      <w:r w:rsidR="00756459">
        <w:rPr>
          <w:rFonts w:ascii="Times New Roman" w:hAnsi="Times New Roman"/>
          <w:sz w:val="28"/>
          <w:szCs w:val="28"/>
        </w:rPr>
        <w:t>материков). Высотная поясность.</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Характеристика материков Земли.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Южные материки. </w:t>
      </w:r>
      <w:r w:rsidRPr="0074495D">
        <w:rPr>
          <w:rFonts w:ascii="Times New Roman" w:hAnsi="Times New Roman"/>
          <w:sz w:val="28"/>
          <w:szCs w:val="28"/>
        </w:rPr>
        <w:t xml:space="preserve">Особенности южных материков Земли.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Африка. </w:t>
      </w:r>
      <w:r w:rsidRPr="0074495D">
        <w:rPr>
          <w:rFonts w:ascii="Times New Roman" w:hAnsi="Times New Roman"/>
          <w:sz w:val="28"/>
          <w:szCs w:val="28"/>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Австралия и Океания. </w:t>
      </w:r>
      <w:r w:rsidRPr="0074495D">
        <w:rPr>
          <w:rFonts w:ascii="Times New Roman" w:hAnsi="Times New Roman"/>
          <w:sz w:val="28"/>
          <w:szCs w:val="28"/>
        </w:rPr>
        <w:t>Географическое положение, история исследования, особенности природы материка. Эндемики.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Южная Америка. </w:t>
      </w:r>
      <w:r w:rsidRPr="0074495D">
        <w:rPr>
          <w:rFonts w:ascii="Times New Roman" w:hAnsi="Times New Roman"/>
          <w:sz w:val="28"/>
          <w:szCs w:val="28"/>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Антарктида. </w:t>
      </w:r>
      <w:r w:rsidRPr="0074495D">
        <w:rPr>
          <w:rFonts w:ascii="Times New Roman" w:hAnsi="Times New Roman"/>
          <w:sz w:val="28"/>
          <w:szCs w:val="28"/>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Северные материки. </w:t>
      </w:r>
      <w:r w:rsidRPr="0074495D">
        <w:rPr>
          <w:rFonts w:ascii="Times New Roman" w:hAnsi="Times New Roman"/>
          <w:sz w:val="28"/>
          <w:szCs w:val="28"/>
        </w:rPr>
        <w:t>Особенности северных материков Земли.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Северная Америка. </w:t>
      </w:r>
      <w:r w:rsidRPr="0074495D">
        <w:rPr>
          <w:rFonts w:ascii="Times New Roman" w:hAnsi="Times New Roman"/>
          <w:sz w:val="28"/>
          <w:szCs w:val="28"/>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Характеристика двух стран материка: Канады и Мексики. Описание США – как одной из ведущих стран современного мира.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Евразия. </w:t>
      </w:r>
      <w:r w:rsidRPr="0074495D">
        <w:rPr>
          <w:rFonts w:ascii="Times New Roman" w:hAnsi="Times New Roman"/>
          <w:sz w:val="28"/>
          <w:szCs w:val="28"/>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w:t>
      </w:r>
      <w:r w:rsidRPr="0074495D">
        <w:rPr>
          <w:rFonts w:ascii="Times New Roman" w:hAnsi="Times New Roman"/>
          <w:sz w:val="28"/>
          <w:szCs w:val="28"/>
        </w:rPr>
        <w:lastRenderedPageBreak/>
        <w:t>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w:t>
      </w:r>
      <w:r w:rsidR="00756459">
        <w:rPr>
          <w:rFonts w:ascii="Times New Roman" w:hAnsi="Times New Roman"/>
          <w:sz w:val="28"/>
          <w:szCs w:val="28"/>
        </w:rPr>
        <w:t>в цивилизаций – Индии и Китая).</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Взаимодействие природы и общества. </w:t>
      </w:r>
    </w:p>
    <w:p w:rsidR="001665A0" w:rsidRPr="00756459" w:rsidRDefault="001665A0" w:rsidP="00756459">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74495D">
        <w:rPr>
          <w:rFonts w:ascii="Times New Roman" w:hAnsi="Times New Roman"/>
          <w:position w:val="-1"/>
          <w:sz w:val="28"/>
          <w:szCs w:val="28"/>
        </w:rPr>
        <w:t>др.).</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Территория России на карте мира. </w:t>
      </w:r>
    </w:p>
    <w:p w:rsidR="001665A0" w:rsidRPr="0074495D" w:rsidRDefault="001665A0" w:rsidP="00756459">
      <w:pPr>
        <w:tabs>
          <w:tab w:val="left" w:pos="142"/>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sz w:val="28"/>
          <w:szCs w:val="28"/>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Pr="0074495D">
        <w:rPr>
          <w:rFonts w:ascii="Times New Roman" w:hAnsi="Times New Roman"/>
          <w:sz w:val="28"/>
          <w:szCs w:val="28"/>
          <w:lang w:val="en-US"/>
        </w:rPr>
        <w:t>I</w:t>
      </w:r>
      <w:r w:rsidRPr="0074495D">
        <w:rPr>
          <w:rFonts w:ascii="Times New Roman" w:hAnsi="Times New Roman"/>
          <w:sz w:val="28"/>
          <w:szCs w:val="28"/>
        </w:rPr>
        <w:t xml:space="preserve"> вв. </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Общая характеристика природы России.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Рельеф и полезные ископаемые России. </w:t>
      </w:r>
      <w:r w:rsidRPr="0074495D">
        <w:rPr>
          <w:rFonts w:ascii="Times New Roman" w:hAnsi="Times New Roman"/>
          <w:sz w:val="28"/>
          <w:szCs w:val="28"/>
        </w:rPr>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Климат России. </w:t>
      </w:r>
      <w:r w:rsidRPr="0074495D">
        <w:rPr>
          <w:rFonts w:ascii="Times New Roman" w:hAnsi="Times New Roman"/>
          <w:sz w:val="28"/>
          <w:szCs w:val="28"/>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Внутренние воды России. </w:t>
      </w:r>
      <w:r w:rsidRPr="0074495D">
        <w:rPr>
          <w:rFonts w:ascii="Times New Roman" w:hAnsi="Times New Roman"/>
          <w:sz w:val="28"/>
          <w:szCs w:val="28"/>
        </w:rPr>
        <w:t>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Почвы России. </w:t>
      </w:r>
      <w:r w:rsidRPr="0074495D">
        <w:rPr>
          <w:rFonts w:ascii="Times New Roman" w:hAnsi="Times New Roman"/>
          <w:sz w:val="28"/>
          <w:szCs w:val="28"/>
        </w:rPr>
        <w:t xml:space="preserve">Образование почв и их разнообразие на территории России. Почвообразующие факторы и закономерности распространения почв. </w:t>
      </w:r>
      <w:r w:rsidRPr="0074495D">
        <w:rPr>
          <w:rFonts w:ascii="Times New Roman" w:hAnsi="Times New Roman"/>
          <w:sz w:val="28"/>
          <w:szCs w:val="28"/>
        </w:rPr>
        <w:lastRenderedPageBreak/>
        <w:t>Земельные и почвенные ресурсы России. Значение рационального использования и охраны почв.</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Растительный и животный мир России. </w:t>
      </w:r>
      <w:r w:rsidRPr="0074495D">
        <w:rPr>
          <w:rFonts w:ascii="Times New Roman" w:hAnsi="Times New Roman"/>
          <w:sz w:val="28"/>
          <w:szCs w:val="28"/>
        </w:rPr>
        <w:t>Разнообразие растительного и животного мира России. Охрана растительного и животного мира</w:t>
      </w:r>
      <w:r w:rsidR="00756459">
        <w:rPr>
          <w:rFonts w:ascii="Times New Roman" w:hAnsi="Times New Roman"/>
          <w:sz w:val="28"/>
          <w:szCs w:val="28"/>
        </w:rPr>
        <w:t>. Биологические ресурсы России.</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Природно-территориальные комплексы России.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Природное районирование. </w:t>
      </w:r>
      <w:r w:rsidRPr="0074495D">
        <w:rPr>
          <w:rFonts w:ascii="Times New Roman" w:hAnsi="Times New Roman"/>
          <w:sz w:val="28"/>
          <w:szCs w:val="28"/>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Крупные природные комплексы России. </w:t>
      </w:r>
      <w:r w:rsidRPr="0074495D">
        <w:rPr>
          <w:rFonts w:ascii="Times New Roman" w:hAnsi="Times New Roman"/>
          <w:sz w:val="28"/>
          <w:szCs w:val="28"/>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Южные моря России: история освоения, особенности природы морей, ресурсы, значение.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w:t>
      </w:r>
      <w:r w:rsidR="00756459">
        <w:rPr>
          <w:rFonts w:ascii="Times New Roman" w:hAnsi="Times New Roman"/>
          <w:sz w:val="28"/>
          <w:szCs w:val="28"/>
        </w:rPr>
        <w:t>луострова; уникальность природы</w:t>
      </w:r>
      <w:r w:rsidRPr="0074495D">
        <w:rPr>
          <w:rFonts w:ascii="Times New Roman" w:hAnsi="Times New Roman"/>
          <w:sz w:val="28"/>
          <w:szCs w:val="28"/>
        </w:rPr>
        <w:t>).</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Урал (изменение природных особенностей с запада на восток, с севера на юг).</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Обобщение знаний по особенностям природы европейской части России.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1665A0" w:rsidRPr="0074495D" w:rsidRDefault="001665A0" w:rsidP="00967608">
      <w:pPr>
        <w:tabs>
          <w:tab w:val="left" w:pos="426"/>
          <w:tab w:val="left" w:pos="2180"/>
          <w:tab w:val="left" w:pos="3460"/>
          <w:tab w:val="left" w:pos="5080"/>
          <w:tab w:val="left" w:pos="6440"/>
          <w:tab w:val="left" w:pos="794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Западная Сибирь: природные ресурсы, проблемы рационального использования и экологические проблемы.</w:t>
      </w:r>
    </w:p>
    <w:p w:rsidR="001665A0" w:rsidRPr="0074495D" w:rsidRDefault="001665A0" w:rsidP="00967608">
      <w:pPr>
        <w:tabs>
          <w:tab w:val="left" w:pos="426"/>
          <w:tab w:val="left" w:pos="2180"/>
          <w:tab w:val="left" w:pos="3460"/>
          <w:tab w:val="left" w:pos="5080"/>
          <w:tab w:val="left" w:pos="6440"/>
          <w:tab w:val="left" w:pos="794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Чукотка, Приамурье, Приморье (географическое положение, история исследования, особенности природы). </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Камчатка, Сахалин, Курильские острова (географическое положение, история иссл</w:t>
      </w:r>
      <w:r w:rsidR="00756459">
        <w:rPr>
          <w:rFonts w:ascii="Times New Roman" w:hAnsi="Times New Roman"/>
          <w:sz w:val="28"/>
          <w:szCs w:val="28"/>
        </w:rPr>
        <w:t>едования, особенности природы).</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Население России. </w:t>
      </w:r>
    </w:p>
    <w:p w:rsidR="001665A0" w:rsidRPr="0074495D" w:rsidRDefault="001665A0" w:rsidP="00756459">
      <w:pPr>
        <w:tabs>
          <w:tab w:val="left" w:pos="-142"/>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sz w:val="28"/>
          <w:szCs w:val="28"/>
        </w:rPr>
        <w:t xml:space="preserve">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w:t>
      </w:r>
      <w:r w:rsidRPr="0074495D">
        <w:rPr>
          <w:rFonts w:ascii="Times New Roman" w:hAnsi="Times New Roman"/>
          <w:sz w:val="28"/>
          <w:szCs w:val="28"/>
        </w:rPr>
        <w:lastRenderedPageBreak/>
        <w:t>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География своей местности.</w:t>
      </w:r>
    </w:p>
    <w:p w:rsidR="001665A0" w:rsidRPr="0074495D" w:rsidRDefault="001665A0" w:rsidP="00756459">
      <w:pPr>
        <w:tabs>
          <w:tab w:val="left" w:pos="426"/>
        </w:tabs>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Хозяйство России.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Общая характеристика хозяйства. Географическое районирование. </w:t>
      </w:r>
      <w:r w:rsidRPr="0074495D">
        <w:rPr>
          <w:rFonts w:ascii="Times New Roman" w:hAnsi="Times New Roman"/>
          <w:sz w:val="28"/>
          <w:szCs w:val="28"/>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Главные отрасли и межотраслевые комплексы. </w:t>
      </w:r>
      <w:r w:rsidRPr="0074495D">
        <w:rPr>
          <w:rFonts w:ascii="Times New Roman" w:hAnsi="Times New Roman"/>
          <w:sz w:val="28"/>
          <w:szCs w:val="28"/>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b/>
          <w:i/>
          <w:sz w:val="28"/>
          <w:szCs w:val="28"/>
        </w:rPr>
      </w:pPr>
      <w:r w:rsidRPr="0074495D">
        <w:rPr>
          <w:rFonts w:ascii="Times New Roman" w:hAnsi="Times New Roman"/>
          <w:b/>
          <w:i/>
          <w:sz w:val="28"/>
          <w:szCs w:val="28"/>
        </w:rPr>
        <w:t xml:space="preserve">Хозяйство своей местности. </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i/>
          <w:sz w:val="28"/>
          <w:szCs w:val="28"/>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w:t>
      </w:r>
      <w:r w:rsidR="00756459">
        <w:rPr>
          <w:rFonts w:ascii="Times New Roman" w:hAnsi="Times New Roman"/>
          <w:i/>
          <w:sz w:val="28"/>
          <w:szCs w:val="28"/>
        </w:rPr>
        <w:t>слей хозяйства своей местности.</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Районы России.</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Европейская часть России. </w:t>
      </w:r>
      <w:r w:rsidRPr="0074495D">
        <w:rPr>
          <w:rFonts w:ascii="Times New Roman" w:hAnsi="Times New Roman"/>
          <w:sz w:val="28"/>
          <w:szCs w:val="28"/>
        </w:rPr>
        <w:t xml:space="preserve">Центральная Россия: особенности формирования территории, ЭГП, природно-ресурсный потенциал, </w:t>
      </w:r>
      <w:r w:rsidRPr="0074495D">
        <w:rPr>
          <w:rFonts w:ascii="Times New Roman" w:hAnsi="Times New Roman"/>
          <w:sz w:val="28"/>
          <w:szCs w:val="28"/>
        </w:rPr>
        <w:lastRenderedPageBreak/>
        <w:t>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i/>
          <w:sz w:val="28"/>
          <w:szCs w:val="28"/>
        </w:rPr>
        <w:t>Города Центрального района. Древние города, промышленные и научные центры.</w:t>
      </w:r>
      <w:r w:rsidRPr="0074495D">
        <w:rPr>
          <w:rFonts w:ascii="Times New Roman" w:hAnsi="Times New Roman"/>
          <w:sz w:val="28"/>
          <w:szCs w:val="28"/>
        </w:rPr>
        <w:t xml:space="preserve"> Функциональное значение городов. Москва – столица Российской Федерации.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i/>
          <w:sz w:val="28"/>
          <w:szCs w:val="28"/>
        </w:rPr>
        <w:t>Моря Атлантического океана, омывающие Россию: транспортное значение, ресурсы.</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i/>
          <w:sz w:val="28"/>
          <w:szCs w:val="28"/>
        </w:rPr>
        <w:t>Южные моря России: транспортное значение, ресурсы.</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Уральский район: особенности ЭГП, природно-ресурсный потенциал, этапы освоения, население и характеристика хозяйства. Особенности </w:t>
      </w:r>
      <w:r w:rsidRPr="0074495D">
        <w:rPr>
          <w:rFonts w:ascii="Times New Roman" w:hAnsi="Times New Roman"/>
          <w:sz w:val="28"/>
          <w:szCs w:val="28"/>
        </w:rPr>
        <w:lastRenderedPageBreak/>
        <w:t xml:space="preserve">территориальной структуры хозяйства, специализация района. География важнейших отраслей хозяйства.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Азиатская часть России.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i/>
          <w:sz w:val="28"/>
          <w:szCs w:val="28"/>
        </w:rPr>
        <w:t>Моря Северного Ледовитого океана: транспортное значение, ресурсы.</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967608">
      <w:pPr>
        <w:tabs>
          <w:tab w:val="left" w:pos="426"/>
        </w:tabs>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i/>
          <w:sz w:val="28"/>
          <w:szCs w:val="28"/>
        </w:rPr>
        <w:t>Моря Тихого океана: транспортное значение, ресурсы.</w:t>
      </w:r>
    </w:p>
    <w:p w:rsidR="001665A0" w:rsidRPr="00756459" w:rsidRDefault="001665A0" w:rsidP="00756459">
      <w:pPr>
        <w:tabs>
          <w:tab w:val="left" w:pos="426"/>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w:t>
      </w:r>
      <w:r w:rsidR="00756459">
        <w:rPr>
          <w:rFonts w:ascii="Times New Roman" w:hAnsi="Times New Roman"/>
          <w:sz w:val="28"/>
          <w:szCs w:val="28"/>
        </w:rPr>
        <w:t>я важнейших отраслей хозяйства.</w:t>
      </w:r>
    </w:p>
    <w:p w:rsidR="001665A0" w:rsidRPr="0074495D" w:rsidRDefault="001665A0" w:rsidP="00967608">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 xml:space="preserve">Россия в мире. </w:t>
      </w:r>
    </w:p>
    <w:p w:rsidR="00B540EE" w:rsidRPr="0074495D" w:rsidRDefault="001665A0" w:rsidP="00FF5538">
      <w:pPr>
        <w:tabs>
          <w:tab w:val="left" w:pos="284"/>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9D1460" w:rsidRPr="0074495D" w:rsidRDefault="009360F3" w:rsidP="00967608">
      <w:pPr>
        <w:pStyle w:val="4"/>
        <w:spacing w:before="0" w:line="240" w:lineRule="auto"/>
        <w:ind w:left="709"/>
        <w:rPr>
          <w:szCs w:val="28"/>
          <w:lang w:eastAsia="ru-RU"/>
        </w:rPr>
      </w:pPr>
      <w:bookmarkStart w:id="242" w:name="_Toc414553232"/>
      <w:bookmarkStart w:id="243" w:name="_Toc409691708"/>
      <w:r w:rsidRPr="0074495D">
        <w:rPr>
          <w:szCs w:val="28"/>
          <w:lang w:eastAsia="ru-RU"/>
        </w:rPr>
        <w:t>2.2.2.</w:t>
      </w:r>
      <w:r w:rsidR="00FF5538">
        <w:rPr>
          <w:szCs w:val="28"/>
          <w:lang w:eastAsia="ru-RU"/>
        </w:rPr>
        <w:t>7</w:t>
      </w:r>
      <w:r w:rsidRPr="0074495D">
        <w:rPr>
          <w:szCs w:val="28"/>
          <w:lang w:eastAsia="ru-RU"/>
        </w:rPr>
        <w:t xml:space="preserve">. </w:t>
      </w:r>
      <w:r w:rsidR="009D1460" w:rsidRPr="0074495D">
        <w:rPr>
          <w:szCs w:val="28"/>
          <w:lang w:eastAsia="ru-RU"/>
        </w:rPr>
        <w:t>Математика</w:t>
      </w:r>
      <w:bookmarkEnd w:id="242"/>
    </w:p>
    <w:p w:rsidR="0082206B" w:rsidRPr="0074495D" w:rsidRDefault="0082206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w:t>
      </w:r>
    </w:p>
    <w:p w:rsidR="00403DD3" w:rsidRPr="00475353" w:rsidRDefault="00403DD3" w:rsidP="00967608">
      <w:pPr>
        <w:pStyle w:val="2"/>
        <w:spacing w:line="240" w:lineRule="auto"/>
      </w:pPr>
      <w:bookmarkStart w:id="244" w:name="_Toc405513918"/>
      <w:bookmarkStart w:id="245" w:name="_Toc284662796"/>
      <w:bookmarkStart w:id="246" w:name="_Toc284663423"/>
      <w:r w:rsidRPr="00475353">
        <w:t>Элементы теории множеств и математической логики</w:t>
      </w:r>
      <w:bookmarkEnd w:id="244"/>
      <w:bookmarkEnd w:id="245"/>
      <w:bookmarkEnd w:id="246"/>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Множества и отношения между ними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Множество, </w:t>
      </w:r>
      <w:r w:rsidRPr="0074495D">
        <w:rPr>
          <w:rFonts w:ascii="Times New Roman" w:hAnsi="Times New Roman"/>
          <w:i/>
          <w:sz w:val="28"/>
          <w:szCs w:val="28"/>
        </w:rPr>
        <w:t>характеристическое свойство множества</w:t>
      </w:r>
      <w:r w:rsidRPr="0074495D">
        <w:rPr>
          <w:rFonts w:ascii="Times New Roman" w:hAnsi="Times New Roman"/>
          <w:sz w:val="28"/>
          <w:szCs w:val="28"/>
        </w:rPr>
        <w:t xml:space="preserve">, элемент множества, </w:t>
      </w:r>
      <w:r w:rsidRPr="0074495D">
        <w:rPr>
          <w:rFonts w:ascii="Times New Roman" w:hAnsi="Times New Roman"/>
          <w:i/>
          <w:sz w:val="28"/>
          <w:szCs w:val="28"/>
        </w:rPr>
        <w:t>пустое, конечное, бесконечное множество</w:t>
      </w:r>
      <w:r w:rsidRPr="0074495D">
        <w:rPr>
          <w:rFonts w:ascii="Times New Roman" w:hAnsi="Times New Roman"/>
          <w:sz w:val="28"/>
          <w:szCs w:val="28"/>
        </w:rPr>
        <w:t xml:space="preserve">. Подмножество. Отношение принадлежности, включения, равенства. Элементы множества, способы задания множеств, </w:t>
      </w:r>
      <w:r w:rsidRPr="0074495D">
        <w:rPr>
          <w:rFonts w:ascii="Times New Roman" w:hAnsi="Times New Roman"/>
          <w:i/>
          <w:sz w:val="28"/>
          <w:szCs w:val="28"/>
        </w:rPr>
        <w:t>распознавание подмножеств и элементов подмножеств с использованием кругов Эйлера</w:t>
      </w:r>
      <w:r w:rsidRPr="0074495D">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Операции над множествами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Пересечение и объединение множеств. </w:t>
      </w:r>
      <w:r w:rsidRPr="0074495D">
        <w:rPr>
          <w:rFonts w:ascii="Times New Roman" w:hAnsi="Times New Roman"/>
          <w:i/>
          <w:sz w:val="28"/>
          <w:szCs w:val="28"/>
        </w:rPr>
        <w:t>Разность множеств, дополнение множества</w:t>
      </w:r>
      <w:r w:rsidR="00A36EF2" w:rsidRPr="0074495D">
        <w:rPr>
          <w:rFonts w:ascii="Times New Roman" w:hAnsi="Times New Roman"/>
          <w:sz w:val="28"/>
          <w:szCs w:val="28"/>
        </w:rPr>
        <w:t>.</w:t>
      </w:r>
      <w:r w:rsidRPr="0074495D">
        <w:rPr>
          <w:rFonts w:ascii="Times New Roman" w:hAnsi="Times New Roman"/>
          <w:i/>
          <w:sz w:val="28"/>
          <w:szCs w:val="28"/>
        </w:rPr>
        <w:t>Интерпретация операций над множествами с помощью кругов Эйлера</w:t>
      </w:r>
      <w:r w:rsidRPr="0074495D">
        <w:rPr>
          <w:rFonts w:ascii="Times New Roman" w:hAnsi="Times New Roman"/>
          <w:sz w:val="28"/>
          <w:szCs w:val="28"/>
        </w:rPr>
        <w:t xml:space="preserve">.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Элементы логики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Определение. Утверждения. Аксиомы и теоремы. Доказательство. Доказательство от противного. Теорема, обратная данной. Пример и контрпример.</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Высказывания</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Истинность и ложность высказывания</w:t>
      </w:r>
      <w:r w:rsidRPr="0074495D">
        <w:rPr>
          <w:rFonts w:ascii="Times New Roman" w:hAnsi="Times New Roman"/>
          <w:i/>
          <w:sz w:val="28"/>
          <w:szCs w:val="28"/>
        </w:rPr>
        <w:t xml:space="preserve">. Сложные и простые высказывания. Операции над высказываниями с использованием логических связок: и, или, не. Условные высказывания (импликации). </w:t>
      </w:r>
    </w:p>
    <w:p w:rsidR="00403DD3" w:rsidRPr="0074495D" w:rsidRDefault="00403DD3" w:rsidP="00967608">
      <w:pPr>
        <w:pStyle w:val="2"/>
        <w:spacing w:line="240" w:lineRule="auto"/>
      </w:pPr>
      <w:bookmarkStart w:id="247" w:name="_Toc405513919"/>
      <w:bookmarkStart w:id="248" w:name="_Toc284662797"/>
      <w:bookmarkStart w:id="249" w:name="_Toc284663424"/>
      <w:r w:rsidRPr="0074495D">
        <w:t>Содержание курса математики в 5–6 классах</w:t>
      </w:r>
      <w:bookmarkEnd w:id="247"/>
      <w:bookmarkEnd w:id="248"/>
      <w:bookmarkEnd w:id="249"/>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Натуральные числа и нуль</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Натуральный ряд чисел и его свойства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Запись и чтение натуральных чисел</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Округление натуральных чисел</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Необходимость округления. Правило округления натуральных чисел.</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Сравнение натуральных чисел, сравнение с числом 0</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Понятие о сравнении чисел, сравнение натуральных чисел друг с другом и с нулём, математическая запись сравнений, способы сравнения чисел.</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Действия с натуральными числами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Переместительный и сочетательный законы сложения и умножения, распределительный закон умножения относительно сложения, </w:t>
      </w:r>
      <w:r w:rsidRPr="0074495D">
        <w:rPr>
          <w:rFonts w:ascii="Times New Roman" w:hAnsi="Times New Roman"/>
          <w:i/>
          <w:sz w:val="28"/>
          <w:szCs w:val="28"/>
        </w:rPr>
        <w:t>обоснование алгоритмов выполнения арифметических  действий.</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Степень с натуральным показателем</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Числовые выражения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Числовое выражение и его значение, порядок выполнения действий.</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Деление с остатком</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Деление с остатком на множестве натуральных чисел, </w:t>
      </w:r>
      <w:r w:rsidRPr="0074495D">
        <w:rPr>
          <w:rFonts w:ascii="Times New Roman" w:hAnsi="Times New Roman"/>
          <w:i/>
          <w:sz w:val="28"/>
          <w:szCs w:val="28"/>
        </w:rPr>
        <w:t>свойства деления с остатком</w:t>
      </w:r>
      <w:r w:rsidRPr="0074495D">
        <w:rPr>
          <w:rFonts w:ascii="Times New Roman" w:hAnsi="Times New Roman"/>
          <w:sz w:val="28"/>
          <w:szCs w:val="28"/>
        </w:rPr>
        <w:t xml:space="preserve">. Практические задачи на деление с остатком. </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lastRenderedPageBreak/>
        <w:t>Свойства и признаки делимости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Свойство делимости суммы (разности) на число. Признаки делимости на 2, 3, 5, 9, 10. </w:t>
      </w:r>
      <w:r w:rsidRPr="0074495D">
        <w:rPr>
          <w:rFonts w:ascii="Times New Roman" w:hAnsi="Times New Roman"/>
          <w:i/>
          <w:sz w:val="28"/>
          <w:szCs w:val="28"/>
        </w:rPr>
        <w:t>Признаки делимости на 4, 6, 8, 11. Доказательство признаков делимости</w:t>
      </w:r>
      <w:r w:rsidRPr="0074495D">
        <w:rPr>
          <w:rFonts w:ascii="Times New Roman" w:hAnsi="Times New Roman"/>
          <w:sz w:val="28"/>
          <w:szCs w:val="28"/>
        </w:rPr>
        <w:t xml:space="preserve">. Решение практических задач с применением признаков делимости. </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Разложение числа на простые множители</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Простые и составные числа, </w:t>
      </w:r>
      <w:r w:rsidRPr="0074495D">
        <w:rPr>
          <w:rFonts w:ascii="Times New Roman" w:hAnsi="Times New Roman"/>
          <w:i/>
          <w:sz w:val="28"/>
          <w:szCs w:val="28"/>
        </w:rPr>
        <w:t xml:space="preserve">решето Эратосфена.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Разложение натурального числа на множители, разложение на простые множители. </w:t>
      </w:r>
      <w:r w:rsidRPr="0074495D">
        <w:rPr>
          <w:rFonts w:ascii="Times New Roman" w:hAnsi="Times New Roman"/>
          <w:i/>
          <w:sz w:val="28"/>
          <w:szCs w:val="28"/>
        </w:rPr>
        <w:t>Количество делителей числа, алгоритм разложения числа на простые множители, основная теорема арифметики</w:t>
      </w:r>
      <w:r w:rsidRPr="0074495D">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Алгебраические выражения</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Делители и кратные</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Делитель и его свойства, общий делитель двух </w:t>
      </w:r>
      <w:r w:rsidR="009B6B54" w:rsidRPr="0074495D">
        <w:rPr>
          <w:rFonts w:ascii="Times New Roman" w:hAnsi="Times New Roman"/>
          <w:sz w:val="28"/>
          <w:szCs w:val="28"/>
        </w:rPr>
        <w:t>и</w:t>
      </w:r>
      <w:r w:rsidRPr="0074495D">
        <w:rPr>
          <w:rFonts w:ascii="Times New Roman" w:hAnsi="Times New Roman"/>
          <w:sz w:val="28"/>
          <w:szCs w:val="28"/>
        </w:rPr>
        <w:t xml:space="preserve">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Дроби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Обыкновенные дроби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Доля, часть, дробное число, дробь. Дробное число как результат деления. Правильные и неправильные дроби, смешанная дробь (смешанное число).</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Запись натурального числа в виде дроби с заданным знаменателем, преобразование смешанной дроби в неправильную дробь и наоборот.</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Приведение дробей к общему знаменателю. Сравнение обыкновенных дробей.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Сложение и вычитание обыкновенных дробей. Умножение и деление обыкновенных дробей.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Арифметические действия со смешанными дробями.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Арифметические действия с дробными числами.</w:t>
      </w:r>
      <w:r w:rsidRPr="0074495D">
        <w:rPr>
          <w:rFonts w:ascii="Times New Roman" w:hAnsi="Times New Roman"/>
          <w:sz w:val="28"/>
          <w:szCs w:val="28"/>
        </w:rPr>
        <w:tab/>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Способы рационализации вычислений и их применение при выполнении действий</w:t>
      </w:r>
      <w:r w:rsidRPr="0074495D">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Десятичные дроби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w:t>
      </w:r>
      <w:r w:rsidRPr="0074495D">
        <w:rPr>
          <w:rFonts w:ascii="Times New Roman" w:hAnsi="Times New Roman"/>
          <w:i/>
          <w:sz w:val="28"/>
          <w:szCs w:val="28"/>
        </w:rPr>
        <w:t>Преобразование обыкновенных дробей в десятичные дроби.Конечные и бесконечные десятичные дроби</w:t>
      </w:r>
      <w:r w:rsidRPr="0074495D">
        <w:rPr>
          <w:rFonts w:ascii="Times New Roman" w:hAnsi="Times New Roman"/>
          <w:sz w:val="28"/>
          <w:szCs w:val="28"/>
        </w:rPr>
        <w:t xml:space="preserve">. </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Отношение двух чисел</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Cs/>
          <w:sz w:val="28"/>
          <w:szCs w:val="28"/>
        </w:rPr>
        <w:t>Масштаб на плане и карте.Пропорции. Свойства пропорций, применение пропорций и отношений при решении задач.</w:t>
      </w:r>
    </w:p>
    <w:p w:rsidR="00403DD3" w:rsidRPr="0074495D" w:rsidRDefault="00403DD3" w:rsidP="00967608">
      <w:pPr>
        <w:spacing w:after="0" w:line="240" w:lineRule="auto"/>
        <w:ind w:firstLine="709"/>
        <w:jc w:val="both"/>
        <w:rPr>
          <w:rFonts w:ascii="Times New Roman" w:hAnsi="Times New Roman"/>
          <w:bCs/>
          <w:sz w:val="28"/>
          <w:szCs w:val="28"/>
        </w:rPr>
      </w:pPr>
      <w:r w:rsidRPr="0074495D">
        <w:rPr>
          <w:rFonts w:ascii="Times New Roman" w:hAnsi="Times New Roman"/>
          <w:b/>
          <w:bCs/>
          <w:sz w:val="28"/>
          <w:szCs w:val="28"/>
        </w:rPr>
        <w:lastRenderedPageBreak/>
        <w:t>Среднее арифметическое чисел</w:t>
      </w:r>
    </w:p>
    <w:p w:rsidR="00403DD3" w:rsidRPr="0074495D" w:rsidRDefault="00403DD3" w:rsidP="00967608">
      <w:pPr>
        <w:spacing w:after="0" w:line="240" w:lineRule="auto"/>
        <w:ind w:firstLine="709"/>
        <w:jc w:val="both"/>
        <w:rPr>
          <w:rFonts w:ascii="Times New Roman" w:hAnsi="Times New Roman"/>
          <w:bCs/>
          <w:sz w:val="28"/>
          <w:szCs w:val="28"/>
        </w:rPr>
      </w:pPr>
      <w:r w:rsidRPr="0074495D">
        <w:rPr>
          <w:rFonts w:ascii="Times New Roman" w:hAnsi="Times New Roman"/>
          <w:bCs/>
          <w:sz w:val="28"/>
          <w:szCs w:val="28"/>
        </w:rPr>
        <w:t xml:space="preserve">Среднее арифметическое двух чисел. Изображение среднего арифметического двух чисел на числовой прямой. Решение практических задач с применением среднего арифметического. </w:t>
      </w:r>
      <w:r w:rsidRPr="0074495D">
        <w:rPr>
          <w:rFonts w:ascii="Times New Roman" w:hAnsi="Times New Roman"/>
          <w:bCs/>
          <w:i/>
          <w:sz w:val="28"/>
          <w:szCs w:val="28"/>
        </w:rPr>
        <w:t>Среднее арифметическое нескольких чисел.</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Проценты</w:t>
      </w:r>
    </w:p>
    <w:p w:rsidR="00403DD3" w:rsidRPr="0074495D" w:rsidRDefault="00403DD3" w:rsidP="00967608">
      <w:pPr>
        <w:spacing w:after="0" w:line="240" w:lineRule="auto"/>
        <w:ind w:firstLine="709"/>
        <w:jc w:val="both"/>
        <w:rPr>
          <w:rFonts w:ascii="Times New Roman" w:hAnsi="Times New Roman"/>
          <w:bCs/>
          <w:sz w:val="28"/>
          <w:szCs w:val="28"/>
        </w:rPr>
      </w:pPr>
      <w:r w:rsidRPr="0074495D">
        <w:rPr>
          <w:rFonts w:ascii="Times New Roman" w:hAnsi="Times New Roman"/>
          <w:bCs/>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Диаграммы</w:t>
      </w:r>
    </w:p>
    <w:p w:rsidR="00403DD3" w:rsidRPr="0074495D" w:rsidRDefault="00403DD3" w:rsidP="00967608">
      <w:pPr>
        <w:spacing w:after="0" w:line="240" w:lineRule="auto"/>
        <w:ind w:firstLine="709"/>
        <w:jc w:val="both"/>
        <w:rPr>
          <w:rFonts w:ascii="Times New Roman" w:hAnsi="Times New Roman"/>
          <w:bCs/>
          <w:sz w:val="28"/>
          <w:szCs w:val="28"/>
        </w:rPr>
      </w:pPr>
      <w:r w:rsidRPr="0074495D">
        <w:rPr>
          <w:rFonts w:ascii="Times New Roman" w:hAnsi="Times New Roman"/>
          <w:bCs/>
          <w:sz w:val="28"/>
          <w:szCs w:val="28"/>
        </w:rPr>
        <w:t xml:space="preserve">Столбчатые и круговые диаграммы. Извлечение информации из диаграмм. </w:t>
      </w:r>
      <w:r w:rsidRPr="0074495D">
        <w:rPr>
          <w:rFonts w:ascii="Times New Roman" w:hAnsi="Times New Roman"/>
          <w:bCs/>
          <w:i/>
          <w:sz w:val="28"/>
          <w:szCs w:val="28"/>
        </w:rPr>
        <w:t>Изображение диаграмм по числовым данным</w:t>
      </w:r>
      <w:r w:rsidRPr="0074495D">
        <w:rPr>
          <w:rFonts w:ascii="Times New Roman" w:hAnsi="Times New Roman"/>
          <w:bCs/>
          <w:sz w:val="28"/>
          <w:szCs w:val="28"/>
        </w:rPr>
        <w:t>.</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Рациональные числа</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Положительные и отрицательные числа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Понятие о рациональном числе</w:t>
      </w:r>
      <w:r w:rsidRPr="0074495D">
        <w:rPr>
          <w:rFonts w:ascii="Times New Roman" w:hAnsi="Times New Roman"/>
          <w:sz w:val="28"/>
          <w:szCs w:val="28"/>
        </w:rPr>
        <w:t xml:space="preserve">. </w:t>
      </w:r>
      <w:r w:rsidRPr="0074495D">
        <w:rPr>
          <w:rFonts w:ascii="Times New Roman" w:hAnsi="Times New Roman"/>
          <w:i/>
          <w:sz w:val="28"/>
          <w:szCs w:val="28"/>
        </w:rPr>
        <w:t>Первичное представление о множестве рациональных чисел.</w:t>
      </w:r>
      <w:r w:rsidRPr="0074495D">
        <w:rPr>
          <w:rFonts w:ascii="Times New Roman" w:hAnsi="Times New Roman"/>
          <w:sz w:val="28"/>
          <w:szCs w:val="28"/>
        </w:rPr>
        <w:t xml:space="preserve"> Действия с рациональными числами.</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Решение текстовых задач</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Единицы измерений</w:t>
      </w:r>
      <w:r w:rsidRPr="0074495D">
        <w:rPr>
          <w:rFonts w:ascii="Times New Roman" w:hAnsi="Times New Roman"/>
          <w:sz w:val="28"/>
          <w:szCs w:val="28"/>
        </w:rPr>
        <w:t>: длины, площади, объёма,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Задачи на все арифметические действия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Решение текстовых задач арифметическим способом</w:t>
      </w:r>
      <w:r w:rsidRPr="0074495D">
        <w:rPr>
          <w:rFonts w:ascii="Times New Roman" w:hAnsi="Times New Roman"/>
          <w:i/>
          <w:sz w:val="28"/>
          <w:szCs w:val="28"/>
        </w:rPr>
        <w:t xml:space="preserve">. </w:t>
      </w:r>
      <w:r w:rsidRPr="0074495D">
        <w:rPr>
          <w:rFonts w:ascii="Times New Roman" w:hAnsi="Times New Roman"/>
          <w:sz w:val="28"/>
          <w:szCs w:val="28"/>
        </w:rPr>
        <w:t>Использование таблиц, схем, чертежей, других средств представления данных при решении задачи.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Задачи на движение, работу и покупки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Задачи на части, доли, проценты</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Логические задачи</w:t>
      </w:r>
    </w:p>
    <w:p w:rsidR="00403DD3" w:rsidRPr="0074495D" w:rsidRDefault="00403DD3" w:rsidP="00967608">
      <w:pPr>
        <w:spacing w:after="0" w:line="240" w:lineRule="auto"/>
        <w:ind w:firstLine="709"/>
        <w:jc w:val="both"/>
        <w:rPr>
          <w:rFonts w:ascii="Times New Roman" w:hAnsi="Times New Roman"/>
          <w:bCs/>
          <w:sz w:val="28"/>
          <w:szCs w:val="28"/>
        </w:rPr>
      </w:pPr>
      <w:r w:rsidRPr="0074495D">
        <w:rPr>
          <w:rFonts w:ascii="Times New Roman" w:hAnsi="Times New Roman"/>
          <w:bCs/>
          <w:sz w:val="28"/>
          <w:szCs w:val="28"/>
        </w:rPr>
        <w:t xml:space="preserve">Решение несложных логических задач. </w:t>
      </w:r>
      <w:r w:rsidRPr="0074495D">
        <w:rPr>
          <w:rFonts w:ascii="Times New Roman" w:hAnsi="Times New Roman"/>
          <w:bCs/>
          <w:i/>
          <w:sz w:val="28"/>
          <w:szCs w:val="28"/>
        </w:rPr>
        <w:t>Решение логических задач с помощью графов, таблиц</w:t>
      </w:r>
      <w:r w:rsidRPr="0074495D">
        <w:rPr>
          <w:rFonts w:ascii="Times New Roman" w:hAnsi="Times New Roman"/>
          <w:bCs/>
          <w:sz w:val="28"/>
          <w:szCs w:val="28"/>
        </w:rPr>
        <w:t xml:space="preserve">. </w:t>
      </w:r>
    </w:p>
    <w:p w:rsidR="00403DD3" w:rsidRPr="0074495D" w:rsidRDefault="00403DD3" w:rsidP="00967608">
      <w:pPr>
        <w:spacing w:after="0" w:line="240" w:lineRule="auto"/>
        <w:ind w:firstLine="709"/>
        <w:jc w:val="both"/>
        <w:rPr>
          <w:rFonts w:ascii="Times New Roman" w:hAnsi="Times New Roman"/>
          <w:bCs/>
          <w:sz w:val="28"/>
          <w:szCs w:val="28"/>
        </w:rPr>
      </w:pPr>
      <w:r w:rsidRPr="0074495D">
        <w:rPr>
          <w:rFonts w:ascii="Times New Roman" w:hAnsi="Times New Roman"/>
          <w:b/>
          <w:sz w:val="28"/>
          <w:szCs w:val="28"/>
        </w:rPr>
        <w:t xml:space="preserve">Основные методы решения текстовых задач: </w:t>
      </w:r>
      <w:r w:rsidRPr="0074495D">
        <w:rPr>
          <w:rFonts w:ascii="Times New Roman" w:hAnsi="Times New Roman"/>
          <w:bCs/>
          <w:sz w:val="28"/>
          <w:szCs w:val="28"/>
        </w:rPr>
        <w:t>арифметический, перебор вариантов.</w:t>
      </w:r>
    </w:p>
    <w:p w:rsidR="00403DD3" w:rsidRPr="0074495D" w:rsidRDefault="00403DD3" w:rsidP="00967608">
      <w:pPr>
        <w:pStyle w:val="3"/>
        <w:spacing w:before="0" w:beforeAutospacing="0" w:after="0" w:afterAutospacing="0"/>
        <w:ind w:firstLine="709"/>
        <w:jc w:val="both"/>
        <w:rPr>
          <w:szCs w:val="28"/>
        </w:rPr>
      </w:pPr>
      <w:r w:rsidRPr="0074495D">
        <w:rPr>
          <w:szCs w:val="28"/>
        </w:rPr>
        <w:t>Наглядная геометрия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w:t>
      </w:r>
      <w:r w:rsidRPr="0074495D">
        <w:rPr>
          <w:rFonts w:ascii="Times New Roman" w:hAnsi="Times New Roman"/>
          <w:i/>
          <w:sz w:val="28"/>
          <w:szCs w:val="28"/>
        </w:rPr>
        <w:t xml:space="preserve">виды </w:t>
      </w:r>
      <w:r w:rsidRPr="0074495D">
        <w:rPr>
          <w:rFonts w:ascii="Times New Roman" w:hAnsi="Times New Roman"/>
          <w:i/>
          <w:sz w:val="28"/>
          <w:szCs w:val="28"/>
        </w:rPr>
        <w:lastRenderedPageBreak/>
        <w:t>треугольников. Правильные многоугольники.</w:t>
      </w:r>
      <w:r w:rsidRPr="0074495D">
        <w:rPr>
          <w:rFonts w:ascii="Times New Roman" w:hAnsi="Times New Roman"/>
          <w:sz w:val="28"/>
          <w:szCs w:val="28"/>
        </w:rPr>
        <w:t xml:space="preserve"> Изображение основных геометрических фигур. </w:t>
      </w:r>
      <w:r w:rsidRPr="0074495D">
        <w:rPr>
          <w:rFonts w:ascii="Times New Roman" w:hAnsi="Times New Roman"/>
          <w:i/>
          <w:sz w:val="28"/>
          <w:szCs w:val="28"/>
        </w:rPr>
        <w:t>Взаимное расположение двух прямых, двух окружностей, прямой и окружности.</w:t>
      </w:r>
      <w:r w:rsidRPr="0074495D">
        <w:rPr>
          <w:rFonts w:ascii="Times New Roman" w:hAnsi="Times New Roman"/>
          <w:sz w:val="28"/>
          <w:szCs w:val="28"/>
        </w:rPr>
        <w:t xml:space="preserve">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w:t>
      </w:r>
      <w:r w:rsidRPr="0074495D">
        <w:rPr>
          <w:rFonts w:ascii="Times New Roman" w:hAnsi="Times New Roman"/>
          <w:i/>
          <w:sz w:val="28"/>
          <w:szCs w:val="28"/>
        </w:rPr>
        <w:t>Равновеликие фигуры.</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w:t>
      </w:r>
      <w:r w:rsidRPr="0074495D">
        <w:rPr>
          <w:rFonts w:ascii="Times New Roman" w:hAnsi="Times New Roman"/>
          <w:i/>
          <w:sz w:val="28"/>
          <w:szCs w:val="28"/>
        </w:rPr>
        <w:t>Примеры сечений. Многогранники. Правильные многогранники.</w:t>
      </w:r>
      <w:r w:rsidRPr="0074495D">
        <w:rPr>
          <w:rFonts w:ascii="Times New Roman" w:hAnsi="Times New Roman"/>
          <w:sz w:val="28"/>
          <w:szCs w:val="28"/>
        </w:rPr>
        <w:t xml:space="preserve"> Примеры разверток многогранников, цилиндра и конуса.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Понятие объема; единицы объема. Объем прямоугольного параллелепипеда, куба.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Понятие о равенстве фигур. Центральная, осевая и </w:t>
      </w:r>
      <w:r w:rsidRPr="0074495D">
        <w:rPr>
          <w:rFonts w:ascii="Times New Roman" w:hAnsi="Times New Roman"/>
          <w:i/>
          <w:sz w:val="28"/>
          <w:szCs w:val="28"/>
        </w:rPr>
        <w:t xml:space="preserve">зеркальная </w:t>
      </w:r>
      <w:r w:rsidRPr="0074495D">
        <w:rPr>
          <w:rFonts w:ascii="Times New Roman" w:hAnsi="Times New Roman"/>
          <w:sz w:val="28"/>
          <w:szCs w:val="28"/>
        </w:rPr>
        <w:t>симметрии. Изображение симметричных фигур.</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Решение практических задач с применением простейших свойств фигур.</w:t>
      </w:r>
    </w:p>
    <w:p w:rsidR="00403DD3" w:rsidRPr="0074495D" w:rsidRDefault="00403DD3" w:rsidP="00967608">
      <w:pPr>
        <w:pStyle w:val="3"/>
        <w:spacing w:before="0" w:beforeAutospacing="0" w:after="0" w:afterAutospacing="0"/>
        <w:ind w:firstLine="709"/>
        <w:jc w:val="both"/>
        <w:rPr>
          <w:szCs w:val="28"/>
        </w:rPr>
      </w:pPr>
      <w:r w:rsidRPr="0074495D">
        <w:rPr>
          <w:szCs w:val="28"/>
        </w:rPr>
        <w:t>История математики</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Появление цифр, букв, иероглифов в процессе счёта и распределения продуктов на Древнем Ближнем Востоке. Связь с Неолитической революцией. </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Рождение шестидесятеричной системы счисления. Появление десятичной записи чисел.</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Рождение и развитие арифметики натуральных чисел. НОК, НОД, простые числа. Решето Эратосфена.  </w:t>
      </w:r>
    </w:p>
    <w:p w:rsidR="00403DD3" w:rsidRPr="00475353"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Появление нуля и отрицательных чисел в математике древности. Роль Диофанта. Почему </w:t>
      </w:r>
      <w:r w:rsidRPr="0074495D">
        <w:rPr>
          <w:rFonts w:ascii="Times New Roman" w:hAnsi="Times New Roman"/>
          <w:i/>
          <w:position w:val="-14"/>
          <w:sz w:val="28"/>
          <w:szCs w:val="28"/>
        </w:rPr>
        <w:object w:dxaOrig="1619" w:dyaOrig="420">
          <v:shape id="_x0000_i1033" type="#_x0000_t75" style="width:81.75pt;height:21.75pt" o:ole="">
            <v:imagedata r:id="rId28" o:title=""/>
          </v:shape>
          <o:OLEObject Type="Embed" ProgID="Equation.DSMT4" ShapeID="_x0000_i1033" DrawAspect="Content" ObjectID="_1508174850" r:id="rId29"/>
        </w:object>
      </w:r>
      <w:r w:rsidRPr="00475353">
        <w:rPr>
          <w:rFonts w:ascii="Times New Roman" w:hAnsi="Times New Roman"/>
          <w:i/>
          <w:sz w:val="28"/>
          <w:szCs w:val="28"/>
        </w:rPr>
        <w:t>?</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Дроби в Вавилоне, Египте, Риме. Открытие десятичных дробей. Старинные системы мер. Десятичные дроби и метрическая система мер.  Л</w:t>
      </w:r>
      <w:r w:rsidR="00CA3CC2" w:rsidRPr="0074495D">
        <w:rPr>
          <w:rFonts w:ascii="Times New Roman" w:hAnsi="Times New Roman"/>
          <w:i/>
          <w:sz w:val="28"/>
          <w:szCs w:val="28"/>
        </w:rPr>
        <w:t>. </w:t>
      </w:r>
      <w:r w:rsidRPr="0074495D">
        <w:rPr>
          <w:rFonts w:ascii="Times New Roman" w:hAnsi="Times New Roman"/>
          <w:i/>
          <w:sz w:val="28"/>
          <w:szCs w:val="28"/>
        </w:rPr>
        <w:t>Магницкий.</w:t>
      </w:r>
    </w:p>
    <w:p w:rsidR="00403DD3" w:rsidRPr="0074495D" w:rsidRDefault="00403DD3" w:rsidP="00967608">
      <w:pPr>
        <w:pStyle w:val="2"/>
        <w:spacing w:line="240" w:lineRule="auto"/>
      </w:pPr>
      <w:bookmarkStart w:id="250" w:name="_Toc405513920"/>
      <w:bookmarkStart w:id="251" w:name="_Toc284662798"/>
      <w:bookmarkStart w:id="252" w:name="_Toc284663425"/>
      <w:r w:rsidRPr="0074495D">
        <w:t>Содержание курса математики в 7–9 классах</w:t>
      </w:r>
      <w:bookmarkEnd w:id="250"/>
      <w:bookmarkEnd w:id="251"/>
      <w:bookmarkEnd w:id="252"/>
    </w:p>
    <w:p w:rsidR="00403DD3" w:rsidRPr="0074495D" w:rsidRDefault="00403DD3" w:rsidP="00967608">
      <w:pPr>
        <w:pStyle w:val="3"/>
        <w:spacing w:before="0" w:beforeAutospacing="0" w:after="0" w:afterAutospacing="0"/>
        <w:ind w:firstLine="709"/>
        <w:jc w:val="both"/>
        <w:rPr>
          <w:szCs w:val="28"/>
        </w:rPr>
      </w:pPr>
      <w:bookmarkStart w:id="253" w:name="_Toc405513921"/>
      <w:bookmarkStart w:id="254" w:name="_Toc284662799"/>
      <w:bookmarkStart w:id="255" w:name="_Toc284663426"/>
      <w:r w:rsidRPr="0074495D">
        <w:rPr>
          <w:szCs w:val="28"/>
        </w:rPr>
        <w:t>Алгебра</w:t>
      </w:r>
      <w:bookmarkEnd w:id="253"/>
      <w:bookmarkEnd w:id="254"/>
      <w:bookmarkEnd w:id="255"/>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Числа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Рациональные числа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Множество рациональных чисел. Сравнение рациональных чисел. Действия с рациональными числами. </w:t>
      </w:r>
      <w:r w:rsidRPr="0074495D">
        <w:rPr>
          <w:rFonts w:ascii="Times New Roman" w:hAnsi="Times New Roman"/>
          <w:i/>
          <w:sz w:val="28"/>
          <w:szCs w:val="28"/>
        </w:rPr>
        <w:t>Представление рационального числа десятичной дробью</w:t>
      </w:r>
      <w:r w:rsidRPr="0074495D">
        <w:rPr>
          <w:rFonts w:ascii="Times New Roman" w:hAnsi="Times New Roman"/>
          <w:sz w:val="28"/>
          <w:szCs w:val="28"/>
        </w:rPr>
        <w:t xml:space="preserve">.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Иррациональные числа</w:t>
      </w:r>
    </w:p>
    <w:p w:rsidR="00403DD3" w:rsidRPr="0074495D" w:rsidRDefault="00403DD3" w:rsidP="00967608">
      <w:pPr>
        <w:spacing w:after="0" w:line="240" w:lineRule="auto"/>
        <w:ind w:firstLine="709"/>
        <w:jc w:val="both"/>
        <w:rPr>
          <w:rFonts w:ascii="Times New Roman" w:hAnsi="Times New Roman"/>
          <w:bCs/>
          <w:sz w:val="28"/>
          <w:szCs w:val="28"/>
        </w:rPr>
      </w:pPr>
      <w:r w:rsidRPr="0074495D">
        <w:rPr>
          <w:rFonts w:ascii="Times New Roman" w:hAnsi="Times New Roman"/>
          <w:sz w:val="28"/>
          <w:szCs w:val="28"/>
        </w:rPr>
        <w:t>Понятие иррационального числа. Распознавание иррациональных чисел. Примеры доказательств в алгебре. Иррациональность числа</w:t>
      </w:r>
      <w:r w:rsidRPr="0074495D">
        <w:rPr>
          <w:rFonts w:ascii="Times New Roman" w:hAnsi="Times New Roman"/>
          <w:i/>
          <w:position w:val="-6"/>
          <w:sz w:val="28"/>
          <w:szCs w:val="28"/>
        </w:rPr>
        <w:object w:dxaOrig="380" w:dyaOrig="340">
          <v:shape id="_x0000_i1034" type="#_x0000_t75" style="width:18pt;height:18pt" o:ole="">
            <v:imagedata r:id="rId30" o:title=""/>
          </v:shape>
          <o:OLEObject Type="Embed" ProgID="Equation.DSMT4" ShapeID="_x0000_i1034" DrawAspect="Content" ObjectID="_1508174851" r:id="rId31"/>
        </w:object>
      </w:r>
      <w:r w:rsidRPr="00475353">
        <w:rPr>
          <w:rFonts w:ascii="Times New Roman" w:hAnsi="Times New Roman"/>
          <w:i/>
          <w:sz w:val="28"/>
          <w:szCs w:val="28"/>
        </w:rPr>
        <w:t xml:space="preserve">. </w:t>
      </w:r>
      <w:r w:rsidRPr="0074495D">
        <w:rPr>
          <w:rFonts w:ascii="Times New Roman" w:hAnsi="Times New Roman"/>
          <w:sz w:val="28"/>
          <w:szCs w:val="28"/>
        </w:rPr>
        <w:t>Применение в геометрии</w:t>
      </w:r>
      <w:proofErr w:type="gramStart"/>
      <w:r w:rsidRPr="0074495D">
        <w:rPr>
          <w:rFonts w:ascii="Times New Roman" w:hAnsi="Times New Roman"/>
          <w:i/>
          <w:sz w:val="28"/>
          <w:szCs w:val="28"/>
        </w:rPr>
        <w:t>.С</w:t>
      </w:r>
      <w:proofErr w:type="gramEnd"/>
      <w:r w:rsidRPr="0074495D">
        <w:rPr>
          <w:rFonts w:ascii="Times New Roman" w:hAnsi="Times New Roman"/>
          <w:i/>
          <w:sz w:val="28"/>
          <w:szCs w:val="28"/>
        </w:rPr>
        <w:t>равнение иррациональных чисел.</w:t>
      </w:r>
      <w:r w:rsidRPr="0074495D">
        <w:rPr>
          <w:rFonts w:ascii="Times New Roman" w:hAnsi="Times New Roman"/>
          <w:bCs/>
          <w:i/>
          <w:sz w:val="28"/>
          <w:szCs w:val="28"/>
        </w:rPr>
        <w:t>Множество действительных чисел</w:t>
      </w:r>
      <w:r w:rsidRPr="0074495D">
        <w:rPr>
          <w:rFonts w:ascii="Times New Roman" w:hAnsi="Times New Roman"/>
          <w:bCs/>
          <w:sz w:val="28"/>
          <w:szCs w:val="28"/>
        </w:rPr>
        <w:t>.</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Тождественные преобразования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Числовые и буквенные выражения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Выражение с переменной. Значение выражения. Подстановка выражений вместо переменных.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Целые выражения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Степень с натуральным показателем и её свойства. Преобразования выражений, содержащих степени с натуральным показателем. </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Одночлен, многочлен. Действия с одночленами и многочленами (сложение, вычитание, умножение). Формулы сокращённого умножения: разность квадратов, квадрат суммы и разности.Разложение многочлена на множители: вынесение общего множителя за скобки, </w:t>
      </w:r>
      <w:r w:rsidRPr="0074495D">
        <w:rPr>
          <w:rFonts w:ascii="Times New Roman" w:hAnsi="Times New Roman"/>
          <w:i/>
          <w:sz w:val="28"/>
          <w:szCs w:val="28"/>
        </w:rPr>
        <w:t>группировка, применение формул сокращённого умножения</w:t>
      </w:r>
      <w:r w:rsidRPr="0074495D">
        <w:rPr>
          <w:rFonts w:ascii="Times New Roman" w:hAnsi="Times New Roman"/>
          <w:sz w:val="28"/>
          <w:szCs w:val="28"/>
        </w:rPr>
        <w:t>.</w:t>
      </w:r>
      <w:r w:rsidRPr="0074495D">
        <w:rPr>
          <w:rFonts w:ascii="Times New Roman" w:hAnsi="Times New Roman"/>
          <w:i/>
          <w:sz w:val="28"/>
          <w:szCs w:val="28"/>
        </w:rPr>
        <w:t xml:space="preserve"> Квадратный трёхчлен, разложение квадратного трёхчлена на множители.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Дробно-рациональные выражения</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Степень с целым показателем. Преобразование дробно-линейных выражений: сложение, умножение, деление. </w:t>
      </w:r>
      <w:r w:rsidRPr="0074495D">
        <w:rPr>
          <w:rFonts w:ascii="Times New Roman" w:hAnsi="Times New Roman"/>
          <w:i/>
          <w:sz w:val="28"/>
          <w:szCs w:val="28"/>
        </w:rPr>
        <w:t>Алгебраическая дробь.Допустимые значения переменных в дробно-рациональных выражениях</w:t>
      </w:r>
      <w:r w:rsidRPr="0074495D">
        <w:rPr>
          <w:rFonts w:ascii="Times New Roman" w:hAnsi="Times New Roman"/>
          <w:sz w:val="28"/>
          <w:szCs w:val="28"/>
        </w:rPr>
        <w:t xml:space="preserve">. </w:t>
      </w:r>
      <w:r w:rsidRPr="0074495D">
        <w:rPr>
          <w:rFonts w:ascii="Times New Roman" w:hAnsi="Times New Roman"/>
          <w:i/>
          <w:sz w:val="28"/>
          <w:szCs w:val="28"/>
        </w:rPr>
        <w:t>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Преобразование выражений, содержащих знак модуля.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Квадратные корни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w:t>
      </w:r>
      <w:r w:rsidRPr="0074495D">
        <w:rPr>
          <w:rFonts w:ascii="Times New Roman" w:hAnsi="Times New Roman"/>
          <w:i/>
          <w:sz w:val="28"/>
          <w:szCs w:val="28"/>
        </w:rPr>
        <w:t>внесение множителя под знак корня</w:t>
      </w:r>
      <w:r w:rsidRPr="0074495D">
        <w:rPr>
          <w:rFonts w:ascii="Times New Roman" w:hAnsi="Times New Roman"/>
          <w:sz w:val="28"/>
          <w:szCs w:val="28"/>
        </w:rPr>
        <w:t xml:space="preserve">. </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Уравнения и неравенства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Равенства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Числовое равенство. Свойства числовых равенств. Равенство с переменной.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Уравнения</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Понятие уравнения и корня уравнения. </w:t>
      </w:r>
      <w:r w:rsidRPr="0074495D">
        <w:rPr>
          <w:rFonts w:ascii="Times New Roman" w:hAnsi="Times New Roman"/>
          <w:i/>
          <w:sz w:val="28"/>
          <w:szCs w:val="28"/>
        </w:rPr>
        <w:t>Представление о равносильности уравнений. Область определения уравнения (область допустимых значений переменной).</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Линейное уравнение и его корни</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Решение линейных уравнений. </w:t>
      </w:r>
      <w:r w:rsidRPr="0074495D">
        <w:rPr>
          <w:rFonts w:ascii="Times New Roman" w:hAnsi="Times New Roman"/>
          <w:i/>
          <w:sz w:val="28"/>
          <w:szCs w:val="28"/>
        </w:rPr>
        <w:t>Линейное уравнение с параметром. Количество корней линейного уравнения. Решение линейных уравнений с параметром.</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Квадратное уравнение и его корни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Квадратные уравнения. Неполные квадратные уравнения. Дискриминант квадратного уравнения. Формула корней квадратного уравнения. </w:t>
      </w:r>
      <w:r w:rsidRPr="0074495D">
        <w:rPr>
          <w:rFonts w:ascii="Times New Roman" w:hAnsi="Times New Roman"/>
          <w:i/>
          <w:sz w:val="28"/>
          <w:szCs w:val="28"/>
        </w:rPr>
        <w:t>Теорема Виета. Теорема, обратная теореме Виета.</w:t>
      </w:r>
      <w:r w:rsidRPr="0074495D">
        <w:rPr>
          <w:rFonts w:ascii="Times New Roman" w:hAnsi="Times New Roman"/>
          <w:sz w:val="28"/>
          <w:szCs w:val="28"/>
        </w:rPr>
        <w:t xml:space="preserve"> Решение квадратных уравнений:использование формулы для нахождения корней</w:t>
      </w:r>
      <w:r w:rsidRPr="0074495D">
        <w:rPr>
          <w:rFonts w:ascii="Times New Roman" w:hAnsi="Times New Roman"/>
          <w:i/>
          <w:sz w:val="28"/>
          <w:szCs w:val="28"/>
        </w:rPr>
        <w:t>, графический метод решения, разложение на множители, подбор корней с использованием теоремы Виета</w:t>
      </w:r>
      <w:r w:rsidRPr="0074495D">
        <w:rPr>
          <w:rFonts w:ascii="Times New Roman" w:hAnsi="Times New Roman"/>
          <w:sz w:val="28"/>
          <w:szCs w:val="28"/>
        </w:rPr>
        <w:t xml:space="preserve">. </w:t>
      </w:r>
      <w:r w:rsidRPr="0074495D">
        <w:rPr>
          <w:rFonts w:ascii="Times New Roman" w:hAnsi="Times New Roman"/>
          <w:i/>
          <w:sz w:val="28"/>
          <w:szCs w:val="28"/>
        </w:rPr>
        <w:t>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b/>
          <w:sz w:val="28"/>
          <w:szCs w:val="28"/>
        </w:rPr>
        <w:t>Дробно-рациональные уравнения</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Решение простейших дробно-линейных уравнений. </w:t>
      </w:r>
      <w:r w:rsidRPr="0074495D">
        <w:rPr>
          <w:rFonts w:ascii="Times New Roman" w:hAnsi="Times New Roman"/>
          <w:i/>
          <w:sz w:val="28"/>
          <w:szCs w:val="28"/>
        </w:rPr>
        <w:t xml:space="preserve">Решение дробно-рациональных уравнений. </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403DD3" w:rsidRPr="00475353"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 xml:space="preserve">Простейшие иррациональные уравнения вида </w:t>
      </w:r>
      <w:r w:rsidRPr="0074495D">
        <w:rPr>
          <w:rFonts w:ascii="Times New Roman" w:hAnsi="Times New Roman"/>
          <w:position w:val="-16"/>
          <w:sz w:val="28"/>
          <w:szCs w:val="28"/>
        </w:rPr>
        <w:object w:dxaOrig="1120" w:dyaOrig="460">
          <v:shape id="_x0000_i1035" type="#_x0000_t75" style="width:57pt;height:21.75pt" o:ole="">
            <v:imagedata r:id="rId9" o:title=""/>
          </v:shape>
          <o:OLEObject Type="Embed" ProgID="Equation.DSMT4" ShapeID="_x0000_i1035" DrawAspect="Content" ObjectID="_1508174852" r:id="rId32"/>
        </w:object>
      </w:r>
      <w:r w:rsidRPr="00475353">
        <w:rPr>
          <w:rFonts w:ascii="Times New Roman" w:hAnsi="Times New Roman"/>
          <w:sz w:val="28"/>
          <w:szCs w:val="28"/>
        </w:rPr>
        <w:t xml:space="preserve">, </w:t>
      </w:r>
      <w:r w:rsidRPr="0074495D">
        <w:rPr>
          <w:rFonts w:ascii="Times New Roman" w:hAnsi="Times New Roman"/>
          <w:position w:val="-16"/>
          <w:sz w:val="28"/>
          <w:szCs w:val="28"/>
        </w:rPr>
        <w:object w:dxaOrig="1680" w:dyaOrig="460">
          <v:shape id="_x0000_i1036" type="#_x0000_t75" style="width:83.25pt;height:21.75pt" o:ole="">
            <v:imagedata r:id="rId11" o:title=""/>
          </v:shape>
          <o:OLEObject Type="Embed" ProgID="Equation.DSMT4" ShapeID="_x0000_i1036" DrawAspect="Content" ObjectID="_1508174853" r:id="rId33"/>
        </w:object>
      </w:r>
      <w:r w:rsidRPr="00475353">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Уравнения вида</w:t>
      </w:r>
      <w:proofErr w:type="gramStart"/>
      <w:r w:rsidRPr="0074495D">
        <w:rPr>
          <w:rFonts w:ascii="Times New Roman" w:hAnsi="Times New Roman"/>
          <w:position w:val="-6"/>
          <w:sz w:val="28"/>
          <w:szCs w:val="28"/>
        </w:rPr>
        <w:object w:dxaOrig="700" w:dyaOrig="360">
          <v:shape id="_x0000_i1037" type="#_x0000_t75" style="width:35.25pt;height:18pt" o:ole="">
            <v:imagedata r:id="rId34" o:title=""/>
          </v:shape>
          <o:OLEObject Type="Embed" ProgID="Equation.DSMT4" ShapeID="_x0000_i1037" DrawAspect="Content" ObjectID="_1508174854" r:id="rId35"/>
        </w:object>
      </w:r>
      <w:r w:rsidRPr="00475353">
        <w:rPr>
          <w:rFonts w:ascii="Times New Roman" w:hAnsi="Times New Roman"/>
          <w:sz w:val="28"/>
          <w:szCs w:val="28"/>
        </w:rPr>
        <w:t>.</w:t>
      </w:r>
      <w:proofErr w:type="gramEnd"/>
      <w:r w:rsidRPr="0074495D">
        <w:rPr>
          <w:rFonts w:ascii="Times New Roman" w:hAnsi="Times New Roman"/>
          <w:i/>
          <w:sz w:val="28"/>
          <w:szCs w:val="28"/>
        </w:rPr>
        <w:t>Уравнения в целых числах.</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Системы уравнений</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Уравнение с двумя переменными. Линейное уравнение с двумя переменными. </w:t>
      </w:r>
      <w:r w:rsidRPr="0074495D">
        <w:rPr>
          <w:rFonts w:ascii="Times New Roman" w:hAnsi="Times New Roman"/>
          <w:i/>
          <w:sz w:val="28"/>
          <w:szCs w:val="28"/>
        </w:rPr>
        <w:t xml:space="preserve">Прямая как графическая интерпретация линейного уравнения с двумя переменными.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Понятие системы уравнений. Решение системы уравнений.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Методы решения систем линейных уравнений с двумя переменными: </w:t>
      </w:r>
      <w:r w:rsidRPr="0074495D">
        <w:rPr>
          <w:rFonts w:ascii="Times New Roman" w:hAnsi="Times New Roman"/>
          <w:i/>
          <w:sz w:val="28"/>
          <w:szCs w:val="28"/>
        </w:rPr>
        <w:t>графический метод</w:t>
      </w:r>
      <w:r w:rsidRPr="0074495D">
        <w:rPr>
          <w:rFonts w:ascii="Times New Roman" w:hAnsi="Times New Roman"/>
          <w:sz w:val="28"/>
          <w:szCs w:val="28"/>
        </w:rPr>
        <w:t xml:space="preserve">, </w:t>
      </w:r>
      <w:r w:rsidRPr="0074495D">
        <w:rPr>
          <w:rFonts w:ascii="Times New Roman" w:hAnsi="Times New Roman"/>
          <w:i/>
          <w:sz w:val="28"/>
          <w:szCs w:val="28"/>
        </w:rPr>
        <w:t>метод сложения</w:t>
      </w:r>
      <w:r w:rsidRPr="0074495D">
        <w:rPr>
          <w:rFonts w:ascii="Times New Roman" w:hAnsi="Times New Roman"/>
          <w:sz w:val="28"/>
          <w:szCs w:val="28"/>
        </w:rPr>
        <w:t xml:space="preserve">, метод подстановки. </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Системы линейных уравнений с параметром</w:t>
      </w:r>
      <w:r w:rsidRPr="0074495D">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Неравенства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Неравенство с переменной. Строгие и нестрогие неравенства. </w:t>
      </w:r>
      <w:r w:rsidRPr="0074495D">
        <w:rPr>
          <w:rFonts w:ascii="Times New Roman" w:hAnsi="Times New Roman"/>
          <w:i/>
          <w:sz w:val="28"/>
          <w:szCs w:val="28"/>
        </w:rPr>
        <w:t>Область определения неравенства (область допустимых значений переменной).</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Решение линейных неравенств.</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Квадратное неравенство и его решения</w:t>
      </w:r>
      <w:r w:rsidRPr="0074495D">
        <w:rPr>
          <w:rFonts w:ascii="Times New Roman" w:hAnsi="Times New Roman"/>
          <w:sz w:val="28"/>
          <w:szCs w:val="28"/>
        </w:rPr>
        <w:t xml:space="preserve">. </w:t>
      </w:r>
      <w:r w:rsidRPr="0074495D">
        <w:rPr>
          <w:rFonts w:ascii="Times New Roman" w:hAnsi="Times New Roman"/>
          <w:i/>
          <w:sz w:val="28"/>
          <w:szCs w:val="28"/>
        </w:rPr>
        <w:t>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Решение целых и дробно-рациональных неравенств методом интервалов.</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Системы неравенств</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Системы неравенств с одной переменной. Решение систем неравенств с одной переменной: линейных, </w:t>
      </w:r>
      <w:r w:rsidRPr="0074495D">
        <w:rPr>
          <w:rFonts w:ascii="Times New Roman" w:hAnsi="Times New Roman"/>
          <w:i/>
          <w:sz w:val="28"/>
          <w:szCs w:val="28"/>
        </w:rPr>
        <w:t>квадратных.</w:t>
      </w:r>
      <w:r w:rsidRPr="0074495D">
        <w:rPr>
          <w:rFonts w:ascii="Times New Roman" w:hAnsi="Times New Roman"/>
          <w:sz w:val="28"/>
          <w:szCs w:val="28"/>
        </w:rPr>
        <w:t xml:space="preserve"> Изображение решения системы неравенств на числовой прямой. Запись решения системы неравенств.</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Функции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Понятие функции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w:t>
      </w:r>
      <w:r w:rsidRPr="0074495D">
        <w:rPr>
          <w:rFonts w:ascii="Times New Roman" w:hAnsi="Times New Roman"/>
          <w:i/>
          <w:sz w:val="28"/>
          <w:szCs w:val="28"/>
        </w:rPr>
        <w:t xml:space="preserve">, чётность/нечётность, </w:t>
      </w:r>
      <w:r w:rsidRPr="0074495D">
        <w:rPr>
          <w:rFonts w:ascii="Times New Roman" w:hAnsi="Times New Roman"/>
          <w:sz w:val="28"/>
          <w:szCs w:val="28"/>
        </w:rPr>
        <w:t xml:space="preserve">промежутки возрастания и убывания, наибольшее и наименьшее значения. Исследование функции по её графику. </w:t>
      </w:r>
    </w:p>
    <w:p w:rsidR="00403DD3" w:rsidRPr="0074495D" w:rsidRDefault="00403DD3" w:rsidP="00967608">
      <w:pPr>
        <w:spacing w:after="0" w:line="240" w:lineRule="auto"/>
        <w:ind w:firstLine="709"/>
        <w:jc w:val="both"/>
        <w:rPr>
          <w:rFonts w:ascii="Times New Roman" w:eastAsia="Times New Roman" w:hAnsi="Times New Roman"/>
          <w:sz w:val="28"/>
          <w:szCs w:val="28"/>
        </w:rPr>
      </w:pPr>
      <w:r w:rsidRPr="0074495D">
        <w:rPr>
          <w:rFonts w:ascii="Times New Roman" w:eastAsia="Times New Roman" w:hAnsi="Times New Roman"/>
          <w:i/>
          <w:sz w:val="28"/>
          <w:szCs w:val="28"/>
        </w:rPr>
        <w:t>Представление об асимптотах.</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Непрерывность функции. Кусочно заданные функции.</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Линейная функция</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Свойства и график линейной функции. Угловой коэффициент прямой. Расположение графика линейной функции в зависимости от её углового коэффициента и свободного члена. </w:t>
      </w:r>
      <w:r w:rsidRPr="0074495D">
        <w:rPr>
          <w:rFonts w:ascii="Times New Roman" w:hAnsi="Times New Roman"/>
          <w:i/>
          <w:sz w:val="28"/>
          <w:szCs w:val="28"/>
        </w:rPr>
        <w:t>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Квадратичная функция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Свойства и график квадратичной функции (парабола). </w:t>
      </w:r>
      <w:r w:rsidRPr="0074495D">
        <w:rPr>
          <w:rFonts w:ascii="Times New Roman" w:hAnsi="Times New Roman"/>
          <w:i/>
          <w:sz w:val="28"/>
          <w:szCs w:val="28"/>
        </w:rPr>
        <w:t>Построение графика квадратичной функции по точкам.</w:t>
      </w:r>
      <w:r w:rsidRPr="0074495D">
        <w:rPr>
          <w:rFonts w:ascii="Times New Roman" w:hAnsi="Times New Roman"/>
          <w:sz w:val="28"/>
          <w:szCs w:val="28"/>
        </w:rPr>
        <w:t xml:space="preserve"> Нахождение нулей квадратичной функции, </w:t>
      </w:r>
      <w:r w:rsidRPr="0074495D">
        <w:rPr>
          <w:rFonts w:ascii="Times New Roman" w:hAnsi="Times New Roman"/>
          <w:i/>
          <w:sz w:val="28"/>
          <w:szCs w:val="28"/>
        </w:rPr>
        <w:t>множества значений, промежутков знакопостоянства, промежутков монотонности</w:t>
      </w:r>
      <w:r w:rsidRPr="0074495D">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Обратная пропорциональность</w:t>
      </w:r>
    </w:p>
    <w:p w:rsidR="00403DD3" w:rsidRPr="00475353" w:rsidRDefault="00403DD3" w:rsidP="00967608">
      <w:pPr>
        <w:spacing w:after="0" w:line="240" w:lineRule="auto"/>
        <w:ind w:firstLine="709"/>
        <w:jc w:val="both"/>
        <w:rPr>
          <w:rFonts w:ascii="Times New Roman" w:eastAsia="Times New Roman" w:hAnsi="Times New Roman"/>
          <w:sz w:val="28"/>
          <w:szCs w:val="28"/>
        </w:rPr>
      </w:pPr>
      <w:r w:rsidRPr="0074495D">
        <w:rPr>
          <w:rFonts w:ascii="Times New Roman" w:hAnsi="Times New Roman"/>
          <w:sz w:val="28"/>
          <w:szCs w:val="28"/>
        </w:rPr>
        <w:t xml:space="preserve">Свойства функции </w:t>
      </w:r>
      <w:r w:rsidRPr="0074495D">
        <w:rPr>
          <w:rFonts w:ascii="Times New Roman" w:hAnsi="Times New Roman"/>
          <w:position w:val="-24"/>
          <w:sz w:val="28"/>
          <w:szCs w:val="28"/>
        </w:rPr>
        <w:object w:dxaOrig="620" w:dyaOrig="620">
          <v:shape id="_x0000_i1038" type="#_x0000_t75" style="width:30.75pt;height:30.75pt" o:ole="">
            <v:imagedata r:id="rId36" o:title=""/>
          </v:shape>
          <o:OLEObject Type="Embed" ProgID="Equation.DSMT4" ShapeID="_x0000_i1038" DrawAspect="Content" ObjectID="_1508174855" r:id="rId37"/>
        </w:object>
      </w:r>
      <w:r w:rsidR="00637DFA"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15"/>
          <w:sz w:val="28"/>
          <w:szCs w:val="28"/>
          <w:lang w:eastAsia="ru-RU"/>
        </w:rPr>
        <w:drawing>
          <wp:inline distT="0" distB="0" distL="0" distR="0" wp14:anchorId="404D6F05" wp14:editId="75A8E9F4">
            <wp:extent cx="410845" cy="306070"/>
            <wp:effectExtent l="0" t="0" r="825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637DFA" w:rsidRPr="0074495D">
        <w:rPr>
          <w:rFonts w:ascii="Times New Roman" w:eastAsia="Times New Roman" w:hAnsi="Times New Roman"/>
          <w:sz w:val="28"/>
          <w:szCs w:val="28"/>
        </w:rPr>
        <w:fldChar w:fldCharType="separate"/>
      </w:r>
      <w:r w:rsidRPr="0074495D">
        <w:rPr>
          <w:rFonts w:ascii="Times New Roman" w:hAnsi="Times New Roman"/>
          <w:noProof/>
          <w:position w:val="-15"/>
          <w:sz w:val="28"/>
          <w:szCs w:val="28"/>
          <w:lang w:eastAsia="ru-RU"/>
        </w:rPr>
        <w:drawing>
          <wp:inline distT="0" distB="0" distL="0" distR="0" wp14:anchorId="6C243F5B" wp14:editId="459F80B7">
            <wp:extent cx="410845" cy="306070"/>
            <wp:effectExtent l="0" t="0" r="8255" b="0"/>
            <wp:docPr id="3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637DFA" w:rsidRPr="0074495D">
        <w:rPr>
          <w:rFonts w:ascii="Times New Roman" w:eastAsia="Times New Roman" w:hAnsi="Times New Roman"/>
          <w:sz w:val="28"/>
          <w:szCs w:val="28"/>
        </w:rPr>
        <w:fldChar w:fldCharType="end"/>
      </w:r>
      <w:r w:rsidRPr="00475353">
        <w:rPr>
          <w:rFonts w:ascii="Times New Roman" w:eastAsia="Times New Roman" w:hAnsi="Times New Roman"/>
          <w:sz w:val="28"/>
          <w:szCs w:val="28"/>
        </w:rPr>
        <w:t xml:space="preserve">. Гипербола. </w:t>
      </w:r>
    </w:p>
    <w:p w:rsidR="00403DD3" w:rsidRPr="00475353" w:rsidRDefault="00403DD3" w:rsidP="00967608">
      <w:pPr>
        <w:spacing w:after="0" w:line="240" w:lineRule="auto"/>
        <w:ind w:firstLine="709"/>
        <w:jc w:val="both"/>
        <w:rPr>
          <w:rFonts w:ascii="Times New Roman" w:hAnsi="Times New Roman"/>
          <w:i/>
          <w:sz w:val="28"/>
          <w:szCs w:val="28"/>
        </w:rPr>
      </w:pPr>
      <w:r w:rsidRPr="0074495D">
        <w:rPr>
          <w:rFonts w:ascii="Times New Roman" w:eastAsia="Times New Roman" w:hAnsi="Times New Roman"/>
          <w:b/>
          <w:i/>
          <w:sz w:val="28"/>
          <w:szCs w:val="28"/>
        </w:rPr>
        <w:t>Графики функций</w:t>
      </w:r>
      <w:r w:rsidRPr="0074495D">
        <w:rPr>
          <w:rFonts w:ascii="Times New Roman" w:eastAsia="Times New Roman" w:hAnsi="Times New Roman"/>
          <w:i/>
          <w:sz w:val="28"/>
          <w:szCs w:val="28"/>
        </w:rPr>
        <w:t xml:space="preserve">. </w:t>
      </w:r>
      <w:r w:rsidRPr="0074495D">
        <w:rPr>
          <w:rFonts w:ascii="Times New Roman" w:hAnsi="Times New Roman"/>
          <w:i/>
          <w:sz w:val="28"/>
          <w:szCs w:val="28"/>
        </w:rPr>
        <w:t xml:space="preserve">Преобразование графика функции </w:t>
      </w:r>
      <w:r w:rsidRPr="0074495D">
        <w:rPr>
          <w:rFonts w:ascii="Times New Roman" w:hAnsi="Times New Roman"/>
          <w:i/>
          <w:position w:val="-10"/>
          <w:sz w:val="28"/>
          <w:szCs w:val="28"/>
        </w:rPr>
        <w:object w:dxaOrig="920" w:dyaOrig="320">
          <v:shape id="_x0000_i1039" type="#_x0000_t75" style="width:47.25pt;height:15.75pt" o:ole="">
            <v:imagedata r:id="rId39" o:title=""/>
          </v:shape>
          <o:OLEObject Type="Embed" ProgID="Equation.DSMT4" ShapeID="_x0000_i1039" DrawAspect="Content" ObjectID="_1508174856" r:id="rId40"/>
        </w:object>
      </w:r>
      <w:r w:rsidRPr="00475353">
        <w:rPr>
          <w:rFonts w:ascii="Times New Roman" w:hAnsi="Times New Roman"/>
          <w:i/>
          <w:sz w:val="28"/>
          <w:szCs w:val="28"/>
        </w:rPr>
        <w:t xml:space="preserve"> для построения графиков функций вида </w:t>
      </w:r>
      <w:r w:rsidRPr="0074495D">
        <w:rPr>
          <w:rFonts w:ascii="Times New Roman" w:hAnsi="Times New Roman"/>
          <w:i/>
          <w:position w:val="-12"/>
          <w:sz w:val="28"/>
          <w:szCs w:val="28"/>
        </w:rPr>
        <w:object w:dxaOrig="1780" w:dyaOrig="380">
          <v:shape id="_x0000_i1040" type="#_x0000_t75" style="width:90pt;height:18pt" o:ole="">
            <v:imagedata r:id="rId24" o:title=""/>
          </v:shape>
          <o:OLEObject Type="Embed" ProgID="Equation.DSMT4" ShapeID="_x0000_i1040" DrawAspect="Content" ObjectID="_1508174857" r:id="rId41"/>
        </w:object>
      </w:r>
      <w:r w:rsidRPr="00475353">
        <w:rPr>
          <w:rFonts w:ascii="Times New Roman" w:hAnsi="Times New Roman"/>
          <w:i/>
          <w:sz w:val="28"/>
          <w:szCs w:val="28"/>
        </w:rPr>
        <w:t>.</w:t>
      </w:r>
    </w:p>
    <w:p w:rsidR="00403DD3" w:rsidRPr="0074495D" w:rsidRDefault="00403DD3" w:rsidP="00967608">
      <w:pPr>
        <w:spacing w:after="0" w:line="240" w:lineRule="auto"/>
        <w:ind w:firstLine="709"/>
        <w:jc w:val="both"/>
        <w:rPr>
          <w:rFonts w:ascii="Times New Roman" w:eastAsia="Times New Roman" w:hAnsi="Times New Roman"/>
          <w:i/>
          <w:sz w:val="28"/>
          <w:szCs w:val="28"/>
        </w:rPr>
      </w:pPr>
      <w:r w:rsidRPr="0074495D">
        <w:rPr>
          <w:rFonts w:ascii="Times New Roman" w:hAnsi="Times New Roman"/>
          <w:i/>
          <w:sz w:val="28"/>
          <w:szCs w:val="28"/>
        </w:rPr>
        <w:t xml:space="preserve">Графики функций </w:t>
      </w:r>
      <w:r w:rsidRPr="0074495D">
        <w:rPr>
          <w:rFonts w:ascii="Times New Roman" w:hAnsi="Times New Roman"/>
          <w:position w:val="-24"/>
          <w:sz w:val="28"/>
          <w:szCs w:val="28"/>
        </w:rPr>
        <w:object w:dxaOrig="1300" w:dyaOrig="620">
          <v:shape id="_x0000_i1041" type="#_x0000_t75" style="width:63.75pt;height:30.75pt" o:ole="">
            <v:imagedata r:id="rId15" o:title=""/>
          </v:shape>
          <o:OLEObject Type="Embed" ProgID="Equation.DSMT4" ShapeID="_x0000_i1041" DrawAspect="Content" ObjectID="_1508174858" r:id="rId42"/>
        </w:object>
      </w:r>
      <w:r w:rsidRPr="00475353">
        <w:rPr>
          <w:rFonts w:ascii="Times New Roman" w:hAnsi="Times New Roman"/>
          <w:sz w:val="28"/>
          <w:szCs w:val="28"/>
        </w:rPr>
        <w:t xml:space="preserve">, </w:t>
      </w:r>
      <w:r w:rsidRPr="0074495D">
        <w:rPr>
          <w:rFonts w:ascii="Times New Roman" w:hAnsi="Times New Roman"/>
          <w:position w:val="-10"/>
          <w:sz w:val="28"/>
          <w:szCs w:val="28"/>
        </w:rPr>
        <w:object w:dxaOrig="760" w:dyaOrig="380">
          <v:shape id="_x0000_i1042" type="#_x0000_t75" style="width:39.75pt;height:18pt" o:ole="">
            <v:imagedata r:id="rId17" o:title=""/>
          </v:shape>
          <o:OLEObject Type="Embed" ProgID="Equation.DSMT4" ShapeID="_x0000_i1042" DrawAspect="Content" ObjectID="_1508174859" r:id="rId43"/>
        </w:object>
      </w:r>
      <w:r w:rsidR="00637DFA" w:rsidRPr="0074495D">
        <w:rPr>
          <w:rFonts w:ascii="Times New Roman" w:hAnsi="Times New Roman"/>
          <w:sz w:val="28"/>
          <w:szCs w:val="28"/>
        </w:rPr>
        <w:fldChar w:fldCharType="begin"/>
      </w:r>
      <w:r w:rsidRPr="0074495D">
        <w:rPr>
          <w:rFonts w:ascii="Times New Roman" w:hAnsi="Times New Roman"/>
          <w:sz w:val="28"/>
          <w:szCs w:val="28"/>
        </w:rPr>
        <w:instrText xml:space="preserve"> QUOTE  </w:instrText>
      </w:r>
      <w:r w:rsidR="00637DFA" w:rsidRPr="0074495D">
        <w:rPr>
          <w:rFonts w:ascii="Times New Roman" w:hAnsi="Times New Roman"/>
          <w:sz w:val="28"/>
          <w:szCs w:val="28"/>
        </w:rPr>
        <w:fldChar w:fldCharType="end"/>
      </w:r>
      <w:r w:rsidRPr="00475353">
        <w:rPr>
          <w:rFonts w:ascii="Times New Roman" w:hAnsi="Times New Roman"/>
          <w:sz w:val="28"/>
          <w:szCs w:val="28"/>
        </w:rPr>
        <w:t>,</w:t>
      </w:r>
      <w:r w:rsidRPr="0074495D">
        <w:rPr>
          <w:rFonts w:ascii="Times New Roman" w:eastAsia="Times New Roman" w:hAnsi="Times New Roman"/>
          <w:bCs/>
          <w:position w:val="-10"/>
          <w:sz w:val="28"/>
          <w:szCs w:val="28"/>
        </w:rPr>
        <w:object w:dxaOrig="760" w:dyaOrig="380">
          <v:shape id="_x0000_i1043" type="#_x0000_t75" style="width:38.25pt;height:18pt" o:ole="">
            <v:imagedata r:id="rId19" o:title=""/>
          </v:shape>
          <o:OLEObject Type="Embed" ProgID="Equation.DSMT4" ShapeID="_x0000_i1043" DrawAspect="Content" ObjectID="_1508174860" r:id="rId44"/>
        </w:object>
      </w:r>
      <w:r w:rsidR="00AF339F">
        <w:fldChar w:fldCharType="begin"/>
      </w:r>
      <w:r w:rsidR="00AF339F">
        <w:fldChar w:fldCharType="separate"/>
      </w:r>
      <w:r w:rsidRPr="0074495D">
        <w:rPr>
          <w:rFonts w:ascii="Times New Roman" w:eastAsia="Times New Roman" w:hAnsi="Times New Roman"/>
          <w:bCs/>
          <w:noProof/>
          <w:position w:val="-10"/>
          <w:sz w:val="28"/>
          <w:szCs w:val="28"/>
          <w:lang w:eastAsia="ru-RU"/>
        </w:rPr>
        <w:drawing>
          <wp:inline distT="0" distB="0" distL="0" distR="0" wp14:anchorId="1319D3A9" wp14:editId="60D9B270">
            <wp:extent cx="478155" cy="24511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00AF339F">
        <w:rPr>
          <w:rFonts w:ascii="Times New Roman" w:eastAsia="Times New Roman" w:hAnsi="Times New Roman"/>
          <w:bCs/>
          <w:noProof/>
          <w:position w:val="-10"/>
          <w:sz w:val="28"/>
          <w:szCs w:val="28"/>
          <w:lang w:eastAsia="ru-RU"/>
        </w:rPr>
        <w:fldChar w:fldCharType="end"/>
      </w:r>
      <w:r w:rsidRPr="00475353">
        <w:rPr>
          <w:rFonts w:ascii="Times New Roman" w:hAnsi="Times New Roman"/>
          <w:bCs/>
          <w:sz w:val="28"/>
          <w:szCs w:val="28"/>
        </w:rPr>
        <w:t xml:space="preserve">, </w:t>
      </w:r>
      <w:r w:rsidRPr="0074495D">
        <w:rPr>
          <w:rFonts w:ascii="Times New Roman" w:hAnsi="Times New Roman"/>
          <w:bCs/>
          <w:position w:val="-12"/>
          <w:sz w:val="28"/>
          <w:szCs w:val="28"/>
        </w:rPr>
        <w:object w:dxaOrig="660" w:dyaOrig="380">
          <v:shape id="_x0000_i1044" type="#_x0000_t75" style="width:32.25pt;height:18pt" o:ole="">
            <v:imagedata r:id="rId22" o:title=""/>
          </v:shape>
          <o:OLEObject Type="Embed" ProgID="Equation.DSMT4" ShapeID="_x0000_i1044" DrawAspect="Content" ObjectID="_1508174861" r:id="rId45"/>
        </w:object>
      </w:r>
      <w:r w:rsidRPr="00475353">
        <w:rPr>
          <w:rFonts w:ascii="Times New Roman" w:hAnsi="Times New Roman"/>
          <w:bCs/>
          <w:i/>
          <w:sz w:val="28"/>
          <w:szCs w:val="28"/>
        </w:rPr>
        <w:t xml:space="preserve">. </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Последовательности и прогрессии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Числовая последовательность. Примеры числовых последовательностей. Бесконечные последовательности. Арифметическая прогрессия и её свойства. Геометрическая прогрессия. </w:t>
      </w:r>
      <w:r w:rsidRPr="0074495D">
        <w:rPr>
          <w:rFonts w:ascii="Times New Roman" w:hAnsi="Times New Roman"/>
          <w:i/>
          <w:sz w:val="28"/>
          <w:szCs w:val="28"/>
        </w:rPr>
        <w:t xml:space="preserve">Формула общего члена и суммы </w:t>
      </w:r>
      <w:r w:rsidRPr="0074495D">
        <w:rPr>
          <w:rFonts w:ascii="Times New Roman" w:hAnsi="Times New Roman"/>
          <w:i/>
          <w:sz w:val="28"/>
          <w:szCs w:val="28"/>
          <w:lang w:val="en-US"/>
        </w:rPr>
        <w:t>n</w:t>
      </w:r>
      <w:r w:rsidRPr="0074495D">
        <w:rPr>
          <w:rFonts w:ascii="Times New Roman" w:hAnsi="Times New Roman"/>
          <w:i/>
          <w:sz w:val="28"/>
          <w:szCs w:val="28"/>
        </w:rPr>
        <w:t xml:space="preserve"> первых членов арифметической и геометрической прогрессий.Сходящаяся геометрическая прогрессия.</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Решение текстовых задач</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Задачи на все арифметические действия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Решение текстовых задач арифметическим способом</w:t>
      </w:r>
      <w:r w:rsidRPr="0074495D">
        <w:rPr>
          <w:rFonts w:ascii="Times New Roman" w:hAnsi="Times New Roman"/>
          <w:i/>
          <w:sz w:val="28"/>
          <w:szCs w:val="28"/>
        </w:rPr>
        <w:t xml:space="preserve">. </w:t>
      </w:r>
      <w:r w:rsidRPr="0074495D">
        <w:rPr>
          <w:rFonts w:ascii="Times New Roman" w:hAnsi="Times New Roman"/>
          <w:sz w:val="28"/>
          <w:szCs w:val="28"/>
        </w:rPr>
        <w:t xml:space="preserve">Использование таблиц, схем, чертежей, других средств представления данных при решении задачи.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Задачи на движение, работу и покупки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Анализ возможных ситуаций взаимного расположения объектов при их движении, соотношения объёмов выполняемых работ при совместной работе. </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Задачи на части, доли, проценты</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Логические задачи</w:t>
      </w:r>
    </w:p>
    <w:p w:rsidR="00403DD3" w:rsidRPr="0074495D" w:rsidRDefault="00403DD3" w:rsidP="00967608">
      <w:pPr>
        <w:spacing w:after="0" w:line="240" w:lineRule="auto"/>
        <w:ind w:firstLine="709"/>
        <w:jc w:val="both"/>
        <w:rPr>
          <w:rFonts w:ascii="Times New Roman" w:hAnsi="Times New Roman"/>
          <w:bCs/>
          <w:sz w:val="28"/>
          <w:szCs w:val="28"/>
        </w:rPr>
      </w:pPr>
      <w:r w:rsidRPr="0074495D">
        <w:rPr>
          <w:rFonts w:ascii="Times New Roman" w:hAnsi="Times New Roman"/>
          <w:bCs/>
          <w:sz w:val="28"/>
          <w:szCs w:val="28"/>
        </w:rPr>
        <w:t xml:space="preserve">Решение логических задач. </w:t>
      </w:r>
      <w:r w:rsidRPr="0074495D">
        <w:rPr>
          <w:rFonts w:ascii="Times New Roman" w:hAnsi="Times New Roman"/>
          <w:bCs/>
          <w:i/>
          <w:sz w:val="28"/>
          <w:szCs w:val="28"/>
        </w:rPr>
        <w:t>Решение логических задач с помощью графов, таблиц</w:t>
      </w:r>
      <w:r w:rsidRPr="0074495D">
        <w:rPr>
          <w:rFonts w:ascii="Times New Roman" w:hAnsi="Times New Roman"/>
          <w:bCs/>
          <w:sz w:val="28"/>
          <w:szCs w:val="28"/>
        </w:rPr>
        <w:t xml:space="preserve">. </w:t>
      </w:r>
    </w:p>
    <w:p w:rsidR="00403DD3" w:rsidRPr="0074495D" w:rsidRDefault="00403DD3" w:rsidP="00967608">
      <w:pPr>
        <w:widowControl w:val="0"/>
        <w:spacing w:after="0" w:line="240" w:lineRule="auto"/>
        <w:ind w:firstLine="709"/>
        <w:jc w:val="both"/>
        <w:rPr>
          <w:rFonts w:ascii="Times New Roman" w:hAnsi="Times New Roman"/>
          <w:bCs/>
          <w:sz w:val="28"/>
          <w:szCs w:val="28"/>
        </w:rPr>
      </w:pPr>
      <w:r w:rsidRPr="0074495D">
        <w:rPr>
          <w:rFonts w:ascii="Times New Roman" w:hAnsi="Times New Roman"/>
          <w:b/>
          <w:sz w:val="28"/>
          <w:szCs w:val="28"/>
        </w:rPr>
        <w:t xml:space="preserve">Основные методы решения текстовых задач: </w:t>
      </w:r>
      <w:r w:rsidRPr="0074495D">
        <w:rPr>
          <w:rFonts w:ascii="Times New Roman" w:hAnsi="Times New Roman"/>
          <w:bCs/>
          <w:sz w:val="28"/>
          <w:szCs w:val="28"/>
        </w:rPr>
        <w:t xml:space="preserve">арифметический, алгебраический, перебор вариантов. </w:t>
      </w:r>
      <w:r w:rsidRPr="0074495D">
        <w:rPr>
          <w:rFonts w:ascii="Times New Roman" w:hAnsi="Times New Roman"/>
          <w:bCs/>
          <w:i/>
          <w:sz w:val="28"/>
          <w:szCs w:val="28"/>
        </w:rPr>
        <w:t>Первичные представления о других методах решения задач (геометрические и графические методы).</w:t>
      </w:r>
    </w:p>
    <w:p w:rsidR="00403DD3" w:rsidRPr="0074495D" w:rsidRDefault="00403DD3" w:rsidP="00967608">
      <w:pPr>
        <w:pStyle w:val="3"/>
        <w:spacing w:before="0" w:beforeAutospacing="0" w:after="0" w:afterAutospacing="0"/>
        <w:ind w:firstLine="709"/>
        <w:jc w:val="both"/>
        <w:rPr>
          <w:szCs w:val="28"/>
        </w:rPr>
      </w:pPr>
      <w:bookmarkStart w:id="256" w:name="_Toc405513922"/>
      <w:bookmarkStart w:id="257" w:name="_Toc284662800"/>
      <w:bookmarkStart w:id="258" w:name="_Toc284663427"/>
      <w:r w:rsidRPr="0074495D">
        <w:rPr>
          <w:szCs w:val="28"/>
        </w:rPr>
        <w:t>Статистика и теория вероятностей</w:t>
      </w:r>
      <w:bookmarkEnd w:id="256"/>
      <w:bookmarkEnd w:id="257"/>
      <w:bookmarkEnd w:id="258"/>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Статистика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w:t>
      </w:r>
      <w:r w:rsidRPr="0074495D">
        <w:rPr>
          <w:rFonts w:ascii="Times New Roman" w:hAnsi="Times New Roman"/>
          <w:sz w:val="28"/>
          <w:szCs w:val="28"/>
        </w:rPr>
        <w:lastRenderedPageBreak/>
        <w:t xml:space="preserve">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w:t>
      </w:r>
      <w:r w:rsidRPr="0074495D">
        <w:rPr>
          <w:rFonts w:ascii="Times New Roman" w:hAnsi="Times New Roman"/>
          <w:i/>
          <w:sz w:val="28"/>
          <w:szCs w:val="28"/>
        </w:rPr>
        <w:t>медиана</w:t>
      </w:r>
      <w:r w:rsidRPr="0074495D">
        <w:rPr>
          <w:rFonts w:ascii="Times New Roman" w:hAnsi="Times New Roman"/>
          <w:sz w:val="28"/>
          <w:szCs w:val="28"/>
        </w:rPr>
        <w:t xml:space="preserve">, наибольшее и наименьшее значения. Меры рассеивания: размах, </w:t>
      </w:r>
      <w:r w:rsidRPr="0074495D">
        <w:rPr>
          <w:rFonts w:ascii="Times New Roman" w:hAnsi="Times New Roman"/>
          <w:i/>
          <w:sz w:val="28"/>
          <w:szCs w:val="28"/>
        </w:rPr>
        <w:t>дисперсия и стандартное отклонение</w:t>
      </w:r>
      <w:r w:rsidRPr="0074495D">
        <w:rPr>
          <w:rFonts w:ascii="Times New Roman" w:hAnsi="Times New Roman"/>
          <w:sz w:val="28"/>
          <w:szCs w:val="28"/>
        </w:rPr>
        <w:t xml:space="preserve">.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Случайная изменчивость. Изменчивость при измерениях. </w:t>
      </w:r>
      <w:r w:rsidRPr="0074495D">
        <w:rPr>
          <w:rFonts w:ascii="Times New Roman" w:hAnsi="Times New Roman"/>
          <w:i/>
          <w:sz w:val="28"/>
          <w:szCs w:val="28"/>
        </w:rPr>
        <w:t>Решающие правила. Закономерности в изменчивых величинах</w:t>
      </w:r>
      <w:r w:rsidRPr="0074495D">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Случайные события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w:t>
      </w:r>
      <w:r w:rsidRPr="0074495D">
        <w:rPr>
          <w:rFonts w:ascii="Times New Roman" w:hAnsi="Times New Roman"/>
          <w:i/>
          <w:sz w:val="28"/>
          <w:szCs w:val="28"/>
        </w:rPr>
        <w:t>Представление событий с помощью диаграмм Эйлера.Противоположные события, объединение и пересечение событий. Правило сложения вероятностей</w:t>
      </w:r>
      <w:r w:rsidRPr="0074495D">
        <w:rPr>
          <w:rFonts w:ascii="Times New Roman" w:hAnsi="Times New Roman"/>
          <w:sz w:val="28"/>
          <w:szCs w:val="28"/>
        </w:rPr>
        <w:t xml:space="preserve">. </w:t>
      </w:r>
      <w:r w:rsidRPr="0074495D">
        <w:rPr>
          <w:rFonts w:ascii="Times New Roman" w:hAnsi="Times New Roman"/>
          <w:i/>
          <w:sz w:val="28"/>
          <w:szCs w:val="28"/>
        </w:rPr>
        <w:t>Случайный выбор.Представление эксперимента в виде дерева.Независимые события. Умножение вероятностей независимых событий</w:t>
      </w:r>
      <w:r w:rsidRPr="0074495D">
        <w:rPr>
          <w:rFonts w:ascii="Times New Roman" w:hAnsi="Times New Roman"/>
          <w:sz w:val="28"/>
          <w:szCs w:val="28"/>
        </w:rPr>
        <w:t xml:space="preserve">. </w:t>
      </w:r>
      <w:r w:rsidRPr="0074495D">
        <w:rPr>
          <w:rFonts w:ascii="Times New Roman" w:hAnsi="Times New Roman"/>
          <w:i/>
          <w:sz w:val="28"/>
          <w:szCs w:val="28"/>
        </w:rPr>
        <w:t>Последовательные независимые испытания.</w:t>
      </w:r>
      <w:r w:rsidRPr="0074495D">
        <w:rPr>
          <w:rFonts w:ascii="Times New Roman" w:hAnsi="Times New Roman"/>
          <w:sz w:val="28"/>
          <w:szCs w:val="28"/>
        </w:rPr>
        <w:t xml:space="preserve"> Представление о независимых событиях в жизни.</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b/>
          <w:i/>
          <w:sz w:val="28"/>
          <w:szCs w:val="28"/>
        </w:rPr>
        <w:t>Элементы комбинаторики</w:t>
      </w:r>
    </w:p>
    <w:p w:rsidR="00403DD3" w:rsidRPr="0074495D" w:rsidRDefault="00403DD3" w:rsidP="00967608">
      <w:pPr>
        <w:spacing w:after="0" w:line="240" w:lineRule="auto"/>
        <w:ind w:firstLine="709"/>
        <w:jc w:val="both"/>
        <w:rPr>
          <w:rFonts w:ascii="Times New Roman" w:hAnsi="Times New Roman"/>
          <w:b/>
          <w:i/>
          <w:sz w:val="28"/>
          <w:szCs w:val="28"/>
        </w:rPr>
      </w:pPr>
      <w:r w:rsidRPr="0074495D">
        <w:rPr>
          <w:rFonts w:ascii="Times New Roman" w:hAnsi="Times New Roman"/>
          <w:i/>
          <w:sz w:val="28"/>
          <w:szCs w:val="28"/>
        </w:rPr>
        <w:t>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w:t>
      </w:r>
      <w:r w:rsidRPr="0074495D">
        <w:rPr>
          <w:rFonts w:ascii="Times New Roman" w:hAnsi="Times New Roman"/>
          <w:b/>
          <w:i/>
          <w:sz w:val="28"/>
          <w:szCs w:val="28"/>
        </w:rPr>
        <w:t xml:space="preserve">. </w:t>
      </w:r>
    </w:p>
    <w:p w:rsidR="00403DD3" w:rsidRPr="0074495D" w:rsidRDefault="00403DD3" w:rsidP="00967608">
      <w:pPr>
        <w:spacing w:after="0" w:line="240" w:lineRule="auto"/>
        <w:ind w:firstLine="709"/>
        <w:jc w:val="both"/>
        <w:rPr>
          <w:rFonts w:ascii="Times New Roman" w:hAnsi="Times New Roman"/>
          <w:b/>
          <w:i/>
          <w:sz w:val="28"/>
          <w:szCs w:val="28"/>
        </w:rPr>
      </w:pPr>
      <w:r w:rsidRPr="0074495D">
        <w:rPr>
          <w:rFonts w:ascii="Times New Roman" w:hAnsi="Times New Roman"/>
          <w:b/>
          <w:i/>
          <w:sz w:val="28"/>
          <w:szCs w:val="28"/>
        </w:rPr>
        <w:t>Случайные величины</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403DD3" w:rsidRPr="0074495D" w:rsidRDefault="00403DD3" w:rsidP="00967608">
      <w:pPr>
        <w:pStyle w:val="3"/>
        <w:spacing w:before="0" w:beforeAutospacing="0" w:after="0" w:afterAutospacing="0"/>
        <w:ind w:firstLine="709"/>
        <w:jc w:val="both"/>
        <w:rPr>
          <w:szCs w:val="28"/>
        </w:rPr>
      </w:pPr>
      <w:bookmarkStart w:id="259" w:name="_Toc405513923"/>
      <w:bookmarkStart w:id="260" w:name="_Toc284662801"/>
      <w:bookmarkStart w:id="261" w:name="_Toc284663428"/>
      <w:r w:rsidRPr="0074495D">
        <w:rPr>
          <w:szCs w:val="28"/>
        </w:rPr>
        <w:t>Геометрия</w:t>
      </w:r>
      <w:bookmarkEnd w:id="259"/>
      <w:bookmarkEnd w:id="260"/>
      <w:bookmarkEnd w:id="261"/>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фигуры</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Фигуры в геометрии и в окружающем мире</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Геометрическая фигура. Формирование представлений о метапредметном понятии «фигура».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Точка, линия, отрезок, прямая, луч, ломаная, плоскость, угол, биссектриса угла и её свойства, виды углов, многоугольники, круг.</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iCs/>
          <w:sz w:val="28"/>
          <w:szCs w:val="28"/>
        </w:rPr>
        <w:t>Осевая симметрия геометрических фигур. Центральная симметрия геометрических фигур</w:t>
      </w:r>
      <w:r w:rsidRPr="0074495D">
        <w:rPr>
          <w:rFonts w:ascii="Times New Roman" w:hAnsi="Times New Roman"/>
          <w:i/>
          <w:iCs/>
          <w:sz w:val="28"/>
          <w:szCs w:val="28"/>
        </w:rPr>
        <w:t>.</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Многоугольники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Многоугольник, его элементы и его свойства. Распознавание некоторых многоугольников. </w:t>
      </w:r>
      <w:r w:rsidRPr="0074495D">
        <w:rPr>
          <w:rFonts w:ascii="Times New Roman" w:hAnsi="Times New Roman"/>
          <w:bCs/>
          <w:i/>
          <w:sz w:val="28"/>
          <w:szCs w:val="28"/>
        </w:rPr>
        <w:t>В</w:t>
      </w:r>
      <w:r w:rsidRPr="0074495D">
        <w:rPr>
          <w:rFonts w:ascii="Times New Roman" w:hAnsi="Times New Roman"/>
          <w:i/>
          <w:sz w:val="28"/>
          <w:szCs w:val="28"/>
        </w:rPr>
        <w:t>ыпуклые и невыпуклые многоугольники</w:t>
      </w:r>
      <w:r w:rsidRPr="0074495D">
        <w:rPr>
          <w:rFonts w:ascii="Times New Roman" w:hAnsi="Times New Roman"/>
          <w:sz w:val="28"/>
          <w:szCs w:val="28"/>
        </w:rPr>
        <w:t>. Правильные многоугольники.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Четырёхугольники.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Окружность, круг</w:t>
      </w:r>
    </w:p>
    <w:p w:rsidR="00403DD3" w:rsidRPr="0074495D" w:rsidRDefault="00CA3CC2" w:rsidP="00967608">
      <w:pPr>
        <w:spacing w:after="0" w:line="240" w:lineRule="auto"/>
        <w:ind w:firstLine="709"/>
        <w:jc w:val="both"/>
        <w:rPr>
          <w:rFonts w:ascii="Times New Roman" w:hAnsi="Times New Roman"/>
          <w:sz w:val="28"/>
          <w:szCs w:val="28"/>
        </w:rPr>
      </w:pPr>
      <w:r w:rsidRPr="0074495D">
        <w:rPr>
          <w:rFonts w:ascii="Times New Roman" w:hAnsi="Times New Roman"/>
          <w:bCs/>
          <w:sz w:val="28"/>
          <w:szCs w:val="28"/>
        </w:rPr>
        <w:t>Окружность, круг, и</w:t>
      </w:r>
      <w:r w:rsidR="00403DD3" w:rsidRPr="0074495D">
        <w:rPr>
          <w:rFonts w:ascii="Times New Roman" w:hAnsi="Times New Roman"/>
          <w:sz w:val="28"/>
          <w:szCs w:val="28"/>
        </w:rPr>
        <w:t xml:space="preserve">х элементы и свойства; центральные и вписанные углы. Касательная </w:t>
      </w:r>
      <w:r w:rsidR="00403DD3" w:rsidRPr="0074495D">
        <w:rPr>
          <w:rFonts w:ascii="Times New Roman" w:hAnsi="Times New Roman"/>
          <w:i/>
          <w:sz w:val="28"/>
          <w:szCs w:val="28"/>
        </w:rPr>
        <w:t>и секущая</w:t>
      </w:r>
      <w:r w:rsidR="00403DD3" w:rsidRPr="0074495D">
        <w:rPr>
          <w:rFonts w:ascii="Times New Roman" w:hAnsi="Times New Roman"/>
          <w:sz w:val="28"/>
          <w:szCs w:val="28"/>
        </w:rPr>
        <w:t xml:space="preserve"> к окружности, </w:t>
      </w:r>
      <w:r w:rsidR="00403DD3" w:rsidRPr="0074495D">
        <w:rPr>
          <w:rFonts w:ascii="Times New Roman" w:hAnsi="Times New Roman"/>
          <w:i/>
          <w:sz w:val="28"/>
          <w:szCs w:val="28"/>
        </w:rPr>
        <w:t>их свойства</w:t>
      </w:r>
      <w:r w:rsidR="00403DD3" w:rsidRPr="0074495D">
        <w:rPr>
          <w:rFonts w:ascii="Times New Roman" w:hAnsi="Times New Roman"/>
          <w:sz w:val="28"/>
          <w:szCs w:val="28"/>
        </w:rPr>
        <w:t xml:space="preserve">. Вписанные и описанные окружности для треугольников, </w:t>
      </w:r>
      <w:r w:rsidR="00403DD3" w:rsidRPr="0074495D">
        <w:rPr>
          <w:rFonts w:ascii="Times New Roman" w:hAnsi="Times New Roman"/>
          <w:i/>
          <w:sz w:val="28"/>
          <w:szCs w:val="28"/>
        </w:rPr>
        <w:t>четырёхугольников, правильных многоугольников</w:t>
      </w:r>
      <w:r w:rsidR="00403DD3" w:rsidRPr="0074495D">
        <w:rPr>
          <w:rFonts w:ascii="Times New Roman" w:hAnsi="Times New Roman"/>
          <w:sz w:val="28"/>
          <w:szCs w:val="28"/>
        </w:rPr>
        <w:t xml:space="preserve">.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Геометрические фигуры в пространстве (объёмные тела)</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Многогранник и его элементы. Названия многогранников с разным положением и количеством граней. </w:t>
      </w:r>
      <w:r w:rsidRPr="0074495D">
        <w:rPr>
          <w:rFonts w:ascii="Times New Roman" w:hAnsi="Times New Roman"/>
          <w:sz w:val="28"/>
          <w:szCs w:val="28"/>
        </w:rPr>
        <w:t>Первичные представления о пирамиде, параллелепипеде, призме, сфере, шаре, цилиндре, конусе, их элементах и простейших свойствах</w:t>
      </w:r>
      <w:r w:rsidRPr="0074495D">
        <w:rPr>
          <w:rFonts w:ascii="Times New Roman" w:hAnsi="Times New Roman"/>
          <w:i/>
          <w:sz w:val="28"/>
          <w:szCs w:val="28"/>
        </w:rPr>
        <w:t xml:space="preserve">. </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Отношения</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Равенство фигур</w:t>
      </w:r>
    </w:p>
    <w:p w:rsidR="00403DD3" w:rsidRPr="0074495D" w:rsidRDefault="00403DD3" w:rsidP="00967608">
      <w:pPr>
        <w:spacing w:after="0" w:line="240" w:lineRule="auto"/>
        <w:ind w:firstLine="709"/>
        <w:jc w:val="both"/>
        <w:rPr>
          <w:rFonts w:ascii="Times New Roman" w:hAnsi="Times New Roman"/>
          <w:i/>
          <w:iCs/>
          <w:sz w:val="28"/>
          <w:szCs w:val="28"/>
        </w:rPr>
      </w:pPr>
      <w:r w:rsidRPr="0074495D">
        <w:rPr>
          <w:rFonts w:ascii="Times New Roman" w:hAnsi="Times New Roman"/>
          <w:bCs/>
          <w:sz w:val="28"/>
          <w:szCs w:val="28"/>
        </w:rPr>
        <w:t>С</w:t>
      </w:r>
      <w:r w:rsidRPr="0074495D">
        <w:rPr>
          <w:rFonts w:ascii="Times New Roman" w:hAnsi="Times New Roman"/>
          <w:sz w:val="28"/>
          <w:szCs w:val="28"/>
        </w:rPr>
        <w:t xml:space="preserve">войства равных треугольников. Признаки равенства треугольников.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Параллельно</w:t>
      </w:r>
      <w:r w:rsidRPr="0074495D">
        <w:rPr>
          <w:rFonts w:ascii="Times New Roman" w:hAnsi="Times New Roman"/>
          <w:b/>
          <w:bCs/>
          <w:sz w:val="28"/>
          <w:szCs w:val="28"/>
        </w:rPr>
        <w:softHyphen/>
        <w:t>сть прямых</w:t>
      </w:r>
    </w:p>
    <w:p w:rsidR="00403DD3" w:rsidRPr="0074495D" w:rsidRDefault="00403DD3" w:rsidP="00967608">
      <w:pPr>
        <w:spacing w:after="0" w:line="240" w:lineRule="auto"/>
        <w:ind w:firstLine="709"/>
        <w:jc w:val="both"/>
        <w:rPr>
          <w:rFonts w:ascii="Times New Roman" w:hAnsi="Times New Roman"/>
          <w:i/>
          <w:iCs/>
          <w:sz w:val="28"/>
          <w:szCs w:val="28"/>
        </w:rPr>
      </w:pPr>
      <w:r w:rsidRPr="0074495D">
        <w:rPr>
          <w:rFonts w:ascii="Times New Roman" w:hAnsi="Times New Roman"/>
          <w:sz w:val="28"/>
          <w:szCs w:val="28"/>
        </w:rPr>
        <w:t xml:space="preserve">Признаки и свойства параллельных прямых. </w:t>
      </w:r>
      <w:r w:rsidRPr="0074495D">
        <w:rPr>
          <w:rFonts w:ascii="Times New Roman" w:hAnsi="Times New Roman"/>
          <w:i/>
          <w:sz w:val="28"/>
          <w:szCs w:val="28"/>
        </w:rPr>
        <w:t>Аксиома параллельности Евклида</w:t>
      </w:r>
      <w:r w:rsidRPr="0074495D">
        <w:rPr>
          <w:rFonts w:ascii="Times New Roman" w:hAnsi="Times New Roman"/>
          <w:sz w:val="28"/>
          <w:szCs w:val="28"/>
        </w:rPr>
        <w:t xml:space="preserve">. </w:t>
      </w:r>
      <w:r w:rsidRPr="0074495D">
        <w:rPr>
          <w:rFonts w:ascii="Times New Roman" w:hAnsi="Times New Roman"/>
          <w:i/>
          <w:sz w:val="28"/>
          <w:szCs w:val="28"/>
        </w:rPr>
        <w:t>Теорема Фалеса</w:t>
      </w:r>
      <w:r w:rsidRPr="0074495D">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Перпендикулярные прямые</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Cs/>
          <w:sz w:val="28"/>
          <w:szCs w:val="28"/>
        </w:rPr>
        <w:t xml:space="preserve">Прямой угол. Перпендикуляр к прямой. Наклонная, проекция. Серединный перпендикуляр к отрезку. </w:t>
      </w:r>
      <w:r w:rsidRPr="0074495D">
        <w:rPr>
          <w:rFonts w:ascii="Times New Roman" w:hAnsi="Times New Roman"/>
          <w:i/>
          <w:sz w:val="28"/>
          <w:szCs w:val="28"/>
        </w:rPr>
        <w:t>Свойства и признаки перпендикулярности</w:t>
      </w:r>
      <w:r w:rsidRPr="0074495D">
        <w:rPr>
          <w:rFonts w:ascii="Times New Roman" w:hAnsi="Times New Roman"/>
          <w:sz w:val="28"/>
          <w:szCs w:val="28"/>
        </w:rPr>
        <w:t xml:space="preserve">.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i/>
          <w:sz w:val="28"/>
          <w:szCs w:val="28"/>
        </w:rPr>
        <w:t>Подобие</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Пропорциональные отрезки, подобие фигур. Подобные треугольники. Признаки подобия</w:t>
      </w:r>
      <w:r w:rsidRPr="0074495D">
        <w:rPr>
          <w:rFonts w:ascii="Times New Roman" w:hAnsi="Times New Roman"/>
          <w:sz w:val="28"/>
          <w:szCs w:val="28"/>
        </w:rPr>
        <w:t xml:space="preserve">. </w:t>
      </w:r>
    </w:p>
    <w:p w:rsidR="00403DD3" w:rsidRPr="0074495D" w:rsidRDefault="00403DD3" w:rsidP="00967608">
      <w:pPr>
        <w:spacing w:after="0" w:line="240" w:lineRule="auto"/>
        <w:ind w:firstLine="709"/>
        <w:jc w:val="both"/>
        <w:rPr>
          <w:rFonts w:ascii="Times New Roman" w:hAnsi="Times New Roman"/>
          <w:i/>
          <w:iCs/>
          <w:sz w:val="28"/>
          <w:szCs w:val="28"/>
        </w:rPr>
      </w:pPr>
      <w:r w:rsidRPr="0074495D">
        <w:rPr>
          <w:rFonts w:ascii="Times New Roman" w:hAnsi="Times New Roman"/>
          <w:b/>
          <w:sz w:val="28"/>
          <w:szCs w:val="28"/>
        </w:rPr>
        <w:t>Взаимное расположение</w:t>
      </w:r>
      <w:r w:rsidRPr="0074495D">
        <w:rPr>
          <w:rFonts w:ascii="Times New Roman" w:hAnsi="Times New Roman"/>
          <w:sz w:val="28"/>
          <w:szCs w:val="28"/>
        </w:rPr>
        <w:t xml:space="preserve"> прямой и окружности</w:t>
      </w:r>
      <w:r w:rsidRPr="0074495D">
        <w:rPr>
          <w:rFonts w:ascii="Times New Roman" w:hAnsi="Times New Roman"/>
          <w:i/>
          <w:sz w:val="28"/>
          <w:szCs w:val="28"/>
        </w:rPr>
        <w:t>, двух окружностей.</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Измерения и вычисления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Величины</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Понятие величины. Длина. Измерение длины. Единицы измерения длины. Величина угла. Градусная мера угла.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Понятие о площади плоской фигуры и её свойствах. Измерение площадей. Единицы измерения площади.</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Представление об объёме и его свойствах. Измерение объёма. Единицы измерения объёмов.</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Измерения и вычисления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w:t>
      </w:r>
      <w:r w:rsidRPr="0074495D">
        <w:rPr>
          <w:rFonts w:ascii="Times New Roman" w:hAnsi="Times New Roman"/>
          <w:i/>
          <w:sz w:val="28"/>
          <w:szCs w:val="28"/>
        </w:rPr>
        <w:t>Тригонометрические функции тупого угла.</w:t>
      </w:r>
      <w:r w:rsidRPr="0074495D">
        <w:rPr>
          <w:rFonts w:ascii="Times New Roman" w:hAnsi="Times New Roman"/>
          <w:sz w:val="28"/>
          <w:szCs w:val="28"/>
        </w:rPr>
        <w:t xml:space="preserve"> Вычисление элементов треугольников с использованием тригонометрических соотношений. Формулы площади треугольника, </w:t>
      </w:r>
      <w:r w:rsidRPr="0074495D">
        <w:rPr>
          <w:rFonts w:ascii="Times New Roman" w:hAnsi="Times New Roman"/>
          <w:sz w:val="28"/>
          <w:szCs w:val="28"/>
        </w:rPr>
        <w:lastRenderedPageBreak/>
        <w:t>параллелограмма и его частных видов, формулы длины ок</w:t>
      </w:r>
      <w:r w:rsidRPr="0074495D">
        <w:rPr>
          <w:rFonts w:ascii="Times New Roman" w:hAnsi="Times New Roman"/>
          <w:sz w:val="28"/>
          <w:szCs w:val="28"/>
        </w:rPr>
        <w:softHyphen/>
        <w:t xml:space="preserve">ружности и площади круга. Сравнение и вычисление площадей. Теорема Пифагора. </w:t>
      </w:r>
      <w:r w:rsidRPr="0074495D">
        <w:rPr>
          <w:rFonts w:ascii="Times New Roman" w:hAnsi="Times New Roman"/>
          <w:i/>
          <w:sz w:val="28"/>
          <w:szCs w:val="28"/>
        </w:rPr>
        <w:t>Теорема синусов. Теорема косинусов</w:t>
      </w:r>
      <w:r w:rsidRPr="0074495D">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sz w:val="28"/>
          <w:szCs w:val="28"/>
        </w:rPr>
        <w:t>Расстояния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Расстояние между точками. Расстояние от точки до прямой. </w:t>
      </w:r>
      <w:r w:rsidRPr="0074495D">
        <w:rPr>
          <w:rFonts w:ascii="Times New Roman" w:hAnsi="Times New Roman"/>
          <w:i/>
          <w:sz w:val="28"/>
          <w:szCs w:val="28"/>
        </w:rPr>
        <w:t>Расстояние между фигурами</w:t>
      </w:r>
      <w:r w:rsidRPr="0074495D">
        <w:rPr>
          <w:rFonts w:ascii="Times New Roman" w:hAnsi="Times New Roman"/>
          <w:sz w:val="28"/>
          <w:szCs w:val="28"/>
        </w:rPr>
        <w:t xml:space="preserve">. </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построения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Геометрические построения для иллюстрации свойств геометрических фигур.</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Инструменты для построений: циркуль, линейка, угольник. </w:t>
      </w:r>
      <w:r w:rsidRPr="0074495D">
        <w:rPr>
          <w:rFonts w:ascii="Times New Roman" w:hAnsi="Times New Roman"/>
          <w:i/>
          <w:sz w:val="28"/>
          <w:szCs w:val="28"/>
        </w:rPr>
        <w:t xml:space="preserve">Простейшие построения циркулем и линейкой: построение биссектрисы угла, перпендикуляра к прямой, угла, равного данному, </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Построение треугольников по трём сторонам, двум сторонам и углу между ними, стороне и двум прилежащим к ней углам.</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Деление отрезка в данном отношении.</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 xml:space="preserve">Геометрические преобразования </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Преобразования</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sz w:val="28"/>
          <w:szCs w:val="28"/>
        </w:rPr>
        <w:t xml:space="preserve">Понятие преобразования. Представление о метапредметном понятии «преобразование». </w:t>
      </w:r>
      <w:r w:rsidRPr="0074495D">
        <w:rPr>
          <w:rFonts w:ascii="Times New Roman" w:hAnsi="Times New Roman"/>
          <w:i/>
          <w:sz w:val="28"/>
          <w:szCs w:val="28"/>
        </w:rPr>
        <w:t>Подобие</w:t>
      </w:r>
      <w:r w:rsidRPr="0074495D">
        <w:rPr>
          <w:rFonts w:ascii="Times New Roman" w:hAnsi="Times New Roman"/>
          <w:sz w:val="28"/>
          <w:szCs w:val="28"/>
        </w:rPr>
        <w:t>.</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Движения</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Осевая и центральная симметрия</w:t>
      </w:r>
      <w:r w:rsidRPr="0074495D">
        <w:rPr>
          <w:rFonts w:ascii="Times New Roman" w:hAnsi="Times New Roman"/>
          <w:i/>
          <w:sz w:val="28"/>
          <w:szCs w:val="28"/>
        </w:rPr>
        <w:t>, поворот и параллельный перенос.Комбинации движений на плоскости и их свойства</w:t>
      </w:r>
      <w:r w:rsidRPr="0074495D">
        <w:rPr>
          <w:rFonts w:ascii="Times New Roman" w:hAnsi="Times New Roman"/>
          <w:sz w:val="28"/>
          <w:szCs w:val="28"/>
        </w:rPr>
        <w:t xml:space="preserve">. </w:t>
      </w:r>
    </w:p>
    <w:p w:rsidR="00403DD3" w:rsidRPr="0074495D" w:rsidRDefault="00403DD3" w:rsidP="00967608">
      <w:pPr>
        <w:pStyle w:val="aff5"/>
        <w:spacing w:after="0" w:line="24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Векторы и координаты на плоскости</w:t>
      </w:r>
    </w:p>
    <w:p w:rsidR="00403DD3" w:rsidRPr="0074495D" w:rsidRDefault="00403DD3" w:rsidP="00967608">
      <w:pPr>
        <w:spacing w:after="0" w:line="240" w:lineRule="auto"/>
        <w:ind w:firstLine="709"/>
        <w:jc w:val="both"/>
        <w:rPr>
          <w:rFonts w:ascii="Times New Roman" w:hAnsi="Times New Roman"/>
          <w:b/>
          <w:sz w:val="28"/>
          <w:szCs w:val="28"/>
        </w:rPr>
      </w:pPr>
      <w:r w:rsidRPr="0074495D">
        <w:rPr>
          <w:rFonts w:ascii="Times New Roman" w:hAnsi="Times New Roman"/>
          <w:b/>
          <w:iCs/>
          <w:sz w:val="28"/>
          <w:szCs w:val="28"/>
        </w:rPr>
        <w:t>Векторы</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Понятие вектора, действия над векторами</w:t>
      </w:r>
      <w:r w:rsidRPr="0074495D">
        <w:rPr>
          <w:rFonts w:ascii="Times New Roman" w:hAnsi="Times New Roman"/>
          <w:i/>
          <w:sz w:val="28"/>
          <w:szCs w:val="28"/>
        </w:rPr>
        <w:t xml:space="preserve">, </w:t>
      </w:r>
      <w:r w:rsidRPr="0074495D">
        <w:rPr>
          <w:rFonts w:ascii="Times New Roman" w:hAnsi="Times New Roman"/>
          <w:sz w:val="28"/>
          <w:szCs w:val="28"/>
        </w:rPr>
        <w:t>использование векторов в физике,</w:t>
      </w:r>
      <w:r w:rsidRPr="0074495D">
        <w:rPr>
          <w:rFonts w:ascii="Times New Roman" w:hAnsi="Times New Roman"/>
          <w:i/>
          <w:sz w:val="28"/>
          <w:szCs w:val="28"/>
        </w:rPr>
        <w:t xml:space="preserve"> разложение вектора на составляющие, скалярное произведение</w:t>
      </w:r>
      <w:r w:rsidRPr="0074495D">
        <w:rPr>
          <w:rFonts w:ascii="Times New Roman" w:hAnsi="Times New Roman"/>
          <w:sz w:val="28"/>
          <w:szCs w:val="28"/>
        </w:rPr>
        <w:t xml:space="preserve">. </w:t>
      </w:r>
    </w:p>
    <w:p w:rsidR="00403DD3" w:rsidRPr="0074495D" w:rsidRDefault="00403DD3"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Координаты</w:t>
      </w:r>
    </w:p>
    <w:p w:rsidR="00403DD3" w:rsidRPr="0074495D" w:rsidRDefault="00403DD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понятия, </w:t>
      </w:r>
      <w:r w:rsidRPr="0074495D">
        <w:rPr>
          <w:rFonts w:ascii="Times New Roman" w:hAnsi="Times New Roman"/>
          <w:i/>
          <w:sz w:val="28"/>
          <w:szCs w:val="28"/>
        </w:rPr>
        <w:t>координаты вектора, расстояние между точками. Координаты середины отрезка. Уравнения фигур.</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Применение векторов и координат для решения простейших геометрических задач.</w:t>
      </w:r>
    </w:p>
    <w:p w:rsidR="00403DD3" w:rsidRPr="0074495D" w:rsidRDefault="00403DD3" w:rsidP="00967608">
      <w:pPr>
        <w:pStyle w:val="3"/>
        <w:spacing w:before="0" w:beforeAutospacing="0" w:after="0" w:afterAutospacing="0"/>
        <w:ind w:firstLine="709"/>
        <w:jc w:val="both"/>
        <w:rPr>
          <w:szCs w:val="28"/>
        </w:rPr>
      </w:pPr>
      <w:bookmarkStart w:id="262" w:name="_Toc405513924"/>
      <w:bookmarkStart w:id="263" w:name="_Toc284662802"/>
      <w:bookmarkStart w:id="264" w:name="_Toc284663429"/>
      <w:r w:rsidRPr="0074495D">
        <w:rPr>
          <w:szCs w:val="28"/>
        </w:rPr>
        <w:t>История математики</w:t>
      </w:r>
      <w:bookmarkEnd w:id="262"/>
      <w:bookmarkEnd w:id="263"/>
      <w:bookmarkEnd w:id="264"/>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Возникновение математики как науки, этапы её развития. Основные разделы математики. Выдающиеся математики и их вклад в развитие науки.</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Зарождение алгебры в недрах арифметики. Ал-Хорезми. Рождение буквенной символики. П.Ферма, Ф. Виет, Р. Декарт. История вопроса о нахождении формул корней алгебраических уравнений степеней, больших четырёх. Н. Тарталья, Дж. Кардано, Н.Х. Абель, Э.Галуа.</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lastRenderedPageBreak/>
        <w:t>Задача Леонардо Пизанского (Фибоначчи) о кроликах, числа Фибоначчи. Задача о шахматной доске. Сходимость геометрической прогрессии.</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Истоки теории вероятностей: страховое дело, азартные игры. П. Ферма, Б.Паскаль, Я. Бернулли, А.Н.Колмогоров.</w:t>
      </w:r>
    </w:p>
    <w:p w:rsidR="00403DD3" w:rsidRPr="00475353"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w:t>
      </w:r>
      <w:r w:rsidRPr="00475353">
        <w:rPr>
          <w:rFonts w:ascii="Times New Roman" w:hAnsi="Times New Roman"/>
          <w:i/>
          <w:sz w:val="28"/>
          <w:szCs w:val="28"/>
        </w:rPr>
        <w:t>Золотое сечение. «Начала» Евклида. Л Эйлер, Н.И.Лобачевский. История пятого постулата.</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Геометрия и искусство. Геометрические закономерности окружающего мира.</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Роль российских учёных в развитии математики: Л.Эйлер. Н.И.Лобачевский, П.Л.Чебышев, С. Ковалевская, А.Н.Колмогоров. </w:t>
      </w:r>
    </w:p>
    <w:p w:rsidR="00403DD3" w:rsidRPr="0074495D" w:rsidRDefault="00403DD3"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Математика в развитии России: Петр </w:t>
      </w:r>
      <w:r w:rsidRPr="0074495D">
        <w:rPr>
          <w:rFonts w:ascii="Times New Roman" w:hAnsi="Times New Roman"/>
          <w:i/>
          <w:sz w:val="28"/>
          <w:szCs w:val="28"/>
          <w:lang w:val="en-US"/>
        </w:rPr>
        <w:t>I</w:t>
      </w:r>
      <w:r w:rsidRPr="0074495D">
        <w:rPr>
          <w:rFonts w:ascii="Times New Roman" w:hAnsi="Times New Roman"/>
          <w:i/>
          <w:sz w:val="28"/>
          <w:szCs w:val="28"/>
        </w:rPr>
        <w:t>, школа математических и навигацких наук, развитие российского флота, А.Н.Крылов. Космическая программа и М.В.Келдыш.</w:t>
      </w:r>
    </w:p>
    <w:p w:rsidR="00B540EE" w:rsidRPr="0074495D" w:rsidRDefault="009360F3" w:rsidP="00967608">
      <w:pPr>
        <w:pStyle w:val="3"/>
        <w:spacing w:before="0" w:beforeAutospacing="0" w:after="0" w:afterAutospacing="0"/>
        <w:ind w:firstLine="709"/>
        <w:rPr>
          <w:szCs w:val="28"/>
        </w:rPr>
      </w:pPr>
      <w:bookmarkStart w:id="265" w:name="_Toc409691709"/>
      <w:bookmarkStart w:id="266" w:name="_Toc410654034"/>
      <w:bookmarkStart w:id="267" w:name="_Toc414553245"/>
      <w:bookmarkEnd w:id="243"/>
      <w:r w:rsidRPr="0074495D">
        <w:rPr>
          <w:szCs w:val="28"/>
        </w:rPr>
        <w:t>2.2.2.</w:t>
      </w:r>
      <w:r w:rsidR="00FF5538">
        <w:rPr>
          <w:szCs w:val="28"/>
        </w:rPr>
        <w:t>8</w:t>
      </w:r>
      <w:r w:rsidRPr="0074495D">
        <w:rPr>
          <w:szCs w:val="28"/>
        </w:rPr>
        <w:t xml:space="preserve">. </w:t>
      </w:r>
      <w:r w:rsidR="00B540EE" w:rsidRPr="0074495D">
        <w:rPr>
          <w:szCs w:val="28"/>
        </w:rPr>
        <w:t>Информатика</w:t>
      </w:r>
      <w:bookmarkEnd w:id="265"/>
      <w:bookmarkEnd w:id="266"/>
      <w:bookmarkEnd w:id="267"/>
    </w:p>
    <w:p w:rsidR="00B30F8B" w:rsidRPr="0074495D" w:rsidRDefault="00A800F3"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При </w:t>
      </w:r>
      <w:r w:rsidR="00B30F8B" w:rsidRPr="0074495D">
        <w:rPr>
          <w:rFonts w:ascii="Times New Roman" w:hAnsi="Times New Roman"/>
          <w:position w:val="-1"/>
          <w:sz w:val="28"/>
          <w:szCs w:val="28"/>
        </w:rPr>
        <w:t xml:space="preserve">реализации программы учебного предмета «Информатика» </w:t>
      </w:r>
      <w:r w:rsidRPr="0074495D">
        <w:rPr>
          <w:rFonts w:ascii="Times New Roman" w:hAnsi="Times New Roman"/>
          <w:position w:val="-1"/>
          <w:sz w:val="28"/>
          <w:szCs w:val="28"/>
        </w:rPr>
        <w:t xml:space="preserve">у учащихся формируется </w:t>
      </w:r>
      <w:r w:rsidR="00B30F8B" w:rsidRPr="0074495D">
        <w:rPr>
          <w:rFonts w:ascii="Times New Roman" w:eastAsia="Times New Roman" w:hAnsi="Times New Roman"/>
          <w:sz w:val="28"/>
          <w:szCs w:val="28"/>
          <w:lang w:eastAsia="ru-RU"/>
        </w:rPr>
        <w:t xml:space="preserve"> информационн</w:t>
      </w:r>
      <w:r w:rsidRPr="0074495D">
        <w:rPr>
          <w:rFonts w:ascii="Times New Roman" w:eastAsia="Times New Roman" w:hAnsi="Times New Roman"/>
          <w:sz w:val="28"/>
          <w:szCs w:val="28"/>
          <w:lang w:eastAsia="ru-RU"/>
        </w:rPr>
        <w:t>ая</w:t>
      </w:r>
      <w:r w:rsidR="00B30F8B" w:rsidRPr="0074495D">
        <w:rPr>
          <w:rFonts w:ascii="Times New Roman" w:eastAsia="Times New Roman" w:hAnsi="Times New Roman"/>
          <w:sz w:val="28"/>
          <w:szCs w:val="28"/>
          <w:lang w:eastAsia="ru-RU"/>
        </w:rPr>
        <w:t xml:space="preserve"> и алгоритмическ</w:t>
      </w:r>
      <w:r w:rsidRPr="0074495D">
        <w:rPr>
          <w:rFonts w:ascii="Times New Roman" w:eastAsia="Times New Roman" w:hAnsi="Times New Roman"/>
          <w:sz w:val="28"/>
          <w:szCs w:val="28"/>
          <w:lang w:eastAsia="ru-RU"/>
        </w:rPr>
        <w:t>ая</w:t>
      </w:r>
      <w:r w:rsidR="00B30F8B" w:rsidRPr="0074495D">
        <w:rPr>
          <w:rFonts w:ascii="Times New Roman" w:eastAsia="Times New Roman" w:hAnsi="Times New Roman"/>
          <w:sz w:val="28"/>
          <w:szCs w:val="28"/>
          <w:lang w:eastAsia="ru-RU"/>
        </w:rPr>
        <w:t xml:space="preserve"> культур</w:t>
      </w:r>
      <w:r w:rsidRPr="0074495D">
        <w:rPr>
          <w:rFonts w:ascii="Times New Roman" w:eastAsia="Times New Roman" w:hAnsi="Times New Roman"/>
          <w:sz w:val="28"/>
          <w:szCs w:val="28"/>
          <w:lang w:eastAsia="ru-RU"/>
        </w:rPr>
        <w:t>а</w:t>
      </w:r>
      <w:r w:rsidR="00B30F8B" w:rsidRPr="0074495D">
        <w:rPr>
          <w:rFonts w:ascii="Times New Roman" w:eastAsia="Times New Roman" w:hAnsi="Times New Roman"/>
          <w:sz w:val="28"/>
          <w:szCs w:val="28"/>
          <w:lang w:eastAsia="ru-RU"/>
        </w:rPr>
        <w:t>;</w:t>
      </w:r>
      <w:r w:rsidRPr="0074495D">
        <w:rPr>
          <w:rFonts w:ascii="Times New Roman" w:eastAsia="Times New Roman" w:hAnsi="Times New Roman"/>
          <w:sz w:val="28"/>
          <w:szCs w:val="28"/>
          <w:lang w:eastAsia="ru-RU"/>
        </w:rPr>
        <w:t xml:space="preserve">умения формализации и структурирования информации,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w:t>
      </w:r>
      <w:r w:rsidR="00B30F8B" w:rsidRPr="0074495D">
        <w:rPr>
          <w:rFonts w:ascii="Times New Roman" w:eastAsia="Times New Roman" w:hAnsi="Times New Roman"/>
          <w:sz w:val="28"/>
          <w:szCs w:val="28"/>
        </w:rPr>
        <w:t>представления о компьютере как универсальном устройстве обработки информации;</w:t>
      </w:r>
      <w:r w:rsidR="00B30F8B" w:rsidRPr="0074495D">
        <w:rPr>
          <w:rFonts w:ascii="Times New Roman" w:eastAsia="Times New Roman" w:hAnsi="Times New Roman"/>
          <w:sz w:val="28"/>
          <w:szCs w:val="28"/>
          <w:lang w:eastAsia="ru-RU"/>
        </w:rPr>
        <w:t xml:space="preserve"> представления об основных изучаемых понятиях: информация, алгоритм, модель - и их свойствах;</w:t>
      </w:r>
      <w:r w:rsidRPr="0074495D">
        <w:rPr>
          <w:rFonts w:ascii="Times New Roman" w:eastAsia="Times New Roman" w:hAnsi="Times New Roman"/>
          <w:sz w:val="28"/>
          <w:szCs w:val="28"/>
          <w:lang w:eastAsia="ru-RU"/>
        </w:rPr>
        <w:t>развивается</w:t>
      </w:r>
      <w:r w:rsidR="00B30F8B" w:rsidRPr="0074495D">
        <w:rPr>
          <w:rFonts w:ascii="Times New Roman" w:eastAsia="Times New Roman" w:hAnsi="Times New Roman"/>
          <w:sz w:val="28"/>
          <w:szCs w:val="28"/>
          <w:lang w:eastAsia="ru-RU"/>
        </w:rPr>
        <w:t xml:space="preserve"> алгоритмическо</w:t>
      </w:r>
      <w:r w:rsidRPr="0074495D">
        <w:rPr>
          <w:rFonts w:ascii="Times New Roman" w:eastAsia="Times New Roman" w:hAnsi="Times New Roman"/>
          <w:sz w:val="28"/>
          <w:szCs w:val="28"/>
          <w:lang w:eastAsia="ru-RU"/>
        </w:rPr>
        <w:t>е</w:t>
      </w:r>
      <w:r w:rsidR="00B30F8B" w:rsidRPr="0074495D">
        <w:rPr>
          <w:rFonts w:ascii="Times New Roman" w:eastAsia="Times New Roman" w:hAnsi="Times New Roman"/>
          <w:sz w:val="28"/>
          <w:szCs w:val="28"/>
          <w:lang w:eastAsia="ru-RU"/>
        </w:rPr>
        <w:t xml:space="preserve"> мышлени</w:t>
      </w:r>
      <w:r w:rsidRPr="0074495D">
        <w:rPr>
          <w:rFonts w:ascii="Times New Roman" w:eastAsia="Times New Roman" w:hAnsi="Times New Roman"/>
          <w:sz w:val="28"/>
          <w:szCs w:val="28"/>
          <w:lang w:eastAsia="ru-RU"/>
        </w:rPr>
        <w:t>е</w:t>
      </w:r>
      <w:r w:rsidR="00B30F8B" w:rsidRPr="0074495D">
        <w:rPr>
          <w:rFonts w:ascii="Times New Roman" w:eastAsia="Times New Roman" w:hAnsi="Times New Roman"/>
          <w:sz w:val="28"/>
          <w:szCs w:val="28"/>
          <w:lang w:eastAsia="ru-RU"/>
        </w:rPr>
        <w:t>, необходимо</w:t>
      </w:r>
      <w:r w:rsidRPr="0074495D">
        <w:rPr>
          <w:rFonts w:ascii="Times New Roman" w:eastAsia="Times New Roman" w:hAnsi="Times New Roman"/>
          <w:sz w:val="28"/>
          <w:szCs w:val="28"/>
          <w:lang w:eastAsia="ru-RU"/>
        </w:rPr>
        <w:t>е</w:t>
      </w:r>
      <w:r w:rsidR="00B30F8B" w:rsidRPr="0074495D">
        <w:rPr>
          <w:rFonts w:ascii="Times New Roman" w:eastAsia="Times New Roman" w:hAnsi="Times New Roman"/>
          <w:sz w:val="28"/>
          <w:szCs w:val="28"/>
          <w:lang w:eastAsia="ru-RU"/>
        </w:rPr>
        <w:t xml:space="preserve"> для профессиональной деятельности в современном обществе; формир</w:t>
      </w:r>
      <w:r w:rsidRPr="0074495D">
        <w:rPr>
          <w:rFonts w:ascii="Times New Roman" w:eastAsia="Times New Roman" w:hAnsi="Times New Roman"/>
          <w:sz w:val="28"/>
          <w:szCs w:val="28"/>
          <w:lang w:eastAsia="ru-RU"/>
        </w:rPr>
        <w:t>уются</w:t>
      </w:r>
      <w:r w:rsidR="00B30F8B" w:rsidRPr="0074495D">
        <w:rPr>
          <w:rFonts w:ascii="Times New Roman" w:hAnsi="Times New Roman"/>
          <w:sz w:val="28"/>
          <w:szCs w:val="28"/>
          <w:lang w:eastAsia="ru-RU"/>
        </w:rPr>
        <w:t>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w:t>
      </w:r>
      <w:r w:rsidR="00B30F8B" w:rsidRPr="0074495D">
        <w:rPr>
          <w:rFonts w:ascii="Times New Roman" w:eastAsia="Times New Roman" w:hAnsi="Times New Roman"/>
          <w:sz w:val="28"/>
          <w:szCs w:val="28"/>
          <w:lang w:eastAsia="ru-RU"/>
        </w:rPr>
        <w:t xml:space="preserve"> навыков и умений безопасного и целесообразного поведения при работе с компьютерными программами и в </w:t>
      </w:r>
      <w:r w:rsidR="00E5241E" w:rsidRPr="0074495D">
        <w:rPr>
          <w:rFonts w:ascii="Times New Roman" w:eastAsia="Times New Roman" w:hAnsi="Times New Roman"/>
          <w:sz w:val="28"/>
          <w:szCs w:val="28"/>
        </w:rPr>
        <w:t xml:space="preserve">сети </w:t>
      </w:r>
      <w:r w:rsidR="00B30F8B" w:rsidRPr="0074495D">
        <w:rPr>
          <w:rFonts w:ascii="Times New Roman" w:eastAsia="Times New Roman" w:hAnsi="Times New Roman"/>
          <w:sz w:val="28"/>
          <w:szCs w:val="28"/>
          <w:lang w:eastAsia="ru-RU"/>
        </w:rPr>
        <w:t>Интернет, умения соблюдать нормы информационной этики и права.</w:t>
      </w:r>
    </w:p>
    <w:p w:rsidR="009A01D5" w:rsidRPr="0074495D" w:rsidRDefault="009A01D5" w:rsidP="00967608">
      <w:pPr>
        <w:tabs>
          <w:tab w:val="left" w:pos="1180"/>
        </w:tabs>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Введение</w:t>
      </w:r>
    </w:p>
    <w:p w:rsidR="009A01D5" w:rsidRPr="0074495D" w:rsidRDefault="009A01D5" w:rsidP="00967608">
      <w:pPr>
        <w:pStyle w:val="a8"/>
        <w:ind w:left="709"/>
        <w:jc w:val="both"/>
        <w:rPr>
          <w:rFonts w:ascii="Times New Roman" w:hAnsi="Times New Roman"/>
          <w:sz w:val="28"/>
          <w:szCs w:val="28"/>
        </w:rPr>
      </w:pPr>
      <w:r w:rsidRPr="0074495D">
        <w:rPr>
          <w:rFonts w:ascii="Times New Roman" w:eastAsia="Times New Roman" w:hAnsi="Times New Roman"/>
          <w:b/>
          <w:bCs/>
          <w:sz w:val="28"/>
          <w:szCs w:val="28"/>
        </w:rPr>
        <w:t>Информация и информационные процессы</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Информация – одно из основных обобщающих понятий современной науки. </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Информационные процессы – процессы, связанные с хранением, преобразованием и передачей данных.</w:t>
      </w:r>
    </w:p>
    <w:p w:rsidR="009A01D5" w:rsidRPr="0074495D" w:rsidRDefault="009A01D5" w:rsidP="00967608">
      <w:pPr>
        <w:pStyle w:val="a8"/>
        <w:ind w:left="709"/>
        <w:jc w:val="both"/>
        <w:rPr>
          <w:rFonts w:ascii="Times New Roman" w:hAnsi="Times New Roman"/>
          <w:sz w:val="28"/>
          <w:szCs w:val="28"/>
        </w:rPr>
      </w:pPr>
      <w:r w:rsidRPr="0074495D">
        <w:rPr>
          <w:rFonts w:ascii="Times New Roman" w:eastAsia="Times New Roman" w:hAnsi="Times New Roman"/>
          <w:b/>
          <w:bCs/>
          <w:sz w:val="28"/>
          <w:szCs w:val="28"/>
        </w:rPr>
        <w:t>Компьютер – универсальное устройство обработки данных</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Архитектура компьютера: процессор, оперативная память, внешняя энергонезависимая память, устройства ввода-вывода; </w:t>
      </w:r>
      <w:r w:rsidRPr="0074495D">
        <w:rPr>
          <w:rFonts w:ascii="Times New Roman" w:eastAsia="Times New Roman" w:hAnsi="Times New Roman"/>
          <w:sz w:val="28"/>
          <w:szCs w:val="28"/>
        </w:rPr>
        <w:t>их количественные характеристики</w:t>
      </w:r>
      <w:r w:rsidRPr="0074495D">
        <w:rPr>
          <w:rFonts w:ascii="Times New Roman" w:hAnsi="Times New Roman"/>
          <w:sz w:val="28"/>
          <w:szCs w:val="28"/>
        </w:rPr>
        <w:t>.</w:t>
      </w:r>
    </w:p>
    <w:p w:rsidR="009A01D5" w:rsidRPr="0074495D" w:rsidRDefault="009A01D5"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Компьютеры, встроенные в технические устройства и производственные комплексы. Роботизированные производства, аддитивные технологии (3</w:t>
      </w:r>
      <w:r w:rsidRPr="0074495D">
        <w:rPr>
          <w:rFonts w:ascii="Times New Roman" w:hAnsi="Times New Roman"/>
          <w:i/>
          <w:sz w:val="28"/>
          <w:szCs w:val="28"/>
          <w:lang w:val="en-US"/>
        </w:rPr>
        <w:t>D</w:t>
      </w:r>
      <w:r w:rsidRPr="0074495D">
        <w:rPr>
          <w:rFonts w:ascii="Times New Roman" w:hAnsi="Times New Roman"/>
          <w:i/>
          <w:sz w:val="28"/>
          <w:szCs w:val="28"/>
        </w:rPr>
        <w:t xml:space="preserve">-принтеры). </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eastAsia="Times New Roman" w:hAnsi="Times New Roman"/>
          <w:sz w:val="28"/>
          <w:szCs w:val="28"/>
        </w:rPr>
        <w:t>Программное обеспечение компьютера.</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w:t>
      </w:r>
      <w:r w:rsidRPr="0074495D">
        <w:rPr>
          <w:rFonts w:ascii="Times New Roman" w:eastAsia="Times New Roman" w:hAnsi="Times New Roman"/>
          <w:i/>
          <w:sz w:val="28"/>
          <w:szCs w:val="28"/>
        </w:rPr>
        <w:t>Носители информации в живой природе.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История и тенденции развития компьютеров, улучшение характеристик компьютеров. Суперкомпьютеры.</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Физические ограничения на значения характеристик компьютеров</w:t>
      </w:r>
      <w:r w:rsidRPr="0074495D">
        <w:rPr>
          <w:rFonts w:ascii="Times New Roman" w:hAnsi="Times New Roman"/>
          <w:sz w:val="28"/>
          <w:szCs w:val="28"/>
        </w:rPr>
        <w:t>.</w:t>
      </w:r>
    </w:p>
    <w:p w:rsidR="009A01D5" w:rsidRPr="0074495D" w:rsidRDefault="009A01D5"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Параллельные вычисления.</w:t>
      </w:r>
    </w:p>
    <w:p w:rsidR="009A01D5" w:rsidRPr="0074495D" w:rsidRDefault="009A01D5" w:rsidP="00967608">
      <w:pPr>
        <w:spacing w:after="0" w:line="240" w:lineRule="auto"/>
        <w:ind w:firstLine="709"/>
        <w:jc w:val="both"/>
        <w:rPr>
          <w:rFonts w:ascii="Times New Roman" w:hAnsi="Times New Roman"/>
          <w:b/>
          <w:bCs/>
          <w:sz w:val="28"/>
          <w:szCs w:val="28"/>
        </w:rPr>
      </w:pPr>
      <w:r w:rsidRPr="0074495D">
        <w:rPr>
          <w:rFonts w:ascii="Times New Roman" w:eastAsia="Times New Roman" w:hAnsi="Times New Roman"/>
          <w:sz w:val="28"/>
          <w:szCs w:val="28"/>
        </w:rPr>
        <w:t>Техника безопасности и правила работы на компьютере.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Математические основы информатики</w:t>
      </w:r>
    </w:p>
    <w:p w:rsidR="009A01D5" w:rsidRPr="0074495D" w:rsidRDefault="009A01D5" w:rsidP="00967608">
      <w:pPr>
        <w:pStyle w:val="a8"/>
        <w:ind w:left="709"/>
        <w:jc w:val="both"/>
        <w:rPr>
          <w:rFonts w:ascii="Times New Roman" w:hAnsi="Times New Roman"/>
          <w:sz w:val="28"/>
          <w:szCs w:val="28"/>
        </w:rPr>
      </w:pPr>
      <w:r w:rsidRPr="0074495D">
        <w:rPr>
          <w:rFonts w:ascii="Times New Roman" w:eastAsia="Times New Roman" w:hAnsi="Times New Roman"/>
          <w:b/>
          <w:bCs/>
          <w:sz w:val="28"/>
          <w:szCs w:val="28"/>
        </w:rPr>
        <w:t>Тексты и кодирование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eastAsia="Times New Roman" w:hAnsi="Times New Roman"/>
          <w:sz w:val="28"/>
          <w:szCs w:val="28"/>
        </w:rPr>
        <w:t>Разнообразие языков и алфавитов. Естественные и формальные языки. Алфавит текстов на русском языке.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Кодирование символов одного алфавита с помощью кодовых слов в другом алфавите; кодовая таблица, декодирование.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Двоичный алфавит. Представление данных в компьютере как текстов в двоичном алфавите.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Двоичные коды с фиксированной длиной кодового слова. Разрядность кода – длина кодового слова. Примеры двоичных кодов с разрядностью 8, 16, </w:t>
      </w:r>
      <w:r w:rsidRPr="0074495D">
        <w:rPr>
          <w:rFonts w:ascii="Times New Roman" w:hAnsi="Times New Roman"/>
          <w:position w:val="-1"/>
          <w:sz w:val="28"/>
          <w:szCs w:val="28"/>
        </w:rPr>
        <w:t>32.</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Единицы измерения длины двоичных текстов: бит, байт, Килобайт и т. д. Количество информации, содержащееся в сообщении.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Подход А.Н.Колмогорова к определению количества информации.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Зависимость количества кодовых комбинаций от разрядности кода.</w:t>
      </w:r>
      <w:r w:rsidRPr="0074495D">
        <w:rPr>
          <w:rFonts w:ascii="Times New Roman" w:hAnsi="Times New Roman"/>
          <w:i/>
          <w:sz w:val="28"/>
          <w:szCs w:val="28"/>
        </w:rPr>
        <w:t xml:space="preserve">  Код ASCII. </w:t>
      </w:r>
      <w:r w:rsidRPr="0074495D">
        <w:rPr>
          <w:rFonts w:ascii="Times New Roman" w:hAnsi="Times New Roman"/>
          <w:sz w:val="28"/>
          <w:szCs w:val="28"/>
        </w:rPr>
        <w:t>Кодировки кириллицы. Примеры кодирования букв национальных алфавитов. Представление о стандарте Unicode</w:t>
      </w:r>
      <w:r w:rsidRPr="0074495D">
        <w:rPr>
          <w:rFonts w:ascii="Times New Roman" w:hAnsi="Times New Roman"/>
          <w:i/>
          <w:sz w:val="28"/>
          <w:szCs w:val="28"/>
        </w:rPr>
        <w:t>. Таблицы кодировки с алфавитом, отличным от двоичного.</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9A01D5" w:rsidRPr="0074495D" w:rsidRDefault="009A01D5" w:rsidP="00967608">
      <w:pPr>
        <w:pStyle w:val="a8"/>
        <w:ind w:left="709"/>
        <w:jc w:val="both"/>
        <w:rPr>
          <w:rFonts w:ascii="Times New Roman" w:hAnsi="Times New Roman"/>
          <w:sz w:val="28"/>
          <w:szCs w:val="28"/>
        </w:rPr>
      </w:pPr>
      <w:r w:rsidRPr="0074495D">
        <w:rPr>
          <w:rFonts w:ascii="Times New Roman" w:eastAsia="Times New Roman" w:hAnsi="Times New Roman"/>
          <w:b/>
          <w:bCs/>
          <w:sz w:val="28"/>
          <w:szCs w:val="28"/>
        </w:rPr>
        <w:t>Дискретизация</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Измерение и дискретизация. Общее представление о цифровом представлении аудиовизуальных и других непрерывных данных.</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Кодирование цвета. Цветовые модели</w:t>
      </w:r>
      <w:r w:rsidRPr="0074495D">
        <w:rPr>
          <w:rFonts w:ascii="Times New Roman" w:hAnsi="Times New Roman"/>
          <w:b/>
          <w:bCs/>
          <w:sz w:val="28"/>
          <w:szCs w:val="28"/>
        </w:rPr>
        <w:t xml:space="preserve">. </w:t>
      </w:r>
      <w:r w:rsidRPr="0074495D">
        <w:rPr>
          <w:rFonts w:ascii="Times New Roman" w:hAnsi="Times New Roman"/>
          <w:sz w:val="28"/>
          <w:szCs w:val="28"/>
        </w:rPr>
        <w:t>Модели RGB</w:t>
      </w:r>
      <w:r w:rsidRPr="0074495D">
        <w:rPr>
          <w:rFonts w:ascii="Times New Roman" w:hAnsi="Times New Roman"/>
          <w:bCs/>
          <w:sz w:val="28"/>
          <w:szCs w:val="28"/>
        </w:rPr>
        <w:t>и</w:t>
      </w:r>
      <w:r w:rsidRPr="0074495D">
        <w:rPr>
          <w:rFonts w:ascii="Times New Roman" w:hAnsi="Times New Roman"/>
          <w:sz w:val="28"/>
          <w:szCs w:val="28"/>
        </w:rPr>
        <w:t xml:space="preserve">CMYK. </w:t>
      </w:r>
      <w:r w:rsidRPr="0074495D">
        <w:rPr>
          <w:rFonts w:ascii="Times New Roman" w:hAnsi="Times New Roman"/>
          <w:i/>
          <w:sz w:val="28"/>
          <w:szCs w:val="28"/>
        </w:rPr>
        <w:t>Модели HSB и CMY</w:t>
      </w:r>
      <w:r w:rsidRPr="0074495D">
        <w:rPr>
          <w:rFonts w:ascii="Times New Roman" w:hAnsi="Times New Roman"/>
          <w:sz w:val="28"/>
          <w:szCs w:val="28"/>
        </w:rPr>
        <w:t>. Глубина кодирования. Знакомство с растровой и векторной графикой.</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Кодирование звука</w:t>
      </w:r>
      <w:r w:rsidRPr="0074495D">
        <w:rPr>
          <w:rFonts w:ascii="Times New Roman" w:hAnsi="Times New Roman"/>
          <w:b/>
          <w:bCs/>
          <w:sz w:val="28"/>
          <w:szCs w:val="28"/>
        </w:rPr>
        <w:t xml:space="preserve">. </w:t>
      </w:r>
      <w:r w:rsidRPr="0074495D">
        <w:rPr>
          <w:rFonts w:ascii="Times New Roman" w:hAnsi="Times New Roman"/>
          <w:sz w:val="28"/>
          <w:szCs w:val="28"/>
        </w:rPr>
        <w:t>Разрядность и частота записи. Количество каналов записи.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Оценка количественных параметров, связанных с представлением и хранением изображений и звуковых файлов.</w:t>
      </w:r>
    </w:p>
    <w:p w:rsidR="009A01D5" w:rsidRPr="0074495D" w:rsidRDefault="009A01D5" w:rsidP="00967608">
      <w:pPr>
        <w:pStyle w:val="a8"/>
        <w:ind w:left="709"/>
        <w:jc w:val="both"/>
        <w:rPr>
          <w:rFonts w:ascii="Times New Roman" w:hAnsi="Times New Roman"/>
          <w:sz w:val="28"/>
          <w:szCs w:val="28"/>
        </w:rPr>
      </w:pPr>
      <w:r w:rsidRPr="0074495D">
        <w:rPr>
          <w:rFonts w:ascii="Times New Roman" w:eastAsia="Times New Roman" w:hAnsi="Times New Roman"/>
          <w:b/>
          <w:bCs/>
          <w:sz w:val="28"/>
          <w:szCs w:val="28"/>
        </w:rPr>
        <w:t>Системы счисления</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Позиционные и непозиционные системы счисления. Примеры представления чисел в позиционных системах счисления.</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w:t>
      </w:r>
    </w:p>
    <w:p w:rsidR="009A01D5" w:rsidRPr="0074495D" w:rsidRDefault="009A01D5" w:rsidP="00967608">
      <w:pPr>
        <w:spacing w:after="0" w:line="240" w:lineRule="auto"/>
        <w:ind w:right="40" w:firstLine="709"/>
        <w:jc w:val="both"/>
        <w:rPr>
          <w:rFonts w:ascii="Times New Roman" w:hAnsi="Times New Roman"/>
          <w:sz w:val="28"/>
          <w:szCs w:val="28"/>
        </w:rPr>
      </w:pPr>
      <w:r w:rsidRPr="0074495D">
        <w:rPr>
          <w:rFonts w:ascii="Times New Roman" w:hAnsi="Times New Roman"/>
          <w:sz w:val="28"/>
          <w:szCs w:val="28"/>
        </w:rPr>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9A01D5" w:rsidRPr="0074495D" w:rsidRDefault="009A01D5" w:rsidP="00967608">
      <w:pPr>
        <w:spacing w:after="0" w:line="240" w:lineRule="auto"/>
        <w:ind w:right="40" w:firstLine="709"/>
        <w:jc w:val="both"/>
        <w:rPr>
          <w:rFonts w:ascii="Times New Roman" w:hAnsi="Times New Roman"/>
          <w:sz w:val="28"/>
          <w:szCs w:val="28"/>
        </w:rPr>
      </w:pPr>
      <w:r w:rsidRPr="0074495D">
        <w:rPr>
          <w:rFonts w:ascii="Times New Roman" w:hAnsi="Times New Roman"/>
          <w:sz w:val="28"/>
          <w:szCs w:val="28"/>
        </w:rPr>
        <w:t xml:space="preserve">Перевод натуральных чисел из двоичной системы счисления в восьмеричную и шестнадцатеричную и обратно. </w:t>
      </w:r>
    </w:p>
    <w:p w:rsidR="009A01D5" w:rsidRPr="0074495D" w:rsidRDefault="009A01D5"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Арифметические действия в системах счисления.</w:t>
      </w:r>
    </w:p>
    <w:p w:rsidR="009A01D5" w:rsidRPr="0074495D" w:rsidRDefault="009A01D5" w:rsidP="00967608">
      <w:pPr>
        <w:pStyle w:val="a8"/>
        <w:tabs>
          <w:tab w:val="left" w:pos="1260"/>
        </w:tabs>
        <w:ind w:left="0" w:firstLine="709"/>
        <w:jc w:val="both"/>
        <w:rPr>
          <w:rFonts w:ascii="Times New Roman" w:hAnsi="Times New Roman"/>
          <w:sz w:val="28"/>
          <w:szCs w:val="28"/>
        </w:rPr>
      </w:pPr>
      <w:r w:rsidRPr="0074495D">
        <w:rPr>
          <w:rFonts w:ascii="Times New Roman" w:eastAsia="Times New Roman" w:hAnsi="Times New Roman"/>
          <w:b/>
          <w:bCs/>
          <w:sz w:val="28"/>
          <w:szCs w:val="28"/>
        </w:rPr>
        <w:t>Элементы комбинаторики, теории множеств и математической логики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eastAsia="Times New Roman" w:hAnsi="Times New Roman"/>
          <w:sz w:val="28"/>
          <w:szCs w:val="28"/>
        </w:rPr>
        <w:t xml:space="preserve">Расчет количества вариантов: </w:t>
      </w:r>
      <w:r w:rsidRPr="0074495D">
        <w:rPr>
          <w:rFonts w:ascii="Times New Roman" w:hAnsi="Times New Roman"/>
          <w:sz w:val="28"/>
          <w:szCs w:val="28"/>
        </w:rPr>
        <w:t>формулы перемножения и сложения количества вариантов. Количество текстов данной длины в данном алфавите.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9A01D5" w:rsidRPr="0074495D" w:rsidRDefault="009A01D5" w:rsidP="00967608">
      <w:pPr>
        <w:spacing w:after="0" w:line="240" w:lineRule="auto"/>
        <w:ind w:right="-23" w:firstLine="709"/>
        <w:jc w:val="both"/>
        <w:rPr>
          <w:rFonts w:ascii="Times New Roman" w:hAnsi="Times New Roman"/>
          <w:sz w:val="28"/>
          <w:szCs w:val="28"/>
        </w:rPr>
      </w:pPr>
      <w:r w:rsidRPr="0074495D">
        <w:rPr>
          <w:rFonts w:ascii="Times New Roman" w:hAnsi="Times New Roman"/>
          <w:sz w:val="28"/>
          <w:szCs w:val="28"/>
        </w:rPr>
        <w:t>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eastAsia="Times New Roman" w:hAnsi="Times New Roman"/>
          <w:sz w:val="28"/>
          <w:szCs w:val="28"/>
        </w:rPr>
        <w:t>Таблицы истинности. Построение таблиц истинности для логических выражений.</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Логические операции следования (импликация) и равносильности (эквивалентность).Свойства логических операций. Законы алгебры логики</w:t>
      </w:r>
      <w:r w:rsidRPr="0074495D">
        <w:rPr>
          <w:rFonts w:ascii="Times New Roman" w:hAnsi="Times New Roman"/>
          <w:sz w:val="28"/>
          <w:szCs w:val="28"/>
        </w:rPr>
        <w:t xml:space="preserve">. </w:t>
      </w:r>
      <w:r w:rsidRPr="0074495D">
        <w:rPr>
          <w:rFonts w:ascii="Times New Roman" w:hAnsi="Times New Roman"/>
          <w:i/>
          <w:sz w:val="28"/>
          <w:szCs w:val="28"/>
        </w:rPr>
        <w:t>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9A01D5" w:rsidRPr="0074495D" w:rsidRDefault="009A01D5" w:rsidP="00967608">
      <w:pPr>
        <w:tabs>
          <w:tab w:val="left" w:pos="709"/>
        </w:tabs>
        <w:spacing w:after="0" w:line="240" w:lineRule="auto"/>
        <w:jc w:val="both"/>
        <w:rPr>
          <w:rFonts w:ascii="Times New Roman" w:eastAsia="Times New Roman" w:hAnsi="Times New Roman"/>
          <w:b/>
          <w:bCs/>
          <w:sz w:val="28"/>
          <w:szCs w:val="28"/>
        </w:rPr>
      </w:pPr>
      <w:r w:rsidRPr="0074495D">
        <w:rPr>
          <w:rFonts w:ascii="Times New Roman" w:eastAsia="Times New Roman" w:hAnsi="Times New Roman"/>
          <w:b/>
          <w:bCs/>
          <w:sz w:val="28"/>
          <w:szCs w:val="28"/>
        </w:rPr>
        <w:tab/>
        <w:t>Списки, графы, деревья</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Список. Первый элемент, последний элемент, предыдущий элемент, следующий элемент. Вставка, удаление и замена элемента.</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Дерево. Корень, лист, вершина (узел). Предшествующая вершина, последующие вершины. Поддерево. Высота дерева. </w:t>
      </w:r>
      <w:r w:rsidRPr="0074495D">
        <w:rPr>
          <w:rFonts w:ascii="Times New Roman" w:hAnsi="Times New Roman"/>
          <w:i/>
          <w:sz w:val="28"/>
          <w:szCs w:val="28"/>
        </w:rPr>
        <w:t>Бинарное дерево. Генеалогическое дерево.</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Алгоритмы и элементы программирования</w:t>
      </w:r>
    </w:p>
    <w:p w:rsidR="009A01D5" w:rsidRPr="0074495D" w:rsidRDefault="009A01D5" w:rsidP="00967608">
      <w:pPr>
        <w:pStyle w:val="a8"/>
        <w:tabs>
          <w:tab w:val="left" w:pos="900"/>
        </w:tabs>
        <w:ind w:left="709"/>
        <w:jc w:val="both"/>
        <w:rPr>
          <w:rFonts w:ascii="Times New Roman" w:hAnsi="Times New Roman"/>
          <w:sz w:val="28"/>
          <w:szCs w:val="28"/>
        </w:rPr>
      </w:pPr>
      <w:r w:rsidRPr="0074495D">
        <w:rPr>
          <w:rFonts w:ascii="Times New Roman" w:eastAsia="Times New Roman" w:hAnsi="Times New Roman"/>
          <w:b/>
          <w:bCs/>
          <w:sz w:val="28"/>
          <w:szCs w:val="28"/>
        </w:rPr>
        <w:t>Исполнители и алгоритмы. Управление исполнителями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w:t>
      </w:r>
      <w:r w:rsidRPr="0074495D">
        <w:rPr>
          <w:rFonts w:ascii="Times New Roman" w:eastAsia="Times New Roman" w:hAnsi="Times New Roman"/>
          <w:sz w:val="28"/>
          <w:szCs w:val="28"/>
        </w:rPr>
        <w:t>Ручное управление исполнителем.</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w:t>
      </w:r>
      <w:r w:rsidRPr="0074495D">
        <w:rPr>
          <w:rFonts w:ascii="Times New Roman" w:hAnsi="Times New Roman"/>
          <w:i/>
          <w:sz w:val="28"/>
          <w:szCs w:val="28"/>
        </w:rPr>
        <w:t>Программное управление самодвижущимся роботом.</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eastAsia="Times New Roman" w:hAnsi="Times New Roman"/>
          <w:sz w:val="28"/>
          <w:szCs w:val="28"/>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Системы программирования. Средства создания и выполнения программ.</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Понятие об этапах разработки программ и приемах отладки программ.</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9A01D5" w:rsidRPr="0074495D" w:rsidRDefault="009A01D5" w:rsidP="00967608">
      <w:pPr>
        <w:pStyle w:val="a8"/>
        <w:tabs>
          <w:tab w:val="left" w:pos="900"/>
        </w:tabs>
        <w:ind w:left="709"/>
        <w:jc w:val="both"/>
        <w:rPr>
          <w:rFonts w:ascii="Times New Roman" w:hAnsi="Times New Roman"/>
          <w:sz w:val="28"/>
          <w:szCs w:val="28"/>
        </w:rPr>
      </w:pPr>
      <w:r w:rsidRPr="0074495D">
        <w:rPr>
          <w:rFonts w:ascii="Times New Roman" w:eastAsia="Times New Roman" w:hAnsi="Times New Roman"/>
          <w:b/>
          <w:bCs/>
          <w:sz w:val="28"/>
          <w:szCs w:val="28"/>
        </w:rPr>
        <w:t>Алгоритмические конструкции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eastAsia="Times New Roman" w:hAnsi="Times New Roman"/>
          <w:sz w:val="28"/>
          <w:szCs w:val="28"/>
        </w:rPr>
        <w:t>Конструкция «следование». Линейный алгоритм. Ограниченность линейных алгоритмов</w:t>
      </w:r>
      <w:r w:rsidRPr="0074495D">
        <w:rPr>
          <w:rFonts w:ascii="Times New Roman" w:hAnsi="Times New Roman"/>
          <w:sz w:val="28"/>
          <w:szCs w:val="28"/>
        </w:rPr>
        <w:t>: невозможность предусмотреть зависимость последовательности выполняемых действий от исходных данных.</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Конструкция «ветвление». Условный оператор: полная и неполная формы. </w:t>
      </w:r>
    </w:p>
    <w:p w:rsidR="009A01D5" w:rsidRPr="0074495D" w:rsidRDefault="009A01D5" w:rsidP="00967608">
      <w:pPr>
        <w:spacing w:after="0" w:line="240" w:lineRule="auto"/>
        <w:ind w:firstLine="709"/>
        <w:jc w:val="both"/>
        <w:rPr>
          <w:rFonts w:ascii="Times New Roman" w:hAnsi="Times New Roman"/>
          <w:strike/>
          <w:sz w:val="28"/>
          <w:szCs w:val="28"/>
        </w:rPr>
      </w:pPr>
      <w:r w:rsidRPr="0074495D">
        <w:rPr>
          <w:rFonts w:ascii="Times New Roman" w:hAnsi="Times New Roman"/>
          <w:sz w:val="28"/>
          <w:szCs w:val="28"/>
        </w:rPr>
        <w:t>Выполнение  и невыполнения условия (истинность и ложность высказывания). Простые и составные условия. Запись составных условий</w:t>
      </w:r>
      <w:r w:rsidRPr="0074495D">
        <w:rPr>
          <w:rFonts w:ascii="Times New Roman" w:eastAsia="Times New Roman" w:hAnsi="Times New Roman"/>
          <w:sz w:val="28"/>
          <w:szCs w:val="28"/>
        </w:rPr>
        <w:t xml:space="preserve">. </w:t>
      </w:r>
    </w:p>
    <w:p w:rsidR="009A01D5" w:rsidRPr="0074495D" w:rsidRDefault="009A01D5"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Конструкция «повторения»: циклы с заданным числом повторений, с условием выполнения, с переменной цикла. </w:t>
      </w:r>
      <w:r w:rsidRPr="0074495D">
        <w:rPr>
          <w:rFonts w:ascii="Times New Roman" w:hAnsi="Times New Roman"/>
          <w:i/>
          <w:sz w:val="28"/>
          <w:szCs w:val="28"/>
        </w:rPr>
        <w:t>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Запись алгоритмических конструкций в выбранном языке программирования.</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Примеры записи команд ветвления и повторения и других конструкций в различных алгоритмических языках.</w:t>
      </w:r>
    </w:p>
    <w:p w:rsidR="009A01D5" w:rsidRPr="0074495D" w:rsidRDefault="009A01D5" w:rsidP="00967608">
      <w:pPr>
        <w:pStyle w:val="a8"/>
        <w:tabs>
          <w:tab w:val="left" w:pos="900"/>
        </w:tabs>
        <w:ind w:left="709"/>
        <w:jc w:val="both"/>
        <w:rPr>
          <w:rFonts w:ascii="Times New Roman" w:eastAsia="Times New Roman" w:hAnsi="Times New Roman"/>
          <w:b/>
          <w:bCs/>
          <w:sz w:val="28"/>
          <w:szCs w:val="28"/>
        </w:rPr>
      </w:pPr>
      <w:r w:rsidRPr="0074495D">
        <w:rPr>
          <w:rFonts w:ascii="Times New Roman" w:eastAsia="Times New Roman" w:hAnsi="Times New Roman"/>
          <w:b/>
          <w:bCs/>
          <w:sz w:val="28"/>
          <w:szCs w:val="28"/>
        </w:rPr>
        <w:t>Разработка алгоритмов и программ</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Оператор присваивания. </w:t>
      </w:r>
      <w:r w:rsidRPr="0074495D">
        <w:rPr>
          <w:rFonts w:ascii="Times New Roman" w:hAnsi="Times New Roman"/>
          <w:i/>
          <w:sz w:val="28"/>
          <w:szCs w:val="28"/>
        </w:rPr>
        <w:t>Представление о структурах данных.</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Константы и переменные. Переменная: имя и значение. Типы переменных: целые, вещественные, </w:t>
      </w:r>
      <w:r w:rsidRPr="0074495D">
        <w:rPr>
          <w:rFonts w:ascii="Times New Roman" w:hAnsi="Times New Roman"/>
          <w:i/>
          <w:sz w:val="28"/>
          <w:szCs w:val="28"/>
        </w:rPr>
        <w:t>символьные, строковые, логические</w:t>
      </w:r>
      <w:r w:rsidRPr="0074495D">
        <w:rPr>
          <w:rFonts w:ascii="Times New Roman" w:hAnsi="Times New Roman"/>
          <w:sz w:val="28"/>
          <w:szCs w:val="28"/>
        </w:rPr>
        <w:t xml:space="preserve">. Табличные величины (массивы). Одномерные массивы. </w:t>
      </w:r>
      <w:r w:rsidRPr="0074495D">
        <w:rPr>
          <w:rFonts w:ascii="Times New Roman" w:hAnsi="Times New Roman"/>
          <w:i/>
          <w:sz w:val="28"/>
          <w:szCs w:val="28"/>
        </w:rPr>
        <w:t>Двумерные массивы.</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Примеры задач обработки данных:</w:t>
      </w:r>
    </w:p>
    <w:p w:rsidR="009A01D5" w:rsidRPr="0074495D" w:rsidRDefault="009A01D5" w:rsidP="00AC384E">
      <w:pPr>
        <w:pStyle w:val="a8"/>
        <w:numPr>
          <w:ilvl w:val="0"/>
          <w:numId w:val="89"/>
        </w:numPr>
        <w:tabs>
          <w:tab w:val="left" w:pos="993"/>
        </w:tabs>
        <w:ind w:left="0" w:firstLine="709"/>
        <w:jc w:val="both"/>
        <w:rPr>
          <w:rFonts w:ascii="Times New Roman" w:hAnsi="Times New Roman"/>
          <w:sz w:val="28"/>
          <w:szCs w:val="28"/>
        </w:rPr>
      </w:pPr>
      <w:r w:rsidRPr="0074495D">
        <w:rPr>
          <w:rFonts w:ascii="Times New Roman" w:eastAsia="Times New Roman" w:hAnsi="Times New Roman"/>
          <w:sz w:val="28"/>
          <w:szCs w:val="28"/>
        </w:rPr>
        <w:t xml:space="preserve">нахождение минимального и максимального числа из </w:t>
      </w:r>
      <w:r w:rsidRPr="0074495D">
        <w:rPr>
          <w:rFonts w:ascii="Times New Roman" w:eastAsia="Times New Roman" w:hAnsi="Times New Roman"/>
          <w:w w:val="99"/>
          <w:sz w:val="28"/>
          <w:szCs w:val="28"/>
        </w:rPr>
        <w:t xml:space="preserve">двух,трех, </w:t>
      </w:r>
      <w:r w:rsidRPr="0074495D">
        <w:rPr>
          <w:rFonts w:ascii="Times New Roman" w:eastAsia="Times New Roman" w:hAnsi="Times New Roman"/>
          <w:sz w:val="28"/>
          <w:szCs w:val="28"/>
        </w:rPr>
        <w:t xml:space="preserve">четырех данных </w:t>
      </w:r>
      <w:r w:rsidRPr="0074495D">
        <w:rPr>
          <w:rFonts w:ascii="Times New Roman" w:eastAsia="Times New Roman" w:hAnsi="Times New Roman"/>
          <w:w w:val="99"/>
          <w:sz w:val="28"/>
          <w:szCs w:val="28"/>
        </w:rPr>
        <w:t>чисел;</w:t>
      </w:r>
    </w:p>
    <w:p w:rsidR="009A01D5" w:rsidRPr="0074495D" w:rsidRDefault="009A01D5" w:rsidP="00AC384E">
      <w:pPr>
        <w:pStyle w:val="a8"/>
        <w:numPr>
          <w:ilvl w:val="0"/>
          <w:numId w:val="89"/>
        </w:numPr>
        <w:tabs>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нахождение всех корней заданного квадратного уравнения;</w:t>
      </w:r>
    </w:p>
    <w:p w:rsidR="009A01D5" w:rsidRPr="0074495D" w:rsidRDefault="009A01D5" w:rsidP="00AC384E">
      <w:pPr>
        <w:pStyle w:val="a8"/>
        <w:numPr>
          <w:ilvl w:val="0"/>
          <w:numId w:val="89"/>
        </w:numPr>
        <w:tabs>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заполнение числового массива в соответствии с формулой или путем ввода чисел;</w:t>
      </w:r>
    </w:p>
    <w:p w:rsidR="009A01D5" w:rsidRPr="0074495D" w:rsidRDefault="009A01D5" w:rsidP="00AC384E">
      <w:pPr>
        <w:pStyle w:val="a8"/>
        <w:numPr>
          <w:ilvl w:val="0"/>
          <w:numId w:val="89"/>
        </w:numPr>
        <w:tabs>
          <w:tab w:val="left" w:pos="993"/>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нахождение суммы элементов данной конечной числовой последовательности или массива;</w:t>
      </w:r>
    </w:p>
    <w:p w:rsidR="009A01D5" w:rsidRPr="0074495D" w:rsidRDefault="009A01D5" w:rsidP="00AC384E">
      <w:pPr>
        <w:pStyle w:val="a8"/>
        <w:numPr>
          <w:ilvl w:val="0"/>
          <w:numId w:val="89"/>
        </w:numPr>
        <w:tabs>
          <w:tab w:val="left" w:pos="993"/>
        </w:tabs>
        <w:ind w:left="0" w:firstLine="709"/>
        <w:jc w:val="both"/>
        <w:rPr>
          <w:rFonts w:ascii="Times New Roman" w:hAnsi="Times New Roman"/>
          <w:sz w:val="28"/>
          <w:szCs w:val="28"/>
        </w:rPr>
      </w:pPr>
      <w:r w:rsidRPr="0074495D">
        <w:rPr>
          <w:rFonts w:ascii="Times New Roman" w:eastAsia="Times New Roman" w:hAnsi="Times New Roman"/>
          <w:sz w:val="28"/>
          <w:szCs w:val="28"/>
        </w:rPr>
        <w:t>нахождение минимального (максимального) элемента массива.</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Знакомство с алгоритмами решения этих задач. Реализации этих алгоритмов в выбранной среде программирования.</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Составление алгоритмов и программ по управлению исполнителями </w:t>
      </w:r>
      <w:r w:rsidRPr="0074495D">
        <w:rPr>
          <w:rFonts w:ascii="Times New Roman" w:eastAsia="Times New Roman" w:hAnsi="Times New Roman"/>
          <w:sz w:val="28"/>
          <w:szCs w:val="28"/>
        </w:rPr>
        <w:t>Робот, Черепашка, Чертежник и др.</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Простейшие приемы диалоговой отладки программ (выбор точки останова, пошаговое выполнение, просмотр значений величин, отладочный вывод).</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с документированием программ. </w:t>
      </w:r>
      <w:r w:rsidRPr="0074495D">
        <w:rPr>
          <w:rFonts w:ascii="Times New Roman" w:hAnsi="Times New Roman"/>
          <w:i/>
          <w:sz w:val="28"/>
          <w:szCs w:val="28"/>
        </w:rPr>
        <w:t>Составление описание программы по образцу.</w:t>
      </w:r>
    </w:p>
    <w:p w:rsidR="009A01D5" w:rsidRPr="0074495D" w:rsidRDefault="009A01D5" w:rsidP="00967608">
      <w:pPr>
        <w:pStyle w:val="a8"/>
        <w:tabs>
          <w:tab w:val="left" w:pos="900"/>
        </w:tabs>
        <w:ind w:left="709"/>
        <w:jc w:val="both"/>
        <w:rPr>
          <w:rFonts w:ascii="Times New Roman" w:hAnsi="Times New Roman"/>
          <w:sz w:val="28"/>
          <w:szCs w:val="28"/>
        </w:rPr>
      </w:pPr>
      <w:r w:rsidRPr="0074495D">
        <w:rPr>
          <w:rFonts w:ascii="Times New Roman" w:eastAsia="Times New Roman" w:hAnsi="Times New Roman"/>
          <w:b/>
          <w:bCs/>
          <w:sz w:val="28"/>
          <w:szCs w:val="28"/>
        </w:rPr>
        <w:t>Анализ алгоритмов</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Определение возможных результатов работы алгоритма при данном множестве входных данных; определение возможных входных данных, </w:t>
      </w:r>
      <w:r w:rsidRPr="0074495D">
        <w:rPr>
          <w:rFonts w:ascii="Times New Roman" w:hAnsi="Times New Roman"/>
          <w:sz w:val="28"/>
          <w:szCs w:val="28"/>
        </w:rPr>
        <w:lastRenderedPageBreak/>
        <w:t>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w:t>
      </w:r>
    </w:p>
    <w:p w:rsidR="009A01D5" w:rsidRPr="0074495D" w:rsidRDefault="009A01D5" w:rsidP="00967608">
      <w:pPr>
        <w:spacing w:after="0" w:line="240" w:lineRule="auto"/>
        <w:ind w:firstLine="709"/>
        <w:rPr>
          <w:rFonts w:ascii="Times New Roman" w:hAnsi="Times New Roman"/>
          <w:b/>
          <w:i/>
          <w:sz w:val="28"/>
          <w:szCs w:val="28"/>
        </w:rPr>
      </w:pPr>
      <w:r w:rsidRPr="0074495D">
        <w:rPr>
          <w:rFonts w:ascii="Times New Roman" w:hAnsi="Times New Roman"/>
          <w:b/>
          <w:i/>
          <w:sz w:val="28"/>
          <w:szCs w:val="28"/>
        </w:rPr>
        <w:t>Робототехника</w:t>
      </w:r>
    </w:p>
    <w:p w:rsidR="009A01D5" w:rsidRPr="0074495D" w:rsidRDefault="009A01D5"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w:t>
      </w:r>
    </w:p>
    <w:p w:rsidR="009A01D5" w:rsidRPr="0074495D" w:rsidRDefault="009A01D5"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9A01D5" w:rsidRPr="0074495D" w:rsidRDefault="009A01D5"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9A01D5" w:rsidRPr="0074495D" w:rsidRDefault="009A01D5"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9A01D5" w:rsidRPr="0074495D" w:rsidRDefault="009A01D5" w:rsidP="00967608">
      <w:pPr>
        <w:spacing w:after="0" w:line="240" w:lineRule="auto"/>
        <w:ind w:firstLine="709"/>
        <w:jc w:val="both"/>
        <w:rPr>
          <w:rFonts w:ascii="Times New Roman" w:hAnsi="Times New Roman"/>
          <w:i/>
          <w:sz w:val="28"/>
          <w:szCs w:val="28"/>
        </w:rPr>
      </w:pPr>
      <w:r w:rsidRPr="0074495D">
        <w:rPr>
          <w:rFonts w:ascii="Times New Roman" w:hAnsi="Times New Roman"/>
          <w:i/>
          <w:sz w:val="28"/>
          <w:szCs w:val="28"/>
        </w:rPr>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9A01D5" w:rsidRPr="0074495D" w:rsidRDefault="009A01D5" w:rsidP="00967608">
      <w:pPr>
        <w:pStyle w:val="a8"/>
        <w:tabs>
          <w:tab w:val="left" w:pos="900"/>
        </w:tabs>
        <w:ind w:left="709"/>
        <w:jc w:val="both"/>
        <w:rPr>
          <w:rFonts w:ascii="Times New Roman" w:hAnsi="Times New Roman"/>
          <w:sz w:val="28"/>
          <w:szCs w:val="28"/>
        </w:rPr>
      </w:pPr>
      <w:r w:rsidRPr="0074495D">
        <w:rPr>
          <w:rFonts w:ascii="Times New Roman" w:eastAsia="Times New Roman" w:hAnsi="Times New Roman"/>
          <w:b/>
          <w:bCs/>
          <w:sz w:val="28"/>
          <w:szCs w:val="28"/>
        </w:rPr>
        <w:t>Математическое моделирование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Понятие математической модели. Задачи, решаемые с помощью математического (компьютерного) моделирования.Отличие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Компьютерные эксперименты.</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Использование программных систем и сервисов</w:t>
      </w:r>
    </w:p>
    <w:p w:rsidR="009A01D5" w:rsidRPr="0074495D" w:rsidRDefault="009A01D5" w:rsidP="00967608">
      <w:pPr>
        <w:pStyle w:val="a8"/>
        <w:tabs>
          <w:tab w:val="left" w:pos="900"/>
        </w:tabs>
        <w:ind w:left="709"/>
        <w:jc w:val="both"/>
        <w:rPr>
          <w:rFonts w:ascii="Times New Roman" w:hAnsi="Times New Roman"/>
          <w:sz w:val="28"/>
          <w:szCs w:val="28"/>
        </w:rPr>
      </w:pPr>
      <w:r w:rsidRPr="0074495D">
        <w:rPr>
          <w:rFonts w:ascii="Times New Roman" w:eastAsia="Times New Roman" w:hAnsi="Times New Roman"/>
          <w:b/>
          <w:bCs/>
          <w:sz w:val="28"/>
          <w:szCs w:val="28"/>
        </w:rPr>
        <w:t>Файловая система</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Архивирование и разархивирование.</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Файловый менеджер.</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Поиск в файловой системе.</w:t>
      </w:r>
    </w:p>
    <w:p w:rsidR="009A01D5" w:rsidRPr="0074495D" w:rsidRDefault="009A01D5" w:rsidP="00967608">
      <w:pPr>
        <w:pStyle w:val="a8"/>
        <w:tabs>
          <w:tab w:val="left" w:pos="900"/>
        </w:tabs>
        <w:ind w:left="709"/>
        <w:jc w:val="both"/>
        <w:rPr>
          <w:rFonts w:ascii="Times New Roman" w:hAnsi="Times New Roman"/>
          <w:sz w:val="28"/>
          <w:szCs w:val="28"/>
        </w:rPr>
      </w:pPr>
      <w:r w:rsidRPr="0074495D">
        <w:rPr>
          <w:rFonts w:ascii="Times New Roman" w:eastAsia="Times New Roman" w:hAnsi="Times New Roman"/>
          <w:b/>
          <w:bCs/>
          <w:sz w:val="28"/>
          <w:szCs w:val="28"/>
        </w:rPr>
        <w:t>Подготовка текстов и демонстрационных материалов</w:t>
      </w:r>
    </w:p>
    <w:p w:rsidR="009A01D5" w:rsidRPr="0074495D" w:rsidRDefault="009A01D5" w:rsidP="00967608">
      <w:pPr>
        <w:spacing w:after="0" w:line="240" w:lineRule="auto"/>
        <w:ind w:firstLine="709"/>
        <w:jc w:val="both"/>
        <w:rPr>
          <w:rFonts w:ascii="Times New Roman" w:hAnsi="Times New Roman"/>
          <w:strike/>
          <w:sz w:val="28"/>
          <w:szCs w:val="28"/>
        </w:rPr>
      </w:pPr>
      <w:r w:rsidRPr="0074495D">
        <w:rPr>
          <w:rFonts w:ascii="Times New Roman" w:hAnsi="Times New Roman"/>
          <w:sz w:val="28"/>
          <w:szCs w:val="28"/>
        </w:rPr>
        <w:t xml:space="preserve">Текстовые документы и их структурные элементы (страница, абзац, строка, слово, символ). </w:t>
      </w:r>
    </w:p>
    <w:p w:rsidR="009A01D5" w:rsidRPr="0074495D" w:rsidRDefault="009A01D5" w:rsidP="00967608">
      <w:pPr>
        <w:spacing w:after="0" w:line="240" w:lineRule="auto"/>
        <w:ind w:firstLine="756"/>
        <w:jc w:val="both"/>
        <w:rPr>
          <w:rFonts w:ascii="Times New Roman" w:eastAsia="Times New Roman" w:hAnsi="Times New Roman"/>
          <w:sz w:val="28"/>
          <w:szCs w:val="28"/>
        </w:rPr>
      </w:pPr>
      <w:r w:rsidRPr="0074495D">
        <w:rPr>
          <w:rFonts w:ascii="Times New Roman" w:hAnsi="Times New Roman"/>
          <w:sz w:val="28"/>
          <w:szCs w:val="28"/>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w:t>
      </w:r>
      <w:r w:rsidRPr="0074495D">
        <w:rPr>
          <w:rFonts w:ascii="Times New Roman" w:hAnsi="Times New Roman"/>
          <w:i/>
          <w:sz w:val="28"/>
          <w:szCs w:val="28"/>
        </w:rPr>
        <w:t xml:space="preserve"> История изменений.</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Проверка правописания, словари.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Инструменты ввода текста с использованием сканера, программ распознавания, расшифровки устной речи. Компьютерный перевод.</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Подготовка компьютерных презентаций. Включение в презентацию аудиовизуальных объектов.</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Знакомство с графическими редакторами. 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w:t>
      </w:r>
      <w:r w:rsidRPr="0074495D">
        <w:rPr>
          <w:rFonts w:ascii="Times New Roman" w:hAnsi="Times New Roman"/>
          <w:i/>
          <w:sz w:val="28"/>
          <w:szCs w:val="28"/>
        </w:rPr>
        <w:t xml:space="preserve">Знакомство с обработкой фотографий. Геометрические и стилевые преобразования. </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Ввод изображений с использованием различных цифровых устройств (цифровых фотоаппаратов и микроскопов, видеокамер, сканеров и т. д.).</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i/>
          <w:sz w:val="28"/>
          <w:szCs w:val="28"/>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9A01D5" w:rsidRPr="0074495D" w:rsidRDefault="009A01D5" w:rsidP="00967608">
      <w:pPr>
        <w:pStyle w:val="a8"/>
        <w:tabs>
          <w:tab w:val="left" w:pos="900"/>
        </w:tabs>
        <w:ind w:left="709"/>
        <w:jc w:val="both"/>
        <w:rPr>
          <w:rFonts w:ascii="Times New Roman" w:hAnsi="Times New Roman"/>
          <w:sz w:val="28"/>
          <w:szCs w:val="28"/>
        </w:rPr>
      </w:pPr>
      <w:r w:rsidRPr="0074495D">
        <w:rPr>
          <w:rFonts w:ascii="Times New Roman" w:eastAsia="Times New Roman" w:hAnsi="Times New Roman"/>
          <w:b/>
          <w:bCs/>
          <w:sz w:val="28"/>
          <w:szCs w:val="28"/>
        </w:rPr>
        <w:t>Электронные (динамические) таблицы</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9A01D5" w:rsidRPr="0074495D" w:rsidRDefault="009A01D5" w:rsidP="00967608">
      <w:pPr>
        <w:pStyle w:val="a8"/>
        <w:tabs>
          <w:tab w:val="left" w:pos="900"/>
        </w:tabs>
        <w:ind w:left="709"/>
        <w:jc w:val="both"/>
        <w:rPr>
          <w:rFonts w:ascii="Times New Roman" w:hAnsi="Times New Roman"/>
          <w:sz w:val="28"/>
          <w:szCs w:val="28"/>
        </w:rPr>
      </w:pPr>
      <w:r w:rsidRPr="0074495D">
        <w:rPr>
          <w:rFonts w:ascii="Times New Roman" w:eastAsia="Times New Roman" w:hAnsi="Times New Roman"/>
          <w:b/>
          <w:bCs/>
          <w:sz w:val="28"/>
          <w:szCs w:val="28"/>
        </w:rPr>
        <w:t>Базы данных. Поиск информации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Базы данных. Таблица как представление отношения. Поиск данных в готовой базе. </w:t>
      </w:r>
      <w:r w:rsidRPr="0074495D">
        <w:rPr>
          <w:rFonts w:ascii="Times New Roman" w:hAnsi="Times New Roman"/>
          <w:i/>
          <w:sz w:val="28"/>
          <w:szCs w:val="28"/>
        </w:rPr>
        <w:t>Связи между таблицами.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Поиск информации в </w:t>
      </w:r>
      <w:r w:rsidR="00E5241E"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w:t>
      </w:r>
      <w:r w:rsidRPr="0074495D">
        <w:rPr>
          <w:rFonts w:ascii="Times New Roman" w:hAnsi="Times New Roman"/>
          <w:i/>
          <w:sz w:val="28"/>
          <w:szCs w:val="28"/>
        </w:rPr>
        <w:t>Поисковые машины.</w:t>
      </w:r>
    </w:p>
    <w:p w:rsidR="009A01D5" w:rsidRPr="0074495D" w:rsidRDefault="009A01D5" w:rsidP="00967608">
      <w:pPr>
        <w:pStyle w:val="a8"/>
        <w:tabs>
          <w:tab w:val="left" w:pos="900"/>
          <w:tab w:val="left" w:pos="1276"/>
          <w:tab w:val="left" w:pos="2560"/>
          <w:tab w:val="left" w:pos="5140"/>
          <w:tab w:val="left" w:pos="7260"/>
        </w:tabs>
        <w:ind w:left="0" w:firstLine="709"/>
        <w:jc w:val="both"/>
        <w:rPr>
          <w:rFonts w:ascii="Times New Roman" w:hAnsi="Times New Roman"/>
          <w:sz w:val="28"/>
          <w:szCs w:val="28"/>
        </w:rPr>
      </w:pPr>
      <w:r w:rsidRPr="0074495D">
        <w:rPr>
          <w:rFonts w:ascii="Times New Roman" w:eastAsia="Times New Roman" w:hAnsi="Times New Roman"/>
          <w:b/>
          <w:bCs/>
          <w:sz w:val="28"/>
          <w:szCs w:val="28"/>
        </w:rPr>
        <w:t xml:space="preserve">Работа в информационном пространстве. Информационно-коммуникационные </w:t>
      </w:r>
      <w:r w:rsidRPr="0074495D">
        <w:rPr>
          <w:rFonts w:ascii="Times New Roman" w:eastAsia="Times New Roman" w:hAnsi="Times New Roman"/>
          <w:b/>
          <w:bCs/>
          <w:w w:val="99"/>
          <w:sz w:val="28"/>
          <w:szCs w:val="28"/>
        </w:rPr>
        <w:t>технологии</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Компьютерные сети. Интернет. Адресация в </w:t>
      </w:r>
      <w:r w:rsidR="00E5241E"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Доменная система имен. Сайт. Сетевое хранение данных. </w:t>
      </w:r>
      <w:r w:rsidRPr="0074495D">
        <w:rPr>
          <w:rFonts w:ascii="Times New Roman" w:hAnsi="Times New Roman"/>
          <w:i/>
          <w:sz w:val="28"/>
          <w:szCs w:val="28"/>
        </w:rPr>
        <w:t>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Виды деятельности в </w:t>
      </w:r>
      <w:r w:rsidR="00E5241E" w:rsidRPr="0074495D">
        <w:rPr>
          <w:rFonts w:ascii="Times New Roman" w:hAnsi="Times New Roman"/>
          <w:sz w:val="28"/>
          <w:szCs w:val="28"/>
        </w:rPr>
        <w:t xml:space="preserve">сети </w:t>
      </w:r>
      <w:r w:rsidRPr="0074495D">
        <w:rPr>
          <w:rFonts w:ascii="Times New Roman" w:hAnsi="Times New Roman"/>
          <w:sz w:val="28"/>
          <w:szCs w:val="28"/>
        </w:rPr>
        <w:t>Интернет. Интернет-сервисы: почтовая служба; справочные службы (карты, расписания и т. п.), поисковые службы, службы обновления программного обеспечения и др.</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Компьютерные вирусы и другие вредоносные программы; защита от них.</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Приемы, повышающие безопасность работы в </w:t>
      </w:r>
      <w:r w:rsidR="00E5241E"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w:t>
      </w:r>
      <w:r w:rsidRPr="0074495D">
        <w:rPr>
          <w:rFonts w:ascii="Times New Roman" w:hAnsi="Times New Roman"/>
          <w:i/>
          <w:sz w:val="28"/>
          <w:szCs w:val="28"/>
        </w:rPr>
        <w:t xml:space="preserve">Проблема подлинности полученной информации. Электронная подпись, сертифицированные сайты и документы. </w:t>
      </w:r>
      <w:r w:rsidRPr="0074495D">
        <w:rPr>
          <w:rFonts w:ascii="Times New Roman" w:hAnsi="Times New Roman"/>
          <w:sz w:val="28"/>
          <w:szCs w:val="28"/>
        </w:rPr>
        <w:t xml:space="preserve">Методы индивидуального и коллективного размещения новой информации в </w:t>
      </w:r>
      <w:r w:rsidR="00E5241E" w:rsidRPr="0074495D">
        <w:rPr>
          <w:rFonts w:ascii="Times New Roman" w:hAnsi="Times New Roman"/>
          <w:sz w:val="28"/>
          <w:szCs w:val="28"/>
        </w:rPr>
        <w:t xml:space="preserve">сети </w:t>
      </w:r>
      <w:r w:rsidRPr="0074495D">
        <w:rPr>
          <w:rFonts w:ascii="Times New Roman" w:hAnsi="Times New Roman"/>
          <w:sz w:val="28"/>
          <w:szCs w:val="28"/>
        </w:rPr>
        <w:t>Интернет. Взаимодействие на основе компьютерных сетей: электронная почта, чат, форум, телеконференция и др.</w:t>
      </w:r>
    </w:p>
    <w:p w:rsidR="009A01D5" w:rsidRPr="0074495D" w:rsidRDefault="009A01D5"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B540EE" w:rsidRPr="00F40793" w:rsidRDefault="009A01D5" w:rsidP="00F40793">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Основные этапы и тенденции развития ИКТ. Стандарты в сфере информатики и ИКТ. </w:t>
      </w:r>
      <w:r w:rsidRPr="0074495D">
        <w:rPr>
          <w:rFonts w:ascii="Times New Roman" w:hAnsi="Times New Roman"/>
          <w:i/>
          <w:sz w:val="28"/>
          <w:szCs w:val="28"/>
        </w:rPr>
        <w:t xml:space="preserve">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w:t>
      </w:r>
      <w:r w:rsidR="00E5241E" w:rsidRPr="0074495D">
        <w:rPr>
          <w:rFonts w:ascii="Times New Roman" w:hAnsi="Times New Roman"/>
          <w:i/>
          <w:sz w:val="28"/>
          <w:szCs w:val="28"/>
        </w:rPr>
        <w:t xml:space="preserve">сети </w:t>
      </w:r>
      <w:r w:rsidR="00F40793">
        <w:rPr>
          <w:rFonts w:ascii="Times New Roman" w:hAnsi="Times New Roman"/>
          <w:i/>
          <w:sz w:val="28"/>
          <w:szCs w:val="28"/>
        </w:rPr>
        <w:t>Интернет и др.).</w:t>
      </w:r>
    </w:p>
    <w:p w:rsidR="00B540EE" w:rsidRPr="0074495D" w:rsidRDefault="00F17097" w:rsidP="00967608">
      <w:pPr>
        <w:pStyle w:val="4"/>
        <w:spacing w:line="240" w:lineRule="auto"/>
      </w:pPr>
      <w:bookmarkStart w:id="268" w:name="_Toc409691710"/>
      <w:bookmarkStart w:id="269" w:name="_Toc410654035"/>
      <w:bookmarkStart w:id="270" w:name="_Toc414553246"/>
      <w:r w:rsidRPr="0074495D">
        <w:t>2.2.2.</w:t>
      </w:r>
      <w:r w:rsidR="00FF5538">
        <w:t>9</w:t>
      </w:r>
      <w:r w:rsidRPr="0074495D">
        <w:t xml:space="preserve">. </w:t>
      </w:r>
      <w:r w:rsidR="00B540EE" w:rsidRPr="0074495D">
        <w:t>Физика</w:t>
      </w:r>
      <w:bookmarkEnd w:id="268"/>
      <w:bookmarkEnd w:id="269"/>
      <w:bookmarkEnd w:id="270"/>
    </w:p>
    <w:p w:rsidR="00B30F8B" w:rsidRPr="0074495D" w:rsidRDefault="00B30F8B"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B30F8B" w:rsidRPr="0074495D" w:rsidRDefault="00B30F8B"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30F8B" w:rsidRPr="0074495D" w:rsidRDefault="00B30F8B"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5A0F20" w:rsidRPr="00857202" w:rsidRDefault="00B30F8B" w:rsidP="00857202">
      <w:pPr>
        <w:spacing w:after="0" w:line="240" w:lineRule="auto"/>
        <w:ind w:firstLine="709"/>
        <w:jc w:val="both"/>
        <w:rPr>
          <w:rFonts w:ascii="Times New Roman" w:hAnsi="Times New Roman"/>
          <w:sz w:val="28"/>
          <w:szCs w:val="28"/>
        </w:rPr>
      </w:pPr>
      <w:r w:rsidRPr="0074495D">
        <w:rPr>
          <w:rFonts w:ascii="Times New Roman" w:hAnsi="Times New Roman"/>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предметами:«Математика», «Информатика», «Химия», «Биология», «География», «Экология», «Основы безопасности жизнедеятельности»</w:t>
      </w:r>
      <w:r w:rsidR="00857202">
        <w:rPr>
          <w:rFonts w:ascii="Times New Roman" w:hAnsi="Times New Roman"/>
          <w:sz w:val="28"/>
          <w:szCs w:val="28"/>
        </w:rPr>
        <w:t>, «История», «Литература» и др.</w:t>
      </w:r>
    </w:p>
    <w:p w:rsidR="00B540EE" w:rsidRPr="0074495D" w:rsidRDefault="00B540EE" w:rsidP="00967608">
      <w:pPr>
        <w:widowControl w:val="0"/>
        <w:tabs>
          <w:tab w:val="left" w:pos="709"/>
          <w:tab w:val="left" w:pos="989"/>
        </w:tabs>
        <w:spacing w:after="0" w:line="240" w:lineRule="auto"/>
        <w:ind w:firstLine="851"/>
        <w:jc w:val="both"/>
        <w:rPr>
          <w:rFonts w:ascii="Times New Roman" w:hAnsi="Times New Roman"/>
          <w:b/>
          <w:sz w:val="28"/>
          <w:szCs w:val="28"/>
        </w:rPr>
      </w:pPr>
      <w:r w:rsidRPr="0074495D">
        <w:rPr>
          <w:rFonts w:ascii="Times New Roman" w:hAnsi="Times New Roman"/>
          <w:b/>
          <w:sz w:val="28"/>
          <w:szCs w:val="28"/>
        </w:rPr>
        <w:t>Физика и физические методы изучения природы</w:t>
      </w:r>
    </w:p>
    <w:p w:rsidR="00B540EE" w:rsidRPr="0074495D" w:rsidRDefault="00B540EE" w:rsidP="00967608">
      <w:pPr>
        <w:tabs>
          <w:tab w:val="left" w:pos="851"/>
        </w:tabs>
        <w:spacing w:after="0" w:line="240" w:lineRule="auto"/>
        <w:ind w:firstLine="709"/>
        <w:jc w:val="both"/>
        <w:rPr>
          <w:rFonts w:ascii="Times New Roman" w:hAnsi="Times New Roman"/>
          <w:bCs/>
          <w:sz w:val="28"/>
          <w:szCs w:val="28"/>
        </w:rPr>
      </w:pPr>
      <w:r w:rsidRPr="0074495D">
        <w:rPr>
          <w:rFonts w:ascii="Times New Roman" w:hAnsi="Times New Roman"/>
          <w:sz w:val="28"/>
          <w:szCs w:val="28"/>
        </w:rPr>
        <w:t xml:space="preserve">Физика </w:t>
      </w:r>
      <w:r w:rsidR="009F45E5" w:rsidRPr="0074495D">
        <w:rPr>
          <w:rFonts w:ascii="Times New Roman" w:hAnsi="Times New Roman"/>
          <w:sz w:val="28"/>
          <w:szCs w:val="28"/>
        </w:rPr>
        <w:t>–</w:t>
      </w:r>
      <w:r w:rsidRPr="0074495D">
        <w:rPr>
          <w:rFonts w:ascii="Times New Roman" w:hAnsi="Times New Roman"/>
          <w:sz w:val="28"/>
          <w:szCs w:val="28"/>
        </w:rPr>
        <w:t xml:space="preserve"> наука о природе. </w:t>
      </w:r>
      <w:r w:rsidRPr="0074495D">
        <w:rPr>
          <w:rFonts w:ascii="Times New Roman" w:hAnsi="Times New Roman"/>
          <w:bCs/>
          <w:sz w:val="28"/>
          <w:szCs w:val="28"/>
        </w:rPr>
        <w:t>Физические тела и явления. Наблюдение и описание физических явлений. Физический эксперимент. Моделирование явлений и объектов природы.</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Физические величины и их измерение. Точность и погрешность измерений. Международная система единиц.</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B540EE" w:rsidRPr="0074495D" w:rsidRDefault="00B540EE" w:rsidP="00967608">
      <w:pPr>
        <w:widowControl w:val="0"/>
        <w:tabs>
          <w:tab w:val="left" w:pos="851"/>
          <w:tab w:val="left" w:pos="989"/>
        </w:tabs>
        <w:spacing w:after="0" w:line="240" w:lineRule="auto"/>
        <w:ind w:left="709"/>
        <w:jc w:val="both"/>
        <w:rPr>
          <w:rFonts w:ascii="Times New Roman" w:hAnsi="Times New Roman"/>
          <w:b/>
          <w:sz w:val="28"/>
          <w:szCs w:val="28"/>
        </w:rPr>
      </w:pPr>
      <w:r w:rsidRPr="0074495D">
        <w:rPr>
          <w:rFonts w:ascii="Times New Roman" w:hAnsi="Times New Roman"/>
          <w:b/>
          <w:sz w:val="28"/>
          <w:szCs w:val="28"/>
        </w:rPr>
        <w:t>Механические явления</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Механическое движение. Материальная точка как модель физического тела.Относительность механического движения. Система отсчета.Физические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Простые механизмы. Условия равновесия твердого тела, имеющего закрепленную ось движения. Момент силы. </w:t>
      </w:r>
      <w:r w:rsidRPr="0074495D">
        <w:rPr>
          <w:rFonts w:ascii="Times New Roman" w:hAnsi="Times New Roman"/>
          <w:i/>
          <w:sz w:val="28"/>
          <w:szCs w:val="28"/>
        </w:rPr>
        <w:t xml:space="preserve">Центр тяжести тела. </w:t>
      </w:r>
      <w:r w:rsidRPr="0074495D">
        <w:rPr>
          <w:rFonts w:ascii="Times New Roman" w:hAnsi="Times New Roman"/>
          <w:sz w:val="28"/>
          <w:szCs w:val="28"/>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Давление твердых тел. Единицы измерения давления. Способы изменения давления</w:t>
      </w:r>
      <w:r w:rsidR="009F45E5" w:rsidRPr="0074495D">
        <w:rPr>
          <w:rFonts w:ascii="Times New Roman" w:hAnsi="Times New Roman"/>
          <w:sz w:val="28"/>
          <w:szCs w:val="28"/>
        </w:rPr>
        <w:t>.</w:t>
      </w:r>
      <w:r w:rsidRPr="0074495D">
        <w:rPr>
          <w:rFonts w:ascii="Times New Roman" w:hAnsi="Times New Roman"/>
          <w:sz w:val="28"/>
          <w:szCs w:val="28"/>
        </w:rPr>
        <w:t xml:space="preserve"> Давление жидкостей и газов Закон Паскаля. Давление жидкости на дно и стенки сосуда. Сообщающиеся сосуды. Вес воздуха. </w:t>
      </w:r>
      <w:r w:rsidRPr="0074495D">
        <w:rPr>
          <w:rFonts w:ascii="Times New Roman" w:hAnsi="Times New Roman"/>
          <w:sz w:val="28"/>
          <w:szCs w:val="28"/>
        </w:rPr>
        <w:lastRenderedPageBreak/>
        <w:t>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B540EE" w:rsidRPr="0074495D" w:rsidRDefault="00B540EE" w:rsidP="00967608">
      <w:pPr>
        <w:widowControl w:val="0"/>
        <w:tabs>
          <w:tab w:val="left" w:pos="851"/>
          <w:tab w:val="left" w:pos="989"/>
        </w:tabs>
        <w:spacing w:after="0" w:line="240" w:lineRule="auto"/>
        <w:ind w:left="709"/>
        <w:jc w:val="both"/>
        <w:rPr>
          <w:rFonts w:ascii="Times New Roman" w:hAnsi="Times New Roman"/>
          <w:b/>
          <w:sz w:val="28"/>
          <w:szCs w:val="28"/>
        </w:rPr>
      </w:pPr>
      <w:r w:rsidRPr="0074495D">
        <w:rPr>
          <w:rFonts w:ascii="Times New Roman" w:hAnsi="Times New Roman"/>
          <w:b/>
          <w:sz w:val="28"/>
          <w:szCs w:val="28"/>
        </w:rPr>
        <w:t>Тепловые явления</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Строение вещества. Атомы и молекулы. Тепловое движение атомов и молекул. Диффузия в газах, жидкостях и твердых телах</w:t>
      </w:r>
      <w:r w:rsidR="009F45E5" w:rsidRPr="0074495D">
        <w:rPr>
          <w:rFonts w:ascii="Times New Roman" w:hAnsi="Times New Roman"/>
          <w:sz w:val="28"/>
          <w:szCs w:val="28"/>
        </w:rPr>
        <w:t>.</w:t>
      </w:r>
      <w:r w:rsidRPr="0074495D">
        <w:rPr>
          <w:rFonts w:ascii="Times New Roman" w:hAnsi="Times New Roman"/>
          <w:i/>
          <w:sz w:val="28"/>
          <w:szCs w:val="28"/>
        </w:rPr>
        <w:t>Броуновское движение</w:t>
      </w:r>
      <w:r w:rsidRPr="0074495D">
        <w:rPr>
          <w:rFonts w:ascii="Times New Roman" w:hAnsi="Times New Roman"/>
          <w:sz w:val="28"/>
          <w:szCs w:val="28"/>
        </w:rPr>
        <w:t>. Взаимодействие (притяжение и отталкивание) молекул. Агрегатные состояния вещества. Различие в строении твердых тел, жидкостей и газов.</w:t>
      </w:r>
    </w:p>
    <w:p w:rsidR="00B540EE" w:rsidRPr="0074495D" w:rsidRDefault="00B540EE" w:rsidP="00967608">
      <w:pPr>
        <w:tabs>
          <w:tab w:val="left" w:pos="851"/>
        </w:tabs>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(пароваятурбина, двигатель внутреннего сгорания, реактивный двигатель). КПД тепловой машины. </w:t>
      </w:r>
      <w:r w:rsidRPr="0074495D">
        <w:rPr>
          <w:rFonts w:ascii="Times New Roman" w:hAnsi="Times New Roman"/>
          <w:i/>
          <w:sz w:val="28"/>
          <w:szCs w:val="28"/>
        </w:rPr>
        <w:t>Экологические проблемы использования тепловых машин.</w:t>
      </w:r>
    </w:p>
    <w:p w:rsidR="00B540EE" w:rsidRPr="0074495D" w:rsidRDefault="00B540EE" w:rsidP="00967608">
      <w:pPr>
        <w:widowControl w:val="0"/>
        <w:tabs>
          <w:tab w:val="left" w:pos="851"/>
          <w:tab w:val="left" w:pos="989"/>
        </w:tabs>
        <w:spacing w:after="0" w:line="240" w:lineRule="auto"/>
        <w:ind w:left="709"/>
        <w:jc w:val="both"/>
        <w:rPr>
          <w:rFonts w:ascii="Times New Roman" w:hAnsi="Times New Roman"/>
          <w:b/>
          <w:sz w:val="28"/>
          <w:szCs w:val="28"/>
        </w:rPr>
      </w:pPr>
      <w:r w:rsidRPr="0074495D">
        <w:rPr>
          <w:rFonts w:ascii="Times New Roman" w:hAnsi="Times New Roman"/>
          <w:b/>
          <w:sz w:val="28"/>
          <w:szCs w:val="28"/>
        </w:rPr>
        <w:t>Электромагнитные явления</w:t>
      </w:r>
    </w:p>
    <w:p w:rsidR="00B540EE" w:rsidRPr="0074495D" w:rsidRDefault="00B540EE" w:rsidP="00967608">
      <w:pPr>
        <w:tabs>
          <w:tab w:val="left" w:pos="851"/>
        </w:tabs>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sidR="009F45E5" w:rsidRPr="0074495D">
        <w:rPr>
          <w:rFonts w:ascii="Times New Roman" w:hAnsi="Times New Roman"/>
          <w:i/>
          <w:sz w:val="28"/>
          <w:szCs w:val="28"/>
        </w:rPr>
        <w:t>Напряженность электрического поля.</w:t>
      </w:r>
      <w:r w:rsidRPr="0074495D">
        <w:rPr>
          <w:rFonts w:ascii="Times New Roman" w:hAnsi="Times New Roman"/>
          <w:sz w:val="28"/>
          <w:szCs w:val="28"/>
        </w:rPr>
        <w:t xml:space="preserve">Действие электрического поля на электрические заряды. </w:t>
      </w:r>
      <w:r w:rsidRPr="0074495D">
        <w:rPr>
          <w:rFonts w:ascii="Times New Roman" w:hAnsi="Times New Roman"/>
          <w:i/>
          <w:sz w:val="28"/>
          <w:szCs w:val="28"/>
        </w:rPr>
        <w:t>Конденсатор.Энергия электрического поля конденсатора.</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4874D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w:t>
      </w:r>
      <w:r w:rsidRPr="0074495D">
        <w:rPr>
          <w:rFonts w:ascii="Times New Roman" w:hAnsi="Times New Roman"/>
          <w:sz w:val="28"/>
          <w:szCs w:val="28"/>
        </w:rPr>
        <w:lastRenderedPageBreak/>
        <w:t xml:space="preserve">током. Закон Джоуля - Ленца. Электрические нагревательные и осветительные приборы. Короткое замыкание. </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sidRPr="0074495D">
        <w:rPr>
          <w:rFonts w:ascii="Times New Roman" w:hAnsi="Times New Roman"/>
          <w:i/>
          <w:sz w:val="28"/>
          <w:szCs w:val="28"/>
        </w:rPr>
        <w:t>Сила Ампера и сила Лоренца.</w:t>
      </w:r>
      <w:r w:rsidRPr="0074495D">
        <w:rPr>
          <w:rFonts w:ascii="Times New Roman" w:hAnsi="Times New Roman"/>
          <w:sz w:val="28"/>
          <w:szCs w:val="28"/>
        </w:rPr>
        <w:t xml:space="preserve"> Электродвигатель. Явление электромагнитной индукция. Опыты Фарадея.</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Электромагнитные колебания. </w:t>
      </w:r>
      <w:r w:rsidRPr="0074495D">
        <w:rPr>
          <w:rFonts w:ascii="Times New Roman" w:hAnsi="Times New Roman"/>
          <w:i/>
          <w:sz w:val="28"/>
          <w:szCs w:val="28"/>
        </w:rPr>
        <w:t>Колебательный контур. Электрогенератор. Переменный ток. Трансформатор.</w:t>
      </w:r>
      <w:r w:rsidRPr="0074495D">
        <w:rPr>
          <w:rFonts w:ascii="Times New Roman" w:hAnsi="Times New Roman"/>
          <w:sz w:val="28"/>
          <w:szCs w:val="28"/>
        </w:rPr>
        <w:t xml:space="preserve"> Передача электрической энергии на расстояние. Электромагнитные волны и их свойства. </w:t>
      </w:r>
      <w:r w:rsidRPr="0074495D">
        <w:rPr>
          <w:rFonts w:ascii="Times New Roman" w:hAnsi="Times New Roman"/>
          <w:i/>
          <w:sz w:val="28"/>
          <w:szCs w:val="28"/>
        </w:rPr>
        <w:t>Принципы радиосвязи и телевидения.Влияние электромагнитных излучений на живые организмы.</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Свет </w:t>
      </w:r>
      <w:r w:rsidR="004874DE" w:rsidRPr="0074495D">
        <w:rPr>
          <w:rFonts w:ascii="Times New Roman" w:hAnsi="Times New Roman"/>
          <w:sz w:val="28"/>
          <w:szCs w:val="28"/>
        </w:rPr>
        <w:t>–</w:t>
      </w:r>
      <w:r w:rsidRPr="0074495D">
        <w:rPr>
          <w:rFonts w:ascii="Times New Roman" w:hAnsi="Times New Roman"/>
          <w:sz w:val="28"/>
          <w:szCs w:val="28"/>
        </w:rPr>
        <w:t xml:space="preserve">электромагнитные волна. </w:t>
      </w:r>
      <w:r w:rsidR="004874DE" w:rsidRPr="0074495D">
        <w:rPr>
          <w:rFonts w:ascii="Times New Roman" w:hAnsi="Times New Roman"/>
          <w:sz w:val="28"/>
          <w:szCs w:val="28"/>
        </w:rPr>
        <w:t xml:space="preserve">Скорость света. </w:t>
      </w:r>
      <w:r w:rsidRPr="0074495D">
        <w:rPr>
          <w:rFonts w:ascii="Times New Roman" w:hAnsi="Times New Roman"/>
          <w:sz w:val="28"/>
          <w:szCs w:val="28"/>
        </w:rPr>
        <w:t xml:space="preserve">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sidRPr="0074495D">
        <w:rPr>
          <w:rFonts w:ascii="Times New Roman" w:hAnsi="Times New Roman"/>
          <w:i/>
          <w:sz w:val="28"/>
          <w:szCs w:val="28"/>
        </w:rPr>
        <w:t>Оптические приборы.</w:t>
      </w:r>
      <w:r w:rsidRPr="0074495D">
        <w:rPr>
          <w:rFonts w:ascii="Times New Roman" w:hAnsi="Times New Roman"/>
          <w:sz w:val="28"/>
          <w:szCs w:val="28"/>
        </w:rPr>
        <w:t xml:space="preserve"> Глаз как оптическая система.</w:t>
      </w:r>
      <w:r w:rsidR="004874DE" w:rsidRPr="0074495D">
        <w:rPr>
          <w:rFonts w:ascii="Times New Roman" w:hAnsi="Times New Roman"/>
          <w:sz w:val="28"/>
          <w:szCs w:val="28"/>
        </w:rPr>
        <w:t xml:space="preserve"> Дисперсия света. </w:t>
      </w:r>
      <w:r w:rsidR="004874DE" w:rsidRPr="0074495D">
        <w:rPr>
          <w:rFonts w:ascii="Times New Roman" w:hAnsi="Times New Roman"/>
          <w:i/>
          <w:sz w:val="28"/>
          <w:szCs w:val="28"/>
        </w:rPr>
        <w:t>Интерференция и дифракция света.</w:t>
      </w:r>
    </w:p>
    <w:p w:rsidR="00B540EE" w:rsidRPr="0074495D" w:rsidRDefault="00B540EE" w:rsidP="00967608">
      <w:pPr>
        <w:widowControl w:val="0"/>
        <w:tabs>
          <w:tab w:val="left" w:pos="851"/>
          <w:tab w:val="left" w:pos="989"/>
        </w:tabs>
        <w:spacing w:after="0" w:line="240" w:lineRule="auto"/>
        <w:ind w:left="709"/>
        <w:jc w:val="both"/>
        <w:rPr>
          <w:rFonts w:ascii="Times New Roman" w:hAnsi="Times New Roman"/>
          <w:b/>
          <w:sz w:val="28"/>
          <w:szCs w:val="28"/>
        </w:rPr>
      </w:pPr>
      <w:r w:rsidRPr="0074495D">
        <w:rPr>
          <w:rFonts w:ascii="Times New Roman" w:hAnsi="Times New Roman"/>
          <w:b/>
          <w:sz w:val="28"/>
          <w:szCs w:val="28"/>
        </w:rPr>
        <w:t>Квантовые явления</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Строение атомов. Планетарная модель атома. Квантовый характер поглощения и испускания света атомами. Линейчатые спектры.</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 Опыты Резерфорда.</w:t>
      </w:r>
    </w:p>
    <w:p w:rsidR="00B540EE" w:rsidRPr="0074495D" w:rsidRDefault="00B540EE" w:rsidP="00967608">
      <w:pPr>
        <w:tabs>
          <w:tab w:val="left" w:pos="851"/>
        </w:tabs>
        <w:spacing w:after="0" w:line="240" w:lineRule="auto"/>
        <w:ind w:firstLine="709"/>
        <w:jc w:val="both"/>
        <w:rPr>
          <w:rFonts w:ascii="Times New Roman" w:hAnsi="Times New Roman"/>
          <w:i/>
          <w:sz w:val="28"/>
          <w:szCs w:val="28"/>
        </w:rPr>
      </w:pPr>
      <w:r w:rsidRPr="0074495D">
        <w:rPr>
          <w:rFonts w:ascii="Times New Roman" w:hAnsi="Times New Roman"/>
          <w:sz w:val="28"/>
          <w:szCs w:val="28"/>
        </w:rPr>
        <w:t>Состав атомного ядра. Протон, нейтрон и электрон. Закон Эйнштейна о пропорциональности массы и энергии.</w:t>
      </w:r>
      <w:r w:rsidRPr="0074495D">
        <w:rPr>
          <w:rFonts w:ascii="Times New Roman" w:hAnsi="Times New Roman"/>
          <w:i/>
          <w:sz w:val="28"/>
          <w:szCs w:val="28"/>
        </w:rPr>
        <w:t>Дефект масс и энергия связи атомных ядер.</w:t>
      </w:r>
      <w:r w:rsidRPr="0074495D">
        <w:rPr>
          <w:rFonts w:ascii="Times New Roman" w:hAnsi="Times New Roman"/>
          <w:sz w:val="28"/>
          <w:szCs w:val="28"/>
        </w:rPr>
        <w:t xml:space="preserve"> Радиоактивность. Период полураспада. Альфа-излучение. </w:t>
      </w:r>
      <w:r w:rsidRPr="0074495D">
        <w:rPr>
          <w:rFonts w:ascii="Times New Roman" w:hAnsi="Times New Roman"/>
          <w:i/>
          <w:sz w:val="28"/>
          <w:szCs w:val="28"/>
        </w:rPr>
        <w:t>Бета-излучение</w:t>
      </w:r>
      <w:r w:rsidRPr="0074495D">
        <w:rPr>
          <w:rFonts w:ascii="Times New Roman" w:hAnsi="Times New Roman"/>
          <w:sz w:val="28"/>
          <w:szCs w:val="28"/>
        </w:rPr>
        <w:t xml:space="preserve">. Гамма-излучение. Ядерные реакции. Источники энергии Солнца и звезд. Ядерная энергетика. </w:t>
      </w:r>
      <w:r w:rsidRPr="0074495D">
        <w:rPr>
          <w:rFonts w:ascii="Times New Roman" w:hAnsi="Times New Roman"/>
          <w:i/>
          <w:sz w:val="28"/>
          <w:szCs w:val="28"/>
        </w:rPr>
        <w:t xml:space="preserve">Экологические проблемы работы атомных электростанций. </w:t>
      </w:r>
      <w:r w:rsidRPr="0074495D">
        <w:rPr>
          <w:rFonts w:ascii="Times New Roman" w:hAnsi="Times New Roman"/>
          <w:sz w:val="28"/>
          <w:szCs w:val="28"/>
        </w:rPr>
        <w:t xml:space="preserve">Дозиметрия. </w:t>
      </w:r>
      <w:r w:rsidRPr="0074495D">
        <w:rPr>
          <w:rFonts w:ascii="Times New Roman" w:hAnsi="Times New Roman"/>
          <w:i/>
          <w:sz w:val="28"/>
          <w:szCs w:val="28"/>
        </w:rPr>
        <w:t>Влияние радиоактивных излучений на живые организмы.</w:t>
      </w:r>
    </w:p>
    <w:p w:rsidR="00B540EE" w:rsidRPr="0074495D" w:rsidRDefault="00B540EE" w:rsidP="00967608">
      <w:pPr>
        <w:widowControl w:val="0"/>
        <w:tabs>
          <w:tab w:val="left" w:pos="851"/>
          <w:tab w:val="left" w:pos="989"/>
        </w:tabs>
        <w:spacing w:after="0" w:line="240" w:lineRule="auto"/>
        <w:ind w:left="709"/>
        <w:jc w:val="both"/>
        <w:rPr>
          <w:rFonts w:ascii="Times New Roman" w:hAnsi="Times New Roman"/>
          <w:b/>
          <w:sz w:val="28"/>
          <w:szCs w:val="28"/>
        </w:rPr>
      </w:pPr>
      <w:r w:rsidRPr="0074495D">
        <w:rPr>
          <w:rFonts w:ascii="Times New Roman" w:hAnsi="Times New Roman"/>
          <w:b/>
          <w:sz w:val="28"/>
          <w:szCs w:val="28"/>
        </w:rPr>
        <w:t>Строение и эволюция Вселенной</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Геоцентрическая и гелиоцентрическая системы мира. Фи</w:t>
      </w:r>
      <w:r w:rsidRPr="0074495D">
        <w:rPr>
          <w:rFonts w:ascii="Times New Roman" w:hAnsi="Times New Roman"/>
          <w:sz w:val="28"/>
          <w:szCs w:val="28"/>
        </w:rPr>
        <w:softHyphen/>
        <w:t>зическая природа небесных тел Солнечной системы. Проис</w:t>
      </w:r>
      <w:r w:rsidRPr="0074495D">
        <w:rPr>
          <w:rFonts w:ascii="Times New Roman" w:hAnsi="Times New Roman"/>
          <w:sz w:val="28"/>
          <w:szCs w:val="28"/>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B540EE" w:rsidRPr="0074495D" w:rsidRDefault="00B540EE" w:rsidP="00967608">
      <w:pPr>
        <w:tabs>
          <w:tab w:val="left" w:pos="851"/>
        </w:tabs>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Примерные темы лабораторных и практических работ</w:t>
      </w:r>
    </w:p>
    <w:p w:rsidR="00B540EE" w:rsidRPr="0074495D" w:rsidRDefault="00B540EE" w:rsidP="00967608">
      <w:pPr>
        <w:tabs>
          <w:tab w:val="left" w:pos="851"/>
        </w:tabs>
        <w:spacing w:after="0" w:line="240" w:lineRule="auto"/>
        <w:ind w:firstLine="709"/>
        <w:jc w:val="both"/>
        <w:rPr>
          <w:rFonts w:ascii="Times New Roman" w:hAnsi="Times New Roman"/>
          <w:bCs/>
          <w:sz w:val="28"/>
          <w:szCs w:val="28"/>
        </w:rPr>
      </w:pPr>
      <w:r w:rsidRPr="0074495D">
        <w:rPr>
          <w:rFonts w:ascii="Times New Roman" w:hAnsi="Times New Roman"/>
          <w:bCs/>
          <w:sz w:val="28"/>
          <w:szCs w:val="28"/>
        </w:rPr>
        <w:t>Лабораторные работы (независимо от тематической принадлежности) делятся следующие типы:</w:t>
      </w:r>
    </w:p>
    <w:p w:rsidR="00B540EE" w:rsidRPr="0074495D" w:rsidRDefault="00B540EE" w:rsidP="00AC384E">
      <w:pPr>
        <w:widowControl w:val="0"/>
        <w:numPr>
          <w:ilvl w:val="0"/>
          <w:numId w:val="97"/>
        </w:numPr>
        <w:tabs>
          <w:tab w:val="left" w:pos="851"/>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Проведение прямых измерений физических величин </w:t>
      </w:r>
    </w:p>
    <w:p w:rsidR="00B540EE" w:rsidRPr="0074495D" w:rsidRDefault="00B540EE" w:rsidP="00AC384E">
      <w:pPr>
        <w:widowControl w:val="0"/>
        <w:numPr>
          <w:ilvl w:val="0"/>
          <w:numId w:val="97"/>
        </w:numPr>
        <w:tabs>
          <w:tab w:val="left" w:pos="851"/>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Расчет по полученным результатам прямых измерений зависимого от них параметра (косвенные измерения).</w:t>
      </w:r>
    </w:p>
    <w:p w:rsidR="00B540EE" w:rsidRPr="0074495D" w:rsidRDefault="00B540EE" w:rsidP="00AC384E">
      <w:pPr>
        <w:widowControl w:val="0"/>
        <w:numPr>
          <w:ilvl w:val="0"/>
          <w:numId w:val="97"/>
        </w:numPr>
        <w:tabs>
          <w:tab w:val="left" w:pos="851"/>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B540EE" w:rsidRPr="0074495D" w:rsidRDefault="00B540EE" w:rsidP="00AC384E">
      <w:pPr>
        <w:widowControl w:val="0"/>
        <w:numPr>
          <w:ilvl w:val="0"/>
          <w:numId w:val="97"/>
        </w:numPr>
        <w:tabs>
          <w:tab w:val="left" w:pos="851"/>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одной физической величины от другой с представлением результатов в виде графика или таблицы.</w:t>
      </w:r>
    </w:p>
    <w:p w:rsidR="00B540EE" w:rsidRPr="0074495D" w:rsidRDefault="00B540EE" w:rsidP="00AC384E">
      <w:pPr>
        <w:widowControl w:val="0"/>
        <w:numPr>
          <w:ilvl w:val="0"/>
          <w:numId w:val="97"/>
        </w:numPr>
        <w:tabs>
          <w:tab w:val="left" w:pos="851"/>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 xml:space="preserve">Проверка заданных предположений (прямые измерения физических величин и сравнение заданных соотношений между ними). </w:t>
      </w:r>
    </w:p>
    <w:p w:rsidR="00B540EE" w:rsidRPr="0074495D" w:rsidRDefault="00B540EE" w:rsidP="00AC384E">
      <w:pPr>
        <w:widowControl w:val="0"/>
        <w:numPr>
          <w:ilvl w:val="0"/>
          <w:numId w:val="97"/>
        </w:numPr>
        <w:tabs>
          <w:tab w:val="left" w:pos="851"/>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Знакомство с техническими устройствами и их конструирование.</w:t>
      </w:r>
    </w:p>
    <w:p w:rsidR="00B540EE" w:rsidRPr="0074495D" w:rsidRDefault="00B540EE" w:rsidP="00967608">
      <w:pPr>
        <w:tabs>
          <w:tab w:val="left" w:pos="851"/>
        </w:tabs>
        <w:spacing w:after="0" w:line="240" w:lineRule="auto"/>
        <w:ind w:firstLine="709"/>
        <w:jc w:val="both"/>
        <w:rPr>
          <w:rFonts w:ascii="Times New Roman" w:hAnsi="Times New Roman"/>
          <w:bCs/>
          <w:sz w:val="28"/>
          <w:szCs w:val="28"/>
        </w:rPr>
      </w:pPr>
      <w:r w:rsidRPr="0074495D">
        <w:rPr>
          <w:rFonts w:ascii="Times New Roman" w:hAnsi="Times New Roman"/>
          <w:bCs/>
          <w:sz w:val="28"/>
          <w:szCs w:val="28"/>
        </w:rPr>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B540EE" w:rsidRPr="0074495D" w:rsidRDefault="00B540EE" w:rsidP="00967608">
      <w:pPr>
        <w:tabs>
          <w:tab w:val="left" w:pos="851"/>
        </w:tabs>
        <w:spacing w:after="0" w:line="240" w:lineRule="auto"/>
        <w:ind w:firstLine="709"/>
        <w:jc w:val="both"/>
        <w:rPr>
          <w:rFonts w:ascii="Times New Roman" w:hAnsi="Times New Roman"/>
          <w:bCs/>
          <w:sz w:val="28"/>
          <w:szCs w:val="28"/>
        </w:rPr>
      </w:pPr>
      <w:r w:rsidRPr="0074495D">
        <w:rPr>
          <w:rFonts w:ascii="Times New Roman" w:hAnsi="Times New Roman"/>
          <w:b/>
          <w:bCs/>
          <w:sz w:val="28"/>
          <w:szCs w:val="28"/>
        </w:rPr>
        <w:t>Проведение прямых измерений физических величин</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размеров тел.</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размеров малых тел.</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массы тела.</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объема тела.</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силы.</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времени процесса, периода колебаний.</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температуры.</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давления воздуха в баллоне под поршнем.</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силы тока и его регулирование.</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напряжения.</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углов падения и преломления.</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фокусного расстояния линзы.</w:t>
      </w:r>
    </w:p>
    <w:p w:rsidR="00B540EE" w:rsidRPr="0074495D" w:rsidRDefault="00B540EE" w:rsidP="00AC384E">
      <w:pPr>
        <w:widowControl w:val="0"/>
        <w:numPr>
          <w:ilvl w:val="0"/>
          <w:numId w:val="98"/>
        </w:numPr>
        <w:tabs>
          <w:tab w:val="left" w:pos="851"/>
          <w:tab w:val="left" w:pos="989"/>
        </w:tabs>
        <w:spacing w:after="0" w:line="240" w:lineRule="auto"/>
        <w:ind w:left="0" w:firstLine="709"/>
        <w:jc w:val="both"/>
        <w:rPr>
          <w:rFonts w:ascii="Times New Roman" w:hAnsi="Times New Roman"/>
          <w:sz w:val="28"/>
          <w:szCs w:val="28"/>
        </w:rPr>
      </w:pPr>
      <w:r w:rsidRPr="0074495D">
        <w:rPr>
          <w:rFonts w:ascii="Times New Roman" w:hAnsi="Times New Roman"/>
          <w:bCs/>
          <w:sz w:val="28"/>
          <w:szCs w:val="28"/>
        </w:rPr>
        <w:t>Измерение радиоактивного</w:t>
      </w:r>
      <w:r w:rsidRPr="0074495D">
        <w:rPr>
          <w:rFonts w:ascii="Times New Roman" w:hAnsi="Times New Roman"/>
          <w:sz w:val="28"/>
          <w:szCs w:val="28"/>
        </w:rPr>
        <w:t xml:space="preserve"> фона.</w:t>
      </w:r>
    </w:p>
    <w:p w:rsidR="00B540EE" w:rsidRPr="0074495D" w:rsidRDefault="00B540EE" w:rsidP="00967608">
      <w:pPr>
        <w:shd w:val="clear" w:color="auto" w:fill="FFFFFF"/>
        <w:tabs>
          <w:tab w:val="left" w:pos="851"/>
        </w:tabs>
        <w:autoSpaceDE w:val="0"/>
        <w:autoSpaceDN w:val="0"/>
        <w:adjustRightInd w:val="0"/>
        <w:spacing w:after="0" w:line="24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Расчет по полученным результатам прямых измерений зависимого от них параметра (косвенные измерения)</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плотности вещества твердого тела.</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коэффициента трения скольжения.</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жесткости пружины.</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выталкивающей силы, действующей на погруженное в жидкость тело.</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момента силы.</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скорости равномерного движения.</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средней скорости движения.</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ускорения равноускоренного движения.</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работы и мощности.</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частоты колебаний груза на пружине и нити.</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относительной влажности.</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количества теплоты.</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удельной тепло</w:t>
      </w:r>
      <w:r w:rsidR="00245F1D" w:rsidRPr="0074495D">
        <w:rPr>
          <w:rFonts w:ascii="Times New Roman" w:hAnsi="Times New Roman"/>
          <w:bCs/>
          <w:sz w:val="28"/>
          <w:szCs w:val="28"/>
        </w:rPr>
        <w:t>е</w:t>
      </w:r>
      <w:r w:rsidRPr="0074495D">
        <w:rPr>
          <w:rFonts w:ascii="Times New Roman" w:hAnsi="Times New Roman"/>
          <w:bCs/>
          <w:sz w:val="28"/>
          <w:szCs w:val="28"/>
        </w:rPr>
        <w:t>мкости.</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работы и мощности электрического тока.</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сопротивления.</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оптической силы линзы.</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выталкивающей силы от объ</w:t>
      </w:r>
      <w:r w:rsidR="00245F1D" w:rsidRPr="0074495D">
        <w:rPr>
          <w:rFonts w:ascii="Times New Roman" w:hAnsi="Times New Roman"/>
          <w:bCs/>
          <w:sz w:val="28"/>
          <w:szCs w:val="28"/>
        </w:rPr>
        <w:t>е</w:t>
      </w:r>
      <w:r w:rsidRPr="0074495D">
        <w:rPr>
          <w:rFonts w:ascii="Times New Roman" w:hAnsi="Times New Roman"/>
          <w:bCs/>
          <w:sz w:val="28"/>
          <w:szCs w:val="28"/>
        </w:rPr>
        <w:t>ма погруженной части от плотности жидкости, е</w:t>
      </w:r>
      <w:r w:rsidR="00245F1D" w:rsidRPr="0074495D">
        <w:rPr>
          <w:rFonts w:ascii="Times New Roman" w:hAnsi="Times New Roman"/>
          <w:bCs/>
          <w:sz w:val="28"/>
          <w:szCs w:val="28"/>
        </w:rPr>
        <w:t>е</w:t>
      </w:r>
      <w:r w:rsidRPr="0074495D">
        <w:rPr>
          <w:rFonts w:ascii="Times New Roman" w:hAnsi="Times New Roman"/>
          <w:bCs/>
          <w:sz w:val="28"/>
          <w:szCs w:val="28"/>
        </w:rPr>
        <w:t xml:space="preserve"> независимости от </w:t>
      </w:r>
      <w:r w:rsidR="00F17097" w:rsidRPr="0074495D">
        <w:rPr>
          <w:rFonts w:ascii="Times New Roman" w:hAnsi="Times New Roman"/>
          <w:bCs/>
          <w:sz w:val="28"/>
          <w:szCs w:val="28"/>
        </w:rPr>
        <w:t xml:space="preserve">плотности </w:t>
      </w:r>
      <w:r w:rsidRPr="0074495D">
        <w:rPr>
          <w:rFonts w:ascii="Times New Roman" w:hAnsi="Times New Roman"/>
          <w:bCs/>
          <w:sz w:val="28"/>
          <w:szCs w:val="28"/>
        </w:rPr>
        <w:t>и массы тела.</w:t>
      </w:r>
    </w:p>
    <w:p w:rsidR="00B540EE" w:rsidRPr="0074495D" w:rsidRDefault="00B540EE" w:rsidP="00AC384E">
      <w:pPr>
        <w:widowControl w:val="0"/>
        <w:numPr>
          <w:ilvl w:val="0"/>
          <w:numId w:val="99"/>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трения от характера поверхности, е</w:t>
      </w:r>
      <w:r w:rsidR="00245F1D" w:rsidRPr="0074495D">
        <w:rPr>
          <w:rFonts w:ascii="Times New Roman" w:hAnsi="Times New Roman"/>
          <w:bCs/>
          <w:sz w:val="28"/>
          <w:szCs w:val="28"/>
        </w:rPr>
        <w:t>е</w:t>
      </w:r>
      <w:r w:rsidRPr="0074495D">
        <w:rPr>
          <w:rFonts w:ascii="Times New Roman" w:hAnsi="Times New Roman"/>
          <w:bCs/>
          <w:sz w:val="28"/>
          <w:szCs w:val="28"/>
        </w:rPr>
        <w:t xml:space="preserve"> независимости от площади.</w:t>
      </w:r>
    </w:p>
    <w:p w:rsidR="00B540EE" w:rsidRPr="0074495D" w:rsidRDefault="00B540EE" w:rsidP="00967608">
      <w:pPr>
        <w:shd w:val="clear" w:color="auto" w:fill="FFFFFF"/>
        <w:tabs>
          <w:tab w:val="left" w:pos="851"/>
        </w:tabs>
        <w:autoSpaceDE w:val="0"/>
        <w:autoSpaceDN w:val="0"/>
        <w:adjustRightInd w:val="0"/>
        <w:spacing w:after="0" w:line="24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lastRenderedPageBreak/>
        <w:t>Наблюдение явлений и постановка опытов (на качественном уровне) по обнаружению факторов, влияющих на протекание данных явлений</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периода колебаний груза на нити от длины и независимости от массы.</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периода колебаний груза на пружине от массы и жесткости.</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давления газа от объ</w:t>
      </w:r>
      <w:r w:rsidR="00245F1D" w:rsidRPr="0074495D">
        <w:rPr>
          <w:rFonts w:ascii="Times New Roman" w:hAnsi="Times New Roman"/>
          <w:bCs/>
          <w:sz w:val="28"/>
          <w:szCs w:val="28"/>
        </w:rPr>
        <w:t>е</w:t>
      </w:r>
      <w:r w:rsidRPr="0074495D">
        <w:rPr>
          <w:rFonts w:ascii="Times New Roman" w:hAnsi="Times New Roman"/>
          <w:bCs/>
          <w:sz w:val="28"/>
          <w:szCs w:val="28"/>
        </w:rPr>
        <w:t>ма и температуры.</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температуры остывающей воды от времени.</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явления взаимодействия катушки с током и магнита.</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явления электромагнитной индукции.</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явления отражения и преломления света.</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явления дисперсии.</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Обнаружение зависимости сопротивления проводника от его параметров и вещества.</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веса тела в жидкости от объ</w:t>
      </w:r>
      <w:r w:rsidR="00245F1D" w:rsidRPr="0074495D">
        <w:rPr>
          <w:rFonts w:ascii="Times New Roman" w:hAnsi="Times New Roman"/>
          <w:bCs/>
          <w:sz w:val="28"/>
          <w:szCs w:val="28"/>
        </w:rPr>
        <w:t>е</w:t>
      </w:r>
      <w:r w:rsidRPr="0074495D">
        <w:rPr>
          <w:rFonts w:ascii="Times New Roman" w:hAnsi="Times New Roman"/>
          <w:bCs/>
          <w:sz w:val="28"/>
          <w:szCs w:val="28"/>
        </w:rPr>
        <w:t>ма погруженной части.</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одной физической величины от другой с представлением результатов в виде графика или таблицы.</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массы от объ</w:t>
      </w:r>
      <w:r w:rsidR="00245F1D" w:rsidRPr="0074495D">
        <w:rPr>
          <w:rFonts w:ascii="Times New Roman" w:hAnsi="Times New Roman"/>
          <w:bCs/>
          <w:sz w:val="28"/>
          <w:szCs w:val="28"/>
        </w:rPr>
        <w:t>е</w:t>
      </w:r>
      <w:r w:rsidRPr="0074495D">
        <w:rPr>
          <w:rFonts w:ascii="Times New Roman" w:hAnsi="Times New Roman"/>
          <w:bCs/>
          <w:sz w:val="28"/>
          <w:szCs w:val="28"/>
        </w:rPr>
        <w:t>ма.</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пути от времени при равноускоренном движении без начальной скорости.</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скорости от времени и пути при равноускоренном движении.</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трения от силы давления.</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деформации пружины от силы.</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периода колебаний груза на нити от длины.</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периода колебаний груза на пружине от жесткости и массы.</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тока через проводник от напряжения.</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тока через лампочку от напряжения.</w:t>
      </w:r>
    </w:p>
    <w:p w:rsidR="00B540EE" w:rsidRPr="0074495D" w:rsidRDefault="00B540EE" w:rsidP="00AC384E">
      <w:pPr>
        <w:widowControl w:val="0"/>
        <w:numPr>
          <w:ilvl w:val="0"/>
          <w:numId w:val="100"/>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угла преломления от угла падения.</w:t>
      </w:r>
    </w:p>
    <w:p w:rsidR="00B540EE" w:rsidRPr="0074495D" w:rsidRDefault="00B540EE" w:rsidP="00967608">
      <w:pPr>
        <w:shd w:val="clear" w:color="auto" w:fill="FFFFFF"/>
        <w:tabs>
          <w:tab w:val="left" w:pos="851"/>
        </w:tabs>
        <w:autoSpaceDE w:val="0"/>
        <w:autoSpaceDN w:val="0"/>
        <w:adjustRightInd w:val="0"/>
        <w:spacing w:after="0" w:line="24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Проверка заданных предположений (прямые измерения физических величин и сравнение заданных соотношений между ними). Проверка гипотез</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гипотезы о линейной зависимости длины столбика жидкости в трубке от температуры.</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гипотезы о прямой пропорциональности скорости при равноускоренном движении пройденному пути.</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гипотезы: при последовательно включенных лампочки и проводника или двух проводников напряжения складывать нельзя (можно).</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Проверка правила сложения токов на двух параллельно включенных </w:t>
      </w:r>
      <w:r w:rsidRPr="0074495D">
        <w:rPr>
          <w:rFonts w:ascii="Times New Roman" w:hAnsi="Times New Roman"/>
          <w:bCs/>
          <w:sz w:val="28"/>
          <w:szCs w:val="28"/>
        </w:rPr>
        <w:lastRenderedPageBreak/>
        <w:t>резисторов.</w:t>
      </w:r>
    </w:p>
    <w:p w:rsidR="00B540EE" w:rsidRPr="0074495D" w:rsidRDefault="00B540EE" w:rsidP="00967608">
      <w:pPr>
        <w:shd w:val="clear" w:color="auto" w:fill="FFFFFF"/>
        <w:tabs>
          <w:tab w:val="left" w:pos="851"/>
        </w:tabs>
        <w:autoSpaceDE w:val="0"/>
        <w:autoSpaceDN w:val="0"/>
        <w:adjustRightInd w:val="0"/>
        <w:spacing w:after="0" w:line="24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Знакомство с техническими устройствами и их конструирование</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наклонной плоскости с заданным значением КПД.</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ареометра и испытание его работы.</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Сборка электрической цепи и измерение силы тока в ее различных участках.</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Сборка электромагнита и испытание его действия.</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Изучение электрического двигателя постоянного тока (на модели).</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электродвигателя.</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модели телескопа.</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модели лодки с заданной грузоподъ</w:t>
      </w:r>
      <w:r w:rsidR="00245F1D" w:rsidRPr="0074495D">
        <w:rPr>
          <w:rFonts w:ascii="Times New Roman" w:hAnsi="Times New Roman"/>
          <w:bCs/>
          <w:sz w:val="28"/>
          <w:szCs w:val="28"/>
        </w:rPr>
        <w:t>е</w:t>
      </w:r>
      <w:r w:rsidRPr="0074495D">
        <w:rPr>
          <w:rFonts w:ascii="Times New Roman" w:hAnsi="Times New Roman"/>
          <w:bCs/>
          <w:sz w:val="28"/>
          <w:szCs w:val="28"/>
        </w:rPr>
        <w:t>мностью.</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Оценка своего зрения и подбор очков.</w:t>
      </w:r>
    </w:p>
    <w:p w:rsidR="00B540EE" w:rsidRPr="0074495D"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простейшего генератора.</w:t>
      </w:r>
    </w:p>
    <w:p w:rsidR="00756459" w:rsidRDefault="00B540EE" w:rsidP="00AC384E">
      <w:pPr>
        <w:widowControl w:val="0"/>
        <w:numPr>
          <w:ilvl w:val="0"/>
          <w:numId w:val="101"/>
        </w:numPr>
        <w:tabs>
          <w:tab w:val="left" w:pos="851"/>
          <w:tab w:val="left" w:pos="989"/>
        </w:tabs>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Изучение свойств изображения в линзах.</w:t>
      </w:r>
      <w:bookmarkStart w:id="271" w:name="_Toc409691711"/>
      <w:bookmarkStart w:id="272" w:name="_Toc410654036"/>
      <w:bookmarkStart w:id="273" w:name="_Toc414553247"/>
    </w:p>
    <w:p w:rsidR="00B540EE" w:rsidRPr="00756459" w:rsidRDefault="00F17097" w:rsidP="00756459">
      <w:pPr>
        <w:widowControl w:val="0"/>
        <w:tabs>
          <w:tab w:val="left" w:pos="851"/>
          <w:tab w:val="left" w:pos="989"/>
        </w:tabs>
        <w:spacing w:after="0" w:line="240" w:lineRule="auto"/>
        <w:ind w:left="709"/>
        <w:jc w:val="both"/>
        <w:rPr>
          <w:rFonts w:ascii="Times New Roman" w:hAnsi="Times New Roman"/>
          <w:b/>
          <w:bCs/>
          <w:sz w:val="28"/>
          <w:szCs w:val="28"/>
        </w:rPr>
      </w:pPr>
      <w:r w:rsidRPr="00756459">
        <w:rPr>
          <w:rFonts w:ascii="Times New Roman" w:hAnsi="Times New Roman"/>
          <w:b/>
          <w:sz w:val="28"/>
          <w:szCs w:val="28"/>
        </w:rPr>
        <w:t>2.2.2.1</w:t>
      </w:r>
      <w:r w:rsidR="00FF5538">
        <w:rPr>
          <w:rFonts w:ascii="Times New Roman" w:hAnsi="Times New Roman"/>
          <w:b/>
          <w:sz w:val="28"/>
          <w:szCs w:val="28"/>
        </w:rPr>
        <w:t>0</w:t>
      </w:r>
      <w:r w:rsidRPr="00756459">
        <w:rPr>
          <w:rFonts w:ascii="Times New Roman" w:hAnsi="Times New Roman"/>
          <w:b/>
          <w:sz w:val="28"/>
          <w:szCs w:val="28"/>
        </w:rPr>
        <w:t xml:space="preserve">. </w:t>
      </w:r>
      <w:r w:rsidR="00B540EE" w:rsidRPr="00756459">
        <w:rPr>
          <w:rFonts w:ascii="Times New Roman" w:hAnsi="Times New Roman"/>
          <w:b/>
          <w:sz w:val="28"/>
          <w:szCs w:val="28"/>
        </w:rPr>
        <w:t>Биология</w:t>
      </w:r>
      <w:bookmarkEnd w:id="271"/>
      <w:bookmarkEnd w:id="272"/>
      <w:bookmarkEnd w:id="273"/>
    </w:p>
    <w:p w:rsidR="00B540EE" w:rsidRPr="0074495D" w:rsidRDefault="00B540EE"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B540EE" w:rsidRPr="0074495D" w:rsidRDefault="00B540EE"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540EE" w:rsidRPr="0074495D" w:rsidRDefault="00B540EE"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274" w:name="page3"/>
      <w:bookmarkEnd w:id="274"/>
      <w:r w:rsidRPr="0074495D">
        <w:rPr>
          <w:rFonts w:ascii="Times New Roman" w:hAnsi="Times New Roman"/>
          <w:sz w:val="28"/>
          <w:szCs w:val="28"/>
        </w:rPr>
        <w:t xml:space="preserve"> и научно аргументировать полученные выводы.</w:t>
      </w:r>
    </w:p>
    <w:p w:rsidR="00E11496" w:rsidRPr="0074495D" w:rsidRDefault="00B540EE"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bookmarkStart w:id="275" w:name="page15"/>
      <w:bookmarkStart w:id="276" w:name="page25"/>
      <w:bookmarkEnd w:id="275"/>
      <w:bookmarkEnd w:id="276"/>
      <w:r w:rsidR="00E11496" w:rsidRPr="0074495D">
        <w:rPr>
          <w:rFonts w:ascii="Times New Roman" w:hAnsi="Times New Roman"/>
          <w:b/>
          <w:bCs/>
          <w:sz w:val="28"/>
          <w:szCs w:val="28"/>
        </w:rPr>
        <w:t>Живые организмы.</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Cs/>
          <w:sz w:val="28"/>
          <w:szCs w:val="28"/>
        </w:rPr>
      </w:pPr>
      <w:r w:rsidRPr="0074495D">
        <w:rPr>
          <w:rFonts w:ascii="Times New Roman" w:hAnsi="Times New Roman"/>
          <w:b/>
          <w:bCs/>
          <w:sz w:val="28"/>
          <w:szCs w:val="28"/>
        </w:rPr>
        <w:t>Биология – наука о живых организмах.</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Свойства живых организмов (</w:t>
      </w:r>
      <w:r w:rsidRPr="0074495D">
        <w:rPr>
          <w:rFonts w:ascii="Times New Roman" w:hAnsi="Times New Roman"/>
          <w:i/>
          <w:sz w:val="28"/>
          <w:szCs w:val="28"/>
        </w:rPr>
        <w:t>структурированность, целостность</w:t>
      </w:r>
      <w:r w:rsidRPr="0074495D">
        <w:rPr>
          <w:rFonts w:ascii="Times New Roman" w:hAnsi="Times New Roman"/>
          <w:sz w:val="28"/>
          <w:szCs w:val="28"/>
        </w:rPr>
        <w:t xml:space="preserve">, обмен веществ, движение, размножение, развитие, раздражимость, приспособленность, </w:t>
      </w:r>
      <w:r w:rsidRPr="0074495D">
        <w:rPr>
          <w:rFonts w:ascii="Times New Roman" w:hAnsi="Times New Roman"/>
          <w:i/>
          <w:sz w:val="28"/>
          <w:szCs w:val="28"/>
        </w:rPr>
        <w:t>наследственность и изменчивость</w:t>
      </w:r>
      <w:r w:rsidRPr="0074495D">
        <w:rPr>
          <w:rFonts w:ascii="Times New Roman" w:hAnsi="Times New Roman"/>
          <w:sz w:val="28"/>
          <w:szCs w:val="28"/>
        </w:rPr>
        <w:t>) их проявление у растений, животных, грибов и бактерий.</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Клеточное строение организмов. </w:t>
      </w:r>
    </w:p>
    <w:p w:rsidR="005A0F20" w:rsidRPr="00857202" w:rsidRDefault="00E11496" w:rsidP="00857202">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Клетка–основа строения ижизнедеятельности организмов. </w:t>
      </w:r>
      <w:r w:rsidRPr="0074495D">
        <w:rPr>
          <w:rFonts w:ascii="Times New Roman" w:hAnsi="Times New Roman"/>
          <w:i/>
          <w:sz w:val="28"/>
          <w:szCs w:val="28"/>
        </w:rPr>
        <w:t>История изучения клетки.Методы изучения клетки.</w:t>
      </w:r>
      <w:r w:rsidRPr="0074495D">
        <w:rPr>
          <w:rFonts w:ascii="Times New Roman" w:hAnsi="Times New Roman"/>
          <w:sz w:val="28"/>
          <w:szCs w:val="28"/>
        </w:rPr>
        <w:t xml:space="preserve"> Строение и жизнедеятельность клетки. Бактериальная клетка. Животная клетка. Растительная клетка. Грибная клетка. </w:t>
      </w:r>
      <w:r w:rsidRPr="0074495D">
        <w:rPr>
          <w:rFonts w:ascii="Times New Roman" w:hAnsi="Times New Roman"/>
          <w:i/>
          <w:sz w:val="28"/>
          <w:szCs w:val="28"/>
        </w:rPr>
        <w:t>Ткани организмов.</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Многообразие организмов.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Клеточные и неклеточные формы жизни. Организм. Классификация организмов. Принципы классификации. Одноклеточные и многоклеточныеорганизмы. Основные царства живой природы.</w:t>
      </w:r>
    </w:p>
    <w:p w:rsidR="00E11496" w:rsidRPr="0074495D" w:rsidRDefault="00E11496" w:rsidP="00967608">
      <w:pPr>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Среды жизни.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Среда обитания. Факторы </w:t>
      </w:r>
      <w:r w:rsidRPr="0074495D">
        <w:rPr>
          <w:rFonts w:ascii="Times New Roman" w:hAnsi="Times New Roman"/>
          <w:bCs/>
          <w:sz w:val="28"/>
          <w:szCs w:val="28"/>
        </w:rPr>
        <w:t>с</w:t>
      </w:r>
      <w:r w:rsidRPr="0074495D">
        <w:rPr>
          <w:rFonts w:ascii="Times New Roman" w:hAnsi="Times New Roman"/>
          <w:sz w:val="28"/>
          <w:szCs w:val="28"/>
        </w:rPr>
        <w:t xml:space="preserve">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sidRPr="0074495D">
        <w:rPr>
          <w:rFonts w:ascii="Times New Roman" w:hAnsi="Times New Roman"/>
          <w:i/>
          <w:sz w:val="28"/>
          <w:szCs w:val="28"/>
        </w:rPr>
        <w:t>Растительный и животный мир родного края.</w:t>
      </w:r>
    </w:p>
    <w:p w:rsidR="00E11496" w:rsidRPr="0074495D" w:rsidRDefault="00E11496" w:rsidP="00967608">
      <w:pPr>
        <w:overflowPunct w:val="0"/>
        <w:autoSpaceDE w:val="0"/>
        <w:autoSpaceDN w:val="0"/>
        <w:adjustRightInd w:val="0"/>
        <w:spacing w:after="0" w:line="240" w:lineRule="auto"/>
        <w:ind w:left="709"/>
        <w:jc w:val="both"/>
        <w:rPr>
          <w:rFonts w:ascii="Times New Roman" w:hAnsi="Times New Roman"/>
          <w:b/>
          <w:bCs/>
          <w:sz w:val="28"/>
          <w:szCs w:val="28"/>
        </w:rPr>
      </w:pPr>
      <w:r w:rsidRPr="0074495D">
        <w:rPr>
          <w:rFonts w:ascii="Times New Roman" w:hAnsi="Times New Roman"/>
          <w:b/>
          <w:bCs/>
          <w:sz w:val="28"/>
          <w:szCs w:val="28"/>
        </w:rPr>
        <w:t xml:space="preserve">Царство Растения. </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E11496" w:rsidRPr="0074495D" w:rsidRDefault="00E11496" w:rsidP="00967608">
      <w:pPr>
        <w:overflowPunct w:val="0"/>
        <w:autoSpaceDE w:val="0"/>
        <w:autoSpaceDN w:val="0"/>
        <w:adjustRightInd w:val="0"/>
        <w:spacing w:after="0" w:line="240" w:lineRule="auto"/>
        <w:ind w:left="709"/>
        <w:jc w:val="both"/>
        <w:rPr>
          <w:rFonts w:ascii="Times New Roman" w:hAnsi="Times New Roman"/>
          <w:b/>
          <w:bCs/>
          <w:sz w:val="28"/>
          <w:szCs w:val="28"/>
        </w:rPr>
      </w:pPr>
      <w:r w:rsidRPr="0074495D">
        <w:rPr>
          <w:rFonts w:ascii="Times New Roman" w:hAnsi="Times New Roman"/>
          <w:b/>
          <w:bCs/>
          <w:sz w:val="28"/>
          <w:szCs w:val="28"/>
        </w:rPr>
        <w:t xml:space="preserve">Органы цветкового растения. </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Cs/>
          <w:sz w:val="28"/>
          <w:szCs w:val="28"/>
        </w:rPr>
        <w:t xml:space="preserve">Семя. </w:t>
      </w:r>
      <w:r w:rsidRPr="0074495D">
        <w:rPr>
          <w:rFonts w:ascii="Times New Roman" w:hAnsi="Times New Roman"/>
          <w:sz w:val="28"/>
          <w:szCs w:val="28"/>
        </w:rPr>
        <w:t>Строение семени.Корень. Зоны корня. Виды корней. Корневые системы. Значение корня. Видоизменения корней</w:t>
      </w:r>
      <w:r w:rsidRPr="0074495D">
        <w:rPr>
          <w:rFonts w:ascii="Times New Roman" w:hAnsi="Times New Roman"/>
          <w:i/>
          <w:sz w:val="28"/>
          <w:szCs w:val="28"/>
        </w:rPr>
        <w:t>.</w:t>
      </w:r>
      <w:r w:rsidRPr="0074495D">
        <w:rPr>
          <w:rFonts w:ascii="Times New Roman" w:hAnsi="Times New Roman"/>
          <w:sz w:val="28"/>
          <w:szCs w:val="28"/>
        </w:rPr>
        <w:t xml:space="preserve">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E11496" w:rsidRPr="0074495D" w:rsidRDefault="00E11496" w:rsidP="00967608">
      <w:pPr>
        <w:overflowPunct w:val="0"/>
        <w:autoSpaceDE w:val="0"/>
        <w:autoSpaceDN w:val="0"/>
        <w:adjustRightInd w:val="0"/>
        <w:spacing w:after="0" w:line="240" w:lineRule="auto"/>
        <w:ind w:left="709"/>
        <w:jc w:val="both"/>
        <w:rPr>
          <w:rFonts w:ascii="Times New Roman" w:hAnsi="Times New Roman"/>
          <w:b/>
          <w:bCs/>
          <w:sz w:val="28"/>
          <w:szCs w:val="28"/>
        </w:rPr>
      </w:pPr>
      <w:r w:rsidRPr="0074495D">
        <w:rPr>
          <w:rFonts w:ascii="Times New Roman" w:hAnsi="Times New Roman"/>
          <w:b/>
          <w:bCs/>
          <w:sz w:val="28"/>
          <w:szCs w:val="28"/>
        </w:rPr>
        <w:t xml:space="preserve">Микроскопическое строение растений. </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sz w:val="28"/>
          <w:szCs w:val="28"/>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E11496" w:rsidRPr="0074495D" w:rsidRDefault="00E11496" w:rsidP="00967608">
      <w:pPr>
        <w:tabs>
          <w:tab w:val="num" w:pos="851"/>
          <w:tab w:val="left" w:pos="1160"/>
        </w:tabs>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Жизнедеятельность цветковых растений. </w:t>
      </w:r>
    </w:p>
    <w:p w:rsidR="00E11496" w:rsidRPr="0074495D" w:rsidRDefault="00E11496" w:rsidP="00967608">
      <w:pPr>
        <w:tabs>
          <w:tab w:val="left" w:pos="1160"/>
        </w:tabs>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w:t>
      </w:r>
      <w:r w:rsidRPr="0074495D">
        <w:rPr>
          <w:rFonts w:ascii="Times New Roman" w:hAnsi="Times New Roman"/>
          <w:bCs/>
          <w:i/>
          <w:sz w:val="28"/>
          <w:szCs w:val="28"/>
        </w:rPr>
        <w:t>Движения</w:t>
      </w:r>
      <w:r w:rsidRPr="0074495D">
        <w:rPr>
          <w:rFonts w:ascii="Times New Roman" w:hAnsi="Times New Roman"/>
          <w:bCs/>
          <w:sz w:val="28"/>
          <w:szCs w:val="28"/>
        </w:rPr>
        <w:t xml:space="preserve">. Рост, развитие и размножение растений. Половое размножение растений. </w:t>
      </w:r>
      <w:r w:rsidRPr="0074495D">
        <w:rPr>
          <w:rFonts w:ascii="Times New Roman" w:hAnsi="Times New Roman"/>
          <w:bCs/>
          <w:i/>
          <w:sz w:val="28"/>
          <w:szCs w:val="28"/>
        </w:rPr>
        <w:t>Оплодотворение у цветковых растений.</w:t>
      </w:r>
      <w:r w:rsidRPr="0074495D">
        <w:rPr>
          <w:rFonts w:ascii="Times New Roman" w:hAnsi="Times New Roman"/>
          <w:bCs/>
          <w:sz w:val="28"/>
          <w:szCs w:val="28"/>
        </w:rPr>
        <w:t xml:space="preserve"> Вегетативное размножение </w:t>
      </w:r>
      <w:r w:rsidRPr="0074495D">
        <w:rPr>
          <w:rFonts w:ascii="Times New Roman" w:hAnsi="Times New Roman"/>
          <w:bCs/>
          <w:sz w:val="28"/>
          <w:szCs w:val="28"/>
        </w:rPr>
        <w:lastRenderedPageBreak/>
        <w:t>растений. Приемы выращивания и размножения растений и ухода за ними. Космическая роль зеленых растений.</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Многообразие растений.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Классификациярастений.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E11496" w:rsidRPr="0074495D" w:rsidRDefault="00E11496" w:rsidP="00967608">
      <w:pPr>
        <w:tabs>
          <w:tab w:val="num" w:pos="851"/>
        </w:tabs>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Царство Бактерии.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Бактерии,их строение и жизнедеятельность.Рольбактерий в природе, жизни человека. Меры профилактики заболеваний, вызываемых бактериями. </w:t>
      </w:r>
      <w:r w:rsidRPr="0074495D">
        <w:rPr>
          <w:rFonts w:ascii="Times New Roman" w:hAnsi="Times New Roman"/>
          <w:i/>
          <w:sz w:val="28"/>
          <w:szCs w:val="28"/>
        </w:rPr>
        <w:t>Значение работ Р. Коха и Л. Пастера.</w:t>
      </w:r>
    </w:p>
    <w:p w:rsidR="00E11496" w:rsidRPr="0074495D" w:rsidRDefault="00E11496" w:rsidP="00967608">
      <w:pPr>
        <w:tabs>
          <w:tab w:val="num" w:pos="851"/>
        </w:tabs>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Царство Грибы.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Отличительные особенности грибов.</w:t>
      </w:r>
      <w:r w:rsidRPr="0074495D">
        <w:rPr>
          <w:rFonts w:ascii="Times New Roman" w:hAnsi="Times New Roman"/>
          <w:bCs/>
          <w:sz w:val="28"/>
          <w:szCs w:val="28"/>
        </w:rPr>
        <w:t xml:space="preserve"> Многообразие грибов. </w:t>
      </w:r>
      <w:r w:rsidRPr="0074495D">
        <w:rPr>
          <w:rFonts w:ascii="Times New Roman" w:hAnsi="Times New Roman"/>
          <w:sz w:val="28"/>
          <w:szCs w:val="28"/>
        </w:rPr>
        <w:t>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E11496" w:rsidRPr="0074495D" w:rsidRDefault="00E11496" w:rsidP="00967608">
      <w:pPr>
        <w:tabs>
          <w:tab w:val="num" w:pos="851"/>
        </w:tabs>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Царство Животные.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Общеезнакомство с животными. Животные ткани, органы и системы органов животных.</w:t>
      </w:r>
      <w:r w:rsidRPr="0074495D">
        <w:rPr>
          <w:rFonts w:ascii="Times New Roman" w:hAnsi="Times New Roman"/>
          <w:i/>
          <w:sz w:val="28"/>
          <w:szCs w:val="28"/>
        </w:rPr>
        <w:t xml:space="preserve"> Организм животного как биосистема. </w:t>
      </w:r>
      <w:r w:rsidRPr="0074495D">
        <w:rPr>
          <w:rFonts w:ascii="Times New Roman" w:hAnsi="Times New Roman"/>
          <w:sz w:val="28"/>
          <w:szCs w:val="28"/>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Одноклеточные животные, или Простейшие.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Общаяхарактеристика простейших. </w:t>
      </w:r>
      <w:r w:rsidRPr="0074495D">
        <w:rPr>
          <w:rFonts w:ascii="Times New Roman" w:hAnsi="Times New Roman"/>
          <w:i/>
          <w:sz w:val="28"/>
          <w:szCs w:val="28"/>
        </w:rPr>
        <w:t>Происхождение простейших</w:t>
      </w:r>
      <w:r w:rsidRPr="0074495D">
        <w:rPr>
          <w:rFonts w:ascii="Times New Roman" w:hAnsi="Times New Roman"/>
          <w:sz w:val="28"/>
          <w:szCs w:val="28"/>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E11496" w:rsidRPr="0074495D" w:rsidRDefault="00E11496" w:rsidP="00967608">
      <w:pPr>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Тип Кишечнополостные.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Многоклеточные животные. </w:t>
      </w:r>
      <w:r w:rsidRPr="0074495D">
        <w:rPr>
          <w:rFonts w:ascii="Times New Roman" w:hAnsi="Times New Roman"/>
          <w:sz w:val="28"/>
          <w:szCs w:val="28"/>
        </w:rPr>
        <w:t xml:space="preserve">Общая характеристика типа Кишечнополостные. Регенерация. </w:t>
      </w:r>
      <w:r w:rsidRPr="0074495D">
        <w:rPr>
          <w:rFonts w:ascii="Times New Roman" w:hAnsi="Times New Roman"/>
          <w:i/>
          <w:sz w:val="28"/>
          <w:szCs w:val="28"/>
        </w:rPr>
        <w:t>Происхождение кишечнополостных.</w:t>
      </w:r>
      <w:r w:rsidRPr="0074495D">
        <w:rPr>
          <w:rFonts w:ascii="Times New Roman" w:hAnsi="Times New Roman"/>
          <w:sz w:val="28"/>
          <w:szCs w:val="28"/>
        </w:rPr>
        <w:t xml:space="preserve"> Значение кишечнополостных в природе и жизни человека.</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Типы червей.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i/>
          <w:sz w:val="28"/>
          <w:szCs w:val="28"/>
        </w:rPr>
      </w:pPr>
      <w:r w:rsidRPr="0074495D">
        <w:rPr>
          <w:rFonts w:ascii="Times New Roman" w:hAnsi="Times New Roman"/>
          <w:sz w:val="28"/>
          <w:szCs w:val="28"/>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74495D">
        <w:rPr>
          <w:rFonts w:ascii="Times New Roman" w:hAnsi="Times New Roman"/>
          <w:i/>
          <w:sz w:val="28"/>
          <w:szCs w:val="28"/>
        </w:rPr>
        <w:t xml:space="preserve">Происхождение червей. </w:t>
      </w:r>
    </w:p>
    <w:p w:rsidR="00E11496" w:rsidRPr="0074495D" w:rsidRDefault="00E11496" w:rsidP="00967608">
      <w:pPr>
        <w:tabs>
          <w:tab w:val="num" w:pos="1223"/>
        </w:tabs>
        <w:overflowPunct w:val="0"/>
        <w:autoSpaceDE w:val="0"/>
        <w:autoSpaceDN w:val="0"/>
        <w:adjustRightInd w:val="0"/>
        <w:spacing w:after="0" w:line="240" w:lineRule="auto"/>
        <w:ind w:left="709"/>
        <w:jc w:val="both"/>
        <w:rPr>
          <w:rFonts w:ascii="Times New Roman" w:hAnsi="Times New Roman"/>
          <w:b/>
          <w:bCs/>
          <w:sz w:val="28"/>
          <w:szCs w:val="28"/>
        </w:rPr>
      </w:pPr>
      <w:r w:rsidRPr="0074495D">
        <w:rPr>
          <w:rFonts w:ascii="Times New Roman" w:hAnsi="Times New Roman"/>
          <w:b/>
          <w:bCs/>
          <w:sz w:val="28"/>
          <w:szCs w:val="28"/>
        </w:rPr>
        <w:t xml:space="preserve">Тип Моллюски. </w:t>
      </w:r>
    </w:p>
    <w:p w:rsidR="00E11496" w:rsidRPr="0074495D" w:rsidRDefault="00E11496" w:rsidP="00967608">
      <w:pPr>
        <w:tabs>
          <w:tab w:val="num" w:pos="1223"/>
        </w:tabs>
        <w:overflowPunct w:val="0"/>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sz w:val="28"/>
          <w:szCs w:val="28"/>
        </w:rPr>
        <w:t xml:space="preserve">Общая характеристика типа Моллюски. Многообразие моллюсков. </w:t>
      </w:r>
      <w:r w:rsidRPr="0074495D">
        <w:rPr>
          <w:rFonts w:ascii="Times New Roman" w:hAnsi="Times New Roman"/>
          <w:i/>
          <w:sz w:val="28"/>
          <w:szCs w:val="28"/>
        </w:rPr>
        <w:t>Происхождение моллюсков</w:t>
      </w:r>
      <w:r w:rsidRPr="0074495D">
        <w:rPr>
          <w:rFonts w:ascii="Times New Roman" w:hAnsi="Times New Roman"/>
          <w:sz w:val="28"/>
          <w:szCs w:val="28"/>
        </w:rPr>
        <w:t xml:space="preserve"> и их значение в природе и жизни человека.</w:t>
      </w:r>
    </w:p>
    <w:p w:rsidR="00E11496" w:rsidRPr="0074495D" w:rsidRDefault="00E11496" w:rsidP="00967608">
      <w:pPr>
        <w:tabs>
          <w:tab w:val="num" w:pos="1158"/>
        </w:tabs>
        <w:overflowPunct w:val="0"/>
        <w:autoSpaceDE w:val="0"/>
        <w:autoSpaceDN w:val="0"/>
        <w:adjustRightInd w:val="0"/>
        <w:spacing w:after="0" w:line="240" w:lineRule="auto"/>
        <w:ind w:left="709"/>
        <w:jc w:val="both"/>
        <w:rPr>
          <w:rFonts w:ascii="Times New Roman" w:hAnsi="Times New Roman"/>
          <w:b/>
          <w:bCs/>
          <w:sz w:val="28"/>
          <w:szCs w:val="28"/>
        </w:rPr>
      </w:pPr>
      <w:r w:rsidRPr="0074495D">
        <w:rPr>
          <w:rFonts w:ascii="Times New Roman" w:hAnsi="Times New Roman"/>
          <w:b/>
          <w:bCs/>
          <w:sz w:val="28"/>
          <w:szCs w:val="28"/>
        </w:rPr>
        <w:t>Тип Членистоногие.</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Cs/>
          <w:sz w:val="28"/>
          <w:szCs w:val="28"/>
        </w:rPr>
        <w:lastRenderedPageBreak/>
        <w:t xml:space="preserve">Общая характеристика типа Членистоногие.Среды жизни. </w:t>
      </w:r>
      <w:r w:rsidRPr="0074495D">
        <w:rPr>
          <w:rFonts w:ascii="Times New Roman" w:hAnsi="Times New Roman"/>
          <w:i/>
          <w:sz w:val="28"/>
          <w:szCs w:val="28"/>
        </w:rPr>
        <w:t>Происхождение членистоногих</w:t>
      </w:r>
      <w:r w:rsidRPr="0074495D">
        <w:rPr>
          <w:rFonts w:ascii="Times New Roman" w:hAnsi="Times New Roman"/>
          <w:sz w:val="28"/>
          <w:szCs w:val="28"/>
        </w:rPr>
        <w:t>. Охрана членистоногих.</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Класс Ракообразные. Особенности строения и жизнедеятельности ракообразных, их значение в природе и жизни человека. </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Класс Паукообразные. Особенности строения и жизнедеятельности паукообразных, их значение в природе и жизни человека.</w:t>
      </w:r>
      <w:r w:rsidRPr="0074495D">
        <w:rPr>
          <w:rFonts w:ascii="Times New Roman" w:hAnsi="Times New Roman"/>
          <w:bCs/>
          <w:sz w:val="28"/>
          <w:szCs w:val="28"/>
        </w:rPr>
        <w:t xml:space="preserve"> Клещи – переносчики возбудителей заболеваний животных и человека. Меры профилактики.</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sz w:val="28"/>
          <w:szCs w:val="28"/>
        </w:rPr>
        <w:t xml:space="preserve">Класс Насекомые. Особенности строения и жизнедеятельности насекомых. Поведение насекомых, </w:t>
      </w:r>
      <w:r w:rsidRPr="0074495D">
        <w:rPr>
          <w:rFonts w:ascii="Times New Roman" w:hAnsi="Times New Roman"/>
          <w:bCs/>
          <w:sz w:val="28"/>
          <w:szCs w:val="28"/>
        </w:rPr>
        <w:t>инстинкты.</w:t>
      </w:r>
      <w:r w:rsidRPr="0074495D">
        <w:rPr>
          <w:rFonts w:ascii="Times New Roman" w:hAnsi="Times New Roman"/>
          <w:sz w:val="28"/>
          <w:szCs w:val="28"/>
        </w:rPr>
        <w:t xml:space="preserve"> Значение насекомых в природе и сельскохозяйственной деятельности человека. Насекомые – вредители. </w:t>
      </w:r>
      <w:r w:rsidRPr="0074495D">
        <w:rPr>
          <w:rFonts w:ascii="Times New Roman" w:hAnsi="Times New Roman"/>
          <w:i/>
          <w:sz w:val="28"/>
          <w:szCs w:val="28"/>
        </w:rPr>
        <w:t>Меры по сокращению численности насекомых-вредителей. Насекомые, снижающие численность вредителей растений.</w:t>
      </w:r>
      <w:r w:rsidRPr="0074495D">
        <w:rPr>
          <w:rFonts w:ascii="Times New Roman" w:hAnsi="Times New Roman"/>
          <w:sz w:val="28"/>
          <w:szCs w:val="28"/>
        </w:rPr>
        <w:t xml:space="preserve"> Насекомые – переносчики возбудителей и паразиты человека и домашних животных. Одомашненные насекомые:медоносная пчела и тутовый шелкопряд.</w:t>
      </w:r>
    </w:p>
    <w:p w:rsidR="00E11496" w:rsidRPr="0074495D" w:rsidRDefault="00E11496" w:rsidP="00967608">
      <w:pPr>
        <w:tabs>
          <w:tab w:val="num" w:pos="851"/>
        </w:tabs>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Тип Хордовые.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Общая </w:t>
      </w:r>
      <w:r w:rsidRPr="0074495D">
        <w:rPr>
          <w:rFonts w:ascii="Times New Roman" w:hAnsi="Times New Roman"/>
          <w:sz w:val="28"/>
          <w:szCs w:val="28"/>
        </w:rPr>
        <w:t>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74495D">
        <w:rPr>
          <w:rFonts w:ascii="Times New Roman" w:hAnsi="Times New Roman"/>
          <w:i/>
          <w:sz w:val="28"/>
          <w:szCs w:val="28"/>
        </w:rPr>
        <w:t>Происхождениеземноводных</w:t>
      </w:r>
      <w:r w:rsidRPr="0074495D">
        <w:rPr>
          <w:rFonts w:ascii="Times New Roman" w:hAnsi="Times New Roman"/>
          <w:sz w:val="28"/>
          <w:szCs w:val="28"/>
        </w:rPr>
        <w:t>. Многообразие современных земноводных и их охрана. Значение земноводных в природе и жизни человека.</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Класс Пресмыкающиеся. Общая характеристика класса Пресмыкающиеся. Места обитания, особенности</w:t>
      </w:r>
      <w:bookmarkStart w:id="277" w:name="page11"/>
      <w:bookmarkEnd w:id="277"/>
      <w:r w:rsidRPr="0074495D">
        <w:rPr>
          <w:rFonts w:ascii="Times New Roman" w:hAnsi="Times New Roman"/>
          <w:sz w:val="28"/>
          <w:szCs w:val="28"/>
        </w:rPr>
        <w:t xml:space="preserve"> внешнего и внутреннего строения пресмыкающихся. Размножение пресмыкающихся. </w:t>
      </w:r>
      <w:r w:rsidRPr="0074495D">
        <w:rPr>
          <w:rFonts w:ascii="Times New Roman" w:hAnsi="Times New Roman"/>
          <w:i/>
          <w:sz w:val="28"/>
          <w:szCs w:val="28"/>
        </w:rPr>
        <w:t>Происхождение</w:t>
      </w:r>
      <w:r w:rsidRPr="0074495D">
        <w:rPr>
          <w:rFonts w:ascii="Times New Roman" w:hAnsi="Times New Roman"/>
          <w:sz w:val="28"/>
          <w:szCs w:val="28"/>
        </w:rPr>
        <w:t xml:space="preserve"> и многообразие древних пресмыкающихся. Значение пресмыкающихся в природе и жизни человека. </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74495D">
        <w:rPr>
          <w:rFonts w:ascii="Times New Roman" w:hAnsi="Times New Roman"/>
          <w:i/>
          <w:sz w:val="28"/>
          <w:szCs w:val="28"/>
        </w:rPr>
        <w:t>Сезонные явления в жизни птиц.Экологические группы птиц.</w:t>
      </w:r>
      <w:r w:rsidRPr="0074495D">
        <w:rPr>
          <w:rFonts w:ascii="Times New Roman" w:hAnsi="Times New Roman"/>
          <w:sz w:val="28"/>
          <w:szCs w:val="28"/>
        </w:rPr>
        <w:t xml:space="preserve"> Происхождение птиц. Значение птиц в природе и жизни человека. Охрана птиц. Птицеводство. </w:t>
      </w:r>
      <w:r w:rsidRPr="0074495D">
        <w:rPr>
          <w:rFonts w:ascii="Times New Roman" w:hAnsi="Times New Roman"/>
          <w:i/>
          <w:sz w:val="28"/>
          <w:szCs w:val="28"/>
        </w:rPr>
        <w:t>Домашние птицы, приемы выращивания и ухода за птицами.</w:t>
      </w:r>
    </w:p>
    <w:p w:rsidR="005A0F20" w:rsidRPr="00857202" w:rsidRDefault="00E11496" w:rsidP="00857202">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74495D">
        <w:rPr>
          <w:rFonts w:ascii="Times New Roman" w:hAnsi="Times New Roman"/>
          <w:i/>
          <w:sz w:val="28"/>
          <w:szCs w:val="28"/>
        </w:rPr>
        <w:t>рассудочное поведение</w:t>
      </w:r>
      <w:r w:rsidRPr="0074495D">
        <w:rPr>
          <w:rFonts w:ascii="Times New Roman" w:hAnsi="Times New Roman"/>
          <w:sz w:val="28"/>
          <w:szCs w:val="28"/>
        </w:rPr>
        <w:t xml:space="preserve">. Размножение и развитие млекопитающих. Происхождение млекопитающих. Многообразие </w:t>
      </w:r>
      <w:r w:rsidRPr="0074495D">
        <w:rPr>
          <w:rFonts w:ascii="Times New Roman" w:hAnsi="Times New Roman"/>
          <w:sz w:val="28"/>
          <w:szCs w:val="28"/>
        </w:rPr>
        <w:lastRenderedPageBreak/>
        <w:t xml:space="preserve">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74495D">
        <w:rPr>
          <w:rFonts w:ascii="Times New Roman" w:hAnsi="Times New Roman"/>
          <w:i/>
          <w:sz w:val="28"/>
          <w:szCs w:val="28"/>
        </w:rPr>
        <w:t>Многообразие птиц и млекопитающих родного края.</w:t>
      </w:r>
    </w:p>
    <w:p w:rsidR="00E11496" w:rsidRPr="0074495D" w:rsidRDefault="00E11496"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Человек и его здоровье.</w:t>
      </w:r>
    </w:p>
    <w:p w:rsidR="00E11496" w:rsidRPr="0074495D" w:rsidRDefault="00E11496" w:rsidP="00967608">
      <w:pPr>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Введение в науки о человеке.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E11496" w:rsidRPr="0074495D" w:rsidRDefault="00E11496" w:rsidP="00967608">
      <w:pPr>
        <w:autoSpaceDE w:val="0"/>
        <w:autoSpaceDN w:val="0"/>
        <w:adjustRightInd w:val="0"/>
        <w:spacing w:after="0" w:line="240" w:lineRule="auto"/>
        <w:ind w:left="360"/>
        <w:contextualSpacing/>
        <w:jc w:val="both"/>
        <w:rPr>
          <w:rFonts w:ascii="Times New Roman" w:hAnsi="Times New Roman"/>
          <w:b/>
          <w:bCs/>
          <w:sz w:val="28"/>
          <w:szCs w:val="28"/>
        </w:rPr>
      </w:pPr>
      <w:r w:rsidRPr="0074495D">
        <w:rPr>
          <w:rFonts w:ascii="Times New Roman" w:hAnsi="Times New Roman"/>
          <w:b/>
          <w:bCs/>
          <w:sz w:val="28"/>
          <w:szCs w:val="28"/>
        </w:rPr>
        <w:t>Общие свойства организма человека.</w:t>
      </w:r>
    </w:p>
    <w:p w:rsidR="00E11496" w:rsidRPr="0074495D" w:rsidRDefault="00E11496" w:rsidP="00967608">
      <w:pPr>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Нейрогуморальная регуляция функций организма.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bCs/>
          <w:sz w:val="28"/>
          <w:szCs w:val="28"/>
        </w:rPr>
      </w:pPr>
      <w:r w:rsidRPr="0074495D">
        <w:rPr>
          <w:rFonts w:ascii="Times New Roman" w:hAnsi="Times New Roman"/>
          <w:bCs/>
          <w:sz w:val="28"/>
          <w:szCs w:val="28"/>
        </w:rPr>
        <w:t xml:space="preserve">Регуляция функций организма, способы регуляции. Механизмы регуляции функций.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bCs/>
          <w:sz w:val="28"/>
          <w:szCs w:val="28"/>
        </w:rPr>
      </w:pPr>
      <w:r w:rsidRPr="0074495D">
        <w:rPr>
          <w:rFonts w:ascii="Times New Roman" w:hAnsi="Times New Roman"/>
          <w:bCs/>
          <w:sz w:val="28"/>
          <w:szCs w:val="28"/>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w:t>
      </w:r>
      <w:r w:rsidRPr="0074495D">
        <w:rPr>
          <w:rFonts w:ascii="Times New Roman" w:hAnsi="Times New Roman"/>
          <w:bCs/>
          <w:i/>
          <w:sz w:val="28"/>
          <w:szCs w:val="28"/>
        </w:rPr>
        <w:t>Особенности развития головного мозга человека и его функциональная асимметрия.</w:t>
      </w:r>
      <w:r w:rsidRPr="0074495D">
        <w:rPr>
          <w:rFonts w:ascii="Times New Roman" w:hAnsi="Times New Roman"/>
          <w:bCs/>
          <w:sz w:val="28"/>
          <w:szCs w:val="28"/>
        </w:rPr>
        <w:t xml:space="preserve"> Нарушения деятельности нервной системы и их предупреждение.</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bCs/>
          <w:sz w:val="28"/>
          <w:szCs w:val="28"/>
        </w:rPr>
      </w:pPr>
      <w:r w:rsidRPr="0074495D">
        <w:rPr>
          <w:rFonts w:ascii="Times New Roman" w:hAnsi="Times New Roman"/>
          <w:bCs/>
          <w:sz w:val="28"/>
          <w:szCs w:val="28"/>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w:t>
      </w:r>
      <w:r w:rsidRPr="0074495D">
        <w:rPr>
          <w:rFonts w:ascii="Times New Roman" w:hAnsi="Times New Roman"/>
          <w:bCs/>
          <w:i/>
          <w:sz w:val="28"/>
          <w:szCs w:val="28"/>
        </w:rPr>
        <w:t>эпифиз</w:t>
      </w:r>
      <w:r w:rsidRPr="0074495D">
        <w:rPr>
          <w:rFonts w:ascii="Times New Roman" w:hAnsi="Times New Roman"/>
          <w:bCs/>
          <w:sz w:val="28"/>
          <w:szCs w:val="28"/>
        </w:rPr>
        <w:t xml:space="preserve">, щитовидная железа, надпочечники. Железы смешанной секреции: поджелудочная и половые железы. Регуляция функций эндокринных желез. </w:t>
      </w:r>
    </w:p>
    <w:p w:rsidR="00E11496" w:rsidRPr="0074495D" w:rsidRDefault="00E11496" w:rsidP="00967608">
      <w:pPr>
        <w:tabs>
          <w:tab w:val="num" w:pos="851"/>
        </w:tabs>
        <w:autoSpaceDE w:val="0"/>
        <w:autoSpaceDN w:val="0"/>
        <w:adjustRightInd w:val="0"/>
        <w:spacing w:after="0" w:line="240" w:lineRule="auto"/>
        <w:ind w:left="709"/>
        <w:contextualSpacing/>
        <w:jc w:val="both"/>
        <w:rPr>
          <w:rFonts w:ascii="Times New Roman" w:hAnsi="Times New Roman"/>
          <w:bCs/>
          <w:sz w:val="28"/>
          <w:szCs w:val="28"/>
        </w:rPr>
      </w:pPr>
      <w:r w:rsidRPr="0074495D">
        <w:rPr>
          <w:rFonts w:ascii="Times New Roman" w:hAnsi="Times New Roman"/>
          <w:b/>
          <w:bCs/>
          <w:sz w:val="28"/>
          <w:szCs w:val="28"/>
        </w:rPr>
        <w:t>Опора и движение</w:t>
      </w:r>
      <w:r w:rsidRPr="0074495D">
        <w:rPr>
          <w:rFonts w:ascii="Times New Roman" w:hAnsi="Times New Roman"/>
          <w:bCs/>
          <w:sz w:val="28"/>
          <w:szCs w:val="28"/>
        </w:rPr>
        <w:t xml:space="preserve">.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Опорно-двигательная система:строение,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Кровь и кровообращение.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lastRenderedPageBreak/>
        <w:t xml:space="preserve">Функции крови илимфы. Поддержание постоянства внутренней среды. </w:t>
      </w:r>
      <w:r w:rsidRPr="0074495D">
        <w:rPr>
          <w:rFonts w:ascii="Times New Roman" w:hAnsi="Times New Roman"/>
          <w:i/>
          <w:sz w:val="28"/>
          <w:szCs w:val="28"/>
        </w:rPr>
        <w:t>Гомеостаз</w:t>
      </w:r>
      <w:r w:rsidRPr="0074495D">
        <w:rPr>
          <w:rFonts w:ascii="Times New Roman" w:hAnsi="Times New Roman"/>
          <w:sz w:val="28"/>
          <w:szCs w:val="28"/>
        </w:rPr>
        <w:t xml:space="preserve">.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w:t>
      </w:r>
      <w:r w:rsidRPr="0074495D">
        <w:rPr>
          <w:rFonts w:ascii="Times New Roman" w:hAnsi="Times New Roman"/>
          <w:i/>
          <w:sz w:val="28"/>
          <w:szCs w:val="28"/>
        </w:rPr>
        <w:t>Значение работ Л.Пастера и И.И. Мечникова в области иммунитета.</w:t>
      </w:r>
      <w:r w:rsidRPr="0074495D">
        <w:rPr>
          <w:rFonts w:ascii="Times New Roman" w:hAnsi="Times New Roman"/>
          <w:sz w:val="28"/>
          <w:szCs w:val="28"/>
        </w:rPr>
        <w:t xml:space="preserve">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w:t>
      </w:r>
      <w:r w:rsidRPr="0074495D">
        <w:rPr>
          <w:rFonts w:ascii="Times New Roman" w:hAnsi="Times New Roman"/>
          <w:i/>
          <w:sz w:val="28"/>
          <w:szCs w:val="28"/>
        </w:rPr>
        <w:t xml:space="preserve">Движение лимфы по сосудам. </w:t>
      </w:r>
      <w:r w:rsidRPr="0074495D">
        <w:rPr>
          <w:rFonts w:ascii="Times New Roman" w:hAnsi="Times New Roman"/>
          <w:sz w:val="28"/>
          <w:szCs w:val="28"/>
        </w:rPr>
        <w:t xml:space="preserve">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Дыхание. </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Дыхательная система:строение ифункции.</w:t>
      </w:r>
      <w:r w:rsidRPr="0074495D">
        <w:rPr>
          <w:rFonts w:ascii="Times New Roman" w:hAnsi="Times New Roman"/>
          <w:bCs/>
          <w:sz w:val="28"/>
          <w:szCs w:val="28"/>
        </w:rPr>
        <w:t xml:space="preserve"> Этапы дыхания</w:t>
      </w:r>
      <w:r w:rsidRPr="0074495D">
        <w:rPr>
          <w:rFonts w:ascii="Times New Roman" w:hAnsi="Times New Roman"/>
          <w:sz w:val="28"/>
          <w:szCs w:val="28"/>
        </w:rPr>
        <w:t>.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E11496" w:rsidRPr="0074495D" w:rsidRDefault="00E11496" w:rsidP="00967608">
      <w:pPr>
        <w:tabs>
          <w:tab w:val="num" w:pos="851"/>
        </w:tabs>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Пищеварение.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Питание.</w:t>
      </w:r>
      <w:r w:rsidRPr="0074495D">
        <w:rPr>
          <w:rFonts w:ascii="Times New Roman" w:hAnsi="Times New Roman"/>
          <w:bCs/>
          <w:sz w:val="28"/>
          <w:szCs w:val="28"/>
        </w:rPr>
        <w:t xml:space="preserve"> Пищеварение. </w:t>
      </w:r>
      <w:r w:rsidRPr="0074495D">
        <w:rPr>
          <w:rFonts w:ascii="Times New Roman" w:hAnsi="Times New Roman"/>
          <w:sz w:val="28"/>
          <w:szCs w:val="28"/>
        </w:rPr>
        <w:t xml:space="preserve">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E11496" w:rsidRPr="0074495D" w:rsidRDefault="00E11496" w:rsidP="00967608">
      <w:pPr>
        <w:tabs>
          <w:tab w:val="num" w:pos="851"/>
        </w:tabs>
        <w:autoSpaceDE w:val="0"/>
        <w:autoSpaceDN w:val="0"/>
        <w:adjustRightInd w:val="0"/>
        <w:spacing w:after="0" w:line="24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Обмен веществ и энергии.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Поддержание температуры тела. </w:t>
      </w:r>
      <w:r w:rsidRPr="0074495D">
        <w:rPr>
          <w:rFonts w:ascii="Times New Roman" w:hAnsi="Times New Roman"/>
          <w:i/>
          <w:sz w:val="28"/>
          <w:szCs w:val="28"/>
        </w:rPr>
        <w:t>Терморегуляция при разных условиях среды.</w:t>
      </w:r>
      <w:r w:rsidRPr="0074495D">
        <w:rPr>
          <w:rFonts w:ascii="Times New Roman" w:hAnsi="Times New Roman"/>
          <w:sz w:val="28"/>
          <w:szCs w:val="28"/>
        </w:rPr>
        <w:t xml:space="preserve">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E11496" w:rsidRPr="0074495D" w:rsidRDefault="00E11496" w:rsidP="00967608">
      <w:pPr>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Выделение.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Мочевыделительная система:строение ифункции. Процесс образования и выделения мочи, его регуляция. Заболевания органов мочевыделительной системы и меры их предупреждения. </w:t>
      </w:r>
    </w:p>
    <w:p w:rsidR="00E11496" w:rsidRPr="0074495D" w:rsidRDefault="00E11496" w:rsidP="00967608">
      <w:pPr>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Размножение и развитие.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Половая система: строение и функции. Оплодотворение и внутриутробное развитие. </w:t>
      </w:r>
      <w:r w:rsidRPr="0074495D">
        <w:rPr>
          <w:rFonts w:ascii="Times New Roman" w:hAnsi="Times New Roman"/>
          <w:i/>
          <w:sz w:val="28"/>
          <w:szCs w:val="28"/>
        </w:rPr>
        <w:t>Роды.</w:t>
      </w:r>
      <w:r w:rsidRPr="0074495D">
        <w:rPr>
          <w:rFonts w:ascii="Times New Roman" w:hAnsi="Times New Roman"/>
          <w:sz w:val="28"/>
          <w:szCs w:val="28"/>
        </w:rPr>
        <w:t xml:space="preserve"> Рост и развитие ребенка. Половое созревание. Наследование признаков у человека. Наследственные болезни, их причины и </w:t>
      </w:r>
      <w:r w:rsidRPr="0074495D">
        <w:rPr>
          <w:rFonts w:ascii="Times New Roman" w:hAnsi="Times New Roman"/>
          <w:sz w:val="28"/>
          <w:szCs w:val="28"/>
        </w:rPr>
        <w:lastRenderedPageBreak/>
        <w:t>предупреждение. Роль генетических знаний в планировании семьи. Забота о репродуктивном здоровье. Инфекции,</w:t>
      </w:r>
      <w:bookmarkStart w:id="278" w:name="page17"/>
      <w:bookmarkEnd w:id="278"/>
      <w:r w:rsidRPr="0074495D">
        <w:rPr>
          <w:rFonts w:ascii="Times New Roman" w:hAnsi="Times New Roman"/>
          <w:sz w:val="28"/>
          <w:szCs w:val="28"/>
        </w:rPr>
        <w:t xml:space="preserve"> передающиеся половым путем и их профилактика. ВИЧ, профилактика СПИДа.</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Сенсорные системы (анализаторы).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E11496" w:rsidRPr="0074495D" w:rsidRDefault="00E11496" w:rsidP="00967608">
      <w:pPr>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Высшая нервная деятельность.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Высшая нервная деятельность человека, </w:t>
      </w:r>
      <w:r w:rsidRPr="0074495D">
        <w:rPr>
          <w:rFonts w:ascii="Times New Roman" w:hAnsi="Times New Roman"/>
          <w:i/>
          <w:sz w:val="28"/>
          <w:szCs w:val="28"/>
        </w:rPr>
        <w:t>работы И. М. Сеченова, И. П. Павлова,А. А. Ухтомского и П. К. Анохина.</w:t>
      </w:r>
      <w:r w:rsidRPr="0074495D">
        <w:rPr>
          <w:rFonts w:ascii="Times New Roman" w:hAnsi="Times New Roman"/>
          <w:sz w:val="28"/>
          <w:szCs w:val="28"/>
        </w:rPr>
        <w:t xml:space="preserve">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w:t>
      </w:r>
      <w:r w:rsidRPr="0074495D">
        <w:rPr>
          <w:rFonts w:ascii="Times New Roman" w:hAnsi="Times New Roman"/>
          <w:i/>
          <w:sz w:val="28"/>
          <w:szCs w:val="28"/>
        </w:rPr>
        <w:t>Значение интеллектуальных, творческих и эстетических потребностей.</w:t>
      </w:r>
      <w:r w:rsidRPr="0074495D">
        <w:rPr>
          <w:rFonts w:ascii="Times New Roman" w:hAnsi="Times New Roman"/>
          <w:sz w:val="28"/>
          <w:szCs w:val="28"/>
        </w:rPr>
        <w:t xml:space="preserve"> Роль обучения и воспитания в развитии психики и поведения человека.</w:t>
      </w:r>
    </w:p>
    <w:p w:rsidR="00E11496" w:rsidRPr="0074495D" w:rsidRDefault="00E11496" w:rsidP="00967608">
      <w:pPr>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Здоровье человека и его охрана.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Человек и окружающая среда. </w:t>
      </w:r>
      <w:r w:rsidRPr="0074495D">
        <w:rPr>
          <w:rFonts w:ascii="Times New Roman" w:hAnsi="Times New Roman"/>
          <w:i/>
          <w:sz w:val="28"/>
          <w:szCs w:val="28"/>
        </w:rPr>
        <w:t>Значение окружающей среды как источника веществ и энергии.Социальная и природная среда, адаптации к ним.Краткая характеристика основных форм труда. Рациональная организация труда и отдыха.</w:t>
      </w:r>
      <w:r w:rsidRPr="0074495D">
        <w:rPr>
          <w:rFonts w:ascii="Times New Roman" w:hAnsi="Times New Roman"/>
          <w:sz w:val="28"/>
          <w:szCs w:val="28"/>
        </w:rPr>
        <w:t xml:space="preserve">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E11496" w:rsidRPr="0074495D" w:rsidRDefault="00E11496"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Общие биологические закономерности.</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Биология как наука.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i/>
          <w:sz w:val="28"/>
          <w:szCs w:val="28"/>
        </w:rPr>
      </w:pPr>
      <w:r w:rsidRPr="0074495D">
        <w:rPr>
          <w:rFonts w:ascii="Times New Roman" w:hAnsi="Times New Roman"/>
          <w:sz w:val="28"/>
          <w:szCs w:val="28"/>
        </w:rP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w:t>
      </w:r>
      <w:r w:rsidRPr="0074495D">
        <w:rPr>
          <w:rFonts w:ascii="Times New Roman" w:hAnsi="Times New Roman"/>
          <w:sz w:val="28"/>
          <w:szCs w:val="28"/>
        </w:rPr>
        <w:lastRenderedPageBreak/>
        <w:t xml:space="preserve">живого. Уровни организации живой природы. </w:t>
      </w:r>
      <w:r w:rsidRPr="0074495D">
        <w:rPr>
          <w:rFonts w:ascii="Times New Roman" w:hAnsi="Times New Roman"/>
          <w:i/>
          <w:sz w:val="28"/>
          <w:szCs w:val="28"/>
        </w:rPr>
        <w:t>Живые природные объекты как система. Классификация живых природных объектов.</w:t>
      </w:r>
    </w:p>
    <w:p w:rsidR="00E11496" w:rsidRPr="0074495D" w:rsidRDefault="00E11496" w:rsidP="00967608">
      <w:pPr>
        <w:overflowPunct w:val="0"/>
        <w:autoSpaceDE w:val="0"/>
        <w:autoSpaceDN w:val="0"/>
        <w:adjustRightInd w:val="0"/>
        <w:spacing w:after="0" w:line="240" w:lineRule="auto"/>
        <w:ind w:left="709"/>
        <w:jc w:val="both"/>
        <w:rPr>
          <w:rFonts w:ascii="Times New Roman" w:hAnsi="Times New Roman"/>
          <w:b/>
          <w:bCs/>
          <w:sz w:val="28"/>
          <w:szCs w:val="28"/>
        </w:rPr>
      </w:pPr>
      <w:r w:rsidRPr="0074495D">
        <w:rPr>
          <w:rFonts w:ascii="Times New Roman" w:hAnsi="Times New Roman"/>
          <w:b/>
          <w:bCs/>
          <w:sz w:val="28"/>
          <w:szCs w:val="28"/>
        </w:rPr>
        <w:t xml:space="preserve">Клетка. </w:t>
      </w:r>
    </w:p>
    <w:p w:rsidR="00E11496" w:rsidRPr="0074495D" w:rsidRDefault="00E11496" w:rsidP="00967608">
      <w:pPr>
        <w:overflowPunct w:val="0"/>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w:t>
      </w:r>
      <w:r w:rsidRPr="0074495D">
        <w:rPr>
          <w:rFonts w:ascii="Times New Roman" w:hAnsi="Times New Roman"/>
          <w:i/>
          <w:sz w:val="28"/>
          <w:szCs w:val="28"/>
        </w:rPr>
        <w:t>Нарушения в строении и функционировании клеток – одна из причин заболевания организма.</w:t>
      </w:r>
      <w:r w:rsidRPr="0074495D">
        <w:rPr>
          <w:rFonts w:ascii="Times New Roman" w:hAnsi="Times New Roman"/>
          <w:sz w:val="28"/>
          <w:szCs w:val="28"/>
        </w:rPr>
        <w:t xml:space="preserve"> Деление клетки – основа размножения, роста и развития организмов. </w:t>
      </w:r>
    </w:p>
    <w:p w:rsidR="00E11496" w:rsidRPr="0074495D" w:rsidRDefault="00E11496" w:rsidP="00967608">
      <w:pPr>
        <w:overflowPunct w:val="0"/>
        <w:autoSpaceDE w:val="0"/>
        <w:autoSpaceDN w:val="0"/>
        <w:adjustRightInd w:val="0"/>
        <w:spacing w:after="0" w:line="24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Организм. </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w:t>
      </w:r>
      <w:r w:rsidRPr="0074495D">
        <w:rPr>
          <w:rFonts w:ascii="Times New Roman" w:hAnsi="Times New Roman"/>
          <w:bCs/>
          <w:i/>
          <w:sz w:val="28"/>
          <w:szCs w:val="28"/>
        </w:rPr>
        <w:t>Питание, дыхание, транспорт веществ, удаление продуктов обмена, координация и регуляция функций, движение и опора у растений и животных.</w:t>
      </w:r>
      <w:r w:rsidRPr="0074495D">
        <w:rPr>
          <w:rFonts w:ascii="Times New Roman" w:hAnsi="Times New Roman"/>
          <w:bCs/>
          <w:sz w:val="28"/>
          <w:szCs w:val="28"/>
        </w:rPr>
        <w:t xml:space="preserve">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E11496" w:rsidRPr="0074495D" w:rsidRDefault="00E11496" w:rsidP="00967608">
      <w:pPr>
        <w:overflowPunct w:val="0"/>
        <w:autoSpaceDE w:val="0"/>
        <w:autoSpaceDN w:val="0"/>
        <w:adjustRightInd w:val="0"/>
        <w:spacing w:after="0" w:line="24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Вид. </w:t>
      </w:r>
    </w:p>
    <w:p w:rsidR="00E11496" w:rsidRPr="0074495D" w:rsidRDefault="00E11496" w:rsidP="00967608">
      <w:pPr>
        <w:tabs>
          <w:tab w:val="left" w:pos="0"/>
        </w:tabs>
        <w:overflowPunct w:val="0"/>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Вид, признаки вида. </w:t>
      </w:r>
      <w:r w:rsidRPr="0074495D">
        <w:rPr>
          <w:rFonts w:ascii="Times New Roman" w:hAnsi="Times New Roman"/>
          <w:sz w:val="28"/>
          <w:szCs w:val="28"/>
        </w:rPr>
        <w:t xml:space="preserve">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w:t>
      </w:r>
      <w:r w:rsidRPr="0074495D">
        <w:rPr>
          <w:rFonts w:ascii="Times New Roman" w:hAnsi="Times New Roman"/>
          <w:i/>
          <w:sz w:val="28"/>
          <w:szCs w:val="28"/>
        </w:rPr>
        <w:t xml:space="preserve">Усложнение растений и животных в процессе эволюции.Происхождение основных систематических групп растений и животных. </w:t>
      </w:r>
      <w:r w:rsidRPr="0074495D">
        <w:rPr>
          <w:rFonts w:ascii="Times New Roman" w:hAnsi="Times New Roman"/>
          <w:sz w:val="28"/>
          <w:szCs w:val="28"/>
        </w:rPr>
        <w:t xml:space="preserve">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Экосистемы. </w:t>
      </w:r>
    </w:p>
    <w:p w:rsidR="00E11496" w:rsidRPr="0074495D" w:rsidRDefault="00E11496" w:rsidP="00967608">
      <w:pPr>
        <w:autoSpaceDE w:val="0"/>
        <w:autoSpaceDN w:val="0"/>
        <w:adjustRightInd w:val="0"/>
        <w:spacing w:after="0" w:line="240" w:lineRule="auto"/>
        <w:ind w:firstLine="709"/>
        <w:contextualSpacing/>
        <w:jc w:val="both"/>
        <w:rPr>
          <w:rFonts w:ascii="Times New Roman" w:hAnsi="Times New Roman"/>
          <w:sz w:val="28"/>
          <w:szCs w:val="28"/>
        </w:rPr>
      </w:pPr>
      <w:r w:rsidRPr="0074495D">
        <w:rPr>
          <w:rFonts w:ascii="Times New Roman" w:hAnsi="Times New Roman"/>
          <w:bCs/>
          <w:sz w:val="28"/>
          <w:szCs w:val="28"/>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w:t>
      </w:r>
      <w:r w:rsidRPr="0074495D">
        <w:rPr>
          <w:rFonts w:ascii="Times New Roman" w:hAnsi="Times New Roman"/>
          <w:sz w:val="28"/>
          <w:szCs w:val="28"/>
        </w:rPr>
        <w:t xml:space="preserve">иогеоценоз). Агроэкосистема (агроценоз) как искусственное сообщество организмов. </w:t>
      </w:r>
      <w:r w:rsidRPr="0074495D">
        <w:rPr>
          <w:rFonts w:ascii="Times New Roman" w:hAnsi="Times New Roman"/>
          <w:i/>
          <w:sz w:val="28"/>
          <w:szCs w:val="28"/>
        </w:rPr>
        <w:t>Круговорот веществ и поток энергии в биогеоценозах.</w:t>
      </w:r>
      <w:r w:rsidRPr="0074495D">
        <w:rPr>
          <w:rFonts w:ascii="Times New Roman" w:hAnsi="Times New Roman"/>
          <w:sz w:val="28"/>
          <w:szCs w:val="28"/>
        </w:rPr>
        <w:t>Биосфера–глобальная экосистема. В. И.  Вернадский – основоположник учения о биосфере. Структура</w:t>
      </w:r>
      <w:bookmarkStart w:id="279" w:name="page23"/>
      <w:bookmarkEnd w:id="279"/>
      <w:r w:rsidRPr="0074495D">
        <w:rPr>
          <w:rFonts w:ascii="Times New Roman" w:hAnsi="Times New Roman"/>
          <w:sz w:val="28"/>
          <w:szCs w:val="28"/>
        </w:rPr>
        <w:t xml:space="preserve"> биосферы. Распространение и роль живого вещества в биосфере.</w:t>
      </w:r>
      <w:r w:rsidRPr="0074495D">
        <w:rPr>
          <w:rFonts w:ascii="Times New Roman" w:hAnsi="Times New Roman"/>
          <w:i/>
          <w:sz w:val="28"/>
          <w:szCs w:val="28"/>
        </w:rPr>
        <w:t xml:space="preserve"> Ноосфера.Краткая история эволюции биосферы.</w:t>
      </w:r>
      <w:r w:rsidRPr="0074495D">
        <w:rPr>
          <w:rFonts w:ascii="Times New Roman" w:hAnsi="Times New Roman"/>
          <w:sz w:val="28"/>
          <w:szCs w:val="28"/>
        </w:rPr>
        <w:t xml:space="preserve">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w:t>
      </w:r>
      <w:r w:rsidRPr="0074495D">
        <w:rPr>
          <w:rFonts w:ascii="Times New Roman" w:hAnsi="Times New Roman"/>
          <w:sz w:val="28"/>
          <w:szCs w:val="28"/>
        </w:rPr>
        <w:lastRenderedPageBreak/>
        <w:t>экосистемах. Влияние собственных поступков на живые организмы и экосистемы.</w:t>
      </w:r>
    </w:p>
    <w:p w:rsidR="00E11496" w:rsidRPr="0074495D" w:rsidRDefault="00E11496"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Примерный список лабораторных и практических работ по разделу «Живые организмы»:</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устройства увеличительных приборов и правил работы с ними;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Приготовление микропрепарата кожицы чешуи лука (мякоти плода томата);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органов цветкового растения;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Изучение строения позвоночного животного;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Выявление передвижение воды и минеральных веществ в растении;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строения семян однодольных и двудольных растений;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lang w:val="en-US"/>
        </w:rPr>
      </w:pPr>
      <w:r w:rsidRPr="0074495D">
        <w:rPr>
          <w:rFonts w:ascii="Times New Roman" w:hAnsi="Times New Roman"/>
          <w:i/>
          <w:sz w:val="28"/>
          <w:szCs w:val="28"/>
          <w:lang w:val="en-US"/>
        </w:rPr>
        <w:t>Изучение строения водорослей</w:t>
      </w:r>
      <w:r w:rsidRPr="0074495D">
        <w:rPr>
          <w:rFonts w:ascii="Times New Roman" w:hAnsi="Times New Roman"/>
          <w:sz w:val="28"/>
          <w:szCs w:val="28"/>
          <w:lang w:val="en-US"/>
        </w:rPr>
        <w:t xml:space="preserve">;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мхов (на местных видах);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папоротника (хвоща);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хвои, шишек и семян голосеменных растений;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покрытосеменных растений;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Определение признаков класса в строении растений;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Определение до рода или вида нескольких травянистых растений одного-двух семейств;</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Изучение строения плесневых грибов;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Вегетативное размножение комнатных растений;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строения и передвижения одноклеточных животных;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 xml:space="preserve">Изучение внешнего строения дождевого червя, наблюдение за его передвижением и реакциями на раздражения;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Изучение строения раковин моллюсков;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Изучение внешнего строения насекомого;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типов развития насекомых;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и передвижения рыб;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и перьевого покрова птиц; </w:t>
      </w:r>
    </w:p>
    <w:p w:rsidR="00E11496" w:rsidRPr="0074495D" w:rsidRDefault="00E11496" w:rsidP="00AC384E">
      <w:pPr>
        <w:numPr>
          <w:ilvl w:val="0"/>
          <w:numId w:val="65"/>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скелета и зубной системы млекопитающих. </w:t>
      </w:r>
    </w:p>
    <w:p w:rsidR="00E11496" w:rsidRPr="0074495D" w:rsidRDefault="00E11496"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Примерный список экскурсий по разделу «Живые организмы»:</w:t>
      </w:r>
    </w:p>
    <w:p w:rsidR="00E11496" w:rsidRPr="0074495D" w:rsidRDefault="00E11496" w:rsidP="00AC384E">
      <w:pPr>
        <w:numPr>
          <w:ilvl w:val="0"/>
          <w:numId w:val="66"/>
        </w:numPr>
        <w:overflowPunct w:val="0"/>
        <w:autoSpaceDE w:val="0"/>
        <w:autoSpaceDN w:val="0"/>
        <w:adjustRightInd w:val="0"/>
        <w:spacing w:after="0" w:line="24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Многообразие животных; </w:t>
      </w:r>
    </w:p>
    <w:p w:rsidR="00E11496" w:rsidRPr="0074495D" w:rsidRDefault="00E11496" w:rsidP="00AC384E">
      <w:pPr>
        <w:numPr>
          <w:ilvl w:val="0"/>
          <w:numId w:val="66"/>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Осенние (зимние, весенние) явления в жизни растений и животных; </w:t>
      </w:r>
    </w:p>
    <w:p w:rsidR="00E11496" w:rsidRPr="0074495D" w:rsidRDefault="00E11496" w:rsidP="00AC384E">
      <w:pPr>
        <w:numPr>
          <w:ilvl w:val="0"/>
          <w:numId w:val="66"/>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Разнообразие и роль членистоногих в природе родного края; </w:t>
      </w:r>
    </w:p>
    <w:p w:rsidR="00E11496" w:rsidRPr="0074495D" w:rsidRDefault="00E11496" w:rsidP="00AC384E">
      <w:pPr>
        <w:numPr>
          <w:ilvl w:val="0"/>
          <w:numId w:val="66"/>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Разнообразие птиц и млекопитающих местности проживания (экскурсия в природу, зоопарк или музей).</w:t>
      </w:r>
    </w:p>
    <w:p w:rsidR="00E11496" w:rsidRPr="0074495D" w:rsidRDefault="00E11496"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Примерный список лабораторных и практических работ по разделу«Человек и его здоровье»:</w:t>
      </w:r>
    </w:p>
    <w:p w:rsidR="00E11496" w:rsidRPr="0074495D" w:rsidRDefault="00E11496" w:rsidP="00AC384E">
      <w:pPr>
        <w:numPr>
          <w:ilvl w:val="0"/>
          <w:numId w:val="63"/>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особенностей строения клеток разных тканей; </w:t>
      </w:r>
    </w:p>
    <w:p w:rsidR="00E11496" w:rsidRPr="0074495D" w:rsidRDefault="00E11496" w:rsidP="00AC384E">
      <w:pPr>
        <w:numPr>
          <w:ilvl w:val="0"/>
          <w:numId w:val="63"/>
        </w:numPr>
        <w:tabs>
          <w:tab w:val="num" w:pos="280"/>
        </w:tabs>
        <w:overflowPunct w:val="0"/>
        <w:autoSpaceDE w:val="0"/>
        <w:autoSpaceDN w:val="0"/>
        <w:adjustRightInd w:val="0"/>
        <w:spacing w:after="0" w:line="240" w:lineRule="auto"/>
        <w:ind w:left="0" w:firstLine="709"/>
        <w:jc w:val="both"/>
        <w:rPr>
          <w:rFonts w:ascii="Times New Roman" w:hAnsi="Times New Roman"/>
          <w:i/>
          <w:sz w:val="28"/>
          <w:szCs w:val="28"/>
          <w:lang w:val="en-US"/>
        </w:rPr>
      </w:pPr>
      <w:r w:rsidRPr="0074495D">
        <w:rPr>
          <w:rFonts w:ascii="Times New Roman" w:hAnsi="Times New Roman"/>
          <w:i/>
          <w:sz w:val="28"/>
          <w:szCs w:val="28"/>
        </w:rPr>
        <w:t>Изучение с</w:t>
      </w:r>
      <w:r w:rsidRPr="0074495D">
        <w:rPr>
          <w:rFonts w:ascii="Times New Roman" w:hAnsi="Times New Roman"/>
          <w:i/>
          <w:sz w:val="28"/>
          <w:szCs w:val="28"/>
          <w:lang w:val="en-US"/>
        </w:rPr>
        <w:t>троени</w:t>
      </w:r>
      <w:r w:rsidRPr="0074495D">
        <w:rPr>
          <w:rFonts w:ascii="Times New Roman" w:hAnsi="Times New Roman"/>
          <w:i/>
          <w:sz w:val="28"/>
          <w:szCs w:val="28"/>
        </w:rPr>
        <w:t>я</w:t>
      </w:r>
      <w:r w:rsidRPr="0074495D">
        <w:rPr>
          <w:rFonts w:ascii="Times New Roman" w:hAnsi="Times New Roman"/>
          <w:i/>
          <w:sz w:val="28"/>
          <w:szCs w:val="28"/>
          <w:lang w:val="en-US"/>
        </w:rPr>
        <w:t xml:space="preserve"> головного мозга; </w:t>
      </w:r>
    </w:p>
    <w:p w:rsidR="00E11496" w:rsidRPr="0074495D" w:rsidRDefault="00E11496" w:rsidP="00AC384E">
      <w:pPr>
        <w:numPr>
          <w:ilvl w:val="0"/>
          <w:numId w:val="63"/>
        </w:numPr>
        <w:tabs>
          <w:tab w:val="num" w:pos="280"/>
        </w:tabs>
        <w:overflowPunct w:val="0"/>
        <w:autoSpaceDE w:val="0"/>
        <w:autoSpaceDN w:val="0"/>
        <w:adjustRightInd w:val="0"/>
        <w:spacing w:after="0" w:line="240" w:lineRule="auto"/>
        <w:ind w:left="0" w:firstLine="709"/>
        <w:jc w:val="both"/>
        <w:rPr>
          <w:rFonts w:ascii="Times New Roman" w:hAnsi="Times New Roman"/>
          <w:i/>
          <w:sz w:val="28"/>
          <w:szCs w:val="28"/>
          <w:lang w:val="en-US"/>
        </w:rPr>
      </w:pPr>
      <w:r w:rsidRPr="0074495D">
        <w:rPr>
          <w:rFonts w:ascii="Times New Roman" w:hAnsi="Times New Roman"/>
          <w:i/>
          <w:sz w:val="28"/>
          <w:szCs w:val="28"/>
        </w:rPr>
        <w:lastRenderedPageBreak/>
        <w:t>Выявление особенностей с</w:t>
      </w:r>
      <w:r w:rsidRPr="0074495D">
        <w:rPr>
          <w:rFonts w:ascii="Times New Roman" w:hAnsi="Times New Roman"/>
          <w:i/>
          <w:sz w:val="28"/>
          <w:szCs w:val="28"/>
          <w:lang w:val="en-US"/>
        </w:rPr>
        <w:t>троени</w:t>
      </w:r>
      <w:r w:rsidRPr="0074495D">
        <w:rPr>
          <w:rFonts w:ascii="Times New Roman" w:hAnsi="Times New Roman"/>
          <w:i/>
          <w:sz w:val="28"/>
          <w:szCs w:val="28"/>
        </w:rPr>
        <w:t>я</w:t>
      </w:r>
      <w:r w:rsidRPr="0074495D">
        <w:rPr>
          <w:rFonts w:ascii="Times New Roman" w:hAnsi="Times New Roman"/>
          <w:i/>
          <w:sz w:val="28"/>
          <w:szCs w:val="28"/>
          <w:lang w:val="en-US"/>
        </w:rPr>
        <w:t xml:space="preserve"> позвонков; </w:t>
      </w:r>
    </w:p>
    <w:p w:rsidR="00E11496" w:rsidRPr="0074495D" w:rsidRDefault="00E11496" w:rsidP="00AC384E">
      <w:pPr>
        <w:numPr>
          <w:ilvl w:val="0"/>
          <w:numId w:val="63"/>
        </w:numPr>
        <w:tabs>
          <w:tab w:val="num" w:pos="280"/>
        </w:tabs>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нарушения осанки и наличия плоскостопия; </w:t>
      </w:r>
    </w:p>
    <w:p w:rsidR="00E11496" w:rsidRPr="0074495D" w:rsidRDefault="00E11496" w:rsidP="00AC384E">
      <w:pPr>
        <w:numPr>
          <w:ilvl w:val="0"/>
          <w:numId w:val="63"/>
        </w:numPr>
        <w:tabs>
          <w:tab w:val="num" w:pos="280"/>
        </w:tabs>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Сравнение микроскопического строения крови человека и лягушки; </w:t>
      </w:r>
    </w:p>
    <w:p w:rsidR="00E11496" w:rsidRPr="0074495D" w:rsidRDefault="00E11496" w:rsidP="00AC384E">
      <w:pPr>
        <w:numPr>
          <w:ilvl w:val="0"/>
          <w:numId w:val="63"/>
        </w:numPr>
        <w:tabs>
          <w:tab w:val="num" w:pos="280"/>
        </w:tabs>
        <w:overflowPunct w:val="0"/>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sz w:val="28"/>
          <w:szCs w:val="28"/>
        </w:rPr>
        <w:t xml:space="preserve">Подсчет пульса в разных условиях. </w:t>
      </w:r>
      <w:r w:rsidRPr="0074495D">
        <w:rPr>
          <w:rFonts w:ascii="Times New Roman" w:hAnsi="Times New Roman"/>
          <w:i/>
          <w:sz w:val="28"/>
          <w:szCs w:val="28"/>
        </w:rPr>
        <w:t xml:space="preserve">Измерение артериального давления; </w:t>
      </w:r>
    </w:p>
    <w:p w:rsidR="00E11496" w:rsidRPr="0074495D" w:rsidRDefault="00E11496" w:rsidP="00AC384E">
      <w:pPr>
        <w:numPr>
          <w:ilvl w:val="0"/>
          <w:numId w:val="63"/>
        </w:numPr>
        <w:overflowPunct w:val="0"/>
        <w:autoSpaceDE w:val="0"/>
        <w:autoSpaceDN w:val="0"/>
        <w:adjustRightInd w:val="0"/>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Измерение жизненной емкости легких. Дыхательные движения.</w:t>
      </w:r>
    </w:p>
    <w:p w:rsidR="00E11496" w:rsidRPr="0074495D" w:rsidRDefault="00E11496" w:rsidP="00AC384E">
      <w:pPr>
        <w:numPr>
          <w:ilvl w:val="0"/>
          <w:numId w:val="63"/>
        </w:numPr>
        <w:tabs>
          <w:tab w:val="num" w:pos="280"/>
        </w:tabs>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строения и работы органа зрения. </w:t>
      </w:r>
    </w:p>
    <w:p w:rsidR="00E11496" w:rsidRPr="0074495D" w:rsidRDefault="00E11496"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Примерный список лабораторных и практических работ по разделу «Общебиологические закономерности»:</w:t>
      </w:r>
    </w:p>
    <w:p w:rsidR="00E11496" w:rsidRPr="0074495D" w:rsidRDefault="00E11496" w:rsidP="00AC384E">
      <w:pPr>
        <w:numPr>
          <w:ilvl w:val="0"/>
          <w:numId w:val="67"/>
        </w:numPr>
        <w:tabs>
          <w:tab w:val="left" w:pos="500"/>
        </w:tabs>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Изучение клеток и тканей растений и животных на готовых </w:t>
      </w:r>
      <w:bookmarkStart w:id="280" w:name="page27"/>
      <w:bookmarkEnd w:id="280"/>
      <w:r w:rsidRPr="0074495D">
        <w:rPr>
          <w:rFonts w:ascii="Times New Roman" w:hAnsi="Times New Roman"/>
          <w:sz w:val="28"/>
          <w:szCs w:val="28"/>
        </w:rPr>
        <w:t>микропрепаратах;</w:t>
      </w:r>
    </w:p>
    <w:p w:rsidR="00E11496" w:rsidRPr="0074495D" w:rsidRDefault="00E11496" w:rsidP="00AC384E">
      <w:pPr>
        <w:numPr>
          <w:ilvl w:val="0"/>
          <w:numId w:val="67"/>
        </w:numPr>
        <w:overflowPunct w:val="0"/>
        <w:autoSpaceDE w:val="0"/>
        <w:autoSpaceDN w:val="0"/>
        <w:adjustRightInd w:val="0"/>
        <w:spacing w:after="0" w:line="240" w:lineRule="auto"/>
        <w:ind w:left="0" w:firstLine="709"/>
        <w:jc w:val="both"/>
        <w:rPr>
          <w:rFonts w:ascii="Times New Roman" w:hAnsi="Times New Roman"/>
          <w:sz w:val="28"/>
          <w:szCs w:val="28"/>
          <w:lang w:val="en-US"/>
        </w:rPr>
      </w:pPr>
      <w:r w:rsidRPr="0074495D">
        <w:rPr>
          <w:rFonts w:ascii="Times New Roman" w:hAnsi="Times New Roman"/>
          <w:sz w:val="28"/>
          <w:szCs w:val="28"/>
        </w:rPr>
        <w:t>Выявление и</w:t>
      </w:r>
      <w:r w:rsidRPr="0074495D">
        <w:rPr>
          <w:rFonts w:ascii="Times New Roman" w:hAnsi="Times New Roman"/>
          <w:sz w:val="28"/>
          <w:szCs w:val="28"/>
          <w:lang w:val="en-US"/>
        </w:rPr>
        <w:t>зменчивост</w:t>
      </w:r>
      <w:r w:rsidRPr="0074495D">
        <w:rPr>
          <w:rFonts w:ascii="Times New Roman" w:hAnsi="Times New Roman"/>
          <w:sz w:val="28"/>
          <w:szCs w:val="28"/>
        </w:rPr>
        <w:t>и</w:t>
      </w:r>
      <w:r w:rsidRPr="0074495D">
        <w:rPr>
          <w:rFonts w:ascii="Times New Roman" w:hAnsi="Times New Roman"/>
          <w:sz w:val="28"/>
          <w:szCs w:val="28"/>
          <w:lang w:val="en-US"/>
        </w:rPr>
        <w:t xml:space="preserve"> организмов; </w:t>
      </w:r>
    </w:p>
    <w:p w:rsidR="00E11496" w:rsidRPr="0074495D" w:rsidRDefault="00E11496" w:rsidP="00AC384E">
      <w:pPr>
        <w:numPr>
          <w:ilvl w:val="0"/>
          <w:numId w:val="67"/>
        </w:numPr>
        <w:overflowPunct w:val="0"/>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приспособлений у организмов к среде обитания (на конкретных примерах). </w:t>
      </w:r>
    </w:p>
    <w:p w:rsidR="00E11496" w:rsidRPr="0074495D" w:rsidRDefault="00E11496"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Примерный список экскурсий по разделу «Общебиологические закономерности»:</w:t>
      </w:r>
    </w:p>
    <w:p w:rsidR="00E11496" w:rsidRPr="0074495D" w:rsidRDefault="00E11496" w:rsidP="00AC384E">
      <w:pPr>
        <w:numPr>
          <w:ilvl w:val="0"/>
          <w:numId w:val="64"/>
        </w:numPr>
        <w:autoSpaceDE w:val="0"/>
        <w:autoSpaceDN w:val="0"/>
        <w:adjustRightInd w:val="0"/>
        <w:spacing w:after="0" w:line="240" w:lineRule="auto"/>
        <w:ind w:left="0" w:firstLine="709"/>
        <w:contextualSpacing/>
        <w:jc w:val="both"/>
        <w:rPr>
          <w:rFonts w:ascii="Times New Roman" w:hAnsi="Times New Roman"/>
          <w:sz w:val="28"/>
          <w:szCs w:val="28"/>
        </w:rPr>
      </w:pPr>
      <w:r w:rsidRPr="0074495D">
        <w:rPr>
          <w:rFonts w:ascii="Times New Roman" w:hAnsi="Times New Roman"/>
          <w:sz w:val="28"/>
          <w:szCs w:val="28"/>
        </w:rPr>
        <w:t>Изучение и описание экосистемы своей местности.</w:t>
      </w:r>
    </w:p>
    <w:p w:rsidR="00E11496" w:rsidRPr="0074495D" w:rsidRDefault="00E11496" w:rsidP="00AC384E">
      <w:pPr>
        <w:numPr>
          <w:ilvl w:val="0"/>
          <w:numId w:val="64"/>
        </w:numPr>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Многообразие живых организмов (на примере парка или природного участка).</w:t>
      </w:r>
    </w:p>
    <w:p w:rsidR="00B540EE" w:rsidRPr="00F40793" w:rsidRDefault="00E11496" w:rsidP="00AC384E">
      <w:pPr>
        <w:numPr>
          <w:ilvl w:val="0"/>
          <w:numId w:val="64"/>
        </w:numPr>
        <w:autoSpaceDE w:val="0"/>
        <w:autoSpaceDN w:val="0"/>
        <w:adjustRightInd w:val="0"/>
        <w:spacing w:after="0" w:line="24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Естественный отбор - движущая сила эволюции.</w:t>
      </w:r>
    </w:p>
    <w:p w:rsidR="00B540EE" w:rsidRPr="0074495D" w:rsidRDefault="00F17097" w:rsidP="00967608">
      <w:pPr>
        <w:pStyle w:val="4"/>
        <w:spacing w:line="240" w:lineRule="auto"/>
      </w:pPr>
      <w:bookmarkStart w:id="281" w:name="_Toc409691712"/>
      <w:bookmarkStart w:id="282" w:name="_Toc410654037"/>
      <w:bookmarkStart w:id="283" w:name="_Toc414553248"/>
      <w:r w:rsidRPr="0074495D">
        <w:t>2.2.2.1</w:t>
      </w:r>
      <w:r w:rsidR="00FF5538">
        <w:t>1</w:t>
      </w:r>
      <w:r w:rsidRPr="0074495D">
        <w:t xml:space="preserve">. </w:t>
      </w:r>
      <w:r w:rsidR="00B540EE" w:rsidRPr="0074495D">
        <w:t>Химия</w:t>
      </w:r>
      <w:bookmarkEnd w:id="281"/>
      <w:bookmarkEnd w:id="282"/>
      <w:bookmarkEnd w:id="283"/>
    </w:p>
    <w:p w:rsidR="00B30F8B" w:rsidRPr="0074495D" w:rsidRDefault="00B30F8B"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B30F8B" w:rsidRPr="0074495D" w:rsidRDefault="00B30F8B"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B30F8B" w:rsidRPr="0074495D" w:rsidRDefault="00B30F8B"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B30F8B" w:rsidRPr="0074495D" w:rsidRDefault="00B30F8B"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B30F8B" w:rsidRPr="0074495D" w:rsidRDefault="00B30F8B"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Теоретическую основу изучения неорганической химии составляет атомно-молекулярное учение, Периодический закон Д.И. Менделеева с </w:t>
      </w:r>
      <w:r w:rsidRPr="0074495D">
        <w:rPr>
          <w:rFonts w:ascii="Times New Roman" w:eastAsia="Times New Roman" w:hAnsi="Times New Roman"/>
          <w:sz w:val="28"/>
          <w:szCs w:val="28"/>
          <w:lang w:eastAsia="ru-RU"/>
        </w:rPr>
        <w:lastRenderedPageBreak/>
        <w:t>краткими сведениями о строении атома, видах химической связи, закономерностях протекания химических реакций.</w:t>
      </w:r>
    </w:p>
    <w:p w:rsidR="00B30F8B" w:rsidRPr="0074495D" w:rsidRDefault="00B30F8B"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B30F8B" w:rsidRPr="0074495D" w:rsidRDefault="00B30F8B" w:rsidP="00967608">
      <w:pPr>
        <w:spacing w:after="0" w:line="240" w:lineRule="auto"/>
        <w:ind w:firstLine="709"/>
        <w:contextualSpacing/>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w:t>
      </w:r>
    </w:p>
    <w:p w:rsidR="00B30F8B" w:rsidRPr="0074495D" w:rsidRDefault="00B30F8B" w:rsidP="00967608">
      <w:pPr>
        <w:spacing w:after="0" w:line="240" w:lineRule="auto"/>
        <w:ind w:firstLine="709"/>
        <w:contextualSpacing/>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предметами:«Биология», «География», «История», «Литература», «Математика», «Основы безопасности жизнедеятельности», «Русский язык», «Физика», «Экология».</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Первоначальные химические понятия</w:t>
      </w:r>
    </w:p>
    <w:p w:rsidR="00B540EE" w:rsidRPr="0074495D" w:rsidRDefault="00B540EE"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Предмет химии. </w:t>
      </w:r>
      <w:r w:rsidRPr="0074495D">
        <w:rPr>
          <w:rFonts w:ascii="Times New Roman" w:hAnsi="Times New Roman"/>
          <w:i/>
          <w:sz w:val="28"/>
          <w:szCs w:val="28"/>
        </w:rPr>
        <w:t>Тела и вещества.Основные методы познания: наблюдение, измерение, эксперимент.</w:t>
      </w:r>
      <w:r w:rsidRPr="0074495D">
        <w:rPr>
          <w:rFonts w:ascii="Times New Roman" w:hAnsi="Times New Roman"/>
          <w:sz w:val="28"/>
          <w:szCs w:val="28"/>
        </w:rPr>
        <w:t xml:space="preserve">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w:t>
      </w:r>
      <w:r w:rsidRPr="0074495D">
        <w:rPr>
          <w:rFonts w:ascii="Times New Roman" w:hAnsi="Times New Roman"/>
          <w:i/>
          <w:sz w:val="28"/>
          <w:szCs w:val="28"/>
        </w:rPr>
        <w:t>Закон постоянства состава вещества.</w:t>
      </w:r>
      <w:r w:rsidRPr="0074495D">
        <w:rPr>
          <w:rFonts w:ascii="Times New Roman" w:hAnsi="Times New Roman"/>
          <w:sz w:val="28"/>
          <w:szCs w:val="28"/>
        </w:rPr>
        <w:t xml:space="preserve">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Кислород. Водород</w:t>
      </w:r>
    </w:p>
    <w:p w:rsidR="00B540EE" w:rsidRPr="0074495D" w:rsidRDefault="00B540EE"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Кислород – химический элемент и простое вещество. </w:t>
      </w:r>
      <w:r w:rsidRPr="0074495D">
        <w:rPr>
          <w:rFonts w:ascii="Times New Roman" w:hAnsi="Times New Roman"/>
          <w:i/>
          <w:sz w:val="28"/>
          <w:szCs w:val="28"/>
        </w:rPr>
        <w:t>Озон. Состав воздуха.</w:t>
      </w:r>
      <w:r w:rsidRPr="0074495D">
        <w:rPr>
          <w:rFonts w:ascii="Times New Roman" w:hAnsi="Times New Roman"/>
          <w:sz w:val="28"/>
          <w:szCs w:val="28"/>
        </w:rPr>
        <w:t xml:space="preserve"> Физические и химические свойства кислорода. Получение и применение кислорода. </w:t>
      </w:r>
      <w:r w:rsidRPr="0074495D">
        <w:rPr>
          <w:rFonts w:ascii="Times New Roman" w:hAnsi="Times New Roman"/>
          <w:i/>
          <w:sz w:val="28"/>
          <w:szCs w:val="28"/>
        </w:rPr>
        <w:t>Тепловой эффект химических реакций. Понятие об экзо- и эндотермических реакциях</w:t>
      </w:r>
      <w:r w:rsidRPr="0074495D">
        <w:rPr>
          <w:rFonts w:ascii="Times New Roman" w:hAnsi="Times New Roman"/>
          <w:sz w:val="28"/>
          <w:szCs w:val="28"/>
        </w:rPr>
        <w:t xml:space="preserve">. Водород – химический элемент и простое вещество. Физические и химические свойства водорода. Получение водорода в лаборатории. </w:t>
      </w:r>
      <w:r w:rsidRPr="0074495D">
        <w:rPr>
          <w:rFonts w:ascii="Times New Roman" w:hAnsi="Times New Roman"/>
          <w:i/>
          <w:sz w:val="28"/>
          <w:szCs w:val="28"/>
        </w:rPr>
        <w:t>Получение водорода в промышленности</w:t>
      </w:r>
      <w:r w:rsidRPr="0074495D">
        <w:rPr>
          <w:rFonts w:ascii="Times New Roman" w:hAnsi="Times New Roman"/>
          <w:sz w:val="28"/>
          <w:szCs w:val="28"/>
        </w:rPr>
        <w:t xml:space="preserve">. </w:t>
      </w:r>
      <w:r w:rsidRPr="0074495D">
        <w:rPr>
          <w:rFonts w:ascii="Times New Roman" w:hAnsi="Times New Roman"/>
          <w:i/>
          <w:sz w:val="28"/>
          <w:szCs w:val="28"/>
        </w:rPr>
        <w:t>Применение водорода</w:t>
      </w:r>
      <w:r w:rsidRPr="0074495D">
        <w:rPr>
          <w:rFonts w:ascii="Times New Roman" w:hAnsi="Times New Roman"/>
          <w:sz w:val="28"/>
          <w:szCs w:val="28"/>
        </w:rPr>
        <w:t>.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Вода. Растворы</w:t>
      </w:r>
    </w:p>
    <w:p w:rsidR="00B540EE" w:rsidRPr="0074495D" w:rsidRDefault="00B540EE"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i/>
          <w:sz w:val="28"/>
          <w:szCs w:val="28"/>
        </w:rPr>
        <w:t>Вода в природе. Круговорот воды в природе.Физические и химические свойства воды.</w:t>
      </w:r>
      <w:r w:rsidRPr="0074495D">
        <w:rPr>
          <w:rFonts w:ascii="Times New Roman" w:hAnsi="Times New Roman"/>
          <w:sz w:val="28"/>
          <w:szCs w:val="28"/>
        </w:rPr>
        <w:t xml:space="preserve"> Растворы. </w:t>
      </w:r>
      <w:r w:rsidRPr="0074495D">
        <w:rPr>
          <w:rFonts w:ascii="Times New Roman" w:hAnsi="Times New Roman"/>
          <w:i/>
          <w:sz w:val="28"/>
          <w:szCs w:val="28"/>
        </w:rPr>
        <w:t>Растворимость веществ в воде.</w:t>
      </w:r>
      <w:r w:rsidRPr="0074495D">
        <w:rPr>
          <w:rFonts w:ascii="Times New Roman" w:hAnsi="Times New Roman"/>
          <w:sz w:val="28"/>
          <w:szCs w:val="28"/>
        </w:rPr>
        <w:t xml:space="preserve"> Концентрация растворов. Массовая доля растворенного вещества в растворе.</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Основные классы неорганических соединений</w:t>
      </w:r>
    </w:p>
    <w:p w:rsidR="00B540EE" w:rsidRPr="0074495D" w:rsidRDefault="00B540EE"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Оксиды. Классификация. Номенклатура. </w:t>
      </w:r>
      <w:r w:rsidRPr="0074495D">
        <w:rPr>
          <w:rFonts w:ascii="Times New Roman" w:hAnsi="Times New Roman"/>
          <w:i/>
          <w:sz w:val="28"/>
          <w:szCs w:val="28"/>
        </w:rPr>
        <w:t>Физические свойства оксидов.</w:t>
      </w:r>
      <w:r w:rsidRPr="0074495D">
        <w:rPr>
          <w:rFonts w:ascii="Times New Roman" w:hAnsi="Times New Roman"/>
          <w:sz w:val="28"/>
          <w:szCs w:val="28"/>
        </w:rPr>
        <w:t xml:space="preserve"> Химические свойства оксидов. </w:t>
      </w:r>
      <w:r w:rsidRPr="0074495D">
        <w:rPr>
          <w:rFonts w:ascii="Times New Roman" w:hAnsi="Times New Roman"/>
          <w:i/>
          <w:sz w:val="28"/>
          <w:szCs w:val="28"/>
        </w:rPr>
        <w:t>Получение и применение оксидов.</w:t>
      </w:r>
      <w:r w:rsidRPr="0074495D">
        <w:rPr>
          <w:rFonts w:ascii="Times New Roman" w:hAnsi="Times New Roman"/>
          <w:sz w:val="28"/>
          <w:szCs w:val="28"/>
        </w:rPr>
        <w:t xml:space="preserve"> Основания. Классификация. Номенклатура. </w:t>
      </w:r>
      <w:r w:rsidRPr="0074495D">
        <w:rPr>
          <w:rFonts w:ascii="Times New Roman" w:hAnsi="Times New Roman"/>
          <w:i/>
          <w:sz w:val="28"/>
          <w:szCs w:val="28"/>
        </w:rPr>
        <w:t>Физические свойства оснований.Получение оснований.</w:t>
      </w:r>
      <w:r w:rsidRPr="0074495D">
        <w:rPr>
          <w:rFonts w:ascii="Times New Roman" w:hAnsi="Times New Roman"/>
          <w:sz w:val="28"/>
          <w:szCs w:val="28"/>
        </w:rPr>
        <w:t xml:space="preserve"> Химические свойства оснований. Реакция нейтрализации. </w:t>
      </w:r>
      <w:r w:rsidRPr="0074495D">
        <w:rPr>
          <w:rFonts w:ascii="Times New Roman" w:hAnsi="Times New Roman"/>
          <w:sz w:val="28"/>
          <w:szCs w:val="28"/>
        </w:rPr>
        <w:lastRenderedPageBreak/>
        <w:t xml:space="preserve">Кислоты. Классификация. Номенклатура. </w:t>
      </w:r>
      <w:r w:rsidRPr="0074495D">
        <w:rPr>
          <w:rFonts w:ascii="Times New Roman" w:hAnsi="Times New Roman"/>
          <w:i/>
          <w:sz w:val="28"/>
          <w:szCs w:val="28"/>
        </w:rPr>
        <w:t>Физические свойства кислот.Получение и применение кислот.</w:t>
      </w:r>
      <w:r w:rsidRPr="0074495D">
        <w:rPr>
          <w:rFonts w:ascii="Times New Roman" w:hAnsi="Times New Roman"/>
          <w:sz w:val="28"/>
          <w:szCs w:val="28"/>
        </w:rPr>
        <w:t xml:space="preserve"> Химические свойства кислот. Индикаторы. Изменение окраски индикаторов в различных средах. Соли. Классификация. Номенклатура. </w:t>
      </w:r>
      <w:r w:rsidRPr="0074495D">
        <w:rPr>
          <w:rFonts w:ascii="Times New Roman" w:hAnsi="Times New Roman"/>
          <w:i/>
          <w:sz w:val="28"/>
          <w:szCs w:val="28"/>
        </w:rPr>
        <w:t>Физические свойства солей.Получение и применение солей.</w:t>
      </w:r>
      <w:r w:rsidRPr="0074495D">
        <w:rPr>
          <w:rFonts w:ascii="Times New Roman" w:hAnsi="Times New Roman"/>
          <w:sz w:val="28"/>
          <w:szCs w:val="28"/>
        </w:rPr>
        <w:t xml:space="preserve"> Химические свойства солей. Генетическая связь между классами неорганических соединений. </w:t>
      </w:r>
      <w:r w:rsidRPr="0074495D">
        <w:rPr>
          <w:rFonts w:ascii="Times New Roman" w:hAnsi="Times New Roman"/>
          <w:i/>
          <w:sz w:val="28"/>
          <w:szCs w:val="28"/>
        </w:rPr>
        <w:t>Проблема безопасного использования веществ и химических реакций в повседневной жизни.Токсичные, горючие и взрывоопасные вещества. Бытовая химическая грамотность.</w:t>
      </w:r>
    </w:p>
    <w:p w:rsidR="00B540EE" w:rsidRPr="0074495D" w:rsidRDefault="00B540EE"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b/>
          <w:bCs/>
          <w:sz w:val="28"/>
          <w:szCs w:val="28"/>
        </w:rPr>
        <w:t>Строение атома. Периодический закон и периодическая система химических элементов Д.И. Менделеева</w:t>
      </w:r>
    </w:p>
    <w:p w:rsidR="00B540EE" w:rsidRPr="0074495D" w:rsidRDefault="00B540EE"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Строение атома: ядро, энергетический уровень. </w:t>
      </w:r>
      <w:r w:rsidRPr="0074495D">
        <w:rPr>
          <w:rFonts w:ascii="Times New Roman" w:hAnsi="Times New Roman"/>
          <w:i/>
          <w:sz w:val="28"/>
          <w:szCs w:val="28"/>
        </w:rPr>
        <w:t>Состав ядра атома: протоны, нейтроны. Изотопы.</w:t>
      </w:r>
      <w:r w:rsidRPr="0074495D">
        <w:rPr>
          <w:rFonts w:ascii="Times New Roman" w:hAnsi="Times New Roman"/>
          <w:sz w:val="28"/>
          <w:szCs w:val="28"/>
        </w:rPr>
        <w:t xml:space="preserve">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Строение веществ. Химическая связь</w:t>
      </w:r>
    </w:p>
    <w:p w:rsidR="00B540EE" w:rsidRPr="0074495D" w:rsidRDefault="00B540EE"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i/>
          <w:sz w:val="28"/>
          <w:szCs w:val="28"/>
        </w:rPr>
        <w:t>Электроотрицательность атомов химических элементов.</w:t>
      </w:r>
      <w:r w:rsidRPr="0074495D">
        <w:rPr>
          <w:rFonts w:ascii="Times New Roman" w:hAnsi="Times New Roman"/>
          <w:sz w:val="28"/>
          <w:szCs w:val="28"/>
        </w:rPr>
        <w:t xml:space="preserve"> Ковалентная химическая связь: неполярная и полярная. </w:t>
      </w:r>
      <w:r w:rsidRPr="0074495D">
        <w:rPr>
          <w:rFonts w:ascii="Times New Roman" w:hAnsi="Times New Roman"/>
          <w:i/>
          <w:sz w:val="28"/>
          <w:szCs w:val="28"/>
        </w:rPr>
        <w:t>Понятие о водородной связи и ее влиянии на физические свойства веществ на примере воды.</w:t>
      </w:r>
      <w:r w:rsidRPr="0074495D">
        <w:rPr>
          <w:rFonts w:ascii="Times New Roman" w:hAnsi="Times New Roman"/>
          <w:sz w:val="28"/>
          <w:szCs w:val="28"/>
        </w:rPr>
        <w:t xml:space="preserve"> Ионная связь. Металлическая связь. </w:t>
      </w:r>
      <w:r w:rsidRPr="0074495D">
        <w:rPr>
          <w:rFonts w:ascii="Times New Roman" w:hAnsi="Times New Roman"/>
          <w:i/>
          <w:sz w:val="28"/>
          <w:szCs w:val="28"/>
        </w:rPr>
        <w:t>Типы кристаллических решеток (атомная, молекулярная, ионная, металлическая). Зависимость физических свойств веществ от типа кристаллической решетки.</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Химические реакции</w:t>
      </w:r>
    </w:p>
    <w:p w:rsidR="00B540EE" w:rsidRPr="0074495D" w:rsidRDefault="00B540EE" w:rsidP="00967608">
      <w:pPr>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i/>
          <w:sz w:val="28"/>
          <w:szCs w:val="28"/>
        </w:rPr>
        <w:t>Понятие о скорости химической реакции. Факторы, влияющие на скорость химической реакции</w:t>
      </w:r>
      <w:r w:rsidRPr="0074495D">
        <w:rPr>
          <w:rFonts w:ascii="Times New Roman" w:hAnsi="Times New Roman"/>
          <w:sz w:val="28"/>
          <w:szCs w:val="28"/>
        </w:rPr>
        <w:t xml:space="preserve">. </w:t>
      </w:r>
      <w:r w:rsidRPr="0074495D">
        <w:rPr>
          <w:rFonts w:ascii="Times New Roman" w:hAnsi="Times New Roman"/>
          <w:i/>
          <w:sz w:val="28"/>
          <w:szCs w:val="28"/>
        </w:rPr>
        <w:t>Понятие о катализаторе.</w:t>
      </w:r>
      <w:r w:rsidRPr="0074495D">
        <w:rPr>
          <w:rFonts w:ascii="Times New Roman" w:hAnsi="Times New Roman"/>
          <w:sz w:val="28"/>
          <w:szCs w:val="28"/>
        </w:rPr>
        <w:t xml:space="preserve">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Неметаллы </w:t>
      </w:r>
      <w:r w:rsidRPr="0074495D">
        <w:rPr>
          <w:rFonts w:ascii="Times New Roman" w:hAnsi="Times New Roman"/>
          <w:b/>
          <w:bCs/>
          <w:sz w:val="28"/>
          <w:szCs w:val="28"/>
          <w:lang w:val="en-US"/>
        </w:rPr>
        <w:t>IV</w:t>
      </w:r>
      <w:r w:rsidRPr="0074495D">
        <w:rPr>
          <w:rFonts w:ascii="Times New Roman" w:hAnsi="Times New Roman"/>
          <w:b/>
          <w:bCs/>
          <w:sz w:val="28"/>
          <w:szCs w:val="28"/>
        </w:rPr>
        <w:t xml:space="preserve"> – </w:t>
      </w:r>
      <w:r w:rsidRPr="0074495D">
        <w:rPr>
          <w:rFonts w:ascii="Times New Roman" w:hAnsi="Times New Roman"/>
          <w:b/>
          <w:bCs/>
          <w:sz w:val="28"/>
          <w:szCs w:val="28"/>
          <w:lang w:val="en-US"/>
        </w:rPr>
        <w:t>VII</w:t>
      </w:r>
      <w:r w:rsidRPr="0074495D">
        <w:rPr>
          <w:rFonts w:ascii="Times New Roman" w:hAnsi="Times New Roman"/>
          <w:b/>
          <w:bCs/>
          <w:sz w:val="28"/>
          <w:szCs w:val="28"/>
        </w:rPr>
        <w:t xml:space="preserve"> групп и их соединения</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sz w:val="28"/>
          <w:szCs w:val="28"/>
        </w:rPr>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w:t>
      </w:r>
      <w:r w:rsidRPr="0074495D">
        <w:rPr>
          <w:rFonts w:ascii="Times New Roman" w:hAnsi="Times New Roman"/>
          <w:i/>
          <w:sz w:val="28"/>
          <w:szCs w:val="28"/>
        </w:rPr>
        <w:t>сернистая и сероводородная кислоты</w:t>
      </w:r>
      <w:r w:rsidRPr="0074495D">
        <w:rPr>
          <w:rFonts w:ascii="Times New Roman" w:hAnsi="Times New Roman"/>
          <w:sz w:val="28"/>
          <w:szCs w:val="28"/>
        </w:rPr>
        <w:t xml:space="preserve"> и их соли. Азот: физические и химические свойства. Аммиак. Соли </w:t>
      </w:r>
      <w:r w:rsidRPr="0074495D">
        <w:rPr>
          <w:rFonts w:ascii="Times New Roman" w:hAnsi="Times New Roman"/>
          <w:sz w:val="28"/>
          <w:szCs w:val="28"/>
        </w:rPr>
        <w:lastRenderedPageBreak/>
        <w:t>аммония. Оксиды азота. Азотная кислота и ее соли. Фосфор: физические и химические свойства. Соединения фосфора: оксид фосфора (</w:t>
      </w:r>
      <w:r w:rsidRPr="0074495D">
        <w:rPr>
          <w:rFonts w:ascii="Times New Roman" w:hAnsi="Times New Roman"/>
          <w:sz w:val="28"/>
          <w:szCs w:val="28"/>
          <w:lang w:val="en-US"/>
        </w:rPr>
        <w:t>V</w:t>
      </w:r>
      <w:r w:rsidRPr="0074495D">
        <w:rPr>
          <w:rFonts w:ascii="Times New Roman" w:hAnsi="Times New Roman"/>
          <w:sz w:val="28"/>
          <w:szCs w:val="28"/>
        </w:rPr>
        <w:t xml:space="preserve">), ортофосфорная кислота и ее соли. Углерод: физические и химические свойства. </w:t>
      </w:r>
      <w:r w:rsidRPr="0074495D">
        <w:rPr>
          <w:rFonts w:ascii="Times New Roman" w:hAnsi="Times New Roman"/>
          <w:i/>
          <w:sz w:val="28"/>
          <w:szCs w:val="28"/>
        </w:rPr>
        <w:t xml:space="preserve">Аллотропия углерода: алмаз, графит, карбин, фуллерены. </w:t>
      </w:r>
      <w:r w:rsidRPr="0074495D">
        <w:rPr>
          <w:rFonts w:ascii="Times New Roman" w:hAnsi="Times New Roman"/>
          <w:sz w:val="28"/>
          <w:szCs w:val="28"/>
        </w:rPr>
        <w:t xml:space="preserve">Соединения углерода: оксиды углерода (II) и (IV), угольная кислота и ее соли. </w:t>
      </w:r>
      <w:r w:rsidRPr="0074495D">
        <w:rPr>
          <w:rFonts w:ascii="Times New Roman" w:hAnsi="Times New Roman"/>
          <w:i/>
          <w:sz w:val="28"/>
          <w:szCs w:val="28"/>
        </w:rPr>
        <w:t>Кремний и его соединения.</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Металлы и их соединения</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i/>
          <w:sz w:val="28"/>
          <w:szCs w:val="28"/>
        </w:rPr>
        <w:t>Положение металлов в периодической системе химических элементов Д.И. Менделеева.</w:t>
      </w:r>
      <w:r w:rsidR="0020404B" w:rsidRPr="0074495D">
        <w:rPr>
          <w:rFonts w:ascii="Times New Roman" w:hAnsi="Times New Roman"/>
          <w:i/>
          <w:sz w:val="28"/>
          <w:szCs w:val="28"/>
        </w:rPr>
        <w:t>Металлы в природе и общие способы их получения</w:t>
      </w:r>
      <w:r w:rsidR="0020404B" w:rsidRPr="0074495D">
        <w:rPr>
          <w:rFonts w:ascii="Times New Roman" w:hAnsi="Times New Roman"/>
          <w:sz w:val="28"/>
          <w:szCs w:val="28"/>
        </w:rPr>
        <w:t xml:space="preserve">. </w:t>
      </w:r>
      <w:r w:rsidRPr="0074495D">
        <w:rPr>
          <w:rFonts w:ascii="Times New Roman" w:hAnsi="Times New Roman"/>
          <w:i/>
          <w:sz w:val="28"/>
          <w:szCs w:val="28"/>
        </w:rPr>
        <w:t>Общие физические свойства металлов.</w:t>
      </w:r>
      <w:r w:rsidRPr="0074495D">
        <w:rPr>
          <w:rFonts w:ascii="Times New Roman" w:hAnsi="Times New Roman"/>
          <w:sz w:val="28"/>
          <w:szCs w:val="28"/>
        </w:rPr>
        <w:t xml:space="preserve"> Общие химические свойства металлов: реакции с неметаллами, кислотами, солями. </w:t>
      </w:r>
      <w:r w:rsidRPr="0074495D">
        <w:rPr>
          <w:rFonts w:ascii="Times New Roman" w:hAnsi="Times New Roman"/>
          <w:i/>
          <w:sz w:val="28"/>
          <w:szCs w:val="28"/>
        </w:rPr>
        <w:t>Электрохимический ряд напряжений металлов.</w:t>
      </w:r>
      <w:r w:rsidRPr="0074495D">
        <w:rPr>
          <w:rFonts w:ascii="Times New Roman" w:hAnsi="Times New Roman"/>
          <w:sz w:val="28"/>
          <w:szCs w:val="28"/>
        </w:rPr>
        <w:t xml:space="preserve">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Первоначальные сведения об органических веществах</w:t>
      </w:r>
    </w:p>
    <w:p w:rsidR="00B540EE" w:rsidRPr="0074495D" w:rsidRDefault="00B540EE" w:rsidP="00967608">
      <w:pPr>
        <w:autoSpaceDE w:val="0"/>
        <w:autoSpaceDN w:val="0"/>
        <w:adjustRightInd w:val="0"/>
        <w:spacing w:after="0" w:line="240" w:lineRule="auto"/>
        <w:ind w:firstLine="709"/>
        <w:jc w:val="both"/>
        <w:rPr>
          <w:rFonts w:ascii="Times New Roman" w:hAnsi="Times New Roman"/>
          <w:i/>
          <w:sz w:val="28"/>
          <w:szCs w:val="28"/>
        </w:rPr>
      </w:pPr>
      <w:r w:rsidRPr="0074495D">
        <w:rPr>
          <w:rFonts w:ascii="Times New Roman" w:hAnsi="Times New Roman"/>
          <w:bCs/>
          <w:sz w:val="28"/>
          <w:szCs w:val="28"/>
        </w:rPr>
        <w:t>П</w:t>
      </w:r>
      <w:r w:rsidRPr="0074495D">
        <w:rPr>
          <w:rFonts w:ascii="Times New Roman" w:hAnsi="Times New Roman"/>
          <w:sz w:val="28"/>
          <w:szCs w:val="28"/>
        </w:rPr>
        <w:t xml:space="preserve">ервоначальные сведения о строении органических веществ. Углеводороды: метан, этан, этилен. </w:t>
      </w:r>
      <w:r w:rsidRPr="0074495D">
        <w:rPr>
          <w:rFonts w:ascii="Times New Roman" w:hAnsi="Times New Roman"/>
          <w:i/>
          <w:sz w:val="28"/>
          <w:szCs w:val="28"/>
        </w:rPr>
        <w:t xml:space="preserve">Источники углеводородов: природный газ, нефть, уголь. </w:t>
      </w:r>
      <w:r w:rsidRPr="0074495D">
        <w:rPr>
          <w:rFonts w:ascii="Times New Roman" w:hAnsi="Times New Roman"/>
          <w:sz w:val="28"/>
          <w:szCs w:val="28"/>
        </w:rPr>
        <w:t xml:space="preserve">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w:t>
      </w:r>
      <w:r w:rsidRPr="0074495D">
        <w:rPr>
          <w:rFonts w:ascii="Times New Roman" w:hAnsi="Times New Roman"/>
          <w:i/>
          <w:sz w:val="28"/>
          <w:szCs w:val="28"/>
        </w:rPr>
        <w:t>Химическое загрязнение окружающей среды и его последствия.</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Типы расчетных задач:</w:t>
      </w:r>
    </w:p>
    <w:p w:rsidR="00B540EE" w:rsidRPr="0074495D" w:rsidRDefault="00B540EE" w:rsidP="00967608">
      <w:pPr>
        <w:numPr>
          <w:ilvl w:val="0"/>
          <w:numId w:val="1"/>
        </w:numPr>
        <w:autoSpaceDE w:val="0"/>
        <w:autoSpaceDN w:val="0"/>
        <w:adjustRightInd w:val="0"/>
        <w:spacing w:after="0" w:line="240" w:lineRule="auto"/>
        <w:ind w:left="0" w:firstLine="709"/>
        <w:jc w:val="both"/>
        <w:rPr>
          <w:rFonts w:ascii="Times New Roman" w:hAnsi="Times New Roman"/>
          <w:bCs/>
          <w:sz w:val="28"/>
          <w:szCs w:val="28"/>
        </w:rPr>
      </w:pPr>
      <w:r w:rsidRPr="0074495D">
        <w:rPr>
          <w:rFonts w:ascii="Times New Roman" w:hAnsi="Times New Roman"/>
          <w:bCs/>
          <w:sz w:val="28"/>
          <w:szCs w:val="28"/>
        </w:rPr>
        <w:t>Вычисление массовой доли химического элемента по формуле соединения.</w:t>
      </w:r>
    </w:p>
    <w:p w:rsidR="00B540EE" w:rsidRPr="0074495D" w:rsidRDefault="00B540EE" w:rsidP="00967608">
      <w:pPr>
        <w:autoSpaceDE w:val="0"/>
        <w:autoSpaceDN w:val="0"/>
        <w:adjustRightInd w:val="0"/>
        <w:spacing w:after="0" w:line="240" w:lineRule="auto"/>
        <w:ind w:firstLine="709"/>
        <w:jc w:val="both"/>
        <w:rPr>
          <w:rFonts w:ascii="Times New Roman" w:hAnsi="Times New Roman"/>
          <w:bCs/>
          <w:i/>
          <w:sz w:val="28"/>
          <w:szCs w:val="28"/>
        </w:rPr>
      </w:pPr>
      <w:r w:rsidRPr="0074495D">
        <w:rPr>
          <w:rFonts w:ascii="Times New Roman" w:hAnsi="Times New Roman"/>
          <w:bCs/>
          <w:i/>
          <w:sz w:val="28"/>
          <w:szCs w:val="28"/>
        </w:rPr>
        <w:t>Установление простейшей формулы вещества по массовым долям химических элементов.</w:t>
      </w:r>
    </w:p>
    <w:p w:rsidR="00B540EE" w:rsidRPr="0074495D" w:rsidRDefault="00B540EE" w:rsidP="00967608">
      <w:pPr>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Вычисления по химическим уравнениям количества, объема, массы вещества по количеству, объему, массе реагентов или продуктов реакции.</w:t>
      </w:r>
    </w:p>
    <w:p w:rsidR="00B540EE" w:rsidRPr="0074495D" w:rsidRDefault="00B540EE" w:rsidP="00967608">
      <w:pPr>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Расчет массовой доли растворенного вещества в растворе.</w:t>
      </w:r>
    </w:p>
    <w:p w:rsidR="00B540EE" w:rsidRPr="0074495D" w:rsidRDefault="00B540EE" w:rsidP="00967608">
      <w:pPr>
        <w:autoSpaceDE w:val="0"/>
        <w:autoSpaceDN w:val="0"/>
        <w:adjustRightInd w:val="0"/>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Примерные темы практических работ:</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Лабораторное оборудование и приемы обращения с ним. Правила безопасной работы в химической лаборатории.</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Очистка загрязненной поваренной соли.</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Признаки протекания химических реакций.</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Получение кислорода и изучение его свойств.</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Получение водорода и изучение его свойств.</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Приготовление растворов с определенной массовой долей растворенного вещества.</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Решение экспериментальных задач по теме «Основные классы неорганических соединений».</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Реакции ионного обмена.</w:t>
      </w:r>
    </w:p>
    <w:p w:rsidR="00B540EE" w:rsidRPr="0074495D" w:rsidRDefault="00B540EE" w:rsidP="00AC384E">
      <w:pPr>
        <w:numPr>
          <w:ilvl w:val="0"/>
          <w:numId w:val="111"/>
        </w:numPr>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Качественные реакции на ионы в растворе.</w:t>
      </w:r>
    </w:p>
    <w:p w:rsidR="00B540EE" w:rsidRPr="0074495D" w:rsidRDefault="00B540EE" w:rsidP="00AC384E">
      <w:pPr>
        <w:numPr>
          <w:ilvl w:val="0"/>
          <w:numId w:val="111"/>
        </w:numPr>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Получение аммиака и изучение его свойств.</w:t>
      </w:r>
    </w:p>
    <w:p w:rsidR="00B540EE" w:rsidRPr="0074495D" w:rsidRDefault="00B540EE" w:rsidP="00AC384E">
      <w:pPr>
        <w:numPr>
          <w:ilvl w:val="0"/>
          <w:numId w:val="111"/>
        </w:numPr>
        <w:spacing w:after="0" w:line="240" w:lineRule="auto"/>
        <w:ind w:left="0" w:firstLine="709"/>
        <w:jc w:val="both"/>
        <w:rPr>
          <w:rFonts w:ascii="Times New Roman" w:hAnsi="Times New Roman"/>
          <w:i/>
          <w:sz w:val="28"/>
          <w:szCs w:val="28"/>
        </w:rPr>
      </w:pPr>
      <w:r w:rsidRPr="0074495D">
        <w:rPr>
          <w:rFonts w:ascii="Times New Roman" w:hAnsi="Times New Roman"/>
          <w:i/>
          <w:sz w:val="28"/>
          <w:szCs w:val="28"/>
        </w:rPr>
        <w:t>Получение углекислого газа и изучение его свойств.</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Решение экспериментальных задач по теме «Неметаллы IV – VII групп и их соединений».</w:t>
      </w:r>
    </w:p>
    <w:p w:rsidR="00B540EE" w:rsidRPr="0074495D" w:rsidRDefault="00B540EE" w:rsidP="00AC384E">
      <w:pPr>
        <w:numPr>
          <w:ilvl w:val="0"/>
          <w:numId w:val="111"/>
        </w:numPr>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Решение экспериментальных задач по теме «Металлы и их соединения».</w:t>
      </w:r>
    </w:p>
    <w:p w:rsidR="00B540EE" w:rsidRPr="0074495D" w:rsidRDefault="00F40793" w:rsidP="00F40793">
      <w:pPr>
        <w:pStyle w:val="4"/>
        <w:spacing w:line="240" w:lineRule="auto"/>
        <w:ind w:left="0"/>
      </w:pPr>
      <w:bookmarkStart w:id="284" w:name="_Toc409691713"/>
      <w:bookmarkStart w:id="285" w:name="_Toc410654038"/>
      <w:bookmarkStart w:id="286" w:name="_Toc414553249"/>
      <w:r>
        <w:rPr>
          <w:rFonts w:eastAsia="Calibri"/>
          <w:b w:val="0"/>
          <w:bCs w:val="0"/>
          <w:iCs w:val="0"/>
          <w:szCs w:val="28"/>
        </w:rPr>
        <w:t xml:space="preserve">          </w:t>
      </w:r>
      <w:r w:rsidR="00FF5538">
        <w:t>2.2.2.12</w:t>
      </w:r>
      <w:r w:rsidR="00F17097" w:rsidRPr="0074495D">
        <w:t xml:space="preserve">. </w:t>
      </w:r>
      <w:r w:rsidR="00B540EE" w:rsidRPr="0074495D">
        <w:t>Изобразительное искусство</w:t>
      </w:r>
      <w:bookmarkEnd w:id="284"/>
      <w:bookmarkEnd w:id="285"/>
      <w:bookmarkEnd w:id="286"/>
    </w:p>
    <w:p w:rsidR="00B30F8B" w:rsidRPr="0074495D" w:rsidRDefault="00B30F8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B30F8B" w:rsidRPr="0074495D" w:rsidRDefault="00B30F8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
    <w:p w:rsidR="00B30F8B" w:rsidRPr="0074495D" w:rsidRDefault="00B30F8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B30F8B" w:rsidRPr="0074495D" w:rsidRDefault="00B30F8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В программу включены следующие основные виды художественно-творческой деятельности:</w:t>
      </w:r>
    </w:p>
    <w:p w:rsidR="00B30F8B" w:rsidRPr="0074495D" w:rsidRDefault="00B30F8B" w:rsidP="00AC384E">
      <w:pPr>
        <w:pStyle w:val="a8"/>
        <w:numPr>
          <w:ilvl w:val="0"/>
          <w:numId w:val="179"/>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ценностно-ориентационная и коммуникативная деятельность;</w:t>
      </w:r>
    </w:p>
    <w:p w:rsidR="00B30F8B" w:rsidRPr="0074495D" w:rsidRDefault="00B30F8B" w:rsidP="00AC384E">
      <w:pPr>
        <w:pStyle w:val="a8"/>
        <w:numPr>
          <w:ilvl w:val="0"/>
          <w:numId w:val="179"/>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изобразительная деятельность (основы художественного изображения);</w:t>
      </w:r>
    </w:p>
    <w:p w:rsidR="00B30F8B" w:rsidRPr="0074495D" w:rsidRDefault="00B30F8B" w:rsidP="00AC384E">
      <w:pPr>
        <w:pStyle w:val="a8"/>
        <w:numPr>
          <w:ilvl w:val="0"/>
          <w:numId w:val="179"/>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 xml:space="preserve">декоративно-прикладная деятельность (основы народного и декоративно-прикладного искусства); </w:t>
      </w:r>
    </w:p>
    <w:p w:rsidR="00B30F8B" w:rsidRPr="0074495D" w:rsidRDefault="00B30F8B" w:rsidP="00AC384E">
      <w:pPr>
        <w:pStyle w:val="a8"/>
        <w:numPr>
          <w:ilvl w:val="0"/>
          <w:numId w:val="179"/>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художественно-конструкторская деятельность (элементы дизайна и архитектуры);</w:t>
      </w:r>
    </w:p>
    <w:p w:rsidR="00B30F8B" w:rsidRPr="0074495D" w:rsidRDefault="00B30F8B" w:rsidP="00AC384E">
      <w:pPr>
        <w:pStyle w:val="a8"/>
        <w:numPr>
          <w:ilvl w:val="0"/>
          <w:numId w:val="179"/>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художественно-творческая деятельность на основе синтеза искусств.</w:t>
      </w:r>
    </w:p>
    <w:p w:rsidR="00B30F8B" w:rsidRPr="0074495D" w:rsidRDefault="00B30F8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B30F8B" w:rsidRPr="0074495D" w:rsidRDefault="00B30F8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20404B" w:rsidRPr="0074495D" w:rsidRDefault="0020404B" w:rsidP="00967608">
      <w:pPr>
        <w:spacing w:after="0" w:line="24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lastRenderedPageBreak/>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20404B" w:rsidRPr="0074495D" w:rsidRDefault="0020404B" w:rsidP="00967608">
      <w:pPr>
        <w:spacing w:after="0" w:line="24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4E048F" w:rsidRPr="0074495D" w:rsidRDefault="004E048F" w:rsidP="00967608">
      <w:pPr>
        <w:pStyle w:val="a8"/>
        <w:tabs>
          <w:tab w:val="left" w:pos="426"/>
        </w:tabs>
        <w:ind w:left="0" w:firstLine="709"/>
        <w:jc w:val="both"/>
        <w:rPr>
          <w:rFonts w:ascii="Times New Roman" w:eastAsia="Times New Roman" w:hAnsi="Times New Roman"/>
          <w:b/>
          <w:sz w:val="28"/>
          <w:szCs w:val="28"/>
        </w:rPr>
      </w:pPr>
      <w:r w:rsidRPr="0074495D">
        <w:rPr>
          <w:rFonts w:ascii="Times New Roman" w:eastAsia="Times New Roman" w:hAnsi="Times New Roman"/>
          <w:b/>
          <w:sz w:val="28"/>
          <w:szCs w:val="28"/>
        </w:rPr>
        <w:t>Народное художественное творчество – неиссякаемый источник самобытной красоты</w:t>
      </w:r>
    </w:p>
    <w:p w:rsidR="004E048F" w:rsidRPr="0074495D" w:rsidRDefault="004E048F" w:rsidP="00967608">
      <w:pPr>
        <w:tabs>
          <w:tab w:val="left" w:pos="426"/>
          <w:tab w:val="left" w:pos="709"/>
        </w:tabs>
        <w:spacing w:after="0" w:line="240" w:lineRule="auto"/>
        <w:ind w:firstLine="709"/>
        <w:jc w:val="both"/>
        <w:rPr>
          <w:rFonts w:ascii="Times New Roman" w:eastAsia="Times New Roman" w:hAnsi="Times New Roman"/>
          <w:b/>
          <w:sz w:val="28"/>
          <w:szCs w:val="28"/>
          <w:lang w:eastAsia="ru-RU"/>
        </w:rPr>
      </w:pPr>
      <w:r w:rsidRPr="0074495D">
        <w:rPr>
          <w:rFonts w:ascii="Times New Roman" w:eastAsia="Times New Roman" w:hAnsi="Times New Roman"/>
          <w:sz w:val="28"/>
          <w:szCs w:val="28"/>
          <w:lang w:eastAsia="ru-RU"/>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4E048F" w:rsidRPr="0074495D" w:rsidRDefault="004E048F" w:rsidP="00967608">
      <w:pPr>
        <w:spacing w:after="0" w:line="240" w:lineRule="auto"/>
        <w:ind w:firstLine="709"/>
        <w:jc w:val="both"/>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Виды изобразительного искусства и основы образного языка</w:t>
      </w:r>
    </w:p>
    <w:p w:rsidR="004E048F" w:rsidRPr="0074495D" w:rsidRDefault="004E048F"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4E048F" w:rsidRPr="0074495D" w:rsidRDefault="004E048F" w:rsidP="00967608">
      <w:pPr>
        <w:spacing w:after="0" w:line="24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Понимание смысла деятельности художника</w:t>
      </w:r>
    </w:p>
    <w:p w:rsidR="004E048F" w:rsidRPr="0074495D" w:rsidRDefault="004E048F"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4E048F" w:rsidRPr="0074495D" w:rsidRDefault="004E048F"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Изображение фигуры человека и образ человека. Изображение фигуры человека в истории искусства (Леонардо да Винчи, Микеланджело </w:t>
      </w:r>
      <w:r w:rsidRPr="0074495D">
        <w:rPr>
          <w:rFonts w:ascii="Times New Roman" w:eastAsia="Times New Roman" w:hAnsi="Times New Roman"/>
          <w:sz w:val="28"/>
          <w:szCs w:val="28"/>
          <w:lang w:eastAsia="ru-RU"/>
        </w:rPr>
        <w:lastRenderedPageBreak/>
        <w:t>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4E048F" w:rsidRPr="0074495D" w:rsidRDefault="004E048F" w:rsidP="00967608">
      <w:pPr>
        <w:spacing w:after="0" w:line="24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Вечные темы и великие исторические события в искусстве</w:t>
      </w:r>
    </w:p>
    <w:p w:rsidR="004E048F" w:rsidRPr="0074495D" w:rsidRDefault="004E048F"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4E048F" w:rsidRPr="0074495D" w:rsidRDefault="004E048F" w:rsidP="00967608">
      <w:pPr>
        <w:spacing w:after="0" w:line="24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Конструктивное искусство: архитектура и дизайн</w:t>
      </w:r>
    </w:p>
    <w:p w:rsidR="004E048F" w:rsidRPr="0074495D" w:rsidRDefault="004E048F"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4E048F" w:rsidRPr="0074495D" w:rsidRDefault="004E048F" w:rsidP="00967608">
      <w:pPr>
        <w:spacing w:after="0" w:line="24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Изобразительное искусство и архитектура России</w:t>
      </w:r>
      <w:r w:rsidR="002C72F0" w:rsidRPr="0074495D">
        <w:rPr>
          <w:rFonts w:ascii="Times New Roman" w:eastAsia="Times New Roman" w:hAnsi="Times New Roman"/>
          <w:b/>
          <w:sz w:val="28"/>
          <w:szCs w:val="28"/>
          <w:lang w:val="en-US"/>
        </w:rPr>
        <w:t>XI</w:t>
      </w:r>
      <w:r w:rsidR="002C72F0" w:rsidRPr="0074495D">
        <w:rPr>
          <w:rFonts w:ascii="Times New Roman" w:eastAsia="Times New Roman" w:hAnsi="Times New Roman"/>
          <w:b/>
          <w:sz w:val="28"/>
          <w:szCs w:val="28"/>
        </w:rPr>
        <w:t xml:space="preserve"> –</w:t>
      </w:r>
      <w:r w:rsidR="002C72F0" w:rsidRPr="0074495D">
        <w:rPr>
          <w:rFonts w:ascii="Times New Roman" w:eastAsia="Times New Roman" w:hAnsi="Times New Roman"/>
          <w:b/>
          <w:sz w:val="28"/>
          <w:szCs w:val="28"/>
          <w:lang w:val="en-US"/>
        </w:rPr>
        <w:t>XVII</w:t>
      </w:r>
      <w:r w:rsidR="002C72F0" w:rsidRPr="0074495D">
        <w:rPr>
          <w:rFonts w:ascii="Times New Roman" w:eastAsia="Times New Roman" w:hAnsi="Times New Roman"/>
          <w:b/>
          <w:sz w:val="28"/>
          <w:szCs w:val="28"/>
        </w:rPr>
        <w:t xml:space="preserve"> вв</w:t>
      </w:r>
      <w:r w:rsidRPr="0074495D">
        <w:rPr>
          <w:rFonts w:ascii="Times New Roman" w:eastAsia="Times New Roman" w:hAnsi="Times New Roman"/>
          <w:b/>
          <w:sz w:val="28"/>
          <w:szCs w:val="28"/>
          <w:lang w:eastAsia="ru-RU"/>
        </w:rPr>
        <w:t>.</w:t>
      </w:r>
    </w:p>
    <w:p w:rsidR="004E048F" w:rsidRPr="0074495D" w:rsidRDefault="004E048F"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4E048F" w:rsidRPr="0074495D" w:rsidRDefault="004E048F" w:rsidP="00967608">
      <w:pPr>
        <w:spacing w:after="0" w:line="240" w:lineRule="auto"/>
        <w:ind w:firstLine="709"/>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lastRenderedPageBreak/>
        <w:t>Искусство полиграфии</w:t>
      </w:r>
    </w:p>
    <w:p w:rsidR="004E048F" w:rsidRPr="0074495D" w:rsidRDefault="004E048F" w:rsidP="00967608">
      <w:pPr>
        <w:spacing w:after="0" w:line="240" w:lineRule="auto"/>
        <w:ind w:firstLine="709"/>
        <w:jc w:val="both"/>
        <w:rPr>
          <w:rFonts w:ascii="Times New Roman" w:eastAsia="Times New Roman" w:hAnsi="Times New Roman"/>
          <w:i/>
          <w:sz w:val="28"/>
          <w:szCs w:val="28"/>
          <w:lang w:eastAsia="ru-RU"/>
        </w:rPr>
      </w:pPr>
      <w:r w:rsidRPr="0074495D">
        <w:rPr>
          <w:rFonts w:ascii="Times New Roman" w:eastAsia="Times New Roman" w:hAnsi="Times New Roman"/>
          <w:i/>
          <w:sz w:val="28"/>
          <w:szCs w:val="28"/>
          <w:lang w:eastAsia="ru-RU"/>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4E048F" w:rsidRPr="0074495D" w:rsidRDefault="004E048F" w:rsidP="00967608">
      <w:pPr>
        <w:spacing w:after="0" w:line="240" w:lineRule="auto"/>
        <w:ind w:firstLine="709"/>
        <w:jc w:val="both"/>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Стили, направления виды и жанры в русском изобразительном искусстве и архитектуре XVIII - XIX в</w:t>
      </w:r>
      <w:r w:rsidR="00FA7A95" w:rsidRPr="0074495D">
        <w:rPr>
          <w:rFonts w:ascii="Times New Roman" w:eastAsia="Times New Roman" w:hAnsi="Times New Roman"/>
          <w:b/>
          <w:i/>
          <w:sz w:val="28"/>
          <w:szCs w:val="28"/>
          <w:lang w:eastAsia="ru-RU"/>
        </w:rPr>
        <w:t>в</w:t>
      </w:r>
      <w:r w:rsidRPr="0074495D">
        <w:rPr>
          <w:rFonts w:ascii="Times New Roman" w:eastAsia="Times New Roman" w:hAnsi="Times New Roman"/>
          <w:b/>
          <w:i/>
          <w:sz w:val="28"/>
          <w:szCs w:val="28"/>
          <w:lang w:eastAsia="ru-RU"/>
        </w:rPr>
        <w:t>.</w:t>
      </w:r>
    </w:p>
    <w:p w:rsidR="004E048F" w:rsidRPr="0074495D" w:rsidRDefault="004E048F" w:rsidP="00967608">
      <w:pPr>
        <w:spacing w:after="0" w:line="240" w:lineRule="auto"/>
        <w:ind w:firstLine="709"/>
        <w:jc w:val="both"/>
        <w:rPr>
          <w:rFonts w:ascii="Times New Roman" w:eastAsia="Times New Roman" w:hAnsi="Times New Roman"/>
          <w:i/>
          <w:sz w:val="28"/>
          <w:szCs w:val="28"/>
          <w:lang w:eastAsia="ru-RU"/>
        </w:rPr>
      </w:pPr>
      <w:r w:rsidRPr="0074495D">
        <w:rPr>
          <w:rFonts w:ascii="Times New Roman" w:eastAsia="Times New Roman" w:hAnsi="Times New Roman"/>
          <w:i/>
          <w:sz w:val="28"/>
          <w:szCs w:val="28"/>
          <w:lang w:eastAsia="ru-RU"/>
        </w:rPr>
        <w:t>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4E048F" w:rsidRPr="0074495D" w:rsidRDefault="004E048F" w:rsidP="00967608">
      <w:pPr>
        <w:spacing w:after="0" w:line="240" w:lineRule="auto"/>
        <w:ind w:firstLine="709"/>
        <w:jc w:val="both"/>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Взаимосвязь истории искусства и истории человечества</w:t>
      </w:r>
    </w:p>
    <w:p w:rsidR="004E048F" w:rsidRPr="0074495D" w:rsidRDefault="004E048F" w:rsidP="00967608">
      <w:pPr>
        <w:spacing w:after="0" w:line="240" w:lineRule="auto"/>
        <w:ind w:firstLine="709"/>
        <w:jc w:val="both"/>
        <w:rPr>
          <w:rFonts w:ascii="Times New Roman" w:eastAsia="Times New Roman" w:hAnsi="Times New Roman"/>
          <w:i/>
          <w:sz w:val="28"/>
          <w:szCs w:val="28"/>
          <w:lang w:eastAsia="ru-RU"/>
        </w:rPr>
      </w:pPr>
      <w:r w:rsidRPr="0074495D">
        <w:rPr>
          <w:rFonts w:ascii="Times New Roman" w:eastAsia="Times New Roman" w:hAnsi="Times New Roman"/>
          <w:i/>
          <w:sz w:val="28"/>
          <w:szCs w:val="28"/>
          <w:lang w:eastAsia="ru-RU"/>
        </w:rPr>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4E048F" w:rsidRPr="0074495D" w:rsidRDefault="004E048F" w:rsidP="00967608">
      <w:pPr>
        <w:spacing w:after="0" w:line="240" w:lineRule="auto"/>
        <w:ind w:firstLine="709"/>
        <w:jc w:val="both"/>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Изображение в синтетических и экранных видах искусства и художественная фотография</w:t>
      </w:r>
    </w:p>
    <w:p w:rsidR="00F17097" w:rsidRPr="00F40793" w:rsidRDefault="004E048F" w:rsidP="00F40793">
      <w:pPr>
        <w:spacing w:after="0" w:line="240" w:lineRule="auto"/>
        <w:ind w:firstLine="709"/>
        <w:jc w:val="both"/>
        <w:rPr>
          <w:rFonts w:ascii="Times New Roman" w:hAnsi="Times New Roman"/>
          <w:sz w:val="28"/>
          <w:szCs w:val="28"/>
        </w:rPr>
      </w:pPr>
      <w:r w:rsidRPr="0074495D">
        <w:rPr>
          <w:rFonts w:ascii="Times New Roman" w:eastAsia="Times New Roman" w:hAnsi="Times New Roman"/>
          <w:i/>
          <w:sz w:val="28"/>
          <w:szCs w:val="28"/>
          <w:lang w:eastAsia="ru-RU"/>
        </w:rPr>
        <w:t xml:space="preserve">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w:t>
      </w:r>
      <w:r w:rsidRPr="0074495D">
        <w:rPr>
          <w:rFonts w:ascii="Times New Roman" w:eastAsia="Times New Roman" w:hAnsi="Times New Roman"/>
          <w:i/>
          <w:sz w:val="28"/>
          <w:szCs w:val="28"/>
          <w:lang w:val="en-US" w:eastAsia="ru-RU"/>
        </w:rPr>
        <w:t>XX</w:t>
      </w:r>
      <w:r w:rsidRPr="0074495D">
        <w:rPr>
          <w:rFonts w:ascii="Times New Roman" w:eastAsia="Times New Roman" w:hAnsi="Times New Roman"/>
          <w:i/>
          <w:sz w:val="28"/>
          <w:szCs w:val="28"/>
          <w:lang w:eastAsia="ru-RU"/>
        </w:rPr>
        <w:t xml:space="preserve">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w:t>
      </w:r>
      <w:r w:rsidRPr="0074495D">
        <w:rPr>
          <w:rFonts w:ascii="Times New Roman" w:eastAsia="Times New Roman" w:hAnsi="Times New Roman"/>
          <w:i/>
          <w:sz w:val="28"/>
          <w:szCs w:val="28"/>
          <w:lang w:eastAsia="ru-RU"/>
        </w:rPr>
        <w:lastRenderedPageBreak/>
        <w:t>А.А. Тарковский, Н.С. Михалков). Телевизионное изображение, его особенности и возможности (видеосюжет, репортаж и др.). Художественно-творческие проекты.</w:t>
      </w:r>
      <w:bookmarkStart w:id="287" w:name="_Toc409691714"/>
    </w:p>
    <w:p w:rsidR="00B540EE" w:rsidRPr="0074495D" w:rsidRDefault="00F17097" w:rsidP="00967608">
      <w:pPr>
        <w:pStyle w:val="4"/>
        <w:spacing w:line="240" w:lineRule="auto"/>
      </w:pPr>
      <w:bookmarkStart w:id="288" w:name="_Toc410654039"/>
      <w:bookmarkStart w:id="289" w:name="_Toc414553250"/>
      <w:r w:rsidRPr="0074495D">
        <w:t>2.2.2.1</w:t>
      </w:r>
      <w:r w:rsidR="00FF5538">
        <w:t>3</w:t>
      </w:r>
      <w:r w:rsidRPr="0074495D">
        <w:t xml:space="preserve">. </w:t>
      </w:r>
      <w:r w:rsidR="00B540EE" w:rsidRPr="0074495D">
        <w:t>Музыка</w:t>
      </w:r>
      <w:bookmarkEnd w:id="287"/>
      <w:bookmarkEnd w:id="288"/>
      <w:bookmarkEnd w:id="289"/>
    </w:p>
    <w:p w:rsidR="0024776D" w:rsidRPr="0074495D" w:rsidRDefault="0024776D"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24776D" w:rsidRPr="0074495D" w:rsidRDefault="0024776D"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Освоение предмета «Музыка» направлено на:</w:t>
      </w:r>
    </w:p>
    <w:p w:rsidR="0024776D" w:rsidRPr="0074495D" w:rsidRDefault="0024776D" w:rsidP="00AC384E">
      <w:pPr>
        <w:pStyle w:val="a8"/>
        <w:numPr>
          <w:ilvl w:val="0"/>
          <w:numId w:val="207"/>
        </w:numPr>
        <w:tabs>
          <w:tab w:val="left" w:pos="1134"/>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24776D" w:rsidRPr="0074495D" w:rsidRDefault="0024776D" w:rsidP="00AC384E">
      <w:pPr>
        <w:pStyle w:val="a8"/>
        <w:numPr>
          <w:ilvl w:val="0"/>
          <w:numId w:val="207"/>
        </w:numPr>
        <w:tabs>
          <w:tab w:val="left" w:pos="1134"/>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24776D" w:rsidRPr="0074495D" w:rsidRDefault="0024776D" w:rsidP="00AC384E">
      <w:pPr>
        <w:pStyle w:val="a8"/>
        <w:numPr>
          <w:ilvl w:val="0"/>
          <w:numId w:val="207"/>
        </w:numPr>
        <w:tabs>
          <w:tab w:val="left" w:pos="1134"/>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24776D" w:rsidRPr="0074495D" w:rsidRDefault="0024776D" w:rsidP="00AC384E">
      <w:pPr>
        <w:pStyle w:val="a8"/>
        <w:numPr>
          <w:ilvl w:val="0"/>
          <w:numId w:val="207"/>
        </w:numPr>
        <w:tabs>
          <w:tab w:val="left" w:pos="1134"/>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rsidR="0024776D" w:rsidRPr="0074495D" w:rsidRDefault="0024776D" w:rsidP="00AC384E">
      <w:pPr>
        <w:pStyle w:val="a8"/>
        <w:numPr>
          <w:ilvl w:val="0"/>
          <w:numId w:val="207"/>
        </w:numPr>
        <w:tabs>
          <w:tab w:val="left" w:pos="1134"/>
        </w:tabs>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24776D" w:rsidRPr="0074495D" w:rsidRDefault="0024776D"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рамках продуктивной музыкально-творческой деятельности учебный предмет «Музыка» способствует формированиюу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24776D" w:rsidRPr="0074495D" w:rsidRDefault="0024776D" w:rsidP="00967608">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5A0F20" w:rsidRPr="00F22A15" w:rsidRDefault="0024776D" w:rsidP="00F22A15">
      <w:pPr>
        <w:spacing w:after="0" w:line="24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w:t>
      </w:r>
      <w:r w:rsidRPr="0074495D">
        <w:rPr>
          <w:rFonts w:ascii="Times New Roman" w:eastAsia="Times New Roman" w:hAnsi="Times New Roman"/>
          <w:sz w:val="28"/>
          <w:szCs w:val="28"/>
          <w:lang w:eastAsia="ru-RU"/>
        </w:rPr>
        <w:lastRenderedPageBreak/>
        <w:t>и теоретический материал разделов, связанных с народным музыкальным творчеством, может быть дополнен регион</w:t>
      </w:r>
      <w:r w:rsidR="00756459">
        <w:rPr>
          <w:rFonts w:ascii="Times New Roman" w:eastAsia="Times New Roman" w:hAnsi="Times New Roman"/>
          <w:sz w:val="28"/>
          <w:szCs w:val="28"/>
          <w:lang w:eastAsia="ru-RU"/>
        </w:rPr>
        <w:t>ально-национальным компонентом.</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Музыка как вид искусства</w:t>
      </w:r>
    </w:p>
    <w:p w:rsidR="009C58E9"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w:t>
      </w:r>
      <w:r w:rsidR="00245F1D" w:rsidRPr="0074495D">
        <w:rPr>
          <w:rFonts w:ascii="Times New Roman" w:hAnsi="Times New Roman"/>
          <w:sz w:val="28"/>
          <w:szCs w:val="28"/>
        </w:rPr>
        <w:t>е</w:t>
      </w:r>
      <w:r w:rsidRPr="0074495D">
        <w:rPr>
          <w:rFonts w:ascii="Times New Roman" w:hAnsi="Times New Roman"/>
          <w:sz w:val="28"/>
          <w:szCs w:val="28"/>
        </w:rPr>
        <w:t>хчастная, вариации, рондо,</w:t>
      </w:r>
      <w:r w:rsidRPr="0074495D">
        <w:rPr>
          <w:rFonts w:ascii="Times New Roman" w:hAnsi="Times New Roman"/>
          <w:i/>
          <w:sz w:val="28"/>
          <w:szCs w:val="28"/>
        </w:rPr>
        <w:t xml:space="preserve"> сонатно-симфонический цикл, сюита), </w:t>
      </w:r>
      <w:r w:rsidRPr="0074495D">
        <w:rPr>
          <w:rFonts w:ascii="Times New Roman" w:hAnsi="Times New Roman"/>
          <w:sz w:val="28"/>
          <w:szCs w:val="28"/>
        </w:rPr>
        <w:t xml:space="preserve">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w:t>
      </w:r>
      <w:r w:rsidR="009C58E9" w:rsidRPr="0074495D">
        <w:rPr>
          <w:rFonts w:ascii="Times New Roman" w:hAnsi="Times New Roman"/>
          <w:sz w:val="28"/>
          <w:szCs w:val="28"/>
        </w:rPr>
        <w:t>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Народное музыкальное творчество</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sidRPr="0074495D">
        <w:rPr>
          <w:rFonts w:ascii="Times New Roman" w:hAnsi="Times New Roman"/>
          <w:i/>
          <w:sz w:val="28"/>
          <w:szCs w:val="28"/>
        </w:rPr>
        <w:t xml:space="preserve">Различные исполнительские типы художественного общения (хоровое, соревновательное, сказительное). </w:t>
      </w:r>
      <w:r w:rsidRPr="0074495D">
        <w:rPr>
          <w:rFonts w:ascii="Times New Roman" w:hAnsi="Times New Roman"/>
          <w:sz w:val="28"/>
          <w:szCs w:val="28"/>
        </w:rPr>
        <w:t xml:space="preserve">Музыкальный фольклор народов России. </w:t>
      </w:r>
      <w:r w:rsidR="009C58E9" w:rsidRPr="0074495D">
        <w:rPr>
          <w:rFonts w:ascii="Times New Roman" w:hAnsi="Times New Roman"/>
          <w:sz w:val="28"/>
          <w:szCs w:val="28"/>
        </w:rPr>
        <w:t xml:space="preserve">Знакомство с музыкальной культурой, народным музыкальным творчеством своего региона. </w:t>
      </w:r>
      <w:r w:rsidRPr="0074495D">
        <w:rPr>
          <w:rFonts w:ascii="Times New Roman" w:hAnsi="Times New Roman"/>
          <w:sz w:val="28"/>
          <w:szCs w:val="28"/>
        </w:rPr>
        <w:t>Истоки и интонационное своеобразие, музыкального фольклора разных стран.</w:t>
      </w:r>
    </w:p>
    <w:p w:rsidR="00B540EE" w:rsidRPr="0074495D" w:rsidRDefault="00B540EE" w:rsidP="00967608">
      <w:pPr>
        <w:spacing w:after="0" w:line="240" w:lineRule="auto"/>
        <w:ind w:left="709"/>
        <w:contextualSpacing/>
        <w:jc w:val="both"/>
        <w:rPr>
          <w:rFonts w:ascii="Times New Roman" w:hAnsi="Times New Roman"/>
          <w:b/>
          <w:sz w:val="28"/>
          <w:szCs w:val="28"/>
        </w:rPr>
      </w:pPr>
      <w:r w:rsidRPr="0074495D">
        <w:rPr>
          <w:rFonts w:ascii="Times New Roman" w:hAnsi="Times New Roman"/>
          <w:b/>
          <w:sz w:val="28"/>
          <w:szCs w:val="28"/>
        </w:rPr>
        <w:t xml:space="preserve">Русская музыка от эпохи средневековья до рубежа </w:t>
      </w:r>
      <w:r w:rsidRPr="0074495D">
        <w:rPr>
          <w:rFonts w:ascii="Times New Roman" w:hAnsi="Times New Roman"/>
          <w:b/>
          <w:sz w:val="28"/>
          <w:szCs w:val="28"/>
          <w:lang w:val="en-US"/>
        </w:rPr>
        <w:t>XIX</w:t>
      </w:r>
      <w:r w:rsidRPr="0074495D">
        <w:rPr>
          <w:rFonts w:ascii="Times New Roman" w:hAnsi="Times New Roman"/>
          <w:b/>
          <w:sz w:val="28"/>
          <w:szCs w:val="28"/>
        </w:rPr>
        <w:t>-ХХ в</w:t>
      </w:r>
      <w:r w:rsidR="00505673" w:rsidRPr="0074495D">
        <w:rPr>
          <w:rFonts w:ascii="Times New Roman" w:hAnsi="Times New Roman"/>
          <w:b/>
          <w:sz w:val="28"/>
          <w:szCs w:val="28"/>
        </w:rPr>
        <w:t>в.</w:t>
      </w:r>
    </w:p>
    <w:p w:rsidR="00B540EE" w:rsidRPr="0074495D" w:rsidRDefault="00257FAF" w:rsidP="00967608">
      <w:pPr>
        <w:spacing w:line="240" w:lineRule="auto"/>
        <w:ind w:firstLine="709"/>
        <w:contextualSpacing/>
        <w:jc w:val="both"/>
        <w:rPr>
          <w:rFonts w:ascii="Times New Roman" w:hAnsi="Times New Roman"/>
          <w:sz w:val="28"/>
          <w:szCs w:val="28"/>
        </w:rPr>
      </w:pPr>
      <w:r w:rsidRPr="0074495D">
        <w:rPr>
          <w:rFonts w:ascii="Times New Roman" w:hAnsi="Times New Roman"/>
          <w:sz w:val="28"/>
          <w:szCs w:val="28"/>
        </w:rPr>
        <w:t>Древнерусская д</w:t>
      </w:r>
      <w:r w:rsidR="00B540EE" w:rsidRPr="0074495D">
        <w:rPr>
          <w:rFonts w:ascii="Times New Roman" w:hAnsi="Times New Roman"/>
          <w:sz w:val="28"/>
          <w:szCs w:val="28"/>
        </w:rPr>
        <w:t xml:space="preserve">уховная музыка. </w:t>
      </w:r>
      <w:r w:rsidR="00B540EE" w:rsidRPr="0074495D">
        <w:rPr>
          <w:rFonts w:ascii="Times New Roman" w:hAnsi="Times New Roman"/>
          <w:i/>
          <w:sz w:val="28"/>
          <w:szCs w:val="28"/>
        </w:rPr>
        <w:t xml:space="preserve">Знаменный распев как основа древнерусской </w:t>
      </w:r>
      <w:r w:rsidRPr="0074495D">
        <w:rPr>
          <w:rFonts w:ascii="Times New Roman" w:hAnsi="Times New Roman"/>
          <w:i/>
          <w:sz w:val="28"/>
          <w:szCs w:val="28"/>
        </w:rPr>
        <w:t xml:space="preserve">храмовой </w:t>
      </w:r>
      <w:r w:rsidR="00B540EE" w:rsidRPr="0074495D">
        <w:rPr>
          <w:rFonts w:ascii="Times New Roman" w:hAnsi="Times New Roman"/>
          <w:i/>
          <w:sz w:val="28"/>
          <w:szCs w:val="28"/>
        </w:rPr>
        <w:t>музыки.</w:t>
      </w:r>
      <w:r w:rsidR="00B540EE" w:rsidRPr="0074495D">
        <w:rPr>
          <w:rFonts w:ascii="Times New Roman" w:hAnsi="Times New Roman"/>
          <w:sz w:val="28"/>
          <w:szCs w:val="28"/>
        </w:rPr>
        <w:t xml:space="preserve"> Основные жанры профессиональной музыки</w:t>
      </w:r>
      <w:r w:rsidRPr="0074495D">
        <w:rPr>
          <w:rFonts w:ascii="Times New Roman" w:hAnsi="Times New Roman"/>
          <w:sz w:val="28"/>
          <w:szCs w:val="28"/>
        </w:rPr>
        <w:t xml:space="preserve"> эпохи Просвещения</w:t>
      </w:r>
      <w:r w:rsidR="00B540EE" w:rsidRPr="0074495D">
        <w:rPr>
          <w:rFonts w:ascii="Times New Roman" w:hAnsi="Times New Roman"/>
          <w:sz w:val="28"/>
          <w:szCs w:val="28"/>
        </w:rPr>
        <w:t>: кант, хоровой концерт</w:t>
      </w:r>
      <w:r w:rsidRPr="0074495D">
        <w:rPr>
          <w:rFonts w:ascii="Times New Roman" w:hAnsi="Times New Roman"/>
          <w:sz w:val="28"/>
          <w:szCs w:val="28"/>
        </w:rPr>
        <w:t>, литургия</w:t>
      </w:r>
      <w:r w:rsidR="00B540EE" w:rsidRPr="0074495D">
        <w:rPr>
          <w:rFonts w:ascii="Times New Roman" w:hAnsi="Times New Roman"/>
          <w:sz w:val="28"/>
          <w:szCs w:val="28"/>
        </w:rPr>
        <w:t>.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w:t>
      </w:r>
      <w:r w:rsidR="00A013A6" w:rsidRPr="0074495D">
        <w:rPr>
          <w:rFonts w:ascii="Times New Roman" w:hAnsi="Times New Roman"/>
          <w:sz w:val="28"/>
          <w:szCs w:val="28"/>
        </w:rPr>
        <w:t xml:space="preserve">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B540EE" w:rsidRPr="0074495D" w:rsidRDefault="00B540EE" w:rsidP="00967608">
      <w:pPr>
        <w:spacing w:after="0" w:line="240" w:lineRule="auto"/>
        <w:ind w:firstLine="709"/>
        <w:contextualSpacing/>
        <w:jc w:val="both"/>
        <w:rPr>
          <w:rFonts w:ascii="Times New Roman" w:hAnsi="Times New Roman"/>
          <w:b/>
          <w:sz w:val="28"/>
          <w:szCs w:val="28"/>
        </w:rPr>
      </w:pPr>
      <w:r w:rsidRPr="0074495D">
        <w:rPr>
          <w:rFonts w:ascii="Times New Roman" w:hAnsi="Times New Roman"/>
          <w:b/>
          <w:sz w:val="28"/>
          <w:szCs w:val="28"/>
        </w:rPr>
        <w:t xml:space="preserve">Зарубежная музыка от эпохи средневековья до рубежа </w:t>
      </w:r>
      <w:r w:rsidRPr="0074495D">
        <w:rPr>
          <w:rFonts w:ascii="Times New Roman" w:hAnsi="Times New Roman"/>
          <w:b/>
          <w:sz w:val="28"/>
          <w:szCs w:val="28"/>
          <w:lang w:val="en-US"/>
        </w:rPr>
        <w:t>XI</w:t>
      </w:r>
      <w:r w:rsidRPr="0074495D">
        <w:rPr>
          <w:rFonts w:ascii="Times New Roman" w:hAnsi="Times New Roman"/>
          <w:b/>
          <w:sz w:val="28"/>
          <w:szCs w:val="28"/>
        </w:rPr>
        <w:t>Х-</w:t>
      </w:r>
      <w:r w:rsidRPr="0074495D">
        <w:rPr>
          <w:rFonts w:ascii="Times New Roman" w:hAnsi="Times New Roman"/>
          <w:b/>
          <w:sz w:val="28"/>
          <w:szCs w:val="28"/>
          <w:lang w:val="en-US"/>
        </w:rPr>
        <w:t>X</w:t>
      </w:r>
      <w:r w:rsidRPr="0074495D">
        <w:rPr>
          <w:rFonts w:ascii="Times New Roman" w:hAnsi="Times New Roman"/>
          <w:b/>
          <w:sz w:val="28"/>
          <w:szCs w:val="28"/>
        </w:rPr>
        <w:t>Х</w:t>
      </w:r>
      <w:r w:rsidR="00505673" w:rsidRPr="0074495D">
        <w:rPr>
          <w:rFonts w:ascii="Times New Roman" w:hAnsi="Times New Roman"/>
          <w:b/>
          <w:sz w:val="28"/>
          <w:szCs w:val="28"/>
        </w:rPr>
        <w:t> </w:t>
      </w:r>
      <w:r w:rsidRPr="0074495D">
        <w:rPr>
          <w:rFonts w:ascii="Times New Roman" w:hAnsi="Times New Roman"/>
          <w:b/>
          <w:sz w:val="28"/>
          <w:szCs w:val="28"/>
        </w:rPr>
        <w:t>в</w:t>
      </w:r>
      <w:r w:rsidR="00505673" w:rsidRPr="0074495D">
        <w:rPr>
          <w:rFonts w:ascii="Times New Roman" w:hAnsi="Times New Roman"/>
          <w:b/>
          <w:sz w:val="28"/>
          <w:szCs w:val="28"/>
        </w:rPr>
        <w:t>в.</w:t>
      </w:r>
    </w:p>
    <w:p w:rsidR="00B540EE" w:rsidRPr="0074495D" w:rsidRDefault="00B540EE" w:rsidP="00967608">
      <w:pPr>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Средневековая духовная музыка: григорианский хорал. Жанры зарубежной духовной и светской музыки </w:t>
      </w:r>
      <w:r w:rsidR="00A013A6" w:rsidRPr="0074495D">
        <w:rPr>
          <w:rFonts w:ascii="Times New Roman" w:hAnsi="Times New Roman"/>
          <w:sz w:val="28"/>
          <w:szCs w:val="28"/>
        </w:rPr>
        <w:t xml:space="preserve">в </w:t>
      </w:r>
      <w:r w:rsidRPr="0074495D">
        <w:rPr>
          <w:rFonts w:ascii="Times New Roman" w:hAnsi="Times New Roman"/>
          <w:sz w:val="28"/>
          <w:szCs w:val="28"/>
        </w:rPr>
        <w:t>эпохи Возрождения и Барокко (мадригал, мотет, фуга, месса, реквием</w:t>
      </w:r>
      <w:r w:rsidR="00257FAF" w:rsidRPr="0074495D">
        <w:rPr>
          <w:rFonts w:ascii="Times New Roman" w:hAnsi="Times New Roman"/>
          <w:sz w:val="28"/>
          <w:szCs w:val="28"/>
        </w:rPr>
        <w:t>, шансон</w:t>
      </w:r>
      <w:r w:rsidRPr="0074495D">
        <w:rPr>
          <w:rFonts w:ascii="Times New Roman" w:hAnsi="Times New Roman"/>
          <w:sz w:val="28"/>
          <w:szCs w:val="28"/>
        </w:rPr>
        <w:t>). И.С. Бах</w:t>
      </w:r>
      <w:r w:rsidR="00776C10" w:rsidRPr="0074495D">
        <w:rPr>
          <w:rFonts w:ascii="Times New Roman" w:hAnsi="Times New Roman"/>
          <w:sz w:val="28"/>
          <w:szCs w:val="28"/>
        </w:rPr>
        <w:t xml:space="preserve"> – выдающийся музыкант эпохи Барокко</w:t>
      </w:r>
      <w:r w:rsidRPr="0074495D">
        <w:rPr>
          <w:rFonts w:ascii="Times New Roman" w:hAnsi="Times New Roman"/>
          <w:sz w:val="28"/>
          <w:szCs w:val="28"/>
        </w:rPr>
        <w:t>. Венская классическая школа (</w:t>
      </w:r>
      <w:r w:rsidR="00776C10" w:rsidRPr="0074495D">
        <w:rPr>
          <w:rFonts w:ascii="Times New Roman" w:hAnsi="Times New Roman"/>
          <w:sz w:val="28"/>
          <w:szCs w:val="28"/>
        </w:rPr>
        <w:t>Й</w:t>
      </w:r>
      <w:r w:rsidRPr="0074495D">
        <w:rPr>
          <w:rFonts w:ascii="Times New Roman" w:hAnsi="Times New Roman"/>
          <w:sz w:val="28"/>
          <w:szCs w:val="28"/>
        </w:rPr>
        <w:t>. Гайдн, В. Моцарт, Л. Бетховен). Творчество композиторов-романтиков Ф. Шопен, Ф. Лист, Р. Шуман, ФШуберт, Э.</w:t>
      </w:r>
      <w:r w:rsidRPr="0074495D">
        <w:rPr>
          <w:rFonts w:ascii="Times New Roman" w:hAnsi="Times New Roman"/>
          <w:sz w:val="28"/>
          <w:szCs w:val="28"/>
          <w:lang w:val="en-US"/>
        </w:rPr>
        <w:t> </w:t>
      </w:r>
      <w:r w:rsidRPr="0074495D">
        <w:rPr>
          <w:rFonts w:ascii="Times New Roman" w:hAnsi="Times New Roman"/>
          <w:sz w:val="28"/>
          <w:szCs w:val="28"/>
        </w:rPr>
        <w:t xml:space="preserve">Григ). Оперный жанр в творчестве композиторов </w:t>
      </w:r>
      <w:r w:rsidRPr="0074495D">
        <w:rPr>
          <w:rFonts w:ascii="Times New Roman" w:hAnsi="Times New Roman"/>
          <w:sz w:val="28"/>
          <w:szCs w:val="28"/>
          <w:lang w:val="en-US"/>
        </w:rPr>
        <w:t>XIX</w:t>
      </w:r>
      <w:r w:rsidRPr="0074495D">
        <w:rPr>
          <w:rFonts w:ascii="Times New Roman" w:hAnsi="Times New Roman"/>
          <w:sz w:val="28"/>
          <w:szCs w:val="28"/>
        </w:rPr>
        <w:t xml:space="preserve"> века (Ж. Бизе, Дж. Верди). Основные жанры светской музыки (соната, </w:t>
      </w:r>
      <w:r w:rsidRPr="0074495D">
        <w:rPr>
          <w:rFonts w:ascii="Times New Roman" w:hAnsi="Times New Roman"/>
          <w:sz w:val="28"/>
          <w:szCs w:val="28"/>
        </w:rPr>
        <w:lastRenderedPageBreak/>
        <w:t xml:space="preserve">симфония, камерно-инструментальная и вокальная музыка, опера, балет). </w:t>
      </w:r>
      <w:r w:rsidRPr="0074495D">
        <w:rPr>
          <w:rFonts w:ascii="Times New Roman" w:hAnsi="Times New Roman"/>
          <w:i/>
          <w:sz w:val="28"/>
          <w:szCs w:val="28"/>
        </w:rPr>
        <w:t xml:space="preserve">Развитие жанров светской музыки </w:t>
      </w:r>
      <w:r w:rsidR="00776C10" w:rsidRPr="0074495D">
        <w:rPr>
          <w:rFonts w:ascii="Times New Roman" w:hAnsi="Times New Roman"/>
          <w:sz w:val="28"/>
          <w:szCs w:val="28"/>
        </w:rPr>
        <w:t xml:space="preserve">Основные жанры светской музыки </w:t>
      </w:r>
      <w:r w:rsidR="00776C10" w:rsidRPr="0074495D">
        <w:rPr>
          <w:rFonts w:ascii="Times New Roman" w:hAnsi="Times New Roman"/>
          <w:sz w:val="28"/>
          <w:szCs w:val="28"/>
          <w:lang w:val="en-US"/>
        </w:rPr>
        <w:t>XIX</w:t>
      </w:r>
      <w:r w:rsidR="00776C10" w:rsidRPr="0074495D">
        <w:rPr>
          <w:rFonts w:ascii="Times New Roman" w:hAnsi="Times New Roman"/>
          <w:sz w:val="28"/>
          <w:szCs w:val="28"/>
        </w:rPr>
        <w:t xml:space="preserve"> века (соната, симфония, камерно-инструментальная и вокальная музыка, опера, балет). </w:t>
      </w:r>
      <w:r w:rsidR="00776C10" w:rsidRPr="0074495D">
        <w:rPr>
          <w:rFonts w:ascii="Times New Roman" w:hAnsi="Times New Roman"/>
          <w:i/>
          <w:sz w:val="28"/>
          <w:szCs w:val="28"/>
        </w:rPr>
        <w:t>Развитие жанров светской музыки (камерная инструментальная и вокальная музыка, концерт, симфония, опера, балет).</w:t>
      </w:r>
    </w:p>
    <w:p w:rsidR="00B540EE" w:rsidRPr="0074495D" w:rsidRDefault="00257FAF" w:rsidP="00967608">
      <w:pPr>
        <w:spacing w:after="0" w:line="240" w:lineRule="auto"/>
        <w:ind w:left="709"/>
        <w:contextualSpacing/>
        <w:jc w:val="both"/>
        <w:rPr>
          <w:rFonts w:ascii="Times New Roman" w:hAnsi="Times New Roman"/>
          <w:b/>
          <w:sz w:val="28"/>
          <w:szCs w:val="28"/>
        </w:rPr>
      </w:pPr>
      <w:r w:rsidRPr="0074495D">
        <w:rPr>
          <w:rFonts w:ascii="Times New Roman" w:hAnsi="Times New Roman"/>
          <w:b/>
          <w:sz w:val="28"/>
          <w:szCs w:val="28"/>
        </w:rPr>
        <w:t>Русская и зарубежная</w:t>
      </w:r>
      <w:r w:rsidR="00B540EE" w:rsidRPr="0074495D">
        <w:rPr>
          <w:rFonts w:ascii="Times New Roman" w:hAnsi="Times New Roman"/>
          <w:b/>
          <w:sz w:val="28"/>
          <w:szCs w:val="28"/>
        </w:rPr>
        <w:t xml:space="preserve"> музыкальная культура </w:t>
      </w:r>
      <w:r w:rsidR="00B540EE" w:rsidRPr="0074495D">
        <w:rPr>
          <w:rFonts w:ascii="Times New Roman" w:hAnsi="Times New Roman"/>
          <w:b/>
          <w:sz w:val="28"/>
          <w:szCs w:val="28"/>
          <w:lang w:val="en-US"/>
        </w:rPr>
        <w:t>XX</w:t>
      </w:r>
      <w:r w:rsidR="00B540EE" w:rsidRPr="0074495D">
        <w:rPr>
          <w:rFonts w:ascii="Times New Roman" w:hAnsi="Times New Roman"/>
          <w:b/>
          <w:sz w:val="28"/>
          <w:szCs w:val="28"/>
        </w:rPr>
        <w:t xml:space="preserve"> в.</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с творчеством всемирно известных отечественных композиторов (И.Ф. Стравинский, С.С. Прокофьев, Д.Д. Шостакович, Г.В. Свиридов, Р. Щедрин, </w:t>
      </w:r>
      <w:r w:rsidRPr="0074495D">
        <w:rPr>
          <w:rFonts w:ascii="Times New Roman" w:hAnsi="Times New Roman"/>
          <w:i/>
          <w:sz w:val="28"/>
          <w:szCs w:val="28"/>
        </w:rPr>
        <w:t>А.И. Хачатурян, А.Г. Шнитке)</w:t>
      </w:r>
      <w:r w:rsidRPr="0074495D">
        <w:rPr>
          <w:rFonts w:ascii="Times New Roman" w:hAnsi="Times New Roman"/>
          <w:sz w:val="28"/>
          <w:szCs w:val="28"/>
        </w:rPr>
        <w:t xml:space="preserve"> и зарубежных композиторов ХХ столетия (К. Дебюсси, </w:t>
      </w:r>
      <w:r w:rsidRPr="0074495D">
        <w:rPr>
          <w:rFonts w:ascii="Times New Roman" w:hAnsi="Times New Roman"/>
          <w:i/>
          <w:sz w:val="28"/>
          <w:szCs w:val="28"/>
        </w:rPr>
        <w:t>К. Орф, М. Равель, Б. Бриттен, А. Шенберг).</w:t>
      </w:r>
      <w:r w:rsidRPr="0074495D">
        <w:rPr>
          <w:rFonts w:ascii="Times New Roman" w:hAnsi="Times New Roman"/>
          <w:sz w:val="28"/>
          <w:szCs w:val="28"/>
        </w:rPr>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w:t>
      </w:r>
      <w:r w:rsidR="00776C10" w:rsidRPr="0074495D">
        <w:rPr>
          <w:rFonts w:ascii="Times New Roman" w:hAnsi="Times New Roman"/>
          <w:sz w:val="28"/>
          <w:szCs w:val="28"/>
        </w:rPr>
        <w:t xml:space="preserve">и зарубежные </w:t>
      </w:r>
      <w:r w:rsidRPr="0074495D">
        <w:rPr>
          <w:rFonts w:ascii="Times New Roman" w:hAnsi="Times New Roman"/>
          <w:sz w:val="28"/>
          <w:szCs w:val="28"/>
        </w:rPr>
        <w:t>композиторы-песенники ХХ столетия. Обобщ</w:t>
      </w:r>
      <w:r w:rsidR="00245F1D" w:rsidRPr="0074495D">
        <w:rPr>
          <w:rFonts w:ascii="Times New Roman" w:hAnsi="Times New Roman"/>
          <w:sz w:val="28"/>
          <w:szCs w:val="28"/>
        </w:rPr>
        <w:t>е</w:t>
      </w:r>
      <w:r w:rsidRPr="0074495D">
        <w:rPr>
          <w:rFonts w:ascii="Times New Roman" w:hAnsi="Times New Roman"/>
          <w:sz w:val="28"/>
          <w:szCs w:val="28"/>
        </w:rPr>
        <w:t>нное представление о современной музыке, е</w:t>
      </w:r>
      <w:r w:rsidR="00245F1D" w:rsidRPr="0074495D">
        <w:rPr>
          <w:rFonts w:ascii="Times New Roman" w:hAnsi="Times New Roman"/>
          <w:sz w:val="28"/>
          <w:szCs w:val="28"/>
        </w:rPr>
        <w:t>е</w:t>
      </w:r>
      <w:r w:rsidRPr="0074495D">
        <w:rPr>
          <w:rFonts w:ascii="Times New Roman" w:hAnsi="Times New Roman"/>
          <w:sz w:val="28"/>
          <w:szCs w:val="28"/>
        </w:rPr>
        <w:t xml:space="preserve"> разнообразии и характерных признаках. Авторская песня: прошлое и настоящее. Рок-музыка и е</w:t>
      </w:r>
      <w:r w:rsidR="00245F1D" w:rsidRPr="0074495D">
        <w:rPr>
          <w:rFonts w:ascii="Times New Roman" w:hAnsi="Times New Roman"/>
          <w:sz w:val="28"/>
          <w:szCs w:val="28"/>
        </w:rPr>
        <w:t>е</w:t>
      </w:r>
      <w:r w:rsidRPr="0074495D">
        <w:rPr>
          <w:rFonts w:ascii="Times New Roman" w:hAnsi="Times New Roman"/>
          <w:sz w:val="28"/>
          <w:szCs w:val="28"/>
        </w:rPr>
        <w:t xml:space="preserve"> отдельные направления (рок-опера, рок-н-ролл.). Мюзикл. Электронная музыка. </w:t>
      </w:r>
      <w:r w:rsidR="00776C10" w:rsidRPr="0074495D">
        <w:rPr>
          <w:rFonts w:ascii="Times New Roman" w:hAnsi="Times New Roman"/>
          <w:sz w:val="28"/>
          <w:szCs w:val="28"/>
        </w:rPr>
        <w:t>Современные технологии записи и воспроизведения музыки.</w:t>
      </w:r>
    </w:p>
    <w:p w:rsidR="00B540EE" w:rsidRPr="0074495D" w:rsidRDefault="00B540EE" w:rsidP="00967608">
      <w:pPr>
        <w:tabs>
          <w:tab w:val="left" w:pos="1985"/>
        </w:tabs>
        <w:spacing w:after="0" w:line="240" w:lineRule="auto"/>
        <w:ind w:left="709"/>
        <w:contextualSpacing/>
        <w:jc w:val="both"/>
        <w:rPr>
          <w:rFonts w:ascii="Times New Roman" w:hAnsi="Times New Roman"/>
          <w:b/>
          <w:sz w:val="28"/>
          <w:szCs w:val="28"/>
        </w:rPr>
      </w:pPr>
      <w:r w:rsidRPr="0074495D">
        <w:rPr>
          <w:rFonts w:ascii="Times New Roman" w:hAnsi="Times New Roman"/>
          <w:b/>
          <w:sz w:val="28"/>
          <w:szCs w:val="28"/>
        </w:rPr>
        <w:t>Современная музыкальная жизнь</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Панорама современной музыкальной жизни в России и за рубежом: </w:t>
      </w:r>
      <w:r w:rsidR="00257FAF" w:rsidRPr="0074495D">
        <w:rPr>
          <w:rFonts w:ascii="Times New Roman" w:hAnsi="Times New Roman"/>
          <w:sz w:val="28"/>
          <w:szCs w:val="28"/>
        </w:rPr>
        <w:t>концерты, конкурс</w:t>
      </w:r>
      <w:r w:rsidR="005666EB" w:rsidRPr="0074495D">
        <w:rPr>
          <w:rFonts w:ascii="Times New Roman" w:hAnsi="Times New Roman"/>
          <w:sz w:val="28"/>
          <w:szCs w:val="28"/>
        </w:rPr>
        <w:t>ы</w:t>
      </w:r>
      <w:r w:rsidR="00257FAF" w:rsidRPr="0074495D">
        <w:rPr>
          <w:rFonts w:ascii="Times New Roman" w:hAnsi="Times New Roman"/>
          <w:sz w:val="28"/>
          <w:szCs w:val="28"/>
        </w:rPr>
        <w:t xml:space="preserve"> и фестивали</w:t>
      </w:r>
      <w:r w:rsidRPr="0074495D">
        <w:rPr>
          <w:rFonts w:ascii="Times New Roman" w:hAnsi="Times New Roman"/>
          <w:sz w:val="28"/>
          <w:szCs w:val="28"/>
        </w:rPr>
        <w:t xml:space="preserve"> (</w:t>
      </w:r>
      <w:r w:rsidR="00257FAF" w:rsidRPr="0074495D">
        <w:rPr>
          <w:rFonts w:ascii="Times New Roman" w:hAnsi="Times New Roman"/>
          <w:sz w:val="28"/>
          <w:szCs w:val="28"/>
        </w:rPr>
        <w:t>современной и классической музыки</w:t>
      </w:r>
      <w:r w:rsidRPr="0074495D">
        <w:rPr>
          <w:rFonts w:ascii="Times New Roman" w:hAnsi="Times New Roman"/>
          <w:sz w:val="28"/>
          <w:szCs w:val="28"/>
        </w:rPr>
        <w:t>).</w:t>
      </w:r>
      <w:r w:rsidR="00257FAF" w:rsidRPr="0074495D">
        <w:rPr>
          <w:rFonts w:ascii="Times New Roman" w:hAnsi="Times New Roman"/>
          <w:sz w:val="28"/>
          <w:szCs w:val="28"/>
        </w:rPr>
        <w:t>Наследие</w:t>
      </w:r>
      <w:r w:rsidR="00F40793">
        <w:rPr>
          <w:rFonts w:ascii="Times New Roman" w:hAnsi="Times New Roman"/>
          <w:sz w:val="28"/>
          <w:szCs w:val="28"/>
        </w:rPr>
        <w:t xml:space="preserve"> </w:t>
      </w:r>
      <w:r w:rsidR="00257FAF" w:rsidRPr="0074495D">
        <w:rPr>
          <w:rFonts w:ascii="Times New Roman" w:hAnsi="Times New Roman"/>
          <w:sz w:val="28"/>
          <w:szCs w:val="28"/>
        </w:rPr>
        <w:t>в</w:t>
      </w:r>
      <w:r w:rsidRPr="0074495D">
        <w:rPr>
          <w:rFonts w:ascii="Times New Roman" w:hAnsi="Times New Roman"/>
          <w:sz w:val="28"/>
          <w:szCs w:val="28"/>
        </w:rPr>
        <w:t>ыдающи</w:t>
      </w:r>
      <w:r w:rsidR="00257FAF" w:rsidRPr="0074495D">
        <w:rPr>
          <w:rFonts w:ascii="Times New Roman" w:hAnsi="Times New Roman"/>
          <w:sz w:val="28"/>
          <w:szCs w:val="28"/>
        </w:rPr>
        <w:t>х</w:t>
      </w:r>
      <w:r w:rsidRPr="0074495D">
        <w:rPr>
          <w:rFonts w:ascii="Times New Roman" w:hAnsi="Times New Roman"/>
          <w:sz w:val="28"/>
          <w:szCs w:val="28"/>
        </w:rPr>
        <w:t>ся отечественны</w:t>
      </w:r>
      <w:r w:rsidR="00257FAF" w:rsidRPr="0074495D">
        <w:rPr>
          <w:rFonts w:ascii="Times New Roman" w:hAnsi="Times New Roman"/>
          <w:sz w:val="28"/>
          <w:szCs w:val="28"/>
        </w:rPr>
        <w:t>х</w:t>
      </w:r>
      <w:r w:rsidRPr="0074495D">
        <w:rPr>
          <w:rFonts w:ascii="Times New Roman" w:hAnsi="Times New Roman"/>
          <w:sz w:val="28"/>
          <w:szCs w:val="28"/>
        </w:rPr>
        <w:t xml:space="preserve"> (Ф.И. Шаляпин, Д.Ф. Ойстрах, А.В. Свешников</w:t>
      </w:r>
      <w:r w:rsidR="005666EB" w:rsidRPr="0074495D">
        <w:rPr>
          <w:rFonts w:ascii="Times New Roman" w:hAnsi="Times New Roman"/>
          <w:sz w:val="28"/>
          <w:szCs w:val="28"/>
        </w:rPr>
        <w:t>; Д.А. Хворостовский, А.Ю. Нетребко, В.Т. Спиваков, Н.Л. Луганский, Д.Л. Мацуев и др.</w:t>
      </w:r>
      <w:r w:rsidRPr="0074495D">
        <w:rPr>
          <w:rFonts w:ascii="Times New Roman" w:hAnsi="Times New Roman"/>
          <w:sz w:val="28"/>
          <w:szCs w:val="28"/>
        </w:rPr>
        <w:t>)</w:t>
      </w:r>
      <w:r w:rsidR="00257FAF" w:rsidRPr="0074495D">
        <w:rPr>
          <w:rFonts w:ascii="Times New Roman" w:hAnsi="Times New Roman"/>
          <w:sz w:val="28"/>
          <w:szCs w:val="28"/>
        </w:rPr>
        <w:t xml:space="preserve"> и зарубежных исполнителей(</w:t>
      </w:r>
      <w:r w:rsidRPr="0074495D">
        <w:rPr>
          <w:rFonts w:ascii="Times New Roman" w:hAnsi="Times New Roman"/>
          <w:sz w:val="28"/>
          <w:szCs w:val="28"/>
        </w:rPr>
        <w:t>Э. Карузо, М. Каллас</w:t>
      </w:r>
      <w:r w:rsidR="005666EB" w:rsidRPr="0074495D">
        <w:rPr>
          <w:rFonts w:ascii="Times New Roman" w:hAnsi="Times New Roman"/>
          <w:sz w:val="28"/>
          <w:szCs w:val="28"/>
        </w:rPr>
        <w:t>; . Паваротти, М. Кабалье, В. Клиберн, В. Кельмпфф и др.</w:t>
      </w:r>
      <w:r w:rsidR="00257FAF" w:rsidRPr="0074495D">
        <w:rPr>
          <w:rFonts w:ascii="Times New Roman" w:hAnsi="Times New Roman"/>
          <w:sz w:val="28"/>
          <w:szCs w:val="28"/>
        </w:rPr>
        <w:t>) классической музыки</w:t>
      </w:r>
      <w:r w:rsidRPr="0074495D">
        <w:rPr>
          <w:rFonts w:ascii="Times New Roman" w:hAnsi="Times New Roman"/>
          <w:sz w:val="28"/>
          <w:szCs w:val="28"/>
        </w:rPr>
        <w:t xml:space="preserve">. </w:t>
      </w:r>
      <w:r w:rsidR="00257FAF" w:rsidRPr="0074495D">
        <w:rPr>
          <w:rFonts w:ascii="Times New Roman" w:hAnsi="Times New Roman"/>
          <w:sz w:val="28"/>
          <w:szCs w:val="28"/>
        </w:rPr>
        <w:t>Современные выдающиеся</w:t>
      </w:r>
      <w:r w:rsidR="005666EB" w:rsidRPr="0074495D">
        <w:rPr>
          <w:rFonts w:ascii="Times New Roman" w:hAnsi="Times New Roman"/>
          <w:sz w:val="28"/>
          <w:szCs w:val="28"/>
        </w:rPr>
        <w:t xml:space="preserve">, композиторы, вокальные </w:t>
      </w:r>
      <w:r w:rsidR="00257FAF" w:rsidRPr="0074495D">
        <w:rPr>
          <w:rFonts w:ascii="Times New Roman" w:hAnsi="Times New Roman"/>
          <w:sz w:val="28"/>
          <w:szCs w:val="28"/>
        </w:rPr>
        <w:t xml:space="preserve"> исполнители и </w:t>
      </w:r>
      <w:r w:rsidR="005666EB" w:rsidRPr="0074495D">
        <w:rPr>
          <w:rFonts w:ascii="Times New Roman" w:hAnsi="Times New Roman"/>
          <w:sz w:val="28"/>
          <w:szCs w:val="28"/>
        </w:rPr>
        <w:t xml:space="preserve">инструментальные </w:t>
      </w:r>
      <w:r w:rsidR="00257FAF" w:rsidRPr="0074495D">
        <w:rPr>
          <w:rFonts w:ascii="Times New Roman" w:hAnsi="Times New Roman"/>
          <w:sz w:val="28"/>
          <w:szCs w:val="28"/>
        </w:rPr>
        <w:t xml:space="preserve">коллективы. </w:t>
      </w:r>
      <w:r w:rsidRPr="0074495D">
        <w:rPr>
          <w:rFonts w:ascii="Times New Roman" w:hAnsi="Times New Roman"/>
          <w:sz w:val="28"/>
          <w:szCs w:val="28"/>
        </w:rPr>
        <w:t xml:space="preserve">Всемирные центры музыкальной культуры и музыкального образования. </w:t>
      </w:r>
      <w:r w:rsidR="005666EB" w:rsidRPr="0074495D">
        <w:rPr>
          <w:rFonts w:ascii="Times New Roman" w:hAnsi="Times New Roman"/>
          <w:sz w:val="28"/>
          <w:szCs w:val="28"/>
        </w:rPr>
        <w:t xml:space="preserve">Может ли современная музыка считаться классической? </w:t>
      </w:r>
      <w:r w:rsidRPr="0074495D">
        <w:rPr>
          <w:rFonts w:ascii="Times New Roman" w:hAnsi="Times New Roman"/>
          <w:sz w:val="28"/>
          <w:szCs w:val="28"/>
        </w:rPr>
        <w:t>Классическая музыка в современных обработках.</w:t>
      </w:r>
    </w:p>
    <w:p w:rsidR="00B540EE" w:rsidRPr="0074495D" w:rsidRDefault="00B540EE" w:rsidP="00967608">
      <w:pPr>
        <w:spacing w:after="0" w:line="240" w:lineRule="auto"/>
        <w:ind w:left="709"/>
        <w:contextualSpacing/>
        <w:jc w:val="both"/>
        <w:rPr>
          <w:rFonts w:ascii="Times New Roman" w:hAnsi="Times New Roman"/>
          <w:b/>
          <w:sz w:val="28"/>
          <w:szCs w:val="28"/>
        </w:rPr>
      </w:pPr>
      <w:r w:rsidRPr="0074495D">
        <w:rPr>
          <w:rFonts w:ascii="Times New Roman" w:hAnsi="Times New Roman"/>
          <w:b/>
          <w:sz w:val="28"/>
          <w:szCs w:val="28"/>
        </w:rPr>
        <w:t>Значение музыки в жизни человека</w:t>
      </w:r>
    </w:p>
    <w:p w:rsidR="00B540EE" w:rsidRPr="0074495D" w:rsidRDefault="005666EB"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Музыкальное искусство как воплощение жизненной красоты и жизненной правды. </w:t>
      </w:r>
      <w:r w:rsidR="00B540EE" w:rsidRPr="0074495D">
        <w:rPr>
          <w:rFonts w:ascii="Times New Roman" w:hAnsi="Times New Roman"/>
          <w:sz w:val="28"/>
          <w:szCs w:val="28"/>
        </w:rPr>
        <w:t xml:space="preserve">Стиль как отражение мироощущения композитора. </w:t>
      </w:r>
      <w:r w:rsidRPr="0074495D">
        <w:rPr>
          <w:rFonts w:ascii="Times New Roman" w:hAnsi="Times New Roman"/>
          <w:sz w:val="28"/>
          <w:szCs w:val="28"/>
        </w:rPr>
        <w:t>Воздействие музыки на человека, ее роль в человеческом обществе. «</w:t>
      </w:r>
      <w:r w:rsidR="00B540EE" w:rsidRPr="0074495D">
        <w:rPr>
          <w:rFonts w:ascii="Times New Roman" w:hAnsi="Times New Roman"/>
          <w:sz w:val="28"/>
          <w:szCs w:val="28"/>
        </w:rPr>
        <w:t>Вечные</w:t>
      </w:r>
      <w:r w:rsidRPr="0074495D">
        <w:rPr>
          <w:rFonts w:ascii="Times New Roman" w:hAnsi="Times New Roman"/>
          <w:sz w:val="28"/>
          <w:szCs w:val="28"/>
        </w:rPr>
        <w:t>»</w:t>
      </w:r>
      <w:r w:rsidR="00B540EE" w:rsidRPr="0074495D">
        <w:rPr>
          <w:rFonts w:ascii="Times New Roman" w:hAnsi="Times New Roman"/>
          <w:sz w:val="28"/>
          <w:szCs w:val="28"/>
        </w:rPr>
        <w:t xml:space="preserve"> проблемы жизни в творчестве композиторов. Своеобразие видения картины мира в национальных музыкальных культурах Востока и Запада.</w:t>
      </w:r>
      <w:r w:rsidRPr="0074495D">
        <w:rPr>
          <w:rFonts w:ascii="Times New Roman" w:hAnsi="Times New Roman"/>
          <w:sz w:val="28"/>
          <w:szCs w:val="28"/>
        </w:rPr>
        <w:t xml:space="preserve"> Преобразующая сила музыки как вида искусства.</w:t>
      </w:r>
    </w:p>
    <w:p w:rsidR="00B540EE" w:rsidRPr="0074495D" w:rsidRDefault="00F17097" w:rsidP="00967608">
      <w:pPr>
        <w:pStyle w:val="4"/>
        <w:spacing w:line="240" w:lineRule="auto"/>
      </w:pPr>
      <w:bookmarkStart w:id="290" w:name="_Toc409691715"/>
      <w:bookmarkStart w:id="291" w:name="_Toc410654040"/>
      <w:bookmarkStart w:id="292" w:name="_Toc414553251"/>
      <w:r w:rsidRPr="0074495D">
        <w:t>2.2.2.</w:t>
      </w:r>
      <w:r w:rsidR="00FF5538">
        <w:t>14.</w:t>
      </w:r>
      <w:r w:rsidRPr="0074495D">
        <w:t xml:space="preserve"> </w:t>
      </w:r>
      <w:r w:rsidR="00B540EE" w:rsidRPr="0074495D">
        <w:t>Технология</w:t>
      </w:r>
      <w:bookmarkEnd w:id="290"/>
      <w:bookmarkEnd w:id="291"/>
      <w:bookmarkEnd w:id="292"/>
    </w:p>
    <w:p w:rsidR="00B540EE" w:rsidRPr="0074495D" w:rsidRDefault="00B540EE" w:rsidP="00967608">
      <w:pPr>
        <w:spacing w:after="0" w:line="240" w:lineRule="auto"/>
        <w:ind w:firstLine="709"/>
        <w:jc w:val="both"/>
        <w:rPr>
          <w:rFonts w:ascii="Times New Roman" w:hAnsi="Times New Roman"/>
          <w:b/>
          <w:sz w:val="28"/>
          <w:szCs w:val="28"/>
        </w:rPr>
      </w:pPr>
      <w:r w:rsidRPr="0074495D">
        <w:rPr>
          <w:rFonts w:ascii="Times New Roman" w:hAnsi="Times New Roman"/>
          <w:b/>
          <w:sz w:val="28"/>
          <w:szCs w:val="28"/>
        </w:rPr>
        <w:t>Цели и задачи технологического образования</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w:t>
      </w:r>
      <w:r w:rsidRPr="0074495D">
        <w:rPr>
          <w:rFonts w:ascii="Times New Roman" w:hAnsi="Times New Roman"/>
          <w:sz w:val="28"/>
          <w:szCs w:val="28"/>
        </w:rPr>
        <w:lastRenderedPageBreak/>
        <w:t>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w:t>
      </w:r>
      <w:r w:rsidR="00245F1D" w:rsidRPr="0074495D">
        <w:rPr>
          <w:rFonts w:ascii="Times New Roman" w:hAnsi="Times New Roman"/>
          <w:sz w:val="28"/>
          <w:szCs w:val="28"/>
        </w:rPr>
        <w:t>т. д.</w:t>
      </w:r>
      <w:r w:rsidRPr="0074495D">
        <w:rPr>
          <w:rFonts w:ascii="Times New Roman" w:hAnsi="Times New Roman"/>
          <w:sz w:val="28"/>
          <w:szCs w:val="28"/>
        </w:rPr>
        <w:t>)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w:t>
      </w:r>
      <w:r w:rsidR="00297DD4" w:rsidRPr="0074495D">
        <w:rPr>
          <w:rFonts w:ascii="Times New Roman" w:hAnsi="Times New Roman"/>
          <w:sz w:val="28"/>
          <w:szCs w:val="28"/>
        </w:rPr>
        <w:t xml:space="preserve">й организации </w:t>
      </w:r>
      <w:r w:rsidRPr="0074495D">
        <w:rPr>
          <w:rFonts w:ascii="Times New Roman" w:hAnsi="Times New Roman"/>
          <w:sz w:val="28"/>
          <w:szCs w:val="28"/>
        </w:rPr>
        <w:t xml:space="preserve">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w:t>
      </w:r>
      <w:r w:rsidRPr="0074495D">
        <w:rPr>
          <w:rFonts w:ascii="Times New Roman" w:hAnsi="Times New Roman"/>
          <w:sz w:val="28"/>
          <w:szCs w:val="28"/>
        </w:rPr>
        <w:lastRenderedPageBreak/>
        <w:t xml:space="preserve">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Цели программы:</w:t>
      </w:r>
    </w:p>
    <w:p w:rsidR="00B540EE" w:rsidRPr="0074495D" w:rsidRDefault="00B540EE" w:rsidP="00AC384E">
      <w:pPr>
        <w:pStyle w:val="a8"/>
        <w:numPr>
          <w:ilvl w:val="0"/>
          <w:numId w:val="173"/>
        </w:numPr>
        <w:tabs>
          <w:tab w:val="left" w:pos="851"/>
          <w:tab w:val="left" w:pos="1134"/>
        </w:tabs>
        <w:ind w:left="0" w:firstLine="709"/>
        <w:jc w:val="both"/>
        <w:rPr>
          <w:rFonts w:ascii="Times New Roman" w:hAnsi="Times New Roman"/>
          <w:sz w:val="28"/>
          <w:szCs w:val="28"/>
        </w:rPr>
      </w:pPr>
      <w:r w:rsidRPr="0074495D">
        <w:rPr>
          <w:rFonts w:ascii="Times New Roman" w:hAnsi="Times New Roman"/>
          <w:sz w:val="28"/>
          <w:szCs w:val="28"/>
        </w:rPr>
        <w:t>Обеспечение понимания обучающимися сущности современных материальных, информационных и гуманитарных технологий и перспектив их развития.</w:t>
      </w:r>
    </w:p>
    <w:p w:rsidR="00B540EE" w:rsidRPr="0074495D" w:rsidRDefault="00B540EE" w:rsidP="00AC384E">
      <w:pPr>
        <w:pStyle w:val="a8"/>
        <w:numPr>
          <w:ilvl w:val="0"/>
          <w:numId w:val="173"/>
        </w:numPr>
        <w:tabs>
          <w:tab w:val="left" w:pos="851"/>
          <w:tab w:val="left" w:pos="1134"/>
        </w:tabs>
        <w:ind w:left="0" w:firstLine="709"/>
        <w:jc w:val="both"/>
        <w:rPr>
          <w:rFonts w:ascii="Times New Roman" w:hAnsi="Times New Roman"/>
          <w:sz w:val="28"/>
          <w:szCs w:val="28"/>
        </w:rPr>
      </w:pPr>
      <w:r w:rsidRPr="0074495D">
        <w:rPr>
          <w:rFonts w:ascii="Times New Roman" w:hAnsi="Times New Roman"/>
          <w:sz w:val="28"/>
          <w:szCs w:val="28"/>
        </w:rPr>
        <w:t>Формирование технологической культуры и проектно-технологического мышления обучающихся.</w:t>
      </w:r>
    </w:p>
    <w:p w:rsidR="00B540EE" w:rsidRPr="0074495D" w:rsidRDefault="00B540EE" w:rsidP="00AC384E">
      <w:pPr>
        <w:pStyle w:val="a8"/>
        <w:numPr>
          <w:ilvl w:val="0"/>
          <w:numId w:val="173"/>
        </w:numPr>
        <w:tabs>
          <w:tab w:val="left" w:pos="851"/>
          <w:tab w:val="left" w:pos="1134"/>
        </w:tabs>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проб.В рамках внеурочной деятельности активность обучающихся связана:</w:t>
      </w:r>
    </w:p>
    <w:p w:rsidR="00B540EE" w:rsidRPr="0074495D" w:rsidRDefault="00B540EE" w:rsidP="00AC384E">
      <w:pPr>
        <w:pStyle w:val="a8"/>
        <w:numPr>
          <w:ilvl w:val="0"/>
          <w:numId w:val="174"/>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с выполнением заданий на самостоятельную работу с информацией (формируется навык самостоятельной учебной работы, для обучающегося оказывается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B540EE" w:rsidRPr="0074495D" w:rsidRDefault="00B540EE" w:rsidP="00AC384E">
      <w:pPr>
        <w:pStyle w:val="a8"/>
        <w:numPr>
          <w:ilvl w:val="0"/>
          <w:numId w:val="174"/>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 xml:space="preserve">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w:t>
      </w:r>
      <w:r w:rsidRPr="0074495D">
        <w:rPr>
          <w:rFonts w:ascii="Times New Roman" w:hAnsi="Times New Roman"/>
          <w:sz w:val="28"/>
          <w:szCs w:val="28"/>
        </w:rPr>
        <w:lastRenderedPageBreak/>
        <w:t>зависимости от выбранного способа деятельности, запланированного продукта, поставленной цели);</w:t>
      </w:r>
    </w:p>
    <w:p w:rsidR="00B540EE" w:rsidRPr="0074495D" w:rsidRDefault="00B540EE" w:rsidP="00AC384E">
      <w:pPr>
        <w:pStyle w:val="a8"/>
        <w:numPr>
          <w:ilvl w:val="0"/>
          <w:numId w:val="174"/>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B540EE" w:rsidRPr="0074495D" w:rsidRDefault="00B540EE" w:rsidP="00AC384E">
      <w:pPr>
        <w:pStyle w:val="a8"/>
        <w:numPr>
          <w:ilvl w:val="0"/>
          <w:numId w:val="174"/>
        </w:numPr>
        <w:tabs>
          <w:tab w:val="left" w:pos="1134"/>
        </w:tabs>
        <w:ind w:left="0" w:firstLine="709"/>
        <w:jc w:val="both"/>
        <w:rPr>
          <w:rFonts w:ascii="Times New Roman" w:hAnsi="Times New Roman"/>
          <w:sz w:val="28"/>
          <w:szCs w:val="28"/>
        </w:rPr>
      </w:pPr>
      <w:r w:rsidRPr="0074495D">
        <w:rPr>
          <w:rFonts w:ascii="Times New Roman" w:hAnsi="Times New Roman"/>
          <w:sz w:val="28"/>
          <w:szCs w:val="28"/>
        </w:rPr>
        <w:t>с выполнением практических заданий, требующих наблюдения за окружающей действительностью или ее преобразования (на уроке обучающийся может получить лишь модель действительности).</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продукта в проекте обучающегося, актуального на момент прохождения курса.</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В соответствии с целями выстроено содержание деятельности в структуре трех блоков, обеспечивая получение заявленных результатов.</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b/>
          <w:sz w:val="28"/>
          <w:szCs w:val="28"/>
        </w:rPr>
        <w:t>Первый блок</w:t>
      </w:r>
      <w:r w:rsidRPr="0074495D">
        <w:rPr>
          <w:rFonts w:ascii="Times New Roman" w:hAnsi="Times New Roman"/>
          <w:sz w:val="28"/>
          <w:szCs w:val="28"/>
        </w:rPr>
        <w:t xml:space="preserve"> 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при построении информационныхтехнологий в обеспечение различных сфер человеческой деятельности. </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b/>
          <w:sz w:val="28"/>
          <w:szCs w:val="28"/>
        </w:rPr>
        <w:t>Второй блок</w:t>
      </w:r>
      <w:r w:rsidRPr="0074495D">
        <w:rPr>
          <w:rFonts w:ascii="Times New Roman" w:hAnsi="Times New Roman"/>
          <w:sz w:val="28"/>
          <w:szCs w:val="28"/>
        </w:rPr>
        <w:t xml:space="preserve"> содержания позволяет обучающемуся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Базовыми образовательными технологиями, обеспечивающими работу с содержанием блока 2, являются технологии проектной деятельности.</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Блок 2 реализуется в следующих организационных формах:</w:t>
      </w:r>
    </w:p>
    <w:p w:rsidR="00B540EE" w:rsidRPr="0074495D" w:rsidRDefault="00B540EE" w:rsidP="00967608">
      <w:pPr>
        <w:tabs>
          <w:tab w:val="left" w:pos="0"/>
          <w:tab w:val="left" w:pos="851"/>
        </w:tabs>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теоретическое обучение и формирование информационной основы проектной деятельности – в рамках урочной деятельности;</w:t>
      </w:r>
    </w:p>
    <w:p w:rsidR="00B540EE" w:rsidRPr="0074495D" w:rsidRDefault="00B540EE" w:rsidP="00967608">
      <w:pPr>
        <w:tabs>
          <w:tab w:val="left" w:pos="0"/>
          <w:tab w:val="left" w:pos="851"/>
        </w:tabs>
        <w:spacing w:after="0" w:line="240" w:lineRule="auto"/>
        <w:ind w:firstLine="709"/>
        <w:contextualSpacing/>
        <w:jc w:val="both"/>
        <w:rPr>
          <w:rFonts w:ascii="Times New Roman" w:hAnsi="Times New Roman"/>
          <w:sz w:val="28"/>
          <w:szCs w:val="28"/>
        </w:rPr>
      </w:pPr>
      <w:r w:rsidRPr="0074495D">
        <w:rPr>
          <w:rFonts w:ascii="Times New Roman" w:hAnsi="Times New Roman"/>
          <w:sz w:val="28"/>
          <w:szCs w:val="28"/>
        </w:rPr>
        <w:t>практические работы в средах моделирования и конструирования – в рамках урочной деятельности;</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проектная деятельность в рамках урочной и внеурочной деятельности.</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b/>
          <w:sz w:val="28"/>
          <w:szCs w:val="28"/>
        </w:rPr>
        <w:lastRenderedPageBreak/>
        <w:t xml:space="preserve">Третий блок </w:t>
      </w:r>
      <w:r w:rsidRPr="0074495D">
        <w:rPr>
          <w:rFonts w:ascii="Times New Roman" w:hAnsi="Times New Roman"/>
          <w:sz w:val="28"/>
          <w:szCs w:val="28"/>
        </w:rPr>
        <w:t xml:space="preserve">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ситуацийк реальным технологическим системам и производствам, способам их обслуживания и устройствомотношений работника и работодателя.</w:t>
      </w:r>
    </w:p>
    <w:p w:rsidR="00B540EE" w:rsidRPr="0074495D" w:rsidRDefault="00B540EE" w:rsidP="00967608">
      <w:pPr>
        <w:tabs>
          <w:tab w:val="left" w:pos="851"/>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Современные материальные, информационные и гуманитарные технологии и перспективы их развития</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B540EE" w:rsidRPr="0074495D" w:rsidRDefault="00B540EE" w:rsidP="00967608">
      <w:pPr>
        <w:tabs>
          <w:tab w:val="left" w:pos="851"/>
        </w:tabs>
        <w:spacing w:after="0" w:line="240" w:lineRule="auto"/>
        <w:ind w:firstLine="709"/>
        <w:jc w:val="both"/>
        <w:rPr>
          <w:rFonts w:ascii="Times New Roman" w:hAnsi="Times New Roman"/>
          <w:sz w:val="28"/>
          <w:szCs w:val="28"/>
        </w:rPr>
      </w:pPr>
      <w:r w:rsidRPr="0074495D">
        <w:rPr>
          <w:rFonts w:ascii="Times New Roman" w:hAnsi="Times New Roman"/>
          <w:sz w:val="28"/>
          <w:szCs w:val="28"/>
        </w:rPr>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B540EE" w:rsidRPr="0074495D" w:rsidRDefault="00B540EE" w:rsidP="00967608">
      <w:pPr>
        <w:pStyle w:val="-11"/>
        <w:ind w:left="0" w:firstLine="709"/>
        <w:jc w:val="both"/>
        <w:rPr>
          <w:sz w:val="28"/>
          <w:szCs w:val="28"/>
        </w:rPr>
      </w:pPr>
      <w:r w:rsidRPr="0074495D">
        <w:rPr>
          <w:sz w:val="28"/>
          <w:szCs w:val="28"/>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B540EE" w:rsidRPr="0074495D" w:rsidRDefault="00B540EE" w:rsidP="00967608">
      <w:pPr>
        <w:pStyle w:val="-11"/>
        <w:ind w:left="0" w:firstLine="709"/>
        <w:jc w:val="both"/>
        <w:rPr>
          <w:sz w:val="28"/>
          <w:szCs w:val="28"/>
        </w:rPr>
      </w:pPr>
      <w:r w:rsidRPr="0074495D">
        <w:rPr>
          <w:sz w:val="28"/>
          <w:szCs w:val="28"/>
        </w:rPr>
        <w:t xml:space="preserve">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w:t>
      </w:r>
      <w:r w:rsidRPr="0074495D">
        <w:rPr>
          <w:sz w:val="28"/>
          <w:szCs w:val="28"/>
        </w:rPr>
        <w:lastRenderedPageBreak/>
        <w:t xml:space="preserve">технологических систем и последовательная передача функций управления и контроля от человека технологической системе. </w:t>
      </w:r>
      <w:r w:rsidR="00B47A82" w:rsidRPr="0074495D">
        <w:rPr>
          <w:sz w:val="28"/>
          <w:szCs w:val="28"/>
        </w:rPr>
        <w:t xml:space="preserve">Робототехника. </w:t>
      </w:r>
      <w:r w:rsidRPr="0074495D">
        <w:rPr>
          <w:sz w:val="28"/>
          <w:szCs w:val="28"/>
        </w:rPr>
        <w:t>Системы автоматического управления. Программирование работы устройств.</w:t>
      </w:r>
    </w:p>
    <w:p w:rsidR="00B540EE" w:rsidRPr="0074495D" w:rsidRDefault="00B540EE" w:rsidP="00967608">
      <w:pPr>
        <w:pStyle w:val="-11"/>
        <w:ind w:left="0" w:firstLine="709"/>
        <w:jc w:val="both"/>
        <w:rPr>
          <w:sz w:val="28"/>
          <w:szCs w:val="28"/>
        </w:rPr>
      </w:pPr>
      <w:r w:rsidRPr="0074495D">
        <w:rPr>
          <w:sz w:val="28"/>
          <w:szCs w:val="28"/>
        </w:rPr>
        <w:t xml:space="preserve">Производственные технологии. Промышленные технологии. Технологии сельского хозяйства. </w:t>
      </w:r>
    </w:p>
    <w:p w:rsidR="00B540EE" w:rsidRPr="0074495D" w:rsidRDefault="00B540EE" w:rsidP="00967608">
      <w:pPr>
        <w:pStyle w:val="-11"/>
        <w:ind w:left="0" w:firstLine="709"/>
        <w:jc w:val="both"/>
        <w:rPr>
          <w:sz w:val="28"/>
          <w:szCs w:val="28"/>
        </w:rPr>
      </w:pPr>
      <w:r w:rsidRPr="0074495D">
        <w:rPr>
          <w:sz w:val="28"/>
          <w:szCs w:val="28"/>
        </w:rPr>
        <w:t xml:space="preserve">Технологии возведения, ремонта и содержания зданий и сооружений. </w:t>
      </w:r>
    </w:p>
    <w:p w:rsidR="00B540EE" w:rsidRPr="0074495D" w:rsidRDefault="00B540EE" w:rsidP="00967608">
      <w:pPr>
        <w:pStyle w:val="-11"/>
        <w:ind w:left="0" w:firstLine="709"/>
        <w:jc w:val="both"/>
        <w:rPr>
          <w:sz w:val="28"/>
          <w:szCs w:val="28"/>
        </w:rPr>
      </w:pPr>
      <w:r w:rsidRPr="0074495D">
        <w:rPr>
          <w:sz w:val="28"/>
          <w:szCs w:val="28"/>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B540EE" w:rsidRPr="0074495D" w:rsidRDefault="00B540EE" w:rsidP="00967608">
      <w:pPr>
        <w:pStyle w:val="-11"/>
        <w:ind w:left="0" w:firstLine="709"/>
        <w:jc w:val="both"/>
        <w:rPr>
          <w:sz w:val="28"/>
          <w:szCs w:val="28"/>
        </w:rPr>
      </w:pPr>
      <w:r w:rsidRPr="0074495D">
        <w:rPr>
          <w:sz w:val="28"/>
          <w:szCs w:val="28"/>
        </w:rPr>
        <w:t>Автоматизация производства. Производственные технологии автоматизированного производства.</w:t>
      </w:r>
    </w:p>
    <w:p w:rsidR="00B540EE" w:rsidRPr="0074495D" w:rsidRDefault="00B540EE" w:rsidP="00967608">
      <w:pPr>
        <w:pStyle w:val="-11"/>
        <w:ind w:left="0" w:firstLine="709"/>
        <w:jc w:val="both"/>
        <w:rPr>
          <w:sz w:val="28"/>
          <w:szCs w:val="28"/>
        </w:rPr>
      </w:pPr>
      <w:r w:rsidRPr="0074495D">
        <w:rPr>
          <w:sz w:val="28"/>
          <w:szCs w:val="28"/>
        </w:rP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w:t>
      </w:r>
      <w:r w:rsidR="00245F1D" w:rsidRPr="0074495D">
        <w:rPr>
          <w:sz w:val="28"/>
          <w:szCs w:val="28"/>
        </w:rPr>
        <w:t>т. п.</w:t>
      </w:r>
      <w:r w:rsidRPr="0074495D">
        <w:rPr>
          <w:sz w:val="28"/>
          <w:szCs w:val="28"/>
        </w:rPr>
        <w:t>), порошковая металлургия, композитные материалы, технологии синтеза. Биотехнологии.</w:t>
      </w:r>
    </w:p>
    <w:p w:rsidR="00B540EE" w:rsidRPr="0074495D" w:rsidRDefault="00B540EE" w:rsidP="00967608">
      <w:pPr>
        <w:pStyle w:val="-11"/>
        <w:ind w:left="0" w:firstLine="709"/>
        <w:jc w:val="both"/>
        <w:rPr>
          <w:sz w:val="28"/>
          <w:szCs w:val="28"/>
        </w:rPr>
      </w:pPr>
      <w:r w:rsidRPr="0074495D">
        <w:rPr>
          <w:sz w:val="28"/>
          <w:szCs w:val="28"/>
        </w:rPr>
        <w:t>Специфика социальных технологий. Технологии работы с общественным мнением. Социальные сети как технология. Технологии сферы услуг.</w:t>
      </w:r>
    </w:p>
    <w:p w:rsidR="00B540EE" w:rsidRPr="0074495D" w:rsidRDefault="00B540EE" w:rsidP="00967608">
      <w:pPr>
        <w:pStyle w:val="-11"/>
        <w:ind w:left="0" w:firstLine="709"/>
        <w:jc w:val="both"/>
        <w:rPr>
          <w:sz w:val="28"/>
          <w:szCs w:val="28"/>
        </w:rPr>
      </w:pPr>
      <w:r w:rsidRPr="0074495D">
        <w:rPr>
          <w:sz w:val="28"/>
          <w:szCs w:val="28"/>
        </w:rPr>
        <w:t xml:space="preserve">Современные промышленные технологии получения продуктов питания. </w:t>
      </w:r>
    </w:p>
    <w:p w:rsidR="00B540EE" w:rsidRPr="0074495D" w:rsidRDefault="00B540EE" w:rsidP="00967608">
      <w:pPr>
        <w:pStyle w:val="-11"/>
        <w:ind w:left="0" w:firstLine="709"/>
        <w:jc w:val="both"/>
        <w:rPr>
          <w:sz w:val="28"/>
          <w:szCs w:val="28"/>
        </w:rPr>
      </w:pPr>
      <w:r w:rsidRPr="0074495D">
        <w:rPr>
          <w:sz w:val="28"/>
          <w:szCs w:val="28"/>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B540EE" w:rsidRPr="0074495D" w:rsidRDefault="00B540EE" w:rsidP="00967608">
      <w:pPr>
        <w:pStyle w:val="-11"/>
        <w:ind w:left="0" w:firstLine="709"/>
        <w:jc w:val="both"/>
        <w:rPr>
          <w:sz w:val="28"/>
          <w:szCs w:val="28"/>
        </w:rPr>
      </w:pPr>
      <w:r w:rsidRPr="0074495D">
        <w:rPr>
          <w:sz w:val="28"/>
          <w:szCs w:val="28"/>
        </w:rPr>
        <w:t>Нанотехнологии: новые принципы получения материалов и продуктов с заданными свойствами. Электроника (фотоника).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B540EE" w:rsidRPr="0074495D" w:rsidRDefault="00B540EE" w:rsidP="00967608">
      <w:pPr>
        <w:pStyle w:val="-11"/>
        <w:ind w:left="0" w:firstLine="709"/>
        <w:jc w:val="both"/>
        <w:rPr>
          <w:sz w:val="28"/>
          <w:szCs w:val="28"/>
        </w:rPr>
      </w:pPr>
      <w:r w:rsidRPr="0074495D">
        <w:rPr>
          <w:sz w:val="28"/>
          <w:szCs w:val="28"/>
        </w:rPr>
        <w:t>Управление в современном производстве. Роль метрологии в современном производстве. Инновационные предприятия. Трансферт технологий.</w:t>
      </w:r>
    </w:p>
    <w:p w:rsidR="00B540EE" w:rsidRPr="0074495D" w:rsidRDefault="00B540EE" w:rsidP="00967608">
      <w:pPr>
        <w:pStyle w:val="-11"/>
        <w:ind w:left="0" w:firstLine="709"/>
        <w:jc w:val="both"/>
        <w:rPr>
          <w:sz w:val="28"/>
          <w:szCs w:val="28"/>
        </w:rPr>
      </w:pPr>
      <w:r w:rsidRPr="0074495D">
        <w:rPr>
          <w:sz w:val="28"/>
          <w:szCs w:val="28"/>
        </w:rPr>
        <w:t xml:space="preserve">Осуществление мониторинга СМИ и ресурсов Интернета по вопросам формирования, продвижения и внедрения новых технологий, обслуживающих </w:t>
      </w:r>
      <w:r w:rsidRPr="0074495D">
        <w:rPr>
          <w:sz w:val="28"/>
          <w:szCs w:val="28"/>
        </w:rPr>
        <w:lastRenderedPageBreak/>
        <w:t>ту или иную группу потребностей или отнесенных к той или иной технологической стратегии</w:t>
      </w:r>
    </w:p>
    <w:p w:rsidR="00B540EE" w:rsidRPr="0074495D" w:rsidRDefault="00B540EE" w:rsidP="00967608">
      <w:pPr>
        <w:pStyle w:val="-11"/>
        <w:ind w:left="0" w:firstLine="709"/>
        <w:jc w:val="both"/>
        <w:rPr>
          <w:sz w:val="28"/>
          <w:szCs w:val="28"/>
          <w:lang w:eastAsia="en-US"/>
        </w:rPr>
      </w:pPr>
      <w:r w:rsidRPr="0074495D">
        <w:rPr>
          <w:sz w:val="28"/>
          <w:szCs w:val="28"/>
        </w:rPr>
        <w:t>Технологии в сфере быта</w:t>
      </w:r>
      <w:r w:rsidRPr="0074495D">
        <w:rPr>
          <w:sz w:val="28"/>
          <w:szCs w:val="28"/>
          <w:lang w:eastAsia="en-US"/>
        </w:rPr>
        <w:t xml:space="preserve">. </w:t>
      </w:r>
    </w:p>
    <w:p w:rsidR="00B540EE" w:rsidRPr="0074495D" w:rsidRDefault="00B540EE" w:rsidP="00967608">
      <w:pPr>
        <w:pStyle w:val="-11"/>
        <w:ind w:left="0" w:firstLine="709"/>
        <w:jc w:val="both"/>
        <w:rPr>
          <w:rFonts w:eastAsia="MS Mincho"/>
          <w:sz w:val="28"/>
          <w:szCs w:val="28"/>
        </w:rPr>
      </w:pPr>
      <w:r w:rsidRPr="0074495D">
        <w:rPr>
          <w:sz w:val="28"/>
          <w:szCs w:val="28"/>
        </w:rPr>
        <w:t>Экология жилья. Технологии содержания жилья. Взаимодействие со службами ЖКХ. Хранение продовольственных и непродовольственных продуктов.</w:t>
      </w:r>
    </w:p>
    <w:p w:rsidR="00B540EE" w:rsidRPr="0074495D" w:rsidRDefault="00B540EE" w:rsidP="00967608">
      <w:pPr>
        <w:pStyle w:val="-11"/>
        <w:ind w:left="0" w:firstLine="709"/>
        <w:jc w:val="both"/>
        <w:rPr>
          <w:sz w:val="28"/>
          <w:szCs w:val="28"/>
        </w:rPr>
      </w:pPr>
      <w:r w:rsidRPr="0074495D">
        <w:rPr>
          <w:sz w:val="28"/>
          <w:szCs w:val="28"/>
        </w:rPr>
        <w:t>Энергетическое обеспечение нашего дома. Электроприборы. Бытовая техника и е</w:t>
      </w:r>
      <w:r w:rsidR="00245F1D" w:rsidRPr="0074495D">
        <w:rPr>
          <w:sz w:val="28"/>
          <w:szCs w:val="28"/>
        </w:rPr>
        <w:t>е</w:t>
      </w:r>
      <w:r w:rsidRPr="0074495D">
        <w:rPr>
          <w:sz w:val="28"/>
          <w:szCs w:val="28"/>
        </w:rPr>
        <w:t xml:space="preserve"> развитие. Освещение и освещ</w:t>
      </w:r>
      <w:r w:rsidR="00245F1D" w:rsidRPr="0074495D">
        <w:rPr>
          <w:sz w:val="28"/>
          <w:szCs w:val="28"/>
        </w:rPr>
        <w:t>е</w:t>
      </w:r>
      <w:r w:rsidRPr="0074495D">
        <w:rPr>
          <w:sz w:val="28"/>
          <w:szCs w:val="28"/>
        </w:rPr>
        <w:t>нность, нормы освещ</w:t>
      </w:r>
      <w:r w:rsidR="00245F1D" w:rsidRPr="0074495D">
        <w:rPr>
          <w:sz w:val="28"/>
          <w:szCs w:val="28"/>
        </w:rPr>
        <w:t>е</w:t>
      </w:r>
      <w:r w:rsidRPr="0074495D">
        <w:rPr>
          <w:sz w:val="28"/>
          <w:szCs w:val="28"/>
        </w:rPr>
        <w:t xml:space="preserve">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B540EE" w:rsidRPr="0074495D" w:rsidRDefault="00B540EE" w:rsidP="00967608">
      <w:pPr>
        <w:pStyle w:val="-11"/>
        <w:ind w:left="0" w:firstLine="709"/>
        <w:jc w:val="both"/>
        <w:rPr>
          <w:sz w:val="28"/>
          <w:szCs w:val="28"/>
        </w:rPr>
      </w:pPr>
      <w:r w:rsidRPr="0074495D">
        <w:rPr>
          <w:sz w:val="28"/>
          <w:szCs w:val="28"/>
        </w:rPr>
        <w:t xml:space="preserve">Способы обработки продуктов питания и потребительские качества пищи. </w:t>
      </w:r>
    </w:p>
    <w:p w:rsidR="00B540EE" w:rsidRPr="0074495D" w:rsidRDefault="00B540EE" w:rsidP="00967608">
      <w:pPr>
        <w:pStyle w:val="-11"/>
        <w:ind w:left="0" w:firstLine="709"/>
        <w:jc w:val="both"/>
        <w:rPr>
          <w:sz w:val="28"/>
          <w:szCs w:val="28"/>
        </w:rPr>
      </w:pPr>
      <w:r w:rsidRPr="0074495D">
        <w:rPr>
          <w:sz w:val="28"/>
          <w:szCs w:val="28"/>
        </w:rPr>
        <w:t>Культура потребления: выбор продукта / услуги.</w:t>
      </w:r>
    </w:p>
    <w:p w:rsidR="00B540EE" w:rsidRPr="0074495D" w:rsidRDefault="00B540EE" w:rsidP="00967608">
      <w:pPr>
        <w:pStyle w:val="-11"/>
        <w:ind w:left="0" w:firstLine="709"/>
        <w:jc w:val="both"/>
        <w:rPr>
          <w:b/>
          <w:sz w:val="28"/>
          <w:szCs w:val="28"/>
          <w:lang w:eastAsia="en-US"/>
        </w:rPr>
      </w:pPr>
      <w:r w:rsidRPr="0074495D">
        <w:rPr>
          <w:b/>
          <w:sz w:val="28"/>
          <w:szCs w:val="28"/>
          <w:lang w:eastAsia="en-US"/>
        </w:rPr>
        <w:t>Формирование технологической культуры и проектно-технологического мышления обучающихся</w:t>
      </w:r>
    </w:p>
    <w:p w:rsidR="00B540EE" w:rsidRPr="0074495D" w:rsidRDefault="00B540EE" w:rsidP="00967608">
      <w:pPr>
        <w:pStyle w:val="-11"/>
        <w:ind w:left="0" w:firstLine="709"/>
        <w:jc w:val="both"/>
        <w:rPr>
          <w:rFonts w:eastAsia="MS Mincho"/>
          <w:sz w:val="28"/>
          <w:szCs w:val="28"/>
        </w:rPr>
      </w:pPr>
      <w:r w:rsidRPr="0074495D">
        <w:rPr>
          <w:sz w:val="28"/>
          <w:szCs w:val="28"/>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B540EE" w:rsidRPr="0074495D" w:rsidRDefault="00B540EE" w:rsidP="00967608">
      <w:pPr>
        <w:pStyle w:val="-11"/>
        <w:ind w:left="0" w:firstLine="709"/>
        <w:jc w:val="both"/>
        <w:rPr>
          <w:sz w:val="28"/>
          <w:szCs w:val="28"/>
        </w:rPr>
      </w:pPr>
      <w:r w:rsidRPr="0074495D">
        <w:rPr>
          <w:sz w:val="28"/>
          <w:szCs w:val="28"/>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B540EE" w:rsidRPr="0074495D" w:rsidRDefault="00B540EE" w:rsidP="00967608">
      <w:pPr>
        <w:pStyle w:val="-11"/>
        <w:ind w:left="0" w:firstLine="709"/>
        <w:jc w:val="both"/>
        <w:rPr>
          <w:sz w:val="28"/>
          <w:szCs w:val="28"/>
        </w:rPr>
      </w:pPr>
      <w:r w:rsidRPr="0074495D">
        <w:rPr>
          <w:sz w:val="28"/>
          <w:szCs w:val="28"/>
        </w:rPr>
        <w:t xml:space="preserve">Порядок действий по сборке конструкции / механизма. Способы соединения деталей. Технологический узел. Понятие модели. </w:t>
      </w:r>
    </w:p>
    <w:p w:rsidR="00B540EE" w:rsidRPr="0074495D" w:rsidRDefault="00B540EE" w:rsidP="00967608">
      <w:pPr>
        <w:pStyle w:val="-11"/>
        <w:ind w:left="0" w:firstLine="709"/>
        <w:jc w:val="both"/>
        <w:rPr>
          <w:sz w:val="28"/>
          <w:szCs w:val="28"/>
        </w:rPr>
      </w:pPr>
      <w:r w:rsidRPr="0074495D">
        <w:rPr>
          <w:sz w:val="28"/>
          <w:szCs w:val="28"/>
        </w:rPr>
        <w:t xml:space="preserve">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w:t>
      </w:r>
      <w:r w:rsidR="00B47A82" w:rsidRPr="0074495D">
        <w:rPr>
          <w:i/>
          <w:sz w:val="28"/>
          <w:szCs w:val="28"/>
        </w:rPr>
        <w:t xml:space="preserve">Робототехника и среда конструирования. </w:t>
      </w:r>
      <w:r w:rsidRPr="0074495D">
        <w:rPr>
          <w:sz w:val="28"/>
          <w:szCs w:val="28"/>
        </w:rPr>
        <w:t>Виды движения. Кинематические схемы</w:t>
      </w:r>
    </w:p>
    <w:p w:rsidR="00B540EE" w:rsidRPr="0074495D" w:rsidRDefault="00B540EE" w:rsidP="00967608">
      <w:pPr>
        <w:pStyle w:val="-11"/>
        <w:ind w:left="0" w:firstLine="709"/>
        <w:jc w:val="both"/>
        <w:rPr>
          <w:sz w:val="28"/>
          <w:szCs w:val="28"/>
        </w:rPr>
      </w:pPr>
      <w:r w:rsidRPr="0074495D">
        <w:rPr>
          <w:sz w:val="28"/>
          <w:szCs w:val="28"/>
        </w:rPr>
        <w:t>Анализ и синтез как средства решения задачи. Техника проведения морфологического анализа.</w:t>
      </w:r>
    </w:p>
    <w:p w:rsidR="00B540EE" w:rsidRPr="0074495D" w:rsidRDefault="00B540EE" w:rsidP="00967608">
      <w:pPr>
        <w:pStyle w:val="-11"/>
        <w:ind w:left="0" w:firstLine="709"/>
        <w:jc w:val="both"/>
        <w:rPr>
          <w:sz w:val="28"/>
          <w:szCs w:val="28"/>
        </w:rPr>
      </w:pPr>
      <w:r w:rsidRPr="0074495D">
        <w:rPr>
          <w:sz w:val="28"/>
          <w:szCs w:val="28"/>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r w:rsidR="00892DBA" w:rsidRPr="0074495D">
        <w:rPr>
          <w:sz w:val="28"/>
          <w:szCs w:val="28"/>
        </w:rPr>
        <w:t>.</w:t>
      </w:r>
    </w:p>
    <w:p w:rsidR="00B540EE" w:rsidRPr="0074495D" w:rsidRDefault="00B540EE" w:rsidP="00967608">
      <w:pPr>
        <w:pStyle w:val="-11"/>
        <w:ind w:left="0" w:firstLine="709"/>
        <w:jc w:val="both"/>
        <w:rPr>
          <w:sz w:val="28"/>
          <w:szCs w:val="28"/>
        </w:rPr>
      </w:pPr>
      <w:r w:rsidRPr="0074495D">
        <w:rPr>
          <w:sz w:val="28"/>
          <w:szCs w:val="28"/>
        </w:rPr>
        <w:t xml:space="preserve">Способы продвижения продукта на рынке. Сегментация рынка. Позиционирование продукта. Маркетинговый план. </w:t>
      </w:r>
    </w:p>
    <w:p w:rsidR="00B540EE" w:rsidRPr="0074495D" w:rsidRDefault="00B540EE" w:rsidP="00967608">
      <w:pPr>
        <w:pStyle w:val="-11"/>
        <w:ind w:left="0" w:firstLine="709"/>
        <w:jc w:val="both"/>
        <w:rPr>
          <w:sz w:val="28"/>
          <w:szCs w:val="28"/>
        </w:rPr>
      </w:pPr>
      <w:r w:rsidRPr="0074495D">
        <w:rPr>
          <w:sz w:val="28"/>
          <w:szCs w:val="28"/>
        </w:rPr>
        <w:t xml:space="preserve">Опыт проектирования, конструирования, моделирования. </w:t>
      </w:r>
    </w:p>
    <w:p w:rsidR="00B540EE" w:rsidRPr="0074495D" w:rsidRDefault="00B540EE" w:rsidP="00967608">
      <w:pPr>
        <w:pStyle w:val="-11"/>
        <w:ind w:left="0" w:firstLine="709"/>
        <w:jc w:val="both"/>
        <w:rPr>
          <w:sz w:val="28"/>
          <w:szCs w:val="28"/>
        </w:rPr>
      </w:pPr>
      <w:r w:rsidRPr="0074495D">
        <w:rPr>
          <w:sz w:val="28"/>
          <w:szCs w:val="28"/>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w:t>
      </w:r>
      <w:r w:rsidRPr="0074495D">
        <w:rPr>
          <w:sz w:val="28"/>
          <w:szCs w:val="28"/>
        </w:rPr>
        <w:lastRenderedPageBreak/>
        <w:t xml:space="preserve">в настоящее время потребность ближайшего социального окружения или его представителей. </w:t>
      </w:r>
    </w:p>
    <w:p w:rsidR="00B540EE" w:rsidRPr="0074495D" w:rsidRDefault="00B540EE" w:rsidP="00967608">
      <w:pPr>
        <w:pStyle w:val="-11"/>
        <w:ind w:left="0" w:firstLine="709"/>
        <w:jc w:val="both"/>
        <w:rPr>
          <w:sz w:val="28"/>
          <w:szCs w:val="28"/>
        </w:rPr>
      </w:pPr>
      <w:r w:rsidRPr="0074495D">
        <w:rPr>
          <w:sz w:val="28"/>
          <w:szCs w:val="28"/>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B540EE" w:rsidRPr="0074495D" w:rsidRDefault="00B540EE" w:rsidP="00967608">
      <w:pPr>
        <w:pStyle w:val="-11"/>
        <w:ind w:left="0" w:firstLine="709"/>
        <w:jc w:val="both"/>
        <w:rPr>
          <w:i/>
          <w:sz w:val="28"/>
          <w:szCs w:val="28"/>
        </w:rPr>
      </w:pPr>
      <w:r w:rsidRPr="0074495D">
        <w:rPr>
          <w:sz w:val="28"/>
          <w:szCs w:val="28"/>
        </w:rPr>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74495D">
        <w:rPr>
          <w:i/>
          <w:sz w:val="28"/>
          <w:szCs w:val="28"/>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w:t>
      </w:r>
      <w:r w:rsidR="00B47A82" w:rsidRPr="0074495D">
        <w:rPr>
          <w:i/>
          <w:sz w:val="28"/>
          <w:szCs w:val="28"/>
        </w:rPr>
        <w:t xml:space="preserve"> Простейшие роботы.</w:t>
      </w:r>
    </w:p>
    <w:p w:rsidR="00B540EE" w:rsidRPr="0074495D" w:rsidRDefault="00B540EE" w:rsidP="00967608">
      <w:pPr>
        <w:pStyle w:val="-11"/>
        <w:ind w:left="0" w:firstLine="709"/>
        <w:jc w:val="both"/>
        <w:rPr>
          <w:sz w:val="28"/>
          <w:szCs w:val="28"/>
        </w:rPr>
      </w:pPr>
      <w:r w:rsidRPr="0074495D">
        <w:rPr>
          <w:sz w:val="28"/>
          <w:szCs w:val="28"/>
        </w:rPr>
        <w:t>Составление технологической карты известного технологического процесса. Апробация путей оптимизации технологического процесса.</w:t>
      </w:r>
    </w:p>
    <w:p w:rsidR="00B540EE" w:rsidRPr="0074495D" w:rsidRDefault="00B540EE" w:rsidP="00967608">
      <w:pPr>
        <w:pStyle w:val="-11"/>
        <w:ind w:left="0" w:firstLine="709"/>
        <w:jc w:val="both"/>
        <w:rPr>
          <w:sz w:val="28"/>
          <w:szCs w:val="28"/>
        </w:rPr>
      </w:pPr>
      <w:r w:rsidRPr="0074495D">
        <w:rPr>
          <w:sz w:val="28"/>
          <w:szCs w:val="28"/>
        </w:rPr>
        <w:t xml:space="preserve">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w:t>
      </w:r>
      <w:r w:rsidR="00297DD4" w:rsidRPr="0074495D">
        <w:rPr>
          <w:sz w:val="28"/>
          <w:szCs w:val="28"/>
        </w:rPr>
        <w:t>й организации</w:t>
      </w:r>
      <w:r w:rsidRPr="0074495D">
        <w:rPr>
          <w:sz w:val="28"/>
          <w:szCs w:val="28"/>
        </w:rPr>
        <w:t>).</w:t>
      </w:r>
    </w:p>
    <w:p w:rsidR="00B540EE" w:rsidRPr="0074495D" w:rsidRDefault="00B540EE" w:rsidP="00967608">
      <w:pPr>
        <w:pStyle w:val="-11"/>
        <w:ind w:left="0" w:firstLine="709"/>
        <w:jc w:val="both"/>
        <w:rPr>
          <w:sz w:val="28"/>
          <w:szCs w:val="28"/>
        </w:rPr>
      </w:pPr>
      <w:r w:rsidRPr="0074495D">
        <w:rPr>
          <w:sz w:val="28"/>
          <w:szCs w:val="28"/>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B540EE" w:rsidRPr="0074495D" w:rsidRDefault="00B540EE" w:rsidP="00967608">
      <w:pPr>
        <w:pStyle w:val="-11"/>
        <w:ind w:left="0" w:firstLine="709"/>
        <w:jc w:val="both"/>
        <w:rPr>
          <w:sz w:val="28"/>
          <w:szCs w:val="28"/>
        </w:rPr>
      </w:pPr>
      <w:r w:rsidRPr="0074495D">
        <w:rPr>
          <w:sz w:val="28"/>
          <w:szCs w:val="28"/>
        </w:rPr>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B540EE" w:rsidRPr="0074495D" w:rsidRDefault="00B540EE" w:rsidP="00967608">
      <w:pPr>
        <w:pStyle w:val="-11"/>
        <w:ind w:left="0" w:firstLine="709"/>
        <w:jc w:val="both"/>
        <w:rPr>
          <w:sz w:val="28"/>
          <w:szCs w:val="28"/>
        </w:rPr>
      </w:pPr>
      <w:r w:rsidRPr="0074495D">
        <w:rPr>
          <w:sz w:val="28"/>
          <w:szCs w:val="28"/>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B540EE" w:rsidRPr="0074495D" w:rsidRDefault="00B540EE" w:rsidP="00967608">
      <w:pPr>
        <w:pStyle w:val="-11"/>
        <w:ind w:left="0" w:firstLine="709"/>
        <w:jc w:val="both"/>
        <w:rPr>
          <w:sz w:val="28"/>
          <w:szCs w:val="28"/>
        </w:rPr>
      </w:pPr>
      <w:r w:rsidRPr="0074495D">
        <w:rPr>
          <w:sz w:val="28"/>
          <w:szCs w:val="28"/>
        </w:rPr>
        <w:t>Разработка и изготовление материального продукта. Апробация полученного материального продукта. Модернизация материального продукта.</w:t>
      </w:r>
    </w:p>
    <w:p w:rsidR="00B540EE" w:rsidRPr="0074495D" w:rsidRDefault="00B540EE" w:rsidP="00967608">
      <w:pPr>
        <w:pStyle w:val="-11"/>
        <w:ind w:left="0" w:firstLine="709"/>
        <w:jc w:val="both"/>
        <w:rPr>
          <w:sz w:val="28"/>
          <w:szCs w:val="28"/>
        </w:rPr>
      </w:pPr>
      <w:r w:rsidRPr="0074495D">
        <w:rPr>
          <w:sz w:val="28"/>
          <w:szCs w:val="28"/>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B540EE" w:rsidRPr="0074495D" w:rsidRDefault="00B540EE" w:rsidP="00967608">
      <w:pPr>
        <w:pStyle w:val="-11"/>
        <w:ind w:left="0" w:firstLine="709"/>
        <w:jc w:val="both"/>
        <w:rPr>
          <w:sz w:val="28"/>
          <w:szCs w:val="28"/>
        </w:rPr>
      </w:pPr>
      <w:r w:rsidRPr="0074495D">
        <w:rPr>
          <w:sz w:val="28"/>
          <w:szCs w:val="28"/>
        </w:rPr>
        <w:t xml:space="preserve">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w:t>
      </w:r>
      <w:r w:rsidRPr="0074495D">
        <w:rPr>
          <w:sz w:val="28"/>
          <w:szCs w:val="28"/>
        </w:rPr>
        <w:lastRenderedPageBreak/>
        <w:t>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r w:rsidRPr="0074495D">
        <w:rPr>
          <w:sz w:val="28"/>
          <w:szCs w:val="28"/>
          <w:vertAlign w:val="superscript"/>
        </w:rPr>
        <w:t>.</w:t>
      </w:r>
    </w:p>
    <w:p w:rsidR="00B540EE" w:rsidRPr="0074495D" w:rsidRDefault="00B540EE" w:rsidP="00967608">
      <w:pPr>
        <w:pStyle w:val="-11"/>
        <w:ind w:left="0" w:firstLine="709"/>
        <w:jc w:val="both"/>
        <w:rPr>
          <w:sz w:val="28"/>
          <w:szCs w:val="28"/>
        </w:rPr>
      </w:pPr>
      <w:r w:rsidRPr="0074495D">
        <w:rPr>
          <w:sz w:val="28"/>
          <w:szCs w:val="28"/>
        </w:rPr>
        <w:t>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w:t>
      </w:r>
      <w:r w:rsidR="00245F1D" w:rsidRPr="0074495D">
        <w:rPr>
          <w:sz w:val="28"/>
          <w:szCs w:val="28"/>
        </w:rPr>
        <w:t>е</w:t>
      </w:r>
      <w:r w:rsidRPr="0074495D">
        <w:rPr>
          <w:sz w:val="28"/>
          <w:szCs w:val="28"/>
        </w:rPr>
        <w:t xml:space="preserve">нности и экономичности. Проект оптимизации энергозатрат. </w:t>
      </w:r>
    </w:p>
    <w:p w:rsidR="00B540EE" w:rsidRPr="0074495D" w:rsidRDefault="00B540EE" w:rsidP="00967608">
      <w:pPr>
        <w:pStyle w:val="-11"/>
        <w:ind w:left="0" w:firstLine="709"/>
        <w:jc w:val="both"/>
        <w:rPr>
          <w:sz w:val="28"/>
          <w:szCs w:val="28"/>
        </w:rPr>
      </w:pPr>
      <w:r w:rsidRPr="0074495D">
        <w:rPr>
          <w:sz w:val="28"/>
          <w:szCs w:val="28"/>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B540EE" w:rsidRPr="0074495D" w:rsidRDefault="00B540EE" w:rsidP="00967608">
      <w:pPr>
        <w:pStyle w:val="-11"/>
        <w:ind w:left="0" w:firstLine="709"/>
        <w:jc w:val="both"/>
        <w:rPr>
          <w:sz w:val="28"/>
          <w:szCs w:val="28"/>
        </w:rPr>
      </w:pPr>
      <w:r w:rsidRPr="0074495D">
        <w:rPr>
          <w:sz w:val="28"/>
          <w:szCs w:val="28"/>
        </w:rPr>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B540EE" w:rsidRPr="0074495D" w:rsidRDefault="00B540EE" w:rsidP="00967608">
      <w:pPr>
        <w:pStyle w:val="-11"/>
        <w:ind w:left="0" w:firstLine="709"/>
        <w:jc w:val="both"/>
        <w:rPr>
          <w:sz w:val="28"/>
          <w:szCs w:val="28"/>
        </w:rPr>
      </w:pPr>
      <w:r w:rsidRPr="0074495D">
        <w:rPr>
          <w:sz w:val="28"/>
          <w:szCs w:val="28"/>
        </w:rPr>
        <w:t>Разработка проектного замысла в рамках избранного обучающимся вида проекта.</w:t>
      </w:r>
    </w:p>
    <w:p w:rsidR="00B540EE" w:rsidRPr="0074495D" w:rsidRDefault="00B540EE" w:rsidP="00967608">
      <w:pPr>
        <w:pStyle w:val="-11"/>
        <w:ind w:left="0" w:firstLine="709"/>
        <w:jc w:val="both"/>
        <w:rPr>
          <w:b/>
          <w:sz w:val="28"/>
          <w:szCs w:val="28"/>
          <w:lang w:eastAsia="en-US"/>
        </w:rPr>
      </w:pPr>
      <w:r w:rsidRPr="0074495D">
        <w:rPr>
          <w:b/>
          <w:sz w:val="28"/>
          <w:szCs w:val="28"/>
          <w:lang w:eastAsia="en-US"/>
        </w:rPr>
        <w:t>Построение образовательных траекторий и планов в области профессионального самоопределения</w:t>
      </w:r>
    </w:p>
    <w:p w:rsidR="00B540EE" w:rsidRPr="0074495D" w:rsidRDefault="00B540EE" w:rsidP="00967608">
      <w:pPr>
        <w:pStyle w:val="-11"/>
        <w:ind w:left="0" w:firstLine="709"/>
        <w:jc w:val="both"/>
        <w:rPr>
          <w:rFonts w:eastAsia="MS Mincho"/>
          <w:sz w:val="28"/>
          <w:szCs w:val="28"/>
        </w:rPr>
      </w:pPr>
      <w:r w:rsidRPr="0074495D">
        <w:rPr>
          <w:sz w:val="28"/>
          <w:szCs w:val="28"/>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B540EE" w:rsidRPr="0074495D" w:rsidRDefault="00B540EE" w:rsidP="00967608">
      <w:pPr>
        <w:pStyle w:val="-11"/>
        <w:ind w:left="0" w:firstLine="709"/>
        <w:jc w:val="both"/>
        <w:rPr>
          <w:sz w:val="28"/>
          <w:szCs w:val="28"/>
        </w:rPr>
      </w:pPr>
      <w:r w:rsidRPr="0074495D">
        <w:rPr>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w:t>
      </w:r>
      <w:r w:rsidRPr="0074495D">
        <w:rPr>
          <w:i/>
          <w:sz w:val="28"/>
          <w:szCs w:val="28"/>
        </w:rPr>
        <w:t>Стратегии профессиональной карьеры.</w:t>
      </w:r>
      <w:r w:rsidRPr="0074495D">
        <w:rPr>
          <w:sz w:val="28"/>
          <w:szCs w:val="28"/>
        </w:rPr>
        <w:t xml:space="preserve"> Современные требования к кадрам. Концепции «обучения для жизни» и «обучения через всю жизнь». </w:t>
      </w:r>
    </w:p>
    <w:p w:rsidR="00B540EE" w:rsidRPr="0074495D" w:rsidRDefault="00B540EE" w:rsidP="00967608">
      <w:pPr>
        <w:pStyle w:val="-11"/>
        <w:ind w:left="0" w:firstLine="709"/>
        <w:jc w:val="both"/>
        <w:rPr>
          <w:sz w:val="28"/>
          <w:szCs w:val="28"/>
        </w:rPr>
      </w:pPr>
      <w:r w:rsidRPr="0074495D">
        <w:rPr>
          <w:sz w:val="28"/>
          <w:szCs w:val="28"/>
        </w:rPr>
        <w:t xml:space="preserve">Система профильного обучения: права, обязанности и возможности. </w:t>
      </w:r>
    </w:p>
    <w:p w:rsidR="00B540EE" w:rsidRPr="003C6116" w:rsidRDefault="00B540EE" w:rsidP="003C6116">
      <w:pPr>
        <w:pStyle w:val="-11"/>
        <w:ind w:left="0" w:firstLine="709"/>
        <w:jc w:val="both"/>
        <w:rPr>
          <w:sz w:val="28"/>
          <w:szCs w:val="28"/>
        </w:rPr>
      </w:pPr>
      <w:r w:rsidRPr="0074495D">
        <w:rPr>
          <w:sz w:val="28"/>
          <w:szCs w:val="28"/>
        </w:rPr>
        <w:t>Предпрофессиональные пробы в реальных и / или модельных условиях, дающие представление о деятельности в определ</w:t>
      </w:r>
      <w:r w:rsidR="00245F1D" w:rsidRPr="0074495D">
        <w:rPr>
          <w:sz w:val="28"/>
          <w:szCs w:val="28"/>
        </w:rPr>
        <w:t>е</w:t>
      </w:r>
      <w:r w:rsidRPr="0074495D">
        <w:rPr>
          <w:sz w:val="28"/>
          <w:szCs w:val="28"/>
        </w:rPr>
        <w:t>нной сфере. Опыт принятия ответственного решения п</w:t>
      </w:r>
      <w:r w:rsidR="003C6116">
        <w:rPr>
          <w:sz w:val="28"/>
          <w:szCs w:val="28"/>
        </w:rPr>
        <w:t>ри выборе краткосрочного курса.</w:t>
      </w:r>
    </w:p>
    <w:p w:rsidR="00B30F8B" w:rsidRPr="0074495D" w:rsidRDefault="00F17097" w:rsidP="00967608">
      <w:pPr>
        <w:pStyle w:val="4"/>
        <w:spacing w:line="240" w:lineRule="auto"/>
      </w:pPr>
      <w:bookmarkStart w:id="293" w:name="_Toc409691716"/>
      <w:bookmarkStart w:id="294" w:name="_Toc410654041"/>
      <w:bookmarkStart w:id="295" w:name="_Toc414553252"/>
      <w:r w:rsidRPr="0074495D">
        <w:t>2.2.2.1</w:t>
      </w:r>
      <w:r w:rsidR="0084274F">
        <w:t>5</w:t>
      </w:r>
      <w:r w:rsidRPr="0074495D">
        <w:t xml:space="preserve">. </w:t>
      </w:r>
      <w:r w:rsidR="00B540EE" w:rsidRPr="0074495D">
        <w:t>Физическая культура</w:t>
      </w:r>
      <w:bookmarkEnd w:id="293"/>
      <w:bookmarkEnd w:id="294"/>
      <w:bookmarkEnd w:id="295"/>
    </w:p>
    <w:p w:rsidR="00B30F8B" w:rsidRPr="0074495D" w:rsidRDefault="00B30F8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B30F8B" w:rsidRPr="0074495D" w:rsidRDefault="00B30F8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B30F8B" w:rsidRPr="0074495D" w:rsidRDefault="00B30F8B" w:rsidP="00967608">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учётом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5A0F20" w:rsidRPr="0084274F" w:rsidRDefault="00B30F8B" w:rsidP="0084274F">
      <w:pPr>
        <w:tabs>
          <w:tab w:val="left" w:pos="1134"/>
        </w:tabs>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w:t>
      </w:r>
      <w:proofErr w:type="gramStart"/>
      <w:r w:rsidRPr="0074495D">
        <w:rPr>
          <w:rFonts w:ascii="Times New Roman" w:hAnsi="Times New Roman"/>
          <w:sz w:val="28"/>
          <w:szCs w:val="28"/>
        </w:rPr>
        <w:t>«Биология», «Математика», «Физика», «География», «Основы безопасности жизнедеятельности», Ино</w:t>
      </w:r>
      <w:r w:rsidR="0084274F">
        <w:rPr>
          <w:rFonts w:ascii="Times New Roman" w:hAnsi="Times New Roman"/>
          <w:sz w:val="28"/>
          <w:szCs w:val="28"/>
        </w:rPr>
        <w:t xml:space="preserve">странный язык», «Музыка» и др. </w:t>
      </w:r>
      <w:proofErr w:type="gramEnd"/>
    </w:p>
    <w:p w:rsidR="00B540EE" w:rsidRPr="0074495D" w:rsidRDefault="00B540EE" w:rsidP="00967608">
      <w:pPr>
        <w:pStyle w:val="a8"/>
        <w:ind w:left="709"/>
        <w:jc w:val="both"/>
        <w:rPr>
          <w:rFonts w:ascii="Times New Roman" w:hAnsi="Times New Roman"/>
          <w:b/>
          <w:sz w:val="28"/>
          <w:szCs w:val="28"/>
        </w:rPr>
      </w:pPr>
      <w:r w:rsidRPr="0074495D">
        <w:rPr>
          <w:rFonts w:ascii="Times New Roman" w:hAnsi="Times New Roman"/>
          <w:b/>
          <w:sz w:val="28"/>
          <w:szCs w:val="28"/>
        </w:rPr>
        <w:t xml:space="preserve">Физическая культура как область знаний </w:t>
      </w:r>
    </w:p>
    <w:p w:rsidR="00B540EE" w:rsidRPr="0074495D" w:rsidRDefault="00B540EE" w:rsidP="00967608">
      <w:pPr>
        <w:pStyle w:val="a8"/>
        <w:ind w:left="709"/>
        <w:jc w:val="both"/>
        <w:rPr>
          <w:rFonts w:ascii="Times New Roman" w:hAnsi="Times New Roman"/>
          <w:b/>
          <w:sz w:val="28"/>
          <w:szCs w:val="28"/>
        </w:rPr>
      </w:pPr>
      <w:r w:rsidRPr="0074495D">
        <w:rPr>
          <w:rFonts w:ascii="Times New Roman" w:hAnsi="Times New Roman"/>
          <w:b/>
          <w:sz w:val="28"/>
          <w:szCs w:val="28"/>
        </w:rPr>
        <w:t>История и современное развитие физической культуры</w:t>
      </w:r>
    </w:p>
    <w:p w:rsidR="00B540EE" w:rsidRPr="0074495D" w:rsidRDefault="00B540EE" w:rsidP="00967608">
      <w:pPr>
        <w:pStyle w:val="a8"/>
        <w:ind w:left="0" w:firstLine="709"/>
        <w:jc w:val="both"/>
        <w:rPr>
          <w:rFonts w:ascii="Times New Roman" w:hAnsi="Times New Roman"/>
          <w:sz w:val="28"/>
          <w:szCs w:val="28"/>
        </w:rPr>
      </w:pPr>
      <w:r w:rsidRPr="0074495D">
        <w:rPr>
          <w:rFonts w:ascii="Times New Roman" w:hAnsi="Times New Roman"/>
          <w:i/>
          <w:sz w:val="28"/>
          <w:szCs w:val="28"/>
        </w:rPr>
        <w:t>Олимпийские игры древности.Возрождение Олимпийских игр и олимпийского движения. Олимпийское движение в России</w:t>
      </w:r>
      <w:r w:rsidRPr="0074495D">
        <w:rPr>
          <w:rFonts w:ascii="Times New Roman" w:hAnsi="Times New Roman"/>
          <w:sz w:val="28"/>
          <w:szCs w:val="28"/>
        </w:rPr>
        <w:t xml:space="preserve">. </w:t>
      </w:r>
      <w:r w:rsidRPr="0074495D">
        <w:rPr>
          <w:rFonts w:ascii="Times New Roman" w:hAnsi="Times New Roman"/>
          <w:i/>
          <w:sz w:val="28"/>
          <w:szCs w:val="28"/>
        </w:rPr>
        <w:t>Современные Олимпийские игры.</w:t>
      </w:r>
      <w:r w:rsidRPr="0074495D">
        <w:rPr>
          <w:rFonts w:ascii="Times New Roman" w:hAnsi="Times New Roman"/>
          <w:sz w:val="28"/>
          <w:szCs w:val="28"/>
        </w:rP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B540EE" w:rsidRPr="0074495D" w:rsidRDefault="00B540EE" w:rsidP="00967608">
      <w:pPr>
        <w:pStyle w:val="a8"/>
        <w:ind w:left="0" w:firstLine="709"/>
        <w:jc w:val="both"/>
        <w:rPr>
          <w:rFonts w:ascii="Times New Roman" w:hAnsi="Times New Roman"/>
          <w:sz w:val="28"/>
          <w:szCs w:val="28"/>
        </w:rPr>
      </w:pPr>
      <w:r w:rsidRPr="0074495D">
        <w:rPr>
          <w:rFonts w:ascii="Times New Roman" w:hAnsi="Times New Roman"/>
          <w:b/>
          <w:sz w:val="28"/>
          <w:szCs w:val="28"/>
        </w:rPr>
        <w:t>Современное представление о физической культуре (основные понятия)</w:t>
      </w:r>
    </w:p>
    <w:p w:rsidR="00B540EE" w:rsidRPr="0074495D" w:rsidRDefault="00B540EE" w:rsidP="00967608">
      <w:pPr>
        <w:spacing w:line="240" w:lineRule="auto"/>
        <w:ind w:firstLine="709"/>
        <w:jc w:val="both"/>
        <w:rPr>
          <w:rFonts w:ascii="Times New Roman" w:hAnsi="Times New Roman"/>
          <w:sz w:val="28"/>
          <w:szCs w:val="28"/>
        </w:rPr>
      </w:pPr>
      <w:r w:rsidRPr="0074495D">
        <w:rPr>
          <w:rFonts w:ascii="Times New Roman" w:hAnsi="Times New Roman"/>
          <w:sz w:val="28"/>
          <w:szCs w:val="28"/>
        </w:rPr>
        <w:t xml:space="preserve">Физическое развитие человека. </w:t>
      </w:r>
      <w:r w:rsidRPr="0074495D">
        <w:rPr>
          <w:rFonts w:ascii="Times New Roman" w:hAnsi="Times New Roman"/>
          <w:i/>
          <w:sz w:val="28"/>
          <w:szCs w:val="28"/>
        </w:rPr>
        <w:t>Физическая подготовка, ее связь с укреплением здоровья, развитием физических качеств.</w:t>
      </w:r>
      <w:r w:rsidRPr="0074495D">
        <w:rPr>
          <w:rFonts w:ascii="Times New Roman" w:hAnsi="Times New Roman"/>
          <w:sz w:val="28"/>
          <w:szCs w:val="28"/>
        </w:rPr>
        <w:t xml:space="preserve"> Организация и планирование самостоятельных занятий по развитию физических качеств. Техника движений и ее основные показатели. </w:t>
      </w:r>
      <w:r w:rsidRPr="0074495D">
        <w:rPr>
          <w:rFonts w:ascii="Times New Roman" w:hAnsi="Times New Roman"/>
          <w:i/>
          <w:sz w:val="28"/>
          <w:szCs w:val="28"/>
        </w:rPr>
        <w:t>Спорт и спортивная подготовка</w:t>
      </w:r>
      <w:r w:rsidRPr="0074495D">
        <w:rPr>
          <w:rFonts w:ascii="Times New Roman" w:hAnsi="Times New Roman"/>
          <w:sz w:val="28"/>
          <w:szCs w:val="28"/>
        </w:rPr>
        <w:t xml:space="preserve">. </w:t>
      </w:r>
      <w:r w:rsidRPr="0074495D">
        <w:rPr>
          <w:rFonts w:ascii="Times New Roman" w:hAnsi="Times New Roman"/>
          <w:i/>
          <w:sz w:val="28"/>
          <w:szCs w:val="28"/>
        </w:rPr>
        <w:t>Всероссийский физкультурно-спортивный комплекс «Готов к труду и обороне».</w:t>
      </w:r>
    </w:p>
    <w:p w:rsidR="00B540EE" w:rsidRPr="0074495D" w:rsidRDefault="00B540EE" w:rsidP="00967608">
      <w:pPr>
        <w:pStyle w:val="a8"/>
        <w:ind w:left="709"/>
        <w:jc w:val="both"/>
        <w:rPr>
          <w:rFonts w:ascii="Times New Roman" w:hAnsi="Times New Roman"/>
          <w:sz w:val="28"/>
          <w:szCs w:val="28"/>
        </w:rPr>
      </w:pPr>
      <w:r w:rsidRPr="0074495D">
        <w:rPr>
          <w:rFonts w:ascii="Times New Roman" w:hAnsi="Times New Roman"/>
          <w:b/>
          <w:sz w:val="28"/>
          <w:szCs w:val="28"/>
        </w:rPr>
        <w:t>Физическая культура человека</w:t>
      </w:r>
    </w:p>
    <w:p w:rsidR="006658DB" w:rsidRPr="0074495D" w:rsidRDefault="00B540EE" w:rsidP="00967608">
      <w:pPr>
        <w:tabs>
          <w:tab w:val="left" w:pos="0"/>
        </w:tabs>
        <w:spacing w:after="0" w:line="240" w:lineRule="auto"/>
        <w:ind w:firstLine="709"/>
        <w:jc w:val="both"/>
        <w:rPr>
          <w:rFonts w:ascii="Times New Roman" w:hAnsi="Times New Roman"/>
          <w:b/>
          <w:sz w:val="28"/>
          <w:szCs w:val="28"/>
        </w:rPr>
      </w:pPr>
      <w:r w:rsidRPr="0074495D">
        <w:rPr>
          <w:rFonts w:ascii="Times New Roman" w:hAnsi="Times New Roman"/>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r w:rsidRPr="0074495D">
        <w:rPr>
          <w:rFonts w:ascii="Times New Roman" w:hAnsi="Times New Roman"/>
          <w:b/>
          <w:sz w:val="28"/>
          <w:szCs w:val="28"/>
        </w:rPr>
        <w:t xml:space="preserve">Способы двигательной (физкультурной) деятельности </w:t>
      </w:r>
    </w:p>
    <w:p w:rsidR="00B540EE" w:rsidRPr="0074495D" w:rsidRDefault="00B540EE" w:rsidP="00967608">
      <w:pPr>
        <w:tabs>
          <w:tab w:val="left" w:pos="0"/>
        </w:tabs>
        <w:spacing w:after="0" w:line="240" w:lineRule="auto"/>
        <w:ind w:firstLine="709"/>
        <w:jc w:val="both"/>
        <w:rPr>
          <w:rFonts w:ascii="Times New Roman" w:hAnsi="Times New Roman"/>
          <w:b/>
          <w:sz w:val="28"/>
          <w:szCs w:val="28"/>
        </w:rPr>
      </w:pPr>
      <w:r w:rsidRPr="0074495D">
        <w:rPr>
          <w:rFonts w:ascii="Times New Roman" w:hAnsi="Times New Roman"/>
          <w:b/>
          <w:sz w:val="28"/>
          <w:szCs w:val="28"/>
        </w:rPr>
        <w:t>Организация и проведение самостоятельных занятий физической культурой</w:t>
      </w:r>
    </w:p>
    <w:p w:rsidR="00B540EE" w:rsidRPr="0074495D" w:rsidRDefault="00B540EE" w:rsidP="00AC384E">
      <w:pPr>
        <w:pStyle w:val="a8"/>
        <w:numPr>
          <w:ilvl w:val="0"/>
          <w:numId w:val="112"/>
        </w:numPr>
        <w:ind w:firstLine="709"/>
        <w:jc w:val="both"/>
        <w:rPr>
          <w:rFonts w:ascii="Times New Roman" w:hAnsi="Times New Roman"/>
          <w:sz w:val="28"/>
          <w:szCs w:val="28"/>
        </w:rPr>
      </w:pPr>
      <w:r w:rsidRPr="0074495D">
        <w:rPr>
          <w:rFonts w:ascii="Times New Roman" w:hAnsi="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sidRPr="0074495D">
        <w:rPr>
          <w:rFonts w:ascii="Times New Roman" w:hAnsi="Times New Roman"/>
          <w:i/>
          <w:sz w:val="28"/>
          <w:szCs w:val="28"/>
        </w:rPr>
        <w:t xml:space="preserve">Составление планов и </w:t>
      </w:r>
      <w:r w:rsidRPr="0074495D">
        <w:rPr>
          <w:rFonts w:ascii="Times New Roman" w:hAnsi="Times New Roman"/>
          <w:i/>
          <w:sz w:val="28"/>
          <w:szCs w:val="28"/>
        </w:rPr>
        <w:lastRenderedPageBreak/>
        <w:t>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sidRPr="0074495D">
        <w:rPr>
          <w:rFonts w:ascii="Times New Roman" w:hAnsi="Times New Roman"/>
          <w:sz w:val="28"/>
          <w:szCs w:val="28"/>
        </w:rPr>
        <w:t xml:space="preserve"> Организация досуга средствами физической культуры. </w:t>
      </w:r>
    </w:p>
    <w:p w:rsidR="00B540EE" w:rsidRPr="0074495D" w:rsidRDefault="00B540EE" w:rsidP="00967608">
      <w:pPr>
        <w:pStyle w:val="a8"/>
        <w:ind w:left="709"/>
        <w:jc w:val="both"/>
        <w:rPr>
          <w:rFonts w:ascii="Times New Roman" w:hAnsi="Times New Roman"/>
          <w:b/>
          <w:sz w:val="28"/>
          <w:szCs w:val="28"/>
        </w:rPr>
      </w:pPr>
      <w:r w:rsidRPr="0074495D">
        <w:rPr>
          <w:rFonts w:ascii="Times New Roman" w:hAnsi="Times New Roman"/>
          <w:b/>
          <w:sz w:val="28"/>
          <w:szCs w:val="28"/>
        </w:rPr>
        <w:t xml:space="preserve">Оценка эффективности занятий физической культурой </w:t>
      </w:r>
    </w:p>
    <w:p w:rsidR="00B540EE" w:rsidRPr="0074495D" w:rsidRDefault="00B540EE" w:rsidP="00967608">
      <w:pPr>
        <w:spacing w:line="240" w:lineRule="auto"/>
        <w:ind w:firstLine="709"/>
        <w:jc w:val="both"/>
        <w:rPr>
          <w:rFonts w:ascii="Times New Roman" w:hAnsi="Times New Roman"/>
          <w:sz w:val="28"/>
          <w:szCs w:val="28"/>
        </w:rPr>
      </w:pPr>
      <w:r w:rsidRPr="0074495D">
        <w:rPr>
          <w:rFonts w:ascii="Times New Roman" w:hAnsi="Times New Roman"/>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B540EE" w:rsidRPr="0074495D" w:rsidRDefault="00B540EE" w:rsidP="00967608">
      <w:pPr>
        <w:pStyle w:val="a8"/>
        <w:ind w:left="709"/>
        <w:jc w:val="both"/>
        <w:rPr>
          <w:rFonts w:ascii="Times New Roman" w:hAnsi="Times New Roman"/>
          <w:b/>
          <w:sz w:val="28"/>
          <w:szCs w:val="28"/>
        </w:rPr>
      </w:pPr>
      <w:r w:rsidRPr="0074495D">
        <w:rPr>
          <w:rFonts w:ascii="Times New Roman" w:hAnsi="Times New Roman"/>
          <w:b/>
          <w:sz w:val="28"/>
          <w:szCs w:val="28"/>
        </w:rPr>
        <w:t>Физическое совершенствование</w:t>
      </w:r>
    </w:p>
    <w:p w:rsidR="00B540EE" w:rsidRPr="0074495D" w:rsidRDefault="00B540EE" w:rsidP="00967608">
      <w:pPr>
        <w:pStyle w:val="a8"/>
        <w:ind w:left="709"/>
        <w:jc w:val="both"/>
        <w:rPr>
          <w:rFonts w:ascii="Times New Roman" w:hAnsi="Times New Roman"/>
          <w:i/>
          <w:sz w:val="28"/>
          <w:szCs w:val="28"/>
        </w:rPr>
      </w:pPr>
      <w:r w:rsidRPr="0074495D">
        <w:rPr>
          <w:rFonts w:ascii="Times New Roman" w:hAnsi="Times New Roman"/>
          <w:b/>
          <w:sz w:val="28"/>
          <w:szCs w:val="28"/>
        </w:rPr>
        <w:t>Физкультурно-оздоровительная деятельность</w:t>
      </w:r>
    </w:p>
    <w:p w:rsidR="00B540EE" w:rsidRPr="0074495D" w:rsidRDefault="00B540EE" w:rsidP="00967608">
      <w:pPr>
        <w:spacing w:line="240" w:lineRule="auto"/>
        <w:ind w:firstLine="709"/>
        <w:jc w:val="both"/>
        <w:rPr>
          <w:rFonts w:ascii="Times New Roman" w:hAnsi="Times New Roman"/>
          <w:i/>
          <w:sz w:val="28"/>
          <w:szCs w:val="28"/>
        </w:rPr>
      </w:pPr>
      <w:r w:rsidRPr="0074495D">
        <w:rPr>
          <w:rFonts w:ascii="Times New Roman" w:hAnsi="Times New Roman"/>
          <w:sz w:val="28"/>
          <w:szCs w:val="28"/>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sidRPr="0074495D">
        <w:rPr>
          <w:rFonts w:ascii="Times New Roman" w:hAnsi="Times New Roman"/>
          <w:i/>
          <w:sz w:val="28"/>
          <w:szCs w:val="28"/>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B540EE" w:rsidRPr="0074495D" w:rsidRDefault="00B540EE" w:rsidP="00967608">
      <w:pPr>
        <w:pStyle w:val="a8"/>
        <w:ind w:left="709"/>
        <w:jc w:val="both"/>
        <w:rPr>
          <w:rFonts w:ascii="Times New Roman" w:hAnsi="Times New Roman"/>
          <w:sz w:val="28"/>
          <w:szCs w:val="28"/>
        </w:rPr>
      </w:pPr>
      <w:r w:rsidRPr="0074495D">
        <w:rPr>
          <w:rFonts w:ascii="Times New Roman" w:hAnsi="Times New Roman"/>
          <w:b/>
          <w:sz w:val="28"/>
          <w:szCs w:val="28"/>
        </w:rPr>
        <w:t>Спортивно-оздоровительная деятельность</w:t>
      </w:r>
    </w:p>
    <w:p w:rsidR="00B540EE" w:rsidRPr="0074495D" w:rsidRDefault="00B540EE" w:rsidP="00967608">
      <w:pPr>
        <w:spacing w:line="240" w:lineRule="auto"/>
        <w:ind w:firstLine="709"/>
        <w:jc w:val="both"/>
        <w:rPr>
          <w:rFonts w:ascii="Times New Roman" w:hAnsi="Times New Roman"/>
          <w:sz w:val="28"/>
          <w:szCs w:val="28"/>
        </w:rPr>
      </w:pPr>
      <w:r w:rsidRPr="0074495D">
        <w:rPr>
          <w:rFonts w:ascii="Times New Roman" w:hAnsi="Times New Roman"/>
          <w:sz w:val="28"/>
          <w:szCs w:val="28"/>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sidR="00601D93" w:rsidRPr="0074495D">
        <w:rPr>
          <w:rFonts w:ascii="Times New Roman" w:hAnsi="Times New Roman"/>
          <w:i/>
          <w:sz w:val="28"/>
          <w:szCs w:val="28"/>
        </w:rPr>
        <w:t>мини-футбол</w:t>
      </w:r>
      <w:r w:rsidR="00601D93" w:rsidRPr="0074495D">
        <w:rPr>
          <w:rFonts w:ascii="Times New Roman" w:hAnsi="Times New Roman"/>
          <w:sz w:val="28"/>
          <w:szCs w:val="28"/>
        </w:rPr>
        <w:t xml:space="preserve">, волейбол, баскетбол. Правила спортивных игр. Игры по правилам. </w:t>
      </w:r>
      <w:r w:rsidR="00601D93" w:rsidRPr="0074495D">
        <w:rPr>
          <w:rFonts w:ascii="Times New Roman" w:hAnsi="Times New Roman"/>
          <w:i/>
          <w:sz w:val="28"/>
          <w:szCs w:val="28"/>
        </w:rPr>
        <w:t>Национальные виды спорта: технико-тактические действия и правила.</w:t>
      </w:r>
      <w:r w:rsidRPr="0074495D">
        <w:rPr>
          <w:rFonts w:ascii="Times New Roman" w:hAnsi="Times New Roman"/>
          <w:i/>
          <w:sz w:val="28"/>
          <w:szCs w:val="28"/>
        </w:rPr>
        <w:t>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sidRPr="0074495D">
        <w:rPr>
          <w:rFonts w:ascii="Times New Roman" w:hAnsi="Times New Roman"/>
          <w:sz w:val="28"/>
          <w:szCs w:val="28"/>
        </w:rPr>
        <w:t xml:space="preserve"> Лыжные гонки: передвижение на лыжах разными способами. Подъемы, спуски, повороты, торможения.</w:t>
      </w:r>
    </w:p>
    <w:p w:rsidR="00B540EE" w:rsidRPr="0074495D" w:rsidRDefault="00B540EE" w:rsidP="00967608">
      <w:pPr>
        <w:pStyle w:val="a8"/>
        <w:ind w:left="709"/>
        <w:jc w:val="both"/>
        <w:rPr>
          <w:rFonts w:ascii="Times New Roman" w:hAnsi="Times New Roman"/>
          <w:b/>
          <w:sz w:val="28"/>
          <w:szCs w:val="28"/>
        </w:rPr>
      </w:pPr>
      <w:r w:rsidRPr="0074495D">
        <w:rPr>
          <w:rFonts w:ascii="Times New Roman" w:hAnsi="Times New Roman"/>
          <w:b/>
          <w:sz w:val="28"/>
          <w:szCs w:val="28"/>
        </w:rPr>
        <w:t>Прикладно-ориентированная физкультурная деятельность</w:t>
      </w:r>
    </w:p>
    <w:p w:rsidR="00B540EE" w:rsidRPr="0074495D" w:rsidRDefault="00B540EE" w:rsidP="003C6116">
      <w:pPr>
        <w:spacing w:line="240" w:lineRule="auto"/>
        <w:ind w:firstLine="709"/>
        <w:jc w:val="both"/>
        <w:rPr>
          <w:rFonts w:ascii="Times New Roman" w:hAnsi="Times New Roman"/>
          <w:sz w:val="28"/>
          <w:szCs w:val="28"/>
        </w:rPr>
      </w:pPr>
      <w:r w:rsidRPr="0074495D">
        <w:rPr>
          <w:rFonts w:ascii="Times New Roman" w:hAnsi="Times New Roman"/>
          <w:i/>
          <w:sz w:val="28"/>
          <w:szCs w:val="28"/>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rsidRPr="0074495D">
        <w:rPr>
          <w:rFonts w:ascii="Times New Roman" w:hAnsi="Times New Roman"/>
          <w:sz w:val="28"/>
          <w:szCs w:val="28"/>
        </w:rP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w:t>
      </w:r>
      <w:r w:rsidRPr="0074495D">
        <w:rPr>
          <w:rFonts w:ascii="Times New Roman" w:hAnsi="Times New Roman"/>
          <w:sz w:val="28"/>
          <w:szCs w:val="28"/>
        </w:rPr>
        <w:lastRenderedPageBreak/>
        <w:t>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w:t>
      </w:r>
      <w:r w:rsidR="003C6116">
        <w:rPr>
          <w:rFonts w:ascii="Times New Roman" w:hAnsi="Times New Roman"/>
          <w:sz w:val="28"/>
          <w:szCs w:val="28"/>
        </w:rPr>
        <w:t>ки, плавание, спортивные игры).</w:t>
      </w:r>
    </w:p>
    <w:p w:rsidR="00B540EE" w:rsidRPr="0074495D" w:rsidRDefault="00436EB5" w:rsidP="00967608">
      <w:pPr>
        <w:pStyle w:val="4"/>
        <w:spacing w:line="240" w:lineRule="auto"/>
      </w:pPr>
      <w:bookmarkStart w:id="296" w:name="_Toc409691717"/>
      <w:bookmarkStart w:id="297" w:name="_Toc410654042"/>
      <w:bookmarkStart w:id="298" w:name="_Toc414553253"/>
      <w:r w:rsidRPr="0074495D">
        <w:t xml:space="preserve">2.2.2.17. </w:t>
      </w:r>
      <w:r w:rsidR="00B540EE" w:rsidRPr="0074495D">
        <w:t>Основы безопасности жизнедеятельности</w:t>
      </w:r>
      <w:bookmarkEnd w:id="296"/>
      <w:bookmarkEnd w:id="297"/>
      <w:bookmarkEnd w:id="298"/>
    </w:p>
    <w:p w:rsidR="0024776D" w:rsidRPr="0074495D" w:rsidRDefault="0024776D" w:rsidP="00967608">
      <w:pPr>
        <w:spacing w:after="0" w:line="240" w:lineRule="auto"/>
        <w:ind w:firstLine="709"/>
        <w:jc w:val="both"/>
        <w:rPr>
          <w:szCs w:val="28"/>
        </w:rPr>
      </w:pPr>
      <w:r w:rsidRPr="0074495D">
        <w:rPr>
          <w:rFonts w:ascii="Times New Roman" w:hAnsi="Times New Roman"/>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24776D" w:rsidRPr="0074495D" w:rsidRDefault="0024776D"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24776D" w:rsidRPr="0074495D" w:rsidRDefault="0024776D"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24776D" w:rsidRPr="0074495D" w:rsidRDefault="0024776D"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24776D" w:rsidRPr="0074495D" w:rsidRDefault="0024776D"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24776D" w:rsidRPr="0074495D" w:rsidRDefault="0024776D" w:rsidP="00967608">
      <w:pPr>
        <w:spacing w:after="0" w:line="240" w:lineRule="auto"/>
        <w:ind w:firstLine="708"/>
        <w:jc w:val="both"/>
        <w:rPr>
          <w:rFonts w:ascii="Times New Roman" w:hAnsi="Times New Roman"/>
          <w:sz w:val="28"/>
          <w:szCs w:val="28"/>
        </w:rPr>
      </w:pPr>
      <w:r w:rsidRPr="0074495D">
        <w:rPr>
          <w:rFonts w:ascii="Times New Roman" w:hAnsi="Times New Roman"/>
          <w:sz w:val="28"/>
          <w:szCs w:val="28"/>
        </w:rPr>
        <w:t>Основы безопасности жизнедеятельности как учебный предмет обеспечивает:</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освоение обучающимися знаний о безопасном поведении в повседневной жизнедеятельности;</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понимание необходимости беречь и сохранять свое здоровье как индивидуальную и общественную ценность;</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понимание необходимости сохранения природы и окружающей среды для полноценной жизни человека;</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lastRenderedPageBreak/>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оказывать первую помощь пострадавшим;</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готовность проявлять предосторожность в ситуациях неопределенности;</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использовать средства индивидуальной и коллективной защиты.</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Освоение и понимание учебного предмета «Основы безопасности жизнедеятельности» направлено на:</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воспитание у обучающихся чувства ответственности за личную безопасность, ценностного отношения к своему здоровью и жизни;</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24776D" w:rsidRPr="0074495D" w:rsidRDefault="0024776D" w:rsidP="00AC384E">
      <w:pPr>
        <w:numPr>
          <w:ilvl w:val="0"/>
          <w:numId w:val="20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у обучающихсясовременной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24776D" w:rsidRPr="0074495D" w:rsidRDefault="0024776D" w:rsidP="00967608">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hAnsi="Times New Roman"/>
          <w:sz w:val="28"/>
          <w:szCs w:val="28"/>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B540EE" w:rsidRPr="0074495D" w:rsidRDefault="0024776D" w:rsidP="003C6116">
      <w:pPr>
        <w:overflowPunct w:val="0"/>
        <w:autoSpaceDE w:val="0"/>
        <w:autoSpaceDN w:val="0"/>
        <w:adjustRightInd w:val="0"/>
        <w:spacing w:after="0" w:line="240" w:lineRule="auto"/>
        <w:ind w:firstLine="709"/>
        <w:jc w:val="both"/>
        <w:rPr>
          <w:rFonts w:ascii="Times New Roman" w:hAnsi="Times New Roman"/>
          <w:sz w:val="28"/>
          <w:szCs w:val="28"/>
        </w:rPr>
      </w:pPr>
      <w:r w:rsidRPr="0074495D">
        <w:rPr>
          <w:rFonts w:ascii="Times New Roman" w:eastAsia="Times New Roman" w:hAnsi="Times New Roman"/>
          <w:sz w:val="28"/>
          <w:szCs w:val="28"/>
        </w:rPr>
        <w:t xml:space="preserve">Межпредметная интеграция и связь учебного предмета «Основы безопасности жизнедеятельности» с такими предметами как «Биология», </w:t>
      </w:r>
      <w:r w:rsidRPr="0074495D">
        <w:rPr>
          <w:rFonts w:ascii="Times New Roman" w:eastAsia="Times New Roman" w:hAnsi="Times New Roman"/>
          <w:sz w:val="28"/>
          <w:szCs w:val="28"/>
        </w:rPr>
        <w:lastRenderedPageBreak/>
        <w:t>«История»,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B540EE" w:rsidRPr="0074495D" w:rsidRDefault="00B540EE"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Основы безопасности личности, общества и государства</w:t>
      </w:r>
    </w:p>
    <w:p w:rsidR="00B540EE" w:rsidRPr="0074495D" w:rsidRDefault="00B540EE" w:rsidP="00967608">
      <w:pPr>
        <w:tabs>
          <w:tab w:val="left" w:pos="426"/>
        </w:tabs>
        <w:spacing w:after="0" w:line="24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 xml:space="preserve">Основы комплексной безопасности </w:t>
      </w:r>
    </w:p>
    <w:p w:rsidR="00B540EE" w:rsidRPr="0074495D" w:rsidRDefault="00B540EE" w:rsidP="00967608">
      <w:pPr>
        <w:spacing w:after="0" w:line="240" w:lineRule="auto"/>
        <w:ind w:firstLine="709"/>
        <w:jc w:val="both"/>
        <w:rPr>
          <w:rFonts w:ascii="Times New Roman" w:hAnsi="Times New Roman"/>
          <w:i/>
          <w:sz w:val="28"/>
          <w:szCs w:val="28"/>
        </w:rPr>
      </w:pPr>
      <w:r w:rsidRPr="0074495D">
        <w:rPr>
          <w:rFonts w:ascii="Times New Roman" w:hAnsi="Times New Roman"/>
          <w:sz w:val="28"/>
          <w:szCs w:val="28"/>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sidRPr="0074495D">
        <w:rPr>
          <w:rFonts w:ascii="Times New Roman" w:hAnsi="Times New Roman"/>
          <w:i/>
          <w:sz w:val="28"/>
          <w:szCs w:val="28"/>
        </w:rPr>
        <w:t>Средства индивидуальной защиты велосипедиста.</w:t>
      </w:r>
      <w:r w:rsidRPr="0074495D">
        <w:rPr>
          <w:rFonts w:ascii="Times New Roman" w:hAnsi="Times New Roman"/>
          <w:sz w:val="28"/>
          <w:szCs w:val="28"/>
        </w:rPr>
        <w:t xml:space="preserve"> Пожар его причины и последствия. Правила поведения при пожаре</w:t>
      </w:r>
      <w:r w:rsidR="00601D93" w:rsidRPr="0074495D">
        <w:rPr>
          <w:rFonts w:ascii="Times New Roman" w:hAnsi="Times New Roman"/>
          <w:sz w:val="28"/>
          <w:szCs w:val="28"/>
        </w:rPr>
        <w:t xml:space="preserve"> при пожаре. Первичные средства пожаротушения</w:t>
      </w:r>
      <w:r w:rsidRPr="0074495D">
        <w:rPr>
          <w:rFonts w:ascii="Times New Roman" w:hAnsi="Times New Roman"/>
          <w:sz w:val="28"/>
          <w:szCs w:val="28"/>
        </w:rPr>
        <w:t xml:space="preserve">. Средства индивидуальной защиты. Водоемы. Правила поведения у воды и оказания помощи на воде. Правила безопасности в туристических походах </w:t>
      </w:r>
      <w:r w:rsidRPr="0074495D">
        <w:rPr>
          <w:rFonts w:ascii="Times New Roman" w:hAnsi="Times New Roman"/>
          <w:i/>
          <w:sz w:val="28"/>
          <w:szCs w:val="28"/>
        </w:rPr>
        <w:t>и поездках.</w:t>
      </w:r>
      <w:r w:rsidRPr="0074495D">
        <w:rPr>
          <w:rFonts w:ascii="Times New Roman" w:hAnsi="Times New Roman"/>
          <w:sz w:val="28"/>
          <w:szCs w:val="28"/>
        </w:rP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sidRPr="0074495D">
        <w:rPr>
          <w:rFonts w:ascii="Times New Roman" w:hAnsi="Times New Roman"/>
          <w:i/>
          <w:sz w:val="28"/>
          <w:szCs w:val="28"/>
        </w:rPr>
        <w:t>самозащита покупателя</w:t>
      </w:r>
      <w:r w:rsidRPr="0074495D">
        <w:rPr>
          <w:rFonts w:ascii="Times New Roman" w:hAnsi="Times New Roman"/>
          <w:sz w:val="28"/>
          <w:szCs w:val="28"/>
        </w:rPr>
        <w:t xml:space="preserve">). Элементарные способы самозащиты. </w:t>
      </w:r>
      <w:r w:rsidRPr="0074495D">
        <w:rPr>
          <w:rFonts w:ascii="Times New Roman" w:hAnsi="Times New Roman"/>
          <w:i/>
          <w:sz w:val="28"/>
          <w:szCs w:val="28"/>
        </w:rPr>
        <w:t>Информационная безопасность подростка.</w:t>
      </w:r>
    </w:p>
    <w:p w:rsidR="00B540EE" w:rsidRPr="0074495D" w:rsidRDefault="00B540EE" w:rsidP="00967608">
      <w:pPr>
        <w:tabs>
          <w:tab w:val="left" w:pos="426"/>
        </w:tabs>
        <w:spacing w:after="0" w:line="240" w:lineRule="auto"/>
        <w:ind w:left="709"/>
        <w:jc w:val="both"/>
        <w:rPr>
          <w:rFonts w:ascii="Times New Roman" w:hAnsi="Times New Roman"/>
          <w:sz w:val="28"/>
          <w:szCs w:val="28"/>
        </w:rPr>
      </w:pPr>
      <w:r w:rsidRPr="0074495D">
        <w:rPr>
          <w:rFonts w:ascii="Times New Roman" w:hAnsi="Times New Roman"/>
          <w:b/>
          <w:sz w:val="28"/>
          <w:szCs w:val="28"/>
        </w:rPr>
        <w:t xml:space="preserve">Защита населения Российской Федерации от чрезвычайных </w:t>
      </w:r>
      <w:r w:rsidRPr="0074495D">
        <w:rPr>
          <w:rFonts w:ascii="Times New Roman" w:hAnsi="Times New Roman"/>
          <w:b/>
          <w:bCs/>
          <w:sz w:val="28"/>
          <w:szCs w:val="28"/>
          <w:shd w:val="clear" w:color="auto" w:fill="FFFFFF"/>
        </w:rPr>
        <w:t>ситуаций</w:t>
      </w:r>
    </w:p>
    <w:p w:rsidR="00601D93" w:rsidRPr="0074495D" w:rsidRDefault="00601D93" w:rsidP="00967608">
      <w:pPr>
        <w:spacing w:line="240" w:lineRule="auto"/>
        <w:ind w:firstLine="709"/>
        <w:jc w:val="both"/>
        <w:rPr>
          <w:rFonts w:ascii="Times New Roman" w:hAnsi="Times New Roman"/>
          <w:sz w:val="28"/>
          <w:szCs w:val="28"/>
        </w:rPr>
      </w:pPr>
      <w:r w:rsidRPr="0074495D">
        <w:rPr>
          <w:rFonts w:ascii="Times New Roman" w:hAnsi="Times New Roman"/>
          <w:sz w:val="28"/>
          <w:szCs w:val="28"/>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B540EE" w:rsidRPr="0074495D" w:rsidRDefault="00B540EE" w:rsidP="00967608">
      <w:pPr>
        <w:tabs>
          <w:tab w:val="left" w:pos="426"/>
        </w:tabs>
        <w:spacing w:after="0" w:line="240" w:lineRule="auto"/>
        <w:ind w:firstLine="709"/>
        <w:jc w:val="both"/>
        <w:rPr>
          <w:rFonts w:ascii="Times New Roman" w:hAnsi="Times New Roman"/>
          <w:bCs/>
          <w:sz w:val="28"/>
          <w:szCs w:val="28"/>
          <w:shd w:val="clear" w:color="auto" w:fill="FFFFFF"/>
        </w:rPr>
      </w:pPr>
      <w:r w:rsidRPr="0074495D">
        <w:rPr>
          <w:rFonts w:ascii="Times New Roman" w:hAnsi="Times New Roman"/>
          <w:b/>
          <w:bCs/>
          <w:sz w:val="28"/>
          <w:szCs w:val="28"/>
        </w:rPr>
        <w:t>Основы противодействия терроризму</w:t>
      </w:r>
      <w:r w:rsidR="00601D93" w:rsidRPr="0074495D">
        <w:rPr>
          <w:rFonts w:ascii="Times New Roman" w:hAnsi="Times New Roman"/>
          <w:b/>
          <w:bCs/>
          <w:sz w:val="28"/>
          <w:szCs w:val="28"/>
        </w:rPr>
        <w:t>,</w:t>
      </w:r>
      <w:r w:rsidRPr="0074495D">
        <w:rPr>
          <w:rFonts w:ascii="Times New Roman" w:hAnsi="Times New Roman"/>
          <w:b/>
          <w:bCs/>
          <w:sz w:val="28"/>
          <w:szCs w:val="28"/>
        </w:rPr>
        <w:t xml:space="preserve"> экстремизму </w:t>
      </w:r>
      <w:r w:rsidR="00601D93" w:rsidRPr="0074495D">
        <w:rPr>
          <w:rFonts w:ascii="Times New Roman" w:hAnsi="Times New Roman"/>
          <w:b/>
          <w:bCs/>
          <w:sz w:val="28"/>
          <w:szCs w:val="28"/>
        </w:rPr>
        <w:t xml:space="preserve">и наркотизму </w:t>
      </w:r>
      <w:r w:rsidRPr="0074495D">
        <w:rPr>
          <w:rFonts w:ascii="Times New Roman" w:hAnsi="Times New Roman"/>
          <w:b/>
          <w:bCs/>
          <w:sz w:val="28"/>
          <w:szCs w:val="28"/>
        </w:rPr>
        <w:t>в Российской Федерации</w:t>
      </w:r>
    </w:p>
    <w:p w:rsidR="00B540EE" w:rsidRPr="0074495D" w:rsidRDefault="00B540EE" w:rsidP="00967608">
      <w:pPr>
        <w:tabs>
          <w:tab w:val="left" w:pos="0"/>
        </w:tabs>
        <w:spacing w:after="0" w:line="24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Терроризм, экстремизм, наркотизм - сущность и угрозы безопасности личности и общества. </w:t>
      </w:r>
      <w:r w:rsidRPr="0074495D">
        <w:rPr>
          <w:rFonts w:ascii="Times New Roman" w:hAnsi="Times New Roman"/>
          <w:i/>
          <w:sz w:val="28"/>
          <w:szCs w:val="28"/>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74495D">
        <w:rPr>
          <w:rFonts w:ascii="Times New Roman" w:hAnsi="Times New Roman"/>
          <w:sz w:val="28"/>
          <w:szCs w:val="28"/>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B540EE" w:rsidRPr="0074495D" w:rsidRDefault="00B540EE" w:rsidP="00967608">
      <w:pPr>
        <w:spacing w:after="0" w:line="240" w:lineRule="auto"/>
        <w:ind w:firstLine="709"/>
        <w:jc w:val="both"/>
        <w:rPr>
          <w:rFonts w:ascii="Times New Roman" w:hAnsi="Times New Roman"/>
          <w:b/>
          <w:bCs/>
          <w:sz w:val="28"/>
          <w:szCs w:val="28"/>
        </w:rPr>
      </w:pPr>
      <w:r w:rsidRPr="0074495D">
        <w:rPr>
          <w:rFonts w:ascii="Times New Roman" w:hAnsi="Times New Roman"/>
          <w:b/>
          <w:bCs/>
          <w:sz w:val="28"/>
          <w:szCs w:val="28"/>
        </w:rPr>
        <w:t>Основы медицинских знаний и здорового образа жизни</w:t>
      </w:r>
    </w:p>
    <w:p w:rsidR="00B540EE" w:rsidRPr="0074495D" w:rsidRDefault="00B540EE" w:rsidP="00967608">
      <w:pPr>
        <w:tabs>
          <w:tab w:val="left" w:pos="426"/>
        </w:tabs>
        <w:spacing w:after="0" w:line="240" w:lineRule="auto"/>
        <w:ind w:left="709"/>
        <w:jc w:val="both"/>
        <w:rPr>
          <w:rFonts w:ascii="Times New Roman" w:hAnsi="Times New Roman"/>
          <w:b/>
          <w:bCs/>
          <w:sz w:val="28"/>
          <w:szCs w:val="28"/>
        </w:rPr>
      </w:pPr>
      <w:r w:rsidRPr="0074495D">
        <w:rPr>
          <w:rFonts w:ascii="Times New Roman" w:hAnsi="Times New Roman"/>
          <w:b/>
          <w:bCs/>
          <w:sz w:val="28"/>
          <w:szCs w:val="28"/>
        </w:rPr>
        <w:t>Основы здорового образа жизни</w:t>
      </w:r>
    </w:p>
    <w:p w:rsidR="00B540EE" w:rsidRPr="0074495D" w:rsidRDefault="009A5A04" w:rsidP="00967608">
      <w:pPr>
        <w:spacing w:after="0" w:line="240" w:lineRule="auto"/>
        <w:ind w:firstLine="709"/>
        <w:jc w:val="both"/>
        <w:rPr>
          <w:rFonts w:ascii="Times New Roman" w:hAnsi="Times New Roman"/>
          <w:bCs/>
          <w:sz w:val="28"/>
          <w:szCs w:val="28"/>
        </w:rPr>
      </w:pPr>
      <w:r w:rsidRPr="0074495D">
        <w:rPr>
          <w:rFonts w:ascii="Times New Roman" w:hAnsi="Times New Roman"/>
          <w:bCs/>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здоровье.Профилактика вредных привычек и их факторов</w:t>
      </w:r>
      <w:r w:rsidR="00B540EE" w:rsidRPr="0074495D">
        <w:rPr>
          <w:rFonts w:ascii="Times New Roman" w:hAnsi="Times New Roman"/>
          <w:bCs/>
          <w:sz w:val="28"/>
          <w:szCs w:val="28"/>
        </w:rPr>
        <w:t xml:space="preserve">. </w:t>
      </w:r>
      <w:r w:rsidR="00B540EE" w:rsidRPr="0074495D">
        <w:rPr>
          <w:rFonts w:ascii="Times New Roman" w:hAnsi="Times New Roman"/>
          <w:bCs/>
          <w:i/>
          <w:sz w:val="28"/>
          <w:szCs w:val="28"/>
        </w:rPr>
        <w:t>Семья в современном обществе. Права и обязанности супругов. Защита прав ребенка.</w:t>
      </w:r>
    </w:p>
    <w:p w:rsidR="00B540EE" w:rsidRPr="0074495D" w:rsidRDefault="00B540EE" w:rsidP="00967608">
      <w:pPr>
        <w:tabs>
          <w:tab w:val="left" w:pos="426"/>
        </w:tabs>
        <w:spacing w:after="0" w:line="240" w:lineRule="auto"/>
        <w:ind w:left="709"/>
        <w:jc w:val="both"/>
        <w:rPr>
          <w:rFonts w:ascii="Times New Roman" w:hAnsi="Times New Roman"/>
          <w:b/>
          <w:bCs/>
          <w:sz w:val="28"/>
          <w:szCs w:val="28"/>
        </w:rPr>
      </w:pPr>
      <w:r w:rsidRPr="0074495D">
        <w:rPr>
          <w:rFonts w:ascii="Times New Roman" w:hAnsi="Times New Roman"/>
          <w:b/>
          <w:bCs/>
          <w:sz w:val="28"/>
          <w:szCs w:val="28"/>
        </w:rPr>
        <w:t>Основы медицинских знаний и оказание первой помощи</w:t>
      </w:r>
    </w:p>
    <w:p w:rsidR="00B540EE" w:rsidRPr="0074495D" w:rsidRDefault="00B540EE" w:rsidP="00967608">
      <w:pPr>
        <w:spacing w:after="0" w:line="240" w:lineRule="auto"/>
        <w:ind w:firstLine="709"/>
        <w:jc w:val="both"/>
        <w:rPr>
          <w:rFonts w:ascii="Times New Roman" w:hAnsi="Times New Roman"/>
          <w:sz w:val="28"/>
          <w:szCs w:val="28"/>
        </w:rPr>
      </w:pPr>
      <w:r w:rsidRPr="0074495D">
        <w:rPr>
          <w:rFonts w:ascii="Times New Roman" w:hAnsi="Times New Roman"/>
          <w:sz w:val="28"/>
          <w:szCs w:val="28"/>
        </w:rPr>
        <w:t xml:space="preserve">Основы оказания первой помощи. Первая помощь при наружном и внутреннем кровотечении. </w:t>
      </w:r>
      <w:r w:rsidR="009A5A04" w:rsidRPr="0074495D">
        <w:rPr>
          <w:rFonts w:ascii="Times New Roman" w:hAnsi="Times New Roman"/>
          <w:sz w:val="28"/>
          <w:szCs w:val="28"/>
        </w:rPr>
        <w:t xml:space="preserve">Извлечение инородного тела из верхних дыхательных путей. </w:t>
      </w:r>
      <w:r w:rsidRPr="0074495D">
        <w:rPr>
          <w:rFonts w:ascii="Times New Roman" w:hAnsi="Times New Roman"/>
          <w:sz w:val="28"/>
          <w:szCs w:val="28"/>
        </w:rPr>
        <w:t xml:space="preserve">Первая помощь при ушибах и растяжениях, вывихах и переломах. Первая помощь при </w:t>
      </w:r>
      <w:r w:rsidR="009A5A04" w:rsidRPr="0074495D">
        <w:rPr>
          <w:rFonts w:ascii="Times New Roman" w:hAnsi="Times New Roman"/>
          <w:sz w:val="28"/>
          <w:szCs w:val="28"/>
        </w:rPr>
        <w:t>ожогах, отморожениях и общем переохлаждении</w:t>
      </w:r>
      <w:r w:rsidRPr="0074495D">
        <w:rPr>
          <w:rFonts w:ascii="Times New Roman" w:hAnsi="Times New Roman"/>
          <w:sz w:val="28"/>
          <w:szCs w:val="28"/>
        </w:rPr>
        <w:t xml:space="preserve">. </w:t>
      </w:r>
      <w:r w:rsidRPr="0074495D">
        <w:rPr>
          <w:rFonts w:ascii="Times New Roman" w:hAnsi="Times New Roman"/>
          <w:i/>
          <w:sz w:val="28"/>
          <w:szCs w:val="28"/>
        </w:rPr>
        <w:t>Основные неинфекционные и инфекционные заболевания,их профилактика</w:t>
      </w:r>
      <w:r w:rsidRPr="0074495D">
        <w:rPr>
          <w:rFonts w:ascii="Times New Roman" w:hAnsi="Times New Roman"/>
          <w:sz w:val="28"/>
          <w:szCs w:val="28"/>
        </w:rPr>
        <w:t>. Первая помощь при отравлениях. Первая помощь при тепловом (солнечном) ударе. Первая помощь при укусе насекомых</w:t>
      </w:r>
      <w:r w:rsidR="009A5A04" w:rsidRPr="0074495D">
        <w:rPr>
          <w:rFonts w:ascii="Times New Roman" w:hAnsi="Times New Roman"/>
          <w:sz w:val="28"/>
          <w:szCs w:val="28"/>
        </w:rPr>
        <w:t xml:space="preserve"> и змей</w:t>
      </w:r>
      <w:r w:rsidRPr="0074495D">
        <w:rPr>
          <w:rFonts w:ascii="Times New Roman" w:hAnsi="Times New Roman"/>
          <w:sz w:val="28"/>
          <w:szCs w:val="28"/>
        </w:rPr>
        <w:t>.</w:t>
      </w:r>
      <w:r w:rsidRPr="0074495D">
        <w:rPr>
          <w:rFonts w:ascii="Times New Roman" w:hAnsi="Times New Roman"/>
          <w:i/>
          <w:sz w:val="28"/>
          <w:szCs w:val="28"/>
        </w:rPr>
        <w:t xml:space="preserve"> Первая помощь при остановке сердечной деятельности. Первая помощь при коме.Особенности оказания первой помощи при поражении электрическим током.</w:t>
      </w:r>
    </w:p>
    <w:p w:rsidR="00B540EE" w:rsidRPr="0074495D" w:rsidRDefault="00B540EE" w:rsidP="00967608">
      <w:pPr>
        <w:spacing w:after="0" w:line="240" w:lineRule="auto"/>
        <w:ind w:firstLine="709"/>
        <w:jc w:val="both"/>
        <w:rPr>
          <w:rFonts w:ascii="Times New Roman" w:hAnsi="Times New Roman"/>
          <w:sz w:val="28"/>
          <w:szCs w:val="28"/>
        </w:rPr>
      </w:pPr>
    </w:p>
    <w:p w:rsidR="00245F1D" w:rsidRPr="0074495D" w:rsidRDefault="00245F1D" w:rsidP="00967608">
      <w:pPr>
        <w:spacing w:line="240" w:lineRule="auto"/>
        <w:ind w:firstLine="709"/>
        <w:rPr>
          <w:rFonts w:ascii="Times New Roman" w:eastAsia="Times New Roman" w:hAnsi="Times New Roman"/>
          <w:b/>
          <w:bCs/>
          <w:sz w:val="28"/>
          <w:szCs w:val="28"/>
          <w:lang w:eastAsia="ru-RU"/>
        </w:rPr>
      </w:pPr>
      <w:bookmarkStart w:id="299" w:name="_Toc406059050"/>
      <w:bookmarkStart w:id="300" w:name="_Toc409691718"/>
      <w:r w:rsidRPr="0074495D">
        <w:rPr>
          <w:rFonts w:ascii="Times New Roman" w:hAnsi="Times New Roman"/>
          <w:sz w:val="28"/>
          <w:szCs w:val="28"/>
        </w:rPr>
        <w:br w:type="page"/>
      </w:r>
    </w:p>
    <w:p w:rsidR="00B540EE" w:rsidRPr="0074495D" w:rsidRDefault="001341D0" w:rsidP="00967608">
      <w:pPr>
        <w:pStyle w:val="2"/>
        <w:spacing w:line="240" w:lineRule="auto"/>
        <w:jc w:val="center"/>
      </w:pPr>
      <w:bookmarkStart w:id="301" w:name="_Toc410654043"/>
      <w:bookmarkStart w:id="302" w:name="_Toc414553254"/>
      <w:r w:rsidRPr="0074495D">
        <w:lastRenderedPageBreak/>
        <w:t xml:space="preserve">2.3. </w:t>
      </w:r>
      <w:r w:rsidR="00B540EE" w:rsidRPr="0074495D">
        <w:t>Программа воспитания и социализации обучающихся</w:t>
      </w:r>
      <w:bookmarkEnd w:id="299"/>
      <w:bookmarkEnd w:id="300"/>
      <w:bookmarkEnd w:id="301"/>
      <w:bookmarkEnd w:id="302"/>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Программа воспитания и социализации обучающихся на </w:t>
      </w:r>
      <w:r w:rsidR="006F3B39" w:rsidRPr="00516170">
        <w:rPr>
          <w:rFonts w:ascii="Times New Roman" w:hAnsi="Times New Roman"/>
          <w:sz w:val="28"/>
          <w:szCs w:val="28"/>
        </w:rPr>
        <w:t xml:space="preserve">уровне </w:t>
      </w:r>
      <w:r w:rsidRPr="00516170">
        <w:rPr>
          <w:rFonts w:ascii="Times New Roman" w:hAnsi="Times New Roman"/>
          <w:sz w:val="28"/>
          <w:szCs w:val="28"/>
        </w:rPr>
        <w:t xml:space="preserve">основного общего образования (далее – Программа) </w:t>
      </w:r>
      <w:r w:rsidR="00A206A0" w:rsidRPr="00516170">
        <w:rPr>
          <w:rFonts w:ascii="Times New Roman" w:hAnsi="Times New Roman"/>
          <w:sz w:val="28"/>
          <w:szCs w:val="28"/>
        </w:rPr>
        <w:t xml:space="preserve"> строится </w:t>
      </w:r>
      <w:r w:rsidRPr="00516170">
        <w:rPr>
          <w:rFonts w:ascii="Times New Roman" w:hAnsi="Times New Roman"/>
          <w:sz w:val="28"/>
          <w:szCs w:val="28"/>
        </w:rPr>
        <w:t xml:space="preserve">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B540EE" w:rsidRPr="00516170" w:rsidRDefault="00B540EE" w:rsidP="00967608">
      <w:pPr>
        <w:spacing w:after="0" w:line="240" w:lineRule="auto"/>
        <w:ind w:firstLine="709"/>
        <w:jc w:val="both"/>
        <w:rPr>
          <w:rFonts w:ascii="Times New Roman" w:hAnsi="Times New Roman"/>
          <w:b/>
          <w:sz w:val="28"/>
          <w:szCs w:val="28"/>
        </w:rPr>
      </w:pPr>
      <w:r w:rsidRPr="00516170">
        <w:rPr>
          <w:rFonts w:ascii="Times New Roman" w:hAnsi="Times New Roman"/>
          <w:b/>
          <w:sz w:val="28"/>
          <w:szCs w:val="28"/>
        </w:rPr>
        <w:t xml:space="preserve">Программа направлена на: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освоение обучающимися социального опыта, основных социальных ролей, соответствующих ведущей деятельности данного возраста, норм и правил общественного поведения;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 </w:t>
      </w:r>
    </w:p>
    <w:p w:rsidR="00A206A0"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формирование экологической культуры</w:t>
      </w:r>
      <w:r w:rsidR="00A206A0" w:rsidRPr="00516170">
        <w:rPr>
          <w:rFonts w:ascii="Times New Roman" w:hAnsi="Times New Roman"/>
          <w:sz w:val="28"/>
          <w:szCs w:val="28"/>
        </w:rPr>
        <w:t>,</w:t>
      </w:r>
    </w:p>
    <w:p w:rsidR="00B540EE" w:rsidRPr="00516170" w:rsidRDefault="00A206A0"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формирование антикоррупционного сознания</w:t>
      </w:r>
      <w:r w:rsidR="00B540EE" w:rsidRPr="00516170">
        <w:rPr>
          <w:rFonts w:ascii="Times New Roman" w:hAnsi="Times New Roman"/>
          <w:sz w:val="28"/>
          <w:szCs w:val="28"/>
        </w:rPr>
        <w:t xml:space="preserve">.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 xml:space="preserve">Программа </w:t>
      </w:r>
      <w:r w:rsidR="00A206A0" w:rsidRPr="00516170">
        <w:rPr>
          <w:rFonts w:ascii="Times New Roman" w:hAnsi="Times New Roman"/>
          <w:b/>
          <w:sz w:val="28"/>
          <w:szCs w:val="28"/>
        </w:rPr>
        <w:t>обеспечивает</w:t>
      </w:r>
      <w:r w:rsidR="0060150E" w:rsidRPr="00516170">
        <w:rPr>
          <w:rFonts w:ascii="Times New Roman" w:hAnsi="Times New Roman"/>
          <w:b/>
          <w:sz w:val="28"/>
          <w:szCs w:val="28"/>
        </w:rPr>
        <w:t>:</w:t>
      </w:r>
    </w:p>
    <w:p w:rsidR="00B540EE" w:rsidRPr="00516170" w:rsidRDefault="00A206A0"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социокультурных и духовно-нравственных ценностях и принятых в обществе правилах и нормах поведения в интересах человека, семьи, общества и государства, российского общества, учитывающего историко-культурную и этническую специфику региона, потребности обучающихся и их родителей (законных представителей);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усвоение обучающимися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приобщение обучающихся к культурным ценностям своего народа, своей этнической или социокультурной группы, базовым национальным </w:t>
      </w:r>
      <w:r w:rsidRPr="00516170">
        <w:rPr>
          <w:rFonts w:ascii="Times New Roman" w:hAnsi="Times New Roman"/>
          <w:sz w:val="28"/>
          <w:szCs w:val="28"/>
        </w:rPr>
        <w:lastRenderedPageBreak/>
        <w:t xml:space="preserve">ценностям российского общества, общечеловеческим ценностям в контексте формирования у них российской гражданской идентичности;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социальную самоидентификацию обучающихся посредством личностно значимой и общественно приемлемой деятельности;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 </w:t>
      </w:r>
    </w:p>
    <w:p w:rsidR="00A206A0" w:rsidRPr="00516170" w:rsidRDefault="00A206A0"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приобщение обучающихся к общественной деятельности и традициям организации, осуществляющей образовательную деятельность, участие в детско-юношеских организациях и движениях,  спортивных секциях, творческих клубах и объединениях по интересам, сетевых сообществах, библиотечной сети, краеведческой работе, в ученическом самоуправлении, военно-патриотических объединениях, в проведении акций и праздников (региональных, государственных, международных);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участие обучающихся в деятельности производственных, творческих объединений, благотворительных организаций;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в экологическом просвещении сверстников, родителей, населения;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в благоустройстве школы, класса, сельского поселения, города;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способности противостоять негативным воздействиям социальной среды, факторам микросоциальной среды;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развитие педагогической компетентности родителей (законных представителей) в целях содействия социализации обучающихся в семье;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учет индивидуальных и возрастных особенностей обучающихся, культурных и социальных потребностей их семей;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у обучающихся мотивации к труду, потребности к приобретению профессии;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развитие собственных представлений о перспективах своего профессионального образования и будущей профессиональной деятельности;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приобретение практического опыта, соответствующего интересам и способностям обучающихся; </w:t>
      </w:r>
    </w:p>
    <w:p w:rsidR="00A206A0" w:rsidRPr="00516170" w:rsidRDefault="00A206A0"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создание условий для профессиональной ориентации обучающихся через систему работы педагогических работников, психологов, социальных педагогов; сотрудничество с базовыми предприятиями, профессиональными  образовательными организациями, образовательными организациями высшего образования, центрами профориентационной работы, совместную деятельность с родителями, (законными представителями);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информирование обучающихся об особенностях различных сфер профессиональной деятельности, социальных и финансовых составляющих </w:t>
      </w:r>
      <w:r w:rsidRPr="00516170">
        <w:rPr>
          <w:rFonts w:ascii="Times New Roman" w:hAnsi="Times New Roman"/>
          <w:sz w:val="28"/>
          <w:szCs w:val="28"/>
        </w:rPr>
        <w:lastRenderedPageBreak/>
        <w:t xml:space="preserve">различных профессий, особенностях местного, регионального, российского и международного спроса на различные виды трудовой деятельности;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осознание обучающимися ценности экологически целесообразного, здорового и безопасного образа жизни;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осознанное отношение обучающихся к выбору индивидуального рациона здорового питания;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знаний о современных угрозах для жизни и здоровья людей, в том числе экологических и транспортных, готовности активно им противостоять;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овладение современными оздоровительными технологиями, в том числе на основе навыков личной гигиены;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профилактики употребления наркотиков и других психоактивных веществ, профилактики инфекционных заболеваний;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убежденности в выборе здорового образа жизни и вреде употребления алкоголя и табакокурения; </w:t>
      </w:r>
    </w:p>
    <w:p w:rsidR="00B540EE" w:rsidRPr="00516170" w:rsidRDefault="00B540EE" w:rsidP="00AC384E">
      <w:pPr>
        <w:pStyle w:val="a8"/>
        <w:numPr>
          <w:ilvl w:val="0"/>
          <w:numId w:val="124"/>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B540EE" w:rsidRPr="00516170" w:rsidRDefault="00B91398" w:rsidP="00967608">
      <w:pPr>
        <w:spacing w:after="0" w:line="240" w:lineRule="auto"/>
        <w:ind w:firstLine="709"/>
        <w:jc w:val="both"/>
        <w:rPr>
          <w:rFonts w:ascii="Times New Roman" w:hAnsi="Times New Roman"/>
          <w:b/>
          <w:sz w:val="28"/>
          <w:szCs w:val="28"/>
        </w:rPr>
      </w:pPr>
      <w:r w:rsidRPr="00516170">
        <w:rPr>
          <w:rFonts w:ascii="Times New Roman" w:hAnsi="Times New Roman"/>
          <w:b/>
          <w:sz w:val="28"/>
          <w:szCs w:val="28"/>
        </w:rPr>
        <w:t>В п</w:t>
      </w:r>
      <w:r w:rsidR="00B540EE" w:rsidRPr="00516170">
        <w:rPr>
          <w:rFonts w:ascii="Times New Roman" w:hAnsi="Times New Roman"/>
          <w:b/>
          <w:sz w:val="28"/>
          <w:szCs w:val="28"/>
        </w:rPr>
        <w:t>рограмм</w:t>
      </w:r>
      <w:r w:rsidRPr="00516170">
        <w:rPr>
          <w:rFonts w:ascii="Times New Roman" w:hAnsi="Times New Roman"/>
          <w:b/>
          <w:sz w:val="28"/>
          <w:szCs w:val="28"/>
        </w:rPr>
        <w:t>е</w:t>
      </w:r>
      <w:r w:rsidR="003C6116" w:rsidRPr="00516170">
        <w:rPr>
          <w:rFonts w:ascii="Times New Roman" w:hAnsi="Times New Roman"/>
          <w:b/>
          <w:sz w:val="28"/>
          <w:szCs w:val="28"/>
        </w:rPr>
        <w:t xml:space="preserve">  </w:t>
      </w:r>
      <w:r w:rsidRPr="00516170">
        <w:rPr>
          <w:rFonts w:ascii="Times New Roman" w:hAnsi="Times New Roman"/>
          <w:b/>
          <w:sz w:val="28"/>
          <w:szCs w:val="28"/>
        </w:rPr>
        <w:t>отражаются</w:t>
      </w:r>
      <w:r w:rsidR="00B540EE" w:rsidRPr="00516170">
        <w:rPr>
          <w:rFonts w:ascii="Times New Roman" w:hAnsi="Times New Roman"/>
          <w:b/>
          <w:sz w:val="28"/>
          <w:szCs w:val="28"/>
        </w:rPr>
        <w:t xml:space="preserve">: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1) цель и задачи духовно-нравственного развития, воспитания и социализации обучающихся, описание ценностных ориентиров, лежащих в ее основе;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2) 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отражающие специфику образовательной организации, запросы участников образовательного процесса;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lastRenderedPageBreak/>
        <w:t xml:space="preserve">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4) 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5) 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системой дополнительного образования;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6) 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7) модели организации работы по формированию экологически целесообразного, здорового и безопасного образа жизни, включающие, в том числе, рациональную организацию учебно-воспитательного процесса и образовательной среды, физкультурно-спортивной и оздоровительной работы, профилактику употребления психоактивных веществ обучающимися, профилактику детского дорожно-транспортного травматизма, организацию системы просветительской и методической работы с участниками образовательного процесса;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8) описание деятельности образовательной организации в области непрерывного экологического здоровьесберегающего образования обучающихся;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9) систему поощрения социальной успешности и проявлений активной жизненной позиции обучающихся (рейтинг, формирование портфолио, установление стипендий, спонсорство и т. п.);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10) критерии, показатели эффективности деятельности образовательной организации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11) методику и инструментарий мониторинга духовно-нравственного развития, воспитания и социализации обучающихся;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12) планируемые результаты духовно-нравственного развития, воспитания и социализации обучающихся, формирования экологической культуры, культуры здорового и безопасного образа жизни обучающихся. </w:t>
      </w:r>
    </w:p>
    <w:p w:rsidR="00B540EE" w:rsidRPr="00516170" w:rsidRDefault="00B540EE" w:rsidP="00967608">
      <w:pPr>
        <w:spacing w:after="0" w:line="240" w:lineRule="auto"/>
        <w:ind w:firstLine="709"/>
        <w:jc w:val="both"/>
        <w:rPr>
          <w:rFonts w:ascii="Times New Roman" w:hAnsi="Times New Roman"/>
          <w:sz w:val="28"/>
          <w:szCs w:val="28"/>
        </w:rPr>
      </w:pPr>
    </w:p>
    <w:p w:rsidR="00D46213" w:rsidRPr="00516170" w:rsidRDefault="001341D0" w:rsidP="00967608">
      <w:pPr>
        <w:pStyle w:val="3"/>
        <w:spacing w:before="0" w:beforeAutospacing="0" w:after="0" w:afterAutospacing="0"/>
        <w:ind w:firstLine="709"/>
        <w:jc w:val="center"/>
        <w:rPr>
          <w:szCs w:val="28"/>
        </w:rPr>
      </w:pPr>
      <w:bookmarkStart w:id="303" w:name="_Toc410654044"/>
      <w:bookmarkStart w:id="304" w:name="_Toc284662818"/>
      <w:bookmarkStart w:id="305" w:name="_Toc284663445"/>
      <w:bookmarkStart w:id="306" w:name="_Toc414553255"/>
      <w:bookmarkStart w:id="307" w:name="_Toc409691719"/>
      <w:r w:rsidRPr="00516170">
        <w:rPr>
          <w:szCs w:val="28"/>
        </w:rPr>
        <w:t xml:space="preserve">2.3.1. </w:t>
      </w:r>
      <w:r w:rsidR="00B540EE" w:rsidRPr="00516170">
        <w:rPr>
          <w:szCs w:val="28"/>
        </w:rPr>
        <w:t>Цель и задачи духовно-нравственного развития, воспитания и</w:t>
      </w:r>
      <w:bookmarkEnd w:id="303"/>
      <w:bookmarkEnd w:id="304"/>
      <w:bookmarkEnd w:id="305"/>
      <w:bookmarkEnd w:id="306"/>
    </w:p>
    <w:p w:rsidR="00B540EE" w:rsidRPr="00516170" w:rsidRDefault="00B540EE" w:rsidP="00967608">
      <w:pPr>
        <w:pStyle w:val="3"/>
        <w:spacing w:before="0" w:beforeAutospacing="0" w:after="0" w:afterAutospacing="0"/>
        <w:ind w:firstLine="709"/>
        <w:jc w:val="center"/>
        <w:rPr>
          <w:szCs w:val="28"/>
        </w:rPr>
      </w:pPr>
      <w:bookmarkStart w:id="308" w:name="_Toc410654045"/>
      <w:bookmarkStart w:id="309" w:name="_Toc414553256"/>
      <w:r w:rsidRPr="00516170">
        <w:rPr>
          <w:szCs w:val="28"/>
        </w:rPr>
        <w:t>социализации обучающихся</w:t>
      </w:r>
      <w:bookmarkEnd w:id="307"/>
      <w:bookmarkEnd w:id="308"/>
      <w:bookmarkEnd w:id="309"/>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Целью</w:t>
      </w:r>
      <w:r w:rsidRPr="00516170">
        <w:rPr>
          <w:rFonts w:ascii="Times New Roman" w:hAnsi="Times New Roman"/>
          <w:sz w:val="28"/>
          <w:szCs w:val="28"/>
        </w:rPr>
        <w:t xml:space="preserve"> духовно-нравственного развития, воспитания и социализации обучающихся является развитие и воспитание компетентного гражданина России, принимающего судьбу Отечества как свою личную, осознающего </w:t>
      </w:r>
      <w:r w:rsidRPr="00516170">
        <w:rPr>
          <w:rFonts w:ascii="Times New Roman" w:hAnsi="Times New Roman"/>
          <w:sz w:val="28"/>
          <w:szCs w:val="28"/>
        </w:rPr>
        <w:lastRenderedPageBreak/>
        <w:t xml:space="preserve">ответственность за настоящее и будущее своей страны, укорененного в духовных и культурных традициях многонационального народа России. </w:t>
      </w:r>
    </w:p>
    <w:p w:rsidR="00DA159E" w:rsidRPr="00516170" w:rsidRDefault="00DA159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Задачи духовно-нравственного развития, воспитания и социализации обучающихся</w:t>
      </w:r>
      <w:r w:rsidRPr="00516170">
        <w:rPr>
          <w:rFonts w:ascii="Times New Roman" w:hAnsi="Times New Roman"/>
          <w:sz w:val="28"/>
          <w:szCs w:val="28"/>
        </w:rPr>
        <w:t xml:space="preserve">: </w:t>
      </w:r>
    </w:p>
    <w:p w:rsidR="00DA159E" w:rsidRPr="00516170" w:rsidRDefault="00DA159E" w:rsidP="00AC384E">
      <w:pPr>
        <w:pStyle w:val="a8"/>
        <w:numPr>
          <w:ilvl w:val="0"/>
          <w:numId w:val="175"/>
        </w:numPr>
        <w:ind w:left="0" w:firstLine="709"/>
        <w:jc w:val="both"/>
        <w:rPr>
          <w:rFonts w:ascii="Times New Roman" w:hAnsi="Times New Roman"/>
          <w:sz w:val="28"/>
          <w:szCs w:val="28"/>
        </w:rPr>
      </w:pPr>
      <w:r w:rsidRPr="00516170">
        <w:rPr>
          <w:rFonts w:ascii="Times New Roman" w:hAnsi="Times New Roman"/>
          <w:sz w:val="28"/>
          <w:szCs w:val="28"/>
        </w:rPr>
        <w:t>освоение  обучающимися  ценностно-нормативного  и деятельностно-практического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 т.д.;</w:t>
      </w:r>
    </w:p>
    <w:p w:rsidR="00DA159E" w:rsidRPr="00516170" w:rsidRDefault="00DA159E" w:rsidP="00AC384E">
      <w:pPr>
        <w:pStyle w:val="a8"/>
        <w:numPr>
          <w:ilvl w:val="0"/>
          <w:numId w:val="175"/>
        </w:numPr>
        <w:ind w:left="0" w:firstLine="709"/>
        <w:jc w:val="both"/>
        <w:rPr>
          <w:rFonts w:ascii="Times New Roman" w:hAnsi="Times New Roman"/>
          <w:sz w:val="28"/>
          <w:szCs w:val="28"/>
        </w:rPr>
      </w:pPr>
      <w:r w:rsidRPr="00516170">
        <w:rPr>
          <w:rFonts w:ascii="Times New Roman" w:hAnsi="Times New Roman"/>
          <w:sz w:val="28"/>
          <w:szCs w:val="28"/>
        </w:rPr>
        <w:t>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w:t>
      </w:r>
    </w:p>
    <w:p w:rsidR="00DA159E" w:rsidRPr="00516170" w:rsidRDefault="00DA159E" w:rsidP="00AC384E">
      <w:pPr>
        <w:pStyle w:val="a8"/>
        <w:numPr>
          <w:ilvl w:val="0"/>
          <w:numId w:val="175"/>
        </w:numPr>
        <w:ind w:left="0" w:firstLine="709"/>
        <w:jc w:val="both"/>
        <w:rPr>
          <w:rFonts w:ascii="Times New Roman" w:hAnsi="Times New Roman"/>
          <w:sz w:val="28"/>
          <w:szCs w:val="28"/>
        </w:rPr>
      </w:pPr>
      <w:r w:rsidRPr="00516170">
        <w:rPr>
          <w:rFonts w:ascii="Times New Roman" w:hAnsi="Times New Roman"/>
          <w:sz w:val="28"/>
          <w:szCs w:val="28"/>
        </w:rPr>
        <w:t xml:space="preserve">овладение обучающимся социальными, регулятивными и коммуникативными компетенциями, обеспечивающими им индивидуальную успешность в общении с окружающими, результативность в социальных практиках, процессе в сотрудничества со сверстниками, старшими и младшими.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Ценностные ориентиры программы</w:t>
      </w:r>
      <w:r w:rsidRPr="00516170">
        <w:rPr>
          <w:rFonts w:ascii="Times New Roman" w:hAnsi="Times New Roman"/>
          <w:sz w:val="28"/>
          <w:szCs w:val="28"/>
        </w:rPr>
        <w:t xml:space="preserve"> воспитания и социализации обучающихся на </w:t>
      </w:r>
      <w:r w:rsidR="006F3B39" w:rsidRPr="00516170">
        <w:rPr>
          <w:rFonts w:ascii="Times New Roman" w:hAnsi="Times New Roman"/>
          <w:sz w:val="28"/>
          <w:szCs w:val="28"/>
        </w:rPr>
        <w:t xml:space="preserve">уровне </w:t>
      </w:r>
      <w:r w:rsidRPr="00516170">
        <w:rPr>
          <w:rFonts w:ascii="Times New Roman" w:hAnsi="Times New Roman"/>
          <w:sz w:val="28"/>
          <w:szCs w:val="28"/>
        </w:rPr>
        <w:t>основного общего образования – базовые национальные ценности российского общества сформулированы в Конституции Российской Федерации, в Федеральном законе «Об образовании</w:t>
      </w:r>
      <w:r w:rsidR="00A00050" w:rsidRPr="00516170">
        <w:rPr>
          <w:rFonts w:ascii="Times New Roman" w:hAnsi="Times New Roman"/>
          <w:sz w:val="28"/>
          <w:szCs w:val="28"/>
        </w:rPr>
        <w:t xml:space="preserve"> в Российской Федерации</w:t>
      </w:r>
      <w:r w:rsidRPr="00516170">
        <w:rPr>
          <w:rFonts w:ascii="Times New Roman" w:hAnsi="Times New Roman"/>
          <w:sz w:val="28"/>
          <w:szCs w:val="28"/>
        </w:rPr>
        <w:t>»</w:t>
      </w:r>
      <w:r w:rsidR="00A00050" w:rsidRPr="00516170">
        <w:rPr>
          <w:rFonts w:ascii="Times New Roman" w:hAnsi="Times New Roman"/>
          <w:sz w:val="28"/>
          <w:szCs w:val="28"/>
        </w:rPr>
        <w:t xml:space="preserve"> (№ 273-ФЗ от 29 декабря 2012 г.)</w:t>
      </w:r>
      <w:r w:rsidR="00B67BC2" w:rsidRPr="00516170">
        <w:rPr>
          <w:rFonts w:ascii="Times New Roman" w:hAnsi="Times New Roman"/>
          <w:sz w:val="28"/>
          <w:szCs w:val="28"/>
        </w:rPr>
        <w:t>,</w:t>
      </w:r>
      <w:r w:rsidRPr="00516170">
        <w:rPr>
          <w:rFonts w:ascii="Times New Roman" w:hAnsi="Times New Roman"/>
          <w:sz w:val="28"/>
          <w:szCs w:val="28"/>
        </w:rPr>
        <w:t xml:space="preserve"> в тексте </w:t>
      </w:r>
      <w:r w:rsidR="00A56B3C" w:rsidRPr="00516170">
        <w:rPr>
          <w:rFonts w:ascii="Times New Roman" w:hAnsi="Times New Roman"/>
          <w:sz w:val="28"/>
          <w:szCs w:val="28"/>
        </w:rPr>
        <w:t>ФГОС ООО</w:t>
      </w:r>
      <w:r w:rsidRPr="00516170">
        <w:rPr>
          <w:rFonts w:ascii="Times New Roman" w:hAnsi="Times New Roman"/>
          <w:sz w:val="28"/>
          <w:szCs w:val="28"/>
        </w:rPr>
        <w:t>.</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Базовые национальные ценности российского общества определяются положениями </w:t>
      </w:r>
      <w:r w:rsidRPr="00516170">
        <w:rPr>
          <w:rFonts w:ascii="Times New Roman" w:hAnsi="Times New Roman"/>
          <w:b/>
          <w:sz w:val="28"/>
          <w:szCs w:val="28"/>
        </w:rPr>
        <w:t>Конституции Российской Федерации</w:t>
      </w:r>
      <w:r w:rsidRPr="00516170">
        <w:rPr>
          <w:rFonts w:ascii="Times New Roman" w:hAnsi="Times New Roman"/>
          <w:sz w:val="28"/>
          <w:szCs w:val="28"/>
        </w:rPr>
        <w:t>:</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«Российская Федерация </w:t>
      </w:r>
      <w:r w:rsidR="00D46213" w:rsidRPr="00516170">
        <w:rPr>
          <w:rFonts w:ascii="Times New Roman" w:hAnsi="Times New Roman"/>
          <w:sz w:val="28"/>
          <w:szCs w:val="28"/>
        </w:rPr>
        <w:t>–</w:t>
      </w:r>
      <w:r w:rsidRPr="00516170">
        <w:rPr>
          <w:rFonts w:ascii="Times New Roman" w:hAnsi="Times New Roman"/>
          <w:sz w:val="28"/>
          <w:szCs w:val="28"/>
        </w:rPr>
        <w:t xml:space="preserve"> Россия есть демократическое федеративное правовое государство с республиканской формой правления» (Гл.</w:t>
      </w:r>
      <w:r w:rsidRPr="00516170">
        <w:rPr>
          <w:rFonts w:ascii="Times New Roman" w:hAnsi="Times New Roman"/>
          <w:sz w:val="28"/>
          <w:szCs w:val="28"/>
          <w:lang w:val="en-US"/>
        </w:rPr>
        <w:t>I</w:t>
      </w:r>
      <w:r w:rsidRPr="00516170">
        <w:rPr>
          <w:rFonts w:ascii="Times New Roman" w:hAnsi="Times New Roman"/>
          <w:sz w:val="28"/>
          <w:szCs w:val="28"/>
        </w:rPr>
        <w:t>, ст.1);</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«Человек, его права и свободы являются высшей ценностью» (Гл.</w:t>
      </w:r>
      <w:r w:rsidRPr="00516170">
        <w:rPr>
          <w:rFonts w:ascii="Times New Roman" w:hAnsi="Times New Roman"/>
          <w:sz w:val="28"/>
          <w:szCs w:val="28"/>
          <w:lang w:val="en-US"/>
        </w:rPr>
        <w:t>I</w:t>
      </w:r>
      <w:r w:rsidRPr="00516170">
        <w:rPr>
          <w:rFonts w:ascii="Times New Roman" w:hAnsi="Times New Roman"/>
          <w:sz w:val="28"/>
          <w:szCs w:val="28"/>
        </w:rPr>
        <w:t>, ст.2);</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«Российская Федерация </w:t>
      </w:r>
      <w:r w:rsidR="00D46213" w:rsidRPr="00516170">
        <w:rPr>
          <w:rFonts w:ascii="Times New Roman" w:hAnsi="Times New Roman"/>
          <w:sz w:val="28"/>
          <w:szCs w:val="28"/>
        </w:rPr>
        <w:t>–</w:t>
      </w:r>
      <w:r w:rsidRPr="00516170">
        <w:rPr>
          <w:rFonts w:ascii="Times New Roman" w:hAnsi="Times New Roman"/>
          <w:sz w:val="28"/>
          <w:szCs w:val="28"/>
        </w:rPr>
        <w:t xml:space="preserve"> социальное государство, политика которого направлена на создание условий, обеспечивающих достойную жизнь и свободное развитие человека» (Гл.I, ст.7);</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«В Российской Федерации признаются и защищаются равным образом частная, государственная, муниципальная и иные формы собственности» (Гл.I, ст.8);</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(Гл.I, ст.17).</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lastRenderedPageBreak/>
        <w:t xml:space="preserve">Базовые национальные ценности российского общества </w:t>
      </w:r>
      <w:r w:rsidR="005442ED" w:rsidRPr="00516170">
        <w:rPr>
          <w:rFonts w:ascii="Times New Roman" w:hAnsi="Times New Roman"/>
          <w:sz w:val="28"/>
          <w:szCs w:val="28"/>
        </w:rPr>
        <w:t xml:space="preserve">применительно к системе образования определены </w:t>
      </w:r>
      <w:r w:rsidRPr="00516170">
        <w:rPr>
          <w:rFonts w:ascii="Times New Roman" w:hAnsi="Times New Roman"/>
          <w:sz w:val="28"/>
          <w:szCs w:val="28"/>
        </w:rPr>
        <w:t>положениями Федерального закона «Об образовании</w:t>
      </w:r>
      <w:r w:rsidR="00A00050" w:rsidRPr="00516170">
        <w:rPr>
          <w:rFonts w:ascii="Times New Roman" w:hAnsi="Times New Roman"/>
          <w:sz w:val="28"/>
          <w:szCs w:val="28"/>
        </w:rPr>
        <w:t>в Российской Федерации</w:t>
      </w:r>
      <w:r w:rsidRPr="00516170">
        <w:rPr>
          <w:rFonts w:ascii="Times New Roman" w:hAnsi="Times New Roman"/>
          <w:b/>
          <w:sz w:val="28"/>
          <w:szCs w:val="28"/>
        </w:rPr>
        <w:t>»</w:t>
      </w:r>
      <w:r w:rsidR="00B67BC2" w:rsidRPr="00516170">
        <w:rPr>
          <w:rFonts w:ascii="Times New Roman" w:hAnsi="Times New Roman"/>
          <w:sz w:val="28"/>
          <w:szCs w:val="28"/>
        </w:rPr>
        <w:t xml:space="preserve"> (№ 273-ФЗ от 29 декабря 2012 г.)</w:t>
      </w:r>
      <w:r w:rsidRPr="00516170">
        <w:rPr>
          <w:rFonts w:ascii="Times New Roman" w:hAnsi="Times New Roman"/>
          <w:sz w:val="28"/>
          <w:szCs w:val="28"/>
        </w:rPr>
        <w:t>:</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w:t>
      </w:r>
      <w:r w:rsidR="00D46213" w:rsidRPr="00516170">
        <w:rPr>
          <w:rFonts w:ascii="Times New Roman" w:hAnsi="Times New Roman"/>
          <w:sz w:val="28"/>
          <w:szCs w:val="28"/>
        </w:rPr>
        <w:t>…</w:t>
      </w:r>
      <w:r w:rsidRPr="00516170">
        <w:rPr>
          <w:rFonts w:ascii="Times New Roman" w:hAnsi="Times New Roman"/>
          <w:sz w:val="28"/>
          <w:szCs w:val="28"/>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….демократический характер управления образованием, обеспечение прав педагогических работников, обучающихся, родителей </w:t>
      </w:r>
      <w:hyperlink r:id="rId46" w:history="1">
        <w:r w:rsidRPr="00516170">
          <w:rPr>
            <w:rFonts w:ascii="Times New Roman" w:hAnsi="Times New Roman"/>
            <w:sz w:val="28"/>
            <w:szCs w:val="28"/>
          </w:rPr>
          <w:t>(законных представителей)</w:t>
        </w:r>
      </w:hyperlink>
      <w:r w:rsidRPr="00516170">
        <w:rPr>
          <w:rFonts w:ascii="Times New Roman" w:hAnsi="Times New Roman"/>
          <w:sz w:val="28"/>
          <w:szCs w:val="28"/>
        </w:rPr>
        <w:t> несовершеннолетних обучающихся на участие в управлении образовательными организациями;</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…недопустимость ограничения или устранения конкуренции в сфере образования;</w:t>
      </w:r>
    </w:p>
    <w:p w:rsidR="00516170" w:rsidRPr="00516170" w:rsidRDefault="00B540EE" w:rsidP="00516170">
      <w:pPr>
        <w:spacing w:after="0" w:line="240" w:lineRule="auto"/>
        <w:ind w:firstLine="709"/>
        <w:jc w:val="both"/>
        <w:rPr>
          <w:rFonts w:ascii="Times New Roman" w:hAnsi="Times New Roman"/>
          <w:sz w:val="28"/>
          <w:szCs w:val="28"/>
        </w:rPr>
      </w:pPr>
      <w:r w:rsidRPr="00516170">
        <w:rPr>
          <w:rFonts w:ascii="Times New Roman" w:hAnsi="Times New Roman"/>
          <w:sz w:val="28"/>
          <w:szCs w:val="28"/>
        </w:rPr>
        <w:t>…сочетание государственного и договорного регулирования отношени</w:t>
      </w:r>
      <w:bookmarkStart w:id="310" w:name="_Toc409691720"/>
      <w:bookmarkStart w:id="311" w:name="_Toc410654046"/>
      <w:bookmarkStart w:id="312" w:name="_Toc414553258"/>
      <w:r w:rsidR="00516170" w:rsidRPr="00516170">
        <w:rPr>
          <w:rFonts w:ascii="Times New Roman" w:hAnsi="Times New Roman"/>
          <w:sz w:val="28"/>
          <w:szCs w:val="28"/>
        </w:rPr>
        <w:t>й в сфере образования» (Ст. 3).</w:t>
      </w:r>
    </w:p>
    <w:p w:rsidR="00B540EE" w:rsidRPr="00516170" w:rsidRDefault="001341D0" w:rsidP="00516170">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2.3.2. </w:t>
      </w:r>
      <w:r w:rsidR="00B540EE" w:rsidRPr="00516170">
        <w:rPr>
          <w:rFonts w:ascii="Times New Roman" w:hAnsi="Times New Roman"/>
          <w:sz w:val="28"/>
          <w:szCs w:val="28"/>
        </w:rPr>
        <w:t>Направления деятельности по духовно-нравственному развитию, воспитанию и социализации</w:t>
      </w:r>
      <w:bookmarkEnd w:id="310"/>
      <w:bookmarkEnd w:id="311"/>
      <w:r w:rsidRPr="00516170">
        <w:rPr>
          <w:rFonts w:ascii="Times New Roman" w:hAnsi="Times New Roman"/>
          <w:sz w:val="28"/>
          <w:szCs w:val="28"/>
        </w:rPr>
        <w:t>, профессиональной ориентации обучающихся, здоровьесберегающей деятельности и формированию экологической культуры обучающихся</w:t>
      </w:r>
      <w:bookmarkEnd w:id="312"/>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Определяющим способом деятельности по духовно-нравственному развитию, воспитанию и социализации является формирование </w:t>
      </w:r>
      <w:r w:rsidRPr="00516170">
        <w:rPr>
          <w:rFonts w:ascii="Times New Roman" w:hAnsi="Times New Roman"/>
          <w:i/>
          <w:sz w:val="28"/>
          <w:szCs w:val="28"/>
        </w:rPr>
        <w:t>уклада школьной жизни</w:t>
      </w:r>
      <w:r w:rsidRPr="00516170">
        <w:rPr>
          <w:rFonts w:ascii="Times New Roman" w:hAnsi="Times New Roman"/>
          <w:sz w:val="28"/>
          <w:szCs w:val="28"/>
        </w:rPr>
        <w:t xml:space="preserve">: </w:t>
      </w:r>
    </w:p>
    <w:p w:rsidR="00B540EE" w:rsidRPr="00516170" w:rsidRDefault="00B540EE" w:rsidP="00AC384E">
      <w:pPr>
        <w:pStyle w:val="a8"/>
        <w:numPr>
          <w:ilvl w:val="0"/>
          <w:numId w:val="125"/>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обеспечивающего создание социальной среды развития обучающихся; </w:t>
      </w:r>
    </w:p>
    <w:p w:rsidR="00B540EE" w:rsidRPr="00516170" w:rsidRDefault="00B540EE" w:rsidP="00AC384E">
      <w:pPr>
        <w:pStyle w:val="a8"/>
        <w:numPr>
          <w:ilvl w:val="0"/>
          <w:numId w:val="125"/>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включающего урочную и внеурочную (общественно значимую деятельность, систему воспитательных мероприятий, культурных и социальных практик); </w:t>
      </w:r>
    </w:p>
    <w:p w:rsidR="00B540EE" w:rsidRPr="00516170" w:rsidRDefault="00B540EE" w:rsidP="00AC384E">
      <w:pPr>
        <w:pStyle w:val="a8"/>
        <w:numPr>
          <w:ilvl w:val="0"/>
          <w:numId w:val="125"/>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основанного на системе базовых национальных ценностей российского общества; </w:t>
      </w:r>
    </w:p>
    <w:p w:rsidR="00B540EE" w:rsidRPr="00516170" w:rsidRDefault="00B540EE" w:rsidP="00AC384E">
      <w:pPr>
        <w:pStyle w:val="a8"/>
        <w:numPr>
          <w:ilvl w:val="0"/>
          <w:numId w:val="125"/>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учитывающего историко-культурную и этническую специфику региона, потребности обучающихся и их родителей (законных представителей). </w:t>
      </w:r>
    </w:p>
    <w:p w:rsidR="001F25B2"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В формировании уклада школьной жизни определяющую роль призвана </w:t>
      </w:r>
      <w:r w:rsidR="007B37F7" w:rsidRPr="00516170">
        <w:rPr>
          <w:rFonts w:ascii="Times New Roman" w:hAnsi="Times New Roman"/>
          <w:sz w:val="28"/>
          <w:szCs w:val="28"/>
        </w:rPr>
        <w:t xml:space="preserve">играть </w:t>
      </w:r>
      <w:r w:rsidRPr="00516170">
        <w:rPr>
          <w:rFonts w:ascii="Times New Roman" w:hAnsi="Times New Roman"/>
          <w:sz w:val="28"/>
          <w:szCs w:val="28"/>
        </w:rPr>
        <w:t>общность участников образовательного процесса: обучающиеся, ученические коллективы, педагогический коллектив школы, администрация, учредитель образовательной организации, родительское сообщество, общественность</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 xml:space="preserve">Основными направлениями деятельности образовательной организации </w:t>
      </w:r>
      <w:r w:rsidRPr="00516170">
        <w:rPr>
          <w:rFonts w:ascii="Times New Roman" w:hAnsi="Times New Roman"/>
          <w:sz w:val="28"/>
          <w:szCs w:val="28"/>
        </w:rPr>
        <w:t xml:space="preserve">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являются: </w:t>
      </w:r>
    </w:p>
    <w:p w:rsidR="00DA159E" w:rsidRPr="00516170" w:rsidRDefault="00B540EE" w:rsidP="00AC384E">
      <w:pPr>
        <w:numPr>
          <w:ilvl w:val="0"/>
          <w:numId w:val="164"/>
        </w:numPr>
        <w:tabs>
          <w:tab w:val="left" w:pos="1134"/>
        </w:tabs>
        <w:spacing w:after="0" w:line="240" w:lineRule="auto"/>
        <w:ind w:left="0" w:firstLine="709"/>
        <w:jc w:val="both"/>
        <w:rPr>
          <w:rFonts w:ascii="Times New Roman" w:hAnsi="Times New Roman"/>
          <w:sz w:val="28"/>
          <w:szCs w:val="28"/>
        </w:rPr>
      </w:pPr>
      <w:r w:rsidRPr="00516170">
        <w:rPr>
          <w:rFonts w:ascii="Times New Roman" w:hAnsi="Times New Roman"/>
          <w:sz w:val="28"/>
          <w:szCs w:val="28"/>
        </w:rPr>
        <w:t xml:space="preserve">обеспечение принятия обучающимися ценности Человека и человечности, гуманистических, демократических и традиционных ценностей, </w:t>
      </w:r>
      <w:r w:rsidRPr="00516170">
        <w:rPr>
          <w:rFonts w:ascii="Times New Roman" w:hAnsi="Times New Roman"/>
          <w:sz w:val="28"/>
          <w:szCs w:val="28"/>
        </w:rPr>
        <w:lastRenderedPageBreak/>
        <w:t>формирование осознанного, уважительного и доброжелательного отношения к другому человеку, его мнению, мировоззрению, культуре, языку, вере, собственности, гражданской позиции</w:t>
      </w:r>
      <w:r w:rsidR="00DA159E" w:rsidRPr="00516170">
        <w:rPr>
          <w:rFonts w:ascii="Times New Roman" w:hAnsi="Times New Roman"/>
          <w:sz w:val="28"/>
          <w:szCs w:val="28"/>
        </w:rPr>
        <w:t xml:space="preserve">; </w:t>
      </w:r>
    </w:p>
    <w:p w:rsidR="001F25B2" w:rsidRDefault="00B540EE" w:rsidP="00AC384E">
      <w:pPr>
        <w:numPr>
          <w:ilvl w:val="0"/>
          <w:numId w:val="164"/>
        </w:numPr>
        <w:tabs>
          <w:tab w:val="left" w:pos="1134"/>
        </w:tabs>
        <w:spacing w:after="0" w:line="240" w:lineRule="auto"/>
        <w:ind w:left="0" w:firstLine="709"/>
        <w:jc w:val="both"/>
        <w:rPr>
          <w:rFonts w:ascii="Times New Roman" w:hAnsi="Times New Roman"/>
          <w:sz w:val="28"/>
          <w:szCs w:val="28"/>
        </w:rPr>
      </w:pPr>
      <w:r w:rsidRPr="001F25B2">
        <w:rPr>
          <w:rFonts w:ascii="Times New Roman" w:hAnsi="Times New Roman"/>
          <w:sz w:val="28"/>
          <w:szCs w:val="28"/>
        </w:rPr>
        <w:t xml:space="preserve">формирование мотивов и ценностей обучающегося в сфере </w:t>
      </w:r>
      <w:r w:rsidR="007B37F7" w:rsidRPr="001F25B2">
        <w:rPr>
          <w:rFonts w:ascii="Times New Roman" w:hAnsi="Times New Roman"/>
          <w:b/>
          <w:sz w:val="28"/>
          <w:szCs w:val="28"/>
        </w:rPr>
        <w:t>отношени</w:t>
      </w:r>
      <w:r w:rsidR="009E3A2F" w:rsidRPr="001F25B2">
        <w:rPr>
          <w:rFonts w:ascii="Times New Roman" w:hAnsi="Times New Roman"/>
          <w:b/>
          <w:sz w:val="28"/>
          <w:szCs w:val="28"/>
        </w:rPr>
        <w:t>й</w:t>
      </w:r>
      <w:r w:rsidR="001F25B2" w:rsidRPr="001F25B2">
        <w:rPr>
          <w:rFonts w:ascii="Times New Roman" w:hAnsi="Times New Roman"/>
          <w:b/>
          <w:sz w:val="28"/>
          <w:szCs w:val="28"/>
        </w:rPr>
        <w:t xml:space="preserve"> </w:t>
      </w:r>
      <w:r w:rsidRPr="001F25B2">
        <w:rPr>
          <w:rFonts w:ascii="Times New Roman" w:hAnsi="Times New Roman"/>
          <w:b/>
          <w:sz w:val="28"/>
          <w:szCs w:val="28"/>
        </w:rPr>
        <w:t>к России как Отечеству</w:t>
      </w:r>
      <w:r w:rsidR="001F25B2">
        <w:rPr>
          <w:rFonts w:ascii="Times New Roman" w:hAnsi="Times New Roman"/>
          <w:b/>
          <w:sz w:val="28"/>
          <w:szCs w:val="28"/>
        </w:rPr>
        <w:t>;</w:t>
      </w:r>
      <w:r w:rsidRPr="001F25B2">
        <w:rPr>
          <w:rFonts w:ascii="Times New Roman" w:hAnsi="Times New Roman"/>
          <w:sz w:val="28"/>
          <w:szCs w:val="28"/>
        </w:rPr>
        <w:t xml:space="preserve"> </w:t>
      </w:r>
    </w:p>
    <w:p w:rsidR="00DA159E" w:rsidRPr="001F25B2" w:rsidRDefault="00DA159E" w:rsidP="00AC384E">
      <w:pPr>
        <w:numPr>
          <w:ilvl w:val="0"/>
          <w:numId w:val="164"/>
        </w:numPr>
        <w:tabs>
          <w:tab w:val="left" w:pos="1134"/>
        </w:tabs>
        <w:spacing w:after="0" w:line="240" w:lineRule="auto"/>
        <w:ind w:left="0" w:firstLine="709"/>
        <w:jc w:val="both"/>
        <w:rPr>
          <w:rFonts w:ascii="Times New Roman" w:hAnsi="Times New Roman"/>
          <w:sz w:val="28"/>
          <w:szCs w:val="28"/>
        </w:rPr>
      </w:pPr>
      <w:r w:rsidRPr="001F25B2">
        <w:rPr>
          <w:rFonts w:ascii="Times New Roman" w:hAnsi="Times New Roman"/>
          <w:sz w:val="28"/>
          <w:szCs w:val="28"/>
        </w:rPr>
        <w:t xml:space="preserve">включение обучающихся в процессы </w:t>
      </w:r>
      <w:r w:rsidRPr="001F25B2">
        <w:rPr>
          <w:rFonts w:ascii="Times New Roman" w:hAnsi="Times New Roman"/>
          <w:b/>
          <w:sz w:val="28"/>
          <w:szCs w:val="28"/>
        </w:rPr>
        <w:t>общественной самоорганизации</w:t>
      </w:r>
      <w:r w:rsidRPr="001F25B2">
        <w:rPr>
          <w:rFonts w:ascii="Times New Roman" w:hAnsi="Times New Roman"/>
          <w:sz w:val="28"/>
          <w:szCs w:val="28"/>
        </w:rPr>
        <w:t xml:space="preserve">  ; </w:t>
      </w:r>
    </w:p>
    <w:p w:rsidR="00DA159E" w:rsidRPr="00516170" w:rsidRDefault="00DA159E" w:rsidP="00AC384E">
      <w:pPr>
        <w:numPr>
          <w:ilvl w:val="0"/>
          <w:numId w:val="164"/>
        </w:numPr>
        <w:tabs>
          <w:tab w:val="left" w:pos="1134"/>
        </w:tabs>
        <w:spacing w:after="0" w:line="240" w:lineRule="auto"/>
        <w:ind w:left="0" w:firstLine="709"/>
        <w:jc w:val="both"/>
        <w:rPr>
          <w:rFonts w:ascii="Times New Roman" w:hAnsi="Times New Roman"/>
          <w:sz w:val="28"/>
          <w:szCs w:val="28"/>
        </w:rPr>
      </w:pPr>
      <w:r w:rsidRPr="00516170">
        <w:rPr>
          <w:rFonts w:ascii="Times New Roman" w:hAnsi="Times New Roman"/>
          <w:sz w:val="28"/>
          <w:szCs w:val="28"/>
        </w:rPr>
        <w:t>формирование партнерских отношений с родителями (законными представителями) в целях содействия социализации обучающихся в семье, учета индивидуальных и возрастных особенностей обучающихся, культурных и социальных потребностей их семей;</w:t>
      </w:r>
    </w:p>
    <w:p w:rsidR="001F25B2" w:rsidRDefault="00B540EE" w:rsidP="00AC384E">
      <w:pPr>
        <w:numPr>
          <w:ilvl w:val="0"/>
          <w:numId w:val="164"/>
        </w:numPr>
        <w:tabs>
          <w:tab w:val="left" w:pos="1134"/>
        </w:tabs>
        <w:spacing w:after="0" w:line="240" w:lineRule="auto"/>
        <w:ind w:left="0" w:firstLine="709"/>
        <w:jc w:val="both"/>
        <w:rPr>
          <w:rFonts w:ascii="Times New Roman" w:hAnsi="Times New Roman"/>
          <w:sz w:val="28"/>
          <w:szCs w:val="28"/>
        </w:rPr>
      </w:pPr>
      <w:r w:rsidRPr="001F25B2">
        <w:rPr>
          <w:rFonts w:ascii="Times New Roman" w:hAnsi="Times New Roman"/>
          <w:sz w:val="28"/>
          <w:szCs w:val="28"/>
        </w:rPr>
        <w:t xml:space="preserve">формирование мотивов и ценностей обучающегося в сфере </w:t>
      </w:r>
      <w:r w:rsidRPr="001F25B2">
        <w:rPr>
          <w:rFonts w:ascii="Times New Roman" w:hAnsi="Times New Roman"/>
          <w:b/>
          <w:sz w:val="28"/>
          <w:szCs w:val="28"/>
        </w:rPr>
        <w:t>трудовых отношений и выбора будущей профессии</w:t>
      </w:r>
      <w:r w:rsidRPr="001F25B2">
        <w:rPr>
          <w:rFonts w:ascii="Times New Roman" w:hAnsi="Times New Roman"/>
          <w:sz w:val="28"/>
          <w:szCs w:val="28"/>
        </w:rPr>
        <w:t xml:space="preserve"> </w:t>
      </w:r>
    </w:p>
    <w:p w:rsidR="00B540EE" w:rsidRPr="001F25B2" w:rsidRDefault="00B540EE" w:rsidP="00AC384E">
      <w:pPr>
        <w:numPr>
          <w:ilvl w:val="0"/>
          <w:numId w:val="164"/>
        </w:numPr>
        <w:tabs>
          <w:tab w:val="left" w:pos="1134"/>
        </w:tabs>
        <w:spacing w:after="0" w:line="240" w:lineRule="auto"/>
        <w:ind w:left="0" w:firstLine="709"/>
        <w:jc w:val="both"/>
        <w:rPr>
          <w:rFonts w:ascii="Times New Roman" w:hAnsi="Times New Roman"/>
          <w:sz w:val="28"/>
          <w:szCs w:val="28"/>
        </w:rPr>
      </w:pPr>
      <w:r w:rsidRPr="001F25B2">
        <w:rPr>
          <w:rFonts w:ascii="Times New Roman" w:hAnsi="Times New Roman"/>
          <w:sz w:val="28"/>
          <w:szCs w:val="28"/>
        </w:rPr>
        <w:t xml:space="preserve">формирование мотивационно-ценностных отношений обучающегося в сфере </w:t>
      </w:r>
      <w:r w:rsidRPr="001F25B2">
        <w:rPr>
          <w:rFonts w:ascii="Times New Roman" w:hAnsi="Times New Roman"/>
          <w:b/>
          <w:sz w:val="28"/>
          <w:szCs w:val="28"/>
        </w:rPr>
        <w:t>самопознания, самоопределения, самореализации, самосовершенствования</w:t>
      </w:r>
      <w:r w:rsidRPr="001F25B2">
        <w:rPr>
          <w:rFonts w:ascii="Times New Roman" w:hAnsi="Times New Roman"/>
          <w:sz w:val="28"/>
          <w:szCs w:val="28"/>
        </w:rPr>
        <w:t xml:space="preserve">; </w:t>
      </w:r>
    </w:p>
    <w:p w:rsidR="001F25B2" w:rsidRDefault="00B540EE" w:rsidP="00AC384E">
      <w:pPr>
        <w:numPr>
          <w:ilvl w:val="0"/>
          <w:numId w:val="164"/>
        </w:numPr>
        <w:tabs>
          <w:tab w:val="left" w:pos="1134"/>
        </w:tabs>
        <w:spacing w:after="0" w:line="240" w:lineRule="auto"/>
        <w:ind w:left="0" w:firstLine="709"/>
        <w:jc w:val="both"/>
        <w:rPr>
          <w:rFonts w:ascii="Times New Roman" w:hAnsi="Times New Roman"/>
          <w:sz w:val="28"/>
          <w:szCs w:val="28"/>
        </w:rPr>
      </w:pPr>
      <w:r w:rsidRPr="001F25B2">
        <w:rPr>
          <w:rFonts w:ascii="Times New Roman" w:hAnsi="Times New Roman"/>
          <w:sz w:val="28"/>
          <w:szCs w:val="28"/>
        </w:rPr>
        <w:t xml:space="preserve">формирование мотивационно-ценностных отношений обучающегося в сфере </w:t>
      </w:r>
      <w:r w:rsidRPr="001F25B2">
        <w:rPr>
          <w:rFonts w:ascii="Times New Roman" w:hAnsi="Times New Roman"/>
          <w:b/>
          <w:sz w:val="28"/>
          <w:szCs w:val="28"/>
        </w:rPr>
        <w:t>здорового образа жизни</w:t>
      </w:r>
      <w:r w:rsidRPr="001F25B2">
        <w:rPr>
          <w:rFonts w:ascii="Times New Roman" w:hAnsi="Times New Roman"/>
          <w:sz w:val="28"/>
          <w:szCs w:val="28"/>
        </w:rPr>
        <w:t xml:space="preserve"> </w:t>
      </w:r>
    </w:p>
    <w:p w:rsidR="00B540EE" w:rsidRPr="001F25B2" w:rsidRDefault="00B540EE" w:rsidP="00AC384E">
      <w:pPr>
        <w:numPr>
          <w:ilvl w:val="0"/>
          <w:numId w:val="164"/>
        </w:numPr>
        <w:tabs>
          <w:tab w:val="left" w:pos="1134"/>
        </w:tabs>
        <w:spacing w:after="0" w:line="240" w:lineRule="auto"/>
        <w:ind w:left="0" w:firstLine="709"/>
        <w:jc w:val="both"/>
        <w:rPr>
          <w:rFonts w:ascii="Times New Roman" w:hAnsi="Times New Roman"/>
          <w:sz w:val="28"/>
          <w:szCs w:val="28"/>
        </w:rPr>
      </w:pPr>
      <w:r w:rsidRPr="001F25B2">
        <w:rPr>
          <w:rFonts w:ascii="Times New Roman" w:hAnsi="Times New Roman"/>
          <w:sz w:val="28"/>
          <w:szCs w:val="28"/>
        </w:rPr>
        <w:t xml:space="preserve">формирование мотивов и ценностей обучающегося в сфере </w:t>
      </w:r>
      <w:r w:rsidRPr="001F25B2">
        <w:rPr>
          <w:rFonts w:ascii="Times New Roman" w:hAnsi="Times New Roman"/>
          <w:b/>
          <w:sz w:val="28"/>
          <w:szCs w:val="28"/>
        </w:rPr>
        <w:t>отношений к природе</w:t>
      </w:r>
      <w:r w:rsidRPr="001F25B2">
        <w:rPr>
          <w:rFonts w:ascii="Times New Roman" w:hAnsi="Times New Roman"/>
          <w:sz w:val="28"/>
          <w:szCs w:val="28"/>
        </w:rPr>
        <w:t xml:space="preserve">); </w:t>
      </w:r>
    </w:p>
    <w:p w:rsidR="00B540EE" w:rsidRPr="001F25B2" w:rsidRDefault="00B540EE" w:rsidP="00AC384E">
      <w:pPr>
        <w:numPr>
          <w:ilvl w:val="0"/>
          <w:numId w:val="164"/>
        </w:numPr>
        <w:tabs>
          <w:tab w:val="left" w:pos="1134"/>
        </w:tabs>
        <w:spacing w:after="0" w:line="240" w:lineRule="auto"/>
        <w:ind w:left="0" w:firstLine="709"/>
        <w:jc w:val="both"/>
        <w:rPr>
          <w:rFonts w:ascii="Times New Roman" w:hAnsi="Times New Roman"/>
          <w:sz w:val="28"/>
          <w:szCs w:val="28"/>
        </w:rPr>
      </w:pPr>
      <w:r w:rsidRPr="001F25B2">
        <w:rPr>
          <w:rFonts w:ascii="Times New Roman" w:hAnsi="Times New Roman"/>
          <w:sz w:val="28"/>
          <w:szCs w:val="28"/>
        </w:rPr>
        <w:t xml:space="preserve">формирование мотивационно-ценностных отношений обучающегося в </w:t>
      </w:r>
      <w:r w:rsidRPr="001F25B2">
        <w:rPr>
          <w:rFonts w:ascii="Times New Roman" w:hAnsi="Times New Roman"/>
          <w:b/>
          <w:sz w:val="28"/>
          <w:szCs w:val="28"/>
        </w:rPr>
        <w:t>сфере искусства</w:t>
      </w:r>
      <w:r w:rsidRPr="001F25B2">
        <w:rPr>
          <w:rFonts w:ascii="Times New Roman" w:hAnsi="Times New Roman"/>
          <w:sz w:val="28"/>
          <w:szCs w:val="28"/>
        </w:rPr>
        <w:t xml:space="preserve"> </w:t>
      </w:r>
    </w:p>
    <w:p w:rsidR="00B540EE" w:rsidRPr="00516170" w:rsidRDefault="001341D0" w:rsidP="00967608">
      <w:pPr>
        <w:pStyle w:val="3"/>
        <w:spacing w:before="0" w:beforeAutospacing="0" w:after="0" w:afterAutospacing="0"/>
        <w:jc w:val="center"/>
      </w:pPr>
      <w:bookmarkStart w:id="313" w:name="_Toc410654047"/>
      <w:bookmarkStart w:id="314" w:name="_Toc409691721"/>
      <w:bookmarkStart w:id="315" w:name="_Toc414553259"/>
      <w:r w:rsidRPr="00516170">
        <w:t xml:space="preserve">2.3.3. </w:t>
      </w:r>
      <w:r w:rsidR="00B540EE" w:rsidRPr="00516170">
        <w:t>Содержание, виды деятельности и формы занятий с обучающимися</w:t>
      </w:r>
      <w:bookmarkStart w:id="316" w:name="_Toc410654048"/>
      <w:bookmarkEnd w:id="313"/>
      <w:r w:rsidR="00B540EE" w:rsidRPr="00516170">
        <w:t>(по направлениям духовно-нравственного развития, воспитания и</w:t>
      </w:r>
      <w:bookmarkStart w:id="317" w:name="_Toc410654049"/>
      <w:bookmarkEnd w:id="316"/>
      <w:r w:rsidR="00B540EE" w:rsidRPr="00516170">
        <w:t>социализации обучающихся)</w:t>
      </w:r>
      <w:bookmarkEnd w:id="314"/>
      <w:bookmarkEnd w:id="315"/>
      <w:bookmarkEnd w:id="317"/>
    </w:p>
    <w:p w:rsidR="00DA159E" w:rsidRPr="00516170" w:rsidRDefault="00DA159E" w:rsidP="00967608">
      <w:pPr>
        <w:tabs>
          <w:tab w:val="left" w:pos="1134"/>
        </w:tabs>
        <w:spacing w:after="0" w:line="240" w:lineRule="auto"/>
        <w:ind w:firstLine="851"/>
        <w:jc w:val="both"/>
        <w:rPr>
          <w:rFonts w:ascii="Times New Roman" w:hAnsi="Times New Roman"/>
          <w:sz w:val="28"/>
          <w:szCs w:val="28"/>
        </w:rPr>
      </w:pPr>
      <w:r w:rsidRPr="00516170">
        <w:rPr>
          <w:rFonts w:ascii="Times New Roman" w:hAnsi="Times New Roman"/>
          <w:sz w:val="28"/>
          <w:szCs w:val="28"/>
        </w:rPr>
        <w:t>Содержание, виды деятельности и формы занятий с обучающимися по обеспечению принятия обучающимися ценности Человека и человечности, формированию осознанного, уважительного и доброжелательного отношения к другому человеку, формированию готовности и способности вести диалог с другими людьми и достигать в нем взаимопонимания предусматривает:</w:t>
      </w:r>
    </w:p>
    <w:p w:rsidR="00DA159E" w:rsidRPr="00516170" w:rsidRDefault="00DA159E" w:rsidP="00967608">
      <w:pPr>
        <w:tabs>
          <w:tab w:val="left" w:pos="1134"/>
        </w:tabs>
        <w:spacing w:after="0" w:line="240" w:lineRule="auto"/>
        <w:ind w:firstLine="851"/>
        <w:jc w:val="both"/>
        <w:rPr>
          <w:rFonts w:ascii="Times New Roman" w:hAnsi="Times New Roman"/>
          <w:sz w:val="28"/>
          <w:szCs w:val="28"/>
        </w:rPr>
      </w:pPr>
      <w:r w:rsidRPr="00516170">
        <w:rPr>
          <w:rFonts w:ascii="Times New Roman" w:hAnsi="Times New Roman"/>
          <w:sz w:val="28"/>
          <w:szCs w:val="28"/>
        </w:rPr>
        <w:t>- формирование во внеурочной деятельности «ситуаций образцов» проявления  уважительного и доброжелательного отношения к другому человеку;</w:t>
      </w:r>
    </w:p>
    <w:p w:rsidR="00DA159E" w:rsidRPr="00516170" w:rsidRDefault="00DA159E" w:rsidP="00967608">
      <w:pPr>
        <w:tabs>
          <w:tab w:val="left" w:pos="1134"/>
        </w:tabs>
        <w:spacing w:after="0" w:line="240" w:lineRule="auto"/>
        <w:ind w:firstLine="851"/>
        <w:jc w:val="both"/>
        <w:rPr>
          <w:rFonts w:ascii="Times New Roman" w:hAnsi="Times New Roman"/>
          <w:sz w:val="28"/>
          <w:szCs w:val="28"/>
        </w:rPr>
      </w:pPr>
      <w:r w:rsidRPr="00516170">
        <w:rPr>
          <w:rFonts w:ascii="Times New Roman" w:hAnsi="Times New Roman"/>
          <w:sz w:val="28"/>
          <w:szCs w:val="28"/>
        </w:rPr>
        <w:t>-  информационное и коммуникативное обеспечение рефлексии обучающихся межличностных отношений с окружающими;</w:t>
      </w:r>
    </w:p>
    <w:p w:rsidR="00DA159E" w:rsidRPr="00516170" w:rsidRDefault="00DA159E" w:rsidP="00967608">
      <w:pPr>
        <w:tabs>
          <w:tab w:val="left" w:pos="1134"/>
        </w:tabs>
        <w:spacing w:after="0" w:line="240" w:lineRule="auto"/>
        <w:ind w:firstLine="851"/>
        <w:jc w:val="both"/>
        <w:rPr>
          <w:rFonts w:ascii="Times New Roman" w:hAnsi="Times New Roman"/>
          <w:sz w:val="28"/>
          <w:szCs w:val="28"/>
        </w:rPr>
      </w:pPr>
      <w:r w:rsidRPr="00516170">
        <w:rPr>
          <w:rFonts w:ascii="Times New Roman" w:hAnsi="Times New Roman"/>
          <w:sz w:val="28"/>
          <w:szCs w:val="28"/>
        </w:rPr>
        <w:t>- формирование у обучающихся позитивного опыта взаимодействия с окружающими, общения с  представителями различных культур, достижения взаимопонимания в процессе диалога и ведения переговоров.</w:t>
      </w:r>
    </w:p>
    <w:p w:rsidR="00AA1567" w:rsidRPr="00516170" w:rsidRDefault="00AA1567" w:rsidP="00967608">
      <w:pPr>
        <w:tabs>
          <w:tab w:val="left" w:pos="1134"/>
        </w:tabs>
        <w:spacing w:after="0" w:line="240" w:lineRule="auto"/>
        <w:ind w:firstLine="851"/>
        <w:jc w:val="both"/>
        <w:rPr>
          <w:rFonts w:ascii="Times New Roman" w:hAnsi="Times New Roman"/>
          <w:sz w:val="28"/>
          <w:szCs w:val="28"/>
        </w:rPr>
      </w:pPr>
      <w:r w:rsidRPr="00516170">
        <w:rPr>
          <w:rFonts w:ascii="Times New Roman" w:hAnsi="Times New Roman"/>
          <w:sz w:val="28"/>
          <w:szCs w:val="28"/>
        </w:rPr>
        <w:t xml:space="preserve">В решении задач обеспечения принятия обучающимися ценности Человека и человечности </w:t>
      </w:r>
      <w:r w:rsidR="005A0F20">
        <w:rPr>
          <w:rFonts w:ascii="Times New Roman" w:hAnsi="Times New Roman"/>
          <w:sz w:val="28"/>
          <w:szCs w:val="28"/>
        </w:rPr>
        <w:t>используется</w:t>
      </w:r>
      <w:r w:rsidRPr="00516170">
        <w:rPr>
          <w:rFonts w:ascii="Times New Roman" w:hAnsi="Times New Roman"/>
          <w:sz w:val="28"/>
          <w:szCs w:val="28"/>
        </w:rPr>
        <w:t xml:space="preserve"> потенциал уроков предметных областей «Филология», «Общественно-научные предметы», совместных дел и мероприятий внеурочной деятельности, Интернет-ресурсов, роль организатора в этой работе призван сыграть  классный руководитель.</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lastRenderedPageBreak/>
        <w:t xml:space="preserve">Формирование мотивов и ценностей обучающегося </w:t>
      </w:r>
      <w:r w:rsidRPr="00516170">
        <w:rPr>
          <w:rFonts w:ascii="Times New Roman" w:hAnsi="Times New Roman"/>
          <w:b/>
          <w:sz w:val="28"/>
          <w:szCs w:val="28"/>
        </w:rPr>
        <w:t>в сфере отношений к России как Отечеству</w:t>
      </w:r>
      <w:r w:rsidR="001F25B2">
        <w:rPr>
          <w:rFonts w:ascii="Times New Roman" w:hAnsi="Times New Roman"/>
          <w:b/>
          <w:sz w:val="28"/>
          <w:szCs w:val="28"/>
        </w:rPr>
        <w:t xml:space="preserve"> </w:t>
      </w:r>
      <w:r w:rsidR="00DA159E" w:rsidRPr="00516170">
        <w:rPr>
          <w:rFonts w:ascii="Times New Roman" w:hAnsi="Times New Roman"/>
          <w:sz w:val="28"/>
          <w:szCs w:val="28"/>
        </w:rPr>
        <w:t xml:space="preserve">предполагает  получение обучающимся опыта переживания и позитивного отношения к Отечеству,  который обеспечивается </w:t>
      </w:r>
      <w:r w:rsidRPr="00516170">
        <w:rPr>
          <w:rFonts w:ascii="Times New Roman" w:hAnsi="Times New Roman"/>
          <w:sz w:val="28"/>
          <w:szCs w:val="28"/>
        </w:rPr>
        <w:t xml:space="preserve">в ходе внеурочной деятельности (воспитательных мероприятий), в составе коллектива ученического класса, организатором здесь выступает классный руководитель и педагоги школы. </w:t>
      </w:r>
    </w:p>
    <w:p w:rsidR="00CB7527" w:rsidRPr="00516170" w:rsidRDefault="00CB7527"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Включение обучающихся </w:t>
      </w:r>
      <w:r w:rsidRPr="00516170">
        <w:rPr>
          <w:rFonts w:ascii="Times New Roman" w:hAnsi="Times New Roman"/>
          <w:b/>
          <w:sz w:val="28"/>
          <w:szCs w:val="28"/>
        </w:rPr>
        <w:t>в сферу общественной самоорганизации</w:t>
      </w:r>
      <w:r w:rsidRPr="00516170">
        <w:rPr>
          <w:rFonts w:ascii="Times New Roman" w:hAnsi="Times New Roman"/>
          <w:sz w:val="28"/>
          <w:szCs w:val="28"/>
        </w:rPr>
        <w:t xml:space="preserve"> может быть осуществляться в школе (приобщение обучающихся к школьным традициям, участие в ученическом самоуправлении), в деятельности детско-юношеских организаций и движений, в школьных и внешкольных организациях (спортивные секции, творческие клубы и объединения по интересам, сетевые сообщества, библиотечная сеть, краеведческая работа),  в военно-патриотических объединениях, участие обучающихся в деятельности производственных, творческих объединений, благотворительных организаций; в экологическом просвещении сверстников, родителей, населения; в благоустройстве школы, класса, сельского поселения, партнерства с общественными организациями и объединениями, в проведении акций и праздников (региональных, государственных, международных). </w:t>
      </w:r>
    </w:p>
    <w:p w:rsidR="00CB7527" w:rsidRPr="00516170" w:rsidRDefault="00CB7527"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Включение обучающихся в сферу общественной самоорганизации предусматривает следующие этапы: </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авансирование положительного восприятия школьниками предстоящей социальной деятельности – обеспечение социальных ожиданий обучающихся, связанных с успешностью, признанием со стороны семьи и сверстников, состоятельностью и самостоятельностью в реализации собственных замыслов; </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информирование обучающихся о пространстве предстоящей социальной деятельности, способах взаимодействия с различными социальными субъектами, возможностях самореализации в нем; статусных и функциональных характеристиках социальных ролей; </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обучение школьников социальному взаимодействию, информирование обучающихся о способах решения задач социальной деятельности, пробное решение задач в рамках отдельных социальных проектов; </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организация планирования обучающимися собственного участия в социальной деятельности, исходя из индивидуальных особенностей, опробование индивидуальной стратегии участия в социальной деятельности; </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содействие обучающимся в осознания внутренних (собственных) ресурсов и внешних ресурсов (ресурсов среды), обеспечивающих успешное участие школьника в социальной деятельности; </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демонстрация вариативности социальных ситуаций, ситуаций выбора и необходимости планирования собственной деятельности; </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обеспечение проблематизации школьников по характеру их участия в социальной деятельности, содействие обучающимся в определении ими собственных целей участия в социальной деятельности; </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lastRenderedPageBreak/>
        <w:t xml:space="preserve">содействие школьникам в проектировании и планировании собственного участия в социальной деятельности. </w:t>
      </w:r>
    </w:p>
    <w:p w:rsidR="00B540EE" w:rsidRPr="00516170" w:rsidRDefault="00CB7527"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Этапы включения обучающихся в сферу общественной самоорганизации могут выстраиваться в логике технологии коллективно-творческой деятельности: поиск объектов общей заботы, коллективное целеполагание, коллективное планирование, коллективная подготовка мероприятия, </w:t>
      </w:r>
      <w:r w:rsidR="00AA1567" w:rsidRPr="00516170">
        <w:rPr>
          <w:rFonts w:ascii="Times New Roman" w:hAnsi="Times New Roman"/>
          <w:sz w:val="28"/>
          <w:szCs w:val="28"/>
        </w:rPr>
        <w:t xml:space="preserve">коллективное проведение, коллективный анализ. </w:t>
      </w:r>
    </w:p>
    <w:p w:rsidR="00CB7527"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При формировании ответственного </w:t>
      </w:r>
      <w:r w:rsidRPr="00516170">
        <w:rPr>
          <w:rFonts w:ascii="Times New Roman" w:hAnsi="Times New Roman"/>
          <w:b/>
          <w:sz w:val="28"/>
          <w:szCs w:val="28"/>
        </w:rPr>
        <w:t>отношения к учебно-познавательной деятельности</w:t>
      </w:r>
      <w:r w:rsidR="00CB7527" w:rsidRPr="00516170">
        <w:rPr>
          <w:rFonts w:ascii="Times New Roman" w:hAnsi="Times New Roman"/>
          <w:sz w:val="28"/>
          <w:szCs w:val="28"/>
        </w:rPr>
        <w:t xml:space="preserve">приоритет принадлежит культивированию в укладе жизни школы позитивного образа компетентного образованного человека, обладающего широким кругозором, способного эффективно решать познавательные задачи через пропаганду академических успехов обучающихся, поддержку школьников в ситуациях мобилизации индивидуальных ресурсов для достижения учебных результатов.  </w:t>
      </w:r>
    </w:p>
    <w:p w:rsidR="00AA1567"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Формирование мотивов и ценностей обучающегося </w:t>
      </w:r>
      <w:r w:rsidRPr="00516170">
        <w:rPr>
          <w:rFonts w:ascii="Times New Roman" w:hAnsi="Times New Roman"/>
          <w:b/>
          <w:sz w:val="28"/>
          <w:szCs w:val="28"/>
        </w:rPr>
        <w:t>в сфере трудовых отношений и выбора будущей профессии</w:t>
      </w:r>
      <w:r w:rsidR="001F25B2">
        <w:rPr>
          <w:rFonts w:ascii="Times New Roman" w:hAnsi="Times New Roman"/>
          <w:b/>
          <w:sz w:val="28"/>
          <w:szCs w:val="28"/>
        </w:rPr>
        <w:t xml:space="preserve"> </w:t>
      </w:r>
      <w:r w:rsidR="00CB7527" w:rsidRPr="00516170">
        <w:rPr>
          <w:rFonts w:ascii="Times New Roman" w:hAnsi="Times New Roman"/>
          <w:sz w:val="28"/>
          <w:szCs w:val="28"/>
        </w:rPr>
        <w:t>предполагается осуществлять через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Деятельность по этому направлению включает  сотрудничество с предприятиями, организациями профессионального образования, центрами профориентационной работы; совместную деятельность обучающихся с родителями (законными представителями);</w:t>
      </w:r>
      <w:r w:rsidR="00AA1567" w:rsidRPr="00516170">
        <w:rPr>
          <w:rFonts w:ascii="Times New Roman" w:hAnsi="Times New Roman"/>
          <w:sz w:val="28"/>
          <w:szCs w:val="28"/>
        </w:rPr>
        <w:t xml:space="preserve"> различные Интернет-активности обучающихся.</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Мотивы и ценности обучающегося в сфере </w:t>
      </w:r>
      <w:r w:rsidRPr="00516170">
        <w:rPr>
          <w:rFonts w:ascii="Times New Roman" w:hAnsi="Times New Roman"/>
          <w:b/>
          <w:sz w:val="28"/>
          <w:szCs w:val="28"/>
        </w:rPr>
        <w:t>отношений к природе</w:t>
      </w:r>
      <w:r w:rsidRPr="00516170">
        <w:rPr>
          <w:rFonts w:ascii="Times New Roman" w:hAnsi="Times New Roman"/>
          <w:sz w:val="28"/>
          <w:szCs w:val="28"/>
        </w:rPr>
        <w:t xml:space="preserve"> поможет сформировать изучение предметных областей «Естественнонаучные предметы» и «Физическая культура и основы безопасности жизнедеятельности», а также наразличные формы внеурочной деятельности.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Реализация задач развития </w:t>
      </w:r>
      <w:r w:rsidRPr="00516170">
        <w:rPr>
          <w:rFonts w:ascii="Times New Roman" w:hAnsi="Times New Roman"/>
          <w:b/>
          <w:sz w:val="28"/>
          <w:szCs w:val="28"/>
        </w:rPr>
        <w:t>эстетического сознания</w:t>
      </w:r>
      <w:r w:rsidRPr="00516170">
        <w:rPr>
          <w:rFonts w:ascii="Times New Roman" w:hAnsi="Times New Roman"/>
          <w:sz w:val="28"/>
          <w:szCs w:val="28"/>
        </w:rPr>
        <w:t xml:space="preserve">обучающихся может быть возложена на уроки предметной областей «Филология», «Искусство», а также на различные формы внеурочной деятельности.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Задача по </w:t>
      </w:r>
      <w:r w:rsidRPr="00516170">
        <w:rPr>
          <w:rFonts w:ascii="Times New Roman" w:hAnsi="Times New Roman"/>
          <w:b/>
          <w:sz w:val="28"/>
          <w:szCs w:val="28"/>
        </w:rPr>
        <w:t>формированию целостного мировоззрения</w:t>
      </w:r>
      <w:r w:rsidRPr="00516170">
        <w:rPr>
          <w:rFonts w:ascii="Times New Roman" w:hAnsi="Times New Roman"/>
          <w:sz w:val="28"/>
          <w:szCs w:val="28"/>
        </w:rPr>
        <w:t xml:space="preserve">, соответствующего современному уровню развития науки и общественной практики, может быть возложена на уроки предметных областей «Общественно-научные предметы», «Естественнонаучные предметы», различные формы внеурочной деятельности. </w:t>
      </w:r>
    </w:p>
    <w:p w:rsidR="001B41F4" w:rsidRPr="00516170" w:rsidRDefault="001341D0" w:rsidP="00967608">
      <w:pPr>
        <w:pStyle w:val="3"/>
        <w:spacing w:before="0" w:beforeAutospacing="0" w:after="0" w:afterAutospacing="0"/>
        <w:ind w:firstLine="709"/>
        <w:jc w:val="center"/>
        <w:rPr>
          <w:szCs w:val="28"/>
        </w:rPr>
      </w:pPr>
      <w:bookmarkStart w:id="318" w:name="_Toc410654050"/>
      <w:bookmarkStart w:id="319" w:name="_Toc414553260"/>
      <w:bookmarkStart w:id="320" w:name="_Toc409691722"/>
      <w:r w:rsidRPr="00516170">
        <w:rPr>
          <w:szCs w:val="28"/>
        </w:rPr>
        <w:t xml:space="preserve">2.3.4. </w:t>
      </w:r>
      <w:r w:rsidR="00B540EE" w:rsidRPr="00516170">
        <w:rPr>
          <w:szCs w:val="28"/>
        </w:rPr>
        <w:t>Формы индивидуальной и групповой организации</w:t>
      </w:r>
      <w:bookmarkEnd w:id="318"/>
      <w:bookmarkEnd w:id="319"/>
    </w:p>
    <w:p w:rsidR="00B540EE" w:rsidRPr="00516170" w:rsidRDefault="00B540EE" w:rsidP="00967608">
      <w:pPr>
        <w:pStyle w:val="3"/>
        <w:spacing w:before="0" w:beforeAutospacing="0" w:after="0" w:afterAutospacing="0"/>
        <w:ind w:firstLine="709"/>
        <w:jc w:val="center"/>
        <w:rPr>
          <w:szCs w:val="28"/>
        </w:rPr>
      </w:pPr>
      <w:bookmarkStart w:id="321" w:name="_Toc410654051"/>
      <w:bookmarkStart w:id="322" w:name="_Toc410703053"/>
      <w:bookmarkStart w:id="323" w:name="_Toc414553261"/>
      <w:r w:rsidRPr="00516170">
        <w:rPr>
          <w:szCs w:val="28"/>
        </w:rPr>
        <w:t>профессиональной ориентации обучающихся</w:t>
      </w:r>
      <w:bookmarkEnd w:id="320"/>
      <w:bookmarkEnd w:id="321"/>
      <w:bookmarkEnd w:id="322"/>
      <w:bookmarkEnd w:id="323"/>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lastRenderedPageBreak/>
        <w:t>Формами индивидуальной и групповой организации профессиональной ориентации обучающихся являются: «ярмарки профессий», дни открытых дверей, экскурсии, предметные недели, олимпиады, конкурсы.</w:t>
      </w:r>
    </w:p>
    <w:p w:rsidR="00CB7527" w:rsidRPr="00516170" w:rsidRDefault="001341D0" w:rsidP="00967608">
      <w:pPr>
        <w:pStyle w:val="3"/>
        <w:spacing w:before="0" w:beforeAutospacing="0" w:after="0" w:afterAutospacing="0"/>
        <w:jc w:val="center"/>
        <w:rPr>
          <w:szCs w:val="28"/>
        </w:rPr>
      </w:pPr>
      <w:bookmarkStart w:id="324" w:name="_Toc414553262"/>
      <w:bookmarkStart w:id="325" w:name="_Toc410654052"/>
      <w:bookmarkStart w:id="326" w:name="_Toc409691723"/>
      <w:r w:rsidRPr="00516170">
        <w:rPr>
          <w:szCs w:val="28"/>
        </w:rPr>
        <w:t xml:space="preserve">2.3.5. </w:t>
      </w:r>
      <w:r w:rsidR="00CB7527" w:rsidRPr="00516170">
        <w:rPr>
          <w:szCs w:val="28"/>
        </w:rPr>
        <w:t>Этапы организации работы в системе социального воспитания в рамках образовательно</w:t>
      </w:r>
      <w:r w:rsidR="0058009A" w:rsidRPr="00516170">
        <w:rPr>
          <w:szCs w:val="28"/>
        </w:rPr>
        <w:t>й организации</w:t>
      </w:r>
      <w:r w:rsidR="00CB7527" w:rsidRPr="00516170">
        <w:rPr>
          <w:szCs w:val="28"/>
        </w:rPr>
        <w:t xml:space="preserve">, совместной деятельности </w:t>
      </w:r>
      <w:r w:rsidR="0058009A" w:rsidRPr="00516170">
        <w:rPr>
          <w:szCs w:val="28"/>
        </w:rPr>
        <w:t xml:space="preserve">образовательной организации </w:t>
      </w:r>
      <w:r w:rsidR="00CB7527" w:rsidRPr="00516170">
        <w:rPr>
          <w:szCs w:val="28"/>
        </w:rPr>
        <w:t xml:space="preserve">с предприятиями, общественными организациями, в том числе с </w:t>
      </w:r>
      <w:r w:rsidR="0058009A" w:rsidRPr="00516170">
        <w:rPr>
          <w:szCs w:val="28"/>
        </w:rPr>
        <w:t xml:space="preserve">организациями </w:t>
      </w:r>
      <w:r w:rsidR="00CB7527" w:rsidRPr="00516170">
        <w:rPr>
          <w:szCs w:val="28"/>
        </w:rPr>
        <w:t>дополнительного образования</w:t>
      </w:r>
      <w:bookmarkEnd w:id="324"/>
    </w:p>
    <w:bookmarkEnd w:id="325"/>
    <w:bookmarkEnd w:id="326"/>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Организация взаимодействия </w:t>
      </w:r>
      <w:r w:rsidR="005A0F20">
        <w:rPr>
          <w:rFonts w:ascii="Times New Roman" w:hAnsi="Times New Roman"/>
          <w:sz w:val="28"/>
          <w:szCs w:val="28"/>
        </w:rPr>
        <w:t xml:space="preserve"> </w:t>
      </w:r>
      <w:r w:rsidRPr="00516170">
        <w:rPr>
          <w:rFonts w:ascii="Times New Roman" w:hAnsi="Times New Roman"/>
          <w:sz w:val="28"/>
          <w:szCs w:val="28"/>
        </w:rPr>
        <w:t xml:space="preserve">школы с предприятиями, общественными объединениями, организациями дополнительного образования представлена как последовательная реализация следующих этапов: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моделирование администрацией школы с привлечением школьников, родителей, общественности взаимодействия общеобразовательной организации с различными социальными субъектами (на основе анализа педагогами школы социально-педагогических потенциалов социальной среды);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проектирование партнерства школы с различными социальными субъектами (в результате переговоров администрации формирование договорных отношений с предприятиями, общественными объединениями, организациями дополнительного образования и другими субъектами);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осуществление социальной деятельности в процессе реализации договоров школы с социальными партнерами;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формирование в школе и в окружающей социальной среде атмосферы, поддерживающей созидательный социальный опыт обучающихся, формирующей конструктивные ожидания и позитивные образцы поведения;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организация рефлексии социальных взаимодействий и взаимоотношений с различными субъектами в системе общественных отношений, в том числе с использованием дневников самонаблюдения и электронных дневников в </w:t>
      </w:r>
      <w:r w:rsidR="0058009A" w:rsidRPr="00516170">
        <w:rPr>
          <w:rFonts w:ascii="Times New Roman" w:hAnsi="Times New Roman"/>
          <w:sz w:val="28"/>
          <w:szCs w:val="28"/>
        </w:rPr>
        <w:t xml:space="preserve">сети </w:t>
      </w:r>
      <w:r w:rsidRPr="00516170">
        <w:rPr>
          <w:rFonts w:ascii="Times New Roman" w:hAnsi="Times New Roman"/>
          <w:sz w:val="28"/>
          <w:szCs w:val="28"/>
        </w:rPr>
        <w:t xml:space="preserve">Интернет;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обеспечение разнообразия социальной деятельности по содержанию(общение, познание, игра, спорт, труд), формам организации, возможному характеру участия (увлечение (хобби), общественная активность, социальное лидерство);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стимулирование общественной самоорганизации обучающихся общеобразовательной школы, поддержка общественных инициатив школьников. </w:t>
      </w:r>
    </w:p>
    <w:p w:rsidR="00CF0178" w:rsidRPr="00516170" w:rsidRDefault="00FA53E2" w:rsidP="00967608">
      <w:pPr>
        <w:pStyle w:val="3"/>
        <w:widowControl w:val="0"/>
        <w:spacing w:before="0" w:beforeAutospacing="0" w:after="0" w:afterAutospacing="0"/>
        <w:ind w:firstLine="709"/>
        <w:jc w:val="center"/>
        <w:rPr>
          <w:szCs w:val="28"/>
        </w:rPr>
      </w:pPr>
      <w:bookmarkStart w:id="327" w:name="_Toc410654056"/>
      <w:bookmarkStart w:id="328" w:name="_Toc414553263"/>
      <w:bookmarkStart w:id="329" w:name="_Toc409691724"/>
      <w:r w:rsidRPr="00516170">
        <w:rPr>
          <w:szCs w:val="28"/>
        </w:rPr>
        <w:t xml:space="preserve">2.3.6. </w:t>
      </w:r>
      <w:r w:rsidR="00B540EE" w:rsidRPr="00516170">
        <w:rPr>
          <w:szCs w:val="28"/>
        </w:rPr>
        <w:t>Основные формы организации педагогической поддержки</w:t>
      </w:r>
      <w:bookmarkEnd w:id="327"/>
      <w:bookmarkEnd w:id="328"/>
    </w:p>
    <w:p w:rsidR="00B540EE" w:rsidRPr="00516170" w:rsidRDefault="00FA53E2" w:rsidP="00967608">
      <w:pPr>
        <w:pStyle w:val="3"/>
        <w:widowControl w:val="0"/>
        <w:spacing w:before="0" w:beforeAutospacing="0" w:after="0" w:afterAutospacing="0"/>
        <w:jc w:val="center"/>
        <w:rPr>
          <w:szCs w:val="28"/>
        </w:rPr>
      </w:pPr>
      <w:bookmarkStart w:id="330" w:name="_Toc410654057"/>
      <w:bookmarkStart w:id="331" w:name="_Toc414553264"/>
      <w:r w:rsidRPr="00516170">
        <w:rPr>
          <w:szCs w:val="28"/>
        </w:rPr>
        <w:t xml:space="preserve">социализации </w:t>
      </w:r>
      <w:r w:rsidR="00B540EE" w:rsidRPr="00516170">
        <w:rPr>
          <w:szCs w:val="28"/>
        </w:rPr>
        <w:t>обучающихся</w:t>
      </w:r>
      <w:bookmarkEnd w:id="329"/>
      <w:bookmarkEnd w:id="330"/>
      <w:r w:rsidRPr="00516170">
        <w:rPr>
          <w:szCs w:val="28"/>
        </w:rPr>
        <w:t xml:space="preserve">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bookmarkEnd w:id="331"/>
    </w:p>
    <w:p w:rsidR="00B540EE" w:rsidRPr="00516170" w:rsidRDefault="00B540EE" w:rsidP="00967608">
      <w:pPr>
        <w:widowControl w:val="0"/>
        <w:spacing w:after="0" w:line="240" w:lineRule="auto"/>
        <w:ind w:firstLine="709"/>
        <w:jc w:val="both"/>
        <w:rPr>
          <w:rFonts w:ascii="Times New Roman" w:hAnsi="Times New Roman"/>
          <w:sz w:val="28"/>
          <w:szCs w:val="28"/>
        </w:rPr>
      </w:pPr>
      <w:r w:rsidRPr="00516170">
        <w:rPr>
          <w:rFonts w:ascii="Times New Roman" w:hAnsi="Times New Roman"/>
          <w:sz w:val="28"/>
          <w:szCs w:val="28"/>
        </w:rPr>
        <w:t>Основными формами организации педагогической поддержки обучающихся являются: психолого-педагогическое консультирование, метод организации развивающих ситуаций, ситуационно-ролевые игры и другие.</w:t>
      </w:r>
    </w:p>
    <w:p w:rsidR="003541C0" w:rsidRDefault="00B540EE" w:rsidP="005A0F20">
      <w:pPr>
        <w:spacing w:after="0" w:line="240" w:lineRule="auto"/>
        <w:ind w:firstLine="709"/>
        <w:jc w:val="both"/>
        <w:rPr>
          <w:rFonts w:ascii="Times New Roman" w:hAnsi="Times New Roman"/>
          <w:sz w:val="28"/>
          <w:szCs w:val="28"/>
        </w:rPr>
      </w:pPr>
      <w:r w:rsidRPr="00516170">
        <w:rPr>
          <w:rFonts w:ascii="Times New Roman" w:hAnsi="Times New Roman"/>
          <w:b/>
          <w:sz w:val="28"/>
          <w:szCs w:val="28"/>
        </w:rPr>
        <w:lastRenderedPageBreak/>
        <w:t xml:space="preserve">Психолого-педагогическая консультация </w:t>
      </w:r>
      <w:r w:rsidRPr="00516170">
        <w:rPr>
          <w:rFonts w:ascii="Times New Roman" w:hAnsi="Times New Roman"/>
          <w:sz w:val="28"/>
          <w:szCs w:val="28"/>
        </w:rPr>
        <w:t>в качестве основной формы организации педагогической поддержки обучающихся предполагает идентификацию п</w:t>
      </w:r>
      <w:r w:rsidR="003541C0">
        <w:rPr>
          <w:rFonts w:ascii="Times New Roman" w:hAnsi="Times New Roman"/>
          <w:sz w:val="28"/>
          <w:szCs w:val="28"/>
        </w:rPr>
        <w:t>роблемной ситуации обучающегося</w:t>
      </w:r>
      <w:r w:rsidRPr="00516170">
        <w:rPr>
          <w:rFonts w:ascii="Times New Roman" w:hAnsi="Times New Roman"/>
          <w:sz w:val="28"/>
          <w:szCs w:val="28"/>
        </w:rPr>
        <w:t xml:space="preserve"> </w:t>
      </w:r>
    </w:p>
    <w:p w:rsidR="005A0F2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Организация развивающих ситуаций</w:t>
      </w:r>
      <w:r w:rsidRPr="00516170">
        <w:rPr>
          <w:rFonts w:ascii="Times New Roman" w:hAnsi="Times New Roman"/>
          <w:sz w:val="28"/>
          <w:szCs w:val="28"/>
        </w:rPr>
        <w:t xml:space="preserve"> предполагает, что педагог осуществляет поддержку в решении школьником значимой для него проблемной ситуации, </w:t>
      </w:r>
    </w:p>
    <w:p w:rsidR="005A0F20" w:rsidRDefault="00CF0178"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Основными формами </w:t>
      </w:r>
      <w:r w:rsidR="00B540EE" w:rsidRPr="00516170">
        <w:rPr>
          <w:rFonts w:ascii="Times New Roman" w:hAnsi="Times New Roman"/>
          <w:sz w:val="28"/>
          <w:szCs w:val="28"/>
        </w:rPr>
        <w:t xml:space="preserve">организации педагогической поддержки обучающихся являются </w:t>
      </w:r>
      <w:r w:rsidR="00B540EE" w:rsidRPr="00516170">
        <w:rPr>
          <w:rFonts w:ascii="Times New Roman" w:hAnsi="Times New Roman"/>
          <w:b/>
          <w:sz w:val="28"/>
          <w:szCs w:val="28"/>
        </w:rPr>
        <w:t>ситуационно-ролевые игры,</w:t>
      </w:r>
      <w:r w:rsidR="00B540EE" w:rsidRPr="00516170">
        <w:rPr>
          <w:rFonts w:ascii="Times New Roman" w:hAnsi="Times New Roman"/>
          <w:sz w:val="28"/>
          <w:szCs w:val="28"/>
        </w:rPr>
        <w:t xml:space="preserve"> </w:t>
      </w:r>
    </w:p>
    <w:p w:rsidR="00CB7527" w:rsidRPr="00516170" w:rsidRDefault="00CB7527" w:rsidP="00967608">
      <w:pPr>
        <w:spacing w:after="0" w:line="240" w:lineRule="auto"/>
        <w:ind w:firstLine="709"/>
        <w:jc w:val="both"/>
        <w:rPr>
          <w:rFonts w:ascii="Times New Roman" w:hAnsi="Times New Roman"/>
          <w:b/>
          <w:sz w:val="28"/>
          <w:szCs w:val="28"/>
        </w:rPr>
      </w:pPr>
      <w:r w:rsidRPr="00516170">
        <w:rPr>
          <w:rFonts w:ascii="Times New Roman" w:hAnsi="Times New Roman"/>
          <w:b/>
          <w:sz w:val="28"/>
          <w:szCs w:val="28"/>
        </w:rPr>
        <w:t>Формы участия специалистов и социальных партнеров по направлениям социального воспитания.</w:t>
      </w:r>
    </w:p>
    <w:p w:rsidR="00CB7527" w:rsidRPr="00516170" w:rsidRDefault="00CB7527" w:rsidP="005A0F20">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Важнейшим партнером образовательной организации в реализации цели и задач воспитания и социализации являются </w:t>
      </w:r>
      <w:r w:rsidRPr="00516170">
        <w:rPr>
          <w:rFonts w:ascii="Times New Roman" w:hAnsi="Times New Roman"/>
          <w:b/>
          <w:sz w:val="28"/>
          <w:szCs w:val="28"/>
        </w:rPr>
        <w:t xml:space="preserve">родители обучающегося </w:t>
      </w:r>
      <w:r w:rsidRPr="00516170">
        <w:rPr>
          <w:rFonts w:ascii="Times New Roman" w:hAnsi="Times New Roman"/>
          <w:sz w:val="28"/>
          <w:szCs w:val="28"/>
        </w:rPr>
        <w:t xml:space="preserve">(законные представители), </w:t>
      </w:r>
    </w:p>
    <w:p w:rsidR="00CB7527" w:rsidRPr="00516170" w:rsidRDefault="00CB7527"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Условиями результативности работы с родителями обучающихся (законными представителями) является понимание педагогическими работниками и учет ими при проектировании и конструировании взаимодействия следующих аспектов:</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ориентация на «партисипативность» (вовлечение родителей в управление образовательным процессом, решение проблем, участие в решении и анализе проблем, принятии решений и даже их реализации в той или иной форме, возникающих в жизни образовательной организации);</w:t>
      </w:r>
    </w:p>
    <w:p w:rsidR="005A0F20" w:rsidRDefault="00CB7527" w:rsidP="00AC384E">
      <w:pPr>
        <w:pStyle w:val="a8"/>
        <w:numPr>
          <w:ilvl w:val="0"/>
          <w:numId w:val="126"/>
        </w:numPr>
        <w:tabs>
          <w:tab w:val="left" w:pos="993"/>
        </w:tabs>
        <w:ind w:left="0" w:firstLine="709"/>
        <w:jc w:val="both"/>
        <w:rPr>
          <w:rFonts w:ascii="Times New Roman" w:hAnsi="Times New Roman"/>
          <w:sz w:val="28"/>
          <w:szCs w:val="28"/>
        </w:rPr>
      </w:pPr>
      <w:r w:rsidRPr="005A0F20">
        <w:rPr>
          <w:rFonts w:ascii="Times New Roman" w:hAnsi="Times New Roman"/>
          <w:sz w:val="28"/>
          <w:szCs w:val="28"/>
        </w:rPr>
        <w:t>недопустимость директивного навязывания родителям обучающихся взглядов, оценок, помощи в воспитании их детей (без вербализированного запроса со стороны родителей</w:t>
      </w:r>
    </w:p>
    <w:p w:rsidR="00CB7527" w:rsidRPr="005A0F20" w:rsidRDefault="00CB7527" w:rsidP="00AC384E">
      <w:pPr>
        <w:pStyle w:val="a8"/>
        <w:numPr>
          <w:ilvl w:val="0"/>
          <w:numId w:val="126"/>
        </w:numPr>
        <w:tabs>
          <w:tab w:val="left" w:pos="993"/>
        </w:tabs>
        <w:ind w:left="0" w:firstLine="709"/>
        <w:jc w:val="both"/>
        <w:rPr>
          <w:rFonts w:ascii="Times New Roman" w:hAnsi="Times New Roman"/>
          <w:sz w:val="28"/>
          <w:szCs w:val="28"/>
        </w:rPr>
      </w:pPr>
      <w:r w:rsidRPr="005A0F20">
        <w:rPr>
          <w:rFonts w:ascii="Times New Roman" w:hAnsi="Times New Roman"/>
          <w:sz w:val="28"/>
          <w:szCs w:val="28"/>
        </w:rPr>
        <w:t>наличие границ сотрудничества педагогов с родителями и вероятность конфликта интересов семьи и школы, умеренность ожиданий активности и заинтересованности родителей обучающегося в разрешении тех или иных противоречий, возникающих в процессе образования их ребенка, неэффективность тактики просто информирования педагогом родителей о недостатках в обучении или поведении их ребенка,</w:t>
      </w:r>
    </w:p>
    <w:p w:rsidR="00CB7527" w:rsidRPr="00516170" w:rsidRDefault="00CB7527"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безальтернативность переговоров как метода взаимодействия педагогов с родителями, восприятие переговоров как необходимой и регулярной ситуации взаимодействия.</w:t>
      </w:r>
    </w:p>
    <w:p w:rsidR="00B540EE" w:rsidRPr="003C6116" w:rsidRDefault="00CB7527" w:rsidP="00967608">
      <w:pPr>
        <w:spacing w:after="0" w:line="240" w:lineRule="auto"/>
        <w:ind w:firstLine="709"/>
        <w:jc w:val="both"/>
        <w:rPr>
          <w:rFonts w:ascii="Times New Roman" w:hAnsi="Times New Roman"/>
          <w:color w:val="FF0000"/>
          <w:sz w:val="28"/>
          <w:szCs w:val="28"/>
        </w:rPr>
      </w:pPr>
      <w:r w:rsidRPr="00516170">
        <w:rPr>
          <w:rFonts w:ascii="Times New Roman" w:hAnsi="Times New Roman"/>
          <w:sz w:val="28"/>
          <w:szCs w:val="28"/>
        </w:rPr>
        <w:t xml:space="preserve">Развитие педагогической компетентности родителей (законных представителей) </w:t>
      </w:r>
    </w:p>
    <w:p w:rsidR="00CF0178" w:rsidRPr="00516170" w:rsidRDefault="00FA53E2" w:rsidP="00967608">
      <w:pPr>
        <w:pStyle w:val="3"/>
        <w:spacing w:before="0" w:beforeAutospacing="0" w:after="0" w:afterAutospacing="0"/>
        <w:ind w:firstLine="709"/>
        <w:jc w:val="center"/>
        <w:rPr>
          <w:szCs w:val="28"/>
        </w:rPr>
      </w:pPr>
      <w:bookmarkStart w:id="332" w:name="_Toc410654058"/>
      <w:bookmarkStart w:id="333" w:name="_Toc284663454"/>
      <w:bookmarkStart w:id="334" w:name="_Toc414553265"/>
      <w:bookmarkStart w:id="335" w:name="_Toc409691725"/>
      <w:r w:rsidRPr="00516170">
        <w:rPr>
          <w:szCs w:val="28"/>
        </w:rPr>
        <w:t xml:space="preserve">2.3.7. </w:t>
      </w:r>
      <w:r w:rsidR="00B540EE" w:rsidRPr="00516170">
        <w:rPr>
          <w:szCs w:val="28"/>
        </w:rPr>
        <w:t>Модели организации работы по формированию экологически</w:t>
      </w:r>
      <w:bookmarkEnd w:id="332"/>
      <w:bookmarkEnd w:id="333"/>
      <w:bookmarkEnd w:id="334"/>
    </w:p>
    <w:p w:rsidR="00B540EE" w:rsidRPr="00516170" w:rsidRDefault="00B540EE" w:rsidP="00967608">
      <w:pPr>
        <w:pStyle w:val="3"/>
        <w:spacing w:before="0" w:beforeAutospacing="0" w:after="0" w:afterAutospacing="0"/>
        <w:ind w:firstLine="709"/>
        <w:jc w:val="center"/>
        <w:rPr>
          <w:szCs w:val="28"/>
        </w:rPr>
      </w:pPr>
      <w:bookmarkStart w:id="336" w:name="_Toc410654059"/>
      <w:bookmarkStart w:id="337" w:name="_Toc410703058"/>
      <w:bookmarkStart w:id="338" w:name="_Toc414553266"/>
      <w:r w:rsidRPr="00516170">
        <w:rPr>
          <w:szCs w:val="28"/>
        </w:rPr>
        <w:t>целесообразного, здорового и безопасного образа жизни</w:t>
      </w:r>
      <w:bookmarkEnd w:id="335"/>
      <w:bookmarkEnd w:id="336"/>
      <w:bookmarkEnd w:id="337"/>
      <w:bookmarkEnd w:id="338"/>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Модель обеспечения рациональной организации учебно-воспитательного процесса и образовательной среды</w:t>
      </w:r>
      <w:r w:rsidRPr="00516170">
        <w:rPr>
          <w:rFonts w:ascii="Times New Roman" w:hAnsi="Times New Roman"/>
          <w:sz w:val="28"/>
          <w:szCs w:val="28"/>
        </w:rPr>
        <w:t xml:space="preserve"> предусматривает объединение педагогического коллектива в вопросе рациональной организации учебно-воспитательного процесса и образовательной среды, Сферами рационализации учебно-воспитательного процесса являются: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организация занятий (уроков); </w:t>
      </w:r>
    </w:p>
    <w:p w:rsidR="00FB2B16" w:rsidRPr="00516170" w:rsidRDefault="00FB2B16"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lastRenderedPageBreak/>
        <w:t xml:space="preserve">обеспечение использования различных каналов восприятия информации;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учет зоны работоспособности обучающихся;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распределение интенсивности умственной деятельности; </w:t>
      </w:r>
    </w:p>
    <w:p w:rsidR="00B540EE" w:rsidRPr="00516170" w:rsidRDefault="00B540EE" w:rsidP="00AC384E">
      <w:pPr>
        <w:pStyle w:val="a8"/>
        <w:numPr>
          <w:ilvl w:val="0"/>
          <w:numId w:val="126"/>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использование здоровьесберегающих технологий. </w:t>
      </w:r>
    </w:p>
    <w:p w:rsidR="005A0F2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Модель организации физкультурно-спортивной и оздоровительной работы</w:t>
      </w:r>
      <w:r w:rsidRPr="00516170">
        <w:rPr>
          <w:rFonts w:ascii="Times New Roman" w:hAnsi="Times New Roman"/>
          <w:sz w:val="28"/>
          <w:szCs w:val="28"/>
        </w:rPr>
        <w:t xml:space="preserve"> предполагает формирование групп школьников на основе их интересов в сфере физической культуры и спорта (спортивные клубы и секции), </w:t>
      </w:r>
    </w:p>
    <w:p w:rsidR="005A0F2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Модель профилактической работы</w:t>
      </w:r>
      <w:r w:rsidRPr="00516170">
        <w:rPr>
          <w:rFonts w:ascii="Times New Roman" w:hAnsi="Times New Roman"/>
          <w:sz w:val="28"/>
          <w:szCs w:val="28"/>
        </w:rPr>
        <w:t xml:space="preserve"> предусматривает определение «зон риска» (выявление обучающихся, вызывающих наибольшее опасение; выявление источников опасений – групп и лиц, объектов и т. д.), разработку и реализацию комплекса адресных мер, используются возможности профильных организаций – медицинских, правоохранительных, социальных и т. д. </w:t>
      </w:r>
    </w:p>
    <w:p w:rsidR="00B540EE"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b/>
          <w:sz w:val="28"/>
          <w:szCs w:val="28"/>
        </w:rPr>
        <w:t>Модель просветительской и методической работы</w:t>
      </w:r>
      <w:r w:rsidRPr="00516170">
        <w:rPr>
          <w:rFonts w:ascii="Times New Roman" w:hAnsi="Times New Roman"/>
          <w:sz w:val="28"/>
          <w:szCs w:val="28"/>
        </w:rPr>
        <w:t xml:space="preserve"> с участниками образовательного процесса рассчитана на большие, нерасчлененные на устойчивые, учебные группы, и неоформленные (официально не зарегистрированные) аудитории, может быть: </w:t>
      </w:r>
    </w:p>
    <w:p w:rsidR="00B540EE" w:rsidRPr="00516170" w:rsidRDefault="00B540EE" w:rsidP="00AC384E">
      <w:pPr>
        <w:pStyle w:val="a8"/>
        <w:numPr>
          <w:ilvl w:val="0"/>
          <w:numId w:val="127"/>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внешней (предполагает привлечение возможностей других учреждений и организаций – спортивные клубы, лечебные учреждения, стадионы, библиотеки и т. д.); </w:t>
      </w:r>
    </w:p>
    <w:p w:rsidR="00B540EE" w:rsidRPr="00516170" w:rsidRDefault="00B540EE" w:rsidP="00AC384E">
      <w:pPr>
        <w:pStyle w:val="a8"/>
        <w:numPr>
          <w:ilvl w:val="0"/>
          <w:numId w:val="127"/>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внутренней (получение информации организуется в общеобразовательной школе, в том числе одна группа обучающихся выступает источником информации для другого коллектива, других групп – коллективов); </w:t>
      </w:r>
    </w:p>
    <w:p w:rsidR="00B540EE" w:rsidRPr="00516170" w:rsidRDefault="00B540EE" w:rsidP="00AC384E">
      <w:pPr>
        <w:pStyle w:val="a8"/>
        <w:numPr>
          <w:ilvl w:val="0"/>
          <w:numId w:val="127"/>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программной (системной, органически вписанной в образовательный процесс, служит раскрытию ценностных аспектов здорового и безопасного образа жизни, обеспечивает межпредметные связи); </w:t>
      </w:r>
    </w:p>
    <w:p w:rsidR="00B540EE" w:rsidRPr="00516170" w:rsidRDefault="00B540EE" w:rsidP="00AC384E">
      <w:pPr>
        <w:pStyle w:val="a8"/>
        <w:numPr>
          <w:ilvl w:val="0"/>
          <w:numId w:val="127"/>
        </w:numPr>
        <w:tabs>
          <w:tab w:val="left" w:pos="993"/>
        </w:tabs>
        <w:ind w:left="0" w:firstLine="709"/>
        <w:jc w:val="both"/>
        <w:rPr>
          <w:rFonts w:ascii="Times New Roman" w:hAnsi="Times New Roman"/>
          <w:sz w:val="28"/>
          <w:szCs w:val="28"/>
        </w:rPr>
      </w:pPr>
      <w:r w:rsidRPr="00516170">
        <w:rPr>
          <w:rFonts w:ascii="Times New Roman" w:hAnsi="Times New Roman"/>
          <w:sz w:val="28"/>
          <w:szCs w:val="28"/>
        </w:rPr>
        <w:t xml:space="preserve">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 д.; может быть оформлена как некоторое событие, выходящее из ряда традиционных занятий и совместных дел, или организована как естественное разрешение проблемной ситуации). </w:t>
      </w:r>
    </w:p>
    <w:p w:rsidR="00FB2B16" w:rsidRPr="00516170" w:rsidRDefault="00B540EE" w:rsidP="00967608">
      <w:pPr>
        <w:spacing w:after="0" w:line="240" w:lineRule="auto"/>
        <w:ind w:firstLine="709"/>
        <w:jc w:val="both"/>
        <w:rPr>
          <w:rFonts w:ascii="Times New Roman" w:hAnsi="Times New Roman"/>
          <w:sz w:val="28"/>
          <w:szCs w:val="28"/>
        </w:rPr>
      </w:pPr>
      <w:r w:rsidRPr="00516170">
        <w:rPr>
          <w:rFonts w:ascii="Times New Roman" w:hAnsi="Times New Roman"/>
          <w:sz w:val="28"/>
          <w:szCs w:val="28"/>
        </w:rPr>
        <w:t xml:space="preserve">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w:t>
      </w:r>
      <w:r w:rsidR="00FB2B16" w:rsidRPr="00516170">
        <w:rPr>
          <w:rFonts w:ascii="Times New Roman" w:hAnsi="Times New Roman"/>
          <w:sz w:val="28"/>
          <w:szCs w:val="28"/>
        </w:rPr>
        <w:t>В просветительской работе целесообразно использовать информационные ресурсы сети Интернет.</w:t>
      </w:r>
    </w:p>
    <w:p w:rsidR="00CF0178" w:rsidRPr="00330364" w:rsidRDefault="00FA53E2" w:rsidP="00967608">
      <w:pPr>
        <w:pStyle w:val="3"/>
        <w:spacing w:before="0" w:beforeAutospacing="0" w:after="0" w:afterAutospacing="0"/>
        <w:ind w:firstLine="709"/>
        <w:jc w:val="center"/>
        <w:rPr>
          <w:szCs w:val="28"/>
        </w:rPr>
      </w:pPr>
      <w:bookmarkStart w:id="339" w:name="_Toc410654060"/>
      <w:bookmarkStart w:id="340" w:name="_Toc284662829"/>
      <w:bookmarkStart w:id="341" w:name="_Toc284663456"/>
      <w:bookmarkStart w:id="342" w:name="_Toc414553267"/>
      <w:bookmarkStart w:id="343" w:name="_Toc409691726"/>
      <w:r w:rsidRPr="00330364">
        <w:rPr>
          <w:szCs w:val="28"/>
        </w:rPr>
        <w:t xml:space="preserve">2.3.8. </w:t>
      </w:r>
      <w:r w:rsidR="00B540EE" w:rsidRPr="00330364">
        <w:rPr>
          <w:szCs w:val="28"/>
        </w:rPr>
        <w:t xml:space="preserve">Описание деятельности </w:t>
      </w:r>
      <w:r w:rsidRPr="00330364">
        <w:rPr>
          <w:szCs w:val="28"/>
        </w:rPr>
        <w:t xml:space="preserve">организации, осуществляющей образовательную деятельность, </w:t>
      </w:r>
      <w:r w:rsidR="00B540EE" w:rsidRPr="00330364">
        <w:rPr>
          <w:szCs w:val="28"/>
        </w:rPr>
        <w:t>в области непрерывного экологического</w:t>
      </w:r>
      <w:bookmarkEnd w:id="339"/>
      <w:bookmarkEnd w:id="340"/>
      <w:bookmarkEnd w:id="341"/>
      <w:bookmarkEnd w:id="342"/>
    </w:p>
    <w:p w:rsidR="00B540EE" w:rsidRPr="00330364" w:rsidRDefault="00B540EE" w:rsidP="00967608">
      <w:pPr>
        <w:pStyle w:val="3"/>
        <w:spacing w:before="0" w:beforeAutospacing="0" w:after="0" w:afterAutospacing="0"/>
        <w:ind w:firstLine="709"/>
        <w:jc w:val="center"/>
        <w:rPr>
          <w:szCs w:val="28"/>
        </w:rPr>
      </w:pPr>
      <w:bookmarkStart w:id="344" w:name="_Toc410654061"/>
      <w:bookmarkStart w:id="345" w:name="_Toc410703060"/>
      <w:bookmarkStart w:id="346" w:name="_Toc414553268"/>
      <w:r w:rsidRPr="00330364">
        <w:rPr>
          <w:szCs w:val="28"/>
        </w:rPr>
        <w:t>здоровьесберегающего образования обучающихся</w:t>
      </w:r>
      <w:bookmarkEnd w:id="343"/>
      <w:bookmarkEnd w:id="344"/>
      <w:bookmarkEnd w:id="345"/>
      <w:bookmarkEnd w:id="346"/>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 xml:space="preserve">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w:t>
      </w:r>
      <w:r w:rsidRPr="00330364">
        <w:rPr>
          <w:rFonts w:ascii="Times New Roman" w:hAnsi="Times New Roman"/>
          <w:sz w:val="28"/>
          <w:szCs w:val="28"/>
        </w:rPr>
        <w:lastRenderedPageBreak/>
        <w:t xml:space="preserve">личных убеждений, качеств и привычек, способствующих снижению риска здоровью в повседневной жизни, включает несколько комплексов мероприятий. </w:t>
      </w:r>
    </w:p>
    <w:p w:rsidR="00360AFB"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b/>
          <w:sz w:val="28"/>
          <w:szCs w:val="28"/>
        </w:rPr>
        <w:t>Первый комплекс</w:t>
      </w:r>
      <w:r w:rsidR="003541C0">
        <w:rPr>
          <w:rFonts w:ascii="Times New Roman" w:hAnsi="Times New Roman"/>
          <w:b/>
          <w:sz w:val="28"/>
          <w:szCs w:val="28"/>
        </w:rPr>
        <w:t xml:space="preserve"> </w:t>
      </w:r>
      <w:r w:rsidRPr="00330364">
        <w:rPr>
          <w:rFonts w:ascii="Times New Roman" w:hAnsi="Times New Roman"/>
          <w:b/>
          <w:sz w:val="28"/>
          <w:szCs w:val="28"/>
        </w:rPr>
        <w:t>мероприятий</w:t>
      </w:r>
      <w:r w:rsidRPr="00330364">
        <w:rPr>
          <w:rFonts w:ascii="Times New Roman" w:hAnsi="Times New Roman"/>
          <w:sz w:val="28"/>
          <w:szCs w:val="28"/>
        </w:rPr>
        <w:t xml:space="preserve"> формирует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напряженности разных видов деятельности; </w:t>
      </w:r>
    </w:p>
    <w:p w:rsidR="00360AFB"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b/>
          <w:sz w:val="28"/>
          <w:szCs w:val="28"/>
        </w:rPr>
        <w:t>Второй комплекс</w:t>
      </w:r>
      <w:r w:rsidRPr="00330364">
        <w:rPr>
          <w:rFonts w:ascii="Times New Roman" w:hAnsi="Times New Roman"/>
          <w:sz w:val="28"/>
          <w:szCs w:val="28"/>
        </w:rPr>
        <w:t xml:space="preserve"> мероприятий формирует у обучающихся: 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 представление о рисках для здоровья неадекватных нагрузок и использования биостимуляторов; </w:t>
      </w:r>
    </w:p>
    <w:p w:rsidR="00360AFB"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b/>
          <w:sz w:val="28"/>
          <w:szCs w:val="28"/>
        </w:rPr>
        <w:t>Третий комплекс</w:t>
      </w:r>
      <w:r w:rsidRPr="00330364">
        <w:rPr>
          <w:rFonts w:ascii="Times New Roman" w:hAnsi="Times New Roman"/>
          <w:sz w:val="28"/>
          <w:szCs w:val="28"/>
        </w:rPr>
        <w:t xml:space="preserve"> мероприятий формирует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b/>
          <w:sz w:val="28"/>
          <w:szCs w:val="28"/>
        </w:rPr>
        <w:t>Четвертый комплекс</w:t>
      </w:r>
      <w:r w:rsidRPr="00330364">
        <w:rPr>
          <w:rFonts w:ascii="Times New Roman" w:hAnsi="Times New Roman"/>
          <w:sz w:val="28"/>
          <w:szCs w:val="28"/>
        </w:rPr>
        <w:t xml:space="preserve"> мероприятий формирует у обучающихся: 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b/>
          <w:sz w:val="28"/>
          <w:szCs w:val="28"/>
        </w:rPr>
        <w:t>Пятый комплекс</w:t>
      </w:r>
      <w:r w:rsidRPr="00330364">
        <w:rPr>
          <w:rFonts w:ascii="Times New Roman" w:hAnsi="Times New Roman"/>
          <w:sz w:val="28"/>
          <w:szCs w:val="28"/>
        </w:rPr>
        <w:t xml:space="preserve"> мероприятий обеспечивает профилактику разного рода зависимостей: 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 формирование адекватной самооценки, развитие навыков регуляции своего поведения, </w:t>
      </w:r>
    </w:p>
    <w:p w:rsidR="00B540EE" w:rsidRPr="00330364" w:rsidRDefault="00FA53E2" w:rsidP="00967608">
      <w:pPr>
        <w:pStyle w:val="3"/>
        <w:spacing w:before="0" w:beforeAutospacing="0" w:after="0" w:afterAutospacing="0"/>
        <w:ind w:firstLine="709"/>
        <w:jc w:val="center"/>
        <w:rPr>
          <w:szCs w:val="28"/>
        </w:rPr>
      </w:pPr>
      <w:bookmarkStart w:id="347" w:name="_Toc410654062"/>
      <w:bookmarkStart w:id="348" w:name="_Toc409691727"/>
      <w:bookmarkStart w:id="349" w:name="_Toc414553269"/>
      <w:r w:rsidRPr="00330364">
        <w:rPr>
          <w:szCs w:val="28"/>
        </w:rPr>
        <w:t xml:space="preserve">2.3.9. </w:t>
      </w:r>
      <w:r w:rsidR="00B540EE" w:rsidRPr="00330364">
        <w:rPr>
          <w:szCs w:val="28"/>
        </w:rPr>
        <w:t>Система поощрения социальной успешности и проявлений</w:t>
      </w:r>
      <w:r w:rsidR="003541C0">
        <w:rPr>
          <w:szCs w:val="28"/>
        </w:rPr>
        <w:t xml:space="preserve"> </w:t>
      </w:r>
      <w:r w:rsidR="00B540EE" w:rsidRPr="00330364">
        <w:rPr>
          <w:szCs w:val="28"/>
        </w:rPr>
        <w:t>активной</w:t>
      </w:r>
      <w:bookmarkStart w:id="350" w:name="_Toc410654063"/>
      <w:bookmarkEnd w:id="347"/>
      <w:r w:rsidR="003541C0">
        <w:rPr>
          <w:szCs w:val="28"/>
        </w:rPr>
        <w:t xml:space="preserve">  </w:t>
      </w:r>
      <w:r w:rsidR="00B540EE" w:rsidRPr="00330364">
        <w:rPr>
          <w:szCs w:val="28"/>
        </w:rPr>
        <w:t>жизненной позиции обучающихся</w:t>
      </w:r>
      <w:bookmarkEnd w:id="348"/>
      <w:bookmarkEnd w:id="349"/>
      <w:bookmarkEnd w:id="350"/>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 xml:space="preserve">Система поощрения социальной успешности и проявлений активной жизненной позиции обучающихся призвана реализовывать стратегическую задачу (формирование у школьников активной жизненной позиции) и тактическую задачу (обеспечить вовлечение и активное участие обучающегося в совместнойдеятельности, организуемой в воспитательных целях).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Система поощрения социальной успешности и проявлений активной</w:t>
      </w:r>
      <w:r w:rsidR="003541C0">
        <w:rPr>
          <w:rFonts w:ascii="Times New Roman" w:hAnsi="Times New Roman"/>
          <w:sz w:val="28"/>
          <w:szCs w:val="28"/>
        </w:rPr>
        <w:t xml:space="preserve"> </w:t>
      </w:r>
      <w:r w:rsidRPr="00330364">
        <w:rPr>
          <w:rFonts w:ascii="Times New Roman" w:hAnsi="Times New Roman"/>
          <w:sz w:val="28"/>
          <w:szCs w:val="28"/>
        </w:rPr>
        <w:t xml:space="preserve">жизненной позиции обучающихся в общеобразовательной школе строится на следующих принципах: </w:t>
      </w:r>
    </w:p>
    <w:p w:rsidR="00B540EE" w:rsidRPr="00330364" w:rsidRDefault="00B540EE" w:rsidP="00AC384E">
      <w:pPr>
        <w:pStyle w:val="a8"/>
        <w:numPr>
          <w:ilvl w:val="0"/>
          <w:numId w:val="128"/>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публичность поощрения (информирование всех обучающихся о награждении, проведение процедуры награждения в присутствии значительного числа школьников); </w:t>
      </w:r>
    </w:p>
    <w:p w:rsidR="00B540EE" w:rsidRPr="00330364" w:rsidRDefault="00B540EE" w:rsidP="00AC384E">
      <w:pPr>
        <w:pStyle w:val="a8"/>
        <w:numPr>
          <w:ilvl w:val="0"/>
          <w:numId w:val="128"/>
        </w:numPr>
        <w:tabs>
          <w:tab w:val="left" w:pos="993"/>
        </w:tabs>
        <w:ind w:left="0" w:firstLine="709"/>
        <w:jc w:val="both"/>
        <w:rPr>
          <w:rFonts w:ascii="Times New Roman" w:hAnsi="Times New Roman"/>
          <w:sz w:val="28"/>
          <w:szCs w:val="28"/>
        </w:rPr>
      </w:pPr>
      <w:r w:rsidRPr="00330364">
        <w:rPr>
          <w:rFonts w:ascii="Times New Roman" w:hAnsi="Times New Roman"/>
          <w:sz w:val="28"/>
          <w:szCs w:val="28"/>
        </w:rPr>
        <w:lastRenderedPageBreak/>
        <w:t xml:space="preserve">соответствие артефактов и процедур награждения укладу жизни школы, специфической символике, выработанной и существующей в сообществе в виде традиции; </w:t>
      </w:r>
    </w:p>
    <w:p w:rsidR="00B540EE" w:rsidRPr="00330364" w:rsidRDefault="00B540EE" w:rsidP="00AC384E">
      <w:pPr>
        <w:pStyle w:val="a8"/>
        <w:numPr>
          <w:ilvl w:val="0"/>
          <w:numId w:val="128"/>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прозрачность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w:t>
      </w:r>
    </w:p>
    <w:p w:rsidR="00B540EE" w:rsidRPr="00330364" w:rsidRDefault="00B540EE" w:rsidP="00AC384E">
      <w:pPr>
        <w:pStyle w:val="a8"/>
        <w:numPr>
          <w:ilvl w:val="0"/>
          <w:numId w:val="128"/>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регулирование частоты награждений (недопущение избыточности в поощрениях – недостаточно длительные периоды ожидания и чрезмерно большие группы поощряемых); </w:t>
      </w:r>
    </w:p>
    <w:p w:rsidR="00B540EE" w:rsidRPr="00330364" w:rsidRDefault="00B540EE" w:rsidP="00AC384E">
      <w:pPr>
        <w:pStyle w:val="a8"/>
        <w:numPr>
          <w:ilvl w:val="0"/>
          <w:numId w:val="128"/>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сочетание индивидуального и коллективного поощрения (использование и индивидуальных наград, и коллективных дает возможность стимулировать активность групп обучающихся, преодолевать межличностные противоречия между школьниками, получившими награду и не получившими ее); </w:t>
      </w:r>
    </w:p>
    <w:p w:rsidR="00B540EE" w:rsidRPr="00330364" w:rsidRDefault="00B540EE" w:rsidP="00AC384E">
      <w:pPr>
        <w:pStyle w:val="a8"/>
        <w:numPr>
          <w:ilvl w:val="0"/>
          <w:numId w:val="128"/>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дифференцированность поощрений (наличие уровней и типов наград позволяет продлить стимулирующее действие системы поощрения).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Формами поощрения социальной успешности и проявлений активной жизненной позиции обучающихся являются рейтинг, формирование портфолио, установление стипендий, спонсорство и т. п.</w:t>
      </w:r>
    </w:p>
    <w:p w:rsidR="00B540EE" w:rsidRPr="00330364" w:rsidRDefault="00B540EE" w:rsidP="00967608">
      <w:pPr>
        <w:spacing w:after="0" w:line="240" w:lineRule="auto"/>
        <w:ind w:firstLine="709"/>
        <w:jc w:val="both"/>
        <w:rPr>
          <w:rFonts w:ascii="Times New Roman" w:hAnsi="Times New Roman"/>
          <w:sz w:val="28"/>
          <w:szCs w:val="28"/>
        </w:rPr>
      </w:pPr>
    </w:p>
    <w:p w:rsidR="00B540EE" w:rsidRPr="00330364" w:rsidRDefault="00FA53E2" w:rsidP="00967608">
      <w:pPr>
        <w:pStyle w:val="3"/>
        <w:spacing w:before="0" w:beforeAutospacing="0" w:after="0" w:afterAutospacing="0"/>
        <w:ind w:firstLine="709"/>
        <w:jc w:val="center"/>
        <w:rPr>
          <w:szCs w:val="28"/>
        </w:rPr>
      </w:pPr>
      <w:bookmarkStart w:id="351" w:name="_Toc410654064"/>
      <w:bookmarkStart w:id="352" w:name="_Toc409691728"/>
      <w:bookmarkStart w:id="353" w:name="_Toc414553270"/>
      <w:r w:rsidRPr="00330364">
        <w:rPr>
          <w:szCs w:val="28"/>
        </w:rPr>
        <w:t xml:space="preserve">2.3.10. </w:t>
      </w:r>
      <w:r w:rsidR="00B540EE" w:rsidRPr="00330364">
        <w:rPr>
          <w:szCs w:val="28"/>
        </w:rPr>
        <w:t>Критерии, показатели эффективности деятельности образовательной</w:t>
      </w:r>
      <w:bookmarkStart w:id="354" w:name="_Toc410654065"/>
      <w:bookmarkEnd w:id="351"/>
      <w:r w:rsidR="00BF52FF">
        <w:rPr>
          <w:szCs w:val="28"/>
        </w:rPr>
        <w:t xml:space="preserve"> </w:t>
      </w:r>
      <w:r w:rsidR="00B540EE" w:rsidRPr="00330364">
        <w:rPr>
          <w:szCs w:val="28"/>
        </w:rPr>
        <w:t>организации в части духовно-нравственного развития, воспитания и</w:t>
      </w:r>
      <w:bookmarkStart w:id="355" w:name="_Toc410654066"/>
      <w:bookmarkEnd w:id="354"/>
      <w:r w:rsidR="00B540EE" w:rsidRPr="00330364">
        <w:rPr>
          <w:szCs w:val="28"/>
        </w:rPr>
        <w:t>социализации обучающихся</w:t>
      </w:r>
      <w:bookmarkEnd w:id="352"/>
      <w:bookmarkEnd w:id="353"/>
      <w:bookmarkEnd w:id="355"/>
    </w:p>
    <w:p w:rsidR="007655E6" w:rsidRPr="00330364" w:rsidRDefault="007655E6" w:rsidP="00967608">
      <w:pPr>
        <w:spacing w:after="0" w:line="240" w:lineRule="auto"/>
        <w:ind w:firstLine="709"/>
        <w:jc w:val="both"/>
        <w:rPr>
          <w:rFonts w:ascii="Times New Roman" w:hAnsi="Times New Roman"/>
          <w:sz w:val="28"/>
          <w:szCs w:val="28"/>
        </w:rPr>
      </w:pPr>
      <w:r w:rsidRPr="00330364">
        <w:rPr>
          <w:rFonts w:ascii="Times New Roman" w:hAnsi="Times New Roman"/>
          <w:b/>
          <w:sz w:val="28"/>
          <w:szCs w:val="28"/>
        </w:rPr>
        <w:t>Первый критерий</w:t>
      </w:r>
      <w:r w:rsidRPr="00330364">
        <w:rPr>
          <w:rFonts w:ascii="Times New Roman" w:hAnsi="Times New Roman"/>
          <w:sz w:val="28"/>
          <w:szCs w:val="28"/>
        </w:rPr>
        <w:t xml:space="preserve"> – степень обеспечения в образовательной организации жизни и здоровья обучающихся, формирования здорового и безопасного образа жизни (поведение на дорогах, в чрезвычайных ситуациях), выражается в следующих показателях: </w:t>
      </w:r>
    </w:p>
    <w:p w:rsidR="007655E6" w:rsidRPr="00330364" w:rsidRDefault="007655E6"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уровень информированности педагогов о состоянии здоровья обучающихся (заболевания, ограничения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 культурой; </w:t>
      </w:r>
    </w:p>
    <w:p w:rsidR="007655E6" w:rsidRPr="00330364" w:rsidRDefault="007655E6"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отдельных категорий обучающихся; </w:t>
      </w:r>
    </w:p>
    <w:p w:rsidR="007655E6" w:rsidRPr="00360AFB" w:rsidRDefault="007655E6" w:rsidP="00AC384E">
      <w:pPr>
        <w:pStyle w:val="a8"/>
        <w:numPr>
          <w:ilvl w:val="0"/>
          <w:numId w:val="129"/>
        </w:numPr>
        <w:tabs>
          <w:tab w:val="left" w:pos="993"/>
        </w:tabs>
        <w:ind w:left="0" w:firstLine="709"/>
        <w:jc w:val="both"/>
        <w:rPr>
          <w:rFonts w:ascii="Times New Roman" w:hAnsi="Times New Roman"/>
          <w:sz w:val="28"/>
          <w:szCs w:val="28"/>
        </w:rPr>
      </w:pPr>
      <w:r w:rsidRPr="00360AFB">
        <w:rPr>
          <w:rFonts w:ascii="Times New Roman" w:hAnsi="Times New Roman"/>
          <w:sz w:val="28"/>
          <w:szCs w:val="28"/>
        </w:rPr>
        <w:t xml:space="preserve">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уровень безопасности для обучающихся среды образовательной организации, реалистичность количества и достаточность мероприятий; </w:t>
      </w:r>
    </w:p>
    <w:p w:rsidR="007655E6" w:rsidRPr="00330364" w:rsidRDefault="007655E6"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согласованность мероприятий, обеспечивающих жизнь и здоровье обучающихся, формирование здорового и безопасного образа жизни, с </w:t>
      </w:r>
      <w:r w:rsidRPr="00330364">
        <w:rPr>
          <w:rFonts w:ascii="Times New Roman" w:hAnsi="Times New Roman"/>
          <w:sz w:val="28"/>
          <w:szCs w:val="28"/>
        </w:rPr>
        <w:lastRenderedPageBreak/>
        <w:t xml:space="preserve">медиками и родителями обучающихся, привлечение к организации мероприятий профильных организаций, родителей, общественности и др. </w:t>
      </w:r>
    </w:p>
    <w:p w:rsidR="007655E6" w:rsidRPr="00330364" w:rsidRDefault="007655E6" w:rsidP="00967608">
      <w:pPr>
        <w:spacing w:after="0" w:line="240" w:lineRule="auto"/>
        <w:ind w:firstLine="709"/>
        <w:jc w:val="both"/>
        <w:rPr>
          <w:rFonts w:ascii="Times New Roman" w:hAnsi="Times New Roman"/>
          <w:sz w:val="28"/>
          <w:szCs w:val="28"/>
        </w:rPr>
      </w:pPr>
      <w:r w:rsidRPr="00330364">
        <w:rPr>
          <w:rFonts w:ascii="Times New Roman" w:hAnsi="Times New Roman"/>
          <w:b/>
          <w:sz w:val="28"/>
          <w:szCs w:val="28"/>
        </w:rPr>
        <w:t>Второй критерий</w:t>
      </w:r>
      <w:r w:rsidRPr="00330364">
        <w:rPr>
          <w:rFonts w:ascii="Times New Roman" w:hAnsi="Times New Roman"/>
          <w:sz w:val="28"/>
          <w:szCs w:val="28"/>
        </w:rPr>
        <w:t xml:space="preserve"> – степень обеспечения в образовательной организации позитивных межличностных отношений обучающихся, выражается в следующих показателях: </w:t>
      </w:r>
    </w:p>
    <w:p w:rsidR="007655E6" w:rsidRPr="00360AFB" w:rsidRDefault="007655E6" w:rsidP="00AC384E">
      <w:pPr>
        <w:pStyle w:val="a8"/>
        <w:numPr>
          <w:ilvl w:val="0"/>
          <w:numId w:val="129"/>
        </w:numPr>
        <w:tabs>
          <w:tab w:val="left" w:pos="993"/>
        </w:tabs>
        <w:ind w:left="0" w:firstLine="709"/>
        <w:jc w:val="both"/>
        <w:rPr>
          <w:rFonts w:ascii="Times New Roman" w:hAnsi="Times New Roman"/>
          <w:sz w:val="28"/>
          <w:szCs w:val="28"/>
        </w:rPr>
      </w:pPr>
      <w:r w:rsidRPr="00360AFB">
        <w:rPr>
          <w:rFonts w:ascii="Times New Roman" w:hAnsi="Times New Roman"/>
          <w:sz w:val="28"/>
          <w:szCs w:val="28"/>
        </w:rPr>
        <w:t xml:space="preserve">уровень информированности педагогов (прежде всего классных руководителей) о состоянии межличностных отношений в сообществах обучающихся степень конкретности и измеримости задач по обеспечению в образовательной организации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социально-психологического статуса отдельных категорий обучающихся; </w:t>
      </w:r>
    </w:p>
    <w:p w:rsidR="007655E6" w:rsidRPr="00330364" w:rsidRDefault="007655E6" w:rsidP="00AC384E">
      <w:pPr>
        <w:pStyle w:val="a8"/>
        <w:widowControl w:val="0"/>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состояние межличностных отношений обучающихся в ученических классах (позитивные, индифферентные, враждебные); </w:t>
      </w:r>
    </w:p>
    <w:p w:rsidR="007655E6" w:rsidRPr="00330364" w:rsidRDefault="007655E6" w:rsidP="00AC384E">
      <w:pPr>
        <w:pStyle w:val="a8"/>
        <w:widowControl w:val="0"/>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реалистичность количества и достаточность мероприятий обеспечивающих работу с лидерами ученических сообществ, недопущение притеснение одними детьми других, оптимизацию взаимоотношений между  микро-группами, между обучающимися и учителями, обеспечение в группах учащихся атмосферы снисходительности, терпимости друг к другу  (тематика, форма и содержание которых адекватны задачам обеспечения позитивных межличностных отношений обучающихся); </w:t>
      </w:r>
    </w:p>
    <w:p w:rsidR="007655E6" w:rsidRPr="00330364" w:rsidRDefault="007655E6"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согласованность мероприятий, обеспечивающих позитивные межличностные отношения обучающихся, с психологом. </w:t>
      </w:r>
    </w:p>
    <w:p w:rsidR="007655E6" w:rsidRPr="00330364" w:rsidRDefault="007655E6" w:rsidP="00967608">
      <w:pPr>
        <w:spacing w:after="0" w:line="240" w:lineRule="auto"/>
        <w:ind w:firstLine="709"/>
        <w:jc w:val="both"/>
        <w:rPr>
          <w:rFonts w:ascii="Times New Roman" w:hAnsi="Times New Roman"/>
          <w:sz w:val="28"/>
          <w:szCs w:val="28"/>
        </w:rPr>
      </w:pPr>
      <w:r w:rsidRPr="00330364">
        <w:rPr>
          <w:rFonts w:ascii="Times New Roman" w:hAnsi="Times New Roman"/>
          <w:b/>
          <w:sz w:val="28"/>
          <w:szCs w:val="28"/>
        </w:rPr>
        <w:t>Третий критерий</w:t>
      </w:r>
      <w:r w:rsidRPr="00330364">
        <w:rPr>
          <w:rFonts w:ascii="Times New Roman" w:hAnsi="Times New Roman"/>
          <w:sz w:val="28"/>
          <w:szCs w:val="28"/>
        </w:rPr>
        <w:t xml:space="preserve"> – степень содействия обучающимся в освоении программ общего и дополнительного образования выражается в следующих показателях: </w:t>
      </w:r>
    </w:p>
    <w:p w:rsidR="007655E6" w:rsidRPr="00330364" w:rsidRDefault="007655E6"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уровень информированности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обучающимися данного содержания образования, уровень информированности о динамике академических достижений обучающихся, о типичных и персональных трудностях в освоении образовательной программы; </w:t>
      </w:r>
    </w:p>
    <w:p w:rsidR="007655E6" w:rsidRPr="00330364" w:rsidRDefault="007655E6"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степень конкретности и измеримости задач содействия обучающимся в освоении программ общего и дополнительного образования,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успешности обучения отдельных категорий обучающихся; </w:t>
      </w:r>
    </w:p>
    <w:p w:rsidR="007655E6" w:rsidRPr="00330364" w:rsidRDefault="007655E6"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реалистичность количества и достаточность мероприятий направленных на обеспечение мотивации учебной деятельности, обеспечении академических достижений одаренных обучающихся, преодолении трудностей в освоении содержания образования, обеспечение образовательной </w:t>
      </w:r>
      <w:r w:rsidRPr="00330364">
        <w:rPr>
          <w:rFonts w:ascii="Times New Roman" w:hAnsi="Times New Roman"/>
          <w:sz w:val="28"/>
          <w:szCs w:val="28"/>
        </w:rPr>
        <w:lastRenderedPageBreak/>
        <w:t xml:space="preserve">среды (тематика, форма и содержание которых адекватны задачам содействия обучающимся в освоении программ общего и дополнительного образования); </w:t>
      </w:r>
    </w:p>
    <w:p w:rsidR="007655E6" w:rsidRPr="00330364" w:rsidRDefault="007655E6"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согласованность мероприятий содействия обучающимся в освоении программ общего и дополнительного образования с учителями предметниками и родителями обучающихся; вовлечение родителей в деятельности по обеспечению успеха обучающихся в освоению образовательной программы основного общего образования.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b/>
          <w:sz w:val="28"/>
          <w:szCs w:val="28"/>
        </w:rPr>
        <w:t>Четвертый критерий</w:t>
      </w:r>
      <w:r w:rsidRPr="00330364">
        <w:rPr>
          <w:rFonts w:ascii="Times New Roman" w:hAnsi="Times New Roman"/>
          <w:sz w:val="28"/>
          <w:szCs w:val="28"/>
        </w:rPr>
        <w:t xml:space="preserve"> – степень реализации задач воспитания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
    <w:p w:rsidR="00B540EE" w:rsidRPr="00330364" w:rsidRDefault="00B540EE"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уровень информированности педагогов о предпосылках и проблемахвоспитания у обучающихся патриотизма, гражданственности, формирования экологической культуры, уровень информированности об общественной самоорганизации класса; </w:t>
      </w:r>
    </w:p>
    <w:p w:rsidR="00B540EE" w:rsidRPr="00360AFB" w:rsidRDefault="00B540EE" w:rsidP="00AC384E">
      <w:pPr>
        <w:pStyle w:val="a8"/>
        <w:numPr>
          <w:ilvl w:val="0"/>
          <w:numId w:val="129"/>
        </w:numPr>
        <w:tabs>
          <w:tab w:val="left" w:pos="993"/>
        </w:tabs>
        <w:ind w:left="0" w:firstLine="709"/>
        <w:jc w:val="both"/>
        <w:rPr>
          <w:rFonts w:ascii="Times New Roman" w:hAnsi="Times New Roman"/>
          <w:sz w:val="28"/>
          <w:szCs w:val="28"/>
        </w:rPr>
      </w:pPr>
      <w:r w:rsidRPr="00360AFB">
        <w:rPr>
          <w:rFonts w:ascii="Times New Roman" w:hAnsi="Times New Roman"/>
          <w:sz w:val="28"/>
          <w:szCs w:val="28"/>
        </w:rPr>
        <w:t xml:space="preserve">степень конкретности и измеримости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степень корректности и конкретности принципов и методических правил по реализации задач патриотического, гражданского, экологического воспитанияобучающихся; </w:t>
      </w:r>
    </w:p>
    <w:p w:rsidR="00B540EE" w:rsidRPr="00330364" w:rsidRDefault="00B540EE"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воспитанияобучающихся); </w:t>
      </w:r>
    </w:p>
    <w:p w:rsidR="00B540EE" w:rsidRPr="00330364" w:rsidRDefault="00B540EE" w:rsidP="00AC384E">
      <w:pPr>
        <w:pStyle w:val="a8"/>
        <w:numPr>
          <w:ilvl w:val="0"/>
          <w:numId w:val="129"/>
        </w:numPr>
        <w:tabs>
          <w:tab w:val="left" w:pos="993"/>
        </w:tabs>
        <w:ind w:left="0" w:firstLine="709"/>
        <w:jc w:val="both"/>
        <w:rPr>
          <w:rFonts w:ascii="Times New Roman" w:hAnsi="Times New Roman"/>
          <w:sz w:val="28"/>
          <w:szCs w:val="28"/>
        </w:rPr>
      </w:pPr>
      <w:r w:rsidRPr="00330364">
        <w:rPr>
          <w:rFonts w:ascii="Times New Roman" w:hAnsi="Times New Roman"/>
          <w:sz w:val="28"/>
          <w:szCs w:val="28"/>
        </w:rPr>
        <w:t xml:space="preserve">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 </w:t>
      </w:r>
    </w:p>
    <w:p w:rsidR="00B540EE" w:rsidRPr="00221ADF" w:rsidRDefault="00B540EE" w:rsidP="00967608">
      <w:pPr>
        <w:spacing w:after="0" w:line="240" w:lineRule="auto"/>
        <w:ind w:firstLine="709"/>
        <w:jc w:val="both"/>
        <w:rPr>
          <w:rFonts w:ascii="Times New Roman" w:hAnsi="Times New Roman"/>
          <w:color w:val="E36C0A" w:themeColor="accent6" w:themeShade="BF"/>
          <w:sz w:val="28"/>
          <w:szCs w:val="28"/>
        </w:rPr>
      </w:pPr>
    </w:p>
    <w:p w:rsidR="00B540EE" w:rsidRPr="00360AFB" w:rsidRDefault="00FA53E2" w:rsidP="00967608">
      <w:pPr>
        <w:pStyle w:val="3"/>
        <w:spacing w:before="0" w:beforeAutospacing="0" w:after="0" w:afterAutospacing="0"/>
        <w:ind w:firstLine="709"/>
        <w:jc w:val="center"/>
        <w:rPr>
          <w:szCs w:val="28"/>
        </w:rPr>
      </w:pPr>
      <w:bookmarkStart w:id="356" w:name="_Toc410654067"/>
      <w:bookmarkStart w:id="357" w:name="_Toc409691729"/>
      <w:bookmarkStart w:id="358" w:name="_Toc414553271"/>
      <w:r w:rsidRPr="00360AFB">
        <w:rPr>
          <w:szCs w:val="28"/>
        </w:rPr>
        <w:t xml:space="preserve">2.3.11. </w:t>
      </w:r>
      <w:r w:rsidR="00B540EE" w:rsidRPr="00360AFB">
        <w:rPr>
          <w:szCs w:val="28"/>
        </w:rPr>
        <w:t>Методика и инструментарий мониторинга духовно-</w:t>
      </w:r>
      <w:r w:rsidR="00240807" w:rsidRPr="00360AFB">
        <w:rPr>
          <w:szCs w:val="28"/>
        </w:rPr>
        <w:t>нравственного</w:t>
      </w:r>
      <w:bookmarkStart w:id="359" w:name="_Toc410654068"/>
      <w:bookmarkEnd w:id="356"/>
      <w:r w:rsidR="00720A62" w:rsidRPr="00360AFB">
        <w:rPr>
          <w:szCs w:val="28"/>
        </w:rPr>
        <w:t xml:space="preserve"> </w:t>
      </w:r>
      <w:r w:rsidR="00B540EE" w:rsidRPr="00360AFB">
        <w:rPr>
          <w:szCs w:val="28"/>
        </w:rPr>
        <w:t>развития, воспитания и социализации обучающихся</w:t>
      </w:r>
      <w:bookmarkEnd w:id="357"/>
      <w:bookmarkEnd w:id="358"/>
      <w:bookmarkEnd w:id="359"/>
    </w:p>
    <w:p w:rsidR="003553F1" w:rsidRPr="003553F1" w:rsidRDefault="003553F1" w:rsidP="003553F1">
      <w:p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Определение эффективности воспитательного процесса относится к числу наиболее сложных педагогических проблем. Под эффективностью воспитания и обучения понимают соотнесенность полученных результатов с целями и прошлыми достижениями учебно-воспитательной</w:t>
      </w:r>
      <w:r w:rsidRPr="003553F1">
        <w:rPr>
          <w:rFonts w:ascii="Times New Roman" w:eastAsia="Times New Roman" w:hAnsi="Times New Roman"/>
          <w:i/>
          <w:iCs/>
          <w:sz w:val="28"/>
          <w:szCs w:val="28"/>
          <w:lang w:eastAsia="ar-SA"/>
        </w:rPr>
        <w:t xml:space="preserve"> </w:t>
      </w:r>
      <w:r w:rsidRPr="003553F1">
        <w:rPr>
          <w:rFonts w:ascii="Times New Roman" w:eastAsia="Times New Roman" w:hAnsi="Times New Roman"/>
          <w:sz w:val="28"/>
          <w:szCs w:val="28"/>
          <w:lang w:eastAsia="ar-SA"/>
        </w:rPr>
        <w:t>практики.</w:t>
      </w:r>
    </w:p>
    <w:p w:rsidR="003553F1" w:rsidRPr="003553F1" w:rsidRDefault="003553F1" w:rsidP="003553F1">
      <w:p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Построение деятельности по изучению эффективности процесса воспитания и обучения основано на десяти принципах:</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Личность ребенка рассматривается как цель, субъект и результат учебно-воспитательного процесса. </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При отборе критериев, показателей и методик изучения эффективности учебно-воспитательной деятельности используется системный подход. </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lastRenderedPageBreak/>
        <w:t xml:space="preserve">Диагностика результатов развития личности учащегося является главным содержанием деятельности по определению эффективности учебно-воспитательного процесса. </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Диагностика изменений ситуации развития ребенка проводится в течение нескольких лет. </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В ходе диагностики определяются наиболее эффективные педагогические средства и те формы и способы организации учебно-воспитательного процесса, которые в наименьшей степени повлияли на развитие личности учащегося (выявление позитивных и негативных тенденций). </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Диагностический инструментарий не является, как правило, громоздким и требует минимального количества времени и сил для подготовки и проведения изучения, обработки получаемых результатов. </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При подборе необходимого диагностического материала предпочтение отдается количественным методам оценки. </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Включенность педагогов (педагоги-психологи, учителя-предметники, организаторы детского коллектива, классные руководители, социальные педагоги, заместитель директора по воспитательной работе, заместители директора по учебно-воспитательной работе, заместитель директора по административно-хозяйственной части, директор) в диагностический процесс максимальна. </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Результаты изучения эффективности учебно-воспитательной деятельности не являются средством административного давления на педагога, родителя или учащегося. При проведении диагностического исследования соблюдается педагогический такт. </w:t>
      </w:r>
    </w:p>
    <w:p w:rsidR="003553F1" w:rsidRPr="003553F1" w:rsidRDefault="003553F1" w:rsidP="00AC384E">
      <w:pPr>
        <w:numPr>
          <w:ilvl w:val="0"/>
          <w:numId w:val="216"/>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 Итогом мониторинга является принятие или непринятие управленческих решений (выбор метода воздействия на систему для достижения цели).</w:t>
      </w:r>
    </w:p>
    <w:p w:rsidR="003553F1" w:rsidRPr="003553F1" w:rsidRDefault="003553F1" w:rsidP="003553F1">
      <w:p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Изучению личности воспитанника и коллектива, в котором он развивается, предъявляются определенные требования: </w:t>
      </w:r>
    </w:p>
    <w:p w:rsidR="003553F1" w:rsidRPr="003553F1" w:rsidRDefault="003553F1" w:rsidP="00AC384E">
      <w:pPr>
        <w:numPr>
          <w:ilvl w:val="0"/>
          <w:numId w:val="215"/>
        </w:numPr>
        <w:tabs>
          <w:tab w:val="left" w:pos="900"/>
        </w:tabs>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направленность на выявление способностей развития ученика; </w:t>
      </w:r>
    </w:p>
    <w:p w:rsidR="003553F1" w:rsidRPr="003553F1" w:rsidRDefault="003553F1" w:rsidP="00AC384E">
      <w:pPr>
        <w:numPr>
          <w:ilvl w:val="0"/>
          <w:numId w:val="215"/>
        </w:numPr>
        <w:tabs>
          <w:tab w:val="left" w:pos="900"/>
        </w:tabs>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оценка результатов в сопоставлении прошлых и сегодняшних диагностик; </w:t>
      </w:r>
    </w:p>
    <w:p w:rsidR="003553F1" w:rsidRPr="003553F1" w:rsidRDefault="003553F1" w:rsidP="00AC384E">
      <w:pPr>
        <w:numPr>
          <w:ilvl w:val="0"/>
          <w:numId w:val="215"/>
        </w:numPr>
        <w:tabs>
          <w:tab w:val="left" w:pos="900"/>
        </w:tabs>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исследование в течение всех лет обучения и воспитания учащихся; </w:t>
      </w:r>
    </w:p>
    <w:p w:rsidR="003553F1" w:rsidRPr="003553F1" w:rsidRDefault="003553F1" w:rsidP="00AC384E">
      <w:pPr>
        <w:numPr>
          <w:ilvl w:val="0"/>
          <w:numId w:val="215"/>
        </w:numPr>
        <w:tabs>
          <w:tab w:val="left" w:pos="900"/>
        </w:tabs>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направленность на решение педагогических задач; </w:t>
      </w:r>
    </w:p>
    <w:p w:rsidR="003553F1" w:rsidRPr="003553F1" w:rsidRDefault="003553F1" w:rsidP="00AC384E">
      <w:pPr>
        <w:numPr>
          <w:ilvl w:val="0"/>
          <w:numId w:val="215"/>
        </w:numPr>
        <w:tabs>
          <w:tab w:val="left" w:pos="900"/>
        </w:tabs>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педагогический оптимизм; </w:t>
      </w:r>
    </w:p>
    <w:p w:rsidR="003553F1" w:rsidRPr="003553F1" w:rsidRDefault="003553F1" w:rsidP="00AC384E">
      <w:pPr>
        <w:numPr>
          <w:ilvl w:val="0"/>
          <w:numId w:val="215"/>
        </w:numPr>
        <w:tabs>
          <w:tab w:val="left" w:pos="900"/>
        </w:tabs>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учет возрастных особенностей; </w:t>
      </w:r>
    </w:p>
    <w:p w:rsidR="003553F1" w:rsidRPr="003553F1" w:rsidRDefault="003553F1" w:rsidP="00AC384E">
      <w:pPr>
        <w:numPr>
          <w:ilvl w:val="0"/>
          <w:numId w:val="215"/>
        </w:numPr>
        <w:tabs>
          <w:tab w:val="left" w:pos="900"/>
        </w:tabs>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 xml:space="preserve">охват всех обучающихся; </w:t>
      </w:r>
    </w:p>
    <w:p w:rsidR="003553F1" w:rsidRPr="003553F1" w:rsidRDefault="003553F1" w:rsidP="00AC384E">
      <w:pPr>
        <w:numPr>
          <w:ilvl w:val="0"/>
          <w:numId w:val="215"/>
        </w:numPr>
        <w:tabs>
          <w:tab w:val="left" w:pos="900"/>
        </w:tabs>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систематичность и комплексность.</w:t>
      </w:r>
    </w:p>
    <w:p w:rsidR="003553F1" w:rsidRPr="003553F1" w:rsidRDefault="003553F1" w:rsidP="003553F1">
      <w:p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Алгоритм изучения эффективности процесса воспитания можно представить следующим образом:</w:t>
      </w:r>
    </w:p>
    <w:p w:rsidR="003553F1" w:rsidRPr="003553F1" w:rsidRDefault="003553F1" w:rsidP="00AC384E">
      <w:pPr>
        <w:numPr>
          <w:ilvl w:val="0"/>
          <w:numId w:val="217"/>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определение цели и задач изучения;</w:t>
      </w:r>
    </w:p>
    <w:p w:rsidR="003553F1" w:rsidRPr="003553F1" w:rsidRDefault="003553F1" w:rsidP="00AC384E">
      <w:pPr>
        <w:numPr>
          <w:ilvl w:val="0"/>
          <w:numId w:val="217"/>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подбор критериев и показателей для определения результативности процесса воспитания учащихся;</w:t>
      </w:r>
    </w:p>
    <w:p w:rsidR="003553F1" w:rsidRPr="003553F1" w:rsidRDefault="003553F1" w:rsidP="00AC384E">
      <w:pPr>
        <w:numPr>
          <w:ilvl w:val="0"/>
          <w:numId w:val="217"/>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выбор методик изучения;</w:t>
      </w:r>
    </w:p>
    <w:p w:rsidR="003553F1" w:rsidRPr="003553F1" w:rsidRDefault="003553F1" w:rsidP="00AC384E">
      <w:pPr>
        <w:numPr>
          <w:ilvl w:val="0"/>
          <w:numId w:val="217"/>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lastRenderedPageBreak/>
        <w:t>подготовка диагностического инструментария;</w:t>
      </w:r>
    </w:p>
    <w:p w:rsidR="003553F1" w:rsidRPr="003553F1" w:rsidRDefault="003553F1" w:rsidP="00AC384E">
      <w:pPr>
        <w:numPr>
          <w:ilvl w:val="0"/>
          <w:numId w:val="217"/>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исследование испытуемых;</w:t>
      </w:r>
    </w:p>
    <w:p w:rsidR="003553F1" w:rsidRPr="003553F1" w:rsidRDefault="003553F1" w:rsidP="00AC384E">
      <w:pPr>
        <w:numPr>
          <w:ilvl w:val="0"/>
          <w:numId w:val="217"/>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обработка и интерпретация результатов исследования;</w:t>
      </w:r>
    </w:p>
    <w:p w:rsidR="003553F1" w:rsidRPr="003553F1" w:rsidRDefault="003553F1" w:rsidP="00AC384E">
      <w:pPr>
        <w:numPr>
          <w:ilvl w:val="0"/>
          <w:numId w:val="217"/>
        </w:numPr>
        <w:spacing w:after="0" w:line="240" w:lineRule="auto"/>
        <w:ind w:firstLine="380"/>
        <w:jc w:val="both"/>
        <w:rPr>
          <w:rFonts w:ascii="Times New Roman" w:eastAsia="Times New Roman" w:hAnsi="Times New Roman"/>
          <w:sz w:val="28"/>
          <w:szCs w:val="28"/>
          <w:lang w:eastAsia="ar-SA"/>
        </w:rPr>
      </w:pPr>
      <w:r w:rsidRPr="003553F1">
        <w:rPr>
          <w:rFonts w:ascii="Times New Roman" w:eastAsia="Times New Roman" w:hAnsi="Times New Roman"/>
          <w:sz w:val="28"/>
          <w:szCs w:val="28"/>
          <w:lang w:eastAsia="ar-SA"/>
        </w:rPr>
        <w:t>анализ, оценка и обсуждение результатов изучения.</w:t>
      </w:r>
    </w:p>
    <w:p w:rsidR="003553F1" w:rsidRPr="003553F1" w:rsidRDefault="003553F1" w:rsidP="003553F1">
      <w:pPr>
        <w:shd w:val="clear" w:color="auto" w:fill="FFFFFF"/>
        <w:spacing w:after="0" w:line="240" w:lineRule="auto"/>
        <w:ind w:left="1429" w:right="1210" w:firstLine="380"/>
        <w:rPr>
          <w:rFonts w:ascii="Times New Roman" w:eastAsia="Times New Roman" w:hAnsi="Times New Roman"/>
          <w:b/>
          <w:color w:val="000000"/>
          <w:spacing w:val="-1"/>
          <w:sz w:val="24"/>
          <w:szCs w:val="24"/>
          <w:lang w:eastAsia="ar-SA"/>
        </w:rPr>
      </w:pPr>
    </w:p>
    <w:p w:rsidR="003553F1" w:rsidRPr="003553F1" w:rsidRDefault="003553F1" w:rsidP="003553F1">
      <w:pPr>
        <w:spacing w:after="0" w:line="240" w:lineRule="auto"/>
        <w:ind w:left="720"/>
        <w:jc w:val="center"/>
        <w:rPr>
          <w:rFonts w:ascii="Times New Roman" w:eastAsia="Times New Roman" w:hAnsi="Times New Roman"/>
          <w:b/>
          <w:bCs/>
          <w:sz w:val="24"/>
          <w:szCs w:val="24"/>
          <w:lang w:eastAsia="ar-SA"/>
        </w:rPr>
      </w:pPr>
      <w:r w:rsidRPr="003553F1">
        <w:rPr>
          <w:rFonts w:ascii="Times New Roman" w:eastAsia="Times New Roman" w:hAnsi="Times New Roman"/>
          <w:b/>
          <w:bCs/>
          <w:sz w:val="24"/>
          <w:szCs w:val="24"/>
          <w:lang w:eastAsia="ar-SA"/>
        </w:rPr>
        <w:t>6.12.Инструментарий  мониторинга  духовно-нравственного воспитания.</w:t>
      </w:r>
    </w:p>
    <w:p w:rsidR="003553F1" w:rsidRPr="003553F1" w:rsidRDefault="003553F1" w:rsidP="003553F1">
      <w:pPr>
        <w:spacing w:after="0" w:line="240" w:lineRule="auto"/>
        <w:jc w:val="center"/>
        <w:rPr>
          <w:rFonts w:ascii="Times New Roman" w:eastAsia="Times New Roman" w:hAnsi="Times New Roman"/>
          <w:b/>
          <w:bCs/>
          <w:sz w:val="24"/>
          <w:szCs w:val="24"/>
          <w:lang w:eastAsia="ar-SA"/>
        </w:rPr>
      </w:pPr>
    </w:p>
    <w:tbl>
      <w:tblPr>
        <w:tblW w:w="0" w:type="auto"/>
        <w:tblInd w:w="105" w:type="dxa"/>
        <w:tblLayout w:type="fixed"/>
        <w:tblCellMar>
          <w:top w:w="105" w:type="dxa"/>
          <w:left w:w="105" w:type="dxa"/>
          <w:bottom w:w="105" w:type="dxa"/>
          <w:right w:w="105" w:type="dxa"/>
        </w:tblCellMar>
        <w:tblLook w:val="0000" w:firstRow="0" w:lastRow="0" w:firstColumn="0" w:lastColumn="0" w:noHBand="0" w:noVBand="0"/>
      </w:tblPr>
      <w:tblGrid>
        <w:gridCol w:w="3820"/>
        <w:gridCol w:w="6148"/>
      </w:tblGrid>
      <w:tr w:rsidR="003553F1" w:rsidRPr="003553F1" w:rsidTr="003553F1">
        <w:tc>
          <w:tcPr>
            <w:tcW w:w="3820" w:type="dxa"/>
            <w:tcBorders>
              <w:top w:val="double" w:sz="1" w:space="0" w:color="C0C0C0"/>
              <w:left w:val="double" w:sz="1" w:space="0" w:color="C0C0C0"/>
              <w:bottom w:val="double" w:sz="1" w:space="0" w:color="C0C0C0"/>
            </w:tcBorders>
          </w:tcPr>
          <w:p w:rsidR="003553F1" w:rsidRPr="003553F1" w:rsidRDefault="003553F1" w:rsidP="003553F1">
            <w:pPr>
              <w:snapToGrid w:val="0"/>
              <w:spacing w:after="0" w:line="260" w:lineRule="exact"/>
              <w:jc w:val="center"/>
              <w:rPr>
                <w:rFonts w:ascii="Times New Roman" w:eastAsia="Times New Roman" w:hAnsi="Times New Roman"/>
                <w:b/>
                <w:bCs/>
                <w:sz w:val="24"/>
                <w:szCs w:val="24"/>
                <w:lang w:eastAsia="ar-SA"/>
              </w:rPr>
            </w:pPr>
            <w:r w:rsidRPr="003553F1">
              <w:rPr>
                <w:rFonts w:ascii="Times New Roman" w:eastAsia="Times New Roman" w:hAnsi="Times New Roman"/>
                <w:b/>
                <w:bCs/>
                <w:sz w:val="24"/>
                <w:szCs w:val="24"/>
                <w:lang w:eastAsia="ar-SA"/>
              </w:rPr>
              <w:t>Аспекты изучения</w:t>
            </w:r>
          </w:p>
        </w:tc>
        <w:tc>
          <w:tcPr>
            <w:tcW w:w="6148" w:type="dxa"/>
            <w:tcBorders>
              <w:top w:val="double" w:sz="1" w:space="0" w:color="C0C0C0"/>
              <w:left w:val="double" w:sz="1" w:space="0" w:color="C0C0C0"/>
              <w:bottom w:val="double" w:sz="1" w:space="0" w:color="C0C0C0"/>
              <w:right w:val="double" w:sz="1" w:space="0" w:color="C0C0C0"/>
            </w:tcBorders>
          </w:tcPr>
          <w:p w:rsidR="003553F1" w:rsidRPr="003553F1" w:rsidRDefault="003553F1" w:rsidP="003553F1">
            <w:pPr>
              <w:snapToGrid w:val="0"/>
              <w:spacing w:after="0" w:line="260" w:lineRule="exact"/>
              <w:jc w:val="center"/>
              <w:rPr>
                <w:rFonts w:ascii="Times New Roman" w:eastAsia="Times New Roman" w:hAnsi="Times New Roman"/>
                <w:b/>
                <w:bCs/>
                <w:sz w:val="24"/>
                <w:szCs w:val="24"/>
                <w:lang w:eastAsia="ar-SA"/>
              </w:rPr>
            </w:pPr>
            <w:r w:rsidRPr="003553F1">
              <w:rPr>
                <w:rFonts w:ascii="Times New Roman" w:eastAsia="Times New Roman" w:hAnsi="Times New Roman"/>
                <w:b/>
                <w:bCs/>
                <w:sz w:val="24"/>
                <w:szCs w:val="24"/>
                <w:lang w:eastAsia="ar-SA"/>
              </w:rPr>
              <w:t>Диагностические средства</w:t>
            </w:r>
          </w:p>
        </w:tc>
      </w:tr>
      <w:tr w:rsidR="003553F1" w:rsidRPr="003553F1" w:rsidTr="003553F1">
        <w:tc>
          <w:tcPr>
            <w:tcW w:w="3820" w:type="dxa"/>
            <w:tcBorders>
              <w:top w:val="double" w:sz="1" w:space="0" w:color="C0C0C0"/>
              <w:left w:val="double" w:sz="1" w:space="0" w:color="C0C0C0"/>
              <w:bottom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1. Сформированность познавательного потенциала личности учащегося.</w:t>
            </w:r>
          </w:p>
        </w:tc>
        <w:tc>
          <w:tcPr>
            <w:tcW w:w="6148" w:type="dxa"/>
            <w:tcBorders>
              <w:top w:val="double" w:sz="1" w:space="0" w:color="C0C0C0"/>
              <w:left w:val="double" w:sz="1" w:space="0" w:color="C0C0C0"/>
              <w:bottom w:val="double" w:sz="1" w:space="0" w:color="C0C0C0"/>
              <w:right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1. Статистический анализ текущей и итоговой успеваемости.</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2. Методики изучения развития познавательных процессов личности ребенка.</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3. Школьный тест умственного развития (ШТУР).</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4. Методы экспертной оценки педагогов и самооценки учащихся.</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5. Педагогическое наблюдение.</w:t>
            </w:r>
          </w:p>
        </w:tc>
      </w:tr>
      <w:tr w:rsidR="003553F1" w:rsidRPr="003553F1" w:rsidTr="003553F1">
        <w:tc>
          <w:tcPr>
            <w:tcW w:w="3820" w:type="dxa"/>
            <w:tcBorders>
              <w:top w:val="double" w:sz="1" w:space="0" w:color="C0C0C0"/>
              <w:left w:val="double" w:sz="1" w:space="0" w:color="C0C0C0"/>
              <w:bottom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2. Сформированность нравственного потенциала личности учащегося.</w:t>
            </w:r>
          </w:p>
        </w:tc>
        <w:tc>
          <w:tcPr>
            <w:tcW w:w="6148" w:type="dxa"/>
            <w:tcBorders>
              <w:top w:val="double" w:sz="1" w:space="0" w:color="C0C0C0"/>
              <w:left w:val="double" w:sz="1" w:space="0" w:color="C0C0C0"/>
              <w:bottom w:val="double" w:sz="1" w:space="0" w:color="C0C0C0"/>
              <w:right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1. Тест Н.Е. Щурковой “Размышляем о жизненном опыте” для определения нравственной направленности личности.</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2. Методика СМ. Петровой “Пословицы” для определения направленности личности.</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3. Методики Б.П. Битинаса и М.И. Шиловой для изучения воспитанности учащихся.</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4. Методы экспертной оценки педагогов и самооценки учащихся.</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5. Педагогическое наблюдение.</w:t>
            </w:r>
          </w:p>
        </w:tc>
      </w:tr>
      <w:tr w:rsidR="003553F1" w:rsidRPr="003553F1" w:rsidTr="003553F1">
        <w:tc>
          <w:tcPr>
            <w:tcW w:w="3820" w:type="dxa"/>
            <w:tcBorders>
              <w:top w:val="double" w:sz="1" w:space="0" w:color="C0C0C0"/>
              <w:left w:val="double" w:sz="1" w:space="0" w:color="C0C0C0"/>
              <w:bottom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3. Сформированность коммуникативного потенциала личности учащегося</w:t>
            </w:r>
          </w:p>
        </w:tc>
        <w:tc>
          <w:tcPr>
            <w:tcW w:w="6148" w:type="dxa"/>
            <w:tcBorders>
              <w:top w:val="double" w:sz="1" w:space="0" w:color="C0C0C0"/>
              <w:left w:val="double" w:sz="1" w:space="0" w:color="C0C0C0"/>
              <w:bottom w:val="double" w:sz="1" w:space="0" w:color="C0C0C0"/>
              <w:right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1. Методика выявления коммуникативных склонностей.</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2. Методы экспертной оценки педагогов и самооценки учащихся.</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3. Педагогическое наблюдение.</w:t>
            </w:r>
          </w:p>
        </w:tc>
      </w:tr>
      <w:tr w:rsidR="003553F1" w:rsidRPr="003553F1" w:rsidTr="003553F1">
        <w:tc>
          <w:tcPr>
            <w:tcW w:w="3820" w:type="dxa"/>
            <w:tcBorders>
              <w:top w:val="double" w:sz="1" w:space="0" w:color="C0C0C0"/>
              <w:left w:val="double" w:sz="1" w:space="0" w:color="C0C0C0"/>
              <w:bottom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 xml:space="preserve">4. Сформированность эстетического потенциала личности учащегося </w:t>
            </w:r>
          </w:p>
        </w:tc>
        <w:tc>
          <w:tcPr>
            <w:tcW w:w="6148" w:type="dxa"/>
            <w:tcBorders>
              <w:top w:val="double" w:sz="1" w:space="0" w:color="C0C0C0"/>
              <w:left w:val="double" w:sz="1" w:space="0" w:color="C0C0C0"/>
              <w:bottom w:val="double" w:sz="1" w:space="0" w:color="C0C0C0"/>
              <w:right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1. Методы экспертной оценки педагогов и самооценки учащихся.</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2. Педагогическое наблюдение.</w:t>
            </w:r>
          </w:p>
        </w:tc>
      </w:tr>
      <w:tr w:rsidR="003553F1" w:rsidRPr="003553F1" w:rsidTr="003553F1">
        <w:tc>
          <w:tcPr>
            <w:tcW w:w="3820" w:type="dxa"/>
            <w:tcBorders>
              <w:top w:val="double" w:sz="1" w:space="0" w:color="C0C0C0"/>
              <w:left w:val="double" w:sz="1" w:space="0" w:color="C0C0C0"/>
              <w:bottom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 xml:space="preserve">5. Сформированность физического потенциала личности учащегося </w:t>
            </w:r>
          </w:p>
        </w:tc>
        <w:tc>
          <w:tcPr>
            <w:tcW w:w="6148" w:type="dxa"/>
            <w:tcBorders>
              <w:top w:val="double" w:sz="1" w:space="0" w:color="C0C0C0"/>
              <w:left w:val="double" w:sz="1" w:space="0" w:color="C0C0C0"/>
              <w:bottom w:val="double" w:sz="1" w:space="0" w:color="C0C0C0"/>
              <w:right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1. Статистический медицинский анализ состояния здоровья учащихся.</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2. Выполнение контрольных нормативов в беге на 30 метров, шестиминутном беге, прыжках в длину с места, подтягивании (юноши), поднимании туловища (девушки).</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3. Методы экспертной оценки педагогов и самооценки учащихся.</w:t>
            </w:r>
          </w:p>
        </w:tc>
      </w:tr>
      <w:tr w:rsidR="003553F1" w:rsidRPr="003553F1" w:rsidTr="003553F1">
        <w:tc>
          <w:tcPr>
            <w:tcW w:w="3820" w:type="dxa"/>
            <w:tcBorders>
              <w:top w:val="double" w:sz="1" w:space="0" w:color="C0C0C0"/>
              <w:left w:val="double" w:sz="1" w:space="0" w:color="C0C0C0"/>
              <w:bottom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6. Сформированность общешкольного коллектива</w:t>
            </w:r>
          </w:p>
        </w:tc>
        <w:tc>
          <w:tcPr>
            <w:tcW w:w="6148" w:type="dxa"/>
            <w:tcBorders>
              <w:top w:val="double" w:sz="1" w:space="0" w:color="C0C0C0"/>
              <w:left w:val="double" w:sz="1" w:space="0" w:color="C0C0C0"/>
              <w:bottom w:val="double" w:sz="1" w:space="0" w:color="C0C0C0"/>
              <w:right w:val="double" w:sz="1" w:space="0" w:color="C0C0C0"/>
            </w:tcBorders>
          </w:tcPr>
          <w:p w:rsidR="003553F1" w:rsidRPr="003553F1" w:rsidRDefault="003553F1" w:rsidP="003553F1">
            <w:pPr>
              <w:snapToGrid w:val="0"/>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1. Методика А.А. Андреева “Изучение удовлетворенности учащихся школьной жизнью”.</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2. Методики Е.Н. Степанова для исследования удовлетворенности педагогов и родителей жизнедеятельностью в образовательном учреждении.</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3. Методика Р.С Немова “Социально- психологическая самоаттестация коллектива (СПСК)”.</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lastRenderedPageBreak/>
              <w:t>4. Методика М.И. Рожкова “Определение уровня развития ученического самоуправления”.</w:t>
            </w:r>
          </w:p>
          <w:p w:rsidR="003553F1" w:rsidRPr="003553F1" w:rsidRDefault="003553F1" w:rsidP="003553F1">
            <w:pPr>
              <w:spacing w:after="0" w:line="260" w:lineRule="exact"/>
              <w:rPr>
                <w:rFonts w:ascii="Times New Roman" w:eastAsia="Times New Roman" w:hAnsi="Times New Roman"/>
                <w:sz w:val="24"/>
                <w:szCs w:val="24"/>
                <w:lang w:eastAsia="ar-SA"/>
              </w:rPr>
            </w:pPr>
            <w:r w:rsidRPr="003553F1">
              <w:rPr>
                <w:rFonts w:ascii="Times New Roman" w:eastAsia="Times New Roman" w:hAnsi="Times New Roman"/>
                <w:sz w:val="24"/>
                <w:szCs w:val="24"/>
                <w:lang w:eastAsia="ar-SA"/>
              </w:rPr>
              <w:t>5. Методика Л.В. Байбородовои для изучения степени развития основных компонентов педагогического взаимодействия.</w:t>
            </w:r>
          </w:p>
        </w:tc>
      </w:tr>
    </w:tbl>
    <w:p w:rsidR="00B540EE" w:rsidRPr="00221ADF" w:rsidRDefault="00B540EE" w:rsidP="00AC384E">
      <w:pPr>
        <w:pStyle w:val="a8"/>
        <w:widowControl w:val="0"/>
        <w:numPr>
          <w:ilvl w:val="0"/>
          <w:numId w:val="129"/>
        </w:numPr>
        <w:tabs>
          <w:tab w:val="left" w:pos="993"/>
        </w:tabs>
        <w:ind w:left="0" w:firstLine="709"/>
        <w:jc w:val="both"/>
        <w:rPr>
          <w:rFonts w:ascii="Times New Roman" w:hAnsi="Times New Roman"/>
          <w:color w:val="E36C0A" w:themeColor="accent6" w:themeShade="BF"/>
          <w:sz w:val="28"/>
          <w:szCs w:val="28"/>
        </w:rPr>
      </w:pPr>
      <w:r w:rsidRPr="00221ADF">
        <w:rPr>
          <w:rFonts w:ascii="Times New Roman" w:hAnsi="Times New Roman"/>
          <w:color w:val="E36C0A" w:themeColor="accent6" w:themeShade="BF"/>
          <w:sz w:val="28"/>
          <w:szCs w:val="28"/>
        </w:rPr>
        <w:lastRenderedPageBreak/>
        <w:t xml:space="preserve">. </w:t>
      </w:r>
    </w:p>
    <w:p w:rsidR="00B540EE" w:rsidRPr="00221ADF" w:rsidRDefault="00B540EE" w:rsidP="00967608">
      <w:pPr>
        <w:spacing w:after="0" w:line="240" w:lineRule="auto"/>
        <w:ind w:firstLine="709"/>
        <w:jc w:val="both"/>
        <w:rPr>
          <w:rFonts w:ascii="Times New Roman" w:hAnsi="Times New Roman"/>
          <w:color w:val="E36C0A" w:themeColor="accent6" w:themeShade="BF"/>
          <w:sz w:val="28"/>
          <w:szCs w:val="28"/>
        </w:rPr>
      </w:pPr>
    </w:p>
    <w:p w:rsidR="00240807" w:rsidRPr="00330364" w:rsidRDefault="00FA53E2" w:rsidP="00967608">
      <w:pPr>
        <w:pStyle w:val="3"/>
        <w:spacing w:before="0" w:beforeAutospacing="0" w:after="0" w:afterAutospacing="0"/>
        <w:ind w:firstLine="709"/>
        <w:jc w:val="center"/>
        <w:rPr>
          <w:szCs w:val="28"/>
        </w:rPr>
      </w:pPr>
      <w:bookmarkStart w:id="360" w:name="_Toc410654069"/>
      <w:bookmarkStart w:id="361" w:name="_Toc414553272"/>
      <w:bookmarkStart w:id="362" w:name="_Toc409691730"/>
      <w:r w:rsidRPr="00330364">
        <w:rPr>
          <w:szCs w:val="28"/>
        </w:rPr>
        <w:t xml:space="preserve">2.3.12. </w:t>
      </w:r>
      <w:r w:rsidR="00B540EE" w:rsidRPr="00330364">
        <w:rPr>
          <w:szCs w:val="28"/>
        </w:rPr>
        <w:t>Планируемые результаты духовно-нравственного развития,</w:t>
      </w:r>
      <w:bookmarkStart w:id="363" w:name="_Toc410654070"/>
      <w:bookmarkEnd w:id="360"/>
      <w:r w:rsidR="00B540EE" w:rsidRPr="00330364">
        <w:rPr>
          <w:szCs w:val="28"/>
        </w:rPr>
        <w:t>воспитания и социализации обучающихся, формирования</w:t>
      </w:r>
      <w:bookmarkEnd w:id="361"/>
      <w:bookmarkEnd w:id="363"/>
    </w:p>
    <w:p w:rsidR="00240807" w:rsidRPr="00330364" w:rsidRDefault="00B540EE" w:rsidP="00967608">
      <w:pPr>
        <w:pStyle w:val="3"/>
        <w:spacing w:before="0" w:beforeAutospacing="0" w:after="0" w:afterAutospacing="0"/>
        <w:ind w:firstLine="709"/>
        <w:jc w:val="center"/>
        <w:rPr>
          <w:szCs w:val="28"/>
        </w:rPr>
      </w:pPr>
      <w:bookmarkStart w:id="364" w:name="_Toc410654071"/>
      <w:bookmarkStart w:id="365" w:name="_Toc284662835"/>
      <w:bookmarkStart w:id="366" w:name="_Toc284663462"/>
      <w:bookmarkStart w:id="367" w:name="_Toc414553273"/>
      <w:r w:rsidRPr="00330364">
        <w:rPr>
          <w:szCs w:val="28"/>
        </w:rPr>
        <w:t>экологической культуры, культуры здорового и безопасного образа</w:t>
      </w:r>
      <w:bookmarkEnd w:id="364"/>
      <w:bookmarkEnd w:id="365"/>
      <w:bookmarkEnd w:id="366"/>
      <w:bookmarkEnd w:id="367"/>
    </w:p>
    <w:p w:rsidR="00B540EE" w:rsidRPr="00330364" w:rsidRDefault="00B540EE" w:rsidP="00967608">
      <w:pPr>
        <w:pStyle w:val="3"/>
        <w:spacing w:before="0" w:beforeAutospacing="0" w:after="0" w:afterAutospacing="0"/>
        <w:ind w:firstLine="709"/>
        <w:jc w:val="center"/>
        <w:rPr>
          <w:szCs w:val="28"/>
        </w:rPr>
      </w:pPr>
      <w:bookmarkStart w:id="368" w:name="_Toc410654072"/>
      <w:bookmarkStart w:id="369" w:name="_Toc414553274"/>
      <w:r w:rsidRPr="00330364">
        <w:rPr>
          <w:szCs w:val="28"/>
        </w:rPr>
        <w:t>жизни обучающихся</w:t>
      </w:r>
      <w:bookmarkEnd w:id="362"/>
      <w:bookmarkEnd w:id="368"/>
      <w:bookmarkEnd w:id="369"/>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1. Интериоризация гуманистических, демократических и традиционных ценностей,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221ADF"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2. Способность к осознанию российской идентичности в поликультурном социуме (патриотизм, уважение к Отечеству, к прошлому и настоящему многонационального народа России, воспитанное чувство ответственности и долга перед Родиной, идентичность с территорией, с природой России, идентификация себя в качестве гражданина России, субъективная значимость использования русского языка и языков народов России, осознание и ощущение субъективной сопричастности с судьбой российского народа</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 xml:space="preserve">3. </w:t>
      </w:r>
      <w:r w:rsidRPr="00330364">
        <w:rPr>
          <w:rStyle w:val="dash041e005f0431005f044b005f0447005f043d005f044b005f0439005f005fchar1char1"/>
          <w:sz w:val="28"/>
          <w:szCs w:val="28"/>
        </w:rPr>
        <w:t>Сформированность мотивации к обучению и целенаправленной познавательной деятельности, г</w:t>
      </w:r>
      <w:r w:rsidRPr="00330364">
        <w:rPr>
          <w:rFonts w:ascii="Times New Roman" w:hAnsi="Times New Roman"/>
          <w:sz w:val="28"/>
          <w:szCs w:val="28"/>
        </w:rPr>
        <w:t xml:space="preserve">отовность и способность обучающихся к саморазвитию и самообразованию;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 xml:space="preserve">4.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w:t>
      </w:r>
    </w:p>
    <w:p w:rsidR="00B540EE" w:rsidRPr="00330364" w:rsidRDefault="00B540EE" w:rsidP="00967608">
      <w:pPr>
        <w:tabs>
          <w:tab w:val="left" w:pos="1134"/>
        </w:tabs>
        <w:spacing w:after="0" w:line="240" w:lineRule="auto"/>
        <w:ind w:firstLine="709"/>
        <w:jc w:val="both"/>
        <w:rPr>
          <w:rFonts w:ascii="Times New Roman" w:hAnsi="Times New Roman"/>
          <w:sz w:val="28"/>
          <w:szCs w:val="28"/>
        </w:rPr>
      </w:pPr>
      <w:r w:rsidRPr="00330364">
        <w:rPr>
          <w:rFonts w:ascii="Times New Roman" w:hAnsi="Times New Roman"/>
          <w:sz w:val="28"/>
          <w:szCs w:val="28"/>
        </w:rPr>
        <w:t xml:space="preserve">4. Сформированность целостного мировоззрения, соответствующегосовременному уровню развития науки и общественной </w:t>
      </w:r>
      <w:r w:rsidRPr="00330364">
        <w:rPr>
          <w:rFonts w:ascii="Times New Roman" w:hAnsi="Times New Roman"/>
          <w:sz w:val="28"/>
          <w:szCs w:val="28"/>
        </w:rPr>
        <w:lastRenderedPageBreak/>
        <w:t xml:space="preserve">практики, учитывающего социальное, культурное, языковое, духовное многообразие современного мира.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 xml:space="preserve">5. Сформированность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 xml:space="preserve">6. Освоенность социальных норм, правил поведения, ролей и форм социальной жизни в группах и сообществах, включая социальные сообщества (взрослых и сверстников). Участие в школьном самоуправлении и общественной жизни в пределах возрастных компетенций 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развитость эстетического, эмоционально-ценностного видения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развитая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rsidR="00B540EE" w:rsidRPr="00330364" w:rsidRDefault="00B540EE" w:rsidP="00967608">
      <w:pPr>
        <w:spacing w:after="0" w:line="240" w:lineRule="auto"/>
        <w:ind w:firstLine="709"/>
        <w:jc w:val="both"/>
        <w:rPr>
          <w:rFonts w:ascii="Times New Roman" w:hAnsi="Times New Roman"/>
          <w:sz w:val="28"/>
          <w:szCs w:val="28"/>
        </w:rPr>
      </w:pPr>
      <w:r w:rsidRPr="00330364">
        <w:rPr>
          <w:rFonts w:ascii="Times New Roman" w:hAnsi="Times New Roman"/>
          <w:sz w:val="28"/>
          <w:szCs w:val="28"/>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240807" w:rsidRPr="00330364" w:rsidRDefault="00240807" w:rsidP="00967608">
      <w:pPr>
        <w:spacing w:line="240" w:lineRule="auto"/>
        <w:rPr>
          <w:rFonts w:ascii="Times New Roman" w:eastAsia="Times New Roman" w:hAnsi="Times New Roman"/>
          <w:b/>
          <w:bCs/>
          <w:sz w:val="28"/>
          <w:szCs w:val="28"/>
          <w:lang w:eastAsia="ru-RU"/>
        </w:rPr>
      </w:pPr>
      <w:r w:rsidRPr="00330364">
        <w:rPr>
          <w:rFonts w:ascii="Times New Roman" w:hAnsi="Times New Roman"/>
          <w:sz w:val="28"/>
          <w:szCs w:val="28"/>
        </w:rPr>
        <w:br w:type="page"/>
      </w:r>
    </w:p>
    <w:p w:rsidR="00B540EE" w:rsidRPr="0074495D" w:rsidRDefault="00FA53E2" w:rsidP="00967608">
      <w:pPr>
        <w:pStyle w:val="2"/>
        <w:spacing w:line="240" w:lineRule="auto"/>
        <w:jc w:val="center"/>
      </w:pPr>
      <w:bookmarkStart w:id="370" w:name="_Toc406059051"/>
      <w:bookmarkStart w:id="371" w:name="_Toc409691731"/>
      <w:bookmarkStart w:id="372" w:name="_Toc410654073"/>
      <w:bookmarkStart w:id="373" w:name="_Toc414553275"/>
      <w:r w:rsidRPr="0074495D">
        <w:lastRenderedPageBreak/>
        <w:t xml:space="preserve">2.4. </w:t>
      </w:r>
      <w:r w:rsidR="00B540EE" w:rsidRPr="0074495D">
        <w:t>Программа коррекционной работы</w:t>
      </w:r>
      <w:bookmarkEnd w:id="370"/>
      <w:bookmarkEnd w:id="371"/>
      <w:bookmarkEnd w:id="372"/>
      <w:bookmarkEnd w:id="373"/>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bCs/>
          <w:color w:val="auto"/>
          <w:sz w:val="28"/>
          <w:szCs w:val="28"/>
        </w:rPr>
        <w:t>Программа коррекционной работы (</w:t>
      </w:r>
      <w:r w:rsidRPr="0074495D">
        <w:rPr>
          <w:rFonts w:ascii="Times New Roman" w:hAnsi="Times New Roman" w:cs="Times New Roman"/>
          <w:color w:val="auto"/>
          <w:sz w:val="28"/>
          <w:szCs w:val="28"/>
        </w:rPr>
        <w:t xml:space="preserve">ПКР) является неотъемлемым структурным компонентом основной образовательной программы </w:t>
      </w:r>
      <w:r w:rsidR="003C6116">
        <w:rPr>
          <w:rFonts w:ascii="Times New Roman" w:hAnsi="Times New Roman" w:cs="Times New Roman"/>
          <w:color w:val="auto"/>
          <w:sz w:val="28"/>
          <w:szCs w:val="28"/>
        </w:rPr>
        <w:t>МБОУ «Айдарская средняя общеобразовательная школа им. Б. Г. Кандыбина»</w:t>
      </w:r>
      <w:r w:rsidRPr="0074495D">
        <w:rPr>
          <w:rFonts w:ascii="Times New Roman" w:hAnsi="Times New Roman" w:cs="Times New Roman"/>
          <w:color w:val="auto"/>
          <w:sz w:val="28"/>
          <w:szCs w:val="28"/>
        </w:rPr>
        <w:t>. ПКР разрабатывается для обучающихся сограниченными возможностями здоровья</w:t>
      </w:r>
      <w:r w:rsidR="00E91460" w:rsidRPr="0074495D">
        <w:rPr>
          <w:rFonts w:ascii="Times New Roman" w:hAnsi="Times New Roman" w:cs="Times New Roman"/>
          <w:color w:val="auto"/>
          <w:sz w:val="28"/>
          <w:szCs w:val="28"/>
        </w:rPr>
        <w:t xml:space="preserve"> (далее – </w:t>
      </w:r>
      <w:r w:rsidR="00CC6674" w:rsidRPr="0074495D">
        <w:rPr>
          <w:rFonts w:ascii="Times New Roman" w:hAnsi="Times New Roman" w:cs="Times New Roman"/>
          <w:color w:val="auto"/>
          <w:sz w:val="28"/>
          <w:szCs w:val="28"/>
        </w:rPr>
        <w:t>ОВЗ</w:t>
      </w:r>
      <w:r w:rsidR="00E91460"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Обучающийся с </w:t>
      </w:r>
      <w:r w:rsidR="00CC6674" w:rsidRPr="0074495D">
        <w:rPr>
          <w:rFonts w:ascii="Times New Roman" w:hAnsi="Times New Roman" w:cs="Times New Roman"/>
          <w:color w:val="auto"/>
          <w:sz w:val="28"/>
          <w:szCs w:val="28"/>
        </w:rPr>
        <w:t>ОВЗ</w:t>
      </w:r>
      <w:r w:rsidR="00240807"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физическое лицо, имеющее недостатки в физическом и(или)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r w:rsidR="00240807" w:rsidRPr="0074495D">
        <w:rPr>
          <w:rFonts w:ascii="Times New Roman" w:hAnsi="Times New Roman" w:cs="Times New Roman"/>
          <w:color w:val="auto"/>
          <w:sz w:val="28"/>
          <w:szCs w:val="28"/>
        </w:rPr>
        <w:t>.</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Содержание образования и условия организации обучения и воспитания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определяются адаптированной образовательной программой, а для инвалидов </w:t>
      </w:r>
      <w:r w:rsidR="00240807"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индивидуальной программой реабилитации инвалида. Адаптированная образовательная программа </w:t>
      </w:r>
      <w:r w:rsidR="00240807"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образовательная программа, адаптированная для обучения лиц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вариативна по форме и по содержанию в зависимости от состава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региональной специфики и возможностей </w:t>
      </w:r>
      <w:r w:rsidR="000D18F7" w:rsidRPr="0074495D">
        <w:rPr>
          <w:rFonts w:ascii="Times New Roman" w:hAnsi="Times New Roman" w:cs="Times New Roman"/>
          <w:color w:val="auto"/>
          <w:sz w:val="28"/>
          <w:szCs w:val="28"/>
        </w:rPr>
        <w:t xml:space="preserve">образовательной </w:t>
      </w:r>
      <w:r w:rsidRPr="0074495D">
        <w:rPr>
          <w:rFonts w:ascii="Times New Roman" w:hAnsi="Times New Roman" w:cs="Times New Roman"/>
          <w:color w:val="auto"/>
          <w:sz w:val="28"/>
          <w:szCs w:val="28"/>
        </w:rPr>
        <w:t xml:space="preserve">организации.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уровня основного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при каждом типе нарушения у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разрабатывается на период </w:t>
      </w:r>
      <w:r w:rsidR="00297DD4" w:rsidRPr="0074495D">
        <w:rPr>
          <w:rFonts w:ascii="Times New Roman" w:hAnsi="Times New Roman" w:cs="Times New Roman"/>
          <w:color w:val="auto"/>
          <w:sz w:val="28"/>
          <w:szCs w:val="28"/>
        </w:rPr>
        <w:t>получения</w:t>
      </w:r>
      <w:r w:rsidRPr="0074495D">
        <w:rPr>
          <w:rFonts w:ascii="Times New Roman" w:hAnsi="Times New Roman" w:cs="Times New Roman"/>
          <w:color w:val="auto"/>
          <w:sz w:val="28"/>
          <w:szCs w:val="28"/>
        </w:rPr>
        <w:t xml:space="preserve"> основного общего образованияи включает в себя </w:t>
      </w:r>
      <w:r w:rsidR="00240807" w:rsidRPr="0074495D">
        <w:rPr>
          <w:rFonts w:ascii="Times New Roman" w:hAnsi="Times New Roman" w:cs="Times New Roman"/>
          <w:color w:val="auto"/>
          <w:sz w:val="28"/>
          <w:szCs w:val="28"/>
        </w:rPr>
        <w:t xml:space="preserve">следующие </w:t>
      </w:r>
      <w:r w:rsidRPr="0074495D">
        <w:rPr>
          <w:rFonts w:ascii="Times New Roman" w:hAnsi="Times New Roman" w:cs="Times New Roman"/>
          <w:color w:val="auto"/>
          <w:sz w:val="28"/>
          <w:szCs w:val="28"/>
        </w:rPr>
        <w:t xml:space="preserve">разделы. </w:t>
      </w:r>
    </w:p>
    <w:p w:rsidR="00B540EE" w:rsidRPr="0074495D" w:rsidRDefault="00452C5F" w:rsidP="00967608">
      <w:pPr>
        <w:pStyle w:val="3"/>
        <w:jc w:val="center"/>
        <w:rPr>
          <w:szCs w:val="28"/>
        </w:rPr>
      </w:pPr>
      <w:bookmarkStart w:id="374" w:name="_Toc414553276"/>
      <w:r w:rsidRPr="0074495D">
        <w:rPr>
          <w:szCs w:val="28"/>
        </w:rPr>
        <w:t>2.4.</w:t>
      </w:r>
      <w:r w:rsidR="00B540EE" w:rsidRPr="0074495D">
        <w:rPr>
          <w:szCs w:val="28"/>
        </w:rPr>
        <w:t>1.</w:t>
      </w:r>
      <w:r w:rsidR="00CE20E9" w:rsidRPr="0074495D">
        <w:rPr>
          <w:szCs w:val="28"/>
        </w:rPr>
        <w:t xml:space="preserve"> Цели и задачи программы коррекционной работы с обучающимися при получении основного общего образования</w:t>
      </w:r>
      <w:bookmarkEnd w:id="374"/>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Цель программы коррекционной работы заключается в определении комплексной системы психолого-медико-педагогической и социальной помощи обучающимся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ребенка.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Цель определяет (указывает) результат работы, ее не рекомендуется подменять направлениями работы или процессом ее реализации. </w:t>
      </w:r>
    </w:p>
    <w:p w:rsidR="003C6116"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w:t>
      </w:r>
    </w:p>
    <w:p w:rsidR="00B540EE" w:rsidRPr="0074495D" w:rsidRDefault="003C6116" w:rsidP="00967608">
      <w:pPr>
        <w:pStyle w:val="Defaul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З</w:t>
      </w:r>
      <w:r w:rsidR="00B540EE" w:rsidRPr="0074495D">
        <w:rPr>
          <w:rFonts w:ascii="Times New Roman" w:hAnsi="Times New Roman" w:cs="Times New Roman"/>
          <w:color w:val="auto"/>
          <w:sz w:val="28"/>
          <w:szCs w:val="28"/>
        </w:rPr>
        <w:t xml:space="preserve">адачи: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определение особых образовательных потребностей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и оказание им специализированной помощи при освоении основной образовательной программы основного общего образования;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определение оптимальных специальных условий для получения основного общего образования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для развития их личностных, познавательных, коммуникативных способностей;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разработка и использование индивидуально-ориентированных коррекционных образовательных программ, учебных планов для обучения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с учетом особенностей их психофизического развития, индивидуальных возможностей;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реализация комплексного психолого-медико-социального сопровождения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организации(ПМПк));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реализация комплексной системы мероприятий по социальной адаптации и профессиональной ориентации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обеспечение сетевого взаимодействия специалистов разного профиля в комплексной работе с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осуществление информационно-просветительской и консультативной работы с родителями (законными представителями)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В программу включ</w:t>
      </w:r>
      <w:r w:rsidR="003C6116">
        <w:rPr>
          <w:rFonts w:ascii="Times New Roman" w:hAnsi="Times New Roman" w:cs="Times New Roman"/>
          <w:color w:val="auto"/>
          <w:sz w:val="28"/>
          <w:szCs w:val="28"/>
        </w:rPr>
        <w:t>ены</w:t>
      </w:r>
      <w:r w:rsidRPr="0074495D">
        <w:rPr>
          <w:rFonts w:ascii="Times New Roman" w:hAnsi="Times New Roman" w:cs="Times New Roman"/>
          <w:color w:val="auto"/>
          <w:sz w:val="28"/>
          <w:szCs w:val="28"/>
        </w:rPr>
        <w:t xml:space="preserve"> и специальные принципы, ориентированные на учет особенностей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принцип системности – единство в подходах к диагностике, обучению и коррекции нарушений детей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взаимодействие учителей и специалистов различного профиля в решении проблем этих детей;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принцип обходного пути – формирование новой функциональной системы в обход пострадавшего звена, опоры на сохранные анализаторы;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принцип комплексности –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сурдопедагог, тифлопедагог), педагог-психолог, медицинские работники, социальный педагог и др.). </w:t>
      </w:r>
    </w:p>
    <w:p w:rsidR="00B540EE" w:rsidRPr="0074495D" w:rsidRDefault="00452C5F" w:rsidP="00967608">
      <w:pPr>
        <w:pStyle w:val="3"/>
        <w:jc w:val="center"/>
        <w:rPr>
          <w:szCs w:val="28"/>
        </w:rPr>
      </w:pPr>
      <w:bookmarkStart w:id="375" w:name="_Toc414553277"/>
      <w:r w:rsidRPr="0074495D">
        <w:rPr>
          <w:szCs w:val="28"/>
        </w:rPr>
        <w:t>2.4.</w:t>
      </w:r>
      <w:r w:rsidR="00B540EE" w:rsidRPr="0074495D">
        <w:rPr>
          <w:szCs w:val="28"/>
        </w:rPr>
        <w:t>2. 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bookmarkEnd w:id="375"/>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Направления коррекционной работы – диагностическое, коррекционно-развивающее, консультативное, информационно-просветительское – раскрываются содержательно в разных организационных формах деятельности </w:t>
      </w:r>
      <w:r w:rsidR="00A16B1E">
        <w:rPr>
          <w:rFonts w:ascii="Times New Roman" w:hAnsi="Times New Roman" w:cs="Times New Roman"/>
          <w:color w:val="auto"/>
          <w:sz w:val="28"/>
          <w:szCs w:val="28"/>
        </w:rPr>
        <w:t xml:space="preserve">МБОУ «Айдарская средняя общеобразовательная школа им. Б. </w:t>
      </w:r>
      <w:r w:rsidR="00A16B1E">
        <w:rPr>
          <w:rFonts w:ascii="Times New Roman" w:hAnsi="Times New Roman" w:cs="Times New Roman"/>
          <w:color w:val="auto"/>
          <w:sz w:val="28"/>
          <w:szCs w:val="28"/>
        </w:rPr>
        <w:lastRenderedPageBreak/>
        <w:t>Г. Кандыбина»</w:t>
      </w:r>
      <w:r w:rsidR="00A16B1E" w:rsidRPr="0074495D">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(учебной урочной и внеурочной, внеучебной). Это отражено в учебном плане освоения основной образовательной программы.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b/>
          <w:bCs/>
          <w:color w:val="auto"/>
          <w:sz w:val="28"/>
          <w:szCs w:val="28"/>
        </w:rPr>
        <w:t xml:space="preserve">Характеристика содержания </w:t>
      </w:r>
      <w:r w:rsidR="00FF3ED0" w:rsidRPr="0074495D">
        <w:rPr>
          <w:rFonts w:ascii="Times New Roman" w:hAnsi="Times New Roman" w:cs="Times New Roman"/>
          <w:b/>
          <w:bCs/>
          <w:color w:val="auto"/>
          <w:sz w:val="28"/>
          <w:szCs w:val="28"/>
        </w:rPr>
        <w:t>направлений коррекционной работы</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b/>
          <w:color w:val="auto"/>
          <w:sz w:val="28"/>
          <w:szCs w:val="28"/>
        </w:rPr>
        <w:t>Диагностическая работа</w:t>
      </w:r>
      <w:r w:rsidRPr="0074495D">
        <w:rPr>
          <w:rFonts w:ascii="Times New Roman" w:hAnsi="Times New Roman" w:cs="Times New Roman"/>
          <w:color w:val="auto"/>
          <w:sz w:val="28"/>
          <w:szCs w:val="28"/>
        </w:rPr>
        <w:t xml:space="preserve"> включа</w:t>
      </w:r>
      <w:r w:rsidR="00A16B1E">
        <w:rPr>
          <w:rFonts w:ascii="Times New Roman" w:hAnsi="Times New Roman" w:cs="Times New Roman"/>
          <w:color w:val="auto"/>
          <w:sz w:val="28"/>
          <w:szCs w:val="28"/>
        </w:rPr>
        <w:t>ет</w:t>
      </w:r>
      <w:r w:rsidRPr="0074495D">
        <w:rPr>
          <w:rFonts w:ascii="Times New Roman" w:hAnsi="Times New Roman" w:cs="Times New Roman"/>
          <w:color w:val="auto"/>
          <w:sz w:val="28"/>
          <w:szCs w:val="28"/>
        </w:rPr>
        <w:t xml:space="preserve"> в себя следующее: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выявление особых образовательных потребностей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при освоении основной образовательной программы основного общего образования;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проведение комплексной социально-психолого-педагогической диагностики нарушений в психическом и(или) физическом развитии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определение уровня актуального и зоны ближайшего развития обучающегося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выявление его резервных возможностей;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изучение развития эмоционально-волевой, познавательной, речевой сфер и личностных особенностей обучающихся;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изучение социальной ситуации развития и условий семейного воспитания ребенка;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изучение адаптивных возможностей и уровня социализации ребенка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мониторинг динамики развития, успешности освоения образовательных программ основного общего образования.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b/>
          <w:color w:val="auto"/>
          <w:sz w:val="28"/>
          <w:szCs w:val="28"/>
        </w:rPr>
        <w:t>Коррекционно-развивающая работа</w:t>
      </w:r>
      <w:r w:rsidRPr="0074495D">
        <w:rPr>
          <w:rFonts w:ascii="Times New Roman" w:hAnsi="Times New Roman" w:cs="Times New Roman"/>
          <w:color w:val="auto"/>
          <w:sz w:val="28"/>
          <w:szCs w:val="28"/>
        </w:rPr>
        <w:t xml:space="preserve"> включа</w:t>
      </w:r>
      <w:r w:rsidR="00A16B1E">
        <w:rPr>
          <w:rFonts w:ascii="Times New Roman" w:hAnsi="Times New Roman" w:cs="Times New Roman"/>
          <w:color w:val="auto"/>
          <w:sz w:val="28"/>
          <w:szCs w:val="28"/>
        </w:rPr>
        <w:t>е</w:t>
      </w:r>
      <w:r w:rsidRPr="0074495D">
        <w:rPr>
          <w:rFonts w:ascii="Times New Roman" w:hAnsi="Times New Roman" w:cs="Times New Roman"/>
          <w:color w:val="auto"/>
          <w:sz w:val="28"/>
          <w:szCs w:val="28"/>
        </w:rPr>
        <w:t xml:space="preserve">т в себя следующее: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разработку и реализацию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коррекцию и развитие высших психических функций, эмоционально-волевой, познавательной и коммуникативно-речевой сфер;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развитие и укрепление зрелых личностных установок, формирование адекватных форм утверждения самостоятельности, личностной автономии;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формирование способов регуляции поведения и эмоциональных состояний;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развитие форм и навыков личностного общения в группе сверстников, коммуникативной компетенции;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развитие компетенций, необходимых для продолжения образования и профессионального самоопределения;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социальную защиту ребенка в случаях неблагоприятных условий жизни при психотравмирующих обстоятельствах.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b/>
          <w:color w:val="auto"/>
          <w:sz w:val="28"/>
          <w:szCs w:val="28"/>
        </w:rPr>
        <w:t>Консультативная работа</w:t>
      </w:r>
      <w:r w:rsidRPr="0074495D">
        <w:rPr>
          <w:rFonts w:ascii="Times New Roman" w:hAnsi="Times New Roman" w:cs="Times New Roman"/>
          <w:color w:val="auto"/>
          <w:sz w:val="28"/>
          <w:szCs w:val="28"/>
        </w:rPr>
        <w:t xml:space="preserve"> включа</w:t>
      </w:r>
      <w:r w:rsidR="00A16B1E">
        <w:rPr>
          <w:rFonts w:ascii="Times New Roman" w:hAnsi="Times New Roman" w:cs="Times New Roman"/>
          <w:color w:val="auto"/>
          <w:sz w:val="28"/>
          <w:szCs w:val="28"/>
        </w:rPr>
        <w:t>е</w:t>
      </w:r>
      <w:r w:rsidRPr="0074495D">
        <w:rPr>
          <w:rFonts w:ascii="Times New Roman" w:hAnsi="Times New Roman" w:cs="Times New Roman"/>
          <w:color w:val="auto"/>
          <w:sz w:val="28"/>
          <w:szCs w:val="28"/>
        </w:rPr>
        <w:t xml:space="preserve">т в себя следующее: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lastRenderedPageBreak/>
        <w:t xml:space="preserve">выработку совместных обоснованных рекомендаций по основным направлениям работы с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единых для всех участников образовательного процесса;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консультирование специалистами педагогов по выбору индивидуально ориентированных методов и приемов работы с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отбора и адаптации содержания предметных программ;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консультативную помощь семье в вопросах выбора стратегии воспитания и приемов коррекционного обучения ребенка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консультационную поддержку и помощь, направленные на содействие свободному и осознанному выбору обучающимися с </w:t>
      </w:r>
      <w:r w:rsidR="00FF3ED0" w:rsidRPr="0074495D">
        <w:rPr>
          <w:rFonts w:ascii="Times New Roman" w:hAnsi="Times New Roman" w:cs="Times New Roman"/>
          <w:color w:val="auto"/>
          <w:sz w:val="28"/>
          <w:szCs w:val="28"/>
        </w:rPr>
        <w:t xml:space="preserve">ОВЗ </w:t>
      </w:r>
      <w:r w:rsidRPr="0074495D">
        <w:rPr>
          <w:rFonts w:ascii="Times New Roman" w:hAnsi="Times New Roman" w:cs="Times New Roman"/>
          <w:color w:val="auto"/>
          <w:sz w:val="28"/>
          <w:szCs w:val="28"/>
        </w:rPr>
        <w:t xml:space="preserve">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b/>
          <w:color w:val="auto"/>
          <w:sz w:val="28"/>
          <w:szCs w:val="28"/>
        </w:rPr>
        <w:t>Информационно-просветительская работа</w:t>
      </w:r>
      <w:r w:rsidRPr="0074495D">
        <w:rPr>
          <w:rFonts w:ascii="Times New Roman" w:hAnsi="Times New Roman" w:cs="Times New Roman"/>
          <w:color w:val="auto"/>
          <w:sz w:val="28"/>
          <w:szCs w:val="28"/>
        </w:rPr>
        <w:t xml:space="preserve"> включа</w:t>
      </w:r>
      <w:r w:rsidR="00A16B1E">
        <w:rPr>
          <w:rFonts w:ascii="Times New Roman" w:hAnsi="Times New Roman" w:cs="Times New Roman"/>
          <w:color w:val="auto"/>
          <w:sz w:val="28"/>
          <w:szCs w:val="28"/>
        </w:rPr>
        <w:t>е</w:t>
      </w:r>
      <w:r w:rsidRPr="0074495D">
        <w:rPr>
          <w:rFonts w:ascii="Times New Roman" w:hAnsi="Times New Roman" w:cs="Times New Roman"/>
          <w:color w:val="auto"/>
          <w:sz w:val="28"/>
          <w:szCs w:val="28"/>
        </w:rPr>
        <w:t xml:space="preserve">т в себя следующее: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AC384E">
      <w:pPr>
        <w:pStyle w:val="Default"/>
        <w:numPr>
          <w:ilvl w:val="0"/>
          <w:numId w:val="130"/>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Default="00B540EE" w:rsidP="0084274F">
      <w:pPr>
        <w:pStyle w:val="3"/>
        <w:numPr>
          <w:ilvl w:val="2"/>
          <w:numId w:val="214"/>
        </w:numPr>
        <w:jc w:val="both"/>
        <w:rPr>
          <w:szCs w:val="28"/>
        </w:rPr>
      </w:pPr>
      <w:bookmarkStart w:id="376" w:name="_Toc414553278"/>
      <w:r w:rsidRPr="003553F1">
        <w:rPr>
          <w:szCs w:val="28"/>
        </w:rPr>
        <w:t>Система комплексного психолого-медико-социального сопровождения и поддержки обучающихся с ограниченными возможностями здоровья, включающая комплексное обследование, мониторинг динамики развития, успешности освоения основной образовательной программы основного общего образования</w:t>
      </w:r>
      <w:bookmarkEnd w:id="376"/>
    </w:p>
    <w:tbl>
      <w:tblPr>
        <w:tblStyle w:val="a4"/>
        <w:tblW w:w="0" w:type="auto"/>
        <w:tblLook w:val="04A0" w:firstRow="1" w:lastRow="0" w:firstColumn="1" w:lastColumn="0" w:noHBand="0" w:noVBand="1"/>
      </w:tblPr>
      <w:tblGrid>
        <w:gridCol w:w="1242"/>
        <w:gridCol w:w="6946"/>
        <w:gridCol w:w="1524"/>
      </w:tblGrid>
      <w:tr w:rsidR="00F92D62" w:rsidRPr="0084274F" w:rsidTr="0084274F">
        <w:tc>
          <w:tcPr>
            <w:tcW w:w="1242"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Направления деятельности</w:t>
            </w:r>
          </w:p>
        </w:tc>
        <w:tc>
          <w:tcPr>
            <w:tcW w:w="1524"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Сроки</w:t>
            </w:r>
          </w:p>
        </w:tc>
      </w:tr>
      <w:tr w:rsidR="00F92D62" w:rsidRPr="0084274F" w:rsidTr="00182D4C">
        <w:tc>
          <w:tcPr>
            <w:tcW w:w="9712" w:type="dxa"/>
            <w:gridSpan w:val="3"/>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Диагностическое</w:t>
            </w:r>
          </w:p>
        </w:tc>
      </w:tr>
      <w:tr w:rsidR="00F92D62" w:rsidRPr="0084274F" w:rsidTr="0084274F">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Изучение социальной ситуации развития и условий семейного воспитания ребёнка.</w:t>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84274F">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Изучение развития эмоционально-волевой сферы и личностн</w:t>
            </w:r>
            <w:r w:rsidR="0084274F">
              <w:rPr>
                <w:rFonts w:ascii="Times New Roman" w:hAnsi="Times New Roman"/>
                <w:sz w:val="24"/>
                <w:szCs w:val="24"/>
                <w:lang w:eastAsia="ru-RU"/>
              </w:rPr>
              <w:t>ых особенностей обучающихся.</w:t>
            </w:r>
            <w:r w:rsidR="0084274F">
              <w:rPr>
                <w:rFonts w:ascii="Times New Roman" w:hAnsi="Times New Roman"/>
                <w:sz w:val="24"/>
                <w:szCs w:val="24"/>
                <w:lang w:eastAsia="ru-RU"/>
              </w:rPr>
              <w:tab/>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84274F">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3</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Изучение условий</w:t>
            </w:r>
            <w:r w:rsidR="0084274F">
              <w:rPr>
                <w:rFonts w:ascii="Times New Roman" w:hAnsi="Times New Roman"/>
                <w:sz w:val="24"/>
                <w:szCs w:val="24"/>
                <w:lang w:eastAsia="ru-RU"/>
              </w:rPr>
              <w:t xml:space="preserve"> семейного воспитания ребёнка.</w:t>
            </w:r>
            <w:r w:rsidR="0084274F">
              <w:rPr>
                <w:rFonts w:ascii="Times New Roman" w:hAnsi="Times New Roman"/>
                <w:sz w:val="24"/>
                <w:szCs w:val="24"/>
                <w:lang w:eastAsia="ru-RU"/>
              </w:rPr>
              <w:tab/>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84274F">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4</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Изучение уровня социализации ребёнка с ограниченными возможностями здоровья.</w:t>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84274F">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lastRenderedPageBreak/>
              <w:t>5</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Системный разносторонний контроль над уровнем и динамикой развития ребёнка.</w:t>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182D4C">
        <w:tc>
          <w:tcPr>
            <w:tcW w:w="9712" w:type="dxa"/>
            <w:gridSpan w:val="3"/>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Коррекционно</w:t>
            </w:r>
            <w:r w:rsidR="0084274F">
              <w:rPr>
                <w:rFonts w:ascii="Times New Roman" w:hAnsi="Times New Roman"/>
                <w:sz w:val="24"/>
                <w:szCs w:val="24"/>
                <w:lang w:eastAsia="ru-RU"/>
              </w:rPr>
              <w:t>е</w:t>
            </w:r>
          </w:p>
        </w:tc>
      </w:tr>
      <w:tr w:rsidR="00F92D62" w:rsidRPr="0084274F" w:rsidTr="0084274F">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Разработка индивидуальной программы сопровождения. 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w:t>
            </w:r>
            <w:r w:rsidRPr="0084274F">
              <w:rPr>
                <w:rFonts w:ascii="Times New Roman" w:hAnsi="Times New Roman"/>
                <w:sz w:val="24"/>
                <w:szCs w:val="24"/>
                <w:lang w:eastAsia="ru-RU"/>
              </w:rPr>
              <w:tab/>
              <w:t xml:space="preserve">В </w:t>
            </w:r>
            <w:r w:rsidR="0084274F">
              <w:rPr>
                <w:rFonts w:ascii="Times New Roman" w:hAnsi="Times New Roman"/>
                <w:sz w:val="24"/>
                <w:szCs w:val="24"/>
                <w:lang w:eastAsia="ru-RU"/>
              </w:rPr>
              <w:t>течение года</w:t>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84274F">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r w:rsidRPr="0084274F">
              <w:rPr>
                <w:rFonts w:ascii="Times New Roman" w:hAnsi="Times New Roman"/>
                <w:sz w:val="24"/>
                <w:szCs w:val="24"/>
                <w:lang w:eastAsia="ru-RU"/>
              </w:rPr>
              <w:tab/>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182D4C">
        <w:tc>
          <w:tcPr>
            <w:tcW w:w="9712" w:type="dxa"/>
            <w:gridSpan w:val="3"/>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Развивающее</w:t>
            </w:r>
          </w:p>
        </w:tc>
      </w:tr>
      <w:tr w:rsidR="00F92D62" w:rsidRPr="0084274F" w:rsidTr="0084274F">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6946" w:type="dxa"/>
          </w:tcPr>
          <w:p w:rsidR="00F92D62" w:rsidRPr="0084274F" w:rsidRDefault="00F92D62" w:rsidP="0084274F">
            <w:pPr>
              <w:spacing w:after="0"/>
              <w:rPr>
                <w:rFonts w:ascii="Times New Roman" w:hAnsi="Times New Roman"/>
                <w:sz w:val="24"/>
                <w:szCs w:val="24"/>
                <w:lang w:eastAsia="ru-RU"/>
              </w:rPr>
            </w:pPr>
            <w:proofErr w:type="gramStart"/>
            <w:r w:rsidRPr="0084274F">
              <w:rPr>
                <w:rFonts w:ascii="Times New Roman" w:hAnsi="Times New Roman"/>
                <w:sz w:val="24"/>
                <w:szCs w:val="24"/>
                <w:lang w:eastAsia="ru-RU"/>
              </w:rPr>
              <w:t>Развитие моторики, графо-моторных навыков, тактильно-двигательного восприятия, внимания, памяти, мышления, эмоционально-волевой сферы.</w:t>
            </w:r>
            <w:proofErr w:type="gramEnd"/>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84274F">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Развитие у</w:t>
            </w:r>
            <w:r w:rsidR="0084274F">
              <w:rPr>
                <w:rFonts w:ascii="Times New Roman" w:hAnsi="Times New Roman"/>
                <w:sz w:val="24"/>
                <w:szCs w:val="24"/>
                <w:lang w:eastAsia="ru-RU"/>
              </w:rPr>
              <w:t>ниверсальных учебных действий.</w:t>
            </w:r>
            <w:r w:rsidR="0084274F">
              <w:rPr>
                <w:rFonts w:ascii="Times New Roman" w:hAnsi="Times New Roman"/>
                <w:sz w:val="24"/>
                <w:szCs w:val="24"/>
                <w:lang w:eastAsia="ru-RU"/>
              </w:rPr>
              <w:tab/>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182D4C">
        <w:tc>
          <w:tcPr>
            <w:tcW w:w="9712" w:type="dxa"/>
            <w:gridSpan w:val="3"/>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Консультационное</w:t>
            </w:r>
          </w:p>
        </w:tc>
      </w:tr>
      <w:tr w:rsidR="00F92D62" w:rsidRPr="0084274F" w:rsidTr="00F92D62">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Разработка рекомендаций по основным направлениям работы с </w:t>
            </w:r>
            <w:proofErr w:type="gramStart"/>
            <w:r w:rsidRPr="0084274F">
              <w:rPr>
                <w:rFonts w:ascii="Times New Roman" w:hAnsi="Times New Roman"/>
                <w:sz w:val="24"/>
                <w:szCs w:val="24"/>
                <w:lang w:eastAsia="ru-RU"/>
              </w:rPr>
              <w:t>обучающимися</w:t>
            </w:r>
            <w:proofErr w:type="gramEnd"/>
            <w:r w:rsidRPr="0084274F">
              <w:rPr>
                <w:rFonts w:ascii="Times New Roman" w:hAnsi="Times New Roman"/>
                <w:sz w:val="24"/>
                <w:szCs w:val="24"/>
                <w:lang w:eastAsia="ru-RU"/>
              </w:rPr>
              <w:t xml:space="preserve"> для всех участников образовательного процесса.</w:t>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F92D62">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Консультирование педагогов по результатам диагностики, по выбору индивидуально-ориентированных методов и приёмов работы с </w:t>
            </w:r>
            <w:proofErr w:type="gramStart"/>
            <w:r w:rsidRPr="0084274F">
              <w:rPr>
                <w:rFonts w:ascii="Times New Roman" w:hAnsi="Times New Roman"/>
                <w:sz w:val="24"/>
                <w:szCs w:val="24"/>
                <w:lang w:eastAsia="ru-RU"/>
              </w:rPr>
              <w:t>обучающимися</w:t>
            </w:r>
            <w:proofErr w:type="gramEnd"/>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F92D62">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3</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Помощь родителям в вопросах выбора стратегии воспитания и приёмов коррекционного обучения ребёнка с ограниченными возможностями здоровья.</w:t>
            </w:r>
            <w:r w:rsidRPr="0084274F">
              <w:rPr>
                <w:rFonts w:ascii="Times New Roman" w:hAnsi="Times New Roman"/>
                <w:sz w:val="24"/>
                <w:szCs w:val="24"/>
                <w:lang w:eastAsia="ru-RU"/>
              </w:rPr>
              <w:tab/>
            </w:r>
          </w:p>
          <w:p w:rsidR="00F92D62" w:rsidRPr="0084274F" w:rsidRDefault="00F92D62" w:rsidP="0084274F">
            <w:pPr>
              <w:spacing w:after="0"/>
              <w:rPr>
                <w:rFonts w:ascii="Times New Roman" w:hAnsi="Times New Roman"/>
                <w:sz w:val="24"/>
                <w:szCs w:val="24"/>
                <w:lang w:eastAsia="ru-RU"/>
              </w:rPr>
            </w:pP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F92D62">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4</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Содействие в приобретении </w:t>
            </w:r>
            <w:proofErr w:type="gramStart"/>
            <w:r w:rsidRPr="0084274F">
              <w:rPr>
                <w:rFonts w:ascii="Times New Roman" w:hAnsi="Times New Roman"/>
                <w:sz w:val="24"/>
                <w:szCs w:val="24"/>
                <w:lang w:eastAsia="ru-RU"/>
              </w:rPr>
              <w:t>обучающимися</w:t>
            </w:r>
            <w:proofErr w:type="gramEnd"/>
            <w:r w:rsidRPr="0084274F">
              <w:rPr>
                <w:rFonts w:ascii="Times New Roman" w:hAnsi="Times New Roman"/>
                <w:sz w:val="24"/>
                <w:szCs w:val="24"/>
                <w:lang w:eastAsia="ru-RU"/>
              </w:rPr>
              <w:t xml:space="preserve"> психологических знаний, умений, навыков необходимых в преодолении трудностей общения, обучения. </w:t>
            </w:r>
            <w:r w:rsidRPr="0084274F">
              <w:rPr>
                <w:rFonts w:ascii="Times New Roman" w:hAnsi="Times New Roman"/>
                <w:sz w:val="24"/>
                <w:szCs w:val="24"/>
                <w:lang w:eastAsia="ru-RU"/>
              </w:rPr>
              <w:tab/>
            </w:r>
          </w:p>
          <w:p w:rsidR="00F92D62" w:rsidRPr="0084274F" w:rsidRDefault="00F92D62" w:rsidP="0084274F">
            <w:pPr>
              <w:spacing w:after="0"/>
              <w:rPr>
                <w:rFonts w:ascii="Times New Roman" w:hAnsi="Times New Roman"/>
                <w:sz w:val="24"/>
                <w:szCs w:val="24"/>
                <w:lang w:eastAsia="ru-RU"/>
              </w:rPr>
            </w:pP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F92D62">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5</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Содействие в выборе будущей профессии.</w:t>
            </w:r>
            <w:r w:rsidRPr="0084274F">
              <w:rPr>
                <w:rFonts w:ascii="Times New Roman" w:hAnsi="Times New Roman"/>
                <w:sz w:val="24"/>
                <w:szCs w:val="24"/>
                <w:lang w:eastAsia="ru-RU"/>
              </w:rPr>
              <w:tab/>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182D4C">
        <w:tc>
          <w:tcPr>
            <w:tcW w:w="9712" w:type="dxa"/>
            <w:gridSpan w:val="3"/>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Просветительское</w:t>
            </w:r>
          </w:p>
        </w:tc>
      </w:tr>
      <w:tr w:rsidR="00F92D62" w:rsidRPr="0084274F" w:rsidTr="00F92D62">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вопросов, связанных с особенностями образовательного процесса, повышения психологической грамотности</w:t>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F92D62">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Проведение тематических выступлений для педагогов по разъяснению индивидуально-типологических особенностей различных категорий детей с ограниченными возможностями здоровья.</w:t>
            </w:r>
          </w:p>
        </w:tc>
        <w:tc>
          <w:tcPr>
            <w:tcW w:w="1524" w:type="dxa"/>
          </w:tcPr>
          <w:p w:rsidR="00F92D62" w:rsidRPr="0084274F" w:rsidRDefault="00F92D62" w:rsidP="0084274F">
            <w:pPr>
              <w:spacing w:after="0"/>
              <w:rPr>
                <w:rFonts w:ascii="Times New Roman" w:hAnsi="Times New Roman"/>
                <w:sz w:val="24"/>
                <w:szCs w:val="24"/>
                <w:lang w:eastAsia="ru-RU"/>
              </w:rPr>
            </w:pPr>
          </w:p>
        </w:tc>
      </w:tr>
      <w:tr w:rsidR="00F92D62" w:rsidRPr="0084274F" w:rsidTr="00F92D62">
        <w:tc>
          <w:tcPr>
            <w:tcW w:w="1242" w:type="dxa"/>
          </w:tcPr>
          <w:p w:rsidR="00F92D62"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3</w:t>
            </w:r>
          </w:p>
        </w:tc>
        <w:tc>
          <w:tcPr>
            <w:tcW w:w="6946" w:type="dxa"/>
          </w:tcPr>
          <w:p w:rsidR="00F92D62" w:rsidRPr="0084274F" w:rsidRDefault="00F92D62" w:rsidP="0084274F">
            <w:pPr>
              <w:spacing w:after="0"/>
              <w:rPr>
                <w:rFonts w:ascii="Times New Roman" w:hAnsi="Times New Roman"/>
                <w:sz w:val="24"/>
                <w:szCs w:val="24"/>
                <w:lang w:eastAsia="ru-RU"/>
              </w:rPr>
            </w:pPr>
            <w:r w:rsidRPr="0084274F">
              <w:rPr>
                <w:rFonts w:ascii="Times New Roman" w:hAnsi="Times New Roman"/>
                <w:sz w:val="24"/>
                <w:szCs w:val="24"/>
                <w:lang w:eastAsia="ru-RU"/>
              </w:rPr>
              <w:t>Работа на школьном сайте</w:t>
            </w:r>
          </w:p>
        </w:tc>
        <w:tc>
          <w:tcPr>
            <w:tcW w:w="1524" w:type="dxa"/>
          </w:tcPr>
          <w:p w:rsidR="00F92D62" w:rsidRPr="0084274F" w:rsidRDefault="00F92D62" w:rsidP="0084274F">
            <w:pPr>
              <w:spacing w:after="0"/>
              <w:rPr>
                <w:rFonts w:ascii="Times New Roman" w:hAnsi="Times New Roman"/>
                <w:sz w:val="24"/>
                <w:szCs w:val="24"/>
                <w:lang w:eastAsia="ru-RU"/>
              </w:rPr>
            </w:pPr>
          </w:p>
        </w:tc>
      </w:tr>
    </w:tbl>
    <w:p w:rsidR="001D5D1B" w:rsidRPr="0084274F" w:rsidRDefault="001D5D1B"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СОЦИАЛЬНЫЙ БЛОК     Цель:</w:t>
      </w:r>
    </w:p>
    <w:p w:rsidR="001D5D1B" w:rsidRPr="0084274F" w:rsidRDefault="001D5D1B"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lastRenderedPageBreak/>
        <w:t>Создание благоприятных условий для развития личности ребёнка, оказание ему комплексной помощи в саморазвитии и самореализации в процессе восприятия мира и адаптации в нём, защита ребёнка в его личностном пространстве, установление связей и партнёрских отношений между семьёй и школой.</w:t>
      </w:r>
    </w:p>
    <w:p w:rsidR="00163E07"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Ответственные: заместитель директора, учитель</w:t>
      </w:r>
    </w:p>
    <w:tbl>
      <w:tblPr>
        <w:tblStyle w:val="a4"/>
        <w:tblW w:w="0" w:type="auto"/>
        <w:tblLook w:val="04A0" w:firstRow="1" w:lastRow="0" w:firstColumn="1" w:lastColumn="0" w:noHBand="0" w:noVBand="1"/>
      </w:tblPr>
      <w:tblGrid>
        <w:gridCol w:w="1201"/>
        <w:gridCol w:w="6715"/>
        <w:gridCol w:w="1796"/>
      </w:tblGrid>
      <w:tr w:rsidR="00F92D62" w:rsidRPr="0084274F" w:rsidTr="00F42FE0">
        <w:tc>
          <w:tcPr>
            <w:tcW w:w="1201" w:type="dxa"/>
          </w:tcPr>
          <w:p w:rsidR="00F92D62" w:rsidRPr="0084274F" w:rsidRDefault="00163E07"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w:t>
            </w:r>
          </w:p>
        </w:tc>
        <w:tc>
          <w:tcPr>
            <w:tcW w:w="6715" w:type="dxa"/>
          </w:tcPr>
          <w:p w:rsidR="00F92D62" w:rsidRPr="0084274F" w:rsidRDefault="00163E07"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Направления деятельности</w:t>
            </w:r>
          </w:p>
        </w:tc>
        <w:tc>
          <w:tcPr>
            <w:tcW w:w="1796" w:type="dxa"/>
          </w:tcPr>
          <w:p w:rsidR="00F92D62"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Сроки</w:t>
            </w:r>
          </w:p>
        </w:tc>
      </w:tr>
      <w:tr w:rsidR="00163E07" w:rsidRPr="0084274F" w:rsidTr="00182D4C">
        <w:tc>
          <w:tcPr>
            <w:tcW w:w="9712" w:type="dxa"/>
            <w:gridSpan w:val="3"/>
          </w:tcPr>
          <w:p w:rsidR="00163E07"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Диагностическое</w:t>
            </w:r>
          </w:p>
        </w:tc>
      </w:tr>
      <w:tr w:rsidR="00F92D62" w:rsidRPr="0084274F" w:rsidTr="00F42FE0">
        <w:tc>
          <w:tcPr>
            <w:tcW w:w="1201" w:type="dxa"/>
          </w:tcPr>
          <w:p w:rsidR="00F92D62" w:rsidRPr="0084274F" w:rsidRDefault="0084274F" w:rsidP="0084274F">
            <w:pPr>
              <w:spacing w:after="0"/>
              <w:jc w:val="both"/>
              <w:rPr>
                <w:rFonts w:ascii="Times New Roman" w:hAnsi="Times New Roman"/>
                <w:sz w:val="24"/>
                <w:szCs w:val="24"/>
                <w:lang w:eastAsia="ru-RU"/>
              </w:rPr>
            </w:pPr>
            <w:r>
              <w:rPr>
                <w:rFonts w:ascii="Times New Roman" w:hAnsi="Times New Roman"/>
                <w:sz w:val="24"/>
                <w:szCs w:val="24"/>
                <w:lang w:eastAsia="ru-RU"/>
              </w:rPr>
              <w:t>1</w:t>
            </w:r>
          </w:p>
        </w:tc>
        <w:tc>
          <w:tcPr>
            <w:tcW w:w="6715" w:type="dxa"/>
          </w:tcPr>
          <w:p w:rsidR="00F92D62" w:rsidRPr="0084274F" w:rsidRDefault="00163E07"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Исследование семей для выявления общих, социально-педагогических сведений о семье в соответствии с социальным паспортом семьи.</w:t>
            </w:r>
          </w:p>
        </w:tc>
        <w:tc>
          <w:tcPr>
            <w:tcW w:w="1796" w:type="dxa"/>
          </w:tcPr>
          <w:p w:rsidR="00F92D62"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2 раза в год</w:t>
            </w:r>
          </w:p>
        </w:tc>
      </w:tr>
      <w:tr w:rsidR="00F92D62" w:rsidRPr="0084274F" w:rsidTr="00F42FE0">
        <w:tc>
          <w:tcPr>
            <w:tcW w:w="1201" w:type="dxa"/>
          </w:tcPr>
          <w:p w:rsidR="00F92D62" w:rsidRPr="0084274F" w:rsidRDefault="0084274F" w:rsidP="0084274F">
            <w:pPr>
              <w:spacing w:after="0"/>
              <w:jc w:val="both"/>
              <w:rPr>
                <w:rFonts w:ascii="Times New Roman" w:hAnsi="Times New Roman"/>
                <w:sz w:val="24"/>
                <w:szCs w:val="24"/>
                <w:lang w:eastAsia="ru-RU"/>
              </w:rPr>
            </w:pPr>
            <w:r>
              <w:rPr>
                <w:rFonts w:ascii="Times New Roman" w:hAnsi="Times New Roman"/>
                <w:sz w:val="24"/>
                <w:szCs w:val="24"/>
                <w:lang w:eastAsia="ru-RU"/>
              </w:rPr>
              <w:t>2</w:t>
            </w:r>
          </w:p>
        </w:tc>
        <w:tc>
          <w:tcPr>
            <w:tcW w:w="6715" w:type="dxa"/>
          </w:tcPr>
          <w:p w:rsidR="00F92D62" w:rsidRPr="0084274F" w:rsidRDefault="00163E07"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Изучение ситуации развития ребёнка, условий воспитания. Обследование жилищно-бытовых условий</w:t>
            </w:r>
          </w:p>
        </w:tc>
        <w:tc>
          <w:tcPr>
            <w:tcW w:w="1796" w:type="dxa"/>
          </w:tcPr>
          <w:p w:rsidR="00F92D62"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2 раза в год</w:t>
            </w:r>
          </w:p>
        </w:tc>
      </w:tr>
      <w:tr w:rsidR="00F92D62" w:rsidRPr="0084274F" w:rsidTr="00F42FE0">
        <w:tc>
          <w:tcPr>
            <w:tcW w:w="1201" w:type="dxa"/>
          </w:tcPr>
          <w:p w:rsidR="00F92D62" w:rsidRPr="0084274F" w:rsidRDefault="0084274F" w:rsidP="0084274F">
            <w:pPr>
              <w:spacing w:after="0"/>
              <w:jc w:val="both"/>
              <w:rPr>
                <w:rFonts w:ascii="Times New Roman" w:hAnsi="Times New Roman"/>
                <w:sz w:val="24"/>
                <w:szCs w:val="24"/>
                <w:lang w:eastAsia="ru-RU"/>
              </w:rPr>
            </w:pPr>
            <w:r>
              <w:rPr>
                <w:rFonts w:ascii="Times New Roman" w:hAnsi="Times New Roman"/>
                <w:sz w:val="24"/>
                <w:szCs w:val="24"/>
                <w:lang w:eastAsia="ru-RU"/>
              </w:rPr>
              <w:t>3</w:t>
            </w:r>
          </w:p>
        </w:tc>
        <w:tc>
          <w:tcPr>
            <w:tcW w:w="6715" w:type="dxa"/>
          </w:tcPr>
          <w:p w:rsidR="00F92D62" w:rsidRPr="0084274F" w:rsidRDefault="00163E07"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Собеседование с участниками образовательного процесса для выявления проблем в обучении и воспитании детей с ОВЗ, их реабилитации.</w:t>
            </w:r>
          </w:p>
        </w:tc>
        <w:tc>
          <w:tcPr>
            <w:tcW w:w="1796" w:type="dxa"/>
          </w:tcPr>
          <w:p w:rsidR="00F92D62"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2 раза в год</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4</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Распознавание, диагностирование и разрешение конфликтов, затрагивающих интересы ребенка, проблемных ситуаций на ранних стадиях развития с целью предотвращения серьёзных последствий.</w:t>
            </w:r>
            <w:r w:rsidRPr="0084274F">
              <w:rPr>
                <w:rFonts w:ascii="Times New Roman" w:hAnsi="Times New Roman"/>
                <w:sz w:val="24"/>
                <w:szCs w:val="24"/>
                <w:lang w:eastAsia="ru-RU"/>
              </w:rPr>
              <w:tab/>
            </w:r>
          </w:p>
        </w:tc>
        <w:tc>
          <w:tcPr>
            <w:tcW w:w="1796" w:type="dxa"/>
          </w:tcPr>
          <w:p w:rsidR="00F42FE0" w:rsidRPr="0084274F" w:rsidRDefault="00F42FE0"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5</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Создание и корректировка банка данных, реабилитационных карт детей с ограниченными возможностями здоровья</w:t>
            </w:r>
          </w:p>
        </w:tc>
        <w:tc>
          <w:tcPr>
            <w:tcW w:w="1796"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На начало учебного года</w:t>
            </w:r>
          </w:p>
        </w:tc>
      </w:tr>
      <w:tr w:rsidR="00F42FE0" w:rsidRPr="0084274F" w:rsidTr="00182D4C">
        <w:tc>
          <w:tcPr>
            <w:tcW w:w="9712" w:type="dxa"/>
            <w:gridSpan w:val="3"/>
          </w:tcPr>
          <w:p w:rsidR="00F42FE0"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 xml:space="preserve">Учебно — воспитательное </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1</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Помощь семье в проблемах, связанных с учебой и воспитанием ребенка</w:t>
            </w:r>
          </w:p>
        </w:tc>
        <w:tc>
          <w:tcPr>
            <w:tcW w:w="1796"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По мере необходимости</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2</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Составление индивидуальной программы сопровождения, включая: определение вида и объема необходимой помощи.</w:t>
            </w:r>
          </w:p>
        </w:tc>
        <w:tc>
          <w:tcPr>
            <w:tcW w:w="1796"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На начало учебного года</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3</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Помощь ребенку в устранении причин, негативно влияющих на его посещаемость и успеваемость</w:t>
            </w:r>
          </w:p>
        </w:tc>
        <w:tc>
          <w:tcPr>
            <w:tcW w:w="1796" w:type="dxa"/>
          </w:tcPr>
          <w:p w:rsidR="00F42FE0" w:rsidRPr="0084274F" w:rsidRDefault="00F42FE0"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4</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Оказание помощи в учебной деятельности и личностном росте, выработка единых педагогических требований в работе с каждым ребёнком с ОВЗ.</w:t>
            </w:r>
          </w:p>
        </w:tc>
        <w:tc>
          <w:tcPr>
            <w:tcW w:w="1796" w:type="dxa"/>
          </w:tcPr>
          <w:p w:rsidR="00F42FE0" w:rsidRPr="0084274F" w:rsidRDefault="00F42FE0"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5</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Организация досуга детей с ОВЗ, вовлечение их в кружковую, секционную, трудовую деятельность, с целью проявления творческих способностей ребёнка и обеспечения его занятостью в свободное время.</w:t>
            </w:r>
          </w:p>
        </w:tc>
        <w:tc>
          <w:tcPr>
            <w:tcW w:w="1796"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В течение года</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6</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Содействие в социальной адаптации обучающихся (социальный патронаж, экскурсии, участие в праздниках, концертах, спектаклях).</w:t>
            </w:r>
            <w:r w:rsidRPr="0084274F">
              <w:rPr>
                <w:rFonts w:ascii="Times New Roman" w:hAnsi="Times New Roman"/>
                <w:sz w:val="24"/>
                <w:szCs w:val="24"/>
                <w:lang w:eastAsia="ru-RU"/>
              </w:rPr>
              <w:tab/>
            </w:r>
          </w:p>
        </w:tc>
        <w:tc>
          <w:tcPr>
            <w:tcW w:w="1796" w:type="dxa"/>
          </w:tcPr>
          <w:p w:rsidR="00F42FE0" w:rsidRPr="0084274F" w:rsidRDefault="00F42FE0"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F42FE0" w:rsidRPr="0084274F" w:rsidTr="00182D4C">
        <w:tc>
          <w:tcPr>
            <w:tcW w:w="9712" w:type="dxa"/>
            <w:gridSpan w:val="3"/>
          </w:tcPr>
          <w:p w:rsidR="00F42FE0" w:rsidRPr="0084274F" w:rsidRDefault="00F42FE0"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Оздоровительное </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1</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Обеспечение сохранности и укрепление физического, психического, социального и нравственного здоровья личности</w:t>
            </w:r>
          </w:p>
        </w:tc>
        <w:tc>
          <w:tcPr>
            <w:tcW w:w="1796" w:type="dxa"/>
          </w:tcPr>
          <w:p w:rsidR="00F42FE0" w:rsidRPr="0084274F" w:rsidRDefault="00F42FE0"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2</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Содействие в организации санаторно-курортного лечения, медицинского обследования, посещения оздоровительного лагеря</w:t>
            </w:r>
          </w:p>
        </w:tc>
        <w:tc>
          <w:tcPr>
            <w:tcW w:w="1796"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По мере необходимости</w:t>
            </w:r>
          </w:p>
        </w:tc>
      </w:tr>
      <w:tr w:rsidR="00F42FE0" w:rsidRPr="0084274F" w:rsidTr="00182D4C">
        <w:tc>
          <w:tcPr>
            <w:tcW w:w="9712" w:type="dxa"/>
            <w:gridSpan w:val="3"/>
          </w:tcPr>
          <w:p w:rsidR="00F42FE0" w:rsidRPr="0084274F" w:rsidRDefault="00F42FE0" w:rsidP="0084274F">
            <w:pPr>
              <w:spacing w:after="0"/>
              <w:rPr>
                <w:rFonts w:ascii="Times New Roman" w:hAnsi="Times New Roman"/>
                <w:sz w:val="24"/>
                <w:szCs w:val="24"/>
                <w:lang w:eastAsia="ru-RU"/>
              </w:rPr>
            </w:pPr>
            <w:r w:rsidRPr="0084274F">
              <w:rPr>
                <w:rFonts w:ascii="Times New Roman" w:hAnsi="Times New Roman"/>
                <w:sz w:val="24"/>
                <w:szCs w:val="24"/>
                <w:lang w:eastAsia="ru-RU"/>
              </w:rPr>
              <w:lastRenderedPageBreak/>
              <w:t xml:space="preserve">Социально – правовое </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1</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Пропаганда и разъяснение прав детей, семьи и педагогов</w:t>
            </w:r>
          </w:p>
        </w:tc>
        <w:tc>
          <w:tcPr>
            <w:tcW w:w="1796" w:type="dxa"/>
          </w:tcPr>
          <w:p w:rsidR="00F42FE0" w:rsidRPr="0084274F" w:rsidRDefault="00F42FE0" w:rsidP="0084274F">
            <w:pPr>
              <w:spacing w:after="0"/>
              <w:jc w:val="both"/>
              <w:rPr>
                <w:rFonts w:ascii="Times New Roman" w:hAnsi="Times New Roman"/>
                <w:sz w:val="24"/>
                <w:szCs w:val="24"/>
                <w:lang w:eastAsia="ru-RU"/>
              </w:rPr>
            </w:pP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2</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Решение конкретных проблем семьи путём оказания материальной помощи через УСЗН (управление социальной защиты населения), профориентационную работу.</w:t>
            </w:r>
          </w:p>
        </w:tc>
        <w:tc>
          <w:tcPr>
            <w:tcW w:w="1796"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По мере необходимости</w:t>
            </w:r>
          </w:p>
        </w:tc>
      </w:tr>
      <w:tr w:rsidR="00F42FE0" w:rsidRPr="0084274F" w:rsidTr="00F42FE0">
        <w:tc>
          <w:tcPr>
            <w:tcW w:w="1201" w:type="dxa"/>
          </w:tcPr>
          <w:p w:rsidR="00F42FE0" w:rsidRPr="0084274F" w:rsidRDefault="00F42FE0" w:rsidP="0084274F">
            <w:pPr>
              <w:spacing w:after="0"/>
              <w:jc w:val="both"/>
              <w:rPr>
                <w:rFonts w:ascii="Times New Roman" w:hAnsi="Times New Roman"/>
                <w:sz w:val="24"/>
                <w:szCs w:val="24"/>
                <w:lang w:eastAsia="ru-RU"/>
              </w:rPr>
            </w:pPr>
            <w:r>
              <w:rPr>
                <w:rFonts w:ascii="Times New Roman" w:hAnsi="Times New Roman"/>
                <w:sz w:val="24"/>
                <w:szCs w:val="24"/>
                <w:lang w:eastAsia="ru-RU"/>
              </w:rPr>
              <w:t>3</w:t>
            </w:r>
          </w:p>
        </w:tc>
        <w:tc>
          <w:tcPr>
            <w:tcW w:w="6715" w:type="dxa"/>
          </w:tcPr>
          <w:p w:rsidR="00F42FE0" w:rsidRPr="0084274F" w:rsidRDefault="00F42FE0"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Соблюдение прав ребенка, социально-правовое консультирование</w:t>
            </w:r>
          </w:p>
        </w:tc>
        <w:tc>
          <w:tcPr>
            <w:tcW w:w="1796" w:type="dxa"/>
          </w:tcPr>
          <w:p w:rsidR="00F42FE0" w:rsidRPr="0084274F" w:rsidRDefault="00F42FE0"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bl>
    <w:p w:rsidR="001D5D1B" w:rsidRPr="0084274F" w:rsidRDefault="001D5D1B" w:rsidP="0084274F">
      <w:pPr>
        <w:spacing w:after="0"/>
        <w:rPr>
          <w:rFonts w:ascii="Times New Roman" w:hAnsi="Times New Roman"/>
          <w:sz w:val="24"/>
          <w:szCs w:val="24"/>
          <w:lang w:eastAsia="ru-RU"/>
        </w:rPr>
      </w:pPr>
      <w:r w:rsidRPr="0084274F">
        <w:rPr>
          <w:rFonts w:ascii="Times New Roman" w:hAnsi="Times New Roman"/>
          <w:sz w:val="24"/>
          <w:szCs w:val="24"/>
          <w:lang w:eastAsia="ru-RU"/>
        </w:rPr>
        <w:t>ЛОГОПЕДИЧЕСКИЙ БЛОК</w:t>
      </w:r>
    </w:p>
    <w:p w:rsidR="001D5D1B" w:rsidRPr="0084274F" w:rsidRDefault="001D5D1B"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Цель</w:t>
      </w:r>
      <w:proofErr w:type="gramStart"/>
      <w:r w:rsidRPr="0084274F">
        <w:rPr>
          <w:rFonts w:ascii="Times New Roman" w:hAnsi="Times New Roman"/>
          <w:sz w:val="24"/>
          <w:szCs w:val="24"/>
          <w:lang w:eastAsia="ru-RU"/>
        </w:rPr>
        <w:t>:О</w:t>
      </w:r>
      <w:proofErr w:type="gramEnd"/>
      <w:r w:rsidRPr="0084274F">
        <w:rPr>
          <w:rFonts w:ascii="Times New Roman" w:hAnsi="Times New Roman"/>
          <w:sz w:val="24"/>
          <w:szCs w:val="24"/>
          <w:lang w:eastAsia="ru-RU"/>
        </w:rPr>
        <w:t>рганизация эффективного комплексного сопровождения обучающихся с целью коррекции и профилактики речевых нарушений на основе системно-деятельностного подхода.</w:t>
      </w:r>
    </w:p>
    <w:p w:rsidR="001D5D1B" w:rsidRPr="0084274F" w:rsidRDefault="001D5D1B" w:rsidP="0084274F">
      <w:pPr>
        <w:spacing w:after="0"/>
        <w:jc w:val="both"/>
        <w:rPr>
          <w:rFonts w:ascii="Times New Roman" w:hAnsi="Times New Roman"/>
          <w:sz w:val="24"/>
          <w:szCs w:val="24"/>
          <w:lang w:eastAsia="ru-RU"/>
        </w:rPr>
      </w:pPr>
      <w:r w:rsidRPr="0084274F">
        <w:rPr>
          <w:rFonts w:ascii="Times New Roman" w:hAnsi="Times New Roman"/>
          <w:sz w:val="24"/>
          <w:szCs w:val="24"/>
          <w:lang w:eastAsia="ru-RU"/>
        </w:rPr>
        <w:t>Ответственные: Учитель-логопед (на основании заключённого договора)</w:t>
      </w:r>
    </w:p>
    <w:tbl>
      <w:tblPr>
        <w:tblStyle w:val="a4"/>
        <w:tblW w:w="0" w:type="auto"/>
        <w:tblLook w:val="04A0" w:firstRow="1" w:lastRow="0" w:firstColumn="1" w:lastColumn="0" w:noHBand="0" w:noVBand="1"/>
      </w:tblPr>
      <w:tblGrid>
        <w:gridCol w:w="959"/>
        <w:gridCol w:w="7229"/>
        <w:gridCol w:w="1524"/>
      </w:tblGrid>
      <w:tr w:rsidR="00163E07" w:rsidRPr="0084274F" w:rsidTr="0084274F">
        <w:tc>
          <w:tcPr>
            <w:tcW w:w="959" w:type="dxa"/>
          </w:tcPr>
          <w:p w:rsidR="00163E07"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w:t>
            </w:r>
            <w:proofErr w:type="gramStart"/>
            <w:r w:rsidRPr="0084274F">
              <w:rPr>
                <w:rFonts w:ascii="Times New Roman" w:hAnsi="Times New Roman"/>
                <w:sz w:val="24"/>
                <w:szCs w:val="24"/>
                <w:lang w:eastAsia="ru-RU"/>
              </w:rPr>
              <w:t>п</w:t>
            </w:r>
            <w:proofErr w:type="gramEnd"/>
            <w:r w:rsidRPr="0084274F">
              <w:rPr>
                <w:rFonts w:ascii="Times New Roman" w:hAnsi="Times New Roman"/>
                <w:sz w:val="24"/>
                <w:szCs w:val="24"/>
                <w:lang w:eastAsia="ru-RU"/>
              </w:rPr>
              <w:t>/п</w:t>
            </w:r>
          </w:p>
        </w:tc>
        <w:tc>
          <w:tcPr>
            <w:tcW w:w="7229" w:type="dxa"/>
          </w:tcPr>
          <w:p w:rsidR="00163E07"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Направления деятельности</w:t>
            </w:r>
          </w:p>
        </w:tc>
        <w:tc>
          <w:tcPr>
            <w:tcW w:w="1524" w:type="dxa"/>
          </w:tcPr>
          <w:p w:rsidR="00163E07"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Сроки</w:t>
            </w:r>
          </w:p>
        </w:tc>
      </w:tr>
      <w:tr w:rsidR="00163E07" w:rsidRPr="0084274F" w:rsidTr="0084274F">
        <w:tc>
          <w:tcPr>
            <w:tcW w:w="959" w:type="dxa"/>
          </w:tcPr>
          <w:p w:rsidR="00163E07"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7229" w:type="dxa"/>
          </w:tcPr>
          <w:p w:rsidR="00163E07"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Своевременное выявление учащихся с речевыми нарушениями.</w:t>
            </w:r>
            <w:r w:rsidRPr="0084274F">
              <w:rPr>
                <w:rFonts w:ascii="Times New Roman" w:hAnsi="Times New Roman"/>
                <w:sz w:val="24"/>
                <w:szCs w:val="24"/>
                <w:lang w:eastAsia="ru-RU"/>
              </w:rPr>
              <w:tab/>
            </w:r>
          </w:p>
        </w:tc>
        <w:tc>
          <w:tcPr>
            <w:tcW w:w="1524" w:type="dxa"/>
          </w:tcPr>
          <w:p w:rsidR="00163E07"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На начало учебного года</w:t>
            </w:r>
          </w:p>
        </w:tc>
      </w:tr>
      <w:tr w:rsidR="00163E07" w:rsidRPr="0084274F" w:rsidTr="0084274F">
        <w:tc>
          <w:tcPr>
            <w:tcW w:w="959" w:type="dxa"/>
          </w:tcPr>
          <w:p w:rsidR="00163E07"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7229" w:type="dxa"/>
          </w:tcPr>
          <w:p w:rsidR="00163E07"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Определение структуры и степени выраженности речевых нарушений у учащихся</w:t>
            </w:r>
          </w:p>
        </w:tc>
        <w:tc>
          <w:tcPr>
            <w:tcW w:w="1524" w:type="dxa"/>
          </w:tcPr>
          <w:p w:rsidR="00163E07"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На начало учебного года</w:t>
            </w:r>
          </w:p>
        </w:tc>
      </w:tr>
      <w:tr w:rsidR="00163E07" w:rsidRPr="0084274F" w:rsidTr="0084274F">
        <w:tc>
          <w:tcPr>
            <w:tcW w:w="959" w:type="dxa"/>
          </w:tcPr>
          <w:p w:rsidR="00163E07"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3</w:t>
            </w:r>
          </w:p>
        </w:tc>
        <w:tc>
          <w:tcPr>
            <w:tcW w:w="7229" w:type="dxa"/>
          </w:tcPr>
          <w:p w:rsidR="00163E07"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Диагностика письменных работ обучающихся</w:t>
            </w:r>
          </w:p>
        </w:tc>
        <w:tc>
          <w:tcPr>
            <w:tcW w:w="1524" w:type="dxa"/>
          </w:tcPr>
          <w:p w:rsidR="00163E07"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3 раза в год</w:t>
            </w:r>
          </w:p>
        </w:tc>
      </w:tr>
      <w:tr w:rsidR="00163E07" w:rsidRPr="0084274F" w:rsidTr="00182D4C">
        <w:tc>
          <w:tcPr>
            <w:tcW w:w="9712" w:type="dxa"/>
            <w:gridSpan w:val="3"/>
          </w:tcPr>
          <w:p w:rsidR="00163E07" w:rsidRPr="0084274F" w:rsidRDefault="00163E07" w:rsidP="0084274F">
            <w:pPr>
              <w:spacing w:after="0"/>
              <w:rPr>
                <w:rFonts w:ascii="Times New Roman" w:hAnsi="Times New Roman"/>
                <w:sz w:val="24"/>
                <w:szCs w:val="24"/>
                <w:lang w:eastAsia="ru-RU"/>
              </w:rPr>
            </w:pPr>
            <w:r w:rsidRPr="0084274F">
              <w:rPr>
                <w:rFonts w:ascii="Times New Roman" w:hAnsi="Times New Roman"/>
                <w:sz w:val="24"/>
                <w:szCs w:val="24"/>
                <w:lang w:eastAsia="ru-RU"/>
              </w:rPr>
              <w:t>Коррекционное</w:t>
            </w:r>
            <w:r w:rsidRPr="0084274F">
              <w:rPr>
                <w:rFonts w:ascii="Times New Roman" w:hAnsi="Times New Roman"/>
                <w:sz w:val="24"/>
                <w:szCs w:val="24"/>
                <w:lang w:eastAsia="ru-RU"/>
              </w:rPr>
              <w:tab/>
            </w:r>
          </w:p>
        </w:tc>
      </w:tr>
      <w:tr w:rsidR="00163E07" w:rsidRPr="0084274F" w:rsidTr="0084274F">
        <w:tc>
          <w:tcPr>
            <w:tcW w:w="959" w:type="dxa"/>
          </w:tcPr>
          <w:p w:rsidR="00163E07" w:rsidRPr="0084274F" w:rsidRDefault="0084274F"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7229" w:type="dxa"/>
          </w:tcPr>
          <w:p w:rsidR="00163E07" w:rsidRPr="0084274F" w:rsidRDefault="00597E20" w:rsidP="0084274F">
            <w:pPr>
              <w:spacing w:after="0"/>
              <w:rPr>
                <w:rFonts w:ascii="Times New Roman" w:hAnsi="Times New Roman"/>
                <w:sz w:val="24"/>
                <w:szCs w:val="24"/>
                <w:lang w:eastAsia="ru-RU"/>
              </w:rPr>
            </w:pPr>
            <w:r w:rsidRPr="0084274F">
              <w:rPr>
                <w:rFonts w:ascii="Times New Roman" w:hAnsi="Times New Roman"/>
                <w:sz w:val="24"/>
                <w:szCs w:val="24"/>
                <w:lang w:eastAsia="ru-RU"/>
              </w:rPr>
              <w:t>Разработка индивидуальной программы сопровождения</w:t>
            </w:r>
            <w:proofErr w:type="gramStart"/>
            <w:r w:rsidRPr="0084274F">
              <w:rPr>
                <w:rFonts w:ascii="Times New Roman" w:hAnsi="Times New Roman"/>
                <w:sz w:val="24"/>
                <w:szCs w:val="24"/>
                <w:lang w:eastAsia="ru-RU"/>
              </w:rPr>
              <w:t>.П</w:t>
            </w:r>
            <w:proofErr w:type="gramEnd"/>
            <w:r w:rsidRPr="0084274F">
              <w:rPr>
                <w:rFonts w:ascii="Times New Roman" w:hAnsi="Times New Roman"/>
                <w:sz w:val="24"/>
                <w:szCs w:val="24"/>
                <w:lang w:eastAsia="ru-RU"/>
              </w:rPr>
              <w:t>ланирование соответствующей коррекционной работы</w:t>
            </w:r>
          </w:p>
        </w:tc>
        <w:tc>
          <w:tcPr>
            <w:tcW w:w="1524" w:type="dxa"/>
          </w:tcPr>
          <w:p w:rsidR="00163E07"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На начало учебного года</w:t>
            </w:r>
          </w:p>
        </w:tc>
      </w:tr>
      <w:tr w:rsidR="00096D94" w:rsidRPr="0084274F" w:rsidTr="0084274F">
        <w:tc>
          <w:tcPr>
            <w:tcW w:w="959"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7229"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Создание условий (использование речевой картотеки и игротеки), благоприятных для коррекции речи учащихся.</w:t>
            </w:r>
          </w:p>
        </w:tc>
        <w:tc>
          <w:tcPr>
            <w:tcW w:w="1524"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84274F">
        <w:tc>
          <w:tcPr>
            <w:tcW w:w="959"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3</w:t>
            </w:r>
          </w:p>
        </w:tc>
        <w:tc>
          <w:tcPr>
            <w:tcW w:w="7229"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Коррекция нарушений в развитии эмоционально-личностной сферы (релаксационные упражнения для мимики лица, драматизация, чтение по ролям, коррекция дисграфии и дислексии; коррекция недостатков лексико-грамматического строя речи).</w:t>
            </w:r>
          </w:p>
        </w:tc>
        <w:tc>
          <w:tcPr>
            <w:tcW w:w="1524"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182D4C">
        <w:tc>
          <w:tcPr>
            <w:tcW w:w="9712" w:type="dxa"/>
            <w:gridSpan w:val="3"/>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Консультационное</w:t>
            </w:r>
          </w:p>
          <w:p w:rsidR="00096D94" w:rsidRPr="0084274F" w:rsidRDefault="00096D94" w:rsidP="0084274F">
            <w:pPr>
              <w:spacing w:after="0"/>
              <w:rPr>
                <w:rFonts w:ascii="Times New Roman" w:hAnsi="Times New Roman"/>
                <w:sz w:val="24"/>
                <w:szCs w:val="24"/>
                <w:lang w:eastAsia="ru-RU"/>
              </w:rPr>
            </w:pPr>
          </w:p>
        </w:tc>
      </w:tr>
      <w:tr w:rsidR="00096D94" w:rsidRPr="0084274F" w:rsidTr="0084274F">
        <w:tc>
          <w:tcPr>
            <w:tcW w:w="959"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7229"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Проведение с участниками образовательного процесса целенаправленной и систематической работы по речевому развитию детей, необходимой коррекции, фиксированию речевых и неречевых реакций, анализу характера взаимодействий.</w:t>
            </w:r>
            <w:r w:rsidRPr="0084274F">
              <w:rPr>
                <w:rFonts w:ascii="Times New Roman" w:hAnsi="Times New Roman"/>
                <w:sz w:val="24"/>
                <w:szCs w:val="24"/>
                <w:lang w:eastAsia="ru-RU"/>
              </w:rPr>
              <w:tab/>
            </w:r>
          </w:p>
        </w:tc>
        <w:tc>
          <w:tcPr>
            <w:tcW w:w="1524"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84274F">
        <w:tc>
          <w:tcPr>
            <w:tcW w:w="959"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7229"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Систематические консультации для родителей. </w:t>
            </w:r>
          </w:p>
        </w:tc>
        <w:tc>
          <w:tcPr>
            <w:tcW w:w="1524"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182D4C">
        <w:tc>
          <w:tcPr>
            <w:tcW w:w="9712" w:type="dxa"/>
            <w:gridSpan w:val="3"/>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Просветительское </w:t>
            </w:r>
          </w:p>
        </w:tc>
      </w:tr>
      <w:tr w:rsidR="00096D94" w:rsidRPr="0084274F" w:rsidTr="0084274F">
        <w:tc>
          <w:tcPr>
            <w:tcW w:w="959"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7229"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Создание методического уголка для педагогов и родителей по вопросам развития и коррекции речи</w:t>
            </w:r>
          </w:p>
        </w:tc>
        <w:tc>
          <w:tcPr>
            <w:tcW w:w="1524"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На начало учебного года</w:t>
            </w:r>
          </w:p>
        </w:tc>
      </w:tr>
      <w:tr w:rsidR="00096D94" w:rsidRPr="0084274F" w:rsidTr="00182D4C">
        <w:tc>
          <w:tcPr>
            <w:tcW w:w="9712" w:type="dxa"/>
            <w:gridSpan w:val="3"/>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Развивающее </w:t>
            </w:r>
          </w:p>
        </w:tc>
      </w:tr>
      <w:tr w:rsidR="00096D94" w:rsidRPr="0084274F" w:rsidTr="0084274F">
        <w:tc>
          <w:tcPr>
            <w:tcW w:w="959"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7229"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Совершенствование движений сенсомоторного развития: развитие мелкой моторики кистей пальцев рук; развитие артикуляционной моторики</w:t>
            </w:r>
          </w:p>
        </w:tc>
        <w:tc>
          <w:tcPr>
            <w:tcW w:w="1524"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84274F">
        <w:tc>
          <w:tcPr>
            <w:tcW w:w="959"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lastRenderedPageBreak/>
              <w:t>2</w:t>
            </w:r>
          </w:p>
        </w:tc>
        <w:tc>
          <w:tcPr>
            <w:tcW w:w="7229"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Коррекция отдельных функций психической деятельности: развитие зрительного восприятия и узнавания, зрительной памяти и внимания, слухового внимания и памяти, пространственных представлений ориентаций, представлений о времени, фонетико-фонематических представлений. Формирование обобщенных представлений о свойствах предметов (цвет, форма, величина). Развитие формирования звукового анализа.</w:t>
            </w:r>
            <w:r w:rsidRPr="0084274F">
              <w:rPr>
                <w:rFonts w:ascii="Times New Roman" w:hAnsi="Times New Roman"/>
                <w:sz w:val="24"/>
                <w:szCs w:val="24"/>
                <w:lang w:eastAsia="ru-RU"/>
              </w:rPr>
              <w:tab/>
            </w:r>
          </w:p>
        </w:tc>
        <w:tc>
          <w:tcPr>
            <w:tcW w:w="1524"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84274F">
        <w:tc>
          <w:tcPr>
            <w:tcW w:w="959"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3</w:t>
            </w:r>
          </w:p>
        </w:tc>
        <w:tc>
          <w:tcPr>
            <w:tcW w:w="7229"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Развитие различных видов мышления: наглядно-образного мышления</w:t>
            </w:r>
          </w:p>
        </w:tc>
        <w:tc>
          <w:tcPr>
            <w:tcW w:w="1524"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84274F">
        <w:tc>
          <w:tcPr>
            <w:tcW w:w="959"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4</w:t>
            </w:r>
          </w:p>
        </w:tc>
        <w:tc>
          <w:tcPr>
            <w:tcW w:w="7229"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Развитие речи: фонематических процессов; артикуляционной моторики, речевого дыхания; постановка и автоматизация дефектных звуков. Формирование связной речи, навыков построения связного высказывания, монологической и диалогической речи.</w:t>
            </w:r>
            <w:r w:rsidRPr="0084274F">
              <w:rPr>
                <w:rFonts w:ascii="Times New Roman" w:hAnsi="Times New Roman"/>
                <w:sz w:val="24"/>
                <w:szCs w:val="24"/>
                <w:lang w:eastAsia="ru-RU"/>
              </w:rPr>
              <w:tab/>
            </w:r>
          </w:p>
        </w:tc>
        <w:tc>
          <w:tcPr>
            <w:tcW w:w="1524"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bl>
    <w:p w:rsidR="001D5D1B" w:rsidRPr="0084274F" w:rsidRDefault="001D5D1B" w:rsidP="0084274F">
      <w:pPr>
        <w:spacing w:after="0"/>
        <w:rPr>
          <w:rFonts w:ascii="Times New Roman" w:hAnsi="Times New Roman"/>
          <w:sz w:val="24"/>
          <w:szCs w:val="24"/>
          <w:lang w:eastAsia="ru-RU"/>
        </w:rPr>
      </w:pPr>
    </w:p>
    <w:p w:rsidR="001D5D1B" w:rsidRPr="0084274F" w:rsidRDefault="001D5D1B" w:rsidP="0084274F">
      <w:pPr>
        <w:spacing w:after="0" w:line="240" w:lineRule="auto"/>
        <w:rPr>
          <w:rFonts w:ascii="Times New Roman" w:hAnsi="Times New Roman"/>
          <w:sz w:val="24"/>
          <w:szCs w:val="24"/>
          <w:lang w:eastAsia="ru-RU"/>
        </w:rPr>
      </w:pPr>
      <w:r w:rsidRPr="0084274F">
        <w:rPr>
          <w:rFonts w:ascii="Times New Roman" w:hAnsi="Times New Roman"/>
          <w:sz w:val="24"/>
          <w:szCs w:val="24"/>
          <w:lang w:eastAsia="ru-RU"/>
        </w:rPr>
        <w:t>ПРЕДМЕТНО — ОБРАЗОВАТЕЛЬНЫЙ БЛОК</w:t>
      </w:r>
    </w:p>
    <w:p w:rsidR="00597E20" w:rsidRPr="0084274F" w:rsidRDefault="001D5D1B" w:rsidP="0084274F">
      <w:pPr>
        <w:spacing w:after="0" w:line="240" w:lineRule="auto"/>
        <w:rPr>
          <w:rFonts w:ascii="Times New Roman" w:hAnsi="Times New Roman"/>
          <w:sz w:val="24"/>
          <w:szCs w:val="24"/>
          <w:lang w:eastAsia="ru-RU"/>
        </w:rPr>
      </w:pPr>
      <w:r w:rsidRPr="0084274F">
        <w:rPr>
          <w:rFonts w:ascii="Times New Roman" w:hAnsi="Times New Roman"/>
          <w:sz w:val="24"/>
          <w:szCs w:val="24"/>
          <w:lang w:eastAsia="ru-RU"/>
        </w:rPr>
        <w:t xml:space="preserve">Цель: Организация обучения детей с ОВЗ с учетом их особых образовательных потребностей, заданных характером нарушения их развития. </w:t>
      </w:r>
    </w:p>
    <w:p w:rsidR="001D5D1B" w:rsidRPr="0084274F" w:rsidRDefault="001D5D1B" w:rsidP="0084274F">
      <w:pPr>
        <w:spacing w:after="0" w:line="240" w:lineRule="auto"/>
        <w:rPr>
          <w:rFonts w:ascii="Times New Roman" w:hAnsi="Times New Roman"/>
          <w:sz w:val="24"/>
          <w:szCs w:val="24"/>
          <w:lang w:eastAsia="ru-RU"/>
        </w:rPr>
      </w:pPr>
      <w:r w:rsidRPr="0084274F">
        <w:rPr>
          <w:rFonts w:ascii="Times New Roman" w:hAnsi="Times New Roman"/>
          <w:sz w:val="24"/>
          <w:szCs w:val="24"/>
          <w:lang w:eastAsia="ru-RU"/>
        </w:rPr>
        <w:t>Ответственные: Классные руководители, учителя — предметники</w:t>
      </w:r>
    </w:p>
    <w:tbl>
      <w:tblPr>
        <w:tblStyle w:val="a4"/>
        <w:tblW w:w="0" w:type="auto"/>
        <w:tblLook w:val="04A0" w:firstRow="1" w:lastRow="0" w:firstColumn="1" w:lastColumn="0" w:noHBand="0" w:noVBand="1"/>
      </w:tblPr>
      <w:tblGrid>
        <w:gridCol w:w="936"/>
        <w:gridCol w:w="6980"/>
        <w:gridCol w:w="1796"/>
      </w:tblGrid>
      <w:tr w:rsidR="00597E20" w:rsidRPr="0084274F" w:rsidTr="00F42FE0">
        <w:tc>
          <w:tcPr>
            <w:tcW w:w="936" w:type="dxa"/>
          </w:tcPr>
          <w:p w:rsidR="00597E20"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 xml:space="preserve">№ </w:t>
            </w:r>
            <w:proofErr w:type="gramStart"/>
            <w:r>
              <w:rPr>
                <w:rFonts w:ascii="Times New Roman" w:hAnsi="Times New Roman"/>
                <w:sz w:val="24"/>
                <w:szCs w:val="24"/>
                <w:lang w:eastAsia="ru-RU"/>
              </w:rPr>
              <w:t>п</w:t>
            </w:r>
            <w:proofErr w:type="gramEnd"/>
            <w:r>
              <w:rPr>
                <w:rFonts w:ascii="Times New Roman" w:hAnsi="Times New Roman"/>
                <w:sz w:val="24"/>
                <w:szCs w:val="24"/>
                <w:lang w:eastAsia="ru-RU"/>
              </w:rPr>
              <w:t>/п</w:t>
            </w:r>
          </w:p>
        </w:tc>
        <w:tc>
          <w:tcPr>
            <w:tcW w:w="6980" w:type="dxa"/>
          </w:tcPr>
          <w:p w:rsidR="00597E20" w:rsidRPr="0084274F" w:rsidRDefault="00597E20" w:rsidP="0084274F">
            <w:pPr>
              <w:spacing w:after="0"/>
              <w:rPr>
                <w:rFonts w:ascii="Times New Roman" w:hAnsi="Times New Roman"/>
                <w:sz w:val="24"/>
                <w:szCs w:val="24"/>
                <w:lang w:eastAsia="ru-RU"/>
              </w:rPr>
            </w:pPr>
            <w:r w:rsidRPr="0084274F">
              <w:rPr>
                <w:rFonts w:ascii="Times New Roman" w:hAnsi="Times New Roman"/>
                <w:sz w:val="24"/>
                <w:szCs w:val="24"/>
                <w:lang w:eastAsia="ru-RU"/>
              </w:rPr>
              <w:t>Формы деятельности классного руководителя</w:t>
            </w:r>
          </w:p>
        </w:tc>
        <w:tc>
          <w:tcPr>
            <w:tcW w:w="1796" w:type="dxa"/>
          </w:tcPr>
          <w:p w:rsidR="00597E20" w:rsidRPr="0084274F" w:rsidRDefault="00597E20" w:rsidP="0084274F">
            <w:pPr>
              <w:spacing w:after="0"/>
              <w:rPr>
                <w:rFonts w:ascii="Times New Roman" w:hAnsi="Times New Roman"/>
                <w:sz w:val="24"/>
                <w:szCs w:val="24"/>
                <w:lang w:eastAsia="ru-RU"/>
              </w:rPr>
            </w:pPr>
            <w:r w:rsidRPr="0084274F">
              <w:rPr>
                <w:rFonts w:ascii="Times New Roman" w:hAnsi="Times New Roman"/>
                <w:sz w:val="24"/>
                <w:szCs w:val="24"/>
                <w:lang w:eastAsia="ru-RU"/>
              </w:rPr>
              <w:t>Сроки</w:t>
            </w:r>
          </w:p>
          <w:p w:rsidR="00597E20" w:rsidRPr="0084274F" w:rsidRDefault="00597E20" w:rsidP="0084274F">
            <w:pPr>
              <w:spacing w:after="0"/>
              <w:rPr>
                <w:rFonts w:ascii="Times New Roman" w:hAnsi="Times New Roman"/>
                <w:sz w:val="24"/>
                <w:szCs w:val="24"/>
                <w:lang w:eastAsia="ru-RU"/>
              </w:rPr>
            </w:pPr>
          </w:p>
        </w:tc>
      </w:tr>
      <w:tr w:rsidR="00F42FE0" w:rsidRPr="0084274F" w:rsidTr="00F42FE0">
        <w:tc>
          <w:tcPr>
            <w:tcW w:w="936" w:type="dxa"/>
          </w:tcPr>
          <w:p w:rsidR="00F42FE0"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6980" w:type="dxa"/>
          </w:tcPr>
          <w:p w:rsidR="00F42FE0" w:rsidRPr="0084274F" w:rsidRDefault="00F42FE0" w:rsidP="0084274F">
            <w:pPr>
              <w:spacing w:after="0"/>
              <w:rPr>
                <w:rFonts w:ascii="Times New Roman" w:hAnsi="Times New Roman"/>
                <w:sz w:val="24"/>
                <w:szCs w:val="24"/>
                <w:lang w:eastAsia="ru-RU"/>
              </w:rPr>
            </w:pPr>
            <w:r w:rsidRPr="0084274F">
              <w:rPr>
                <w:rFonts w:ascii="Times New Roman" w:hAnsi="Times New Roman"/>
                <w:sz w:val="24"/>
                <w:szCs w:val="24"/>
                <w:lang w:eastAsia="ru-RU"/>
              </w:rPr>
              <w:t>Изучение индивидуальных особенностей обучающихся и их учет при организации учебной деятельности.</w:t>
            </w:r>
            <w:r w:rsidRPr="0084274F">
              <w:rPr>
                <w:rFonts w:ascii="Times New Roman" w:hAnsi="Times New Roman"/>
                <w:sz w:val="24"/>
                <w:szCs w:val="24"/>
                <w:lang w:eastAsia="ru-RU"/>
              </w:rPr>
              <w:tab/>
            </w:r>
          </w:p>
        </w:tc>
        <w:tc>
          <w:tcPr>
            <w:tcW w:w="1796" w:type="dxa"/>
          </w:tcPr>
          <w:p w:rsidR="00F42FE0" w:rsidRPr="0084274F" w:rsidRDefault="00F42FE0"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F42FE0" w:rsidRPr="0084274F" w:rsidTr="00F42FE0">
        <w:tc>
          <w:tcPr>
            <w:tcW w:w="936" w:type="dxa"/>
          </w:tcPr>
          <w:p w:rsidR="00F42FE0"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6980" w:type="dxa"/>
          </w:tcPr>
          <w:p w:rsidR="00F42FE0" w:rsidRPr="0084274F" w:rsidRDefault="00F42FE0" w:rsidP="0084274F">
            <w:pPr>
              <w:spacing w:after="0"/>
              <w:rPr>
                <w:rFonts w:ascii="Times New Roman" w:hAnsi="Times New Roman"/>
                <w:sz w:val="24"/>
                <w:szCs w:val="24"/>
                <w:lang w:eastAsia="ru-RU"/>
              </w:rPr>
            </w:pPr>
            <w:proofErr w:type="gramStart"/>
            <w:r w:rsidRPr="0084274F">
              <w:rPr>
                <w:rFonts w:ascii="Times New Roman" w:hAnsi="Times New Roman"/>
                <w:sz w:val="24"/>
                <w:szCs w:val="24"/>
                <w:lang w:eastAsia="ru-RU"/>
              </w:rPr>
              <w:t>Контроль за функциональным состоянием обучающихся в динамике учебного дня, недели, четверти, года в целях предупреждения возникающего переутомления</w:t>
            </w:r>
            <w:proofErr w:type="gramEnd"/>
          </w:p>
        </w:tc>
        <w:tc>
          <w:tcPr>
            <w:tcW w:w="1796" w:type="dxa"/>
          </w:tcPr>
          <w:p w:rsidR="00F42FE0" w:rsidRPr="0084274F" w:rsidRDefault="00F42FE0"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3</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Изучение и использование в работе рекомендаций специалистов.</w:t>
            </w:r>
            <w:r w:rsidRPr="0084274F">
              <w:rPr>
                <w:rFonts w:ascii="Times New Roman" w:hAnsi="Times New Roman"/>
                <w:sz w:val="24"/>
                <w:szCs w:val="24"/>
                <w:lang w:eastAsia="ru-RU"/>
              </w:rPr>
              <w:tab/>
            </w:r>
          </w:p>
        </w:tc>
        <w:tc>
          <w:tcPr>
            <w:tcW w:w="1796"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4</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Сбор информации о летнем отдыхе </w:t>
            </w:r>
            <w:proofErr w:type="gramStart"/>
            <w:r w:rsidRPr="0084274F">
              <w:rPr>
                <w:rFonts w:ascii="Times New Roman" w:hAnsi="Times New Roman"/>
                <w:sz w:val="24"/>
                <w:szCs w:val="24"/>
                <w:lang w:eastAsia="ru-RU"/>
              </w:rPr>
              <w:t>обучающихся</w:t>
            </w:r>
            <w:proofErr w:type="gramEnd"/>
          </w:p>
        </w:tc>
        <w:tc>
          <w:tcPr>
            <w:tcW w:w="1796" w:type="dxa"/>
          </w:tcPr>
          <w:p w:rsidR="00096D94" w:rsidRPr="0084274F" w:rsidRDefault="00096D94" w:rsidP="0084274F">
            <w:pPr>
              <w:spacing w:after="0"/>
              <w:rPr>
                <w:rFonts w:ascii="Times New Roman" w:hAnsi="Times New Roman"/>
                <w:sz w:val="24"/>
                <w:szCs w:val="24"/>
                <w:lang w:eastAsia="ru-RU"/>
              </w:rPr>
            </w:pP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5</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Изучение </w:t>
            </w:r>
            <w:proofErr w:type="gramStart"/>
            <w:r w:rsidRPr="0084274F">
              <w:rPr>
                <w:rFonts w:ascii="Times New Roman" w:hAnsi="Times New Roman"/>
                <w:sz w:val="24"/>
                <w:szCs w:val="24"/>
                <w:lang w:eastAsia="ru-RU"/>
              </w:rPr>
              <w:t>жилищно — бытовых</w:t>
            </w:r>
            <w:proofErr w:type="gramEnd"/>
            <w:r w:rsidRPr="0084274F">
              <w:rPr>
                <w:rFonts w:ascii="Times New Roman" w:hAnsi="Times New Roman"/>
                <w:sz w:val="24"/>
                <w:szCs w:val="24"/>
                <w:lang w:eastAsia="ru-RU"/>
              </w:rPr>
              <w:t xml:space="preserve"> условий обучающихся</w:t>
            </w:r>
          </w:p>
        </w:tc>
        <w:tc>
          <w:tcPr>
            <w:tcW w:w="179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2 раза в год</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6</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Сбор информации о занятости </w:t>
            </w:r>
            <w:proofErr w:type="gramStart"/>
            <w:r w:rsidRPr="0084274F">
              <w:rPr>
                <w:rFonts w:ascii="Times New Roman" w:hAnsi="Times New Roman"/>
                <w:sz w:val="24"/>
                <w:szCs w:val="24"/>
                <w:lang w:eastAsia="ru-RU"/>
              </w:rPr>
              <w:t>обучающегося</w:t>
            </w:r>
            <w:proofErr w:type="gramEnd"/>
            <w:r w:rsidRPr="0084274F">
              <w:rPr>
                <w:rFonts w:ascii="Times New Roman" w:hAnsi="Times New Roman"/>
                <w:sz w:val="24"/>
                <w:szCs w:val="24"/>
                <w:lang w:eastAsia="ru-RU"/>
              </w:rPr>
              <w:t xml:space="preserve"> во внеурочное время.</w:t>
            </w:r>
          </w:p>
        </w:tc>
        <w:tc>
          <w:tcPr>
            <w:tcW w:w="1796" w:type="dxa"/>
          </w:tcPr>
          <w:p w:rsidR="00096D94" w:rsidRPr="0084274F" w:rsidRDefault="00096D94" w:rsidP="0084274F">
            <w:pPr>
              <w:spacing w:after="0"/>
              <w:rPr>
                <w:rFonts w:ascii="Times New Roman" w:hAnsi="Times New Roman"/>
                <w:sz w:val="24"/>
                <w:szCs w:val="24"/>
                <w:lang w:eastAsia="ru-RU"/>
              </w:rPr>
            </w:pP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7</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Обеспечение участия всех детей с ОВЗ, независимо от степени выраженности нарушений их развития, в проведении воспитательных, культурн</w:t>
            </w:r>
            <w:proofErr w:type="gramStart"/>
            <w:r w:rsidRPr="0084274F">
              <w:rPr>
                <w:rFonts w:ascii="Times New Roman" w:hAnsi="Times New Roman"/>
                <w:sz w:val="24"/>
                <w:szCs w:val="24"/>
                <w:lang w:eastAsia="ru-RU"/>
              </w:rPr>
              <w:t>о-</w:t>
            </w:r>
            <w:proofErr w:type="gramEnd"/>
            <w:r w:rsidRPr="0084274F">
              <w:rPr>
                <w:rFonts w:ascii="Times New Roman" w:hAnsi="Times New Roman"/>
                <w:sz w:val="24"/>
                <w:szCs w:val="24"/>
                <w:lang w:eastAsia="ru-RU"/>
              </w:rPr>
              <w:t xml:space="preserve"> развлекательных, спортивно- оздоровительных и иных досуговых мероприятиях, проводимых в школе.</w:t>
            </w:r>
          </w:p>
        </w:tc>
        <w:tc>
          <w:tcPr>
            <w:tcW w:w="1796"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8</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Посещение ребенка на дому (по мере необходимости).</w:t>
            </w:r>
          </w:p>
        </w:tc>
        <w:tc>
          <w:tcPr>
            <w:tcW w:w="1796" w:type="dxa"/>
          </w:tcPr>
          <w:p w:rsidR="00096D94" w:rsidRPr="0084274F" w:rsidRDefault="00096D94" w:rsidP="0084274F">
            <w:pPr>
              <w:spacing w:after="0"/>
              <w:rPr>
                <w:rFonts w:ascii="Times New Roman" w:hAnsi="Times New Roman"/>
                <w:sz w:val="24"/>
                <w:szCs w:val="24"/>
                <w:lang w:eastAsia="ru-RU"/>
              </w:rPr>
            </w:pP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9</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Совместная деятельность классного руководителя с учителями – предметниками</w:t>
            </w:r>
          </w:p>
        </w:tc>
        <w:tc>
          <w:tcPr>
            <w:tcW w:w="1796"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10</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Беседы с родителями.</w:t>
            </w:r>
            <w:r w:rsidRPr="0084274F">
              <w:rPr>
                <w:rFonts w:ascii="Times New Roman" w:hAnsi="Times New Roman"/>
                <w:sz w:val="24"/>
                <w:szCs w:val="24"/>
                <w:lang w:eastAsia="ru-RU"/>
              </w:rPr>
              <w:tab/>
            </w:r>
          </w:p>
        </w:tc>
        <w:tc>
          <w:tcPr>
            <w:tcW w:w="179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По мере необходимости</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11</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Содействие в организации летнего отдыха.</w:t>
            </w:r>
          </w:p>
        </w:tc>
        <w:tc>
          <w:tcPr>
            <w:tcW w:w="1796" w:type="dxa"/>
          </w:tcPr>
          <w:p w:rsidR="00096D94" w:rsidRPr="0084274F" w:rsidRDefault="00096D94" w:rsidP="0084274F">
            <w:pPr>
              <w:spacing w:after="0"/>
              <w:rPr>
                <w:rFonts w:ascii="Times New Roman" w:hAnsi="Times New Roman"/>
                <w:sz w:val="24"/>
                <w:szCs w:val="24"/>
                <w:lang w:eastAsia="ru-RU"/>
              </w:rPr>
            </w:pP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12</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Организация и проведение физминуток на каждом уроке с целью снятия усталости.</w:t>
            </w:r>
            <w:r w:rsidRPr="0084274F">
              <w:rPr>
                <w:rFonts w:ascii="Times New Roman" w:hAnsi="Times New Roman"/>
                <w:sz w:val="24"/>
                <w:szCs w:val="24"/>
                <w:lang w:eastAsia="ru-RU"/>
              </w:rPr>
              <w:tab/>
              <w:t>В течение года</w:t>
            </w:r>
          </w:p>
        </w:tc>
        <w:tc>
          <w:tcPr>
            <w:tcW w:w="1796"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lastRenderedPageBreak/>
              <w:t>13</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Создание специальных задач обучения, ориентированных на особые образовательные потребности обучающихся с ОВЗ (использование специальных методов, приемов, средств обучения, специальных образовательных программ).</w:t>
            </w:r>
            <w:r w:rsidRPr="0084274F">
              <w:rPr>
                <w:rFonts w:ascii="Times New Roman" w:hAnsi="Times New Roman"/>
                <w:sz w:val="24"/>
                <w:szCs w:val="24"/>
                <w:lang w:eastAsia="ru-RU"/>
              </w:rPr>
              <w:tab/>
            </w:r>
          </w:p>
        </w:tc>
        <w:tc>
          <w:tcPr>
            <w:tcW w:w="1796"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14</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Дифференцированное и индивидуализированное обучение детей с учетом специфики нарушения развития. </w:t>
            </w:r>
            <w:r w:rsidRPr="0084274F">
              <w:rPr>
                <w:rFonts w:ascii="Times New Roman" w:hAnsi="Times New Roman"/>
                <w:sz w:val="24"/>
                <w:szCs w:val="24"/>
                <w:lang w:eastAsia="ru-RU"/>
              </w:rPr>
              <w:tab/>
            </w:r>
          </w:p>
        </w:tc>
        <w:tc>
          <w:tcPr>
            <w:tcW w:w="179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В течение года</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15</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Организация работы по предупреждению перегрузки </w:t>
            </w:r>
            <w:proofErr w:type="gramStart"/>
            <w:r w:rsidRPr="0084274F">
              <w:rPr>
                <w:rFonts w:ascii="Times New Roman" w:hAnsi="Times New Roman"/>
                <w:sz w:val="24"/>
                <w:szCs w:val="24"/>
                <w:lang w:eastAsia="ru-RU"/>
              </w:rPr>
              <w:t>обучающегося</w:t>
            </w:r>
            <w:proofErr w:type="gramEnd"/>
            <w:r w:rsidRPr="0084274F">
              <w:rPr>
                <w:rFonts w:ascii="Times New Roman" w:hAnsi="Times New Roman"/>
                <w:sz w:val="24"/>
                <w:szCs w:val="24"/>
                <w:lang w:eastAsia="ru-RU"/>
              </w:rPr>
              <w:t xml:space="preserve"> в учебной деятельности, связанной с выполнением домашних работ, количеством письменных работ.</w:t>
            </w:r>
          </w:p>
        </w:tc>
        <w:tc>
          <w:tcPr>
            <w:tcW w:w="1796"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16</w:t>
            </w:r>
          </w:p>
        </w:tc>
        <w:tc>
          <w:tcPr>
            <w:tcW w:w="6980" w:type="dxa"/>
          </w:tcPr>
          <w:p w:rsidR="00096D94" w:rsidRPr="0084274F" w:rsidRDefault="00096D94" w:rsidP="0084274F">
            <w:pPr>
              <w:spacing w:after="0"/>
              <w:rPr>
                <w:rFonts w:ascii="Times New Roman" w:hAnsi="Times New Roman"/>
                <w:sz w:val="24"/>
                <w:szCs w:val="24"/>
                <w:lang w:eastAsia="ru-RU"/>
              </w:rPr>
            </w:pPr>
            <w:proofErr w:type="gramStart"/>
            <w:r w:rsidRPr="0084274F">
              <w:rPr>
                <w:rFonts w:ascii="Times New Roman" w:hAnsi="Times New Roman"/>
                <w:sz w:val="24"/>
                <w:szCs w:val="24"/>
                <w:lang w:eastAsia="ru-RU"/>
              </w:rPr>
              <w:t>Привлечение обучающихся к участию в творческих конкурсах, учебно — исследовательской деятельности.</w:t>
            </w:r>
            <w:proofErr w:type="gramEnd"/>
          </w:p>
        </w:tc>
        <w:tc>
          <w:tcPr>
            <w:tcW w:w="179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В течение года</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17</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Осуществление общефизической подготовки, удовлетворение потребности </w:t>
            </w:r>
            <w:proofErr w:type="gramStart"/>
            <w:r w:rsidRPr="0084274F">
              <w:rPr>
                <w:rFonts w:ascii="Times New Roman" w:hAnsi="Times New Roman"/>
                <w:sz w:val="24"/>
                <w:szCs w:val="24"/>
                <w:lang w:eastAsia="ru-RU"/>
              </w:rPr>
              <w:t>обучающегося</w:t>
            </w:r>
            <w:proofErr w:type="gramEnd"/>
            <w:r w:rsidRPr="0084274F">
              <w:rPr>
                <w:rFonts w:ascii="Times New Roman" w:hAnsi="Times New Roman"/>
                <w:sz w:val="24"/>
                <w:szCs w:val="24"/>
                <w:lang w:eastAsia="ru-RU"/>
              </w:rPr>
              <w:t xml:space="preserve"> в двигательной активности.</w:t>
            </w:r>
          </w:p>
        </w:tc>
        <w:tc>
          <w:tcPr>
            <w:tcW w:w="1796"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18</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Наблюдение за учащимся во время учебных занятий, во время его общения со сверстниками</w:t>
            </w:r>
          </w:p>
        </w:tc>
        <w:tc>
          <w:tcPr>
            <w:tcW w:w="1796"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096D94" w:rsidRPr="0084274F" w:rsidTr="00F42FE0">
        <w:tc>
          <w:tcPr>
            <w:tcW w:w="936" w:type="dxa"/>
          </w:tcPr>
          <w:p w:rsidR="00096D94" w:rsidRPr="0084274F" w:rsidRDefault="00096D94" w:rsidP="0084274F">
            <w:pPr>
              <w:spacing w:after="0"/>
              <w:rPr>
                <w:rFonts w:ascii="Times New Roman" w:hAnsi="Times New Roman"/>
                <w:sz w:val="24"/>
                <w:szCs w:val="24"/>
                <w:lang w:eastAsia="ru-RU"/>
              </w:rPr>
            </w:pPr>
            <w:r>
              <w:rPr>
                <w:rFonts w:ascii="Times New Roman" w:hAnsi="Times New Roman"/>
                <w:sz w:val="24"/>
                <w:szCs w:val="24"/>
                <w:lang w:eastAsia="ru-RU"/>
              </w:rPr>
              <w:t>19</w:t>
            </w:r>
          </w:p>
        </w:tc>
        <w:tc>
          <w:tcPr>
            <w:tcW w:w="6980" w:type="dxa"/>
          </w:tcPr>
          <w:p w:rsidR="00096D94" w:rsidRPr="0084274F" w:rsidRDefault="00096D94" w:rsidP="0084274F">
            <w:pPr>
              <w:spacing w:after="0"/>
              <w:rPr>
                <w:rFonts w:ascii="Times New Roman" w:hAnsi="Times New Roman"/>
                <w:sz w:val="24"/>
                <w:szCs w:val="24"/>
                <w:lang w:eastAsia="ru-RU"/>
              </w:rPr>
            </w:pPr>
            <w:r w:rsidRPr="0084274F">
              <w:rPr>
                <w:rFonts w:ascii="Times New Roman" w:hAnsi="Times New Roman"/>
                <w:sz w:val="24"/>
                <w:szCs w:val="24"/>
                <w:lang w:eastAsia="ru-RU"/>
              </w:rPr>
              <w:t>Вовлечение детей с ОВЗ с согласия медицинских работников и родителей в спортивные мероприятия и секции согласно их потребностям и возможностям</w:t>
            </w:r>
          </w:p>
        </w:tc>
        <w:tc>
          <w:tcPr>
            <w:tcW w:w="1796" w:type="dxa"/>
          </w:tcPr>
          <w:p w:rsidR="00096D94" w:rsidRPr="0084274F" w:rsidRDefault="00096D94" w:rsidP="00D64883">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bl>
    <w:p w:rsidR="001D5D1B" w:rsidRPr="0084274F" w:rsidRDefault="001D5D1B" w:rsidP="0084274F">
      <w:pPr>
        <w:spacing w:after="0"/>
        <w:rPr>
          <w:rFonts w:ascii="Times New Roman" w:hAnsi="Times New Roman"/>
          <w:sz w:val="24"/>
          <w:szCs w:val="24"/>
          <w:lang w:eastAsia="ru-RU"/>
        </w:rPr>
      </w:pPr>
      <w:r w:rsidRPr="0084274F">
        <w:rPr>
          <w:rFonts w:ascii="Times New Roman" w:hAnsi="Times New Roman"/>
          <w:sz w:val="24"/>
          <w:szCs w:val="24"/>
          <w:lang w:eastAsia="ru-RU"/>
        </w:rPr>
        <w:t>ЛЕЧЕБНО — ОЗДОРОВИТЕЛЬНЫЙ БЛОК</w:t>
      </w:r>
    </w:p>
    <w:p w:rsidR="001D5D1B" w:rsidRPr="0084274F" w:rsidRDefault="001D5D1B"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 Цель</w:t>
      </w:r>
      <w:proofErr w:type="gramStart"/>
      <w:r w:rsidRPr="0084274F">
        <w:rPr>
          <w:rFonts w:ascii="Times New Roman" w:hAnsi="Times New Roman"/>
          <w:sz w:val="24"/>
          <w:szCs w:val="24"/>
          <w:lang w:eastAsia="ru-RU"/>
        </w:rPr>
        <w:t>:С</w:t>
      </w:r>
      <w:proofErr w:type="gramEnd"/>
      <w:r w:rsidRPr="0084274F">
        <w:rPr>
          <w:rFonts w:ascii="Times New Roman" w:hAnsi="Times New Roman"/>
          <w:sz w:val="24"/>
          <w:szCs w:val="24"/>
          <w:lang w:eastAsia="ru-RU"/>
        </w:rPr>
        <w:t>оздание здоровье сберегающей среды для формирования эффективной системы психолого — педагогического и медико — социального сопровождения детей с ОВЗ</w:t>
      </w:r>
    </w:p>
    <w:p w:rsidR="001D5D1B" w:rsidRPr="0084274F" w:rsidRDefault="001D5D1B" w:rsidP="0084274F">
      <w:pPr>
        <w:spacing w:after="0"/>
        <w:rPr>
          <w:rFonts w:ascii="Times New Roman" w:hAnsi="Times New Roman"/>
          <w:sz w:val="24"/>
          <w:szCs w:val="24"/>
          <w:lang w:eastAsia="ru-RU"/>
        </w:rPr>
      </w:pPr>
      <w:r w:rsidRPr="0084274F">
        <w:rPr>
          <w:rFonts w:ascii="Times New Roman" w:hAnsi="Times New Roman"/>
          <w:sz w:val="24"/>
          <w:szCs w:val="24"/>
          <w:lang w:eastAsia="ru-RU"/>
        </w:rPr>
        <w:t>Ответственные: Заместитель директора</w:t>
      </w:r>
      <w:r w:rsidR="0084274F">
        <w:rPr>
          <w:rFonts w:ascii="Times New Roman" w:hAnsi="Times New Roman"/>
          <w:sz w:val="24"/>
          <w:szCs w:val="24"/>
          <w:lang w:eastAsia="ru-RU"/>
        </w:rPr>
        <w:t>, учитель, медицинский работник</w:t>
      </w:r>
    </w:p>
    <w:tbl>
      <w:tblPr>
        <w:tblStyle w:val="a4"/>
        <w:tblW w:w="0" w:type="auto"/>
        <w:tblLook w:val="04A0" w:firstRow="1" w:lastRow="0" w:firstColumn="1" w:lastColumn="0" w:noHBand="0" w:noVBand="1"/>
      </w:tblPr>
      <w:tblGrid>
        <w:gridCol w:w="948"/>
        <w:gridCol w:w="6968"/>
        <w:gridCol w:w="1796"/>
      </w:tblGrid>
      <w:tr w:rsidR="00BB4D0D" w:rsidRPr="0084274F" w:rsidTr="0084274F">
        <w:tc>
          <w:tcPr>
            <w:tcW w:w="959"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w:t>
            </w:r>
            <w:proofErr w:type="gramStart"/>
            <w:r>
              <w:rPr>
                <w:rFonts w:ascii="Times New Roman" w:hAnsi="Times New Roman"/>
                <w:sz w:val="24"/>
                <w:szCs w:val="24"/>
                <w:lang w:eastAsia="ru-RU"/>
              </w:rPr>
              <w:t>п</w:t>
            </w:r>
            <w:proofErr w:type="gramEnd"/>
            <w:r>
              <w:rPr>
                <w:rFonts w:ascii="Times New Roman" w:hAnsi="Times New Roman"/>
                <w:sz w:val="24"/>
                <w:szCs w:val="24"/>
                <w:lang w:eastAsia="ru-RU"/>
              </w:rPr>
              <w:t>/п</w:t>
            </w:r>
          </w:p>
        </w:tc>
        <w:tc>
          <w:tcPr>
            <w:tcW w:w="7229" w:type="dxa"/>
          </w:tcPr>
          <w:p w:rsidR="00BB4D0D" w:rsidRPr="0084274F" w:rsidRDefault="00BB4D0D" w:rsidP="0084274F">
            <w:pPr>
              <w:spacing w:after="0"/>
              <w:rPr>
                <w:rFonts w:ascii="Times New Roman" w:hAnsi="Times New Roman"/>
                <w:sz w:val="24"/>
                <w:szCs w:val="24"/>
                <w:lang w:eastAsia="ru-RU"/>
              </w:rPr>
            </w:pPr>
            <w:r w:rsidRPr="0084274F">
              <w:rPr>
                <w:rFonts w:ascii="Times New Roman" w:hAnsi="Times New Roman"/>
                <w:sz w:val="24"/>
                <w:szCs w:val="24"/>
                <w:lang w:eastAsia="ru-RU"/>
              </w:rPr>
              <w:t>Форма деятельности</w:t>
            </w:r>
          </w:p>
        </w:tc>
        <w:tc>
          <w:tcPr>
            <w:tcW w:w="1524" w:type="dxa"/>
          </w:tcPr>
          <w:p w:rsidR="00BB4D0D" w:rsidRPr="0084274F" w:rsidRDefault="00BB4D0D" w:rsidP="0084274F">
            <w:pPr>
              <w:spacing w:after="0"/>
              <w:rPr>
                <w:rFonts w:ascii="Times New Roman" w:hAnsi="Times New Roman"/>
                <w:sz w:val="24"/>
                <w:szCs w:val="24"/>
                <w:lang w:eastAsia="ru-RU"/>
              </w:rPr>
            </w:pPr>
            <w:r w:rsidRPr="0084274F">
              <w:rPr>
                <w:rFonts w:ascii="Times New Roman" w:hAnsi="Times New Roman"/>
                <w:sz w:val="24"/>
                <w:szCs w:val="24"/>
                <w:lang w:eastAsia="ru-RU"/>
              </w:rPr>
              <w:t>Сроки</w:t>
            </w:r>
          </w:p>
          <w:p w:rsidR="00BB4D0D" w:rsidRPr="0084274F" w:rsidRDefault="00BB4D0D" w:rsidP="0084274F">
            <w:pPr>
              <w:spacing w:after="0"/>
              <w:rPr>
                <w:rFonts w:ascii="Times New Roman" w:hAnsi="Times New Roman"/>
                <w:sz w:val="24"/>
                <w:szCs w:val="24"/>
                <w:lang w:eastAsia="ru-RU"/>
              </w:rPr>
            </w:pPr>
          </w:p>
        </w:tc>
      </w:tr>
      <w:tr w:rsidR="00BB4D0D" w:rsidRPr="0084274F" w:rsidTr="0084274F">
        <w:tc>
          <w:tcPr>
            <w:tcW w:w="959"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1</w:t>
            </w:r>
          </w:p>
        </w:tc>
        <w:tc>
          <w:tcPr>
            <w:tcW w:w="7229" w:type="dxa"/>
          </w:tcPr>
          <w:p w:rsidR="00BB4D0D" w:rsidRPr="0084274F" w:rsidRDefault="00BB4D0D"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Соблюдение теплового режима, нормативов освещенност</w:t>
            </w:r>
            <w:r w:rsidR="0084274F">
              <w:rPr>
                <w:rFonts w:ascii="Times New Roman" w:hAnsi="Times New Roman"/>
                <w:sz w:val="24"/>
                <w:szCs w:val="24"/>
                <w:lang w:eastAsia="ru-RU"/>
              </w:rPr>
              <w:t>и в помещениях.</w:t>
            </w:r>
            <w:r w:rsidR="0084274F">
              <w:rPr>
                <w:rFonts w:ascii="Times New Roman" w:hAnsi="Times New Roman"/>
                <w:sz w:val="24"/>
                <w:szCs w:val="24"/>
                <w:lang w:eastAsia="ru-RU"/>
              </w:rPr>
              <w:tab/>
              <w:t xml:space="preserve">В течение года </w:t>
            </w:r>
          </w:p>
        </w:tc>
        <w:tc>
          <w:tcPr>
            <w:tcW w:w="1524" w:type="dxa"/>
          </w:tcPr>
          <w:p w:rsidR="00BB4D0D" w:rsidRPr="0084274F" w:rsidRDefault="00BB4D0D" w:rsidP="00F42FE0">
            <w:pPr>
              <w:spacing w:after="0"/>
              <w:jc w:val="center"/>
              <w:rPr>
                <w:rFonts w:ascii="Times New Roman" w:hAnsi="Times New Roman"/>
                <w:sz w:val="24"/>
                <w:szCs w:val="24"/>
                <w:lang w:eastAsia="ru-RU"/>
              </w:rPr>
            </w:pPr>
            <w:r w:rsidRPr="0084274F">
              <w:rPr>
                <w:rFonts w:ascii="Times New Roman" w:hAnsi="Times New Roman"/>
                <w:sz w:val="24"/>
                <w:szCs w:val="24"/>
                <w:lang w:eastAsia="ru-RU"/>
              </w:rPr>
              <w:t>В течение года</w:t>
            </w:r>
          </w:p>
        </w:tc>
      </w:tr>
      <w:tr w:rsidR="00BB4D0D" w:rsidRPr="0084274F" w:rsidTr="0084274F">
        <w:tc>
          <w:tcPr>
            <w:tcW w:w="959"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2</w:t>
            </w:r>
          </w:p>
        </w:tc>
        <w:tc>
          <w:tcPr>
            <w:tcW w:w="7229" w:type="dxa"/>
          </w:tcPr>
          <w:p w:rsidR="00BB4D0D" w:rsidRPr="0084274F" w:rsidRDefault="00BB4D0D" w:rsidP="0084274F">
            <w:pPr>
              <w:spacing w:after="0"/>
              <w:rPr>
                <w:rFonts w:ascii="Times New Roman" w:hAnsi="Times New Roman"/>
                <w:sz w:val="24"/>
                <w:szCs w:val="24"/>
                <w:lang w:eastAsia="ru-RU"/>
              </w:rPr>
            </w:pPr>
            <w:r w:rsidRPr="0084274F">
              <w:rPr>
                <w:rFonts w:ascii="Times New Roman" w:hAnsi="Times New Roman"/>
                <w:sz w:val="24"/>
                <w:szCs w:val="24"/>
                <w:lang w:eastAsia="ru-RU"/>
              </w:rPr>
              <w:t>Поддержание чистоты, уютной и комфортной обстановки</w:t>
            </w:r>
          </w:p>
        </w:tc>
        <w:tc>
          <w:tcPr>
            <w:tcW w:w="1524" w:type="dxa"/>
          </w:tcPr>
          <w:p w:rsidR="00BB4D0D" w:rsidRPr="0084274F" w:rsidRDefault="00F42FE0" w:rsidP="0084274F">
            <w:pPr>
              <w:spacing w:after="0"/>
              <w:rPr>
                <w:rFonts w:ascii="Times New Roman" w:hAnsi="Times New Roman"/>
                <w:sz w:val="24"/>
                <w:szCs w:val="24"/>
                <w:lang w:eastAsia="ru-RU"/>
              </w:rPr>
            </w:pPr>
            <w:r w:rsidRPr="0084274F">
              <w:rPr>
                <w:rFonts w:ascii="Times New Roman" w:hAnsi="Times New Roman"/>
                <w:sz w:val="24"/>
                <w:szCs w:val="24"/>
                <w:lang w:eastAsia="ru-RU"/>
              </w:rPr>
              <w:t>В течение года</w:t>
            </w:r>
          </w:p>
        </w:tc>
      </w:tr>
      <w:tr w:rsidR="00BB4D0D" w:rsidRPr="0084274F" w:rsidTr="0084274F">
        <w:tc>
          <w:tcPr>
            <w:tcW w:w="959"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3</w:t>
            </w:r>
          </w:p>
        </w:tc>
        <w:tc>
          <w:tcPr>
            <w:tcW w:w="7229" w:type="dxa"/>
          </w:tcPr>
          <w:p w:rsidR="00BB4D0D" w:rsidRPr="0084274F" w:rsidRDefault="00BB4D0D" w:rsidP="0084274F">
            <w:pPr>
              <w:spacing w:after="0"/>
              <w:rPr>
                <w:rFonts w:ascii="Times New Roman" w:hAnsi="Times New Roman"/>
                <w:sz w:val="24"/>
                <w:szCs w:val="24"/>
                <w:lang w:eastAsia="ru-RU"/>
              </w:rPr>
            </w:pPr>
            <w:proofErr w:type="gramStart"/>
            <w:r w:rsidRPr="0084274F">
              <w:rPr>
                <w:rFonts w:ascii="Times New Roman" w:hAnsi="Times New Roman"/>
                <w:sz w:val="24"/>
                <w:szCs w:val="24"/>
                <w:lang w:eastAsia="ru-RU"/>
              </w:rPr>
              <w:t>Контроль за</w:t>
            </w:r>
            <w:proofErr w:type="gramEnd"/>
            <w:r w:rsidRPr="0084274F">
              <w:rPr>
                <w:rFonts w:ascii="Times New Roman" w:hAnsi="Times New Roman"/>
                <w:sz w:val="24"/>
                <w:szCs w:val="24"/>
                <w:lang w:eastAsia="ru-RU"/>
              </w:rPr>
              <w:t xml:space="preserve"> организацией здорового, витаминизированного, разнообразного питания.</w:t>
            </w:r>
          </w:p>
        </w:tc>
        <w:tc>
          <w:tcPr>
            <w:tcW w:w="1524"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BB4D0D" w:rsidRPr="0084274F" w:rsidTr="0084274F">
        <w:tc>
          <w:tcPr>
            <w:tcW w:w="959"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4</w:t>
            </w:r>
          </w:p>
        </w:tc>
        <w:tc>
          <w:tcPr>
            <w:tcW w:w="7229" w:type="dxa"/>
          </w:tcPr>
          <w:p w:rsidR="00BB4D0D" w:rsidRPr="0084274F" w:rsidRDefault="00BB4D0D" w:rsidP="0084274F">
            <w:pPr>
              <w:spacing w:after="0"/>
              <w:rPr>
                <w:rFonts w:ascii="Times New Roman" w:hAnsi="Times New Roman"/>
                <w:sz w:val="24"/>
                <w:szCs w:val="24"/>
                <w:lang w:eastAsia="ru-RU"/>
              </w:rPr>
            </w:pPr>
            <w:r w:rsidRPr="0084274F">
              <w:rPr>
                <w:rFonts w:ascii="Times New Roman" w:hAnsi="Times New Roman"/>
                <w:sz w:val="24"/>
                <w:szCs w:val="24"/>
                <w:lang w:eastAsia="ru-RU"/>
              </w:rPr>
              <w:t>Соблюдение санитарно – эпидемиологического режима в школе.</w:t>
            </w:r>
            <w:r w:rsidRPr="0084274F">
              <w:rPr>
                <w:rFonts w:ascii="Times New Roman" w:hAnsi="Times New Roman"/>
                <w:sz w:val="24"/>
                <w:szCs w:val="24"/>
                <w:lang w:eastAsia="ru-RU"/>
              </w:rPr>
              <w:tab/>
            </w:r>
          </w:p>
        </w:tc>
        <w:tc>
          <w:tcPr>
            <w:tcW w:w="1524"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r w:rsidR="00BB4D0D" w:rsidRPr="0084274F" w:rsidTr="0084274F">
        <w:tc>
          <w:tcPr>
            <w:tcW w:w="959"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5</w:t>
            </w:r>
          </w:p>
        </w:tc>
        <w:tc>
          <w:tcPr>
            <w:tcW w:w="7229" w:type="dxa"/>
          </w:tcPr>
          <w:p w:rsidR="00BB4D0D" w:rsidRPr="0084274F" w:rsidRDefault="00BB4D0D" w:rsidP="0084274F">
            <w:pPr>
              <w:spacing w:after="0"/>
              <w:rPr>
                <w:rFonts w:ascii="Times New Roman" w:hAnsi="Times New Roman"/>
                <w:sz w:val="24"/>
                <w:szCs w:val="24"/>
                <w:lang w:eastAsia="ru-RU"/>
              </w:rPr>
            </w:pPr>
            <w:r w:rsidRPr="0084274F">
              <w:rPr>
                <w:rFonts w:ascii="Times New Roman" w:hAnsi="Times New Roman"/>
                <w:sz w:val="24"/>
                <w:szCs w:val="24"/>
                <w:lang w:eastAsia="ru-RU"/>
              </w:rPr>
              <w:t>Обеспечение учебных кабинетов мебелью в соответствии с ростом обучающихся</w:t>
            </w:r>
          </w:p>
        </w:tc>
        <w:tc>
          <w:tcPr>
            <w:tcW w:w="1524"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На начало учебного года</w:t>
            </w:r>
          </w:p>
        </w:tc>
      </w:tr>
      <w:tr w:rsidR="00BB4D0D" w:rsidRPr="0084274F" w:rsidTr="0084274F">
        <w:tc>
          <w:tcPr>
            <w:tcW w:w="959"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6</w:t>
            </w:r>
          </w:p>
        </w:tc>
        <w:tc>
          <w:tcPr>
            <w:tcW w:w="7229" w:type="dxa"/>
          </w:tcPr>
          <w:p w:rsidR="00BB4D0D" w:rsidRPr="0084274F" w:rsidRDefault="00BB4D0D" w:rsidP="0084274F">
            <w:pPr>
              <w:spacing w:after="0"/>
              <w:rPr>
                <w:rFonts w:ascii="Times New Roman" w:hAnsi="Times New Roman"/>
                <w:sz w:val="24"/>
                <w:szCs w:val="24"/>
                <w:lang w:eastAsia="ru-RU"/>
              </w:rPr>
            </w:pPr>
            <w:r w:rsidRPr="0084274F">
              <w:rPr>
                <w:rFonts w:ascii="Times New Roman" w:hAnsi="Times New Roman"/>
                <w:sz w:val="24"/>
                <w:szCs w:val="24"/>
                <w:lang w:eastAsia="ru-RU"/>
              </w:rPr>
              <w:t xml:space="preserve">Содействие в прохождении </w:t>
            </w:r>
            <w:proofErr w:type="gramStart"/>
            <w:r w:rsidRPr="0084274F">
              <w:rPr>
                <w:rFonts w:ascii="Times New Roman" w:hAnsi="Times New Roman"/>
                <w:sz w:val="24"/>
                <w:szCs w:val="24"/>
                <w:lang w:eastAsia="ru-RU"/>
              </w:rPr>
              <w:t>медико-социальной</w:t>
            </w:r>
            <w:proofErr w:type="gramEnd"/>
            <w:r w:rsidRPr="0084274F">
              <w:rPr>
                <w:rFonts w:ascii="Times New Roman" w:hAnsi="Times New Roman"/>
                <w:sz w:val="24"/>
                <w:szCs w:val="24"/>
                <w:lang w:eastAsia="ru-RU"/>
              </w:rPr>
              <w:t xml:space="preserve"> экспертизы</w:t>
            </w:r>
          </w:p>
        </w:tc>
        <w:tc>
          <w:tcPr>
            <w:tcW w:w="1524"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По мере необходимости</w:t>
            </w:r>
          </w:p>
        </w:tc>
      </w:tr>
      <w:tr w:rsidR="00BB4D0D" w:rsidRPr="0084274F" w:rsidTr="0084274F">
        <w:tc>
          <w:tcPr>
            <w:tcW w:w="959"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7</w:t>
            </w:r>
          </w:p>
        </w:tc>
        <w:tc>
          <w:tcPr>
            <w:tcW w:w="7229" w:type="dxa"/>
          </w:tcPr>
          <w:p w:rsidR="00BB4D0D" w:rsidRPr="0084274F" w:rsidRDefault="00BB4D0D" w:rsidP="0084274F">
            <w:pPr>
              <w:spacing w:after="0"/>
              <w:rPr>
                <w:rFonts w:ascii="Times New Roman" w:hAnsi="Times New Roman"/>
                <w:sz w:val="24"/>
                <w:szCs w:val="24"/>
                <w:lang w:eastAsia="ru-RU"/>
              </w:rPr>
            </w:pPr>
            <w:r w:rsidRPr="0084274F">
              <w:rPr>
                <w:rFonts w:ascii="Times New Roman" w:hAnsi="Times New Roman"/>
                <w:sz w:val="24"/>
                <w:szCs w:val="24"/>
                <w:lang w:eastAsia="ru-RU"/>
              </w:rPr>
              <w:t>Проведение специфической профилактики (профилактические прививки).</w:t>
            </w:r>
          </w:p>
        </w:tc>
        <w:tc>
          <w:tcPr>
            <w:tcW w:w="1524"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По графику</w:t>
            </w:r>
          </w:p>
        </w:tc>
      </w:tr>
      <w:tr w:rsidR="00BB4D0D" w:rsidRPr="0084274F" w:rsidTr="0084274F">
        <w:tc>
          <w:tcPr>
            <w:tcW w:w="959"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8</w:t>
            </w:r>
          </w:p>
        </w:tc>
        <w:tc>
          <w:tcPr>
            <w:tcW w:w="7229" w:type="dxa"/>
          </w:tcPr>
          <w:p w:rsidR="00BB4D0D" w:rsidRPr="0084274F" w:rsidRDefault="00BB4D0D" w:rsidP="0084274F">
            <w:pPr>
              <w:spacing w:after="0"/>
              <w:rPr>
                <w:rFonts w:ascii="Times New Roman" w:hAnsi="Times New Roman"/>
                <w:sz w:val="24"/>
                <w:szCs w:val="24"/>
                <w:lang w:eastAsia="ru-RU"/>
              </w:rPr>
            </w:pPr>
            <w:r w:rsidRPr="0084274F">
              <w:rPr>
                <w:rFonts w:ascii="Times New Roman" w:hAnsi="Times New Roman"/>
                <w:sz w:val="24"/>
                <w:szCs w:val="24"/>
                <w:lang w:eastAsia="ru-RU"/>
              </w:rPr>
              <w:t>Обучение родителей, педагогов основам социально-медицинских знаний</w:t>
            </w:r>
          </w:p>
        </w:tc>
        <w:tc>
          <w:tcPr>
            <w:tcW w:w="1524" w:type="dxa"/>
          </w:tcPr>
          <w:p w:rsidR="00BB4D0D" w:rsidRPr="0084274F" w:rsidRDefault="00F42FE0" w:rsidP="0084274F">
            <w:pPr>
              <w:spacing w:after="0"/>
              <w:rPr>
                <w:rFonts w:ascii="Times New Roman" w:hAnsi="Times New Roman"/>
                <w:sz w:val="24"/>
                <w:szCs w:val="24"/>
                <w:lang w:eastAsia="ru-RU"/>
              </w:rPr>
            </w:pPr>
            <w:r>
              <w:rPr>
                <w:rFonts w:ascii="Times New Roman" w:hAnsi="Times New Roman"/>
                <w:sz w:val="24"/>
                <w:szCs w:val="24"/>
                <w:lang w:eastAsia="ru-RU"/>
              </w:rPr>
              <w:t>постоянно</w:t>
            </w:r>
          </w:p>
        </w:tc>
      </w:tr>
    </w:tbl>
    <w:p w:rsidR="001D5D1B" w:rsidRPr="0084274F" w:rsidRDefault="001D5D1B" w:rsidP="0084274F">
      <w:pPr>
        <w:spacing w:after="0"/>
        <w:rPr>
          <w:rFonts w:ascii="Times New Roman" w:hAnsi="Times New Roman"/>
          <w:sz w:val="24"/>
          <w:szCs w:val="24"/>
          <w:lang w:eastAsia="ru-RU"/>
        </w:rPr>
      </w:pPr>
    </w:p>
    <w:p w:rsidR="003553F1" w:rsidRPr="0084274F" w:rsidRDefault="001D5D1B" w:rsidP="00D3633D">
      <w:pPr>
        <w:spacing w:after="0"/>
        <w:jc w:val="both"/>
        <w:rPr>
          <w:rFonts w:ascii="Times New Roman" w:hAnsi="Times New Roman"/>
          <w:sz w:val="28"/>
          <w:szCs w:val="28"/>
          <w:lang w:eastAsia="ru-RU"/>
        </w:rPr>
      </w:pPr>
      <w:r w:rsidRPr="0084274F">
        <w:rPr>
          <w:rFonts w:ascii="Times New Roman" w:hAnsi="Times New Roman"/>
          <w:sz w:val="28"/>
          <w:szCs w:val="28"/>
          <w:lang w:eastAsia="ru-RU"/>
        </w:rPr>
        <w:t>Результатом сопровождения является достижения ребенка с ОВЗ планируемых результатов освоения образовательной программы</w:t>
      </w:r>
    </w:p>
    <w:p w:rsidR="00B540EE" w:rsidRPr="0074495D" w:rsidRDefault="00452C5F" w:rsidP="00D3633D">
      <w:pPr>
        <w:pStyle w:val="3"/>
        <w:jc w:val="center"/>
        <w:rPr>
          <w:szCs w:val="28"/>
        </w:rPr>
      </w:pPr>
      <w:bookmarkStart w:id="377" w:name="_Toc414553279"/>
      <w:r w:rsidRPr="0074495D">
        <w:rPr>
          <w:szCs w:val="28"/>
        </w:rPr>
        <w:lastRenderedPageBreak/>
        <w:t>2.4.</w:t>
      </w:r>
      <w:r w:rsidR="00B540EE" w:rsidRPr="0074495D">
        <w:rPr>
          <w:szCs w:val="28"/>
        </w:rPr>
        <w:t xml:space="preserve">4. </w:t>
      </w:r>
      <w:r w:rsidR="00CE20E9" w:rsidRPr="0074495D">
        <w:rPr>
          <w:szCs w:val="28"/>
        </w:rPr>
        <w:t>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bookmarkEnd w:id="377"/>
    </w:p>
    <w:p w:rsidR="00B540EE" w:rsidRPr="0074495D" w:rsidRDefault="00330364" w:rsidP="00967608">
      <w:pPr>
        <w:pStyle w:val="Defaul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w:t>
      </w:r>
      <w:r w:rsidR="00B540EE" w:rsidRPr="0074495D">
        <w:rPr>
          <w:rFonts w:ascii="Times New Roman" w:hAnsi="Times New Roman" w:cs="Times New Roman"/>
          <w:color w:val="auto"/>
          <w:sz w:val="28"/>
          <w:szCs w:val="28"/>
        </w:rPr>
        <w:t>оррекционн</w:t>
      </w:r>
      <w:r>
        <w:rPr>
          <w:rFonts w:ascii="Times New Roman" w:hAnsi="Times New Roman" w:cs="Times New Roman"/>
          <w:color w:val="auto"/>
          <w:sz w:val="28"/>
          <w:szCs w:val="28"/>
        </w:rPr>
        <w:t>ая</w:t>
      </w:r>
      <w:r w:rsidR="00B540EE" w:rsidRPr="0074495D">
        <w:rPr>
          <w:rFonts w:ascii="Times New Roman" w:hAnsi="Times New Roman" w:cs="Times New Roman"/>
          <w:color w:val="auto"/>
          <w:sz w:val="28"/>
          <w:szCs w:val="28"/>
        </w:rPr>
        <w:t xml:space="preserve"> работ</w:t>
      </w:r>
      <w:r>
        <w:rPr>
          <w:rFonts w:ascii="Times New Roman" w:hAnsi="Times New Roman" w:cs="Times New Roman"/>
          <w:color w:val="auto"/>
          <w:sz w:val="28"/>
          <w:szCs w:val="28"/>
        </w:rPr>
        <w:t xml:space="preserve">а планируется </w:t>
      </w:r>
      <w:r w:rsidR="00B540EE" w:rsidRPr="0074495D">
        <w:rPr>
          <w:rFonts w:ascii="Times New Roman" w:hAnsi="Times New Roman" w:cs="Times New Roman"/>
          <w:color w:val="auto"/>
          <w:sz w:val="28"/>
          <w:szCs w:val="28"/>
        </w:rPr>
        <w:t xml:space="preserve">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Коррекционная работа в обязательной части (</w:t>
      </w:r>
      <w:r w:rsidR="00822099" w:rsidRPr="0074495D">
        <w:rPr>
          <w:rFonts w:ascii="Times New Roman" w:hAnsi="Times New Roman" w:cs="Times New Roman"/>
          <w:color w:val="auto"/>
          <w:sz w:val="28"/>
          <w:szCs w:val="28"/>
        </w:rPr>
        <w:t>70 </w:t>
      </w:r>
      <w:r w:rsidRPr="0074495D">
        <w:rPr>
          <w:rFonts w:ascii="Times New Roman" w:hAnsi="Times New Roman" w:cs="Times New Roman"/>
          <w:color w:val="auto"/>
          <w:sz w:val="28"/>
          <w:szCs w:val="28"/>
        </w:rPr>
        <w:t xml:space="preserve">%) реализуется в учебной урочной деятельности при освоении содержания основной образовательной программы. Содержание учебного материала отбирается и адаптируется с учетом особых образовательных потребностей обучающихся с </w:t>
      </w:r>
      <w:r w:rsidR="00B46C06"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Освоение учебного материала этими школьниками осуществляется с помощью специальных методов и приемов.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 учебной внеурочной деятельности планируются коррекционные занятия со специалистами (учитель-логопед, педагог-психолог) по индивидуально ориентированным коррекционным программам.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w:t>
      </w:r>
      <w:r w:rsidR="00D3633D">
        <w:rPr>
          <w:rFonts w:ascii="Times New Roman" w:hAnsi="Times New Roman" w:cs="Times New Roman"/>
          <w:color w:val="auto"/>
          <w:sz w:val="28"/>
          <w:szCs w:val="28"/>
        </w:rPr>
        <w:t xml:space="preserve">здоровительная, ритмика и др.). </w:t>
      </w:r>
      <w:r w:rsidRPr="0074495D">
        <w:rPr>
          <w:rFonts w:ascii="Times New Roman" w:hAnsi="Times New Roman" w:cs="Times New Roman"/>
          <w:color w:val="auto"/>
          <w:sz w:val="28"/>
          <w:szCs w:val="28"/>
        </w:rPr>
        <w:t xml:space="preserve">Для развития потенциала обучающихся с </w:t>
      </w:r>
      <w:r w:rsidR="00CC6674"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специалистами и педагогами с участием самих обучающихся и их родителей (законных представителей) разрабатываются индивидуальные учебные планы.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Взаимодействие включает в себя следующее: </w:t>
      </w:r>
    </w:p>
    <w:p w:rsidR="00B540EE" w:rsidRPr="0074495D" w:rsidRDefault="00B540EE" w:rsidP="00AC384E">
      <w:pPr>
        <w:pStyle w:val="Default"/>
        <w:numPr>
          <w:ilvl w:val="0"/>
          <w:numId w:val="131"/>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комплексность в определении и решении проблем обучающегося, предоставлении ему специализированной квалифицированной помощи; </w:t>
      </w:r>
    </w:p>
    <w:p w:rsidR="00B540EE" w:rsidRPr="0074495D" w:rsidRDefault="00B540EE" w:rsidP="00AC384E">
      <w:pPr>
        <w:pStyle w:val="Default"/>
        <w:numPr>
          <w:ilvl w:val="0"/>
          <w:numId w:val="131"/>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многоаспектный анализ личностного и познавательного развития обучающегося; </w:t>
      </w:r>
    </w:p>
    <w:p w:rsidR="00D3633D" w:rsidRDefault="00B540EE" w:rsidP="00AC384E">
      <w:pPr>
        <w:pStyle w:val="Default"/>
        <w:numPr>
          <w:ilvl w:val="0"/>
          <w:numId w:val="131"/>
        </w:numPr>
        <w:tabs>
          <w:tab w:val="left" w:pos="993"/>
        </w:tabs>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ребенка. </w:t>
      </w:r>
      <w:bookmarkStart w:id="378" w:name="_Toc414553280"/>
    </w:p>
    <w:p w:rsidR="00B540EE" w:rsidRPr="00D3633D" w:rsidRDefault="00452C5F" w:rsidP="00D3633D">
      <w:pPr>
        <w:pStyle w:val="Default"/>
        <w:tabs>
          <w:tab w:val="left" w:pos="993"/>
        </w:tabs>
        <w:ind w:left="709"/>
        <w:jc w:val="both"/>
        <w:rPr>
          <w:rFonts w:ascii="Times New Roman" w:hAnsi="Times New Roman" w:cs="Times New Roman"/>
          <w:color w:val="auto"/>
          <w:sz w:val="28"/>
          <w:szCs w:val="28"/>
        </w:rPr>
      </w:pPr>
      <w:r w:rsidRPr="00D3633D">
        <w:rPr>
          <w:rFonts w:ascii="Times New Roman" w:hAnsi="Times New Roman" w:cs="Times New Roman"/>
          <w:sz w:val="28"/>
          <w:szCs w:val="28"/>
        </w:rPr>
        <w:t>2.4.</w:t>
      </w:r>
      <w:r w:rsidR="00B540EE" w:rsidRPr="00D3633D">
        <w:rPr>
          <w:rFonts w:ascii="Times New Roman" w:hAnsi="Times New Roman" w:cs="Times New Roman"/>
          <w:sz w:val="28"/>
          <w:szCs w:val="28"/>
        </w:rPr>
        <w:t>5. Планируемые результаты коррекционной работы</w:t>
      </w:r>
      <w:bookmarkEnd w:id="378"/>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Программа коррекционной работы предусматривает выполнение требований к результатам, </w:t>
      </w:r>
      <w:r w:rsidR="00B46C06" w:rsidRPr="0074495D">
        <w:rPr>
          <w:rFonts w:ascii="Times New Roman" w:hAnsi="Times New Roman" w:cs="Times New Roman"/>
          <w:color w:val="auto"/>
          <w:sz w:val="28"/>
          <w:szCs w:val="28"/>
        </w:rPr>
        <w:t xml:space="preserve">определенным </w:t>
      </w:r>
      <w:r w:rsidRPr="0074495D">
        <w:rPr>
          <w:rFonts w:ascii="Times New Roman" w:hAnsi="Times New Roman" w:cs="Times New Roman"/>
          <w:color w:val="auto"/>
          <w:sz w:val="28"/>
          <w:szCs w:val="28"/>
        </w:rPr>
        <w:t xml:space="preserve">ФГОС </w:t>
      </w:r>
      <w:r w:rsidR="00B46C06" w:rsidRPr="0074495D">
        <w:rPr>
          <w:rFonts w:ascii="Times New Roman" w:hAnsi="Times New Roman" w:cs="Times New Roman"/>
          <w:color w:val="auto"/>
          <w:sz w:val="28"/>
          <w:szCs w:val="28"/>
        </w:rPr>
        <w:t>ООО</w:t>
      </w:r>
      <w:r w:rsidRPr="0074495D">
        <w:rPr>
          <w:rFonts w:ascii="Times New Roman" w:hAnsi="Times New Roman" w:cs="Times New Roman"/>
          <w:color w:val="auto"/>
          <w:sz w:val="28"/>
          <w:szCs w:val="28"/>
        </w:rPr>
        <w:t xml:space="preserve">.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Планируемые результаты коррекционной работы имеют дифференцированный характер и могут определяться индивидуальными программами развития детей с </w:t>
      </w:r>
      <w:r w:rsidR="00B46C06"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 зависимости от формы организации коррекционной работы планируются разные группы результатов (личностные, метапредметные, предметные).В урочной деятельности отражаются предметные, </w:t>
      </w:r>
      <w:r w:rsidRPr="0074495D">
        <w:rPr>
          <w:rFonts w:ascii="Times New Roman" w:hAnsi="Times New Roman" w:cs="Times New Roman"/>
          <w:color w:val="auto"/>
          <w:sz w:val="28"/>
          <w:szCs w:val="28"/>
        </w:rPr>
        <w:lastRenderedPageBreak/>
        <w:t xml:space="preserve">метапредметные и личностные результаты. Во внеурочной – личностные и метапредметные результаты.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Метапредметные результаты – овладение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Предметные результаты определяются совместно с учителем – овладение содержанием </w:t>
      </w:r>
      <w:r w:rsidR="00B46C06" w:rsidRPr="0074495D">
        <w:rPr>
          <w:rFonts w:ascii="Times New Roman" w:hAnsi="Times New Roman" w:cs="Times New Roman"/>
          <w:color w:val="auto"/>
          <w:sz w:val="28"/>
          <w:szCs w:val="28"/>
        </w:rPr>
        <w:t>ООП</w:t>
      </w:r>
      <w:r w:rsidRPr="0074495D">
        <w:rPr>
          <w:rFonts w:ascii="Times New Roman" w:hAnsi="Times New Roman" w:cs="Times New Roman"/>
          <w:color w:val="auto"/>
          <w:sz w:val="28"/>
          <w:szCs w:val="28"/>
        </w:rPr>
        <w:t xml:space="preserve"> ООО (конкретных предметных областей; подпрограмм) с учетом индивидуальных возможностей разных категорий детей с </w:t>
      </w:r>
      <w:r w:rsidR="00B46C06"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индивидуальные достижения по отдельным учебным предметам (умение учащихся с нарушенным слухом общаться на темы, соответствующие их возрасту; умение выбирать речевые средства адекватно коммуникативной ситуации; получение опыта решения проблем и др.).</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Планируемые результаты коррекционной работы включают в себя описание организации и содержания промежуточной аттестации обучающихся в рамках урочной и внеурочной деятельности по каждому классу, а также обобщенные результаты итоговой аттестации на основном уровне обучения. </w:t>
      </w:r>
    </w:p>
    <w:p w:rsidR="00B540EE" w:rsidRPr="0074495D" w:rsidRDefault="00B540EE" w:rsidP="00967608">
      <w:pPr>
        <w:pStyle w:val="Default"/>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Достижения обучающихся с </w:t>
      </w:r>
      <w:r w:rsidR="00B46C06" w:rsidRPr="0074495D">
        <w:rPr>
          <w:rFonts w:ascii="Times New Roman" w:hAnsi="Times New Roman" w:cs="Times New Roman"/>
          <w:color w:val="auto"/>
          <w:sz w:val="28"/>
          <w:szCs w:val="28"/>
        </w:rPr>
        <w:t>ОВЗ</w:t>
      </w:r>
      <w:r w:rsidR="00A16B1E">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рассматриваются с учетом их предыдущих индивидуальных достижений, а не в сравнении с успеваемостью учащихся класса. Это </w:t>
      </w:r>
      <w:r w:rsidR="00D3633D">
        <w:rPr>
          <w:rFonts w:ascii="Times New Roman" w:hAnsi="Times New Roman" w:cs="Times New Roman"/>
          <w:color w:val="auto"/>
          <w:sz w:val="28"/>
          <w:szCs w:val="28"/>
        </w:rPr>
        <w:t xml:space="preserve">будет </w:t>
      </w:r>
      <w:r w:rsidRPr="0074495D">
        <w:rPr>
          <w:rFonts w:ascii="Times New Roman" w:hAnsi="Times New Roman" w:cs="Times New Roman"/>
          <w:color w:val="auto"/>
          <w:sz w:val="28"/>
          <w:szCs w:val="28"/>
        </w:rPr>
        <w:t xml:space="preserve"> накопительная оценка (на основе текущих оценок) собственных достижений ребенка, а также оценка на основе его портфеля достижений.</w:t>
      </w:r>
    </w:p>
    <w:p w:rsidR="00436EB5" w:rsidRPr="0074495D" w:rsidRDefault="00436EB5" w:rsidP="00967608">
      <w:pPr>
        <w:spacing w:after="0" w:line="240" w:lineRule="auto"/>
        <w:ind w:firstLine="709"/>
        <w:jc w:val="center"/>
        <w:rPr>
          <w:rFonts w:ascii="Times New Roman" w:hAnsi="Times New Roman"/>
          <w:b/>
          <w:sz w:val="28"/>
          <w:szCs w:val="28"/>
        </w:rPr>
      </w:pPr>
      <w:bookmarkStart w:id="379" w:name="_Toc406059068"/>
      <w:bookmarkStart w:id="380" w:name="_Toc409691732"/>
      <w:r w:rsidRPr="0074495D">
        <w:rPr>
          <w:rFonts w:ascii="Times New Roman" w:hAnsi="Times New Roman"/>
          <w:b/>
          <w:sz w:val="28"/>
          <w:szCs w:val="28"/>
        </w:rPr>
        <w:br w:type="page"/>
      </w:r>
    </w:p>
    <w:p w:rsidR="009C59CB" w:rsidRPr="009C59CB" w:rsidRDefault="009C59CB" w:rsidP="00967608">
      <w:pPr>
        <w:keepNext/>
        <w:keepLines/>
        <w:spacing w:before="240" w:after="0" w:line="240" w:lineRule="auto"/>
        <w:outlineLvl w:val="0"/>
        <w:rPr>
          <w:rFonts w:ascii="Times New Roman" w:eastAsia="Times New Roman" w:hAnsi="Times New Roman"/>
          <w:b/>
          <w:sz w:val="28"/>
          <w:szCs w:val="28"/>
        </w:rPr>
      </w:pPr>
      <w:bookmarkStart w:id="381" w:name="_Toc414553281"/>
      <w:bookmarkEnd w:id="379"/>
      <w:bookmarkEnd w:id="380"/>
      <w:r w:rsidRPr="009C59CB">
        <w:rPr>
          <w:rFonts w:ascii="Times New Roman" w:eastAsia="Times New Roman" w:hAnsi="Times New Roman"/>
          <w:b/>
          <w:sz w:val="28"/>
          <w:szCs w:val="28"/>
        </w:rPr>
        <w:lastRenderedPageBreak/>
        <w:t>3. Организационный раздел основной образовательной программы основного общего образования</w:t>
      </w:r>
      <w:bookmarkEnd w:id="381"/>
    </w:p>
    <w:p w:rsidR="009C59CB" w:rsidRPr="009C59CB" w:rsidRDefault="009C59CB" w:rsidP="00967608">
      <w:pPr>
        <w:spacing w:after="0" w:line="240" w:lineRule="auto"/>
        <w:ind w:firstLine="709"/>
        <w:outlineLvl w:val="2"/>
        <w:rPr>
          <w:rFonts w:ascii="Times New Roman" w:eastAsia="Times New Roman" w:hAnsi="Times New Roman"/>
          <w:bCs/>
          <w:i/>
          <w:sz w:val="28"/>
          <w:szCs w:val="28"/>
          <w:lang w:eastAsia="ru-RU"/>
        </w:rPr>
      </w:pPr>
    </w:p>
    <w:p w:rsidR="009C59CB" w:rsidRPr="009C59CB" w:rsidRDefault="009C59CB" w:rsidP="00967608">
      <w:pPr>
        <w:spacing w:after="0" w:line="240" w:lineRule="auto"/>
        <w:ind w:left="567" w:firstLine="709"/>
        <w:jc w:val="both"/>
        <w:outlineLvl w:val="1"/>
        <w:rPr>
          <w:rFonts w:ascii="Times New Roman" w:eastAsia="@Arial Unicode MS" w:hAnsi="Times New Roman"/>
          <w:b/>
          <w:bCs/>
          <w:sz w:val="28"/>
          <w:szCs w:val="28"/>
          <w:lang w:eastAsia="ru-RU"/>
        </w:rPr>
      </w:pPr>
      <w:bookmarkStart w:id="382" w:name="_Toc406059069"/>
      <w:bookmarkStart w:id="383" w:name="_Toc409691733"/>
      <w:bookmarkStart w:id="384" w:name="_Toc410654074"/>
      <w:bookmarkStart w:id="385" w:name="_Toc414553282"/>
      <w:r w:rsidRPr="009C59CB">
        <w:rPr>
          <w:rFonts w:ascii="Times New Roman" w:eastAsia="@Arial Unicode MS" w:hAnsi="Times New Roman"/>
          <w:b/>
          <w:bCs/>
          <w:sz w:val="28"/>
          <w:szCs w:val="28"/>
          <w:lang w:eastAsia="ru-RU"/>
        </w:rPr>
        <w:t xml:space="preserve">3.1. </w:t>
      </w:r>
      <w:r w:rsidR="000232B1">
        <w:rPr>
          <w:rFonts w:ascii="Times New Roman" w:eastAsia="@Arial Unicode MS" w:hAnsi="Times New Roman"/>
          <w:b/>
          <w:bCs/>
          <w:sz w:val="28"/>
          <w:szCs w:val="28"/>
          <w:lang w:eastAsia="ru-RU"/>
        </w:rPr>
        <w:t>У</w:t>
      </w:r>
      <w:r w:rsidRPr="009C59CB">
        <w:rPr>
          <w:rFonts w:ascii="Times New Roman" w:eastAsia="@Arial Unicode MS" w:hAnsi="Times New Roman"/>
          <w:b/>
          <w:bCs/>
          <w:sz w:val="28"/>
          <w:szCs w:val="28"/>
          <w:lang w:eastAsia="ru-RU"/>
        </w:rPr>
        <w:t>чебный план</w:t>
      </w:r>
      <w:bookmarkEnd w:id="382"/>
      <w:r w:rsidRPr="009C59CB">
        <w:rPr>
          <w:rFonts w:ascii="Times New Roman" w:eastAsia="@Arial Unicode MS" w:hAnsi="Times New Roman"/>
          <w:b/>
          <w:bCs/>
          <w:sz w:val="28"/>
          <w:szCs w:val="28"/>
          <w:lang w:eastAsia="ru-RU"/>
        </w:rPr>
        <w:t xml:space="preserve"> основного общего образования</w:t>
      </w:r>
      <w:bookmarkEnd w:id="383"/>
      <w:bookmarkEnd w:id="384"/>
      <w:bookmarkEnd w:id="385"/>
    </w:p>
    <w:p w:rsidR="009C59CB" w:rsidRPr="009C59CB" w:rsidRDefault="000232B1" w:rsidP="00967608">
      <w:pPr>
        <w:tabs>
          <w:tab w:val="left" w:pos="4500"/>
          <w:tab w:val="left" w:pos="9180"/>
          <w:tab w:val="left" w:pos="9360"/>
        </w:tabs>
        <w:spacing w:after="0" w:line="240" w:lineRule="auto"/>
        <w:ind w:firstLine="709"/>
        <w:jc w:val="both"/>
        <w:rPr>
          <w:rFonts w:ascii="Times New Roman" w:hAnsi="Times New Roman"/>
          <w:sz w:val="28"/>
          <w:szCs w:val="28"/>
        </w:rPr>
      </w:pPr>
      <w:r>
        <w:rPr>
          <w:rFonts w:ascii="Times New Roman" w:hAnsi="Times New Roman"/>
          <w:sz w:val="28"/>
          <w:szCs w:val="28"/>
        </w:rPr>
        <w:t>У</w:t>
      </w:r>
      <w:r w:rsidR="009C59CB" w:rsidRPr="009C59CB">
        <w:rPr>
          <w:rFonts w:ascii="Times New Roman" w:hAnsi="Times New Roman"/>
          <w:sz w:val="28"/>
          <w:szCs w:val="28"/>
        </w:rPr>
        <w:t xml:space="preserve">чебный план </w:t>
      </w:r>
      <w:r>
        <w:rPr>
          <w:rFonts w:ascii="Times New Roman" w:hAnsi="Times New Roman"/>
          <w:sz w:val="28"/>
          <w:szCs w:val="28"/>
        </w:rPr>
        <w:t>МБОУ «Айдарская средняя общеобразовательная школа им. Б. Г. Кандыбина»</w:t>
      </w:r>
      <w:r w:rsidR="009C59CB" w:rsidRPr="009C59CB">
        <w:rPr>
          <w:rFonts w:ascii="Times New Roman" w:hAnsi="Times New Roman"/>
          <w:sz w:val="28"/>
          <w:szCs w:val="28"/>
        </w:rPr>
        <w:t xml:space="preserve"> организаций, реализующих образовательную программу основного общего образования (далее примерный учебный план),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9C59CB" w:rsidRPr="009C59CB" w:rsidRDefault="000232B1" w:rsidP="00967608">
      <w:pPr>
        <w:tabs>
          <w:tab w:val="left" w:pos="4500"/>
          <w:tab w:val="left" w:pos="9180"/>
          <w:tab w:val="left" w:pos="9360"/>
        </w:tabs>
        <w:spacing w:after="0" w:line="240" w:lineRule="auto"/>
        <w:ind w:firstLine="709"/>
        <w:jc w:val="both"/>
        <w:rPr>
          <w:rFonts w:ascii="Times New Roman" w:hAnsi="Times New Roman"/>
          <w:sz w:val="28"/>
          <w:szCs w:val="28"/>
        </w:rPr>
      </w:pPr>
      <w:r>
        <w:rPr>
          <w:rFonts w:ascii="Times New Roman" w:hAnsi="Times New Roman"/>
          <w:sz w:val="28"/>
          <w:szCs w:val="28"/>
        </w:rPr>
        <w:t>У</w:t>
      </w:r>
      <w:r w:rsidR="009C59CB" w:rsidRPr="009C59CB">
        <w:rPr>
          <w:rFonts w:ascii="Times New Roman" w:hAnsi="Times New Roman"/>
          <w:sz w:val="28"/>
          <w:szCs w:val="28"/>
        </w:rPr>
        <w:t>чебный план:</w:t>
      </w:r>
    </w:p>
    <w:p w:rsidR="009C59CB" w:rsidRPr="009C59CB" w:rsidRDefault="009C59CB" w:rsidP="00AC384E">
      <w:pPr>
        <w:numPr>
          <w:ilvl w:val="0"/>
          <w:numId w:val="132"/>
        </w:numPr>
        <w:tabs>
          <w:tab w:val="left" w:pos="993"/>
          <w:tab w:val="left" w:pos="4500"/>
          <w:tab w:val="left" w:pos="9180"/>
          <w:tab w:val="left" w:pos="9360"/>
        </w:tabs>
        <w:spacing w:after="0" w:line="24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фиксирует максимальный объем учебной нагрузки обучающихся;</w:t>
      </w:r>
    </w:p>
    <w:p w:rsidR="009C59CB" w:rsidRPr="009C59CB" w:rsidRDefault="009C59CB" w:rsidP="00AC384E">
      <w:pPr>
        <w:numPr>
          <w:ilvl w:val="0"/>
          <w:numId w:val="132"/>
        </w:numPr>
        <w:tabs>
          <w:tab w:val="left" w:pos="993"/>
          <w:tab w:val="left" w:pos="4500"/>
          <w:tab w:val="left" w:pos="9180"/>
          <w:tab w:val="left" w:pos="9360"/>
        </w:tabs>
        <w:spacing w:after="0" w:line="24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определяет (регламентирует) перечень учебных предметов, курсов и время, отводимое на их освоение и организацию;</w:t>
      </w:r>
    </w:p>
    <w:p w:rsidR="009C59CB" w:rsidRPr="009C59CB" w:rsidRDefault="009C59CB" w:rsidP="00AC384E">
      <w:pPr>
        <w:numPr>
          <w:ilvl w:val="0"/>
          <w:numId w:val="132"/>
        </w:numPr>
        <w:tabs>
          <w:tab w:val="left" w:pos="993"/>
          <w:tab w:val="left" w:pos="4500"/>
          <w:tab w:val="left" w:pos="9180"/>
          <w:tab w:val="left" w:pos="9360"/>
        </w:tabs>
        <w:spacing w:after="0" w:line="24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распределяет учебные предметы, курсы по классам и учебным годам.</w:t>
      </w:r>
    </w:p>
    <w:p w:rsidR="009C59CB" w:rsidRPr="009C59CB" w:rsidRDefault="000232B1" w:rsidP="00967608">
      <w:pPr>
        <w:tabs>
          <w:tab w:val="left" w:pos="4500"/>
          <w:tab w:val="left" w:pos="9180"/>
          <w:tab w:val="left" w:pos="9360"/>
        </w:tabs>
        <w:spacing w:after="0" w:line="240" w:lineRule="auto"/>
        <w:ind w:firstLine="709"/>
        <w:jc w:val="both"/>
        <w:rPr>
          <w:rFonts w:ascii="Times New Roman" w:hAnsi="Times New Roman"/>
          <w:sz w:val="28"/>
          <w:szCs w:val="28"/>
        </w:rPr>
      </w:pPr>
      <w:r>
        <w:rPr>
          <w:rFonts w:ascii="Times New Roman" w:hAnsi="Times New Roman"/>
          <w:sz w:val="28"/>
          <w:szCs w:val="28"/>
        </w:rPr>
        <w:t>У</w:t>
      </w:r>
      <w:r w:rsidR="009C59CB" w:rsidRPr="009C59CB">
        <w:rPr>
          <w:rFonts w:ascii="Times New Roman" w:hAnsi="Times New Roman"/>
          <w:sz w:val="28"/>
          <w:szCs w:val="28"/>
        </w:rPr>
        <w:t>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9C59CB" w:rsidRPr="009C59CB" w:rsidRDefault="000232B1" w:rsidP="00967608">
      <w:pPr>
        <w:tabs>
          <w:tab w:val="left" w:pos="4500"/>
          <w:tab w:val="left" w:pos="9180"/>
          <w:tab w:val="left" w:pos="9360"/>
        </w:tabs>
        <w:spacing w:after="0" w:line="240" w:lineRule="auto"/>
        <w:ind w:firstLine="709"/>
        <w:jc w:val="both"/>
        <w:rPr>
          <w:rFonts w:ascii="Times New Roman" w:hAnsi="Times New Roman"/>
          <w:sz w:val="28"/>
          <w:szCs w:val="28"/>
        </w:rPr>
      </w:pPr>
      <w:r>
        <w:rPr>
          <w:rFonts w:ascii="Times New Roman" w:hAnsi="Times New Roman"/>
          <w:sz w:val="28"/>
          <w:szCs w:val="28"/>
        </w:rPr>
        <w:t>У</w:t>
      </w:r>
      <w:r w:rsidR="009C59CB" w:rsidRPr="009C59CB">
        <w:rPr>
          <w:rFonts w:ascii="Times New Roman" w:hAnsi="Times New Roman"/>
          <w:sz w:val="28"/>
          <w:szCs w:val="28"/>
        </w:rPr>
        <w:t>чебный план состоит из двух частей: обязательной части и части, формируемой участниками образовательных отношений.</w:t>
      </w:r>
    </w:p>
    <w:p w:rsidR="009C59CB" w:rsidRPr="009C59CB" w:rsidRDefault="009C59CB" w:rsidP="00967608">
      <w:pPr>
        <w:tabs>
          <w:tab w:val="left" w:pos="4500"/>
          <w:tab w:val="left" w:pos="9180"/>
          <w:tab w:val="left" w:pos="9360"/>
        </w:tabs>
        <w:spacing w:after="0" w:line="240" w:lineRule="auto"/>
        <w:ind w:firstLine="709"/>
        <w:jc w:val="both"/>
        <w:rPr>
          <w:rFonts w:ascii="Times New Roman" w:hAnsi="Times New Roman"/>
          <w:sz w:val="28"/>
          <w:szCs w:val="28"/>
        </w:rPr>
      </w:pPr>
      <w:r w:rsidRPr="009C59CB">
        <w:rPr>
          <w:rFonts w:ascii="Times New Roman" w:hAnsi="Times New Roman"/>
          <w:b/>
          <w:sz w:val="28"/>
          <w:szCs w:val="28"/>
        </w:rPr>
        <w:t>Обязательная часть</w:t>
      </w:r>
      <w:r w:rsidRPr="009C59CB">
        <w:rPr>
          <w:rFonts w:ascii="Times New Roman" w:hAnsi="Times New Roman"/>
          <w:sz w:val="28"/>
          <w:szCs w:val="28"/>
        </w:rPr>
        <w:t xml:space="preserve">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9C59CB" w:rsidRPr="009C59CB" w:rsidRDefault="009C59CB" w:rsidP="00967608">
      <w:pPr>
        <w:tabs>
          <w:tab w:val="left" w:pos="4500"/>
          <w:tab w:val="left" w:pos="9180"/>
          <w:tab w:val="left" w:pos="9360"/>
        </w:tabs>
        <w:spacing w:after="0" w:line="240" w:lineRule="auto"/>
        <w:ind w:firstLine="709"/>
        <w:jc w:val="both"/>
        <w:rPr>
          <w:rFonts w:ascii="Times New Roman" w:hAnsi="Times New Roman"/>
          <w:sz w:val="28"/>
          <w:szCs w:val="28"/>
        </w:rPr>
      </w:pPr>
      <w:r w:rsidRPr="009C59CB">
        <w:rPr>
          <w:rFonts w:ascii="Times New Roman" w:hAnsi="Times New Roman"/>
          <w:b/>
          <w:sz w:val="28"/>
          <w:szCs w:val="28"/>
        </w:rPr>
        <w:t>Часть примерного учебного плана, формируемая участниками образовательных отношений,</w:t>
      </w:r>
      <w:r w:rsidRPr="009C59CB">
        <w:rPr>
          <w:rFonts w:ascii="Times New Roman" w:hAnsi="Times New Roman"/>
          <w:sz w:val="28"/>
          <w:szCs w:val="28"/>
        </w:rPr>
        <w:t xml:space="preserve"> определяет время,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образовательной организации.</w:t>
      </w:r>
    </w:p>
    <w:p w:rsidR="009C59CB" w:rsidRPr="009C59CB" w:rsidRDefault="009C59CB" w:rsidP="00967608">
      <w:pPr>
        <w:tabs>
          <w:tab w:val="left" w:pos="4500"/>
          <w:tab w:val="left" w:pos="9180"/>
          <w:tab w:val="left" w:pos="9360"/>
        </w:tabs>
        <w:spacing w:after="0" w:line="240" w:lineRule="auto"/>
        <w:ind w:firstLine="709"/>
        <w:jc w:val="both"/>
        <w:rPr>
          <w:rFonts w:ascii="Times New Roman" w:hAnsi="Times New Roman"/>
          <w:sz w:val="28"/>
          <w:szCs w:val="28"/>
        </w:rPr>
      </w:pPr>
      <w:r w:rsidRPr="009C59CB">
        <w:rPr>
          <w:rFonts w:ascii="Times New Roman" w:hAnsi="Times New Roman"/>
          <w:sz w:val="28"/>
          <w:szCs w:val="28"/>
        </w:rPr>
        <w:t xml:space="preserve">Время, отводимое на данную часть примерного учебного плана, </w:t>
      </w:r>
      <w:r w:rsidR="00020273">
        <w:rPr>
          <w:rFonts w:ascii="Times New Roman" w:hAnsi="Times New Roman"/>
          <w:sz w:val="28"/>
          <w:szCs w:val="28"/>
        </w:rPr>
        <w:t>используется на:</w:t>
      </w:r>
    </w:p>
    <w:p w:rsidR="009C59CB" w:rsidRPr="009C59CB" w:rsidRDefault="009C59CB" w:rsidP="00AC384E">
      <w:pPr>
        <w:numPr>
          <w:ilvl w:val="0"/>
          <w:numId w:val="132"/>
        </w:numPr>
        <w:tabs>
          <w:tab w:val="left" w:pos="993"/>
          <w:tab w:val="left" w:pos="4500"/>
          <w:tab w:val="left" w:pos="9180"/>
          <w:tab w:val="left" w:pos="9360"/>
        </w:tabs>
        <w:spacing w:after="0" w:line="24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 xml:space="preserve">увеличение учебных часов, предусмотренных на изучение отдельных учебных предметов обязательной части; </w:t>
      </w:r>
    </w:p>
    <w:p w:rsidR="009C59CB" w:rsidRPr="009C59CB" w:rsidRDefault="009C59CB" w:rsidP="00AC384E">
      <w:pPr>
        <w:numPr>
          <w:ilvl w:val="0"/>
          <w:numId w:val="132"/>
        </w:numPr>
        <w:tabs>
          <w:tab w:val="left" w:pos="993"/>
          <w:tab w:val="left" w:pos="4500"/>
          <w:tab w:val="left" w:pos="9180"/>
          <w:tab w:val="left" w:pos="9360"/>
        </w:tabs>
        <w:spacing w:after="0" w:line="24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9C59CB" w:rsidRPr="009C59CB" w:rsidRDefault="009C59CB" w:rsidP="00AC384E">
      <w:pPr>
        <w:numPr>
          <w:ilvl w:val="0"/>
          <w:numId w:val="132"/>
        </w:numPr>
        <w:tabs>
          <w:tab w:val="left" w:pos="993"/>
          <w:tab w:val="left" w:pos="4500"/>
          <w:tab w:val="left" w:pos="9180"/>
          <w:tab w:val="left" w:pos="9360"/>
        </w:tabs>
        <w:spacing w:after="0" w:line="24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другие виды учебной, воспитательной, спортивной и иной деятельности обучающихся.</w:t>
      </w:r>
    </w:p>
    <w:p w:rsidR="00020273" w:rsidRDefault="009C59CB" w:rsidP="00967608">
      <w:pPr>
        <w:spacing w:after="0" w:line="240" w:lineRule="auto"/>
        <w:ind w:firstLine="709"/>
        <w:jc w:val="both"/>
        <w:rPr>
          <w:rFonts w:ascii="Times New Roman" w:hAnsi="Times New Roman"/>
          <w:sz w:val="28"/>
          <w:szCs w:val="28"/>
        </w:rPr>
      </w:pPr>
      <w:r w:rsidRPr="009C59CB">
        <w:rPr>
          <w:rFonts w:ascii="Times New Roman" w:hAnsi="Times New Roman"/>
          <w:sz w:val="28"/>
          <w:szCs w:val="28"/>
        </w:rPr>
        <w:t>Продолжительность учебного года основного общего образования составляет</w:t>
      </w:r>
      <w:r w:rsidR="00330364">
        <w:rPr>
          <w:rFonts w:ascii="Times New Roman" w:hAnsi="Times New Roman"/>
          <w:sz w:val="28"/>
          <w:szCs w:val="28"/>
        </w:rPr>
        <w:t xml:space="preserve"> </w:t>
      </w:r>
      <w:r w:rsidRPr="009C59CB">
        <w:rPr>
          <w:rFonts w:ascii="Times New Roman" w:hAnsi="Times New Roman"/>
          <w:sz w:val="28"/>
          <w:szCs w:val="28"/>
        </w:rPr>
        <w:t xml:space="preserve"> 3</w:t>
      </w:r>
      <w:r w:rsidR="00330364">
        <w:rPr>
          <w:rFonts w:ascii="Times New Roman" w:hAnsi="Times New Roman"/>
          <w:sz w:val="28"/>
          <w:szCs w:val="28"/>
        </w:rPr>
        <w:t xml:space="preserve">5 </w:t>
      </w:r>
      <w:r w:rsidRPr="009C59CB">
        <w:rPr>
          <w:rFonts w:ascii="Times New Roman" w:hAnsi="Times New Roman"/>
          <w:sz w:val="28"/>
          <w:szCs w:val="28"/>
        </w:rPr>
        <w:t>недел</w:t>
      </w:r>
      <w:r w:rsidR="00330364">
        <w:rPr>
          <w:rFonts w:ascii="Times New Roman" w:hAnsi="Times New Roman"/>
          <w:sz w:val="28"/>
          <w:szCs w:val="28"/>
        </w:rPr>
        <w:t>ь с учётом годовой промежуточной аттестации</w:t>
      </w:r>
      <w:r w:rsidRPr="009C59CB">
        <w:rPr>
          <w:rFonts w:ascii="Times New Roman" w:hAnsi="Times New Roman"/>
          <w:sz w:val="28"/>
          <w:szCs w:val="28"/>
        </w:rPr>
        <w:t>. Количество учебных занятий за 5 лет не может составля</w:t>
      </w:r>
      <w:r w:rsidR="00020273">
        <w:rPr>
          <w:rFonts w:ascii="Times New Roman" w:hAnsi="Times New Roman"/>
          <w:sz w:val="28"/>
          <w:szCs w:val="28"/>
        </w:rPr>
        <w:t>ет не</w:t>
      </w:r>
      <w:r w:rsidRPr="009C59CB">
        <w:rPr>
          <w:rFonts w:ascii="Times New Roman" w:hAnsi="Times New Roman"/>
          <w:sz w:val="28"/>
          <w:szCs w:val="28"/>
        </w:rPr>
        <w:t xml:space="preserve"> менее 5267 часов и</w:t>
      </w:r>
      <w:r w:rsidR="00020273">
        <w:rPr>
          <w:rFonts w:ascii="Times New Roman" w:hAnsi="Times New Roman"/>
          <w:sz w:val="28"/>
          <w:szCs w:val="28"/>
        </w:rPr>
        <w:t xml:space="preserve"> не</w:t>
      </w:r>
      <w:r w:rsidRPr="009C59CB">
        <w:rPr>
          <w:rFonts w:ascii="Times New Roman" w:hAnsi="Times New Roman"/>
          <w:sz w:val="28"/>
          <w:szCs w:val="28"/>
        </w:rPr>
        <w:t xml:space="preserve"> более 6020</w:t>
      </w:r>
      <w:r w:rsidR="00020273">
        <w:rPr>
          <w:rFonts w:ascii="Times New Roman" w:hAnsi="Times New Roman"/>
          <w:sz w:val="28"/>
          <w:szCs w:val="28"/>
        </w:rPr>
        <w:t xml:space="preserve"> </w:t>
      </w:r>
      <w:r w:rsidRPr="009C59CB">
        <w:rPr>
          <w:rFonts w:ascii="Times New Roman" w:hAnsi="Times New Roman"/>
          <w:sz w:val="28"/>
          <w:szCs w:val="28"/>
        </w:rPr>
        <w:t xml:space="preserve">часов. </w:t>
      </w:r>
    </w:p>
    <w:p w:rsidR="009C59CB" w:rsidRPr="009C59CB" w:rsidRDefault="009C59CB" w:rsidP="00967608">
      <w:pPr>
        <w:spacing w:after="0" w:line="240" w:lineRule="auto"/>
        <w:ind w:firstLine="709"/>
        <w:jc w:val="both"/>
        <w:rPr>
          <w:rFonts w:ascii="Times New Roman" w:hAnsi="Times New Roman"/>
          <w:sz w:val="28"/>
          <w:szCs w:val="28"/>
        </w:rPr>
      </w:pPr>
      <w:r w:rsidRPr="009C59CB">
        <w:rPr>
          <w:rFonts w:ascii="Times New Roman" w:hAnsi="Times New Roman"/>
          <w:sz w:val="28"/>
          <w:szCs w:val="28"/>
        </w:rPr>
        <w:lastRenderedPageBreak/>
        <w:t xml:space="preserve">Максимальное число часов в неделю в 5, 6 и 7 классах при 34 учебных неделях составляет 28, 29 и 31 час соответственно. Максимальное число часов в неделю в 8 и 9 классе при 35 учебных неделях составляет 32 и 33 часа соответственно. Максимальное число часов в 5, 6, 7, 8 и 9 классах при 35 учебных неделях составляет соответственно32, 33, 35, 36 и 36 часов соответственно. </w:t>
      </w:r>
    </w:p>
    <w:p w:rsidR="009C59CB" w:rsidRPr="009C59CB" w:rsidRDefault="009C59CB" w:rsidP="00967608">
      <w:pPr>
        <w:spacing w:after="0" w:line="240" w:lineRule="auto"/>
        <w:ind w:firstLine="709"/>
        <w:jc w:val="both"/>
        <w:rPr>
          <w:rFonts w:ascii="Times New Roman" w:hAnsi="Times New Roman"/>
          <w:sz w:val="28"/>
          <w:szCs w:val="28"/>
        </w:rPr>
      </w:pPr>
      <w:r w:rsidRPr="009C59CB">
        <w:rPr>
          <w:rFonts w:ascii="Times New Roman" w:hAnsi="Times New Roman"/>
          <w:sz w:val="28"/>
          <w:szCs w:val="28"/>
        </w:rPr>
        <w:t>Продолжительность каникул в течение учебного года составляет не менее 30 календарных дней, летом – не менее 8 недель.</w:t>
      </w:r>
    </w:p>
    <w:p w:rsidR="009C59CB" w:rsidRPr="009C59CB" w:rsidRDefault="009C59CB" w:rsidP="00967608">
      <w:pPr>
        <w:spacing w:after="0" w:line="240" w:lineRule="auto"/>
        <w:ind w:firstLine="709"/>
        <w:jc w:val="both"/>
        <w:rPr>
          <w:rFonts w:ascii="Times New Roman" w:hAnsi="Times New Roman"/>
          <w:sz w:val="28"/>
          <w:szCs w:val="28"/>
        </w:rPr>
      </w:pPr>
      <w:r w:rsidRPr="009C59CB">
        <w:rPr>
          <w:rFonts w:ascii="Times New Roman" w:hAnsi="Times New Roman"/>
          <w:sz w:val="28"/>
          <w:szCs w:val="28"/>
        </w:rPr>
        <w:t>Продолжительность урока в основной школе составляет 45 минут.</w:t>
      </w:r>
    </w:p>
    <w:p w:rsidR="00745B21" w:rsidRPr="0074495D" w:rsidRDefault="009C59CB" w:rsidP="00967608">
      <w:pPr>
        <w:spacing w:after="0" w:line="240" w:lineRule="auto"/>
        <w:ind w:firstLine="709"/>
        <w:jc w:val="right"/>
        <w:rPr>
          <w:rFonts w:ascii="Times New Roman" w:hAnsi="Times New Roman"/>
          <w:b/>
          <w:bCs/>
          <w:sz w:val="28"/>
          <w:szCs w:val="28"/>
        </w:rPr>
      </w:pPr>
      <w:r w:rsidRPr="009C59CB">
        <w:rPr>
          <w:rFonts w:ascii="Times New Roman" w:hAnsi="Times New Roman"/>
          <w:b/>
          <w:sz w:val="28"/>
          <w:szCs w:val="28"/>
        </w:rPr>
        <w:br w:type="page"/>
      </w:r>
    </w:p>
    <w:p w:rsidR="00822099" w:rsidRPr="0074495D" w:rsidRDefault="00020273" w:rsidP="00967608">
      <w:pPr>
        <w:spacing w:after="0" w:line="240" w:lineRule="auto"/>
        <w:ind w:firstLine="709"/>
        <w:jc w:val="center"/>
        <w:rPr>
          <w:rFonts w:ascii="Times New Roman" w:hAnsi="Times New Roman"/>
          <w:b/>
          <w:bCs/>
          <w:sz w:val="28"/>
          <w:szCs w:val="28"/>
        </w:rPr>
      </w:pPr>
      <w:r>
        <w:rPr>
          <w:rFonts w:ascii="Times New Roman" w:hAnsi="Times New Roman"/>
          <w:b/>
          <w:bCs/>
          <w:sz w:val="28"/>
          <w:szCs w:val="28"/>
        </w:rPr>
        <w:lastRenderedPageBreak/>
        <w:t xml:space="preserve">Перспективный </w:t>
      </w:r>
      <w:r w:rsidR="00B540EE" w:rsidRPr="0074495D">
        <w:rPr>
          <w:rFonts w:ascii="Times New Roman" w:hAnsi="Times New Roman"/>
          <w:b/>
          <w:bCs/>
          <w:sz w:val="28"/>
          <w:szCs w:val="28"/>
        </w:rPr>
        <w:t xml:space="preserve">недельный учебный план основного общего образования </w:t>
      </w:r>
    </w:p>
    <w:p w:rsidR="00B540EE" w:rsidRPr="0074495D" w:rsidRDefault="00B540EE" w:rsidP="00967608">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(минимальный в расч</w:t>
      </w:r>
      <w:r w:rsidR="00245F1D" w:rsidRPr="0074495D">
        <w:rPr>
          <w:rFonts w:ascii="Times New Roman" w:hAnsi="Times New Roman"/>
          <w:b/>
          <w:bCs/>
          <w:sz w:val="28"/>
          <w:szCs w:val="28"/>
        </w:rPr>
        <w:t>е</w:t>
      </w:r>
      <w:r w:rsidRPr="0074495D">
        <w:rPr>
          <w:rFonts w:ascii="Times New Roman" w:hAnsi="Times New Roman"/>
          <w:b/>
          <w:bCs/>
          <w:sz w:val="28"/>
          <w:szCs w:val="28"/>
        </w:rPr>
        <w:t>те на 5267 часов за весь период обучения)</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9"/>
        <w:gridCol w:w="2265"/>
        <w:gridCol w:w="775"/>
        <w:gridCol w:w="754"/>
        <w:gridCol w:w="22"/>
        <w:gridCol w:w="776"/>
        <w:gridCol w:w="746"/>
        <w:gridCol w:w="528"/>
        <w:gridCol w:w="919"/>
      </w:tblGrid>
      <w:tr w:rsidR="00D56BAC" w:rsidRPr="0074495D" w:rsidTr="00F01082">
        <w:trPr>
          <w:trHeight w:val="545"/>
          <w:jc w:val="center"/>
        </w:trPr>
        <w:tc>
          <w:tcPr>
            <w:tcW w:w="2719" w:type="dxa"/>
            <w:vMerge w:val="restart"/>
          </w:tcPr>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2265" w:type="dxa"/>
            <w:vMerge w:val="restart"/>
            <w:tcBorders>
              <w:tr2bl w:val="single" w:sz="4" w:space="0" w:color="auto"/>
            </w:tcBorders>
          </w:tcPr>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Учебные</w:t>
            </w:r>
          </w:p>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предметы</w:t>
            </w:r>
          </w:p>
          <w:p w:rsidR="00D56BAC" w:rsidRPr="0074495D" w:rsidRDefault="00D56BAC" w:rsidP="00967608">
            <w:pPr>
              <w:spacing w:after="0" w:line="240"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4520" w:type="dxa"/>
            <w:gridSpan w:val="7"/>
          </w:tcPr>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D56BAC" w:rsidRPr="0074495D" w:rsidTr="00F01082">
        <w:trPr>
          <w:trHeight w:val="317"/>
          <w:jc w:val="center"/>
        </w:trPr>
        <w:tc>
          <w:tcPr>
            <w:tcW w:w="2719" w:type="dxa"/>
            <w:vMerge/>
          </w:tcPr>
          <w:p w:rsidR="00D56BAC" w:rsidRPr="0074495D" w:rsidRDefault="00D56BAC" w:rsidP="00967608">
            <w:pPr>
              <w:spacing w:after="0" w:line="240" w:lineRule="auto"/>
              <w:jc w:val="both"/>
              <w:rPr>
                <w:rFonts w:ascii="Times New Roman" w:hAnsi="Times New Roman"/>
                <w:b/>
                <w:bCs/>
                <w:sz w:val="28"/>
                <w:szCs w:val="28"/>
              </w:rPr>
            </w:pPr>
          </w:p>
        </w:tc>
        <w:tc>
          <w:tcPr>
            <w:tcW w:w="2265" w:type="dxa"/>
            <w:vMerge/>
            <w:tcBorders>
              <w:tr2bl w:val="single" w:sz="4" w:space="0" w:color="auto"/>
            </w:tcBorders>
          </w:tcPr>
          <w:p w:rsidR="00D56BAC" w:rsidRPr="0074495D" w:rsidRDefault="00D56BAC" w:rsidP="00967608">
            <w:pPr>
              <w:spacing w:after="0" w:line="240" w:lineRule="auto"/>
              <w:jc w:val="both"/>
              <w:rPr>
                <w:rFonts w:ascii="Times New Roman" w:hAnsi="Times New Roman"/>
                <w:b/>
                <w:bCs/>
                <w:sz w:val="28"/>
                <w:szCs w:val="28"/>
              </w:rPr>
            </w:pPr>
          </w:p>
        </w:tc>
        <w:tc>
          <w:tcPr>
            <w:tcW w:w="775" w:type="dxa"/>
          </w:tcPr>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V</w:t>
            </w:r>
          </w:p>
        </w:tc>
        <w:tc>
          <w:tcPr>
            <w:tcW w:w="754" w:type="dxa"/>
          </w:tcPr>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VI</w:t>
            </w:r>
          </w:p>
        </w:tc>
        <w:tc>
          <w:tcPr>
            <w:tcW w:w="798" w:type="dxa"/>
            <w:gridSpan w:val="2"/>
          </w:tcPr>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VII</w:t>
            </w:r>
          </w:p>
        </w:tc>
        <w:tc>
          <w:tcPr>
            <w:tcW w:w="746" w:type="dxa"/>
          </w:tcPr>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VIII</w:t>
            </w:r>
          </w:p>
        </w:tc>
        <w:tc>
          <w:tcPr>
            <w:tcW w:w="528" w:type="dxa"/>
          </w:tcPr>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IX</w:t>
            </w:r>
          </w:p>
        </w:tc>
        <w:tc>
          <w:tcPr>
            <w:tcW w:w="919" w:type="dxa"/>
          </w:tcPr>
          <w:p w:rsidR="00D56BAC" w:rsidRPr="0074495D" w:rsidRDefault="00D56BAC" w:rsidP="00967608">
            <w:pPr>
              <w:spacing w:after="0" w:line="240" w:lineRule="auto"/>
              <w:jc w:val="both"/>
              <w:rPr>
                <w:rFonts w:ascii="Times New Roman" w:hAnsi="Times New Roman"/>
                <w:b/>
                <w:bCs/>
                <w:sz w:val="28"/>
                <w:szCs w:val="28"/>
              </w:rPr>
            </w:pPr>
            <w:r w:rsidRPr="0074495D">
              <w:rPr>
                <w:rFonts w:ascii="Times New Roman" w:hAnsi="Times New Roman"/>
                <w:b/>
                <w:bCs/>
                <w:sz w:val="28"/>
                <w:szCs w:val="28"/>
              </w:rPr>
              <w:t>Всего</w:t>
            </w:r>
          </w:p>
        </w:tc>
      </w:tr>
      <w:tr w:rsidR="00D56BAC" w:rsidRPr="0074495D" w:rsidTr="00D56BAC">
        <w:trPr>
          <w:trHeight w:val="315"/>
          <w:jc w:val="center"/>
        </w:trPr>
        <w:tc>
          <w:tcPr>
            <w:tcW w:w="2719" w:type="dxa"/>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4520" w:type="dxa"/>
            <w:gridSpan w:val="7"/>
          </w:tcPr>
          <w:p w:rsidR="00D56BAC" w:rsidRPr="0074495D" w:rsidRDefault="00D56BAC" w:rsidP="00967608">
            <w:pPr>
              <w:spacing w:after="0" w:line="240" w:lineRule="auto"/>
              <w:jc w:val="both"/>
              <w:rPr>
                <w:rFonts w:ascii="Times New Roman" w:hAnsi="Times New Roman"/>
                <w:b/>
                <w:bCs/>
                <w:sz w:val="28"/>
                <w:szCs w:val="28"/>
              </w:rPr>
            </w:pPr>
          </w:p>
        </w:tc>
      </w:tr>
      <w:tr w:rsidR="00D56BAC" w:rsidRPr="0074495D" w:rsidTr="00D56BAC">
        <w:trPr>
          <w:trHeight w:val="330"/>
          <w:jc w:val="center"/>
        </w:trPr>
        <w:tc>
          <w:tcPr>
            <w:tcW w:w="2719" w:type="dxa"/>
            <w:vMerge w:val="restart"/>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Филология</w:t>
            </w: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Русский язык</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5</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6</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4</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21</w:t>
            </w:r>
          </w:p>
        </w:tc>
      </w:tr>
      <w:tr w:rsidR="00D56BAC" w:rsidRPr="0074495D" w:rsidTr="00D56BAC">
        <w:trPr>
          <w:trHeight w:val="375"/>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Литература</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13</w:t>
            </w:r>
          </w:p>
        </w:tc>
      </w:tr>
      <w:tr w:rsidR="00D56BAC" w:rsidRPr="0074495D" w:rsidTr="00D56BAC">
        <w:trPr>
          <w:trHeight w:val="360"/>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trHeight w:val="427"/>
          <w:jc w:val="center"/>
        </w:trPr>
        <w:tc>
          <w:tcPr>
            <w:tcW w:w="2719" w:type="dxa"/>
            <w:vMerge w:val="restart"/>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Математика</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5</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5</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385"/>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Алгебра</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9</w:t>
            </w:r>
          </w:p>
        </w:tc>
      </w:tr>
      <w:tr w:rsidR="00D56BAC" w:rsidRPr="0074495D" w:rsidTr="00D56BAC">
        <w:trPr>
          <w:trHeight w:val="201"/>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Геометрия</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6</w:t>
            </w:r>
          </w:p>
        </w:tc>
      </w:tr>
      <w:tr w:rsidR="00D56BAC" w:rsidRPr="0074495D" w:rsidTr="00D56BAC">
        <w:trPr>
          <w:trHeight w:val="385"/>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Информатика</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trHeight w:val="402"/>
          <w:jc w:val="center"/>
        </w:trPr>
        <w:tc>
          <w:tcPr>
            <w:tcW w:w="2719" w:type="dxa"/>
            <w:vMerge w:val="restart"/>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История</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234"/>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318"/>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География</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8</w:t>
            </w:r>
          </w:p>
        </w:tc>
      </w:tr>
      <w:tr w:rsidR="00D56BAC" w:rsidRPr="0074495D" w:rsidTr="00D56BAC">
        <w:trPr>
          <w:trHeight w:val="181"/>
          <w:jc w:val="center"/>
        </w:trPr>
        <w:tc>
          <w:tcPr>
            <w:tcW w:w="2719" w:type="dxa"/>
            <w:vMerge w:val="restart"/>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Физика</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15"/>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Химия</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51"/>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Биология</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51"/>
          <w:jc w:val="center"/>
        </w:trPr>
        <w:tc>
          <w:tcPr>
            <w:tcW w:w="2719" w:type="dxa"/>
            <w:vMerge w:val="restart"/>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Искусство</w:t>
            </w: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Музыка</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15"/>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trHeight w:val="301"/>
          <w:jc w:val="center"/>
        </w:trPr>
        <w:tc>
          <w:tcPr>
            <w:tcW w:w="2719"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413"/>
          <w:jc w:val="center"/>
        </w:trPr>
        <w:tc>
          <w:tcPr>
            <w:tcW w:w="2719" w:type="dxa"/>
            <w:vMerge w:val="restart"/>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ОБЖ</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p>
        </w:tc>
        <w:tc>
          <w:tcPr>
            <w:tcW w:w="746" w:type="dxa"/>
            <w:vAlign w:val="bottom"/>
          </w:tcPr>
          <w:p w:rsidR="00D56BAC" w:rsidRPr="0074495D" w:rsidRDefault="002C79B9"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919" w:type="dxa"/>
            <w:vAlign w:val="bottom"/>
          </w:tcPr>
          <w:p w:rsidR="00D56BAC" w:rsidRPr="0074495D" w:rsidRDefault="002C79B9"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r>
      <w:tr w:rsidR="00D56BAC" w:rsidRPr="0074495D" w:rsidTr="00D56BAC">
        <w:trPr>
          <w:trHeight w:val="385"/>
          <w:jc w:val="center"/>
        </w:trPr>
        <w:tc>
          <w:tcPr>
            <w:tcW w:w="2719" w:type="dxa"/>
            <w:vMerge/>
          </w:tcPr>
          <w:p w:rsidR="00D56BAC" w:rsidRPr="0074495D" w:rsidRDefault="00D56BAC" w:rsidP="00967608">
            <w:pPr>
              <w:spacing w:after="0" w:line="240" w:lineRule="auto"/>
              <w:jc w:val="both"/>
              <w:rPr>
                <w:rFonts w:ascii="Times New Roman" w:hAnsi="Times New Roman"/>
                <w:bCs/>
                <w:sz w:val="28"/>
                <w:szCs w:val="28"/>
              </w:rPr>
            </w:pPr>
          </w:p>
        </w:tc>
        <w:tc>
          <w:tcPr>
            <w:tcW w:w="2265" w:type="dxa"/>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284"/>
          <w:jc w:val="center"/>
        </w:trPr>
        <w:tc>
          <w:tcPr>
            <w:tcW w:w="4984" w:type="dxa"/>
            <w:gridSpan w:val="2"/>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Итого</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26</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28</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29</w:t>
            </w:r>
          </w:p>
        </w:tc>
        <w:tc>
          <w:tcPr>
            <w:tcW w:w="746" w:type="dxa"/>
            <w:vAlign w:val="bottom"/>
          </w:tcPr>
          <w:p w:rsidR="00D56BAC" w:rsidRPr="0074495D" w:rsidRDefault="002C79B9"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30</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30</w:t>
            </w:r>
          </w:p>
        </w:tc>
        <w:tc>
          <w:tcPr>
            <w:tcW w:w="919" w:type="dxa"/>
            <w:vAlign w:val="bottom"/>
          </w:tcPr>
          <w:p w:rsidR="00D56BAC" w:rsidRPr="0074495D" w:rsidRDefault="002C79B9"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143</w:t>
            </w:r>
          </w:p>
        </w:tc>
      </w:tr>
      <w:tr w:rsidR="00D56BAC" w:rsidRPr="0074495D" w:rsidTr="00D56BAC">
        <w:trPr>
          <w:trHeight w:val="301"/>
          <w:jc w:val="center"/>
        </w:trPr>
        <w:tc>
          <w:tcPr>
            <w:tcW w:w="4984" w:type="dxa"/>
            <w:gridSpan w:val="2"/>
          </w:tcPr>
          <w:p w:rsidR="00D56BAC" w:rsidRPr="0074495D" w:rsidRDefault="00D56BAC" w:rsidP="00967608">
            <w:pPr>
              <w:spacing w:after="0" w:line="240" w:lineRule="auto"/>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образовательных отношений</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2C79B9"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2C79B9"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232"/>
          <w:jc w:val="center"/>
        </w:trPr>
        <w:tc>
          <w:tcPr>
            <w:tcW w:w="4984" w:type="dxa"/>
            <w:gridSpan w:val="2"/>
          </w:tcPr>
          <w:p w:rsidR="00D56BAC" w:rsidRPr="0074495D" w:rsidRDefault="00D56BAC" w:rsidP="00967608">
            <w:pPr>
              <w:spacing w:after="0" w:line="240" w:lineRule="auto"/>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775"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28</w:t>
            </w:r>
          </w:p>
        </w:tc>
        <w:tc>
          <w:tcPr>
            <w:tcW w:w="776" w:type="dxa"/>
            <w:gridSpan w:val="2"/>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29</w:t>
            </w:r>
          </w:p>
        </w:tc>
        <w:tc>
          <w:tcPr>
            <w:tcW w:w="77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31</w:t>
            </w:r>
          </w:p>
        </w:tc>
        <w:tc>
          <w:tcPr>
            <w:tcW w:w="746"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32</w:t>
            </w:r>
          </w:p>
        </w:tc>
        <w:tc>
          <w:tcPr>
            <w:tcW w:w="528"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33</w:t>
            </w:r>
          </w:p>
        </w:tc>
        <w:tc>
          <w:tcPr>
            <w:tcW w:w="919" w:type="dxa"/>
            <w:vAlign w:val="bottom"/>
          </w:tcPr>
          <w:p w:rsidR="00D56BAC" w:rsidRPr="0074495D" w:rsidRDefault="00D56BAC" w:rsidP="00967608">
            <w:pPr>
              <w:spacing w:after="0" w:line="240" w:lineRule="auto"/>
              <w:jc w:val="center"/>
              <w:rPr>
                <w:rFonts w:ascii="Times New Roman" w:hAnsi="Times New Roman"/>
                <w:bCs/>
                <w:sz w:val="28"/>
                <w:szCs w:val="28"/>
              </w:rPr>
            </w:pPr>
            <w:r w:rsidRPr="0074495D">
              <w:rPr>
                <w:rFonts w:ascii="Times New Roman" w:hAnsi="Times New Roman"/>
                <w:bCs/>
                <w:sz w:val="28"/>
                <w:szCs w:val="28"/>
              </w:rPr>
              <w:t>153</w:t>
            </w:r>
          </w:p>
        </w:tc>
      </w:tr>
    </w:tbl>
    <w:p w:rsidR="00D56BAC" w:rsidRPr="0074495D" w:rsidRDefault="00D56BAC" w:rsidP="00967608">
      <w:pPr>
        <w:spacing w:after="0" w:line="240" w:lineRule="auto"/>
        <w:rPr>
          <w:rFonts w:ascii="Times New Roman" w:hAnsi="Times New Roman"/>
          <w:b/>
          <w:bCs/>
          <w:sz w:val="28"/>
          <w:szCs w:val="28"/>
        </w:rPr>
      </w:pPr>
      <w:r w:rsidRPr="0074495D">
        <w:rPr>
          <w:rFonts w:ascii="Times New Roman" w:hAnsi="Times New Roman"/>
          <w:b/>
          <w:bCs/>
          <w:sz w:val="28"/>
          <w:szCs w:val="28"/>
        </w:rPr>
        <w:br w:type="page"/>
      </w:r>
    </w:p>
    <w:p w:rsidR="005D0ECB" w:rsidRPr="00D3633D" w:rsidRDefault="00D3633D" w:rsidP="00D3633D">
      <w:pPr>
        <w:spacing w:after="0" w:line="240" w:lineRule="auto"/>
        <w:jc w:val="both"/>
        <w:rPr>
          <w:rFonts w:ascii="Times New Roman" w:eastAsia="@Arial Unicode MS" w:hAnsi="Times New Roman"/>
          <w:sz w:val="28"/>
          <w:szCs w:val="28"/>
          <w:lang w:eastAsia="ru-RU"/>
        </w:rPr>
      </w:pPr>
      <w:r w:rsidRPr="00D3633D">
        <w:rPr>
          <w:rFonts w:ascii="Times New Roman" w:hAnsi="Times New Roman"/>
          <w:b/>
          <w:bCs/>
          <w:sz w:val="28"/>
          <w:szCs w:val="28"/>
        </w:rPr>
        <w:lastRenderedPageBreak/>
        <w:t xml:space="preserve">    </w:t>
      </w:r>
      <w:r w:rsidR="00996271" w:rsidRPr="00D3633D">
        <w:rPr>
          <w:rFonts w:ascii="Times New Roman" w:hAnsi="Times New Roman"/>
          <w:sz w:val="28"/>
          <w:szCs w:val="28"/>
        </w:rPr>
        <w:t xml:space="preserve">Во внеурочной деятельности с учетом положений Программы воспитания и социализации обучающихся проходят занятия в рамках предметной области «Основы духовно-нравственной культуры народов России». Урочные занятия по «Основам духовно-нравственной культуры народов России» также возможны за счет части, формируемой участниками образовательных отношений. </w:t>
      </w:r>
      <w:r w:rsidR="005D0ECB" w:rsidRPr="00D3633D">
        <w:rPr>
          <w:rFonts w:ascii="Times New Roman" w:hAnsi="Times New Roman"/>
          <w:sz w:val="28"/>
          <w:szCs w:val="28"/>
        </w:rPr>
        <w:t xml:space="preserve"> Кроме того, занятия по данной предметной области могут проводиться с учётом планов внурочной деятельности, программы воспитания и социализации обучающихся. Вопросы духовно-нравственной культуры народов России могут рассматриваться при изучении учебных предметов других предметных областей.</w:t>
      </w:r>
    </w:p>
    <w:p w:rsidR="00D051E4" w:rsidRPr="0074495D" w:rsidRDefault="00D051E4" w:rsidP="00D3633D">
      <w:pPr>
        <w:tabs>
          <w:tab w:val="left" w:pos="4500"/>
          <w:tab w:val="left" w:pos="9180"/>
          <w:tab w:val="left" w:pos="9360"/>
        </w:tabs>
        <w:spacing w:after="0" w:line="240" w:lineRule="auto"/>
        <w:ind w:firstLine="709"/>
        <w:jc w:val="both"/>
        <w:rPr>
          <w:rFonts w:ascii="Times New Roman" w:hAnsi="Times New Roman"/>
          <w:sz w:val="28"/>
          <w:szCs w:val="28"/>
        </w:rPr>
      </w:pPr>
    </w:p>
    <w:p w:rsidR="00D051E4" w:rsidRDefault="00CB5BB0" w:rsidP="00AC384E">
      <w:pPr>
        <w:pStyle w:val="3"/>
        <w:numPr>
          <w:ilvl w:val="2"/>
          <w:numId w:val="173"/>
        </w:numPr>
        <w:spacing w:before="0" w:beforeAutospacing="0" w:after="0" w:afterAutospacing="0"/>
      </w:pPr>
      <w:bookmarkStart w:id="386" w:name="_Toc414553283"/>
      <w:r>
        <w:t>К</w:t>
      </w:r>
      <w:r w:rsidR="00D051E4" w:rsidRPr="0074495D">
        <w:t>алендарный учебный график</w:t>
      </w:r>
      <w:bookmarkEnd w:id="386"/>
    </w:p>
    <w:p w:rsidR="00330364" w:rsidRPr="00100A2A" w:rsidRDefault="00330364" w:rsidP="00D3633D">
      <w:pPr>
        <w:pStyle w:val="a8"/>
        <w:ind w:left="0"/>
        <w:rPr>
          <w:rFonts w:ascii="Times New Roman" w:hAnsi="Times New Roman"/>
          <w:sz w:val="28"/>
          <w:szCs w:val="28"/>
        </w:rPr>
      </w:pPr>
      <w:r w:rsidRPr="00100A2A">
        <w:rPr>
          <w:rFonts w:ascii="Times New Roman" w:hAnsi="Times New Roman"/>
          <w:sz w:val="28"/>
          <w:szCs w:val="28"/>
        </w:rPr>
        <w:t>Начало учебного года-</w:t>
      </w:r>
      <w:r w:rsidR="00100A2A">
        <w:rPr>
          <w:rFonts w:ascii="Times New Roman" w:hAnsi="Times New Roman"/>
          <w:sz w:val="28"/>
          <w:szCs w:val="28"/>
        </w:rPr>
        <w:t xml:space="preserve">01 </w:t>
      </w:r>
      <w:r w:rsidRPr="00100A2A">
        <w:rPr>
          <w:rFonts w:ascii="Times New Roman" w:hAnsi="Times New Roman"/>
          <w:sz w:val="28"/>
          <w:szCs w:val="28"/>
        </w:rPr>
        <w:t>сентября 20</w:t>
      </w:r>
      <w:r w:rsidR="00100A2A" w:rsidRPr="00100A2A">
        <w:rPr>
          <w:rFonts w:ascii="Times New Roman" w:hAnsi="Times New Roman"/>
          <w:sz w:val="28"/>
          <w:szCs w:val="28"/>
        </w:rPr>
        <w:t>…года</w:t>
      </w:r>
    </w:p>
    <w:p w:rsidR="00100A2A" w:rsidRPr="00100A2A" w:rsidRDefault="00100A2A" w:rsidP="00100A2A">
      <w:pPr>
        <w:pStyle w:val="a8"/>
        <w:ind w:left="0"/>
        <w:rPr>
          <w:rFonts w:ascii="Times New Roman" w:hAnsi="Times New Roman"/>
          <w:sz w:val="28"/>
          <w:szCs w:val="28"/>
        </w:rPr>
      </w:pPr>
      <w:r w:rsidRPr="00100A2A">
        <w:rPr>
          <w:rFonts w:ascii="Times New Roman" w:hAnsi="Times New Roman"/>
          <w:sz w:val="28"/>
          <w:szCs w:val="28"/>
        </w:rPr>
        <w:t>Окончание учебного года – 31 мая с учётом промежуточной аттестации</w:t>
      </w:r>
    </w:p>
    <w:p w:rsidR="00100A2A" w:rsidRPr="00100A2A" w:rsidRDefault="00100A2A" w:rsidP="00100A2A">
      <w:pPr>
        <w:pStyle w:val="a8"/>
        <w:ind w:left="0"/>
        <w:rPr>
          <w:rFonts w:ascii="Times New Roman" w:hAnsi="Times New Roman"/>
          <w:sz w:val="28"/>
          <w:szCs w:val="28"/>
        </w:rPr>
      </w:pPr>
      <w:r w:rsidRPr="00100A2A">
        <w:rPr>
          <w:rFonts w:ascii="Times New Roman" w:hAnsi="Times New Roman"/>
          <w:sz w:val="28"/>
          <w:szCs w:val="28"/>
        </w:rPr>
        <w:t>В 9 классе окончание- 25 мая</w:t>
      </w:r>
    </w:p>
    <w:p w:rsidR="00100A2A" w:rsidRDefault="00100A2A" w:rsidP="00100A2A">
      <w:pPr>
        <w:pStyle w:val="a8"/>
        <w:ind w:left="0"/>
        <w:rPr>
          <w:rFonts w:ascii="Times New Roman" w:hAnsi="Times New Roman"/>
          <w:sz w:val="28"/>
          <w:szCs w:val="28"/>
        </w:rPr>
      </w:pPr>
      <w:r w:rsidRPr="00100A2A">
        <w:rPr>
          <w:rFonts w:ascii="Times New Roman" w:hAnsi="Times New Roman"/>
          <w:sz w:val="28"/>
          <w:szCs w:val="28"/>
        </w:rPr>
        <w:t>Продолжительность  занятий – 45 минут</w:t>
      </w:r>
    </w:p>
    <w:p w:rsidR="003B6402" w:rsidRPr="00100A2A" w:rsidRDefault="003B6402" w:rsidP="00100A2A">
      <w:pPr>
        <w:pStyle w:val="a8"/>
        <w:ind w:left="0"/>
        <w:rPr>
          <w:rFonts w:ascii="Times New Roman" w:hAnsi="Times New Roman"/>
          <w:sz w:val="28"/>
          <w:szCs w:val="28"/>
        </w:rPr>
      </w:pPr>
      <w:r w:rsidRPr="00100A2A">
        <w:rPr>
          <w:rFonts w:ascii="Times New Roman" w:hAnsi="Times New Roman"/>
          <w:sz w:val="28"/>
          <w:szCs w:val="28"/>
        </w:rPr>
        <w:t xml:space="preserve">Продолжительность учебной недели – </w:t>
      </w:r>
      <w:r>
        <w:rPr>
          <w:rFonts w:ascii="Times New Roman" w:hAnsi="Times New Roman"/>
          <w:sz w:val="28"/>
          <w:szCs w:val="28"/>
        </w:rPr>
        <w:t>5</w:t>
      </w:r>
      <w:r w:rsidRPr="00100A2A">
        <w:rPr>
          <w:rFonts w:ascii="Times New Roman" w:hAnsi="Times New Roman"/>
          <w:sz w:val="28"/>
          <w:szCs w:val="28"/>
        </w:rPr>
        <w:t xml:space="preserve"> дней</w:t>
      </w:r>
      <w:r>
        <w:rPr>
          <w:rFonts w:ascii="Times New Roman" w:hAnsi="Times New Roman"/>
          <w:sz w:val="28"/>
          <w:szCs w:val="28"/>
        </w:rPr>
        <w:t xml:space="preserve"> для учащихся 5-6 классов</w:t>
      </w:r>
    </w:p>
    <w:p w:rsidR="00100A2A" w:rsidRPr="00100A2A" w:rsidRDefault="00100A2A" w:rsidP="00100A2A">
      <w:pPr>
        <w:pStyle w:val="a8"/>
        <w:ind w:left="0"/>
        <w:rPr>
          <w:rFonts w:ascii="Times New Roman" w:hAnsi="Times New Roman"/>
          <w:sz w:val="28"/>
          <w:szCs w:val="28"/>
        </w:rPr>
      </w:pPr>
      <w:r w:rsidRPr="00100A2A">
        <w:rPr>
          <w:rFonts w:ascii="Times New Roman" w:hAnsi="Times New Roman"/>
          <w:sz w:val="28"/>
          <w:szCs w:val="28"/>
        </w:rPr>
        <w:t>Продолжительность учебной недели – 6 дней</w:t>
      </w:r>
      <w:r w:rsidR="003B6402">
        <w:rPr>
          <w:rFonts w:ascii="Times New Roman" w:hAnsi="Times New Roman"/>
          <w:sz w:val="28"/>
          <w:szCs w:val="28"/>
        </w:rPr>
        <w:t xml:space="preserve"> для учащихся 7-11 классов</w:t>
      </w:r>
    </w:p>
    <w:p w:rsidR="00100A2A" w:rsidRDefault="00100A2A" w:rsidP="00100A2A">
      <w:pPr>
        <w:pStyle w:val="a8"/>
        <w:ind w:left="0"/>
        <w:rPr>
          <w:rFonts w:ascii="Times New Roman" w:hAnsi="Times New Roman"/>
          <w:sz w:val="28"/>
          <w:szCs w:val="28"/>
        </w:rPr>
      </w:pPr>
      <w:r w:rsidRPr="00100A2A">
        <w:rPr>
          <w:rFonts w:ascii="Times New Roman" w:hAnsi="Times New Roman"/>
          <w:sz w:val="28"/>
          <w:szCs w:val="28"/>
        </w:rPr>
        <w:t>Сменность занятий – 1 смена</w:t>
      </w:r>
    </w:p>
    <w:p w:rsidR="00100A2A" w:rsidRDefault="00100A2A" w:rsidP="00100A2A">
      <w:pPr>
        <w:pStyle w:val="a8"/>
        <w:ind w:left="0"/>
        <w:rPr>
          <w:rFonts w:ascii="Times New Roman" w:hAnsi="Times New Roman"/>
          <w:sz w:val="28"/>
          <w:szCs w:val="28"/>
        </w:rPr>
      </w:pPr>
      <w:r>
        <w:rPr>
          <w:rFonts w:ascii="Times New Roman" w:hAnsi="Times New Roman"/>
          <w:sz w:val="28"/>
          <w:szCs w:val="28"/>
        </w:rPr>
        <w:t>Обучение организуется по четвертям. Продолжительность каждой четверти устанавливается ежегодно.</w:t>
      </w:r>
    </w:p>
    <w:p w:rsidR="00100A2A" w:rsidRDefault="00100A2A" w:rsidP="00100A2A">
      <w:pPr>
        <w:pStyle w:val="a8"/>
        <w:ind w:left="0"/>
        <w:rPr>
          <w:rFonts w:ascii="Times New Roman" w:hAnsi="Times New Roman"/>
          <w:sz w:val="28"/>
          <w:szCs w:val="28"/>
        </w:rPr>
      </w:pPr>
      <w:r>
        <w:rPr>
          <w:rFonts w:ascii="Times New Roman" w:hAnsi="Times New Roman"/>
          <w:sz w:val="28"/>
          <w:szCs w:val="28"/>
        </w:rPr>
        <w:t xml:space="preserve">После каждой четверти  организуются каникулы. Прдолжительность определяется ежегодно, но в сумме не может быть меньше 30  календарных </w:t>
      </w:r>
    </w:p>
    <w:p w:rsidR="00100A2A" w:rsidRPr="00100A2A" w:rsidRDefault="00100A2A" w:rsidP="00100A2A">
      <w:pPr>
        <w:pStyle w:val="a8"/>
        <w:ind w:left="0"/>
        <w:rPr>
          <w:rFonts w:ascii="Times New Roman" w:hAnsi="Times New Roman"/>
          <w:sz w:val="28"/>
          <w:szCs w:val="28"/>
        </w:rPr>
      </w:pPr>
      <w:r>
        <w:rPr>
          <w:rFonts w:ascii="Times New Roman" w:hAnsi="Times New Roman"/>
          <w:sz w:val="28"/>
          <w:szCs w:val="28"/>
        </w:rPr>
        <w:t>дней.</w:t>
      </w:r>
    </w:p>
    <w:p w:rsidR="00D051E4" w:rsidRPr="0074495D" w:rsidRDefault="00996271" w:rsidP="00967608">
      <w:pPr>
        <w:pStyle w:val="3"/>
        <w:ind w:left="709"/>
        <w:rPr>
          <w:rStyle w:val="Zag11"/>
          <w:rFonts w:eastAsia="@Arial Unicode MS"/>
          <w:sz w:val="20"/>
          <w:szCs w:val="20"/>
        </w:rPr>
      </w:pPr>
      <w:bookmarkStart w:id="387" w:name="_Toc414553284"/>
      <w:r w:rsidRPr="0074495D">
        <w:rPr>
          <w:rStyle w:val="Zag11"/>
          <w:rFonts w:eastAsia="@Arial Unicode MS"/>
        </w:rPr>
        <w:t xml:space="preserve">3.1.2. </w:t>
      </w:r>
      <w:r w:rsidR="00CB5BB0">
        <w:rPr>
          <w:rStyle w:val="Zag11"/>
          <w:rFonts w:eastAsia="@Arial Unicode MS"/>
        </w:rPr>
        <w:t>П</w:t>
      </w:r>
      <w:r w:rsidR="00D051E4" w:rsidRPr="0074495D">
        <w:rPr>
          <w:rStyle w:val="Zag11"/>
          <w:rFonts w:eastAsia="@Arial Unicode MS"/>
        </w:rPr>
        <w:t>лан внеурочной деятельности</w:t>
      </w:r>
      <w:bookmarkEnd w:id="387"/>
    </w:p>
    <w:p w:rsidR="00996271" w:rsidRPr="00D3633D" w:rsidRDefault="00996271" w:rsidP="00967608">
      <w:pPr>
        <w:spacing w:after="0" w:line="240" w:lineRule="auto"/>
        <w:ind w:firstLine="709"/>
        <w:jc w:val="both"/>
        <w:rPr>
          <w:rFonts w:ascii="Times New Roman" w:hAnsi="Times New Roman"/>
          <w:sz w:val="28"/>
          <w:szCs w:val="28"/>
        </w:rPr>
      </w:pPr>
      <w:r w:rsidRPr="00D3633D">
        <w:rPr>
          <w:rFonts w:ascii="Times New Roman" w:hAnsi="Times New Roman"/>
          <w:sz w:val="28"/>
          <w:szCs w:val="28"/>
        </w:rPr>
        <w:t>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996271" w:rsidRPr="00D3633D" w:rsidRDefault="00996271" w:rsidP="00AC384E">
      <w:pPr>
        <w:pStyle w:val="a8"/>
        <w:numPr>
          <w:ilvl w:val="0"/>
          <w:numId w:val="141"/>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 xml:space="preserve">план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т. д.; </w:t>
      </w:r>
    </w:p>
    <w:p w:rsidR="00996271" w:rsidRPr="00D3633D" w:rsidRDefault="00996271" w:rsidP="00AC384E">
      <w:pPr>
        <w:pStyle w:val="a8"/>
        <w:numPr>
          <w:ilvl w:val="0"/>
          <w:numId w:val="141"/>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план внеурочной деятельности по учебным предметам образовательной программы (предметные кружки, факультативы, ученические научные общества, школьные олимпиады по предметам программы основной школы);</w:t>
      </w:r>
    </w:p>
    <w:p w:rsidR="00996271" w:rsidRPr="00D3633D" w:rsidRDefault="00996271" w:rsidP="00AC384E">
      <w:pPr>
        <w:pStyle w:val="a8"/>
        <w:numPr>
          <w:ilvl w:val="0"/>
          <w:numId w:val="141"/>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план организационного обеспечения учебной деятельности (ведение организационной и учебной документации, организационные собрания, взаимодействие с родителями по обеспечению успешной реализации образовательной программы и т. д.);</w:t>
      </w:r>
    </w:p>
    <w:p w:rsidR="00996271" w:rsidRPr="00D3633D" w:rsidRDefault="00996271" w:rsidP="00AC384E">
      <w:pPr>
        <w:pStyle w:val="a8"/>
        <w:numPr>
          <w:ilvl w:val="0"/>
          <w:numId w:val="141"/>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план работы по организации педагогической поддержки обучающихся (проектирование индивидуальных образовательных маршрутов, работа тьюторов, педагогов-психологов);</w:t>
      </w:r>
    </w:p>
    <w:p w:rsidR="00996271" w:rsidRPr="00D3633D" w:rsidRDefault="00996271" w:rsidP="00AC384E">
      <w:pPr>
        <w:pStyle w:val="a8"/>
        <w:numPr>
          <w:ilvl w:val="0"/>
          <w:numId w:val="141"/>
        </w:numPr>
        <w:tabs>
          <w:tab w:val="left" w:pos="993"/>
        </w:tabs>
        <w:ind w:left="0" w:firstLine="709"/>
        <w:jc w:val="both"/>
        <w:rPr>
          <w:rFonts w:ascii="Times New Roman" w:hAnsi="Times New Roman"/>
          <w:sz w:val="28"/>
          <w:szCs w:val="28"/>
        </w:rPr>
      </w:pPr>
      <w:r w:rsidRPr="00D3633D">
        <w:rPr>
          <w:rFonts w:ascii="Times New Roman" w:hAnsi="Times New Roman"/>
          <w:sz w:val="28"/>
          <w:szCs w:val="28"/>
        </w:rPr>
        <w:lastRenderedPageBreak/>
        <w:t xml:space="preserve">план работы по обеспечению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 </w:t>
      </w:r>
    </w:p>
    <w:p w:rsidR="00996271" w:rsidRPr="00D3633D" w:rsidRDefault="00996271" w:rsidP="00AC384E">
      <w:pPr>
        <w:pStyle w:val="a8"/>
        <w:numPr>
          <w:ilvl w:val="0"/>
          <w:numId w:val="141"/>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 xml:space="preserve">план воспитательных мероприятий. </w:t>
      </w:r>
    </w:p>
    <w:p w:rsidR="00996271" w:rsidRPr="00D3633D" w:rsidRDefault="00996271" w:rsidP="00967608">
      <w:pPr>
        <w:spacing w:after="0" w:line="240" w:lineRule="auto"/>
        <w:ind w:firstLine="709"/>
        <w:jc w:val="both"/>
        <w:rPr>
          <w:rFonts w:ascii="Times New Roman" w:hAnsi="Times New Roman"/>
          <w:sz w:val="28"/>
          <w:szCs w:val="28"/>
        </w:rPr>
      </w:pPr>
      <w:r w:rsidRPr="00D3633D">
        <w:rPr>
          <w:rFonts w:ascii="Times New Roman" w:hAnsi="Times New Roman"/>
          <w:b/>
          <w:sz w:val="28"/>
          <w:szCs w:val="28"/>
        </w:rPr>
        <w:t>Содержание плана внеурочной деятельности.</w:t>
      </w:r>
      <w:r w:rsidRPr="00D3633D">
        <w:rPr>
          <w:rFonts w:ascii="Times New Roman" w:hAnsi="Times New Roman"/>
          <w:sz w:val="28"/>
          <w:szCs w:val="28"/>
        </w:rPr>
        <w:t>Количество часов, выделяемых на внеурочную деятельность, составляет за 5 лет обучения на этапе основной школы не более 1750 часов, в год – не более 350 часов.</w:t>
      </w:r>
    </w:p>
    <w:p w:rsidR="00996271" w:rsidRPr="00D3633D" w:rsidRDefault="00996271" w:rsidP="00967608">
      <w:pPr>
        <w:spacing w:after="0" w:line="240" w:lineRule="auto"/>
        <w:ind w:firstLine="709"/>
        <w:jc w:val="both"/>
        <w:rPr>
          <w:rFonts w:ascii="Times New Roman" w:hAnsi="Times New Roman"/>
          <w:sz w:val="28"/>
          <w:szCs w:val="28"/>
        </w:rPr>
      </w:pPr>
      <w:r w:rsidRPr="00D3633D">
        <w:rPr>
          <w:rFonts w:ascii="Times New Roman" w:hAnsi="Times New Roman"/>
          <w:sz w:val="28"/>
          <w:szCs w:val="28"/>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т. д.).</w:t>
      </w:r>
    </w:p>
    <w:p w:rsidR="00996271" w:rsidRPr="00D3633D" w:rsidRDefault="00996271" w:rsidP="00967608">
      <w:pPr>
        <w:spacing w:after="0" w:line="240" w:lineRule="auto"/>
        <w:ind w:firstLine="709"/>
        <w:jc w:val="both"/>
        <w:rPr>
          <w:rFonts w:ascii="Times New Roman" w:hAnsi="Times New Roman"/>
          <w:sz w:val="28"/>
          <w:szCs w:val="28"/>
        </w:rPr>
      </w:pPr>
      <w:r w:rsidRPr="00D3633D">
        <w:rPr>
          <w:rFonts w:ascii="Times New Roman" w:hAnsi="Times New Roman"/>
          <w:sz w:val="28"/>
          <w:szCs w:val="28"/>
        </w:rPr>
        <w:t>При этом расходы времени на отдельные направления плана внеурочной деятельности могут отличаться:</w:t>
      </w:r>
    </w:p>
    <w:p w:rsidR="00996271" w:rsidRPr="00D3633D" w:rsidRDefault="00996271" w:rsidP="00AC384E">
      <w:pPr>
        <w:pStyle w:val="a8"/>
        <w:numPr>
          <w:ilvl w:val="0"/>
          <w:numId w:val="142"/>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на деятельность ученических сообществ и воспитательные мероприятия целесообразно еженедельно предусмотреть от 2 до 3 часов, при этом при подготовке и проведении коллективных дел масштаба ученического коллектива или общешкольных мероприятий за 1–2 недели может быть использовано до 20 часов (бюджет времени, отведенного на реализацию плана внеурочной деятельности);</w:t>
      </w:r>
    </w:p>
    <w:p w:rsidR="00996271" w:rsidRPr="00D3633D" w:rsidRDefault="00996271" w:rsidP="00AC384E">
      <w:pPr>
        <w:pStyle w:val="a8"/>
        <w:numPr>
          <w:ilvl w:val="0"/>
          <w:numId w:val="142"/>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 xml:space="preserve">на внеурочную деятельность по учебным предметам еженедельно – от 1 до 2 часов, </w:t>
      </w:r>
    </w:p>
    <w:p w:rsidR="00996271" w:rsidRPr="00D3633D" w:rsidRDefault="00996271" w:rsidP="00AC384E">
      <w:pPr>
        <w:pStyle w:val="a8"/>
        <w:numPr>
          <w:ilvl w:val="0"/>
          <w:numId w:val="142"/>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 xml:space="preserve">на организационное обеспечение учебной деятельности еженедельно – до 1 часа, </w:t>
      </w:r>
    </w:p>
    <w:p w:rsidR="00996271" w:rsidRPr="00D3633D" w:rsidRDefault="00996271" w:rsidP="00AC384E">
      <w:pPr>
        <w:pStyle w:val="a8"/>
        <w:numPr>
          <w:ilvl w:val="0"/>
          <w:numId w:val="142"/>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 xml:space="preserve">на осуществление педагогической поддержки социализации обучающихся еженедельно – от 1 до 2 часов, </w:t>
      </w:r>
    </w:p>
    <w:p w:rsidR="00996271" w:rsidRPr="00D3633D" w:rsidRDefault="00996271" w:rsidP="00AC384E">
      <w:pPr>
        <w:pStyle w:val="a8"/>
        <w:numPr>
          <w:ilvl w:val="0"/>
          <w:numId w:val="142"/>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 xml:space="preserve">на обеспечение благополучия школьника еженедельно – от 1 до 2 часов. </w:t>
      </w:r>
    </w:p>
    <w:p w:rsidR="00996271" w:rsidRPr="00D3633D" w:rsidRDefault="00996271" w:rsidP="00967608">
      <w:pPr>
        <w:spacing w:after="0" w:line="240" w:lineRule="auto"/>
        <w:ind w:firstLine="709"/>
        <w:jc w:val="both"/>
        <w:rPr>
          <w:rFonts w:ascii="Times New Roman" w:hAnsi="Times New Roman"/>
          <w:sz w:val="28"/>
          <w:szCs w:val="28"/>
        </w:rPr>
      </w:pPr>
      <w:r w:rsidRPr="00D3633D">
        <w:rPr>
          <w:rFonts w:ascii="Times New Roman" w:hAnsi="Times New Roman"/>
          <w:sz w:val="28"/>
          <w:szCs w:val="28"/>
        </w:rPr>
        <w:t>В зависимости от задач на каждом этапе реализации примерной образовательной программы количество часов, отводимых на внеурочную деятельность, может изменяться. Так, например, в 5 классе для обеспечения адаптации обучающихся к изменившейся образовательной ситуации может быть выделено больше часов, чем в 6 или 7 классе, либо в 8 классе – в связи с организацией предпрофильной подготовки и т. д. Выделение часов на внеурочную деятельность может различаться в связи необходимостью преодоления противоречий и разрешения проблем, возникающих в том или ином ученическом коллективе.</w:t>
      </w:r>
    </w:p>
    <w:p w:rsidR="00996271" w:rsidRPr="00D3633D" w:rsidRDefault="00996271" w:rsidP="00967608">
      <w:pPr>
        <w:spacing w:after="0" w:line="240" w:lineRule="auto"/>
        <w:ind w:firstLine="709"/>
        <w:jc w:val="both"/>
        <w:rPr>
          <w:rFonts w:ascii="Times New Roman" w:hAnsi="Times New Roman"/>
          <w:sz w:val="28"/>
          <w:szCs w:val="28"/>
        </w:rPr>
      </w:pPr>
      <w:r w:rsidRPr="00D3633D">
        <w:rPr>
          <w:rFonts w:ascii="Times New Roman" w:hAnsi="Times New Roman"/>
          <w:sz w:val="28"/>
          <w:szCs w:val="28"/>
        </w:rPr>
        <w:lastRenderedPageBreak/>
        <w:t>В зависимости от решения педагогического коллектива, родительской общественности, интересов и запросов детей и родителей в образовательной организации могут реализовываться различные модели примерного плана внеурочной деятельности:</w:t>
      </w:r>
    </w:p>
    <w:p w:rsidR="00996271" w:rsidRPr="00D3633D" w:rsidRDefault="00996271" w:rsidP="00AC384E">
      <w:pPr>
        <w:pStyle w:val="a8"/>
        <w:numPr>
          <w:ilvl w:val="0"/>
          <w:numId w:val="143"/>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модель плана с преобладанием общественной самоорганизации обучающихся;</w:t>
      </w:r>
    </w:p>
    <w:p w:rsidR="00996271" w:rsidRPr="00D3633D" w:rsidRDefault="00996271" w:rsidP="00AC384E">
      <w:pPr>
        <w:pStyle w:val="a8"/>
        <w:numPr>
          <w:ilvl w:val="0"/>
          <w:numId w:val="143"/>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модель плана с преобладанием педагогической поддержки обучающихся;</w:t>
      </w:r>
    </w:p>
    <w:p w:rsidR="00996271" w:rsidRPr="00D3633D" w:rsidRDefault="00996271" w:rsidP="00AC384E">
      <w:pPr>
        <w:pStyle w:val="a8"/>
        <w:numPr>
          <w:ilvl w:val="0"/>
          <w:numId w:val="143"/>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модель плана с преобладанием работы по обеспечению благополучия обучающихся в пространстве общеобразовательной школы;</w:t>
      </w:r>
    </w:p>
    <w:p w:rsidR="00996271" w:rsidRPr="00D3633D" w:rsidRDefault="00996271" w:rsidP="00AC384E">
      <w:pPr>
        <w:pStyle w:val="a8"/>
        <w:numPr>
          <w:ilvl w:val="0"/>
          <w:numId w:val="143"/>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 xml:space="preserve">модель плана с преобладанием воспитательных мероприятий; </w:t>
      </w:r>
    </w:p>
    <w:p w:rsidR="00996271" w:rsidRPr="00D3633D" w:rsidRDefault="00996271" w:rsidP="00AC384E">
      <w:pPr>
        <w:pStyle w:val="a8"/>
        <w:numPr>
          <w:ilvl w:val="0"/>
          <w:numId w:val="143"/>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 xml:space="preserve"> 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996271" w:rsidRPr="00D3633D" w:rsidRDefault="00996271" w:rsidP="00967608">
      <w:pPr>
        <w:spacing w:after="0" w:line="240" w:lineRule="auto"/>
        <w:ind w:firstLine="709"/>
        <w:jc w:val="both"/>
        <w:rPr>
          <w:rFonts w:ascii="Times New Roman" w:hAnsi="Times New Roman"/>
          <w:sz w:val="28"/>
          <w:szCs w:val="28"/>
        </w:rPr>
      </w:pPr>
      <w:r w:rsidRPr="00D3633D">
        <w:rPr>
          <w:rFonts w:ascii="Times New Roman" w:hAnsi="Times New Roman"/>
          <w:bCs/>
          <w:sz w:val="28"/>
          <w:szCs w:val="28"/>
        </w:rPr>
        <w:t xml:space="preserve">Организация жизни ученических сообществявляется важной составляющей внеурочной деятельности, направлена на формирование у школьников </w:t>
      </w:r>
      <w:r w:rsidRPr="00D3633D">
        <w:rPr>
          <w:rFonts w:ascii="Times New Roman" w:hAnsi="Times New Roman"/>
          <w:sz w:val="28"/>
          <w:szCs w:val="28"/>
        </w:rPr>
        <w:t>российской гражданской идентичности и таких компетенций, как</w:t>
      </w:r>
      <w:r w:rsidRPr="00D3633D">
        <w:rPr>
          <w:rFonts w:ascii="Times New Roman" w:hAnsi="Times New Roman"/>
          <w:bCs/>
          <w:sz w:val="28"/>
          <w:szCs w:val="28"/>
        </w:rPr>
        <w:t>:</w:t>
      </w:r>
    </w:p>
    <w:p w:rsidR="00996271" w:rsidRPr="00D3633D" w:rsidRDefault="00996271" w:rsidP="00AC384E">
      <w:pPr>
        <w:pStyle w:val="a8"/>
        <w:numPr>
          <w:ilvl w:val="0"/>
          <w:numId w:val="143"/>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компетенции конструктивного, успешного и ответственного поведения в обществе с учетом правовых норм, установленных российским законодательством;</w:t>
      </w:r>
    </w:p>
    <w:p w:rsidR="00996271" w:rsidRPr="00D3633D" w:rsidRDefault="00996271" w:rsidP="00AC384E">
      <w:pPr>
        <w:pStyle w:val="a8"/>
        <w:numPr>
          <w:ilvl w:val="0"/>
          <w:numId w:val="143"/>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социальная самоидентификация обучающихся посредством личностно значимой и общественно приемлемой деятельности, приобретение знаний социальных ролях человека;</w:t>
      </w:r>
    </w:p>
    <w:p w:rsidR="00996271" w:rsidRPr="00D3633D" w:rsidRDefault="00996271" w:rsidP="00AC384E">
      <w:pPr>
        <w:pStyle w:val="a8"/>
        <w:numPr>
          <w:ilvl w:val="0"/>
          <w:numId w:val="143"/>
        </w:numPr>
        <w:tabs>
          <w:tab w:val="left" w:pos="993"/>
        </w:tabs>
        <w:ind w:left="0" w:firstLine="709"/>
        <w:jc w:val="both"/>
        <w:rPr>
          <w:rFonts w:ascii="Times New Roman" w:hAnsi="Times New Roman"/>
          <w:sz w:val="28"/>
          <w:szCs w:val="28"/>
        </w:rPr>
      </w:pPr>
      <w:r w:rsidRPr="00D3633D">
        <w:rPr>
          <w:rFonts w:ascii="Times New Roman" w:hAnsi="Times New Roman"/>
          <w:sz w:val="28"/>
          <w:szCs w:val="28"/>
        </w:rPr>
        <w:t>компетенции в сфере общественной самоорганизации, участия в общественно значимой совместной деятельности.</w:t>
      </w:r>
    </w:p>
    <w:p w:rsidR="00996271" w:rsidRPr="00D3633D" w:rsidRDefault="00996271" w:rsidP="00967608">
      <w:pPr>
        <w:tabs>
          <w:tab w:val="num" w:pos="-426"/>
        </w:tabs>
        <w:spacing w:after="0" w:line="240" w:lineRule="auto"/>
        <w:ind w:firstLine="709"/>
        <w:jc w:val="both"/>
        <w:rPr>
          <w:rFonts w:ascii="Times New Roman" w:hAnsi="Times New Roman"/>
          <w:sz w:val="28"/>
          <w:szCs w:val="28"/>
        </w:rPr>
      </w:pPr>
      <w:r w:rsidRPr="00D3633D">
        <w:rPr>
          <w:rFonts w:ascii="Times New Roman" w:hAnsi="Times New Roman"/>
          <w:bCs/>
          <w:sz w:val="28"/>
          <w:szCs w:val="28"/>
        </w:rPr>
        <w:t xml:space="preserve">Организация жизни ученических сообществ </w:t>
      </w:r>
      <w:r w:rsidRPr="00D3633D">
        <w:rPr>
          <w:rFonts w:ascii="Times New Roman" w:hAnsi="Times New Roman"/>
          <w:sz w:val="28"/>
          <w:szCs w:val="28"/>
        </w:rPr>
        <w:t>может происходить:</w:t>
      </w:r>
    </w:p>
    <w:p w:rsidR="00996271" w:rsidRPr="00D3633D" w:rsidRDefault="00996271" w:rsidP="00AC384E">
      <w:pPr>
        <w:pStyle w:val="a8"/>
        <w:numPr>
          <w:ilvl w:val="0"/>
          <w:numId w:val="177"/>
        </w:numPr>
        <w:ind w:left="0" w:firstLine="709"/>
        <w:jc w:val="both"/>
        <w:rPr>
          <w:rFonts w:ascii="Times New Roman" w:hAnsi="Times New Roman"/>
          <w:sz w:val="28"/>
          <w:szCs w:val="28"/>
        </w:rPr>
      </w:pPr>
      <w:r w:rsidRPr="00D3633D">
        <w:rPr>
          <w:rFonts w:ascii="Times New Roman" w:hAnsi="Times New Roman"/>
          <w:sz w:val="28"/>
          <w:szCs w:val="28"/>
        </w:rPr>
        <w:t xml:space="preserve">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школе и за ее пределами; </w:t>
      </w:r>
    </w:p>
    <w:p w:rsidR="00996271" w:rsidRPr="00D3633D" w:rsidRDefault="00996271" w:rsidP="00AC384E">
      <w:pPr>
        <w:pStyle w:val="a8"/>
        <w:numPr>
          <w:ilvl w:val="0"/>
          <w:numId w:val="177"/>
        </w:numPr>
        <w:ind w:left="0" w:firstLine="709"/>
        <w:jc w:val="both"/>
        <w:rPr>
          <w:rFonts w:ascii="Times New Roman" w:hAnsi="Times New Roman"/>
          <w:sz w:val="28"/>
          <w:szCs w:val="28"/>
        </w:rPr>
      </w:pPr>
      <w:r w:rsidRPr="00D3633D">
        <w:rPr>
          <w:rFonts w:ascii="Times New Roman" w:hAnsi="Times New Roman"/>
          <w:sz w:val="28"/>
          <w:szCs w:val="28"/>
        </w:rPr>
        <w:t xml:space="preserve">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 </w:t>
      </w:r>
    </w:p>
    <w:p w:rsidR="00996271" w:rsidRPr="00D3633D" w:rsidRDefault="00996271" w:rsidP="00AC384E">
      <w:pPr>
        <w:pStyle w:val="a8"/>
        <w:numPr>
          <w:ilvl w:val="0"/>
          <w:numId w:val="177"/>
        </w:numPr>
        <w:ind w:left="0" w:firstLine="709"/>
        <w:jc w:val="both"/>
        <w:rPr>
          <w:rFonts w:ascii="Times New Roman" w:hAnsi="Times New Roman"/>
          <w:sz w:val="28"/>
          <w:szCs w:val="28"/>
        </w:rPr>
      </w:pPr>
      <w:r w:rsidRPr="00D3633D">
        <w:rPr>
          <w:rFonts w:ascii="Times New Roman" w:hAnsi="Times New Roman"/>
          <w:sz w:val="28"/>
          <w:szCs w:val="28"/>
        </w:rPr>
        <w:t>через участие в экологическом просвещении сверстников, родителей, населения, в благоустройстве школы, класса, сельского поселения, города, в ходе партнерства с общественными организациями и объединениями.</w:t>
      </w:r>
    </w:p>
    <w:p w:rsidR="00B540EE" w:rsidRPr="00D3633D" w:rsidRDefault="00B540EE" w:rsidP="00967608">
      <w:pPr>
        <w:spacing w:after="0" w:line="240" w:lineRule="auto"/>
        <w:ind w:firstLine="709"/>
        <w:rPr>
          <w:rFonts w:ascii="Times New Roman" w:hAnsi="Times New Roman"/>
          <w:sz w:val="28"/>
          <w:szCs w:val="28"/>
        </w:rPr>
      </w:pPr>
    </w:p>
    <w:p w:rsidR="00B540EE" w:rsidRPr="00182D4C" w:rsidRDefault="00B540EE" w:rsidP="00967608">
      <w:pPr>
        <w:pStyle w:val="2"/>
        <w:numPr>
          <w:ilvl w:val="1"/>
          <w:numId w:val="1"/>
        </w:numPr>
        <w:spacing w:line="240" w:lineRule="auto"/>
      </w:pPr>
      <w:bookmarkStart w:id="388" w:name="_Toc406059071"/>
      <w:bookmarkStart w:id="389" w:name="_Toc409691735"/>
      <w:bookmarkStart w:id="390" w:name="_Toc410654075"/>
      <w:bookmarkStart w:id="391" w:name="_Toc414553285"/>
      <w:r w:rsidRPr="00182D4C">
        <w:t>Система условий</w:t>
      </w:r>
      <w:bookmarkEnd w:id="388"/>
      <w:r w:rsidR="00CB5BB0" w:rsidRPr="00182D4C">
        <w:t xml:space="preserve"> </w:t>
      </w:r>
      <w:r w:rsidR="0004126E" w:rsidRPr="00182D4C">
        <w:t>реализации основной образовательной программы</w:t>
      </w:r>
      <w:bookmarkEnd w:id="389"/>
      <w:bookmarkEnd w:id="390"/>
      <w:bookmarkEnd w:id="391"/>
    </w:p>
    <w:p w:rsidR="007B3D17" w:rsidRPr="00100A2A" w:rsidRDefault="007B3D17" w:rsidP="00967608">
      <w:pPr>
        <w:spacing w:after="0" w:line="240" w:lineRule="auto"/>
        <w:ind w:firstLine="709"/>
        <w:jc w:val="both"/>
        <w:rPr>
          <w:rStyle w:val="30"/>
          <w:rFonts w:eastAsia="Calibri"/>
          <w:color w:val="C0504D" w:themeColor="accent2"/>
          <w:szCs w:val="28"/>
        </w:rPr>
      </w:pPr>
      <w:bookmarkStart w:id="392" w:name="_Toc409691736"/>
    </w:p>
    <w:p w:rsidR="00182D4C" w:rsidRPr="00182D4C" w:rsidRDefault="00F21876" w:rsidP="00182D4C">
      <w:pPr>
        <w:spacing w:after="0" w:line="240" w:lineRule="auto"/>
        <w:ind w:firstLine="567"/>
        <w:jc w:val="both"/>
        <w:rPr>
          <w:rFonts w:ascii="Times New Roman" w:eastAsia="DejaVu Sans" w:hAnsi="Times New Roman" w:cs="F"/>
          <w:kern w:val="1"/>
          <w:sz w:val="28"/>
          <w:szCs w:val="28"/>
          <w:lang w:eastAsia="ru-RU"/>
        </w:rPr>
      </w:pPr>
      <w:bookmarkStart w:id="393" w:name="_Toc414553286"/>
      <w:bookmarkEnd w:id="392"/>
      <w:r w:rsidRPr="00182D4C">
        <w:rPr>
          <w:sz w:val="28"/>
          <w:szCs w:val="28"/>
        </w:rPr>
        <w:t>3.2.1.</w:t>
      </w:r>
      <w:r w:rsidRPr="00182D4C">
        <w:rPr>
          <w:color w:val="C0504D" w:themeColor="accent2"/>
          <w:sz w:val="28"/>
          <w:szCs w:val="28"/>
        </w:rPr>
        <w:t xml:space="preserve"> </w:t>
      </w:r>
      <w:bookmarkStart w:id="394" w:name="_Toc410654077"/>
      <w:bookmarkStart w:id="395" w:name="_Toc409691737"/>
      <w:bookmarkStart w:id="396" w:name="_Toc414553287"/>
      <w:bookmarkEnd w:id="393"/>
      <w:r w:rsidR="00096D94" w:rsidRPr="00096D94">
        <w:rPr>
          <w:rFonts w:ascii="Times New Roman" w:hAnsi="Times New Roman"/>
          <w:b/>
          <w:sz w:val="28"/>
          <w:szCs w:val="28"/>
        </w:rPr>
        <w:t>Кадровые условия.</w:t>
      </w:r>
      <w:r w:rsidR="00096D94">
        <w:rPr>
          <w:color w:val="C0504D" w:themeColor="accent2"/>
          <w:sz w:val="28"/>
          <w:szCs w:val="28"/>
        </w:rPr>
        <w:t xml:space="preserve"> </w:t>
      </w:r>
      <w:r w:rsidR="00182D4C" w:rsidRPr="00182D4C">
        <w:rPr>
          <w:rFonts w:ascii="Times New Roman" w:eastAsia="DejaVu Sans" w:hAnsi="Times New Roman" w:cs="F"/>
          <w:kern w:val="1"/>
          <w:sz w:val="28"/>
          <w:szCs w:val="28"/>
          <w:lang w:eastAsia="ru-RU"/>
        </w:rPr>
        <w:t>Сведения о педагогических работниках (включая руководящих и др. работников, ведущих педагогическую деятельность)</w:t>
      </w:r>
    </w:p>
    <w:tbl>
      <w:tblPr>
        <w:tblStyle w:val="3f8"/>
        <w:tblW w:w="9039" w:type="dxa"/>
        <w:tblLook w:val="04A0" w:firstRow="1" w:lastRow="0" w:firstColumn="1" w:lastColumn="0" w:noHBand="0" w:noVBand="1"/>
      </w:tblPr>
      <w:tblGrid>
        <w:gridCol w:w="2392"/>
        <w:gridCol w:w="2961"/>
        <w:gridCol w:w="1825"/>
        <w:gridCol w:w="1861"/>
      </w:tblGrid>
      <w:tr w:rsidR="00182D4C" w:rsidRPr="00182D4C" w:rsidTr="00182D4C">
        <w:tc>
          <w:tcPr>
            <w:tcW w:w="5353" w:type="dxa"/>
            <w:gridSpan w:val="2"/>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lastRenderedPageBreak/>
              <w:t>Показатель</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Количество</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Укомплектованность штата педагогических работников (%)</w:t>
            </w:r>
          </w:p>
        </w:tc>
        <w:tc>
          <w:tcPr>
            <w:tcW w:w="1825"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18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Всего педагогических работников:</w:t>
            </w:r>
          </w:p>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Из них:</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21</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 руководящие работники</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3</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14,3</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 педагогические работники</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17</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81</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 xml:space="preserve">- из них внешних совместителей </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4,7</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Вакансии (указать должности)</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2392" w:type="dxa"/>
            <w:vMerge w:val="restart"/>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Образовательный ценз педагогических работников</w:t>
            </w: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высшее</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14</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77,8</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средне-специальное</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2</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11,1</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педагогическое</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5,55</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непедагогическое</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5,55</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Соответствие уровня квалификации педагогических и иных работников требованиям квалификационной характеристики по соответствующей должности (по каждому предмету учебного плана)</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21</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100</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Педагогические работники, имеющие ученую степень</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0</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0</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 xml:space="preserve">Педагогические работники, освоившие программы дополнительного профессионального образования не реже одного раза в пять лет </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18</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100</w:t>
            </w:r>
          </w:p>
        </w:tc>
      </w:tr>
      <w:tr w:rsidR="00182D4C" w:rsidRPr="00182D4C" w:rsidTr="00182D4C">
        <w:tc>
          <w:tcPr>
            <w:tcW w:w="2392" w:type="dxa"/>
            <w:vMerge w:val="restart"/>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Педагогические работники, имеющие квалификационную категорию</w:t>
            </w: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высшая</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5,6</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первая</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6</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33,3</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вторая</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4</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22,2</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соответствие занимаемой должности</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4</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22,2</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без категории</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3</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16,7</w:t>
            </w:r>
          </w:p>
        </w:tc>
      </w:tr>
      <w:tr w:rsidR="00182D4C" w:rsidRPr="00182D4C" w:rsidTr="00182D4C">
        <w:tc>
          <w:tcPr>
            <w:tcW w:w="2392" w:type="dxa"/>
            <w:vMerge w:val="restart"/>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Состав педагогического коллектива</w:t>
            </w: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Руководящие работники</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3</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14,3</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Учителя</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15</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71,4</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Учителя-логопеды</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Педагоги-психологи</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Социальные педагоги</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 xml:space="preserve">Воспитатели </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Мастера производственного обучения</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2</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9,5</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Тьюторы</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Другие педагогические работники</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4,8</w:t>
            </w:r>
          </w:p>
        </w:tc>
      </w:tr>
      <w:tr w:rsidR="00182D4C" w:rsidRPr="00182D4C" w:rsidTr="00182D4C">
        <w:tc>
          <w:tcPr>
            <w:tcW w:w="2392" w:type="dxa"/>
            <w:vMerge w:val="restart"/>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Состав педагогического коллектива по стажу работы</w:t>
            </w: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До 2 лет</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0</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От 2 до 10 лет</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6</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28,6</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От 10 до 20 лет</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3</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14,3</w:t>
            </w:r>
          </w:p>
        </w:tc>
      </w:tr>
      <w:tr w:rsidR="00182D4C" w:rsidRPr="00182D4C" w:rsidTr="00182D4C">
        <w:tc>
          <w:tcPr>
            <w:tcW w:w="2392" w:type="dxa"/>
            <w:vMerge/>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p>
        </w:tc>
        <w:tc>
          <w:tcPr>
            <w:tcW w:w="2961" w:type="dxa"/>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От 20 и более</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12</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57,1</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Педагогические работники, имеющие звание Заслуженный учитель</w:t>
            </w:r>
          </w:p>
        </w:tc>
        <w:tc>
          <w:tcPr>
            <w:tcW w:w="1825"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c>
          <w:tcPr>
            <w:tcW w:w="1861" w:type="dxa"/>
          </w:tcPr>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w:t>
            </w:r>
          </w:p>
        </w:tc>
      </w:tr>
      <w:tr w:rsidR="00182D4C" w:rsidRPr="00182D4C" w:rsidTr="00182D4C">
        <w:tc>
          <w:tcPr>
            <w:tcW w:w="5353" w:type="dxa"/>
            <w:gridSpan w:val="2"/>
          </w:tcPr>
          <w:p w:rsidR="00182D4C" w:rsidRPr="00182D4C" w:rsidRDefault="00182D4C" w:rsidP="00182D4C">
            <w:pPr>
              <w:widowControl w:val="0"/>
              <w:autoSpaceDN w:val="0"/>
              <w:spacing w:after="0" w:line="240" w:lineRule="auto"/>
              <w:jc w:val="both"/>
              <w:textAlignment w:val="baseline"/>
              <w:rPr>
                <w:rFonts w:ascii="Times New Roman" w:eastAsia="DejaVu Sans" w:hAnsi="Times New Roman" w:cs="F"/>
                <w:kern w:val="1"/>
                <w:sz w:val="24"/>
                <w:szCs w:val="24"/>
                <w:lang w:eastAsia="ru-RU"/>
              </w:rPr>
            </w:pPr>
            <w:r w:rsidRPr="00182D4C">
              <w:rPr>
                <w:rFonts w:ascii="Times New Roman" w:eastAsia="DejaVu Sans" w:hAnsi="Times New Roman" w:cs="F"/>
                <w:kern w:val="1"/>
                <w:sz w:val="24"/>
                <w:szCs w:val="24"/>
                <w:lang w:eastAsia="ru-RU"/>
              </w:rPr>
              <w:t>Педагогические работники, имеющие государственные и ведомственные награды, почетные звания</w:t>
            </w:r>
          </w:p>
        </w:tc>
        <w:tc>
          <w:tcPr>
            <w:tcW w:w="1825" w:type="dxa"/>
          </w:tcPr>
          <w:p w:rsidR="00182D4C" w:rsidRPr="00182D4C" w:rsidRDefault="00182D4C" w:rsidP="00182D4C">
            <w:pPr>
              <w:widowControl w:val="0"/>
              <w:shd w:val="clear" w:color="auto" w:fill="FFFFFF"/>
              <w:autoSpaceDN w:val="0"/>
              <w:spacing w:after="0" w:line="240" w:lineRule="auto"/>
              <w:jc w:val="both"/>
              <w:textAlignment w:val="baseline"/>
              <w:rPr>
                <w:rFonts w:ascii="Times New Roman" w:eastAsia="SimSun" w:hAnsi="Times New Roman"/>
                <w:kern w:val="3"/>
                <w:sz w:val="24"/>
                <w:szCs w:val="24"/>
              </w:rPr>
            </w:pPr>
            <w:r w:rsidRPr="00182D4C">
              <w:rPr>
                <w:rFonts w:ascii="Times New Roman" w:eastAsia="SimSun" w:hAnsi="Times New Roman"/>
                <w:kern w:val="3"/>
                <w:sz w:val="24"/>
                <w:szCs w:val="24"/>
              </w:rPr>
              <w:t xml:space="preserve">почётное звание: «Отличник народного </w:t>
            </w:r>
            <w:r w:rsidRPr="00182D4C">
              <w:rPr>
                <w:rFonts w:ascii="Times New Roman" w:eastAsia="SimSun" w:hAnsi="Times New Roman"/>
                <w:kern w:val="3"/>
                <w:sz w:val="24"/>
                <w:szCs w:val="24"/>
              </w:rPr>
              <w:lastRenderedPageBreak/>
              <w:t xml:space="preserve">просвещения РФ» - 1 человек </w:t>
            </w:r>
          </w:p>
          <w:p w:rsidR="00182D4C" w:rsidRPr="00182D4C" w:rsidRDefault="00182D4C" w:rsidP="00182D4C">
            <w:pPr>
              <w:widowControl w:val="0"/>
              <w:shd w:val="clear" w:color="auto" w:fill="FFFFFF"/>
              <w:autoSpaceDN w:val="0"/>
              <w:spacing w:after="0" w:line="240" w:lineRule="auto"/>
              <w:jc w:val="both"/>
              <w:textAlignment w:val="baseline"/>
              <w:rPr>
                <w:rFonts w:ascii="Times New Roman" w:eastAsia="DejaVu Sans" w:hAnsi="Times New Roman" w:cs="F"/>
                <w:kern w:val="1"/>
                <w:szCs w:val="24"/>
                <w:lang w:eastAsia="ru-RU"/>
              </w:rPr>
            </w:pPr>
            <w:r w:rsidRPr="00182D4C">
              <w:rPr>
                <w:rFonts w:ascii="Times New Roman" w:eastAsia="SimSun" w:hAnsi="Times New Roman"/>
                <w:kern w:val="3"/>
                <w:sz w:val="24"/>
                <w:szCs w:val="24"/>
              </w:rPr>
              <w:t xml:space="preserve"> «Почетный работник общего образования РФ» -2 человека </w:t>
            </w:r>
          </w:p>
        </w:tc>
        <w:tc>
          <w:tcPr>
            <w:tcW w:w="1861" w:type="dxa"/>
          </w:tcPr>
          <w:p w:rsidR="00182D4C" w:rsidRPr="00182D4C" w:rsidRDefault="00182D4C" w:rsidP="00182D4C">
            <w:pPr>
              <w:widowControl w:val="0"/>
              <w:autoSpaceDN w:val="0"/>
              <w:spacing w:after="0" w:line="240" w:lineRule="auto"/>
              <w:textAlignment w:val="baseline"/>
              <w:rPr>
                <w:rFonts w:ascii="Times New Roman" w:eastAsia="SimSun" w:hAnsi="Times New Roman"/>
                <w:kern w:val="3"/>
                <w:sz w:val="24"/>
                <w:szCs w:val="24"/>
              </w:rPr>
            </w:pPr>
          </w:p>
          <w:p w:rsidR="00182D4C" w:rsidRPr="00182D4C" w:rsidRDefault="00182D4C" w:rsidP="00182D4C">
            <w:pPr>
              <w:widowControl w:val="0"/>
              <w:autoSpaceDN w:val="0"/>
              <w:spacing w:after="0" w:line="240" w:lineRule="auto"/>
              <w:textAlignment w:val="baseline"/>
              <w:rPr>
                <w:rFonts w:ascii="Times New Roman" w:eastAsia="SimSun" w:hAnsi="Times New Roman"/>
                <w:kern w:val="3"/>
                <w:sz w:val="24"/>
                <w:szCs w:val="24"/>
              </w:rPr>
            </w:pPr>
          </w:p>
          <w:p w:rsidR="00182D4C" w:rsidRPr="00182D4C" w:rsidRDefault="00182D4C" w:rsidP="00182D4C">
            <w:pPr>
              <w:widowControl w:val="0"/>
              <w:autoSpaceDN w:val="0"/>
              <w:spacing w:after="0" w:line="240" w:lineRule="auto"/>
              <w:textAlignment w:val="baseline"/>
              <w:rPr>
                <w:rFonts w:ascii="Times New Roman" w:eastAsia="SimSun" w:hAnsi="Times New Roman"/>
                <w:kern w:val="3"/>
                <w:sz w:val="24"/>
                <w:szCs w:val="24"/>
              </w:rPr>
            </w:pPr>
          </w:p>
          <w:p w:rsidR="00182D4C" w:rsidRPr="00182D4C" w:rsidRDefault="00182D4C" w:rsidP="00182D4C">
            <w:pPr>
              <w:widowControl w:val="0"/>
              <w:autoSpaceDN w:val="0"/>
              <w:spacing w:after="0" w:line="240" w:lineRule="auto"/>
              <w:textAlignment w:val="baseline"/>
              <w:rPr>
                <w:rFonts w:ascii="Times New Roman" w:eastAsia="SimSun" w:hAnsi="Times New Roman"/>
                <w:kern w:val="3"/>
                <w:sz w:val="24"/>
                <w:szCs w:val="24"/>
              </w:rPr>
            </w:pPr>
            <w:r w:rsidRPr="00182D4C">
              <w:rPr>
                <w:rFonts w:ascii="Times New Roman" w:eastAsia="SimSun" w:hAnsi="Times New Roman"/>
                <w:kern w:val="3"/>
                <w:sz w:val="24"/>
                <w:szCs w:val="24"/>
              </w:rPr>
              <w:t>5,6%)</w:t>
            </w:r>
          </w:p>
          <w:p w:rsidR="00182D4C" w:rsidRPr="00182D4C" w:rsidRDefault="00182D4C" w:rsidP="00182D4C">
            <w:pPr>
              <w:widowControl w:val="0"/>
              <w:autoSpaceDN w:val="0"/>
              <w:spacing w:after="0" w:line="240" w:lineRule="auto"/>
              <w:textAlignment w:val="baseline"/>
              <w:rPr>
                <w:rFonts w:ascii="Times New Roman" w:eastAsia="SimSun" w:hAnsi="Times New Roman"/>
                <w:kern w:val="3"/>
                <w:sz w:val="24"/>
                <w:szCs w:val="24"/>
              </w:rPr>
            </w:pPr>
          </w:p>
          <w:p w:rsidR="00182D4C" w:rsidRPr="00182D4C" w:rsidRDefault="00182D4C" w:rsidP="00182D4C">
            <w:pPr>
              <w:widowControl w:val="0"/>
              <w:autoSpaceDN w:val="0"/>
              <w:spacing w:after="0" w:line="240" w:lineRule="auto"/>
              <w:textAlignment w:val="baseline"/>
              <w:rPr>
                <w:rFonts w:ascii="Times New Roman" w:eastAsia="DejaVu Sans" w:hAnsi="Times New Roman" w:cs="F"/>
                <w:kern w:val="1"/>
                <w:szCs w:val="24"/>
                <w:lang w:eastAsia="ru-RU"/>
              </w:rPr>
            </w:pPr>
            <w:r w:rsidRPr="00182D4C">
              <w:rPr>
                <w:rFonts w:ascii="Times New Roman" w:eastAsia="SimSun" w:hAnsi="Times New Roman"/>
                <w:kern w:val="3"/>
                <w:sz w:val="24"/>
                <w:szCs w:val="24"/>
              </w:rPr>
              <w:t>11,2%</w:t>
            </w:r>
          </w:p>
        </w:tc>
      </w:tr>
    </w:tbl>
    <w:p w:rsidR="00B540EE" w:rsidRPr="00FB58DC" w:rsidRDefault="00F61AB1" w:rsidP="00182D4C">
      <w:pPr>
        <w:pStyle w:val="2"/>
        <w:spacing w:line="240" w:lineRule="auto"/>
      </w:pPr>
      <w:r w:rsidRPr="00FB58DC">
        <w:lastRenderedPageBreak/>
        <w:t xml:space="preserve">3.2.2. </w:t>
      </w:r>
      <w:r w:rsidR="00B540EE" w:rsidRPr="00FB58DC">
        <w:t>Психолого-педагогические условия реализации основной</w:t>
      </w:r>
      <w:bookmarkStart w:id="397" w:name="_Toc410654078"/>
      <w:bookmarkEnd w:id="394"/>
      <w:r w:rsidR="00182D4C" w:rsidRPr="00FB58DC">
        <w:t xml:space="preserve"> </w:t>
      </w:r>
      <w:r w:rsidR="00B540EE" w:rsidRPr="00FB58DC">
        <w:t>образовательной программы основного общего образования</w:t>
      </w:r>
      <w:bookmarkEnd w:id="395"/>
      <w:bookmarkEnd w:id="396"/>
      <w:bookmarkEnd w:id="397"/>
    </w:p>
    <w:p w:rsidR="00B540EE" w:rsidRPr="00FB58DC" w:rsidRDefault="00B540EE" w:rsidP="00967608">
      <w:pPr>
        <w:spacing w:after="0" w:line="240" w:lineRule="auto"/>
        <w:ind w:firstLine="709"/>
        <w:jc w:val="both"/>
        <w:rPr>
          <w:rFonts w:ascii="Times New Roman" w:hAnsi="Times New Roman"/>
          <w:sz w:val="28"/>
          <w:szCs w:val="28"/>
        </w:rPr>
      </w:pPr>
      <w:r w:rsidRPr="00FB58DC">
        <w:rPr>
          <w:rFonts w:ascii="Times New Roman" w:hAnsi="Times New Roman"/>
          <w:sz w:val="28"/>
          <w:szCs w:val="28"/>
        </w:rPr>
        <w:t xml:space="preserve"> </w:t>
      </w:r>
      <w:r w:rsidR="00182D4C" w:rsidRPr="00FB58DC">
        <w:rPr>
          <w:rFonts w:ascii="Times New Roman" w:hAnsi="Times New Roman"/>
          <w:sz w:val="28"/>
          <w:szCs w:val="28"/>
        </w:rPr>
        <w:t xml:space="preserve"> К п</w:t>
      </w:r>
      <w:r w:rsidRPr="00FB58DC">
        <w:rPr>
          <w:rFonts w:ascii="Times New Roman" w:hAnsi="Times New Roman"/>
          <w:sz w:val="28"/>
          <w:szCs w:val="28"/>
        </w:rPr>
        <w:t xml:space="preserve">сихолого-педагогическим условиям реализации основной образовательной программы основного общего образования </w:t>
      </w:r>
      <w:r w:rsidR="00182D4C" w:rsidRPr="00FB58DC">
        <w:rPr>
          <w:rFonts w:ascii="Times New Roman" w:hAnsi="Times New Roman"/>
          <w:sz w:val="28"/>
          <w:szCs w:val="28"/>
        </w:rPr>
        <w:t>относя</w:t>
      </w:r>
      <w:r w:rsidRPr="00FB58DC">
        <w:rPr>
          <w:rFonts w:ascii="Times New Roman" w:hAnsi="Times New Roman"/>
          <w:sz w:val="28"/>
          <w:szCs w:val="28"/>
        </w:rPr>
        <w:t>тся:</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 xml:space="preserve">обеспечение преемственности содержания и форм организации образовательного процесса по отношению к </w:t>
      </w:r>
      <w:r w:rsidR="006F3B39" w:rsidRPr="00FB58DC">
        <w:rPr>
          <w:rFonts w:ascii="Times New Roman" w:hAnsi="Times New Roman"/>
          <w:sz w:val="28"/>
          <w:szCs w:val="28"/>
        </w:rPr>
        <w:t xml:space="preserve">уровню </w:t>
      </w:r>
      <w:r w:rsidR="00201777" w:rsidRPr="00FB58DC">
        <w:rPr>
          <w:rFonts w:ascii="Times New Roman" w:hAnsi="Times New Roman"/>
          <w:sz w:val="28"/>
          <w:szCs w:val="28"/>
        </w:rPr>
        <w:t xml:space="preserve">начального </w:t>
      </w:r>
      <w:r w:rsidRPr="00FB58DC">
        <w:rPr>
          <w:rFonts w:ascii="Times New Roman" w:hAnsi="Times New Roman"/>
          <w:sz w:val="28"/>
          <w:szCs w:val="28"/>
        </w:rPr>
        <w:t>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формирование и развитие психолого-педагогической компетентности участников образовательного процесса.</w:t>
      </w:r>
    </w:p>
    <w:p w:rsidR="00B540EE" w:rsidRPr="00FB58DC" w:rsidRDefault="00B540EE" w:rsidP="00967608">
      <w:pPr>
        <w:spacing w:after="0" w:line="240" w:lineRule="auto"/>
        <w:ind w:firstLine="709"/>
        <w:jc w:val="both"/>
        <w:rPr>
          <w:rFonts w:ascii="Times New Roman" w:hAnsi="Times New Roman"/>
          <w:sz w:val="28"/>
          <w:szCs w:val="28"/>
        </w:rPr>
      </w:pPr>
      <w:r w:rsidRPr="00FB58DC">
        <w:rPr>
          <w:rFonts w:ascii="Times New Roman" w:hAnsi="Times New Roman"/>
          <w:b/>
          <w:sz w:val="28"/>
          <w:szCs w:val="28"/>
        </w:rPr>
        <w:t>Основными формами психолого-педагогического сопровождения</w:t>
      </w:r>
      <w:r w:rsidRPr="00FB58DC">
        <w:rPr>
          <w:rFonts w:ascii="Times New Roman" w:hAnsi="Times New Roman"/>
          <w:sz w:val="28"/>
          <w:szCs w:val="28"/>
        </w:rPr>
        <w:t xml:space="preserve"> выступа</w:t>
      </w:r>
      <w:r w:rsidR="00182D4C" w:rsidRPr="00FB58DC">
        <w:rPr>
          <w:rFonts w:ascii="Times New Roman" w:hAnsi="Times New Roman"/>
          <w:sz w:val="28"/>
          <w:szCs w:val="28"/>
        </w:rPr>
        <w:t>ю</w:t>
      </w:r>
      <w:r w:rsidRPr="00FB58DC">
        <w:rPr>
          <w:rFonts w:ascii="Times New Roman" w:hAnsi="Times New Roman"/>
          <w:sz w:val="28"/>
          <w:szCs w:val="28"/>
        </w:rPr>
        <w:t>т</w:t>
      </w:r>
      <w:r w:rsidR="00182D4C" w:rsidRPr="00FB58DC">
        <w:rPr>
          <w:rFonts w:ascii="Times New Roman" w:hAnsi="Times New Roman"/>
          <w:sz w:val="28"/>
          <w:szCs w:val="28"/>
        </w:rPr>
        <w:t>:</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диагностика, направленная на определение особенностей статуса обучающегося</w:t>
      </w:r>
      <w:r w:rsidR="006549A3" w:rsidRPr="00FB58DC">
        <w:rPr>
          <w:rFonts w:ascii="Times New Roman" w:hAnsi="Times New Roman"/>
          <w:sz w:val="28"/>
          <w:szCs w:val="28"/>
        </w:rPr>
        <w:t>, которая</w:t>
      </w:r>
      <w:r w:rsidRPr="00FB58DC">
        <w:rPr>
          <w:rFonts w:ascii="Times New Roman" w:hAnsi="Times New Roman"/>
          <w:sz w:val="28"/>
          <w:szCs w:val="28"/>
        </w:rPr>
        <w:t xml:space="preserve"> может проводиться на этапе перехода ученика на следующ</w:t>
      </w:r>
      <w:r w:rsidR="006F3B39" w:rsidRPr="00FB58DC">
        <w:rPr>
          <w:rFonts w:ascii="Times New Roman" w:hAnsi="Times New Roman"/>
          <w:sz w:val="28"/>
          <w:szCs w:val="28"/>
        </w:rPr>
        <w:t>ий</w:t>
      </w:r>
      <w:r w:rsidR="00182D4C" w:rsidRPr="00FB58DC">
        <w:rPr>
          <w:rFonts w:ascii="Times New Roman" w:hAnsi="Times New Roman"/>
          <w:sz w:val="28"/>
          <w:szCs w:val="28"/>
        </w:rPr>
        <w:t xml:space="preserve"> </w:t>
      </w:r>
      <w:r w:rsidR="006F3B39" w:rsidRPr="00FB58DC">
        <w:rPr>
          <w:rFonts w:ascii="Times New Roman" w:hAnsi="Times New Roman"/>
          <w:sz w:val="28"/>
          <w:szCs w:val="28"/>
        </w:rPr>
        <w:t xml:space="preserve">уровень </w:t>
      </w:r>
      <w:r w:rsidRPr="00FB58DC">
        <w:rPr>
          <w:rFonts w:ascii="Times New Roman" w:hAnsi="Times New Roman"/>
          <w:sz w:val="28"/>
          <w:szCs w:val="28"/>
        </w:rPr>
        <w:t>образования и в конце каждого учебного года;</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консультирование педагогов и родителей, которое осуществляется учителем с учетом результатов диагностики, а также администрацией образовательной организации;</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профилактика, экспертиза, развивающая работа, просвещение, коррекционная работа, осуществляемая в течение всего учебного времени.</w:t>
      </w:r>
    </w:p>
    <w:p w:rsidR="00B540EE" w:rsidRPr="00FB58DC" w:rsidRDefault="00B540EE" w:rsidP="00967608">
      <w:pPr>
        <w:spacing w:after="0" w:line="240" w:lineRule="auto"/>
        <w:ind w:firstLine="709"/>
        <w:jc w:val="both"/>
        <w:rPr>
          <w:rFonts w:ascii="Times New Roman" w:hAnsi="Times New Roman"/>
          <w:sz w:val="28"/>
          <w:szCs w:val="28"/>
        </w:rPr>
      </w:pPr>
      <w:r w:rsidRPr="00FB58DC">
        <w:rPr>
          <w:rFonts w:ascii="Times New Roman" w:hAnsi="Times New Roman"/>
          <w:b/>
          <w:sz w:val="28"/>
          <w:szCs w:val="28"/>
        </w:rPr>
        <w:t>К основным направлениям психолого-педагогического сопровождения</w:t>
      </w:r>
      <w:r w:rsidRPr="00FB58DC">
        <w:rPr>
          <w:rFonts w:ascii="Times New Roman" w:hAnsi="Times New Roman"/>
          <w:sz w:val="28"/>
          <w:szCs w:val="28"/>
        </w:rPr>
        <w:t xml:space="preserve"> </w:t>
      </w:r>
      <w:r w:rsidR="00FB58DC" w:rsidRPr="00FB58DC">
        <w:rPr>
          <w:rFonts w:ascii="Times New Roman" w:hAnsi="Times New Roman"/>
          <w:sz w:val="28"/>
          <w:szCs w:val="28"/>
        </w:rPr>
        <w:t>относятся</w:t>
      </w:r>
      <w:r w:rsidRPr="00FB58DC">
        <w:rPr>
          <w:rFonts w:ascii="Times New Roman" w:hAnsi="Times New Roman"/>
          <w:sz w:val="28"/>
          <w:szCs w:val="28"/>
        </w:rPr>
        <w:t>:</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сохранение и укрепление психологического здоровья;</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мониторинг возможностей и способностей обучающихся;</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психолого-педагогическ</w:t>
      </w:r>
      <w:r w:rsidR="00FB58DC" w:rsidRPr="00FB58DC">
        <w:rPr>
          <w:rFonts w:ascii="Times New Roman" w:hAnsi="Times New Roman"/>
          <w:sz w:val="28"/>
          <w:szCs w:val="28"/>
        </w:rPr>
        <w:t>ая</w:t>
      </w:r>
      <w:r w:rsidRPr="00FB58DC">
        <w:rPr>
          <w:rFonts w:ascii="Times New Roman" w:hAnsi="Times New Roman"/>
          <w:sz w:val="28"/>
          <w:szCs w:val="28"/>
        </w:rPr>
        <w:t xml:space="preserve"> поддержк</w:t>
      </w:r>
      <w:r w:rsidR="00FB58DC" w:rsidRPr="00FB58DC">
        <w:rPr>
          <w:rFonts w:ascii="Times New Roman" w:hAnsi="Times New Roman"/>
          <w:sz w:val="28"/>
          <w:szCs w:val="28"/>
        </w:rPr>
        <w:t>а</w:t>
      </w:r>
      <w:r w:rsidRPr="00FB58DC">
        <w:rPr>
          <w:rFonts w:ascii="Times New Roman" w:hAnsi="Times New Roman"/>
          <w:sz w:val="28"/>
          <w:szCs w:val="28"/>
        </w:rPr>
        <w:t xml:space="preserve"> участников олимпиадного движения;</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формирование у обучающихся понимания ценности здоровья и безопасного образа жизни;</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развитие экологической культуры;</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выявление и поддержку детей с особыми образовательными потребностями и особыми возможностями здоровья;</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lastRenderedPageBreak/>
        <w:t>формирование коммуникативных навыков в разновозрастной среде и среде сверстников;</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поддержку детских объединений и ученического самоуправления;</w:t>
      </w:r>
    </w:p>
    <w:p w:rsidR="00B540EE" w:rsidRPr="00FB58DC" w:rsidRDefault="00B540EE" w:rsidP="00AC384E">
      <w:pPr>
        <w:pStyle w:val="a8"/>
        <w:numPr>
          <w:ilvl w:val="0"/>
          <w:numId w:val="136"/>
        </w:numPr>
        <w:tabs>
          <w:tab w:val="left" w:pos="993"/>
        </w:tabs>
        <w:ind w:left="0" w:firstLine="709"/>
        <w:jc w:val="both"/>
        <w:rPr>
          <w:rFonts w:ascii="Times New Roman" w:hAnsi="Times New Roman"/>
          <w:sz w:val="28"/>
          <w:szCs w:val="28"/>
        </w:rPr>
      </w:pPr>
      <w:r w:rsidRPr="00FB58DC">
        <w:rPr>
          <w:rFonts w:ascii="Times New Roman" w:hAnsi="Times New Roman"/>
          <w:sz w:val="28"/>
          <w:szCs w:val="28"/>
        </w:rPr>
        <w:t xml:space="preserve">выявление и поддержку </w:t>
      </w:r>
      <w:r w:rsidR="006F3B39" w:rsidRPr="00FB58DC">
        <w:rPr>
          <w:rStyle w:val="Zag11"/>
          <w:rFonts w:ascii="Times New Roman" w:eastAsia="@Arial Unicode MS" w:hAnsi="Times New Roman"/>
          <w:sz w:val="28"/>
          <w:szCs w:val="28"/>
        </w:rPr>
        <w:t>детей, проявивших выдающиеся способности</w:t>
      </w:r>
      <w:r w:rsidRPr="00FB58DC">
        <w:rPr>
          <w:rFonts w:ascii="Times New Roman" w:hAnsi="Times New Roman"/>
          <w:sz w:val="28"/>
          <w:szCs w:val="28"/>
        </w:rPr>
        <w:t>.</w:t>
      </w:r>
    </w:p>
    <w:p w:rsidR="00B540EE" w:rsidRPr="003E00F2" w:rsidRDefault="006549A3" w:rsidP="00967608">
      <w:pPr>
        <w:pStyle w:val="3"/>
        <w:spacing w:before="0" w:beforeAutospacing="0" w:after="0" w:afterAutospacing="0"/>
        <w:ind w:left="567"/>
        <w:rPr>
          <w:szCs w:val="28"/>
        </w:rPr>
      </w:pPr>
      <w:bookmarkStart w:id="398" w:name="_Toc410654079"/>
      <w:bookmarkStart w:id="399" w:name="_Toc409691738"/>
      <w:bookmarkStart w:id="400" w:name="_Toc414553288"/>
      <w:r w:rsidRPr="003E00F2">
        <w:rPr>
          <w:szCs w:val="28"/>
        </w:rPr>
        <w:t xml:space="preserve">3.2.3. </w:t>
      </w:r>
      <w:r w:rsidR="00B540EE" w:rsidRPr="003E00F2">
        <w:rPr>
          <w:szCs w:val="28"/>
        </w:rPr>
        <w:t>Финансово-э</w:t>
      </w:r>
      <w:r w:rsidR="007242D1" w:rsidRPr="003E00F2">
        <w:rPr>
          <w:szCs w:val="28"/>
        </w:rPr>
        <w:t xml:space="preserve">кономические условия реализации </w:t>
      </w:r>
      <w:r w:rsidR="00B540EE" w:rsidRPr="003E00F2">
        <w:rPr>
          <w:szCs w:val="28"/>
        </w:rPr>
        <w:t>образовательной</w:t>
      </w:r>
      <w:bookmarkStart w:id="401" w:name="_Toc410654080"/>
      <w:bookmarkEnd w:id="398"/>
      <w:r w:rsidR="00FB58DC" w:rsidRPr="003E00F2">
        <w:rPr>
          <w:szCs w:val="28"/>
        </w:rPr>
        <w:t xml:space="preserve"> </w:t>
      </w:r>
      <w:r w:rsidR="00B540EE" w:rsidRPr="003E00F2">
        <w:rPr>
          <w:szCs w:val="28"/>
        </w:rPr>
        <w:t>программы основного общего образования</w:t>
      </w:r>
      <w:bookmarkEnd w:id="399"/>
      <w:bookmarkEnd w:id="400"/>
      <w:bookmarkEnd w:id="401"/>
    </w:p>
    <w:p w:rsidR="00B540EE" w:rsidRPr="003E00F2" w:rsidRDefault="00B540EE" w:rsidP="00967608">
      <w:pPr>
        <w:spacing w:after="0" w:line="240" w:lineRule="auto"/>
        <w:ind w:firstLine="709"/>
        <w:jc w:val="both"/>
        <w:rPr>
          <w:rFonts w:ascii="Times New Roman" w:hAnsi="Times New Roman"/>
          <w:sz w:val="28"/>
          <w:szCs w:val="28"/>
        </w:rPr>
      </w:pPr>
      <w:r w:rsidRPr="003E00F2">
        <w:rPr>
          <w:rFonts w:ascii="Times New Roman" w:hAnsi="Times New Roman"/>
          <w:sz w:val="28"/>
          <w:szCs w:val="28"/>
        </w:rPr>
        <w:t xml:space="preserve">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государственном задании образовательной организации. </w:t>
      </w:r>
    </w:p>
    <w:p w:rsidR="00B540EE" w:rsidRPr="003E00F2" w:rsidRDefault="00B540EE" w:rsidP="00967608">
      <w:pPr>
        <w:spacing w:after="0" w:line="240" w:lineRule="auto"/>
        <w:ind w:firstLine="709"/>
        <w:jc w:val="both"/>
        <w:rPr>
          <w:rFonts w:ascii="Times New Roman" w:hAnsi="Times New Roman"/>
          <w:sz w:val="28"/>
          <w:szCs w:val="28"/>
        </w:rPr>
      </w:pPr>
      <w:r w:rsidRPr="003E00F2">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B540EE" w:rsidRPr="003E00F2" w:rsidRDefault="00B540EE" w:rsidP="00967608">
      <w:pPr>
        <w:spacing w:after="0" w:line="240" w:lineRule="auto"/>
        <w:ind w:firstLine="709"/>
        <w:jc w:val="both"/>
        <w:rPr>
          <w:rFonts w:ascii="Times New Roman" w:hAnsi="Times New Roman"/>
          <w:sz w:val="28"/>
          <w:szCs w:val="28"/>
        </w:rPr>
      </w:pPr>
      <w:r w:rsidRPr="003E00F2">
        <w:rPr>
          <w:rFonts w:ascii="Times New Roman" w:hAnsi="Times New Roman"/>
          <w:sz w:val="28"/>
          <w:szCs w:val="28"/>
        </w:rPr>
        <w:t xml:space="preserve">Норматив затрат на реализацию образовательной программы основного общего образования </w:t>
      </w:r>
      <w:r w:rsidR="007B3D17" w:rsidRPr="003E00F2">
        <w:rPr>
          <w:rFonts w:ascii="Times New Roman" w:hAnsi="Times New Roman"/>
          <w:sz w:val="28"/>
          <w:szCs w:val="28"/>
        </w:rPr>
        <w:t>–</w:t>
      </w:r>
      <w:r w:rsidRPr="003E00F2">
        <w:rPr>
          <w:rFonts w:ascii="Times New Roman" w:hAnsi="Times New Roman"/>
          <w:sz w:val="28"/>
          <w:szCs w:val="28"/>
        </w:rPr>
        <w:t xml:space="preserve">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основного общего образования, включая:</w:t>
      </w:r>
    </w:p>
    <w:p w:rsidR="00B540EE" w:rsidRPr="003E00F2" w:rsidRDefault="00B540EE" w:rsidP="00AC384E">
      <w:pPr>
        <w:numPr>
          <w:ilvl w:val="0"/>
          <w:numId w:val="166"/>
        </w:numPr>
        <w:tabs>
          <w:tab w:val="left" w:pos="993"/>
        </w:tabs>
        <w:spacing w:after="0" w:line="240" w:lineRule="auto"/>
        <w:ind w:left="0" w:firstLine="709"/>
        <w:jc w:val="both"/>
        <w:rPr>
          <w:rFonts w:ascii="Times New Roman" w:hAnsi="Times New Roman"/>
          <w:sz w:val="28"/>
          <w:szCs w:val="28"/>
        </w:rPr>
      </w:pPr>
      <w:r w:rsidRPr="003E00F2">
        <w:rPr>
          <w:rFonts w:ascii="Times New Roman" w:hAnsi="Times New Roman"/>
          <w:sz w:val="28"/>
          <w:szCs w:val="28"/>
        </w:rPr>
        <w:t>расходы на оплату труда работников, реализующих образовательную программу основного общего образования;</w:t>
      </w:r>
    </w:p>
    <w:p w:rsidR="00B540EE" w:rsidRPr="003E00F2" w:rsidRDefault="00B540EE" w:rsidP="00AC384E">
      <w:pPr>
        <w:numPr>
          <w:ilvl w:val="0"/>
          <w:numId w:val="166"/>
        </w:numPr>
        <w:tabs>
          <w:tab w:val="left" w:pos="993"/>
        </w:tabs>
        <w:spacing w:after="0" w:line="240" w:lineRule="auto"/>
        <w:ind w:left="0" w:firstLine="709"/>
        <w:jc w:val="both"/>
        <w:rPr>
          <w:rFonts w:ascii="Times New Roman" w:hAnsi="Times New Roman"/>
          <w:sz w:val="28"/>
          <w:szCs w:val="28"/>
        </w:rPr>
      </w:pPr>
      <w:r w:rsidRPr="003E00F2">
        <w:rPr>
          <w:rFonts w:ascii="Times New Roman" w:hAnsi="Times New Roman"/>
          <w:sz w:val="28"/>
          <w:szCs w:val="28"/>
        </w:rPr>
        <w:t>расходы на приобретение учебников и учебных пособий, средств обучения, игр, игрушек;</w:t>
      </w:r>
    </w:p>
    <w:p w:rsidR="00B540EE" w:rsidRPr="003E00F2" w:rsidRDefault="00B540EE" w:rsidP="00AC384E">
      <w:pPr>
        <w:numPr>
          <w:ilvl w:val="0"/>
          <w:numId w:val="166"/>
        </w:numPr>
        <w:tabs>
          <w:tab w:val="left" w:pos="993"/>
        </w:tabs>
        <w:spacing w:after="0" w:line="240" w:lineRule="auto"/>
        <w:ind w:left="0" w:firstLine="709"/>
        <w:jc w:val="both"/>
        <w:rPr>
          <w:rFonts w:ascii="Times New Roman" w:hAnsi="Times New Roman"/>
          <w:sz w:val="28"/>
          <w:szCs w:val="28"/>
        </w:rPr>
      </w:pPr>
      <w:r w:rsidRPr="003E00F2">
        <w:rPr>
          <w:rFonts w:ascii="Times New Roman" w:hAnsi="Times New Roman"/>
          <w:sz w:val="28"/>
          <w:szCs w:val="28"/>
        </w:rPr>
        <w:t>прочие расходы (за исключением расходов на содержание зданий и оплату коммунальных услуг, осуществляемых из местных бюджетов).</w:t>
      </w:r>
    </w:p>
    <w:p w:rsidR="00B540EE" w:rsidRPr="003E00F2" w:rsidRDefault="00B540EE" w:rsidP="00967608">
      <w:pPr>
        <w:spacing w:after="0" w:line="240" w:lineRule="auto"/>
        <w:ind w:firstLine="709"/>
        <w:jc w:val="both"/>
        <w:rPr>
          <w:rFonts w:ascii="Times New Roman" w:hAnsi="Times New Roman"/>
          <w:sz w:val="28"/>
          <w:szCs w:val="28"/>
        </w:rPr>
      </w:pPr>
      <w:r w:rsidRPr="003E00F2">
        <w:rPr>
          <w:rFonts w:ascii="Times New Roman" w:hAnsi="Times New Roman"/>
          <w:sz w:val="28"/>
          <w:szCs w:val="28"/>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w:t>
      </w:r>
    </w:p>
    <w:p w:rsidR="00B540EE" w:rsidRPr="003E00F2" w:rsidRDefault="00B540EE" w:rsidP="00967608">
      <w:pPr>
        <w:spacing w:after="0" w:line="240" w:lineRule="auto"/>
        <w:ind w:firstLine="709"/>
        <w:jc w:val="both"/>
        <w:rPr>
          <w:rFonts w:ascii="Times New Roman" w:hAnsi="Times New Roman"/>
          <w:sz w:val="28"/>
          <w:szCs w:val="28"/>
        </w:rPr>
      </w:pPr>
      <w:r w:rsidRPr="003E00F2">
        <w:rPr>
          <w:rFonts w:ascii="Times New Roman" w:hAnsi="Times New Roman"/>
          <w:sz w:val="28"/>
          <w:szCs w:val="28"/>
        </w:rPr>
        <w:t>Реализация подхода нормативного финансирования в расчете на одного обучающегося осуществляется на трех следующих уровнях:</w:t>
      </w:r>
    </w:p>
    <w:p w:rsidR="00B540EE" w:rsidRPr="003E00F2" w:rsidRDefault="00B540EE" w:rsidP="00AC384E">
      <w:pPr>
        <w:numPr>
          <w:ilvl w:val="0"/>
          <w:numId w:val="165"/>
        </w:numPr>
        <w:tabs>
          <w:tab w:val="left" w:pos="1134"/>
        </w:tabs>
        <w:spacing w:after="0" w:line="240" w:lineRule="auto"/>
        <w:ind w:left="0" w:firstLine="709"/>
        <w:jc w:val="both"/>
        <w:rPr>
          <w:rFonts w:ascii="Times New Roman" w:hAnsi="Times New Roman"/>
          <w:sz w:val="28"/>
          <w:szCs w:val="28"/>
        </w:rPr>
      </w:pPr>
      <w:r w:rsidRPr="003E00F2">
        <w:rPr>
          <w:rFonts w:ascii="Times New Roman" w:hAnsi="Times New Roman"/>
          <w:sz w:val="28"/>
          <w:szCs w:val="28"/>
        </w:rPr>
        <w:t xml:space="preserve">межбюджетные отношения (бюджет субъекта Российской Федерации </w:t>
      </w:r>
      <w:r w:rsidR="007B3D17" w:rsidRPr="003E00F2">
        <w:rPr>
          <w:rFonts w:ascii="Times New Roman" w:hAnsi="Times New Roman"/>
          <w:sz w:val="28"/>
          <w:szCs w:val="28"/>
        </w:rPr>
        <w:t>–</w:t>
      </w:r>
      <w:r w:rsidRPr="003E00F2">
        <w:rPr>
          <w:rFonts w:ascii="Times New Roman" w:hAnsi="Times New Roman"/>
          <w:sz w:val="28"/>
          <w:szCs w:val="28"/>
        </w:rPr>
        <w:t xml:space="preserve"> местный бюджет);</w:t>
      </w:r>
    </w:p>
    <w:p w:rsidR="00B540EE" w:rsidRPr="003E00F2" w:rsidRDefault="00B540EE" w:rsidP="00AC384E">
      <w:pPr>
        <w:numPr>
          <w:ilvl w:val="0"/>
          <w:numId w:val="165"/>
        </w:numPr>
        <w:tabs>
          <w:tab w:val="left" w:pos="1134"/>
        </w:tabs>
        <w:spacing w:after="0" w:line="240" w:lineRule="auto"/>
        <w:ind w:left="0" w:firstLine="709"/>
        <w:jc w:val="both"/>
        <w:rPr>
          <w:rFonts w:ascii="Times New Roman" w:hAnsi="Times New Roman"/>
          <w:sz w:val="28"/>
          <w:szCs w:val="28"/>
        </w:rPr>
      </w:pPr>
      <w:r w:rsidRPr="003E00F2">
        <w:rPr>
          <w:rFonts w:ascii="Times New Roman" w:hAnsi="Times New Roman"/>
          <w:sz w:val="28"/>
          <w:szCs w:val="28"/>
        </w:rPr>
        <w:t>внутрибюджетные отношения (местный бюджет – муниципальная общеобразовательная организация);</w:t>
      </w:r>
    </w:p>
    <w:p w:rsidR="00B540EE" w:rsidRPr="003E00F2" w:rsidRDefault="00B540EE" w:rsidP="00AC384E">
      <w:pPr>
        <w:numPr>
          <w:ilvl w:val="0"/>
          <w:numId w:val="165"/>
        </w:numPr>
        <w:tabs>
          <w:tab w:val="left" w:pos="1134"/>
        </w:tabs>
        <w:spacing w:after="0" w:line="240" w:lineRule="auto"/>
        <w:ind w:left="0" w:firstLine="709"/>
        <w:jc w:val="both"/>
        <w:rPr>
          <w:rFonts w:ascii="Times New Roman" w:hAnsi="Times New Roman"/>
          <w:sz w:val="28"/>
          <w:szCs w:val="28"/>
        </w:rPr>
      </w:pPr>
      <w:r w:rsidRPr="003E00F2">
        <w:rPr>
          <w:rFonts w:ascii="Times New Roman" w:hAnsi="Times New Roman"/>
          <w:sz w:val="28"/>
          <w:szCs w:val="28"/>
        </w:rPr>
        <w:t>общеобразовательная организация.</w:t>
      </w:r>
    </w:p>
    <w:p w:rsidR="00B540EE" w:rsidRPr="003E00F2" w:rsidRDefault="00B540EE" w:rsidP="00967608">
      <w:pPr>
        <w:spacing w:after="0" w:line="240" w:lineRule="auto"/>
        <w:ind w:firstLine="709"/>
        <w:jc w:val="both"/>
        <w:rPr>
          <w:rFonts w:ascii="Times New Roman" w:hAnsi="Times New Roman"/>
          <w:sz w:val="28"/>
          <w:szCs w:val="28"/>
        </w:rPr>
      </w:pPr>
      <w:r w:rsidRPr="003E00F2">
        <w:rPr>
          <w:rFonts w:ascii="Times New Roman" w:hAnsi="Times New Roman"/>
          <w:sz w:val="28"/>
          <w:szCs w:val="28"/>
        </w:rPr>
        <w:t xml:space="preserve">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w:t>
      </w:r>
      <w:r w:rsidRPr="003E00F2">
        <w:rPr>
          <w:rFonts w:ascii="Times New Roman" w:hAnsi="Times New Roman"/>
          <w:sz w:val="28"/>
          <w:szCs w:val="28"/>
        </w:rPr>
        <w:lastRenderedPageBreak/>
        <w:t>должен обеспечить нормативно</w:t>
      </w:r>
      <w:r w:rsidR="007B3D17" w:rsidRPr="003E00F2">
        <w:rPr>
          <w:rFonts w:ascii="Times New Roman" w:hAnsi="Times New Roman"/>
          <w:sz w:val="28"/>
          <w:szCs w:val="28"/>
        </w:rPr>
        <w:t>-</w:t>
      </w:r>
      <w:r w:rsidRPr="003E00F2">
        <w:rPr>
          <w:rFonts w:ascii="Times New Roman" w:hAnsi="Times New Roman"/>
          <w:sz w:val="28"/>
          <w:szCs w:val="28"/>
        </w:rPr>
        <w:t>правовое регулирование на региональном уровне следующих положений:</w:t>
      </w:r>
    </w:p>
    <w:p w:rsidR="00B540EE" w:rsidRPr="003E00F2" w:rsidRDefault="00B540EE" w:rsidP="00AC384E">
      <w:pPr>
        <w:numPr>
          <w:ilvl w:val="0"/>
          <w:numId w:val="167"/>
        </w:numPr>
        <w:tabs>
          <w:tab w:val="left" w:pos="1134"/>
        </w:tabs>
        <w:spacing w:after="0" w:line="240" w:lineRule="auto"/>
        <w:ind w:left="0" w:firstLine="709"/>
        <w:jc w:val="both"/>
        <w:rPr>
          <w:rFonts w:ascii="Times New Roman" w:hAnsi="Times New Roman"/>
          <w:sz w:val="28"/>
          <w:szCs w:val="28"/>
        </w:rPr>
      </w:pPr>
      <w:r w:rsidRPr="003E00F2">
        <w:rPr>
          <w:rFonts w:ascii="Times New Roman" w:hAnsi="Times New Roman"/>
          <w:sz w:val="28"/>
          <w:szCs w:val="28"/>
        </w:rPr>
        <w:t>сохранение уровня финансирования по статьям расходов, включенным в величину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B540EE" w:rsidRPr="003E00F2" w:rsidRDefault="00B540EE" w:rsidP="00AC384E">
      <w:pPr>
        <w:numPr>
          <w:ilvl w:val="0"/>
          <w:numId w:val="167"/>
        </w:numPr>
        <w:tabs>
          <w:tab w:val="left" w:pos="1134"/>
        </w:tabs>
        <w:spacing w:after="0" w:line="240" w:lineRule="auto"/>
        <w:ind w:left="0" w:firstLine="709"/>
        <w:jc w:val="both"/>
        <w:rPr>
          <w:rFonts w:ascii="Times New Roman" w:hAnsi="Times New Roman"/>
          <w:sz w:val="28"/>
          <w:szCs w:val="28"/>
        </w:rPr>
      </w:pPr>
      <w:r w:rsidRPr="003E00F2">
        <w:rPr>
          <w:rFonts w:ascii="Times New Roman" w:hAnsi="Times New Roman"/>
          <w:sz w:val="28"/>
          <w:szCs w:val="28"/>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внутрибюджетных отношений (местный бюджет – общеобразовательная организация) и общеобразовательной организации. </w:t>
      </w:r>
    </w:p>
    <w:p w:rsidR="00B540EE" w:rsidRPr="00863AAD" w:rsidRDefault="00B540EE" w:rsidP="00AC384E">
      <w:pPr>
        <w:pStyle w:val="3"/>
        <w:numPr>
          <w:ilvl w:val="2"/>
          <w:numId w:val="64"/>
        </w:numPr>
        <w:spacing w:before="0" w:beforeAutospacing="0" w:after="0" w:afterAutospacing="0"/>
        <w:rPr>
          <w:szCs w:val="28"/>
        </w:rPr>
      </w:pPr>
      <w:bookmarkStart w:id="402" w:name="_Toc410654081"/>
      <w:bookmarkStart w:id="403" w:name="_Toc409691739"/>
      <w:bookmarkStart w:id="404" w:name="_Toc414553289"/>
      <w:r w:rsidRPr="00863AAD">
        <w:rPr>
          <w:szCs w:val="28"/>
        </w:rPr>
        <w:t>Материально-технические условия реализации основной</w:t>
      </w:r>
      <w:bookmarkStart w:id="405" w:name="_Toc410654082"/>
      <w:bookmarkEnd w:id="402"/>
      <w:r w:rsidR="00FB58DC" w:rsidRPr="00863AAD">
        <w:rPr>
          <w:szCs w:val="28"/>
        </w:rPr>
        <w:t xml:space="preserve"> </w:t>
      </w:r>
      <w:r w:rsidRPr="00863AAD">
        <w:rPr>
          <w:szCs w:val="28"/>
        </w:rPr>
        <w:t>образовательной программы</w:t>
      </w:r>
      <w:bookmarkEnd w:id="403"/>
      <w:bookmarkEnd w:id="404"/>
      <w:bookmarkEnd w:id="405"/>
    </w:p>
    <w:p w:rsidR="00B540EE" w:rsidRPr="00863AAD" w:rsidRDefault="00B540EE" w:rsidP="00967608">
      <w:pPr>
        <w:spacing w:after="0" w:line="240" w:lineRule="auto"/>
        <w:ind w:firstLine="709"/>
        <w:jc w:val="both"/>
        <w:rPr>
          <w:rFonts w:ascii="Times New Roman" w:hAnsi="Times New Roman"/>
          <w:sz w:val="28"/>
          <w:szCs w:val="28"/>
        </w:rPr>
      </w:pPr>
      <w:proofErr w:type="gramStart"/>
      <w:r w:rsidRPr="00863AAD">
        <w:rPr>
          <w:rFonts w:ascii="Times New Roman" w:hAnsi="Times New Roman"/>
          <w:sz w:val="28"/>
          <w:szCs w:val="28"/>
        </w:rPr>
        <w:t xml:space="preserve">Критериальными источниками оценки учебно-материального обеспечения образовательного процесса являются требования </w:t>
      </w:r>
      <w:r w:rsidR="00201777" w:rsidRPr="00863AAD">
        <w:rPr>
          <w:rFonts w:ascii="Times New Roman" w:hAnsi="Times New Roman"/>
          <w:sz w:val="28"/>
          <w:szCs w:val="28"/>
        </w:rPr>
        <w:t xml:space="preserve"> ФГОС, требования Положения о лицензировании образовательной деятельности, утвержденного постановлением Правительства Российской Федерации от 28 октября 2013 №966.;</w:t>
      </w:r>
      <w:r w:rsidR="00AB0A45" w:rsidRPr="00863AAD">
        <w:rPr>
          <w:rFonts w:ascii="Times New Roman" w:hAnsi="Times New Roman"/>
          <w:sz w:val="28"/>
          <w:szCs w:val="28"/>
        </w:rPr>
        <w:t>п</w:t>
      </w:r>
      <w:r w:rsidRPr="00863AAD">
        <w:rPr>
          <w:rFonts w:ascii="Times New Roman" w:hAnsi="Times New Roman"/>
          <w:sz w:val="28"/>
          <w:szCs w:val="28"/>
        </w:rPr>
        <w:t>еречни</w:t>
      </w:r>
      <w:r w:rsidR="00201777" w:rsidRPr="00863AAD">
        <w:rPr>
          <w:rFonts w:ascii="Times New Roman" w:hAnsi="Times New Roman"/>
          <w:sz w:val="28"/>
          <w:szCs w:val="28"/>
        </w:rPr>
        <w:t xml:space="preserve"> рекомендуемой учебной литературы и цифровых образовательных ресурсов</w:t>
      </w:r>
      <w:r w:rsidRPr="00863AAD">
        <w:rPr>
          <w:rFonts w:ascii="Times New Roman" w:hAnsi="Times New Roman"/>
          <w:sz w:val="28"/>
          <w:szCs w:val="28"/>
        </w:rPr>
        <w:t>, утвержд</w:t>
      </w:r>
      <w:r w:rsidR="00245F1D" w:rsidRPr="00863AAD">
        <w:rPr>
          <w:rFonts w:ascii="Times New Roman" w:hAnsi="Times New Roman"/>
          <w:sz w:val="28"/>
          <w:szCs w:val="28"/>
        </w:rPr>
        <w:t>е</w:t>
      </w:r>
      <w:r w:rsidRPr="00863AAD">
        <w:rPr>
          <w:rFonts w:ascii="Times New Roman" w:hAnsi="Times New Roman"/>
          <w:sz w:val="28"/>
          <w:szCs w:val="28"/>
        </w:rPr>
        <w:t>нные региональными нормативными актами и локальными актами образовательной организации, разработанными с уч</w:t>
      </w:r>
      <w:r w:rsidR="00245F1D" w:rsidRPr="00863AAD">
        <w:rPr>
          <w:rFonts w:ascii="Times New Roman" w:hAnsi="Times New Roman"/>
          <w:sz w:val="28"/>
          <w:szCs w:val="28"/>
        </w:rPr>
        <w:t>е</w:t>
      </w:r>
      <w:r w:rsidRPr="00863AAD">
        <w:rPr>
          <w:rFonts w:ascii="Times New Roman" w:hAnsi="Times New Roman"/>
          <w:sz w:val="28"/>
          <w:szCs w:val="28"/>
        </w:rPr>
        <w:t xml:space="preserve">том </w:t>
      </w:r>
      <w:r w:rsidR="006A5C7B" w:rsidRPr="00863AAD">
        <w:rPr>
          <w:rFonts w:ascii="Times New Roman" w:hAnsi="Times New Roman"/>
          <w:sz w:val="28"/>
          <w:szCs w:val="28"/>
        </w:rPr>
        <w:t xml:space="preserve">местных условий, </w:t>
      </w:r>
      <w:r w:rsidRPr="00863AAD">
        <w:rPr>
          <w:rFonts w:ascii="Times New Roman" w:hAnsi="Times New Roman"/>
          <w:sz w:val="28"/>
          <w:szCs w:val="28"/>
        </w:rPr>
        <w:t>особенностей реализации основной образовательной программы в образовательной организации.</w:t>
      </w:r>
      <w:proofErr w:type="gramEnd"/>
    </w:p>
    <w:p w:rsidR="00B540EE" w:rsidRPr="00863AAD" w:rsidRDefault="00B540EE" w:rsidP="00967608">
      <w:pPr>
        <w:spacing w:after="0" w:line="240" w:lineRule="auto"/>
        <w:ind w:firstLine="709"/>
        <w:jc w:val="both"/>
        <w:rPr>
          <w:rFonts w:ascii="Times New Roman" w:hAnsi="Times New Roman"/>
          <w:sz w:val="28"/>
          <w:szCs w:val="28"/>
        </w:rPr>
      </w:pPr>
      <w:r w:rsidRPr="00863AAD">
        <w:rPr>
          <w:rFonts w:ascii="Times New Roman" w:hAnsi="Times New Roman"/>
          <w:sz w:val="28"/>
          <w:szCs w:val="28"/>
        </w:rPr>
        <w:t xml:space="preserve">В соответствии с требованиями ФГОС в </w:t>
      </w:r>
      <w:r w:rsidR="00A77D8F" w:rsidRPr="00863AAD">
        <w:rPr>
          <w:rFonts w:ascii="Times New Roman" w:hAnsi="Times New Roman"/>
          <w:sz w:val="28"/>
          <w:szCs w:val="28"/>
        </w:rPr>
        <w:t>школе</w:t>
      </w:r>
      <w:r w:rsidRPr="00863AAD">
        <w:rPr>
          <w:rFonts w:ascii="Times New Roman" w:hAnsi="Times New Roman"/>
          <w:sz w:val="28"/>
          <w:szCs w:val="28"/>
        </w:rPr>
        <w:t xml:space="preserve">, </w:t>
      </w:r>
      <w:r w:rsidR="00AB0A45" w:rsidRPr="00863AAD">
        <w:rPr>
          <w:rFonts w:ascii="Times New Roman" w:hAnsi="Times New Roman"/>
          <w:sz w:val="28"/>
          <w:szCs w:val="28"/>
        </w:rPr>
        <w:t xml:space="preserve">реализующей </w:t>
      </w:r>
      <w:r w:rsidRPr="00863AAD">
        <w:rPr>
          <w:rFonts w:ascii="Times New Roman" w:hAnsi="Times New Roman"/>
          <w:sz w:val="28"/>
          <w:szCs w:val="28"/>
        </w:rPr>
        <w:t xml:space="preserve">основную образовательную программу основного общего образования, </w:t>
      </w:r>
      <w:r w:rsidR="00863AAD" w:rsidRPr="00863AAD">
        <w:rPr>
          <w:rFonts w:ascii="Times New Roman" w:hAnsi="Times New Roman"/>
          <w:sz w:val="28"/>
          <w:szCs w:val="28"/>
        </w:rPr>
        <w:t>созданы:</w:t>
      </w:r>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учебные кабинеты с автоматизированными рабочими местами обучающихся и педагогических работников</w:t>
      </w:r>
      <w:r w:rsidR="00863AAD" w:rsidRPr="00863AAD">
        <w:rPr>
          <w:rFonts w:ascii="Times New Roman" w:hAnsi="Times New Roman"/>
          <w:sz w:val="28"/>
          <w:szCs w:val="28"/>
        </w:rPr>
        <w:t>- 12 кабинетов</w:t>
      </w:r>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необходимые для реализации учебной и внеурочной деятел</w:t>
      </w:r>
      <w:r w:rsidR="00863AAD" w:rsidRPr="00863AAD">
        <w:rPr>
          <w:rFonts w:ascii="Times New Roman" w:hAnsi="Times New Roman"/>
          <w:sz w:val="28"/>
          <w:szCs w:val="28"/>
        </w:rPr>
        <w:t>ьности мастерские – 2 мастерские</w:t>
      </w:r>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помещения для занятий музыкой, хореографией и изобразительным искусством</w:t>
      </w:r>
      <w:r w:rsidR="00863AAD" w:rsidRPr="00863AAD">
        <w:rPr>
          <w:rFonts w:ascii="Times New Roman" w:hAnsi="Times New Roman"/>
          <w:sz w:val="28"/>
          <w:szCs w:val="28"/>
        </w:rPr>
        <w:t>- 1 кабинет музыки, 1 актовый зал,</w:t>
      </w:r>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лингафонны</w:t>
      </w:r>
      <w:r w:rsidR="00863AAD" w:rsidRPr="00863AAD">
        <w:rPr>
          <w:rFonts w:ascii="Times New Roman" w:hAnsi="Times New Roman"/>
          <w:sz w:val="28"/>
          <w:szCs w:val="28"/>
        </w:rPr>
        <w:t>й</w:t>
      </w:r>
      <w:r w:rsidRPr="00863AAD">
        <w:rPr>
          <w:rFonts w:ascii="Times New Roman" w:hAnsi="Times New Roman"/>
          <w:sz w:val="28"/>
          <w:szCs w:val="28"/>
        </w:rPr>
        <w:t xml:space="preserve"> кабинет</w:t>
      </w:r>
      <w:r w:rsidR="00863AAD" w:rsidRPr="00863AAD">
        <w:rPr>
          <w:rFonts w:ascii="Times New Roman" w:hAnsi="Times New Roman"/>
          <w:sz w:val="28"/>
          <w:szCs w:val="28"/>
        </w:rPr>
        <w:t>-1</w:t>
      </w:r>
    </w:p>
    <w:p w:rsidR="00B540EE" w:rsidRPr="00863AAD" w:rsidRDefault="00863AAD"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 xml:space="preserve">библиотека </w:t>
      </w:r>
      <w:r w:rsidR="00B540EE" w:rsidRPr="00863AAD">
        <w:rPr>
          <w:rFonts w:ascii="Times New Roman" w:hAnsi="Times New Roman"/>
          <w:sz w:val="28"/>
          <w:szCs w:val="28"/>
        </w:rPr>
        <w:t xml:space="preserve"> </w:t>
      </w:r>
    </w:p>
    <w:p w:rsidR="00B540EE" w:rsidRPr="00863AAD" w:rsidRDefault="00863AAD"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музей</w:t>
      </w:r>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спортивны</w:t>
      </w:r>
      <w:r w:rsidR="00863AAD" w:rsidRPr="00863AAD">
        <w:rPr>
          <w:rFonts w:ascii="Times New Roman" w:hAnsi="Times New Roman"/>
          <w:sz w:val="28"/>
          <w:szCs w:val="28"/>
        </w:rPr>
        <w:t>й</w:t>
      </w:r>
      <w:r w:rsidRPr="00863AAD">
        <w:rPr>
          <w:rFonts w:ascii="Times New Roman" w:hAnsi="Times New Roman"/>
          <w:sz w:val="28"/>
          <w:szCs w:val="28"/>
        </w:rPr>
        <w:t xml:space="preserve"> зал, стадион, спортивн</w:t>
      </w:r>
      <w:r w:rsidR="00863AAD" w:rsidRPr="00863AAD">
        <w:rPr>
          <w:rFonts w:ascii="Times New Roman" w:hAnsi="Times New Roman"/>
          <w:sz w:val="28"/>
          <w:szCs w:val="28"/>
        </w:rPr>
        <w:t>ая</w:t>
      </w:r>
      <w:r w:rsidRPr="00863AAD">
        <w:rPr>
          <w:rFonts w:ascii="Times New Roman" w:hAnsi="Times New Roman"/>
          <w:sz w:val="28"/>
          <w:szCs w:val="28"/>
        </w:rPr>
        <w:t xml:space="preserve"> площадк</w:t>
      </w:r>
      <w:r w:rsidR="00863AAD" w:rsidRPr="00863AAD">
        <w:rPr>
          <w:rFonts w:ascii="Times New Roman" w:hAnsi="Times New Roman"/>
          <w:sz w:val="28"/>
          <w:szCs w:val="28"/>
        </w:rPr>
        <w:t>а</w:t>
      </w:r>
      <w:r w:rsidRPr="00863AAD">
        <w:rPr>
          <w:rFonts w:ascii="Times New Roman" w:hAnsi="Times New Roman"/>
          <w:sz w:val="28"/>
          <w:szCs w:val="28"/>
        </w:rPr>
        <w:t xml:space="preserve">, </w:t>
      </w:r>
      <w:proofErr w:type="gramStart"/>
      <w:r w:rsidRPr="00863AAD">
        <w:rPr>
          <w:rFonts w:ascii="Times New Roman" w:hAnsi="Times New Roman"/>
          <w:sz w:val="28"/>
          <w:szCs w:val="28"/>
        </w:rPr>
        <w:t>оснащ</w:t>
      </w:r>
      <w:r w:rsidR="00245F1D" w:rsidRPr="00863AAD">
        <w:rPr>
          <w:rFonts w:ascii="Times New Roman" w:hAnsi="Times New Roman"/>
          <w:sz w:val="28"/>
          <w:szCs w:val="28"/>
        </w:rPr>
        <w:t>е</w:t>
      </w:r>
      <w:r w:rsidRPr="00863AAD">
        <w:rPr>
          <w:rFonts w:ascii="Times New Roman" w:hAnsi="Times New Roman"/>
          <w:sz w:val="28"/>
          <w:szCs w:val="28"/>
        </w:rPr>
        <w:t>нные</w:t>
      </w:r>
      <w:proofErr w:type="gramEnd"/>
      <w:r w:rsidRPr="00863AAD">
        <w:rPr>
          <w:rFonts w:ascii="Times New Roman" w:hAnsi="Times New Roman"/>
          <w:sz w:val="28"/>
          <w:szCs w:val="28"/>
        </w:rPr>
        <w:t xml:space="preserve"> игровым, спортивным оборудованием и инвентар</w:t>
      </w:r>
      <w:r w:rsidR="00245F1D" w:rsidRPr="00863AAD">
        <w:rPr>
          <w:rFonts w:ascii="Times New Roman" w:hAnsi="Times New Roman"/>
          <w:sz w:val="28"/>
          <w:szCs w:val="28"/>
        </w:rPr>
        <w:t>е</w:t>
      </w:r>
      <w:r w:rsidRPr="00863AAD">
        <w:rPr>
          <w:rFonts w:ascii="Times New Roman" w:hAnsi="Times New Roman"/>
          <w:sz w:val="28"/>
          <w:szCs w:val="28"/>
        </w:rPr>
        <w:t>м;</w:t>
      </w:r>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помещения для медицинского персонала;</w:t>
      </w:r>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административные и иные помещения, оснащ</w:t>
      </w:r>
      <w:r w:rsidR="00245F1D" w:rsidRPr="00863AAD">
        <w:rPr>
          <w:rFonts w:ascii="Times New Roman" w:hAnsi="Times New Roman"/>
          <w:sz w:val="28"/>
          <w:szCs w:val="28"/>
        </w:rPr>
        <w:t>е</w:t>
      </w:r>
      <w:r w:rsidRPr="00863AAD">
        <w:rPr>
          <w:rFonts w:ascii="Times New Roman" w:hAnsi="Times New Roman"/>
          <w:sz w:val="28"/>
          <w:szCs w:val="28"/>
        </w:rPr>
        <w:t xml:space="preserve">нные необходимым оборудованием, в том числе для организации учебного процесса с детьми-инвалидами и детьми с </w:t>
      </w:r>
      <w:r w:rsidR="000D18F7" w:rsidRPr="00863AAD">
        <w:rPr>
          <w:rFonts w:ascii="Times New Roman" w:hAnsi="Times New Roman"/>
          <w:sz w:val="28"/>
          <w:szCs w:val="28"/>
        </w:rPr>
        <w:t>ОВЗ</w:t>
      </w:r>
      <w:r w:rsidRPr="00863AAD">
        <w:rPr>
          <w:rFonts w:ascii="Times New Roman" w:hAnsi="Times New Roman"/>
          <w:sz w:val="28"/>
          <w:szCs w:val="28"/>
        </w:rPr>
        <w:t>;</w:t>
      </w:r>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lastRenderedPageBreak/>
        <w:t xml:space="preserve">гардеробы, санузлы, </w:t>
      </w:r>
      <w:bookmarkStart w:id="406" w:name="_GoBack"/>
      <w:bookmarkEnd w:id="406"/>
    </w:p>
    <w:p w:rsidR="00B540EE" w:rsidRPr="00863AAD" w:rsidRDefault="00B540EE" w:rsidP="00AC384E">
      <w:pPr>
        <w:pStyle w:val="a8"/>
        <w:numPr>
          <w:ilvl w:val="0"/>
          <w:numId w:val="137"/>
        </w:numPr>
        <w:tabs>
          <w:tab w:val="left" w:pos="993"/>
        </w:tabs>
        <w:ind w:left="0" w:firstLine="709"/>
        <w:jc w:val="both"/>
        <w:rPr>
          <w:rFonts w:ascii="Times New Roman" w:hAnsi="Times New Roman"/>
          <w:sz w:val="28"/>
          <w:szCs w:val="28"/>
        </w:rPr>
      </w:pPr>
      <w:r w:rsidRPr="00863AAD">
        <w:rPr>
          <w:rFonts w:ascii="Times New Roman" w:hAnsi="Times New Roman"/>
          <w:sz w:val="28"/>
          <w:szCs w:val="28"/>
        </w:rPr>
        <w:t>участок (территория) с необходимым набором оснащ</w:t>
      </w:r>
      <w:r w:rsidR="00245F1D" w:rsidRPr="00863AAD">
        <w:rPr>
          <w:rFonts w:ascii="Times New Roman" w:hAnsi="Times New Roman"/>
          <w:sz w:val="28"/>
          <w:szCs w:val="28"/>
        </w:rPr>
        <w:t>е</w:t>
      </w:r>
      <w:r w:rsidRPr="00863AAD">
        <w:rPr>
          <w:rFonts w:ascii="Times New Roman" w:hAnsi="Times New Roman"/>
          <w:sz w:val="28"/>
          <w:szCs w:val="28"/>
        </w:rPr>
        <w:t>нных зон.</w:t>
      </w:r>
    </w:p>
    <w:p w:rsidR="00B540EE" w:rsidRPr="00863AAD" w:rsidRDefault="00B540EE" w:rsidP="00967608">
      <w:pPr>
        <w:spacing w:after="0" w:line="240" w:lineRule="auto"/>
        <w:ind w:firstLine="709"/>
        <w:jc w:val="both"/>
        <w:rPr>
          <w:rFonts w:ascii="Times New Roman" w:hAnsi="Times New Roman"/>
          <w:sz w:val="28"/>
          <w:szCs w:val="28"/>
        </w:rPr>
      </w:pPr>
      <w:r w:rsidRPr="00863AAD">
        <w:rPr>
          <w:rFonts w:ascii="Times New Roman" w:hAnsi="Times New Roman"/>
          <w:sz w:val="28"/>
          <w:szCs w:val="28"/>
        </w:rPr>
        <w:t xml:space="preserve">Все помещения </w:t>
      </w:r>
      <w:r w:rsidR="006A5C7B" w:rsidRPr="00863AAD">
        <w:rPr>
          <w:rFonts w:ascii="Times New Roman" w:hAnsi="Times New Roman"/>
          <w:sz w:val="28"/>
          <w:szCs w:val="28"/>
        </w:rPr>
        <w:t>обеспеч</w:t>
      </w:r>
      <w:r w:rsidR="00863AAD" w:rsidRPr="00863AAD">
        <w:rPr>
          <w:rFonts w:ascii="Times New Roman" w:hAnsi="Times New Roman"/>
          <w:sz w:val="28"/>
          <w:szCs w:val="28"/>
        </w:rPr>
        <w:t>ены</w:t>
      </w:r>
      <w:r w:rsidRPr="00863AAD">
        <w:rPr>
          <w:rFonts w:ascii="Times New Roman" w:hAnsi="Times New Roman"/>
          <w:sz w:val="28"/>
          <w:szCs w:val="28"/>
        </w:rPr>
        <w:t xml:space="preserve"> комплектами оборудования для реализации предметных областей и внеурочной деятельности, включая расходные материалы и канцелярские принадлежности, а также мебелью, </w:t>
      </w:r>
      <w:r w:rsidR="006A5C7B" w:rsidRPr="00863AAD">
        <w:rPr>
          <w:rFonts w:ascii="Times New Roman" w:hAnsi="Times New Roman"/>
          <w:sz w:val="28"/>
          <w:szCs w:val="28"/>
        </w:rPr>
        <w:t xml:space="preserve">презентационным оборудованием </w:t>
      </w:r>
      <w:r w:rsidRPr="00863AAD">
        <w:rPr>
          <w:rFonts w:ascii="Times New Roman" w:hAnsi="Times New Roman"/>
          <w:sz w:val="28"/>
          <w:szCs w:val="28"/>
        </w:rPr>
        <w:t>и необходимым инвентар</w:t>
      </w:r>
      <w:r w:rsidR="00245F1D" w:rsidRPr="00863AAD">
        <w:rPr>
          <w:rFonts w:ascii="Times New Roman" w:hAnsi="Times New Roman"/>
          <w:sz w:val="28"/>
          <w:szCs w:val="28"/>
        </w:rPr>
        <w:t>е</w:t>
      </w:r>
      <w:r w:rsidRPr="00863AAD">
        <w:rPr>
          <w:rFonts w:ascii="Times New Roman" w:hAnsi="Times New Roman"/>
          <w:sz w:val="28"/>
          <w:szCs w:val="28"/>
        </w:rPr>
        <w:t xml:space="preserve">м. </w:t>
      </w:r>
    </w:p>
    <w:p w:rsidR="00B540EE" w:rsidRPr="00182D4C" w:rsidRDefault="00B540EE" w:rsidP="00967608">
      <w:pPr>
        <w:spacing w:after="0" w:line="240" w:lineRule="auto"/>
        <w:jc w:val="both"/>
        <w:rPr>
          <w:rFonts w:ascii="Times New Roman" w:hAnsi="Times New Roman"/>
          <w:vanish/>
          <w:sz w:val="28"/>
          <w:szCs w:val="28"/>
        </w:rPr>
      </w:pPr>
    </w:p>
    <w:p w:rsidR="00B540EE" w:rsidRPr="00182D4C" w:rsidRDefault="00B540EE" w:rsidP="00AC384E">
      <w:pPr>
        <w:pStyle w:val="3"/>
        <w:numPr>
          <w:ilvl w:val="2"/>
          <w:numId w:val="64"/>
        </w:numPr>
        <w:spacing w:before="0" w:beforeAutospacing="0" w:after="0" w:afterAutospacing="0"/>
        <w:jc w:val="both"/>
        <w:rPr>
          <w:szCs w:val="28"/>
        </w:rPr>
      </w:pPr>
      <w:bookmarkStart w:id="407" w:name="_Toc410654083"/>
      <w:bookmarkStart w:id="408" w:name="_Toc409691740"/>
      <w:bookmarkStart w:id="409" w:name="_Toc414553290"/>
      <w:r w:rsidRPr="00182D4C">
        <w:rPr>
          <w:szCs w:val="28"/>
        </w:rPr>
        <w:t>Информационно-методические условия реализации основной</w:t>
      </w:r>
      <w:bookmarkStart w:id="410" w:name="_Toc410654084"/>
      <w:bookmarkEnd w:id="407"/>
      <w:r w:rsidRPr="00182D4C">
        <w:rPr>
          <w:szCs w:val="28"/>
        </w:rPr>
        <w:t>образовательной программы основного общего образования</w:t>
      </w:r>
      <w:bookmarkEnd w:id="408"/>
      <w:bookmarkEnd w:id="409"/>
      <w:bookmarkEnd w:id="410"/>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Образовательная организация  в основном укомплектована учебно -методическим и библиотечно-информационным оборудованием для реализации образовательных программ общего образования.</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В школе функционирует локальная сеть. 10 компьютеров локальной сети имеют выход в сеть Интернет. Выход в Интернет осуществляется через выделенный сервер. </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        Материально-техническое оснащение школьной библиотеки обеспечивает доступ к современным словарно-справочным изданиями на традиционных (печатных) и электронных носителях:</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  энциклопедий – 47 шт.;  </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словарей и справочников   - 34 шт.;</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 электронные ресурсы (электронные учебники, программы – тренажеры, электронные атласы, географические карты, виртуальные лаборатории, образовательные коллекции,  видеофильмы) – 7 экз. </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 Школьная библиотека не  подключена к локальной сети с выходом в Интернет. В течение 2014-2015 учебного  года фонд библиотеки пополнялся учебно-методической литературой (более 300 эземпляров), так было закуплено учебников на сумму 130367 рублей.</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Для создания и использования информации в школе укомплектован  класс информатики, в </w:t>
      </w:r>
      <w:r w:rsidR="00FC42EE">
        <w:rPr>
          <w:rFonts w:ascii="Times New Roman" w:hAnsi="Times New Roman"/>
          <w:sz w:val="28"/>
          <w:szCs w:val="28"/>
        </w:rPr>
        <w:t>7</w:t>
      </w:r>
      <w:r w:rsidRPr="00182D4C">
        <w:rPr>
          <w:rFonts w:ascii="Times New Roman" w:hAnsi="Times New Roman"/>
          <w:sz w:val="28"/>
          <w:szCs w:val="28"/>
        </w:rPr>
        <w:t xml:space="preserve"> учебных кабинетах имеются персональные компьютеры. В учреждении используется программное обеспечением на базе операционной системы Linux, MS Windows 7/8. В комплекте имеется полный комплекс программного обеспечения для создания, обработки и использования тестовой, графической и прочей мультимедийной информации на автоматизированных рабочих местах учителей и обучающихся как с применением сети Интернет, так и без неё. К сети Интернет подключено 10  компьютеров.</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      Для размещения, систематизирования и хранения (накапливания) учебных материалов и работ учащихся, воспитанников и педагогических работников (в том числе создание резервных копий)  используются ресурсы школьной локальной сети.</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      Созданы электронные базы данных; для руководства школы установлено 6 АРМ. Педагоги  разрабатывают  цифровые учебные материалы: видео, простейшие модели, презентации, видеофрагменты. По мере накопления материалов   учителя  формируют персональные тематические коллекции.</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lastRenderedPageBreak/>
        <w:t xml:space="preserve">Личные разработки учителей-предметников хранятся на компьютерах в предметных кабинетах;  размещаются на школьном сайте. </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            В школе имеется  учебно - лабораторное оборудование в кабинетах химии, физики, биологии, географии.</w:t>
      </w:r>
    </w:p>
    <w:p w:rsidR="00182D4C" w:rsidRPr="00182D4C" w:rsidRDefault="00182D4C" w:rsidP="00182D4C">
      <w:pPr>
        <w:spacing w:after="0" w:line="240" w:lineRule="auto"/>
        <w:ind w:firstLine="709"/>
        <w:jc w:val="both"/>
        <w:rPr>
          <w:rFonts w:ascii="Times New Roman" w:hAnsi="Times New Roman"/>
          <w:sz w:val="28"/>
          <w:szCs w:val="28"/>
        </w:rPr>
      </w:pPr>
      <w:r w:rsidRPr="00182D4C">
        <w:rPr>
          <w:rFonts w:ascii="Times New Roman" w:hAnsi="Times New Roman"/>
          <w:sz w:val="28"/>
          <w:szCs w:val="28"/>
        </w:rPr>
        <w:t xml:space="preserve">      Кабинеты полностью оснащены в соответствии с минимальными требованиями  к оснащению общеобразовательных учреждений для реализации основных общеобразовательных программ.</w:t>
      </w:r>
    </w:p>
    <w:p w:rsidR="000F55DA" w:rsidRPr="00100A2A" w:rsidRDefault="000F55DA" w:rsidP="00967608">
      <w:pPr>
        <w:pStyle w:val="3"/>
        <w:spacing w:before="0" w:beforeAutospacing="0" w:after="0" w:afterAutospacing="0"/>
        <w:ind w:firstLine="709"/>
        <w:jc w:val="center"/>
        <w:rPr>
          <w:color w:val="C0504D" w:themeColor="accent2"/>
          <w:szCs w:val="28"/>
        </w:rPr>
      </w:pPr>
      <w:bookmarkStart w:id="411" w:name="_Toc406059072"/>
      <w:bookmarkStart w:id="412" w:name="_Toc409691741"/>
      <w:bookmarkStart w:id="413" w:name="_Toc410654085"/>
    </w:p>
    <w:p w:rsidR="00B540EE" w:rsidRPr="00FC42EE" w:rsidRDefault="00B540EE" w:rsidP="00AC384E">
      <w:pPr>
        <w:pStyle w:val="3"/>
        <w:numPr>
          <w:ilvl w:val="2"/>
          <w:numId w:val="64"/>
        </w:numPr>
        <w:spacing w:before="0" w:beforeAutospacing="0" w:after="0" w:afterAutospacing="0"/>
        <w:rPr>
          <w:szCs w:val="28"/>
        </w:rPr>
      </w:pPr>
      <w:bookmarkStart w:id="414" w:name="_Toc414553291"/>
      <w:r w:rsidRPr="00FC42EE">
        <w:rPr>
          <w:szCs w:val="28"/>
        </w:rPr>
        <w:t>Механизмы достижения целевых ориентиров в системе условий</w:t>
      </w:r>
      <w:bookmarkEnd w:id="411"/>
      <w:bookmarkEnd w:id="412"/>
      <w:bookmarkEnd w:id="413"/>
      <w:bookmarkEnd w:id="414"/>
    </w:p>
    <w:p w:rsidR="00B540EE" w:rsidRPr="00FC42EE" w:rsidRDefault="00B540EE" w:rsidP="00967608">
      <w:pPr>
        <w:spacing w:after="0" w:line="240" w:lineRule="auto"/>
        <w:ind w:firstLine="709"/>
        <w:jc w:val="both"/>
        <w:rPr>
          <w:rFonts w:ascii="Times New Roman" w:hAnsi="Times New Roman"/>
          <w:sz w:val="28"/>
          <w:szCs w:val="28"/>
        </w:rPr>
      </w:pPr>
      <w:r w:rsidRPr="00FC42EE">
        <w:rPr>
          <w:rFonts w:ascii="Times New Roman" w:hAnsi="Times New Roman"/>
          <w:sz w:val="28"/>
          <w:szCs w:val="28"/>
        </w:rPr>
        <w:t>Интегративным результатом выполнения требований основной образовательной программы образовательной организации является создание и поддержание раз</w:t>
      </w:r>
      <w:r w:rsidR="00FC42EE" w:rsidRPr="00FC42EE">
        <w:rPr>
          <w:rFonts w:ascii="Times New Roman" w:hAnsi="Times New Roman"/>
          <w:sz w:val="28"/>
          <w:szCs w:val="28"/>
        </w:rPr>
        <w:t xml:space="preserve">вивающей образовательной среды. </w:t>
      </w:r>
      <w:r w:rsidRPr="00FC42EE">
        <w:rPr>
          <w:rFonts w:ascii="Times New Roman" w:hAnsi="Times New Roman"/>
          <w:sz w:val="28"/>
          <w:szCs w:val="28"/>
        </w:rPr>
        <w:t xml:space="preserve">Созданные в образовательной организации, реализующей </w:t>
      </w:r>
      <w:r w:rsidR="00940668" w:rsidRPr="00FC42EE">
        <w:rPr>
          <w:rFonts w:ascii="Times New Roman" w:hAnsi="Times New Roman"/>
          <w:sz w:val="28"/>
          <w:szCs w:val="28"/>
        </w:rPr>
        <w:t>ООП ООО</w:t>
      </w:r>
      <w:r w:rsidRPr="00FC42EE">
        <w:rPr>
          <w:rFonts w:ascii="Times New Roman" w:hAnsi="Times New Roman"/>
          <w:sz w:val="28"/>
          <w:szCs w:val="28"/>
        </w:rPr>
        <w:t>, условия:</w:t>
      </w:r>
    </w:p>
    <w:p w:rsidR="00B540EE" w:rsidRPr="00FC42EE" w:rsidRDefault="00B540EE" w:rsidP="00AC384E">
      <w:pPr>
        <w:pStyle w:val="a8"/>
        <w:numPr>
          <w:ilvl w:val="0"/>
          <w:numId w:val="139"/>
        </w:numPr>
        <w:tabs>
          <w:tab w:val="left" w:pos="993"/>
        </w:tabs>
        <w:ind w:left="0" w:firstLine="709"/>
        <w:jc w:val="both"/>
        <w:rPr>
          <w:rFonts w:ascii="Times New Roman" w:hAnsi="Times New Roman"/>
          <w:sz w:val="28"/>
          <w:szCs w:val="28"/>
        </w:rPr>
      </w:pPr>
      <w:r w:rsidRPr="00FC42EE">
        <w:rPr>
          <w:rFonts w:ascii="Times New Roman" w:hAnsi="Times New Roman"/>
          <w:sz w:val="28"/>
          <w:szCs w:val="28"/>
        </w:rPr>
        <w:t>соответствуют требованиям ФГОС</w:t>
      </w:r>
      <w:r w:rsidR="00C83F0A" w:rsidRPr="00FC42EE">
        <w:rPr>
          <w:rFonts w:ascii="Times New Roman" w:hAnsi="Times New Roman"/>
          <w:sz w:val="28"/>
          <w:szCs w:val="28"/>
        </w:rPr>
        <w:t xml:space="preserve"> ООО</w:t>
      </w:r>
      <w:r w:rsidRPr="00FC42EE">
        <w:rPr>
          <w:rFonts w:ascii="Times New Roman" w:hAnsi="Times New Roman"/>
          <w:sz w:val="28"/>
          <w:szCs w:val="28"/>
        </w:rPr>
        <w:t>;</w:t>
      </w:r>
    </w:p>
    <w:p w:rsidR="00B540EE" w:rsidRPr="00FC42EE" w:rsidRDefault="00B540EE" w:rsidP="00AC384E">
      <w:pPr>
        <w:pStyle w:val="a8"/>
        <w:numPr>
          <w:ilvl w:val="0"/>
          <w:numId w:val="139"/>
        </w:numPr>
        <w:tabs>
          <w:tab w:val="left" w:pos="993"/>
        </w:tabs>
        <w:ind w:left="0" w:firstLine="709"/>
        <w:jc w:val="both"/>
        <w:rPr>
          <w:rFonts w:ascii="Times New Roman" w:hAnsi="Times New Roman"/>
          <w:sz w:val="28"/>
          <w:szCs w:val="28"/>
        </w:rPr>
      </w:pPr>
      <w:r w:rsidRPr="00FC42EE">
        <w:rPr>
          <w:rFonts w:ascii="Times New Roman" w:hAnsi="Times New Roman"/>
          <w:sz w:val="28"/>
          <w:szCs w:val="28"/>
        </w:rPr>
        <w:t>обеспечивают достижение планируемых результатов освоенияосновной образовательной программы образовательной организации иреализацию предусмотренных в ней образовательных программ;</w:t>
      </w:r>
    </w:p>
    <w:p w:rsidR="00B540EE" w:rsidRPr="00FC42EE" w:rsidRDefault="00B540EE" w:rsidP="00AC384E">
      <w:pPr>
        <w:pStyle w:val="a8"/>
        <w:numPr>
          <w:ilvl w:val="0"/>
          <w:numId w:val="139"/>
        </w:numPr>
        <w:tabs>
          <w:tab w:val="left" w:pos="993"/>
        </w:tabs>
        <w:ind w:left="0" w:firstLine="709"/>
        <w:jc w:val="both"/>
        <w:rPr>
          <w:rFonts w:ascii="Times New Roman" w:hAnsi="Times New Roman"/>
          <w:sz w:val="28"/>
          <w:szCs w:val="28"/>
        </w:rPr>
      </w:pPr>
      <w:r w:rsidRPr="00FC42EE">
        <w:rPr>
          <w:rFonts w:ascii="Times New Roman" w:hAnsi="Times New Roman"/>
          <w:sz w:val="28"/>
          <w:szCs w:val="28"/>
        </w:rPr>
        <w:t>учитывают особенности образовательной организации, ее</w:t>
      </w:r>
      <w:r w:rsidR="00FC42EE" w:rsidRPr="00FC42EE">
        <w:rPr>
          <w:rFonts w:ascii="Times New Roman" w:hAnsi="Times New Roman"/>
          <w:sz w:val="28"/>
          <w:szCs w:val="28"/>
        </w:rPr>
        <w:t xml:space="preserve"> </w:t>
      </w:r>
      <w:r w:rsidRPr="00FC42EE">
        <w:rPr>
          <w:rFonts w:ascii="Times New Roman" w:hAnsi="Times New Roman"/>
          <w:sz w:val="28"/>
          <w:szCs w:val="28"/>
        </w:rPr>
        <w:t>организационную структуру, запросы участников образовательного процесса;</w:t>
      </w:r>
    </w:p>
    <w:p w:rsidR="00B540EE" w:rsidRPr="00100A2A" w:rsidRDefault="00B540EE" w:rsidP="00AC384E">
      <w:pPr>
        <w:pStyle w:val="a8"/>
        <w:numPr>
          <w:ilvl w:val="0"/>
          <w:numId w:val="139"/>
        </w:numPr>
        <w:tabs>
          <w:tab w:val="left" w:pos="993"/>
        </w:tabs>
        <w:ind w:left="0" w:firstLine="709"/>
        <w:jc w:val="both"/>
        <w:rPr>
          <w:rFonts w:ascii="Times New Roman" w:hAnsi="Times New Roman"/>
          <w:color w:val="C0504D" w:themeColor="accent2"/>
          <w:sz w:val="28"/>
          <w:szCs w:val="28"/>
        </w:rPr>
      </w:pPr>
      <w:r w:rsidRPr="00FC42EE">
        <w:rPr>
          <w:rFonts w:ascii="Times New Roman" w:hAnsi="Times New Roman"/>
          <w:sz w:val="28"/>
          <w:szCs w:val="28"/>
        </w:rPr>
        <w:t>предоставляют возможность взаимодействия с социальными</w:t>
      </w:r>
      <w:r w:rsidR="00FC42EE" w:rsidRPr="00FC42EE">
        <w:rPr>
          <w:rFonts w:ascii="Times New Roman" w:hAnsi="Times New Roman"/>
          <w:sz w:val="28"/>
          <w:szCs w:val="28"/>
        </w:rPr>
        <w:t xml:space="preserve"> </w:t>
      </w:r>
      <w:r w:rsidRPr="00FC42EE">
        <w:rPr>
          <w:rFonts w:ascii="Times New Roman" w:hAnsi="Times New Roman"/>
          <w:sz w:val="28"/>
          <w:szCs w:val="28"/>
        </w:rPr>
        <w:t>партнерами, использования ресурсов социума, в том числе и сетевого</w:t>
      </w:r>
      <w:r w:rsidR="00FC42EE" w:rsidRPr="00FC42EE">
        <w:rPr>
          <w:rFonts w:ascii="Times New Roman" w:hAnsi="Times New Roman"/>
          <w:sz w:val="28"/>
          <w:szCs w:val="28"/>
        </w:rPr>
        <w:t xml:space="preserve"> </w:t>
      </w:r>
      <w:r w:rsidRPr="00FC42EE">
        <w:rPr>
          <w:rFonts w:ascii="Times New Roman" w:hAnsi="Times New Roman"/>
          <w:sz w:val="28"/>
          <w:szCs w:val="28"/>
        </w:rPr>
        <w:t>взаимодействия</w:t>
      </w:r>
      <w:r w:rsidRPr="00100A2A">
        <w:rPr>
          <w:rFonts w:ascii="Times New Roman" w:hAnsi="Times New Roman"/>
          <w:color w:val="C0504D" w:themeColor="accent2"/>
          <w:sz w:val="28"/>
          <w:szCs w:val="28"/>
        </w:rPr>
        <w:t>.</w:t>
      </w:r>
    </w:p>
    <w:p w:rsidR="000F55DA" w:rsidRPr="00100A2A" w:rsidRDefault="000F55DA" w:rsidP="00967608">
      <w:pPr>
        <w:pStyle w:val="3"/>
        <w:spacing w:before="0" w:beforeAutospacing="0" w:after="0" w:afterAutospacing="0"/>
        <w:ind w:firstLine="709"/>
        <w:jc w:val="center"/>
        <w:rPr>
          <w:color w:val="C0504D" w:themeColor="accent2"/>
          <w:szCs w:val="28"/>
        </w:rPr>
      </w:pPr>
      <w:bookmarkStart w:id="415" w:name="_Toc410654086"/>
      <w:bookmarkStart w:id="416" w:name="_Toc406059073"/>
      <w:bookmarkStart w:id="417" w:name="_Toc409691742"/>
    </w:p>
    <w:p w:rsidR="00B540EE" w:rsidRPr="00FC42EE" w:rsidRDefault="00B540EE" w:rsidP="00AC384E">
      <w:pPr>
        <w:pStyle w:val="3"/>
        <w:numPr>
          <w:ilvl w:val="2"/>
          <w:numId w:val="64"/>
        </w:numPr>
        <w:spacing w:before="0" w:beforeAutospacing="0" w:after="0" w:afterAutospacing="0"/>
        <w:rPr>
          <w:szCs w:val="28"/>
        </w:rPr>
      </w:pPr>
      <w:bookmarkStart w:id="418" w:name="_Toc414553292"/>
      <w:r w:rsidRPr="00FC42EE">
        <w:rPr>
          <w:szCs w:val="28"/>
        </w:rPr>
        <w:t>Сетевой график (дорожная карта) по формированию необходимой</w:t>
      </w:r>
      <w:bookmarkStart w:id="419" w:name="_Toc410654087"/>
      <w:bookmarkEnd w:id="415"/>
      <w:r w:rsidR="00FC42EE">
        <w:rPr>
          <w:szCs w:val="28"/>
        </w:rPr>
        <w:t xml:space="preserve">   </w:t>
      </w:r>
      <w:r w:rsidRPr="00FC42EE">
        <w:rPr>
          <w:szCs w:val="28"/>
        </w:rPr>
        <w:t>системы условий</w:t>
      </w:r>
      <w:bookmarkEnd w:id="416"/>
      <w:bookmarkEnd w:id="417"/>
      <w:bookmarkEnd w:id="418"/>
      <w:bookmarkEnd w:id="419"/>
    </w:p>
    <w:tbl>
      <w:tblPr>
        <w:tblW w:w="9639" w:type="dxa"/>
        <w:tblInd w:w="-5" w:type="dxa"/>
        <w:tblLayout w:type="fixed"/>
        <w:tblCellMar>
          <w:left w:w="0" w:type="dxa"/>
          <w:right w:w="0" w:type="dxa"/>
        </w:tblCellMar>
        <w:tblLook w:val="0000" w:firstRow="0" w:lastRow="0" w:firstColumn="0" w:lastColumn="0" w:noHBand="0" w:noVBand="0"/>
      </w:tblPr>
      <w:tblGrid>
        <w:gridCol w:w="2835"/>
        <w:gridCol w:w="4536"/>
        <w:gridCol w:w="2268"/>
      </w:tblGrid>
      <w:tr w:rsidR="00B540EE" w:rsidRPr="00FC42EE" w:rsidTr="00436EB5">
        <w:trPr>
          <w:trHeight w:val="500"/>
          <w:tblHeader/>
        </w:trPr>
        <w:tc>
          <w:tcPr>
            <w:tcW w:w="283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jc w:val="center"/>
              <w:textAlignment w:val="center"/>
              <w:rPr>
                <w:rFonts w:ascii="Times New Roman" w:eastAsia="MS Mincho" w:hAnsi="Times New Roman"/>
                <w:b/>
                <w:bCs/>
                <w:sz w:val="28"/>
                <w:szCs w:val="28"/>
                <w:lang w:eastAsia="ru-RU"/>
              </w:rPr>
            </w:pPr>
            <w:r w:rsidRPr="00FC42EE">
              <w:rPr>
                <w:rFonts w:ascii="Times New Roman" w:eastAsia="MS Mincho" w:hAnsi="Times New Roman"/>
                <w:b/>
                <w:bCs/>
                <w:sz w:val="28"/>
                <w:szCs w:val="28"/>
                <w:lang w:eastAsia="ru-RU"/>
              </w:rPr>
              <w:t>Направление мероприятий</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jc w:val="center"/>
              <w:textAlignment w:val="center"/>
              <w:rPr>
                <w:rFonts w:ascii="Times New Roman" w:eastAsia="MS Mincho" w:hAnsi="Times New Roman"/>
                <w:b/>
                <w:bCs/>
                <w:sz w:val="28"/>
                <w:szCs w:val="28"/>
                <w:lang w:eastAsia="ru-RU"/>
              </w:rPr>
            </w:pPr>
            <w:r w:rsidRPr="00FC42EE">
              <w:rPr>
                <w:rFonts w:ascii="Times New Roman" w:eastAsia="MS Mincho" w:hAnsi="Times New Roman"/>
                <w:b/>
                <w:bCs/>
                <w:sz w:val="28"/>
                <w:szCs w:val="28"/>
                <w:lang w:eastAsia="ru-RU"/>
              </w:rPr>
              <w:t>Мероприятия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jc w:val="center"/>
              <w:textAlignment w:val="center"/>
              <w:rPr>
                <w:rFonts w:ascii="Times New Roman" w:eastAsia="MS Mincho" w:hAnsi="Times New Roman"/>
                <w:b/>
                <w:bCs/>
                <w:sz w:val="28"/>
                <w:szCs w:val="28"/>
                <w:lang w:eastAsia="ru-RU"/>
              </w:rPr>
            </w:pPr>
            <w:r w:rsidRPr="00FC42EE">
              <w:rPr>
                <w:rFonts w:ascii="Times New Roman" w:eastAsia="MS Mincho" w:hAnsi="Times New Roman"/>
                <w:b/>
                <w:bCs/>
                <w:sz w:val="28"/>
                <w:szCs w:val="28"/>
                <w:lang w:eastAsia="ru-RU"/>
              </w:rPr>
              <w:t>Сроки реализации</w:t>
            </w:r>
          </w:p>
        </w:tc>
      </w:tr>
      <w:tr w:rsidR="00FC42EE" w:rsidRPr="00FC42EE" w:rsidTr="00FC42EE">
        <w:trPr>
          <w:trHeight w:val="2009"/>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I.</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 xml:space="preserve">Нормативное обеспечение введения ФГОС </w:t>
            </w:r>
            <w:r w:rsidR="00940668" w:rsidRPr="00FC42EE">
              <w:rPr>
                <w:rFonts w:ascii="Times New Roman" w:eastAsia="MS Mincho" w:hAnsi="Times New Roman"/>
                <w:sz w:val="28"/>
                <w:szCs w:val="28"/>
                <w:lang w:eastAsia="ru-RU"/>
              </w:rPr>
              <w:t>ООО</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FC42EE">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 xml:space="preserve">1. Наличие решения органа государственно­общественного управления (управляющего совета,) </w:t>
            </w:r>
            <w:r w:rsidR="00C83F0A" w:rsidRPr="00FC42EE">
              <w:rPr>
                <w:rFonts w:ascii="Times New Roman" w:eastAsia="MS Mincho" w:hAnsi="Times New Roman"/>
                <w:sz w:val="28"/>
                <w:szCs w:val="28"/>
                <w:lang w:eastAsia="ru-RU"/>
              </w:rPr>
              <w:t xml:space="preserve">или иного локального акта </w:t>
            </w:r>
            <w:r w:rsidRPr="00FC42EE">
              <w:rPr>
                <w:rFonts w:ascii="Times New Roman" w:eastAsia="MS Mincho" w:hAnsi="Times New Roman"/>
                <w:sz w:val="28"/>
                <w:szCs w:val="28"/>
                <w:lang w:eastAsia="ru-RU"/>
              </w:rPr>
              <w:t xml:space="preserve">о введении в образовательной организации ФГОС ООО </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Август 2015</w:t>
            </w:r>
          </w:p>
        </w:tc>
      </w:tr>
      <w:tr w:rsidR="00FC42EE" w:rsidRPr="00FC42EE" w:rsidTr="00FC42EE">
        <w:trPr>
          <w:trHeight w:val="678"/>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r w:rsidRPr="00FC42EE">
              <w:rPr>
                <w:rFonts w:ascii="Times New Roman" w:eastAsia="MS Mincho" w:hAnsi="Times New Roman"/>
                <w:sz w:val="28"/>
                <w:szCs w:val="28"/>
                <w:lang w:eastAsia="ru-RU"/>
              </w:rPr>
              <w:t xml:space="preserve">2. </w:t>
            </w:r>
            <w:r w:rsidR="00C83F0A" w:rsidRPr="00FC42EE">
              <w:rPr>
                <w:rFonts w:ascii="Times New Roman" w:eastAsia="MS Mincho" w:hAnsi="Times New Roman"/>
                <w:sz w:val="28"/>
                <w:szCs w:val="28"/>
                <w:lang w:eastAsia="ru-RU"/>
              </w:rPr>
              <w:t>Разработка и утверждение плана-графика введения ФГОС ООО</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Август 2015</w:t>
            </w:r>
          </w:p>
        </w:tc>
      </w:tr>
      <w:tr w:rsidR="00B540EE" w:rsidRPr="00FC42EE" w:rsidTr="0012121B">
        <w:trPr>
          <w:trHeight w:val="402"/>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r w:rsidRPr="00FC42EE">
              <w:rPr>
                <w:rFonts w:ascii="Times New Roman" w:eastAsia="MS Mincho" w:hAnsi="Times New Roman"/>
                <w:sz w:val="28"/>
                <w:szCs w:val="28"/>
                <w:lang w:eastAsia="ru-RU"/>
              </w:rPr>
              <w:t xml:space="preserve">3. </w:t>
            </w:r>
            <w:r w:rsidR="00C83F0A" w:rsidRPr="00FC42EE">
              <w:rPr>
                <w:rFonts w:ascii="Times New Roman" w:eastAsia="MS Mincho" w:hAnsi="Times New Roman"/>
                <w:sz w:val="28"/>
                <w:szCs w:val="28"/>
                <w:lang w:eastAsia="ru-RU"/>
              </w:rPr>
              <w:t xml:space="preserve">Обеспечение соответствия нормативной базы школы требованиям ФГОС ООО (цели образовательного процесса, режим занятий, финансирование, материально-техническое </w:t>
            </w:r>
            <w:r w:rsidR="00C83F0A" w:rsidRPr="00FC42EE">
              <w:rPr>
                <w:rFonts w:ascii="Times New Roman" w:eastAsia="MS Mincho" w:hAnsi="Times New Roman"/>
                <w:sz w:val="28"/>
                <w:szCs w:val="28"/>
                <w:lang w:eastAsia="ru-RU"/>
              </w:rPr>
              <w:lastRenderedPageBreak/>
              <w:t>обеспечение и др.)</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lastRenderedPageBreak/>
              <w:t>Август-сентябрь</w:t>
            </w:r>
          </w:p>
        </w:tc>
      </w:tr>
      <w:tr w:rsidR="00B540EE" w:rsidRPr="00FC42EE" w:rsidTr="00436EB5">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trike/>
                <w:sz w:val="28"/>
                <w:szCs w:val="28"/>
                <w:lang w:eastAsia="ru-RU"/>
              </w:rPr>
            </w:pPr>
            <w:r w:rsidRPr="00FC42EE">
              <w:rPr>
                <w:rFonts w:ascii="Times New Roman" w:eastAsia="MS Mincho" w:hAnsi="Times New Roman"/>
                <w:sz w:val="28"/>
                <w:szCs w:val="28"/>
                <w:lang w:eastAsia="ru-RU"/>
              </w:rPr>
              <w:t>4.</w:t>
            </w:r>
            <w:r w:rsidRPr="00FC42EE">
              <w:rPr>
                <w:rFonts w:ascii="Times New Roman" w:eastAsia="MS Mincho" w:hAnsi="Times New Roman"/>
                <w:sz w:val="28"/>
                <w:szCs w:val="28"/>
                <w:lang w:eastAsia="ru-RU"/>
              </w:rPr>
              <w:t> </w:t>
            </w:r>
            <w:r w:rsidR="00C83F0A" w:rsidRPr="00FC42EE">
              <w:rPr>
                <w:rFonts w:ascii="Times New Roman" w:eastAsia="MS Mincho" w:hAnsi="Times New Roman"/>
                <w:sz w:val="28"/>
                <w:szCs w:val="28"/>
                <w:lang w:eastAsia="ru-RU"/>
              </w:rPr>
              <w:t xml:space="preserve"> Разработка на основе примерной основной образовательной программы основного общего образования основной образовательной программы основного общего образования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Август 2015</w:t>
            </w:r>
          </w:p>
        </w:tc>
      </w:tr>
      <w:tr w:rsidR="00B540EE" w:rsidRPr="00FC42EE" w:rsidTr="00436EB5">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5.</w:t>
            </w:r>
            <w:r w:rsidRPr="00FC42EE">
              <w:rPr>
                <w:rFonts w:ascii="Times New Roman" w:eastAsia="MS Mincho" w:hAnsi="Times New Roman"/>
                <w:sz w:val="28"/>
                <w:szCs w:val="28"/>
                <w:lang w:eastAsia="ru-RU"/>
              </w:rPr>
              <w:t> </w:t>
            </w:r>
            <w:r w:rsidR="00C83F0A" w:rsidRPr="00FC42EE">
              <w:rPr>
                <w:rFonts w:ascii="Times New Roman" w:eastAsia="MS Mincho" w:hAnsi="Times New Roman"/>
                <w:sz w:val="28"/>
                <w:szCs w:val="28"/>
                <w:lang w:eastAsia="ru-RU"/>
              </w:rPr>
              <w:t xml:space="preserve"> Утверждение основной образовательной программы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Август 2015</w:t>
            </w:r>
          </w:p>
        </w:tc>
      </w:tr>
      <w:tr w:rsidR="00B540EE" w:rsidRPr="00FC42EE" w:rsidTr="0012121B">
        <w:trPr>
          <w:trHeight w:val="1245"/>
        </w:trPr>
        <w:tc>
          <w:tcPr>
            <w:tcW w:w="2835" w:type="dxa"/>
            <w:vMerge w:val="restart"/>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6.</w:t>
            </w:r>
            <w:r w:rsidRPr="00FC42EE">
              <w:rPr>
                <w:rFonts w:ascii="Times New Roman" w:eastAsia="MS Mincho" w:hAnsi="Times New Roman"/>
                <w:sz w:val="28"/>
                <w:szCs w:val="28"/>
                <w:lang w:eastAsia="ru-RU"/>
              </w:rPr>
              <w:t> </w:t>
            </w:r>
            <w:r w:rsidR="00C83F0A" w:rsidRPr="00FC42EE">
              <w:rPr>
                <w:rFonts w:ascii="Times New Roman" w:eastAsia="MS Mincho" w:hAnsi="Times New Roman"/>
                <w:sz w:val="28"/>
                <w:szCs w:val="28"/>
                <w:lang w:eastAsia="ru-RU"/>
              </w:rPr>
              <w:t xml:space="preserve"> Приведение должностных инструкций работников образовательной организации в соответствие с требованиями ФГОС основного общего образования и тарифно­квалификационными характеристикамии профессиональным стандартом</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Август 2015</w:t>
            </w:r>
          </w:p>
        </w:tc>
      </w:tr>
      <w:tr w:rsidR="00B540EE" w:rsidRPr="00FC42EE" w:rsidTr="0012121B">
        <w:trPr>
          <w:trHeight w:val="1970"/>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7.</w:t>
            </w:r>
            <w:r w:rsidRPr="00FC42EE">
              <w:rPr>
                <w:rFonts w:ascii="Times New Roman" w:eastAsia="MS Mincho" w:hAnsi="Times New Roman"/>
                <w:sz w:val="28"/>
                <w:szCs w:val="28"/>
                <w:lang w:eastAsia="ru-RU"/>
              </w:rPr>
              <w:t> </w:t>
            </w:r>
            <w:r w:rsidR="00C83F0A" w:rsidRPr="00FC42EE">
              <w:rPr>
                <w:rFonts w:ascii="Times New Roman" w:eastAsia="MS Mincho" w:hAnsi="Times New Roman"/>
                <w:sz w:val="28"/>
                <w:szCs w:val="28"/>
                <w:lang w:eastAsia="ru-RU"/>
              </w:rPr>
              <w:t xml:space="preserve"> Определение списка учебников и учебных пособий, используемых в образовательном процессе в соответствии с ФГОС основного общего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Август 2015</w:t>
            </w:r>
          </w:p>
        </w:tc>
      </w:tr>
      <w:tr w:rsidR="00B540EE" w:rsidRPr="00FC42EE" w:rsidTr="00436EB5">
        <w:trPr>
          <w:trHeight w:val="688"/>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FC42EE" w:rsidRDefault="00B540EE" w:rsidP="00967608">
            <w:pPr>
              <w:snapToGrid w:val="0"/>
              <w:spacing w:after="0" w:line="240" w:lineRule="auto"/>
              <w:ind w:firstLine="52"/>
              <w:rPr>
                <w:rFonts w:ascii="Times New Roman" w:eastAsia="MS Mincho" w:hAnsi="Times New Roman"/>
                <w:strike/>
                <w:sz w:val="28"/>
                <w:szCs w:val="28"/>
                <w:lang w:eastAsia="ru-RU"/>
              </w:rPr>
            </w:pPr>
            <w:r w:rsidRPr="00FC42EE">
              <w:rPr>
                <w:rFonts w:ascii="Times New Roman" w:hAnsi="Times New Roman"/>
                <w:sz w:val="28"/>
                <w:szCs w:val="28"/>
              </w:rPr>
              <w:t>8.</w:t>
            </w:r>
            <w:r w:rsidRPr="00FC42EE">
              <w:rPr>
                <w:rFonts w:ascii="Times New Roman" w:hAnsi="Times New Roman"/>
                <w:sz w:val="28"/>
                <w:szCs w:val="28"/>
              </w:rPr>
              <w:t> </w:t>
            </w:r>
            <w:r w:rsidR="00C83F0A" w:rsidRPr="00FC42EE">
              <w:rPr>
                <w:rFonts w:ascii="Times New Roman" w:eastAsia="MS Mincho" w:hAnsi="Times New Roman"/>
                <w:sz w:val="28"/>
                <w:szCs w:val="28"/>
                <w:lang w:eastAsia="ru-RU"/>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2268"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Август 2015- сентябрь 2015</w:t>
            </w:r>
          </w:p>
        </w:tc>
      </w:tr>
      <w:tr w:rsidR="00FC42EE" w:rsidRPr="00FC42EE" w:rsidTr="00FC42EE">
        <w:trPr>
          <w:trHeight w:val="6918"/>
        </w:trPr>
        <w:tc>
          <w:tcPr>
            <w:tcW w:w="2835" w:type="dxa"/>
            <w:vMerge/>
            <w:tcBorders>
              <w:top w:val="single" w:sz="4" w:space="0" w:color="000000"/>
              <w:left w:val="single" w:sz="4" w:space="0" w:color="000000"/>
              <w:bottom w:val="single" w:sz="4" w:space="0" w:color="000000"/>
              <w:right w:val="single" w:sz="4" w:space="0" w:color="000000"/>
            </w:tcBorders>
          </w:tcPr>
          <w:p w:rsidR="005B178C" w:rsidRPr="00FC42EE" w:rsidRDefault="005B178C"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5B178C"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trike/>
                <w:sz w:val="28"/>
                <w:szCs w:val="28"/>
                <w:lang w:eastAsia="ru-RU"/>
              </w:rPr>
            </w:pPr>
            <w:r w:rsidRPr="00FC42EE">
              <w:rPr>
                <w:rFonts w:ascii="Times New Roman" w:eastAsia="MS Mincho" w:hAnsi="Times New Roman"/>
                <w:sz w:val="28"/>
                <w:szCs w:val="28"/>
                <w:lang w:eastAsia="ru-RU"/>
              </w:rPr>
              <w:t>9.</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 xml:space="preserve"> Доработка:</w:t>
            </w:r>
          </w:p>
          <w:p w:rsidR="005B178C"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hAnsi="Times New Roman"/>
                <w:b/>
                <w:bCs/>
                <w:sz w:val="28"/>
                <w:szCs w:val="28"/>
              </w:rPr>
              <w:t>–</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образовательных программ (индивидуальных и</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др.);</w:t>
            </w:r>
          </w:p>
          <w:p w:rsidR="005B178C"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hAnsi="Times New Roman"/>
                <w:b/>
                <w:bCs/>
                <w:sz w:val="28"/>
                <w:szCs w:val="28"/>
              </w:rPr>
              <w:t>–</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учебного плана;</w:t>
            </w:r>
          </w:p>
          <w:p w:rsidR="005B178C"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hAnsi="Times New Roman"/>
                <w:b/>
                <w:bCs/>
                <w:sz w:val="28"/>
                <w:szCs w:val="28"/>
              </w:rPr>
              <w:t>–</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рабочих программ учебных предметов, курсов, дисциплин, модулей;</w:t>
            </w:r>
          </w:p>
          <w:p w:rsidR="005B178C"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hAnsi="Times New Roman"/>
                <w:b/>
                <w:bCs/>
                <w:sz w:val="28"/>
                <w:szCs w:val="28"/>
              </w:rPr>
              <w:t>–</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годового календарного учебного графика;</w:t>
            </w:r>
          </w:p>
          <w:p w:rsidR="005B178C" w:rsidRPr="00FC42EE" w:rsidRDefault="005B178C" w:rsidP="00967608">
            <w:pPr>
              <w:spacing w:after="0" w:line="240" w:lineRule="auto"/>
              <w:ind w:firstLine="52"/>
              <w:rPr>
                <w:rFonts w:ascii="Times New Roman" w:eastAsia="Times New Roman" w:hAnsi="Times New Roman"/>
                <w:sz w:val="28"/>
                <w:szCs w:val="28"/>
                <w:lang w:eastAsia="ru-RU"/>
              </w:rPr>
            </w:pPr>
            <w:r w:rsidRPr="00FC42EE">
              <w:rPr>
                <w:rFonts w:ascii="Times New Roman" w:hAnsi="Times New Roman"/>
                <w:b/>
                <w:bCs/>
                <w:sz w:val="28"/>
                <w:szCs w:val="28"/>
              </w:rPr>
              <w:t>–</w:t>
            </w:r>
            <w:r w:rsidRPr="00FC42EE">
              <w:rPr>
                <w:rFonts w:ascii="Times New Roman" w:eastAsia="Times New Roman" w:hAnsi="Times New Roman"/>
                <w:sz w:val="28"/>
                <w:szCs w:val="28"/>
                <w:lang w:eastAsia="ru-RU"/>
              </w:rPr>
              <w:t> положений о внеурочной деятельности обучающихся;</w:t>
            </w:r>
          </w:p>
          <w:p w:rsidR="005B178C" w:rsidRPr="00FC42EE" w:rsidRDefault="005B178C" w:rsidP="00967608">
            <w:pPr>
              <w:spacing w:after="0" w:line="240" w:lineRule="auto"/>
              <w:ind w:firstLine="52"/>
              <w:rPr>
                <w:rFonts w:ascii="Times New Roman" w:eastAsia="Times New Roman" w:hAnsi="Times New Roman"/>
                <w:sz w:val="28"/>
                <w:szCs w:val="28"/>
                <w:lang w:eastAsia="ru-RU"/>
              </w:rPr>
            </w:pPr>
            <w:r w:rsidRPr="00FC42EE">
              <w:rPr>
                <w:rFonts w:ascii="Times New Roman" w:hAnsi="Times New Roman"/>
                <w:b/>
                <w:bCs/>
                <w:sz w:val="28"/>
                <w:szCs w:val="28"/>
              </w:rPr>
              <w:t>–</w:t>
            </w:r>
            <w:r w:rsidRPr="00FC42EE">
              <w:rPr>
                <w:rFonts w:ascii="Times New Roman" w:eastAsia="Times New Roman" w:hAnsi="Times New Roman"/>
                <w:sz w:val="28"/>
                <w:szCs w:val="28"/>
                <w:lang w:eastAsia="ru-RU"/>
              </w:rPr>
              <w:t> 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5B178C" w:rsidRPr="00FC42EE" w:rsidRDefault="005B178C" w:rsidP="00967608">
            <w:pPr>
              <w:spacing w:after="0" w:line="240" w:lineRule="auto"/>
              <w:ind w:firstLine="52"/>
              <w:rPr>
                <w:rFonts w:ascii="Times New Roman" w:eastAsia="Times New Roman" w:hAnsi="Times New Roman"/>
                <w:sz w:val="28"/>
                <w:szCs w:val="28"/>
                <w:lang w:eastAsia="ru-RU"/>
              </w:rPr>
            </w:pPr>
            <w:r w:rsidRPr="00FC42EE">
              <w:rPr>
                <w:rFonts w:ascii="Times New Roman" w:hAnsi="Times New Roman"/>
                <w:b/>
                <w:bCs/>
                <w:sz w:val="28"/>
                <w:szCs w:val="28"/>
              </w:rPr>
              <w:t>–</w:t>
            </w:r>
            <w:r w:rsidRPr="00FC42EE">
              <w:rPr>
                <w:rFonts w:ascii="Times New Roman" w:eastAsia="Times New Roman" w:hAnsi="Times New Roman"/>
                <w:sz w:val="28"/>
                <w:szCs w:val="28"/>
                <w:lang w:eastAsia="ru-RU"/>
              </w:rPr>
              <w:t> положения об организации домашней работы обучающихся;</w:t>
            </w:r>
          </w:p>
          <w:p w:rsidR="005B178C"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hAnsi="Times New Roman"/>
                <w:b/>
                <w:bCs/>
                <w:sz w:val="28"/>
                <w:szCs w:val="28"/>
              </w:rPr>
              <w:t>–</w:t>
            </w:r>
            <w:r w:rsidRPr="00FC42EE">
              <w:rPr>
                <w:rFonts w:ascii="Times New Roman" w:eastAsia="Times New Roman" w:hAnsi="Times New Roman"/>
                <w:sz w:val="28"/>
                <w:szCs w:val="28"/>
                <w:lang w:eastAsia="ru-RU"/>
              </w:rPr>
              <w:t> положения о формах получения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5B178C"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Сентябрь 2015</w:t>
            </w:r>
          </w:p>
        </w:tc>
      </w:tr>
      <w:tr w:rsidR="00B540EE" w:rsidRPr="00FC42EE" w:rsidTr="00436EB5">
        <w:trPr>
          <w:trHeight w:val="882"/>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II. Финансовое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1.</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Определение объема расходов, необходимых для реализации ООП и достижения планируемых результатов</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В течение года</w:t>
            </w:r>
          </w:p>
        </w:tc>
      </w:tr>
      <w:tr w:rsidR="00B540EE" w:rsidRPr="00FC42EE" w:rsidTr="00D3633D">
        <w:trPr>
          <w:trHeight w:val="542"/>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2.</w:t>
            </w:r>
            <w:r w:rsidRPr="00FC42EE">
              <w:rPr>
                <w:rFonts w:ascii="Times New Roman" w:eastAsia="MS Mincho" w:hAnsi="Times New Roman"/>
                <w:sz w:val="28"/>
                <w:szCs w:val="28"/>
                <w:lang w:eastAsia="ru-RU"/>
              </w:rPr>
              <w:t> </w:t>
            </w:r>
            <w:r w:rsidR="005B178C" w:rsidRPr="00FC42EE">
              <w:rPr>
                <w:rFonts w:ascii="Times New Roman" w:eastAsia="MS Mincho" w:hAnsi="Times New Roman"/>
                <w:sz w:val="28"/>
                <w:szCs w:val="28"/>
                <w:lang w:eastAsia="ru-RU"/>
              </w:rPr>
              <w:t xml:space="preserve">Корректировка </w:t>
            </w:r>
            <w:r w:rsidRPr="00FC42EE">
              <w:rPr>
                <w:rFonts w:ascii="Times New Roman" w:eastAsia="MS Mincho" w:hAnsi="Times New Roman"/>
                <w:sz w:val="28"/>
                <w:szCs w:val="28"/>
                <w:lang w:eastAsia="ru-RU"/>
              </w:rPr>
              <w:t>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сентябрь 2015</w:t>
            </w:r>
          </w:p>
        </w:tc>
      </w:tr>
      <w:tr w:rsidR="005B178C" w:rsidRPr="00FC42EE" w:rsidTr="00D3633D">
        <w:trPr>
          <w:trHeight w:val="962"/>
        </w:trPr>
        <w:tc>
          <w:tcPr>
            <w:tcW w:w="2835" w:type="dxa"/>
            <w:vMerge/>
            <w:tcBorders>
              <w:top w:val="single" w:sz="4" w:space="0" w:color="000000"/>
              <w:left w:val="single" w:sz="4" w:space="0" w:color="000000"/>
              <w:bottom w:val="single" w:sz="4" w:space="0" w:color="000000"/>
              <w:right w:val="single" w:sz="4" w:space="0" w:color="000000"/>
            </w:tcBorders>
          </w:tcPr>
          <w:p w:rsidR="005B178C" w:rsidRPr="00FC42EE" w:rsidRDefault="005B178C"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3.</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Заключение дополнительных соглашений к трудовому договору с педагогическими работниками</w:t>
            </w:r>
          </w:p>
          <w:p w:rsidR="005B178C" w:rsidRPr="00FC42EE" w:rsidRDefault="005B178C" w:rsidP="00967608">
            <w:pPr>
              <w:tabs>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Август 2015</w:t>
            </w:r>
          </w:p>
        </w:tc>
      </w:tr>
      <w:tr w:rsidR="005B178C" w:rsidRPr="00FC42EE" w:rsidTr="00D3633D">
        <w:trPr>
          <w:trHeight w:val="136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B178C"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lastRenderedPageBreak/>
              <w:t>III.</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Организационное обеспечение введения ФГОС основного общего образования</w:t>
            </w: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FC42EE" w:rsidRDefault="005B178C" w:rsidP="00D3633D">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1.</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Обеспечение координации взаимодействия участников образо</w:t>
            </w:r>
            <w:r w:rsidR="003E00F2">
              <w:rPr>
                <w:rFonts w:ascii="Times New Roman" w:eastAsia="MS Mincho" w:hAnsi="Times New Roman"/>
                <w:sz w:val="28"/>
                <w:szCs w:val="28"/>
                <w:lang w:eastAsia="ru-RU"/>
              </w:rPr>
              <w:t>в</w:t>
            </w:r>
            <w:r w:rsidRPr="00FC42EE">
              <w:rPr>
                <w:rFonts w:ascii="Times New Roman" w:eastAsia="MS Mincho" w:hAnsi="Times New Roman"/>
                <w:sz w:val="28"/>
                <w:szCs w:val="28"/>
                <w:lang w:eastAsia="ru-RU"/>
              </w:rPr>
              <w:t>ательных отношений</w:t>
            </w:r>
            <w:r w:rsidR="00FC42EE" w:rsidRPr="00FC42EE">
              <w:rPr>
                <w:rFonts w:ascii="Times New Roman" w:eastAsia="MS Mincho" w:hAnsi="Times New Roman"/>
                <w:sz w:val="28"/>
                <w:szCs w:val="28"/>
                <w:lang w:eastAsia="ru-RU"/>
              </w:rPr>
              <w:t xml:space="preserve"> </w:t>
            </w:r>
            <w:r w:rsidRPr="00FC42EE">
              <w:rPr>
                <w:rFonts w:ascii="Times New Roman" w:eastAsia="MS Mincho" w:hAnsi="Times New Roman"/>
                <w:sz w:val="28"/>
                <w:szCs w:val="28"/>
                <w:lang w:eastAsia="ru-RU"/>
              </w:rPr>
              <w:t xml:space="preserve">по  организации введения ФГОС </w:t>
            </w:r>
            <w:r w:rsidR="00D3633D" w:rsidRPr="00FC42EE">
              <w:rPr>
                <w:rFonts w:ascii="Times New Roman" w:eastAsia="MS Mincho" w:hAnsi="Times New Roman"/>
                <w:sz w:val="28"/>
                <w:szCs w:val="28"/>
                <w:lang w:eastAsia="ru-RU"/>
              </w:rPr>
              <w:t>ООО</w:t>
            </w: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FC42EE" w:rsidRDefault="00D64883"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В течение года</w:t>
            </w:r>
          </w:p>
        </w:tc>
      </w:tr>
      <w:tr w:rsidR="00B540EE" w:rsidRPr="00FC42EE" w:rsidTr="00436EB5">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2</w:t>
            </w:r>
            <w:r w:rsidR="00B540EE" w:rsidRPr="00FC42EE">
              <w:rPr>
                <w:rFonts w:ascii="Times New Roman" w:eastAsia="MS Mincho" w:hAnsi="Times New Roman"/>
                <w:sz w:val="28"/>
                <w:szCs w:val="28"/>
                <w:lang w:eastAsia="ru-RU"/>
              </w:rPr>
              <w:t>.</w:t>
            </w:r>
            <w:r w:rsidR="00B540EE" w:rsidRPr="00FC42EE">
              <w:rPr>
                <w:rFonts w:ascii="Times New Roman" w:eastAsia="MS Mincho" w:hAnsi="Times New Roman"/>
                <w:sz w:val="28"/>
                <w:szCs w:val="28"/>
                <w:lang w:eastAsia="ru-RU"/>
              </w:rPr>
              <w:t> </w:t>
            </w:r>
            <w:r w:rsidR="00B540EE" w:rsidRPr="00FC42EE">
              <w:rPr>
                <w:rFonts w:ascii="Times New Roman" w:eastAsia="MS Mincho" w:hAnsi="Times New Roman"/>
                <w:sz w:val="28"/>
                <w:szCs w:val="28"/>
                <w:lang w:eastAsia="ru-RU"/>
              </w:rPr>
              <w:t>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r>
      <w:tr w:rsidR="00B540EE" w:rsidRPr="00FC42EE" w:rsidTr="0012121B">
        <w:trPr>
          <w:trHeight w:val="402"/>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3</w:t>
            </w:r>
            <w:r w:rsidR="00B540EE" w:rsidRPr="00FC42EE">
              <w:rPr>
                <w:rFonts w:ascii="Times New Roman" w:eastAsia="MS Mincho" w:hAnsi="Times New Roman"/>
                <w:sz w:val="28"/>
                <w:szCs w:val="28"/>
                <w:lang w:eastAsia="ru-RU"/>
              </w:rPr>
              <w:t>.</w:t>
            </w:r>
            <w:r w:rsidR="00B540EE" w:rsidRPr="00FC42EE">
              <w:rPr>
                <w:rFonts w:ascii="Times New Roman" w:eastAsia="MS Mincho" w:hAnsi="Times New Roman"/>
                <w:sz w:val="28"/>
                <w:szCs w:val="28"/>
                <w:lang w:eastAsia="ru-RU"/>
              </w:rPr>
              <w:t> </w:t>
            </w:r>
            <w:r w:rsidR="00B540EE" w:rsidRPr="00FC42EE">
              <w:rPr>
                <w:rFonts w:ascii="Times New Roman" w:eastAsia="MS Mincho" w:hAnsi="Times New Roman"/>
                <w:sz w:val="28"/>
                <w:szCs w:val="28"/>
                <w:lang w:eastAsia="ru-RU"/>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r>
      <w:tr w:rsidR="00B540EE" w:rsidRPr="00FC42EE" w:rsidTr="00436EB5">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4</w:t>
            </w:r>
            <w:r w:rsidR="00B540EE" w:rsidRPr="00FC42EE">
              <w:rPr>
                <w:rFonts w:ascii="Times New Roman" w:eastAsia="MS Mincho" w:hAnsi="Times New Roman"/>
                <w:sz w:val="28"/>
                <w:szCs w:val="28"/>
                <w:lang w:eastAsia="ru-RU"/>
              </w:rPr>
              <w:t>.</w:t>
            </w:r>
            <w:r w:rsidR="00B540EE" w:rsidRPr="00FC42EE">
              <w:rPr>
                <w:rFonts w:ascii="Times New Roman" w:eastAsia="MS Mincho" w:hAnsi="Times New Roman"/>
                <w:sz w:val="28"/>
                <w:szCs w:val="28"/>
                <w:lang w:eastAsia="ru-RU"/>
              </w:rPr>
              <w:t> </w:t>
            </w:r>
            <w:r w:rsidR="00B540EE" w:rsidRPr="00FC42EE">
              <w:rPr>
                <w:rFonts w:ascii="Times New Roman" w:eastAsia="MS Mincho" w:hAnsi="Times New Roman"/>
                <w:sz w:val="28"/>
                <w:szCs w:val="28"/>
                <w:lang w:eastAsia="ru-RU"/>
              </w:rPr>
              <w:t>Привлечение органов государственно­общественного управления образовательной организацией к проектированию основной образовательной программы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r>
      <w:tr w:rsidR="00B540EE" w:rsidRPr="00FC42EE" w:rsidTr="00436EB5">
        <w:trPr>
          <w:trHeight w:val="494"/>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IV.</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Кадровое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1.Анализ кадрового обеспечения введения и реализации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Август 2015</w:t>
            </w:r>
          </w:p>
        </w:tc>
      </w:tr>
      <w:tr w:rsidR="00B540EE" w:rsidRPr="00FC42EE" w:rsidTr="00436EB5">
        <w:trPr>
          <w:trHeight w:val="691"/>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2.</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Создание (корректировка) плана­графика повышения квалификации педагогических и руководящих работников образовательной организации в связи с введением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В течение года</w:t>
            </w:r>
          </w:p>
        </w:tc>
      </w:tr>
      <w:tr w:rsidR="005B178C" w:rsidRPr="00FC42EE" w:rsidTr="00726303">
        <w:trPr>
          <w:trHeight w:val="2364"/>
        </w:trPr>
        <w:tc>
          <w:tcPr>
            <w:tcW w:w="2835" w:type="dxa"/>
            <w:vMerge/>
            <w:tcBorders>
              <w:top w:val="single" w:sz="4" w:space="0" w:color="000000"/>
              <w:left w:val="single" w:sz="4" w:space="0" w:color="000000"/>
              <w:bottom w:val="single" w:sz="4" w:space="0" w:color="000000"/>
              <w:right w:val="single" w:sz="4" w:space="0" w:color="000000"/>
            </w:tcBorders>
          </w:tcPr>
          <w:p w:rsidR="005B178C" w:rsidRPr="00FC42EE" w:rsidRDefault="005B178C"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FC42EE" w:rsidRDefault="005B178C" w:rsidP="00D3633D">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3.</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Корректировка плана научно-методических семинаров (внутришкольного повышения квалификации) с ориентацией на проблемы введения ФГ</w:t>
            </w:r>
            <w:r w:rsidR="00D3633D" w:rsidRPr="00FC42EE">
              <w:rPr>
                <w:rFonts w:ascii="Times New Roman" w:eastAsia="MS Mincho" w:hAnsi="Times New Roman"/>
                <w:sz w:val="28"/>
                <w:szCs w:val="28"/>
                <w:lang w:eastAsia="ru-RU"/>
              </w:rPr>
              <w:t>ОС основного общего образования</w:t>
            </w: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FC42EE" w:rsidRDefault="003E00F2" w:rsidP="003E00F2">
            <w:pPr>
              <w:autoSpaceDE w:val="0"/>
              <w:autoSpaceDN w:val="0"/>
              <w:adjustRightInd w:val="0"/>
              <w:spacing w:after="0" w:line="240" w:lineRule="auto"/>
              <w:rPr>
                <w:rFonts w:ascii="Times New Roman" w:eastAsia="MS Mincho" w:hAnsi="Times New Roman"/>
                <w:sz w:val="28"/>
                <w:szCs w:val="28"/>
                <w:lang w:eastAsia="ru-RU"/>
              </w:rPr>
            </w:pPr>
            <w:r>
              <w:rPr>
                <w:rFonts w:ascii="Times New Roman" w:eastAsia="MS Mincho" w:hAnsi="Times New Roman"/>
                <w:sz w:val="28"/>
                <w:szCs w:val="28"/>
                <w:lang w:eastAsia="ru-RU"/>
              </w:rPr>
              <w:t>В течение года</w:t>
            </w:r>
          </w:p>
        </w:tc>
      </w:tr>
      <w:tr w:rsidR="00B540EE" w:rsidRPr="00FC42EE" w:rsidTr="00436EB5">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V.</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Информационное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1.</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 xml:space="preserve">Размещение на сайте </w:t>
            </w:r>
            <w:r w:rsidR="00940668" w:rsidRPr="00FC42EE">
              <w:rPr>
                <w:rFonts w:ascii="Times New Roman" w:eastAsia="MS Mincho" w:hAnsi="Times New Roman"/>
                <w:sz w:val="28"/>
                <w:szCs w:val="28"/>
                <w:lang w:eastAsia="ru-RU"/>
              </w:rPr>
              <w:t xml:space="preserve">образовательной организации </w:t>
            </w:r>
            <w:r w:rsidRPr="00FC42EE">
              <w:rPr>
                <w:rFonts w:ascii="Times New Roman" w:eastAsia="MS Mincho" w:hAnsi="Times New Roman"/>
                <w:sz w:val="28"/>
                <w:szCs w:val="28"/>
                <w:lang w:eastAsia="ru-RU"/>
              </w:rPr>
              <w:t xml:space="preserve">информационных материалов о реализации </w:t>
            </w:r>
            <w:r w:rsidR="00201777" w:rsidRPr="00FC42EE">
              <w:rPr>
                <w:rFonts w:ascii="Times New Roman" w:eastAsia="MS Mincho" w:hAnsi="Times New Roman"/>
                <w:sz w:val="28"/>
                <w:szCs w:val="28"/>
                <w:lang w:eastAsia="ru-RU"/>
              </w:rPr>
              <w:t>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В течение года</w:t>
            </w:r>
          </w:p>
        </w:tc>
      </w:tr>
      <w:tr w:rsidR="00B540EE" w:rsidRPr="00FC42EE"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trike/>
                <w:sz w:val="28"/>
                <w:szCs w:val="28"/>
                <w:lang w:eastAsia="ru-RU"/>
              </w:rPr>
            </w:pPr>
            <w:r w:rsidRPr="00FC42EE">
              <w:rPr>
                <w:rFonts w:ascii="Times New Roman" w:eastAsia="MS Mincho" w:hAnsi="Times New Roman"/>
                <w:sz w:val="28"/>
                <w:szCs w:val="28"/>
                <w:lang w:eastAsia="ru-RU"/>
              </w:rPr>
              <w:t>2.</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 xml:space="preserve"> Широкое информирование родительской общественности о введении </w:t>
            </w:r>
            <w:r w:rsidR="00201777" w:rsidRPr="00FC42EE">
              <w:rPr>
                <w:rFonts w:ascii="Times New Roman" w:eastAsia="MS Mincho" w:hAnsi="Times New Roman"/>
                <w:sz w:val="28"/>
                <w:szCs w:val="28"/>
                <w:lang w:eastAsia="ru-RU"/>
              </w:rPr>
              <w:t xml:space="preserve">ФГОС </w:t>
            </w:r>
            <w:r w:rsidRPr="00FC42EE">
              <w:rPr>
                <w:rFonts w:ascii="Times New Roman" w:eastAsia="MS Mincho" w:hAnsi="Times New Roman"/>
                <w:sz w:val="28"/>
                <w:szCs w:val="28"/>
                <w:lang w:eastAsia="ru-RU"/>
              </w:rPr>
              <w:t xml:space="preserve"> и порядке перехода на них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В течение года</w:t>
            </w:r>
          </w:p>
        </w:tc>
      </w:tr>
      <w:tr w:rsidR="00FC42EE" w:rsidRPr="00FC42EE" w:rsidTr="00FC42EE">
        <w:trPr>
          <w:trHeight w:val="1652"/>
        </w:trPr>
        <w:tc>
          <w:tcPr>
            <w:tcW w:w="2835" w:type="dxa"/>
            <w:vMerge/>
            <w:tcBorders>
              <w:top w:val="single" w:sz="4" w:space="0" w:color="000000"/>
              <w:left w:val="single" w:sz="4" w:space="0" w:color="000000"/>
              <w:bottom w:val="single" w:sz="4" w:space="0" w:color="000000"/>
              <w:right w:val="single" w:sz="4" w:space="0" w:color="000000"/>
            </w:tcBorders>
          </w:tcPr>
          <w:p w:rsidR="005B178C" w:rsidRPr="00FC42EE" w:rsidRDefault="005B178C"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FC42EE" w:rsidRDefault="005B178C" w:rsidP="00D3633D">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3.</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Организация изучения общественного мнения по вопросам реализации ФГОС и внесения возможных</w:t>
            </w:r>
            <w:r w:rsidR="00D3633D" w:rsidRPr="00FC42EE">
              <w:rPr>
                <w:rFonts w:ascii="Times New Roman" w:eastAsia="MS Mincho" w:hAnsi="Times New Roman"/>
                <w:sz w:val="28"/>
                <w:szCs w:val="28"/>
                <w:lang w:eastAsia="ru-RU"/>
              </w:rPr>
              <w:t xml:space="preserve"> дополнений в содержание ООП ООО</w:t>
            </w: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FC42EE" w:rsidRDefault="003E00F2" w:rsidP="003E00F2">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1  раз в год</w:t>
            </w:r>
          </w:p>
        </w:tc>
      </w:tr>
      <w:tr w:rsidR="00B540EE" w:rsidRPr="00FC42EE"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5B178C"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4</w:t>
            </w:r>
            <w:r w:rsidR="00B540EE" w:rsidRPr="00FC42EE">
              <w:rPr>
                <w:rFonts w:ascii="Times New Roman" w:eastAsia="MS Mincho" w:hAnsi="Times New Roman"/>
                <w:sz w:val="28"/>
                <w:szCs w:val="28"/>
                <w:lang w:eastAsia="ru-RU"/>
              </w:rPr>
              <w:t>.</w:t>
            </w:r>
            <w:r w:rsidR="00B540EE" w:rsidRPr="00FC42EE">
              <w:rPr>
                <w:rFonts w:ascii="Times New Roman" w:eastAsia="MS Mincho" w:hAnsi="Times New Roman"/>
                <w:sz w:val="28"/>
                <w:szCs w:val="28"/>
                <w:lang w:eastAsia="ru-RU"/>
              </w:rPr>
              <w:t> </w:t>
            </w:r>
            <w:r w:rsidR="00B540EE" w:rsidRPr="00FC42EE">
              <w:rPr>
                <w:rFonts w:ascii="Times New Roman" w:eastAsia="MS Mincho" w:hAnsi="Times New Roman"/>
                <w:sz w:val="28"/>
                <w:szCs w:val="28"/>
                <w:lang w:eastAsia="ru-RU"/>
              </w:rPr>
              <w:t>Разработка и утверждение локальных актов, регламентирующих: организацию и проведение публичного отчета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сентябрь</w:t>
            </w:r>
          </w:p>
        </w:tc>
      </w:tr>
      <w:tr w:rsidR="00B540EE" w:rsidRPr="00FC42EE" w:rsidTr="00436EB5">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30367C"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VI.</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Материально­</w:t>
            </w:r>
          </w:p>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техническое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1.</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Анализ материально­технического обеспечения реализации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r>
      <w:tr w:rsidR="00B540EE" w:rsidRPr="00FC42EE"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2.</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 xml:space="preserve">Обеспечение соответствия материально­технической базы </w:t>
            </w:r>
            <w:r w:rsidR="00940668" w:rsidRPr="00FC42EE">
              <w:rPr>
                <w:rFonts w:ascii="Times New Roman" w:eastAsia="MS Mincho" w:hAnsi="Times New Roman"/>
                <w:sz w:val="28"/>
                <w:szCs w:val="28"/>
                <w:lang w:eastAsia="ru-RU"/>
              </w:rPr>
              <w:t xml:space="preserve">образовательной организации </w:t>
            </w:r>
            <w:r w:rsidRPr="00FC42EE">
              <w:rPr>
                <w:rFonts w:ascii="Times New Roman" w:eastAsia="MS Mincho" w:hAnsi="Times New Roman"/>
                <w:sz w:val="28"/>
                <w:szCs w:val="28"/>
                <w:lang w:eastAsia="ru-RU"/>
              </w:rPr>
              <w:t>требованиям 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В течение года</w:t>
            </w:r>
          </w:p>
        </w:tc>
      </w:tr>
      <w:tr w:rsidR="00B540EE" w:rsidRPr="00FC42EE" w:rsidTr="00436EB5">
        <w:trPr>
          <w:trHeight w:val="153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3.</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Обеспечение соответствия санитарно­гигиенических условий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постоянно</w:t>
            </w:r>
          </w:p>
        </w:tc>
      </w:tr>
      <w:tr w:rsidR="00B540EE" w:rsidRPr="00FC42EE" w:rsidTr="00436EB5">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4.</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Обеспечение соответствия условий реализации ООП противопожарным нормам, нормам охраны труда работников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Постоянно</w:t>
            </w:r>
          </w:p>
        </w:tc>
      </w:tr>
      <w:tr w:rsidR="00B540EE" w:rsidRPr="00FC42EE" w:rsidTr="00436EB5">
        <w:trPr>
          <w:trHeight w:val="694"/>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5.</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Обеспечение соответствия информационно­образовательной среды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В течение года</w:t>
            </w:r>
          </w:p>
        </w:tc>
      </w:tr>
      <w:tr w:rsidR="00B540EE" w:rsidRPr="00FC42EE"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6.</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Обеспечение укомплектованности библиотечно­информационного центра печатными и электронными образовательными ресурсами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К началу учебного года</w:t>
            </w:r>
          </w:p>
        </w:tc>
      </w:tr>
      <w:tr w:rsidR="00B540EE" w:rsidRPr="00FC42EE" w:rsidTr="00436EB5">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7.</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 xml:space="preserve">Наличие доступа </w:t>
            </w:r>
            <w:r w:rsidR="00940668" w:rsidRPr="00FC42EE">
              <w:rPr>
                <w:rFonts w:ascii="Times New Roman" w:eastAsia="MS Mincho" w:hAnsi="Times New Roman"/>
                <w:sz w:val="28"/>
                <w:szCs w:val="28"/>
                <w:lang w:eastAsia="ru-RU"/>
              </w:rPr>
              <w:t xml:space="preserve">образовательной организации </w:t>
            </w:r>
            <w:r w:rsidRPr="00FC42EE">
              <w:rPr>
                <w:rFonts w:ascii="Times New Roman" w:eastAsia="MS Mincho" w:hAnsi="Times New Roman"/>
                <w:sz w:val="28"/>
                <w:szCs w:val="28"/>
                <w:lang w:eastAsia="ru-RU"/>
              </w:rPr>
              <w:t>к электронным образовательным ресурсам (ЭОР), размещенным в федеральных</w:t>
            </w:r>
            <w:r w:rsidR="00A51045" w:rsidRPr="00FC42EE">
              <w:rPr>
                <w:rFonts w:ascii="Times New Roman" w:eastAsia="MS Mincho" w:hAnsi="Times New Roman"/>
                <w:sz w:val="28"/>
                <w:szCs w:val="28"/>
                <w:lang w:eastAsia="ru-RU"/>
              </w:rPr>
              <w:t>,</w:t>
            </w:r>
            <w:r w:rsidRPr="00FC42EE">
              <w:rPr>
                <w:rFonts w:ascii="Times New Roman" w:eastAsia="MS Mincho" w:hAnsi="Times New Roman"/>
                <w:sz w:val="28"/>
                <w:szCs w:val="28"/>
                <w:lang w:eastAsia="ru-RU"/>
              </w:rPr>
              <w:t xml:space="preserve"> региональных</w:t>
            </w:r>
            <w:r w:rsidR="00A51045" w:rsidRPr="00FC42EE">
              <w:rPr>
                <w:rFonts w:ascii="Times New Roman" w:eastAsia="MS Mincho" w:hAnsi="Times New Roman"/>
                <w:sz w:val="28"/>
                <w:szCs w:val="28"/>
                <w:lang w:eastAsia="ru-RU"/>
              </w:rPr>
              <w:t xml:space="preserve"> и иных</w:t>
            </w:r>
            <w:r w:rsidRPr="00FC42EE">
              <w:rPr>
                <w:rFonts w:ascii="Times New Roman" w:eastAsia="MS Mincho" w:hAnsi="Times New Roman"/>
                <w:sz w:val="28"/>
                <w:szCs w:val="28"/>
                <w:lang w:eastAsia="ru-RU"/>
              </w:rPr>
              <w:t xml:space="preserve"> базах данных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постоянно</w:t>
            </w:r>
          </w:p>
        </w:tc>
      </w:tr>
      <w:tr w:rsidR="00B540EE" w:rsidRPr="00FC42EE"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FC42EE" w:rsidRDefault="00B540EE" w:rsidP="00967608">
            <w:pPr>
              <w:autoSpaceDE w:val="0"/>
              <w:autoSpaceDN w:val="0"/>
              <w:adjustRightInd w:val="0"/>
              <w:spacing w:after="0" w:line="240"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B540EE" w:rsidP="00967608">
            <w:pPr>
              <w:tabs>
                <w:tab w:val="left" w:pos="4500"/>
                <w:tab w:val="left" w:pos="9180"/>
                <w:tab w:val="left" w:pos="9360"/>
              </w:tabs>
              <w:autoSpaceDE w:val="0"/>
              <w:autoSpaceDN w:val="0"/>
              <w:adjustRightInd w:val="0"/>
              <w:spacing w:after="0" w:line="240" w:lineRule="auto"/>
              <w:ind w:firstLine="52"/>
              <w:textAlignment w:val="center"/>
              <w:rPr>
                <w:rFonts w:ascii="Times New Roman" w:eastAsia="MS Mincho" w:hAnsi="Times New Roman"/>
                <w:sz w:val="28"/>
                <w:szCs w:val="28"/>
                <w:lang w:eastAsia="ru-RU"/>
              </w:rPr>
            </w:pPr>
            <w:r w:rsidRPr="00FC42EE">
              <w:rPr>
                <w:rFonts w:ascii="Times New Roman" w:eastAsia="MS Mincho" w:hAnsi="Times New Roman"/>
                <w:sz w:val="28"/>
                <w:szCs w:val="28"/>
                <w:lang w:eastAsia="ru-RU"/>
              </w:rPr>
              <w:t>8.</w:t>
            </w:r>
            <w:r w:rsidRPr="00FC42EE">
              <w:rPr>
                <w:rFonts w:ascii="Times New Roman" w:eastAsia="MS Mincho" w:hAnsi="Times New Roman"/>
                <w:sz w:val="28"/>
                <w:szCs w:val="28"/>
                <w:lang w:eastAsia="ru-RU"/>
              </w:rPr>
              <w:t> </w:t>
            </w:r>
            <w:r w:rsidRPr="00FC42EE">
              <w:rPr>
                <w:rFonts w:ascii="Times New Roman" w:eastAsia="MS Mincho" w:hAnsi="Times New Roman"/>
                <w:sz w:val="28"/>
                <w:szCs w:val="28"/>
                <w:lang w:eastAsia="ru-RU"/>
              </w:rPr>
              <w:t xml:space="preserve">Обеспечение контролируемого доступа участников образовательного процесса к информационным образовательным ресурсам в </w:t>
            </w:r>
            <w:r w:rsidR="00201777" w:rsidRPr="00FC42EE">
              <w:rPr>
                <w:rFonts w:ascii="Times New Roman" w:eastAsia="MS Mincho" w:hAnsi="Times New Roman"/>
                <w:sz w:val="28"/>
                <w:szCs w:val="28"/>
                <w:lang w:eastAsia="ru-RU"/>
              </w:rPr>
              <w:t xml:space="preserve">сети </w:t>
            </w:r>
            <w:r w:rsidRPr="00FC42EE">
              <w:rPr>
                <w:rFonts w:ascii="Times New Roman" w:eastAsia="MS Mincho" w:hAnsi="Times New Roman"/>
                <w:sz w:val="28"/>
                <w:szCs w:val="28"/>
                <w:lang w:eastAsia="ru-RU"/>
              </w:rPr>
              <w:t>Интернет</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FC42EE" w:rsidRDefault="003E00F2" w:rsidP="00967608">
            <w:pPr>
              <w:autoSpaceDE w:val="0"/>
              <w:autoSpaceDN w:val="0"/>
              <w:adjustRightInd w:val="0"/>
              <w:spacing w:after="0" w:line="240"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По мере надобности</w:t>
            </w:r>
          </w:p>
        </w:tc>
      </w:tr>
    </w:tbl>
    <w:p w:rsidR="0005656B" w:rsidRPr="00FC42EE" w:rsidRDefault="0005656B" w:rsidP="00100A2A">
      <w:pPr>
        <w:spacing w:after="0" w:line="240" w:lineRule="auto"/>
        <w:rPr>
          <w:rFonts w:ascii="Times New Roman" w:hAnsi="Times New Roman"/>
          <w:sz w:val="28"/>
          <w:szCs w:val="28"/>
        </w:rPr>
      </w:pPr>
    </w:p>
    <w:sectPr w:rsidR="0005656B" w:rsidRPr="00FC42EE" w:rsidSect="008444C3">
      <w:footerReference w:type="default" r:id="rId47"/>
      <w:pgSz w:w="11906" w:h="16838"/>
      <w:pgMar w:top="1134" w:right="567" w:bottom="1134" w:left="1843"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D91" w:rsidRDefault="00206D91" w:rsidP="00B540EE">
      <w:pPr>
        <w:spacing w:after="0" w:line="240" w:lineRule="auto"/>
      </w:pPr>
      <w:r>
        <w:separator/>
      </w:r>
    </w:p>
  </w:endnote>
  <w:endnote w:type="continuationSeparator" w:id="0">
    <w:p w:rsidR="00206D91" w:rsidRDefault="00206D91" w:rsidP="00B54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NewtonCSanPin">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Gelvetsky 12pt">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choolBookC">
    <w:charset w:val="CC"/>
    <w:family w:val="roman"/>
    <w:pitch w:val="variable"/>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charset w:val="CC"/>
    <w:family w:val="roman"/>
    <w:pitch w:val="variable"/>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DejaVu Sans">
    <w:panose1 w:val="020B0603030804020204"/>
    <w:charset w:val="CC"/>
    <w:family w:val="swiss"/>
    <w:pitch w:val="variable"/>
    <w:sig w:usb0="E7002EFF" w:usb1="D200FDFF" w:usb2="0A246029" w:usb3="00000000" w:csb0="000001FF" w:csb1="00000000"/>
  </w:font>
  <w:font w:name="Andale Sans UI">
    <w:altName w:val="Arial Unicode MS"/>
    <w:charset w:val="CC"/>
    <w:family w:val="auto"/>
    <w:pitch w:val="variable"/>
  </w:font>
  <w:font w:name="MS PGothic">
    <w:panose1 w:val="020B0600070205080204"/>
    <w:charset w:val="80"/>
    <w:family w:val="swiss"/>
    <w:pitch w:val="variable"/>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entury Schoolbook">
    <w:charset w:val="CC"/>
    <w:family w:val="roman"/>
    <w:pitch w:val="variable"/>
    <w:sig w:usb0="00000287" w:usb1="00000000" w:usb2="00000000" w:usb3="00000000" w:csb0="0000009F" w:csb1="00000000"/>
  </w:font>
  <w:font w:name="TimesDL">
    <w:panose1 w:val="00000000000000000000"/>
    <w:charset w:val="00"/>
    <w:family w:val="auto"/>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font290">
    <w:altName w:val="MS Mincho"/>
    <w:charset w:val="80"/>
    <w:family w:val="auto"/>
    <w:pitch w:val="default"/>
    <w:sig w:usb0="00000000" w:usb1="00000000" w:usb2="00000000" w:usb3="00000000" w:csb0="00040001" w:csb1="00000000"/>
  </w:font>
  <w:font w:name="DejaVu Sans Condensed">
    <w:panose1 w:val="020B0606030804020204"/>
    <w:charset w:val="CC"/>
    <w:family w:val="swiss"/>
    <w:pitch w:val="variable"/>
    <w:sig w:usb0="E7002EFF" w:usb1="5200F5FF" w:usb2="0A242021" w:usb3="00000000" w:csb0="000001FF" w:csb1="00000000"/>
  </w:font>
  <w:font w:name="Times">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F">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1455143"/>
      <w:docPartObj>
        <w:docPartGallery w:val="Page Numbers (Bottom of Page)"/>
        <w:docPartUnique/>
      </w:docPartObj>
    </w:sdtPr>
    <w:sdtContent>
      <w:p w:rsidR="00D64883" w:rsidRDefault="00D64883">
        <w:pPr>
          <w:pStyle w:val="af"/>
          <w:jc w:val="right"/>
        </w:pPr>
        <w:r>
          <w:fldChar w:fldCharType="begin"/>
        </w:r>
        <w:r>
          <w:instrText>PAGE   \* MERGEFORMAT</w:instrText>
        </w:r>
        <w:r>
          <w:fldChar w:fldCharType="separate"/>
        </w:r>
        <w:r w:rsidR="00863AAD">
          <w:rPr>
            <w:noProof/>
          </w:rPr>
          <w:t>117</w:t>
        </w:r>
        <w:r>
          <w:fldChar w:fldCharType="end"/>
        </w:r>
      </w:p>
    </w:sdtContent>
  </w:sdt>
  <w:p w:rsidR="00D64883" w:rsidRDefault="00D64883">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883" w:rsidRPr="00FC65AF" w:rsidRDefault="00D64883" w:rsidP="00314F0F">
    <w:pPr>
      <w:pStyle w:val="af"/>
      <w:jc w:val="center"/>
      <w:rPr>
        <w:sz w:val="24"/>
        <w:szCs w:val="24"/>
      </w:rPr>
    </w:pPr>
    <w:r w:rsidRPr="00FC65AF">
      <w:rPr>
        <w:sz w:val="24"/>
        <w:szCs w:val="24"/>
      </w:rPr>
      <w:fldChar w:fldCharType="begin"/>
    </w:r>
    <w:r w:rsidRPr="00FC65AF">
      <w:rPr>
        <w:sz w:val="24"/>
        <w:szCs w:val="24"/>
      </w:rPr>
      <w:instrText>PAGE   \* MERGEFORMAT</w:instrText>
    </w:r>
    <w:r w:rsidRPr="00FC65AF">
      <w:rPr>
        <w:sz w:val="24"/>
        <w:szCs w:val="24"/>
      </w:rPr>
      <w:fldChar w:fldCharType="separate"/>
    </w:r>
    <w:r w:rsidR="00863AAD">
      <w:rPr>
        <w:noProof/>
        <w:sz w:val="24"/>
        <w:szCs w:val="24"/>
      </w:rPr>
      <w:t>295</w:t>
    </w:r>
    <w:r w:rsidRPr="00FC65AF">
      <w:rPr>
        <w:sz w:val="24"/>
        <w:szCs w:val="24"/>
      </w:rPr>
      <w:fldChar w:fldCharType="end"/>
    </w:r>
  </w:p>
  <w:p w:rsidR="00D64883" w:rsidRDefault="00D6488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D91" w:rsidRDefault="00206D91" w:rsidP="00B540EE">
      <w:pPr>
        <w:spacing w:after="0" w:line="240" w:lineRule="auto"/>
      </w:pPr>
      <w:r>
        <w:separator/>
      </w:r>
    </w:p>
  </w:footnote>
  <w:footnote w:type="continuationSeparator" w:id="0">
    <w:p w:rsidR="00206D91" w:rsidRDefault="00206D91" w:rsidP="00B540EE">
      <w:pPr>
        <w:spacing w:after="0" w:line="240" w:lineRule="auto"/>
      </w:pPr>
      <w:r>
        <w:continuationSeparator/>
      </w:r>
    </w:p>
  </w:footnote>
  <w:footnote w:id="1">
    <w:p w:rsidR="00D64883" w:rsidRDefault="00D64883">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numFmt w:val="bullet"/>
      <w:lvlText w:val="–"/>
      <w:lvlJc w:val="left"/>
      <w:pPr>
        <w:tabs>
          <w:tab w:val="num" w:pos="0"/>
        </w:tabs>
        <w:ind w:left="0" w:firstLine="357"/>
      </w:pPr>
      <w:rPr>
        <w:rFonts w:ascii="Times New Roman" w:hAnsi="Times New Roman" w:cs="Times New Roman"/>
        <w:color w:val="000000"/>
        <w:sz w:val="28"/>
      </w:rPr>
    </w:lvl>
  </w:abstractNum>
  <w:abstractNum w:abstractNumId="1">
    <w:nsid w:val="00000003"/>
    <w:multiLevelType w:val="singleLevel"/>
    <w:tmpl w:val="00000003"/>
    <w:name w:val="WW8Num2"/>
    <w:lvl w:ilvl="0">
      <w:start w:val="1"/>
      <w:numFmt w:val="decimal"/>
      <w:lvlText w:val="%1."/>
      <w:lvlJc w:val="left"/>
      <w:pPr>
        <w:tabs>
          <w:tab w:val="num" w:pos="0"/>
        </w:tabs>
        <w:ind w:left="0" w:hanging="360"/>
      </w:pPr>
    </w:lvl>
  </w:abstractNum>
  <w:abstractNum w:abstractNumId="2">
    <w:nsid w:val="00000005"/>
    <w:multiLevelType w:val="singleLevel"/>
    <w:tmpl w:val="00000005"/>
    <w:name w:val="WW8Num5"/>
    <w:lvl w:ilvl="0">
      <w:numFmt w:val="bullet"/>
      <w:lvlText w:val="•"/>
      <w:lvlJc w:val="left"/>
      <w:pPr>
        <w:tabs>
          <w:tab w:val="num" w:pos="0"/>
        </w:tabs>
        <w:ind w:left="1470" w:hanging="360"/>
      </w:pPr>
      <w:rPr>
        <w:rFonts w:ascii="Times New Roman" w:hAnsi="Times New Roman" w:cs="Times New Roman"/>
      </w:rPr>
    </w:lvl>
  </w:abstractNum>
  <w:abstractNum w:abstractNumId="3">
    <w:nsid w:val="00000006"/>
    <w:multiLevelType w:val="singleLevel"/>
    <w:tmpl w:val="00000006"/>
    <w:name w:val="WW8Num16"/>
    <w:lvl w:ilvl="0">
      <w:start w:val="1"/>
      <w:numFmt w:val="decimal"/>
      <w:lvlText w:val="%1."/>
      <w:lvlJc w:val="left"/>
      <w:pPr>
        <w:tabs>
          <w:tab w:val="num" w:pos="0"/>
        </w:tabs>
        <w:ind w:left="0" w:hanging="360"/>
      </w:pPr>
    </w:lvl>
  </w:abstractNum>
  <w:abstractNum w:abstractNumId="4">
    <w:nsid w:val="000027DA"/>
    <w:multiLevelType w:val="hybridMultilevel"/>
    <w:tmpl w:val="00000E29"/>
    <w:lvl w:ilvl="0" w:tplc="0000676D">
      <w:start w:val="1"/>
      <w:numFmt w:val="decimal"/>
      <w:lvlText w:val="2.%1"/>
      <w:lvlJc w:val="left"/>
      <w:pPr>
        <w:tabs>
          <w:tab w:val="num" w:pos="720"/>
        </w:tabs>
        <w:ind w:left="720" w:hanging="360"/>
      </w:pPr>
    </w:lvl>
    <w:lvl w:ilvl="1" w:tplc="0000113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0A9"/>
    <w:multiLevelType w:val="hybridMultilevel"/>
    <w:tmpl w:val="00003382"/>
    <w:lvl w:ilvl="0" w:tplc="00002079">
      <w:start w:val="1"/>
      <w:numFmt w:val="decimal"/>
      <w:lvlText w:val="1.%1."/>
      <w:lvlJc w:val="left"/>
      <w:pPr>
        <w:tabs>
          <w:tab w:val="num" w:pos="720"/>
        </w:tabs>
        <w:ind w:left="720" w:hanging="360"/>
      </w:pPr>
    </w:lvl>
    <w:lvl w:ilvl="1" w:tplc="0000117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6D76"/>
    <w:multiLevelType w:val="hybridMultilevel"/>
    <w:tmpl w:val="00000878"/>
    <w:lvl w:ilvl="0" w:tplc="000036C2">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9B5F6C"/>
    <w:multiLevelType w:val="hybridMultilevel"/>
    <w:tmpl w:val="5162A794"/>
    <w:lvl w:ilvl="0" w:tplc="041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177538E"/>
    <w:multiLevelType w:val="hybridMultilevel"/>
    <w:tmpl w:val="34CC0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nsid w:val="05007690"/>
    <w:multiLevelType w:val="hybridMultilevel"/>
    <w:tmpl w:val="7C960FCE"/>
    <w:lvl w:ilvl="0" w:tplc="04190001">
      <w:start w:val="1"/>
      <w:numFmt w:val="bullet"/>
      <w:lvlText w:val=""/>
      <w:lvlJc w:val="left"/>
      <w:pPr>
        <w:ind w:left="1308" w:hanging="360"/>
      </w:pPr>
      <w:rPr>
        <w:rFonts w:ascii="Symbol" w:hAnsi="Symbol" w:hint="default"/>
      </w:rPr>
    </w:lvl>
    <w:lvl w:ilvl="1" w:tplc="04190003" w:tentative="1">
      <w:start w:val="1"/>
      <w:numFmt w:val="bullet"/>
      <w:lvlText w:val="o"/>
      <w:lvlJc w:val="left"/>
      <w:pPr>
        <w:ind w:left="2028" w:hanging="360"/>
      </w:pPr>
      <w:rPr>
        <w:rFonts w:ascii="Courier New" w:hAnsi="Courier New" w:cs="Courier New" w:hint="default"/>
      </w:rPr>
    </w:lvl>
    <w:lvl w:ilvl="2" w:tplc="04190005" w:tentative="1">
      <w:start w:val="1"/>
      <w:numFmt w:val="bullet"/>
      <w:lvlText w:val=""/>
      <w:lvlJc w:val="left"/>
      <w:pPr>
        <w:ind w:left="2748" w:hanging="360"/>
      </w:pPr>
      <w:rPr>
        <w:rFonts w:ascii="Wingdings" w:hAnsi="Wingdings" w:hint="default"/>
      </w:rPr>
    </w:lvl>
    <w:lvl w:ilvl="3" w:tplc="04190001" w:tentative="1">
      <w:start w:val="1"/>
      <w:numFmt w:val="bullet"/>
      <w:lvlText w:val=""/>
      <w:lvlJc w:val="left"/>
      <w:pPr>
        <w:ind w:left="3468" w:hanging="360"/>
      </w:pPr>
      <w:rPr>
        <w:rFonts w:ascii="Symbol" w:hAnsi="Symbol" w:hint="default"/>
      </w:rPr>
    </w:lvl>
    <w:lvl w:ilvl="4" w:tplc="04190003" w:tentative="1">
      <w:start w:val="1"/>
      <w:numFmt w:val="bullet"/>
      <w:lvlText w:val="o"/>
      <w:lvlJc w:val="left"/>
      <w:pPr>
        <w:ind w:left="4188" w:hanging="360"/>
      </w:pPr>
      <w:rPr>
        <w:rFonts w:ascii="Courier New" w:hAnsi="Courier New" w:cs="Courier New" w:hint="default"/>
      </w:rPr>
    </w:lvl>
    <w:lvl w:ilvl="5" w:tplc="04190005" w:tentative="1">
      <w:start w:val="1"/>
      <w:numFmt w:val="bullet"/>
      <w:lvlText w:val=""/>
      <w:lvlJc w:val="left"/>
      <w:pPr>
        <w:ind w:left="4908" w:hanging="360"/>
      </w:pPr>
      <w:rPr>
        <w:rFonts w:ascii="Wingdings" w:hAnsi="Wingdings" w:hint="default"/>
      </w:rPr>
    </w:lvl>
    <w:lvl w:ilvl="6" w:tplc="04190001" w:tentative="1">
      <w:start w:val="1"/>
      <w:numFmt w:val="bullet"/>
      <w:lvlText w:val=""/>
      <w:lvlJc w:val="left"/>
      <w:pPr>
        <w:ind w:left="5628" w:hanging="360"/>
      </w:pPr>
      <w:rPr>
        <w:rFonts w:ascii="Symbol" w:hAnsi="Symbol" w:hint="default"/>
      </w:rPr>
    </w:lvl>
    <w:lvl w:ilvl="7" w:tplc="04190003" w:tentative="1">
      <w:start w:val="1"/>
      <w:numFmt w:val="bullet"/>
      <w:lvlText w:val="o"/>
      <w:lvlJc w:val="left"/>
      <w:pPr>
        <w:ind w:left="6348" w:hanging="360"/>
      </w:pPr>
      <w:rPr>
        <w:rFonts w:ascii="Courier New" w:hAnsi="Courier New" w:cs="Courier New" w:hint="default"/>
      </w:rPr>
    </w:lvl>
    <w:lvl w:ilvl="8" w:tplc="04190005" w:tentative="1">
      <w:start w:val="1"/>
      <w:numFmt w:val="bullet"/>
      <w:lvlText w:val=""/>
      <w:lvlJc w:val="left"/>
      <w:pPr>
        <w:ind w:left="7068" w:hanging="360"/>
      </w:pPr>
      <w:rPr>
        <w:rFonts w:ascii="Wingdings" w:hAnsi="Wingdings" w:hint="default"/>
      </w:rPr>
    </w:lvl>
  </w:abstractNum>
  <w:abstractNum w:abstractNumId="16">
    <w:nsid w:val="051D5748"/>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nsid w:val="0556714E"/>
    <w:multiLevelType w:val="hybridMultilevel"/>
    <w:tmpl w:val="243A49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80B4059"/>
    <w:multiLevelType w:val="hybridMultilevel"/>
    <w:tmpl w:val="42F621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093B50E0"/>
    <w:multiLevelType w:val="multilevel"/>
    <w:tmpl w:val="123CEAD8"/>
    <w:lvl w:ilvl="0">
      <w:start w:val="1"/>
      <w:numFmt w:val="bullet"/>
      <w:lvlText w:val=""/>
      <w:lvlJc w:val="left"/>
      <w:pPr>
        <w:tabs>
          <w:tab w:val="num" w:pos="720"/>
        </w:tabs>
        <w:ind w:left="720" w:hanging="36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6D5DCB"/>
    <w:multiLevelType w:val="hybridMultilevel"/>
    <w:tmpl w:val="B83C59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4">
    <w:nsid w:val="0AD12A2B"/>
    <w:multiLevelType w:val="hybridMultilevel"/>
    <w:tmpl w:val="5234030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0B5D2C94"/>
    <w:multiLevelType w:val="multilevel"/>
    <w:tmpl w:val="ED3A66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0B834F8F"/>
    <w:multiLevelType w:val="hybridMultilevel"/>
    <w:tmpl w:val="D436A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CE55F08"/>
    <w:multiLevelType w:val="hybridMultilevel"/>
    <w:tmpl w:val="0178B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0D5C4657"/>
    <w:multiLevelType w:val="hybridMultilevel"/>
    <w:tmpl w:val="4D681ED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0A111E1"/>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2A57FF0"/>
    <w:multiLevelType w:val="hybridMultilevel"/>
    <w:tmpl w:val="F56A8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53A0290"/>
    <w:multiLevelType w:val="hybridMultilevel"/>
    <w:tmpl w:val="0120A7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159D526D"/>
    <w:multiLevelType w:val="hybridMultilevel"/>
    <w:tmpl w:val="2452C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16880B14"/>
    <w:multiLevelType w:val="hybridMultilevel"/>
    <w:tmpl w:val="6EF2DB1A"/>
    <w:lvl w:ilvl="0" w:tplc="CDEC914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18BB7B20"/>
    <w:multiLevelType w:val="multilevel"/>
    <w:tmpl w:val="198EC2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9A62CB3"/>
    <w:multiLevelType w:val="multilevel"/>
    <w:tmpl w:val="0028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nsid w:val="1BB104F8"/>
    <w:multiLevelType w:val="hybridMultilevel"/>
    <w:tmpl w:val="A4467C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D811956"/>
    <w:multiLevelType w:val="hybridMultilevel"/>
    <w:tmpl w:val="72DCE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1EF264A5"/>
    <w:multiLevelType w:val="hybridMultilevel"/>
    <w:tmpl w:val="BB52A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1F4F3EE8"/>
    <w:multiLevelType w:val="multilevel"/>
    <w:tmpl w:val="07A6C054"/>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0150DA6"/>
    <w:multiLevelType w:val="hybridMultilevel"/>
    <w:tmpl w:val="7728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0547E03"/>
    <w:multiLevelType w:val="hybridMultilevel"/>
    <w:tmpl w:val="0D9A2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0D554DA"/>
    <w:multiLevelType w:val="hybridMultilevel"/>
    <w:tmpl w:val="CFE89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20308D3"/>
    <w:multiLevelType w:val="multilevel"/>
    <w:tmpl w:val="4A66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27513AA"/>
    <w:multiLevelType w:val="hybridMultilevel"/>
    <w:tmpl w:val="0DD065D8"/>
    <w:lvl w:ilvl="0" w:tplc="D3C6F1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30D5381"/>
    <w:multiLevelType w:val="hybridMultilevel"/>
    <w:tmpl w:val="647C47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37A3AD0"/>
    <w:multiLevelType w:val="hybridMultilevel"/>
    <w:tmpl w:val="F8DCAB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23E412FF"/>
    <w:multiLevelType w:val="hybridMultilevel"/>
    <w:tmpl w:val="EA2C4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460331B"/>
    <w:multiLevelType w:val="hybridMultilevel"/>
    <w:tmpl w:val="C7BAE0E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58">
    <w:nsid w:val="24E93E8A"/>
    <w:multiLevelType w:val="hybridMultilevel"/>
    <w:tmpl w:val="F5ECEF62"/>
    <w:lvl w:ilvl="0" w:tplc="CDEC914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9">
    <w:nsid w:val="256A7D13"/>
    <w:multiLevelType w:val="hybridMultilevel"/>
    <w:tmpl w:val="49FA8442"/>
    <w:lvl w:ilvl="0" w:tplc="137CF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nsid w:val="26F660DB"/>
    <w:multiLevelType w:val="multilevel"/>
    <w:tmpl w:val="7D98AA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63">
    <w:nsid w:val="27BC0EDF"/>
    <w:multiLevelType w:val="hybridMultilevel"/>
    <w:tmpl w:val="87D0D468"/>
    <w:lvl w:ilvl="0" w:tplc="0419000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27C85A32"/>
    <w:multiLevelType w:val="hybridMultilevel"/>
    <w:tmpl w:val="3C1A19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7DC4CF6"/>
    <w:multiLevelType w:val="hybridMultilevel"/>
    <w:tmpl w:val="B9A2F6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8">
    <w:nsid w:val="2B934FC4"/>
    <w:multiLevelType w:val="hybridMultilevel"/>
    <w:tmpl w:val="7D84B084"/>
    <w:lvl w:ilvl="0" w:tplc="4178EE5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12445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C6D73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665AC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D83B3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02CC2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AE047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92BD7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3067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9">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70">
    <w:nsid w:val="2C044764"/>
    <w:multiLevelType w:val="hybridMultilevel"/>
    <w:tmpl w:val="1FEACB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1">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2CC00F93"/>
    <w:multiLevelType w:val="hybridMultilevel"/>
    <w:tmpl w:val="DFBA6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2D4A224D"/>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2F9D51A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7">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2935C14"/>
    <w:multiLevelType w:val="multilevel"/>
    <w:tmpl w:val="6352E11C"/>
    <w:lvl w:ilvl="0">
      <w:start w:val="1"/>
      <w:numFmt w:val="decimal"/>
      <w:lvlText w:val="%1."/>
      <w:lvlJc w:val="left"/>
      <w:pPr>
        <w:ind w:left="720" w:hanging="360"/>
      </w:pPr>
    </w:lvl>
    <w:lvl w:ilvl="1">
      <w:start w:val="4"/>
      <w:numFmt w:val="decimal"/>
      <w:isLgl/>
      <w:lvlText w:val="%1.%2."/>
      <w:lvlJc w:val="left"/>
      <w:pPr>
        <w:ind w:left="1125" w:hanging="765"/>
      </w:pPr>
      <w:rPr>
        <w:rFonts w:hint="default"/>
      </w:rPr>
    </w:lvl>
    <w:lvl w:ilvl="2">
      <w:start w:val="3"/>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360339B"/>
    <w:multiLevelType w:val="hybridMultilevel"/>
    <w:tmpl w:val="1B8AC6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34A14F67"/>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50B2F91"/>
    <w:multiLevelType w:val="hybridMultilevel"/>
    <w:tmpl w:val="AB9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3">
    <w:nsid w:val="363E25B0"/>
    <w:multiLevelType w:val="hybridMultilevel"/>
    <w:tmpl w:val="337A56EC"/>
    <w:lvl w:ilvl="0" w:tplc="6D8C3704">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3654689A"/>
    <w:multiLevelType w:val="hybridMultilevel"/>
    <w:tmpl w:val="4886B40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5">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37730689"/>
    <w:multiLevelType w:val="hybridMultilevel"/>
    <w:tmpl w:val="DFEE4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7A9051F"/>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9">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0">
    <w:nsid w:val="399F4197"/>
    <w:multiLevelType w:val="hybridMultilevel"/>
    <w:tmpl w:val="1B3ADA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91">
    <w:nsid w:val="3B8A5BD6"/>
    <w:multiLevelType w:val="hybridMultilevel"/>
    <w:tmpl w:val="E6F85A94"/>
    <w:lvl w:ilvl="0" w:tplc="3BEAD834">
      <w:start w:val="1"/>
      <w:numFmt w:val="bullet"/>
      <w:lvlText w:val=""/>
      <w:lvlJc w:val="left"/>
      <w:pPr>
        <w:ind w:left="1571" w:hanging="360"/>
      </w:pPr>
      <w:rPr>
        <w:rFonts w:ascii="Symbol" w:hAnsi="Symbol"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2">
    <w:nsid w:val="3BE46466"/>
    <w:multiLevelType w:val="multilevel"/>
    <w:tmpl w:val="ADD2ED8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30" w:hanging="720"/>
      </w:pPr>
      <w:rPr>
        <w:rFonts w:hint="default"/>
        <w:b/>
        <w:bCs/>
        <w:i w:val="0"/>
        <w:iCs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3">
    <w:nsid w:val="3BE8696A"/>
    <w:multiLevelType w:val="hybridMultilevel"/>
    <w:tmpl w:val="9BF6AC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3D28597D"/>
    <w:multiLevelType w:val="hybridMultilevel"/>
    <w:tmpl w:val="D262AA5C"/>
    <w:lvl w:ilvl="0" w:tplc="5DAAA5AC">
      <w:start w:val="1"/>
      <w:numFmt w:val="decimal"/>
      <w:lvlText w:val="%1."/>
      <w:lvlJc w:val="righ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6">
    <w:nsid w:val="3D3736F3"/>
    <w:multiLevelType w:val="multilevel"/>
    <w:tmpl w:val="A1A480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3D69361C"/>
    <w:multiLevelType w:val="hybridMultilevel"/>
    <w:tmpl w:val="08D65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8">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3E5808A8"/>
    <w:multiLevelType w:val="hybridMultilevel"/>
    <w:tmpl w:val="C574B0B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0">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3">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405C431A"/>
    <w:multiLevelType w:val="hybridMultilevel"/>
    <w:tmpl w:val="400A2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42574DBE"/>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428D58C5"/>
    <w:multiLevelType w:val="hybridMultilevel"/>
    <w:tmpl w:val="B282C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nsid w:val="429624EB"/>
    <w:multiLevelType w:val="hybridMultilevel"/>
    <w:tmpl w:val="6D5E1E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42AF7A27"/>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432A5210"/>
    <w:multiLevelType w:val="hybridMultilevel"/>
    <w:tmpl w:val="F6269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44EA7C0B"/>
    <w:multiLevelType w:val="hybridMultilevel"/>
    <w:tmpl w:val="29BEE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459F31AE"/>
    <w:multiLevelType w:val="hybridMultilevel"/>
    <w:tmpl w:val="6F3004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nsid w:val="46BA0AFF"/>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6">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7">
    <w:nsid w:val="47E86626"/>
    <w:multiLevelType w:val="hybridMultilevel"/>
    <w:tmpl w:val="3336E7C4"/>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480C334F"/>
    <w:multiLevelType w:val="hybridMultilevel"/>
    <w:tmpl w:val="2F38D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48CE58E4"/>
    <w:multiLevelType w:val="hybridMultilevel"/>
    <w:tmpl w:val="BC1E3E5E"/>
    <w:lvl w:ilvl="0" w:tplc="8F7879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22">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3">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4">
    <w:nsid w:val="4A4632F6"/>
    <w:multiLevelType w:val="hybridMultilevel"/>
    <w:tmpl w:val="74787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4D091B00"/>
    <w:multiLevelType w:val="multilevel"/>
    <w:tmpl w:val="3A4A7E16"/>
    <w:lvl w:ilvl="0">
      <w:start w:val="1"/>
      <w:numFmt w:val="decimal"/>
      <w:lvlText w:val="%1."/>
      <w:lvlJc w:val="left"/>
      <w:pPr>
        <w:ind w:left="507" w:hanging="405"/>
      </w:pPr>
      <w:rPr>
        <w:rFonts w:hint="default"/>
        <w:i w:val="0"/>
      </w:rPr>
    </w:lvl>
    <w:lvl w:ilvl="1">
      <w:start w:val="2"/>
      <w:numFmt w:val="decimal"/>
      <w:isLgl/>
      <w:lvlText w:val="%1.%2."/>
      <w:lvlJc w:val="left"/>
      <w:pPr>
        <w:ind w:left="1125"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091" w:hanging="1080"/>
      </w:pPr>
      <w:rPr>
        <w:rFonts w:hint="default"/>
      </w:rPr>
    </w:lvl>
    <w:lvl w:ilvl="4">
      <w:start w:val="1"/>
      <w:numFmt w:val="decimal"/>
      <w:isLgl/>
      <w:lvlText w:val="%1.%2.%3.%4.%5."/>
      <w:lvlJc w:val="left"/>
      <w:pPr>
        <w:ind w:left="2394" w:hanging="1080"/>
      </w:pPr>
      <w:rPr>
        <w:rFonts w:hint="default"/>
      </w:rPr>
    </w:lvl>
    <w:lvl w:ilvl="5">
      <w:start w:val="1"/>
      <w:numFmt w:val="decimal"/>
      <w:isLgl/>
      <w:lvlText w:val="%1.%2.%3.%4.%5.%6."/>
      <w:lvlJc w:val="left"/>
      <w:pPr>
        <w:ind w:left="3057" w:hanging="144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023" w:hanging="1800"/>
      </w:pPr>
      <w:rPr>
        <w:rFonts w:hint="default"/>
      </w:rPr>
    </w:lvl>
    <w:lvl w:ilvl="8">
      <w:start w:val="1"/>
      <w:numFmt w:val="decimal"/>
      <w:isLgl/>
      <w:lvlText w:val="%1.%2.%3.%4.%5.%6.%7.%8.%9."/>
      <w:lvlJc w:val="left"/>
      <w:pPr>
        <w:ind w:left="4686" w:hanging="2160"/>
      </w:pPr>
      <w:rPr>
        <w:rFonts w:hint="default"/>
      </w:rPr>
    </w:lvl>
  </w:abstractNum>
  <w:abstractNum w:abstractNumId="131">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4EE61815"/>
    <w:multiLevelType w:val="hybridMultilevel"/>
    <w:tmpl w:val="2CD2ECFA"/>
    <w:lvl w:ilvl="0" w:tplc="04190001">
      <w:start w:val="1"/>
      <w:numFmt w:val="bullet"/>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4F9143BB"/>
    <w:multiLevelType w:val="hybridMultilevel"/>
    <w:tmpl w:val="5422F4FE"/>
    <w:lvl w:ilvl="0" w:tplc="04190001">
      <w:start w:val="1"/>
      <w:numFmt w:val="bullet"/>
      <w:lvlText w:val=""/>
      <w:lvlJc w:val="left"/>
      <w:pPr>
        <w:ind w:left="1429"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nsid w:val="50D66841"/>
    <w:multiLevelType w:val="hybridMultilevel"/>
    <w:tmpl w:val="824AC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50D82A36"/>
    <w:multiLevelType w:val="hybridMultilevel"/>
    <w:tmpl w:val="8D9AC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51FB412C"/>
    <w:multiLevelType w:val="hybridMultilevel"/>
    <w:tmpl w:val="A0066F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52B003BE"/>
    <w:multiLevelType w:val="hybridMultilevel"/>
    <w:tmpl w:val="6B0C4D16"/>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nsid w:val="53175BDC"/>
    <w:multiLevelType w:val="hybridMultilevel"/>
    <w:tmpl w:val="87B22A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1">
    <w:nsid w:val="53D6724F"/>
    <w:multiLevelType w:val="multilevel"/>
    <w:tmpl w:val="3A76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557D5FAA"/>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557D6558"/>
    <w:multiLevelType w:val="hybridMultilevel"/>
    <w:tmpl w:val="FAD8F9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4">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5">
    <w:nsid w:val="572A353E"/>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146">
    <w:nsid w:val="578148C7"/>
    <w:multiLevelType w:val="singleLevel"/>
    <w:tmpl w:val="0000000A"/>
    <w:lvl w:ilvl="0">
      <w:start w:val="1"/>
      <w:numFmt w:val="decimal"/>
      <w:lvlText w:val="%1."/>
      <w:lvlJc w:val="left"/>
      <w:pPr>
        <w:tabs>
          <w:tab w:val="num" w:pos="720"/>
        </w:tabs>
        <w:ind w:left="720" w:hanging="360"/>
      </w:pPr>
    </w:lvl>
  </w:abstractNum>
  <w:abstractNum w:abstractNumId="147">
    <w:nsid w:val="58684E5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8">
    <w:nsid w:val="58AC0CFB"/>
    <w:multiLevelType w:val="hybridMultilevel"/>
    <w:tmpl w:val="673C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50">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2">
    <w:nsid w:val="5A930C38"/>
    <w:multiLevelType w:val="multilevel"/>
    <w:tmpl w:val="33F8FBD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3">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nsid w:val="5B436CB6"/>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5BD53C3C"/>
    <w:multiLevelType w:val="hybridMultilevel"/>
    <w:tmpl w:val="F2CC30D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56">
    <w:nsid w:val="5CE46E72"/>
    <w:multiLevelType w:val="hybridMultilevel"/>
    <w:tmpl w:val="BD562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7">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nsid w:val="5D721C70"/>
    <w:multiLevelType w:val="hybridMultilevel"/>
    <w:tmpl w:val="631A7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nsid w:val="5E6506FC"/>
    <w:multiLevelType w:val="hybridMultilevel"/>
    <w:tmpl w:val="584CF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0">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1">
    <w:nsid w:val="5F6C0782"/>
    <w:multiLevelType w:val="hybridMultilevel"/>
    <w:tmpl w:val="64E04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nsid w:val="5FEA660E"/>
    <w:multiLevelType w:val="hybridMultilevel"/>
    <w:tmpl w:val="4F0A95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5">
    <w:nsid w:val="602074F3"/>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6">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7">
    <w:nsid w:val="60A5688B"/>
    <w:multiLevelType w:val="hybridMultilevel"/>
    <w:tmpl w:val="A86A89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8">
    <w:nsid w:val="60DC26B8"/>
    <w:multiLevelType w:val="hybridMultilevel"/>
    <w:tmpl w:val="A48C38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9">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0">
    <w:nsid w:val="626B5FC3"/>
    <w:multiLevelType w:val="hybridMultilevel"/>
    <w:tmpl w:val="2B38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nsid w:val="631B61B4"/>
    <w:multiLevelType w:val="hybridMultilevel"/>
    <w:tmpl w:val="0D7494A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2">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3">
    <w:nsid w:val="641306CD"/>
    <w:multiLevelType w:val="multilevel"/>
    <w:tmpl w:val="0FC4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nsid w:val="65651728"/>
    <w:multiLevelType w:val="hybridMultilevel"/>
    <w:tmpl w:val="0A7A30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6">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78">
    <w:nsid w:val="6717386C"/>
    <w:multiLevelType w:val="hybridMultilevel"/>
    <w:tmpl w:val="D79E839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9">
    <w:nsid w:val="67974BD6"/>
    <w:multiLevelType w:val="hybridMultilevel"/>
    <w:tmpl w:val="15A60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1">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nsid w:val="69C74197"/>
    <w:multiLevelType w:val="hybridMultilevel"/>
    <w:tmpl w:val="17DCD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nsid w:val="69CF0623"/>
    <w:multiLevelType w:val="hybridMultilevel"/>
    <w:tmpl w:val="88C68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4">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5">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nsid w:val="6CD03190"/>
    <w:multiLevelType w:val="hybridMultilevel"/>
    <w:tmpl w:val="27184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nsid w:val="6D006E2B"/>
    <w:multiLevelType w:val="hybridMultilevel"/>
    <w:tmpl w:val="68BA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nsid w:val="6D2A2B49"/>
    <w:multiLevelType w:val="hybridMultilevel"/>
    <w:tmpl w:val="522010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0">
    <w:nsid w:val="6E4C15C3"/>
    <w:multiLevelType w:val="hybridMultilevel"/>
    <w:tmpl w:val="10026964"/>
    <w:lvl w:ilvl="0" w:tplc="04190001">
      <w:start w:val="1"/>
      <w:numFmt w:val="bullet"/>
      <w:lvlText w:val=""/>
      <w:lvlJc w:val="left"/>
      <w:pPr>
        <w:ind w:left="72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1">
    <w:nsid w:val="6E8F3CC6"/>
    <w:multiLevelType w:val="hybridMultilevel"/>
    <w:tmpl w:val="9572C9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2">
    <w:nsid w:val="6FA97DF9"/>
    <w:multiLevelType w:val="hybridMultilevel"/>
    <w:tmpl w:val="3AB227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3">
    <w:nsid w:val="71482F70"/>
    <w:multiLevelType w:val="hybridMultilevel"/>
    <w:tmpl w:val="D3B8DA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nsid w:val="71D07FE6"/>
    <w:multiLevelType w:val="hybridMultilevel"/>
    <w:tmpl w:val="BAEC6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5">
    <w:nsid w:val="73781D4C"/>
    <w:multiLevelType w:val="hybridMultilevel"/>
    <w:tmpl w:val="69926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6">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7">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nsid w:val="74925E4F"/>
    <w:multiLevelType w:val="hybridMultilevel"/>
    <w:tmpl w:val="76CE1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9">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0">
    <w:nsid w:val="76D057BC"/>
    <w:multiLevelType w:val="hybridMultilevel"/>
    <w:tmpl w:val="FDC402EA"/>
    <w:lvl w:ilvl="0" w:tplc="00000003">
      <w:start w:val="1"/>
      <w:numFmt w:val="bullet"/>
      <w:lvlText w:val=""/>
      <w:lvlJc w:val="left"/>
      <w:pPr>
        <w:ind w:left="1429" w:hanging="360"/>
      </w:pPr>
      <w:rPr>
        <w:rFonts w:ascii="Symbol" w:hAnsi="Symbol" w:cs="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1">
    <w:nsid w:val="77356F46"/>
    <w:multiLevelType w:val="hybridMultilevel"/>
    <w:tmpl w:val="3D5C49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2">
    <w:nsid w:val="77D03A9D"/>
    <w:multiLevelType w:val="hybridMultilevel"/>
    <w:tmpl w:val="9642C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3">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4">
    <w:nsid w:val="78A80E30"/>
    <w:multiLevelType w:val="hybridMultilevel"/>
    <w:tmpl w:val="F322F77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5">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06">
    <w:nsid w:val="795E6FE0"/>
    <w:multiLevelType w:val="hybridMultilevel"/>
    <w:tmpl w:val="68061DC8"/>
    <w:lvl w:ilvl="0" w:tplc="082614D2">
      <w:start w:val="1"/>
      <w:numFmt w:val="bullet"/>
      <w:lvlText w:val=""/>
      <w:lvlJc w:val="left"/>
      <w:pPr>
        <w:ind w:left="2520" w:hanging="360"/>
      </w:pPr>
      <w:rPr>
        <w:rFonts w:ascii="Symbol" w:hAnsi="Symbol" w:cs="Times New Roman"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96616A5"/>
    <w:multiLevelType w:val="multilevel"/>
    <w:tmpl w:val="22AEF446"/>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b/>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08">
    <w:nsid w:val="79921AC6"/>
    <w:multiLevelType w:val="multilevel"/>
    <w:tmpl w:val="CC98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0">
    <w:nsid w:val="7B413F5A"/>
    <w:multiLevelType w:val="multilevel"/>
    <w:tmpl w:val="06928E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7BCA4AB2"/>
    <w:multiLevelType w:val="hybridMultilevel"/>
    <w:tmpl w:val="904C4362"/>
    <w:lvl w:ilvl="0" w:tplc="082614D2">
      <w:start w:val="1"/>
      <w:numFmt w:val="bullet"/>
      <w:lvlText w:val=""/>
      <w:lvlJc w:val="left"/>
      <w:pPr>
        <w:ind w:left="2520" w:hanging="360"/>
      </w:pPr>
      <w:rPr>
        <w:rFonts w:ascii="Symbol" w:hAnsi="Symbol" w:cs="Times New Roman" w:hint="default"/>
      </w:rPr>
    </w:lvl>
    <w:lvl w:ilvl="1" w:tplc="6D8C3704">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7CAB1072"/>
    <w:multiLevelType w:val="hybridMultilevel"/>
    <w:tmpl w:val="F648F3EE"/>
    <w:lvl w:ilvl="0" w:tplc="04190001">
      <w:start w:val="1"/>
      <w:numFmt w:val="bullet"/>
      <w:lvlText w:val=""/>
      <w:lvlJc w:val="left"/>
      <w:pPr>
        <w:ind w:left="39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3">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14">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5">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6">
    <w:nsid w:val="7EFA1B1E"/>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0"/>
  </w:num>
  <w:num w:numId="2">
    <w:abstractNumId w:val="141"/>
  </w:num>
  <w:num w:numId="3">
    <w:abstractNumId w:val="25"/>
  </w:num>
  <w:num w:numId="4">
    <w:abstractNumId w:val="37"/>
  </w:num>
  <w:num w:numId="5">
    <w:abstractNumId w:val="210"/>
  </w:num>
  <w:num w:numId="6">
    <w:abstractNumId w:val="208"/>
  </w:num>
  <w:num w:numId="7">
    <w:abstractNumId w:val="61"/>
  </w:num>
  <w:num w:numId="8">
    <w:abstractNumId w:val="173"/>
  </w:num>
  <w:num w:numId="9">
    <w:abstractNumId w:val="131"/>
  </w:num>
  <w:num w:numId="10">
    <w:abstractNumId w:val="20"/>
  </w:num>
  <w:num w:numId="11">
    <w:abstractNumId w:val="47"/>
  </w:num>
  <w:num w:numId="12">
    <w:abstractNumId w:val="52"/>
  </w:num>
  <w:num w:numId="13">
    <w:abstractNumId w:val="38"/>
  </w:num>
  <w:num w:numId="14">
    <w:abstractNumId w:val="192"/>
  </w:num>
  <w:num w:numId="15">
    <w:abstractNumId w:val="96"/>
  </w:num>
  <w:num w:numId="16">
    <w:abstractNumId w:val="111"/>
  </w:num>
  <w:num w:numId="17">
    <w:abstractNumId w:val="36"/>
  </w:num>
  <w:num w:numId="18">
    <w:abstractNumId w:val="35"/>
  </w:num>
  <w:num w:numId="19">
    <w:abstractNumId w:val="156"/>
  </w:num>
  <w:num w:numId="20">
    <w:abstractNumId w:val="49"/>
  </w:num>
  <w:num w:numId="21">
    <w:abstractNumId w:val="148"/>
  </w:num>
  <w:num w:numId="22">
    <w:abstractNumId w:val="57"/>
  </w:num>
  <w:num w:numId="23">
    <w:abstractNumId w:val="171"/>
  </w:num>
  <w:num w:numId="24">
    <w:abstractNumId w:val="177"/>
  </w:num>
  <w:num w:numId="25">
    <w:abstractNumId w:val="175"/>
  </w:num>
  <w:num w:numId="26">
    <w:abstractNumId w:val="139"/>
  </w:num>
  <w:num w:numId="27">
    <w:abstractNumId w:val="121"/>
  </w:num>
  <w:num w:numId="28">
    <w:abstractNumId w:val="162"/>
  </w:num>
  <w:num w:numId="29">
    <w:abstractNumId w:val="184"/>
  </w:num>
  <w:num w:numId="30">
    <w:abstractNumId w:val="9"/>
  </w:num>
  <w:num w:numId="31">
    <w:abstractNumId w:val="58"/>
  </w:num>
  <w:num w:numId="32">
    <w:abstractNumId w:val="112"/>
  </w:num>
  <w:num w:numId="33">
    <w:abstractNumId w:val="44"/>
  </w:num>
  <w:num w:numId="34">
    <w:abstractNumId w:val="88"/>
  </w:num>
  <w:num w:numId="35">
    <w:abstractNumId w:val="45"/>
  </w:num>
  <w:num w:numId="36">
    <w:abstractNumId w:val="66"/>
  </w:num>
  <w:num w:numId="37">
    <w:abstractNumId w:val="150"/>
  </w:num>
  <w:num w:numId="38">
    <w:abstractNumId w:val="42"/>
  </w:num>
  <w:num w:numId="39">
    <w:abstractNumId w:val="79"/>
  </w:num>
  <w:num w:numId="40">
    <w:abstractNumId w:val="215"/>
  </w:num>
  <w:num w:numId="41">
    <w:abstractNumId w:val="100"/>
  </w:num>
  <w:num w:numId="42">
    <w:abstractNumId w:val="185"/>
  </w:num>
  <w:num w:numId="43">
    <w:abstractNumId w:val="73"/>
  </w:num>
  <w:num w:numId="44">
    <w:abstractNumId w:val="169"/>
  </w:num>
  <w:num w:numId="45">
    <w:abstractNumId w:val="129"/>
  </w:num>
  <w:num w:numId="46">
    <w:abstractNumId w:val="199"/>
  </w:num>
  <w:num w:numId="47">
    <w:abstractNumId w:val="13"/>
  </w:num>
  <w:num w:numId="48">
    <w:abstractNumId w:val="186"/>
  </w:num>
  <w:num w:numId="49">
    <w:abstractNumId w:val="203"/>
  </w:num>
  <w:num w:numId="50">
    <w:abstractNumId w:val="163"/>
  </w:num>
  <w:num w:numId="51">
    <w:abstractNumId w:val="149"/>
  </w:num>
  <w:num w:numId="52">
    <w:abstractNumId w:val="103"/>
  </w:num>
  <w:num w:numId="53">
    <w:abstractNumId w:val="22"/>
  </w:num>
  <w:num w:numId="54">
    <w:abstractNumId w:val="23"/>
  </w:num>
  <w:num w:numId="55">
    <w:abstractNumId w:val="205"/>
  </w:num>
  <w:num w:numId="56">
    <w:abstractNumId w:val="213"/>
  </w:num>
  <w:num w:numId="57">
    <w:abstractNumId w:val="132"/>
  </w:num>
  <w:num w:numId="58">
    <w:abstractNumId w:val="16"/>
  </w:num>
  <w:num w:numId="59">
    <w:abstractNumId w:val="34"/>
  </w:num>
  <w:num w:numId="60">
    <w:abstractNumId w:val="115"/>
  </w:num>
  <w:num w:numId="61">
    <w:abstractNumId w:val="76"/>
  </w:num>
  <w:num w:numId="62">
    <w:abstractNumId w:val="147"/>
  </w:num>
  <w:num w:numId="63">
    <w:abstractNumId w:val="5"/>
  </w:num>
  <w:num w:numId="64">
    <w:abstractNumId w:val="152"/>
  </w:num>
  <w:num w:numId="65">
    <w:abstractNumId w:val="142"/>
  </w:num>
  <w:num w:numId="66">
    <w:abstractNumId w:val="63"/>
  </w:num>
  <w:num w:numId="67">
    <w:abstractNumId w:val="187"/>
  </w:num>
  <w:num w:numId="68">
    <w:abstractNumId w:val="91"/>
  </w:num>
  <w:num w:numId="69">
    <w:abstractNumId w:val="206"/>
  </w:num>
  <w:num w:numId="70">
    <w:abstractNumId w:val="128"/>
  </w:num>
  <w:num w:numId="71">
    <w:abstractNumId w:val="170"/>
  </w:num>
  <w:num w:numId="72">
    <w:abstractNumId w:val="77"/>
  </w:num>
  <w:num w:numId="73">
    <w:abstractNumId w:val="209"/>
  </w:num>
  <w:num w:numId="74">
    <w:abstractNumId w:val="198"/>
  </w:num>
  <w:num w:numId="75">
    <w:abstractNumId w:val="181"/>
  </w:num>
  <w:num w:numId="76">
    <w:abstractNumId w:val="10"/>
  </w:num>
  <w:num w:numId="77">
    <w:abstractNumId w:val="85"/>
  </w:num>
  <w:num w:numId="78">
    <w:abstractNumId w:val="105"/>
  </w:num>
  <w:num w:numId="79">
    <w:abstractNumId w:val="32"/>
  </w:num>
  <w:num w:numId="80">
    <w:abstractNumId w:val="125"/>
  </w:num>
  <w:num w:numId="81">
    <w:abstractNumId w:val="157"/>
  </w:num>
  <w:num w:numId="82">
    <w:abstractNumId w:val="41"/>
  </w:num>
  <w:num w:numId="83">
    <w:abstractNumId w:val="48"/>
  </w:num>
  <w:num w:numId="84">
    <w:abstractNumId w:val="29"/>
  </w:num>
  <w:num w:numId="85">
    <w:abstractNumId w:val="202"/>
  </w:num>
  <w:num w:numId="86">
    <w:abstractNumId w:val="98"/>
  </w:num>
  <w:num w:numId="87">
    <w:abstractNumId w:val="110"/>
  </w:num>
  <w:num w:numId="88">
    <w:abstractNumId w:val="12"/>
  </w:num>
  <w:num w:numId="89">
    <w:abstractNumId w:val="26"/>
  </w:num>
  <w:num w:numId="90">
    <w:abstractNumId w:val="195"/>
  </w:num>
  <w:num w:numId="91">
    <w:abstractNumId w:val="194"/>
  </w:num>
  <w:num w:numId="92">
    <w:abstractNumId w:val="161"/>
  </w:num>
  <w:num w:numId="93">
    <w:abstractNumId w:val="118"/>
  </w:num>
  <w:num w:numId="94">
    <w:abstractNumId w:val="86"/>
  </w:num>
  <w:num w:numId="95">
    <w:abstractNumId w:val="136"/>
  </w:num>
  <w:num w:numId="96">
    <w:abstractNumId w:val="51"/>
  </w:num>
  <w:num w:numId="97">
    <w:abstractNumId w:val="95"/>
  </w:num>
  <w:num w:numId="98">
    <w:abstractNumId w:val="154"/>
  </w:num>
  <w:num w:numId="99">
    <w:abstractNumId w:val="59"/>
  </w:num>
  <w:num w:numId="100">
    <w:abstractNumId w:val="53"/>
  </w:num>
  <w:num w:numId="101">
    <w:abstractNumId w:val="120"/>
  </w:num>
  <w:num w:numId="102">
    <w:abstractNumId w:val="69"/>
  </w:num>
  <w:num w:numId="103">
    <w:abstractNumId w:val="145"/>
  </w:num>
  <w:num w:numId="104">
    <w:abstractNumId w:val="81"/>
  </w:num>
  <w:num w:numId="105">
    <w:abstractNumId w:val="106"/>
  </w:num>
  <w:num w:numId="106">
    <w:abstractNumId w:val="109"/>
  </w:num>
  <w:num w:numId="107">
    <w:abstractNumId w:val="31"/>
  </w:num>
  <w:num w:numId="108">
    <w:abstractNumId w:val="101"/>
  </w:num>
  <w:num w:numId="109">
    <w:abstractNumId w:val="155"/>
  </w:num>
  <w:num w:numId="110">
    <w:abstractNumId w:val="90"/>
  </w:num>
  <w:num w:numId="111">
    <w:abstractNumId w:val="74"/>
  </w:num>
  <w:num w:numId="112">
    <w:abstractNumId w:val="68"/>
  </w:num>
  <w:num w:numId="113">
    <w:abstractNumId w:val="102"/>
  </w:num>
  <w:num w:numId="114">
    <w:abstractNumId w:val="140"/>
  </w:num>
  <w:num w:numId="115">
    <w:abstractNumId w:val="174"/>
  </w:num>
  <w:num w:numId="116">
    <w:abstractNumId w:val="164"/>
  </w:num>
  <w:num w:numId="117">
    <w:abstractNumId w:val="127"/>
  </w:num>
  <w:num w:numId="118">
    <w:abstractNumId w:val="71"/>
  </w:num>
  <w:num w:numId="119">
    <w:abstractNumId w:val="50"/>
  </w:num>
  <w:num w:numId="120">
    <w:abstractNumId w:val="165"/>
  </w:num>
  <w:num w:numId="121">
    <w:abstractNumId w:val="56"/>
  </w:num>
  <w:num w:numId="122">
    <w:abstractNumId w:val="92"/>
  </w:num>
  <w:num w:numId="123">
    <w:abstractNumId w:val="133"/>
  </w:num>
  <w:num w:numId="124">
    <w:abstractNumId w:val="168"/>
  </w:num>
  <w:num w:numId="125">
    <w:abstractNumId w:val="70"/>
  </w:num>
  <w:num w:numId="126">
    <w:abstractNumId w:val="54"/>
  </w:num>
  <w:num w:numId="127">
    <w:abstractNumId w:val="11"/>
  </w:num>
  <w:num w:numId="128">
    <w:abstractNumId w:val="183"/>
  </w:num>
  <w:num w:numId="129">
    <w:abstractNumId w:val="189"/>
  </w:num>
  <w:num w:numId="130">
    <w:abstractNumId w:val="193"/>
  </w:num>
  <w:num w:numId="131">
    <w:abstractNumId w:val="113"/>
  </w:num>
  <w:num w:numId="132">
    <w:abstractNumId w:val="167"/>
  </w:num>
  <w:num w:numId="133">
    <w:abstractNumId w:val="72"/>
  </w:num>
  <w:num w:numId="134">
    <w:abstractNumId w:val="83"/>
  </w:num>
  <w:num w:numId="135">
    <w:abstractNumId w:val="80"/>
  </w:num>
  <w:num w:numId="136">
    <w:abstractNumId w:val="104"/>
  </w:num>
  <w:num w:numId="137">
    <w:abstractNumId w:val="24"/>
  </w:num>
  <w:num w:numId="138">
    <w:abstractNumId w:val="216"/>
  </w:num>
  <w:num w:numId="139">
    <w:abstractNumId w:val="143"/>
  </w:num>
  <w:num w:numId="140">
    <w:abstractNumId w:val="204"/>
  </w:num>
  <w:num w:numId="141">
    <w:abstractNumId w:val="40"/>
  </w:num>
  <w:num w:numId="142">
    <w:abstractNumId w:val="117"/>
  </w:num>
  <w:num w:numId="143">
    <w:abstractNumId w:val="55"/>
  </w:num>
  <w:num w:numId="144">
    <w:abstractNumId w:val="176"/>
  </w:num>
  <w:num w:numId="145">
    <w:abstractNumId w:val="211"/>
  </w:num>
  <w:num w:numId="146">
    <w:abstractNumId w:val="94"/>
    <w:lvlOverride w:ilvl="0">
      <w:startOverride w:val="1"/>
    </w:lvlOverride>
  </w:num>
  <w:num w:numId="147">
    <w:abstractNumId w:val="180"/>
  </w:num>
  <w:num w:numId="148">
    <w:abstractNumId w:val="119"/>
  </w:num>
  <w:num w:numId="149">
    <w:abstractNumId w:val="82"/>
  </w:num>
  <w:num w:numId="150">
    <w:abstractNumId w:val="97"/>
  </w:num>
  <w:num w:numId="151">
    <w:abstractNumId w:val="160"/>
  </w:num>
  <w:num w:numId="152">
    <w:abstractNumId w:val="21"/>
  </w:num>
  <w:num w:numId="153">
    <w:abstractNumId w:val="99"/>
  </w:num>
  <w:num w:numId="154">
    <w:abstractNumId w:val="87"/>
  </w:num>
  <w:num w:numId="155">
    <w:abstractNumId w:val="212"/>
  </w:num>
  <w:num w:numId="156">
    <w:abstractNumId w:val="64"/>
  </w:num>
  <w:num w:numId="157">
    <w:abstractNumId w:val="65"/>
  </w:num>
  <w:num w:numId="158">
    <w:abstractNumId w:val="108"/>
  </w:num>
  <w:num w:numId="159">
    <w:abstractNumId w:val="114"/>
  </w:num>
  <w:num w:numId="160">
    <w:abstractNumId w:val="18"/>
  </w:num>
  <w:num w:numId="161">
    <w:abstractNumId w:val="137"/>
  </w:num>
  <w:num w:numId="162">
    <w:abstractNumId w:val="122"/>
  </w:num>
  <w:num w:numId="163">
    <w:abstractNumId w:val="62"/>
  </w:num>
  <w:num w:numId="164">
    <w:abstractNumId w:val="28"/>
  </w:num>
  <w:num w:numId="165">
    <w:abstractNumId w:val="84"/>
  </w:num>
  <w:num w:numId="166">
    <w:abstractNumId w:val="8"/>
  </w:num>
  <w:num w:numId="167">
    <w:abstractNumId w:val="178"/>
  </w:num>
  <w:num w:numId="168">
    <w:abstractNumId w:val="14"/>
  </w:num>
  <w:num w:numId="169">
    <w:abstractNumId w:val="200"/>
  </w:num>
  <w:num w:numId="170">
    <w:abstractNumId w:val="39"/>
  </w:num>
  <w:num w:numId="171">
    <w:abstractNumId w:val="151"/>
  </w:num>
  <w:num w:numId="172">
    <w:abstractNumId w:val="159"/>
  </w:num>
  <w:num w:numId="173">
    <w:abstractNumId w:val="207"/>
  </w:num>
  <w:num w:numId="174">
    <w:abstractNumId w:val="179"/>
  </w:num>
  <w:num w:numId="175">
    <w:abstractNumId w:val="33"/>
  </w:num>
  <w:num w:numId="176">
    <w:abstractNumId w:val="17"/>
  </w:num>
  <w:num w:numId="177">
    <w:abstractNumId w:val="191"/>
  </w:num>
  <w:num w:numId="178">
    <w:abstractNumId w:val="27"/>
  </w:num>
  <w:num w:numId="179">
    <w:abstractNumId w:val="135"/>
  </w:num>
  <w:num w:numId="180">
    <w:abstractNumId w:val="15"/>
  </w:num>
  <w:num w:numId="181">
    <w:abstractNumId w:val="158"/>
  </w:num>
  <w:num w:numId="182">
    <w:abstractNumId w:val="188"/>
  </w:num>
  <w:num w:numId="183">
    <w:abstractNumId w:val="124"/>
  </w:num>
  <w:num w:numId="184">
    <w:abstractNumId w:val="46"/>
  </w:num>
  <w:num w:numId="185">
    <w:abstractNumId w:val="43"/>
  </w:num>
  <w:num w:numId="186">
    <w:abstractNumId w:val="107"/>
  </w:num>
  <w:num w:numId="187">
    <w:abstractNumId w:val="182"/>
  </w:num>
  <w:num w:numId="188">
    <w:abstractNumId w:val="138"/>
  </w:num>
  <w:num w:numId="189">
    <w:abstractNumId w:val="153"/>
  </w:num>
  <w:num w:numId="190">
    <w:abstractNumId w:val="126"/>
  </w:num>
  <w:num w:numId="191">
    <w:abstractNumId w:val="196"/>
  </w:num>
  <w:num w:numId="192">
    <w:abstractNumId w:val="89"/>
  </w:num>
  <w:num w:numId="193">
    <w:abstractNumId w:val="67"/>
  </w:num>
  <w:num w:numId="194">
    <w:abstractNumId w:val="60"/>
  </w:num>
  <w:num w:numId="195">
    <w:abstractNumId w:val="30"/>
  </w:num>
  <w:num w:numId="196">
    <w:abstractNumId w:val="166"/>
  </w:num>
  <w:num w:numId="197">
    <w:abstractNumId w:val="197"/>
  </w:num>
  <w:num w:numId="198">
    <w:abstractNumId w:val="19"/>
  </w:num>
  <w:num w:numId="199">
    <w:abstractNumId w:val="144"/>
  </w:num>
  <w:num w:numId="200">
    <w:abstractNumId w:val="116"/>
  </w:num>
  <w:num w:numId="201">
    <w:abstractNumId w:val="172"/>
  </w:num>
  <w:num w:numId="202">
    <w:abstractNumId w:val="93"/>
  </w:num>
  <w:num w:numId="203">
    <w:abstractNumId w:val="123"/>
  </w:num>
  <w:num w:numId="204">
    <w:abstractNumId w:val="75"/>
  </w:num>
  <w:num w:numId="205">
    <w:abstractNumId w:val="214"/>
  </w:num>
  <w:num w:numId="206">
    <w:abstractNumId w:val="190"/>
  </w:num>
  <w:num w:numId="207">
    <w:abstractNumId w:val="134"/>
  </w:num>
  <w:num w:numId="208">
    <w:abstractNumId w:val="6"/>
  </w:num>
  <w:num w:numId="209">
    <w:abstractNumId w:val="7"/>
  </w:num>
  <w:num w:numId="210">
    <w:abstractNumId w:val="4"/>
  </w:num>
  <w:num w:numId="211">
    <w:abstractNumId w:val="2"/>
  </w:num>
  <w:num w:numId="212">
    <w:abstractNumId w:val="146"/>
  </w:num>
  <w:num w:numId="213">
    <w:abstractNumId w:val="201"/>
  </w:num>
  <w:num w:numId="214">
    <w:abstractNumId w:val="78"/>
  </w:num>
  <w:num w:numId="215">
    <w:abstractNumId w:val="0"/>
  </w:num>
  <w:num w:numId="216">
    <w:abstractNumId w:val="1"/>
  </w:num>
  <w:num w:numId="217">
    <w:abstractNumId w:val="3"/>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5344"/>
    <w:rsid w:val="00004970"/>
    <w:rsid w:val="00007D82"/>
    <w:rsid w:val="00020273"/>
    <w:rsid w:val="0002076A"/>
    <w:rsid w:val="0002260B"/>
    <w:rsid w:val="000232B1"/>
    <w:rsid w:val="00023C18"/>
    <w:rsid w:val="00025D75"/>
    <w:rsid w:val="00026BC9"/>
    <w:rsid w:val="00027367"/>
    <w:rsid w:val="000313D7"/>
    <w:rsid w:val="0004126E"/>
    <w:rsid w:val="0004371E"/>
    <w:rsid w:val="00043962"/>
    <w:rsid w:val="0005174D"/>
    <w:rsid w:val="000527FE"/>
    <w:rsid w:val="00052CE1"/>
    <w:rsid w:val="000541DA"/>
    <w:rsid w:val="0005656B"/>
    <w:rsid w:val="00056684"/>
    <w:rsid w:val="00064403"/>
    <w:rsid w:val="00076DE5"/>
    <w:rsid w:val="000778F8"/>
    <w:rsid w:val="000855F2"/>
    <w:rsid w:val="00086BF2"/>
    <w:rsid w:val="00087B13"/>
    <w:rsid w:val="0009461B"/>
    <w:rsid w:val="00095746"/>
    <w:rsid w:val="00096D94"/>
    <w:rsid w:val="0009746A"/>
    <w:rsid w:val="000A10C6"/>
    <w:rsid w:val="000A2456"/>
    <w:rsid w:val="000A364A"/>
    <w:rsid w:val="000A400B"/>
    <w:rsid w:val="000A6C91"/>
    <w:rsid w:val="000A7509"/>
    <w:rsid w:val="000B0072"/>
    <w:rsid w:val="000B7959"/>
    <w:rsid w:val="000C4138"/>
    <w:rsid w:val="000C470D"/>
    <w:rsid w:val="000D18F7"/>
    <w:rsid w:val="000D2CAC"/>
    <w:rsid w:val="000D4F24"/>
    <w:rsid w:val="000D5085"/>
    <w:rsid w:val="000D6F3F"/>
    <w:rsid w:val="000E2D31"/>
    <w:rsid w:val="000E2DB0"/>
    <w:rsid w:val="000E6C03"/>
    <w:rsid w:val="000E7267"/>
    <w:rsid w:val="000F410D"/>
    <w:rsid w:val="000F4324"/>
    <w:rsid w:val="000F4EE3"/>
    <w:rsid w:val="000F55DA"/>
    <w:rsid w:val="00100A2A"/>
    <w:rsid w:val="0010197D"/>
    <w:rsid w:val="001036C6"/>
    <w:rsid w:val="00104104"/>
    <w:rsid w:val="00104484"/>
    <w:rsid w:val="00105119"/>
    <w:rsid w:val="00106F6C"/>
    <w:rsid w:val="00107A90"/>
    <w:rsid w:val="00117308"/>
    <w:rsid w:val="0011766B"/>
    <w:rsid w:val="0012022C"/>
    <w:rsid w:val="0012121B"/>
    <w:rsid w:val="001225ED"/>
    <w:rsid w:val="00126F13"/>
    <w:rsid w:val="00133A00"/>
    <w:rsid w:val="001341D0"/>
    <w:rsid w:val="00137599"/>
    <w:rsid w:val="00140CF3"/>
    <w:rsid w:val="00147EDA"/>
    <w:rsid w:val="00150EE8"/>
    <w:rsid w:val="00152BA1"/>
    <w:rsid w:val="001546F0"/>
    <w:rsid w:val="001549A9"/>
    <w:rsid w:val="00155853"/>
    <w:rsid w:val="00155B8F"/>
    <w:rsid w:val="001570E4"/>
    <w:rsid w:val="001631FD"/>
    <w:rsid w:val="00163E07"/>
    <w:rsid w:val="001665A0"/>
    <w:rsid w:val="00171AC2"/>
    <w:rsid w:val="001726DC"/>
    <w:rsid w:val="00175DBF"/>
    <w:rsid w:val="00180CC0"/>
    <w:rsid w:val="00182D4C"/>
    <w:rsid w:val="00185AF1"/>
    <w:rsid w:val="00186E59"/>
    <w:rsid w:val="001917AA"/>
    <w:rsid w:val="001937F7"/>
    <w:rsid w:val="00194CEC"/>
    <w:rsid w:val="00196C03"/>
    <w:rsid w:val="001A0618"/>
    <w:rsid w:val="001A3544"/>
    <w:rsid w:val="001A3908"/>
    <w:rsid w:val="001A41D8"/>
    <w:rsid w:val="001A54F7"/>
    <w:rsid w:val="001B16E6"/>
    <w:rsid w:val="001B2D5B"/>
    <w:rsid w:val="001B36CC"/>
    <w:rsid w:val="001B41F4"/>
    <w:rsid w:val="001B698B"/>
    <w:rsid w:val="001B6A1C"/>
    <w:rsid w:val="001C5D45"/>
    <w:rsid w:val="001C6419"/>
    <w:rsid w:val="001C65B2"/>
    <w:rsid w:val="001D19FB"/>
    <w:rsid w:val="001D32D9"/>
    <w:rsid w:val="001D4ABD"/>
    <w:rsid w:val="001D5D1B"/>
    <w:rsid w:val="001D63D1"/>
    <w:rsid w:val="001E021F"/>
    <w:rsid w:val="001E1B4A"/>
    <w:rsid w:val="001E2A07"/>
    <w:rsid w:val="001E5C7E"/>
    <w:rsid w:val="001E5F33"/>
    <w:rsid w:val="001F00F6"/>
    <w:rsid w:val="001F25B2"/>
    <w:rsid w:val="001F42F3"/>
    <w:rsid w:val="001F4CBF"/>
    <w:rsid w:val="001F6CF7"/>
    <w:rsid w:val="00201777"/>
    <w:rsid w:val="00203C06"/>
    <w:rsid w:val="0020404B"/>
    <w:rsid w:val="0020423C"/>
    <w:rsid w:val="002051EA"/>
    <w:rsid w:val="00206CB3"/>
    <w:rsid w:val="00206D91"/>
    <w:rsid w:val="0021082E"/>
    <w:rsid w:val="00213C05"/>
    <w:rsid w:val="0021451B"/>
    <w:rsid w:val="00216A64"/>
    <w:rsid w:val="0021740F"/>
    <w:rsid w:val="00220D17"/>
    <w:rsid w:val="00221ADF"/>
    <w:rsid w:val="002231DE"/>
    <w:rsid w:val="00223836"/>
    <w:rsid w:val="00230229"/>
    <w:rsid w:val="00230A5D"/>
    <w:rsid w:val="00235CF8"/>
    <w:rsid w:val="00240807"/>
    <w:rsid w:val="00242CED"/>
    <w:rsid w:val="00243496"/>
    <w:rsid w:val="00243C14"/>
    <w:rsid w:val="002455AC"/>
    <w:rsid w:val="00245F1D"/>
    <w:rsid w:val="0024776D"/>
    <w:rsid w:val="00257FAF"/>
    <w:rsid w:val="002626F3"/>
    <w:rsid w:val="00265811"/>
    <w:rsid w:val="002658F5"/>
    <w:rsid w:val="002703AE"/>
    <w:rsid w:val="00277366"/>
    <w:rsid w:val="00280649"/>
    <w:rsid w:val="002818BE"/>
    <w:rsid w:val="00282434"/>
    <w:rsid w:val="002838FE"/>
    <w:rsid w:val="00283B5A"/>
    <w:rsid w:val="0028720C"/>
    <w:rsid w:val="00291BAB"/>
    <w:rsid w:val="00292DD6"/>
    <w:rsid w:val="00293218"/>
    <w:rsid w:val="00296C5E"/>
    <w:rsid w:val="002978E0"/>
    <w:rsid w:val="00297DD4"/>
    <w:rsid w:val="002B3133"/>
    <w:rsid w:val="002B4028"/>
    <w:rsid w:val="002C3C71"/>
    <w:rsid w:val="002C4D3C"/>
    <w:rsid w:val="002C6EB2"/>
    <w:rsid w:val="002C72F0"/>
    <w:rsid w:val="002C79B9"/>
    <w:rsid w:val="002D2CBD"/>
    <w:rsid w:val="002E6BD0"/>
    <w:rsid w:val="002F41E9"/>
    <w:rsid w:val="002F42E8"/>
    <w:rsid w:val="002F5340"/>
    <w:rsid w:val="00301DC9"/>
    <w:rsid w:val="003033F2"/>
    <w:rsid w:val="0030367C"/>
    <w:rsid w:val="00307772"/>
    <w:rsid w:val="003117B7"/>
    <w:rsid w:val="003134E9"/>
    <w:rsid w:val="00313A40"/>
    <w:rsid w:val="00314F0F"/>
    <w:rsid w:val="00315868"/>
    <w:rsid w:val="00317BBB"/>
    <w:rsid w:val="00321A8B"/>
    <w:rsid w:val="0032277D"/>
    <w:rsid w:val="00323A58"/>
    <w:rsid w:val="00330364"/>
    <w:rsid w:val="00331F3D"/>
    <w:rsid w:val="00334BAC"/>
    <w:rsid w:val="00337D47"/>
    <w:rsid w:val="003405A7"/>
    <w:rsid w:val="00344FFD"/>
    <w:rsid w:val="00353142"/>
    <w:rsid w:val="003536EA"/>
    <w:rsid w:val="00353937"/>
    <w:rsid w:val="00353CAF"/>
    <w:rsid w:val="003541C0"/>
    <w:rsid w:val="003553F1"/>
    <w:rsid w:val="00356107"/>
    <w:rsid w:val="00357C6D"/>
    <w:rsid w:val="00360AFB"/>
    <w:rsid w:val="0036263B"/>
    <w:rsid w:val="003726A0"/>
    <w:rsid w:val="003753EE"/>
    <w:rsid w:val="00375955"/>
    <w:rsid w:val="00380679"/>
    <w:rsid w:val="00382905"/>
    <w:rsid w:val="00384866"/>
    <w:rsid w:val="00387BEC"/>
    <w:rsid w:val="003A2BB4"/>
    <w:rsid w:val="003A4EEB"/>
    <w:rsid w:val="003A5128"/>
    <w:rsid w:val="003B3426"/>
    <w:rsid w:val="003B5AC2"/>
    <w:rsid w:val="003B6402"/>
    <w:rsid w:val="003C1C81"/>
    <w:rsid w:val="003C1F55"/>
    <w:rsid w:val="003C6116"/>
    <w:rsid w:val="003D1399"/>
    <w:rsid w:val="003D2480"/>
    <w:rsid w:val="003D4330"/>
    <w:rsid w:val="003E00F2"/>
    <w:rsid w:val="003E1723"/>
    <w:rsid w:val="003E2FF0"/>
    <w:rsid w:val="003E7F3F"/>
    <w:rsid w:val="003F3D78"/>
    <w:rsid w:val="003F6F38"/>
    <w:rsid w:val="00400075"/>
    <w:rsid w:val="0040362A"/>
    <w:rsid w:val="00403DD3"/>
    <w:rsid w:val="00404622"/>
    <w:rsid w:val="00404B05"/>
    <w:rsid w:val="004100EF"/>
    <w:rsid w:val="004116FD"/>
    <w:rsid w:val="004152B9"/>
    <w:rsid w:val="004209FF"/>
    <w:rsid w:val="0042291A"/>
    <w:rsid w:val="00423926"/>
    <w:rsid w:val="00425344"/>
    <w:rsid w:val="00432006"/>
    <w:rsid w:val="00436EB5"/>
    <w:rsid w:val="0043702F"/>
    <w:rsid w:val="00437180"/>
    <w:rsid w:val="00442630"/>
    <w:rsid w:val="004433DF"/>
    <w:rsid w:val="00446F53"/>
    <w:rsid w:val="00447CA6"/>
    <w:rsid w:val="0045009A"/>
    <w:rsid w:val="00450FB7"/>
    <w:rsid w:val="00452C5F"/>
    <w:rsid w:val="00465674"/>
    <w:rsid w:val="00465A4E"/>
    <w:rsid w:val="00465EEE"/>
    <w:rsid w:val="004701A4"/>
    <w:rsid w:val="00475353"/>
    <w:rsid w:val="00477646"/>
    <w:rsid w:val="0048158A"/>
    <w:rsid w:val="004874DE"/>
    <w:rsid w:val="00487EE9"/>
    <w:rsid w:val="00490A9E"/>
    <w:rsid w:val="00496B51"/>
    <w:rsid w:val="00496ECF"/>
    <w:rsid w:val="00497DC9"/>
    <w:rsid w:val="00497F91"/>
    <w:rsid w:val="004A5C87"/>
    <w:rsid w:val="004A6043"/>
    <w:rsid w:val="004A67A6"/>
    <w:rsid w:val="004B140D"/>
    <w:rsid w:val="004B34BF"/>
    <w:rsid w:val="004B450E"/>
    <w:rsid w:val="004B6D86"/>
    <w:rsid w:val="004C21D1"/>
    <w:rsid w:val="004C3A4C"/>
    <w:rsid w:val="004C67AD"/>
    <w:rsid w:val="004D4386"/>
    <w:rsid w:val="004D5C6E"/>
    <w:rsid w:val="004D6611"/>
    <w:rsid w:val="004D77C0"/>
    <w:rsid w:val="004E048F"/>
    <w:rsid w:val="004E267A"/>
    <w:rsid w:val="004E48B4"/>
    <w:rsid w:val="004E4B89"/>
    <w:rsid w:val="004E5FBC"/>
    <w:rsid w:val="004E6316"/>
    <w:rsid w:val="004F1B1F"/>
    <w:rsid w:val="004F1EB8"/>
    <w:rsid w:val="004F3883"/>
    <w:rsid w:val="004F3F12"/>
    <w:rsid w:val="004F4AEB"/>
    <w:rsid w:val="004F5737"/>
    <w:rsid w:val="00502631"/>
    <w:rsid w:val="00503A6E"/>
    <w:rsid w:val="00504726"/>
    <w:rsid w:val="00505673"/>
    <w:rsid w:val="00505B4A"/>
    <w:rsid w:val="005063AC"/>
    <w:rsid w:val="005068C0"/>
    <w:rsid w:val="005114E3"/>
    <w:rsid w:val="0051284D"/>
    <w:rsid w:val="0051321E"/>
    <w:rsid w:val="00516170"/>
    <w:rsid w:val="005202DD"/>
    <w:rsid w:val="00520CAD"/>
    <w:rsid w:val="00521B35"/>
    <w:rsid w:val="00523440"/>
    <w:rsid w:val="00523BF1"/>
    <w:rsid w:val="0052580C"/>
    <w:rsid w:val="00525A43"/>
    <w:rsid w:val="00525B70"/>
    <w:rsid w:val="00532C2C"/>
    <w:rsid w:val="00533ABE"/>
    <w:rsid w:val="005348F8"/>
    <w:rsid w:val="00537109"/>
    <w:rsid w:val="005430A3"/>
    <w:rsid w:val="005442ED"/>
    <w:rsid w:val="00546D9F"/>
    <w:rsid w:val="0055194B"/>
    <w:rsid w:val="00556039"/>
    <w:rsid w:val="005666EB"/>
    <w:rsid w:val="00571A66"/>
    <w:rsid w:val="00572237"/>
    <w:rsid w:val="00572C2A"/>
    <w:rsid w:val="005731AE"/>
    <w:rsid w:val="00573C79"/>
    <w:rsid w:val="005760A1"/>
    <w:rsid w:val="0058009A"/>
    <w:rsid w:val="00587979"/>
    <w:rsid w:val="005945A1"/>
    <w:rsid w:val="00597840"/>
    <w:rsid w:val="00597E20"/>
    <w:rsid w:val="005A0F20"/>
    <w:rsid w:val="005A0FD2"/>
    <w:rsid w:val="005A2659"/>
    <w:rsid w:val="005A401E"/>
    <w:rsid w:val="005A6FB8"/>
    <w:rsid w:val="005B0297"/>
    <w:rsid w:val="005B02AF"/>
    <w:rsid w:val="005B178C"/>
    <w:rsid w:val="005B46CD"/>
    <w:rsid w:val="005B481D"/>
    <w:rsid w:val="005B681D"/>
    <w:rsid w:val="005C1652"/>
    <w:rsid w:val="005C1EE4"/>
    <w:rsid w:val="005C6C27"/>
    <w:rsid w:val="005D0ECB"/>
    <w:rsid w:val="005D3204"/>
    <w:rsid w:val="005D39F5"/>
    <w:rsid w:val="005D42AF"/>
    <w:rsid w:val="005D5B28"/>
    <w:rsid w:val="005D5F24"/>
    <w:rsid w:val="005D64CA"/>
    <w:rsid w:val="005F0DC9"/>
    <w:rsid w:val="005F3E1D"/>
    <w:rsid w:val="005F4975"/>
    <w:rsid w:val="005F5F3E"/>
    <w:rsid w:val="0060150E"/>
    <w:rsid w:val="00601D93"/>
    <w:rsid w:val="00603E10"/>
    <w:rsid w:val="00605966"/>
    <w:rsid w:val="00607749"/>
    <w:rsid w:val="006255B6"/>
    <w:rsid w:val="00637DFA"/>
    <w:rsid w:val="006402BD"/>
    <w:rsid w:val="00642D28"/>
    <w:rsid w:val="006460EB"/>
    <w:rsid w:val="00646A25"/>
    <w:rsid w:val="00647DEE"/>
    <w:rsid w:val="00650F52"/>
    <w:rsid w:val="006549A3"/>
    <w:rsid w:val="006574B1"/>
    <w:rsid w:val="006658DB"/>
    <w:rsid w:val="006660A3"/>
    <w:rsid w:val="00666B2A"/>
    <w:rsid w:val="00667765"/>
    <w:rsid w:val="00667803"/>
    <w:rsid w:val="00672440"/>
    <w:rsid w:val="006732BE"/>
    <w:rsid w:val="00674456"/>
    <w:rsid w:val="00676B2F"/>
    <w:rsid w:val="006772B9"/>
    <w:rsid w:val="00680C2C"/>
    <w:rsid w:val="006827E0"/>
    <w:rsid w:val="00687182"/>
    <w:rsid w:val="00687FC6"/>
    <w:rsid w:val="006940DA"/>
    <w:rsid w:val="006969DC"/>
    <w:rsid w:val="00696CEE"/>
    <w:rsid w:val="00697709"/>
    <w:rsid w:val="006A5C7B"/>
    <w:rsid w:val="006B0423"/>
    <w:rsid w:val="006B6A8C"/>
    <w:rsid w:val="006C3208"/>
    <w:rsid w:val="006C430F"/>
    <w:rsid w:val="006C4374"/>
    <w:rsid w:val="006C643D"/>
    <w:rsid w:val="006C67F9"/>
    <w:rsid w:val="006C6E8B"/>
    <w:rsid w:val="006C7538"/>
    <w:rsid w:val="006D14D7"/>
    <w:rsid w:val="006D283A"/>
    <w:rsid w:val="006D29DC"/>
    <w:rsid w:val="006D472B"/>
    <w:rsid w:val="006D5B7D"/>
    <w:rsid w:val="006D6CC8"/>
    <w:rsid w:val="006D726C"/>
    <w:rsid w:val="006E1EE0"/>
    <w:rsid w:val="006E3DCD"/>
    <w:rsid w:val="006E54D0"/>
    <w:rsid w:val="006E6575"/>
    <w:rsid w:val="006E794E"/>
    <w:rsid w:val="006F1150"/>
    <w:rsid w:val="006F3B39"/>
    <w:rsid w:val="006F4D9F"/>
    <w:rsid w:val="006F777F"/>
    <w:rsid w:val="00701DD8"/>
    <w:rsid w:val="00715FA7"/>
    <w:rsid w:val="007173EE"/>
    <w:rsid w:val="00720A62"/>
    <w:rsid w:val="007229BC"/>
    <w:rsid w:val="007242D1"/>
    <w:rsid w:val="00726303"/>
    <w:rsid w:val="00726968"/>
    <w:rsid w:val="007307A6"/>
    <w:rsid w:val="00731D9E"/>
    <w:rsid w:val="007332F5"/>
    <w:rsid w:val="0073382A"/>
    <w:rsid w:val="00734856"/>
    <w:rsid w:val="0073791E"/>
    <w:rsid w:val="00737989"/>
    <w:rsid w:val="00740FB9"/>
    <w:rsid w:val="00742302"/>
    <w:rsid w:val="00743E62"/>
    <w:rsid w:val="0074495D"/>
    <w:rsid w:val="00745B21"/>
    <w:rsid w:val="007465E1"/>
    <w:rsid w:val="007525A9"/>
    <w:rsid w:val="00755F9D"/>
    <w:rsid w:val="00756459"/>
    <w:rsid w:val="007565F9"/>
    <w:rsid w:val="00760E3A"/>
    <w:rsid w:val="0076453B"/>
    <w:rsid w:val="0076495E"/>
    <w:rsid w:val="00764A38"/>
    <w:rsid w:val="007655E6"/>
    <w:rsid w:val="007708D1"/>
    <w:rsid w:val="00771F1A"/>
    <w:rsid w:val="007750FB"/>
    <w:rsid w:val="00775BAD"/>
    <w:rsid w:val="00776C10"/>
    <w:rsid w:val="00780D94"/>
    <w:rsid w:val="00782464"/>
    <w:rsid w:val="00783FEF"/>
    <w:rsid w:val="00787E5B"/>
    <w:rsid w:val="007929B5"/>
    <w:rsid w:val="007A1E4C"/>
    <w:rsid w:val="007A1ECF"/>
    <w:rsid w:val="007A4063"/>
    <w:rsid w:val="007A41C0"/>
    <w:rsid w:val="007A4A2C"/>
    <w:rsid w:val="007B37F7"/>
    <w:rsid w:val="007B3D17"/>
    <w:rsid w:val="007B584E"/>
    <w:rsid w:val="007C3BBA"/>
    <w:rsid w:val="007C4191"/>
    <w:rsid w:val="007C5AE5"/>
    <w:rsid w:val="007C6E2A"/>
    <w:rsid w:val="007D0F60"/>
    <w:rsid w:val="007D3294"/>
    <w:rsid w:val="007D62DE"/>
    <w:rsid w:val="007D6CD9"/>
    <w:rsid w:val="007D785A"/>
    <w:rsid w:val="007E631D"/>
    <w:rsid w:val="007E6E5F"/>
    <w:rsid w:val="007F1502"/>
    <w:rsid w:val="007F2269"/>
    <w:rsid w:val="007F474E"/>
    <w:rsid w:val="007F4A4F"/>
    <w:rsid w:val="007F5ED6"/>
    <w:rsid w:val="00800607"/>
    <w:rsid w:val="00802A74"/>
    <w:rsid w:val="00810D2D"/>
    <w:rsid w:val="00813C2D"/>
    <w:rsid w:val="0081481A"/>
    <w:rsid w:val="00814B02"/>
    <w:rsid w:val="00815183"/>
    <w:rsid w:val="00821D24"/>
    <w:rsid w:val="0082206B"/>
    <w:rsid w:val="00822099"/>
    <w:rsid w:val="00823A1C"/>
    <w:rsid w:val="008241B4"/>
    <w:rsid w:val="00825E20"/>
    <w:rsid w:val="00830CCB"/>
    <w:rsid w:val="00833D36"/>
    <w:rsid w:val="00834238"/>
    <w:rsid w:val="00836829"/>
    <w:rsid w:val="008375B5"/>
    <w:rsid w:val="008403B2"/>
    <w:rsid w:val="0084274F"/>
    <w:rsid w:val="008444C3"/>
    <w:rsid w:val="0085144F"/>
    <w:rsid w:val="0085207C"/>
    <w:rsid w:val="0085567C"/>
    <w:rsid w:val="00857202"/>
    <w:rsid w:val="00862723"/>
    <w:rsid w:val="00863AAD"/>
    <w:rsid w:val="00883CFB"/>
    <w:rsid w:val="00884F75"/>
    <w:rsid w:val="0088524E"/>
    <w:rsid w:val="00885C54"/>
    <w:rsid w:val="00886104"/>
    <w:rsid w:val="008914DC"/>
    <w:rsid w:val="00891514"/>
    <w:rsid w:val="00892DBA"/>
    <w:rsid w:val="008A39FC"/>
    <w:rsid w:val="008A6CA4"/>
    <w:rsid w:val="008B20BB"/>
    <w:rsid w:val="008C053C"/>
    <w:rsid w:val="008C26AB"/>
    <w:rsid w:val="008D26EB"/>
    <w:rsid w:val="008D29FE"/>
    <w:rsid w:val="008D75E7"/>
    <w:rsid w:val="008E08E2"/>
    <w:rsid w:val="008E46E5"/>
    <w:rsid w:val="008E46FF"/>
    <w:rsid w:val="008E7A31"/>
    <w:rsid w:val="008E7CA7"/>
    <w:rsid w:val="008F111A"/>
    <w:rsid w:val="008F5461"/>
    <w:rsid w:val="008F6420"/>
    <w:rsid w:val="008F7666"/>
    <w:rsid w:val="00900E75"/>
    <w:rsid w:val="00902E25"/>
    <w:rsid w:val="00906E95"/>
    <w:rsid w:val="009114D7"/>
    <w:rsid w:val="00913573"/>
    <w:rsid w:val="00922047"/>
    <w:rsid w:val="00922AD4"/>
    <w:rsid w:val="00922C1F"/>
    <w:rsid w:val="00923922"/>
    <w:rsid w:val="00923C7B"/>
    <w:rsid w:val="00923D42"/>
    <w:rsid w:val="00924759"/>
    <w:rsid w:val="0092557B"/>
    <w:rsid w:val="009302C9"/>
    <w:rsid w:val="00930F7B"/>
    <w:rsid w:val="00933260"/>
    <w:rsid w:val="0093548C"/>
    <w:rsid w:val="009360F3"/>
    <w:rsid w:val="00936E7E"/>
    <w:rsid w:val="00940641"/>
    <w:rsid w:val="00940668"/>
    <w:rsid w:val="00941C6C"/>
    <w:rsid w:val="0095261D"/>
    <w:rsid w:val="0095315B"/>
    <w:rsid w:val="009547FE"/>
    <w:rsid w:val="009670A3"/>
    <w:rsid w:val="00967608"/>
    <w:rsid w:val="00974D0F"/>
    <w:rsid w:val="00977AF7"/>
    <w:rsid w:val="00980C1E"/>
    <w:rsid w:val="009817A1"/>
    <w:rsid w:val="00982D7D"/>
    <w:rsid w:val="00990DC4"/>
    <w:rsid w:val="00991E84"/>
    <w:rsid w:val="00994D34"/>
    <w:rsid w:val="00996271"/>
    <w:rsid w:val="009A01D5"/>
    <w:rsid w:val="009A2DE7"/>
    <w:rsid w:val="009A328F"/>
    <w:rsid w:val="009A4EC6"/>
    <w:rsid w:val="009A5A04"/>
    <w:rsid w:val="009A6CBC"/>
    <w:rsid w:val="009A7E13"/>
    <w:rsid w:val="009B5292"/>
    <w:rsid w:val="009B6B54"/>
    <w:rsid w:val="009B7B86"/>
    <w:rsid w:val="009C1724"/>
    <w:rsid w:val="009C54A3"/>
    <w:rsid w:val="009C58E9"/>
    <w:rsid w:val="009C59CB"/>
    <w:rsid w:val="009D0837"/>
    <w:rsid w:val="009D1460"/>
    <w:rsid w:val="009D2C8F"/>
    <w:rsid w:val="009D310C"/>
    <w:rsid w:val="009D39F4"/>
    <w:rsid w:val="009D46A4"/>
    <w:rsid w:val="009D55F4"/>
    <w:rsid w:val="009D6E34"/>
    <w:rsid w:val="009E075F"/>
    <w:rsid w:val="009E1255"/>
    <w:rsid w:val="009E3A2F"/>
    <w:rsid w:val="009E5AD3"/>
    <w:rsid w:val="009F2AAF"/>
    <w:rsid w:val="009F412A"/>
    <w:rsid w:val="009F45E5"/>
    <w:rsid w:val="00A00050"/>
    <w:rsid w:val="00A013A6"/>
    <w:rsid w:val="00A01D87"/>
    <w:rsid w:val="00A05A51"/>
    <w:rsid w:val="00A0642E"/>
    <w:rsid w:val="00A06E5F"/>
    <w:rsid w:val="00A11705"/>
    <w:rsid w:val="00A13D5A"/>
    <w:rsid w:val="00A144F9"/>
    <w:rsid w:val="00A147FD"/>
    <w:rsid w:val="00A16B1E"/>
    <w:rsid w:val="00A17411"/>
    <w:rsid w:val="00A206A0"/>
    <w:rsid w:val="00A22245"/>
    <w:rsid w:val="00A23AF6"/>
    <w:rsid w:val="00A2432E"/>
    <w:rsid w:val="00A25B35"/>
    <w:rsid w:val="00A274AB"/>
    <w:rsid w:val="00A27BA4"/>
    <w:rsid w:val="00A309E2"/>
    <w:rsid w:val="00A339D1"/>
    <w:rsid w:val="00A34B02"/>
    <w:rsid w:val="00A36EF2"/>
    <w:rsid w:val="00A40444"/>
    <w:rsid w:val="00A404B2"/>
    <w:rsid w:val="00A41B22"/>
    <w:rsid w:val="00A42504"/>
    <w:rsid w:val="00A428B9"/>
    <w:rsid w:val="00A45C4D"/>
    <w:rsid w:val="00A50ED3"/>
    <w:rsid w:val="00A51045"/>
    <w:rsid w:val="00A5172D"/>
    <w:rsid w:val="00A52363"/>
    <w:rsid w:val="00A536FB"/>
    <w:rsid w:val="00A550FC"/>
    <w:rsid w:val="00A56B3C"/>
    <w:rsid w:val="00A61E55"/>
    <w:rsid w:val="00A62DF2"/>
    <w:rsid w:val="00A66109"/>
    <w:rsid w:val="00A666A3"/>
    <w:rsid w:val="00A72827"/>
    <w:rsid w:val="00A75A9E"/>
    <w:rsid w:val="00A779F5"/>
    <w:rsid w:val="00A77D8F"/>
    <w:rsid w:val="00A800F3"/>
    <w:rsid w:val="00A80510"/>
    <w:rsid w:val="00A81159"/>
    <w:rsid w:val="00A91E7B"/>
    <w:rsid w:val="00A92B69"/>
    <w:rsid w:val="00A96AE6"/>
    <w:rsid w:val="00AA1567"/>
    <w:rsid w:val="00AA456A"/>
    <w:rsid w:val="00AA5786"/>
    <w:rsid w:val="00AB0A45"/>
    <w:rsid w:val="00AB0D2A"/>
    <w:rsid w:val="00AB455B"/>
    <w:rsid w:val="00AB475B"/>
    <w:rsid w:val="00AB7055"/>
    <w:rsid w:val="00AC2389"/>
    <w:rsid w:val="00AC384E"/>
    <w:rsid w:val="00AC5FC7"/>
    <w:rsid w:val="00AC7420"/>
    <w:rsid w:val="00AC7BFD"/>
    <w:rsid w:val="00AD0A82"/>
    <w:rsid w:val="00AD272E"/>
    <w:rsid w:val="00AD617F"/>
    <w:rsid w:val="00AE0A36"/>
    <w:rsid w:val="00AE0F08"/>
    <w:rsid w:val="00AE165E"/>
    <w:rsid w:val="00AE4EA3"/>
    <w:rsid w:val="00AF339F"/>
    <w:rsid w:val="00B12AF3"/>
    <w:rsid w:val="00B13C98"/>
    <w:rsid w:val="00B16EE7"/>
    <w:rsid w:val="00B2173A"/>
    <w:rsid w:val="00B22612"/>
    <w:rsid w:val="00B22FE9"/>
    <w:rsid w:val="00B25168"/>
    <w:rsid w:val="00B2767C"/>
    <w:rsid w:val="00B30F8B"/>
    <w:rsid w:val="00B3105B"/>
    <w:rsid w:val="00B327FE"/>
    <w:rsid w:val="00B34BBB"/>
    <w:rsid w:val="00B3695E"/>
    <w:rsid w:val="00B36F32"/>
    <w:rsid w:val="00B4180A"/>
    <w:rsid w:val="00B451DC"/>
    <w:rsid w:val="00B46327"/>
    <w:rsid w:val="00B46520"/>
    <w:rsid w:val="00B46C06"/>
    <w:rsid w:val="00B47A82"/>
    <w:rsid w:val="00B50854"/>
    <w:rsid w:val="00B51850"/>
    <w:rsid w:val="00B534A1"/>
    <w:rsid w:val="00B540EE"/>
    <w:rsid w:val="00B54DE2"/>
    <w:rsid w:val="00B57162"/>
    <w:rsid w:val="00B57FBD"/>
    <w:rsid w:val="00B6507D"/>
    <w:rsid w:val="00B6619E"/>
    <w:rsid w:val="00B66309"/>
    <w:rsid w:val="00B67A61"/>
    <w:rsid w:val="00B67BC2"/>
    <w:rsid w:val="00B708A8"/>
    <w:rsid w:val="00B71638"/>
    <w:rsid w:val="00B71899"/>
    <w:rsid w:val="00B74657"/>
    <w:rsid w:val="00B76965"/>
    <w:rsid w:val="00B83074"/>
    <w:rsid w:val="00B91398"/>
    <w:rsid w:val="00B92AEB"/>
    <w:rsid w:val="00B970C6"/>
    <w:rsid w:val="00BA27BB"/>
    <w:rsid w:val="00BA3770"/>
    <w:rsid w:val="00BA73B4"/>
    <w:rsid w:val="00BB0671"/>
    <w:rsid w:val="00BB0AD5"/>
    <w:rsid w:val="00BB1915"/>
    <w:rsid w:val="00BB4D0D"/>
    <w:rsid w:val="00BB62D2"/>
    <w:rsid w:val="00BD0525"/>
    <w:rsid w:val="00BD05DF"/>
    <w:rsid w:val="00BD43A2"/>
    <w:rsid w:val="00BD6194"/>
    <w:rsid w:val="00BE0FC4"/>
    <w:rsid w:val="00BE176C"/>
    <w:rsid w:val="00BE627F"/>
    <w:rsid w:val="00BE7224"/>
    <w:rsid w:val="00BE7673"/>
    <w:rsid w:val="00BF0BED"/>
    <w:rsid w:val="00BF26A2"/>
    <w:rsid w:val="00BF27A5"/>
    <w:rsid w:val="00BF52FF"/>
    <w:rsid w:val="00BF7AD9"/>
    <w:rsid w:val="00C10F9F"/>
    <w:rsid w:val="00C17DB8"/>
    <w:rsid w:val="00C2378D"/>
    <w:rsid w:val="00C255C0"/>
    <w:rsid w:val="00C25AB4"/>
    <w:rsid w:val="00C26BFF"/>
    <w:rsid w:val="00C31256"/>
    <w:rsid w:val="00C35F3F"/>
    <w:rsid w:val="00C40BE2"/>
    <w:rsid w:val="00C40E35"/>
    <w:rsid w:val="00C43CEE"/>
    <w:rsid w:val="00C45A7A"/>
    <w:rsid w:val="00C47010"/>
    <w:rsid w:val="00C5393F"/>
    <w:rsid w:val="00C55790"/>
    <w:rsid w:val="00C56832"/>
    <w:rsid w:val="00C60B50"/>
    <w:rsid w:val="00C611B5"/>
    <w:rsid w:val="00C66CE5"/>
    <w:rsid w:val="00C66EAE"/>
    <w:rsid w:val="00C672F2"/>
    <w:rsid w:val="00C7098D"/>
    <w:rsid w:val="00C71ED1"/>
    <w:rsid w:val="00C72DE0"/>
    <w:rsid w:val="00C750E0"/>
    <w:rsid w:val="00C8308D"/>
    <w:rsid w:val="00C83F0A"/>
    <w:rsid w:val="00C92A67"/>
    <w:rsid w:val="00C92E8E"/>
    <w:rsid w:val="00C94452"/>
    <w:rsid w:val="00C950DD"/>
    <w:rsid w:val="00C953A7"/>
    <w:rsid w:val="00C954E2"/>
    <w:rsid w:val="00C958A1"/>
    <w:rsid w:val="00CA3B1A"/>
    <w:rsid w:val="00CA3CC2"/>
    <w:rsid w:val="00CA5315"/>
    <w:rsid w:val="00CB0F88"/>
    <w:rsid w:val="00CB1A08"/>
    <w:rsid w:val="00CB1BD0"/>
    <w:rsid w:val="00CB234B"/>
    <w:rsid w:val="00CB2E36"/>
    <w:rsid w:val="00CB50A3"/>
    <w:rsid w:val="00CB5BB0"/>
    <w:rsid w:val="00CB7527"/>
    <w:rsid w:val="00CB7715"/>
    <w:rsid w:val="00CC2B62"/>
    <w:rsid w:val="00CC6674"/>
    <w:rsid w:val="00CD16C4"/>
    <w:rsid w:val="00CD367E"/>
    <w:rsid w:val="00CD6A00"/>
    <w:rsid w:val="00CE1BCE"/>
    <w:rsid w:val="00CE20E9"/>
    <w:rsid w:val="00CE4A6B"/>
    <w:rsid w:val="00CE5404"/>
    <w:rsid w:val="00CE7866"/>
    <w:rsid w:val="00CE79C8"/>
    <w:rsid w:val="00CF0178"/>
    <w:rsid w:val="00CF0D68"/>
    <w:rsid w:val="00CF1EA1"/>
    <w:rsid w:val="00CF61AC"/>
    <w:rsid w:val="00D011CF"/>
    <w:rsid w:val="00D051E4"/>
    <w:rsid w:val="00D06084"/>
    <w:rsid w:val="00D11E29"/>
    <w:rsid w:val="00D14C2C"/>
    <w:rsid w:val="00D15E80"/>
    <w:rsid w:val="00D20553"/>
    <w:rsid w:val="00D20C93"/>
    <w:rsid w:val="00D21562"/>
    <w:rsid w:val="00D23249"/>
    <w:rsid w:val="00D2339C"/>
    <w:rsid w:val="00D23ADF"/>
    <w:rsid w:val="00D2425F"/>
    <w:rsid w:val="00D32726"/>
    <w:rsid w:val="00D3633D"/>
    <w:rsid w:val="00D36AA7"/>
    <w:rsid w:val="00D37E7F"/>
    <w:rsid w:val="00D40BEE"/>
    <w:rsid w:val="00D41188"/>
    <w:rsid w:val="00D41E96"/>
    <w:rsid w:val="00D46213"/>
    <w:rsid w:val="00D50E0C"/>
    <w:rsid w:val="00D56A0F"/>
    <w:rsid w:val="00D56BAC"/>
    <w:rsid w:val="00D61201"/>
    <w:rsid w:val="00D61E5E"/>
    <w:rsid w:val="00D62528"/>
    <w:rsid w:val="00D64883"/>
    <w:rsid w:val="00D66950"/>
    <w:rsid w:val="00D7686B"/>
    <w:rsid w:val="00D77229"/>
    <w:rsid w:val="00D85D0E"/>
    <w:rsid w:val="00D86092"/>
    <w:rsid w:val="00D93B73"/>
    <w:rsid w:val="00D96096"/>
    <w:rsid w:val="00DA12A4"/>
    <w:rsid w:val="00DA159E"/>
    <w:rsid w:val="00DA34A9"/>
    <w:rsid w:val="00DA35A7"/>
    <w:rsid w:val="00DA5F82"/>
    <w:rsid w:val="00DA6D8B"/>
    <w:rsid w:val="00DB4D37"/>
    <w:rsid w:val="00DB516A"/>
    <w:rsid w:val="00DC02A2"/>
    <w:rsid w:val="00DC1680"/>
    <w:rsid w:val="00DC73F9"/>
    <w:rsid w:val="00DD476C"/>
    <w:rsid w:val="00DD6D6D"/>
    <w:rsid w:val="00DE5E81"/>
    <w:rsid w:val="00DE6BC2"/>
    <w:rsid w:val="00DE720B"/>
    <w:rsid w:val="00DF0AB7"/>
    <w:rsid w:val="00DF1E1B"/>
    <w:rsid w:val="00DF4250"/>
    <w:rsid w:val="00DF462E"/>
    <w:rsid w:val="00E04E9D"/>
    <w:rsid w:val="00E11496"/>
    <w:rsid w:val="00E126E2"/>
    <w:rsid w:val="00E13430"/>
    <w:rsid w:val="00E136F6"/>
    <w:rsid w:val="00E137AE"/>
    <w:rsid w:val="00E17BFA"/>
    <w:rsid w:val="00E235E2"/>
    <w:rsid w:val="00E23955"/>
    <w:rsid w:val="00E2772E"/>
    <w:rsid w:val="00E27E21"/>
    <w:rsid w:val="00E30F6F"/>
    <w:rsid w:val="00E32CA3"/>
    <w:rsid w:val="00E32F9C"/>
    <w:rsid w:val="00E33388"/>
    <w:rsid w:val="00E37666"/>
    <w:rsid w:val="00E43C3E"/>
    <w:rsid w:val="00E45809"/>
    <w:rsid w:val="00E503E5"/>
    <w:rsid w:val="00E5241E"/>
    <w:rsid w:val="00E531DE"/>
    <w:rsid w:val="00E53743"/>
    <w:rsid w:val="00E5382A"/>
    <w:rsid w:val="00E53CA6"/>
    <w:rsid w:val="00E60BFA"/>
    <w:rsid w:val="00E6348D"/>
    <w:rsid w:val="00E63D8D"/>
    <w:rsid w:val="00E664F6"/>
    <w:rsid w:val="00E70135"/>
    <w:rsid w:val="00E75BB5"/>
    <w:rsid w:val="00E77079"/>
    <w:rsid w:val="00E804A4"/>
    <w:rsid w:val="00E80C0D"/>
    <w:rsid w:val="00E815DE"/>
    <w:rsid w:val="00E823B2"/>
    <w:rsid w:val="00E840B1"/>
    <w:rsid w:val="00E87CE6"/>
    <w:rsid w:val="00E91460"/>
    <w:rsid w:val="00E94F21"/>
    <w:rsid w:val="00E96337"/>
    <w:rsid w:val="00EA1E2A"/>
    <w:rsid w:val="00EA45E1"/>
    <w:rsid w:val="00EA52CE"/>
    <w:rsid w:val="00EA6974"/>
    <w:rsid w:val="00EA7C8E"/>
    <w:rsid w:val="00EB0DC0"/>
    <w:rsid w:val="00EB134E"/>
    <w:rsid w:val="00EB3507"/>
    <w:rsid w:val="00EB3E31"/>
    <w:rsid w:val="00EC1040"/>
    <w:rsid w:val="00EC3D40"/>
    <w:rsid w:val="00EC3D62"/>
    <w:rsid w:val="00EC4A32"/>
    <w:rsid w:val="00EC4DDB"/>
    <w:rsid w:val="00EC5938"/>
    <w:rsid w:val="00EC62AC"/>
    <w:rsid w:val="00EC713E"/>
    <w:rsid w:val="00EC777D"/>
    <w:rsid w:val="00ED3318"/>
    <w:rsid w:val="00ED4AB1"/>
    <w:rsid w:val="00EE31C6"/>
    <w:rsid w:val="00EF653B"/>
    <w:rsid w:val="00F004B2"/>
    <w:rsid w:val="00F00CDA"/>
    <w:rsid w:val="00F01082"/>
    <w:rsid w:val="00F0133A"/>
    <w:rsid w:val="00F03F48"/>
    <w:rsid w:val="00F17097"/>
    <w:rsid w:val="00F2086F"/>
    <w:rsid w:val="00F21876"/>
    <w:rsid w:val="00F2291F"/>
    <w:rsid w:val="00F22A15"/>
    <w:rsid w:val="00F32B1F"/>
    <w:rsid w:val="00F336E0"/>
    <w:rsid w:val="00F40486"/>
    <w:rsid w:val="00F40793"/>
    <w:rsid w:val="00F42FE0"/>
    <w:rsid w:val="00F43201"/>
    <w:rsid w:val="00F46B1B"/>
    <w:rsid w:val="00F4751F"/>
    <w:rsid w:val="00F53E38"/>
    <w:rsid w:val="00F556C7"/>
    <w:rsid w:val="00F572CD"/>
    <w:rsid w:val="00F6182D"/>
    <w:rsid w:val="00F61AB1"/>
    <w:rsid w:val="00F61CB7"/>
    <w:rsid w:val="00F61CD2"/>
    <w:rsid w:val="00F62AD8"/>
    <w:rsid w:val="00F637C6"/>
    <w:rsid w:val="00F7508F"/>
    <w:rsid w:val="00F77A40"/>
    <w:rsid w:val="00F82BEA"/>
    <w:rsid w:val="00F90668"/>
    <w:rsid w:val="00F91F55"/>
    <w:rsid w:val="00F92D62"/>
    <w:rsid w:val="00F956D1"/>
    <w:rsid w:val="00F95F84"/>
    <w:rsid w:val="00F962DD"/>
    <w:rsid w:val="00FA26AC"/>
    <w:rsid w:val="00FA4054"/>
    <w:rsid w:val="00FA438B"/>
    <w:rsid w:val="00FA53E2"/>
    <w:rsid w:val="00FA7A95"/>
    <w:rsid w:val="00FB0A6D"/>
    <w:rsid w:val="00FB26A1"/>
    <w:rsid w:val="00FB2B16"/>
    <w:rsid w:val="00FB58DC"/>
    <w:rsid w:val="00FC42EE"/>
    <w:rsid w:val="00FC5D0E"/>
    <w:rsid w:val="00FC65AF"/>
    <w:rsid w:val="00FD0854"/>
    <w:rsid w:val="00FD4BD9"/>
    <w:rsid w:val="00FD6B7E"/>
    <w:rsid w:val="00FE3342"/>
    <w:rsid w:val="00FE3521"/>
    <w:rsid w:val="00FE5F65"/>
    <w:rsid w:val="00FE74CD"/>
    <w:rsid w:val="00FF0860"/>
    <w:rsid w:val="00FF1229"/>
    <w:rsid w:val="00FF22B0"/>
    <w:rsid w:val="00FF3ED0"/>
    <w:rsid w:val="00FF5538"/>
    <w:rsid w:val="00FF65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40EE"/>
    <w:pPr>
      <w:spacing w:after="200" w:line="276" w:lineRule="auto"/>
    </w:pPr>
    <w:rPr>
      <w:sz w:val="22"/>
      <w:szCs w:val="22"/>
      <w:lang w:eastAsia="en-US"/>
    </w:rPr>
  </w:style>
  <w:style w:type="paragraph" w:styleId="1">
    <w:name w:val="heading 1"/>
    <w:basedOn w:val="a0"/>
    <w:next w:val="a0"/>
    <w:link w:val="10"/>
    <w:qFormat/>
    <w:rsid w:val="00B540EE"/>
    <w:pPr>
      <w:keepNext/>
      <w:keepLines/>
      <w:spacing w:before="240" w:after="0"/>
      <w:outlineLvl w:val="0"/>
    </w:pPr>
    <w:rPr>
      <w:rFonts w:ascii="Cambria" w:eastAsia="Times New Roman" w:hAnsi="Cambria"/>
      <w:color w:val="365F91"/>
      <w:sz w:val="32"/>
      <w:szCs w:val="32"/>
    </w:rPr>
  </w:style>
  <w:style w:type="paragraph" w:styleId="2">
    <w:name w:val="heading 2"/>
    <w:basedOn w:val="a0"/>
    <w:link w:val="20"/>
    <w:qFormat/>
    <w:rsid w:val="00731D9E"/>
    <w:pPr>
      <w:spacing w:after="0" w:line="360" w:lineRule="auto"/>
      <w:ind w:firstLine="709"/>
      <w:jc w:val="both"/>
      <w:outlineLvl w:val="1"/>
    </w:pPr>
    <w:rPr>
      <w:rFonts w:ascii="Times New Roman" w:eastAsia="@Arial Unicode MS" w:hAnsi="Times New Roman"/>
      <w:b/>
      <w:bCs/>
      <w:sz w:val="28"/>
      <w:szCs w:val="28"/>
      <w:lang w:eastAsia="ru-RU"/>
    </w:rPr>
  </w:style>
  <w:style w:type="paragraph" w:styleId="3">
    <w:name w:val="heading 3"/>
    <w:aliases w:val="Обычный 2"/>
    <w:basedOn w:val="a0"/>
    <w:next w:val="a0"/>
    <w:link w:val="30"/>
    <w:qFormat/>
    <w:rsid w:val="00B91398"/>
    <w:pPr>
      <w:spacing w:before="100" w:beforeAutospacing="1" w:after="100" w:afterAutospacing="1" w:line="240" w:lineRule="auto"/>
      <w:outlineLvl w:val="2"/>
    </w:pPr>
    <w:rPr>
      <w:rFonts w:ascii="Times New Roman" w:eastAsia="Times New Roman" w:hAnsi="Times New Roman"/>
      <w:b/>
      <w:bCs/>
      <w:sz w:val="28"/>
      <w:szCs w:val="27"/>
      <w:lang w:eastAsia="ru-RU"/>
    </w:rPr>
  </w:style>
  <w:style w:type="paragraph" w:styleId="4">
    <w:name w:val="heading 4"/>
    <w:basedOn w:val="a0"/>
    <w:next w:val="a0"/>
    <w:link w:val="40"/>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
    <w:name w:val="heading 5"/>
    <w:basedOn w:val="a0"/>
    <w:next w:val="a0"/>
    <w:link w:val="50"/>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B540EE"/>
    <w:rPr>
      <w:rFonts w:ascii="Cambria" w:eastAsia="Times New Roman" w:hAnsi="Cambria" w:cs="Times New Roman"/>
      <w:color w:val="365F91"/>
      <w:sz w:val="32"/>
      <w:szCs w:val="32"/>
    </w:rPr>
  </w:style>
  <w:style w:type="character" w:customStyle="1" w:styleId="20">
    <w:name w:val="Заголовок 2 Знак"/>
    <w:link w:val="2"/>
    <w:rsid w:val="00731D9E"/>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link w:val="3"/>
    <w:rsid w:val="00B91398"/>
    <w:rPr>
      <w:rFonts w:ascii="Times New Roman" w:eastAsia="Times New Roman" w:hAnsi="Times New Roman"/>
      <w:b/>
      <w:bCs/>
      <w:sz w:val="28"/>
      <w:szCs w:val="27"/>
    </w:rPr>
  </w:style>
  <w:style w:type="character" w:customStyle="1" w:styleId="40">
    <w:name w:val="Заголовок 4 Знак"/>
    <w:link w:val="4"/>
    <w:rsid w:val="00105119"/>
    <w:rPr>
      <w:rFonts w:ascii="Times New Roman" w:eastAsia="Times New Roman" w:hAnsi="Times New Roman"/>
      <w:b/>
      <w:bCs/>
      <w:iCs/>
      <w:sz w:val="28"/>
      <w:szCs w:val="22"/>
      <w:lang w:eastAsia="en-US"/>
    </w:rPr>
  </w:style>
  <w:style w:type="character" w:customStyle="1" w:styleId="50">
    <w:name w:val="Заголовок 5 Знак"/>
    <w:link w:val="5"/>
    <w:rsid w:val="00B540EE"/>
    <w:rPr>
      <w:rFonts w:ascii="Cambria" w:eastAsia="Times New Roman" w:hAnsi="Cambria" w:cs="Times New Roman"/>
      <w:color w:val="243F60"/>
    </w:rPr>
  </w:style>
  <w:style w:type="character" w:customStyle="1" w:styleId="60">
    <w:name w:val="Заголовок 6 Знак"/>
    <w:link w:val="6"/>
    <w:rsid w:val="00B540EE"/>
    <w:rPr>
      <w:rFonts w:ascii="Cambria" w:eastAsia="Times New Roman" w:hAnsi="Cambria" w:cs="Times New Roman"/>
      <w:i/>
      <w:iCs/>
      <w:color w:val="243F60"/>
    </w:rPr>
  </w:style>
  <w:style w:type="character" w:customStyle="1" w:styleId="70">
    <w:name w:val="Заголовок 7 Знак"/>
    <w:link w:val="7"/>
    <w:uiPriority w:val="99"/>
    <w:rsid w:val="00B540EE"/>
    <w:rPr>
      <w:rFonts w:ascii="Cambria" w:eastAsia="Times New Roman" w:hAnsi="Cambria" w:cs="Times New Roman"/>
      <w:i/>
      <w:iCs/>
      <w:color w:val="404040"/>
    </w:rPr>
  </w:style>
  <w:style w:type="character" w:customStyle="1" w:styleId="80">
    <w:name w:val="Заголовок 8 Знак"/>
    <w:link w:val="8"/>
    <w:uiPriority w:val="99"/>
    <w:rsid w:val="00B540EE"/>
    <w:rPr>
      <w:rFonts w:ascii="Cambria" w:eastAsia="Times New Roman" w:hAnsi="Cambria" w:cs="Times New Roman"/>
      <w:color w:val="272727"/>
      <w:sz w:val="21"/>
      <w:szCs w:val="21"/>
    </w:rPr>
  </w:style>
  <w:style w:type="character" w:customStyle="1" w:styleId="90">
    <w:name w:val="Заголовок 9 Знак"/>
    <w:link w:val="9"/>
    <w:uiPriority w:val="9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2">
    <w:name w:val="Нет списка1"/>
    <w:next w:val="a3"/>
    <w:uiPriority w:val="99"/>
    <w:semiHidden/>
    <w:unhideWhenUsed/>
    <w:rsid w:val="00B540EE"/>
  </w:style>
  <w:style w:type="paragraph" w:styleId="a7">
    <w:name w:val="Normal (Web)"/>
    <w:basedOn w:val="a0"/>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34"/>
    <w:qFormat/>
    <w:rsid w:val="00B540EE"/>
    <w:pPr>
      <w:spacing w:after="0" w:line="240" w:lineRule="auto"/>
      <w:ind w:left="720"/>
      <w:contextualSpacing/>
    </w:pPr>
    <w:rPr>
      <w:sz w:val="24"/>
      <w:szCs w:val="24"/>
      <w:lang w:eastAsia="ru-RU"/>
    </w:rPr>
  </w:style>
  <w:style w:type="character" w:styleId="aa">
    <w:name w:val="Strong"/>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uiPriority w:val="99"/>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3">
    <w:name w:val="Обычный1"/>
    <w:uiPriority w:val="99"/>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rsid w:val="00B540EE"/>
    <w:rPr>
      <w:vertAlign w:val="superscript"/>
    </w:rPr>
  </w:style>
  <w:style w:type="paragraph" w:customStyle="1" w:styleId="dash041e005f0431005f044b005f0447005f043d005f044b005f0439">
    <w:name w:val="dash041e_005f0431_005f044b_005f0447_005f043d_005f044b_005f0439"/>
    <w:basedOn w:val="a0"/>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
    <w:basedOn w:val="a0"/>
    <w:link w:val="af5"/>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
    <w:link w:val="af4"/>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4">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rsid w:val="00B540EE"/>
    <w:rPr>
      <w:rFonts w:ascii="Calibri" w:eastAsia="Times New Roman" w:hAnsi="Calibri" w:cs="Times New Roman"/>
    </w:rPr>
  </w:style>
  <w:style w:type="character" w:styleId="afc">
    <w:name w:val="Emphasis"/>
    <w:qFormat/>
    <w:rsid w:val="00B540EE"/>
    <w:rPr>
      <w:i/>
      <w:iCs/>
      <w:sz w:val="24"/>
    </w:rPr>
  </w:style>
  <w:style w:type="character" w:customStyle="1" w:styleId="Zag11">
    <w:name w:val="Zag_11"/>
    <w:rsid w:val="00B540EE"/>
  </w:style>
  <w:style w:type="paragraph" w:styleId="afd">
    <w:name w:val="Body Text Indent"/>
    <w:basedOn w:val="a0"/>
    <w:link w:val="afe"/>
    <w:unhideWhenUsed/>
    <w:rsid w:val="00B540EE"/>
    <w:pPr>
      <w:spacing w:after="120"/>
      <w:ind w:left="283"/>
    </w:pPr>
  </w:style>
  <w:style w:type="character" w:customStyle="1" w:styleId="afe">
    <w:name w:val="Основной текст с отступом Знак"/>
    <w:basedOn w:val="a1"/>
    <w:link w:val="afd"/>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5">
    <w:name w:val="toc 1"/>
    <w:basedOn w:val="a0"/>
    <w:next w:val="a0"/>
    <w:autoRedefine/>
    <w:uiPriority w:val="39"/>
    <w:rsid w:val="007A4A2C"/>
    <w:pPr>
      <w:tabs>
        <w:tab w:val="left" w:pos="284"/>
        <w:tab w:val="left" w:pos="450"/>
        <w:tab w:val="right" w:leader="dot" w:pos="9498"/>
      </w:tabs>
      <w:spacing w:before="240" w:after="0" w:line="240" w:lineRule="auto"/>
      <w:ind w:right="707"/>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6">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uiPriority w:val="99"/>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uiPriority w:val="99"/>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uiPriority w:val="11"/>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uiPriority w:val="11"/>
    <w:rsid w:val="00B540EE"/>
    <w:rPr>
      <w:rFonts w:ascii="Cambria" w:eastAsia="Times New Roman" w:hAnsi="Cambria" w:cs="Times New Roman"/>
      <w:i/>
      <w:iCs/>
      <w:color w:val="4F81BD"/>
      <w:spacing w:val="15"/>
      <w:sz w:val="24"/>
      <w:szCs w:val="24"/>
    </w:rPr>
  </w:style>
  <w:style w:type="paragraph" w:styleId="aff7">
    <w:name w:val="Block Text"/>
    <w:basedOn w:val="a0"/>
    <w:link w:val="aff8"/>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Цитат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
    <w:next w:val="a0"/>
    <w:uiPriority w:val="39"/>
    <w:unhideWhenUsed/>
    <w:qFormat/>
    <w:rsid w:val="00B540EE"/>
    <w:pPr>
      <w:spacing w:before="480"/>
      <w:outlineLvl w:val="9"/>
    </w:pPr>
    <w:rPr>
      <w:b/>
      <w:bCs/>
      <w:sz w:val="28"/>
      <w:szCs w:val="28"/>
    </w:rPr>
  </w:style>
  <w:style w:type="table" w:customStyle="1" w:styleId="17">
    <w:name w:val="Сетка таблицы1"/>
    <w:basedOn w:val="a2"/>
    <w:next w:val="a4"/>
    <w:uiPriority w:val="59"/>
    <w:rsid w:val="00B54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0"/>
    <w:next w:val="a0"/>
    <w:autoRedefine/>
    <w:uiPriority w:val="39"/>
    <w:unhideWhenUsed/>
    <w:rsid w:val="00B36F32"/>
    <w:pPr>
      <w:tabs>
        <w:tab w:val="left" w:pos="284"/>
        <w:tab w:val="right" w:leader="dot" w:pos="9356"/>
      </w:tabs>
      <w:spacing w:after="0" w:line="240" w:lineRule="auto"/>
      <w:ind w:left="993" w:right="565" w:firstLine="283"/>
    </w:pPr>
    <w:rPr>
      <w:rFonts w:ascii="Times New Roman" w:hAnsi="Times New Roman"/>
      <w:b/>
      <w:iCs/>
      <w:noProof/>
      <w:sz w:val="28"/>
      <w:szCs w:val="28"/>
    </w:rPr>
  </w:style>
  <w:style w:type="paragraph" w:styleId="33">
    <w:name w:val="toc 3"/>
    <w:basedOn w:val="a0"/>
    <w:next w:val="a0"/>
    <w:autoRedefine/>
    <w:uiPriority w:val="39"/>
    <w:unhideWhenUsed/>
    <w:rsid w:val="00B36F32"/>
    <w:pPr>
      <w:tabs>
        <w:tab w:val="right" w:leader="dot" w:pos="9356"/>
      </w:tabs>
      <w:spacing w:after="0" w:line="240" w:lineRule="auto"/>
      <w:ind w:right="565" w:firstLine="1276"/>
      <w:jc w:val="center"/>
    </w:pPr>
    <w:rPr>
      <w:rFonts w:ascii="Times New Roman" w:hAnsi="Times New Roman"/>
      <w:noProof/>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1">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8">
    <w:name w:val="Без интервала1"/>
    <w:aliases w:val="основа"/>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rsid w:val="00B540EE"/>
    <w:pPr>
      <w:ind w:left="720"/>
    </w:pPr>
    <w:rPr>
      <w:rFonts w:eastAsia="Times New Roman"/>
      <w:lang w:eastAsia="ru-RU"/>
    </w:rPr>
  </w:style>
  <w:style w:type="paragraph" w:styleId="afff1">
    <w:name w:val="Plain Text"/>
    <w:basedOn w:val="a0"/>
    <w:link w:val="afff2"/>
    <w:rsid w:val="00B540EE"/>
    <w:pPr>
      <w:spacing w:after="0" w:line="240" w:lineRule="auto"/>
    </w:pPr>
    <w:rPr>
      <w:rFonts w:ascii="Courier New" w:eastAsia="Times New Roman" w:hAnsi="Courier New" w:cs="Courier New"/>
      <w:sz w:val="20"/>
      <w:szCs w:val="20"/>
      <w:lang w:eastAsia="ru-RU"/>
    </w:rPr>
  </w:style>
  <w:style w:type="character" w:customStyle="1" w:styleId="afff2">
    <w:name w:val="Текст Знак"/>
    <w:link w:val="afff1"/>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9">
    <w:name w:val="Стиль1"/>
    <w:basedOn w:val="a0"/>
    <w:link w:val="1a"/>
    <w:uiPriority w:val="99"/>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uiPriority w:val="99"/>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примечан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99"/>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b">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uiPriority w:val="99"/>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iPriority w:val="99"/>
    <w:unhideWhenUsed/>
    <w:rsid w:val="00B540EE"/>
    <w:pPr>
      <w:spacing w:after="120" w:line="480" w:lineRule="auto"/>
    </w:pPr>
  </w:style>
  <w:style w:type="character" w:customStyle="1" w:styleId="27">
    <w:name w:val="Основной текст 2 Знак"/>
    <w:basedOn w:val="a1"/>
    <w:link w:val="26"/>
    <w:uiPriority w:val="99"/>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rsid w:val="00B540EE"/>
    <w:rPr>
      <w:rFonts w:ascii="Times New Roman" w:eastAsia="Calibri" w:hAnsi="Times New Roman" w:cs="Times New Roman"/>
      <w:sz w:val="28"/>
      <w:szCs w:val="28"/>
    </w:rPr>
  </w:style>
  <w:style w:type="paragraph" w:customStyle="1" w:styleId="western">
    <w:name w:val="western"/>
    <w:basedOn w:val="a0"/>
    <w:uiPriority w:val="99"/>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c">
    <w:name w:val="Текст сноски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uiPriority w:val="99"/>
    <w:rsid w:val="00B540EE"/>
  </w:style>
  <w:style w:type="paragraph" w:customStyle="1" w:styleId="Zag2">
    <w:name w:val="Zag_2"/>
    <w:basedOn w:val="a0"/>
    <w:uiPriority w:val="99"/>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uiPriority w:val="99"/>
    <w:rsid w:val="00B540EE"/>
  </w:style>
  <w:style w:type="paragraph" w:customStyle="1" w:styleId="Zag3">
    <w:name w:val="Zag_3"/>
    <w:basedOn w:val="a0"/>
    <w:uiPriority w:val="99"/>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uiPriority w:val="99"/>
    <w:rsid w:val="00B540EE"/>
  </w:style>
  <w:style w:type="paragraph" w:customStyle="1" w:styleId="afffc">
    <w:name w:val="Ξαϋχνϋι"/>
    <w:basedOn w:val="a0"/>
    <w:uiPriority w:val="99"/>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uiPriority w:val="99"/>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uiPriority w:val="99"/>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uiPriority w:val="99"/>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uiPriority w:val="99"/>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d">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e">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
    <w:name w:val="Номер 1"/>
    <w:basedOn w:val="1"/>
    <w:qFormat/>
    <w:rsid w:val="00B540EE"/>
    <w:pPr>
      <w:keepLines w:val="0"/>
      <w:suppressAutoHyphens/>
      <w:autoSpaceDE w:val="0"/>
      <w:autoSpaceDN w:val="0"/>
      <w:adjustRightInd w:val="0"/>
      <w:spacing w:before="360" w:after="240" w:line="360" w:lineRule="auto"/>
      <w:jc w:val="center"/>
    </w:pPr>
    <w:rPr>
      <w:rFonts w:ascii="Times New Roman" w:hAnsi="Times New Roman"/>
      <w:b/>
      <w:bCs/>
      <w:color w:val="auto"/>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keepNext/>
      <w:spacing w:before="120" w:beforeAutospacing="0" w:after="120" w:afterAutospacing="0" w:line="360" w:lineRule="auto"/>
      <w:jc w:val="center"/>
    </w:pPr>
    <w:rPr>
      <w:bCs w:val="0"/>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0">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
    <w:next w:val="a0"/>
    <w:uiPriority w:val="99"/>
    <w:rsid w:val="00B540EE"/>
    <w:pPr>
      <w:keepLines w:val="0"/>
      <w:spacing w:after="60" w:line="240" w:lineRule="auto"/>
      <w:jc w:val="center"/>
      <w:outlineLvl w:val="9"/>
    </w:pPr>
    <w:rPr>
      <w:rFonts w:ascii="Arial" w:hAnsi="Arial"/>
      <w:b/>
      <w:color w:val="auto"/>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uiPriority w:val="99"/>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aliases w:val="Стандартный HTML Знак1,Стандартный HTML Знак Знак,Знак2 Знак Знак,Знак2 Знак1,Знак2 Знак, Знак2 Знак Знак, Знак2 Знак1, Знак2 Знак, Знак2"/>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 Знак2 Знак Знак Знак1, Знак2 Знак1 Знак1, Знак2 Знак Знак2, Знак2 Знак3"/>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2">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3">
    <w:name w:val="Основной шрифт абзаца1"/>
    <w:rsid w:val="00B540EE"/>
  </w:style>
  <w:style w:type="paragraph" w:customStyle="1" w:styleId="affffb">
    <w:name w:val="Заголовок"/>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c">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d">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e">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f">
    <w:name w:val="А_осн"/>
    <w:basedOn w:val="Abstract"/>
    <w:link w:val="afffff0"/>
    <w:rsid w:val="00B540EE"/>
    <w:rPr>
      <w:sz w:val="28"/>
    </w:rPr>
  </w:style>
  <w:style w:type="character" w:customStyle="1" w:styleId="afffff0">
    <w:name w:val="А_осн Знак"/>
    <w:link w:val="afffff"/>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6">
    <w:name w:val="Нижний колонтитул Знак1"/>
    <w:locked/>
    <w:rsid w:val="00B540EE"/>
    <w:rPr>
      <w:rFonts w:eastAsia="Times New Roman"/>
      <w:sz w:val="24"/>
      <w:lang w:val="en-US" w:eastAsia="ru-RU"/>
    </w:rPr>
  </w:style>
  <w:style w:type="character" w:customStyle="1" w:styleId="1f7">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8">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9">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b">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1">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2">
    <w:name w:val="Название таблицы"/>
    <w:basedOn w:val="afffff1"/>
    <w:rsid w:val="00B540EE"/>
    <w:pPr>
      <w:spacing w:before="113"/>
      <w:ind w:firstLine="0"/>
      <w:jc w:val="center"/>
    </w:pPr>
    <w:rPr>
      <w:b/>
      <w:bCs/>
    </w:rPr>
  </w:style>
  <w:style w:type="character" w:customStyle="1" w:styleId="1fd">
    <w:name w:val="Сноска1"/>
    <w:rsid w:val="00B540EE"/>
    <w:rPr>
      <w:rFonts w:ascii="Times New Roman" w:hAnsi="Times New Roman"/>
      <w:vertAlign w:val="superscript"/>
    </w:rPr>
  </w:style>
  <w:style w:type="paragraph" w:customStyle="1" w:styleId="afffff3">
    <w:name w:val="Буллит"/>
    <w:basedOn w:val="afffff1"/>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4">
    <w:name w:val="annotation subject"/>
    <w:basedOn w:val="afff4"/>
    <w:next w:val="afff4"/>
    <w:link w:val="afffff5"/>
    <w:semiHidden/>
    <w:rsid w:val="00B540EE"/>
    <w:pPr>
      <w:widowControl w:val="0"/>
      <w:spacing w:after="200" w:line="276" w:lineRule="auto"/>
    </w:pPr>
    <w:rPr>
      <w:rFonts w:ascii="Calibri" w:hAnsi="Calibri"/>
      <w:b/>
      <w:bCs/>
      <w:lang w:val="en-US" w:eastAsia="en-US"/>
    </w:rPr>
  </w:style>
  <w:style w:type="character" w:customStyle="1" w:styleId="afffff5">
    <w:name w:val="Тема примечания Знак"/>
    <w:link w:val="afffff4"/>
    <w:semiHidden/>
    <w:rsid w:val="00B540EE"/>
    <w:rPr>
      <w:rFonts w:ascii="Calibri" w:eastAsia="Times New Roman" w:hAnsi="Calibri" w:cs="Times New Roman"/>
      <w:b/>
      <w:bCs/>
      <w:sz w:val="20"/>
      <w:szCs w:val="20"/>
      <w:lang w:val="en-US" w:eastAsia="ru-RU"/>
    </w:rPr>
  </w:style>
  <w:style w:type="paragraph" w:styleId="afffff6">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e">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2">
    <w:name w:val="Основной текст (5)_"/>
    <w:link w:val="53"/>
    <w:locked/>
    <w:rsid w:val="00B540EE"/>
    <w:rPr>
      <w:rFonts w:ascii="Times New Roman" w:eastAsia="Times New Roman" w:hAnsi="Times New Roman" w:cs="Times New Roman"/>
      <w:i/>
      <w:iCs/>
      <w:shd w:val="clear" w:color="auto" w:fill="FFFFFF"/>
    </w:rPr>
  </w:style>
  <w:style w:type="paragraph" w:customStyle="1" w:styleId="53">
    <w:name w:val="Основной текст (5)"/>
    <w:basedOn w:val="a0"/>
    <w:link w:val="52"/>
    <w:rsid w:val="00B540EE"/>
    <w:pPr>
      <w:widowControl w:val="0"/>
      <w:shd w:val="clear" w:color="auto" w:fill="FFFFFF"/>
      <w:spacing w:after="0" w:line="211" w:lineRule="exact"/>
    </w:pPr>
    <w:rPr>
      <w:rFonts w:ascii="Times New Roman" w:eastAsia="Times New Roman" w:hAnsi="Times New Roman"/>
      <w:i/>
      <w:iCs/>
    </w:rPr>
  </w:style>
  <w:style w:type="character" w:customStyle="1" w:styleId="54">
    <w:name w:val="Заголовок №5_"/>
    <w:link w:val="55"/>
    <w:locked/>
    <w:rsid w:val="00B540EE"/>
    <w:rPr>
      <w:rFonts w:ascii="Times New Roman" w:eastAsia="Times New Roman" w:hAnsi="Times New Roman" w:cs="Times New Roman"/>
      <w:b/>
      <w:bCs/>
      <w:sz w:val="21"/>
      <w:szCs w:val="21"/>
      <w:shd w:val="clear" w:color="auto" w:fill="FFFFFF"/>
    </w:rPr>
  </w:style>
  <w:style w:type="paragraph" w:customStyle="1" w:styleId="55">
    <w:name w:val="Заголовок №5"/>
    <w:basedOn w:val="a0"/>
    <w:link w:val="54"/>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7"/>
    <w:locked/>
    <w:rsid w:val="00B540EE"/>
    <w:rPr>
      <w:rFonts w:ascii="Times New Roman" w:eastAsia="Times New Roman" w:hAnsi="Times New Roman" w:cs="Times New Roman"/>
      <w:sz w:val="21"/>
      <w:szCs w:val="21"/>
      <w:shd w:val="clear" w:color="auto" w:fill="FFFFFF"/>
    </w:rPr>
  </w:style>
  <w:style w:type="paragraph" w:customStyle="1" w:styleId="afffff7">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8">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9">
    <w:name w:val="Подпись к таблице_"/>
    <w:link w:val="afffffa"/>
    <w:locked/>
    <w:rsid w:val="00B540EE"/>
    <w:rPr>
      <w:rFonts w:ascii="Times New Roman" w:eastAsia="Times New Roman" w:hAnsi="Times New Roman" w:cs="Times New Roman"/>
      <w:sz w:val="17"/>
      <w:szCs w:val="17"/>
      <w:shd w:val="clear" w:color="auto" w:fill="FFFFFF"/>
    </w:rPr>
  </w:style>
  <w:style w:type="paragraph" w:customStyle="1" w:styleId="afffffa">
    <w:name w:val="Подпись к таблице"/>
    <w:basedOn w:val="a0"/>
    <w:link w:val="afffff9"/>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0"/>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6"/>
    <w:locked/>
    <w:rsid w:val="00B540EE"/>
    <w:rPr>
      <w:rFonts w:ascii="Impact" w:eastAsia="Impact" w:hAnsi="Impact" w:cs="Impact"/>
      <w:sz w:val="21"/>
      <w:szCs w:val="21"/>
      <w:shd w:val="clear" w:color="auto" w:fill="FFFFFF"/>
    </w:rPr>
  </w:style>
  <w:style w:type="paragraph" w:customStyle="1" w:styleId="56">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b">
    <w:name w:val="Колонтитул_"/>
    <w:link w:val="afffffc"/>
    <w:locked/>
    <w:rsid w:val="00B540EE"/>
    <w:rPr>
      <w:rFonts w:ascii="Times New Roman" w:eastAsia="Times New Roman" w:hAnsi="Times New Roman" w:cs="Times New Roman"/>
      <w:i/>
      <w:iCs/>
      <w:sz w:val="18"/>
      <w:szCs w:val="18"/>
      <w:shd w:val="clear" w:color="auto" w:fill="FFFFFF"/>
    </w:rPr>
  </w:style>
  <w:style w:type="paragraph" w:customStyle="1" w:styleId="afffffc">
    <w:name w:val="Колонтитул"/>
    <w:basedOn w:val="a0"/>
    <w:link w:val="afffffb"/>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d">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e">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f">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0">
    <w:name w:val="Оглавление_"/>
    <w:link w:val="affffff1"/>
    <w:locked/>
    <w:rsid w:val="00B540EE"/>
    <w:rPr>
      <w:rFonts w:ascii="Times New Roman" w:hAnsi="Times New Roman" w:cs="Times New Roman"/>
      <w:shd w:val="clear" w:color="auto" w:fill="FFFFFF"/>
    </w:rPr>
  </w:style>
  <w:style w:type="paragraph" w:customStyle="1" w:styleId="affffff1">
    <w:name w:val="Оглавление"/>
    <w:basedOn w:val="a0"/>
    <w:link w:val="affffff0"/>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B540EE"/>
    <w:rPr>
      <w:rFonts w:ascii="Times New Roman" w:eastAsia="Times New Roman" w:hAnsi="Times New Roman" w:cs="Times New Roman"/>
      <w:b/>
      <w:bCs/>
      <w:i/>
      <w:iCs/>
      <w:shd w:val="clear" w:color="auto" w:fill="FFFFFF"/>
    </w:rPr>
  </w:style>
  <w:style w:type="paragraph" w:customStyle="1" w:styleId="5c">
    <w:name w:val="Сноска (5)"/>
    <w:basedOn w:val="a0"/>
    <w:link w:val="5b"/>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2"/>
    <w:uiPriority w:val="99"/>
    <w:qFormat/>
    <w:rsid w:val="00175DBF"/>
    <w:pPr>
      <w:numPr>
        <w:numId w:val="146"/>
      </w:numPr>
      <w:spacing w:before="0" w:beforeAutospacing="0" w:after="0" w:afterAutospacing="0"/>
      <w:jc w:val="both"/>
    </w:pPr>
    <w:rPr>
      <w:rFonts w:ascii="Arial Narrow" w:eastAsia="Calibri" w:hAnsi="Arial Narrow"/>
      <w:sz w:val="18"/>
      <w:szCs w:val="18"/>
    </w:rPr>
  </w:style>
  <w:style w:type="character" w:customStyle="1" w:styleId="affffff2">
    <w:name w:val="НОМЕРА Знак"/>
    <w:link w:val="a"/>
    <w:uiPriority w:val="99"/>
    <w:rsid w:val="00175DBF"/>
    <w:rPr>
      <w:rFonts w:ascii="Arial Narrow" w:hAnsi="Arial Narrow"/>
      <w:sz w:val="18"/>
      <w:szCs w:val="18"/>
    </w:rPr>
  </w:style>
  <w:style w:type="character" w:customStyle="1" w:styleId="1a">
    <w:name w:val="Стиль1 Знак"/>
    <w:link w:val="19"/>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2ff">
    <w:name w:val="Quote"/>
    <w:basedOn w:val="a0"/>
    <w:next w:val="a0"/>
    <w:link w:val="2ff0"/>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2ff0">
    <w:name w:val="Цитата 2 Знак"/>
    <w:basedOn w:val="a1"/>
    <w:link w:val="2ff"/>
    <w:uiPriority w:val="29"/>
    <w:rsid w:val="001665A0"/>
    <w:rPr>
      <w:rFonts w:asciiTheme="minorHAnsi" w:eastAsiaTheme="minorEastAsia" w:hAnsiTheme="minorHAnsi" w:cstheme="minorBidi"/>
      <w:i/>
      <w:iCs/>
      <w:color w:val="000000" w:themeColor="text1"/>
      <w:sz w:val="24"/>
      <w:szCs w:val="24"/>
    </w:rPr>
  </w:style>
  <w:style w:type="numbering" w:customStyle="1" w:styleId="3f2">
    <w:name w:val="Нет списка3"/>
    <w:next w:val="a3"/>
    <w:uiPriority w:val="99"/>
    <w:semiHidden/>
    <w:unhideWhenUsed/>
    <w:rsid w:val="00EA52CE"/>
  </w:style>
  <w:style w:type="numbering" w:customStyle="1" w:styleId="115">
    <w:name w:val="Нет списка11"/>
    <w:next w:val="a3"/>
    <w:uiPriority w:val="99"/>
    <w:semiHidden/>
    <w:unhideWhenUsed/>
    <w:rsid w:val="00EA52CE"/>
  </w:style>
  <w:style w:type="paragraph" w:customStyle="1" w:styleId="3f3">
    <w:name w:val="Абзац списка3"/>
    <w:basedOn w:val="a0"/>
    <w:rsid w:val="00EA52CE"/>
    <w:pPr>
      <w:ind w:left="720"/>
    </w:pPr>
    <w:rPr>
      <w:rFonts w:eastAsia="Times New Roman"/>
      <w:lang w:eastAsia="ru-RU"/>
    </w:rPr>
  </w:style>
  <w:style w:type="paragraph" w:customStyle="1" w:styleId="2ff1">
    <w:name w:val="Обычный2"/>
    <w:rsid w:val="00EA52CE"/>
    <w:pPr>
      <w:widowControl w:val="0"/>
      <w:jc w:val="both"/>
    </w:pPr>
    <w:rPr>
      <w:rFonts w:ascii="Times New Roman" w:eastAsia="Times New Roman" w:hAnsi="Times New Roman"/>
    </w:rPr>
  </w:style>
  <w:style w:type="paragraph" w:customStyle="1" w:styleId="1ff2">
    <w:name w:val="Текст1"/>
    <w:basedOn w:val="a0"/>
    <w:rsid w:val="00EA52CE"/>
    <w:pPr>
      <w:widowControl w:val="0"/>
      <w:suppressAutoHyphens/>
      <w:spacing w:after="0" w:line="240" w:lineRule="auto"/>
    </w:pPr>
    <w:rPr>
      <w:rFonts w:ascii="Courier New" w:eastAsia="Times New Roman" w:hAnsi="Courier New" w:cs="Courier New"/>
      <w:kern w:val="1"/>
      <w:sz w:val="20"/>
      <w:szCs w:val="20"/>
      <w:lang w:eastAsia="hi-IN" w:bidi="hi-IN"/>
    </w:rPr>
  </w:style>
  <w:style w:type="paragraph" w:customStyle="1" w:styleId="216">
    <w:name w:val="Основной текст с отступом 21"/>
    <w:basedOn w:val="a0"/>
    <w:uiPriority w:val="99"/>
    <w:rsid w:val="00EA52CE"/>
    <w:pPr>
      <w:widowControl w:val="0"/>
      <w:suppressAutoHyphens/>
      <w:spacing w:after="0" w:line="240" w:lineRule="auto"/>
      <w:ind w:firstLine="720"/>
    </w:pPr>
    <w:rPr>
      <w:rFonts w:ascii="Liberation Serif" w:eastAsia="Times New Roman" w:hAnsi="Liberation Serif" w:cs="DejaVu Sans"/>
      <w:kern w:val="1"/>
      <w:sz w:val="24"/>
      <w:szCs w:val="20"/>
      <w:lang w:eastAsia="hi-IN" w:bidi="hi-IN"/>
    </w:rPr>
  </w:style>
  <w:style w:type="paragraph" w:customStyle="1" w:styleId="dash041e005f0431005f044b005f0447005f043d005f044b005f04390">
    <w:name w:val="dash041e005f0431005f044b005f0447005f043d005f044b005f0439"/>
    <w:basedOn w:val="a0"/>
    <w:rsid w:val="00EA52C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ash041e005f0431005f044b005f0447005f043d005f044b005f0439005f005fchar1char10">
    <w:name w:val="dash041e005f0431005f044b005f0447005f043d005f044b005f0439005f005fchar1char1"/>
    <w:rsid w:val="00EA52CE"/>
  </w:style>
  <w:style w:type="character" w:customStyle="1" w:styleId="74">
    <w:name w:val="Основной шрифт абзаца7"/>
    <w:rsid w:val="00EA52CE"/>
  </w:style>
  <w:style w:type="character" w:customStyle="1" w:styleId="2ff2">
    <w:name w:val="Основной шрифт абзаца2"/>
    <w:rsid w:val="00EA52CE"/>
  </w:style>
  <w:style w:type="paragraph" w:customStyle="1" w:styleId="Style13">
    <w:name w:val="Style13"/>
    <w:basedOn w:val="a0"/>
    <w:rsid w:val="00EA52CE"/>
    <w:pPr>
      <w:widowControl w:val="0"/>
      <w:suppressAutoHyphens/>
      <w:autoSpaceDE w:val="0"/>
      <w:spacing w:after="0" w:line="212" w:lineRule="exact"/>
      <w:ind w:firstLine="413"/>
      <w:jc w:val="both"/>
    </w:pPr>
    <w:rPr>
      <w:rFonts w:ascii="Times New Roman" w:eastAsia="Times New Roman" w:hAnsi="Times New Roman"/>
      <w:sz w:val="24"/>
      <w:szCs w:val="24"/>
      <w:lang w:eastAsia="ar-SA"/>
    </w:rPr>
  </w:style>
  <w:style w:type="paragraph" w:customStyle="1" w:styleId="WW-">
    <w:name w:val="WW-Базовый"/>
    <w:rsid w:val="00EA52CE"/>
    <w:pPr>
      <w:tabs>
        <w:tab w:val="left" w:pos="709"/>
      </w:tabs>
      <w:suppressAutoHyphens/>
      <w:spacing w:after="200" w:line="276" w:lineRule="atLeast"/>
    </w:pPr>
    <w:rPr>
      <w:rFonts w:eastAsia="DejaVu Sans"/>
      <w:color w:val="00000A"/>
      <w:sz w:val="22"/>
      <w:szCs w:val="22"/>
      <w:lang w:eastAsia="ar-SA"/>
    </w:rPr>
  </w:style>
  <w:style w:type="paragraph" w:customStyle="1" w:styleId="Standard">
    <w:name w:val="Standard"/>
    <w:rsid w:val="00EA52CE"/>
    <w:pPr>
      <w:widowControl w:val="0"/>
      <w:suppressAutoHyphens/>
      <w:textAlignment w:val="baseline"/>
    </w:pPr>
    <w:rPr>
      <w:rFonts w:ascii="Times New Roman" w:eastAsia="Andale Sans UI" w:hAnsi="Times New Roman"/>
      <w:kern w:val="1"/>
      <w:sz w:val="24"/>
      <w:szCs w:val="24"/>
      <w:lang w:val="de-DE" w:eastAsia="fa-IR" w:bidi="fa-IR"/>
    </w:rPr>
  </w:style>
  <w:style w:type="paragraph" w:customStyle="1" w:styleId="1ff3">
    <w:name w:val="Цитата1"/>
    <w:basedOn w:val="a0"/>
    <w:rsid w:val="00EA52CE"/>
    <w:pPr>
      <w:suppressAutoHyphens/>
      <w:spacing w:after="0" w:line="240" w:lineRule="auto"/>
      <w:ind w:left="2992" w:right="2981"/>
      <w:jc w:val="both"/>
    </w:pPr>
    <w:rPr>
      <w:rFonts w:ascii="Arial" w:eastAsia="Times New Roman" w:hAnsi="Arial" w:cs="Calibri"/>
      <w:sz w:val="18"/>
      <w:szCs w:val="20"/>
      <w:lang w:eastAsia="ar-SA"/>
    </w:rPr>
  </w:style>
  <w:style w:type="character" w:customStyle="1" w:styleId="Absatz-Standardschriftart">
    <w:name w:val="Absatz-Standardschriftart"/>
    <w:rsid w:val="00EA52CE"/>
  </w:style>
  <w:style w:type="character" w:customStyle="1" w:styleId="WW-Absatz-Standardschriftart">
    <w:name w:val="WW-Absatz-Standardschriftart"/>
    <w:rsid w:val="00EA52CE"/>
  </w:style>
  <w:style w:type="character" w:customStyle="1" w:styleId="WW-Absatz-Standardschriftart1">
    <w:name w:val="WW-Absatz-Standardschriftart1"/>
    <w:rsid w:val="00EA52CE"/>
  </w:style>
  <w:style w:type="character" w:customStyle="1" w:styleId="WW-Absatz-Standardschriftart11">
    <w:name w:val="WW-Absatz-Standardschriftart11"/>
    <w:rsid w:val="00EA52CE"/>
  </w:style>
  <w:style w:type="character" w:customStyle="1" w:styleId="WW-Absatz-Standardschriftart111">
    <w:name w:val="WW-Absatz-Standardschriftart111"/>
    <w:rsid w:val="00EA52CE"/>
  </w:style>
  <w:style w:type="character" w:customStyle="1" w:styleId="WW-Absatz-Standardschriftart1111">
    <w:name w:val="WW-Absatz-Standardschriftart1111"/>
    <w:rsid w:val="00EA52CE"/>
  </w:style>
  <w:style w:type="character" w:customStyle="1" w:styleId="WW-Absatz-Standardschriftart11111">
    <w:name w:val="WW-Absatz-Standardschriftart11111"/>
    <w:rsid w:val="00EA52CE"/>
  </w:style>
  <w:style w:type="character" w:customStyle="1" w:styleId="WW-Absatz-Standardschriftart111111">
    <w:name w:val="WW-Absatz-Standardschriftart111111"/>
    <w:rsid w:val="00EA52CE"/>
  </w:style>
  <w:style w:type="character" w:customStyle="1" w:styleId="WW-Absatz-Standardschriftart1111111">
    <w:name w:val="WW-Absatz-Standardschriftart1111111"/>
    <w:rsid w:val="00EA52CE"/>
  </w:style>
  <w:style w:type="character" w:customStyle="1" w:styleId="WW-Absatz-Standardschriftart11111111">
    <w:name w:val="WW-Absatz-Standardschriftart11111111"/>
    <w:rsid w:val="00EA52CE"/>
  </w:style>
  <w:style w:type="character" w:customStyle="1" w:styleId="WW-Absatz-Standardschriftart111111111">
    <w:name w:val="WW-Absatz-Standardschriftart111111111"/>
    <w:rsid w:val="00EA52CE"/>
  </w:style>
  <w:style w:type="character" w:customStyle="1" w:styleId="6a">
    <w:name w:val="Основной шрифт абзаца6"/>
    <w:rsid w:val="00EA52CE"/>
  </w:style>
  <w:style w:type="character" w:customStyle="1" w:styleId="5d">
    <w:name w:val="Основной шрифт абзаца5"/>
    <w:rsid w:val="00EA52CE"/>
  </w:style>
  <w:style w:type="character" w:customStyle="1" w:styleId="WW-Absatz-Standardschriftart1111111111">
    <w:name w:val="WW-Absatz-Standardschriftart1111111111"/>
    <w:rsid w:val="00EA52CE"/>
  </w:style>
  <w:style w:type="character" w:customStyle="1" w:styleId="WW-Absatz-Standardschriftart11111111111">
    <w:name w:val="WW-Absatz-Standardschriftart11111111111"/>
    <w:rsid w:val="00EA52CE"/>
  </w:style>
  <w:style w:type="character" w:customStyle="1" w:styleId="4b">
    <w:name w:val="Основной шрифт абзаца4"/>
    <w:rsid w:val="00EA52CE"/>
  </w:style>
  <w:style w:type="character" w:customStyle="1" w:styleId="3f4">
    <w:name w:val="Основной шрифт абзаца3"/>
    <w:rsid w:val="00EA52CE"/>
  </w:style>
  <w:style w:type="character" w:customStyle="1" w:styleId="WW-Absatz-Standardschriftart111111111111">
    <w:name w:val="WW-Absatz-Standardschriftart111111111111"/>
    <w:rsid w:val="00EA52CE"/>
  </w:style>
  <w:style w:type="character" w:customStyle="1" w:styleId="affffff3">
    <w:name w:val="Символ нумерации"/>
    <w:rsid w:val="00EA52CE"/>
  </w:style>
  <w:style w:type="paragraph" w:styleId="affffff4">
    <w:name w:val="List"/>
    <w:basedOn w:val="afa"/>
    <w:rsid w:val="00EA52CE"/>
    <w:pPr>
      <w:suppressAutoHyphens/>
      <w:spacing w:after="0" w:line="240" w:lineRule="auto"/>
      <w:jc w:val="center"/>
    </w:pPr>
    <w:rPr>
      <w:rFonts w:ascii="Arial" w:hAnsi="Arial" w:cs="Mangal"/>
      <w:sz w:val="24"/>
      <w:szCs w:val="24"/>
      <w:lang w:val="x-none" w:eastAsia="ar-SA"/>
    </w:rPr>
  </w:style>
  <w:style w:type="paragraph" w:customStyle="1" w:styleId="75">
    <w:name w:val="Название7"/>
    <w:basedOn w:val="a0"/>
    <w:rsid w:val="00EA52C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76">
    <w:name w:val="Указатель7"/>
    <w:basedOn w:val="a0"/>
    <w:rsid w:val="00EA52CE"/>
    <w:pPr>
      <w:suppressLineNumbers/>
      <w:suppressAutoHyphens/>
      <w:spacing w:after="0" w:line="240" w:lineRule="auto"/>
    </w:pPr>
    <w:rPr>
      <w:rFonts w:ascii="Arial" w:eastAsia="Times New Roman" w:hAnsi="Arial" w:cs="Mangal"/>
      <w:sz w:val="24"/>
      <w:szCs w:val="24"/>
      <w:lang w:eastAsia="ar-SA"/>
    </w:rPr>
  </w:style>
  <w:style w:type="paragraph" w:customStyle="1" w:styleId="6b">
    <w:name w:val="Название6"/>
    <w:basedOn w:val="a0"/>
    <w:rsid w:val="00EA52C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6c">
    <w:name w:val="Указатель6"/>
    <w:basedOn w:val="a0"/>
    <w:rsid w:val="00EA52CE"/>
    <w:pPr>
      <w:suppressLineNumbers/>
      <w:suppressAutoHyphens/>
      <w:spacing w:after="0" w:line="240" w:lineRule="auto"/>
    </w:pPr>
    <w:rPr>
      <w:rFonts w:ascii="Arial" w:eastAsia="Times New Roman" w:hAnsi="Arial" w:cs="Mangal"/>
      <w:sz w:val="24"/>
      <w:szCs w:val="24"/>
      <w:lang w:eastAsia="ar-SA"/>
    </w:rPr>
  </w:style>
  <w:style w:type="paragraph" w:customStyle="1" w:styleId="5e">
    <w:name w:val="Название5"/>
    <w:basedOn w:val="a0"/>
    <w:rsid w:val="00EA52C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5f">
    <w:name w:val="Указатель5"/>
    <w:basedOn w:val="a0"/>
    <w:rsid w:val="00EA52CE"/>
    <w:pPr>
      <w:suppressLineNumbers/>
      <w:suppressAutoHyphens/>
      <w:spacing w:after="0" w:line="240" w:lineRule="auto"/>
    </w:pPr>
    <w:rPr>
      <w:rFonts w:ascii="Arial" w:eastAsia="Times New Roman" w:hAnsi="Arial" w:cs="Mangal"/>
      <w:sz w:val="24"/>
      <w:szCs w:val="24"/>
      <w:lang w:eastAsia="ar-SA"/>
    </w:rPr>
  </w:style>
  <w:style w:type="paragraph" w:customStyle="1" w:styleId="4c">
    <w:name w:val="Название4"/>
    <w:basedOn w:val="a0"/>
    <w:rsid w:val="00EA52C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4d">
    <w:name w:val="Указатель4"/>
    <w:basedOn w:val="a0"/>
    <w:rsid w:val="00EA52CE"/>
    <w:pPr>
      <w:suppressLineNumbers/>
      <w:suppressAutoHyphens/>
      <w:spacing w:after="0" w:line="240" w:lineRule="auto"/>
    </w:pPr>
    <w:rPr>
      <w:rFonts w:ascii="Arial" w:eastAsia="Times New Roman" w:hAnsi="Arial" w:cs="Mangal"/>
      <w:sz w:val="24"/>
      <w:szCs w:val="24"/>
      <w:lang w:eastAsia="ar-SA"/>
    </w:rPr>
  </w:style>
  <w:style w:type="paragraph" w:customStyle="1" w:styleId="3f5">
    <w:name w:val="Название3"/>
    <w:basedOn w:val="a0"/>
    <w:rsid w:val="00EA52C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3f6">
    <w:name w:val="Указатель3"/>
    <w:basedOn w:val="a0"/>
    <w:rsid w:val="00EA52CE"/>
    <w:pPr>
      <w:suppressLineNumbers/>
      <w:suppressAutoHyphens/>
      <w:spacing w:after="0" w:line="240" w:lineRule="auto"/>
    </w:pPr>
    <w:rPr>
      <w:rFonts w:ascii="Arial" w:eastAsia="Times New Roman" w:hAnsi="Arial" w:cs="Mangal"/>
      <w:sz w:val="24"/>
      <w:szCs w:val="24"/>
      <w:lang w:eastAsia="ar-SA"/>
    </w:rPr>
  </w:style>
  <w:style w:type="paragraph" w:customStyle="1" w:styleId="2ff3">
    <w:name w:val="Название2"/>
    <w:basedOn w:val="a0"/>
    <w:rsid w:val="00EA52CE"/>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ff4">
    <w:name w:val="Указатель2"/>
    <w:basedOn w:val="a0"/>
    <w:rsid w:val="00EA52CE"/>
    <w:pPr>
      <w:suppressLineNumbers/>
      <w:suppressAutoHyphens/>
      <w:spacing w:after="0" w:line="240" w:lineRule="auto"/>
    </w:pPr>
    <w:rPr>
      <w:rFonts w:ascii="Arial" w:eastAsia="Times New Roman" w:hAnsi="Arial" w:cs="Mangal"/>
      <w:sz w:val="24"/>
      <w:szCs w:val="24"/>
      <w:lang w:eastAsia="ar-SA"/>
    </w:rPr>
  </w:style>
  <w:style w:type="paragraph" w:customStyle="1" w:styleId="affffff5">
    <w:name w:val="Заголовок таблицы"/>
    <w:basedOn w:val="aff1"/>
    <w:rsid w:val="00EA52CE"/>
    <w:pPr>
      <w:widowControl/>
      <w:jc w:val="center"/>
    </w:pPr>
    <w:rPr>
      <w:rFonts w:eastAsia="Times New Roman" w:cs="Times New Roman"/>
      <w:b/>
      <w:bCs/>
      <w:kern w:val="0"/>
      <w:lang w:eastAsia="ar-SA" w:bidi="ar-SA"/>
    </w:rPr>
  </w:style>
  <w:style w:type="paragraph" w:customStyle="1" w:styleId="116">
    <w:name w:val="Заголовок 11"/>
    <w:basedOn w:val="a0"/>
    <w:next w:val="a0"/>
    <w:rsid w:val="00EA52CE"/>
    <w:pPr>
      <w:keepNext/>
      <w:spacing w:before="240" w:after="60" w:line="240" w:lineRule="auto"/>
    </w:pPr>
    <w:rPr>
      <w:rFonts w:ascii="Arial" w:eastAsia="Times New Roman" w:hAnsi="Arial" w:cs="Arial"/>
      <w:b/>
      <w:bCs/>
      <w:kern w:val="1"/>
      <w:sz w:val="32"/>
      <w:szCs w:val="32"/>
      <w:lang w:eastAsia="ar-SA"/>
    </w:rPr>
  </w:style>
  <w:style w:type="paragraph" w:customStyle="1" w:styleId="Textbody">
    <w:name w:val="Text body"/>
    <w:basedOn w:val="a0"/>
    <w:rsid w:val="00EA52CE"/>
    <w:pPr>
      <w:spacing w:after="0" w:line="240" w:lineRule="auto"/>
      <w:jc w:val="center"/>
    </w:pPr>
    <w:rPr>
      <w:rFonts w:ascii="Times New Roman" w:eastAsia="Times New Roman" w:hAnsi="Times New Roman"/>
      <w:b/>
      <w:bCs/>
      <w:kern w:val="1"/>
      <w:sz w:val="32"/>
      <w:szCs w:val="32"/>
      <w:lang w:eastAsia="ar-SA"/>
    </w:rPr>
  </w:style>
  <w:style w:type="character" w:customStyle="1" w:styleId="FontStyle64">
    <w:name w:val="Font Style64"/>
    <w:uiPriority w:val="99"/>
    <w:rsid w:val="00EA52CE"/>
    <w:rPr>
      <w:rFonts w:ascii="Times New Roman" w:hAnsi="Times New Roman" w:cs="Times New Roman"/>
      <w:sz w:val="22"/>
      <w:szCs w:val="22"/>
    </w:rPr>
  </w:style>
  <w:style w:type="character" w:customStyle="1" w:styleId="FontStyle61">
    <w:name w:val="Font Style61"/>
    <w:rsid w:val="00EA52CE"/>
    <w:rPr>
      <w:rFonts w:ascii="Tahoma" w:hAnsi="Tahoma" w:cs="Tahoma"/>
      <w:b/>
      <w:bCs/>
      <w:sz w:val="24"/>
      <w:szCs w:val="24"/>
    </w:rPr>
  </w:style>
  <w:style w:type="character" w:customStyle="1" w:styleId="FontStyle63">
    <w:name w:val="Font Style63"/>
    <w:uiPriority w:val="99"/>
    <w:rsid w:val="00EA52CE"/>
    <w:rPr>
      <w:rFonts w:ascii="Times New Roman" w:hAnsi="Times New Roman" w:cs="Times New Roman"/>
      <w:b/>
      <w:bCs/>
      <w:sz w:val="22"/>
      <w:szCs w:val="22"/>
    </w:rPr>
  </w:style>
  <w:style w:type="paragraph" w:customStyle="1" w:styleId="Style2">
    <w:name w:val="Style2"/>
    <w:basedOn w:val="a0"/>
    <w:uiPriority w:val="99"/>
    <w:rsid w:val="00EA52CE"/>
    <w:pPr>
      <w:widowControl w:val="0"/>
      <w:suppressAutoHyphens/>
      <w:autoSpaceDE w:val="0"/>
      <w:spacing w:after="0" w:line="214" w:lineRule="exact"/>
      <w:ind w:firstLine="346"/>
    </w:pPr>
    <w:rPr>
      <w:rFonts w:ascii="Tahoma" w:eastAsia="Times New Roman" w:hAnsi="Tahoma" w:cs="Tahoma"/>
      <w:kern w:val="1"/>
      <w:sz w:val="24"/>
      <w:szCs w:val="24"/>
      <w:lang w:eastAsia="hi-IN" w:bidi="hi-IN"/>
    </w:rPr>
  </w:style>
  <w:style w:type="character" w:customStyle="1" w:styleId="Internetlink">
    <w:name w:val="Internet link"/>
    <w:rsid w:val="00EA52CE"/>
    <w:rPr>
      <w:color w:val="000080"/>
      <w:u w:val="single"/>
    </w:rPr>
  </w:style>
  <w:style w:type="paragraph" w:customStyle="1" w:styleId="1ff4">
    <w:name w:val="Название объекта1"/>
    <w:basedOn w:val="Standard"/>
    <w:next w:val="Textbody"/>
    <w:rsid w:val="00EA52CE"/>
    <w:pPr>
      <w:keepNext/>
      <w:spacing w:before="240" w:after="120"/>
    </w:pPr>
    <w:rPr>
      <w:rFonts w:ascii="Arial" w:eastAsia="MS PGothic" w:hAnsi="Arial"/>
      <w:sz w:val="28"/>
      <w:szCs w:val="28"/>
    </w:rPr>
  </w:style>
  <w:style w:type="paragraph" w:customStyle="1" w:styleId="Index">
    <w:name w:val="Index"/>
    <w:basedOn w:val="Standard"/>
    <w:rsid w:val="00EA52CE"/>
    <w:pPr>
      <w:suppressLineNumbers/>
    </w:pPr>
  </w:style>
  <w:style w:type="paragraph" w:customStyle="1" w:styleId="TableContents">
    <w:name w:val="Table Contents"/>
    <w:basedOn w:val="Standard"/>
    <w:rsid w:val="00EA52CE"/>
    <w:pPr>
      <w:suppressLineNumbers/>
    </w:pPr>
  </w:style>
  <w:style w:type="paragraph" w:customStyle="1" w:styleId="TableHeading">
    <w:name w:val="Table Heading"/>
    <w:basedOn w:val="TableContents"/>
    <w:rsid w:val="00EA52CE"/>
    <w:pPr>
      <w:jc w:val="center"/>
    </w:pPr>
    <w:rPr>
      <w:b/>
      <w:bCs/>
    </w:rPr>
  </w:style>
  <w:style w:type="paragraph" w:customStyle="1" w:styleId="ptext">
    <w:name w:val="ptext"/>
    <w:basedOn w:val="a0"/>
    <w:rsid w:val="00EA52CE"/>
    <w:pPr>
      <w:suppressAutoHyphens/>
      <w:spacing w:before="113" w:after="0" w:line="312" w:lineRule="auto"/>
      <w:ind w:firstLine="397"/>
      <w:jc w:val="both"/>
    </w:pPr>
    <w:rPr>
      <w:rFonts w:ascii="Arial" w:eastAsia="Times New Roman" w:hAnsi="Arial" w:cs="Arial"/>
      <w:color w:val="333333"/>
      <w:sz w:val="13"/>
      <w:szCs w:val="13"/>
      <w:lang w:eastAsia="ar-SA"/>
    </w:rPr>
  </w:style>
  <w:style w:type="paragraph" w:customStyle="1" w:styleId="affffff6">
    <w:name w:val="Базовый"/>
    <w:rsid w:val="00EA52CE"/>
    <w:pPr>
      <w:tabs>
        <w:tab w:val="left" w:pos="709"/>
      </w:tabs>
      <w:suppressAutoHyphens/>
      <w:spacing w:after="200" w:line="276" w:lineRule="atLeast"/>
    </w:pPr>
    <w:rPr>
      <w:rFonts w:eastAsia="Lucida Sans Unicode"/>
      <w:color w:val="00000A"/>
      <w:sz w:val="22"/>
      <w:szCs w:val="22"/>
    </w:rPr>
  </w:style>
  <w:style w:type="paragraph" w:customStyle="1" w:styleId="ConsNormal">
    <w:name w:val="ConsNormal"/>
    <w:rsid w:val="00EA52CE"/>
    <w:pPr>
      <w:widowControl w:val="0"/>
      <w:autoSpaceDE w:val="0"/>
      <w:autoSpaceDN w:val="0"/>
      <w:adjustRightInd w:val="0"/>
      <w:ind w:right="19772" w:firstLine="720"/>
    </w:pPr>
    <w:rPr>
      <w:rFonts w:ascii="Arial" w:eastAsia="Times New Roman" w:hAnsi="Arial" w:cs="Arial"/>
    </w:rPr>
  </w:style>
  <w:style w:type="paragraph" w:customStyle="1" w:styleId="affffff7">
    <w:name w:val="Письмо"/>
    <w:basedOn w:val="a0"/>
    <w:rsid w:val="00EA52CE"/>
    <w:pPr>
      <w:autoSpaceDE w:val="0"/>
      <w:autoSpaceDN w:val="0"/>
      <w:spacing w:after="0" w:line="320" w:lineRule="exact"/>
      <w:ind w:firstLine="720"/>
      <w:jc w:val="both"/>
    </w:pPr>
    <w:rPr>
      <w:rFonts w:ascii="Times New Roman" w:eastAsia="Times New Roman" w:hAnsi="Times New Roman"/>
      <w:sz w:val="28"/>
      <w:szCs w:val="28"/>
      <w:lang w:eastAsia="ru-RU"/>
    </w:rPr>
  </w:style>
  <w:style w:type="character" w:customStyle="1" w:styleId="FontStyle27">
    <w:name w:val="Font Style27"/>
    <w:rsid w:val="00EA52CE"/>
    <w:rPr>
      <w:rFonts w:ascii="Century Schoolbook" w:hAnsi="Century Schoolbook" w:cs="Century Schoolbook" w:hint="default"/>
      <w:sz w:val="20"/>
      <w:szCs w:val="20"/>
    </w:rPr>
  </w:style>
  <w:style w:type="character" w:customStyle="1" w:styleId="4e">
    <w:name w:val="Основной текст4"/>
    <w:rsid w:val="00EA52CE"/>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BodytextBold">
    <w:name w:val="Body text + Bold"/>
    <w:rsid w:val="00EA52CE"/>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oddtlanswer">
    <w:name w:val="oddtlanswer"/>
    <w:rsid w:val="00EA52CE"/>
  </w:style>
  <w:style w:type="character" w:customStyle="1" w:styleId="FontStyle12">
    <w:name w:val="Font Style12"/>
    <w:rsid w:val="00EA52CE"/>
    <w:rPr>
      <w:rFonts w:ascii="Times New Roman" w:hAnsi="Times New Roman" w:cs="Times New Roman" w:hint="default"/>
      <w:sz w:val="18"/>
      <w:szCs w:val="18"/>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A52CE"/>
    <w:rPr>
      <w:rFonts w:ascii="Courier New" w:eastAsia="Times New Roman" w:hAnsi="Courier New" w:cs="Courier New"/>
      <w:sz w:val="24"/>
      <w:szCs w:val="24"/>
      <w:lang w:val="x-none"/>
    </w:rPr>
  </w:style>
  <w:style w:type="paragraph" w:styleId="affffff8">
    <w:name w:val="Body Text First Indent"/>
    <w:basedOn w:val="afa"/>
    <w:link w:val="affffff9"/>
    <w:uiPriority w:val="99"/>
    <w:semiHidden/>
    <w:unhideWhenUsed/>
    <w:rsid w:val="00EA52CE"/>
    <w:pPr>
      <w:widowControl w:val="0"/>
      <w:autoSpaceDE w:val="0"/>
      <w:autoSpaceDN w:val="0"/>
      <w:adjustRightInd w:val="0"/>
      <w:spacing w:line="240" w:lineRule="auto"/>
      <w:ind w:firstLine="210"/>
    </w:pPr>
    <w:rPr>
      <w:rFonts w:ascii="Times New Roman" w:hAnsi="Times New Roman" w:cs="DejaVu Sans"/>
      <w:kern w:val="1"/>
      <w:sz w:val="24"/>
      <w:szCs w:val="24"/>
      <w:lang w:val="en-US" w:eastAsia="hi-IN" w:bidi="hi-IN"/>
    </w:rPr>
  </w:style>
  <w:style w:type="character" w:customStyle="1" w:styleId="affffff9">
    <w:name w:val="Красная строка Знак"/>
    <w:basedOn w:val="afb"/>
    <w:link w:val="affffff8"/>
    <w:uiPriority w:val="99"/>
    <w:semiHidden/>
    <w:rsid w:val="00EA52CE"/>
    <w:rPr>
      <w:rFonts w:ascii="Times New Roman" w:eastAsia="Times New Roman" w:hAnsi="Times New Roman" w:cs="DejaVu Sans"/>
      <w:kern w:val="1"/>
      <w:sz w:val="24"/>
      <w:szCs w:val="24"/>
      <w:lang w:val="en-US" w:eastAsia="hi-IN" w:bidi="hi-IN"/>
    </w:rPr>
  </w:style>
  <w:style w:type="paragraph" w:customStyle="1" w:styleId="u-2-msonormal">
    <w:name w:val="u-2-msonormal"/>
    <w:basedOn w:val="a0"/>
    <w:rsid w:val="00EA52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g-header-from">
    <w:name w:val="msg-header-from"/>
    <w:basedOn w:val="a0"/>
    <w:rsid w:val="00EA52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0"/>
    <w:rsid w:val="00EA52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1">
    <w:name w:val="Основной текст с отступом 31"/>
    <w:basedOn w:val="a0"/>
    <w:rsid w:val="00EA52CE"/>
    <w:pPr>
      <w:spacing w:after="0" w:line="240" w:lineRule="auto"/>
      <w:ind w:firstLine="709"/>
      <w:jc w:val="both"/>
    </w:pPr>
    <w:rPr>
      <w:rFonts w:ascii="Times New Roman" w:eastAsia="Times New Roman" w:hAnsi="Times New Roman"/>
      <w:sz w:val="28"/>
      <w:szCs w:val="20"/>
      <w:lang w:eastAsia="ru-RU"/>
    </w:rPr>
  </w:style>
  <w:style w:type="paragraph" w:customStyle="1" w:styleId="ConsNonformat">
    <w:name w:val="ConsNonformat"/>
    <w:uiPriority w:val="99"/>
    <w:rsid w:val="00EA52CE"/>
    <w:pPr>
      <w:suppressAutoHyphens/>
    </w:pPr>
    <w:rPr>
      <w:rFonts w:ascii="Courier New" w:eastAsia="Arial" w:hAnsi="Courier New"/>
      <w:sz w:val="16"/>
      <w:lang w:eastAsia="ar-SA"/>
    </w:rPr>
  </w:style>
  <w:style w:type="paragraph" w:customStyle="1" w:styleId="FR1">
    <w:name w:val="FR1"/>
    <w:uiPriority w:val="99"/>
    <w:rsid w:val="00EA52CE"/>
    <w:pPr>
      <w:widowControl w:val="0"/>
      <w:autoSpaceDE w:val="0"/>
      <w:autoSpaceDN w:val="0"/>
      <w:adjustRightInd w:val="0"/>
      <w:ind w:left="3560"/>
    </w:pPr>
    <w:rPr>
      <w:rFonts w:ascii="Arial" w:eastAsia="Times New Roman" w:hAnsi="Arial" w:cs="Arial"/>
      <w:sz w:val="40"/>
      <w:szCs w:val="40"/>
    </w:rPr>
  </w:style>
  <w:style w:type="paragraph" w:customStyle="1" w:styleId="affffffa">
    <w:name w:val="Произведения"/>
    <w:basedOn w:val="a0"/>
    <w:uiPriority w:val="99"/>
    <w:rsid w:val="00EA52CE"/>
    <w:pPr>
      <w:tabs>
        <w:tab w:val="left" w:pos="7513"/>
      </w:tabs>
      <w:spacing w:after="0" w:line="240" w:lineRule="auto"/>
      <w:ind w:left="1134" w:right="567"/>
      <w:jc w:val="center"/>
    </w:pPr>
    <w:rPr>
      <w:rFonts w:ascii="Times New Roman" w:eastAsia="Times New Roman" w:hAnsi="Times New Roman"/>
      <w:sz w:val="24"/>
      <w:szCs w:val="20"/>
      <w:lang w:eastAsia="ru-RU"/>
    </w:rPr>
  </w:style>
  <w:style w:type="paragraph" w:customStyle="1" w:styleId="nr0">
    <w:name w:val="nr"/>
    <w:basedOn w:val="a0"/>
    <w:uiPriority w:val="99"/>
    <w:rsid w:val="00EA52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b">
    <w:name w:val="Обычный (Web)"/>
    <w:basedOn w:val="a0"/>
    <w:uiPriority w:val="99"/>
    <w:rsid w:val="00EA52CE"/>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oeeu1">
    <w:name w:val="Noeeu1"/>
    <w:basedOn w:val="a0"/>
    <w:uiPriority w:val="99"/>
    <w:rsid w:val="00EA52CE"/>
    <w:pPr>
      <w:spacing w:after="0" w:line="360" w:lineRule="auto"/>
      <w:ind w:firstLine="720"/>
      <w:jc w:val="both"/>
    </w:pPr>
    <w:rPr>
      <w:rFonts w:ascii="TimesDL" w:eastAsia="Times New Roman" w:hAnsi="TimesDL"/>
      <w:spacing w:val="8"/>
      <w:sz w:val="28"/>
      <w:szCs w:val="20"/>
      <w:lang w:eastAsia="ru-RU"/>
    </w:rPr>
  </w:style>
  <w:style w:type="paragraph" w:customStyle="1" w:styleId="226">
    <w:name w:val="Основной текст с отступом 22"/>
    <w:basedOn w:val="a0"/>
    <w:uiPriority w:val="99"/>
    <w:rsid w:val="00EA52CE"/>
    <w:pPr>
      <w:spacing w:after="0" w:line="360" w:lineRule="auto"/>
      <w:ind w:firstLine="709"/>
      <w:jc w:val="both"/>
    </w:pPr>
    <w:rPr>
      <w:rFonts w:ascii="Times New Roman" w:eastAsia="Times New Roman" w:hAnsi="Times New Roman"/>
      <w:sz w:val="28"/>
      <w:szCs w:val="20"/>
      <w:lang w:eastAsia="ru-RU"/>
    </w:rPr>
  </w:style>
  <w:style w:type="paragraph" w:customStyle="1" w:styleId="FR3">
    <w:name w:val="FR3"/>
    <w:uiPriority w:val="99"/>
    <w:rsid w:val="00EA52CE"/>
    <w:pPr>
      <w:widowControl w:val="0"/>
      <w:spacing w:before="160"/>
    </w:pPr>
    <w:rPr>
      <w:rFonts w:ascii="Arial" w:eastAsia="Times New Roman" w:hAnsi="Arial"/>
      <w:sz w:val="24"/>
    </w:rPr>
  </w:style>
  <w:style w:type="paragraph" w:customStyle="1" w:styleId="affffffb">
    <w:name w:val="абзац"/>
    <w:basedOn w:val="a0"/>
    <w:uiPriority w:val="99"/>
    <w:rsid w:val="00EA52CE"/>
    <w:pPr>
      <w:spacing w:after="0" w:line="240" w:lineRule="auto"/>
      <w:ind w:firstLine="851"/>
      <w:jc w:val="both"/>
    </w:pPr>
    <w:rPr>
      <w:rFonts w:ascii="Times New Roman" w:eastAsia="Times New Roman" w:hAnsi="Times New Roman"/>
      <w:sz w:val="26"/>
      <w:szCs w:val="20"/>
      <w:lang w:eastAsia="ru-RU"/>
    </w:rPr>
  </w:style>
  <w:style w:type="paragraph" w:customStyle="1" w:styleId="affffffc">
    <w:name w:val="Центр"/>
    <w:basedOn w:val="a0"/>
    <w:uiPriority w:val="99"/>
    <w:rsid w:val="00EA52CE"/>
    <w:pPr>
      <w:spacing w:after="0" w:line="240" w:lineRule="auto"/>
      <w:ind w:firstLine="720"/>
      <w:jc w:val="center"/>
    </w:pPr>
    <w:rPr>
      <w:rFonts w:ascii="Times New Roman" w:eastAsia="Times New Roman" w:hAnsi="Times New Roman"/>
      <w:b/>
      <w:sz w:val="32"/>
      <w:szCs w:val="20"/>
      <w:lang w:eastAsia="ru-RU"/>
    </w:rPr>
  </w:style>
  <w:style w:type="paragraph" w:customStyle="1" w:styleId="312">
    <w:name w:val="Основной текст 31"/>
    <w:basedOn w:val="13"/>
    <w:rsid w:val="00EA52CE"/>
    <w:pPr>
      <w:jc w:val="both"/>
    </w:pPr>
    <w:rPr>
      <w:rFonts w:eastAsia="Times New Roman"/>
      <w:color w:val="auto"/>
    </w:rPr>
  </w:style>
  <w:style w:type="character" w:customStyle="1" w:styleId="217">
    <w:name w:val="Основной текст с отступом 2 Знак1"/>
    <w:uiPriority w:val="99"/>
    <w:semiHidden/>
    <w:rsid w:val="00EA52CE"/>
    <w:rPr>
      <w:rFonts w:ascii="Times New Roman" w:eastAsia="Times New Roman" w:hAnsi="Times New Roman" w:cs="Times New Roman" w:hint="default"/>
      <w:sz w:val="24"/>
      <w:szCs w:val="24"/>
      <w:lang w:val="en-US"/>
    </w:rPr>
  </w:style>
  <w:style w:type="character" w:customStyle="1" w:styleId="hl">
    <w:name w:val="hl"/>
    <w:rsid w:val="00EA52CE"/>
  </w:style>
  <w:style w:type="table" w:customStyle="1" w:styleId="2ff5">
    <w:name w:val="Сетка таблицы2"/>
    <w:basedOn w:val="a2"/>
    <w:next w:val="a4"/>
    <w:uiPriority w:val="59"/>
    <w:rsid w:val="00EA52C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8z0">
    <w:name w:val="WW8Num8z0"/>
    <w:rsid w:val="00EA52CE"/>
    <w:rPr>
      <w:rFonts w:ascii="Symbol" w:hAnsi="Symbol"/>
    </w:rPr>
  </w:style>
  <w:style w:type="character" w:customStyle="1" w:styleId="WW8Num10z0">
    <w:name w:val="WW8Num10z0"/>
    <w:rsid w:val="00EA52CE"/>
    <w:rPr>
      <w:rFonts w:ascii="Symbol" w:hAnsi="Symbol" w:cs="Times New Roman"/>
    </w:rPr>
  </w:style>
  <w:style w:type="character" w:customStyle="1" w:styleId="WW8Num2z0">
    <w:name w:val="WW8Num2z0"/>
    <w:rsid w:val="00EA52CE"/>
    <w:rPr>
      <w:rFonts w:ascii="Symbol" w:hAnsi="Symbol" w:cs="OpenSymbol"/>
    </w:rPr>
  </w:style>
  <w:style w:type="character" w:customStyle="1" w:styleId="WW8Num1z0">
    <w:name w:val="WW8Num1z0"/>
    <w:rsid w:val="00EA52CE"/>
    <w:rPr>
      <w:rFonts w:ascii="Symbol" w:hAnsi="Symbol" w:cs="OpenSymbol"/>
    </w:rPr>
  </w:style>
  <w:style w:type="character" w:customStyle="1" w:styleId="affffffd">
    <w:name w:val="Маркеры списка"/>
    <w:rsid w:val="00EA52CE"/>
    <w:rPr>
      <w:rFonts w:ascii="OpenSymbol" w:eastAsia="OpenSymbol" w:hAnsi="OpenSymbol" w:cs="OpenSymbol"/>
    </w:rPr>
  </w:style>
  <w:style w:type="paragraph" w:customStyle="1" w:styleId="1ff5">
    <w:name w:val="Обычный (веб)1"/>
    <w:basedOn w:val="a0"/>
    <w:rsid w:val="00EA52CE"/>
    <w:pPr>
      <w:suppressAutoHyphens/>
    </w:pPr>
    <w:rPr>
      <w:rFonts w:eastAsia="Andale Sans UI" w:cs="MS Mincho"/>
      <w:kern w:val="1"/>
      <w:lang w:eastAsia="ar-SA"/>
    </w:rPr>
  </w:style>
  <w:style w:type="character" w:customStyle="1" w:styleId="WW8Num3z0">
    <w:name w:val="WW8Num3z0"/>
    <w:rsid w:val="00EA52CE"/>
    <w:rPr>
      <w:rFonts w:ascii="Symbol" w:hAnsi="Symbol"/>
    </w:rPr>
  </w:style>
  <w:style w:type="character" w:customStyle="1" w:styleId="WW8Num6z0">
    <w:name w:val="WW8Num6z0"/>
    <w:rsid w:val="00EA52CE"/>
    <w:rPr>
      <w:rFonts w:ascii="Symbol" w:hAnsi="Symbol"/>
    </w:rPr>
  </w:style>
  <w:style w:type="character" w:customStyle="1" w:styleId="WW8Num7z0">
    <w:name w:val="WW8Num7z0"/>
    <w:rsid w:val="00EA52CE"/>
    <w:rPr>
      <w:rFonts w:ascii="Symbol" w:hAnsi="Symbol"/>
    </w:rPr>
  </w:style>
  <w:style w:type="character" w:customStyle="1" w:styleId="WW8Num9z0">
    <w:name w:val="WW8Num9z0"/>
    <w:rsid w:val="00EA52CE"/>
    <w:rPr>
      <w:rFonts w:ascii="Times New Roman" w:eastAsia="Times New Roman" w:hAnsi="Times New Roman" w:cs="Times New Roman"/>
    </w:rPr>
  </w:style>
  <w:style w:type="character" w:customStyle="1" w:styleId="WW8Num11z0">
    <w:name w:val="WW8Num11z0"/>
    <w:rsid w:val="00EA52CE"/>
    <w:rPr>
      <w:rFonts w:ascii="Symbol" w:hAnsi="Symbol"/>
    </w:rPr>
  </w:style>
  <w:style w:type="character" w:customStyle="1" w:styleId="WW8Num12z0">
    <w:name w:val="WW8Num12z0"/>
    <w:rsid w:val="00EA52CE"/>
    <w:rPr>
      <w:rFonts w:ascii="Symbol" w:hAnsi="Symbol"/>
    </w:rPr>
  </w:style>
  <w:style w:type="character" w:customStyle="1" w:styleId="WW8Num13z0">
    <w:name w:val="WW8Num13z0"/>
    <w:rsid w:val="00EA52CE"/>
    <w:rPr>
      <w:rFonts w:ascii="Symbol" w:hAnsi="Symbol"/>
    </w:rPr>
  </w:style>
  <w:style w:type="character" w:customStyle="1" w:styleId="WW8Num13z1">
    <w:name w:val="WW8Num13z1"/>
    <w:rsid w:val="00EA52CE"/>
    <w:rPr>
      <w:rFonts w:ascii="Courier New" w:hAnsi="Courier New" w:cs="Courier New"/>
    </w:rPr>
  </w:style>
  <w:style w:type="character" w:customStyle="1" w:styleId="WW8Num13z2">
    <w:name w:val="WW8Num13z2"/>
    <w:rsid w:val="00EA52CE"/>
    <w:rPr>
      <w:rFonts w:ascii="Wingdings" w:hAnsi="Wingdings"/>
    </w:rPr>
  </w:style>
  <w:style w:type="character" w:customStyle="1" w:styleId="WW8Num13z3">
    <w:name w:val="WW8Num13z3"/>
    <w:rsid w:val="00EA52CE"/>
    <w:rPr>
      <w:rFonts w:ascii="Symbol" w:hAnsi="Symbol"/>
    </w:rPr>
  </w:style>
  <w:style w:type="character" w:customStyle="1" w:styleId="WW8Num4z0">
    <w:name w:val="WW8Num4z0"/>
    <w:rsid w:val="00EA52CE"/>
    <w:rPr>
      <w:rFonts w:ascii="Symbol" w:hAnsi="Symbol"/>
    </w:rPr>
  </w:style>
  <w:style w:type="character" w:customStyle="1" w:styleId="WW8Num5z0">
    <w:name w:val="WW8Num5z0"/>
    <w:rsid w:val="00EA52CE"/>
    <w:rPr>
      <w:rFonts w:ascii="Symbol" w:hAnsi="Symbol"/>
    </w:rPr>
  </w:style>
  <w:style w:type="character" w:customStyle="1" w:styleId="WW8Num14z0">
    <w:name w:val="WW8Num14z0"/>
    <w:rsid w:val="00EA52CE"/>
    <w:rPr>
      <w:rFonts w:ascii="Symbol" w:hAnsi="Symbol"/>
    </w:rPr>
  </w:style>
  <w:style w:type="character" w:customStyle="1" w:styleId="WW8Num18z0">
    <w:name w:val="WW8Num18z0"/>
    <w:rsid w:val="00EA52CE"/>
    <w:rPr>
      <w:rFonts w:ascii="Symbol" w:hAnsi="Symbol"/>
    </w:rPr>
  </w:style>
  <w:style w:type="character" w:customStyle="1" w:styleId="WW8Num19z0">
    <w:name w:val="WW8Num19z0"/>
    <w:rsid w:val="00EA52CE"/>
    <w:rPr>
      <w:rFonts w:ascii="Symbol" w:hAnsi="Symbol"/>
    </w:rPr>
  </w:style>
  <w:style w:type="character" w:customStyle="1" w:styleId="WW8Num20z0">
    <w:name w:val="WW8Num20z0"/>
    <w:rsid w:val="00EA52CE"/>
    <w:rPr>
      <w:rFonts w:ascii="Times New Roman" w:eastAsia="Times New Roman" w:hAnsi="Times New Roman" w:cs="Times New Roman"/>
    </w:rPr>
  </w:style>
  <w:style w:type="character" w:customStyle="1" w:styleId="WW8Num15z0">
    <w:name w:val="WW8Num15z0"/>
    <w:rsid w:val="00EA52CE"/>
    <w:rPr>
      <w:rFonts w:ascii="Symbol" w:hAnsi="Symbol" w:cs="OpenSymbol"/>
    </w:rPr>
  </w:style>
  <w:style w:type="character" w:customStyle="1" w:styleId="WW8Num16z0">
    <w:name w:val="WW8Num16z0"/>
    <w:rsid w:val="00EA52CE"/>
    <w:rPr>
      <w:rFonts w:ascii="Symbol" w:hAnsi="Symbol"/>
    </w:rPr>
  </w:style>
  <w:style w:type="character" w:customStyle="1" w:styleId="WW8Num1z1">
    <w:name w:val="WW8Num1z1"/>
    <w:rsid w:val="00EA52CE"/>
    <w:rPr>
      <w:rFonts w:ascii="Symbol" w:hAnsi="Symbol"/>
    </w:rPr>
  </w:style>
  <w:style w:type="character" w:customStyle="1" w:styleId="WW8Num3z1">
    <w:name w:val="WW8Num3z1"/>
    <w:rsid w:val="00EA52CE"/>
    <w:rPr>
      <w:rFonts w:ascii="Courier New" w:hAnsi="Courier New" w:cs="Courier New"/>
    </w:rPr>
  </w:style>
  <w:style w:type="character" w:customStyle="1" w:styleId="WW8Num3z2">
    <w:name w:val="WW8Num3z2"/>
    <w:rsid w:val="00EA52CE"/>
    <w:rPr>
      <w:rFonts w:ascii="Wingdings" w:hAnsi="Wingdings"/>
    </w:rPr>
  </w:style>
  <w:style w:type="character" w:customStyle="1" w:styleId="WW8Num5z1">
    <w:name w:val="WW8Num5z1"/>
    <w:rsid w:val="00EA52CE"/>
    <w:rPr>
      <w:rFonts w:ascii="Courier New" w:hAnsi="Courier New" w:cs="Courier New"/>
    </w:rPr>
  </w:style>
  <w:style w:type="character" w:customStyle="1" w:styleId="WW8Num5z2">
    <w:name w:val="WW8Num5z2"/>
    <w:rsid w:val="00EA52CE"/>
    <w:rPr>
      <w:rFonts w:ascii="Wingdings" w:hAnsi="Wingdings"/>
    </w:rPr>
  </w:style>
  <w:style w:type="character" w:customStyle="1" w:styleId="WW8Num6z1">
    <w:name w:val="WW8Num6z1"/>
    <w:rsid w:val="00EA52CE"/>
    <w:rPr>
      <w:rFonts w:ascii="Courier New" w:hAnsi="Courier New" w:cs="Courier New"/>
    </w:rPr>
  </w:style>
  <w:style w:type="character" w:customStyle="1" w:styleId="WW8Num6z2">
    <w:name w:val="WW8Num6z2"/>
    <w:rsid w:val="00EA52CE"/>
    <w:rPr>
      <w:rFonts w:ascii="Wingdings" w:hAnsi="Wingdings"/>
    </w:rPr>
  </w:style>
  <w:style w:type="character" w:customStyle="1" w:styleId="WW8Num7z1">
    <w:name w:val="WW8Num7z1"/>
    <w:rsid w:val="00EA52CE"/>
    <w:rPr>
      <w:rFonts w:ascii="Courier New" w:hAnsi="Courier New" w:cs="Courier New"/>
    </w:rPr>
  </w:style>
  <w:style w:type="character" w:customStyle="1" w:styleId="WW8Num7z2">
    <w:name w:val="WW8Num7z2"/>
    <w:rsid w:val="00EA52CE"/>
    <w:rPr>
      <w:rFonts w:ascii="Wingdings" w:hAnsi="Wingdings"/>
    </w:rPr>
  </w:style>
  <w:style w:type="character" w:customStyle="1" w:styleId="WW8Num8z4">
    <w:name w:val="WW8Num8z4"/>
    <w:rsid w:val="00EA52CE"/>
    <w:rPr>
      <w:rFonts w:ascii="Courier New" w:hAnsi="Courier New" w:cs="Courier New"/>
    </w:rPr>
  </w:style>
  <w:style w:type="character" w:customStyle="1" w:styleId="WW8Num8z5">
    <w:name w:val="WW8Num8z5"/>
    <w:rsid w:val="00EA52CE"/>
    <w:rPr>
      <w:rFonts w:ascii="Wingdings" w:hAnsi="Wingdings"/>
    </w:rPr>
  </w:style>
  <w:style w:type="character" w:customStyle="1" w:styleId="WW8Num12z1">
    <w:name w:val="WW8Num12z1"/>
    <w:rsid w:val="00EA52CE"/>
    <w:rPr>
      <w:rFonts w:ascii="Courier New" w:hAnsi="Courier New" w:cs="Courier New"/>
    </w:rPr>
  </w:style>
  <w:style w:type="character" w:customStyle="1" w:styleId="WW8Num12z2">
    <w:name w:val="WW8Num12z2"/>
    <w:rsid w:val="00EA52CE"/>
    <w:rPr>
      <w:rFonts w:ascii="Wingdings" w:hAnsi="Wingdings"/>
    </w:rPr>
  </w:style>
  <w:style w:type="character" w:customStyle="1" w:styleId="WW8Num16z1">
    <w:name w:val="WW8Num16z1"/>
    <w:rsid w:val="00EA52CE"/>
    <w:rPr>
      <w:rFonts w:ascii="Courier New" w:hAnsi="Courier New" w:cs="Courier New"/>
    </w:rPr>
  </w:style>
  <w:style w:type="character" w:customStyle="1" w:styleId="WW8Num16z2">
    <w:name w:val="WW8Num16z2"/>
    <w:rsid w:val="00EA52CE"/>
    <w:rPr>
      <w:rFonts w:ascii="Wingdings" w:hAnsi="Wingdings"/>
    </w:rPr>
  </w:style>
  <w:style w:type="character" w:customStyle="1" w:styleId="WW8Num17z0">
    <w:name w:val="WW8Num17z0"/>
    <w:rsid w:val="00EA52CE"/>
    <w:rPr>
      <w:rFonts w:ascii="Symbol" w:eastAsia="Times New Roman" w:hAnsi="Symbol" w:cs="Times New Roman"/>
    </w:rPr>
  </w:style>
  <w:style w:type="character" w:customStyle="1" w:styleId="WW8Num19z1">
    <w:name w:val="WW8Num19z1"/>
    <w:rsid w:val="00EA52CE"/>
    <w:rPr>
      <w:rFonts w:ascii="Courier New" w:hAnsi="Courier New" w:cs="Courier New"/>
    </w:rPr>
  </w:style>
  <w:style w:type="character" w:customStyle="1" w:styleId="WW8Num19z2">
    <w:name w:val="WW8Num19z2"/>
    <w:rsid w:val="00EA52CE"/>
    <w:rPr>
      <w:rFonts w:ascii="Wingdings" w:hAnsi="Wingdings"/>
    </w:rPr>
  </w:style>
  <w:style w:type="character" w:customStyle="1" w:styleId="WW8Num21z0">
    <w:name w:val="WW8Num21z0"/>
    <w:rsid w:val="00EA52CE"/>
    <w:rPr>
      <w:rFonts w:ascii="Symbol" w:hAnsi="Symbol"/>
    </w:rPr>
  </w:style>
  <w:style w:type="character" w:customStyle="1" w:styleId="WW8Num21z1">
    <w:name w:val="WW8Num21z1"/>
    <w:rsid w:val="00EA52CE"/>
    <w:rPr>
      <w:rFonts w:ascii="Courier New" w:hAnsi="Courier New" w:cs="Courier New"/>
    </w:rPr>
  </w:style>
  <w:style w:type="character" w:customStyle="1" w:styleId="WW8Num21z2">
    <w:name w:val="WW8Num21z2"/>
    <w:rsid w:val="00EA52CE"/>
    <w:rPr>
      <w:rFonts w:ascii="Wingdings" w:hAnsi="Wingdings"/>
    </w:rPr>
  </w:style>
  <w:style w:type="character" w:customStyle="1" w:styleId="173">
    <w:name w:val="Знак Знак17"/>
    <w:rsid w:val="00EA52CE"/>
    <w:rPr>
      <w:rFonts w:ascii="Arial" w:hAnsi="Arial" w:cs="Arial"/>
      <w:b/>
      <w:bCs/>
      <w:i/>
      <w:iCs/>
      <w:sz w:val="28"/>
      <w:szCs w:val="28"/>
      <w:lang w:val="ru-RU" w:eastAsia="ar-SA" w:bidi="ar-SA"/>
    </w:rPr>
  </w:style>
  <w:style w:type="character" w:customStyle="1" w:styleId="98">
    <w:name w:val="Знак Знак9"/>
    <w:rsid w:val="00EA52CE"/>
    <w:rPr>
      <w:b/>
      <w:sz w:val="28"/>
      <w:lang w:val="ru-RU" w:eastAsia="ar-SA" w:bidi="ar-SA"/>
    </w:rPr>
  </w:style>
  <w:style w:type="character" w:customStyle="1" w:styleId="WW8Num38z0">
    <w:name w:val="WW8Num38z0"/>
    <w:rsid w:val="00EA52CE"/>
    <w:rPr>
      <w:rFonts w:ascii="Symbol" w:hAnsi="Symbol" w:cs="OpenSymbol"/>
    </w:rPr>
  </w:style>
  <w:style w:type="character" w:customStyle="1" w:styleId="WW8Num36z0">
    <w:name w:val="WW8Num36z0"/>
    <w:rsid w:val="00EA52CE"/>
    <w:rPr>
      <w:rFonts w:ascii="Symbol" w:hAnsi="Symbol" w:cs="OpenSymbol"/>
    </w:rPr>
  </w:style>
  <w:style w:type="character" w:customStyle="1" w:styleId="WW8Num42z0">
    <w:name w:val="WW8Num42z0"/>
    <w:rsid w:val="00EA52CE"/>
    <w:rPr>
      <w:rFonts w:ascii="Symbol" w:hAnsi="Symbol"/>
      <w:sz w:val="20"/>
    </w:rPr>
  </w:style>
  <w:style w:type="paragraph" w:customStyle="1" w:styleId="1ff6">
    <w:name w:val="Название объекта1"/>
    <w:basedOn w:val="a0"/>
    <w:next w:val="a0"/>
    <w:rsid w:val="00EA52CE"/>
    <w:pPr>
      <w:suppressAutoHyphens/>
      <w:spacing w:after="0" w:line="240" w:lineRule="auto"/>
      <w:jc w:val="center"/>
    </w:pPr>
    <w:rPr>
      <w:rFonts w:ascii="Times New Roman" w:eastAsia="Times New Roman" w:hAnsi="Times New Roman"/>
      <w:b/>
      <w:bCs/>
      <w:color w:val="000080"/>
      <w:sz w:val="24"/>
      <w:szCs w:val="24"/>
      <w:lang w:eastAsia="ar-SA"/>
    </w:rPr>
  </w:style>
  <w:style w:type="paragraph" w:customStyle="1" w:styleId="1ff7">
    <w:name w:val="Знак1"/>
    <w:basedOn w:val="a0"/>
    <w:rsid w:val="00EA52CE"/>
    <w:pPr>
      <w:suppressAutoHyphens/>
      <w:spacing w:after="160" w:line="240" w:lineRule="exact"/>
    </w:pPr>
    <w:rPr>
      <w:rFonts w:ascii="Verdana" w:eastAsia="Times New Roman" w:hAnsi="Verdana" w:cs="Verdana"/>
      <w:sz w:val="20"/>
      <w:szCs w:val="20"/>
      <w:lang w:val="en-US" w:eastAsia="ar-SA"/>
    </w:rPr>
  </w:style>
  <w:style w:type="paragraph" w:customStyle="1" w:styleId="affffffe">
    <w:name w:val="Содержимое врезки"/>
    <w:basedOn w:val="afa"/>
    <w:rsid w:val="00EA52CE"/>
    <w:pPr>
      <w:suppressAutoHyphens/>
      <w:spacing w:line="240" w:lineRule="auto"/>
    </w:pPr>
    <w:rPr>
      <w:rFonts w:ascii="Times New Roman" w:hAnsi="Times New Roman"/>
      <w:sz w:val="24"/>
      <w:szCs w:val="24"/>
      <w:lang w:eastAsia="ar-SA"/>
    </w:rPr>
  </w:style>
  <w:style w:type="character" w:customStyle="1" w:styleId="4f">
    <w:name w:val="Подпись к таблице4"/>
    <w:rsid w:val="00EA52CE"/>
    <w:rPr>
      <w:rFonts w:ascii="Times New Roman" w:hAnsi="Times New Roman" w:cs="Times New Roman"/>
      <w:b/>
      <w:bCs/>
      <w:spacing w:val="0"/>
      <w:sz w:val="20"/>
      <w:szCs w:val="20"/>
      <w:lang w:bidi="ar-SA"/>
    </w:rPr>
  </w:style>
  <w:style w:type="character" w:customStyle="1" w:styleId="3f7">
    <w:name w:val="Подпись к таблице3"/>
    <w:rsid w:val="00EA52CE"/>
    <w:rPr>
      <w:rFonts w:ascii="Times New Roman" w:hAnsi="Times New Roman" w:cs="Times New Roman"/>
      <w:b/>
      <w:bCs/>
      <w:noProof/>
      <w:spacing w:val="0"/>
      <w:sz w:val="20"/>
      <w:szCs w:val="20"/>
      <w:lang w:bidi="ar-SA"/>
    </w:rPr>
  </w:style>
  <w:style w:type="character" w:customStyle="1" w:styleId="201">
    <w:name w:val="Основной текст (20)_"/>
    <w:link w:val="2010"/>
    <w:rsid w:val="00EA52CE"/>
    <w:rPr>
      <w:b/>
      <w:bCs/>
      <w:sz w:val="25"/>
      <w:szCs w:val="25"/>
      <w:shd w:val="clear" w:color="auto" w:fill="FFFFFF"/>
    </w:rPr>
  </w:style>
  <w:style w:type="character" w:customStyle="1" w:styleId="202">
    <w:name w:val="Основной текст (20)2"/>
    <w:rsid w:val="00EA52CE"/>
    <w:rPr>
      <w:b/>
      <w:bCs/>
      <w:noProof/>
      <w:sz w:val="25"/>
      <w:szCs w:val="25"/>
      <w:shd w:val="clear" w:color="auto" w:fill="FFFFFF"/>
    </w:rPr>
  </w:style>
  <w:style w:type="paragraph" w:customStyle="1" w:styleId="2010">
    <w:name w:val="Основной текст (20)1"/>
    <w:basedOn w:val="a0"/>
    <w:link w:val="201"/>
    <w:rsid w:val="00EA52CE"/>
    <w:pPr>
      <w:shd w:val="clear" w:color="auto" w:fill="FFFFFF"/>
      <w:spacing w:after="60" w:line="283" w:lineRule="exact"/>
    </w:pPr>
    <w:rPr>
      <w:b/>
      <w:bCs/>
      <w:sz w:val="25"/>
      <w:szCs w:val="25"/>
      <w:lang w:eastAsia="ru-RU"/>
    </w:rPr>
  </w:style>
  <w:style w:type="paragraph" w:customStyle="1" w:styleId="2ff6">
    <w:name w:val="Текст2"/>
    <w:basedOn w:val="a0"/>
    <w:rsid w:val="00EA52CE"/>
    <w:pPr>
      <w:suppressAutoHyphens/>
      <w:spacing w:after="0" w:line="240" w:lineRule="auto"/>
    </w:pPr>
    <w:rPr>
      <w:rFonts w:ascii="Courier New" w:eastAsia="Times New Roman" w:hAnsi="Courier New" w:cs="Courier New"/>
      <w:sz w:val="20"/>
      <w:szCs w:val="20"/>
      <w:lang w:eastAsia="zh-CN"/>
    </w:rPr>
  </w:style>
  <w:style w:type="paragraph" w:customStyle="1" w:styleId="2ff7">
    <w:name w:val="Обычный (веб)2"/>
    <w:basedOn w:val="a0"/>
    <w:rsid w:val="00EA52CE"/>
    <w:pPr>
      <w:suppressAutoHyphens/>
    </w:pPr>
    <w:rPr>
      <w:rFonts w:eastAsia="DejaVu Sans" w:cs="font290"/>
      <w:kern w:val="1"/>
      <w:lang w:eastAsia="ar-SA"/>
    </w:rPr>
  </w:style>
  <w:style w:type="paragraph" w:customStyle="1" w:styleId="LTGliederung1">
    <w:name w:val="???????~LT~Gliederung 1"/>
    <w:rsid w:val="00EA52CE"/>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DejaVu Sans Condensed" w:eastAsia="DejaVu Sans Condensed" w:hAnsi="DejaVu Sans Condensed" w:cs="DejaVu Sans Condensed"/>
      <w:color w:val="000000"/>
      <w:sz w:val="64"/>
      <w:szCs w:val="64"/>
      <w:lang w:eastAsia="hi-IN" w:bidi="hi-IN"/>
    </w:rPr>
  </w:style>
  <w:style w:type="paragraph" w:customStyle="1" w:styleId="ConsPlusCell">
    <w:name w:val="ConsPlusCell"/>
    <w:uiPriority w:val="99"/>
    <w:rsid w:val="00EA52CE"/>
    <w:pPr>
      <w:widowControl w:val="0"/>
      <w:autoSpaceDE w:val="0"/>
      <w:autoSpaceDN w:val="0"/>
      <w:adjustRightInd w:val="0"/>
      <w:ind w:firstLine="284"/>
      <w:jc w:val="both"/>
    </w:pPr>
    <w:rPr>
      <w:rFonts w:ascii="Arial" w:eastAsia="Times New Roman" w:hAnsi="Arial" w:cs="Arial"/>
    </w:rPr>
  </w:style>
  <w:style w:type="table" w:customStyle="1" w:styleId="3f8">
    <w:name w:val="Сетка таблицы3"/>
    <w:basedOn w:val="a2"/>
    <w:next w:val="a4"/>
    <w:uiPriority w:val="59"/>
    <w:rsid w:val="00182D4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920205">
      <w:bodyDiv w:val="1"/>
      <w:marLeft w:val="0"/>
      <w:marRight w:val="0"/>
      <w:marTop w:val="0"/>
      <w:marBottom w:val="0"/>
      <w:divBdr>
        <w:top w:val="none" w:sz="0" w:space="0" w:color="auto"/>
        <w:left w:val="none" w:sz="0" w:space="0" w:color="auto"/>
        <w:bottom w:val="none" w:sz="0" w:space="0" w:color="auto"/>
        <w:right w:val="none" w:sz="0" w:space="0" w:color="auto"/>
      </w:divBdr>
    </w:div>
    <w:div w:id="1797484192">
      <w:bodyDiv w:val="1"/>
      <w:marLeft w:val="0"/>
      <w:marRight w:val="0"/>
      <w:marTop w:val="0"/>
      <w:marBottom w:val="0"/>
      <w:divBdr>
        <w:top w:val="none" w:sz="0" w:space="0" w:color="auto"/>
        <w:left w:val="none" w:sz="0" w:space="0" w:color="auto"/>
        <w:bottom w:val="none" w:sz="0" w:space="0" w:color="auto"/>
        <w:right w:val="none" w:sz="0" w:space="0" w:color="auto"/>
      </w:divBdr>
    </w:div>
    <w:div w:id="1807354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footer" Target="footer1.xml"/><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oleObject" Target="embeddings/oleObject17.bin"/><Relationship Id="rId47"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5.png"/><Relationship Id="rId46" Type="http://schemas.openxmlformats.org/officeDocument/2006/relationships/hyperlink" Target="http://www.consultant.ru/document/cons_doc_LAW_99661/?dst=100004"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9.bin"/><Relationship Id="rId41"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9.wmf"/><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oleObject" Target="embeddings/oleObject15.bin"/><Relationship Id="rId45" Type="http://schemas.openxmlformats.org/officeDocument/2006/relationships/oleObject" Target="embeddings/oleObject20.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4.wmf"/><Relationship Id="rId49"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0.bin"/><Relationship Id="rId44" Type="http://schemas.openxmlformats.org/officeDocument/2006/relationships/oleObject" Target="embeddings/oleObject19.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image" Target="media/image10.jpeg"/><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8.bin"/><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8F977-CF1F-4D66-85B1-6A0DF0410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1</Pages>
  <Words>104804</Words>
  <Characters>597383</Characters>
  <Application>Microsoft Office Word</Application>
  <DocSecurity>0</DocSecurity>
  <Lines>4978</Lines>
  <Paragraphs>1401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700786</CharactersWithSpaces>
  <SharedDoc>false</SharedDoc>
  <HLinks>
    <vt:vector size="6" baseType="variant">
      <vt:variant>
        <vt:i4>4325438</vt:i4>
      </vt:variant>
      <vt:variant>
        <vt:i4>396</vt:i4>
      </vt:variant>
      <vt:variant>
        <vt:i4>0</vt:i4>
      </vt:variant>
      <vt:variant>
        <vt:i4>5</vt:i4>
      </vt:variant>
      <vt:variant>
        <vt:lpwstr>http://www.consultant.ru/document/cons_doc_LAW_99661/?dst=100004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Вачкова Светлана Николаевна</dc:creator>
  <cp:lastModifiedBy>елена</cp:lastModifiedBy>
  <cp:revision>52</cp:revision>
  <cp:lastPrinted>2015-11-03T12:12:00Z</cp:lastPrinted>
  <dcterms:created xsi:type="dcterms:W3CDTF">2015-06-19T14:13:00Z</dcterms:created>
  <dcterms:modified xsi:type="dcterms:W3CDTF">2015-11-04T17:40:00Z</dcterms:modified>
</cp:coreProperties>
</file>