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10702" w:type="dxa"/>
        <w:tblInd w:w="-529" w:type="dxa"/>
        <w:tblLayout w:type="fixed"/>
        <w:tblLook w:val="0000" w:firstRow="0" w:lastRow="0" w:firstColumn="0" w:lastColumn="0" w:noHBand="0" w:noVBand="0"/>
      </w:tblPr>
      <w:tblGrid>
        <w:gridCol w:w="3402"/>
        <w:gridCol w:w="3437"/>
        <w:gridCol w:w="3863"/>
      </w:tblGrid>
      <w:tr w:rsidR="00FC3E59" w:rsidTr="00533B45">
        <w:tc>
          <w:tcPr>
            <w:tcW w:w="3402" w:type="dxa"/>
            <w:tcBorders>
              <w:top w:val="single" w:sz="4" w:space="0" w:color="000000"/>
              <w:left w:val="single" w:sz="4" w:space="0" w:color="000000"/>
              <w:bottom w:val="single" w:sz="4" w:space="0" w:color="000000"/>
            </w:tcBorders>
          </w:tcPr>
          <w:p w:rsidR="00FC3E59" w:rsidRDefault="001775F6">
            <w:pPr>
              <w:snapToGrid w:val="0"/>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Рассмотрена</w:t>
            </w:r>
          </w:p>
          <w:p w:rsidR="00FC3E59" w:rsidRPr="00533B45" w:rsidRDefault="00FC3E59">
            <w:pPr>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 xml:space="preserve">на </w:t>
            </w:r>
            <w:r w:rsidR="00533B45">
              <w:rPr>
                <w:rFonts w:ascii="Times New Roman" w:eastAsia="Times New Roman" w:hAnsi="Times New Roman"/>
                <w:bCs/>
                <w:iCs/>
                <w:sz w:val="24"/>
                <w:szCs w:val="24"/>
              </w:rPr>
              <w:t xml:space="preserve"> заседании </w:t>
            </w:r>
            <w:r>
              <w:rPr>
                <w:rFonts w:ascii="Times New Roman" w:eastAsia="Times New Roman" w:hAnsi="Times New Roman"/>
                <w:bCs/>
                <w:iCs/>
                <w:sz w:val="24"/>
                <w:szCs w:val="24"/>
              </w:rPr>
              <w:t>педагогическо</w:t>
            </w:r>
            <w:r w:rsidR="00533B45">
              <w:rPr>
                <w:rFonts w:ascii="Times New Roman" w:eastAsia="Times New Roman" w:hAnsi="Times New Roman"/>
                <w:bCs/>
                <w:iCs/>
                <w:sz w:val="24"/>
                <w:szCs w:val="24"/>
              </w:rPr>
              <w:t xml:space="preserve">го совета  </w:t>
            </w:r>
            <w:r w:rsidR="00CE7FBC">
              <w:rPr>
                <w:rFonts w:ascii="Times New Roman" w:eastAsia="Times New Roman" w:hAnsi="Times New Roman"/>
                <w:bCs/>
                <w:iCs/>
                <w:sz w:val="24"/>
                <w:szCs w:val="24"/>
              </w:rPr>
              <w:t>МБОУ «Айдарская средняя общеобразовательная школа им. Б. Г. Кандыбина»</w:t>
            </w:r>
            <w:r w:rsidR="00506484">
              <w:rPr>
                <w:rFonts w:ascii="Times New Roman" w:eastAsia="Times New Roman" w:hAnsi="Times New Roman"/>
                <w:bCs/>
                <w:iCs/>
                <w:sz w:val="24"/>
                <w:szCs w:val="24"/>
              </w:rPr>
              <w:t xml:space="preserve"> </w:t>
            </w:r>
            <w:r>
              <w:rPr>
                <w:rFonts w:ascii="Times New Roman" w:eastAsia="Times New Roman" w:hAnsi="Times New Roman"/>
                <w:sz w:val="24"/>
                <w:szCs w:val="24"/>
              </w:rPr>
              <w:t>протокол</w:t>
            </w:r>
          </w:p>
          <w:p w:rsidR="00FC3E59" w:rsidRDefault="00BA45B7" w:rsidP="00B73DB9">
            <w:pPr>
              <w:rPr>
                <w:rFonts w:ascii="Times New Roman" w:eastAsia="Times New Roman" w:hAnsi="Times New Roman"/>
                <w:sz w:val="24"/>
                <w:szCs w:val="24"/>
              </w:rPr>
            </w:pPr>
            <w:r>
              <w:rPr>
                <w:rFonts w:ascii="Times New Roman" w:eastAsia="Times New Roman" w:hAnsi="Times New Roman"/>
                <w:sz w:val="24"/>
                <w:szCs w:val="24"/>
              </w:rPr>
              <w:t>от 28</w:t>
            </w:r>
            <w:r w:rsidR="00FC3E59">
              <w:rPr>
                <w:rFonts w:ascii="Times New Roman" w:eastAsia="Times New Roman" w:hAnsi="Times New Roman"/>
                <w:sz w:val="24"/>
                <w:szCs w:val="24"/>
              </w:rPr>
              <w:t xml:space="preserve"> августа  201</w:t>
            </w:r>
            <w:r w:rsidR="00B73DB9">
              <w:rPr>
                <w:rFonts w:ascii="Times New Roman" w:eastAsia="Times New Roman" w:hAnsi="Times New Roman"/>
                <w:sz w:val="24"/>
                <w:szCs w:val="24"/>
              </w:rPr>
              <w:t>4</w:t>
            </w:r>
            <w:r w:rsidR="00FC3E59">
              <w:rPr>
                <w:rFonts w:ascii="Times New Roman" w:eastAsia="Times New Roman" w:hAnsi="Times New Roman"/>
                <w:sz w:val="24"/>
                <w:szCs w:val="24"/>
              </w:rPr>
              <w:t xml:space="preserve"> года №</w:t>
            </w:r>
            <w:r w:rsidR="00B73DB9">
              <w:rPr>
                <w:rFonts w:ascii="Times New Roman" w:eastAsia="Times New Roman" w:hAnsi="Times New Roman"/>
                <w:sz w:val="24"/>
                <w:szCs w:val="24"/>
              </w:rPr>
              <w:t>2</w:t>
            </w:r>
          </w:p>
        </w:tc>
        <w:tc>
          <w:tcPr>
            <w:tcW w:w="3437" w:type="dxa"/>
            <w:tcBorders>
              <w:top w:val="single" w:sz="4" w:space="0" w:color="000000"/>
              <w:left w:val="single" w:sz="4" w:space="0" w:color="000000"/>
              <w:bottom w:val="single" w:sz="4" w:space="0" w:color="000000"/>
            </w:tcBorders>
          </w:tcPr>
          <w:p w:rsidR="00FC3E59" w:rsidRDefault="00533B45">
            <w:pPr>
              <w:snapToGri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Согласована</w:t>
            </w:r>
          </w:p>
          <w:p w:rsidR="00FC3E59" w:rsidRDefault="00FC3E59" w:rsidP="00533B4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заседании Управляющего совета</w:t>
            </w:r>
            <w:r w:rsidR="00506484">
              <w:rPr>
                <w:rFonts w:ascii="Times New Roman" w:eastAsia="Times New Roman" w:hAnsi="Times New Roman"/>
                <w:sz w:val="24"/>
                <w:szCs w:val="24"/>
              </w:rPr>
              <w:t xml:space="preserve"> </w:t>
            </w:r>
            <w:r w:rsidR="00CE7FBC">
              <w:rPr>
                <w:rFonts w:ascii="Times New Roman" w:eastAsia="Times New Roman" w:hAnsi="Times New Roman"/>
                <w:bCs/>
                <w:iCs/>
                <w:sz w:val="24"/>
                <w:szCs w:val="24"/>
              </w:rPr>
              <w:t xml:space="preserve">МБОУ «Айдарская средняя общеобразовательная школа им. Б. Г. Кандыбина»  </w:t>
            </w:r>
            <w:r>
              <w:rPr>
                <w:rFonts w:ascii="Times New Roman" w:eastAsia="Times New Roman" w:hAnsi="Times New Roman"/>
                <w:sz w:val="24"/>
                <w:szCs w:val="24"/>
              </w:rPr>
              <w:t xml:space="preserve">протокол </w:t>
            </w:r>
          </w:p>
          <w:p w:rsidR="00FC3E59" w:rsidRDefault="001775F6" w:rsidP="00BA45B7">
            <w:pPr>
              <w:rPr>
                <w:rFonts w:ascii="Times New Roman" w:eastAsia="Times New Roman" w:hAnsi="Times New Roman"/>
                <w:sz w:val="24"/>
                <w:szCs w:val="24"/>
              </w:rPr>
            </w:pPr>
            <w:r>
              <w:rPr>
                <w:rFonts w:ascii="Times New Roman" w:eastAsia="Times New Roman" w:hAnsi="Times New Roman"/>
                <w:sz w:val="24"/>
                <w:szCs w:val="24"/>
              </w:rPr>
              <w:t xml:space="preserve">от   </w:t>
            </w:r>
            <w:r w:rsidR="00BA45B7">
              <w:rPr>
                <w:rFonts w:ascii="Times New Roman" w:eastAsia="Times New Roman" w:hAnsi="Times New Roman"/>
                <w:sz w:val="24"/>
                <w:szCs w:val="24"/>
              </w:rPr>
              <w:t>28</w:t>
            </w:r>
            <w:r w:rsidR="00FC3E59">
              <w:rPr>
                <w:rFonts w:ascii="Times New Roman" w:eastAsia="Times New Roman" w:hAnsi="Times New Roman"/>
                <w:sz w:val="24"/>
                <w:szCs w:val="24"/>
              </w:rPr>
              <w:t xml:space="preserve"> августа  201</w:t>
            </w:r>
            <w:r w:rsidR="00B73DB9">
              <w:rPr>
                <w:rFonts w:ascii="Times New Roman" w:eastAsia="Times New Roman" w:hAnsi="Times New Roman"/>
                <w:sz w:val="24"/>
                <w:szCs w:val="24"/>
              </w:rPr>
              <w:t>4</w:t>
            </w:r>
            <w:r w:rsidR="00FC3E59">
              <w:rPr>
                <w:rFonts w:ascii="Times New Roman" w:eastAsia="Times New Roman" w:hAnsi="Times New Roman"/>
                <w:sz w:val="24"/>
                <w:szCs w:val="24"/>
              </w:rPr>
              <w:t xml:space="preserve"> года №</w:t>
            </w:r>
            <w:r>
              <w:rPr>
                <w:rFonts w:ascii="Times New Roman" w:eastAsia="Times New Roman" w:hAnsi="Times New Roman"/>
                <w:sz w:val="24"/>
                <w:szCs w:val="24"/>
              </w:rPr>
              <w:t xml:space="preserve"> 1</w:t>
            </w:r>
          </w:p>
        </w:tc>
        <w:tc>
          <w:tcPr>
            <w:tcW w:w="3863" w:type="dxa"/>
            <w:tcBorders>
              <w:top w:val="single" w:sz="4" w:space="0" w:color="000000"/>
              <w:left w:val="single" w:sz="4" w:space="0" w:color="000000"/>
              <w:bottom w:val="single" w:sz="4" w:space="0" w:color="000000"/>
              <w:right w:val="single" w:sz="4" w:space="0" w:color="000000"/>
            </w:tcBorders>
          </w:tcPr>
          <w:p w:rsidR="00FC3E59" w:rsidRDefault="00533B45">
            <w:pPr>
              <w:snapToGrid w:val="0"/>
              <w:spacing w:after="0" w:line="240" w:lineRule="auto"/>
              <w:ind w:hanging="1"/>
              <w:rPr>
                <w:rFonts w:ascii="Times New Roman" w:eastAsia="Times New Roman" w:hAnsi="Times New Roman"/>
                <w:sz w:val="24"/>
                <w:szCs w:val="24"/>
              </w:rPr>
            </w:pPr>
            <w:r>
              <w:rPr>
                <w:rFonts w:ascii="Times New Roman" w:eastAsia="Times New Roman" w:hAnsi="Times New Roman"/>
                <w:sz w:val="24"/>
                <w:szCs w:val="24"/>
              </w:rPr>
              <w:t>Утверждена</w:t>
            </w:r>
          </w:p>
          <w:p w:rsidR="00FC3E59" w:rsidRDefault="00533B45">
            <w:pPr>
              <w:spacing w:after="0" w:line="240" w:lineRule="auto"/>
              <w:ind w:hanging="1"/>
              <w:rPr>
                <w:rFonts w:ascii="Times New Roman" w:eastAsia="Times New Roman" w:hAnsi="Times New Roman"/>
                <w:sz w:val="24"/>
                <w:szCs w:val="24"/>
              </w:rPr>
            </w:pPr>
            <w:r>
              <w:rPr>
                <w:rFonts w:ascii="Times New Roman" w:eastAsia="Times New Roman" w:hAnsi="Times New Roman"/>
                <w:sz w:val="24"/>
                <w:szCs w:val="24"/>
              </w:rPr>
              <w:t>п</w:t>
            </w:r>
            <w:r w:rsidR="00FC3E59">
              <w:rPr>
                <w:rFonts w:ascii="Times New Roman" w:eastAsia="Times New Roman" w:hAnsi="Times New Roman"/>
                <w:sz w:val="24"/>
                <w:szCs w:val="24"/>
              </w:rPr>
              <w:t>риказ</w:t>
            </w:r>
            <w:r>
              <w:rPr>
                <w:rFonts w:ascii="Times New Roman" w:eastAsia="Times New Roman" w:hAnsi="Times New Roman"/>
                <w:sz w:val="24"/>
                <w:szCs w:val="24"/>
              </w:rPr>
              <w:t xml:space="preserve">ом </w:t>
            </w:r>
            <w:r w:rsidR="00FC3E59">
              <w:rPr>
                <w:rFonts w:ascii="Times New Roman" w:eastAsia="Times New Roman" w:hAnsi="Times New Roman"/>
                <w:sz w:val="24"/>
                <w:szCs w:val="24"/>
              </w:rPr>
              <w:t xml:space="preserve"> по </w:t>
            </w:r>
            <w:r w:rsidR="00CE7FBC">
              <w:rPr>
                <w:rFonts w:ascii="Times New Roman" w:eastAsia="Times New Roman" w:hAnsi="Times New Roman"/>
                <w:bCs/>
                <w:iCs/>
                <w:sz w:val="24"/>
                <w:szCs w:val="24"/>
              </w:rPr>
              <w:t xml:space="preserve">МБОУ «Айдарская средняя общеобразовательная школа им. Б. Г. Кандыбина»  </w:t>
            </w:r>
          </w:p>
          <w:p w:rsidR="00FC3E59" w:rsidRPr="00B73DB9" w:rsidRDefault="00533B45">
            <w:pPr>
              <w:spacing w:after="0" w:line="240" w:lineRule="auto"/>
              <w:ind w:hanging="1"/>
              <w:rPr>
                <w:rFonts w:ascii="Times New Roman" w:eastAsia="Times New Roman" w:hAnsi="Times New Roman"/>
                <w:color w:val="FF0000"/>
                <w:sz w:val="24"/>
                <w:szCs w:val="24"/>
              </w:rPr>
            </w:pPr>
            <w:r>
              <w:rPr>
                <w:rFonts w:ascii="Times New Roman" w:eastAsia="Times New Roman" w:hAnsi="Times New Roman"/>
                <w:sz w:val="24"/>
                <w:szCs w:val="24"/>
              </w:rPr>
              <w:t xml:space="preserve">от   </w:t>
            </w:r>
            <w:r w:rsidR="00BA45B7">
              <w:rPr>
                <w:rFonts w:ascii="Times New Roman" w:eastAsia="Times New Roman" w:hAnsi="Times New Roman"/>
                <w:sz w:val="24"/>
                <w:szCs w:val="24"/>
              </w:rPr>
              <w:t>28</w:t>
            </w:r>
            <w:r>
              <w:rPr>
                <w:rFonts w:ascii="Times New Roman" w:eastAsia="Times New Roman" w:hAnsi="Times New Roman"/>
                <w:sz w:val="24"/>
                <w:szCs w:val="24"/>
              </w:rPr>
              <w:t>.08.201</w:t>
            </w:r>
            <w:r w:rsidR="00BA45B7">
              <w:rPr>
                <w:rFonts w:ascii="Times New Roman" w:eastAsia="Times New Roman" w:hAnsi="Times New Roman"/>
                <w:sz w:val="24"/>
                <w:szCs w:val="24"/>
              </w:rPr>
              <w:t>4</w:t>
            </w:r>
            <w:r w:rsidR="00654798">
              <w:rPr>
                <w:rFonts w:ascii="Times New Roman" w:eastAsia="Times New Roman" w:hAnsi="Times New Roman"/>
                <w:sz w:val="24"/>
                <w:szCs w:val="24"/>
              </w:rPr>
              <w:t xml:space="preserve"> г</w:t>
            </w:r>
            <w:r w:rsidR="00FC3E59">
              <w:rPr>
                <w:rFonts w:ascii="Times New Roman" w:eastAsia="Times New Roman" w:hAnsi="Times New Roman"/>
                <w:sz w:val="24"/>
                <w:szCs w:val="24"/>
              </w:rPr>
              <w:t xml:space="preserve">  201</w:t>
            </w:r>
            <w:r w:rsidR="00B73DB9">
              <w:rPr>
                <w:rFonts w:ascii="Times New Roman" w:eastAsia="Times New Roman" w:hAnsi="Times New Roman"/>
                <w:sz w:val="24"/>
                <w:szCs w:val="24"/>
              </w:rPr>
              <w:t>4</w:t>
            </w:r>
            <w:r w:rsidR="00FC3E59">
              <w:rPr>
                <w:rFonts w:ascii="Times New Roman" w:eastAsia="Times New Roman" w:hAnsi="Times New Roman"/>
                <w:sz w:val="24"/>
                <w:szCs w:val="24"/>
              </w:rPr>
              <w:t xml:space="preserve"> года </w:t>
            </w:r>
            <w:r w:rsidR="00FC3E59" w:rsidRPr="00BA45B7">
              <w:rPr>
                <w:rFonts w:ascii="Times New Roman" w:eastAsia="Times New Roman" w:hAnsi="Times New Roman"/>
                <w:sz w:val="24"/>
                <w:szCs w:val="24"/>
              </w:rPr>
              <w:t>№</w:t>
            </w:r>
            <w:r w:rsidRPr="00BA45B7">
              <w:rPr>
                <w:rFonts w:ascii="Times New Roman" w:eastAsia="Times New Roman" w:hAnsi="Times New Roman"/>
                <w:sz w:val="24"/>
                <w:szCs w:val="24"/>
              </w:rPr>
              <w:t xml:space="preserve"> </w:t>
            </w:r>
            <w:r w:rsidR="00BA45B7" w:rsidRPr="00BA45B7">
              <w:rPr>
                <w:rFonts w:ascii="Times New Roman" w:eastAsia="Times New Roman" w:hAnsi="Times New Roman"/>
                <w:sz w:val="24"/>
                <w:szCs w:val="24"/>
              </w:rPr>
              <w:t>235</w:t>
            </w:r>
          </w:p>
          <w:p w:rsidR="00FC3E59" w:rsidRDefault="00FC3E59">
            <w:pPr>
              <w:spacing w:after="0" w:line="240" w:lineRule="auto"/>
              <w:ind w:firstLine="469"/>
              <w:jc w:val="both"/>
              <w:rPr>
                <w:rFonts w:ascii="Times New Roman" w:eastAsia="Times New Roman" w:hAnsi="Times New Roman"/>
                <w:sz w:val="24"/>
                <w:szCs w:val="24"/>
              </w:rPr>
            </w:pPr>
          </w:p>
          <w:p w:rsidR="00FC3E59" w:rsidRDefault="00E94C93">
            <w:r>
              <w:t>=====</w:t>
            </w:r>
          </w:p>
        </w:tc>
      </w:tr>
    </w:tbl>
    <w:p w:rsidR="00FC3E59" w:rsidRDefault="00FC3E59"/>
    <w:p w:rsidR="00FC3E59" w:rsidRDefault="00FC3E59"/>
    <w:p w:rsidR="00FC3E59" w:rsidRDefault="00FC3E59"/>
    <w:p w:rsidR="00FC3E59" w:rsidRDefault="00FC3E59"/>
    <w:p w:rsidR="00FC3E59" w:rsidRDefault="00FC3E59"/>
    <w:p w:rsidR="00FC3E59" w:rsidRDefault="00FC3E59"/>
    <w:p w:rsidR="00FC3E59" w:rsidRDefault="00CE7FBC">
      <w:pPr>
        <w:spacing w:after="0" w:line="240" w:lineRule="auto"/>
        <w:ind w:firstLine="469"/>
        <w:jc w:val="center"/>
        <w:rPr>
          <w:rFonts w:ascii="Times New Roman" w:eastAsia="Times New Roman" w:hAnsi="Times New Roman"/>
          <w:b/>
          <w:bCs/>
          <w:sz w:val="40"/>
          <w:szCs w:val="40"/>
        </w:rPr>
      </w:pPr>
      <w:r>
        <w:rPr>
          <w:rFonts w:ascii="Times New Roman" w:eastAsia="Times New Roman" w:hAnsi="Times New Roman"/>
          <w:b/>
          <w:bCs/>
          <w:sz w:val="40"/>
          <w:szCs w:val="40"/>
        </w:rPr>
        <w:t>О</w:t>
      </w:r>
      <w:r w:rsidR="00E061DC">
        <w:rPr>
          <w:rFonts w:ascii="Times New Roman" w:eastAsia="Times New Roman" w:hAnsi="Times New Roman"/>
          <w:b/>
          <w:bCs/>
          <w:sz w:val="40"/>
          <w:szCs w:val="40"/>
        </w:rPr>
        <w:t>бразовател</w:t>
      </w:r>
      <w:r w:rsidR="00FC3E59">
        <w:rPr>
          <w:rFonts w:ascii="Times New Roman" w:eastAsia="Times New Roman" w:hAnsi="Times New Roman"/>
          <w:b/>
          <w:bCs/>
          <w:sz w:val="40"/>
          <w:szCs w:val="40"/>
        </w:rPr>
        <w:t xml:space="preserve">ьная программа </w:t>
      </w:r>
    </w:p>
    <w:p w:rsidR="00FC3E59" w:rsidRDefault="00FC3E59">
      <w:pPr>
        <w:spacing w:after="0" w:line="240" w:lineRule="auto"/>
        <w:ind w:firstLine="469"/>
        <w:jc w:val="center"/>
        <w:rPr>
          <w:rFonts w:ascii="Times New Roman" w:eastAsia="Times New Roman" w:hAnsi="Times New Roman"/>
          <w:bCs/>
          <w:sz w:val="32"/>
          <w:szCs w:val="32"/>
        </w:rPr>
      </w:pPr>
      <w:r>
        <w:rPr>
          <w:rFonts w:ascii="Times New Roman" w:eastAsia="Times New Roman" w:hAnsi="Times New Roman"/>
          <w:bCs/>
          <w:sz w:val="32"/>
          <w:szCs w:val="32"/>
        </w:rPr>
        <w:t xml:space="preserve">муниципального бюджетного образовательного учреждения «Айдарская средняя общеобразовательная школа имени Героя Советского Союза Бориса Григорьевича Кандыбина Ровеньского района Белгородской области» </w:t>
      </w:r>
    </w:p>
    <w:p w:rsidR="00FC3E59" w:rsidRDefault="00FC3E59">
      <w:pPr>
        <w:spacing w:after="0" w:line="240" w:lineRule="auto"/>
        <w:ind w:firstLine="469"/>
        <w:jc w:val="center"/>
        <w:rPr>
          <w:rFonts w:ascii="Times New Roman" w:eastAsia="Times New Roman" w:hAnsi="Times New Roman"/>
          <w:b/>
          <w:bCs/>
          <w:iCs/>
          <w:sz w:val="32"/>
          <w:szCs w:val="32"/>
        </w:rPr>
      </w:pPr>
      <w:r>
        <w:rPr>
          <w:rFonts w:ascii="Times New Roman" w:eastAsia="Times New Roman" w:hAnsi="Times New Roman"/>
          <w:b/>
          <w:bCs/>
          <w:iCs/>
          <w:sz w:val="32"/>
          <w:szCs w:val="32"/>
        </w:rPr>
        <w:t xml:space="preserve">(для </w:t>
      </w:r>
      <w:r w:rsidR="00B73DB9">
        <w:rPr>
          <w:rFonts w:ascii="Times New Roman" w:eastAsia="Times New Roman" w:hAnsi="Times New Roman"/>
          <w:b/>
          <w:bCs/>
          <w:iCs/>
          <w:sz w:val="32"/>
          <w:szCs w:val="32"/>
        </w:rPr>
        <w:t>уровня</w:t>
      </w:r>
      <w:r>
        <w:rPr>
          <w:rFonts w:ascii="Times New Roman" w:eastAsia="Times New Roman" w:hAnsi="Times New Roman"/>
          <w:b/>
          <w:bCs/>
          <w:iCs/>
          <w:sz w:val="32"/>
          <w:szCs w:val="32"/>
        </w:rPr>
        <w:t xml:space="preserve"> среднего общего образования</w:t>
      </w:r>
      <w:r w:rsidR="00354514">
        <w:rPr>
          <w:rFonts w:ascii="Times New Roman" w:eastAsia="Times New Roman" w:hAnsi="Times New Roman"/>
          <w:b/>
          <w:bCs/>
          <w:iCs/>
          <w:sz w:val="32"/>
          <w:szCs w:val="32"/>
        </w:rPr>
        <w:t xml:space="preserve"> ФК ГОС</w:t>
      </w:r>
      <w:r>
        <w:rPr>
          <w:rFonts w:ascii="Times New Roman" w:eastAsia="Times New Roman" w:hAnsi="Times New Roman"/>
          <w:b/>
          <w:bCs/>
          <w:iCs/>
          <w:sz w:val="32"/>
          <w:szCs w:val="32"/>
        </w:rPr>
        <w:t xml:space="preserve">) </w:t>
      </w:r>
    </w:p>
    <w:p w:rsidR="00FC3E59" w:rsidRDefault="00FC3E59">
      <w:pPr>
        <w:spacing w:after="0" w:line="240" w:lineRule="auto"/>
        <w:ind w:firstLine="469"/>
        <w:jc w:val="center"/>
        <w:rPr>
          <w:rFonts w:ascii="Times New Roman" w:eastAsia="Times New Roman" w:hAnsi="Times New Roman"/>
          <w:b/>
          <w:bCs/>
          <w:iCs/>
          <w:sz w:val="32"/>
          <w:szCs w:val="32"/>
        </w:rPr>
      </w:pPr>
    </w:p>
    <w:p w:rsidR="00FC3E59" w:rsidRDefault="00FC3E59">
      <w:pPr>
        <w:spacing w:after="0" w:line="240" w:lineRule="auto"/>
        <w:ind w:firstLine="469"/>
        <w:jc w:val="center"/>
        <w:rPr>
          <w:rFonts w:ascii="Times New Roman" w:eastAsia="Times New Roman" w:hAnsi="Times New Roman"/>
          <w:b/>
          <w:bCs/>
          <w:iCs/>
          <w:sz w:val="32"/>
          <w:szCs w:val="32"/>
        </w:rPr>
      </w:pPr>
    </w:p>
    <w:p w:rsidR="00FC3E59" w:rsidRDefault="00FC3E59">
      <w:pPr>
        <w:spacing w:after="0" w:line="240" w:lineRule="auto"/>
        <w:ind w:firstLine="469"/>
        <w:jc w:val="center"/>
        <w:rPr>
          <w:rFonts w:ascii="Times New Roman" w:eastAsia="Times New Roman" w:hAnsi="Times New Roman"/>
          <w:b/>
          <w:bCs/>
          <w:iCs/>
          <w:sz w:val="32"/>
          <w:szCs w:val="32"/>
        </w:rPr>
      </w:pPr>
    </w:p>
    <w:p w:rsidR="00FC3E59" w:rsidRDefault="00FC3E59">
      <w:pPr>
        <w:spacing w:after="0" w:line="240" w:lineRule="auto"/>
        <w:ind w:firstLine="469"/>
        <w:jc w:val="center"/>
        <w:rPr>
          <w:rFonts w:ascii="Times New Roman" w:eastAsia="Times New Roman" w:hAnsi="Times New Roman"/>
          <w:b/>
          <w:bCs/>
          <w:iCs/>
          <w:sz w:val="32"/>
          <w:szCs w:val="32"/>
        </w:rPr>
      </w:pPr>
    </w:p>
    <w:p w:rsidR="00FC3E59" w:rsidRDefault="00FC3E59">
      <w:pPr>
        <w:spacing w:after="0" w:line="240" w:lineRule="auto"/>
        <w:ind w:firstLine="469"/>
        <w:jc w:val="center"/>
        <w:rPr>
          <w:rFonts w:ascii="Times New Roman" w:eastAsia="Times New Roman" w:hAnsi="Times New Roman"/>
          <w:b/>
          <w:bCs/>
          <w:iCs/>
          <w:sz w:val="32"/>
          <w:szCs w:val="32"/>
        </w:rPr>
      </w:pPr>
    </w:p>
    <w:p w:rsidR="00FC3E59" w:rsidRDefault="00FC3E59">
      <w:pPr>
        <w:spacing w:after="0" w:line="240" w:lineRule="auto"/>
        <w:ind w:firstLine="469"/>
        <w:jc w:val="center"/>
        <w:rPr>
          <w:rFonts w:ascii="Times New Roman" w:eastAsia="Times New Roman" w:hAnsi="Times New Roman"/>
          <w:b/>
          <w:bCs/>
          <w:iCs/>
          <w:sz w:val="32"/>
          <w:szCs w:val="32"/>
        </w:rPr>
      </w:pPr>
    </w:p>
    <w:p w:rsidR="00FC3E59" w:rsidRDefault="00FC3E59">
      <w:pPr>
        <w:spacing w:after="0" w:line="240" w:lineRule="auto"/>
        <w:ind w:firstLine="469"/>
        <w:jc w:val="center"/>
        <w:rPr>
          <w:rFonts w:ascii="Times New Roman" w:eastAsia="Times New Roman" w:hAnsi="Times New Roman"/>
          <w:b/>
          <w:bCs/>
          <w:iCs/>
          <w:sz w:val="32"/>
          <w:szCs w:val="32"/>
        </w:rPr>
      </w:pPr>
    </w:p>
    <w:p w:rsidR="00FC3E59" w:rsidRDefault="00FC3E59">
      <w:pPr>
        <w:spacing w:after="0" w:line="240" w:lineRule="auto"/>
        <w:ind w:firstLine="469"/>
        <w:jc w:val="center"/>
        <w:rPr>
          <w:rFonts w:ascii="Times New Roman" w:eastAsia="Times New Roman" w:hAnsi="Times New Roman"/>
          <w:b/>
          <w:bCs/>
          <w:iCs/>
          <w:sz w:val="32"/>
          <w:szCs w:val="32"/>
        </w:rPr>
      </w:pPr>
    </w:p>
    <w:p w:rsidR="00FC3E59" w:rsidRDefault="00FC3E59">
      <w:pPr>
        <w:spacing w:after="0" w:line="240" w:lineRule="auto"/>
        <w:ind w:firstLine="469"/>
        <w:jc w:val="center"/>
        <w:rPr>
          <w:rFonts w:ascii="Times New Roman" w:eastAsia="Times New Roman" w:hAnsi="Times New Roman"/>
          <w:b/>
          <w:bCs/>
          <w:iCs/>
          <w:sz w:val="32"/>
          <w:szCs w:val="32"/>
        </w:rPr>
      </w:pPr>
    </w:p>
    <w:p w:rsidR="007D7CBE" w:rsidRDefault="007D7CBE">
      <w:pPr>
        <w:spacing w:after="0" w:line="240" w:lineRule="auto"/>
        <w:ind w:firstLine="469"/>
        <w:jc w:val="center"/>
        <w:rPr>
          <w:rFonts w:ascii="Times New Roman" w:eastAsia="Times New Roman" w:hAnsi="Times New Roman"/>
          <w:b/>
          <w:bCs/>
          <w:iCs/>
          <w:sz w:val="32"/>
          <w:szCs w:val="32"/>
        </w:rPr>
      </w:pPr>
    </w:p>
    <w:p w:rsidR="00B75B19" w:rsidRDefault="00B75B19">
      <w:pPr>
        <w:spacing w:after="0" w:line="240" w:lineRule="auto"/>
        <w:ind w:firstLine="469"/>
        <w:jc w:val="center"/>
        <w:rPr>
          <w:rFonts w:ascii="Times New Roman" w:eastAsia="Times New Roman" w:hAnsi="Times New Roman"/>
          <w:b/>
          <w:bCs/>
          <w:iCs/>
          <w:sz w:val="32"/>
          <w:szCs w:val="32"/>
        </w:rPr>
      </w:pPr>
    </w:p>
    <w:p w:rsidR="00B75B19" w:rsidRDefault="00B75B19">
      <w:pPr>
        <w:spacing w:after="0" w:line="240" w:lineRule="auto"/>
        <w:ind w:firstLine="469"/>
        <w:jc w:val="center"/>
        <w:rPr>
          <w:rFonts w:ascii="Times New Roman" w:eastAsia="Times New Roman" w:hAnsi="Times New Roman"/>
          <w:b/>
          <w:bCs/>
          <w:iCs/>
          <w:sz w:val="32"/>
          <w:szCs w:val="32"/>
        </w:rPr>
      </w:pPr>
    </w:p>
    <w:p w:rsidR="00B75B19" w:rsidRDefault="00B75B19">
      <w:pPr>
        <w:spacing w:after="0" w:line="240" w:lineRule="auto"/>
        <w:ind w:firstLine="469"/>
        <w:jc w:val="center"/>
        <w:rPr>
          <w:rFonts w:ascii="Times New Roman" w:eastAsia="Times New Roman" w:hAnsi="Times New Roman"/>
          <w:b/>
          <w:bCs/>
          <w:iCs/>
          <w:sz w:val="32"/>
          <w:szCs w:val="32"/>
        </w:rPr>
      </w:pPr>
    </w:p>
    <w:p w:rsidR="00B75B19" w:rsidRDefault="00B75B19">
      <w:pPr>
        <w:spacing w:after="0" w:line="240" w:lineRule="auto"/>
        <w:ind w:firstLine="469"/>
        <w:jc w:val="center"/>
        <w:rPr>
          <w:rFonts w:ascii="Times New Roman" w:eastAsia="Times New Roman" w:hAnsi="Times New Roman"/>
          <w:b/>
          <w:bCs/>
          <w:iCs/>
          <w:sz w:val="32"/>
          <w:szCs w:val="32"/>
        </w:rPr>
      </w:pPr>
    </w:p>
    <w:p w:rsidR="00B75B19" w:rsidRDefault="00B75B19">
      <w:pPr>
        <w:spacing w:after="0" w:line="240" w:lineRule="auto"/>
        <w:ind w:firstLine="469"/>
        <w:jc w:val="center"/>
        <w:rPr>
          <w:rFonts w:ascii="Times New Roman" w:eastAsia="Times New Roman" w:hAnsi="Times New Roman"/>
          <w:b/>
          <w:bCs/>
          <w:iCs/>
          <w:sz w:val="32"/>
          <w:szCs w:val="32"/>
        </w:rPr>
      </w:pPr>
    </w:p>
    <w:p w:rsidR="00B75B19" w:rsidRDefault="00B75B19">
      <w:pPr>
        <w:spacing w:after="0" w:line="240" w:lineRule="auto"/>
        <w:ind w:firstLine="469"/>
        <w:jc w:val="center"/>
        <w:rPr>
          <w:rFonts w:ascii="Times New Roman" w:eastAsia="Times New Roman" w:hAnsi="Times New Roman"/>
          <w:b/>
          <w:bCs/>
          <w:iCs/>
          <w:sz w:val="32"/>
          <w:szCs w:val="32"/>
        </w:rPr>
      </w:pPr>
    </w:p>
    <w:p w:rsidR="00FC3E59" w:rsidRDefault="007D7CBE">
      <w:pPr>
        <w:spacing w:after="0" w:line="240" w:lineRule="auto"/>
        <w:ind w:firstLine="469"/>
        <w:jc w:val="center"/>
        <w:rPr>
          <w:rFonts w:ascii="Times New Roman" w:eastAsia="Times New Roman" w:hAnsi="Times New Roman"/>
          <w:b/>
          <w:bCs/>
          <w:iCs/>
          <w:sz w:val="32"/>
          <w:szCs w:val="32"/>
        </w:rPr>
      </w:pPr>
      <w:r>
        <w:rPr>
          <w:rFonts w:ascii="Times New Roman" w:eastAsia="Times New Roman" w:hAnsi="Times New Roman"/>
          <w:b/>
          <w:bCs/>
          <w:iCs/>
          <w:sz w:val="32"/>
          <w:szCs w:val="32"/>
        </w:rPr>
        <w:t>Айдар</w:t>
      </w:r>
    </w:p>
    <w:p w:rsidR="00531CF5" w:rsidRDefault="007D7CBE" w:rsidP="00B75B19">
      <w:pPr>
        <w:spacing w:after="0" w:line="240" w:lineRule="auto"/>
        <w:ind w:firstLine="469"/>
        <w:jc w:val="center"/>
        <w:rPr>
          <w:rFonts w:ascii="Times New Roman" w:eastAsia="Times New Roman" w:hAnsi="Times New Roman"/>
          <w:b/>
          <w:bCs/>
          <w:iCs/>
          <w:sz w:val="32"/>
          <w:szCs w:val="32"/>
        </w:rPr>
      </w:pPr>
      <w:r>
        <w:rPr>
          <w:rFonts w:ascii="Times New Roman" w:eastAsia="Times New Roman" w:hAnsi="Times New Roman"/>
          <w:b/>
          <w:bCs/>
          <w:iCs/>
          <w:sz w:val="32"/>
          <w:szCs w:val="32"/>
        </w:rPr>
        <w:t>201</w:t>
      </w:r>
      <w:r w:rsidR="00B73DB9">
        <w:rPr>
          <w:rFonts w:ascii="Times New Roman" w:eastAsia="Times New Roman" w:hAnsi="Times New Roman"/>
          <w:b/>
          <w:bCs/>
          <w:iCs/>
          <w:sz w:val="32"/>
          <w:szCs w:val="32"/>
        </w:rPr>
        <w:t>4</w:t>
      </w:r>
    </w:p>
    <w:p w:rsidR="00531CF5" w:rsidRDefault="00531CF5">
      <w:pPr>
        <w:spacing w:after="0" w:line="240" w:lineRule="auto"/>
        <w:rPr>
          <w:rFonts w:ascii="Times New Roman" w:eastAsia="Times New Roman" w:hAnsi="Times New Roman"/>
          <w:b/>
          <w:bCs/>
          <w:iCs/>
          <w:sz w:val="32"/>
          <w:szCs w:val="32"/>
        </w:rPr>
      </w:pPr>
    </w:p>
    <w:p w:rsidR="00FC3E59" w:rsidRDefault="00FC3E59">
      <w:pPr>
        <w:spacing w:after="0" w:line="240" w:lineRule="auto"/>
        <w:ind w:firstLine="469"/>
        <w:jc w:val="center"/>
        <w:rPr>
          <w:rFonts w:ascii="Times New Roman" w:eastAsia="Times New Roman" w:hAnsi="Times New Roman"/>
          <w:b/>
          <w:bCs/>
          <w:iCs/>
          <w:sz w:val="32"/>
          <w:szCs w:val="32"/>
        </w:rPr>
      </w:pPr>
      <w:r>
        <w:rPr>
          <w:rFonts w:ascii="Times New Roman" w:eastAsia="Times New Roman" w:hAnsi="Times New Roman"/>
          <w:b/>
          <w:bCs/>
          <w:iCs/>
          <w:sz w:val="32"/>
          <w:szCs w:val="32"/>
        </w:rPr>
        <w:t>Содержание</w:t>
      </w:r>
    </w:p>
    <w:tbl>
      <w:tblPr>
        <w:tblW w:w="9711" w:type="dxa"/>
        <w:tblInd w:w="-70" w:type="dxa"/>
        <w:tblLayout w:type="fixed"/>
        <w:tblLook w:val="0000" w:firstRow="0" w:lastRow="0" w:firstColumn="0" w:lastColumn="0" w:noHBand="0" w:noVBand="0"/>
      </w:tblPr>
      <w:tblGrid>
        <w:gridCol w:w="534"/>
        <w:gridCol w:w="8079"/>
        <w:gridCol w:w="1098"/>
      </w:tblGrid>
      <w:tr w:rsidR="00FC3E59" w:rsidTr="00510DBF">
        <w:trPr>
          <w:trHeight w:val="870"/>
        </w:trPr>
        <w:tc>
          <w:tcPr>
            <w:tcW w:w="534" w:type="dxa"/>
            <w:tcBorders>
              <w:top w:val="single" w:sz="4" w:space="0" w:color="000000"/>
              <w:left w:val="single" w:sz="4" w:space="0" w:color="000000"/>
              <w:bottom w:val="single" w:sz="4" w:space="0" w:color="auto"/>
            </w:tcBorders>
          </w:tcPr>
          <w:p w:rsidR="00FC3E59" w:rsidRPr="00510DBF" w:rsidRDefault="00510DBF">
            <w:pPr>
              <w:snapToGrid w:val="0"/>
              <w:spacing w:after="0" w:line="240" w:lineRule="auto"/>
              <w:jc w:val="center"/>
              <w:rPr>
                <w:rFonts w:ascii="Times New Roman" w:eastAsia="Times New Roman" w:hAnsi="Times New Roman"/>
                <w:b/>
                <w:bCs/>
                <w:sz w:val="24"/>
                <w:szCs w:val="24"/>
              </w:rPr>
            </w:pPr>
            <w:r w:rsidRPr="00510DBF">
              <w:rPr>
                <w:rFonts w:ascii="Times New Roman" w:eastAsia="Times New Roman" w:hAnsi="Times New Roman"/>
                <w:b/>
                <w:bCs/>
                <w:sz w:val="24"/>
                <w:szCs w:val="24"/>
              </w:rPr>
              <w:t>1</w:t>
            </w:r>
          </w:p>
        </w:tc>
        <w:tc>
          <w:tcPr>
            <w:tcW w:w="8079" w:type="dxa"/>
            <w:tcBorders>
              <w:top w:val="single" w:sz="4" w:space="0" w:color="000000"/>
              <w:left w:val="single" w:sz="4" w:space="0" w:color="000000"/>
              <w:bottom w:val="single" w:sz="4" w:space="0" w:color="auto"/>
            </w:tcBorders>
          </w:tcPr>
          <w:p w:rsidR="00FC3E59" w:rsidRDefault="00FC3E59">
            <w:pPr>
              <w:snapToGrid w:val="0"/>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Основная общеобразовательная программа среднего    общего образования  (10-11 классы)</w:t>
            </w:r>
          </w:p>
          <w:p w:rsidR="00FC3E59" w:rsidRDefault="00FC3E59" w:rsidP="00510DBF">
            <w:pPr>
              <w:spacing w:after="0" w:line="240" w:lineRule="auto"/>
              <w:rPr>
                <w:rFonts w:ascii="Times New Roman" w:eastAsia="Times New Roman" w:hAnsi="Times New Roman"/>
                <w:bCs/>
                <w:sz w:val="24"/>
                <w:szCs w:val="24"/>
              </w:rPr>
            </w:pPr>
            <w:r>
              <w:rPr>
                <w:rFonts w:ascii="Times New Roman" w:eastAsia="Times New Roman" w:hAnsi="Times New Roman"/>
                <w:b/>
                <w:bCs/>
                <w:sz w:val="24"/>
                <w:szCs w:val="24"/>
              </w:rPr>
              <w:t>1.Целевой раздел</w:t>
            </w:r>
          </w:p>
        </w:tc>
        <w:tc>
          <w:tcPr>
            <w:tcW w:w="1098" w:type="dxa"/>
            <w:tcBorders>
              <w:top w:val="single" w:sz="4" w:space="0" w:color="000000"/>
              <w:left w:val="single" w:sz="4" w:space="0" w:color="000000"/>
              <w:bottom w:val="single" w:sz="4" w:space="0" w:color="auto"/>
              <w:right w:val="single" w:sz="4" w:space="0" w:color="000000"/>
            </w:tcBorders>
          </w:tcPr>
          <w:p w:rsidR="00914709" w:rsidRDefault="00914709" w:rsidP="001C7BC0">
            <w:pPr>
              <w:snapToGrid w:val="0"/>
              <w:spacing w:after="0" w:line="240" w:lineRule="auto"/>
              <w:jc w:val="center"/>
              <w:rPr>
                <w:rFonts w:ascii="Times New Roman" w:eastAsia="Times New Roman" w:hAnsi="Times New Roman"/>
                <w:b/>
                <w:bCs/>
                <w:sz w:val="24"/>
                <w:szCs w:val="24"/>
              </w:rPr>
            </w:pPr>
          </w:p>
          <w:p w:rsidR="00283365" w:rsidRDefault="00283365" w:rsidP="001C7BC0">
            <w:pPr>
              <w:snapToGrid w:val="0"/>
              <w:spacing w:after="0" w:line="240" w:lineRule="auto"/>
              <w:jc w:val="center"/>
              <w:rPr>
                <w:rFonts w:ascii="Times New Roman" w:eastAsia="Times New Roman" w:hAnsi="Times New Roman"/>
                <w:b/>
                <w:bCs/>
                <w:sz w:val="24"/>
                <w:szCs w:val="24"/>
              </w:rPr>
            </w:pPr>
          </w:p>
          <w:p w:rsidR="00283365" w:rsidRPr="003A7224" w:rsidRDefault="00283365" w:rsidP="001C7BC0">
            <w:pPr>
              <w:snapToGrid w:val="0"/>
              <w:spacing w:after="0" w:line="240" w:lineRule="auto"/>
              <w:jc w:val="center"/>
              <w:rPr>
                <w:rFonts w:ascii="Times New Roman" w:eastAsia="Times New Roman" w:hAnsi="Times New Roman"/>
                <w:b/>
                <w:bCs/>
                <w:sz w:val="24"/>
                <w:szCs w:val="24"/>
              </w:rPr>
            </w:pPr>
          </w:p>
        </w:tc>
      </w:tr>
      <w:tr w:rsidR="00510DBF" w:rsidTr="00510DBF">
        <w:trPr>
          <w:trHeight w:val="495"/>
        </w:trPr>
        <w:tc>
          <w:tcPr>
            <w:tcW w:w="534" w:type="dxa"/>
            <w:tcBorders>
              <w:top w:val="single" w:sz="4" w:space="0" w:color="auto"/>
              <w:left w:val="single" w:sz="4" w:space="0" w:color="000000"/>
              <w:bottom w:val="single" w:sz="4" w:space="0" w:color="auto"/>
            </w:tcBorders>
          </w:tcPr>
          <w:p w:rsidR="00510DBF" w:rsidRPr="00510DBF" w:rsidRDefault="00510DBF">
            <w:pPr>
              <w:snapToGrid w:val="0"/>
              <w:spacing w:after="0" w:line="240" w:lineRule="auto"/>
              <w:jc w:val="center"/>
              <w:rPr>
                <w:rFonts w:ascii="Times New Roman" w:eastAsia="Times New Roman" w:hAnsi="Times New Roman"/>
                <w:b/>
                <w:bCs/>
                <w:sz w:val="24"/>
                <w:szCs w:val="24"/>
              </w:rPr>
            </w:pPr>
            <w:r w:rsidRPr="00510DBF">
              <w:rPr>
                <w:rFonts w:ascii="Times New Roman" w:eastAsia="Times New Roman" w:hAnsi="Times New Roman"/>
                <w:b/>
                <w:bCs/>
                <w:sz w:val="24"/>
                <w:szCs w:val="24"/>
              </w:rPr>
              <w:t>1.1</w:t>
            </w:r>
          </w:p>
        </w:tc>
        <w:tc>
          <w:tcPr>
            <w:tcW w:w="8079" w:type="dxa"/>
            <w:tcBorders>
              <w:top w:val="single" w:sz="4" w:space="0" w:color="auto"/>
              <w:left w:val="single" w:sz="4" w:space="0" w:color="000000"/>
              <w:bottom w:val="single" w:sz="4" w:space="0" w:color="auto"/>
            </w:tcBorders>
          </w:tcPr>
          <w:p w:rsidR="00510DBF" w:rsidRDefault="00510DBF" w:rsidP="00510DBF">
            <w:pPr>
              <w:spacing w:after="0" w:line="240" w:lineRule="auto"/>
              <w:rPr>
                <w:rFonts w:ascii="Times New Roman" w:eastAsia="Times New Roman" w:hAnsi="Times New Roman"/>
                <w:b/>
                <w:bCs/>
                <w:sz w:val="28"/>
                <w:szCs w:val="28"/>
              </w:rPr>
            </w:pPr>
            <w:r>
              <w:rPr>
                <w:rFonts w:ascii="Times New Roman" w:eastAsia="Times New Roman" w:hAnsi="Times New Roman"/>
                <w:bCs/>
                <w:sz w:val="24"/>
                <w:szCs w:val="24"/>
              </w:rPr>
              <w:t>Пояснительная записка</w:t>
            </w:r>
          </w:p>
        </w:tc>
        <w:tc>
          <w:tcPr>
            <w:tcW w:w="1098" w:type="dxa"/>
            <w:tcBorders>
              <w:top w:val="single" w:sz="4" w:space="0" w:color="auto"/>
              <w:left w:val="single" w:sz="4" w:space="0" w:color="000000"/>
              <w:bottom w:val="single" w:sz="4" w:space="0" w:color="auto"/>
              <w:right w:val="single" w:sz="4" w:space="0" w:color="000000"/>
            </w:tcBorders>
          </w:tcPr>
          <w:p w:rsidR="00510DBF" w:rsidRDefault="00510DBF" w:rsidP="001C7BC0">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3</w:t>
            </w:r>
          </w:p>
          <w:p w:rsidR="00510DBF" w:rsidRDefault="00510DBF" w:rsidP="001C7BC0">
            <w:pPr>
              <w:snapToGrid w:val="0"/>
              <w:spacing w:after="0" w:line="240" w:lineRule="auto"/>
              <w:jc w:val="center"/>
              <w:rPr>
                <w:rFonts w:ascii="Times New Roman" w:eastAsia="Times New Roman" w:hAnsi="Times New Roman"/>
                <w:b/>
                <w:bCs/>
                <w:sz w:val="24"/>
                <w:szCs w:val="24"/>
              </w:rPr>
            </w:pPr>
          </w:p>
        </w:tc>
      </w:tr>
      <w:tr w:rsidR="00510DBF" w:rsidTr="00510DBF">
        <w:trPr>
          <w:trHeight w:val="615"/>
        </w:trPr>
        <w:tc>
          <w:tcPr>
            <w:tcW w:w="534" w:type="dxa"/>
            <w:tcBorders>
              <w:top w:val="single" w:sz="4" w:space="0" w:color="auto"/>
              <w:left w:val="single" w:sz="4" w:space="0" w:color="000000"/>
              <w:bottom w:val="single" w:sz="4" w:space="0" w:color="auto"/>
            </w:tcBorders>
          </w:tcPr>
          <w:p w:rsidR="00510DBF" w:rsidRPr="00510DBF" w:rsidRDefault="00510DBF">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1.2</w:t>
            </w:r>
          </w:p>
        </w:tc>
        <w:tc>
          <w:tcPr>
            <w:tcW w:w="8079" w:type="dxa"/>
            <w:tcBorders>
              <w:top w:val="single" w:sz="4" w:space="0" w:color="auto"/>
              <w:left w:val="single" w:sz="4" w:space="0" w:color="000000"/>
              <w:bottom w:val="single" w:sz="4" w:space="0" w:color="auto"/>
            </w:tcBorders>
          </w:tcPr>
          <w:p w:rsidR="00510DBF" w:rsidRDefault="00510DBF" w:rsidP="00510DBF">
            <w:pPr>
              <w:spacing w:after="0" w:line="240" w:lineRule="auto"/>
              <w:rPr>
                <w:rFonts w:ascii="Times New Roman" w:eastAsia="Times New Roman" w:hAnsi="Times New Roman"/>
                <w:b/>
                <w:bCs/>
                <w:sz w:val="28"/>
                <w:szCs w:val="28"/>
              </w:rPr>
            </w:pPr>
            <w:r>
              <w:rPr>
                <w:rFonts w:ascii="Times New Roman" w:eastAsia="Times New Roman" w:hAnsi="Times New Roman"/>
                <w:bCs/>
                <w:sz w:val="24"/>
                <w:szCs w:val="24"/>
              </w:rPr>
              <w:t>Требования к уровню подготовки обучающихся основной образовательной программы среднего    общего образования</w:t>
            </w:r>
          </w:p>
        </w:tc>
        <w:tc>
          <w:tcPr>
            <w:tcW w:w="1098" w:type="dxa"/>
            <w:tcBorders>
              <w:top w:val="single" w:sz="4" w:space="0" w:color="auto"/>
              <w:left w:val="single" w:sz="4" w:space="0" w:color="000000"/>
              <w:bottom w:val="single" w:sz="4" w:space="0" w:color="auto"/>
              <w:right w:val="single" w:sz="4" w:space="0" w:color="000000"/>
            </w:tcBorders>
          </w:tcPr>
          <w:p w:rsidR="00510DBF" w:rsidRDefault="00510DBF" w:rsidP="005433CE">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7</w:t>
            </w:r>
          </w:p>
          <w:p w:rsidR="00510DBF" w:rsidRDefault="00510DBF" w:rsidP="001C7BC0">
            <w:pPr>
              <w:snapToGrid w:val="0"/>
              <w:spacing w:after="0" w:line="240" w:lineRule="auto"/>
              <w:jc w:val="center"/>
              <w:rPr>
                <w:rFonts w:ascii="Times New Roman" w:eastAsia="Times New Roman" w:hAnsi="Times New Roman"/>
                <w:b/>
                <w:bCs/>
                <w:sz w:val="24"/>
                <w:szCs w:val="24"/>
              </w:rPr>
            </w:pPr>
          </w:p>
        </w:tc>
      </w:tr>
      <w:tr w:rsidR="00510DBF" w:rsidTr="00510DBF">
        <w:trPr>
          <w:trHeight w:val="855"/>
        </w:trPr>
        <w:tc>
          <w:tcPr>
            <w:tcW w:w="534" w:type="dxa"/>
            <w:tcBorders>
              <w:top w:val="single" w:sz="4" w:space="0" w:color="auto"/>
              <w:left w:val="single" w:sz="4" w:space="0" w:color="000000"/>
              <w:bottom w:val="single" w:sz="4" w:space="0" w:color="auto"/>
            </w:tcBorders>
          </w:tcPr>
          <w:p w:rsidR="00510DBF" w:rsidRPr="00510DBF" w:rsidRDefault="00510DBF">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1.3</w:t>
            </w:r>
          </w:p>
        </w:tc>
        <w:tc>
          <w:tcPr>
            <w:tcW w:w="8079" w:type="dxa"/>
            <w:tcBorders>
              <w:top w:val="single" w:sz="4" w:space="0" w:color="auto"/>
              <w:left w:val="single" w:sz="4" w:space="0" w:color="000000"/>
              <w:bottom w:val="single" w:sz="4" w:space="0" w:color="auto"/>
            </w:tcBorders>
          </w:tcPr>
          <w:p w:rsidR="00510DBF" w:rsidRDefault="00510DBF" w:rsidP="00510DBF">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Система оценки результатов освоения основной образовательной программы среднего   общего образования</w:t>
            </w:r>
          </w:p>
        </w:tc>
        <w:tc>
          <w:tcPr>
            <w:tcW w:w="1098" w:type="dxa"/>
            <w:tcBorders>
              <w:top w:val="single" w:sz="4" w:space="0" w:color="auto"/>
              <w:left w:val="single" w:sz="4" w:space="0" w:color="000000"/>
              <w:bottom w:val="single" w:sz="4" w:space="0" w:color="auto"/>
              <w:right w:val="single" w:sz="4" w:space="0" w:color="000000"/>
            </w:tcBorders>
          </w:tcPr>
          <w:p w:rsidR="00510DBF" w:rsidRDefault="00510DBF" w:rsidP="00442EA9">
            <w:pPr>
              <w:snapToGrid w:val="0"/>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      25</w:t>
            </w:r>
          </w:p>
          <w:p w:rsidR="00510DBF" w:rsidRDefault="00510DBF" w:rsidP="001C7BC0">
            <w:pPr>
              <w:snapToGrid w:val="0"/>
              <w:spacing w:after="0" w:line="240" w:lineRule="auto"/>
              <w:jc w:val="center"/>
              <w:rPr>
                <w:rFonts w:ascii="Times New Roman" w:eastAsia="Times New Roman" w:hAnsi="Times New Roman"/>
                <w:b/>
                <w:bCs/>
                <w:sz w:val="24"/>
                <w:szCs w:val="24"/>
              </w:rPr>
            </w:pPr>
          </w:p>
          <w:p w:rsidR="00510DBF" w:rsidRDefault="00510DBF" w:rsidP="001C7BC0">
            <w:pPr>
              <w:snapToGrid w:val="0"/>
              <w:spacing w:after="0" w:line="240" w:lineRule="auto"/>
              <w:jc w:val="center"/>
              <w:rPr>
                <w:rFonts w:ascii="Times New Roman" w:eastAsia="Times New Roman" w:hAnsi="Times New Roman"/>
                <w:b/>
                <w:bCs/>
                <w:sz w:val="24"/>
                <w:szCs w:val="24"/>
              </w:rPr>
            </w:pPr>
          </w:p>
        </w:tc>
      </w:tr>
      <w:tr w:rsidR="00510DBF" w:rsidTr="00510DBF">
        <w:trPr>
          <w:trHeight w:val="270"/>
        </w:trPr>
        <w:tc>
          <w:tcPr>
            <w:tcW w:w="534" w:type="dxa"/>
            <w:tcBorders>
              <w:top w:val="single" w:sz="4" w:space="0" w:color="auto"/>
              <w:left w:val="single" w:sz="4" w:space="0" w:color="000000"/>
              <w:bottom w:val="single" w:sz="4" w:space="0" w:color="auto"/>
            </w:tcBorders>
          </w:tcPr>
          <w:p w:rsidR="00510DBF" w:rsidRPr="00510DBF" w:rsidRDefault="00510DBF">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2</w:t>
            </w:r>
          </w:p>
        </w:tc>
        <w:tc>
          <w:tcPr>
            <w:tcW w:w="8079" w:type="dxa"/>
            <w:tcBorders>
              <w:top w:val="single" w:sz="4" w:space="0" w:color="auto"/>
              <w:left w:val="single" w:sz="4" w:space="0" w:color="000000"/>
              <w:bottom w:val="single" w:sz="4" w:space="0" w:color="auto"/>
            </w:tcBorders>
          </w:tcPr>
          <w:p w:rsidR="00510DBF" w:rsidRDefault="00510DBF" w:rsidP="00510DBF">
            <w:pPr>
              <w:spacing w:after="0" w:line="240" w:lineRule="auto"/>
              <w:rPr>
                <w:rFonts w:ascii="Times New Roman" w:eastAsia="Times New Roman" w:hAnsi="Times New Roman"/>
                <w:bCs/>
                <w:sz w:val="24"/>
                <w:szCs w:val="24"/>
              </w:rPr>
            </w:pPr>
            <w:r>
              <w:rPr>
                <w:rFonts w:ascii="Times New Roman" w:eastAsia="Times New Roman" w:hAnsi="Times New Roman"/>
                <w:b/>
                <w:bCs/>
                <w:sz w:val="24"/>
                <w:szCs w:val="24"/>
              </w:rPr>
              <w:t>2.Содержательный раздел</w:t>
            </w:r>
          </w:p>
        </w:tc>
        <w:tc>
          <w:tcPr>
            <w:tcW w:w="1098" w:type="dxa"/>
            <w:tcBorders>
              <w:top w:val="single" w:sz="4" w:space="0" w:color="auto"/>
              <w:left w:val="single" w:sz="4" w:space="0" w:color="000000"/>
              <w:bottom w:val="single" w:sz="4" w:space="0" w:color="auto"/>
              <w:right w:val="single" w:sz="4" w:space="0" w:color="000000"/>
            </w:tcBorders>
          </w:tcPr>
          <w:p w:rsidR="00510DBF" w:rsidRDefault="00510DBF" w:rsidP="00354514">
            <w:pPr>
              <w:snapToGrid w:val="0"/>
              <w:spacing w:after="0" w:line="360" w:lineRule="auto"/>
              <w:jc w:val="center"/>
              <w:rPr>
                <w:rFonts w:ascii="Times New Roman" w:eastAsia="Times New Roman" w:hAnsi="Times New Roman"/>
                <w:b/>
                <w:bCs/>
                <w:sz w:val="24"/>
                <w:szCs w:val="24"/>
              </w:rPr>
            </w:pPr>
          </w:p>
        </w:tc>
      </w:tr>
      <w:tr w:rsidR="00510DBF" w:rsidTr="00510DBF">
        <w:trPr>
          <w:trHeight w:val="585"/>
        </w:trPr>
        <w:tc>
          <w:tcPr>
            <w:tcW w:w="534" w:type="dxa"/>
            <w:tcBorders>
              <w:top w:val="single" w:sz="4" w:space="0" w:color="auto"/>
              <w:left w:val="single" w:sz="4" w:space="0" w:color="000000"/>
              <w:bottom w:val="single" w:sz="4" w:space="0" w:color="auto"/>
            </w:tcBorders>
          </w:tcPr>
          <w:p w:rsidR="00510DBF" w:rsidRPr="00510DBF" w:rsidRDefault="00510DBF">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2.1</w:t>
            </w:r>
          </w:p>
        </w:tc>
        <w:tc>
          <w:tcPr>
            <w:tcW w:w="8079" w:type="dxa"/>
            <w:tcBorders>
              <w:top w:val="single" w:sz="4" w:space="0" w:color="auto"/>
              <w:left w:val="single" w:sz="4" w:space="0" w:color="000000"/>
              <w:bottom w:val="single" w:sz="4" w:space="0" w:color="auto"/>
            </w:tcBorders>
          </w:tcPr>
          <w:p w:rsidR="00510DBF" w:rsidRDefault="00510DBF" w:rsidP="00510DBF">
            <w:pPr>
              <w:spacing w:after="0" w:line="240" w:lineRule="auto"/>
              <w:rPr>
                <w:rFonts w:ascii="Times New Roman" w:eastAsia="Times New Roman" w:hAnsi="Times New Roman"/>
                <w:b/>
                <w:bCs/>
                <w:sz w:val="24"/>
                <w:szCs w:val="24"/>
              </w:rPr>
            </w:pPr>
            <w:r>
              <w:rPr>
                <w:rFonts w:ascii="Times New Roman" w:eastAsia="Times New Roman" w:hAnsi="Times New Roman"/>
                <w:bCs/>
                <w:sz w:val="24"/>
                <w:szCs w:val="24"/>
              </w:rPr>
              <w:t>Программы отдельных учебных предметов, курсов среднего   общего образования</w:t>
            </w:r>
          </w:p>
        </w:tc>
        <w:tc>
          <w:tcPr>
            <w:tcW w:w="1098" w:type="dxa"/>
            <w:tcBorders>
              <w:top w:val="single" w:sz="4" w:space="0" w:color="auto"/>
              <w:left w:val="single" w:sz="4" w:space="0" w:color="000000"/>
              <w:bottom w:val="single" w:sz="4" w:space="0" w:color="auto"/>
              <w:right w:val="single" w:sz="4" w:space="0" w:color="000000"/>
            </w:tcBorders>
          </w:tcPr>
          <w:p w:rsidR="00510DBF" w:rsidRDefault="00510DBF" w:rsidP="00D266C4">
            <w:pPr>
              <w:snapToGrid w:val="0"/>
              <w:spacing w:after="0" w:line="36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     </w:t>
            </w:r>
            <w:r w:rsidR="00D266C4">
              <w:rPr>
                <w:rFonts w:ascii="Times New Roman" w:eastAsia="Times New Roman" w:hAnsi="Times New Roman"/>
                <w:b/>
                <w:bCs/>
                <w:sz w:val="24"/>
                <w:szCs w:val="24"/>
              </w:rPr>
              <w:t>26</w:t>
            </w:r>
          </w:p>
        </w:tc>
      </w:tr>
      <w:tr w:rsidR="00510DBF" w:rsidTr="00510DBF">
        <w:trPr>
          <w:trHeight w:val="270"/>
        </w:trPr>
        <w:tc>
          <w:tcPr>
            <w:tcW w:w="534" w:type="dxa"/>
            <w:tcBorders>
              <w:top w:val="single" w:sz="4" w:space="0" w:color="auto"/>
              <w:left w:val="single" w:sz="4" w:space="0" w:color="000000"/>
              <w:bottom w:val="single" w:sz="4" w:space="0" w:color="auto"/>
            </w:tcBorders>
          </w:tcPr>
          <w:p w:rsidR="00510DBF" w:rsidRPr="00510DBF" w:rsidRDefault="00510DBF">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2.2</w:t>
            </w:r>
          </w:p>
        </w:tc>
        <w:tc>
          <w:tcPr>
            <w:tcW w:w="8079" w:type="dxa"/>
            <w:tcBorders>
              <w:top w:val="single" w:sz="4" w:space="0" w:color="auto"/>
              <w:left w:val="single" w:sz="4" w:space="0" w:color="000000"/>
              <w:bottom w:val="single" w:sz="4" w:space="0" w:color="auto"/>
            </w:tcBorders>
          </w:tcPr>
          <w:p w:rsidR="00510DBF" w:rsidRDefault="00510DBF" w:rsidP="00510DBF">
            <w:pPr>
              <w:spacing w:after="0" w:line="240" w:lineRule="auto"/>
              <w:rPr>
                <w:rFonts w:ascii="Times New Roman" w:eastAsia="Times New Roman" w:hAnsi="Times New Roman"/>
                <w:b/>
                <w:bCs/>
                <w:sz w:val="24"/>
                <w:szCs w:val="24"/>
              </w:rPr>
            </w:pPr>
            <w:r>
              <w:rPr>
                <w:rFonts w:ascii="Times New Roman" w:eastAsia="Times New Roman" w:hAnsi="Times New Roman"/>
                <w:bCs/>
                <w:sz w:val="24"/>
                <w:szCs w:val="24"/>
              </w:rPr>
              <w:t>Программа  воспитания  и  социализации  обучающихся (10-11 кл)</w:t>
            </w:r>
          </w:p>
        </w:tc>
        <w:tc>
          <w:tcPr>
            <w:tcW w:w="1098" w:type="dxa"/>
            <w:tcBorders>
              <w:top w:val="single" w:sz="4" w:space="0" w:color="auto"/>
              <w:left w:val="single" w:sz="4" w:space="0" w:color="000000"/>
              <w:bottom w:val="single" w:sz="4" w:space="0" w:color="auto"/>
              <w:right w:val="single" w:sz="4" w:space="0" w:color="000000"/>
            </w:tcBorders>
          </w:tcPr>
          <w:p w:rsidR="00510DBF" w:rsidRDefault="00D266C4" w:rsidP="001C7BC0">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30</w:t>
            </w:r>
          </w:p>
        </w:tc>
      </w:tr>
      <w:tr w:rsidR="00510DBF" w:rsidTr="00510DBF">
        <w:trPr>
          <w:trHeight w:val="267"/>
        </w:trPr>
        <w:tc>
          <w:tcPr>
            <w:tcW w:w="534" w:type="dxa"/>
            <w:tcBorders>
              <w:top w:val="single" w:sz="4" w:space="0" w:color="auto"/>
              <w:left w:val="single" w:sz="4" w:space="0" w:color="000000"/>
              <w:bottom w:val="single" w:sz="4" w:space="0" w:color="auto"/>
            </w:tcBorders>
          </w:tcPr>
          <w:p w:rsidR="00510DBF" w:rsidRPr="00510DBF" w:rsidRDefault="00510DBF">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3</w:t>
            </w:r>
          </w:p>
        </w:tc>
        <w:tc>
          <w:tcPr>
            <w:tcW w:w="8079" w:type="dxa"/>
            <w:tcBorders>
              <w:top w:val="single" w:sz="4" w:space="0" w:color="auto"/>
              <w:left w:val="single" w:sz="4" w:space="0" w:color="000000"/>
              <w:bottom w:val="single" w:sz="4" w:space="0" w:color="auto"/>
            </w:tcBorders>
          </w:tcPr>
          <w:p w:rsidR="00510DBF" w:rsidRDefault="00510DBF" w:rsidP="00510DBF">
            <w:pPr>
              <w:spacing w:after="0" w:line="240" w:lineRule="auto"/>
              <w:rPr>
                <w:rFonts w:ascii="Times New Roman" w:eastAsia="Times New Roman" w:hAnsi="Times New Roman"/>
                <w:bCs/>
                <w:sz w:val="24"/>
                <w:szCs w:val="24"/>
              </w:rPr>
            </w:pPr>
            <w:r>
              <w:rPr>
                <w:rFonts w:ascii="Times New Roman" w:eastAsia="Times New Roman" w:hAnsi="Times New Roman"/>
                <w:b/>
                <w:bCs/>
                <w:sz w:val="24"/>
                <w:szCs w:val="24"/>
              </w:rPr>
              <w:t>Организационный раздел</w:t>
            </w:r>
          </w:p>
        </w:tc>
        <w:tc>
          <w:tcPr>
            <w:tcW w:w="1098" w:type="dxa"/>
            <w:tcBorders>
              <w:top w:val="single" w:sz="4" w:space="0" w:color="auto"/>
              <w:left w:val="single" w:sz="4" w:space="0" w:color="000000"/>
              <w:bottom w:val="single" w:sz="4" w:space="0" w:color="auto"/>
              <w:right w:val="single" w:sz="4" w:space="0" w:color="000000"/>
            </w:tcBorders>
          </w:tcPr>
          <w:p w:rsidR="00510DBF" w:rsidRDefault="00510DBF" w:rsidP="001C7BC0">
            <w:pPr>
              <w:snapToGrid w:val="0"/>
              <w:spacing w:after="0" w:line="240" w:lineRule="auto"/>
              <w:jc w:val="center"/>
              <w:rPr>
                <w:rFonts w:ascii="Times New Roman" w:eastAsia="Times New Roman" w:hAnsi="Times New Roman"/>
                <w:b/>
                <w:bCs/>
                <w:sz w:val="24"/>
                <w:szCs w:val="24"/>
              </w:rPr>
            </w:pPr>
          </w:p>
        </w:tc>
      </w:tr>
      <w:tr w:rsidR="00510DBF" w:rsidTr="00510DBF">
        <w:trPr>
          <w:trHeight w:val="630"/>
        </w:trPr>
        <w:tc>
          <w:tcPr>
            <w:tcW w:w="534" w:type="dxa"/>
            <w:tcBorders>
              <w:top w:val="single" w:sz="4" w:space="0" w:color="auto"/>
              <w:left w:val="single" w:sz="4" w:space="0" w:color="000000"/>
              <w:bottom w:val="single" w:sz="4" w:space="0" w:color="auto"/>
            </w:tcBorders>
          </w:tcPr>
          <w:p w:rsidR="00510DBF" w:rsidRPr="00510DBF" w:rsidRDefault="00510DBF">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3.1</w:t>
            </w:r>
          </w:p>
        </w:tc>
        <w:tc>
          <w:tcPr>
            <w:tcW w:w="8079" w:type="dxa"/>
            <w:tcBorders>
              <w:top w:val="single" w:sz="4" w:space="0" w:color="auto"/>
              <w:left w:val="single" w:sz="4" w:space="0" w:color="000000"/>
              <w:bottom w:val="single" w:sz="4" w:space="0" w:color="auto"/>
            </w:tcBorders>
          </w:tcPr>
          <w:p w:rsidR="00510DBF" w:rsidRDefault="00510DBF" w:rsidP="00510DBF">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Учебный план и содержание образования основной образовательной программы среднего общего образования</w:t>
            </w:r>
          </w:p>
        </w:tc>
        <w:tc>
          <w:tcPr>
            <w:tcW w:w="1098" w:type="dxa"/>
            <w:tcBorders>
              <w:top w:val="single" w:sz="4" w:space="0" w:color="auto"/>
              <w:left w:val="single" w:sz="4" w:space="0" w:color="000000"/>
              <w:bottom w:val="single" w:sz="4" w:space="0" w:color="auto"/>
              <w:right w:val="single" w:sz="4" w:space="0" w:color="000000"/>
            </w:tcBorders>
          </w:tcPr>
          <w:p w:rsidR="00510DBF" w:rsidRDefault="00D266C4" w:rsidP="001C7BC0">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71</w:t>
            </w:r>
          </w:p>
        </w:tc>
      </w:tr>
      <w:tr w:rsidR="00510DBF" w:rsidTr="00510DBF">
        <w:trPr>
          <w:trHeight w:val="300"/>
        </w:trPr>
        <w:tc>
          <w:tcPr>
            <w:tcW w:w="534" w:type="dxa"/>
            <w:tcBorders>
              <w:top w:val="single" w:sz="4" w:space="0" w:color="auto"/>
              <w:left w:val="single" w:sz="4" w:space="0" w:color="000000"/>
              <w:bottom w:val="single" w:sz="4" w:space="0" w:color="auto"/>
            </w:tcBorders>
          </w:tcPr>
          <w:p w:rsidR="00510DBF" w:rsidRPr="00510DBF" w:rsidRDefault="00510DBF">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3.2</w:t>
            </w:r>
          </w:p>
        </w:tc>
        <w:tc>
          <w:tcPr>
            <w:tcW w:w="8079" w:type="dxa"/>
            <w:tcBorders>
              <w:top w:val="single" w:sz="4" w:space="0" w:color="auto"/>
              <w:left w:val="single" w:sz="4" w:space="0" w:color="000000"/>
              <w:bottom w:val="single" w:sz="4" w:space="0" w:color="auto"/>
            </w:tcBorders>
          </w:tcPr>
          <w:p w:rsidR="00510DBF" w:rsidRDefault="00510DBF" w:rsidP="00510DBF">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Календарный учебный график</w:t>
            </w:r>
          </w:p>
        </w:tc>
        <w:tc>
          <w:tcPr>
            <w:tcW w:w="1098" w:type="dxa"/>
            <w:tcBorders>
              <w:top w:val="single" w:sz="4" w:space="0" w:color="auto"/>
              <w:left w:val="single" w:sz="4" w:space="0" w:color="000000"/>
              <w:bottom w:val="single" w:sz="4" w:space="0" w:color="auto"/>
              <w:right w:val="single" w:sz="4" w:space="0" w:color="000000"/>
            </w:tcBorders>
          </w:tcPr>
          <w:p w:rsidR="00510DBF" w:rsidRDefault="00D266C4" w:rsidP="001C7BC0">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83</w:t>
            </w:r>
          </w:p>
        </w:tc>
      </w:tr>
      <w:tr w:rsidR="00510DBF" w:rsidTr="00510DBF">
        <w:trPr>
          <w:trHeight w:val="570"/>
        </w:trPr>
        <w:tc>
          <w:tcPr>
            <w:tcW w:w="534" w:type="dxa"/>
            <w:tcBorders>
              <w:top w:val="single" w:sz="4" w:space="0" w:color="auto"/>
              <w:left w:val="single" w:sz="4" w:space="0" w:color="000000"/>
              <w:bottom w:val="single" w:sz="4" w:space="0" w:color="auto"/>
            </w:tcBorders>
          </w:tcPr>
          <w:p w:rsidR="00510DBF" w:rsidRPr="00510DBF" w:rsidRDefault="00510DBF">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3.3</w:t>
            </w:r>
          </w:p>
        </w:tc>
        <w:tc>
          <w:tcPr>
            <w:tcW w:w="8079" w:type="dxa"/>
            <w:tcBorders>
              <w:top w:val="single" w:sz="4" w:space="0" w:color="auto"/>
              <w:left w:val="single" w:sz="4" w:space="0" w:color="000000"/>
              <w:bottom w:val="single" w:sz="4" w:space="0" w:color="auto"/>
            </w:tcBorders>
          </w:tcPr>
          <w:p w:rsidR="00510DBF" w:rsidRDefault="00510DBF" w:rsidP="00510DBF">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План дополнительного образования</w:t>
            </w:r>
          </w:p>
        </w:tc>
        <w:tc>
          <w:tcPr>
            <w:tcW w:w="1098" w:type="dxa"/>
            <w:tcBorders>
              <w:top w:val="single" w:sz="4" w:space="0" w:color="auto"/>
              <w:left w:val="single" w:sz="4" w:space="0" w:color="000000"/>
              <w:bottom w:val="single" w:sz="4" w:space="0" w:color="auto"/>
              <w:right w:val="single" w:sz="4" w:space="0" w:color="000000"/>
            </w:tcBorders>
          </w:tcPr>
          <w:p w:rsidR="00510DBF" w:rsidRDefault="00510DBF" w:rsidP="001C7BC0">
            <w:pPr>
              <w:snapToGrid w:val="0"/>
              <w:spacing w:after="0" w:line="240" w:lineRule="auto"/>
              <w:jc w:val="center"/>
              <w:rPr>
                <w:rFonts w:ascii="Times New Roman" w:eastAsia="Times New Roman" w:hAnsi="Times New Roman"/>
                <w:b/>
                <w:bCs/>
                <w:sz w:val="24"/>
                <w:szCs w:val="24"/>
              </w:rPr>
            </w:pPr>
          </w:p>
          <w:p w:rsidR="00510DBF" w:rsidRDefault="00D266C4" w:rsidP="001C7BC0">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83</w:t>
            </w:r>
          </w:p>
        </w:tc>
      </w:tr>
      <w:tr w:rsidR="00510DBF" w:rsidTr="00510DBF">
        <w:trPr>
          <w:trHeight w:val="519"/>
        </w:trPr>
        <w:tc>
          <w:tcPr>
            <w:tcW w:w="534" w:type="dxa"/>
            <w:tcBorders>
              <w:top w:val="single" w:sz="4" w:space="0" w:color="auto"/>
              <w:left w:val="single" w:sz="4" w:space="0" w:color="000000"/>
              <w:bottom w:val="single" w:sz="4" w:space="0" w:color="000000"/>
            </w:tcBorders>
          </w:tcPr>
          <w:p w:rsidR="00510DBF" w:rsidRPr="00510DBF" w:rsidRDefault="00510DBF">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3.4</w:t>
            </w:r>
          </w:p>
        </w:tc>
        <w:tc>
          <w:tcPr>
            <w:tcW w:w="8079" w:type="dxa"/>
            <w:tcBorders>
              <w:top w:val="single" w:sz="4" w:space="0" w:color="auto"/>
              <w:left w:val="single" w:sz="4" w:space="0" w:color="000000"/>
              <w:bottom w:val="single" w:sz="4" w:space="0" w:color="000000"/>
            </w:tcBorders>
          </w:tcPr>
          <w:p w:rsidR="00510DBF" w:rsidRDefault="00510DBF" w:rsidP="00510DBF">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Система условий реализации основной образовательной программы среднего общего образования</w:t>
            </w:r>
          </w:p>
        </w:tc>
        <w:tc>
          <w:tcPr>
            <w:tcW w:w="1098" w:type="dxa"/>
            <w:tcBorders>
              <w:top w:val="single" w:sz="4" w:space="0" w:color="auto"/>
              <w:left w:val="single" w:sz="4" w:space="0" w:color="000000"/>
              <w:bottom w:val="single" w:sz="4" w:space="0" w:color="000000"/>
              <w:right w:val="single" w:sz="4" w:space="0" w:color="000000"/>
            </w:tcBorders>
          </w:tcPr>
          <w:p w:rsidR="00510DBF" w:rsidRDefault="00D266C4" w:rsidP="001C7BC0">
            <w:pPr>
              <w:snapToGrid w:val="0"/>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83</w:t>
            </w:r>
          </w:p>
        </w:tc>
      </w:tr>
    </w:tbl>
    <w:p w:rsidR="00FC3E59" w:rsidRDefault="00FC3E59">
      <w:pPr>
        <w:spacing w:after="0" w:line="240" w:lineRule="auto"/>
      </w:pPr>
    </w:p>
    <w:p w:rsidR="00FC3E59" w:rsidRDefault="00FC3E59">
      <w:pPr>
        <w:spacing w:after="0" w:line="240" w:lineRule="auto"/>
        <w:jc w:val="center"/>
      </w:pPr>
    </w:p>
    <w:p w:rsidR="00FC3E59" w:rsidRDefault="00FC3E59">
      <w:pPr>
        <w:spacing w:after="0" w:line="240" w:lineRule="auto"/>
        <w:jc w:val="center"/>
      </w:pPr>
    </w:p>
    <w:p w:rsidR="00FC3E59" w:rsidRDefault="00FC3E59">
      <w:pPr>
        <w:spacing w:after="0" w:line="240" w:lineRule="auto"/>
        <w:jc w:val="center"/>
      </w:pPr>
    </w:p>
    <w:p w:rsidR="003346F9" w:rsidRDefault="003346F9" w:rsidP="00B51C09">
      <w:pPr>
        <w:shd w:val="clear" w:color="auto" w:fill="FFFFFF"/>
        <w:spacing w:after="0" w:line="240" w:lineRule="auto"/>
        <w:ind w:right="5"/>
      </w:pPr>
    </w:p>
    <w:p w:rsidR="00B51C09" w:rsidRDefault="00B51C09" w:rsidP="00B51C09">
      <w:pPr>
        <w:shd w:val="clear" w:color="auto" w:fill="FFFFFF"/>
        <w:spacing w:after="0" w:line="240" w:lineRule="auto"/>
        <w:ind w:right="5"/>
      </w:pPr>
    </w:p>
    <w:p w:rsidR="00B51C09" w:rsidRDefault="00B51C09" w:rsidP="00B51C09">
      <w:pPr>
        <w:shd w:val="clear" w:color="auto" w:fill="FFFFFF"/>
        <w:spacing w:after="0" w:line="240" w:lineRule="auto"/>
        <w:ind w:right="5"/>
        <w:rPr>
          <w:rFonts w:ascii="Times New Roman" w:eastAsia="Times New Roman" w:hAnsi="Times New Roman"/>
          <w:b/>
          <w:iCs/>
          <w:sz w:val="28"/>
          <w:szCs w:val="28"/>
          <w:u w:val="single"/>
        </w:rPr>
      </w:pPr>
    </w:p>
    <w:p w:rsidR="003346F9" w:rsidRDefault="003346F9">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9C5C59" w:rsidRDefault="009C5C59">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9C5C59" w:rsidRDefault="009C5C59" w:rsidP="00B73DB9">
      <w:pPr>
        <w:shd w:val="clear" w:color="auto" w:fill="FFFFFF"/>
        <w:spacing w:after="0" w:line="240" w:lineRule="auto"/>
        <w:ind w:right="5"/>
        <w:rPr>
          <w:rFonts w:ascii="Times New Roman" w:eastAsia="Times New Roman" w:hAnsi="Times New Roman"/>
          <w:b/>
          <w:iCs/>
          <w:sz w:val="28"/>
          <w:szCs w:val="28"/>
          <w:u w:val="single"/>
        </w:rPr>
      </w:pPr>
    </w:p>
    <w:p w:rsidR="00B73DB9" w:rsidRDefault="00B73DB9" w:rsidP="00B73DB9">
      <w:pPr>
        <w:shd w:val="clear" w:color="auto" w:fill="FFFFFF"/>
        <w:spacing w:after="0" w:line="240" w:lineRule="auto"/>
        <w:ind w:right="5"/>
        <w:rPr>
          <w:rFonts w:ascii="Times New Roman" w:eastAsia="Times New Roman" w:hAnsi="Times New Roman"/>
          <w:b/>
          <w:iCs/>
          <w:sz w:val="28"/>
          <w:szCs w:val="28"/>
          <w:u w:val="single"/>
        </w:rPr>
      </w:pPr>
    </w:p>
    <w:p w:rsidR="009C5C59" w:rsidRDefault="009C5C59">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531CF5" w:rsidRDefault="00531CF5">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531CF5" w:rsidRDefault="00531CF5">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531CF5" w:rsidRDefault="00531CF5">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531CF5" w:rsidRDefault="00531CF5">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531CF5" w:rsidRDefault="00531CF5">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4E435E" w:rsidRDefault="004E435E">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4D6A08" w:rsidRDefault="004D6A08">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4D6A08" w:rsidRDefault="004D6A08">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4D6A08" w:rsidRDefault="004D6A08">
      <w:pPr>
        <w:shd w:val="clear" w:color="auto" w:fill="FFFFFF"/>
        <w:spacing w:after="0" w:line="240" w:lineRule="auto"/>
        <w:ind w:left="19" w:right="5" w:firstLine="672"/>
        <w:jc w:val="center"/>
        <w:rPr>
          <w:rFonts w:ascii="Times New Roman" w:eastAsia="Times New Roman" w:hAnsi="Times New Roman"/>
          <w:b/>
          <w:iCs/>
          <w:sz w:val="28"/>
          <w:szCs w:val="28"/>
          <w:u w:val="single"/>
        </w:rPr>
      </w:pPr>
    </w:p>
    <w:p w:rsidR="00B73DB9" w:rsidRDefault="00B73DB9" w:rsidP="00FC715A">
      <w:pPr>
        <w:suppressAutoHyphens w:val="0"/>
        <w:spacing w:after="0" w:line="240" w:lineRule="auto"/>
        <w:jc w:val="center"/>
        <w:rPr>
          <w:rFonts w:ascii="Times New Roman" w:eastAsia="Times New Roman" w:hAnsi="Times New Roman" w:cs="Times New Roman"/>
          <w:b/>
          <w:bCs/>
          <w:iCs/>
          <w:sz w:val="28"/>
          <w:szCs w:val="24"/>
        </w:rPr>
      </w:pPr>
    </w:p>
    <w:p w:rsidR="00FC3E59" w:rsidRDefault="00FC3E59" w:rsidP="00FC715A">
      <w:pPr>
        <w:suppressAutoHyphens w:val="0"/>
        <w:spacing w:after="0" w:line="240" w:lineRule="auto"/>
        <w:jc w:val="center"/>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Основная общеобразовательная программа среднего   общего образования  (10-11 классы)</w:t>
      </w:r>
    </w:p>
    <w:p w:rsidR="00FC3E59" w:rsidRDefault="00FC3E59">
      <w:pPr>
        <w:suppressAutoHyphens w:val="0"/>
        <w:spacing w:after="0" w:line="240" w:lineRule="auto"/>
        <w:jc w:val="center"/>
        <w:rPr>
          <w:rFonts w:ascii="Times New Roman" w:eastAsia="Times New Roman" w:hAnsi="Times New Roman" w:cs="Times New Roman"/>
          <w:b/>
          <w:bCs/>
          <w:iCs/>
          <w:sz w:val="28"/>
          <w:szCs w:val="24"/>
        </w:rPr>
      </w:pPr>
    </w:p>
    <w:p w:rsidR="00FC3E59" w:rsidRDefault="00FC3E59">
      <w:pPr>
        <w:suppressAutoHyphens w:val="0"/>
        <w:spacing w:after="0" w:line="240" w:lineRule="auto"/>
        <w:jc w:val="center"/>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1.Целевой раздел</w:t>
      </w:r>
    </w:p>
    <w:p w:rsidR="00FC3E59" w:rsidRDefault="00FC3E59">
      <w:pPr>
        <w:suppressAutoHyphens w:val="0"/>
        <w:spacing w:after="0" w:line="240" w:lineRule="auto"/>
        <w:jc w:val="center"/>
        <w:rPr>
          <w:rFonts w:ascii="Times New Roman" w:eastAsia="Times New Roman" w:hAnsi="Times New Roman" w:cs="Times New Roman"/>
          <w:b/>
          <w:bCs/>
          <w:iCs/>
          <w:sz w:val="28"/>
          <w:szCs w:val="24"/>
        </w:rPr>
      </w:pPr>
    </w:p>
    <w:p w:rsidR="00FC3E59" w:rsidRDefault="00FC3E59">
      <w:pPr>
        <w:suppressAutoHyphens w:val="0"/>
        <w:spacing w:after="0" w:line="240" w:lineRule="auto"/>
        <w:jc w:val="center"/>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1.1.Пояснительная записка</w:t>
      </w:r>
    </w:p>
    <w:p w:rsidR="002B021F" w:rsidRPr="002B021F" w:rsidRDefault="002B021F" w:rsidP="002B021F">
      <w:pPr>
        <w:suppressAutoHyphens w:val="0"/>
        <w:spacing w:after="0" w:line="240" w:lineRule="auto"/>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           </w:t>
      </w:r>
      <w:r w:rsidRPr="002B021F">
        <w:rPr>
          <w:rFonts w:ascii="Times New Roman" w:eastAsia="Times New Roman" w:hAnsi="Times New Roman" w:cs="Times New Roman"/>
          <w:bCs/>
          <w:iCs/>
          <w:sz w:val="28"/>
          <w:szCs w:val="24"/>
        </w:rPr>
        <w:t>Основная образовательная программа среднего общего образования разработана на основе Федерального компонента государственного образовательного стандарта с учётом запросов участников образовательных отношений.</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Среднее общее образование – является завершающим этапом общеобразовательной подготовки, обеспечивающим освоение учащимися образовательных программ данн</w:t>
      </w:r>
      <w:r w:rsidR="00B73DB9">
        <w:rPr>
          <w:rFonts w:ascii="Times New Roman" w:eastAsia="Times New Roman" w:hAnsi="Times New Roman" w:cs="Times New Roman"/>
          <w:bCs/>
          <w:iCs/>
          <w:sz w:val="28"/>
          <w:szCs w:val="28"/>
        </w:rPr>
        <w:t>ого</w:t>
      </w:r>
      <w:r>
        <w:rPr>
          <w:rFonts w:ascii="Times New Roman" w:eastAsia="Times New Roman" w:hAnsi="Times New Roman" w:cs="Times New Roman"/>
          <w:bCs/>
          <w:iCs/>
          <w:sz w:val="28"/>
          <w:szCs w:val="28"/>
        </w:rPr>
        <w:t xml:space="preserve"> </w:t>
      </w:r>
      <w:r w:rsidR="00B73DB9">
        <w:rPr>
          <w:rFonts w:ascii="Times New Roman" w:eastAsia="Times New Roman" w:hAnsi="Times New Roman" w:cs="Times New Roman"/>
          <w:bCs/>
          <w:iCs/>
          <w:sz w:val="28"/>
          <w:szCs w:val="28"/>
        </w:rPr>
        <w:t>уровня</w:t>
      </w:r>
      <w:r>
        <w:rPr>
          <w:rFonts w:ascii="Times New Roman" w:eastAsia="Times New Roman" w:hAnsi="Times New Roman" w:cs="Times New Roman"/>
          <w:bCs/>
          <w:iCs/>
          <w:sz w:val="28"/>
          <w:szCs w:val="28"/>
        </w:rPr>
        <w:t xml:space="preserve"> образования, развитие устойчивых познавательных интересов, интеллектуальных, творческих способностей обучающихся, формирование навыков самостоятельной учебной деятельности, на основе профильной дифференциации обучения.</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этапе общего среднего образования   создаются  условия и предоставлены возможности для полноценного  освоения учащимися следующих действий и систем действий:</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инициативное опробование собственной (индивидуальной) образовательной программы: произвольное  соотнесение ценностей, целей и ресурсов планируемой деятельности;</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-определение собственного поля образовательных достижений;</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-освоение понятийного строения  образовательной области;</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-различение подходов в построении  области знаний; различение авторских подходов в написании различных типов текстов (научный, публицистический, художественный и т.п.);</w:t>
      </w:r>
    </w:p>
    <w:p w:rsidR="00FC3E59" w:rsidRDefault="00FC3E59">
      <w:pPr>
        <w:suppressAutoHyphens w:val="0"/>
        <w:spacing w:after="0" w:line="240" w:lineRule="auto"/>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sz w:val="28"/>
          <w:szCs w:val="28"/>
        </w:rPr>
        <w:t>-инициативное опробование и овладение  разными  формами (научной, художественной, публицистической и т.п.) в создании собственных текстов.</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выпускникам </w:t>
      </w:r>
      <w:r>
        <w:rPr>
          <w:rFonts w:ascii="Times New Roman" w:eastAsia="Times New Roman" w:hAnsi="Times New Roman" w:cs="Times New Roman"/>
          <w:b/>
          <w:bCs/>
          <w:sz w:val="28"/>
          <w:szCs w:val="28"/>
        </w:rPr>
        <w:t>треть</w:t>
      </w:r>
      <w:r w:rsidR="002E5DEB">
        <w:rPr>
          <w:rFonts w:ascii="Times New Roman" w:eastAsia="Times New Roman" w:hAnsi="Times New Roman" w:cs="Times New Roman"/>
          <w:b/>
          <w:bCs/>
          <w:sz w:val="28"/>
          <w:szCs w:val="28"/>
        </w:rPr>
        <w:t>его</w:t>
      </w:r>
      <w:r>
        <w:rPr>
          <w:rFonts w:ascii="Times New Roman" w:eastAsia="Times New Roman" w:hAnsi="Times New Roman" w:cs="Times New Roman"/>
          <w:b/>
          <w:bCs/>
          <w:sz w:val="28"/>
          <w:szCs w:val="28"/>
        </w:rPr>
        <w:t xml:space="preserve"> </w:t>
      </w:r>
      <w:r w:rsidR="002E5DEB">
        <w:rPr>
          <w:rFonts w:ascii="Times New Roman" w:eastAsia="Times New Roman" w:hAnsi="Times New Roman" w:cs="Times New Roman"/>
          <w:b/>
          <w:bCs/>
          <w:sz w:val="28"/>
          <w:szCs w:val="28"/>
        </w:rPr>
        <w:t>уровня</w:t>
      </w:r>
      <w:r w:rsidR="00B75B19">
        <w:rPr>
          <w:rFonts w:ascii="Times New Roman" w:eastAsia="Times New Roman" w:hAnsi="Times New Roman" w:cs="Times New Roman"/>
          <w:b/>
          <w:bCs/>
          <w:sz w:val="28"/>
          <w:szCs w:val="28"/>
        </w:rPr>
        <w:t xml:space="preserve"> обучения</w:t>
      </w:r>
      <w:r>
        <w:rPr>
          <w:rFonts w:ascii="Times New Roman" w:eastAsia="Times New Roman" w:hAnsi="Times New Roman" w:cs="Times New Roman"/>
          <w:sz w:val="28"/>
          <w:szCs w:val="28"/>
        </w:rPr>
        <w:t xml:space="preserve"> предъявляются следующие требования.</w:t>
      </w:r>
    </w:p>
    <w:p w:rsidR="00FC3E59" w:rsidRDefault="00FC3E59">
      <w:pPr>
        <w:suppressAutoHyphens w:val="0"/>
        <w:spacing w:after="0" w:line="240" w:lineRule="auto"/>
        <w:ind w:firstLine="720"/>
        <w:jc w:val="both"/>
        <w:rPr>
          <w:rFonts w:ascii="Times New Roman" w:eastAsia="Times New Roman" w:hAnsi="Times New Roman" w:cs="Times New Roman"/>
          <w:sz w:val="28"/>
          <w:szCs w:val="28"/>
          <w:u w:val="single"/>
        </w:rPr>
      </w:pPr>
      <w:r>
        <w:rPr>
          <w:rFonts w:ascii="Times New Roman" w:eastAsia="Times New Roman" w:hAnsi="Times New Roman" w:cs="Times New Roman"/>
          <w:bCs/>
          <w:iCs/>
          <w:sz w:val="28"/>
          <w:szCs w:val="28"/>
          <w:u w:val="single"/>
        </w:rPr>
        <w:t>1.Уровень обученности, сформированности ключевых компетентностей необходимых для дальнейшего профессионального образования, успешной трудовой деятельности</w:t>
      </w:r>
      <w:r>
        <w:rPr>
          <w:rFonts w:ascii="Times New Roman" w:eastAsia="Times New Roman" w:hAnsi="Times New Roman" w:cs="Times New Roman"/>
          <w:bCs/>
          <w:i/>
          <w:iCs/>
          <w:sz w:val="28"/>
          <w:szCs w:val="28"/>
          <w:u w:val="single"/>
        </w:rPr>
        <w:t>:</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Освоил все образовательные программы по предметам учебного плана. </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Овладел основными общеучебными умениями и навыками необходимыми для дальнейшего профессионального образования и успешной трудовой деятельности: </w:t>
      </w:r>
    </w:p>
    <w:p w:rsidR="00FC3E59" w:rsidRDefault="00FC3E59" w:rsidP="008B30C7">
      <w:pPr>
        <w:numPr>
          <w:ilvl w:val="0"/>
          <w:numId w:val="21"/>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lastRenderedPageBreak/>
        <w:t xml:space="preserve">основными мысленными операциями: анализа, синтеза, сравнения, конкретизации, абстрагирования, обобщения, систематизации, классификации, делать выводы, умозаключения; </w:t>
      </w:r>
    </w:p>
    <w:p w:rsidR="00FC3E59" w:rsidRDefault="00FC3E59" w:rsidP="008B30C7">
      <w:pPr>
        <w:numPr>
          <w:ilvl w:val="0"/>
          <w:numId w:val="21"/>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навыками планирования, проектирования, моделирования, прогнозирования, исследовательской, творческой деятельности; </w:t>
      </w:r>
    </w:p>
    <w:p w:rsidR="00FC3E59" w:rsidRDefault="00FC3E59" w:rsidP="008B30C7">
      <w:pPr>
        <w:numPr>
          <w:ilvl w:val="0"/>
          <w:numId w:val="21"/>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трудовыми умениями и навыками, навыками самосохранения в экстремальных ситуациях; </w:t>
      </w:r>
    </w:p>
    <w:p w:rsidR="00FC3E59" w:rsidRDefault="00FC3E59" w:rsidP="008B30C7">
      <w:pPr>
        <w:numPr>
          <w:ilvl w:val="0"/>
          <w:numId w:val="21"/>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основами восприятия, обработки, переработки, хранения, воспроизведения информации; информационными технологиями, связанными с приемом, передачей, чтением, конспектированием информации, преобразованием информации; мультимедийными, Интернет -технологиями; </w:t>
      </w:r>
    </w:p>
    <w:p w:rsidR="00FC3E59" w:rsidRDefault="00FC3E59" w:rsidP="008B30C7">
      <w:pPr>
        <w:numPr>
          <w:ilvl w:val="0"/>
          <w:numId w:val="21"/>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основами компьютерной грамотности, технического обслуживания вычислительной техники; </w:t>
      </w:r>
    </w:p>
    <w:p w:rsidR="00FC3E59" w:rsidRDefault="00FC3E59" w:rsidP="008B30C7">
      <w:pPr>
        <w:numPr>
          <w:ilvl w:val="0"/>
          <w:numId w:val="21"/>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умениями и навыками саморазвития, самосовершенствования, саморегуляции, саморефлексии; </w:t>
      </w:r>
    </w:p>
    <w:p w:rsidR="00FC3E59" w:rsidRPr="002B021F" w:rsidRDefault="00FC3E59" w:rsidP="008B30C7">
      <w:pPr>
        <w:numPr>
          <w:ilvl w:val="0"/>
          <w:numId w:val="21"/>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навыками языкового и речевого развития, культурой родного языка, владение иностранным языком. </w:t>
      </w:r>
    </w:p>
    <w:p w:rsidR="00FC3E59" w:rsidRDefault="00FC3E59">
      <w:pPr>
        <w:suppressAutoHyphens w:val="0"/>
        <w:spacing w:after="0" w:line="240" w:lineRule="auto"/>
        <w:ind w:firstLine="720"/>
        <w:jc w:val="both"/>
        <w:rPr>
          <w:rFonts w:ascii="Times New Roman" w:eastAsia="Times New Roman" w:hAnsi="Times New Roman" w:cs="Times New Roman"/>
          <w:sz w:val="28"/>
          <w:szCs w:val="28"/>
          <w:u w:val="single"/>
        </w:rPr>
      </w:pPr>
      <w:r>
        <w:rPr>
          <w:rFonts w:ascii="Times New Roman" w:eastAsia="Times New Roman" w:hAnsi="Times New Roman" w:cs="Times New Roman"/>
          <w:bCs/>
          <w:iCs/>
          <w:sz w:val="28"/>
          <w:szCs w:val="28"/>
          <w:u w:val="single"/>
        </w:rPr>
        <w:t>3.Уровень ключевых компетентностей связанных с физическим развитием и укреплением здоровья:</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Овладел знаниями и умениями здоровьесбережения: </w:t>
      </w:r>
    </w:p>
    <w:p w:rsidR="00FC3E59" w:rsidRDefault="00FC3E59" w:rsidP="008B30C7">
      <w:pPr>
        <w:numPr>
          <w:ilvl w:val="0"/>
          <w:numId w:val="22"/>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знание и соблюдение норм здоровья образа жизни; </w:t>
      </w:r>
    </w:p>
    <w:p w:rsidR="00FC3E59" w:rsidRDefault="00FC3E59" w:rsidP="008B30C7">
      <w:pPr>
        <w:numPr>
          <w:ilvl w:val="0"/>
          <w:numId w:val="22"/>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знание и соблюдение правил личной гигиены; </w:t>
      </w:r>
    </w:p>
    <w:p w:rsidR="00FC3E59" w:rsidRDefault="00FC3E59" w:rsidP="008B30C7">
      <w:pPr>
        <w:numPr>
          <w:ilvl w:val="0"/>
          <w:numId w:val="22"/>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знание опасности курения, алкоголизма, токсикомании, наркомании, СПИДа; </w:t>
      </w:r>
    </w:p>
    <w:p w:rsidR="00FC3E59" w:rsidRDefault="00FC3E59" w:rsidP="008B30C7">
      <w:pPr>
        <w:numPr>
          <w:ilvl w:val="0"/>
          <w:numId w:val="22"/>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знание особенностей физического, физиологического развития своего организма, типа нервной системы, темперамента, суточного биоритма; </w:t>
      </w:r>
    </w:p>
    <w:p w:rsidR="00FC3E59" w:rsidRPr="002B021F" w:rsidRDefault="00FC3E59" w:rsidP="008B30C7">
      <w:pPr>
        <w:numPr>
          <w:ilvl w:val="0"/>
          <w:numId w:val="22"/>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знание и владение основами физической культуры человека. </w:t>
      </w:r>
    </w:p>
    <w:p w:rsidR="00FC3E59" w:rsidRDefault="00FC3E59">
      <w:pPr>
        <w:suppressAutoHyphens w:val="0"/>
        <w:spacing w:after="0" w:line="240" w:lineRule="auto"/>
        <w:ind w:firstLine="720"/>
        <w:jc w:val="both"/>
        <w:rPr>
          <w:rFonts w:ascii="Times New Roman" w:eastAsia="Times New Roman" w:hAnsi="Times New Roman" w:cs="Times New Roman"/>
          <w:sz w:val="28"/>
          <w:szCs w:val="28"/>
          <w:u w:val="single"/>
        </w:rPr>
      </w:pPr>
      <w:r>
        <w:rPr>
          <w:rFonts w:ascii="Times New Roman" w:eastAsia="Times New Roman" w:hAnsi="Times New Roman" w:cs="Times New Roman"/>
          <w:bCs/>
          <w:iCs/>
          <w:sz w:val="28"/>
          <w:szCs w:val="28"/>
          <w:u w:val="single"/>
        </w:rPr>
        <w:t>4.Уровень сформированности ключевых компетенций связанных с взаимодействием человека и социальной сферы, человека и окружающего его мира:</w:t>
      </w:r>
    </w:p>
    <w:p w:rsidR="00FC3E59" w:rsidRDefault="00FC3E59" w:rsidP="008B30C7">
      <w:pPr>
        <w:numPr>
          <w:ilvl w:val="0"/>
          <w:numId w:val="26"/>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Владение знаниями, умениями и навыками социального взаимодействия с обществом, общностью, коллективом, семьей, друзьями, партнерами; </w:t>
      </w:r>
    </w:p>
    <w:p w:rsidR="00FC3E59" w:rsidRDefault="00FC3E59" w:rsidP="008B30C7">
      <w:pPr>
        <w:numPr>
          <w:ilvl w:val="0"/>
          <w:numId w:val="26"/>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владение умениями и навыками сотрудничества, толерантности, уважения и принятия другого (раса, национальность, религия, статус, роль, пол), погашение конфликтов; </w:t>
      </w:r>
    </w:p>
    <w:p w:rsidR="00FC3E59" w:rsidRDefault="00FC3E59" w:rsidP="008B30C7">
      <w:pPr>
        <w:numPr>
          <w:ilvl w:val="0"/>
          <w:numId w:val="26"/>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lastRenderedPageBreak/>
        <w:t xml:space="preserve">владение основами мобильности, социальной активности, конкурентоспособности, умение адаптироваться в социуме; </w:t>
      </w:r>
    </w:p>
    <w:p w:rsidR="00FC3E59" w:rsidRDefault="00FC3E59" w:rsidP="008B30C7">
      <w:pPr>
        <w:numPr>
          <w:ilvl w:val="0"/>
          <w:numId w:val="26"/>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владение знаниями, умениями и навыками общения (коммуникативная компетентность); </w:t>
      </w:r>
    </w:p>
    <w:p w:rsidR="00FC3E59" w:rsidRDefault="00FC3E59" w:rsidP="008B30C7">
      <w:pPr>
        <w:numPr>
          <w:ilvl w:val="0"/>
          <w:numId w:val="26"/>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навыки устного и письменного общения, диалог, монолог, создание и восприятие текста, знание и соблюдение традиций, этикета; кросс-культурное общение, иноязычное общение, деловая переписка, уровень воздействия рецепиента, особенности коммуникации с разными людьми. </w:t>
      </w:r>
    </w:p>
    <w:p w:rsidR="00FC3E59" w:rsidRPr="002B021F" w:rsidRDefault="00FC3E59" w:rsidP="008B30C7">
      <w:pPr>
        <w:numPr>
          <w:ilvl w:val="0"/>
          <w:numId w:val="26"/>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знание и соблюдение прав и обязанностей гражданина; воспитание свободы и ответственности человека, уверенности в себе, собственного достоинства, гражданского долга, самоконтроля в своих действиях, чувства патриотизма к своей Родине, малой Родине, гордости за символы государства (герб, флаг, гимн). </w:t>
      </w:r>
    </w:p>
    <w:p w:rsidR="00FC3E59" w:rsidRDefault="00FC3E59">
      <w:pPr>
        <w:suppressAutoHyphens w:val="0"/>
        <w:spacing w:after="0" w:line="240" w:lineRule="auto"/>
        <w:ind w:firstLine="720"/>
        <w:jc w:val="both"/>
        <w:rPr>
          <w:rFonts w:ascii="Times New Roman" w:eastAsia="Times New Roman" w:hAnsi="Times New Roman" w:cs="Times New Roman"/>
          <w:sz w:val="28"/>
          <w:szCs w:val="28"/>
          <w:u w:val="single"/>
        </w:rPr>
      </w:pPr>
      <w:r>
        <w:rPr>
          <w:rFonts w:ascii="Times New Roman" w:eastAsia="Times New Roman" w:hAnsi="Times New Roman" w:cs="Times New Roman"/>
          <w:bCs/>
          <w:iCs/>
          <w:sz w:val="28"/>
          <w:szCs w:val="28"/>
          <w:u w:val="single"/>
        </w:rPr>
        <w:t>5.Уровень сформированности культуры человека</w:t>
      </w:r>
      <w:r>
        <w:rPr>
          <w:rFonts w:ascii="Times New Roman" w:eastAsia="Times New Roman" w:hAnsi="Times New Roman" w:cs="Times New Roman"/>
          <w:sz w:val="28"/>
          <w:szCs w:val="28"/>
          <w:u w:val="single"/>
        </w:rPr>
        <w:t xml:space="preserve">  </w:t>
      </w:r>
    </w:p>
    <w:p w:rsidR="00FC3E59" w:rsidRDefault="00FC3E59" w:rsidP="008B30C7">
      <w:pPr>
        <w:numPr>
          <w:ilvl w:val="0"/>
          <w:numId w:val="23"/>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культуры внешнего вида, одежды, оформления, жилища, рабочего места; </w:t>
      </w:r>
    </w:p>
    <w:p w:rsidR="00FC3E59" w:rsidRDefault="00FC3E59" w:rsidP="008B30C7">
      <w:pPr>
        <w:numPr>
          <w:ilvl w:val="0"/>
          <w:numId w:val="23"/>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экологической культуры; </w:t>
      </w:r>
    </w:p>
    <w:p w:rsidR="00FC3E59" w:rsidRDefault="00FC3E59" w:rsidP="008B30C7">
      <w:pPr>
        <w:numPr>
          <w:ilvl w:val="0"/>
          <w:numId w:val="23"/>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восприятие и понимание литературы и искусства; </w:t>
      </w:r>
    </w:p>
    <w:p w:rsidR="00FC3E59" w:rsidRDefault="00FC3E59" w:rsidP="008B30C7">
      <w:pPr>
        <w:numPr>
          <w:ilvl w:val="0"/>
          <w:numId w:val="23"/>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знание истории цивилизаций, собственной страны, религии; </w:t>
      </w:r>
    </w:p>
    <w:p w:rsidR="00FC3E59" w:rsidRDefault="00FC3E59" w:rsidP="008B30C7">
      <w:pPr>
        <w:numPr>
          <w:ilvl w:val="0"/>
          <w:numId w:val="23"/>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восприятие и осознание ценностей искусства, народного творчества; </w:t>
      </w:r>
    </w:p>
    <w:p w:rsidR="00FC3E59" w:rsidRDefault="00FC3E59" w:rsidP="008B30C7">
      <w:pPr>
        <w:numPr>
          <w:ilvl w:val="0"/>
          <w:numId w:val="23"/>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реализация творческого потенциала через творчество, исследовательскую и проектную деятельность, художественное конструирование, музыкально-театральная деятельность, ручной художественный труд. </w:t>
      </w:r>
    </w:p>
    <w:p w:rsidR="00FC3E59" w:rsidRDefault="00FC3E59">
      <w:pPr>
        <w:shd w:val="clear" w:color="auto" w:fill="FFFFFF"/>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Ожидаемый результат программы</w:t>
      </w:r>
    </w:p>
    <w:p w:rsidR="00FC3E59" w:rsidRDefault="00FC3E59">
      <w:pPr>
        <w:shd w:val="clear" w:color="auto" w:fill="FFFFFF"/>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Компетентностный подход, реализуемый в образовательном процессе в старшей профильной школе, позволяет ожидать следующие образовательные результаты:</w:t>
      </w:r>
    </w:p>
    <w:p w:rsidR="00FC3E59" w:rsidRDefault="00FC3E59" w:rsidP="008B30C7">
      <w:pPr>
        <w:widowControl w:val="0"/>
        <w:numPr>
          <w:ilvl w:val="0"/>
          <w:numId w:val="29"/>
        </w:numPr>
        <w:shd w:val="clear" w:color="auto" w:fill="FFFFFF"/>
        <w:tabs>
          <w:tab w:val="left" w:pos="1800"/>
        </w:tabs>
        <w:suppressAutoHyphens w:val="0"/>
        <w:autoSpaceDE w:val="0"/>
        <w:spacing w:after="0" w:line="240" w:lineRule="auto"/>
        <w:ind w:left="1800"/>
        <w:jc w:val="both"/>
        <w:rPr>
          <w:rFonts w:ascii="Times New Roman" w:eastAsia="Times New Roman" w:hAnsi="Times New Roman" w:cs="Times New Roman"/>
          <w:bCs/>
          <w:iCs/>
          <w:spacing w:val="-3"/>
          <w:sz w:val="28"/>
          <w:szCs w:val="28"/>
        </w:rPr>
      </w:pPr>
      <w:r>
        <w:rPr>
          <w:rFonts w:ascii="Times New Roman" w:eastAsia="Times New Roman" w:hAnsi="Times New Roman" w:cs="Times New Roman"/>
          <w:bCs/>
          <w:iCs/>
          <w:sz w:val="28"/>
          <w:szCs w:val="28"/>
        </w:rPr>
        <w:t xml:space="preserve">достижение стандарта среднего общего образования на уровне компетентности (повышенный уровень образованности в избранной профильной области; знаний, включающий методологическую и допрофессиональную компетентность в совокупности с общекультурным развитием и социальной зрелостью выпускника), а </w:t>
      </w:r>
      <w:r>
        <w:rPr>
          <w:rFonts w:ascii="Times New Roman" w:eastAsia="Times New Roman" w:hAnsi="Times New Roman" w:cs="Times New Roman"/>
          <w:bCs/>
          <w:iCs/>
          <w:spacing w:val="-3"/>
          <w:sz w:val="28"/>
          <w:szCs w:val="28"/>
        </w:rPr>
        <w:t>именно:</w:t>
      </w:r>
    </w:p>
    <w:p w:rsidR="00FC3E59" w:rsidRDefault="00FC3E59" w:rsidP="008B30C7">
      <w:pPr>
        <w:widowControl w:val="0"/>
        <w:numPr>
          <w:ilvl w:val="0"/>
          <w:numId w:val="28"/>
        </w:numPr>
        <w:shd w:val="clear" w:color="auto" w:fill="FFFFFF"/>
        <w:tabs>
          <w:tab w:val="left" w:pos="1800"/>
          <w:tab w:val="left" w:pos="2570"/>
        </w:tabs>
        <w:suppressAutoHyphens w:val="0"/>
        <w:autoSpaceDE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овладение обучающимися научной картиной мира в профильных предметах, включающей понятия, законы и закономерности, явления и научные факты;</w:t>
      </w:r>
    </w:p>
    <w:p w:rsidR="00FC3E59" w:rsidRDefault="00FC3E59" w:rsidP="008B30C7">
      <w:pPr>
        <w:widowControl w:val="0"/>
        <w:numPr>
          <w:ilvl w:val="0"/>
          <w:numId w:val="28"/>
        </w:numPr>
        <w:shd w:val="clear" w:color="auto" w:fill="FFFFFF"/>
        <w:tabs>
          <w:tab w:val="left" w:pos="1800"/>
          <w:tab w:val="left" w:pos="2549"/>
        </w:tabs>
        <w:suppressAutoHyphens w:val="0"/>
        <w:autoSpaceDE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овладение обучающимися надпредметными знаниями и умениями, необходимыми для поисковой, творческой, организационной и практической деятельности в избранном </w:t>
      </w:r>
      <w:r>
        <w:rPr>
          <w:rFonts w:ascii="Times New Roman" w:eastAsia="Times New Roman" w:hAnsi="Times New Roman" w:cs="Times New Roman"/>
          <w:bCs/>
          <w:iCs/>
          <w:sz w:val="28"/>
          <w:szCs w:val="28"/>
        </w:rPr>
        <w:lastRenderedPageBreak/>
        <w:t>профиле достаточно высокого уровня умения действовать ответственно и самостоятельно;</w:t>
      </w:r>
    </w:p>
    <w:p w:rsidR="00FC3E59" w:rsidRDefault="00FC3E59" w:rsidP="008B30C7">
      <w:pPr>
        <w:widowControl w:val="0"/>
        <w:numPr>
          <w:ilvl w:val="0"/>
          <w:numId w:val="28"/>
        </w:numPr>
        <w:shd w:val="clear" w:color="auto" w:fill="FFFFFF"/>
        <w:tabs>
          <w:tab w:val="left" w:pos="1800"/>
          <w:tab w:val="left" w:pos="2830"/>
        </w:tabs>
        <w:suppressAutoHyphens w:val="0"/>
        <w:autoSpaceDE w:val="0"/>
        <w:spacing w:after="0" w:line="240" w:lineRule="auto"/>
        <w:ind w:left="1800"/>
        <w:jc w:val="both"/>
        <w:rPr>
          <w:rFonts w:ascii="Times New Roman" w:eastAsia="Times New Roman" w:hAnsi="Times New Roman" w:cs="Times New Roman"/>
          <w:bCs/>
          <w:iCs/>
          <w:spacing w:val="-1"/>
          <w:sz w:val="28"/>
          <w:szCs w:val="28"/>
        </w:rPr>
      </w:pPr>
      <w:r>
        <w:rPr>
          <w:rFonts w:ascii="Times New Roman" w:eastAsia="Times New Roman" w:hAnsi="Times New Roman" w:cs="Times New Roman"/>
          <w:bCs/>
          <w:iCs/>
          <w:sz w:val="28"/>
          <w:szCs w:val="28"/>
        </w:rPr>
        <w:t>готовности к образовательному и профессиональному с</w:t>
      </w:r>
      <w:r>
        <w:rPr>
          <w:rFonts w:ascii="Times New Roman" w:eastAsia="Times New Roman" w:hAnsi="Times New Roman" w:cs="Times New Roman"/>
          <w:bCs/>
          <w:iCs/>
          <w:spacing w:val="-1"/>
          <w:sz w:val="28"/>
          <w:szCs w:val="28"/>
        </w:rPr>
        <w:t>амоопределению;</w:t>
      </w:r>
    </w:p>
    <w:p w:rsidR="00FC3E59" w:rsidRDefault="00FC3E59" w:rsidP="008B30C7">
      <w:pPr>
        <w:widowControl w:val="0"/>
        <w:numPr>
          <w:ilvl w:val="0"/>
          <w:numId w:val="28"/>
        </w:numPr>
        <w:shd w:val="clear" w:color="auto" w:fill="FFFFFF"/>
        <w:tabs>
          <w:tab w:val="left" w:pos="1800"/>
          <w:tab w:val="left" w:pos="2772"/>
        </w:tabs>
        <w:suppressAutoHyphens w:val="0"/>
        <w:autoSpaceDE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способности оценивать свою деятельность относительно разнообразных требований, в том числе проводить ее адекватную самооценку;</w:t>
      </w:r>
    </w:p>
    <w:p w:rsidR="00FC3E59" w:rsidRDefault="00FC3E59" w:rsidP="008B30C7">
      <w:pPr>
        <w:widowControl w:val="0"/>
        <w:numPr>
          <w:ilvl w:val="0"/>
          <w:numId w:val="28"/>
        </w:numPr>
        <w:shd w:val="clear" w:color="auto" w:fill="FFFFFF"/>
        <w:tabs>
          <w:tab w:val="left" w:pos="1800"/>
          <w:tab w:val="left" w:pos="2750"/>
        </w:tabs>
        <w:suppressAutoHyphens w:val="0"/>
        <w:autoSpaceDE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освоения видов, форм и различных ресурсов учебно-образовательной деятельности, адекватных планам на будущее;</w:t>
      </w:r>
    </w:p>
    <w:p w:rsidR="00FC3E59" w:rsidRDefault="00FC3E59" w:rsidP="008B30C7">
      <w:pPr>
        <w:widowControl w:val="0"/>
        <w:numPr>
          <w:ilvl w:val="0"/>
          <w:numId w:val="28"/>
        </w:numPr>
        <w:shd w:val="clear" w:color="auto" w:fill="FFFFFF"/>
        <w:tabs>
          <w:tab w:val="left" w:pos="1800"/>
          <w:tab w:val="left" w:pos="2506"/>
        </w:tabs>
        <w:suppressAutoHyphens w:val="0"/>
        <w:autoSpaceDE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pacing w:val="-1"/>
          <w:sz w:val="28"/>
          <w:szCs w:val="28"/>
        </w:rPr>
        <w:t xml:space="preserve">освоения способов разнообразной продуктивной коммуникации; </w:t>
      </w:r>
      <w:r>
        <w:rPr>
          <w:rFonts w:ascii="Times New Roman" w:eastAsia="Times New Roman" w:hAnsi="Times New Roman" w:cs="Times New Roman"/>
          <w:bCs/>
          <w:iCs/>
          <w:sz w:val="28"/>
          <w:szCs w:val="28"/>
        </w:rPr>
        <w:t>понимание особенностей выбранной профессии;</w:t>
      </w:r>
    </w:p>
    <w:p w:rsidR="00FC3E59" w:rsidRDefault="00FC3E59" w:rsidP="008B30C7">
      <w:pPr>
        <w:widowControl w:val="0"/>
        <w:numPr>
          <w:ilvl w:val="1"/>
          <w:numId w:val="28"/>
        </w:numPr>
        <w:shd w:val="clear" w:color="auto" w:fill="FFFFFF"/>
        <w:tabs>
          <w:tab w:val="left" w:pos="2520"/>
        </w:tabs>
        <w:suppressAutoHyphens w:val="0"/>
        <w:autoSpaceDE w:val="0"/>
        <w:spacing w:after="0" w:line="240" w:lineRule="auto"/>
        <w:ind w:left="25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достижение такого уровня образованности в профильных предметных областях знания, который позволит учащимся успешно сдать вступительные экзамены в ВУЗы данного профиля и успешно продолжать в них обучение;</w:t>
      </w:r>
    </w:p>
    <w:p w:rsidR="00FC3E59" w:rsidRDefault="00FC3E59" w:rsidP="008B30C7">
      <w:pPr>
        <w:widowControl w:val="0"/>
        <w:numPr>
          <w:ilvl w:val="1"/>
          <w:numId w:val="28"/>
        </w:numPr>
        <w:shd w:val="clear" w:color="auto" w:fill="FFFFFF"/>
        <w:tabs>
          <w:tab w:val="left" w:pos="2520"/>
        </w:tabs>
        <w:suppressAutoHyphens w:val="0"/>
        <w:autoSpaceDE w:val="0"/>
        <w:spacing w:after="0" w:line="240" w:lineRule="auto"/>
        <w:ind w:left="25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сформированность основных ключевых компетенций и получение социально-значимых достижений в творческой деятельности, способствующих развитию качеств личности, необходимых человеку для успешной самореализации.</w:t>
      </w:r>
    </w:p>
    <w:p w:rsidR="00FC3E59" w:rsidRDefault="00FC3E59">
      <w:pPr>
        <w:shd w:val="clear" w:color="auto" w:fill="FFFFFF"/>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Поскольку форма и содержание образовательного процесса направлены на достижения этих результатов, можно надеяться, что </w:t>
      </w:r>
      <w:r>
        <w:rPr>
          <w:rFonts w:ascii="Times New Roman" w:eastAsia="Times New Roman" w:hAnsi="Times New Roman" w:cs="Times New Roman"/>
          <w:bCs/>
          <w:i/>
          <w:sz w:val="28"/>
          <w:szCs w:val="28"/>
        </w:rPr>
        <w:t xml:space="preserve">выпускник старшей профильной школы </w:t>
      </w:r>
      <w:r>
        <w:rPr>
          <w:rFonts w:ascii="Times New Roman" w:eastAsia="Times New Roman" w:hAnsi="Times New Roman" w:cs="Times New Roman"/>
          <w:bCs/>
          <w:iCs/>
          <w:sz w:val="28"/>
          <w:szCs w:val="28"/>
        </w:rPr>
        <w:t>будет конкурентоспособен, его образовательная  подготовка будет отвечать требованиям современного общества и рынка труда, что он сможет найти свое место в жизни,  будет достоин города и страны, в которой он живет.</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Целями основной образовательной программы среднего общего  образования являются:</w:t>
      </w:r>
      <w:r>
        <w:rPr>
          <w:rFonts w:ascii="Times New Roman" w:eastAsia="Times New Roman" w:hAnsi="Times New Roman" w:cs="Times New Roman"/>
          <w:sz w:val="28"/>
          <w:szCs w:val="28"/>
        </w:rPr>
        <w:t> выстраивание образовательного пространства, адекватного старшему школьному возрасту через   создание условий для социального и образовательного самоопределения старшеклассника; для получения школьниками качественного современного образования: позволяющего выпускнику занимать осмысленную, активную и деятельную жизненную позицию, поступить и успешно обучаться  в выбранном ВУЗе.</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На данно</w:t>
      </w:r>
      <w:r w:rsidR="002B021F">
        <w:rPr>
          <w:rFonts w:ascii="Times New Roman" w:eastAsia="Times New Roman" w:hAnsi="Times New Roman" w:cs="Times New Roman"/>
          <w:bCs/>
          <w:iCs/>
          <w:sz w:val="28"/>
          <w:szCs w:val="28"/>
        </w:rPr>
        <w:t>м</w:t>
      </w:r>
      <w:r>
        <w:rPr>
          <w:rFonts w:ascii="Times New Roman" w:eastAsia="Times New Roman" w:hAnsi="Times New Roman" w:cs="Times New Roman"/>
          <w:bCs/>
          <w:iCs/>
          <w:sz w:val="28"/>
          <w:szCs w:val="28"/>
        </w:rPr>
        <w:t xml:space="preserve"> </w:t>
      </w:r>
      <w:r w:rsidR="002B021F">
        <w:rPr>
          <w:rFonts w:ascii="Times New Roman" w:eastAsia="Times New Roman" w:hAnsi="Times New Roman" w:cs="Times New Roman"/>
          <w:bCs/>
          <w:iCs/>
          <w:sz w:val="28"/>
          <w:szCs w:val="28"/>
        </w:rPr>
        <w:t>уровне</w:t>
      </w:r>
      <w:r>
        <w:rPr>
          <w:rFonts w:ascii="Times New Roman" w:eastAsia="Times New Roman" w:hAnsi="Times New Roman" w:cs="Times New Roman"/>
          <w:bCs/>
          <w:iCs/>
          <w:sz w:val="28"/>
          <w:szCs w:val="28"/>
        </w:rPr>
        <w:t xml:space="preserve"> обучения образовательная программа ориентирована также </w:t>
      </w:r>
      <w:r>
        <w:rPr>
          <w:rFonts w:ascii="Times New Roman" w:eastAsia="Times New Roman" w:hAnsi="Times New Roman" w:cs="Times New Roman"/>
          <w:b/>
          <w:iCs/>
          <w:sz w:val="28"/>
          <w:szCs w:val="28"/>
        </w:rPr>
        <w:t xml:space="preserve">на достижение уровня допрофессиональной компетенции по выбранному профилю </w:t>
      </w:r>
      <w:r>
        <w:rPr>
          <w:rFonts w:ascii="Times New Roman" w:eastAsia="Times New Roman" w:hAnsi="Times New Roman" w:cs="Times New Roman"/>
          <w:bCs/>
          <w:iCs/>
          <w:sz w:val="28"/>
          <w:szCs w:val="28"/>
        </w:rPr>
        <w:t xml:space="preserve">наибольшим количеством выпускников. </w:t>
      </w:r>
    </w:p>
    <w:p w:rsidR="00FC3E59" w:rsidRDefault="00FC3E59">
      <w:pPr>
        <w:tabs>
          <w:tab w:val="left" w:pos="0"/>
        </w:tabs>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Задачами </w:t>
      </w:r>
      <w:r>
        <w:rPr>
          <w:rFonts w:ascii="Times New Roman" w:eastAsia="Times New Roman" w:hAnsi="Times New Roman" w:cs="Times New Roman"/>
          <w:bCs/>
          <w:iCs/>
          <w:sz w:val="28"/>
          <w:szCs w:val="28"/>
        </w:rPr>
        <w:t>третье</w:t>
      </w:r>
      <w:r w:rsidR="002B021F">
        <w:rPr>
          <w:rFonts w:ascii="Times New Roman" w:eastAsia="Times New Roman" w:hAnsi="Times New Roman" w:cs="Times New Roman"/>
          <w:bCs/>
          <w:iCs/>
          <w:sz w:val="28"/>
          <w:szCs w:val="28"/>
        </w:rPr>
        <w:t>го уровня</w:t>
      </w:r>
      <w:r>
        <w:rPr>
          <w:rFonts w:ascii="Times New Roman" w:eastAsia="Times New Roman" w:hAnsi="Times New Roman" w:cs="Times New Roman"/>
          <w:bCs/>
          <w:iCs/>
          <w:sz w:val="28"/>
          <w:szCs w:val="28"/>
        </w:rPr>
        <w:t xml:space="preserve"> обучения являются: </w:t>
      </w:r>
    </w:p>
    <w:p w:rsidR="00FC3E59" w:rsidRDefault="00FC3E59" w:rsidP="008B30C7">
      <w:pPr>
        <w:numPr>
          <w:ilvl w:val="0"/>
          <w:numId w:val="30"/>
        </w:numPr>
        <w:tabs>
          <w:tab w:val="left" w:pos="1440"/>
        </w:tabs>
        <w:suppressAutoHyphens w:val="0"/>
        <w:spacing w:after="0" w:line="240" w:lineRule="auto"/>
        <w:ind w:left="14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обеспечение высокого уровня мотивации обучающихся к учебной  деятельности; </w:t>
      </w:r>
    </w:p>
    <w:p w:rsidR="00FC3E59" w:rsidRDefault="00FC3E59" w:rsidP="008B30C7">
      <w:pPr>
        <w:numPr>
          <w:ilvl w:val="0"/>
          <w:numId w:val="30"/>
        </w:numPr>
        <w:tabs>
          <w:tab w:val="left" w:pos="1440"/>
        </w:tabs>
        <w:suppressAutoHyphens w:val="0"/>
        <w:spacing w:after="0" w:line="240" w:lineRule="auto"/>
        <w:ind w:left="14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lastRenderedPageBreak/>
        <w:t xml:space="preserve">сочетание обучения с практической деятельностью учащихся; </w:t>
      </w:r>
    </w:p>
    <w:p w:rsidR="00FC3E59" w:rsidRDefault="00FC3E59" w:rsidP="008B30C7">
      <w:pPr>
        <w:numPr>
          <w:ilvl w:val="0"/>
          <w:numId w:val="30"/>
        </w:numPr>
        <w:tabs>
          <w:tab w:val="left" w:pos="1440"/>
        </w:tabs>
        <w:suppressAutoHyphens w:val="0"/>
        <w:spacing w:after="0" w:line="240" w:lineRule="auto"/>
        <w:ind w:left="14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включение учащихся в духовную, интеллектуальную и общественную жизнь, формирование активной гражданской позиции; </w:t>
      </w:r>
    </w:p>
    <w:p w:rsidR="00FC3E59" w:rsidRDefault="00FC3E59" w:rsidP="008B30C7">
      <w:pPr>
        <w:numPr>
          <w:ilvl w:val="0"/>
          <w:numId w:val="30"/>
        </w:numPr>
        <w:tabs>
          <w:tab w:val="left" w:pos="1440"/>
        </w:tabs>
        <w:suppressAutoHyphens w:val="0"/>
        <w:spacing w:after="0" w:line="240" w:lineRule="auto"/>
        <w:ind w:left="14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развитие мотивов самопознания, самоопределения и самореализации; </w:t>
      </w:r>
    </w:p>
    <w:p w:rsidR="00FC3E59" w:rsidRDefault="00FC3E59" w:rsidP="008B30C7">
      <w:pPr>
        <w:numPr>
          <w:ilvl w:val="0"/>
          <w:numId w:val="30"/>
        </w:numPr>
        <w:tabs>
          <w:tab w:val="left" w:pos="1440"/>
        </w:tabs>
        <w:suppressAutoHyphens w:val="0"/>
        <w:spacing w:after="0" w:line="240" w:lineRule="auto"/>
        <w:ind w:left="14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подведение учащихся к осознанному выбору профессии на основе формирования субъектного опыта; </w:t>
      </w:r>
    </w:p>
    <w:p w:rsidR="00FC3E59" w:rsidRDefault="00FC3E59" w:rsidP="008B30C7">
      <w:pPr>
        <w:numPr>
          <w:ilvl w:val="0"/>
          <w:numId w:val="30"/>
        </w:numPr>
        <w:tabs>
          <w:tab w:val="left" w:pos="1440"/>
        </w:tabs>
        <w:suppressAutoHyphens w:val="0"/>
        <w:spacing w:after="0" w:line="240" w:lineRule="auto"/>
        <w:ind w:left="144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ориентация на развитие всех форм интеллекта за счет интеграции базового и  дополнительного компонентов образования.</w:t>
      </w:r>
    </w:p>
    <w:p w:rsidR="00FC3E59" w:rsidRDefault="00FC3E59">
      <w:pPr>
        <w:keepNext/>
        <w:tabs>
          <w:tab w:val="left" w:pos="1800"/>
        </w:tabs>
        <w:suppressAutoHyphens w:val="0"/>
        <w:spacing w:after="0" w:line="360" w:lineRule="auto"/>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Адресность программы</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Возраст</w:t>
      </w:r>
      <w:r>
        <w:rPr>
          <w:rFonts w:ascii="Times New Roman" w:eastAsia="Times New Roman" w:hAnsi="Times New Roman" w:cs="Times New Roman"/>
          <w:bCs/>
          <w:iCs/>
          <w:sz w:val="28"/>
          <w:szCs w:val="28"/>
        </w:rPr>
        <w:t>: 15-18 лет.</w:t>
      </w:r>
    </w:p>
    <w:p w:rsidR="00FC3E59" w:rsidRDefault="00FC3E59">
      <w:pPr>
        <w:suppressAutoHyphens w:val="0"/>
        <w:spacing w:after="0" w:line="240" w:lineRule="auto"/>
        <w:ind w:firstLine="72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Виды деятельности старших школьников:</w:t>
      </w:r>
    </w:p>
    <w:p w:rsidR="00FC3E59" w:rsidRDefault="00FC3E59" w:rsidP="008B30C7">
      <w:pPr>
        <w:numPr>
          <w:ilvl w:val="0"/>
          <w:numId w:val="34"/>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учебно-образовательная деятельность в форме учебных занятий по всем предметам учебного плана (лекции, семинары, практикумы,  и т.п.);</w:t>
      </w:r>
    </w:p>
    <w:p w:rsidR="00FC3E59" w:rsidRDefault="00FC3E59" w:rsidP="008B30C7">
      <w:pPr>
        <w:numPr>
          <w:ilvl w:val="0"/>
          <w:numId w:val="34"/>
        </w:numPr>
        <w:tabs>
          <w:tab w:val="left" w:pos="1800"/>
        </w:tabs>
        <w:suppressAutoHyphens w:val="0"/>
        <w:spacing w:after="0" w:line="240" w:lineRule="auto"/>
        <w:ind w:left="180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деятельность по формированию своего профессионального, личностного и гражданского самоопределения.</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Уровень готовности к усвоению программы: </w:t>
      </w:r>
      <w:r>
        <w:rPr>
          <w:rFonts w:ascii="Times New Roman" w:eastAsia="Times New Roman" w:hAnsi="Times New Roman" w:cs="Times New Roman"/>
          <w:bCs/>
          <w:iCs/>
          <w:sz w:val="28"/>
          <w:szCs w:val="28"/>
        </w:rPr>
        <w:t>успешное овладение образовательной программой 5-9 классов.</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Степень готовности</w:t>
      </w:r>
      <w:r>
        <w:rPr>
          <w:rFonts w:ascii="Times New Roman" w:eastAsia="Times New Roman" w:hAnsi="Times New Roman" w:cs="Times New Roman"/>
          <w:bCs/>
          <w:iCs/>
          <w:sz w:val="28"/>
          <w:szCs w:val="28"/>
        </w:rPr>
        <w:t xml:space="preserve"> учащихся к освоению образовательной программы </w:t>
      </w:r>
      <w:r w:rsidR="000E6EDF">
        <w:rPr>
          <w:rFonts w:ascii="Times New Roman" w:eastAsia="Times New Roman" w:hAnsi="Times New Roman" w:cs="Times New Roman"/>
          <w:bCs/>
          <w:iCs/>
          <w:sz w:val="28"/>
          <w:szCs w:val="28"/>
        </w:rPr>
        <w:t>школы</w:t>
      </w:r>
      <w:r>
        <w:rPr>
          <w:rFonts w:ascii="Times New Roman" w:eastAsia="Times New Roman" w:hAnsi="Times New Roman" w:cs="Times New Roman"/>
          <w:bCs/>
          <w:iCs/>
          <w:sz w:val="28"/>
          <w:szCs w:val="28"/>
        </w:rPr>
        <w:t xml:space="preserve"> в 10-11 классах определяется: по результатам успешного овладения предметами образовательной программы в основной общей школе; по успешным результатам итоговой аттестации за курс основной общей школы.</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Продолжительность обучения</w:t>
      </w:r>
      <w:r>
        <w:rPr>
          <w:rFonts w:ascii="Times New Roman" w:eastAsia="Times New Roman" w:hAnsi="Times New Roman" w:cs="Times New Roman"/>
          <w:bCs/>
          <w:iCs/>
          <w:sz w:val="28"/>
          <w:szCs w:val="28"/>
        </w:rPr>
        <w:t>: 2 года.</w:t>
      </w:r>
    </w:p>
    <w:p w:rsidR="00FC3E59" w:rsidRPr="00DE029F" w:rsidRDefault="00DE029F" w:rsidP="00DE029F">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w:t>
      </w:r>
    </w:p>
    <w:p w:rsidR="00FC3E59" w:rsidRDefault="00FC3E59">
      <w:pPr>
        <w:suppressAutoHyphens w:val="0"/>
        <w:spacing w:after="0" w:line="240" w:lineRule="auto"/>
        <w:ind w:firstLine="720"/>
        <w:jc w:val="cente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 xml:space="preserve">1.2. </w:t>
      </w:r>
      <w:r w:rsidR="004D6A08">
        <w:rPr>
          <w:rFonts w:ascii="Times New Roman" w:eastAsia="Times New Roman" w:hAnsi="Times New Roman" w:cs="Times New Roman"/>
          <w:b/>
          <w:bCs/>
          <w:iCs/>
          <w:sz w:val="28"/>
          <w:szCs w:val="28"/>
        </w:rPr>
        <w:t>Требования к</w:t>
      </w:r>
      <w:r w:rsidR="00442EA9">
        <w:rPr>
          <w:rFonts w:ascii="Times New Roman" w:eastAsia="Times New Roman" w:hAnsi="Times New Roman" w:cs="Times New Roman"/>
          <w:b/>
          <w:bCs/>
          <w:iCs/>
          <w:sz w:val="28"/>
          <w:szCs w:val="28"/>
        </w:rPr>
        <w:t xml:space="preserve"> уровню</w:t>
      </w:r>
      <w:r w:rsidR="004D6A08">
        <w:rPr>
          <w:rFonts w:ascii="Times New Roman" w:eastAsia="Times New Roman" w:hAnsi="Times New Roman" w:cs="Times New Roman"/>
          <w:b/>
          <w:bCs/>
          <w:iCs/>
          <w:sz w:val="28"/>
          <w:szCs w:val="28"/>
        </w:rPr>
        <w:t xml:space="preserve"> подготовк</w:t>
      </w:r>
      <w:r w:rsidR="00442EA9">
        <w:rPr>
          <w:rFonts w:ascii="Times New Roman" w:eastAsia="Times New Roman" w:hAnsi="Times New Roman" w:cs="Times New Roman"/>
          <w:b/>
          <w:bCs/>
          <w:iCs/>
          <w:sz w:val="28"/>
          <w:szCs w:val="28"/>
        </w:rPr>
        <w:t>и</w:t>
      </w:r>
      <w:r w:rsidR="004D6A08">
        <w:rPr>
          <w:rFonts w:ascii="Times New Roman" w:eastAsia="Times New Roman" w:hAnsi="Times New Roman" w:cs="Times New Roman"/>
          <w:b/>
          <w:bCs/>
          <w:iCs/>
          <w:sz w:val="28"/>
          <w:szCs w:val="28"/>
        </w:rPr>
        <w:t xml:space="preserve"> обучающихся</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этапе общего среднего образования   создаются  условия и предоставлены возможности для полноценного  освоения учащимися следующих действий и систем действий:</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инициативное опробование собственной (индивидуальной) образовательной программы: произвольное  соотнесение ценностей, целей и ресурсов планируемой деятельности;</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-определение собственного поля образовательных достижений;</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-освоение понятийного строения  образовательной области;</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-различение подходов в построении  области знаний; различение авторских подходов в написании различных типов текстов (научный, публицистический, художественный и т.п.);</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-инициативное опробование и овладение  разными  формами (научной, художественной, публицистической и т.п.) в создании собственных текстов.</w:t>
      </w:r>
    </w:p>
    <w:p w:rsidR="00442EA9" w:rsidRDefault="00442EA9">
      <w:pPr>
        <w:suppressAutoHyphens w:val="0"/>
        <w:spacing w:after="0" w:line="240" w:lineRule="auto"/>
        <w:ind w:firstLine="720"/>
        <w:jc w:val="both"/>
        <w:rPr>
          <w:rFonts w:ascii="Times New Roman" w:eastAsia="Times New Roman" w:hAnsi="Times New Roman" w:cs="Times New Roman"/>
          <w:b/>
          <w:iCs/>
          <w:sz w:val="28"/>
          <w:szCs w:val="28"/>
        </w:rPr>
      </w:pPr>
    </w:p>
    <w:p w:rsidR="00442EA9" w:rsidRDefault="00442EA9">
      <w:pPr>
        <w:suppressAutoHyphens w:val="0"/>
        <w:spacing w:after="0" w:line="240" w:lineRule="auto"/>
        <w:ind w:firstLine="720"/>
        <w:jc w:val="both"/>
        <w:rPr>
          <w:rFonts w:ascii="Times New Roman" w:eastAsia="Times New Roman" w:hAnsi="Times New Roman" w:cs="Times New Roman"/>
          <w:b/>
          <w:iCs/>
          <w:sz w:val="28"/>
          <w:szCs w:val="28"/>
        </w:rPr>
      </w:pP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Русский язык (базовый уровень)</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результате изучения русского языка на базовом уровне ученик должен</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знать/понимать</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связь языка и истории, культуры русского и других народов;</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смысл понятий: речевая ситуация и ее компоненты, литературный язык, языковая норма, культура речи;</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основные единицы и уровни языка, их признаки и взаимосвязь;</w:t>
      </w:r>
    </w:p>
    <w:p w:rsidR="00FC3E59" w:rsidRDefault="00FC3E59" w:rsidP="008B30C7">
      <w:pPr>
        <w:numPr>
          <w:ilvl w:val="1"/>
          <w:numId w:val="36"/>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
    <w:p w:rsidR="00FC3E59" w:rsidRDefault="00FC3E59">
      <w:pPr>
        <w:tabs>
          <w:tab w:val="left" w:pos="1276"/>
        </w:tabs>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уметь</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 </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анализировать языковые единицы с точки зрения правильности, точности и уместности их употребления;</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проводить лингвистический анализ текстов различных функ-циональных стилей и разновидностей языка;</w:t>
      </w:r>
    </w:p>
    <w:p w:rsidR="00FC3E59" w:rsidRDefault="00FC3E59">
      <w:pPr>
        <w:tabs>
          <w:tab w:val="left" w:pos="1276"/>
          <w:tab w:val="left" w:pos="9355"/>
        </w:tabs>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аудирование и чтение</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использовать основные виды чтения (ознакомительно-изучаю-щее, ознакомительно-реферативное и др.) в зависимости от коммуникативной задачи; </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rsidR="00FC3E59" w:rsidRDefault="00FC3E59">
      <w:pPr>
        <w:tabs>
          <w:tab w:val="left" w:pos="9355"/>
        </w:tabs>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говорение и письмо: </w:t>
      </w:r>
      <w:r>
        <w:rPr>
          <w:rFonts w:ascii="Times New Roman" w:eastAsia="Times New Roman" w:hAnsi="Times New Roman" w:cs="Times New Roman"/>
          <w:bCs/>
          <w:iCs/>
          <w:sz w:val="28"/>
          <w:szCs w:val="28"/>
        </w:rPr>
        <w:t>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FC3E59" w:rsidRDefault="00FC3E59">
      <w:pPr>
        <w:widowControl w:val="0"/>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применять в практике речевого общения основные орфоэпические, лексические, грамматические нормы современного русского литературного языка; </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соблюдать в практике письма орфографические и пунктуационные нормы современного русского литературного языка;</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lastRenderedPageBreak/>
        <w:t>соблюдать нормы речевого поведения в различных сферах и ситуациях общения, в том числе при обсуждении дискуссионных проблем;</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использовать основные приемы информационной переработки устного и письменного текста;</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использовать приобретенные знания и умения в практической деятельности и повседневной жизни </w:t>
      </w:r>
      <w:r>
        <w:rPr>
          <w:rFonts w:ascii="Times New Roman" w:eastAsia="Times New Roman" w:hAnsi="Times New Roman" w:cs="Times New Roman"/>
          <w:bCs/>
          <w:iCs/>
          <w:sz w:val="28"/>
          <w:szCs w:val="28"/>
        </w:rPr>
        <w:t>для:</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осознания русского языка как духовной, нравственной и культурной ценности народа; приобщения к ценностям национальной и мировой культуры;</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развития интеллектуальных и творческих способностей, навыков самостоятельной деятельности; самореализации, самовыражения в различных областях человеческой деятельности;</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увеличения словарного запаса; расширения круга используемых языковых и речевых средств; совершенствования способности к самооценке на основе наблюдения за собственной речью;</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совершенствования коммуникативных способностей; развития готовности к речевому взаимодействию, межличностному и межкультурному общению, сотрудничеству;</w:t>
      </w:r>
    </w:p>
    <w:p w:rsidR="00FC3E59" w:rsidRDefault="00FC3E59" w:rsidP="008B30C7">
      <w:pPr>
        <w:widowControl w:val="0"/>
        <w:numPr>
          <w:ilvl w:val="0"/>
          <w:numId w:val="35"/>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самообразования и активного участия в производственной, культурной и общественной жизни государства.</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Литература (базовый уровень)</w:t>
      </w:r>
    </w:p>
    <w:p w:rsidR="00FC3E59" w:rsidRDefault="00FC3E59">
      <w:pPr>
        <w:suppressAutoHyphens w:val="0"/>
        <w:spacing w:after="0" w:line="240" w:lineRule="auto"/>
        <w:ind w:firstLine="720"/>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Изучение литературы на базовом уровне среднего (полного) общего образования направлено на достижение следующих целей:</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воспитание </w:t>
      </w:r>
      <w:r>
        <w:rPr>
          <w:rFonts w:ascii="Times New Roman" w:eastAsia="Times New Roman" w:hAnsi="Times New Roman" w:cs="Times New Roman"/>
          <w:bCs/>
          <w:iCs/>
          <w:sz w:val="28"/>
          <w:szCs w:val="28"/>
        </w:rPr>
        <w:t>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развитие</w:t>
      </w:r>
      <w:r>
        <w:rPr>
          <w:rFonts w:ascii="Times New Roman" w:eastAsia="Times New Roman" w:hAnsi="Times New Roman" w:cs="Times New Roman"/>
          <w:bCs/>
          <w:iCs/>
          <w:sz w:val="28"/>
          <w:szCs w:val="28"/>
        </w:rPr>
        <w:t xml:space="preserve">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освоение</w:t>
      </w:r>
      <w:r>
        <w:rPr>
          <w:rFonts w:ascii="Times New Roman" w:eastAsia="Times New Roman" w:hAnsi="Times New Roman" w:cs="Times New Roman"/>
          <w:bCs/>
          <w:iCs/>
          <w:sz w:val="28"/>
          <w:szCs w:val="28"/>
        </w:rPr>
        <w:t xml:space="preserve"> текстов художественных произведений в единстве содержания и формы, основных историко-</w:t>
      </w:r>
      <w:r>
        <w:rPr>
          <w:rFonts w:ascii="Times New Roman" w:eastAsia="Times New Roman" w:hAnsi="Times New Roman" w:cs="Times New Roman"/>
          <w:bCs/>
          <w:iCs/>
          <w:sz w:val="28"/>
          <w:szCs w:val="28"/>
        </w:rPr>
        <w:lastRenderedPageBreak/>
        <w:t>литературных сведений и теоретико-литературных понятий; формирование общего представления об историко-литературном процессе;</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совершенствование умений</w:t>
      </w:r>
      <w:r>
        <w:rPr>
          <w:rFonts w:ascii="Times New Roman" w:eastAsia="Times New Roman" w:hAnsi="Times New Roman" w:cs="Times New Roman"/>
          <w:bCs/>
          <w:iCs/>
          <w:sz w:val="28"/>
          <w:szCs w:val="28"/>
        </w:rPr>
        <w:t xml:space="preserve">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w:t>
      </w:r>
    </w:p>
    <w:p w:rsidR="00FC3E59" w:rsidRDefault="00FC3E59">
      <w:pPr>
        <w:suppressAutoHyphens w:val="0"/>
        <w:spacing w:after="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В результате изучения литературы на базовом уровне ученик должен</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знать/понимать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образную природу словесного искусства;</w:t>
      </w:r>
    </w:p>
    <w:p w:rsidR="00FC3E59" w:rsidRDefault="00FC3E59" w:rsidP="00FC3E59">
      <w:pPr>
        <w:suppressAutoHyphens w:val="0"/>
        <w:spacing w:after="0" w:line="240" w:lineRule="auto"/>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                        содержание изученных литературных произведений;</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основные факты жизни и творчества писателей-классиков </w:t>
      </w:r>
      <w:r>
        <w:rPr>
          <w:rFonts w:ascii="Times New Roman" w:eastAsia="Times New Roman" w:hAnsi="Times New Roman" w:cs="Times New Roman"/>
          <w:bCs/>
          <w:iCs/>
          <w:sz w:val="28"/>
          <w:szCs w:val="28"/>
          <w:lang w:val="en-US"/>
        </w:rPr>
        <w:t>XIX</w:t>
      </w:r>
      <w:r>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lang w:val="en-US"/>
        </w:rPr>
        <w:t>XX</w:t>
      </w:r>
      <w:r>
        <w:rPr>
          <w:rFonts w:ascii="Times New Roman" w:eastAsia="Times New Roman" w:hAnsi="Times New Roman" w:cs="Times New Roman"/>
          <w:bCs/>
          <w:iCs/>
          <w:sz w:val="28"/>
          <w:szCs w:val="28"/>
        </w:rPr>
        <w:t xml:space="preserve"> вв.;</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основные закономерности историко-литературного процесса и черты литературных направлений;</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основные теоретико-литературные понятия; </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уметь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воспроизводить содержание литературного произведения;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определять род и жанр произведения;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сопоставлять литературные произведения;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выявлять авторскую позицию; </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выразительно читать изученные произведения (или их фрагменты), соблюдая нормы литературного произношения;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lastRenderedPageBreak/>
        <w:t>аргументировано формулировать свое отношение к прочитанному произведению;</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писать рецензии на прочитанные произведения и сочинения разных жанров на литературные темы.</w:t>
      </w:r>
    </w:p>
    <w:p w:rsidR="00FC3E59" w:rsidRPr="00907996" w:rsidRDefault="00FC3E59" w:rsidP="00FC3E59">
      <w:pPr>
        <w:keepNext/>
        <w:suppressAutoHyphens w:val="0"/>
        <w:spacing w:before="119" w:after="0" w:line="102" w:lineRule="atLeast"/>
        <w:ind w:firstLine="567"/>
        <w:jc w:val="both"/>
        <w:rPr>
          <w:rFonts w:ascii="Times New Roman" w:eastAsia="Times New Roman" w:hAnsi="Times New Roman" w:cs="Times New Roman"/>
          <w:sz w:val="28"/>
          <w:szCs w:val="28"/>
          <w:lang w:eastAsia="ru-RU"/>
        </w:rPr>
      </w:pPr>
      <w:r w:rsidRPr="00907996">
        <w:rPr>
          <w:rFonts w:ascii="Times New Roman" w:eastAsia="Times New Roman" w:hAnsi="Times New Roman" w:cs="Times New Roman"/>
          <w:b/>
          <w:bCs/>
          <w:color w:val="000000"/>
          <w:sz w:val="28"/>
          <w:szCs w:val="28"/>
          <w:lang w:eastAsia="ru-RU"/>
        </w:rPr>
        <w:t>Изучение математики на профильном уровне среднего общего образования направлено на достижение следующих целей:</w:t>
      </w:r>
    </w:p>
    <w:p w:rsidR="00FC3E59" w:rsidRPr="00907996" w:rsidRDefault="00FC3E59" w:rsidP="008B30C7">
      <w:pPr>
        <w:keepNext/>
        <w:numPr>
          <w:ilvl w:val="0"/>
          <w:numId w:val="44"/>
        </w:numPr>
        <w:tabs>
          <w:tab w:val="clear" w:pos="720"/>
          <w:tab w:val="num" w:pos="1843"/>
        </w:tabs>
        <w:suppressAutoHyphens w:val="0"/>
        <w:spacing w:before="23" w:after="57" w:line="240" w:lineRule="auto"/>
        <w:ind w:left="1276" w:firstLine="142"/>
        <w:jc w:val="both"/>
        <w:rPr>
          <w:rFonts w:ascii="Times New Roman" w:eastAsia="Times New Roman" w:hAnsi="Times New Roman" w:cs="Times New Roman"/>
          <w:sz w:val="28"/>
          <w:szCs w:val="28"/>
          <w:lang w:eastAsia="ru-RU"/>
        </w:rPr>
      </w:pPr>
      <w:r w:rsidRPr="00907996">
        <w:rPr>
          <w:rFonts w:ascii="Times New Roman" w:eastAsia="Times New Roman" w:hAnsi="Times New Roman" w:cs="Times New Roman"/>
          <w:color w:val="000000"/>
          <w:sz w:val="28"/>
          <w:szCs w:val="28"/>
          <w:lang w:eastAsia="ru-RU"/>
        </w:rPr>
        <w:t xml:space="preserve">формирование представлений об идеях и методах математики; о математике как универсальном языке науки, средстве моделирования явлений и процессов; </w:t>
      </w:r>
    </w:p>
    <w:p w:rsidR="00FC3E59" w:rsidRPr="00907996" w:rsidRDefault="00FC3E59" w:rsidP="008B30C7">
      <w:pPr>
        <w:keepNext/>
        <w:numPr>
          <w:ilvl w:val="0"/>
          <w:numId w:val="44"/>
        </w:numPr>
        <w:tabs>
          <w:tab w:val="clear" w:pos="720"/>
          <w:tab w:val="num" w:pos="1843"/>
        </w:tabs>
        <w:suppressAutoHyphens w:val="0"/>
        <w:spacing w:before="23" w:after="57" w:line="240" w:lineRule="auto"/>
        <w:ind w:left="1276" w:firstLine="142"/>
        <w:jc w:val="both"/>
        <w:rPr>
          <w:rFonts w:ascii="Times New Roman" w:eastAsia="Times New Roman" w:hAnsi="Times New Roman" w:cs="Times New Roman"/>
          <w:sz w:val="28"/>
          <w:szCs w:val="28"/>
          <w:lang w:eastAsia="ru-RU"/>
        </w:rPr>
      </w:pPr>
      <w:r w:rsidRPr="00907996">
        <w:rPr>
          <w:rFonts w:ascii="Times New Roman" w:eastAsia="Times New Roman" w:hAnsi="Times New Roman" w:cs="Times New Roman"/>
          <w:color w:val="000000"/>
          <w:sz w:val="28"/>
          <w:szCs w:val="28"/>
          <w:lang w:eastAsia="ru-RU"/>
        </w:rPr>
        <w:t>овладение языком математики в устной и письменной форме, математическими знаниями и умениями, необходимыми для изучения школьных естественнонаучных дисциплин, продолжения образования и освоения избранной специальности на современном уровне;</w:t>
      </w:r>
    </w:p>
    <w:p w:rsidR="00FC3E59" w:rsidRPr="00907996" w:rsidRDefault="00FC3E59" w:rsidP="008B30C7">
      <w:pPr>
        <w:keepNext/>
        <w:numPr>
          <w:ilvl w:val="0"/>
          <w:numId w:val="44"/>
        </w:numPr>
        <w:tabs>
          <w:tab w:val="clear" w:pos="720"/>
          <w:tab w:val="num" w:pos="1843"/>
        </w:tabs>
        <w:suppressAutoHyphens w:val="0"/>
        <w:spacing w:before="23" w:after="57" w:line="240" w:lineRule="auto"/>
        <w:ind w:left="1276" w:firstLine="142"/>
        <w:jc w:val="both"/>
        <w:rPr>
          <w:rFonts w:ascii="Times New Roman" w:eastAsia="Times New Roman" w:hAnsi="Times New Roman" w:cs="Times New Roman"/>
          <w:sz w:val="28"/>
          <w:szCs w:val="28"/>
          <w:lang w:eastAsia="ru-RU"/>
        </w:rPr>
      </w:pPr>
      <w:r w:rsidRPr="00907996">
        <w:rPr>
          <w:rFonts w:ascii="Times New Roman" w:eastAsia="Times New Roman" w:hAnsi="Times New Roman" w:cs="Times New Roman"/>
          <w:color w:val="000000"/>
          <w:sz w:val="28"/>
          <w:szCs w:val="28"/>
          <w:lang w:eastAsia="ru-RU"/>
        </w:rPr>
        <w:t>развитие логического мышления, алгоритмической культуры, пространственного воображения, математического мышления и интуиции, творческих способностей, необходимых для продолжения образования и для самостоятельной деятельности в области математики и ее приложений в будущей профессиональной деятельности;</w:t>
      </w:r>
    </w:p>
    <w:p w:rsidR="00FC3E59" w:rsidRPr="00907996" w:rsidRDefault="00FC3E59" w:rsidP="008B30C7">
      <w:pPr>
        <w:keepNext/>
        <w:numPr>
          <w:ilvl w:val="0"/>
          <w:numId w:val="44"/>
        </w:numPr>
        <w:shd w:val="clear" w:color="auto" w:fill="FFFFFF"/>
        <w:tabs>
          <w:tab w:val="clear" w:pos="720"/>
          <w:tab w:val="num" w:pos="1843"/>
        </w:tabs>
        <w:suppressAutoHyphens w:val="0"/>
        <w:spacing w:before="23" w:after="57" w:line="102" w:lineRule="atLeast"/>
        <w:ind w:left="1276" w:firstLine="142"/>
        <w:jc w:val="both"/>
        <w:rPr>
          <w:rFonts w:ascii="Times New Roman" w:eastAsia="Times New Roman" w:hAnsi="Times New Roman" w:cs="Times New Roman"/>
          <w:sz w:val="28"/>
          <w:szCs w:val="28"/>
          <w:lang w:eastAsia="ru-RU"/>
        </w:rPr>
      </w:pPr>
      <w:r w:rsidRPr="00907996">
        <w:rPr>
          <w:rFonts w:ascii="Times New Roman" w:eastAsia="Times New Roman" w:hAnsi="Times New Roman" w:cs="Times New Roman"/>
          <w:color w:val="000000"/>
          <w:sz w:val="28"/>
          <w:szCs w:val="28"/>
          <w:lang w:eastAsia="ru-RU"/>
        </w:rPr>
        <w:t>воспитание средствами математики культуры личности через знакомство с историей развития математики, эволюцией математических идей; понимания значимости математики для научно-технического прогресса.</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Геометрия</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уметь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распознавать на чертежах и моделях пространственные формы; соотносить трехмерные объекты с их описаниями, изображениями;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описывать взаимное расположение прямых и плоскостей в пространстве, аргументировать свои суждения об этом расположении;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анализировать в простейших случаях взаимное расположение объектов в пространстве;</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изображать основные многогранники и круглые тела; выполнять чертежи по условиям задач;</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строить простейшие сечения куба, призмы, пирамиды; </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решать планиметрические и простейшие стереометрические задачи на нахождение геометрических величин (длин, углов, площадей, объемов);</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использовать при решении стереометрических задач планиметрические факты и методы;</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lastRenderedPageBreak/>
        <w:t>проводить доказательные рассуждения в ходе решения задач;</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использовать приобретенные знания и умения в практической деятельности и повседневной жизни для: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исследования (моделирования) несложных практических ситуаций на основе изученных формул и свойств фигур;</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 </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История (базовый уровень)</w:t>
      </w:r>
    </w:p>
    <w:p w:rsidR="00FC3E59" w:rsidRDefault="00FC3E59">
      <w:pPr>
        <w:suppressAutoHyphens w:val="0"/>
        <w:spacing w:after="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Изучение истории на базовом уровне среднего общего образования направлено на достижение следующих целей:</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воспитание</w:t>
      </w:r>
      <w:r>
        <w:rPr>
          <w:rFonts w:ascii="Times New Roman" w:eastAsia="Times New Roman" w:hAnsi="Times New Roman" w:cs="Times New Roman"/>
          <w:bCs/>
          <w:iCs/>
          <w:sz w:val="28"/>
          <w:szCs w:val="28"/>
        </w:rPr>
        <w:t xml:space="preserve">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развитие </w:t>
      </w:r>
      <w:r>
        <w:rPr>
          <w:rFonts w:ascii="Times New Roman" w:eastAsia="Times New Roman" w:hAnsi="Times New Roman" w:cs="Times New Roman"/>
          <w:bCs/>
          <w:iCs/>
          <w:sz w:val="28"/>
          <w:szCs w:val="28"/>
        </w:rPr>
        <w:t>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освоение </w:t>
      </w:r>
      <w:r>
        <w:rPr>
          <w:rFonts w:ascii="Times New Roman" w:eastAsia="Times New Roman" w:hAnsi="Times New Roman" w:cs="Times New Roman"/>
          <w:bCs/>
          <w:iCs/>
          <w:sz w:val="28"/>
          <w:szCs w:val="28"/>
        </w:rPr>
        <w:t>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овладение </w:t>
      </w:r>
      <w:r>
        <w:rPr>
          <w:rFonts w:ascii="Times New Roman" w:eastAsia="Times New Roman" w:hAnsi="Times New Roman" w:cs="Times New Roman"/>
          <w:bCs/>
          <w:iCs/>
          <w:sz w:val="28"/>
          <w:szCs w:val="28"/>
        </w:rPr>
        <w:t>умениями и навыками поиска, систематизации и комплексного анализа исторической информации;</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формирование</w:t>
      </w:r>
      <w:r>
        <w:rPr>
          <w:rFonts w:ascii="Times New Roman" w:eastAsia="Times New Roman" w:hAnsi="Times New Roman" w:cs="Times New Roman"/>
          <w:bCs/>
          <w:iCs/>
          <w:sz w:val="28"/>
          <w:szCs w:val="28"/>
        </w:rPr>
        <w:t xml:space="preserve">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FC3E59" w:rsidRDefault="00FC3E59">
      <w:pPr>
        <w:suppressAutoHyphens w:val="0"/>
        <w:spacing w:after="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В результате изучения истории на базовом</w:t>
      </w:r>
      <w:r w:rsidR="00DE029F">
        <w:rPr>
          <w:rFonts w:ascii="Times New Roman" w:eastAsia="Times New Roman" w:hAnsi="Times New Roman" w:cs="Times New Roman"/>
          <w:b/>
          <w:i/>
          <w:sz w:val="28"/>
          <w:szCs w:val="28"/>
        </w:rPr>
        <w:t xml:space="preserve"> </w:t>
      </w:r>
      <w:r>
        <w:rPr>
          <w:rFonts w:ascii="Times New Roman" w:eastAsia="Times New Roman" w:hAnsi="Times New Roman" w:cs="Times New Roman"/>
          <w:b/>
          <w:i/>
          <w:sz w:val="28"/>
          <w:szCs w:val="28"/>
        </w:rPr>
        <w:t xml:space="preserve"> уровне ученик должен</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знать/понимать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основные факты, процессы и явления, характеризующие целостность отечественной и всемирной истории;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периодизацию всемирной и отечественной истории;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современные версии и трактовки важнейших проблем отечественной и всемирной истории;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lastRenderedPageBreak/>
        <w:t>историческую обусловленность современных общественных процессов;</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особенности исторического пути России, ее роль в мировом сообществе;</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уметь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проводить поиск исторической информации в источниках разного типа;</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критически анализировать источник исторической информации (характеризовать авторство источника, время, обстоятельства и цели его создания);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анализировать историческую информацию, представленную в разных знаковых системах (текст, карта, таблица, схема, аудиовизуальный ряд);</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различать в исторической информации факты и мнения, исторические описания и исторические объяснения;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устанавливать причинно-следственные связи между явлениями, пространственные и временные рамки изучаемых исторических  процессов и явлений;</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представлять результаты изучения исторического материала в формах конспекта, реферата, рецензии;</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использовать приобретенные знания и умения в практической деятельности и повседневной жизни </w:t>
      </w:r>
      <w:r>
        <w:rPr>
          <w:rFonts w:ascii="Times New Roman" w:eastAsia="Times New Roman" w:hAnsi="Times New Roman" w:cs="Times New Roman"/>
          <w:bCs/>
          <w:iCs/>
          <w:sz w:val="28"/>
          <w:szCs w:val="28"/>
        </w:rPr>
        <w:t>для: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определения собственной позиции по отношению к явлениям современной жизни, исходя из их исторической обусловленности;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использования навыков исторического анализа при критическом восприятии получаемой извне социальной информации;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соотнесения своих действий и поступков окружающих с исторически возникшими формами социального поведения;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осознания себя как представителя исторически сложившегося гражданского, этнокультурного, конфессионального сообщества, гражданина России.</w:t>
      </w:r>
    </w:p>
    <w:p w:rsidR="00FC3E59" w:rsidRDefault="00FC3E59">
      <w:pPr>
        <w:suppressAutoHyphens w:val="0"/>
        <w:spacing w:after="0" w:line="240" w:lineRule="auto"/>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Обществознание </w:t>
      </w:r>
    </w:p>
    <w:p w:rsidR="00FC3E59" w:rsidRDefault="00FC3E59">
      <w:pPr>
        <w:suppressAutoHyphens w:val="0"/>
        <w:spacing w:after="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Изучение обществознания направлено на достижение следующих целей:</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развитие</w:t>
      </w:r>
      <w:r>
        <w:rPr>
          <w:rFonts w:ascii="Times New Roman" w:eastAsia="Times New Roman" w:hAnsi="Times New Roman" w:cs="Times New Roman"/>
          <w:bCs/>
          <w:iCs/>
          <w:sz w:val="28"/>
          <w:szCs w:val="28"/>
        </w:rPr>
        <w:t xml:space="preserve"> личности в период ранней юности, ее духовной культуры, социального мышления, познавательного интереса к изучению социально-гуманитарных дисциплин; </w:t>
      </w:r>
      <w:r>
        <w:rPr>
          <w:rFonts w:ascii="Times New Roman" w:eastAsia="Times New Roman" w:hAnsi="Times New Roman" w:cs="Times New Roman"/>
          <w:bCs/>
          <w:iCs/>
          <w:sz w:val="28"/>
          <w:szCs w:val="28"/>
        </w:rPr>
        <w:lastRenderedPageBreak/>
        <w:t>критического мышления, позволяющего объективно воспринимать социальную информацию и уверенно ориентироваться в ее потоке;</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воспитание </w:t>
      </w:r>
      <w:r>
        <w:rPr>
          <w:rFonts w:ascii="Times New Roman" w:eastAsia="Times New Roman" w:hAnsi="Times New Roman" w:cs="Times New Roman"/>
          <w:bCs/>
          <w:iCs/>
          <w:sz w:val="28"/>
          <w:szCs w:val="28"/>
        </w:rPr>
        <w:t>общероссийской идентичности, гражданственности, социальной ответственности; приверженности к гуманистическим и демократическим ценностям, положенным в основу Конституции Российской Федерации;</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освоение системы знаний</w:t>
      </w:r>
      <w:r>
        <w:rPr>
          <w:rFonts w:ascii="Times New Roman" w:eastAsia="Times New Roman" w:hAnsi="Times New Roman" w:cs="Times New Roman"/>
          <w:bCs/>
          <w:iCs/>
          <w:sz w:val="28"/>
          <w:szCs w:val="28"/>
        </w:rPr>
        <w:t>, составляющих основы философии, социологии, политологии, социальной психологии, необходимых для эффективного взаимодействия с социальной средой и успешного получения последующего профессионального образования и самообразования;</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овладение умениями</w:t>
      </w:r>
      <w:r>
        <w:rPr>
          <w:rFonts w:ascii="Times New Roman" w:eastAsia="Times New Roman" w:hAnsi="Times New Roman" w:cs="Times New Roman"/>
          <w:bCs/>
          <w:iCs/>
          <w:sz w:val="28"/>
          <w:szCs w:val="28"/>
        </w:rPr>
        <w:t xml:space="preserve"> получения и осмысления социальной информации, систематизации полученных данных; освоение способов познавательной, коммуникативной, практической деятельности в характерных социальных ролях; </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формирование опыта</w:t>
      </w:r>
      <w:r>
        <w:rPr>
          <w:rFonts w:ascii="Times New Roman" w:eastAsia="Times New Roman" w:hAnsi="Times New Roman" w:cs="Times New Roman"/>
          <w:bCs/>
          <w:iCs/>
          <w:sz w:val="28"/>
          <w:szCs w:val="28"/>
        </w:rPr>
        <w:t xml:space="preserve"> применения полученных знаний и умений для решения типичных задач в области социальных отношений; в сферах: гражданской и общественной деятельности, межличностных отношений, включая отношения между людьми разных национальностей и вероисповеданий, познавательной, коммуникативной, семейно-бытовой деятельности; для самоопределения в области социальных и гуманитарных наук, для самоопределения в области социальных и гуманитарных наук.</w:t>
      </w:r>
    </w:p>
    <w:p w:rsidR="00FC3E59" w:rsidRDefault="00FC3E59">
      <w:pPr>
        <w:suppressAutoHyphens w:val="0"/>
        <w:spacing w:after="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В результате изучения обществознания ученик должен</w:t>
      </w:r>
    </w:p>
    <w:p w:rsidR="00FC3E59" w:rsidRDefault="00FC3E59">
      <w:pPr>
        <w:suppressAutoHyphens w:val="0"/>
        <w:spacing w:after="0" w:line="240" w:lineRule="auto"/>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знать/понимать</w:t>
      </w:r>
    </w:p>
    <w:p w:rsidR="00FC3E59" w:rsidRDefault="00FC3E59" w:rsidP="008B30C7">
      <w:pPr>
        <w:numPr>
          <w:ilvl w:val="0"/>
          <w:numId w:val="39"/>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социальные свойства человека, его место в системе общественных отношений;</w:t>
      </w:r>
    </w:p>
    <w:p w:rsidR="00FC3E59" w:rsidRDefault="00FC3E59" w:rsidP="008B30C7">
      <w:pPr>
        <w:numPr>
          <w:ilvl w:val="0"/>
          <w:numId w:val="39"/>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закономерности развития общества как сложной самоорганизующейся системы;</w:t>
      </w:r>
    </w:p>
    <w:p w:rsidR="00FC3E59" w:rsidRDefault="00FC3E59" w:rsidP="008B30C7">
      <w:pPr>
        <w:numPr>
          <w:ilvl w:val="0"/>
          <w:numId w:val="39"/>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основные социальные институты и процессы;</w:t>
      </w:r>
    </w:p>
    <w:p w:rsidR="00FC3E59" w:rsidRDefault="00FC3E59" w:rsidP="008B30C7">
      <w:pPr>
        <w:numPr>
          <w:ilvl w:val="0"/>
          <w:numId w:val="39"/>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различные подходы к исследованию проблем человека и общества;</w:t>
      </w:r>
    </w:p>
    <w:p w:rsidR="00FC3E59" w:rsidRDefault="00FC3E59" w:rsidP="008B30C7">
      <w:pPr>
        <w:numPr>
          <w:ilvl w:val="0"/>
          <w:numId w:val="39"/>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особенности различных общественных наук, основные пути и способы социального и гуманитарного познания;</w:t>
      </w:r>
    </w:p>
    <w:p w:rsidR="00FC3E59" w:rsidRDefault="00FC3E59">
      <w:pPr>
        <w:suppressAutoHyphens w:val="0"/>
        <w:spacing w:after="0" w:line="240" w:lineRule="auto"/>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уметь</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характеризовать </w:t>
      </w:r>
      <w:r>
        <w:rPr>
          <w:rFonts w:ascii="Times New Roman" w:eastAsia="Times New Roman" w:hAnsi="Times New Roman" w:cs="Times New Roman"/>
          <w:bCs/>
          <w:iCs/>
          <w:sz w:val="28"/>
          <w:szCs w:val="28"/>
        </w:rPr>
        <w:t xml:space="preserve">с научных позиций основные социальные объекты (факты, явления, процессы, институты), их место и значение в жизни общества как </w:t>
      </w:r>
      <w:r>
        <w:rPr>
          <w:rFonts w:ascii="Times New Roman" w:eastAsia="Times New Roman" w:hAnsi="Times New Roman" w:cs="Times New Roman"/>
          <w:bCs/>
          <w:iCs/>
          <w:sz w:val="28"/>
          <w:szCs w:val="28"/>
        </w:rPr>
        <w:lastRenderedPageBreak/>
        <w:t>целостной системы; проблемы человека в современном обществе;</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осуществлять </w:t>
      </w:r>
      <w:r>
        <w:rPr>
          <w:rFonts w:ascii="Times New Roman" w:eastAsia="Times New Roman" w:hAnsi="Times New Roman" w:cs="Times New Roman"/>
          <w:bCs/>
          <w:iCs/>
          <w:sz w:val="28"/>
          <w:szCs w:val="28"/>
        </w:rPr>
        <w:t xml:space="preserve">комплексный </w:t>
      </w:r>
      <w:r>
        <w:rPr>
          <w:rFonts w:ascii="Times New Roman" w:eastAsia="Times New Roman" w:hAnsi="Times New Roman" w:cs="Times New Roman"/>
          <w:b/>
          <w:i/>
          <w:sz w:val="28"/>
          <w:szCs w:val="28"/>
        </w:rPr>
        <w:t>поиск, систематизацию</w:t>
      </w:r>
      <w:r>
        <w:rPr>
          <w:rFonts w:ascii="Times New Roman" w:eastAsia="Times New Roman" w:hAnsi="Times New Roman" w:cs="Times New Roman"/>
          <w:bCs/>
          <w:iCs/>
          <w:sz w:val="28"/>
          <w:szCs w:val="28"/>
        </w:rPr>
        <w:t xml:space="preserve"> и </w:t>
      </w:r>
      <w:r>
        <w:rPr>
          <w:rFonts w:ascii="Times New Roman" w:eastAsia="Times New Roman" w:hAnsi="Times New Roman" w:cs="Times New Roman"/>
          <w:b/>
          <w:i/>
          <w:sz w:val="28"/>
          <w:szCs w:val="28"/>
        </w:rPr>
        <w:t xml:space="preserve">интерпретацию </w:t>
      </w:r>
      <w:r>
        <w:rPr>
          <w:rFonts w:ascii="Times New Roman" w:eastAsia="Times New Roman" w:hAnsi="Times New Roman" w:cs="Times New Roman"/>
          <w:bCs/>
          <w:iCs/>
          <w:sz w:val="28"/>
          <w:szCs w:val="28"/>
        </w:rPr>
        <w:t>социальной информации по определенной теме из оригинальных неадаптированных текстов (философских, научных, правовых, политических, публицистических);</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анализировать и классифицировать </w:t>
      </w:r>
      <w:r>
        <w:rPr>
          <w:rFonts w:ascii="Times New Roman" w:eastAsia="Times New Roman" w:hAnsi="Times New Roman" w:cs="Times New Roman"/>
          <w:bCs/>
          <w:iCs/>
          <w:sz w:val="28"/>
          <w:szCs w:val="28"/>
        </w:rPr>
        <w:t>социальную информацию, представленную в различных знаковых системах (текст, схема, таблица, диаграмма, аудиовизуальный ряд); переводить ее из одной знаковой системы в другую;</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сравнивать </w:t>
      </w:r>
      <w:r>
        <w:rPr>
          <w:rFonts w:ascii="Times New Roman" w:eastAsia="Times New Roman" w:hAnsi="Times New Roman" w:cs="Times New Roman"/>
          <w:bCs/>
          <w:iCs/>
          <w:sz w:val="28"/>
          <w:szCs w:val="28"/>
        </w:rPr>
        <w:t>социальные объекты, выявляя их общие черты и различия; устанавливать соответствия между существенными чертами и признаками социальных явлений и обществоведческими терминами, понятиями; сопоставлять различные научные подходы; различать в социальной информации факты и мнения, аргументы и выводы;</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объяснять</w:t>
      </w:r>
      <w:r>
        <w:rPr>
          <w:rFonts w:ascii="Times New Roman" w:eastAsia="Times New Roman" w:hAnsi="Times New Roman" w:cs="Times New Roman"/>
          <w:bCs/>
          <w:iCs/>
          <w:sz w:val="28"/>
          <w:szCs w:val="28"/>
        </w:rPr>
        <w:t xml:space="preserve"> внутренние и внешние связи (причинно-следст-венные и функциональные) изученных социальных объектов (включая взаимодействия человека и общества, общества и природы, общества и культуры, подсистем и структурных элементов социальной системы, социальных качеств человека);</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раскрывать на примерах</w:t>
      </w:r>
      <w:r>
        <w:rPr>
          <w:rFonts w:ascii="Times New Roman" w:eastAsia="Times New Roman" w:hAnsi="Times New Roman" w:cs="Times New Roman"/>
          <w:bCs/>
          <w:iCs/>
          <w:sz w:val="28"/>
          <w:szCs w:val="28"/>
        </w:rPr>
        <w:t xml:space="preserve"> важнейшие теоретические положения и понятия социально-экономических и гуманитарных наук;</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участвовать в дискуссиях </w:t>
      </w:r>
      <w:r>
        <w:rPr>
          <w:rFonts w:ascii="Times New Roman" w:eastAsia="Times New Roman" w:hAnsi="Times New Roman" w:cs="Times New Roman"/>
          <w:bCs/>
          <w:iCs/>
          <w:sz w:val="28"/>
          <w:szCs w:val="28"/>
        </w:rPr>
        <w:t>по актуальным социальным проблемам;</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формулировать </w:t>
      </w:r>
      <w:r>
        <w:rPr>
          <w:rFonts w:ascii="Times New Roman" w:eastAsia="Times New Roman" w:hAnsi="Times New Roman" w:cs="Times New Roman"/>
          <w:bCs/>
          <w:iCs/>
          <w:sz w:val="28"/>
          <w:szCs w:val="28"/>
        </w:rPr>
        <w:t xml:space="preserve">на основе приобретенных социально-гуманитарных знаний собственные суждения и </w:t>
      </w:r>
      <w:r>
        <w:rPr>
          <w:rFonts w:ascii="Times New Roman" w:eastAsia="Times New Roman" w:hAnsi="Times New Roman" w:cs="Times New Roman"/>
          <w:bCs/>
          <w:iCs/>
          <w:sz w:val="28"/>
          <w:szCs w:val="28"/>
          <w:u w:val="single"/>
        </w:rPr>
        <w:t>аргументы</w:t>
      </w:r>
      <w:r>
        <w:rPr>
          <w:rFonts w:ascii="Times New Roman" w:eastAsia="Times New Roman" w:hAnsi="Times New Roman" w:cs="Times New Roman"/>
          <w:bCs/>
          <w:iCs/>
          <w:sz w:val="28"/>
          <w:szCs w:val="28"/>
        </w:rPr>
        <w:t xml:space="preserve"> по определенным проблемам;</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оценивать </w:t>
      </w:r>
      <w:r>
        <w:rPr>
          <w:rFonts w:ascii="Times New Roman" w:eastAsia="Times New Roman" w:hAnsi="Times New Roman" w:cs="Times New Roman"/>
          <w:bCs/>
          <w:iCs/>
          <w:sz w:val="28"/>
          <w:szCs w:val="28"/>
        </w:rPr>
        <w:t>различные суждения о социальных объектах с точки зрения общественных наук;</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подготавливать</w:t>
      </w:r>
      <w:r>
        <w:rPr>
          <w:rFonts w:ascii="Times New Roman" w:eastAsia="Times New Roman" w:hAnsi="Times New Roman" w:cs="Times New Roman"/>
          <w:bCs/>
          <w:iCs/>
          <w:sz w:val="28"/>
          <w:szCs w:val="28"/>
        </w:rPr>
        <w:t xml:space="preserve"> аннотацию, рецензию, реферат, творческую работу, устное выступление;</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осуществлять</w:t>
      </w:r>
      <w:r>
        <w:rPr>
          <w:rFonts w:ascii="Times New Roman" w:eastAsia="Times New Roman" w:hAnsi="Times New Roman" w:cs="Times New Roman"/>
          <w:bCs/>
          <w:iCs/>
          <w:sz w:val="28"/>
          <w:szCs w:val="28"/>
        </w:rPr>
        <w:t xml:space="preserve"> индивидуальные и групповые </w:t>
      </w:r>
      <w:r>
        <w:rPr>
          <w:rFonts w:ascii="Times New Roman" w:eastAsia="Times New Roman" w:hAnsi="Times New Roman" w:cs="Times New Roman"/>
          <w:b/>
          <w:i/>
          <w:sz w:val="28"/>
          <w:szCs w:val="28"/>
        </w:rPr>
        <w:t>учебные исследования</w:t>
      </w:r>
      <w:r>
        <w:rPr>
          <w:rFonts w:ascii="Times New Roman" w:eastAsia="Times New Roman" w:hAnsi="Times New Roman" w:cs="Times New Roman"/>
          <w:bCs/>
          <w:iCs/>
          <w:sz w:val="28"/>
          <w:szCs w:val="28"/>
        </w:rPr>
        <w:t xml:space="preserve"> по социальной проблематике;</w:t>
      </w:r>
    </w:p>
    <w:p w:rsidR="00FC3E59" w:rsidRDefault="00FC3E59" w:rsidP="008B30C7">
      <w:pPr>
        <w:numPr>
          <w:ilvl w:val="0"/>
          <w:numId w:val="40"/>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применять </w:t>
      </w:r>
      <w:r>
        <w:rPr>
          <w:rFonts w:ascii="Times New Roman" w:eastAsia="Times New Roman" w:hAnsi="Times New Roman" w:cs="Times New Roman"/>
          <w:bCs/>
          <w:iCs/>
          <w:sz w:val="28"/>
          <w:szCs w:val="28"/>
        </w:rPr>
        <w:t xml:space="preserve">социально-экономические и гуманитарные </w:t>
      </w:r>
      <w:r>
        <w:rPr>
          <w:rFonts w:ascii="Times New Roman" w:eastAsia="Times New Roman" w:hAnsi="Times New Roman" w:cs="Times New Roman"/>
          <w:b/>
          <w:i/>
          <w:sz w:val="28"/>
          <w:szCs w:val="28"/>
        </w:rPr>
        <w:t>знания</w:t>
      </w:r>
      <w:r>
        <w:rPr>
          <w:rFonts w:ascii="Times New Roman" w:eastAsia="Times New Roman" w:hAnsi="Times New Roman" w:cs="Times New Roman"/>
          <w:bCs/>
          <w:iCs/>
          <w:sz w:val="28"/>
          <w:szCs w:val="28"/>
        </w:rPr>
        <w:t xml:space="preserve"> в процессе решения познавательных и практических задач, отражающих актуальные проблемы жизни человека и общества;</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lastRenderedPageBreak/>
        <w:t xml:space="preserve">использовать приобретенные знания и умения в практической деятельности и повседневной жизни </w:t>
      </w:r>
      <w:r>
        <w:rPr>
          <w:rFonts w:ascii="Times New Roman" w:eastAsia="Times New Roman" w:hAnsi="Times New Roman" w:cs="Times New Roman"/>
          <w:sz w:val="28"/>
          <w:szCs w:val="28"/>
        </w:rPr>
        <w:t>для:</w:t>
      </w:r>
    </w:p>
    <w:p w:rsidR="00FC3E59" w:rsidRDefault="00FC3E59" w:rsidP="008B30C7">
      <w:pPr>
        <w:numPr>
          <w:ilvl w:val="0"/>
          <w:numId w:val="41"/>
        </w:numPr>
        <w:tabs>
          <w:tab w:val="left" w:pos="1854"/>
        </w:tabs>
        <w:suppressAutoHyphens w:val="0"/>
        <w:spacing w:after="0" w:line="240" w:lineRule="auto"/>
        <w:ind w:left="185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эффективного выполнения типичных социальных ролей; сознательного взаимодействия с социальными институтами;</w:t>
      </w:r>
    </w:p>
    <w:p w:rsidR="00FC3E59" w:rsidRDefault="00FC3E59" w:rsidP="008B30C7">
      <w:pPr>
        <w:numPr>
          <w:ilvl w:val="0"/>
          <w:numId w:val="41"/>
        </w:numPr>
        <w:tabs>
          <w:tab w:val="left" w:pos="1854"/>
        </w:tabs>
        <w:suppressAutoHyphens w:val="0"/>
        <w:spacing w:after="0" w:line="240" w:lineRule="auto"/>
        <w:ind w:left="185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ориентировки в актуальных общественных событиях и процессах; выработки собственной гражданской позиции;</w:t>
      </w:r>
    </w:p>
    <w:p w:rsidR="00FC3E59" w:rsidRDefault="00FC3E59" w:rsidP="008B30C7">
      <w:pPr>
        <w:numPr>
          <w:ilvl w:val="0"/>
          <w:numId w:val="41"/>
        </w:numPr>
        <w:tabs>
          <w:tab w:val="left" w:pos="1854"/>
        </w:tabs>
        <w:suppressAutoHyphens w:val="0"/>
        <w:spacing w:after="0" w:line="240" w:lineRule="auto"/>
        <w:ind w:left="185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оценки общественных изменений с точки зрения демократических и гуманистических ценностей, лежащих в основе Конституции Российской Федерации;</w:t>
      </w:r>
    </w:p>
    <w:p w:rsidR="00FC3E59" w:rsidRDefault="00FC3E59" w:rsidP="008B30C7">
      <w:pPr>
        <w:numPr>
          <w:ilvl w:val="0"/>
          <w:numId w:val="41"/>
        </w:numPr>
        <w:tabs>
          <w:tab w:val="left" w:pos="1854"/>
        </w:tabs>
        <w:suppressAutoHyphens w:val="0"/>
        <w:spacing w:after="0" w:line="240" w:lineRule="auto"/>
        <w:ind w:left="185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самостоятельного поиска социальной информации, необходимой для принятия собственных решений; критического восприятия информации, получаемой в межличностном общении и массовой коммуникации;</w:t>
      </w:r>
    </w:p>
    <w:p w:rsidR="00FC3E59" w:rsidRDefault="00FC3E59" w:rsidP="008B30C7">
      <w:pPr>
        <w:numPr>
          <w:ilvl w:val="0"/>
          <w:numId w:val="41"/>
        </w:numPr>
        <w:tabs>
          <w:tab w:val="left" w:pos="1854"/>
        </w:tabs>
        <w:suppressAutoHyphens w:val="0"/>
        <w:spacing w:after="0" w:line="240" w:lineRule="auto"/>
        <w:ind w:left="185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нравственной оценки социального поведения людей;</w:t>
      </w:r>
    </w:p>
    <w:p w:rsidR="00FC3E59" w:rsidRDefault="00FC3E59" w:rsidP="008B30C7">
      <w:pPr>
        <w:numPr>
          <w:ilvl w:val="0"/>
          <w:numId w:val="41"/>
        </w:numPr>
        <w:tabs>
          <w:tab w:val="left" w:pos="1854"/>
        </w:tabs>
        <w:suppressAutoHyphens w:val="0"/>
        <w:spacing w:after="0" w:line="240" w:lineRule="auto"/>
        <w:ind w:left="185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предвидения возможных последствий определенных социальных действий субъектов общественных отношений;</w:t>
      </w:r>
    </w:p>
    <w:p w:rsidR="00FC3E59" w:rsidRDefault="00FC3E59" w:rsidP="008B30C7">
      <w:pPr>
        <w:numPr>
          <w:ilvl w:val="0"/>
          <w:numId w:val="41"/>
        </w:numPr>
        <w:tabs>
          <w:tab w:val="left" w:pos="1854"/>
        </w:tabs>
        <w:suppressAutoHyphens w:val="0"/>
        <w:spacing w:after="0" w:line="240" w:lineRule="auto"/>
        <w:ind w:left="185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ориентации в социальных и гуманитарных науках, их последующего изучения в учреждениях среднего и высшего профессионального образования;</w:t>
      </w:r>
    </w:p>
    <w:p w:rsidR="00FC3E59" w:rsidRDefault="00FC3E59" w:rsidP="008B30C7">
      <w:pPr>
        <w:numPr>
          <w:ilvl w:val="0"/>
          <w:numId w:val="41"/>
        </w:numPr>
        <w:tabs>
          <w:tab w:val="left" w:pos="1854"/>
        </w:tabs>
        <w:suppressAutoHyphens w:val="0"/>
        <w:spacing w:after="0" w:line="240" w:lineRule="auto"/>
        <w:ind w:left="185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осуществления конструктивного взаимодействия людей с разными убеждениями, культурными ценностями и социальным положением.</w:t>
      </w:r>
    </w:p>
    <w:p w:rsidR="00FC3E59" w:rsidRDefault="00FC3E59">
      <w:pPr>
        <w:suppressAutoHyphens w:val="0"/>
        <w:spacing w:after="0" w:line="240" w:lineRule="auto"/>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Физика (базовый уровень)</w:t>
      </w:r>
    </w:p>
    <w:p w:rsidR="00FC3E59" w:rsidRDefault="00FC3E59">
      <w:pPr>
        <w:suppressAutoHyphens w:val="0"/>
        <w:spacing w:after="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Изучение физики на базовом уровне среднего общего образования направлено на достижение следующих целей:</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освоение знаний </w:t>
      </w:r>
      <w:r>
        <w:rPr>
          <w:rFonts w:ascii="Times New Roman" w:eastAsia="Times New Roman" w:hAnsi="Times New Roman" w:cs="Times New Roman"/>
          <w:bCs/>
          <w:iCs/>
          <w:sz w:val="28"/>
          <w:szCs w:val="28"/>
        </w:rPr>
        <w:t xml:space="preserve">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овладение умениями </w:t>
      </w:r>
      <w:r>
        <w:rPr>
          <w:rFonts w:ascii="Times New Roman" w:eastAsia="Times New Roman" w:hAnsi="Times New Roman" w:cs="Times New Roman"/>
          <w:bCs/>
          <w:iCs/>
          <w:sz w:val="28"/>
          <w:szCs w:val="28"/>
        </w:rPr>
        <w:t>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развитие </w:t>
      </w:r>
      <w:r>
        <w:rPr>
          <w:rFonts w:ascii="Times New Roman" w:eastAsia="Times New Roman" w:hAnsi="Times New Roman" w:cs="Times New Roman"/>
          <w:bCs/>
          <w:iCs/>
          <w:sz w:val="28"/>
          <w:szCs w:val="28"/>
        </w:rPr>
        <w:t xml:space="preserve">познавательных интересов, интеллектуальных и творческих способностей в процессе приобретения знаний по физике с использованием различных источников информации и современных информационных технологий; </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lastRenderedPageBreak/>
        <w:t xml:space="preserve">воспитание </w:t>
      </w:r>
      <w:r>
        <w:rPr>
          <w:rFonts w:ascii="Times New Roman" w:eastAsia="Times New Roman" w:hAnsi="Times New Roman" w:cs="Times New Roman"/>
          <w:bCs/>
          <w:iCs/>
          <w:sz w:val="28"/>
          <w:szCs w:val="28"/>
        </w:rPr>
        <w:t>убежденности в возможности познания законов природы и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использование приобретенных знаний и умений </w:t>
      </w:r>
      <w:r>
        <w:rPr>
          <w:rFonts w:ascii="Times New Roman" w:eastAsia="Times New Roman" w:hAnsi="Times New Roman" w:cs="Times New Roman"/>
          <w:bCs/>
          <w:iCs/>
          <w:sz w:val="28"/>
          <w:szCs w:val="28"/>
        </w:rPr>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FC3E59" w:rsidRDefault="00FC3E59">
      <w:pPr>
        <w:suppressAutoHyphens w:val="0"/>
        <w:spacing w:after="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В результате изучения физики на базовом уровне ученик должен</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знать/понимать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смысл понятий:</w:t>
      </w:r>
      <w:r>
        <w:rPr>
          <w:rFonts w:ascii="Times New Roman" w:eastAsia="Times New Roman" w:hAnsi="Times New Roman" w:cs="Times New Roman"/>
          <w:bCs/>
          <w:iCs/>
          <w:sz w:val="28"/>
          <w:szCs w:val="28"/>
        </w:rPr>
        <w:t xml:space="preserve">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Солнечная система, галактика, Вселенная;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смысл физических величин: </w:t>
      </w:r>
      <w:r>
        <w:rPr>
          <w:rFonts w:ascii="Times New Roman" w:eastAsia="Times New Roman" w:hAnsi="Times New Roman" w:cs="Times New Roman"/>
          <w:bCs/>
          <w:iCs/>
          <w:sz w:val="28"/>
          <w:szCs w:val="28"/>
        </w:rPr>
        <w:t>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смысл физических законов</w:t>
      </w:r>
      <w:r>
        <w:rPr>
          <w:rFonts w:ascii="Times New Roman" w:eastAsia="Times New Roman" w:hAnsi="Times New Roman" w:cs="Times New Roman"/>
          <w:bCs/>
          <w:iCs/>
          <w:sz w:val="28"/>
          <w:szCs w:val="28"/>
        </w:rPr>
        <w:t xml:space="preserve">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вклад российских и зарубежных ученых</w:t>
      </w:r>
      <w:r>
        <w:rPr>
          <w:rFonts w:ascii="Times New Roman" w:eastAsia="Times New Roman" w:hAnsi="Times New Roman" w:cs="Times New Roman"/>
          <w:bCs/>
          <w:iCs/>
          <w:sz w:val="28"/>
          <w:szCs w:val="28"/>
        </w:rPr>
        <w:t>, оказавших наибольшее влияние на развитие физики;</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уметь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описывать и объяснять физические явления и свойства тел: </w:t>
      </w:r>
      <w:r>
        <w:rPr>
          <w:rFonts w:ascii="Times New Roman" w:eastAsia="Times New Roman" w:hAnsi="Times New Roman" w:cs="Times New Roman"/>
          <w:bCs/>
          <w:iCs/>
          <w:sz w:val="28"/>
          <w:szCs w:val="28"/>
        </w:rPr>
        <w:t>движение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отличать </w:t>
      </w:r>
      <w:r>
        <w:rPr>
          <w:rFonts w:ascii="Times New Roman" w:eastAsia="Times New Roman" w:hAnsi="Times New Roman" w:cs="Times New Roman"/>
          <w:bCs/>
          <w:iCs/>
          <w:sz w:val="28"/>
          <w:szCs w:val="28"/>
        </w:rPr>
        <w:t xml:space="preserve">гипотезы от научных теорий; </w:t>
      </w:r>
      <w:r>
        <w:rPr>
          <w:rFonts w:ascii="Times New Roman" w:eastAsia="Times New Roman" w:hAnsi="Times New Roman" w:cs="Times New Roman"/>
          <w:b/>
          <w:i/>
          <w:sz w:val="28"/>
          <w:szCs w:val="28"/>
        </w:rPr>
        <w:t>делать вывод</w:t>
      </w:r>
      <w:r>
        <w:rPr>
          <w:rFonts w:ascii="Times New Roman" w:eastAsia="Times New Roman" w:hAnsi="Times New Roman" w:cs="Times New Roman"/>
          <w:b/>
          <w:iCs/>
          <w:sz w:val="28"/>
          <w:szCs w:val="28"/>
        </w:rPr>
        <w:t>ы</w:t>
      </w:r>
      <w:r>
        <w:rPr>
          <w:rFonts w:ascii="Times New Roman" w:eastAsia="Times New Roman" w:hAnsi="Times New Roman" w:cs="Times New Roman"/>
          <w:bCs/>
          <w:iCs/>
          <w:sz w:val="28"/>
          <w:szCs w:val="28"/>
        </w:rPr>
        <w:t xml:space="preserve"> на основе экспериментальных данных; </w:t>
      </w:r>
      <w:r>
        <w:rPr>
          <w:rFonts w:ascii="Times New Roman" w:eastAsia="Times New Roman" w:hAnsi="Times New Roman" w:cs="Times New Roman"/>
          <w:b/>
          <w:i/>
          <w:sz w:val="28"/>
          <w:szCs w:val="28"/>
        </w:rPr>
        <w:t xml:space="preserve">приводить примеры, </w:t>
      </w:r>
      <w:r>
        <w:rPr>
          <w:rFonts w:ascii="Times New Roman" w:eastAsia="Times New Roman" w:hAnsi="Times New Roman" w:cs="Times New Roman"/>
          <w:bCs/>
          <w:iCs/>
          <w:sz w:val="28"/>
          <w:szCs w:val="28"/>
        </w:rPr>
        <w:t xml:space="preserve">показывающие, что: наблюдения и эксперимент являются основой для выдвижения гипотез и теорий, позволяют проверить истинность теоретических выводов; что </w:t>
      </w:r>
      <w:r>
        <w:rPr>
          <w:rFonts w:ascii="Times New Roman" w:eastAsia="Times New Roman" w:hAnsi="Times New Roman" w:cs="Times New Roman"/>
          <w:bCs/>
          <w:iCs/>
          <w:sz w:val="28"/>
          <w:szCs w:val="28"/>
        </w:rPr>
        <w:lastRenderedPageBreak/>
        <w:t>физическая теория дает возможность объяснять известные явления природы и научные факты, предсказывать еще неизвестные явления;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приводить примеры практического использования физических знаний: </w:t>
      </w:r>
      <w:r>
        <w:rPr>
          <w:rFonts w:ascii="Times New Roman" w:eastAsia="Times New Roman" w:hAnsi="Times New Roman" w:cs="Times New Roman"/>
          <w:bCs/>
          <w:iCs/>
          <w:sz w:val="28"/>
          <w:szCs w:val="28"/>
        </w:rPr>
        <w:t>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
          <w:sz w:val="28"/>
          <w:szCs w:val="28"/>
        </w:rPr>
        <w:t xml:space="preserve">воспринимать и на основе полученных знаний самостоятельно оценивать </w:t>
      </w:r>
      <w:r>
        <w:rPr>
          <w:rFonts w:ascii="Times New Roman" w:eastAsia="Times New Roman" w:hAnsi="Times New Roman" w:cs="Times New Roman"/>
          <w:bCs/>
          <w:iCs/>
          <w:sz w:val="28"/>
          <w:szCs w:val="28"/>
        </w:rPr>
        <w:t>информацию, содержащуюся в сообщениях СМИ, Интернете, научно-популярных статьях;</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использовать приобретенные знания и умения в практической деятельности и повседневной жизни </w:t>
      </w:r>
      <w:r>
        <w:rPr>
          <w:rFonts w:ascii="Times New Roman" w:eastAsia="Times New Roman" w:hAnsi="Times New Roman" w:cs="Times New Roman"/>
          <w:bCs/>
          <w:iCs/>
          <w:sz w:val="28"/>
          <w:szCs w:val="28"/>
        </w:rPr>
        <w:t>для: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оценки влияния на организм человека и другие организмы загрязнения окружающей среды;</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рационального природопользования и охраны окружающей среды.</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p>
    <w:p w:rsidR="00FC3E59" w:rsidRDefault="00FC3E59">
      <w:pPr>
        <w:suppressAutoHyphens w:val="0"/>
        <w:spacing w:after="0" w:line="240" w:lineRule="auto"/>
        <w:ind w:firstLine="72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Физическая культура (базовый уровень)</w:t>
      </w:r>
    </w:p>
    <w:p w:rsidR="00FC3E59" w:rsidRDefault="00FC3E59">
      <w:pPr>
        <w:suppressAutoHyphens w:val="0"/>
        <w:spacing w:after="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Изучение физической культуры на базовом уровне среднего общего образования направлено на достижение следующих целей:</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развитие</w:t>
      </w:r>
      <w:r>
        <w:rPr>
          <w:rFonts w:ascii="Times New Roman" w:eastAsia="Times New Roman" w:hAnsi="Times New Roman" w:cs="Times New Roman"/>
          <w:bCs/>
          <w:iCs/>
          <w:sz w:val="28"/>
          <w:szCs w:val="28"/>
        </w:rPr>
        <w:t xml:space="preserve"> физических качеств и способностей, совершенствование функциональных возможностей организма, укрепление индивидуального здоровья;</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воспитание</w:t>
      </w:r>
      <w:r>
        <w:rPr>
          <w:rFonts w:ascii="Times New Roman" w:eastAsia="Times New Roman" w:hAnsi="Times New Roman" w:cs="Times New Roman"/>
          <w:bCs/>
          <w:iCs/>
          <w:sz w:val="28"/>
          <w:szCs w:val="28"/>
        </w:rPr>
        <w:t xml:space="preserve"> бережного отношения к собственному здоровью, потребности в занятиях физкультурно-оздоровительной и спортивно-оздоровительной деятельностью;</w:t>
      </w:r>
    </w:p>
    <w:p w:rsidR="00FC3E59" w:rsidRDefault="00FC3E59" w:rsidP="008B30C7">
      <w:pPr>
        <w:numPr>
          <w:ilvl w:val="0"/>
          <w:numId w:val="37"/>
        </w:numPr>
        <w:tabs>
          <w:tab w:val="clear" w:pos="567"/>
          <w:tab w:val="left" w:pos="587"/>
        </w:tabs>
        <w:suppressAutoHyphens w:val="0"/>
        <w:spacing w:after="0" w:line="240" w:lineRule="auto"/>
        <w:ind w:left="587"/>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овладение </w:t>
      </w:r>
      <w:r>
        <w:rPr>
          <w:rFonts w:ascii="Times New Roman" w:eastAsia="Times New Roman" w:hAnsi="Times New Roman" w:cs="Times New Roman"/>
          <w:bCs/>
          <w:iCs/>
          <w:sz w:val="28"/>
          <w:szCs w:val="28"/>
        </w:rPr>
        <w:t xml:space="preserve">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w:t>
      </w:r>
    </w:p>
    <w:p w:rsidR="00FC3E59" w:rsidRDefault="00FC3E59" w:rsidP="008B30C7">
      <w:pPr>
        <w:numPr>
          <w:ilvl w:val="0"/>
          <w:numId w:val="37"/>
        </w:numPr>
        <w:tabs>
          <w:tab w:val="clear" w:pos="567"/>
          <w:tab w:val="left" w:pos="587"/>
        </w:tabs>
        <w:suppressAutoHyphens w:val="0"/>
        <w:spacing w:after="0" w:line="240" w:lineRule="auto"/>
        <w:ind w:left="587"/>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освоение</w:t>
      </w:r>
      <w:r>
        <w:rPr>
          <w:rFonts w:ascii="Times New Roman" w:eastAsia="Times New Roman" w:hAnsi="Times New Roman" w:cs="Times New Roman"/>
          <w:bCs/>
          <w:iCs/>
          <w:sz w:val="28"/>
          <w:szCs w:val="28"/>
        </w:rPr>
        <w:t xml:space="preserve"> системы знаний о занятиях физической культурой, их роли и значении в формировании здорового образа жизни и социальных ориентаций;</w:t>
      </w:r>
    </w:p>
    <w:p w:rsidR="00FC3E59" w:rsidRDefault="00FC3E59" w:rsidP="008B30C7">
      <w:pPr>
        <w:numPr>
          <w:ilvl w:val="0"/>
          <w:numId w:val="37"/>
        </w:numPr>
        <w:tabs>
          <w:tab w:val="clear" w:pos="567"/>
          <w:tab w:val="left" w:pos="587"/>
        </w:tabs>
        <w:suppressAutoHyphens w:val="0"/>
        <w:spacing w:after="0" w:line="240" w:lineRule="auto"/>
        <w:ind w:left="587"/>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приобретение </w:t>
      </w:r>
      <w:r>
        <w:rPr>
          <w:rFonts w:ascii="Times New Roman" w:eastAsia="Times New Roman" w:hAnsi="Times New Roman" w:cs="Times New Roman"/>
          <w:bCs/>
          <w:iCs/>
          <w:sz w:val="28"/>
          <w:szCs w:val="28"/>
        </w:rPr>
        <w:t xml:space="preserve">компетентности в физкультурно-оздоровительной и спортивной деятельности, овладение навыками творческого </w:t>
      </w:r>
      <w:r>
        <w:rPr>
          <w:rFonts w:ascii="Times New Roman" w:eastAsia="Times New Roman" w:hAnsi="Times New Roman" w:cs="Times New Roman"/>
          <w:bCs/>
          <w:iCs/>
          <w:sz w:val="28"/>
          <w:szCs w:val="28"/>
        </w:rPr>
        <w:lastRenderedPageBreak/>
        <w:t>сотрудничества в коллективных формах занятий физическими упражнениями.</w:t>
      </w:r>
    </w:p>
    <w:p w:rsidR="00FC3E59" w:rsidRDefault="00FC3E59">
      <w:pPr>
        <w:suppressAutoHyphens w:val="0"/>
        <w:spacing w:after="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В результате изучения физической культуры на базовом уровне ученик должен</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знать/понимать</w:t>
      </w:r>
    </w:p>
    <w:p w:rsidR="00FC3E59" w:rsidRDefault="00FC3E59" w:rsidP="008B30C7">
      <w:pPr>
        <w:numPr>
          <w:ilvl w:val="0"/>
          <w:numId w:val="38"/>
        </w:numPr>
        <w:tabs>
          <w:tab w:val="left" w:pos="567"/>
        </w:tabs>
        <w:suppressAutoHyphens w:val="0"/>
        <w:spacing w:after="0" w:line="240" w:lineRule="auto"/>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FC3E59" w:rsidRDefault="00FC3E59" w:rsidP="008B30C7">
      <w:pPr>
        <w:numPr>
          <w:ilvl w:val="0"/>
          <w:numId w:val="38"/>
        </w:numPr>
        <w:tabs>
          <w:tab w:val="left" w:pos="567"/>
        </w:tabs>
        <w:suppressAutoHyphens w:val="0"/>
        <w:spacing w:after="0" w:line="240" w:lineRule="auto"/>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способы контроля и оценки физического развития и физической подготовленности;</w:t>
      </w:r>
    </w:p>
    <w:p w:rsidR="00FC3E59" w:rsidRDefault="00FC3E59" w:rsidP="008B30C7">
      <w:pPr>
        <w:numPr>
          <w:ilvl w:val="0"/>
          <w:numId w:val="38"/>
        </w:numPr>
        <w:tabs>
          <w:tab w:val="left" w:pos="567"/>
        </w:tabs>
        <w:suppressAutoHyphens w:val="0"/>
        <w:spacing w:after="0" w:line="240" w:lineRule="auto"/>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правила и способы планирования системы индивидуальных занятий физическими упражнениями различной направленности;</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уметь</w:t>
      </w:r>
    </w:p>
    <w:p w:rsidR="00FC3E59" w:rsidRDefault="00FC3E59" w:rsidP="008B30C7">
      <w:pPr>
        <w:numPr>
          <w:ilvl w:val="0"/>
          <w:numId w:val="38"/>
        </w:numPr>
        <w:tabs>
          <w:tab w:val="clear" w:pos="567"/>
          <w:tab w:val="left" w:pos="587"/>
        </w:tabs>
        <w:suppressAutoHyphens w:val="0"/>
        <w:spacing w:after="0" w:line="240" w:lineRule="auto"/>
        <w:ind w:left="58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FC3E59" w:rsidRDefault="00FC3E59" w:rsidP="008B30C7">
      <w:pPr>
        <w:numPr>
          <w:ilvl w:val="0"/>
          <w:numId w:val="38"/>
        </w:numPr>
        <w:tabs>
          <w:tab w:val="clear" w:pos="567"/>
          <w:tab w:val="left" w:pos="587"/>
        </w:tabs>
        <w:suppressAutoHyphens w:val="0"/>
        <w:spacing w:after="0" w:line="240" w:lineRule="auto"/>
        <w:ind w:left="58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выполнять простейшие приемы самомассажа и релаксации;</w:t>
      </w:r>
    </w:p>
    <w:p w:rsidR="00FC3E59" w:rsidRDefault="00FC3E59" w:rsidP="008B30C7">
      <w:pPr>
        <w:numPr>
          <w:ilvl w:val="0"/>
          <w:numId w:val="38"/>
        </w:numPr>
        <w:tabs>
          <w:tab w:val="clear" w:pos="567"/>
          <w:tab w:val="left" w:pos="587"/>
        </w:tabs>
        <w:suppressAutoHyphens w:val="0"/>
        <w:spacing w:after="0" w:line="240" w:lineRule="auto"/>
        <w:ind w:left="58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преодолевать искусственные и естественные препятствия с использованием разнообразных способов передвижения; </w:t>
      </w:r>
    </w:p>
    <w:p w:rsidR="00FC3E59" w:rsidRDefault="00FC3E59" w:rsidP="008B30C7">
      <w:pPr>
        <w:numPr>
          <w:ilvl w:val="0"/>
          <w:numId w:val="38"/>
        </w:numPr>
        <w:tabs>
          <w:tab w:val="clear" w:pos="567"/>
          <w:tab w:val="left" w:pos="587"/>
        </w:tabs>
        <w:suppressAutoHyphens w:val="0"/>
        <w:spacing w:after="0" w:line="240" w:lineRule="auto"/>
        <w:ind w:left="58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выполнять приемы защиты и самообороны, страховки и самостраховки;</w:t>
      </w:r>
    </w:p>
    <w:p w:rsidR="00FC3E59" w:rsidRDefault="00FC3E59" w:rsidP="008B30C7">
      <w:pPr>
        <w:numPr>
          <w:ilvl w:val="0"/>
          <w:numId w:val="38"/>
        </w:numPr>
        <w:tabs>
          <w:tab w:val="clear" w:pos="567"/>
          <w:tab w:val="left" w:pos="587"/>
        </w:tabs>
        <w:suppressAutoHyphens w:val="0"/>
        <w:spacing w:after="0" w:line="240" w:lineRule="auto"/>
        <w:ind w:left="58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осуществлять творческое сотрудничество в коллективных формах занятий физической культурой;</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использовать приобретенные знания и умения в практической деятельности и повседневной жизни </w:t>
      </w:r>
      <w:r>
        <w:rPr>
          <w:rFonts w:ascii="Times New Roman" w:eastAsia="Times New Roman" w:hAnsi="Times New Roman" w:cs="Times New Roman"/>
          <w:bCs/>
          <w:iCs/>
          <w:sz w:val="28"/>
          <w:szCs w:val="28"/>
        </w:rPr>
        <w:t>для:</w:t>
      </w:r>
    </w:p>
    <w:p w:rsidR="00FC3E59" w:rsidRDefault="00FC3E59" w:rsidP="008B30C7">
      <w:pPr>
        <w:numPr>
          <w:ilvl w:val="0"/>
          <w:numId w:val="38"/>
        </w:numPr>
        <w:tabs>
          <w:tab w:val="left" w:pos="667"/>
        </w:tabs>
        <w:suppressAutoHyphens w:val="0"/>
        <w:spacing w:after="0" w:line="240" w:lineRule="auto"/>
        <w:ind w:left="667"/>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повышения работоспособности, укрепления и сохранения здоровья;</w:t>
      </w:r>
    </w:p>
    <w:p w:rsidR="00FC3E59" w:rsidRDefault="00FC3E59" w:rsidP="008B30C7">
      <w:pPr>
        <w:numPr>
          <w:ilvl w:val="0"/>
          <w:numId w:val="38"/>
        </w:numPr>
        <w:tabs>
          <w:tab w:val="left" w:pos="667"/>
        </w:tabs>
        <w:suppressAutoHyphens w:val="0"/>
        <w:spacing w:after="0" w:line="240" w:lineRule="auto"/>
        <w:ind w:left="6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подготовки к профессиональной деятельности и службе в Вооруженных Силах Российской Федерации; </w:t>
      </w:r>
    </w:p>
    <w:p w:rsidR="00FC3E59" w:rsidRDefault="00FC3E59" w:rsidP="008B30C7">
      <w:pPr>
        <w:numPr>
          <w:ilvl w:val="0"/>
          <w:numId w:val="38"/>
        </w:numPr>
        <w:tabs>
          <w:tab w:val="left" w:pos="667"/>
        </w:tabs>
        <w:suppressAutoHyphens w:val="0"/>
        <w:spacing w:after="0" w:line="240" w:lineRule="auto"/>
        <w:ind w:left="6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организации и проведения индивидуального, коллективного и семейного отдыха, участия в массовых спортивных соревнованиях; </w:t>
      </w:r>
    </w:p>
    <w:p w:rsidR="00FC3E59" w:rsidRPr="00354514" w:rsidRDefault="00FC3E59" w:rsidP="008B30C7">
      <w:pPr>
        <w:numPr>
          <w:ilvl w:val="0"/>
          <w:numId w:val="38"/>
        </w:numPr>
        <w:tabs>
          <w:tab w:val="left" w:pos="667"/>
        </w:tabs>
        <w:suppressAutoHyphens w:val="0"/>
        <w:spacing w:after="0" w:line="240" w:lineRule="auto"/>
        <w:ind w:left="6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активной творческой жизнедеятельности, выбора и формирования здорового образа жизни.</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Основы безопасности жизнедеятельности (базовый уровень)</w:t>
      </w:r>
    </w:p>
    <w:p w:rsidR="00FC3E59" w:rsidRDefault="00FC3E59">
      <w:pPr>
        <w:suppressAutoHyphens w:val="0"/>
        <w:spacing w:after="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Изучение основ безопасности жизнедеятельности на базовом уровне среднего общего образования направлено на достижение следующих целей: </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освоение знаний</w:t>
      </w:r>
      <w:r>
        <w:rPr>
          <w:rFonts w:ascii="Times New Roman" w:eastAsia="Times New Roman" w:hAnsi="Times New Roman" w:cs="Times New Roman"/>
          <w:bCs/>
          <w:iCs/>
          <w:sz w:val="28"/>
          <w:szCs w:val="28"/>
        </w:rPr>
        <w:t xml:space="preserve"> о безопасном поведении человека в опасных и чрезвычайных ситуациях природного, техногенного и социального характера; здоровье и здоровом образе жизни; государственной системе защиты населения от опасных и чрезвычайных ситуаций; об обязанностях граждан по защите государства;</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lastRenderedPageBreak/>
        <w:t xml:space="preserve">воспитание </w:t>
      </w:r>
      <w:r>
        <w:rPr>
          <w:rFonts w:ascii="Times New Roman" w:eastAsia="Times New Roman" w:hAnsi="Times New Roman" w:cs="Times New Roman"/>
          <w:bCs/>
          <w:iCs/>
          <w:sz w:val="28"/>
          <w:szCs w:val="28"/>
        </w:rPr>
        <w:t>ценностного отношения к человеческой жизни и здоровью; чувства уважения к героическому наследию России и ее государственной символике; патриотизма и долга по защите Отечества;</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развитие </w:t>
      </w:r>
      <w:r>
        <w:rPr>
          <w:rFonts w:ascii="Times New Roman" w:eastAsia="Times New Roman" w:hAnsi="Times New Roman" w:cs="Times New Roman"/>
          <w:bCs/>
          <w:iCs/>
          <w:sz w:val="28"/>
          <w:szCs w:val="28"/>
        </w:rPr>
        <w:t xml:space="preserve">черт личности, необходимых для безопасного поведения в чрезвычайных ситуациях и при прохождении военной службы; бдительности по предотвращению актов терроризма; потребности в соблюдении здорового образа жизни; </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овладение умениями</w:t>
      </w:r>
      <w:r>
        <w:rPr>
          <w:rFonts w:ascii="Times New Roman" w:eastAsia="Times New Roman" w:hAnsi="Times New Roman" w:cs="Times New Roman"/>
          <w:bCs/>
          <w:iCs/>
          <w:sz w:val="28"/>
          <w:szCs w:val="28"/>
        </w:rPr>
        <w:t xml:space="preserve"> 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медицинскую помощь пострадавшим.</w:t>
      </w:r>
    </w:p>
    <w:p w:rsidR="00FC3E59" w:rsidRDefault="00FC3E59">
      <w:pPr>
        <w:suppressAutoHyphens w:val="0"/>
        <w:spacing w:after="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В результате изучения основ безопасности жизнедеятельности на базовом уровне ученик должен</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знать/понимать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основные составляющие здорового образа жизни и их влияние на безопасность жизнедеятельности личности; репродуктивное здоровье и факторы, влияющие на него;</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потенциальные опасности природного, техногенного и социального происхождения, характерные для региона проживания;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основные задачи государственных служб по защите населения и территорий от чрезвычайных ситуаций;</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основы российского законодательства об обороне государства и воинской обязанности граждан;</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состав и предназначение Вооруженных Сил Российской Федерации;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порядок первоначальной постановки на воинский учет, медицинского освидетельствования, призыва на военную службу; </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основные права и обязанности граждан до призыва на военную службу, во время прохождения военной службы и пребывания в запасе;</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основные виды военно-профессиональной деятельности; особенности прохождения военной службы по призыву и контракту, альтернативной гражданской службы;</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требования, предъявляемые военной службой к уровню подготовки призывника;</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предназначение, структуру и задачи РСЧС;</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предназначение, структуру и задачи гражданской обороны;</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уметь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lastRenderedPageBreak/>
        <w:t>владеть способами защиты населения от чрезвычайных ситуаций природного и техногенного характера;</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владеть навыками в области гражданской обороны;</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пользоваться средствами индивидуальной и коллективной защиты;</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оценивать уровень своей подготовки и осуществлять осознанное самоопределение по отношению к военной службе;</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использовать приобретенные знания и умения в практической деятельности и повседневной жизни </w:t>
      </w:r>
      <w:r>
        <w:rPr>
          <w:rFonts w:ascii="Times New Roman" w:eastAsia="Times New Roman" w:hAnsi="Times New Roman" w:cs="Times New Roman"/>
          <w:bCs/>
          <w:iCs/>
          <w:sz w:val="28"/>
          <w:szCs w:val="28"/>
        </w:rPr>
        <w:t>для: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ведения здорового образа жизни;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оказания первой медицинской помощи;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развития в себе духовных и физических качеств, необходимых для военной службы;</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обращения в случае необходимости в службы экстренной помощи.</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Информатика и ИКТ (базовый уровень)</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Изучение информатики и информационно-коммуникационных технологий на базовом уровне среднего общего образования направлено на достижение следующих целей:</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освоение системы базовых знаний</w:t>
      </w:r>
      <w:r>
        <w:rPr>
          <w:rFonts w:ascii="Times New Roman" w:eastAsia="Times New Roman" w:hAnsi="Times New Roman" w:cs="Times New Roman"/>
          <w:bCs/>
          <w:iCs/>
          <w:sz w:val="28"/>
          <w:szCs w:val="28"/>
        </w:rPr>
        <w:t>, отражающих вклад информатики в формирование современной научной картины мира, роль информационных процессов в обществе, биологических и технических системах;</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овладение умениями</w:t>
      </w:r>
      <w:r>
        <w:rPr>
          <w:rFonts w:ascii="Times New Roman" w:eastAsia="Times New Roman" w:hAnsi="Times New Roman" w:cs="Times New Roman"/>
          <w:bCs/>
          <w:iCs/>
          <w:sz w:val="28"/>
          <w:szCs w:val="28"/>
        </w:rPr>
        <w:t xml:space="preserve"> применять, анализировать, преобразовывать информационные модели реальных объектов и процессов, используя при этом информационные и коммуникационные технологии (ИКТ), в том числе при изучении других школьных дисциплин;</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развитие</w:t>
      </w:r>
      <w:r>
        <w:rPr>
          <w:rFonts w:ascii="Times New Roman" w:eastAsia="Times New Roman" w:hAnsi="Times New Roman" w:cs="Times New Roman"/>
          <w:bCs/>
          <w:iCs/>
          <w:sz w:val="28"/>
          <w:szCs w:val="28"/>
        </w:rPr>
        <w:t xml:space="preserve">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воспитание</w:t>
      </w:r>
      <w:r>
        <w:rPr>
          <w:rFonts w:ascii="Times New Roman" w:eastAsia="Times New Roman" w:hAnsi="Times New Roman" w:cs="Times New Roman"/>
          <w:bCs/>
          <w:iCs/>
          <w:sz w:val="28"/>
          <w:szCs w:val="28"/>
        </w:rPr>
        <w:t xml:space="preserve"> ответственного отношения к соблюдению этических и правовых норм информационной деятельности; </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приобретение опыта</w:t>
      </w:r>
      <w:r>
        <w:rPr>
          <w:rFonts w:ascii="Times New Roman" w:eastAsia="Times New Roman" w:hAnsi="Times New Roman" w:cs="Times New Roman"/>
          <w:bCs/>
          <w:iCs/>
          <w:sz w:val="28"/>
          <w:szCs w:val="28"/>
        </w:rPr>
        <w:t xml:space="preserve"> использования информационных технологий в индивидуальной и коллективной учебной и познавательной, в том числе проектной деятельности.</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В результате изучения информатики и ИКТ на базовом уровне ученик должен</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знать</w:t>
      </w:r>
      <w:r>
        <w:rPr>
          <w:rFonts w:ascii="Times New Roman" w:eastAsia="Times New Roman" w:hAnsi="Times New Roman" w:cs="Times New Roman"/>
          <w:b/>
          <w:iCs/>
          <w:sz w:val="28"/>
          <w:szCs w:val="28"/>
          <w:lang w:val="en-US"/>
        </w:rPr>
        <w:t>/</w:t>
      </w:r>
      <w:r>
        <w:rPr>
          <w:rFonts w:ascii="Times New Roman" w:eastAsia="Times New Roman" w:hAnsi="Times New Roman" w:cs="Times New Roman"/>
          <w:b/>
          <w:iCs/>
          <w:sz w:val="28"/>
          <w:szCs w:val="28"/>
        </w:rPr>
        <w:t>понимать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lastRenderedPageBreak/>
        <w:t>основные технологии создания, редактирования, оформления, сохранения, передачи информационных объектов различного типа с помощью современных программных средств информационных и коммуникационных технологий;</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назначение и виды информационных моделей, описывающих реальные объекты и процессы;</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назначение и функции операционных систем;</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уметь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оперировать различными видами информационных объектов, в том числе с помощью компьютера, соотносить полученные результаты с реальными объектами;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распознавать и описывать информационные процессы в социальных, биологических и технических системах;</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использовать готовые информационные модели, оценивать их соответствие реальному объекту и целям моделирования;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оценивать достоверность информации, сопоставляя различные источники;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иллюстрировать учебные работы с использованием средств информационных технологий;</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создавать информационные объекты сложной структуры, в том числе гипертекстовые документы;</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просматривать, создавать, редактировать, сохранять записи в базах данных, получать необходимую информацию по запросу пользователя; </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наглядно представлять числовые показатели и динамику их изменения с помощью программ деловой графики;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соблюдать правила техники безопасности и гигиенические рекомендации при использовании средств ИКТ;</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использовать приобретенные знания и умения в практической деятельности и повседневной жизни для:</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эффективного применения информационных образовательных ресурсов в учебной деятельности, в том числе самообразовании;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ориентации в информационном пространстве, работы с распространенными автоматизированными информационными системами;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автоматизации коммуникационной деятельности;</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соблюдения этических и правовых норм при работе с информацией;</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эффективной организации индивидуального информационного пространства.</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Иностранный язык (английский)</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Изучение иностранного языка на базовом уровне в старшей школе направлено на дальнейшее развитие сформированной в основной школе </w:t>
      </w:r>
      <w:r>
        <w:rPr>
          <w:rFonts w:ascii="Times New Roman" w:eastAsia="Times New Roman" w:hAnsi="Times New Roman" w:cs="Times New Roman"/>
          <w:b/>
          <w:iCs/>
          <w:sz w:val="28"/>
          <w:szCs w:val="28"/>
        </w:rPr>
        <w:t>иноязычной коммуникативной компетенции</w:t>
      </w:r>
      <w:r>
        <w:rPr>
          <w:rFonts w:ascii="Times New Roman" w:eastAsia="Times New Roman" w:hAnsi="Times New Roman" w:cs="Times New Roman"/>
          <w:bCs/>
          <w:iCs/>
          <w:sz w:val="28"/>
          <w:szCs w:val="28"/>
        </w:rPr>
        <w:t xml:space="preserve"> в совокупности таких ее составляющих как: </w:t>
      </w:r>
    </w:p>
    <w:p w:rsidR="00FC3E59" w:rsidRDefault="00FC3E59">
      <w:pPr>
        <w:keepNext/>
        <w:suppressAutoHyphens w:val="0"/>
        <w:spacing w:after="0" w:line="240" w:lineRule="auto"/>
        <w:jc w:val="both"/>
        <w:rPr>
          <w:rFonts w:ascii="Times New Roman" w:eastAsia="Times New Roman" w:hAnsi="Times New Roman" w:cs="Times New Roman"/>
          <w:iCs/>
          <w:sz w:val="28"/>
          <w:szCs w:val="28"/>
        </w:rPr>
      </w:pPr>
      <w:r>
        <w:rPr>
          <w:rFonts w:ascii="Times New Roman" w:eastAsia="Times New Roman" w:hAnsi="Times New Roman" w:cs="Times New Roman"/>
          <w:b/>
          <w:bCs/>
          <w:sz w:val="28"/>
          <w:szCs w:val="28"/>
        </w:rPr>
        <w:t xml:space="preserve">речевая компетенция – </w:t>
      </w:r>
      <w:r>
        <w:rPr>
          <w:rFonts w:ascii="Times New Roman" w:eastAsia="Times New Roman" w:hAnsi="Times New Roman" w:cs="Times New Roman"/>
          <w:iCs/>
          <w:sz w:val="28"/>
          <w:szCs w:val="28"/>
        </w:rPr>
        <w:t>развитие у школьников коммуникативных умений в четырех основных видах речевой деятельности (говорении, аудировании, чтении и письме); умений планировать свое речевое и неречевое поведение, выходить из положения при дефиците языковых средств при получении и передаче информации, а также использовать иностранный язык на основе междисциплинарного подхода как средство формирования целостной картины мира;</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языковая компетенция – </w:t>
      </w:r>
      <w:r>
        <w:rPr>
          <w:rFonts w:ascii="Times New Roman" w:eastAsia="Times New Roman" w:hAnsi="Times New Roman" w:cs="Times New Roman"/>
          <w:sz w:val="28"/>
          <w:szCs w:val="28"/>
        </w:rPr>
        <w:t>овладение старшеклассниками новыми языковыми единицами в соответствии с отобранными темами и сферами общения, что должно привести к увеличению объема языковых единиц; развитие навыков оперирования этими единицами в коммуникативных целях;</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социокультурная компетенция – </w:t>
      </w:r>
      <w:r>
        <w:rPr>
          <w:rFonts w:ascii="Times New Roman" w:eastAsia="Times New Roman" w:hAnsi="Times New Roman" w:cs="Times New Roman"/>
          <w:sz w:val="28"/>
          <w:szCs w:val="28"/>
        </w:rPr>
        <w:t>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учебно-познавательная компетенция – </w:t>
      </w:r>
      <w:r>
        <w:rPr>
          <w:rFonts w:ascii="Times New Roman" w:eastAsia="Times New Roman" w:hAnsi="Times New Roman" w:cs="Times New Roman"/>
          <w:sz w:val="28"/>
          <w:szCs w:val="28"/>
        </w:rPr>
        <w:t>развитие общеучебных и специальных учебных умений, позволяющих совершенствовать учебную деятельность по овладению иностранным языком, а также удовлетворять с его помощью познавательные интересы в других областях знания.</w:t>
      </w:r>
    </w:p>
    <w:p w:rsidR="00FC3E59" w:rsidRDefault="00FC3E59">
      <w:pPr>
        <w:suppressAutoHyphens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Средствами учебного предмета продолжается</w:t>
      </w:r>
      <w:r>
        <w:rPr>
          <w:rFonts w:ascii="Times New Roman" w:eastAsia="Times New Roman" w:hAnsi="Times New Roman" w:cs="Times New Roman"/>
          <w:b/>
          <w:bCs/>
          <w:sz w:val="28"/>
          <w:szCs w:val="28"/>
        </w:rPr>
        <w:t xml:space="preserve"> развитие и воспитание</w:t>
      </w:r>
      <w:r>
        <w:rPr>
          <w:rFonts w:ascii="Times New Roman" w:eastAsia="Times New Roman" w:hAnsi="Times New Roman" w:cs="Times New Roman"/>
          <w:sz w:val="28"/>
          <w:szCs w:val="28"/>
        </w:rPr>
        <w:t xml:space="preserve"> школьников, а именно:</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обеспечивается </w:t>
      </w:r>
      <w:r>
        <w:rPr>
          <w:rFonts w:ascii="Times New Roman" w:eastAsia="Times New Roman" w:hAnsi="Times New Roman" w:cs="Times New Roman"/>
          <w:b/>
          <w:iCs/>
          <w:sz w:val="28"/>
          <w:szCs w:val="28"/>
        </w:rPr>
        <w:t>развитие способности и готовности</w:t>
      </w:r>
      <w:r>
        <w:rPr>
          <w:rFonts w:ascii="Times New Roman" w:eastAsia="Times New Roman" w:hAnsi="Times New Roman" w:cs="Times New Roman"/>
          <w:bCs/>
          <w:iCs/>
          <w:sz w:val="28"/>
          <w:szCs w:val="28"/>
        </w:rPr>
        <w:t xml:space="preserve"> старшеклассников к самостоятельному и непрерывному изучению иностранного языка, к дальнейшему самообразованию с его помощью, к использованию иностранного языка в других областях знаний;</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формируется способность к </w:t>
      </w:r>
      <w:r>
        <w:rPr>
          <w:rFonts w:ascii="Times New Roman" w:eastAsia="Times New Roman" w:hAnsi="Times New Roman" w:cs="Times New Roman"/>
          <w:b/>
          <w:iCs/>
          <w:sz w:val="28"/>
          <w:szCs w:val="28"/>
        </w:rPr>
        <w:t>самооценке</w:t>
      </w:r>
      <w:r>
        <w:rPr>
          <w:rFonts w:ascii="Times New Roman" w:eastAsia="Times New Roman" w:hAnsi="Times New Roman" w:cs="Times New Roman"/>
          <w:bCs/>
          <w:iCs/>
          <w:sz w:val="28"/>
          <w:szCs w:val="28"/>
        </w:rPr>
        <w:t xml:space="preserve"> через наблюдение за собственной речью на родном и иностранном языках;</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стимулируется личностное </w:t>
      </w:r>
      <w:r>
        <w:rPr>
          <w:rFonts w:ascii="Times New Roman" w:eastAsia="Times New Roman" w:hAnsi="Times New Roman" w:cs="Times New Roman"/>
          <w:b/>
          <w:iCs/>
          <w:sz w:val="28"/>
          <w:szCs w:val="28"/>
        </w:rPr>
        <w:t>самоопределение</w:t>
      </w:r>
      <w:r>
        <w:rPr>
          <w:rFonts w:ascii="Times New Roman" w:eastAsia="Times New Roman" w:hAnsi="Times New Roman" w:cs="Times New Roman"/>
          <w:bCs/>
          <w:iCs/>
          <w:sz w:val="28"/>
          <w:szCs w:val="28"/>
        </w:rPr>
        <w:t xml:space="preserve"> учащихся в отношении их будущей </w:t>
      </w:r>
      <w:r w:rsidR="00DE029F">
        <w:rPr>
          <w:rFonts w:ascii="Times New Roman" w:eastAsia="Times New Roman" w:hAnsi="Times New Roman" w:cs="Times New Roman"/>
          <w:bCs/>
          <w:iCs/>
          <w:sz w:val="28"/>
          <w:szCs w:val="28"/>
        </w:rPr>
        <w:t>профессии.</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В результате изучения иностранного языка на базовом уровне в старшей школе ученик должен</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знать</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значения новых лексических единиц</w:t>
      </w:r>
      <w:r>
        <w:rPr>
          <w:rFonts w:ascii="Times New Roman" w:eastAsia="Times New Roman" w:hAnsi="Times New Roman" w:cs="Times New Roman"/>
          <w:bCs/>
          <w:iCs/>
          <w:sz w:val="28"/>
          <w:szCs w:val="28"/>
        </w:rPr>
        <w:t xml:space="preserve">, связанных с тематикой данного этапа обучения и соответствующими ситуациями общения, в том числе оценочной лексики, </w:t>
      </w:r>
      <w:r>
        <w:rPr>
          <w:rFonts w:ascii="Times New Roman" w:eastAsia="Times New Roman" w:hAnsi="Times New Roman" w:cs="Times New Roman"/>
          <w:bCs/>
          <w:iCs/>
          <w:sz w:val="28"/>
          <w:szCs w:val="28"/>
        </w:rPr>
        <w:lastRenderedPageBreak/>
        <w:t>реплик-клише речевого этикета, отражающих особенности культуры страны/стран изучаемого языка;</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значение изученных грамматических явлений</w:t>
      </w:r>
      <w:r>
        <w:rPr>
          <w:rFonts w:ascii="Times New Roman" w:eastAsia="Times New Roman" w:hAnsi="Times New Roman" w:cs="Times New Roman"/>
          <w:bCs/>
          <w:iCs/>
          <w:sz w:val="28"/>
          <w:szCs w:val="28"/>
        </w:rPr>
        <w:t xml:space="preserve"> в расширенном объеме (видо-временные, неличные и неопределенно-личные формы глагола, формы условного наклонения, косвенная речь / косвенный вопрос, побуждение и др., согласование времен);</w:t>
      </w:r>
    </w:p>
    <w:p w:rsidR="00FC3E59" w:rsidRDefault="00FC3E59" w:rsidP="008B30C7">
      <w:pPr>
        <w:numPr>
          <w:ilvl w:val="0"/>
          <w:numId w:val="38"/>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страноведческую информацию</w:t>
      </w:r>
      <w:r>
        <w:rPr>
          <w:rFonts w:ascii="Times New Roman" w:eastAsia="Times New Roman" w:hAnsi="Times New Roman" w:cs="Times New Roman"/>
          <w:bCs/>
          <w:iCs/>
          <w:sz w:val="28"/>
          <w:szCs w:val="28"/>
        </w:rPr>
        <w:t>, расширенную за счет новой тематики и проблематики речевого общения;</w:t>
      </w:r>
    </w:p>
    <w:p w:rsidR="00FC3E59" w:rsidRDefault="00FC3E59">
      <w:pPr>
        <w:suppressAutoHyphens w:val="0"/>
        <w:spacing w:after="0" w:line="240" w:lineRule="auto"/>
        <w:ind w:left="567"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использовать приобретенные знания и умения в практической  деятельности и повседневной жизни:</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в области говорения</w:t>
      </w:r>
    </w:p>
    <w:p w:rsidR="00FC3E59" w:rsidRDefault="00FC3E59" w:rsidP="008B30C7">
      <w:pPr>
        <w:numPr>
          <w:ilvl w:val="0"/>
          <w:numId w:val="42"/>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вести диалог, используя оценочные суждения, в ситуациях официального и неофициального общения (в рамках тематики старшего этапа обучения), беседовать о себе, своих планах; участвовать в обсуждении проблем в связи с прочитанным/ прослушанным иноязычным текстом, соблюдая правила речевого этикета;</w:t>
      </w:r>
    </w:p>
    <w:p w:rsidR="00FC3E59" w:rsidRDefault="00FC3E59" w:rsidP="008B30C7">
      <w:pPr>
        <w:numPr>
          <w:ilvl w:val="0"/>
          <w:numId w:val="42"/>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в области аудирования</w:t>
      </w:r>
    </w:p>
    <w:p w:rsidR="00FC3E59" w:rsidRDefault="00FC3E59" w:rsidP="008B30C7">
      <w:pPr>
        <w:numPr>
          <w:ilvl w:val="0"/>
          <w:numId w:val="42"/>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 обходимую информацию из аудио- и видеотекстов различных жанров: функциональных (объявления, прогноз погоды), публицистических (интервью, репортаж), соответствующих тематике данной ступени обучения;</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в области чтения</w:t>
      </w:r>
    </w:p>
    <w:p w:rsidR="00FC3E59" w:rsidRDefault="00FC3E59" w:rsidP="008B30C7">
      <w:pPr>
        <w:numPr>
          <w:ilvl w:val="0"/>
          <w:numId w:val="42"/>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читать аутентичные тексты различных жанров: публицистические, художественные, научно-популярные, функциональные, используя основные виды чтения (ознакомительное, изучающее, поисковое/просмотровое), в зависимости от коммуникативной задачи;</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в области письменной речи</w:t>
      </w:r>
    </w:p>
    <w:p w:rsidR="00FC3E59" w:rsidRDefault="00FC3E59" w:rsidP="008B30C7">
      <w:pPr>
        <w:numPr>
          <w:ilvl w:val="0"/>
          <w:numId w:val="42"/>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владеть способами познавательной деятельности:</w:t>
      </w:r>
    </w:p>
    <w:p w:rsidR="00FC3E59" w:rsidRDefault="00FC3E59" w:rsidP="008B30C7">
      <w:pPr>
        <w:numPr>
          <w:ilvl w:val="0"/>
          <w:numId w:val="42"/>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lastRenderedPageBreak/>
        <w:t>применять информационные умения</w:t>
      </w:r>
      <w:r>
        <w:rPr>
          <w:rFonts w:ascii="Times New Roman" w:eastAsia="Times New Roman" w:hAnsi="Times New Roman" w:cs="Times New Roman"/>
          <w:bCs/>
          <w:iCs/>
          <w:sz w:val="28"/>
          <w:szCs w:val="28"/>
        </w:rPr>
        <w:t>, обеспечивающие самостоятельное приобретение знаний: ориентироваться в иноязычном письменном и аудиотексте, выделять, обобщать и фиксировать необходимую информацию из различных источников, в том числе из разных областей знаний;</w:t>
      </w:r>
    </w:p>
    <w:p w:rsidR="00FC3E59" w:rsidRDefault="00FC3E59" w:rsidP="008B30C7">
      <w:pPr>
        <w:numPr>
          <w:ilvl w:val="0"/>
          <w:numId w:val="42"/>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понимать</w:t>
      </w:r>
      <w:r>
        <w:rPr>
          <w:rFonts w:ascii="Times New Roman" w:eastAsia="Times New Roman" w:hAnsi="Times New Roman" w:cs="Times New Roman"/>
          <w:bCs/>
          <w:iCs/>
          <w:sz w:val="28"/>
          <w:szCs w:val="28"/>
        </w:rPr>
        <w:t xml:space="preserve"> контекстуальное значение языковых средств, отражающих особенности иной культуры;</w:t>
      </w:r>
    </w:p>
    <w:p w:rsidR="00FC3E59" w:rsidRDefault="00FC3E59" w:rsidP="008B30C7">
      <w:pPr>
        <w:widowControl w:val="0"/>
        <w:numPr>
          <w:ilvl w:val="0"/>
          <w:numId w:val="42"/>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пользоваться</w:t>
      </w:r>
      <w:r>
        <w:rPr>
          <w:rFonts w:ascii="Times New Roman" w:eastAsia="Times New Roman" w:hAnsi="Times New Roman" w:cs="Times New Roman"/>
          <w:bCs/>
          <w:iCs/>
          <w:sz w:val="28"/>
          <w:szCs w:val="28"/>
        </w:rPr>
        <w:t xml:space="preserve"> языковой и контекстуальной догадкой, перифразом; прогнозировать содержание текста по его заголовку и/или началу; использовать словарь, текстовые опоры различного рода (сноски, комментарии, схемы, таблицы).</w:t>
      </w:r>
    </w:p>
    <w:p w:rsidR="00FC3E59" w:rsidRDefault="00FC3E59" w:rsidP="008B30C7">
      <w:pPr>
        <w:numPr>
          <w:ilvl w:val="0"/>
          <w:numId w:val="37"/>
        </w:numPr>
        <w:tabs>
          <w:tab w:val="left" w:pos="1854"/>
        </w:tabs>
        <w:suppressAutoHyphens w:val="0"/>
        <w:spacing w:after="0" w:line="240" w:lineRule="auto"/>
        <w:ind w:left="185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профессии, их социальная адаптация; формируются качества гражданина и патриота.</w:t>
      </w:r>
    </w:p>
    <w:p w:rsidR="00FC3E59" w:rsidRDefault="00FC3E59">
      <w:pPr>
        <w:suppressAutoHyphens w:val="0"/>
        <w:spacing w:after="0" w:line="240" w:lineRule="auto"/>
        <w:ind w:firstLine="425"/>
        <w:jc w:val="both"/>
        <w:rPr>
          <w:rFonts w:ascii="Times New Roman" w:eastAsia="Times New Roman" w:hAnsi="Times New Roman" w:cs="Times New Roman"/>
          <w:b/>
          <w:iCs/>
          <w:color w:val="FF0000"/>
          <w:sz w:val="28"/>
          <w:szCs w:val="28"/>
        </w:rPr>
      </w:pPr>
    </w:p>
    <w:p w:rsidR="00FC3E59" w:rsidRDefault="00FC3E59">
      <w:pPr>
        <w:suppressAutoHyphens w:val="0"/>
        <w:spacing w:after="0" w:line="240" w:lineRule="auto"/>
        <w:ind w:firstLine="720"/>
        <w:jc w:val="cente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1.3. Система оценки результатов освоения основной образовательной программы среднего   общего образования</w:t>
      </w:r>
    </w:p>
    <w:p w:rsidR="00FC3E59" w:rsidRDefault="00FC3E59">
      <w:pPr>
        <w:suppressAutoHyphens w:val="0"/>
        <w:spacing w:after="0" w:line="240" w:lineRule="auto"/>
        <w:ind w:firstLine="720"/>
        <w:rPr>
          <w:rFonts w:ascii="Times New Roman" w:eastAsia="Times New Roman" w:hAnsi="Times New Roman" w:cs="Times New Roman"/>
          <w:b/>
          <w:iCs/>
          <w:sz w:val="28"/>
          <w:szCs w:val="28"/>
        </w:rPr>
      </w:pPr>
    </w:p>
    <w:p w:rsidR="00FC3E59" w:rsidRDefault="00FC3E59">
      <w:pPr>
        <w:suppressAutoHyphens w:val="0"/>
        <w:spacing w:after="0" w:line="240" w:lineRule="auto"/>
        <w:ind w:firstLine="720"/>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Формы аттестации достижений учащихся</w:t>
      </w:r>
      <w:r>
        <w:rPr>
          <w:rFonts w:ascii="Times New Roman" w:eastAsia="Times New Roman" w:hAnsi="Times New Roman" w:cs="Times New Roman"/>
          <w:bCs/>
          <w:iCs/>
          <w:sz w:val="28"/>
          <w:szCs w:val="28"/>
        </w:rPr>
        <w:t xml:space="preserve"> 10-11 классов:</w:t>
      </w:r>
    </w:p>
    <w:p w:rsidR="005433CE" w:rsidRPr="005433CE" w:rsidRDefault="005433CE" w:rsidP="005433CE">
      <w:pPr>
        <w:spacing w:after="0" w:line="100" w:lineRule="atLeast"/>
        <w:ind w:firstLine="567"/>
        <w:jc w:val="both"/>
        <w:rPr>
          <w:rFonts w:ascii="Times New Roman" w:eastAsia="Times New Roman" w:hAnsi="Times New Roman" w:cs="Times New Roman"/>
          <w:sz w:val="28"/>
          <w:szCs w:val="28"/>
        </w:rPr>
      </w:pPr>
      <w:r w:rsidRPr="005433CE">
        <w:rPr>
          <w:rFonts w:ascii="Times New Roman" w:eastAsia="Times New Roman" w:hAnsi="Times New Roman" w:cs="Times New Roman"/>
          <w:sz w:val="28"/>
          <w:szCs w:val="28"/>
        </w:rPr>
        <w:t>В МБОУ «Айдарская средняя общеобразовательная школа им. Б. Г. Кандыбина» действует следующая система оценки уровня освоения образовательной программы учащимися: 5 («отлично»), 4 («хорошо»), 3 («удовлетворительно»), 2 («неудовлетворительно»). Оценивание результатов обучения на учебных курсах может быть в форме: «зачет», «незачет».</w:t>
      </w:r>
    </w:p>
    <w:p w:rsidR="005433CE" w:rsidRPr="005433CE" w:rsidRDefault="005433CE" w:rsidP="005433CE">
      <w:pPr>
        <w:spacing w:after="0" w:line="100" w:lineRule="atLeast"/>
        <w:ind w:firstLine="567"/>
        <w:jc w:val="both"/>
        <w:rPr>
          <w:rFonts w:ascii="Times New Roman" w:eastAsia="Times New Roman" w:hAnsi="Times New Roman" w:cs="Times New Roman"/>
          <w:sz w:val="28"/>
          <w:szCs w:val="28"/>
        </w:rPr>
      </w:pPr>
      <w:r w:rsidRPr="005433CE">
        <w:rPr>
          <w:rFonts w:ascii="Times New Roman" w:eastAsia="Times New Roman" w:hAnsi="Times New Roman" w:cs="Times New Roman"/>
          <w:sz w:val="28"/>
          <w:szCs w:val="28"/>
        </w:rPr>
        <w:t>Родителям (законным представителям) учащихся МБОУ «Айдарская средняя общеобразовательная школа им. Б. Г. Кандыбина» обеспечивается возможность ознакомления с ходом и содержанием образовательного процесса, а также с оценками успеваемости учащихся через бумажные и электронные дневники, а также в беседе с классным руководителем.</w:t>
      </w:r>
    </w:p>
    <w:p w:rsidR="005433CE" w:rsidRPr="00B77361" w:rsidRDefault="005433CE" w:rsidP="005433CE">
      <w:pPr>
        <w:spacing w:after="0" w:line="100" w:lineRule="atLeast"/>
        <w:ind w:firstLine="567"/>
        <w:jc w:val="both"/>
        <w:rPr>
          <w:rFonts w:ascii="Times New Roman" w:eastAsia="Times New Roman" w:hAnsi="Times New Roman" w:cs="Times New Roman"/>
          <w:sz w:val="28"/>
          <w:szCs w:val="28"/>
        </w:rPr>
      </w:pPr>
      <w:r w:rsidRPr="005433CE">
        <w:rPr>
          <w:rFonts w:ascii="Times New Roman" w:eastAsia="Times New Roman" w:hAnsi="Times New Roman" w:cs="Times New Roman"/>
          <w:sz w:val="28"/>
          <w:szCs w:val="28"/>
        </w:rPr>
        <w:t>В случае несогласия учащихся, их родителей (законных представителей) с отметкой, учащемуся предоставляется возможность сдать зачет или экзамен по соответствующему предмету комиссии, образованной по приказу директора МБОУ «Айдарская средняя общеобразовательная школа им. Б. Г. Кандыбина».</w:t>
      </w:r>
    </w:p>
    <w:p w:rsidR="005433CE" w:rsidRPr="005433CE" w:rsidRDefault="005433CE" w:rsidP="008B30C7">
      <w:pPr>
        <w:numPr>
          <w:ilvl w:val="1"/>
          <w:numId w:val="5"/>
        </w:numPr>
        <w:tabs>
          <w:tab w:val="clear" w:pos="1440"/>
          <w:tab w:val="num" w:pos="0"/>
        </w:tabs>
        <w:spacing w:after="0" w:line="100" w:lineRule="atLeast"/>
        <w:ind w:left="0" w:firstLine="567"/>
        <w:jc w:val="both"/>
        <w:rPr>
          <w:rFonts w:ascii="Times New Roman" w:eastAsia="SimSun" w:hAnsi="Times New Roman" w:cs="Times New Roman"/>
          <w:sz w:val="28"/>
          <w:szCs w:val="28"/>
        </w:rPr>
      </w:pPr>
      <w:r w:rsidRPr="005433CE">
        <w:rPr>
          <w:rFonts w:ascii="Times New Roman" w:eastAsia="SimSun" w:hAnsi="Times New Roman" w:cs="Times New Roman"/>
          <w:sz w:val="28"/>
          <w:szCs w:val="28"/>
        </w:rPr>
        <w:t xml:space="preserve">Промежуточная аттестация подразделяется на: промежуточную </w:t>
      </w:r>
      <w:r w:rsidRPr="005433CE">
        <w:rPr>
          <w:rFonts w:ascii="Times New Roman" w:eastAsia="SimSun" w:hAnsi="Times New Roman" w:cs="Times New Roman"/>
          <w:sz w:val="28"/>
          <w:szCs w:val="28"/>
          <w:u w:val="single"/>
        </w:rPr>
        <w:t>текущую</w:t>
      </w:r>
      <w:r w:rsidRPr="005433CE">
        <w:rPr>
          <w:rFonts w:ascii="Times New Roman" w:eastAsia="SimSun" w:hAnsi="Times New Roman" w:cs="Times New Roman"/>
          <w:sz w:val="28"/>
          <w:szCs w:val="28"/>
        </w:rPr>
        <w:t xml:space="preserve"> -  полугодовая, годовая аттестация, не сопровождаемую аттестационными испытаниями, и промежуточную </w:t>
      </w:r>
      <w:r w:rsidRPr="005433CE">
        <w:rPr>
          <w:rFonts w:ascii="Times New Roman" w:eastAsia="SimSun" w:hAnsi="Times New Roman" w:cs="Times New Roman"/>
          <w:sz w:val="28"/>
          <w:szCs w:val="28"/>
          <w:u w:val="single"/>
        </w:rPr>
        <w:t>годовую</w:t>
      </w:r>
      <w:r w:rsidRPr="005433CE">
        <w:rPr>
          <w:rFonts w:ascii="Times New Roman" w:eastAsia="SimSun" w:hAnsi="Times New Roman" w:cs="Times New Roman"/>
          <w:sz w:val="28"/>
          <w:szCs w:val="28"/>
        </w:rPr>
        <w:t xml:space="preserve">, которая проводится по окончании учебного года и сопровождается аттестационными испытаниями. Промежуточной текущей аттестации подвергаются все </w:t>
      </w:r>
      <w:r w:rsidRPr="00B77361">
        <w:rPr>
          <w:rFonts w:ascii="Times New Roman" w:eastAsia="SimSun" w:hAnsi="Times New Roman" w:cs="Times New Roman"/>
          <w:sz w:val="28"/>
          <w:szCs w:val="28"/>
        </w:rPr>
        <w:t>ученики 10</w:t>
      </w:r>
      <w:r w:rsidR="00B77361" w:rsidRPr="00B77361">
        <w:rPr>
          <w:rFonts w:ascii="Times New Roman" w:eastAsia="SimSun" w:hAnsi="Times New Roman" w:cs="Times New Roman"/>
          <w:sz w:val="28"/>
          <w:szCs w:val="28"/>
        </w:rPr>
        <w:t>-11</w:t>
      </w:r>
      <w:r w:rsidRPr="00B77361">
        <w:rPr>
          <w:rFonts w:ascii="Times New Roman" w:eastAsia="SimSun" w:hAnsi="Times New Roman" w:cs="Times New Roman"/>
          <w:sz w:val="28"/>
          <w:szCs w:val="28"/>
        </w:rPr>
        <w:t xml:space="preserve"> </w:t>
      </w:r>
      <w:r w:rsidRPr="005433CE">
        <w:rPr>
          <w:rFonts w:ascii="Times New Roman" w:eastAsia="SimSun" w:hAnsi="Times New Roman" w:cs="Times New Roman"/>
          <w:sz w:val="28"/>
          <w:szCs w:val="28"/>
        </w:rPr>
        <w:t>классов, промежуточную годовую аттестацию проходят ученики 10 класс</w:t>
      </w:r>
      <w:r w:rsidRPr="00B77361">
        <w:rPr>
          <w:rFonts w:ascii="Times New Roman" w:eastAsia="SimSun" w:hAnsi="Times New Roman" w:cs="Times New Roman"/>
          <w:sz w:val="28"/>
          <w:szCs w:val="28"/>
        </w:rPr>
        <w:t>а</w:t>
      </w:r>
      <w:r w:rsidRPr="005433CE">
        <w:rPr>
          <w:rFonts w:ascii="Times New Roman" w:eastAsia="SimSun" w:hAnsi="Times New Roman" w:cs="Times New Roman"/>
          <w:sz w:val="28"/>
          <w:szCs w:val="28"/>
        </w:rPr>
        <w:t xml:space="preserve"> по отдельным предметам. </w:t>
      </w:r>
    </w:p>
    <w:p w:rsidR="005433CE" w:rsidRPr="005433CE" w:rsidRDefault="005433CE" w:rsidP="008B30C7">
      <w:pPr>
        <w:numPr>
          <w:ilvl w:val="1"/>
          <w:numId w:val="5"/>
        </w:numPr>
        <w:tabs>
          <w:tab w:val="clear" w:pos="1440"/>
          <w:tab w:val="num" w:pos="0"/>
        </w:tabs>
        <w:spacing w:after="0" w:line="100" w:lineRule="atLeast"/>
        <w:ind w:left="786"/>
        <w:jc w:val="both"/>
        <w:rPr>
          <w:rFonts w:ascii="Times New Roman" w:eastAsia="SimSun" w:hAnsi="Times New Roman" w:cs="Times New Roman"/>
          <w:sz w:val="28"/>
          <w:szCs w:val="28"/>
        </w:rPr>
      </w:pPr>
      <w:r w:rsidRPr="005433CE">
        <w:rPr>
          <w:rFonts w:ascii="Times New Roman" w:eastAsia="SimSun" w:hAnsi="Times New Roman" w:cs="Times New Roman"/>
          <w:sz w:val="28"/>
          <w:szCs w:val="28"/>
        </w:rPr>
        <w:lastRenderedPageBreak/>
        <w:t xml:space="preserve">Периодичность промежуточной текущей аттестации определяется образовательной программой, Уставом </w:t>
      </w:r>
      <w:r w:rsidRPr="005433CE">
        <w:rPr>
          <w:rFonts w:ascii="Times New Roman" w:eastAsia="Times New Roman" w:hAnsi="Times New Roman" w:cs="Times New Roman"/>
          <w:sz w:val="28"/>
          <w:szCs w:val="28"/>
        </w:rPr>
        <w:t>МБОУ «Айдарская средняя общеобразовательная школа им. Б. Г. Кандыбина», учебным планом.</w:t>
      </w:r>
    </w:p>
    <w:p w:rsidR="005433CE" w:rsidRPr="005433CE" w:rsidRDefault="005433CE" w:rsidP="008B30C7">
      <w:pPr>
        <w:numPr>
          <w:ilvl w:val="1"/>
          <w:numId w:val="5"/>
        </w:numPr>
        <w:tabs>
          <w:tab w:val="clear" w:pos="1440"/>
          <w:tab w:val="num" w:pos="0"/>
        </w:tabs>
        <w:spacing w:after="0" w:line="100" w:lineRule="atLeast"/>
        <w:ind w:left="0" w:firstLine="567"/>
        <w:jc w:val="both"/>
        <w:rPr>
          <w:rFonts w:ascii="Times New Roman" w:eastAsia="SimSun" w:hAnsi="Times New Roman" w:cs="Times New Roman"/>
          <w:sz w:val="28"/>
          <w:szCs w:val="28"/>
        </w:rPr>
      </w:pPr>
      <w:r w:rsidRPr="005433CE">
        <w:rPr>
          <w:rFonts w:ascii="Times New Roman" w:eastAsia="SimSun" w:hAnsi="Times New Roman" w:cs="Times New Roman"/>
          <w:sz w:val="28"/>
          <w:szCs w:val="28"/>
        </w:rPr>
        <w:t>Промежуточная текущая</w:t>
      </w:r>
      <w:r w:rsidRPr="00B77361">
        <w:rPr>
          <w:rFonts w:ascii="Times New Roman" w:eastAsia="SimSun" w:hAnsi="Times New Roman" w:cs="Times New Roman"/>
          <w:sz w:val="28"/>
          <w:szCs w:val="28"/>
        </w:rPr>
        <w:t xml:space="preserve">  (</w:t>
      </w:r>
      <w:r w:rsidRPr="005433CE">
        <w:rPr>
          <w:rFonts w:ascii="Times New Roman" w:eastAsia="SimSun" w:hAnsi="Times New Roman" w:cs="Times New Roman"/>
          <w:sz w:val="28"/>
          <w:szCs w:val="28"/>
        </w:rPr>
        <w:t xml:space="preserve">полугодовая) аттестация проводится в виде выставления учителями-предметниками полугодовых отметок ученикам </w:t>
      </w:r>
      <w:r w:rsidRPr="00B77361">
        <w:rPr>
          <w:rFonts w:ascii="Times New Roman" w:eastAsia="SimSun" w:hAnsi="Times New Roman" w:cs="Times New Roman"/>
          <w:sz w:val="28"/>
          <w:szCs w:val="28"/>
        </w:rPr>
        <w:t>10-11</w:t>
      </w:r>
      <w:r w:rsidRPr="005433CE">
        <w:rPr>
          <w:rFonts w:ascii="Times New Roman" w:eastAsia="SimSun" w:hAnsi="Times New Roman" w:cs="Times New Roman"/>
          <w:sz w:val="28"/>
          <w:szCs w:val="28"/>
        </w:rPr>
        <w:t xml:space="preserve"> классов по итогам текущего контроля:</w:t>
      </w:r>
    </w:p>
    <w:p w:rsidR="005433CE" w:rsidRPr="005433CE" w:rsidRDefault="005433CE" w:rsidP="005433CE">
      <w:pPr>
        <w:spacing w:after="0" w:line="100" w:lineRule="atLeast"/>
        <w:ind w:left="567" w:firstLine="567"/>
        <w:jc w:val="both"/>
        <w:rPr>
          <w:rFonts w:ascii="Times New Roman" w:eastAsia="SimSun" w:hAnsi="Times New Roman" w:cs="Times New Roman"/>
          <w:sz w:val="28"/>
          <w:szCs w:val="28"/>
        </w:rPr>
      </w:pPr>
      <w:r w:rsidRPr="005433CE">
        <w:rPr>
          <w:rFonts w:ascii="Times New Roman" w:eastAsia="SimSun" w:hAnsi="Times New Roman" w:cs="Times New Roman"/>
          <w:sz w:val="28"/>
          <w:szCs w:val="28"/>
        </w:rPr>
        <w:t>- в 10-11 классах – по всем учебным предметам по полугодиям.</w:t>
      </w:r>
    </w:p>
    <w:p w:rsidR="005433CE" w:rsidRPr="005433CE" w:rsidRDefault="005433CE" w:rsidP="005433CE">
      <w:pPr>
        <w:spacing w:after="0" w:line="100" w:lineRule="atLeast"/>
        <w:ind w:firstLine="567"/>
        <w:jc w:val="both"/>
        <w:rPr>
          <w:rFonts w:ascii="Times New Roman" w:eastAsia="SimSun" w:hAnsi="Times New Roman" w:cs="Times New Roman"/>
          <w:sz w:val="28"/>
          <w:szCs w:val="28"/>
        </w:rPr>
      </w:pPr>
      <w:r w:rsidRPr="005433CE">
        <w:rPr>
          <w:rFonts w:ascii="Times New Roman" w:eastAsia="SimSun" w:hAnsi="Times New Roman" w:cs="Times New Roman"/>
          <w:sz w:val="28"/>
          <w:szCs w:val="28"/>
        </w:rPr>
        <w:t xml:space="preserve"> Предметы, по которым проводится промежуточная годовая аттестация учащихся,  определены основной образовательной программой на весь период освоения уровня общего образования по годам обучения </w:t>
      </w:r>
      <w:r w:rsidR="00B77361" w:rsidRPr="00B77361">
        <w:rPr>
          <w:rFonts w:ascii="Times New Roman" w:eastAsia="SimSun" w:hAnsi="Times New Roman" w:cs="Times New Roman"/>
          <w:sz w:val="28"/>
          <w:szCs w:val="28"/>
        </w:rPr>
        <w:t>.</w:t>
      </w:r>
      <w:r w:rsidRPr="005433CE">
        <w:rPr>
          <w:rFonts w:ascii="Times New Roman" w:eastAsia="SimSun" w:hAnsi="Times New Roman" w:cs="Times New Roman"/>
          <w:sz w:val="28"/>
          <w:szCs w:val="28"/>
        </w:rPr>
        <w:t xml:space="preserve"> На основании основной образовательной программы учебным планом каждого класса предусмотрены предмет и форма промежуточной годовой аттестации.</w:t>
      </w:r>
    </w:p>
    <w:p w:rsidR="00FC3E59" w:rsidRDefault="00FC3E59">
      <w:pPr>
        <w:suppressAutoHyphens w:val="0"/>
        <w:spacing w:after="0" w:line="240" w:lineRule="auto"/>
        <w:ind w:firstLine="720"/>
        <w:jc w:val="both"/>
        <w:rPr>
          <w:rFonts w:ascii="Times New Roman" w:eastAsia="Times New Roman" w:hAnsi="Times New Roman" w:cs="Times New Roman"/>
          <w:b/>
          <w:iCs/>
          <w:sz w:val="28"/>
          <w:szCs w:val="28"/>
        </w:rPr>
      </w:pP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Достижения учащихся </w:t>
      </w:r>
      <w:r>
        <w:rPr>
          <w:rFonts w:ascii="Times New Roman" w:eastAsia="Times New Roman" w:hAnsi="Times New Roman" w:cs="Times New Roman"/>
          <w:bCs/>
          <w:iCs/>
          <w:sz w:val="28"/>
          <w:szCs w:val="28"/>
        </w:rPr>
        <w:t>10-11 классов определяются:</w:t>
      </w:r>
    </w:p>
    <w:p w:rsidR="00FC3E59" w:rsidRDefault="00FC3E59" w:rsidP="008B30C7">
      <w:pPr>
        <w:numPr>
          <w:ilvl w:val="0"/>
          <w:numId w:val="31"/>
        </w:numPr>
        <w:tabs>
          <w:tab w:val="left" w:pos="1636"/>
        </w:tabs>
        <w:suppressAutoHyphens w:val="0"/>
        <w:spacing w:after="0" w:line="240" w:lineRule="auto"/>
        <w:ind w:left="163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по результатам контроля знаний,</w:t>
      </w:r>
    </w:p>
    <w:p w:rsidR="00FC3E59" w:rsidRDefault="00FC3E59" w:rsidP="008B30C7">
      <w:pPr>
        <w:numPr>
          <w:ilvl w:val="0"/>
          <w:numId w:val="31"/>
        </w:numPr>
        <w:tabs>
          <w:tab w:val="left" w:pos="1636"/>
        </w:tabs>
        <w:suppressAutoHyphens w:val="0"/>
        <w:spacing w:after="0" w:line="240" w:lineRule="auto"/>
        <w:ind w:left="163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по динамике успеваемости по полугодиям и результатам учебного года; </w:t>
      </w:r>
    </w:p>
    <w:p w:rsidR="00FC3E59" w:rsidRDefault="00FC3E59" w:rsidP="008B30C7">
      <w:pPr>
        <w:numPr>
          <w:ilvl w:val="0"/>
          <w:numId w:val="31"/>
        </w:numPr>
        <w:tabs>
          <w:tab w:val="left" w:pos="1636"/>
        </w:tabs>
        <w:suppressAutoHyphens w:val="0"/>
        <w:spacing w:after="0" w:line="240" w:lineRule="auto"/>
        <w:ind w:left="163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по результатам экзаменов.</w:t>
      </w:r>
    </w:p>
    <w:p w:rsidR="00FC3E59" w:rsidRDefault="00FC3E59">
      <w:pPr>
        <w:suppressAutoHyphens w:val="0"/>
        <w:spacing w:after="0" w:line="240" w:lineRule="auto"/>
        <w:ind w:firstLine="720"/>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 xml:space="preserve">Формы итогового контроля </w:t>
      </w:r>
      <w:r>
        <w:rPr>
          <w:rFonts w:ascii="Times New Roman" w:eastAsia="Times New Roman" w:hAnsi="Times New Roman" w:cs="Times New Roman"/>
          <w:bCs/>
          <w:iCs/>
          <w:sz w:val="28"/>
          <w:szCs w:val="28"/>
        </w:rPr>
        <w:t>в 10-11 классах:</w:t>
      </w:r>
    </w:p>
    <w:p w:rsidR="00FC3E59" w:rsidRDefault="00FC3E59" w:rsidP="008B30C7">
      <w:pPr>
        <w:numPr>
          <w:ilvl w:val="0"/>
          <w:numId w:val="32"/>
        </w:numPr>
        <w:tabs>
          <w:tab w:val="left" w:pos="1636"/>
        </w:tabs>
        <w:suppressAutoHyphens w:val="0"/>
        <w:spacing w:after="0" w:line="240" w:lineRule="auto"/>
        <w:ind w:left="163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итоговая контрольная работа;</w:t>
      </w:r>
    </w:p>
    <w:p w:rsidR="00FC3E59" w:rsidRDefault="00FC3E59" w:rsidP="008B30C7">
      <w:pPr>
        <w:numPr>
          <w:ilvl w:val="0"/>
          <w:numId w:val="32"/>
        </w:numPr>
        <w:tabs>
          <w:tab w:val="left" w:pos="1636"/>
        </w:tabs>
        <w:suppressAutoHyphens w:val="0"/>
        <w:spacing w:after="0" w:line="240" w:lineRule="auto"/>
        <w:ind w:left="163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итоговый опрос (письменный или устный);</w:t>
      </w:r>
    </w:p>
    <w:p w:rsidR="00FC3E59" w:rsidRDefault="00FC3E59" w:rsidP="008B30C7">
      <w:pPr>
        <w:numPr>
          <w:ilvl w:val="0"/>
          <w:numId w:val="32"/>
        </w:numPr>
        <w:tabs>
          <w:tab w:val="left" w:pos="1636"/>
        </w:tabs>
        <w:suppressAutoHyphens w:val="0"/>
        <w:spacing w:after="0" w:line="240" w:lineRule="auto"/>
        <w:ind w:left="163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тестирование;</w:t>
      </w:r>
    </w:p>
    <w:p w:rsidR="00FC3E59" w:rsidRDefault="00FC3E59" w:rsidP="008B30C7">
      <w:pPr>
        <w:numPr>
          <w:ilvl w:val="0"/>
          <w:numId w:val="32"/>
        </w:numPr>
        <w:tabs>
          <w:tab w:val="left" w:pos="1636"/>
        </w:tabs>
        <w:suppressAutoHyphens w:val="0"/>
        <w:spacing w:after="0" w:line="240" w:lineRule="auto"/>
        <w:ind w:left="163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зачет;</w:t>
      </w:r>
    </w:p>
    <w:p w:rsidR="00FC3E59" w:rsidRDefault="00FC3E59" w:rsidP="008B30C7">
      <w:pPr>
        <w:numPr>
          <w:ilvl w:val="0"/>
          <w:numId w:val="32"/>
        </w:numPr>
        <w:tabs>
          <w:tab w:val="left" w:pos="1636"/>
        </w:tabs>
        <w:suppressAutoHyphens w:val="0"/>
        <w:spacing w:after="0" w:line="240" w:lineRule="auto"/>
        <w:ind w:left="1636"/>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экзамены.</w:t>
      </w:r>
    </w:p>
    <w:p w:rsidR="00FC3E59" w:rsidRDefault="00FC3E59">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Материалы промежуточной аттестации учащихся разрабатываются учителями школы, обсуждаются на заседаниях методических объединений, согласовываются с администрацией, утверждаются приказом директора на основании решения педагогического совета.</w:t>
      </w:r>
    </w:p>
    <w:p w:rsidR="00FC3E59" w:rsidRDefault="00FC3E59" w:rsidP="00354514">
      <w:pPr>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
          <w:iCs/>
          <w:sz w:val="28"/>
          <w:szCs w:val="28"/>
        </w:rPr>
        <w:t>Итоговая аттестация выпускников 11 класса</w:t>
      </w:r>
      <w:r>
        <w:rPr>
          <w:rFonts w:ascii="Times New Roman" w:eastAsia="Times New Roman" w:hAnsi="Times New Roman" w:cs="Times New Roman"/>
          <w:bCs/>
          <w:iCs/>
          <w:sz w:val="28"/>
          <w:szCs w:val="28"/>
        </w:rPr>
        <w:t xml:space="preserve"> проводится на основе Закона РФ «Об образовании», иных нормативных актов федерального уровня, регламентирующих проведение государственной итоговой аттестации выпускников 11 класса, распоряжений департамента образования, культуры и молодежной политики Белгородской области.</w:t>
      </w:r>
    </w:p>
    <w:p w:rsidR="00FC3E59" w:rsidRDefault="00FC3E59" w:rsidP="00FC715A">
      <w:pPr>
        <w:tabs>
          <w:tab w:val="left" w:pos="973"/>
        </w:tabs>
        <w:suppressAutoHyphens w:val="0"/>
        <w:spacing w:after="0" w:line="240" w:lineRule="auto"/>
        <w:ind w:firstLine="720"/>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3.</w:t>
      </w:r>
      <w:r>
        <w:rPr>
          <w:rFonts w:ascii="Times New Roman" w:eastAsia="Times New Roman" w:hAnsi="Times New Roman" w:cs="Times New Roman"/>
          <w:bCs/>
          <w:iCs/>
          <w:sz w:val="28"/>
          <w:szCs w:val="28"/>
        </w:rPr>
        <w:tab/>
        <w:t>Здоровьеохранительная диагностика</w:t>
      </w:r>
    </w:p>
    <w:p w:rsidR="00FC3E59" w:rsidRDefault="00FC3E59" w:rsidP="008B30C7">
      <w:pPr>
        <w:numPr>
          <w:ilvl w:val="0"/>
          <w:numId w:val="33"/>
        </w:numPr>
        <w:tabs>
          <w:tab w:val="left" w:pos="1494"/>
        </w:tabs>
        <w:suppressAutoHyphens w:val="0"/>
        <w:spacing w:after="0" w:line="240" w:lineRule="auto"/>
        <w:ind w:left="149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Диагностика исследования функционального состояния</w:t>
      </w:r>
    </w:p>
    <w:p w:rsidR="00FC3E59" w:rsidRDefault="00FC3E59" w:rsidP="00FC715A">
      <w:pPr>
        <w:tabs>
          <w:tab w:val="left" w:pos="973"/>
        </w:tabs>
        <w:suppressAutoHyphens w:val="0"/>
        <w:spacing w:after="0" w:line="240" w:lineRule="auto"/>
        <w:ind w:left="113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         здоровья и работоспособности учащихся.</w:t>
      </w:r>
    </w:p>
    <w:p w:rsidR="00FC3E59" w:rsidRDefault="00FC3E59" w:rsidP="008B30C7">
      <w:pPr>
        <w:numPr>
          <w:ilvl w:val="0"/>
          <w:numId w:val="33"/>
        </w:numPr>
        <w:tabs>
          <w:tab w:val="left" w:pos="1494"/>
        </w:tabs>
        <w:suppressAutoHyphens w:val="0"/>
        <w:spacing w:after="0" w:line="240" w:lineRule="auto"/>
        <w:ind w:left="149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Анализ урока.</w:t>
      </w:r>
    </w:p>
    <w:p w:rsidR="005C6764" w:rsidRPr="00354514" w:rsidRDefault="00FC3E59" w:rsidP="008B30C7">
      <w:pPr>
        <w:numPr>
          <w:ilvl w:val="0"/>
          <w:numId w:val="33"/>
        </w:numPr>
        <w:tabs>
          <w:tab w:val="left" w:pos="1494"/>
        </w:tabs>
        <w:suppressAutoHyphens w:val="0"/>
        <w:spacing w:after="0" w:line="240" w:lineRule="auto"/>
        <w:ind w:left="1494"/>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Анализ индивидуального  расписания уроков.</w:t>
      </w:r>
    </w:p>
    <w:p w:rsidR="00FC3E59" w:rsidRDefault="00FC3E59" w:rsidP="00354514">
      <w:pPr>
        <w:suppressAutoHyphens w:val="0"/>
        <w:spacing w:after="0" w:line="240" w:lineRule="auto"/>
        <w:jc w:val="center"/>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2.Содержательный раздел</w:t>
      </w:r>
    </w:p>
    <w:p w:rsidR="00FC3E59" w:rsidRPr="00354514" w:rsidRDefault="00FC3E59" w:rsidP="00354514">
      <w:pPr>
        <w:suppressAutoHyphens w:val="0"/>
        <w:spacing w:after="0" w:line="240" w:lineRule="auto"/>
        <w:jc w:val="center"/>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2.1. Программы отдельных учебных предметов, курсов среднего   общего образования</w:t>
      </w:r>
    </w:p>
    <w:p w:rsidR="00FC3E59" w:rsidRDefault="00FC3E59">
      <w:pPr>
        <w:suppressAutoHyphens w:val="0"/>
        <w:spacing w:after="0" w:line="240" w:lineRule="auto"/>
        <w:ind w:firstLine="284"/>
        <w:jc w:val="both"/>
        <w:rPr>
          <w:rFonts w:ascii="Times New Roman" w:eastAsia="Times New Roman" w:hAnsi="Times New Roman" w:cs="Times New Roman"/>
          <w:bCs/>
          <w:iCs/>
          <w:sz w:val="28"/>
          <w:szCs w:val="24"/>
        </w:rPr>
      </w:pPr>
      <w:r>
        <w:rPr>
          <w:rFonts w:ascii="Times New Roman" w:eastAsia="Times New Roman" w:hAnsi="Times New Roman" w:cs="Times New Roman"/>
          <w:iCs/>
          <w:sz w:val="28"/>
          <w:szCs w:val="24"/>
        </w:rPr>
        <w:t>Содержание образования  старшей школы</w:t>
      </w:r>
      <w:r w:rsidR="00907996">
        <w:rPr>
          <w:rFonts w:ascii="Times New Roman" w:eastAsia="Times New Roman" w:hAnsi="Times New Roman" w:cs="Times New Roman"/>
          <w:iCs/>
          <w:sz w:val="28"/>
          <w:szCs w:val="24"/>
        </w:rPr>
        <w:t xml:space="preserve"> </w:t>
      </w:r>
      <w:r>
        <w:rPr>
          <w:rFonts w:ascii="Times New Roman" w:eastAsia="Times New Roman" w:hAnsi="Times New Roman" w:cs="Times New Roman"/>
          <w:bCs/>
          <w:iCs/>
          <w:sz w:val="28"/>
          <w:szCs w:val="24"/>
        </w:rPr>
        <w:t xml:space="preserve">представлен следующими образовательными областями: «Филология», «Математика», </w:t>
      </w:r>
      <w:r>
        <w:rPr>
          <w:rFonts w:ascii="Times New Roman" w:eastAsia="Times New Roman" w:hAnsi="Times New Roman" w:cs="Times New Roman"/>
          <w:bCs/>
          <w:iCs/>
          <w:sz w:val="28"/>
          <w:szCs w:val="24"/>
        </w:rPr>
        <w:lastRenderedPageBreak/>
        <w:t>«Обществознание», «Естествознание»,  «Технология», «Физическая культура».</w:t>
      </w:r>
    </w:p>
    <w:p w:rsidR="00FC3E59" w:rsidRDefault="00FC3E59">
      <w:pPr>
        <w:suppressAutoHyphens w:val="0"/>
        <w:spacing w:after="0" w:line="240" w:lineRule="auto"/>
        <w:jc w:val="both"/>
        <w:rPr>
          <w:rFonts w:ascii="Times New Roman" w:eastAsia="Times New Roman" w:hAnsi="Times New Roman" w:cs="Times New Roman"/>
          <w:bCs/>
          <w:iCs/>
          <w:color w:val="FF0000"/>
          <w:sz w:val="28"/>
          <w:szCs w:val="24"/>
        </w:rPr>
      </w:pPr>
    </w:p>
    <w:tbl>
      <w:tblPr>
        <w:tblW w:w="9933" w:type="dxa"/>
        <w:tblInd w:w="-146" w:type="dxa"/>
        <w:tblLayout w:type="fixed"/>
        <w:tblLook w:val="0000" w:firstRow="0" w:lastRow="0" w:firstColumn="0" w:lastColumn="0" w:noHBand="0" w:noVBand="0"/>
      </w:tblPr>
      <w:tblGrid>
        <w:gridCol w:w="826"/>
        <w:gridCol w:w="1802"/>
        <w:gridCol w:w="7305"/>
      </w:tblGrid>
      <w:tr w:rsidR="00FC3E59" w:rsidTr="00907996">
        <w:trPr>
          <w:trHeight w:val="874"/>
        </w:trPr>
        <w:tc>
          <w:tcPr>
            <w:tcW w:w="826" w:type="dxa"/>
            <w:tcBorders>
              <w:top w:val="single" w:sz="4" w:space="0" w:color="000000"/>
              <w:left w:val="single" w:sz="4" w:space="0" w:color="000000"/>
              <w:bottom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 п/п</w:t>
            </w:r>
          </w:p>
        </w:tc>
        <w:tc>
          <w:tcPr>
            <w:tcW w:w="1802" w:type="dxa"/>
            <w:tcBorders>
              <w:top w:val="single" w:sz="4" w:space="0" w:color="000000"/>
              <w:left w:val="single" w:sz="4" w:space="0" w:color="000000"/>
              <w:bottom w:val="single" w:sz="4" w:space="0" w:color="000000"/>
            </w:tcBorders>
          </w:tcPr>
          <w:p w:rsidR="00FC3E59" w:rsidRDefault="00FC3E59" w:rsidP="00970985">
            <w:pPr>
              <w:suppressAutoHyphens w:val="0"/>
              <w:snapToGrid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Предметные области третье</w:t>
            </w:r>
            <w:r w:rsidR="00970985">
              <w:rPr>
                <w:rFonts w:ascii="Times New Roman" w:eastAsia="Times New Roman" w:hAnsi="Times New Roman" w:cs="Times New Roman"/>
                <w:b/>
                <w:iCs/>
                <w:sz w:val="24"/>
                <w:szCs w:val="24"/>
              </w:rPr>
              <w:t>го уровня обучения</w:t>
            </w:r>
          </w:p>
        </w:tc>
        <w:tc>
          <w:tcPr>
            <w:tcW w:w="7305"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Основные задачи реализации содержания</w:t>
            </w:r>
          </w:p>
        </w:tc>
      </w:tr>
      <w:tr w:rsidR="00FC3E59" w:rsidTr="00907996">
        <w:trPr>
          <w:trHeight w:val="2399"/>
        </w:trPr>
        <w:tc>
          <w:tcPr>
            <w:tcW w:w="826" w:type="dxa"/>
            <w:tcBorders>
              <w:top w:val="single" w:sz="4" w:space="0" w:color="000000"/>
              <w:left w:val="single" w:sz="4" w:space="0" w:color="000000"/>
              <w:bottom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w:t>
            </w:r>
          </w:p>
        </w:tc>
        <w:tc>
          <w:tcPr>
            <w:tcW w:w="1802" w:type="dxa"/>
            <w:tcBorders>
              <w:top w:val="single" w:sz="4" w:space="0" w:color="000000"/>
              <w:left w:val="single" w:sz="4" w:space="0" w:color="000000"/>
              <w:bottom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Филология</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(Русский язык, литература, английский язык)</w:t>
            </w:r>
          </w:p>
        </w:tc>
        <w:tc>
          <w:tcPr>
            <w:tcW w:w="7305"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
                <w:bCs/>
                <w:sz w:val="24"/>
                <w:szCs w:val="24"/>
                <w:lang w:eastAsia="en-US" w:bidi="en-US"/>
              </w:rPr>
            </w:pPr>
            <w:r>
              <w:rPr>
                <w:rFonts w:ascii="Times New Roman" w:eastAsia="Times New Roman" w:hAnsi="Times New Roman" w:cs="Times New Roman"/>
                <w:b/>
                <w:bCs/>
                <w:sz w:val="24"/>
                <w:szCs w:val="24"/>
                <w:lang w:eastAsia="en-US" w:bidi="en-US"/>
              </w:rPr>
              <w:t>Русский язык:</w:t>
            </w:r>
          </w:p>
          <w:p w:rsidR="00FC3E59" w:rsidRDefault="00FC3E59">
            <w:pPr>
              <w:suppressAutoHyphens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-овладение основами науки о языке для осознания учащимися уже сложившегося собственного речевого опыта;</w:t>
            </w:r>
          </w:p>
          <w:p w:rsidR="00FC3E59" w:rsidRDefault="00FC3E59">
            <w:pPr>
              <w:suppressAutoHyphens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-совершенствование навыков и умений в письменной и устной речевой деятельности, овладение культурой речевого поведения;</w:t>
            </w:r>
          </w:p>
          <w:p w:rsidR="00FC3E59" w:rsidRDefault="00FC3E59">
            <w:pPr>
              <w:suppressAutoHyphens w:val="0"/>
              <w:spacing w:after="0" w:line="240" w:lineRule="auto"/>
              <w:jc w:val="both"/>
              <w:rPr>
                <w:rFonts w:ascii="Times New Roman" w:eastAsia="Times New Roman" w:hAnsi="Times New Roman" w:cs="Times New Roman"/>
                <w:sz w:val="24"/>
                <w:szCs w:val="24"/>
                <w:lang w:eastAsia="en-US" w:bidi="en-US"/>
              </w:rPr>
            </w:pPr>
            <w:r>
              <w:rPr>
                <w:rFonts w:ascii="Times New Roman" w:eastAsia="Times New Roman" w:hAnsi="Times New Roman" w:cs="Times New Roman"/>
                <w:sz w:val="24"/>
                <w:szCs w:val="24"/>
                <w:lang w:eastAsia="en-US" w:bidi="en-US"/>
              </w:rPr>
              <w:t>-совершенствование общих учебных умений и навыков;</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-обогащение знаниями о культуре, истории и традициях русского народа, отраженных в памятниках языковой культуры.</w:t>
            </w:r>
          </w:p>
          <w:p w:rsidR="00FC3E59" w:rsidRDefault="00FC3E59">
            <w:pPr>
              <w:suppressAutoHyphens w:val="0"/>
              <w:spacing w:after="0" w:line="240" w:lineRule="auto"/>
              <w:jc w:val="both"/>
              <w:rPr>
                <w:rFonts w:ascii="Times New Roman" w:eastAsia="Times New Roman" w:hAnsi="Times New Roman" w:cs="Times New Roman"/>
                <w:b/>
                <w:bCs/>
                <w:sz w:val="24"/>
                <w:szCs w:val="24"/>
                <w:lang w:eastAsia="en-US" w:bidi="en-US"/>
              </w:rPr>
            </w:pPr>
            <w:r>
              <w:rPr>
                <w:rFonts w:ascii="Times New Roman" w:eastAsia="Times New Roman" w:hAnsi="Times New Roman" w:cs="Times New Roman"/>
                <w:b/>
                <w:bCs/>
                <w:sz w:val="24"/>
                <w:szCs w:val="24"/>
                <w:lang w:eastAsia="en-US" w:bidi="en-US"/>
              </w:rPr>
              <w:t>Литература:</w:t>
            </w:r>
          </w:p>
          <w:p w:rsidR="00FC3E59" w:rsidRDefault="00FC3E59">
            <w:pPr>
              <w:suppressAutoHyphens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-приобщение учащихся к богатствам отечественной  и мировой художественной литературы;</w:t>
            </w:r>
          </w:p>
          <w:p w:rsidR="00FC3E59" w:rsidRDefault="00FC3E59">
            <w:pPr>
              <w:suppressAutoHyphens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их представлений о литературе как социокультурном феномене, занимающем специфическое место в жизни нации и человечества;</w:t>
            </w:r>
          </w:p>
          <w:p w:rsidR="00FC3E59" w:rsidRDefault="00FC3E59">
            <w:pPr>
              <w:suppressAutoHyphens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 учащихся способности эстетического восприятия и оценки произведений литературы и отраженных в них явлений жизни;</w:t>
            </w:r>
          </w:p>
          <w:p w:rsidR="00FC3E59" w:rsidRDefault="00FC3E59">
            <w:pPr>
              <w:suppressAutoHyphens w:val="0"/>
              <w:spacing w:after="0" w:line="240" w:lineRule="auto"/>
              <w:jc w:val="both"/>
              <w:rPr>
                <w:rFonts w:ascii="Times New Roman" w:eastAsia="Times New Roman" w:hAnsi="Times New Roman" w:cs="Times New Roman"/>
                <w:sz w:val="24"/>
                <w:szCs w:val="24"/>
                <w:lang w:eastAsia="en-US" w:bidi="en-US"/>
              </w:rPr>
            </w:pPr>
            <w:r>
              <w:rPr>
                <w:rFonts w:ascii="Times New Roman" w:eastAsia="Times New Roman" w:hAnsi="Times New Roman" w:cs="Times New Roman"/>
                <w:sz w:val="24"/>
                <w:szCs w:val="24"/>
                <w:lang w:eastAsia="en-US" w:bidi="en-US"/>
              </w:rPr>
              <w:t>-воспитание высоких вкусов и потребностей, гражданской идейно-нравственной позиции;</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воспитание культуры речи учащихся.</w:t>
            </w:r>
          </w:p>
          <w:p w:rsidR="00FC3E59" w:rsidRDefault="00FC3E59">
            <w:pPr>
              <w:suppressAutoHyphens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Иностранный язык (английский, немецкий):</w:t>
            </w:r>
          </w:p>
          <w:p w:rsidR="00FC3E59" w:rsidRDefault="00FC3E59">
            <w:pPr>
              <w:suppressAutoHyphens w:val="0"/>
              <w:spacing w:after="0" w:line="240" w:lineRule="auto"/>
              <w:jc w:val="both"/>
              <w:rPr>
                <w:rFonts w:ascii="Times New Roman" w:eastAsia="Times New Roman" w:hAnsi="Times New Roman" w:cs="Times New Roman"/>
                <w:sz w:val="24"/>
                <w:szCs w:val="24"/>
                <w:lang w:eastAsia="en-US" w:bidi="en-US"/>
              </w:rPr>
            </w:pPr>
            <w:r>
              <w:rPr>
                <w:rFonts w:ascii="Times New Roman" w:eastAsia="Times New Roman" w:hAnsi="Times New Roman" w:cs="Times New Roman"/>
                <w:sz w:val="24"/>
                <w:szCs w:val="24"/>
                <w:lang w:eastAsia="en-US" w:bidi="en-US"/>
              </w:rPr>
              <w:t>–совершенствование умения читать и понимать аутентичные тексты разных жанров и видов с различной степенью проникновения в их содержание;</w:t>
            </w:r>
          </w:p>
          <w:p w:rsidR="00FC3E59" w:rsidRDefault="00FC3E59">
            <w:pPr>
              <w:suppressAutoHyphens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–более высокий уровень осуществления диалогического общения в стандартных ситуациях в рамках учебно-трудовой, бытовой и культурной сфер общения;</w:t>
            </w:r>
          </w:p>
          <w:p w:rsidR="00FC3E59" w:rsidRDefault="00FC3E59">
            <w:pPr>
              <w:suppressAutoHyphens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умение грамотно, полно высказаться о себе, своем окружении, передать содержание прочитанного,  выразить свое мнение, оценку, делать выводы;</w:t>
            </w:r>
          </w:p>
          <w:p w:rsidR="00FC3E59" w:rsidRDefault="00FC3E59">
            <w:pPr>
              <w:suppressAutoHyphens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понимать на слух основное содержание </w:t>
            </w:r>
            <w:r>
              <w:rPr>
                <w:rFonts w:ascii="Times New Roman" w:eastAsia="Times New Roman" w:hAnsi="Times New Roman" w:cs="Times New Roman"/>
                <w:sz w:val="24"/>
                <w:szCs w:val="24"/>
              </w:rPr>
              <w:softHyphen/>
              <w:t>сложных аутентичных текстов;</w:t>
            </w:r>
          </w:p>
          <w:p w:rsidR="00FC3E59" w:rsidRDefault="00FC3E59">
            <w:pPr>
              <w:suppressAutoHyphens w:val="0"/>
              <w:spacing w:after="0" w:line="240" w:lineRule="auto"/>
              <w:jc w:val="both"/>
              <w:rPr>
                <w:rFonts w:ascii="Times New Roman" w:eastAsia="Times New Roman" w:hAnsi="Times New Roman" w:cs="Times New Roman"/>
                <w:sz w:val="24"/>
                <w:szCs w:val="24"/>
                <w:lang w:eastAsia="en-US" w:bidi="en-US"/>
              </w:rPr>
            </w:pPr>
            <w:r>
              <w:rPr>
                <w:rFonts w:ascii="Times New Roman" w:eastAsia="Times New Roman" w:hAnsi="Times New Roman" w:cs="Times New Roman"/>
                <w:sz w:val="24"/>
                <w:szCs w:val="24"/>
                <w:lang w:eastAsia="en-US" w:bidi="en-US"/>
              </w:rPr>
              <w:t>-умение письменно оформить и передать  информацию.</w:t>
            </w:r>
          </w:p>
        </w:tc>
      </w:tr>
      <w:tr w:rsidR="00FC3E59" w:rsidTr="00907996">
        <w:tc>
          <w:tcPr>
            <w:tcW w:w="826" w:type="dxa"/>
            <w:tcBorders>
              <w:top w:val="single" w:sz="4" w:space="0" w:color="000000"/>
              <w:left w:val="single" w:sz="4" w:space="0" w:color="000000"/>
              <w:bottom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1802" w:type="dxa"/>
            <w:tcBorders>
              <w:top w:val="single" w:sz="4" w:space="0" w:color="000000"/>
              <w:left w:val="single" w:sz="4" w:space="0" w:color="000000"/>
              <w:bottom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 xml:space="preserve">Математика </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(Алгебра и начала математического анализа, геометрия,  информатика и ИКТ)</w:t>
            </w:r>
          </w:p>
        </w:tc>
        <w:tc>
          <w:tcPr>
            <w:tcW w:w="7305"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Алгебра и начала математического анализа, геометрия:</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-совершенствование формирования вычислительной культуры и практических навыков вычислений;</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свободное владение формально-оперативным алгебраическим аппаратом и умение применять его к решению математических и нематематических задач;</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-изучение свойств и графиков элементарных функций, использование функционально-графических представлений для описания и анализа реальных зависимостей;</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-интеллектуальное развитие учащихся, формирование качеств </w:t>
            </w:r>
            <w:r>
              <w:rPr>
                <w:rFonts w:ascii="Times New Roman" w:eastAsia="Times New Roman" w:hAnsi="Times New Roman" w:cs="Times New Roman"/>
                <w:bCs/>
                <w:iCs/>
                <w:sz w:val="24"/>
                <w:szCs w:val="24"/>
              </w:rPr>
              <w:lastRenderedPageBreak/>
              <w:t xml:space="preserve">мышления, характерных для математической деятельности и необходимых человеку для полноценного функционирования в обществе; развитие логического мышления и речевых умений: умения логически обосновывать суждения, проводить несложные систематизации. </w:t>
            </w:r>
          </w:p>
          <w:p w:rsidR="00FC3E59" w:rsidRDefault="00FC3E59">
            <w:pPr>
              <w:suppressAutoHyphens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Информатика:</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на более высоком уровне  представления об информационной картине мира, общности и закономерностях протекания ин</w:t>
            </w:r>
            <w:r>
              <w:rPr>
                <w:rFonts w:ascii="Times New Roman" w:eastAsia="Times New Roman" w:hAnsi="Times New Roman" w:cs="Times New Roman"/>
                <w:bCs/>
                <w:iCs/>
                <w:sz w:val="24"/>
                <w:szCs w:val="24"/>
              </w:rPr>
              <w:softHyphen/>
              <w:t>формационных процессов в системах различной природы;</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-осознание необходимости строить свою жизнь и деятельность в соответствии с требованиями информацион</w:t>
            </w:r>
            <w:r>
              <w:rPr>
                <w:rFonts w:ascii="Times New Roman" w:eastAsia="Times New Roman" w:hAnsi="Times New Roman" w:cs="Times New Roman"/>
                <w:bCs/>
                <w:iCs/>
                <w:sz w:val="24"/>
                <w:szCs w:val="24"/>
              </w:rPr>
              <w:softHyphen/>
              <w:t>ной цивилизации;</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-совершенствование навыков работы с различными видами информации, в том числе с помощью современных инфор</w:t>
            </w:r>
            <w:r>
              <w:rPr>
                <w:rFonts w:ascii="Times New Roman" w:eastAsia="Times New Roman" w:hAnsi="Times New Roman" w:cs="Times New Roman"/>
                <w:bCs/>
                <w:iCs/>
                <w:sz w:val="24"/>
                <w:szCs w:val="24"/>
              </w:rPr>
              <w:softHyphen/>
              <w:t>мационных технологий.</w:t>
            </w:r>
          </w:p>
        </w:tc>
      </w:tr>
      <w:tr w:rsidR="00FC3E59" w:rsidTr="00D266C4">
        <w:trPr>
          <w:trHeight w:val="987"/>
        </w:trPr>
        <w:tc>
          <w:tcPr>
            <w:tcW w:w="826" w:type="dxa"/>
            <w:tcBorders>
              <w:top w:val="single" w:sz="4" w:space="0" w:color="000000"/>
              <w:left w:val="single" w:sz="4" w:space="0" w:color="000000"/>
              <w:bottom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3</w:t>
            </w:r>
          </w:p>
        </w:tc>
        <w:tc>
          <w:tcPr>
            <w:tcW w:w="1802" w:type="dxa"/>
            <w:tcBorders>
              <w:top w:val="single" w:sz="4" w:space="0" w:color="000000"/>
              <w:left w:val="single" w:sz="4" w:space="0" w:color="000000"/>
              <w:bottom w:val="single" w:sz="4" w:space="0" w:color="000000"/>
            </w:tcBorders>
          </w:tcPr>
          <w:p w:rsidR="00FC3E59" w:rsidRDefault="00FC3E59" w:rsidP="00F96157">
            <w:pPr>
              <w:suppressAutoHyphens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
                <w:iCs/>
                <w:sz w:val="24"/>
                <w:szCs w:val="24"/>
              </w:rPr>
              <w:t xml:space="preserve">Обществознание </w:t>
            </w:r>
            <w:r>
              <w:rPr>
                <w:rFonts w:ascii="Times New Roman" w:eastAsia="Times New Roman" w:hAnsi="Times New Roman" w:cs="Times New Roman"/>
                <w:bCs/>
                <w:iCs/>
                <w:sz w:val="24"/>
                <w:szCs w:val="24"/>
              </w:rPr>
              <w:t>(</w:t>
            </w:r>
            <w:r w:rsidR="00F96157">
              <w:rPr>
                <w:rFonts w:ascii="Times New Roman" w:eastAsia="Times New Roman" w:hAnsi="Times New Roman" w:cs="Times New Roman"/>
                <w:bCs/>
                <w:iCs/>
                <w:sz w:val="24"/>
                <w:szCs w:val="24"/>
              </w:rPr>
              <w:t>история,</w:t>
            </w:r>
            <w:r>
              <w:rPr>
                <w:rFonts w:ascii="Times New Roman" w:eastAsia="Times New Roman" w:hAnsi="Times New Roman" w:cs="Times New Roman"/>
                <w:bCs/>
                <w:iCs/>
                <w:sz w:val="24"/>
                <w:szCs w:val="24"/>
              </w:rPr>
              <w:t xml:space="preserve"> обществознание, география, православная культура)</w:t>
            </w:r>
          </w:p>
        </w:tc>
        <w:tc>
          <w:tcPr>
            <w:tcW w:w="7305"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История:</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-совершенствование знаний учащихся об ис</w:t>
            </w:r>
            <w:r>
              <w:rPr>
                <w:rFonts w:ascii="Times New Roman" w:eastAsia="Times New Roman" w:hAnsi="Times New Roman" w:cs="Times New Roman"/>
                <w:bCs/>
                <w:iCs/>
                <w:sz w:val="24"/>
                <w:szCs w:val="24"/>
              </w:rPr>
              <w:softHyphen/>
              <w:t>торическом пути человечества с древности до нашего времени, его социальном, духовном, нравственном опыте;</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-развитие способностей обучающихся осмысливать события и явления действительности на основе историче</w:t>
            </w:r>
            <w:r>
              <w:rPr>
                <w:rFonts w:ascii="Times New Roman" w:eastAsia="Times New Roman" w:hAnsi="Times New Roman" w:cs="Times New Roman"/>
                <w:bCs/>
                <w:iCs/>
                <w:sz w:val="24"/>
                <w:szCs w:val="24"/>
              </w:rPr>
              <w:softHyphen/>
              <w:t>ского подхода, во взаимосвязи прошлого, настоящего, будущего; умений творчески применять исторические знания;</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продолжение формирования ценностных ориентации и убеждений обучающихся на основе личностного осмысления опыта истории, восприятия идей гуманизма, уважения прав человека и демократических ценностей, патриотизма и взаимо</w:t>
            </w:r>
            <w:r>
              <w:rPr>
                <w:rFonts w:ascii="Times New Roman" w:eastAsia="Times New Roman" w:hAnsi="Times New Roman" w:cs="Times New Roman"/>
                <w:bCs/>
                <w:iCs/>
                <w:sz w:val="24"/>
                <w:szCs w:val="24"/>
              </w:rPr>
              <w:softHyphen/>
              <w:t>понимания между народами;</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-развитие интереса и уважения к истории и культуре своего и других народов, стремления сохранять и преумножать культурное наследие своей страны и всего человечества.</w:t>
            </w:r>
          </w:p>
          <w:p w:rsidR="00FC3E59" w:rsidRDefault="00FC3E59">
            <w:pPr>
              <w:suppressAutoHyphens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Обществознание:</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-создание условий для социализации личности;</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научных представлений, которые составляют первоначальные основы нравственной, правовой, экологической, политической и экономической культуры;</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-совершенствование умений ориентироваться в потоке разно</w:t>
            </w:r>
            <w:r>
              <w:rPr>
                <w:rFonts w:ascii="Times New Roman" w:eastAsia="Times New Roman" w:hAnsi="Times New Roman" w:cs="Times New Roman"/>
                <w:bCs/>
                <w:iCs/>
                <w:sz w:val="24"/>
                <w:szCs w:val="24"/>
              </w:rPr>
              <w:softHyphen/>
              <w:t>образной информации и типичных жизненных ситуациях.</w:t>
            </w:r>
          </w:p>
          <w:p w:rsidR="00FC3E59" w:rsidRDefault="00FC3E59">
            <w:pPr>
              <w:suppressAutoHyphens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География:</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-продолжение формирования у обучающихся системы знаний о природе, населении и хозяйстве своей Родины, континентах, странах мира;</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-понимание роли территории, природной среды, ха</w:t>
            </w:r>
            <w:r>
              <w:rPr>
                <w:rFonts w:ascii="Times New Roman" w:eastAsia="Times New Roman" w:hAnsi="Times New Roman" w:cs="Times New Roman"/>
                <w:bCs/>
                <w:iCs/>
                <w:sz w:val="24"/>
                <w:szCs w:val="24"/>
              </w:rPr>
              <w:softHyphen/>
              <w:t>рактера природопользования в жизни современного и будущего поколений; влияние деятельности человека на состояние природы на всех территориальных уровнях в связи с глобальной проблемой выживания человечества;</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-совершенствование  навыков поведения в природе, ведения хозяйства в различных географических зонах, адаптации к географическим особенностям территории проживания;</w:t>
            </w:r>
          </w:p>
          <w:p w:rsidR="00FC3E59" w:rsidRDefault="00FC3E59">
            <w:pPr>
              <w:suppressAutoHyphens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Православная культура:</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-формирование культурологических знаний, необходимых для </w:t>
            </w:r>
            <w:r>
              <w:rPr>
                <w:rFonts w:ascii="Times New Roman" w:eastAsia="Times New Roman" w:hAnsi="Times New Roman" w:cs="Times New Roman"/>
                <w:bCs/>
                <w:iCs/>
                <w:sz w:val="24"/>
                <w:szCs w:val="24"/>
              </w:rPr>
              <w:lastRenderedPageBreak/>
              <w:t xml:space="preserve">восприятия целостной картины мира на основе традиционных для России православных культурных ценностей; </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-воспитание абсолютных ценностей бытия в поведении учащихся.</w:t>
            </w:r>
          </w:p>
        </w:tc>
      </w:tr>
      <w:tr w:rsidR="00FC3E59" w:rsidTr="00907996">
        <w:trPr>
          <w:trHeight w:val="1690"/>
        </w:trPr>
        <w:tc>
          <w:tcPr>
            <w:tcW w:w="826" w:type="dxa"/>
            <w:tcBorders>
              <w:top w:val="single" w:sz="4" w:space="0" w:color="000000"/>
              <w:left w:val="single" w:sz="4" w:space="0" w:color="000000"/>
              <w:bottom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4</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p>
          <w:p w:rsidR="00FC3E59" w:rsidRDefault="00FC3E59">
            <w:pPr>
              <w:suppressAutoHyphens w:val="0"/>
              <w:spacing w:after="0" w:line="240" w:lineRule="auto"/>
              <w:jc w:val="both"/>
              <w:rPr>
                <w:rFonts w:ascii="Times New Roman" w:eastAsia="Times New Roman" w:hAnsi="Times New Roman" w:cs="Times New Roman"/>
                <w:bCs/>
                <w:iCs/>
                <w:sz w:val="24"/>
                <w:szCs w:val="24"/>
              </w:rPr>
            </w:pPr>
          </w:p>
        </w:tc>
        <w:tc>
          <w:tcPr>
            <w:tcW w:w="1802" w:type="dxa"/>
            <w:tcBorders>
              <w:top w:val="single" w:sz="4" w:space="0" w:color="000000"/>
              <w:left w:val="single" w:sz="4" w:space="0" w:color="000000"/>
              <w:bottom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
                <w:iCs/>
                <w:sz w:val="24"/>
                <w:szCs w:val="24"/>
              </w:rPr>
              <w:t xml:space="preserve">Естествознание </w:t>
            </w:r>
            <w:r>
              <w:rPr>
                <w:rFonts w:ascii="Times New Roman" w:eastAsia="Times New Roman" w:hAnsi="Times New Roman" w:cs="Times New Roman"/>
                <w:bCs/>
                <w:iCs/>
                <w:sz w:val="24"/>
                <w:szCs w:val="24"/>
              </w:rPr>
              <w:t>(Биология, физика, химия)</w:t>
            </w:r>
          </w:p>
        </w:tc>
        <w:tc>
          <w:tcPr>
            <w:tcW w:w="7305"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
                <w:iCs/>
                <w:sz w:val="24"/>
                <w:szCs w:val="24"/>
              </w:rPr>
              <w:t>Биология</w:t>
            </w:r>
            <w:r>
              <w:rPr>
                <w:rFonts w:ascii="Times New Roman" w:eastAsia="Times New Roman" w:hAnsi="Times New Roman" w:cs="Times New Roman"/>
                <w:bCs/>
                <w:iCs/>
                <w:sz w:val="24"/>
                <w:szCs w:val="24"/>
              </w:rPr>
              <w:t>:</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на базе знаний и умений научной картины мира живой природы как компонента общечелове</w:t>
            </w:r>
            <w:r>
              <w:rPr>
                <w:rFonts w:ascii="Times New Roman" w:eastAsia="Times New Roman" w:hAnsi="Times New Roman" w:cs="Times New Roman"/>
                <w:bCs/>
                <w:iCs/>
                <w:sz w:val="24"/>
                <w:szCs w:val="24"/>
              </w:rPr>
              <w:softHyphen/>
              <w:t>ческой культуры;</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-получение знаний в области экологии, формирование ценностного отношения к природе;</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-гигиеническое воспитание и формирование здоро</w:t>
            </w:r>
            <w:r>
              <w:rPr>
                <w:rFonts w:ascii="Times New Roman" w:eastAsia="Times New Roman" w:hAnsi="Times New Roman" w:cs="Times New Roman"/>
                <w:bCs/>
                <w:iCs/>
                <w:sz w:val="24"/>
                <w:szCs w:val="24"/>
              </w:rPr>
              <w:softHyphen/>
              <w:t>вого образа жизни в целях сохранения психического, физи</w:t>
            </w:r>
            <w:r>
              <w:rPr>
                <w:rFonts w:ascii="Times New Roman" w:eastAsia="Times New Roman" w:hAnsi="Times New Roman" w:cs="Times New Roman"/>
                <w:bCs/>
                <w:iCs/>
                <w:sz w:val="24"/>
                <w:szCs w:val="24"/>
              </w:rPr>
              <w:softHyphen/>
              <w:t>ческого и нравственного здоровья человека.</w:t>
            </w:r>
          </w:p>
          <w:p w:rsidR="00FC3E59" w:rsidRDefault="00FC3E59">
            <w:pPr>
              <w:suppressAutoHyphens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Физика:</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системы знаний фундаментальных законов природы, современных физических теорий и естественнонаучной картины мира;</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и навыков наблюдения за процессами, происходящими в природе и технике, планирование и проведение экспериментальных исследований, систематизация и интерпретация их результатов;</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-овладение на новом уровне терминологией физики для анализа научной информации, самостоятельного приобретения знаний, интеллектуального развития. </w:t>
            </w:r>
          </w:p>
          <w:p w:rsidR="00FC3E59" w:rsidRDefault="00FC3E59">
            <w:pPr>
              <w:suppressAutoHyphens w:val="0"/>
              <w:spacing w:after="0" w:line="240" w:lineRule="auto"/>
              <w:jc w:val="both"/>
              <w:rPr>
                <w:rFonts w:ascii="Times New Roman" w:eastAsia="Times New Roman" w:hAnsi="Times New Roman" w:cs="Times New Roman"/>
                <w:b/>
                <w:bCs/>
                <w:sz w:val="24"/>
                <w:szCs w:val="24"/>
                <w:lang w:eastAsia="en-US" w:bidi="en-US"/>
              </w:rPr>
            </w:pPr>
            <w:r>
              <w:rPr>
                <w:rFonts w:ascii="Times New Roman" w:eastAsia="Times New Roman" w:hAnsi="Times New Roman" w:cs="Times New Roman"/>
                <w:b/>
                <w:bCs/>
                <w:sz w:val="24"/>
                <w:szCs w:val="24"/>
                <w:lang w:eastAsia="en-US" w:bidi="en-US"/>
              </w:rPr>
              <w:t>Химия:</w:t>
            </w:r>
          </w:p>
          <w:p w:rsidR="00FC3E59" w:rsidRDefault="00FC3E59">
            <w:pPr>
              <w:suppressAutoHyphens w:val="0"/>
              <w:spacing w:after="0" w:line="240" w:lineRule="auto"/>
              <w:jc w:val="both"/>
              <w:rPr>
                <w:rFonts w:ascii="Times New Roman" w:eastAsia="Times New Roman" w:hAnsi="Times New Roman" w:cs="Times New Roman"/>
                <w:sz w:val="24"/>
                <w:szCs w:val="24"/>
                <w:lang w:eastAsia="en-US" w:bidi="en-US"/>
              </w:rPr>
            </w:pPr>
            <w:r>
              <w:rPr>
                <w:rFonts w:ascii="Times New Roman" w:eastAsia="Times New Roman" w:hAnsi="Times New Roman" w:cs="Times New Roman"/>
                <w:sz w:val="24"/>
                <w:szCs w:val="24"/>
                <w:lang w:eastAsia="en-US" w:bidi="en-US"/>
              </w:rPr>
              <w:t>-формирование системы химических знаний как компонента естественнонаучной картины мира;</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формирование у учащихся отношения к химии как возможной области будущей практической деятельности;</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безопасного обращения с веществами, используемыми в повседневной жизни.</w:t>
            </w:r>
          </w:p>
        </w:tc>
      </w:tr>
      <w:tr w:rsidR="00FC3E59" w:rsidTr="00907996">
        <w:tc>
          <w:tcPr>
            <w:tcW w:w="826" w:type="dxa"/>
            <w:tcBorders>
              <w:top w:val="single" w:sz="4" w:space="0" w:color="000000"/>
              <w:left w:val="single" w:sz="4" w:space="0" w:color="000000"/>
              <w:bottom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5</w:t>
            </w:r>
          </w:p>
        </w:tc>
        <w:tc>
          <w:tcPr>
            <w:tcW w:w="1802" w:type="dxa"/>
            <w:tcBorders>
              <w:top w:val="single" w:sz="4" w:space="0" w:color="000000"/>
              <w:left w:val="single" w:sz="4" w:space="0" w:color="000000"/>
              <w:bottom w:val="single" w:sz="4" w:space="0" w:color="000000"/>
            </w:tcBorders>
          </w:tcPr>
          <w:p w:rsidR="00FC3E59" w:rsidRDefault="00FC3E59">
            <w:pPr>
              <w:suppressAutoHyphens w:val="0"/>
              <w:snapToGrid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Физическая культура (Физическая культура, ОБЖ)</w:t>
            </w:r>
          </w:p>
        </w:tc>
        <w:tc>
          <w:tcPr>
            <w:tcW w:w="7305" w:type="dxa"/>
            <w:tcBorders>
              <w:top w:val="single" w:sz="4" w:space="0" w:color="000000"/>
              <w:left w:val="single" w:sz="4" w:space="0" w:color="000000"/>
              <w:bottom w:val="single" w:sz="4" w:space="0" w:color="000000"/>
              <w:right w:val="single" w:sz="4" w:space="0" w:color="000000"/>
            </w:tcBorders>
          </w:tcPr>
          <w:p w:rsidR="00FC3E59" w:rsidRDefault="00FC3E59">
            <w:pPr>
              <w:suppressAutoHyphens w:val="0"/>
              <w:autoSpaceDE w:val="0"/>
              <w:snapToGrid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Физическая культура:</w:t>
            </w:r>
          </w:p>
          <w:p w:rsidR="00FC3E59" w:rsidRDefault="00FC3E59">
            <w:pPr>
              <w:suppressAutoHyphens w:val="0"/>
              <w:autoSpaceDE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
                <w:iCs/>
                <w:sz w:val="24"/>
                <w:szCs w:val="24"/>
              </w:rPr>
              <w:t>-у</w:t>
            </w:r>
            <w:r>
              <w:rPr>
                <w:rFonts w:ascii="Times New Roman" w:eastAsia="Times New Roman" w:hAnsi="Times New Roman" w:cs="Times New Roman"/>
                <w:bCs/>
                <w:iCs/>
                <w:sz w:val="24"/>
                <w:szCs w:val="24"/>
              </w:rPr>
              <w:t xml:space="preserve">крепление здоровья; </w:t>
            </w:r>
          </w:p>
          <w:p w:rsidR="00FC3E59" w:rsidRDefault="00FC3E59">
            <w:pPr>
              <w:suppressAutoHyphens w:val="0"/>
              <w:autoSpaceDE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-развитие основных  физических качеств; </w:t>
            </w:r>
          </w:p>
          <w:p w:rsidR="00FC3E59" w:rsidRDefault="00FC3E59">
            <w:pPr>
              <w:suppressAutoHyphens w:val="0"/>
              <w:autoSpaceDE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-освоение знаний о  физической культуре и спорте, обучение  навыкам самостоятельных занятий  физическими упражнениями; </w:t>
            </w:r>
          </w:p>
          <w:p w:rsidR="00FC3E59" w:rsidRDefault="00FC3E59">
            <w:pPr>
              <w:suppressAutoHyphens w:val="0"/>
              <w:autoSpaceDE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-освоение  учащимися разнообразных спортивных и  прикладных умений и навыков.</w:t>
            </w:r>
          </w:p>
          <w:p w:rsidR="00FC3E59" w:rsidRDefault="00FC3E59">
            <w:pPr>
              <w:suppressAutoHyphens w:val="0"/>
              <w:autoSpaceDE w:val="0"/>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ОБЖ:</w:t>
            </w:r>
          </w:p>
          <w:p w:rsidR="00FC3E59" w:rsidRDefault="00FC3E59">
            <w:pPr>
              <w:suppressAutoHyphens w:val="0"/>
              <w:autoSpaceDE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формирование у   учащихся модели безопасного поведения в</w:t>
            </w:r>
          </w:p>
          <w:p w:rsidR="00FC3E59" w:rsidRDefault="00FC3E59">
            <w:pPr>
              <w:suppressAutoHyphens w:val="0"/>
              <w:autoSpaceDE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повседневной жизни и в чрезвычайных  ситуациях природного, техногенного и  социального характера;</w:t>
            </w:r>
          </w:p>
          <w:p w:rsidR="00FC3E59" w:rsidRDefault="00FC3E59">
            <w:pPr>
              <w:suppressAutoHyphens w:val="0"/>
              <w:autoSpaceDE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потребности в  соблюдении норм здорового образа жизни и</w:t>
            </w:r>
          </w:p>
          <w:p w:rsidR="00FC3E59" w:rsidRDefault="00FC3E59">
            <w:pPr>
              <w:suppressAutoHyphens w:val="0"/>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требований, предъявляемых к гражданину  Российской Федерации в области безопасности  жизнедеятельности.</w:t>
            </w:r>
          </w:p>
        </w:tc>
      </w:tr>
    </w:tbl>
    <w:p w:rsidR="00FC3E59" w:rsidRDefault="00FC3E59">
      <w:pPr>
        <w:suppressAutoHyphens w:val="0"/>
        <w:spacing w:after="0" w:line="240" w:lineRule="auto"/>
      </w:pPr>
    </w:p>
    <w:p w:rsidR="00FC3E59" w:rsidRDefault="00FC3E59">
      <w:pPr>
        <w:suppressAutoHyphens w:val="0"/>
        <w:spacing w:after="0" w:line="240" w:lineRule="auto"/>
        <w:ind w:firstLine="1080"/>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Учебные программы по предметам реализуют содержание образования, определенного инвариантной частью учебного плана, содействуют приобщению учащихся к общекультурным и значимым ценностям, формированию системы предметных навыков и личностных качеств, соответствующих требования стандарта.</w:t>
      </w:r>
    </w:p>
    <w:p w:rsidR="00FC3E59" w:rsidRDefault="00FC3E59">
      <w:pPr>
        <w:keepNext/>
        <w:autoSpaceDE w:val="0"/>
        <w:spacing w:after="0" w:line="100" w:lineRule="atLeast"/>
        <w:ind w:firstLine="567"/>
        <w:jc w:val="both"/>
        <w:rPr>
          <w:rFonts w:ascii="Times New Roman" w:eastAsia="Times New Roman" w:hAnsi="Times New Roman"/>
          <w:b/>
          <w:i/>
          <w:sz w:val="28"/>
          <w:szCs w:val="28"/>
        </w:rPr>
      </w:pPr>
    </w:p>
    <w:p w:rsidR="00FC3E59" w:rsidRDefault="00FC3E59">
      <w:pPr>
        <w:tabs>
          <w:tab w:val="left" w:pos="540"/>
        </w:tabs>
        <w:suppressAutoHyphens w:val="0"/>
        <w:spacing w:after="0" w:line="240" w:lineRule="auto"/>
        <w:ind w:firstLine="709"/>
        <w:jc w:val="both"/>
        <w:rPr>
          <w:rFonts w:ascii="Times New Roman" w:eastAsia="Times New Roman" w:hAnsi="Times New Roman" w:cs="Times New Roman"/>
          <w:bCs/>
          <w:iCs/>
          <w:sz w:val="28"/>
          <w:szCs w:val="24"/>
        </w:rPr>
      </w:pPr>
    </w:p>
    <w:p w:rsidR="00907996" w:rsidRDefault="00907996">
      <w:pPr>
        <w:tabs>
          <w:tab w:val="left" w:pos="1260"/>
        </w:tabs>
        <w:suppressAutoHyphens w:val="0"/>
        <w:spacing w:after="0" w:line="240" w:lineRule="auto"/>
        <w:ind w:left="720"/>
        <w:jc w:val="center"/>
        <w:rPr>
          <w:rFonts w:ascii="Times New Roman" w:eastAsia="Times New Roman" w:hAnsi="Times New Roman" w:cs="Times New Roman"/>
          <w:b/>
          <w:bCs/>
          <w:iCs/>
          <w:sz w:val="28"/>
          <w:szCs w:val="24"/>
        </w:rPr>
      </w:pPr>
    </w:p>
    <w:p w:rsidR="00907996" w:rsidRDefault="00907996">
      <w:pPr>
        <w:tabs>
          <w:tab w:val="left" w:pos="1260"/>
        </w:tabs>
        <w:suppressAutoHyphens w:val="0"/>
        <w:spacing w:after="0" w:line="240" w:lineRule="auto"/>
        <w:ind w:left="720"/>
        <w:jc w:val="center"/>
        <w:rPr>
          <w:rFonts w:ascii="Times New Roman" w:eastAsia="Times New Roman" w:hAnsi="Times New Roman" w:cs="Times New Roman"/>
          <w:b/>
          <w:bCs/>
          <w:iCs/>
          <w:sz w:val="28"/>
          <w:szCs w:val="24"/>
        </w:rPr>
      </w:pPr>
    </w:p>
    <w:p w:rsidR="003D4804" w:rsidRDefault="00D266C4" w:rsidP="003D4804">
      <w:pPr>
        <w:keepNext/>
        <w:suppressAutoHyphens w:val="0"/>
        <w:spacing w:after="0" w:line="240" w:lineRule="auto"/>
        <w:ind w:firstLine="360"/>
        <w:jc w:val="both"/>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 xml:space="preserve">2.2 </w:t>
      </w:r>
      <w:r w:rsidR="003D4804">
        <w:rPr>
          <w:rFonts w:ascii="Times New Roman" w:eastAsia="Times New Roman" w:hAnsi="Times New Roman" w:cs="Times New Roman"/>
          <w:b/>
          <w:bCs/>
          <w:iCs/>
          <w:sz w:val="28"/>
          <w:szCs w:val="28"/>
        </w:rPr>
        <w:t>Программа  социализации и  воспитания обучающихся</w:t>
      </w:r>
    </w:p>
    <w:p w:rsidR="003D4804" w:rsidRDefault="003D4804" w:rsidP="003D4804">
      <w:pPr>
        <w:suppressAutoHyphens w:val="0"/>
        <w:spacing w:after="0" w:line="240" w:lineRule="auto"/>
        <w:ind w:firstLine="360"/>
        <w:jc w:val="both"/>
        <w:rPr>
          <w:rFonts w:ascii="Times New Roman" w:eastAsia="Times New Roman" w:hAnsi="Times New Roman"/>
          <w:b/>
          <w:bCs/>
          <w:iCs/>
          <w:sz w:val="28"/>
          <w:szCs w:val="28"/>
        </w:rPr>
      </w:pPr>
    </w:p>
    <w:p w:rsidR="000247DE" w:rsidRPr="000247DE" w:rsidRDefault="003D4804" w:rsidP="008B30C7">
      <w:pPr>
        <w:pStyle w:val="afb"/>
        <w:numPr>
          <w:ilvl w:val="0"/>
          <w:numId w:val="47"/>
        </w:numPr>
        <w:spacing w:after="0"/>
        <w:jc w:val="both"/>
        <w:rPr>
          <w:rFonts w:ascii="Times New Roman" w:hAnsi="Times New Roman"/>
          <w:b/>
          <w:bCs/>
          <w:sz w:val="28"/>
          <w:szCs w:val="28"/>
        </w:rPr>
      </w:pPr>
      <w:r w:rsidRPr="000247DE">
        <w:rPr>
          <w:rFonts w:ascii="Times New Roman" w:hAnsi="Times New Roman"/>
          <w:b/>
          <w:bCs/>
          <w:sz w:val="28"/>
          <w:szCs w:val="28"/>
        </w:rPr>
        <w:t>Пояснительная записка;</w:t>
      </w:r>
    </w:p>
    <w:p w:rsidR="003D4804" w:rsidRPr="000247DE" w:rsidRDefault="003D4804" w:rsidP="000247DE">
      <w:pPr>
        <w:pStyle w:val="afb"/>
        <w:spacing w:after="0"/>
        <w:ind w:left="1080"/>
        <w:jc w:val="both"/>
        <w:rPr>
          <w:rFonts w:ascii="Times New Roman" w:hAnsi="Times New Roman"/>
          <w:b/>
          <w:bCs/>
          <w:sz w:val="28"/>
          <w:szCs w:val="28"/>
        </w:rPr>
      </w:pPr>
      <w:r w:rsidRPr="000247DE">
        <w:rPr>
          <w:rFonts w:ascii="Times New Roman" w:hAnsi="Times New Roman"/>
          <w:b/>
          <w:bCs/>
          <w:sz w:val="28"/>
          <w:szCs w:val="28"/>
        </w:rPr>
        <w:t xml:space="preserve"> Цель и задачи воспитания и социализации обучающихся; Ценностные установки воспитания и социализации обучающихся;</w:t>
      </w:r>
    </w:p>
    <w:p w:rsidR="003D4804" w:rsidRDefault="003D4804" w:rsidP="003D4804">
      <w:pPr>
        <w:spacing w:after="0"/>
        <w:ind w:firstLine="540"/>
        <w:jc w:val="both"/>
        <w:rPr>
          <w:rFonts w:ascii="Times New Roman" w:hAnsi="Times New Roman"/>
          <w:i/>
          <w:sz w:val="28"/>
          <w:szCs w:val="28"/>
        </w:rPr>
      </w:pPr>
      <w:r>
        <w:rPr>
          <w:rFonts w:ascii="Times New Roman" w:hAnsi="Times New Roman"/>
          <w:sz w:val="28"/>
          <w:szCs w:val="28"/>
        </w:rPr>
        <w:t xml:space="preserve">Программа построена на основе базовых национальных ценностей российского общества, таких, </w:t>
      </w:r>
      <w:r>
        <w:rPr>
          <w:rFonts w:ascii="Times New Roman" w:hAnsi="Times New Roman"/>
          <w:i/>
          <w:sz w:val="28"/>
          <w:szCs w:val="28"/>
        </w:rPr>
        <w:t>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w:t>
      </w:r>
      <w:r>
        <w:rPr>
          <w:rFonts w:ascii="Times New Roman" w:hAnsi="Times New Roman"/>
          <w:sz w:val="28"/>
          <w:szCs w:val="28"/>
        </w:rPr>
        <w:t xml:space="preserve">, и направлена на развитие и воспитание </w:t>
      </w:r>
      <w:r>
        <w:rPr>
          <w:rFonts w:ascii="Times New Roman" w:hAnsi="Times New Roman"/>
          <w:i/>
          <w:sz w:val="28"/>
          <w:szCs w:val="28"/>
        </w:rPr>
        <w:t>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w:t>
      </w:r>
    </w:p>
    <w:p w:rsidR="003D4804" w:rsidRDefault="003D4804" w:rsidP="003D4804">
      <w:pPr>
        <w:spacing w:after="0"/>
        <w:ind w:firstLine="540"/>
        <w:jc w:val="both"/>
        <w:rPr>
          <w:rFonts w:ascii="Times New Roman" w:hAnsi="Times New Roman"/>
          <w:sz w:val="28"/>
          <w:szCs w:val="28"/>
        </w:rPr>
      </w:pPr>
      <w:r>
        <w:rPr>
          <w:rFonts w:ascii="Times New Roman" w:hAnsi="Times New Roman"/>
          <w:sz w:val="28"/>
          <w:szCs w:val="28"/>
        </w:rPr>
        <w:t>Программа направлена на:</w:t>
      </w:r>
    </w:p>
    <w:p w:rsidR="003D4804" w:rsidRDefault="003D4804" w:rsidP="008B30C7">
      <w:pPr>
        <w:numPr>
          <w:ilvl w:val="0"/>
          <w:numId w:val="2"/>
        </w:numPr>
        <w:tabs>
          <w:tab w:val="left" w:pos="-76"/>
          <w:tab w:val="left" w:pos="284"/>
        </w:tabs>
        <w:spacing w:after="0"/>
        <w:ind w:left="-76"/>
        <w:jc w:val="both"/>
        <w:rPr>
          <w:rFonts w:ascii="Times New Roman" w:hAnsi="Times New Roman"/>
          <w:sz w:val="28"/>
          <w:szCs w:val="28"/>
        </w:rPr>
      </w:pPr>
      <w:r>
        <w:rPr>
          <w:rFonts w:ascii="Times New Roman" w:hAnsi="Times New Roman"/>
          <w:sz w:val="28"/>
          <w:szCs w:val="28"/>
        </w:rPr>
        <w:t>освоение обучающимися социального опыта, основных социальных ролей, соответствующих ведущей деятельности данного возраста, норм и правил общественного поведения;</w:t>
      </w:r>
    </w:p>
    <w:p w:rsidR="003D4804" w:rsidRDefault="003D4804" w:rsidP="008B30C7">
      <w:pPr>
        <w:numPr>
          <w:ilvl w:val="0"/>
          <w:numId w:val="2"/>
        </w:numPr>
        <w:tabs>
          <w:tab w:val="left" w:pos="-76"/>
          <w:tab w:val="left" w:pos="284"/>
        </w:tabs>
        <w:spacing w:after="0" w:line="100" w:lineRule="atLeast"/>
        <w:ind w:left="-76"/>
        <w:jc w:val="both"/>
        <w:rPr>
          <w:rFonts w:ascii="Times New Roman" w:hAnsi="Times New Roman"/>
          <w:sz w:val="28"/>
          <w:szCs w:val="28"/>
        </w:rPr>
      </w:pPr>
      <w:r>
        <w:rPr>
          <w:rFonts w:ascii="Times New Roman" w:hAnsi="Times New Roman"/>
          <w:sz w:val="28"/>
          <w:szCs w:val="28"/>
        </w:rPr>
        <w:t>формирование готовности обучающихся к выбору направления своей профессиональной деятельности в соответствии с личными интересами,</w:t>
      </w:r>
      <w:r w:rsidR="000247DE">
        <w:rPr>
          <w:rFonts w:ascii="Times New Roman" w:hAnsi="Times New Roman"/>
          <w:sz w:val="28"/>
          <w:szCs w:val="28"/>
        </w:rPr>
        <w:t xml:space="preserve"> </w:t>
      </w:r>
      <w:r>
        <w:rPr>
          <w:rFonts w:ascii="Times New Roman" w:hAnsi="Times New Roman"/>
          <w:sz w:val="28"/>
          <w:szCs w:val="28"/>
        </w:rPr>
        <w:t>индивидуальными особенностями и способностями, с учетом потребностей рынка труда;</w:t>
      </w:r>
    </w:p>
    <w:p w:rsidR="003D4804" w:rsidRDefault="003D4804" w:rsidP="008B30C7">
      <w:pPr>
        <w:numPr>
          <w:ilvl w:val="0"/>
          <w:numId w:val="2"/>
        </w:numPr>
        <w:tabs>
          <w:tab w:val="left" w:pos="-76"/>
          <w:tab w:val="left" w:pos="284"/>
        </w:tabs>
        <w:spacing w:after="0" w:line="100" w:lineRule="atLeast"/>
        <w:ind w:left="-76"/>
        <w:jc w:val="both"/>
        <w:rPr>
          <w:rFonts w:ascii="Times New Roman" w:hAnsi="Times New Roman"/>
          <w:sz w:val="28"/>
          <w:szCs w:val="28"/>
        </w:rPr>
      </w:pPr>
      <w:r>
        <w:rPr>
          <w:rFonts w:ascii="Times New Roman" w:hAnsi="Times New Roman"/>
          <w:sz w:val="28"/>
          <w:szCs w:val="28"/>
        </w:rPr>
        <w:t>формирование и развитие знаний, установок, личностных ориентиров и норм здорового и безопасного образа жизни с целью сохранения и укрепления физического,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w:t>
      </w:r>
    </w:p>
    <w:p w:rsidR="003D4804" w:rsidRDefault="003D4804" w:rsidP="008B30C7">
      <w:pPr>
        <w:numPr>
          <w:ilvl w:val="0"/>
          <w:numId w:val="2"/>
        </w:numPr>
        <w:tabs>
          <w:tab w:val="left" w:pos="-76"/>
          <w:tab w:val="left" w:pos="284"/>
        </w:tabs>
        <w:spacing w:after="0" w:line="100" w:lineRule="atLeast"/>
        <w:ind w:left="-76"/>
        <w:jc w:val="both"/>
        <w:rPr>
          <w:rFonts w:ascii="Times New Roman" w:hAnsi="Times New Roman"/>
          <w:sz w:val="28"/>
          <w:szCs w:val="28"/>
        </w:rPr>
      </w:pPr>
      <w:r>
        <w:rPr>
          <w:rFonts w:ascii="Times New Roman" w:hAnsi="Times New Roman"/>
          <w:sz w:val="28"/>
          <w:szCs w:val="28"/>
        </w:rPr>
        <w:t>формирование экологической культуры.</w:t>
      </w:r>
    </w:p>
    <w:p w:rsidR="003D4804" w:rsidRDefault="003D4804" w:rsidP="003D4804">
      <w:pPr>
        <w:spacing w:after="0" w:line="100" w:lineRule="atLeast"/>
        <w:jc w:val="both"/>
        <w:rPr>
          <w:rFonts w:ascii="Times New Roman" w:hAnsi="Times New Roman"/>
          <w:b/>
          <w:bCs/>
          <w:sz w:val="28"/>
          <w:szCs w:val="28"/>
        </w:rPr>
      </w:pPr>
    </w:p>
    <w:p w:rsidR="003D4804" w:rsidRDefault="003D4804" w:rsidP="003D4804">
      <w:pPr>
        <w:spacing w:after="0" w:line="100" w:lineRule="atLeast"/>
        <w:jc w:val="both"/>
        <w:rPr>
          <w:rFonts w:ascii="Times New Roman" w:hAnsi="Times New Roman"/>
          <w:b/>
          <w:bCs/>
          <w:i/>
          <w:iCs/>
          <w:sz w:val="28"/>
          <w:szCs w:val="28"/>
        </w:rPr>
      </w:pPr>
      <w:r>
        <w:rPr>
          <w:rFonts w:ascii="Times New Roman" w:hAnsi="Times New Roman"/>
          <w:b/>
          <w:bCs/>
          <w:i/>
          <w:iCs/>
          <w:sz w:val="28"/>
          <w:szCs w:val="28"/>
        </w:rPr>
        <w:t>Цель воспитания и социализации: социально-педагогическая поддержка становления и развития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России.</w:t>
      </w:r>
    </w:p>
    <w:p w:rsidR="003D4804" w:rsidRDefault="003D4804" w:rsidP="003D4804">
      <w:pPr>
        <w:spacing w:after="0" w:line="100" w:lineRule="atLeast"/>
        <w:jc w:val="both"/>
        <w:rPr>
          <w:rFonts w:ascii="Times New Roman" w:hAnsi="Times New Roman"/>
          <w:b/>
          <w:bCs/>
          <w:i/>
          <w:iCs/>
          <w:sz w:val="28"/>
          <w:szCs w:val="28"/>
        </w:rPr>
      </w:pP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sz w:val="28"/>
          <w:szCs w:val="28"/>
        </w:rPr>
        <w:lastRenderedPageBreak/>
        <w:t xml:space="preserve">На ступенях основного и среднего (полного) общего образования для достижения поставленной цели воспитания и социализации обучающихся решаются </w:t>
      </w:r>
      <w:r>
        <w:rPr>
          <w:rFonts w:ascii="Times New Roman" w:hAnsi="Times New Roman"/>
          <w:b/>
          <w:sz w:val="28"/>
          <w:szCs w:val="28"/>
        </w:rPr>
        <w:t>следующие задачи.</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В области формирования личностной культуры:</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общественно полезной деятельности на основе традиционных нравственных установок и моральных норм, непрерывного образования, самовоспитания и универсальной духовно-нравственной компетенции — «становиться лучше»;</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основ нравственного самосознания личности (совести) — способности подростка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нравственного смысла учения, социально ориентированной и общественно полезной деятельности;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морали — осознанной обучающимся необходимости поведения, ориентированного на благо других людей и определяемого традиционными представлениями о добре и зле, справедливом и несправедливом, добродетели и пороке, должном и недопустимом;</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•усвоение обучающимся базовых национальных ценностей, духовных традиций народов России;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•укрепление у подростка позитивной нравственной самооценки, самоуважения и жизненного оптимизма;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•развитие эстетических потребностей, ценностей и чувств;</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•развитие способности открыто выражать и аргументировано отстаивать свою нравственно оправданную позицию, проявлять критичность к собственным намерениям, мыслям и поступкам;</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•развитие способности к самостоятельным поступкам и действиям, совершаемым на основе морального выбора, к принятию ответственности за их результаты;</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творческого отношения к учёбе, труду, социальной деятельности на основе нравственных ценностей и моральных норм;</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у подростка первоначальных профессиональных намерений и интересов, осознание нравственного значения будущего профессионального выбора;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 xml:space="preserve">•осознание подростком ценности человеческой жизни, формирование умения противостоять в пределах своих возможностей действиям и </w:t>
      </w:r>
      <w:r>
        <w:rPr>
          <w:rFonts w:ascii="Times New Roman" w:hAnsi="Times New Roman"/>
          <w:sz w:val="28"/>
          <w:szCs w:val="28"/>
        </w:rPr>
        <w:lastRenderedPageBreak/>
        <w:t>влияниям, представляющим угрозу для жизни, физического и нравственного здоровья, духовной безопасности личности;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экологической культуры, культуры здорового и безопасного образа жизни.</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В области формирования социальной культуры:</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российской гражданской идентичности, включающей в себя идентичность члена семьи, школьного коллектива, территориально-культурной общности, этнического сообщества, российской гражданской нации;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•укрепление веры в Россию, чувства личной ответственности за Отечество, заботы о процветании своей страны;</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•развитие патриотизма и гражданской солидарности;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•развитие навыков и умений организации и осуществления сотрудничества с педагогами, сверстниками, родителями, старшими и младшими в решении личностно и социально значимых проблем на основе знаний, полученных в процессе образования;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у подростков первичных навыков успешной социализации, представлений об общественных приоритетах и ценностях, ориентированных на эти ценности образцах поведения через практику общественных отношений с представителями различными социальных и профессиональных групп;</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у подростков социальных компетенций, необходимых для конструктивного, успешного и ответственного поведения в обществе;</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•укрепление доверия к другим людям, институтам гражданского общества, государству;</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•развитие доброжелательности и эмоциональной отзывчивости, понимания и сопереживания другим людям, приобретение опыта оказания помощи другим людям;</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•усвоение гуманистических и демократических ценностных ориентаций;</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осознанного и уважительного отношения к традиционным религиям и религиозным организациям России, к вере и религиозным убеждениям других людей, понимание значения религиозных идеалов в жизни человека, семьи и общества, роли традиционных религий в историческом и культурном развитии России;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культуры межэтнического общения, уважения к культурным, религиозным традициям, образу жизни представителей народов России.</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В области формирования семейной культуры:</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•укрепление отношения к семье как основе российского общества;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•укрепление у обучающегося уважительного отношения к родителям, осознанного, заботливого отношения к старшим и младшим;</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lastRenderedPageBreak/>
        <w:t>•усвоение таких нравственных ценностей семейной жизни как любовь, забота о любимом человеке, продолжение рода, духовная и эмоциональная близость членов семьи, взаимопомощь и др.;</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начального опыта заботы о социально-психологическом благополучии своей семьи;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•знание традиций своей семьи, культурно-исторических и этнических традиций семей своего народа, других народов России.</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sz w:val="28"/>
          <w:szCs w:val="28"/>
        </w:rPr>
        <w:t xml:space="preserve">Целью и конечным результатом деятельности является </w:t>
      </w:r>
      <w:r>
        <w:rPr>
          <w:rFonts w:ascii="Times New Roman" w:hAnsi="Times New Roman"/>
          <w:b/>
          <w:sz w:val="28"/>
          <w:szCs w:val="28"/>
        </w:rPr>
        <w:t>выпускник  МБОУ «Айдарская средняя общеобразовательная школа им. Б. Г. Кандыбина»</w:t>
      </w:r>
    </w:p>
    <w:p w:rsidR="003D4804" w:rsidRDefault="003D4804" w:rsidP="003D4804">
      <w:pPr>
        <w:widowControl w:val="0"/>
        <w:tabs>
          <w:tab w:val="left" w:pos="426"/>
        </w:tabs>
        <w:spacing w:after="0" w:line="100" w:lineRule="atLeast"/>
        <w:ind w:left="426"/>
        <w:jc w:val="center"/>
        <w:rPr>
          <w:rFonts w:ascii="Times New Roman" w:eastAsia="Lucida Sans Unicode" w:hAnsi="Times New Roman" w:cs="PragmaticaC-Bold"/>
          <w:b/>
          <w:bCs/>
          <w:iCs/>
          <w:color w:val="000000"/>
          <w:kern w:val="1"/>
          <w:sz w:val="28"/>
          <w:szCs w:val="28"/>
          <w:lang w:eastAsia="en-US" w:bidi="en-US"/>
        </w:rPr>
      </w:pPr>
      <w:r>
        <w:rPr>
          <w:rFonts w:ascii="Times New Roman" w:eastAsia="Lucida Sans Unicode" w:hAnsi="Times New Roman" w:cs="PragmaticaC-Bold"/>
          <w:b/>
          <w:bCs/>
          <w:iCs/>
          <w:color w:val="000000"/>
          <w:kern w:val="1"/>
          <w:sz w:val="28"/>
          <w:szCs w:val="28"/>
          <w:lang w:eastAsia="en-US" w:bidi="en-US"/>
        </w:rPr>
        <w:t>Модель выпускника школы</w:t>
      </w:r>
    </w:p>
    <w:tbl>
      <w:tblPr>
        <w:tblW w:w="0" w:type="auto"/>
        <w:tblInd w:w="108" w:type="dxa"/>
        <w:tblLayout w:type="fixed"/>
        <w:tblLook w:val="0000" w:firstRow="0" w:lastRow="0" w:firstColumn="0" w:lastColumn="0" w:noHBand="0" w:noVBand="0"/>
      </w:tblPr>
      <w:tblGrid>
        <w:gridCol w:w="1843"/>
        <w:gridCol w:w="7738"/>
      </w:tblGrid>
      <w:tr w:rsidR="003D4804" w:rsidTr="00354514">
        <w:tc>
          <w:tcPr>
            <w:tcW w:w="1843" w:type="dxa"/>
            <w:tcBorders>
              <w:top w:val="single" w:sz="4" w:space="0" w:color="000000"/>
              <w:left w:val="single" w:sz="4" w:space="0" w:color="000000"/>
              <w:bottom w:val="single" w:sz="4" w:space="0" w:color="000000"/>
            </w:tcBorders>
            <w:shd w:val="clear" w:color="auto" w:fill="FFFFFF"/>
            <w:vAlign w:val="center"/>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Критерии</w:t>
            </w:r>
          </w:p>
        </w:tc>
        <w:tc>
          <w:tcPr>
            <w:tcW w:w="77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Особенности</w:t>
            </w:r>
          </w:p>
        </w:tc>
      </w:tr>
      <w:tr w:rsidR="003D4804" w:rsidTr="00354514">
        <w:tc>
          <w:tcPr>
            <w:tcW w:w="9581" w:type="dxa"/>
            <w:gridSpan w:val="2"/>
            <w:tcBorders>
              <w:left w:val="single" w:sz="4" w:space="0" w:color="000000"/>
              <w:bottom w:val="single" w:sz="4" w:space="0" w:color="000000"/>
              <w:right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ab/>
              <w:t>Знания, умения, навыки</w:t>
            </w:r>
          </w:p>
        </w:tc>
      </w:tr>
      <w:tr w:rsidR="003D4804" w:rsidTr="00354514">
        <w:tc>
          <w:tcPr>
            <w:tcW w:w="1843" w:type="dxa"/>
            <w:tcBorders>
              <w:left w:val="single" w:sz="4" w:space="0" w:color="000000"/>
              <w:bottom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Уровень обученности</w:t>
            </w:r>
          </w:p>
        </w:tc>
        <w:tc>
          <w:tcPr>
            <w:tcW w:w="7738" w:type="dxa"/>
            <w:tcBorders>
              <w:left w:val="single" w:sz="4" w:space="0" w:color="000000"/>
              <w:bottom w:val="single" w:sz="4" w:space="0" w:color="000000"/>
              <w:right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Владение предметами федерального и регионального компонента учебного плана на базовом и углубленном уровне стандарта учебного предмета; умение использовать приобретенные знания и умения в практической деятельности и повседневной жизни; знание способов рациональной работы, способность использовать знания на практике; владение умениями и навыками, необходимыми для понимания и использования различных средств массовой коммуникации; творческое мышление.</w:t>
            </w:r>
          </w:p>
        </w:tc>
      </w:tr>
      <w:tr w:rsidR="003D4804" w:rsidTr="00354514">
        <w:tc>
          <w:tcPr>
            <w:tcW w:w="1843" w:type="dxa"/>
            <w:tcBorders>
              <w:left w:val="single" w:sz="4" w:space="0" w:color="000000"/>
              <w:bottom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Коммуникативные умения</w:t>
            </w:r>
          </w:p>
        </w:tc>
        <w:tc>
          <w:tcPr>
            <w:tcW w:w="7738" w:type="dxa"/>
            <w:tcBorders>
              <w:left w:val="single" w:sz="4" w:space="0" w:color="000000"/>
              <w:bottom w:val="single" w:sz="4" w:space="0" w:color="000000"/>
              <w:right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Владение разнообразными умениями и навыками общения с людьми различных возрастов и жизненных взглядов; признание ценности гармоничных отношений между людьми; владение нормами межкультурного общения; готовность к деловому сотрудничеству, взаимодействию, совместному решению общечеловеческих проблем.</w:t>
            </w:r>
          </w:p>
        </w:tc>
      </w:tr>
      <w:tr w:rsidR="003D4804" w:rsidTr="00354514">
        <w:tc>
          <w:tcPr>
            <w:tcW w:w="1843" w:type="dxa"/>
            <w:tcBorders>
              <w:left w:val="single" w:sz="4" w:space="0" w:color="000000"/>
              <w:bottom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 xml:space="preserve">Социальные навыки, опыт самостоятельной работы </w:t>
            </w:r>
          </w:p>
        </w:tc>
        <w:tc>
          <w:tcPr>
            <w:tcW w:w="7738" w:type="dxa"/>
            <w:tcBorders>
              <w:left w:val="single" w:sz="4" w:space="0" w:color="000000"/>
              <w:bottom w:val="single" w:sz="4" w:space="0" w:color="000000"/>
              <w:right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Объективное оценивание своих учебных достижений, поведения, черт своей личности; владение навыками организации и участия в коллективной деятельности; определение собственного отношения к явлениям современной жизни; умение отстаивать свою гражданскую позицию, формулировать свои взгляды; осуществление осознанного выбора путей продолжения образования или будущей профессиональной деятельности; сформированность опыта самостоятельной познавательной деятельности; чувство личной ответственности за управление собственной жизнью.</w:t>
            </w:r>
          </w:p>
          <w:p w:rsidR="003D4804" w:rsidRDefault="003D4804" w:rsidP="00354514">
            <w:pPr>
              <w:pStyle w:val="ae"/>
              <w:spacing w:after="0" w:line="100" w:lineRule="atLeast"/>
              <w:rPr>
                <w:rFonts w:ascii="Times New Roman" w:hAnsi="Times New Roman"/>
                <w:sz w:val="24"/>
                <w:szCs w:val="24"/>
              </w:rPr>
            </w:pPr>
          </w:p>
        </w:tc>
      </w:tr>
      <w:tr w:rsidR="003D4804" w:rsidTr="00354514">
        <w:tc>
          <w:tcPr>
            <w:tcW w:w="1843" w:type="dxa"/>
            <w:tcBorders>
              <w:left w:val="single" w:sz="4" w:space="0" w:color="000000"/>
              <w:bottom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Жизненная и нравственно-эстетическая позиция</w:t>
            </w:r>
          </w:p>
        </w:tc>
        <w:tc>
          <w:tcPr>
            <w:tcW w:w="7738" w:type="dxa"/>
            <w:tcBorders>
              <w:left w:val="single" w:sz="4" w:space="0" w:color="000000"/>
              <w:bottom w:val="single" w:sz="4" w:space="0" w:color="000000"/>
              <w:right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Осмысление и восприятие понятий: «честь», «долг», «достоинство личности», «гражданственность», «патриотизм», «толерантность», «ответственность», «культура», «любовь», «творчество», «жизненная цель»; восприятие человеческой жизни как главной ценности; переживание чувства гордости за свою Родину; умение отстаивать свои взгляды и убеждения; достаточный уровень гражданской ответственности и правового самосознания,  стремление и умение строить свою жизнедеятельность по законам гармонии и красоты, желание творить прекрасное в различных видах деятельности.</w:t>
            </w:r>
          </w:p>
        </w:tc>
      </w:tr>
      <w:tr w:rsidR="003D4804" w:rsidTr="00354514">
        <w:tc>
          <w:tcPr>
            <w:tcW w:w="1843" w:type="dxa"/>
            <w:tcBorders>
              <w:left w:val="single" w:sz="4" w:space="0" w:color="000000"/>
              <w:bottom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Познавательный потенциал</w:t>
            </w:r>
          </w:p>
        </w:tc>
        <w:tc>
          <w:tcPr>
            <w:tcW w:w="7738" w:type="dxa"/>
            <w:tcBorders>
              <w:left w:val="single" w:sz="4" w:space="0" w:color="000000"/>
              <w:bottom w:val="single" w:sz="4" w:space="0" w:color="000000"/>
              <w:right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Сознательная потребность в более глубоких избранных областях знаний, необходимых для профессиональной деятельности, развитие способности к обучению на протяжении всей жизни, к самообразованию.</w:t>
            </w:r>
          </w:p>
        </w:tc>
      </w:tr>
      <w:tr w:rsidR="003D4804" w:rsidTr="00354514">
        <w:tc>
          <w:tcPr>
            <w:tcW w:w="1843" w:type="dxa"/>
            <w:tcBorders>
              <w:left w:val="single" w:sz="4" w:space="0" w:color="000000"/>
              <w:bottom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lastRenderedPageBreak/>
              <w:t>Физический потенциал</w:t>
            </w:r>
          </w:p>
        </w:tc>
        <w:tc>
          <w:tcPr>
            <w:tcW w:w="7738" w:type="dxa"/>
            <w:tcBorders>
              <w:left w:val="single" w:sz="4" w:space="0" w:color="000000"/>
              <w:bottom w:val="single" w:sz="4" w:space="0" w:color="000000"/>
              <w:right w:val="single" w:sz="4" w:space="0" w:color="000000"/>
            </w:tcBorders>
          </w:tcPr>
          <w:p w:rsidR="003D4804" w:rsidRDefault="003D4804" w:rsidP="00354514">
            <w:pPr>
              <w:pStyle w:val="ae"/>
              <w:snapToGrid w:val="0"/>
              <w:spacing w:after="0" w:line="100" w:lineRule="atLeast"/>
              <w:rPr>
                <w:rFonts w:ascii="Times New Roman" w:hAnsi="Times New Roman"/>
                <w:sz w:val="24"/>
                <w:szCs w:val="24"/>
              </w:rPr>
            </w:pPr>
            <w:r>
              <w:rPr>
                <w:rFonts w:ascii="Times New Roman" w:hAnsi="Times New Roman"/>
                <w:sz w:val="24"/>
                <w:szCs w:val="24"/>
              </w:rPr>
              <w:t>Стремление к физическому совершенству; осознание прямой связи между физическим состоянием человека и его работоспособностью; сформированный индивидуальный способ физического совершенствования; осознанное отношение к здоровью, готовность к сохранению и укреплению своего здоровья и здоровья других людей, ведение здорового образа жизни; умение применять простейшие способы оказания первой медицинской помощи, способность действовать в чрезвычайных ситуациях.</w:t>
            </w:r>
          </w:p>
        </w:tc>
      </w:tr>
    </w:tbl>
    <w:p w:rsidR="003D4804" w:rsidRDefault="003D4804" w:rsidP="003D4804">
      <w:pPr>
        <w:widowControl w:val="0"/>
        <w:tabs>
          <w:tab w:val="left" w:pos="141"/>
        </w:tabs>
        <w:spacing w:after="0" w:line="100" w:lineRule="atLeast"/>
        <w:jc w:val="both"/>
      </w:pPr>
    </w:p>
    <w:p w:rsidR="003D4804" w:rsidRDefault="003D4804" w:rsidP="003D4804">
      <w:pPr>
        <w:spacing w:after="0" w:line="240" w:lineRule="auto"/>
        <w:jc w:val="both"/>
        <w:rPr>
          <w:rFonts w:ascii="Times New Roman" w:hAnsi="Times New Roman"/>
          <w:b/>
          <w:bCs/>
          <w:sz w:val="28"/>
          <w:szCs w:val="28"/>
        </w:rPr>
      </w:pPr>
      <w:r>
        <w:rPr>
          <w:rFonts w:ascii="Times New Roman" w:hAnsi="Times New Roman"/>
          <w:b/>
          <w:bCs/>
          <w:sz w:val="28"/>
          <w:szCs w:val="28"/>
          <w:lang w:val="en-US"/>
        </w:rPr>
        <w:t>II</w:t>
      </w:r>
      <w:r>
        <w:rPr>
          <w:rFonts w:ascii="Times New Roman" w:hAnsi="Times New Roman"/>
          <w:b/>
          <w:bCs/>
          <w:sz w:val="28"/>
          <w:szCs w:val="28"/>
        </w:rPr>
        <w:t>. Основные направления воспитания и социализации обучающихся:</w:t>
      </w:r>
    </w:p>
    <w:p w:rsidR="003D4804" w:rsidRDefault="003D4804" w:rsidP="003D4804">
      <w:pPr>
        <w:spacing w:after="0" w:line="240" w:lineRule="auto"/>
        <w:ind w:firstLine="540"/>
        <w:jc w:val="both"/>
        <w:rPr>
          <w:rFonts w:ascii="Times New Roman" w:hAnsi="Times New Roman"/>
          <w:sz w:val="28"/>
          <w:szCs w:val="28"/>
        </w:rPr>
      </w:pPr>
      <w:r>
        <w:rPr>
          <w:rFonts w:ascii="Times New Roman" w:hAnsi="Times New Roman"/>
          <w:sz w:val="28"/>
          <w:szCs w:val="28"/>
        </w:rPr>
        <w:t>Задачи воспитания и социализации обучающихся на ступенях основного и среднего (полного) общего образования классифицированы по направлениям, каждое из которых, будучи тесно связанным с другими, раскрывает одну из существенных сторон духовно-нравственного развития личности гражданина России.</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Каждое из этих направлений основано на определённой системе базовых национальных ценностей и должно обеспечивать их усвоение обучающимися.</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Организация духовно-нравственного развития и воспитания обучающихся осуществляется по следующим направлениям:</w:t>
      </w:r>
    </w:p>
    <w:p w:rsidR="003D4804" w:rsidRDefault="003D4804" w:rsidP="003D4804">
      <w:pPr>
        <w:spacing w:after="0" w:line="240" w:lineRule="auto"/>
        <w:ind w:firstLine="454"/>
        <w:jc w:val="both"/>
        <w:rPr>
          <w:rFonts w:ascii="Times New Roman" w:hAnsi="Times New Roman"/>
          <w:i/>
          <w:sz w:val="28"/>
          <w:szCs w:val="28"/>
        </w:rPr>
      </w:pPr>
      <w:r>
        <w:rPr>
          <w:rFonts w:ascii="Times New Roman" w:hAnsi="Times New Roman"/>
          <w:sz w:val="28"/>
          <w:szCs w:val="28"/>
        </w:rPr>
        <w:t>•</w:t>
      </w:r>
      <w:r>
        <w:rPr>
          <w:rFonts w:ascii="Times New Roman" w:hAnsi="Times New Roman"/>
          <w:b/>
          <w:sz w:val="28"/>
          <w:szCs w:val="28"/>
        </w:rPr>
        <w:t>воспитание гражданственности, патриотизма, уважения к правам, свободам и обязанностям человека</w:t>
      </w:r>
      <w:r>
        <w:rPr>
          <w:rFonts w:ascii="Times New Roman" w:hAnsi="Times New Roman"/>
          <w:sz w:val="28"/>
          <w:szCs w:val="28"/>
        </w:rPr>
        <w:t xml:space="preserve"> (ценности</w:t>
      </w:r>
      <w:r>
        <w:rPr>
          <w:rFonts w:ascii="Times New Roman" w:hAnsi="Times New Roman"/>
          <w:i/>
          <w:sz w:val="28"/>
          <w:szCs w:val="28"/>
        </w:rPr>
        <w:t>: любовь к России, своему народу, своему краю, гражданское общество, поликультурный мир, свобода личная и национальная, доверие к людям, институтам государства и гражданского общества, социальная солидарность,мир во всём мире, многообразие и уважение культур и народов);</w:t>
      </w:r>
    </w:p>
    <w:p w:rsidR="003D4804" w:rsidRDefault="003D4804" w:rsidP="003D4804">
      <w:pPr>
        <w:spacing w:after="0" w:line="240" w:lineRule="auto"/>
        <w:ind w:firstLine="454"/>
        <w:jc w:val="both"/>
        <w:rPr>
          <w:rFonts w:ascii="Times New Roman" w:hAnsi="Times New Roman"/>
          <w:i/>
          <w:sz w:val="28"/>
          <w:szCs w:val="28"/>
        </w:rPr>
      </w:pPr>
      <w:r>
        <w:rPr>
          <w:rFonts w:ascii="Times New Roman" w:hAnsi="Times New Roman"/>
          <w:sz w:val="28"/>
          <w:szCs w:val="28"/>
        </w:rPr>
        <w:t>•</w:t>
      </w:r>
      <w:r>
        <w:rPr>
          <w:rFonts w:ascii="Times New Roman" w:hAnsi="Times New Roman"/>
          <w:b/>
          <w:sz w:val="28"/>
          <w:szCs w:val="28"/>
        </w:rPr>
        <w:t>воспитание социальной ответственности и компетентности (</w:t>
      </w:r>
      <w:r>
        <w:rPr>
          <w:rFonts w:ascii="Times New Roman" w:hAnsi="Times New Roman"/>
          <w:sz w:val="28"/>
          <w:szCs w:val="28"/>
        </w:rPr>
        <w:t xml:space="preserve">ценности: </w:t>
      </w:r>
      <w:r>
        <w:rPr>
          <w:rFonts w:ascii="Times New Roman" w:hAnsi="Times New Roman"/>
          <w:i/>
          <w:sz w:val="28"/>
          <w:szCs w:val="28"/>
        </w:rPr>
        <w:t>правовое государство, демократическое государство, социальное государство, закон и правопорядок, социальная компетентность, социальная ответственность, служение Отечеству, ответственность за настоящее и будущее своей страны);</w:t>
      </w:r>
    </w:p>
    <w:p w:rsidR="003D4804" w:rsidRDefault="003D4804" w:rsidP="003D4804">
      <w:pPr>
        <w:spacing w:after="0" w:line="240" w:lineRule="auto"/>
        <w:ind w:firstLine="454"/>
        <w:jc w:val="both"/>
        <w:rPr>
          <w:rFonts w:ascii="Times New Roman" w:hAnsi="Times New Roman"/>
          <w:i/>
          <w:sz w:val="28"/>
          <w:szCs w:val="28"/>
        </w:rPr>
      </w:pPr>
      <w:r>
        <w:rPr>
          <w:rFonts w:ascii="Times New Roman" w:hAnsi="Times New Roman"/>
          <w:sz w:val="28"/>
          <w:szCs w:val="28"/>
        </w:rPr>
        <w:t>•</w:t>
      </w:r>
      <w:r>
        <w:rPr>
          <w:rFonts w:ascii="Times New Roman" w:hAnsi="Times New Roman"/>
          <w:b/>
          <w:sz w:val="28"/>
          <w:szCs w:val="28"/>
        </w:rPr>
        <w:t>воспитание нравственных чувств, убеждений, этического сознания</w:t>
      </w:r>
      <w:r>
        <w:rPr>
          <w:rFonts w:ascii="Times New Roman" w:hAnsi="Times New Roman"/>
          <w:sz w:val="28"/>
          <w:szCs w:val="28"/>
        </w:rPr>
        <w:t xml:space="preserve"> (ценности: </w:t>
      </w:r>
      <w:r>
        <w:rPr>
          <w:rFonts w:ascii="Times New Roman" w:hAnsi="Times New Roman"/>
          <w:i/>
          <w:sz w:val="28"/>
          <w:szCs w:val="28"/>
        </w:rPr>
        <w:t>нравственный выбор; жизнь и смысл жизни; справедливость; милосердие; честь; достоинство; уважение родителей; уважение достоинства другого человека, равноправие, ответственность, любовь и верность; забота о старших и младших; свобода совести и вероисповедания; толерантность, представление о светской этике, вере, духовности, религиозной жизни человека, ценностях религиозного мировоззрения, формируемое на основе межконфессионального диалога;духовно-нравственное развитие личности);</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w:t>
      </w:r>
      <w:r>
        <w:rPr>
          <w:rFonts w:ascii="Times New Roman" w:hAnsi="Times New Roman"/>
          <w:b/>
          <w:sz w:val="28"/>
          <w:szCs w:val="28"/>
        </w:rPr>
        <w:t xml:space="preserve">воспитание экологической культуры, культуры здорового и безопасного образа жизни </w:t>
      </w:r>
      <w:r>
        <w:rPr>
          <w:rFonts w:ascii="Times New Roman" w:hAnsi="Times New Roman"/>
          <w:sz w:val="28"/>
          <w:szCs w:val="28"/>
        </w:rPr>
        <w:t xml:space="preserve">(ценности: </w:t>
      </w:r>
      <w:r>
        <w:rPr>
          <w:rFonts w:ascii="Times New Roman" w:hAnsi="Times New Roman"/>
          <w:i/>
          <w:sz w:val="28"/>
          <w:szCs w:val="28"/>
        </w:rPr>
        <w:t xml:space="preserve">жизнь во всех её проявлениях; экологическая безопасность; экологическая грамотность; физическое, физиологическое, репродуктивное, психическое, социально-психологическое, духовное здоровье; экологическая культура; </w:t>
      </w:r>
      <w:r>
        <w:rPr>
          <w:rStyle w:val="dash041e005f0431005f044b005f0447005f043d005f044b005f0439005f005fchar1char1"/>
          <w:i/>
          <w:sz w:val="28"/>
          <w:szCs w:val="28"/>
        </w:rPr>
        <w:t xml:space="preserve">экологически </w:t>
      </w:r>
      <w:r>
        <w:rPr>
          <w:rStyle w:val="dash041e005f0431005f044b005f0447005f043d005f044b005f0439005f005fchar1char1"/>
          <w:i/>
          <w:sz w:val="28"/>
          <w:szCs w:val="28"/>
        </w:rPr>
        <w:lastRenderedPageBreak/>
        <w:t xml:space="preserve">целесообразный здоровый и безопасный образ жизни; </w:t>
      </w:r>
      <w:r>
        <w:rPr>
          <w:rFonts w:ascii="Times New Roman" w:hAnsi="Times New Roman"/>
          <w:i/>
          <w:sz w:val="28"/>
          <w:szCs w:val="28"/>
        </w:rPr>
        <w:t>ресурсосбережение; экологическая этика; экологическая ответственность; социальное партнёрство</w:t>
      </w:r>
      <w:r>
        <w:rPr>
          <w:rStyle w:val="dash041e005f0431005f044b005f0447005f043d005f044b005f0439005f005fchar1char1"/>
          <w:i/>
          <w:sz w:val="28"/>
          <w:szCs w:val="28"/>
        </w:rPr>
        <w:t xml:space="preserve"> для </w:t>
      </w:r>
      <w:r>
        <w:rPr>
          <w:rStyle w:val="dash041e005f0431005f044b005f0447005f043d005f044b005f0439char1"/>
          <w:i/>
          <w:sz w:val="28"/>
          <w:szCs w:val="28"/>
        </w:rPr>
        <w:t>улучшения экологического качества окружающей среды;</w:t>
      </w:r>
      <w:r>
        <w:rPr>
          <w:rFonts w:ascii="Times New Roman" w:hAnsi="Times New Roman"/>
          <w:i/>
          <w:sz w:val="28"/>
          <w:szCs w:val="28"/>
        </w:rPr>
        <w:t xml:space="preserve"> устойчивое развитие общества в гармонии с природой);</w:t>
      </w:r>
    </w:p>
    <w:p w:rsidR="003D4804" w:rsidRDefault="003D4804" w:rsidP="003D4804">
      <w:pPr>
        <w:pStyle w:val="afa"/>
        <w:spacing w:after="0" w:line="240" w:lineRule="auto"/>
        <w:rPr>
          <w:rFonts w:ascii="Times New Roman" w:hAnsi="Times New Roman"/>
        </w:rPr>
      </w:pPr>
      <w:r>
        <w:rPr>
          <w:rFonts w:ascii="Times New Roman" w:hAnsi="Times New Roman"/>
        </w:rPr>
        <w:t>•</w:t>
      </w:r>
      <w:r>
        <w:rPr>
          <w:rFonts w:ascii="Times New Roman" w:hAnsi="Times New Roman"/>
          <w:b/>
        </w:rPr>
        <w:t>воспитание трудолюбия, сознательного, творческого отношения к образованию, труду и жизни, подготовка к сознательному выбору профессии</w:t>
      </w:r>
      <w:r>
        <w:rPr>
          <w:rFonts w:ascii="Times New Roman" w:hAnsi="Times New Roman"/>
        </w:rPr>
        <w:t xml:space="preserve"> (ценности:</w:t>
      </w:r>
      <w:r>
        <w:rPr>
          <w:rFonts w:ascii="Times New Roman" w:hAnsi="Times New Roman"/>
          <w:i/>
        </w:rPr>
        <w:t xml:space="preserve"> научное знание, стремление к познанию и истине, научная картина мира, нравственный смысл учения и самообразования, интеллектуальное развитие личности;уважение к труду и людям труда; нравственный смысл труда, творчество и созидание; целеустремлённость и настойчивость, бережливость, выбор профессии)</w:t>
      </w:r>
      <w:r>
        <w:rPr>
          <w:rFonts w:ascii="Times New Roman" w:hAnsi="Times New Roman"/>
        </w:rPr>
        <w:t>;</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w:t>
      </w:r>
      <w:r>
        <w:rPr>
          <w:rFonts w:ascii="Times New Roman" w:hAnsi="Times New Roman"/>
          <w:b/>
          <w:sz w:val="28"/>
          <w:szCs w:val="28"/>
        </w:rPr>
        <w:t xml:space="preserve">воспитание ценностного отношения к прекрасному, формирование основ эстетической культуры — эстетическое воспитание </w:t>
      </w:r>
      <w:r>
        <w:rPr>
          <w:rFonts w:ascii="Times New Roman" w:hAnsi="Times New Roman"/>
          <w:sz w:val="28"/>
          <w:szCs w:val="28"/>
        </w:rPr>
        <w:t xml:space="preserve">(ценности: </w:t>
      </w:r>
      <w:r>
        <w:rPr>
          <w:rFonts w:ascii="Times New Roman" w:hAnsi="Times New Roman"/>
          <w:i/>
          <w:sz w:val="28"/>
          <w:szCs w:val="28"/>
        </w:rPr>
        <w:t>красота, гармония, духовный мир человека, самовыражение личности в творчестве и искусстве, эстетическое развитие личности</w:t>
      </w:r>
      <w:r>
        <w:rPr>
          <w:rFonts w:ascii="Times New Roman" w:hAnsi="Times New Roman"/>
          <w:sz w:val="28"/>
          <w:szCs w:val="28"/>
        </w:rPr>
        <w:t>).</w:t>
      </w:r>
    </w:p>
    <w:p w:rsidR="003D4804" w:rsidRDefault="003D4804" w:rsidP="003D4804">
      <w:pPr>
        <w:spacing w:after="0" w:line="240" w:lineRule="auto"/>
        <w:jc w:val="both"/>
        <w:rPr>
          <w:rFonts w:ascii="Times New Roman" w:hAnsi="Times New Roman"/>
          <w:b/>
          <w:bCs/>
          <w:sz w:val="28"/>
          <w:szCs w:val="28"/>
        </w:rPr>
      </w:pPr>
      <w:r>
        <w:rPr>
          <w:rFonts w:ascii="Times New Roman" w:hAnsi="Times New Roman"/>
          <w:b/>
          <w:bCs/>
          <w:sz w:val="28"/>
          <w:szCs w:val="28"/>
          <w:lang w:val="en-US"/>
        </w:rPr>
        <w:t>III</w:t>
      </w:r>
      <w:r>
        <w:rPr>
          <w:rFonts w:ascii="Times New Roman" w:hAnsi="Times New Roman"/>
          <w:b/>
          <w:bCs/>
          <w:sz w:val="28"/>
          <w:szCs w:val="28"/>
        </w:rPr>
        <w:t>. Содержание воспитания и социализации обучающихся, виды деятельности и формы занятий:</w:t>
      </w:r>
    </w:p>
    <w:p w:rsidR="003D4804" w:rsidRDefault="003D4804" w:rsidP="003D4804">
      <w:pPr>
        <w:spacing w:after="0" w:line="240" w:lineRule="auto"/>
        <w:ind w:firstLine="454"/>
        <w:jc w:val="both"/>
        <w:rPr>
          <w:rFonts w:ascii="Times New Roman" w:hAnsi="Times New Roman"/>
          <w:b/>
          <w:sz w:val="28"/>
          <w:szCs w:val="28"/>
        </w:rPr>
      </w:pPr>
      <w:r>
        <w:rPr>
          <w:rFonts w:ascii="Times New Roman" w:hAnsi="Times New Roman"/>
          <w:b/>
          <w:sz w:val="28"/>
          <w:szCs w:val="28"/>
        </w:rPr>
        <w:t>3.1. Воспитание гражданственности, патриотизма, уважения к правам, свободам и обязанностям человека:</w:t>
      </w:r>
    </w:p>
    <w:p w:rsidR="003D4804" w:rsidRDefault="003D4804" w:rsidP="003D4804">
      <w:pPr>
        <w:spacing w:after="0" w:line="240" w:lineRule="auto"/>
        <w:ind w:firstLine="454"/>
        <w:jc w:val="both"/>
        <w:rPr>
          <w:rFonts w:ascii="Times New Roman" w:hAnsi="Times New Roman"/>
          <w:b/>
          <w:sz w:val="28"/>
          <w:szCs w:val="28"/>
        </w:rPr>
      </w:pPr>
      <w:r>
        <w:rPr>
          <w:rFonts w:ascii="Times New Roman" w:hAnsi="Times New Roman"/>
          <w:b/>
          <w:sz w:val="28"/>
          <w:szCs w:val="28"/>
        </w:rPr>
        <w:t>Задачи:</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общее представление о политическом устройстве российского государства, его институтах, их роли в жизни общества, о символах государства, их историческом происхождении и социально-культурном значении, о ключевых ценностях современного общества России;</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•системные представления об институтах гражданского общества, их истории и современном состоянии в России и мире, о возможностях участия граждан в общественном управлении;</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•понимание и одобрение правил поведения в обществе, уважение органов и лиц, охраняющих общественный порядок;</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•осознание конституционного долга и обязанностей гражданина своей Родины;</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•системные представления о народах России, об их общей исторической судьбе, о единстве народов нашей страны, знание национальных героев и важнейших событий отечественной истории;</w:t>
      </w:r>
    </w:p>
    <w:p w:rsidR="003D4804" w:rsidRDefault="003D4804" w:rsidP="003D4804">
      <w:pPr>
        <w:spacing w:after="0" w:line="240" w:lineRule="auto"/>
        <w:ind w:firstLine="454"/>
        <w:jc w:val="both"/>
        <w:rPr>
          <w:sz w:val="28"/>
          <w:szCs w:val="28"/>
        </w:rPr>
      </w:pPr>
      <w:r>
        <w:rPr>
          <w:rFonts w:ascii="Times New Roman" w:hAnsi="Times New Roman"/>
          <w:sz w:val="28"/>
          <w:szCs w:val="28"/>
        </w:rPr>
        <w:t>•негативное отношение к нарушениям порядка в классе, школе, общественных местах, к невыполнению человеком своих общественных обязанностей, к антиобщественным де</w:t>
      </w:r>
      <w:r>
        <w:rPr>
          <w:sz w:val="28"/>
          <w:szCs w:val="28"/>
        </w:rPr>
        <w:t>йствиям, поступкам.</w:t>
      </w:r>
    </w:p>
    <w:p w:rsidR="003D4804" w:rsidRDefault="003D4804" w:rsidP="003D4804">
      <w:pPr>
        <w:spacing w:after="0" w:line="240" w:lineRule="auto"/>
        <w:ind w:firstLine="454"/>
        <w:jc w:val="both"/>
        <w:rPr>
          <w:rFonts w:ascii="Times New Roman" w:hAnsi="Times New Roman" w:cs="Times New Roman"/>
          <w:b/>
          <w:sz w:val="28"/>
          <w:szCs w:val="28"/>
        </w:rPr>
      </w:pPr>
      <w:r w:rsidRPr="00E718F2">
        <w:rPr>
          <w:rFonts w:ascii="Times New Roman" w:hAnsi="Times New Roman" w:cs="Times New Roman"/>
          <w:b/>
          <w:sz w:val="28"/>
          <w:szCs w:val="28"/>
        </w:rPr>
        <w:t>Содержание деятельности</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 xml:space="preserve">Изучают Конституцию Российской Федерации, получают знания об основных правах и обязанностях граждан России, о политическом устройстве Российского государства, его институтах, их роли в жизни общества,о символах государства </w:t>
      </w:r>
      <w:r>
        <w:rPr>
          <w:rFonts w:ascii="Times New Roman" w:hAnsi="Times New Roman"/>
          <w:i/>
          <w:sz w:val="28"/>
          <w:szCs w:val="28"/>
        </w:rPr>
        <w:t>—</w:t>
      </w:r>
      <w:r>
        <w:rPr>
          <w:rFonts w:ascii="Times New Roman" w:hAnsi="Times New Roman"/>
          <w:sz w:val="28"/>
          <w:szCs w:val="28"/>
        </w:rPr>
        <w:t xml:space="preserve"> флаге, гимне, гербе России, о флаге и гербе Белгородской области, гербе Ровеньского района.</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lastRenderedPageBreak/>
        <w:t>Знакомятся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путешествий по историческим и памятным местам, сюжетно-ролевых игр гражданского и историко-патриотического содержания, изучения учебных дисциплин).</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Знакомятся с историей и культурой родного края, народным творчеством, этнокультурными традициями, фольклором, особенностями быта народов России (в процессе бесед, сюжетно-ролевых игр, просмотра кинофильмов, творческих конкурсов, фестивалей, праздников, экскурсий, изучения учебных дисциплин).</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Знакомятся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посвящённых государственным праздникам).</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Знакомятся с деятельностью общественных организаций патриотической и гражданской направленности, детско-юношеских движений, организаций, сообществ, с правами гражданина (в процессе экскурсий, встреч и бесед с представителями общественных организаций, посильного участия в социальных проектах и мероприятиях, проводимых детско-юношескими организациями).</w:t>
      </w:r>
    </w:p>
    <w:p w:rsidR="003D4804" w:rsidRDefault="003D4804" w:rsidP="003D4804">
      <w:pPr>
        <w:spacing w:after="0" w:line="240" w:lineRule="auto"/>
        <w:ind w:firstLine="454"/>
        <w:jc w:val="both"/>
        <w:rPr>
          <w:rFonts w:ascii="Times New Roman" w:hAnsi="Times New Roman"/>
          <w:sz w:val="28"/>
          <w:szCs w:val="28"/>
        </w:rPr>
      </w:pPr>
      <w:r>
        <w:rPr>
          <w:rFonts w:ascii="Times New Roman" w:hAnsi="Times New Roman"/>
          <w:sz w:val="28"/>
          <w:szCs w:val="28"/>
        </w:rPr>
        <w:t>Участвуют в беседах о подвигах Российской армии, защитниках Отечества, в проведении игр военно-патриотического содержания, конкурсов и спортивных соревнований, сюжетно-ролевых игр , встреч с ветеранами и военнослужащими.</w:t>
      </w:r>
    </w:p>
    <w:p w:rsidR="003D4804" w:rsidRDefault="003D4804" w:rsidP="003D4804">
      <w:pPr>
        <w:spacing w:after="0" w:line="240" w:lineRule="auto"/>
        <w:ind w:firstLine="454"/>
        <w:jc w:val="both"/>
        <w:rPr>
          <w:rFonts w:ascii="Times New Roman" w:hAnsi="Times New Roman"/>
          <w:sz w:val="28"/>
          <w:szCs w:val="28"/>
        </w:rPr>
        <w:sectPr w:rsidR="003D4804">
          <w:footerReference w:type="even" r:id="rId9"/>
          <w:footerReference w:type="default" r:id="rId10"/>
          <w:footerReference w:type="first" r:id="rId11"/>
          <w:pgSz w:w="11905" w:h="16837"/>
          <w:pgMar w:top="709" w:right="1132" w:bottom="1134" w:left="1701" w:header="720" w:footer="708" w:gutter="0"/>
          <w:cols w:space="720"/>
          <w:docGrid w:linePitch="360"/>
        </w:sectPr>
      </w:pPr>
      <w:r>
        <w:rPr>
          <w:rFonts w:ascii="Times New Roman" w:hAnsi="Times New Roman"/>
          <w:sz w:val="28"/>
          <w:szCs w:val="28"/>
        </w:rPr>
        <w:t>Получают опыт межкультурной коммуникации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w:t>
      </w:r>
    </w:p>
    <w:p w:rsidR="003D4804" w:rsidRDefault="003D4804" w:rsidP="003D4804">
      <w:pPr>
        <w:spacing w:line="100" w:lineRule="atLeast"/>
        <w:jc w:val="both"/>
        <w:rPr>
          <w:rFonts w:ascii="Times New Roman" w:hAnsi="Times New Roman"/>
          <w:sz w:val="28"/>
          <w:szCs w:val="28"/>
        </w:rPr>
      </w:pPr>
      <w:r>
        <w:rPr>
          <w:rFonts w:ascii="Times New Roman" w:hAnsi="Times New Roman"/>
          <w:sz w:val="28"/>
          <w:szCs w:val="28"/>
        </w:rPr>
        <w:lastRenderedPageBreak/>
        <w:t>Участвуют во встречах и беседах с выпускниками своей школы, знакомятся с биографиями выпускников, явивших собой достойные примеры гражданственности и патриотизма.</w:t>
      </w:r>
    </w:p>
    <w:tbl>
      <w:tblPr>
        <w:tblW w:w="0" w:type="auto"/>
        <w:tblInd w:w="-45" w:type="dxa"/>
        <w:tblLayout w:type="fixed"/>
        <w:tblLook w:val="0000" w:firstRow="0" w:lastRow="0" w:firstColumn="0" w:lastColumn="0" w:noHBand="0" w:noVBand="0"/>
      </w:tblPr>
      <w:tblGrid>
        <w:gridCol w:w="4406"/>
        <w:gridCol w:w="4536"/>
        <w:gridCol w:w="5932"/>
      </w:tblGrid>
      <w:tr w:rsidR="003D4804" w:rsidTr="00354514">
        <w:trPr>
          <w:cantSplit/>
          <w:trHeight w:hRule="exact" w:val="286"/>
        </w:trPr>
        <w:tc>
          <w:tcPr>
            <w:tcW w:w="4406" w:type="dxa"/>
            <w:vMerge w:val="restart"/>
            <w:tcBorders>
              <w:top w:val="single" w:sz="4" w:space="0" w:color="000000"/>
              <w:left w:val="single" w:sz="4" w:space="0" w:color="000000"/>
              <w:bottom w:val="single" w:sz="4" w:space="0" w:color="000000"/>
            </w:tcBorders>
          </w:tcPr>
          <w:p w:rsidR="003D4804" w:rsidRDefault="003D4804" w:rsidP="00354514">
            <w:pPr>
              <w:snapToGrid w:val="0"/>
              <w:jc w:val="center"/>
              <w:rPr>
                <w:rFonts w:ascii="Times New Roman" w:hAnsi="Times New Roman"/>
                <w:b/>
              </w:rPr>
            </w:pPr>
            <w:r>
              <w:rPr>
                <w:rFonts w:ascii="Times New Roman" w:hAnsi="Times New Roman"/>
                <w:b/>
              </w:rPr>
              <w:t>Виды деятельности и формы организации</w:t>
            </w:r>
          </w:p>
        </w:tc>
        <w:tc>
          <w:tcPr>
            <w:tcW w:w="10468" w:type="dxa"/>
            <w:gridSpan w:val="2"/>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jc w:val="center"/>
              <w:rPr>
                <w:rFonts w:ascii="Times New Roman" w:hAnsi="Times New Roman"/>
                <w:b/>
              </w:rPr>
            </w:pPr>
            <w:r>
              <w:rPr>
                <w:rFonts w:ascii="Times New Roman" w:hAnsi="Times New Roman"/>
                <w:b/>
              </w:rPr>
              <w:t>Тематика занятий</w:t>
            </w:r>
          </w:p>
        </w:tc>
      </w:tr>
      <w:tr w:rsidR="003D4804" w:rsidTr="00354514">
        <w:trPr>
          <w:cantSplit/>
        </w:trPr>
        <w:tc>
          <w:tcPr>
            <w:tcW w:w="4406" w:type="dxa"/>
            <w:vMerge/>
            <w:tcBorders>
              <w:top w:val="single" w:sz="4" w:space="0" w:color="000000"/>
              <w:left w:val="single" w:sz="4" w:space="0" w:color="000000"/>
              <w:bottom w:val="single" w:sz="4" w:space="0" w:color="000000"/>
            </w:tcBorders>
          </w:tcPr>
          <w:p w:rsidR="003D4804" w:rsidRDefault="003D4804" w:rsidP="00354514"/>
        </w:tc>
        <w:tc>
          <w:tcPr>
            <w:tcW w:w="4536" w:type="dxa"/>
            <w:tcBorders>
              <w:left w:val="single" w:sz="4" w:space="0" w:color="000000"/>
              <w:bottom w:val="single" w:sz="4" w:space="0" w:color="000000"/>
            </w:tcBorders>
            <w:vAlign w:val="center"/>
          </w:tcPr>
          <w:p w:rsidR="003D4804" w:rsidRDefault="003D4804" w:rsidP="00354514">
            <w:pPr>
              <w:snapToGrid w:val="0"/>
              <w:jc w:val="center"/>
              <w:rPr>
                <w:b/>
              </w:rPr>
            </w:pPr>
          </w:p>
          <w:p w:rsidR="003D4804" w:rsidRDefault="003D4804" w:rsidP="00354514">
            <w:pPr>
              <w:jc w:val="center"/>
              <w:rPr>
                <w:b/>
              </w:rPr>
            </w:pPr>
            <w:r>
              <w:rPr>
                <w:b/>
              </w:rPr>
              <w:t>10 класс</w:t>
            </w:r>
          </w:p>
        </w:tc>
        <w:tc>
          <w:tcPr>
            <w:tcW w:w="5932" w:type="dxa"/>
            <w:tcBorders>
              <w:left w:val="single" w:sz="4" w:space="0" w:color="000000"/>
              <w:bottom w:val="single" w:sz="4" w:space="0" w:color="000000"/>
              <w:right w:val="single" w:sz="4" w:space="0" w:color="000000"/>
            </w:tcBorders>
          </w:tcPr>
          <w:p w:rsidR="003D4804" w:rsidRDefault="003D4804" w:rsidP="00354514">
            <w:pPr>
              <w:snapToGrid w:val="0"/>
              <w:jc w:val="center"/>
              <w:rPr>
                <w:b/>
              </w:rPr>
            </w:pPr>
          </w:p>
          <w:p w:rsidR="003D4804" w:rsidRDefault="003D4804" w:rsidP="00354514">
            <w:pPr>
              <w:jc w:val="center"/>
              <w:rPr>
                <w:b/>
              </w:rPr>
            </w:pPr>
            <w:r>
              <w:rPr>
                <w:b/>
              </w:rPr>
              <w:t>11 класс</w:t>
            </w:r>
          </w:p>
        </w:tc>
      </w:tr>
      <w:tr w:rsidR="003D4804" w:rsidTr="00354514">
        <w:tc>
          <w:tcPr>
            <w:tcW w:w="4406" w:type="dxa"/>
            <w:tcBorders>
              <w:left w:val="single" w:sz="4" w:space="0" w:color="000000"/>
              <w:bottom w:val="single" w:sz="4" w:space="0" w:color="000000"/>
            </w:tcBorders>
          </w:tcPr>
          <w:p w:rsidR="003D4804" w:rsidRDefault="003D4804" w:rsidP="00354514">
            <w:pPr>
              <w:snapToGrid w:val="0"/>
              <w:jc w:val="both"/>
              <w:rPr>
                <w:rFonts w:ascii="Times New Roman" w:hAnsi="Times New Roman"/>
              </w:rPr>
            </w:pPr>
            <w:r>
              <w:rPr>
                <w:rFonts w:ascii="Times New Roman" w:hAnsi="Times New Roman"/>
              </w:rPr>
              <w:t>Классные часы, беседы,часы общения, дискуссии</w:t>
            </w:r>
          </w:p>
        </w:tc>
        <w:tc>
          <w:tcPr>
            <w:tcW w:w="10468" w:type="dxa"/>
            <w:gridSpan w:val="2"/>
            <w:tcBorders>
              <w:left w:val="single" w:sz="4" w:space="0" w:color="000000"/>
              <w:bottom w:val="single" w:sz="4" w:space="0" w:color="000000"/>
              <w:right w:val="single" w:sz="4" w:space="0" w:color="000000"/>
            </w:tcBorders>
          </w:tcPr>
          <w:p w:rsidR="003D4804" w:rsidRPr="00E718F2" w:rsidRDefault="003D4804" w:rsidP="00354514">
            <w:pPr>
              <w:shd w:val="clear" w:color="auto" w:fill="FFFFFF"/>
              <w:autoSpaceDE w:val="0"/>
              <w:snapToGrid w:val="0"/>
              <w:jc w:val="both"/>
              <w:rPr>
                <w:rFonts w:ascii="Times New Roman" w:hAnsi="Times New Roman" w:cs="Times New Roman"/>
                <w:color w:val="000000"/>
              </w:rPr>
            </w:pPr>
            <w:r w:rsidRPr="00E718F2">
              <w:rPr>
                <w:rFonts w:ascii="Times New Roman" w:hAnsi="Times New Roman" w:cs="Times New Roman"/>
                <w:color w:val="000000"/>
              </w:rPr>
              <w:t>Права и обязанности военнослужащего. Право и обязанность на защиту своей страны. Проблемы российской армии</w:t>
            </w:r>
          </w:p>
        </w:tc>
      </w:tr>
      <w:tr w:rsidR="003D4804" w:rsidTr="00354514">
        <w:tc>
          <w:tcPr>
            <w:tcW w:w="4406" w:type="dxa"/>
            <w:tcBorders>
              <w:left w:val="single" w:sz="4" w:space="0" w:color="000000"/>
              <w:bottom w:val="single" w:sz="4" w:space="0" w:color="000000"/>
            </w:tcBorders>
          </w:tcPr>
          <w:p w:rsidR="003D4804" w:rsidRDefault="003D4804" w:rsidP="00354514">
            <w:pPr>
              <w:snapToGrid w:val="0"/>
              <w:jc w:val="both"/>
              <w:rPr>
                <w:rFonts w:ascii="Times New Roman" w:hAnsi="Times New Roman"/>
              </w:rPr>
            </w:pPr>
            <w:r>
              <w:rPr>
                <w:rFonts w:ascii="Times New Roman" w:hAnsi="Times New Roman"/>
              </w:rPr>
              <w:t>Проектная и исследовательская деятельность</w:t>
            </w:r>
          </w:p>
        </w:tc>
        <w:tc>
          <w:tcPr>
            <w:tcW w:w="10468" w:type="dxa"/>
            <w:gridSpan w:val="2"/>
            <w:tcBorders>
              <w:left w:val="single" w:sz="4" w:space="0" w:color="000000"/>
              <w:bottom w:val="single" w:sz="4" w:space="0" w:color="000000"/>
              <w:right w:val="single" w:sz="4" w:space="0" w:color="000000"/>
            </w:tcBorders>
          </w:tcPr>
          <w:p w:rsidR="003D4804" w:rsidRDefault="003D4804" w:rsidP="00354514">
            <w:pPr>
              <w:shd w:val="clear" w:color="auto" w:fill="FFFFFF"/>
              <w:autoSpaceDE w:val="0"/>
              <w:snapToGrid w:val="0"/>
              <w:jc w:val="both"/>
              <w:rPr>
                <w:rFonts w:ascii="Times New Roman" w:hAnsi="Times New Roman"/>
                <w:color w:val="000000"/>
              </w:rPr>
            </w:pPr>
            <w:r>
              <w:rPr>
                <w:rFonts w:ascii="Times New Roman" w:hAnsi="Times New Roman"/>
                <w:color w:val="000000"/>
              </w:rPr>
              <w:t>1.Диалог-размышление «Нужна ли профессиональная армия».</w:t>
            </w:r>
          </w:p>
          <w:p w:rsidR="003D4804" w:rsidRDefault="003D4804" w:rsidP="00354514">
            <w:pPr>
              <w:shd w:val="clear" w:color="auto" w:fill="FFFFFF"/>
              <w:autoSpaceDE w:val="0"/>
              <w:jc w:val="both"/>
              <w:rPr>
                <w:rFonts w:ascii="Times New Roman" w:hAnsi="Times New Roman"/>
                <w:color w:val="000000"/>
              </w:rPr>
            </w:pPr>
            <w:r>
              <w:rPr>
                <w:rFonts w:ascii="Times New Roman" w:hAnsi="Times New Roman"/>
                <w:color w:val="000000"/>
              </w:rPr>
              <w:t>2. Диалог размышление «Готов ли я стать военным».</w:t>
            </w:r>
          </w:p>
          <w:p w:rsidR="003D4804" w:rsidRDefault="003D4804" w:rsidP="00354514">
            <w:pPr>
              <w:shd w:val="clear" w:color="auto" w:fill="FFFFFF"/>
              <w:autoSpaceDE w:val="0"/>
              <w:jc w:val="both"/>
              <w:rPr>
                <w:rFonts w:ascii="Times New Roman" w:hAnsi="Times New Roman"/>
                <w:color w:val="000000"/>
              </w:rPr>
            </w:pPr>
            <w:r>
              <w:rPr>
                <w:rFonts w:ascii="Times New Roman" w:hAnsi="Times New Roman"/>
                <w:color w:val="000000"/>
              </w:rPr>
              <w:t xml:space="preserve">3.Конкурс-испытание «Диалог-размышление «Как обеспечить свою безопасность </w:t>
            </w:r>
          </w:p>
          <w:p w:rsidR="003D4804" w:rsidRDefault="003D4804" w:rsidP="00354514">
            <w:pPr>
              <w:shd w:val="clear" w:color="auto" w:fill="FFFFFF"/>
              <w:autoSpaceDE w:val="0"/>
              <w:jc w:val="both"/>
              <w:rPr>
                <w:rFonts w:ascii="Times New Roman" w:hAnsi="Times New Roman"/>
                <w:color w:val="000000"/>
              </w:rPr>
            </w:pPr>
            <w:r>
              <w:rPr>
                <w:rFonts w:ascii="Times New Roman" w:hAnsi="Times New Roman"/>
                <w:color w:val="000000"/>
              </w:rPr>
              <w:t>4.Диалог-размышление «Проблемы российской армии»</w:t>
            </w:r>
          </w:p>
        </w:tc>
      </w:tr>
      <w:tr w:rsidR="003D4804" w:rsidTr="00354514">
        <w:tc>
          <w:tcPr>
            <w:tcW w:w="4406" w:type="dxa"/>
            <w:tcBorders>
              <w:left w:val="single" w:sz="4" w:space="0" w:color="000000"/>
              <w:bottom w:val="single" w:sz="4" w:space="0" w:color="000000"/>
            </w:tcBorders>
          </w:tcPr>
          <w:p w:rsidR="003D4804" w:rsidRDefault="003D4804" w:rsidP="00354514">
            <w:pPr>
              <w:snapToGrid w:val="0"/>
              <w:jc w:val="both"/>
              <w:rPr>
                <w:rFonts w:ascii="Times New Roman" w:hAnsi="Times New Roman"/>
              </w:rPr>
            </w:pPr>
            <w:r>
              <w:rPr>
                <w:rFonts w:ascii="Times New Roman" w:hAnsi="Times New Roman"/>
              </w:rPr>
              <w:t>Общешкольные мероприятия</w:t>
            </w:r>
          </w:p>
        </w:tc>
        <w:tc>
          <w:tcPr>
            <w:tcW w:w="10468" w:type="dxa"/>
            <w:gridSpan w:val="2"/>
            <w:tcBorders>
              <w:left w:val="single" w:sz="4" w:space="0" w:color="000000"/>
              <w:bottom w:val="single" w:sz="4" w:space="0" w:color="000000"/>
              <w:right w:val="single" w:sz="4" w:space="0" w:color="000000"/>
            </w:tcBorders>
          </w:tcPr>
          <w:p w:rsidR="003D4804" w:rsidRDefault="003D4804" w:rsidP="008B30C7">
            <w:pPr>
              <w:numPr>
                <w:ilvl w:val="0"/>
                <w:numId w:val="5"/>
              </w:numPr>
              <w:tabs>
                <w:tab w:val="left" w:pos="720"/>
                <w:tab w:val="left" w:pos="1174"/>
              </w:tabs>
              <w:autoSpaceDE w:val="0"/>
              <w:snapToGrid w:val="0"/>
              <w:spacing w:before="20" w:after="0"/>
              <w:rPr>
                <w:rFonts w:ascii="Times New Roman" w:hAnsi="Times New Roman"/>
              </w:rPr>
            </w:pPr>
            <w:r>
              <w:rPr>
                <w:rFonts w:ascii="Times New Roman" w:hAnsi="Times New Roman"/>
                <w:color w:val="000000"/>
              </w:rPr>
              <w:t xml:space="preserve">Классные часы: </w:t>
            </w:r>
            <w:r>
              <w:rPr>
                <w:rFonts w:ascii="Times New Roman" w:hAnsi="Times New Roman"/>
              </w:rPr>
              <w:t xml:space="preserve">«Национальная гордость России» </w:t>
            </w:r>
          </w:p>
          <w:p w:rsidR="003D4804" w:rsidRDefault="003D4804" w:rsidP="00354514">
            <w:pPr>
              <w:tabs>
                <w:tab w:val="left" w:pos="720"/>
              </w:tabs>
              <w:autoSpaceDE w:val="0"/>
              <w:spacing w:before="20" w:after="0"/>
              <w:ind w:left="720"/>
              <w:rPr>
                <w:rFonts w:ascii="Times New Roman" w:hAnsi="Times New Roman"/>
              </w:rPr>
            </w:pPr>
            <w:r>
              <w:rPr>
                <w:rFonts w:ascii="Times New Roman" w:hAnsi="Times New Roman"/>
              </w:rPr>
              <w:t>серия «Жизнь замечательных людей», «Государственные символы России», «История села Айдар», «Герои -  земляки», «Красная книга Белгородской области»,</w:t>
            </w:r>
          </w:p>
          <w:p w:rsidR="003D4804" w:rsidRDefault="003D4804" w:rsidP="008B30C7">
            <w:pPr>
              <w:numPr>
                <w:ilvl w:val="0"/>
                <w:numId w:val="5"/>
              </w:numPr>
              <w:tabs>
                <w:tab w:val="left" w:pos="652"/>
                <w:tab w:val="left" w:pos="1106"/>
              </w:tabs>
              <w:spacing w:before="20" w:after="0"/>
              <w:ind w:left="652" w:right="12"/>
              <w:rPr>
                <w:rFonts w:ascii="Times New Roman" w:hAnsi="Times New Roman"/>
              </w:rPr>
            </w:pPr>
            <w:r>
              <w:rPr>
                <w:rFonts w:ascii="Times New Roman" w:hAnsi="Times New Roman"/>
              </w:rPr>
              <w:t>Конкурс – беседа «Знаешь ли ты закон?», «День толерантности»;</w:t>
            </w:r>
          </w:p>
          <w:p w:rsidR="003D4804" w:rsidRDefault="003D4804" w:rsidP="008B30C7">
            <w:pPr>
              <w:numPr>
                <w:ilvl w:val="0"/>
                <w:numId w:val="5"/>
              </w:numPr>
              <w:tabs>
                <w:tab w:val="left" w:pos="692"/>
                <w:tab w:val="left" w:pos="1146"/>
              </w:tabs>
              <w:autoSpaceDE w:val="0"/>
              <w:spacing w:before="20" w:after="0"/>
              <w:ind w:left="692" w:right="12"/>
              <w:rPr>
                <w:rFonts w:ascii="Times New Roman" w:hAnsi="Times New Roman"/>
              </w:rPr>
            </w:pPr>
            <w:r>
              <w:rPr>
                <w:rFonts w:ascii="Times New Roman" w:hAnsi="Times New Roman"/>
              </w:rPr>
              <w:t>Школьные социальные проекты.</w:t>
            </w:r>
          </w:p>
          <w:p w:rsidR="003D4804" w:rsidRDefault="003D4804" w:rsidP="008B30C7">
            <w:pPr>
              <w:numPr>
                <w:ilvl w:val="0"/>
                <w:numId w:val="5"/>
              </w:numPr>
              <w:tabs>
                <w:tab w:val="left" w:pos="672"/>
                <w:tab w:val="left" w:pos="1126"/>
              </w:tabs>
              <w:autoSpaceDE w:val="0"/>
              <w:spacing w:before="20" w:after="0"/>
              <w:ind w:left="672" w:right="12"/>
              <w:rPr>
                <w:rFonts w:ascii="Times New Roman" w:hAnsi="Times New Roman"/>
                <w:color w:val="000000"/>
              </w:rPr>
            </w:pPr>
            <w:r>
              <w:rPr>
                <w:rFonts w:ascii="Times New Roman" w:hAnsi="Times New Roman"/>
                <w:color w:val="000000"/>
              </w:rPr>
              <w:t>Классные часы: «Защита Родины – долг каждого», «Чудо родной земли»;</w:t>
            </w:r>
          </w:p>
          <w:p w:rsidR="003D4804" w:rsidRDefault="003D4804" w:rsidP="008B30C7">
            <w:pPr>
              <w:numPr>
                <w:ilvl w:val="0"/>
                <w:numId w:val="5"/>
              </w:numPr>
              <w:tabs>
                <w:tab w:val="clear" w:pos="720"/>
                <w:tab w:val="left" w:pos="712"/>
                <w:tab w:val="left" w:pos="1166"/>
              </w:tabs>
              <w:autoSpaceDE w:val="0"/>
              <w:snapToGrid w:val="0"/>
              <w:spacing w:before="20" w:after="0" w:line="200" w:lineRule="atLeast"/>
              <w:ind w:left="712" w:right="12"/>
              <w:jc w:val="both"/>
              <w:rPr>
                <w:rFonts w:ascii="Times New Roman" w:hAnsi="Times New Roman"/>
                <w:color w:val="000000"/>
              </w:rPr>
            </w:pPr>
            <w:r>
              <w:rPr>
                <w:rFonts w:ascii="Times New Roman" w:hAnsi="Times New Roman"/>
                <w:color w:val="000000"/>
              </w:rPr>
              <w:t>Диспут «Отечество славлю», « Если не мы, то кто?».</w:t>
            </w:r>
          </w:p>
          <w:p w:rsidR="003D4804" w:rsidRDefault="003D4804" w:rsidP="008B30C7">
            <w:pPr>
              <w:numPr>
                <w:ilvl w:val="0"/>
                <w:numId w:val="5"/>
              </w:numPr>
              <w:tabs>
                <w:tab w:val="clear" w:pos="720"/>
                <w:tab w:val="left" w:pos="712"/>
                <w:tab w:val="left" w:pos="1166"/>
              </w:tabs>
              <w:autoSpaceDE w:val="0"/>
              <w:snapToGrid w:val="0"/>
              <w:spacing w:before="20" w:after="0" w:line="200" w:lineRule="atLeast"/>
              <w:ind w:left="712" w:right="12"/>
              <w:jc w:val="both"/>
              <w:rPr>
                <w:rFonts w:ascii="Times New Roman" w:hAnsi="Times New Roman"/>
                <w:color w:val="000000"/>
              </w:rPr>
            </w:pPr>
            <w:r>
              <w:rPr>
                <w:rFonts w:ascii="Times New Roman" w:hAnsi="Times New Roman"/>
                <w:color w:val="000000"/>
              </w:rPr>
              <w:t>Экскурсии: в Белгородский государственный историко-краеведческий музей, Белгородский государственный художественно-исторический музей-диорама «Курская битва. Белгородское направление», Мемориал «В честь героев Курской битвы».</w:t>
            </w:r>
          </w:p>
          <w:p w:rsidR="003D4804" w:rsidRDefault="003D4804" w:rsidP="008B30C7">
            <w:pPr>
              <w:numPr>
                <w:ilvl w:val="0"/>
                <w:numId w:val="5"/>
              </w:numPr>
              <w:tabs>
                <w:tab w:val="clear" w:pos="720"/>
                <w:tab w:val="left" w:pos="712"/>
                <w:tab w:val="left" w:pos="1166"/>
              </w:tabs>
              <w:autoSpaceDE w:val="0"/>
              <w:snapToGrid w:val="0"/>
              <w:spacing w:before="20" w:after="0" w:line="200" w:lineRule="atLeast"/>
              <w:ind w:left="712" w:right="12"/>
              <w:jc w:val="both"/>
              <w:rPr>
                <w:rFonts w:ascii="Times New Roman" w:hAnsi="Times New Roman"/>
                <w:color w:val="000000"/>
              </w:rPr>
            </w:pPr>
            <w:r>
              <w:rPr>
                <w:rFonts w:ascii="Times New Roman" w:hAnsi="Times New Roman"/>
                <w:color w:val="000000"/>
              </w:rPr>
              <w:t>Линейки, посвящённые памяти Б.Г. Кандыбина, С. Нудного, Дню освобождения Ровеньского района от немецко-фашистских захватчиков, Дню Победы.</w:t>
            </w:r>
          </w:p>
          <w:p w:rsidR="003D4804" w:rsidRDefault="003D4804" w:rsidP="008B30C7">
            <w:pPr>
              <w:numPr>
                <w:ilvl w:val="0"/>
                <w:numId w:val="5"/>
              </w:numPr>
              <w:tabs>
                <w:tab w:val="clear" w:pos="720"/>
                <w:tab w:val="left" w:pos="712"/>
                <w:tab w:val="left" w:pos="1166"/>
              </w:tabs>
              <w:autoSpaceDE w:val="0"/>
              <w:snapToGrid w:val="0"/>
              <w:spacing w:before="20" w:after="0" w:line="200" w:lineRule="atLeast"/>
              <w:ind w:left="712" w:right="12"/>
              <w:jc w:val="both"/>
              <w:rPr>
                <w:rFonts w:ascii="Times New Roman" w:hAnsi="Times New Roman"/>
                <w:color w:val="000000"/>
              </w:rPr>
            </w:pPr>
            <w:r>
              <w:rPr>
                <w:rFonts w:ascii="Times New Roman" w:hAnsi="Times New Roman"/>
                <w:color w:val="000000"/>
              </w:rPr>
              <w:t xml:space="preserve">Спортивный час «Армейский экспресс». </w:t>
            </w:r>
          </w:p>
        </w:tc>
      </w:tr>
    </w:tbl>
    <w:p w:rsidR="003D4804" w:rsidRDefault="003D4804" w:rsidP="003D4804">
      <w:pPr>
        <w:jc w:val="both"/>
        <w:sectPr w:rsidR="003D4804" w:rsidSect="004E05DA">
          <w:pgSz w:w="16837" w:h="11905" w:orient="landscape" w:code="9"/>
          <w:pgMar w:top="1134" w:right="1134" w:bottom="1701" w:left="709" w:header="720" w:footer="709" w:gutter="0"/>
          <w:cols w:space="720"/>
          <w:docGrid w:linePitch="360"/>
        </w:sectPr>
      </w:pPr>
    </w:p>
    <w:p w:rsidR="003D4804" w:rsidRDefault="003D4804" w:rsidP="003D4804">
      <w:pPr>
        <w:jc w:val="both"/>
      </w:pP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3.2. Воспитание социальной ответственности и компетентности:</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Задачи:</w:t>
      </w:r>
    </w:p>
    <w:p w:rsidR="003D4804" w:rsidRDefault="003D4804" w:rsidP="008B30C7">
      <w:pPr>
        <w:numPr>
          <w:ilvl w:val="0"/>
          <w:numId w:val="5"/>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осознанное принятие роли гражданина, знание гражданских прав и обязанностей, приобретение первоначального опыта ответственного гражданского поведения;</w:t>
      </w:r>
    </w:p>
    <w:p w:rsidR="003D4804" w:rsidRDefault="003D4804" w:rsidP="008B30C7">
      <w:pPr>
        <w:numPr>
          <w:ilvl w:val="0"/>
          <w:numId w:val="5"/>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усвоение позитивного социального опыта, образцов поведения подростков и молодёжи в современном мире;</w:t>
      </w:r>
    </w:p>
    <w:p w:rsidR="003D4804" w:rsidRDefault="003D4804" w:rsidP="008B30C7">
      <w:pPr>
        <w:numPr>
          <w:ilvl w:val="0"/>
          <w:numId w:val="5"/>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освоение норм и правил общественного поведения, психологических установок, знаний и навыков, позволяющих обучающимся успешно действовать в современном обществе;</w:t>
      </w:r>
    </w:p>
    <w:p w:rsidR="003D4804" w:rsidRDefault="003D4804" w:rsidP="008B30C7">
      <w:pPr>
        <w:numPr>
          <w:ilvl w:val="0"/>
          <w:numId w:val="5"/>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приобретение опыта взаимодействия, совместной деятельности и общения со сверстниками, старшими и младшими, взрослыми, с реальным социальным окружением в процессе решения личностных и общественно значимых проблем;</w:t>
      </w:r>
    </w:p>
    <w:p w:rsidR="003D4804" w:rsidRDefault="003D4804" w:rsidP="008B30C7">
      <w:pPr>
        <w:numPr>
          <w:ilvl w:val="0"/>
          <w:numId w:val="5"/>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осознанное принятие основных социальных ролей, соответствующих подростковому возрасту:</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—социальные роли в семье: сына (дочери), брата (сестры), помощника, ответственного хозяина (хозяйки), наследника (наследницы);</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—социальные роли в классе: лидер — ведомый, партнёр, инициатор, референтный в определённых вопросах, руководитель, организатор, помощник, собеседник, слушатель;</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—социальные роли в обществе: гендерная, член определённой социальной группы, потребитель, покупатель, пассажир, зритель, спортсмен, читатель, сотрудник и др.;</w:t>
      </w:r>
    </w:p>
    <w:p w:rsidR="003D4804" w:rsidRDefault="003D4804" w:rsidP="003D4804">
      <w:pPr>
        <w:numPr>
          <w:ilvl w:val="0"/>
          <w:numId w:val="1"/>
        </w:numPr>
        <w:tabs>
          <w:tab w:val="left" w:pos="-890"/>
          <w:tab w:val="left" w:pos="284"/>
        </w:tabs>
        <w:spacing w:after="0" w:line="100" w:lineRule="atLeast"/>
        <w:ind w:left="-890"/>
        <w:jc w:val="both"/>
        <w:rPr>
          <w:rFonts w:ascii="Times New Roman" w:hAnsi="Times New Roman"/>
          <w:sz w:val="28"/>
          <w:szCs w:val="28"/>
        </w:rPr>
      </w:pPr>
      <w:r>
        <w:rPr>
          <w:rFonts w:ascii="Times New Roman" w:hAnsi="Times New Roman"/>
          <w:sz w:val="28"/>
          <w:szCs w:val="28"/>
        </w:rPr>
        <w:t>формирование собственного конструктивного стиля общественного поведения.</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Содержание деятельности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Активно участвуют в улучшении школьной среды, доступных сфер жизни окружающего социума.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Овладевают формами и методами самовоспитания: самокритика, самовнушение, самообязательство, самопереключение, эмоционально-мысленный перенос в положение другого человека.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Активно и осознанно участвуют в разнообразных видах и типах отношений в основных сферах своей жизнедеятельности: общение, учёба, игра, спорт, творчество, увлечения (хобби).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Приобретают опыт и осваивают основные формы учебного сотрудничества: сотрудничество со сверстниками и с учителями.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Активно участвуют в организации, осуществлении и развитии школьного самоуправления: участвуют в принятии решений руководящих органов образовательного учреждения; решают вопросы, связанные с самообслуживанием, поддержанием порядка, дисциплины, дежурства и работы в школе; контролируют выполнение обучающимися основных прав и обязанностей; защищают права обучающихся на всех уровнях управления школой и т.д.</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lastRenderedPageBreak/>
        <w:t>Разрабатывают на основе полученных знаний и активно участвуют в реализации посильных социальных проектов — проведении практических разовых мероприятий или организации систематических программ, решающих конкретную социальную проблему школы, сельского поселения.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Учатся реконструировать (в форме описаний, презентаций, фото- и видеоматериалов и др.) определённые ситуации, имитирующие социальные отношения в ходе выполнения ролевых проектов.</w:t>
      </w:r>
    </w:p>
    <w:p w:rsidR="003D4804" w:rsidRDefault="003D4804" w:rsidP="003D4804">
      <w:pPr>
        <w:snapToGrid w:val="0"/>
        <w:jc w:val="center"/>
        <w:rPr>
          <w:rFonts w:ascii="Times New Roman" w:hAnsi="Times New Roman"/>
          <w:b/>
        </w:rPr>
        <w:sectPr w:rsidR="003D4804" w:rsidSect="004E05DA">
          <w:pgSz w:w="11905" w:h="16837"/>
          <w:pgMar w:top="709" w:right="1134" w:bottom="1134" w:left="1701" w:header="720" w:footer="709" w:gutter="0"/>
          <w:cols w:space="720"/>
          <w:docGrid w:linePitch="360"/>
        </w:sectPr>
      </w:pPr>
    </w:p>
    <w:tbl>
      <w:tblPr>
        <w:tblW w:w="0" w:type="auto"/>
        <w:tblInd w:w="-45" w:type="dxa"/>
        <w:tblLayout w:type="fixed"/>
        <w:tblLook w:val="0000" w:firstRow="0" w:lastRow="0" w:firstColumn="0" w:lastColumn="0" w:noHBand="0" w:noVBand="0"/>
      </w:tblPr>
      <w:tblGrid>
        <w:gridCol w:w="4122"/>
        <w:gridCol w:w="10754"/>
      </w:tblGrid>
      <w:tr w:rsidR="003D4804" w:rsidTr="003D4804">
        <w:trPr>
          <w:cantSplit/>
          <w:trHeight w:hRule="exact" w:val="286"/>
        </w:trPr>
        <w:tc>
          <w:tcPr>
            <w:tcW w:w="4122" w:type="dxa"/>
            <w:vMerge w:val="restart"/>
            <w:tcBorders>
              <w:top w:val="single" w:sz="4" w:space="0" w:color="000000"/>
              <w:left w:val="single" w:sz="4" w:space="0" w:color="000000"/>
              <w:bottom w:val="single" w:sz="4" w:space="0" w:color="000000"/>
            </w:tcBorders>
          </w:tcPr>
          <w:p w:rsidR="003D4804" w:rsidRDefault="003D4804" w:rsidP="00354514">
            <w:pPr>
              <w:snapToGrid w:val="0"/>
              <w:spacing w:after="0"/>
              <w:jc w:val="center"/>
              <w:rPr>
                <w:rFonts w:ascii="Times New Roman" w:hAnsi="Times New Roman"/>
                <w:b/>
              </w:rPr>
            </w:pPr>
            <w:r>
              <w:rPr>
                <w:rFonts w:ascii="Times New Roman" w:hAnsi="Times New Roman"/>
                <w:b/>
              </w:rPr>
              <w:lastRenderedPageBreak/>
              <w:t>Виды деятельности и формы организации</w:t>
            </w:r>
          </w:p>
        </w:tc>
        <w:tc>
          <w:tcPr>
            <w:tcW w:w="10754"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jc w:val="center"/>
              <w:rPr>
                <w:rFonts w:ascii="Times New Roman" w:hAnsi="Times New Roman"/>
                <w:b/>
              </w:rPr>
            </w:pPr>
            <w:r>
              <w:rPr>
                <w:rFonts w:ascii="Times New Roman" w:hAnsi="Times New Roman"/>
                <w:b/>
              </w:rPr>
              <w:t>Тематика занятий</w:t>
            </w:r>
          </w:p>
        </w:tc>
      </w:tr>
      <w:tr w:rsidR="003D4804" w:rsidTr="003D4804">
        <w:trPr>
          <w:cantSplit/>
        </w:trPr>
        <w:tc>
          <w:tcPr>
            <w:tcW w:w="4122" w:type="dxa"/>
            <w:vMerge/>
            <w:tcBorders>
              <w:top w:val="single" w:sz="4" w:space="0" w:color="000000"/>
              <w:left w:val="single" w:sz="4" w:space="0" w:color="000000"/>
              <w:bottom w:val="single" w:sz="4" w:space="0" w:color="000000"/>
            </w:tcBorders>
          </w:tcPr>
          <w:p w:rsidR="003D4804" w:rsidRDefault="003D4804" w:rsidP="00354514">
            <w:pPr>
              <w:spacing w:after="0"/>
            </w:pPr>
          </w:p>
        </w:tc>
        <w:tc>
          <w:tcPr>
            <w:tcW w:w="10754" w:type="dxa"/>
            <w:tcBorders>
              <w:left w:val="single" w:sz="4" w:space="0" w:color="000000"/>
              <w:bottom w:val="single" w:sz="4" w:space="0" w:color="000000"/>
              <w:right w:val="single" w:sz="4" w:space="0" w:color="000000"/>
            </w:tcBorders>
            <w:vAlign w:val="center"/>
          </w:tcPr>
          <w:p w:rsidR="003D4804" w:rsidRDefault="003D4804" w:rsidP="00354514">
            <w:pPr>
              <w:snapToGrid w:val="0"/>
              <w:spacing w:after="0"/>
              <w:jc w:val="center"/>
              <w:rPr>
                <w:b/>
              </w:rPr>
            </w:pPr>
          </w:p>
          <w:p w:rsidR="003D4804" w:rsidRDefault="003D4804" w:rsidP="00354514">
            <w:pPr>
              <w:spacing w:after="0"/>
              <w:jc w:val="center"/>
              <w:rPr>
                <w:b/>
              </w:rPr>
            </w:pPr>
            <w:r>
              <w:rPr>
                <w:b/>
              </w:rPr>
              <w:t>10 класс - 11 класс</w:t>
            </w:r>
          </w:p>
        </w:tc>
      </w:tr>
      <w:tr w:rsidR="003D4804" w:rsidTr="003D4804">
        <w:tc>
          <w:tcPr>
            <w:tcW w:w="4122" w:type="dxa"/>
            <w:tcBorders>
              <w:left w:val="single" w:sz="4" w:space="0" w:color="000000"/>
              <w:bottom w:val="single" w:sz="4" w:space="0" w:color="000000"/>
            </w:tcBorders>
          </w:tcPr>
          <w:p w:rsidR="003D4804" w:rsidRDefault="003D4804" w:rsidP="00354514">
            <w:pPr>
              <w:snapToGrid w:val="0"/>
              <w:spacing w:after="0"/>
              <w:jc w:val="both"/>
              <w:rPr>
                <w:rFonts w:ascii="Times New Roman" w:hAnsi="Times New Roman"/>
              </w:rPr>
            </w:pPr>
            <w:r>
              <w:rPr>
                <w:rFonts w:ascii="Times New Roman" w:hAnsi="Times New Roman"/>
              </w:rPr>
              <w:t>Классные часы, беседы,часы общения, дискуссии</w:t>
            </w:r>
          </w:p>
        </w:tc>
        <w:tc>
          <w:tcPr>
            <w:tcW w:w="10754" w:type="dxa"/>
            <w:tcBorders>
              <w:left w:val="single" w:sz="4" w:space="0" w:color="000000"/>
              <w:bottom w:val="single" w:sz="4" w:space="0" w:color="000000"/>
              <w:right w:val="single" w:sz="4" w:space="0" w:color="000000"/>
            </w:tcBorders>
          </w:tcPr>
          <w:p w:rsidR="003D4804" w:rsidRDefault="003D4804" w:rsidP="00354514">
            <w:pPr>
              <w:shd w:val="clear" w:color="auto" w:fill="FFFFFF"/>
              <w:snapToGrid w:val="0"/>
              <w:spacing w:after="0"/>
              <w:jc w:val="both"/>
              <w:rPr>
                <w:rFonts w:ascii="Times New Roman" w:hAnsi="Times New Roman"/>
              </w:rPr>
            </w:pPr>
            <w:r>
              <w:rPr>
                <w:rFonts w:ascii="Times New Roman" w:hAnsi="Times New Roman"/>
              </w:rPr>
              <w:t>Как достичь успеха</w:t>
            </w:r>
          </w:p>
          <w:p w:rsidR="003D4804" w:rsidRDefault="003D4804" w:rsidP="00354514">
            <w:pPr>
              <w:shd w:val="clear" w:color="auto" w:fill="FFFFFF"/>
              <w:spacing w:after="0"/>
              <w:jc w:val="both"/>
              <w:rPr>
                <w:rFonts w:ascii="Times New Roman" w:hAnsi="Times New Roman"/>
              </w:rPr>
            </w:pPr>
            <w:r>
              <w:rPr>
                <w:rFonts w:ascii="Times New Roman" w:hAnsi="Times New Roman"/>
                <w:spacing w:val="-2"/>
              </w:rPr>
              <w:t xml:space="preserve">Моё «Я» в социальной </w:t>
            </w:r>
            <w:r>
              <w:rPr>
                <w:rFonts w:ascii="Times New Roman" w:hAnsi="Times New Roman"/>
              </w:rPr>
              <w:t>группе</w:t>
            </w:r>
          </w:p>
          <w:p w:rsidR="003D4804" w:rsidRDefault="003D4804" w:rsidP="00354514">
            <w:pPr>
              <w:shd w:val="clear" w:color="auto" w:fill="FFFFFF"/>
              <w:spacing w:after="0"/>
              <w:jc w:val="both"/>
              <w:rPr>
                <w:rFonts w:ascii="Times New Roman" w:hAnsi="Times New Roman"/>
              </w:rPr>
            </w:pPr>
            <w:r>
              <w:rPr>
                <w:rFonts w:ascii="Times New Roman" w:hAnsi="Times New Roman"/>
                <w:spacing w:val="-2"/>
              </w:rPr>
              <w:t>Культура и субкульту</w:t>
            </w:r>
            <w:r>
              <w:rPr>
                <w:rFonts w:ascii="Times New Roman" w:hAnsi="Times New Roman"/>
                <w:spacing w:val="-2"/>
              </w:rPr>
              <w:softHyphen/>
            </w:r>
            <w:r>
              <w:rPr>
                <w:rFonts w:ascii="Times New Roman" w:hAnsi="Times New Roman"/>
              </w:rPr>
              <w:t>ра. Где ты?</w:t>
            </w:r>
          </w:p>
          <w:p w:rsidR="003D4804" w:rsidRDefault="003D4804" w:rsidP="00354514">
            <w:pPr>
              <w:shd w:val="clear" w:color="auto" w:fill="FFFFFF"/>
              <w:spacing w:after="0"/>
              <w:jc w:val="both"/>
              <w:rPr>
                <w:rFonts w:ascii="Times New Roman" w:hAnsi="Times New Roman"/>
              </w:rPr>
            </w:pPr>
            <w:r>
              <w:rPr>
                <w:rFonts w:ascii="Times New Roman" w:hAnsi="Times New Roman"/>
              </w:rPr>
              <w:t>Мои межличностные отношения</w:t>
            </w:r>
          </w:p>
          <w:p w:rsidR="003D4804" w:rsidRDefault="003D4804" w:rsidP="00354514">
            <w:pPr>
              <w:shd w:val="clear" w:color="auto" w:fill="FFFFFF"/>
              <w:spacing w:after="0"/>
              <w:jc w:val="both"/>
              <w:rPr>
                <w:rFonts w:ascii="Times New Roman" w:hAnsi="Times New Roman"/>
                <w:spacing w:val="-1"/>
              </w:rPr>
            </w:pPr>
            <w:r>
              <w:rPr>
                <w:rFonts w:ascii="Times New Roman" w:hAnsi="Times New Roman"/>
                <w:spacing w:val="-1"/>
              </w:rPr>
              <w:t>Человек, на которого можно положиться</w:t>
            </w:r>
          </w:p>
          <w:p w:rsidR="003D4804" w:rsidRDefault="003D4804" w:rsidP="00354514">
            <w:pPr>
              <w:snapToGrid w:val="0"/>
              <w:spacing w:after="0"/>
              <w:jc w:val="both"/>
              <w:rPr>
                <w:rFonts w:ascii="Times New Roman" w:hAnsi="Times New Roman"/>
              </w:rPr>
            </w:pPr>
            <w:r>
              <w:rPr>
                <w:rFonts w:ascii="Times New Roman" w:hAnsi="Times New Roman"/>
                <w:spacing w:val="-2"/>
              </w:rPr>
              <w:t>Можно ли на меня по</w:t>
            </w:r>
            <w:r>
              <w:rPr>
                <w:rFonts w:ascii="Times New Roman" w:hAnsi="Times New Roman"/>
              </w:rPr>
              <w:t>ложиться</w:t>
            </w:r>
          </w:p>
          <w:p w:rsidR="003D4804" w:rsidRDefault="003D4804" w:rsidP="00354514">
            <w:pPr>
              <w:spacing w:after="0"/>
              <w:jc w:val="both"/>
              <w:rPr>
                <w:rFonts w:ascii="Times New Roman" w:hAnsi="Times New Roman"/>
              </w:rPr>
            </w:pPr>
            <w:r>
              <w:rPr>
                <w:rFonts w:ascii="Times New Roman" w:hAnsi="Times New Roman"/>
                <w:spacing w:val="-2"/>
              </w:rPr>
              <w:t>Искусство быть спра</w:t>
            </w:r>
            <w:r>
              <w:rPr>
                <w:rFonts w:ascii="Times New Roman" w:hAnsi="Times New Roman"/>
                <w:spacing w:val="-2"/>
              </w:rPr>
              <w:softHyphen/>
            </w:r>
            <w:r>
              <w:rPr>
                <w:rFonts w:ascii="Times New Roman" w:hAnsi="Times New Roman"/>
              </w:rPr>
              <w:t>ведливым</w:t>
            </w:r>
          </w:p>
          <w:p w:rsidR="003D4804" w:rsidRDefault="003D4804" w:rsidP="00354514">
            <w:pPr>
              <w:snapToGrid w:val="0"/>
              <w:spacing w:after="0"/>
              <w:jc w:val="both"/>
              <w:rPr>
                <w:spacing w:val="-2"/>
              </w:rPr>
            </w:pPr>
            <w:r>
              <w:rPr>
                <w:rFonts w:ascii="Times New Roman" w:hAnsi="Times New Roman"/>
                <w:spacing w:val="-2"/>
              </w:rPr>
              <w:t xml:space="preserve">Быть, как все? Не </w:t>
            </w:r>
            <w:r>
              <w:rPr>
                <w:rFonts w:ascii="Times New Roman" w:hAnsi="Times New Roman"/>
              </w:rPr>
              <w:t>быть, как все?</w:t>
            </w:r>
          </w:p>
        </w:tc>
      </w:tr>
      <w:tr w:rsidR="003D4804" w:rsidTr="003D4804">
        <w:tc>
          <w:tcPr>
            <w:tcW w:w="4122" w:type="dxa"/>
            <w:tcBorders>
              <w:left w:val="single" w:sz="4" w:space="0" w:color="000000"/>
              <w:bottom w:val="single" w:sz="4" w:space="0" w:color="000000"/>
            </w:tcBorders>
          </w:tcPr>
          <w:p w:rsidR="003D4804" w:rsidRDefault="003D4804" w:rsidP="00354514">
            <w:pPr>
              <w:snapToGrid w:val="0"/>
              <w:spacing w:after="0"/>
              <w:jc w:val="both"/>
              <w:rPr>
                <w:rFonts w:ascii="Times New Roman" w:hAnsi="Times New Roman"/>
              </w:rPr>
            </w:pPr>
            <w:r>
              <w:rPr>
                <w:rFonts w:ascii="Times New Roman" w:hAnsi="Times New Roman"/>
              </w:rPr>
              <w:t>Акции</w:t>
            </w:r>
          </w:p>
        </w:tc>
        <w:tc>
          <w:tcPr>
            <w:tcW w:w="10754" w:type="dxa"/>
            <w:tcBorders>
              <w:left w:val="single" w:sz="4" w:space="0" w:color="000000"/>
              <w:bottom w:val="single" w:sz="4" w:space="0" w:color="000000"/>
              <w:right w:val="single" w:sz="4" w:space="0" w:color="000000"/>
            </w:tcBorders>
          </w:tcPr>
          <w:p w:rsidR="003D4804" w:rsidRDefault="003D4804" w:rsidP="00354514">
            <w:pPr>
              <w:snapToGrid w:val="0"/>
              <w:spacing w:after="0" w:line="200" w:lineRule="atLeast"/>
              <w:jc w:val="both"/>
              <w:rPr>
                <w:rFonts w:ascii="Times New Roman" w:hAnsi="Times New Roman"/>
              </w:rPr>
            </w:pPr>
            <w:r>
              <w:rPr>
                <w:rFonts w:ascii="Times New Roman" w:hAnsi="Times New Roman"/>
              </w:rPr>
              <w:t>«Школа — твой дом, живи и радуйся в нём»</w:t>
            </w:r>
          </w:p>
          <w:p w:rsidR="003D4804" w:rsidRDefault="003D4804" w:rsidP="00354514">
            <w:pPr>
              <w:snapToGrid w:val="0"/>
              <w:spacing w:after="0" w:line="200" w:lineRule="atLeast"/>
              <w:ind w:left="-8" w:right="192"/>
              <w:jc w:val="both"/>
              <w:rPr>
                <w:rFonts w:ascii="Times New Roman" w:hAnsi="Times New Roman"/>
              </w:rPr>
            </w:pPr>
            <w:r>
              <w:rPr>
                <w:rFonts w:ascii="Times New Roman" w:hAnsi="Times New Roman"/>
              </w:rPr>
              <w:t>«Календарь радости»</w:t>
            </w:r>
          </w:p>
          <w:p w:rsidR="003D4804" w:rsidRDefault="003D4804" w:rsidP="00354514">
            <w:pPr>
              <w:snapToGrid w:val="0"/>
              <w:spacing w:after="0" w:line="200" w:lineRule="atLeast"/>
              <w:jc w:val="both"/>
              <w:rPr>
                <w:rFonts w:ascii="Times New Roman" w:hAnsi="Times New Roman"/>
              </w:rPr>
            </w:pPr>
            <w:r>
              <w:rPr>
                <w:rFonts w:ascii="Times New Roman" w:hAnsi="Times New Roman"/>
              </w:rPr>
              <w:t>«Я - индивидуальность»</w:t>
            </w:r>
          </w:p>
        </w:tc>
      </w:tr>
      <w:tr w:rsidR="003D4804" w:rsidTr="003D4804">
        <w:tc>
          <w:tcPr>
            <w:tcW w:w="4122" w:type="dxa"/>
            <w:tcBorders>
              <w:left w:val="single" w:sz="4" w:space="0" w:color="000000"/>
              <w:bottom w:val="single" w:sz="4" w:space="0" w:color="000000"/>
            </w:tcBorders>
          </w:tcPr>
          <w:p w:rsidR="003D4804" w:rsidRDefault="003D4804" w:rsidP="00354514">
            <w:pPr>
              <w:snapToGrid w:val="0"/>
              <w:spacing w:after="0"/>
              <w:jc w:val="both"/>
              <w:rPr>
                <w:rFonts w:ascii="Times New Roman" w:hAnsi="Times New Roman"/>
              </w:rPr>
            </w:pPr>
            <w:r>
              <w:rPr>
                <w:rFonts w:ascii="Times New Roman" w:hAnsi="Times New Roman"/>
              </w:rPr>
              <w:t>Праздники</w:t>
            </w:r>
          </w:p>
        </w:tc>
        <w:tc>
          <w:tcPr>
            <w:tcW w:w="10754" w:type="dxa"/>
            <w:tcBorders>
              <w:left w:val="single" w:sz="4" w:space="0" w:color="000000"/>
              <w:bottom w:val="single" w:sz="4" w:space="0" w:color="000000"/>
              <w:right w:val="single" w:sz="4" w:space="0" w:color="000000"/>
            </w:tcBorders>
          </w:tcPr>
          <w:p w:rsidR="003D4804" w:rsidRDefault="003D4804" w:rsidP="00354514">
            <w:pPr>
              <w:snapToGrid w:val="0"/>
              <w:spacing w:after="0" w:line="200" w:lineRule="atLeast"/>
              <w:jc w:val="both"/>
              <w:rPr>
                <w:rFonts w:ascii="Times New Roman" w:hAnsi="Times New Roman"/>
              </w:rPr>
            </w:pPr>
            <w:r>
              <w:rPr>
                <w:rFonts w:ascii="Times New Roman" w:hAnsi="Times New Roman"/>
              </w:rPr>
              <w:t xml:space="preserve">Чтобы людям радость дарить, нужно добрым и вежливым быть. </w:t>
            </w:r>
          </w:p>
          <w:p w:rsidR="003D4804" w:rsidRDefault="003D4804" w:rsidP="00354514">
            <w:pPr>
              <w:snapToGrid w:val="0"/>
              <w:spacing w:after="0" w:line="200" w:lineRule="atLeast"/>
              <w:jc w:val="both"/>
              <w:rPr>
                <w:rFonts w:ascii="Times New Roman" w:hAnsi="Times New Roman"/>
              </w:rPr>
            </w:pPr>
            <w:r>
              <w:rPr>
                <w:rFonts w:ascii="Times New Roman" w:hAnsi="Times New Roman"/>
              </w:rPr>
              <w:t>Если друг оказался вдруг...</w:t>
            </w:r>
          </w:p>
          <w:p w:rsidR="003D4804" w:rsidRDefault="003D4804" w:rsidP="00354514">
            <w:pPr>
              <w:snapToGrid w:val="0"/>
              <w:spacing w:after="0" w:line="200" w:lineRule="atLeast"/>
              <w:jc w:val="both"/>
              <w:rPr>
                <w:rFonts w:ascii="Times New Roman" w:hAnsi="Times New Roman"/>
              </w:rPr>
            </w:pPr>
            <w:r>
              <w:rPr>
                <w:rFonts w:ascii="Times New Roman" w:hAnsi="Times New Roman"/>
              </w:rPr>
              <w:t>Человек среди людей.</w:t>
            </w:r>
          </w:p>
          <w:p w:rsidR="003D4804" w:rsidRDefault="003D4804" w:rsidP="00354514">
            <w:pPr>
              <w:snapToGrid w:val="0"/>
              <w:spacing w:after="0" w:line="200" w:lineRule="atLeast"/>
              <w:jc w:val="both"/>
              <w:rPr>
                <w:rFonts w:ascii="Times New Roman" w:hAnsi="Times New Roman"/>
              </w:rPr>
            </w:pPr>
            <w:r>
              <w:rPr>
                <w:rFonts w:ascii="Times New Roman" w:hAnsi="Times New Roman"/>
              </w:rPr>
              <w:t>Постижение человека.</w:t>
            </w:r>
          </w:p>
          <w:p w:rsidR="003D4804" w:rsidRPr="0083223A" w:rsidRDefault="003D4804" w:rsidP="00354514">
            <w:pPr>
              <w:snapToGrid w:val="0"/>
              <w:spacing w:after="0" w:line="200" w:lineRule="atLeast"/>
              <w:jc w:val="both"/>
              <w:rPr>
                <w:rFonts w:ascii="Times New Roman" w:hAnsi="Times New Roman" w:cs="Times New Roman"/>
              </w:rPr>
            </w:pPr>
            <w:r w:rsidRPr="0083223A">
              <w:rPr>
                <w:rFonts w:ascii="Times New Roman" w:hAnsi="Times New Roman" w:cs="Times New Roman"/>
              </w:rPr>
              <w:t>Роскошь и нищета общения.</w:t>
            </w:r>
          </w:p>
        </w:tc>
      </w:tr>
    </w:tbl>
    <w:p w:rsidR="003D4804" w:rsidRDefault="003D4804" w:rsidP="003D4804">
      <w:pPr>
        <w:spacing w:after="0" w:line="100" w:lineRule="atLeast"/>
        <w:ind w:firstLine="454"/>
        <w:jc w:val="both"/>
        <w:rPr>
          <w:rFonts w:ascii="Times New Roman" w:hAnsi="Times New Roman"/>
          <w:b/>
          <w:sz w:val="28"/>
          <w:szCs w:val="28"/>
        </w:rPr>
      </w:pPr>
    </w:p>
    <w:p w:rsidR="003D4804" w:rsidRDefault="003D4804" w:rsidP="003D4804">
      <w:pPr>
        <w:spacing w:after="0" w:line="100" w:lineRule="atLeast"/>
        <w:ind w:firstLine="454"/>
        <w:jc w:val="both"/>
        <w:rPr>
          <w:rFonts w:ascii="Times New Roman" w:hAnsi="Times New Roman"/>
          <w:b/>
          <w:sz w:val="28"/>
          <w:szCs w:val="28"/>
        </w:rPr>
      </w:pPr>
    </w:p>
    <w:p w:rsidR="003D4804" w:rsidRDefault="003D4804" w:rsidP="003D4804">
      <w:pPr>
        <w:spacing w:after="0" w:line="100" w:lineRule="atLeast"/>
        <w:ind w:firstLine="454"/>
        <w:jc w:val="both"/>
        <w:rPr>
          <w:rFonts w:ascii="Times New Roman" w:hAnsi="Times New Roman"/>
          <w:b/>
          <w:sz w:val="28"/>
          <w:szCs w:val="28"/>
        </w:rPr>
      </w:pPr>
    </w:p>
    <w:p w:rsidR="003D4804" w:rsidRDefault="003D4804" w:rsidP="003D4804">
      <w:pPr>
        <w:spacing w:after="0" w:line="100" w:lineRule="atLeast"/>
        <w:ind w:firstLine="454"/>
        <w:jc w:val="both"/>
        <w:rPr>
          <w:rFonts w:ascii="Times New Roman" w:hAnsi="Times New Roman"/>
          <w:b/>
          <w:sz w:val="28"/>
          <w:szCs w:val="28"/>
        </w:rPr>
      </w:pPr>
    </w:p>
    <w:p w:rsidR="003D4804" w:rsidRDefault="003D4804" w:rsidP="003D4804">
      <w:pPr>
        <w:spacing w:after="0" w:line="100" w:lineRule="atLeast"/>
        <w:ind w:firstLine="454"/>
        <w:jc w:val="both"/>
        <w:rPr>
          <w:rFonts w:ascii="Times New Roman" w:hAnsi="Times New Roman"/>
          <w:b/>
          <w:sz w:val="28"/>
          <w:szCs w:val="28"/>
        </w:rPr>
      </w:pPr>
    </w:p>
    <w:p w:rsidR="003D4804" w:rsidRDefault="003D4804" w:rsidP="003D4804">
      <w:pPr>
        <w:spacing w:after="0" w:line="100" w:lineRule="atLeast"/>
        <w:ind w:firstLine="454"/>
        <w:jc w:val="both"/>
        <w:rPr>
          <w:rFonts w:ascii="Times New Roman" w:hAnsi="Times New Roman"/>
          <w:b/>
          <w:sz w:val="28"/>
          <w:szCs w:val="28"/>
        </w:rPr>
        <w:sectPr w:rsidR="003D4804" w:rsidSect="004E05DA">
          <w:pgSz w:w="16837" w:h="11905" w:orient="landscape"/>
          <w:pgMar w:top="1134" w:right="1134" w:bottom="1701" w:left="709" w:header="720" w:footer="709" w:gutter="0"/>
          <w:cols w:space="720"/>
          <w:docGrid w:linePitch="360"/>
        </w:sectPr>
      </w:pP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lastRenderedPageBreak/>
        <w:t>3.3. Воспитание нравственных чувств, убеждений, этического сознания:</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Задачи:</w:t>
      </w:r>
    </w:p>
    <w:p w:rsidR="003D4804" w:rsidRDefault="003D4804" w:rsidP="008B30C7">
      <w:pPr>
        <w:numPr>
          <w:ilvl w:val="0"/>
          <w:numId w:val="46"/>
        </w:numPr>
        <w:tabs>
          <w:tab w:val="left" w:pos="-28"/>
          <w:tab w:val="left" w:pos="426"/>
        </w:tabs>
        <w:spacing w:after="0" w:line="100" w:lineRule="atLeast"/>
        <w:jc w:val="both"/>
        <w:rPr>
          <w:rFonts w:ascii="Times New Roman" w:hAnsi="Times New Roman"/>
          <w:sz w:val="28"/>
          <w:szCs w:val="28"/>
        </w:rPr>
      </w:pPr>
      <w:r>
        <w:rPr>
          <w:rFonts w:ascii="Times New Roman" w:hAnsi="Times New Roman"/>
          <w:sz w:val="28"/>
          <w:szCs w:val="28"/>
        </w:rPr>
        <w:t>сознательное принятие базовых национальных российских ценностей;</w:t>
      </w:r>
    </w:p>
    <w:p w:rsidR="003D4804" w:rsidRDefault="003D4804" w:rsidP="008B30C7">
      <w:pPr>
        <w:numPr>
          <w:ilvl w:val="0"/>
          <w:numId w:val="46"/>
        </w:numPr>
        <w:tabs>
          <w:tab w:val="left" w:pos="-28"/>
          <w:tab w:val="left" w:pos="426"/>
        </w:tabs>
        <w:spacing w:after="0" w:line="100" w:lineRule="atLeast"/>
        <w:jc w:val="both"/>
        <w:rPr>
          <w:rFonts w:ascii="Times New Roman" w:hAnsi="Times New Roman"/>
          <w:sz w:val="28"/>
          <w:szCs w:val="28"/>
        </w:rPr>
      </w:pPr>
      <w:r>
        <w:rPr>
          <w:rFonts w:ascii="Times New Roman" w:hAnsi="Times New Roman"/>
          <w:sz w:val="28"/>
          <w:szCs w:val="28"/>
        </w:rPr>
        <w:t>любовь к школе, своему селу, городу, народу, России, к героическому прошлому и настоящему нашего Отечества; желание продолжать героические традиции многонационального российского народа;</w:t>
      </w:r>
    </w:p>
    <w:p w:rsidR="003D4804" w:rsidRDefault="003D4804" w:rsidP="008B30C7">
      <w:pPr>
        <w:numPr>
          <w:ilvl w:val="0"/>
          <w:numId w:val="46"/>
        </w:numPr>
        <w:tabs>
          <w:tab w:val="left" w:pos="-28"/>
          <w:tab w:val="left" w:pos="426"/>
        </w:tabs>
        <w:spacing w:after="0" w:line="100" w:lineRule="atLeast"/>
        <w:jc w:val="both"/>
        <w:rPr>
          <w:rFonts w:ascii="Times New Roman" w:hAnsi="Times New Roman"/>
          <w:sz w:val="28"/>
          <w:szCs w:val="28"/>
        </w:rPr>
      </w:pPr>
      <w:r>
        <w:rPr>
          <w:rFonts w:ascii="Times New Roman" w:hAnsi="Times New Roman"/>
          <w:sz w:val="28"/>
          <w:szCs w:val="28"/>
        </w:rPr>
        <w:t>понимание смысла гуманных отношений; понимание высокой ценности человеческой жизни; стремление строить свои отношения с людьми и поступать по законам совести, добра и справедливости;</w:t>
      </w:r>
    </w:p>
    <w:p w:rsidR="003D4804" w:rsidRDefault="003D4804" w:rsidP="008B30C7">
      <w:pPr>
        <w:numPr>
          <w:ilvl w:val="0"/>
          <w:numId w:val="46"/>
        </w:numPr>
        <w:tabs>
          <w:tab w:val="left" w:pos="-28"/>
          <w:tab w:val="left" w:pos="426"/>
        </w:tabs>
        <w:spacing w:after="0" w:line="100" w:lineRule="atLeast"/>
        <w:jc w:val="both"/>
        <w:rPr>
          <w:rFonts w:ascii="Times New Roman" w:hAnsi="Times New Roman"/>
          <w:sz w:val="28"/>
          <w:szCs w:val="28"/>
        </w:rPr>
      </w:pPr>
      <w:r>
        <w:rPr>
          <w:rFonts w:ascii="Times New Roman" w:hAnsi="Times New Roman"/>
          <w:sz w:val="28"/>
          <w:szCs w:val="28"/>
        </w:rPr>
        <w:t>понимание значения религиозных идеалов в жизни человека и общества, нравственной сущности правил культуры поведения, общения и речи, умение выполнять их независимо от внешнего контроля;</w:t>
      </w:r>
    </w:p>
    <w:p w:rsidR="003D4804" w:rsidRDefault="003D4804" w:rsidP="008B30C7">
      <w:pPr>
        <w:numPr>
          <w:ilvl w:val="0"/>
          <w:numId w:val="46"/>
        </w:numPr>
        <w:tabs>
          <w:tab w:val="left" w:pos="-28"/>
          <w:tab w:val="left" w:pos="426"/>
        </w:tabs>
        <w:spacing w:after="0" w:line="100" w:lineRule="atLeast"/>
        <w:jc w:val="both"/>
        <w:rPr>
          <w:rFonts w:ascii="Times New Roman" w:hAnsi="Times New Roman"/>
          <w:sz w:val="28"/>
          <w:szCs w:val="28"/>
        </w:rPr>
      </w:pPr>
      <w:r>
        <w:rPr>
          <w:rFonts w:ascii="Times New Roman" w:hAnsi="Times New Roman"/>
          <w:sz w:val="28"/>
          <w:szCs w:val="28"/>
        </w:rPr>
        <w:t>понимание значения нравственно-волевого усилия в выполнении учебных, учебно-трудовых и общественных обязанностей; стремление преодолевать трудности и доводить начатое дело до конца;</w:t>
      </w:r>
    </w:p>
    <w:p w:rsidR="003D4804" w:rsidRDefault="003D4804" w:rsidP="008B30C7">
      <w:pPr>
        <w:numPr>
          <w:ilvl w:val="0"/>
          <w:numId w:val="46"/>
        </w:numPr>
        <w:tabs>
          <w:tab w:val="left" w:pos="-28"/>
          <w:tab w:val="left" w:pos="426"/>
        </w:tabs>
        <w:spacing w:after="0" w:line="100" w:lineRule="atLeast"/>
        <w:jc w:val="both"/>
        <w:rPr>
          <w:rFonts w:ascii="Times New Roman" w:hAnsi="Times New Roman"/>
          <w:sz w:val="28"/>
          <w:szCs w:val="28"/>
        </w:rPr>
      </w:pPr>
      <w:r>
        <w:rPr>
          <w:rFonts w:ascii="Times New Roman" w:hAnsi="Times New Roman"/>
          <w:sz w:val="28"/>
          <w:szCs w:val="28"/>
        </w:rPr>
        <w:t>умение осуществлять нравственный выбор намерений, действий и поступков; готовность к самоограничению для достижения собственных нравственных идеалов; стремление вырабатывать и осуществлять личную программу самовоспитания;</w:t>
      </w:r>
    </w:p>
    <w:p w:rsidR="003D4804" w:rsidRDefault="003D4804" w:rsidP="008B30C7">
      <w:pPr>
        <w:numPr>
          <w:ilvl w:val="0"/>
          <w:numId w:val="46"/>
        </w:numPr>
        <w:tabs>
          <w:tab w:val="left" w:pos="-28"/>
          <w:tab w:val="left" w:pos="426"/>
        </w:tabs>
        <w:spacing w:after="0" w:line="100" w:lineRule="atLeast"/>
        <w:jc w:val="both"/>
        <w:rPr>
          <w:rFonts w:ascii="Times New Roman" w:hAnsi="Times New Roman"/>
          <w:sz w:val="28"/>
          <w:szCs w:val="28"/>
        </w:rPr>
      </w:pPr>
      <w:r>
        <w:rPr>
          <w:rFonts w:ascii="Times New Roman" w:hAnsi="Times New Roman"/>
          <w:sz w:val="28"/>
          <w:szCs w:val="28"/>
        </w:rPr>
        <w:t>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развития, продолжения рода;</w:t>
      </w:r>
    </w:p>
    <w:p w:rsidR="003D4804" w:rsidRDefault="003D4804" w:rsidP="008B30C7">
      <w:pPr>
        <w:numPr>
          <w:ilvl w:val="0"/>
          <w:numId w:val="46"/>
        </w:numPr>
        <w:tabs>
          <w:tab w:val="left" w:pos="-28"/>
          <w:tab w:val="left" w:pos="426"/>
        </w:tabs>
        <w:spacing w:after="0" w:line="100" w:lineRule="atLeast"/>
        <w:jc w:val="both"/>
        <w:rPr>
          <w:rFonts w:ascii="Times New Roman" w:hAnsi="Times New Roman"/>
          <w:sz w:val="28"/>
          <w:szCs w:val="28"/>
        </w:rPr>
      </w:pPr>
      <w:r>
        <w:rPr>
          <w:rFonts w:ascii="Times New Roman" w:hAnsi="Times New Roman"/>
          <w:sz w:val="28"/>
          <w:szCs w:val="28"/>
        </w:rPr>
        <w:t>отрицательное отношение к аморальным поступкам, проявлениям эгоизма и иждивенчества, равнодушия, лицемерия, грубости, оскорбительным словам и действиям, нарушениям общественного порядка.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Знакомятся с конкретными примерами высоконравственных отношений людей, участвуют в подготовке и проведении бесед.</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Содержание деятельности.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Участвуют в общественно полезном труде в помощь школе, городу, селу, родному краю.</w:t>
      </w:r>
    </w:p>
    <w:p w:rsidR="003D4804" w:rsidRDefault="003D4804" w:rsidP="003D4804">
      <w:pPr>
        <w:pStyle w:val="221"/>
        <w:widowControl w:val="0"/>
        <w:spacing w:after="0" w:line="100" w:lineRule="atLeast"/>
        <w:ind w:firstLine="454"/>
        <w:jc w:val="both"/>
        <w:rPr>
          <w:rFonts w:ascii="Times New Roman" w:hAnsi="Times New Roman"/>
          <w:sz w:val="28"/>
          <w:szCs w:val="28"/>
        </w:rPr>
      </w:pPr>
      <w:r>
        <w:rPr>
          <w:rFonts w:ascii="Times New Roman" w:hAnsi="Times New Roman"/>
          <w:sz w:val="28"/>
          <w:szCs w:val="28"/>
        </w:rPr>
        <w:t>Принимают добровольное участие в делах благотворительности, милосердия, в оказании помощи нуждающимся, заботе о животных, живых существах, природе.</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Расширяют положительный опыт общения со сверстниками противоположного пола в учёбе, общественной работе, отдыхе, спорте, активно участвуют в подготовке и проведении бесед о дружбе, любви, нравственных отношениях.</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 xml:space="preserve">Получают системные представления о нравственных взаимоотношениях в семье, расширяют опыт позитивного взаимодействия в семье (в процессе проведения бесед о семье, о родителях и прародителях, открытых семейных праздников, выполнения и презентации совместно с </w:t>
      </w:r>
      <w:r>
        <w:rPr>
          <w:rFonts w:ascii="Times New Roman" w:hAnsi="Times New Roman"/>
          <w:sz w:val="28"/>
          <w:szCs w:val="28"/>
        </w:rPr>
        <w:lastRenderedPageBreak/>
        <w:t>родителями творческих проектов, проведения других мероприятий, раскрывающих историю семьи, воспитывающих уважение к старшему поколению, укрепляющих преемственность между поколениями).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Знакомятся с деятельностью традиционных религиозных организаций.</w:t>
      </w:r>
    </w:p>
    <w:p w:rsidR="003D4804" w:rsidRDefault="003D4804" w:rsidP="003D4804">
      <w:pPr>
        <w:snapToGrid w:val="0"/>
        <w:spacing w:after="0" w:line="100" w:lineRule="atLeast"/>
        <w:jc w:val="center"/>
        <w:rPr>
          <w:rFonts w:ascii="Times New Roman" w:hAnsi="Times New Roman"/>
          <w:b/>
        </w:rPr>
        <w:sectPr w:rsidR="003D4804" w:rsidSect="004E05DA">
          <w:pgSz w:w="11905" w:h="16837"/>
          <w:pgMar w:top="709" w:right="1134" w:bottom="1134" w:left="1701" w:header="720" w:footer="709" w:gutter="0"/>
          <w:cols w:space="720"/>
          <w:docGrid w:linePitch="360"/>
        </w:sectPr>
      </w:pPr>
    </w:p>
    <w:tbl>
      <w:tblPr>
        <w:tblW w:w="9039" w:type="dxa"/>
        <w:tblLayout w:type="fixed"/>
        <w:tblLook w:val="0000" w:firstRow="0" w:lastRow="0" w:firstColumn="0" w:lastColumn="0" w:noHBand="0" w:noVBand="0"/>
      </w:tblPr>
      <w:tblGrid>
        <w:gridCol w:w="1681"/>
        <w:gridCol w:w="4239"/>
        <w:gridCol w:w="3119"/>
      </w:tblGrid>
      <w:tr w:rsidR="003D4804" w:rsidTr="00354514">
        <w:trPr>
          <w:cantSplit/>
          <w:trHeight w:hRule="exact" w:val="286"/>
        </w:trPr>
        <w:tc>
          <w:tcPr>
            <w:tcW w:w="1681" w:type="dxa"/>
            <w:vMerge w:val="restart"/>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center"/>
              <w:rPr>
                <w:rFonts w:ascii="Times New Roman" w:hAnsi="Times New Roman"/>
                <w:b/>
              </w:rPr>
            </w:pPr>
            <w:r>
              <w:rPr>
                <w:rFonts w:ascii="Times New Roman" w:hAnsi="Times New Roman"/>
                <w:b/>
              </w:rPr>
              <w:lastRenderedPageBreak/>
              <w:t>Виды деятельности и формы организации</w:t>
            </w:r>
          </w:p>
        </w:tc>
        <w:tc>
          <w:tcPr>
            <w:tcW w:w="7358" w:type="dxa"/>
            <w:gridSpan w:val="2"/>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center"/>
              <w:rPr>
                <w:rFonts w:ascii="Times New Roman" w:hAnsi="Times New Roman"/>
                <w:b/>
              </w:rPr>
            </w:pPr>
            <w:r>
              <w:rPr>
                <w:rFonts w:ascii="Times New Roman" w:hAnsi="Times New Roman"/>
                <w:b/>
              </w:rPr>
              <w:t>Тематика занятий</w:t>
            </w:r>
          </w:p>
        </w:tc>
      </w:tr>
      <w:tr w:rsidR="003D4804" w:rsidTr="00354514">
        <w:trPr>
          <w:cantSplit/>
        </w:trPr>
        <w:tc>
          <w:tcPr>
            <w:tcW w:w="1681" w:type="dxa"/>
            <w:vMerge/>
            <w:tcBorders>
              <w:top w:val="single" w:sz="4" w:space="0" w:color="000000"/>
              <w:left w:val="single" w:sz="4" w:space="0" w:color="000000"/>
              <w:bottom w:val="single" w:sz="4" w:space="0" w:color="000000"/>
            </w:tcBorders>
          </w:tcPr>
          <w:p w:rsidR="003D4804" w:rsidRDefault="003D4804" w:rsidP="00354514"/>
        </w:tc>
        <w:tc>
          <w:tcPr>
            <w:tcW w:w="7358" w:type="dxa"/>
            <w:gridSpan w:val="2"/>
            <w:tcBorders>
              <w:left w:val="single" w:sz="4" w:space="0" w:color="000000"/>
              <w:bottom w:val="single" w:sz="4" w:space="0" w:color="000000"/>
              <w:right w:val="single" w:sz="4" w:space="0" w:color="000000"/>
            </w:tcBorders>
            <w:vAlign w:val="center"/>
          </w:tcPr>
          <w:p w:rsidR="003D4804" w:rsidRDefault="003D4804" w:rsidP="00354514">
            <w:pPr>
              <w:snapToGrid w:val="0"/>
              <w:spacing w:after="0" w:line="100" w:lineRule="atLeast"/>
              <w:jc w:val="center"/>
              <w:rPr>
                <w:rFonts w:ascii="Times New Roman" w:hAnsi="Times New Roman"/>
                <w:b/>
              </w:rPr>
            </w:pPr>
          </w:p>
          <w:p w:rsidR="003D4804" w:rsidRDefault="003D4804" w:rsidP="00354514">
            <w:pPr>
              <w:spacing w:after="0" w:line="100" w:lineRule="atLeast"/>
              <w:jc w:val="center"/>
              <w:rPr>
                <w:rFonts w:ascii="Times New Roman" w:hAnsi="Times New Roman"/>
                <w:b/>
              </w:rPr>
            </w:pPr>
            <w:r>
              <w:rPr>
                <w:rFonts w:ascii="Times New Roman" w:hAnsi="Times New Roman"/>
                <w:b/>
              </w:rPr>
              <w:t>10 класс -11 класс</w:t>
            </w:r>
          </w:p>
        </w:tc>
      </w:tr>
      <w:tr w:rsidR="003D4804" w:rsidTr="00354514">
        <w:tc>
          <w:tcPr>
            <w:tcW w:w="168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rPr>
              <w:t>Классные часы, беседы, часы общения</w:t>
            </w:r>
          </w:p>
        </w:tc>
        <w:tc>
          <w:tcPr>
            <w:tcW w:w="7358" w:type="dxa"/>
            <w:gridSpan w:val="2"/>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spacing w:val="-1"/>
              </w:rPr>
              <w:t>Личность как социаль</w:t>
            </w:r>
            <w:r>
              <w:rPr>
                <w:rFonts w:ascii="Times New Roman" w:hAnsi="Times New Roman"/>
              </w:rPr>
              <w:t>ный человек</w:t>
            </w:r>
          </w:p>
          <w:p w:rsidR="003D4804" w:rsidRDefault="003D4804" w:rsidP="00354514">
            <w:pPr>
              <w:spacing w:after="0" w:line="100" w:lineRule="atLeast"/>
              <w:jc w:val="both"/>
              <w:rPr>
                <w:rFonts w:ascii="Times New Roman" w:hAnsi="Times New Roman"/>
              </w:rPr>
            </w:pPr>
            <w:r>
              <w:rPr>
                <w:rFonts w:ascii="Times New Roman" w:hAnsi="Times New Roman"/>
              </w:rPr>
              <w:t>Мои межличностные отношения</w:t>
            </w:r>
          </w:p>
          <w:p w:rsidR="003D4804" w:rsidRDefault="003D4804" w:rsidP="00354514">
            <w:pPr>
              <w:spacing w:after="0" w:line="100" w:lineRule="atLeast"/>
              <w:jc w:val="both"/>
              <w:rPr>
                <w:rFonts w:ascii="Times New Roman" w:hAnsi="Times New Roman"/>
              </w:rPr>
            </w:pPr>
            <w:r>
              <w:rPr>
                <w:rFonts w:ascii="Times New Roman" w:hAnsi="Times New Roman"/>
                <w:spacing w:val="-2"/>
              </w:rPr>
              <w:t xml:space="preserve">Жизненно важные </w:t>
            </w:r>
            <w:r>
              <w:rPr>
                <w:rFonts w:ascii="Times New Roman" w:hAnsi="Times New Roman"/>
              </w:rPr>
              <w:t>привычки</w:t>
            </w:r>
          </w:p>
          <w:p w:rsidR="003D4804" w:rsidRDefault="003D4804" w:rsidP="00354514">
            <w:pPr>
              <w:snapToGrid w:val="0"/>
              <w:spacing w:after="0" w:line="100" w:lineRule="atLeast"/>
              <w:jc w:val="both"/>
              <w:rPr>
                <w:rFonts w:ascii="Times New Roman" w:hAnsi="Times New Roman"/>
              </w:rPr>
            </w:pPr>
            <w:r>
              <w:rPr>
                <w:rFonts w:ascii="Times New Roman" w:hAnsi="Times New Roman"/>
                <w:spacing w:val="-2"/>
              </w:rPr>
              <w:t>«Я» как индивидуаль</w:t>
            </w:r>
            <w:r>
              <w:rPr>
                <w:rFonts w:ascii="Times New Roman" w:hAnsi="Times New Roman"/>
              </w:rPr>
              <w:t>ность</w:t>
            </w:r>
          </w:p>
          <w:p w:rsidR="003D4804" w:rsidRDefault="003D4804" w:rsidP="00354514">
            <w:pPr>
              <w:spacing w:after="0" w:line="100" w:lineRule="atLeast"/>
              <w:jc w:val="both"/>
              <w:rPr>
                <w:rFonts w:ascii="Times New Roman" w:hAnsi="Times New Roman"/>
              </w:rPr>
            </w:pPr>
            <w:r>
              <w:rPr>
                <w:rFonts w:ascii="Times New Roman" w:hAnsi="Times New Roman"/>
                <w:spacing w:val="-2"/>
              </w:rPr>
              <w:t xml:space="preserve">Идеал, авторитет, кумир, </w:t>
            </w:r>
            <w:r>
              <w:rPr>
                <w:rFonts w:ascii="Times New Roman" w:hAnsi="Times New Roman"/>
              </w:rPr>
              <w:t>идол</w:t>
            </w:r>
          </w:p>
          <w:p w:rsidR="003D4804" w:rsidRDefault="003D4804" w:rsidP="00354514">
            <w:pPr>
              <w:spacing w:after="0" w:line="100" w:lineRule="atLeast"/>
              <w:jc w:val="both"/>
              <w:rPr>
                <w:rFonts w:ascii="Times New Roman" w:hAnsi="Times New Roman"/>
                <w:spacing w:val="-1"/>
              </w:rPr>
            </w:pPr>
            <w:r>
              <w:rPr>
                <w:rFonts w:ascii="Times New Roman" w:hAnsi="Times New Roman"/>
                <w:spacing w:val="-4"/>
              </w:rPr>
              <w:t xml:space="preserve">Жизненная позиция: </w:t>
            </w:r>
            <w:r>
              <w:rPr>
                <w:rFonts w:ascii="Times New Roman" w:hAnsi="Times New Roman"/>
                <w:spacing w:val="-1"/>
              </w:rPr>
              <w:t>иметь - быть – творить</w:t>
            </w:r>
          </w:p>
          <w:p w:rsidR="003D4804" w:rsidRDefault="003D4804" w:rsidP="00354514">
            <w:pPr>
              <w:spacing w:after="0" w:line="100" w:lineRule="atLeast"/>
              <w:jc w:val="both"/>
              <w:rPr>
                <w:rFonts w:ascii="Times New Roman" w:hAnsi="Times New Roman"/>
              </w:rPr>
            </w:pPr>
            <w:r>
              <w:rPr>
                <w:rFonts w:ascii="Times New Roman" w:hAnsi="Times New Roman"/>
                <w:spacing w:val="-2"/>
              </w:rPr>
              <w:t xml:space="preserve">Этическая защита моего </w:t>
            </w:r>
            <w:r>
              <w:rPr>
                <w:rFonts w:ascii="Times New Roman" w:hAnsi="Times New Roman"/>
              </w:rPr>
              <w:t>«Я»</w:t>
            </w:r>
          </w:p>
          <w:p w:rsidR="003D4804" w:rsidRDefault="003D4804" w:rsidP="00354514">
            <w:pPr>
              <w:spacing w:after="0" w:line="100" w:lineRule="atLeast"/>
              <w:jc w:val="both"/>
              <w:rPr>
                <w:rFonts w:ascii="Times New Roman" w:hAnsi="Times New Roman"/>
              </w:rPr>
            </w:pPr>
            <w:r>
              <w:rPr>
                <w:rFonts w:ascii="Times New Roman" w:hAnsi="Times New Roman"/>
                <w:spacing w:val="-2"/>
              </w:rPr>
              <w:t xml:space="preserve">Быть, как все? Не </w:t>
            </w:r>
            <w:r>
              <w:rPr>
                <w:rFonts w:ascii="Times New Roman" w:hAnsi="Times New Roman"/>
              </w:rPr>
              <w:t>быть, как все?</w:t>
            </w:r>
          </w:p>
          <w:p w:rsidR="003D4804" w:rsidRDefault="003D4804" w:rsidP="00354514">
            <w:pPr>
              <w:spacing w:after="0" w:line="100" w:lineRule="atLeast"/>
              <w:jc w:val="both"/>
              <w:rPr>
                <w:rFonts w:ascii="Times New Roman" w:hAnsi="Times New Roman"/>
              </w:rPr>
            </w:pPr>
            <w:r>
              <w:rPr>
                <w:rFonts w:ascii="Times New Roman" w:hAnsi="Times New Roman"/>
              </w:rPr>
              <w:t>Смысл жизни</w:t>
            </w:r>
          </w:p>
          <w:p w:rsidR="003D4804" w:rsidRDefault="003D4804" w:rsidP="00354514">
            <w:pPr>
              <w:spacing w:after="0" w:line="100" w:lineRule="atLeast"/>
              <w:jc w:val="both"/>
              <w:rPr>
                <w:rFonts w:ascii="Times New Roman" w:hAnsi="Times New Roman"/>
              </w:rPr>
            </w:pPr>
            <w:r>
              <w:rPr>
                <w:rFonts w:ascii="Times New Roman" w:hAnsi="Times New Roman"/>
                <w:spacing w:val="-1"/>
              </w:rPr>
              <w:t xml:space="preserve">Достоинство как качество </w:t>
            </w:r>
            <w:r>
              <w:rPr>
                <w:rFonts w:ascii="Times New Roman" w:hAnsi="Times New Roman"/>
              </w:rPr>
              <w:t>личности</w:t>
            </w:r>
          </w:p>
          <w:p w:rsidR="003D4804" w:rsidRDefault="003D4804" w:rsidP="00354514">
            <w:pPr>
              <w:spacing w:after="0" w:line="100" w:lineRule="atLeast"/>
              <w:jc w:val="both"/>
              <w:rPr>
                <w:rFonts w:ascii="Times New Roman" w:hAnsi="Times New Roman"/>
              </w:rPr>
            </w:pPr>
            <w:r>
              <w:rPr>
                <w:rFonts w:ascii="Times New Roman" w:hAnsi="Times New Roman"/>
                <w:spacing w:val="-3"/>
              </w:rPr>
              <w:t xml:space="preserve">Миссия Женщины. </w:t>
            </w:r>
            <w:r>
              <w:rPr>
                <w:rFonts w:ascii="Times New Roman" w:hAnsi="Times New Roman"/>
              </w:rPr>
              <w:t>Миссия Мужчины</w:t>
            </w:r>
          </w:p>
        </w:tc>
      </w:tr>
      <w:tr w:rsidR="003D4804" w:rsidTr="00354514">
        <w:tc>
          <w:tcPr>
            <w:tcW w:w="168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rPr>
              <w:t>Проектная деятельность</w:t>
            </w:r>
          </w:p>
        </w:tc>
        <w:tc>
          <w:tcPr>
            <w:tcW w:w="4239" w:type="dxa"/>
            <w:tcBorders>
              <w:left w:val="single" w:sz="4" w:space="0" w:color="000000"/>
              <w:bottom w:val="single" w:sz="4" w:space="0" w:color="000000"/>
            </w:tcBorders>
          </w:tcPr>
          <w:p w:rsidR="003D4804" w:rsidRDefault="003D4804" w:rsidP="00354514">
            <w:pPr>
              <w:shd w:val="clear" w:color="auto" w:fill="FFFFFF"/>
              <w:autoSpaceDE w:val="0"/>
              <w:snapToGrid w:val="0"/>
              <w:spacing w:after="0" w:line="100" w:lineRule="atLeast"/>
              <w:jc w:val="both"/>
              <w:rPr>
                <w:rFonts w:ascii="Times New Roman" w:hAnsi="Times New Roman"/>
                <w:color w:val="000000"/>
              </w:rPr>
            </w:pPr>
          </w:p>
          <w:p w:rsidR="003D4804" w:rsidRDefault="003D4804" w:rsidP="00354514">
            <w:pPr>
              <w:shd w:val="clear" w:color="auto" w:fill="FFFFFF"/>
              <w:autoSpaceDE w:val="0"/>
              <w:snapToGrid w:val="0"/>
              <w:spacing w:after="0" w:line="100" w:lineRule="atLeast"/>
              <w:jc w:val="both"/>
              <w:rPr>
                <w:rFonts w:ascii="Times New Roman" w:hAnsi="Times New Roman"/>
                <w:color w:val="000000"/>
              </w:rPr>
            </w:pPr>
            <w:r>
              <w:rPr>
                <w:rFonts w:ascii="Times New Roman" w:hAnsi="Times New Roman"/>
                <w:color w:val="000000"/>
              </w:rPr>
              <w:t>1. Дискуссия «Что такое социальные нормы?»</w:t>
            </w:r>
          </w:p>
          <w:p w:rsidR="003D4804" w:rsidRDefault="003D4804" w:rsidP="00354514">
            <w:pPr>
              <w:shd w:val="clear" w:color="auto" w:fill="FFFFFF"/>
              <w:autoSpaceDE w:val="0"/>
              <w:spacing w:after="0" w:line="100" w:lineRule="atLeast"/>
              <w:jc w:val="both"/>
              <w:rPr>
                <w:rFonts w:ascii="Times New Roman" w:hAnsi="Times New Roman"/>
                <w:color w:val="000000"/>
              </w:rPr>
            </w:pPr>
            <w:r>
              <w:rPr>
                <w:rFonts w:ascii="Times New Roman" w:hAnsi="Times New Roman"/>
                <w:color w:val="000000"/>
              </w:rPr>
              <w:t>2. Деловая игра «Закон школьной жизни».</w:t>
            </w:r>
          </w:p>
          <w:p w:rsidR="003D4804" w:rsidRDefault="003D4804" w:rsidP="00354514">
            <w:pPr>
              <w:shd w:val="clear" w:color="auto" w:fill="FFFFFF"/>
              <w:autoSpaceDE w:val="0"/>
              <w:spacing w:after="0" w:line="100" w:lineRule="atLeast"/>
              <w:jc w:val="both"/>
              <w:rPr>
                <w:rFonts w:ascii="Times New Roman" w:hAnsi="Times New Roman"/>
                <w:color w:val="000000"/>
              </w:rPr>
            </w:pPr>
            <w:r>
              <w:rPr>
                <w:rFonts w:ascii="Times New Roman" w:hAnsi="Times New Roman"/>
                <w:color w:val="000000"/>
              </w:rPr>
              <w:t>3. Ролевая игра «На чужой планете» (Освоение необычных правил этикета).</w:t>
            </w:r>
          </w:p>
          <w:p w:rsidR="003D4804" w:rsidRDefault="003D4804" w:rsidP="00354514">
            <w:pPr>
              <w:spacing w:after="0" w:line="100" w:lineRule="atLeast"/>
              <w:jc w:val="both"/>
              <w:rPr>
                <w:rFonts w:ascii="Times New Roman" w:hAnsi="Times New Roman"/>
                <w:color w:val="000000"/>
              </w:rPr>
            </w:pPr>
            <w:r>
              <w:rPr>
                <w:rFonts w:ascii="Times New Roman" w:hAnsi="Times New Roman"/>
                <w:color w:val="000000"/>
              </w:rPr>
              <w:t>4. Диспут «Почему меняются и нарушаются социальные нормы»</w:t>
            </w:r>
          </w:p>
        </w:tc>
        <w:tc>
          <w:tcPr>
            <w:tcW w:w="3119" w:type="dxa"/>
            <w:tcBorders>
              <w:left w:val="single" w:sz="4" w:space="0" w:color="000000"/>
              <w:bottom w:val="single" w:sz="4" w:space="0" w:color="000000"/>
              <w:right w:val="single" w:sz="4" w:space="0" w:color="000000"/>
            </w:tcBorders>
          </w:tcPr>
          <w:p w:rsidR="003D4804" w:rsidRDefault="003D4804" w:rsidP="00354514">
            <w:pPr>
              <w:shd w:val="clear" w:color="auto" w:fill="FFFFFF"/>
              <w:autoSpaceDE w:val="0"/>
              <w:snapToGrid w:val="0"/>
              <w:spacing w:after="0" w:line="100" w:lineRule="atLeast"/>
              <w:jc w:val="both"/>
              <w:rPr>
                <w:rFonts w:ascii="Times New Roman" w:hAnsi="Times New Roman"/>
                <w:color w:val="000000"/>
              </w:rPr>
            </w:pPr>
            <w:r>
              <w:rPr>
                <w:rFonts w:ascii="Times New Roman" w:hAnsi="Times New Roman"/>
                <w:color w:val="000000"/>
              </w:rPr>
              <w:t>1. Ролевая игра «Преступление и наказание»</w:t>
            </w:r>
          </w:p>
          <w:p w:rsidR="003D4804" w:rsidRDefault="003D4804" w:rsidP="00354514">
            <w:pPr>
              <w:shd w:val="clear" w:color="auto" w:fill="FFFFFF"/>
              <w:autoSpaceDE w:val="0"/>
              <w:snapToGrid w:val="0"/>
              <w:spacing w:after="0" w:line="100" w:lineRule="atLeast"/>
              <w:jc w:val="both"/>
              <w:rPr>
                <w:rFonts w:ascii="Times New Roman" w:hAnsi="Times New Roman"/>
                <w:color w:val="000000"/>
              </w:rPr>
            </w:pPr>
            <w:r>
              <w:rPr>
                <w:rFonts w:ascii="Times New Roman" w:hAnsi="Times New Roman"/>
                <w:color w:val="000000"/>
              </w:rPr>
              <w:t>2. Диспут «Почему меняются и нарушаются социальные нормы»</w:t>
            </w:r>
          </w:p>
          <w:p w:rsidR="003D4804" w:rsidRDefault="003D4804" w:rsidP="00354514">
            <w:pPr>
              <w:shd w:val="clear" w:color="auto" w:fill="FFFFFF"/>
              <w:autoSpaceDE w:val="0"/>
              <w:snapToGrid w:val="0"/>
              <w:spacing w:after="0" w:line="100" w:lineRule="atLeast"/>
              <w:jc w:val="both"/>
              <w:rPr>
                <w:rFonts w:ascii="Times New Roman" w:hAnsi="Times New Roman"/>
                <w:color w:val="000000"/>
              </w:rPr>
            </w:pPr>
            <w:r>
              <w:rPr>
                <w:rFonts w:ascii="Times New Roman" w:hAnsi="Times New Roman"/>
                <w:color w:val="000000"/>
              </w:rPr>
              <w:t>3. Дискуссия «Мои убеждения»</w:t>
            </w:r>
          </w:p>
        </w:tc>
      </w:tr>
    </w:tbl>
    <w:p w:rsidR="003D4804" w:rsidRDefault="003D4804" w:rsidP="003D4804">
      <w:pPr>
        <w:spacing w:after="0" w:line="100" w:lineRule="atLeast"/>
        <w:ind w:firstLine="454"/>
        <w:jc w:val="both"/>
        <w:rPr>
          <w:rFonts w:ascii="Times New Roman" w:hAnsi="Times New Roman"/>
          <w:b/>
          <w:sz w:val="28"/>
          <w:szCs w:val="28"/>
        </w:rPr>
      </w:pPr>
    </w:p>
    <w:p w:rsidR="003D4804" w:rsidRDefault="003D4804" w:rsidP="003D4804">
      <w:pPr>
        <w:spacing w:after="0" w:line="100" w:lineRule="atLeast"/>
        <w:jc w:val="both"/>
        <w:rPr>
          <w:rFonts w:ascii="Times New Roman" w:hAnsi="Times New Roman"/>
          <w:b/>
          <w:sz w:val="28"/>
          <w:szCs w:val="28"/>
        </w:rPr>
      </w:pPr>
    </w:p>
    <w:p w:rsidR="003D4804" w:rsidRDefault="003D4804" w:rsidP="003D4804">
      <w:pPr>
        <w:spacing w:after="0" w:line="100" w:lineRule="atLeast"/>
        <w:ind w:left="851" w:firstLine="454"/>
        <w:jc w:val="both"/>
        <w:rPr>
          <w:rFonts w:ascii="Times New Roman" w:hAnsi="Times New Roman"/>
          <w:b/>
          <w:sz w:val="28"/>
          <w:szCs w:val="28"/>
        </w:rPr>
      </w:pPr>
      <w:r>
        <w:rPr>
          <w:rFonts w:ascii="Times New Roman" w:hAnsi="Times New Roman"/>
          <w:b/>
          <w:sz w:val="28"/>
          <w:szCs w:val="28"/>
        </w:rPr>
        <w:t>3.4. Воспитание экологической культуры, культуры здорового и безопасного образа жизни:</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Задачи:</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 xml:space="preserve">умение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 </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понимание взаимной связи здоровья, экологического качества окружающей среды и экологической культуры человека;</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 xml:space="preserve">осознание единства и взаимовлияния различных видов здоровья человека: физического (сила, ловкость, выносливость), физиологического </w:t>
      </w:r>
      <w:r>
        <w:rPr>
          <w:rFonts w:ascii="Times New Roman" w:hAnsi="Times New Roman"/>
          <w:spacing w:val="-6"/>
          <w:sz w:val="28"/>
          <w:szCs w:val="28"/>
        </w:rPr>
        <w:t>(работоспособность, устойчивость к заболеваниям), психическог</w:t>
      </w:r>
      <w:r>
        <w:rPr>
          <w:rFonts w:ascii="Times New Roman" w:hAnsi="Times New Roman"/>
          <w:sz w:val="28"/>
          <w:szCs w:val="28"/>
        </w:rPr>
        <w:t>о (умственная работоспособность, эмоциональное благополучие), социально-психологического (способность справиться со стрессом, качество отношений с окружающими людьми); репродуктивное (забота о своём здоровье как будущего родителя); духовного (иерархия ценностей); их зависимости от экологической культуры, культуры здорового и безопасного образа жизни человека;</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интерес к прогулкам на природе, подвижным играм, участию в спортивных соревнованиях, туристическим походам, занятиям в спортивных секциях;</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lastRenderedPageBreak/>
        <w:t>представления о факторах окружающей природно-социальной среды, негативно влияющих на здоровье человека; способах их компенсации, избегания, преодоления;</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способность прогнозировать последствия деятельности человека в природе, оценивать влияние природных и антропогенных факторов риска на здоровье человека;</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опыт самооценки личного вклада в ресурсосбережение, сохранение качества окружающей среды, экологическую безопасность;</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осознание социальной значимости идей устойчивого развития; готовность участвовать в пропаганде идей образования для устойчивого развития;</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профессиональная ориентация с учётом представлений о вкладе разных профессий в решение проблем экологии, здоровья, устойчивого развития общества;</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устойчивая мотивация к выполнению правил личной и общественной гигиены и санитарии; рациональной организации режима дня, питания; занятиям физической культурой, спортом, туризмом; самообразованию; труду и творчеству для успешной социализации;</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опыт участия в физкультурно-оздоровительных, санитарно-гигиенических мероприятиях;</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 xml:space="preserve">резко негативное отношение к курению, употреблению алкогольных напитков, наркотиков и других психоактивных веществ (ПАВ); </w:t>
      </w:r>
    </w:p>
    <w:p w:rsidR="003D4804" w:rsidRDefault="003D4804" w:rsidP="008B30C7">
      <w:pPr>
        <w:numPr>
          <w:ilvl w:val="0"/>
          <w:numId w:val="45"/>
        </w:numPr>
        <w:tabs>
          <w:tab w:val="left" w:pos="-170"/>
          <w:tab w:val="left" w:pos="284"/>
        </w:tabs>
        <w:spacing w:after="0" w:line="100" w:lineRule="atLeast"/>
        <w:jc w:val="both"/>
        <w:rPr>
          <w:rFonts w:ascii="Times New Roman" w:hAnsi="Times New Roman"/>
          <w:sz w:val="28"/>
          <w:szCs w:val="28"/>
        </w:rPr>
      </w:pPr>
      <w:r>
        <w:rPr>
          <w:rFonts w:ascii="Times New Roman" w:hAnsi="Times New Roman"/>
          <w:sz w:val="28"/>
          <w:szCs w:val="28"/>
        </w:rPr>
        <w:t>отрицательное отношение к лицам и организациям, пропагандирующим курение и пьянство, распространяющим наркотики и другие ПАВ.</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Содержание деятельности.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Получают представления о здоровье, здоровом образе жизни, природных возможностях человеческого организма, их обусловленности экологическим качеством окружающей среды, о неразрывной связи экологической культуры человека и его здоровья (в ходе бесед, просмотра учебных фильмов, игровых программ, уроков и внеурочной деятельности).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Участвуют в пропаганде экологически сообразного здорового образа жизни — проводят беседы, тематические игры,</w:t>
      </w:r>
      <w:r w:rsidR="000247DE">
        <w:rPr>
          <w:rFonts w:ascii="Times New Roman" w:hAnsi="Times New Roman"/>
          <w:sz w:val="28"/>
          <w:szCs w:val="28"/>
        </w:rPr>
        <w:t xml:space="preserve"> </w:t>
      </w:r>
      <w:r>
        <w:rPr>
          <w:rFonts w:ascii="Times New Roman" w:hAnsi="Times New Roman"/>
          <w:sz w:val="28"/>
          <w:szCs w:val="28"/>
        </w:rPr>
        <w:t>просматривают и обсуждают фильмы, посвящённые разным формам оздоровления.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 xml:space="preserve">Учатся экологически грамотному поведению в школе, дома, в природной и сельской среде: организовывать экологически безопасный уклад школьной и домашней жизни, бережно </w:t>
      </w:r>
      <w:r>
        <w:rPr>
          <w:rFonts w:ascii="Times New Roman" w:hAnsi="Times New Roman"/>
          <w:sz w:val="28"/>
          <w:szCs w:val="28"/>
        </w:rPr>
        <w:lastRenderedPageBreak/>
        <w:t>расходовать воду, электроэнергию, утилизировать мусор, сохранять места обитания растений и животных (в процессе участия в практических делах, проведения экологических акций, ролевых игр, школьных конференций, уроков технологии, внеурочной деятельности).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Участвуют в проведении школьных спартакиад, эстафет, походов по родному краю. Ведут краеведческую, поисковую работу в местных походах и экскурсиях.</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Участвуют в практической природоохранительной деятельности, в деятельности школьных экологических центров, лесничеств, экологических патрулей; создании и реализации коллективных природоохранных проектов.</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Составляют правильный режим занятий физической культурой, спортом, туризмом, рацион здорового питания, режим дня, учёбы и отдыха с учётом экологических факторов окружающей среды и контролируют их выполнение в различных формах мониторинга.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Учатся оказывать первую доврачебную помощь пострадавшим.</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Получают представление о возможном негативном влиянии компьютерных игр, телевидения, рекламы на здоровье человека (в рамках бесед с педагогами, школьными психологами, медицинскими работниками, родителями).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Приобретают навык противостояния негативному влиянию сверстников и взрослых на формирование вредных для здоровья привычек, зависимости от ПАВ (научиться говорить «нет») (в ходе дискуссий, тренингов, ролевых игр, обсуждения видеосюжетов и др.).</w:t>
      </w:r>
    </w:p>
    <w:p w:rsidR="003D4804" w:rsidRDefault="003D4804" w:rsidP="003D4804">
      <w:pPr>
        <w:spacing w:after="0" w:line="100" w:lineRule="atLeast"/>
        <w:ind w:firstLine="454"/>
        <w:jc w:val="both"/>
        <w:rPr>
          <w:rFonts w:ascii="Times New Roman" w:hAnsi="Times New Roman"/>
          <w:sz w:val="28"/>
          <w:szCs w:val="28"/>
        </w:rPr>
        <w:sectPr w:rsidR="003D4804" w:rsidSect="00DA66BA">
          <w:pgSz w:w="11905" w:h="16837"/>
          <w:pgMar w:top="1134" w:right="1701" w:bottom="709" w:left="2127" w:header="720" w:footer="709" w:gutter="0"/>
          <w:cols w:space="720"/>
          <w:docGrid w:linePitch="360"/>
        </w:sectPr>
      </w:pPr>
      <w:r>
        <w:rPr>
          <w:rFonts w:ascii="Times New Roman" w:hAnsi="Times New Roman"/>
          <w:sz w:val="28"/>
          <w:szCs w:val="28"/>
        </w:rPr>
        <w:t>Участвуют на добровольной основе в деятельности детско-юношеских общественных экологических организаций, мероприятиях, проводимых общественными экологическими организациями.</w:t>
      </w:r>
    </w:p>
    <w:tbl>
      <w:tblPr>
        <w:tblW w:w="9498" w:type="dxa"/>
        <w:tblInd w:w="-1482" w:type="dxa"/>
        <w:tblLayout w:type="fixed"/>
        <w:tblLook w:val="0000" w:firstRow="0" w:lastRow="0" w:firstColumn="0" w:lastColumn="0" w:noHBand="0" w:noVBand="0"/>
      </w:tblPr>
      <w:tblGrid>
        <w:gridCol w:w="1821"/>
        <w:gridCol w:w="7677"/>
      </w:tblGrid>
      <w:tr w:rsidR="003D4804" w:rsidTr="003D4804">
        <w:trPr>
          <w:cantSplit/>
          <w:trHeight w:hRule="exact" w:val="286"/>
        </w:trPr>
        <w:tc>
          <w:tcPr>
            <w:tcW w:w="1821" w:type="dxa"/>
            <w:vMerge w:val="restart"/>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center"/>
              <w:rPr>
                <w:rFonts w:ascii="Times New Roman" w:hAnsi="Times New Roman"/>
                <w:b/>
                <w:sz w:val="24"/>
                <w:szCs w:val="24"/>
              </w:rPr>
            </w:pPr>
            <w:r>
              <w:rPr>
                <w:rFonts w:ascii="Times New Roman" w:hAnsi="Times New Roman"/>
                <w:b/>
                <w:sz w:val="24"/>
                <w:szCs w:val="24"/>
              </w:rPr>
              <w:lastRenderedPageBreak/>
              <w:t>Виды деятельности и формы организации</w:t>
            </w:r>
          </w:p>
        </w:tc>
        <w:tc>
          <w:tcPr>
            <w:tcW w:w="7677"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center"/>
              <w:rPr>
                <w:rFonts w:ascii="Times New Roman" w:hAnsi="Times New Roman"/>
                <w:b/>
                <w:sz w:val="24"/>
                <w:szCs w:val="24"/>
              </w:rPr>
            </w:pPr>
            <w:r>
              <w:rPr>
                <w:rFonts w:ascii="Times New Roman" w:hAnsi="Times New Roman"/>
                <w:b/>
                <w:sz w:val="24"/>
                <w:szCs w:val="24"/>
              </w:rPr>
              <w:t>Тематика занятий</w:t>
            </w:r>
          </w:p>
        </w:tc>
      </w:tr>
      <w:tr w:rsidR="003D4804" w:rsidTr="003D4804">
        <w:trPr>
          <w:cantSplit/>
        </w:trPr>
        <w:tc>
          <w:tcPr>
            <w:tcW w:w="1821" w:type="dxa"/>
            <w:vMerge/>
            <w:tcBorders>
              <w:top w:val="single" w:sz="4" w:space="0" w:color="000000"/>
              <w:left w:val="single" w:sz="4" w:space="0" w:color="000000"/>
              <w:bottom w:val="single" w:sz="4" w:space="0" w:color="000000"/>
            </w:tcBorders>
          </w:tcPr>
          <w:p w:rsidR="003D4804" w:rsidRDefault="003D4804" w:rsidP="00354514"/>
        </w:tc>
        <w:tc>
          <w:tcPr>
            <w:tcW w:w="7677" w:type="dxa"/>
            <w:tcBorders>
              <w:left w:val="single" w:sz="4" w:space="0" w:color="000000"/>
              <w:bottom w:val="single" w:sz="4" w:space="0" w:color="000000"/>
              <w:right w:val="single" w:sz="4" w:space="0" w:color="000000"/>
            </w:tcBorders>
            <w:vAlign w:val="center"/>
          </w:tcPr>
          <w:p w:rsidR="003D4804" w:rsidRDefault="003D4804" w:rsidP="00354514">
            <w:pPr>
              <w:snapToGrid w:val="0"/>
              <w:spacing w:after="0" w:line="100" w:lineRule="atLeast"/>
              <w:jc w:val="center"/>
              <w:rPr>
                <w:rFonts w:ascii="Times New Roman" w:hAnsi="Times New Roman"/>
                <w:b/>
                <w:sz w:val="24"/>
                <w:szCs w:val="24"/>
              </w:rPr>
            </w:pPr>
          </w:p>
          <w:p w:rsidR="003D4804" w:rsidRDefault="003D4804" w:rsidP="00354514">
            <w:pPr>
              <w:spacing w:after="0" w:line="100" w:lineRule="atLeast"/>
              <w:jc w:val="center"/>
              <w:rPr>
                <w:rFonts w:ascii="Times New Roman" w:hAnsi="Times New Roman"/>
                <w:b/>
                <w:sz w:val="24"/>
                <w:szCs w:val="24"/>
              </w:rPr>
            </w:pPr>
            <w:r>
              <w:rPr>
                <w:rFonts w:ascii="Times New Roman" w:hAnsi="Times New Roman"/>
                <w:b/>
                <w:sz w:val="24"/>
                <w:szCs w:val="24"/>
              </w:rPr>
              <w:t>10 класс-11 класс</w:t>
            </w:r>
          </w:p>
        </w:tc>
      </w:tr>
      <w:tr w:rsidR="003D4804" w:rsidTr="003D4804">
        <w:trPr>
          <w:cantSplit/>
          <w:trHeight w:val="4416"/>
        </w:trPr>
        <w:tc>
          <w:tcPr>
            <w:tcW w:w="182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4"/>
                <w:szCs w:val="24"/>
              </w:rPr>
            </w:pPr>
            <w:r>
              <w:rPr>
                <w:rFonts w:ascii="Times New Roman" w:hAnsi="Times New Roman"/>
                <w:sz w:val="24"/>
                <w:szCs w:val="24"/>
              </w:rPr>
              <w:t>Классные часы, беседы, часы общения, дискуссии</w:t>
            </w:r>
          </w:p>
        </w:tc>
        <w:tc>
          <w:tcPr>
            <w:tcW w:w="7677" w:type="dxa"/>
            <w:tcBorders>
              <w:left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color w:val="000000"/>
                <w:sz w:val="24"/>
                <w:szCs w:val="24"/>
              </w:rPr>
            </w:pPr>
            <w:r>
              <w:rPr>
                <w:rFonts w:ascii="Times New Roman" w:hAnsi="Times New Roman"/>
                <w:color w:val="000000"/>
                <w:sz w:val="24"/>
                <w:szCs w:val="24"/>
              </w:rPr>
              <w:t>1. Диспут «Образ жизни».</w:t>
            </w:r>
          </w:p>
          <w:p w:rsidR="003D4804" w:rsidRDefault="003D4804" w:rsidP="00354514">
            <w:pPr>
              <w:spacing w:after="0" w:line="100" w:lineRule="atLeast"/>
              <w:jc w:val="both"/>
              <w:rPr>
                <w:rFonts w:ascii="Times New Roman" w:hAnsi="Times New Roman"/>
                <w:color w:val="000000"/>
                <w:sz w:val="24"/>
                <w:szCs w:val="24"/>
              </w:rPr>
            </w:pPr>
            <w:r>
              <w:rPr>
                <w:rFonts w:ascii="Times New Roman" w:hAnsi="Times New Roman"/>
                <w:color w:val="000000"/>
                <w:sz w:val="24"/>
                <w:szCs w:val="24"/>
              </w:rPr>
              <w:t>2. Деловая игра «Как прожить до 100 лет»</w:t>
            </w:r>
          </w:p>
          <w:p w:rsidR="003D4804" w:rsidRDefault="003D4804" w:rsidP="00354514">
            <w:pPr>
              <w:spacing w:after="0" w:line="100" w:lineRule="atLeast"/>
              <w:jc w:val="both"/>
              <w:rPr>
                <w:rFonts w:ascii="Times New Roman" w:hAnsi="Times New Roman"/>
                <w:color w:val="000000"/>
                <w:sz w:val="24"/>
                <w:szCs w:val="24"/>
              </w:rPr>
            </w:pPr>
            <w:r>
              <w:rPr>
                <w:rFonts w:ascii="Times New Roman" w:hAnsi="Times New Roman"/>
                <w:color w:val="000000"/>
                <w:sz w:val="24"/>
                <w:szCs w:val="24"/>
              </w:rPr>
              <w:t>3.  Ролевая игра «Хочу быть здоровым».</w:t>
            </w:r>
          </w:p>
          <w:p w:rsidR="003D4804" w:rsidRDefault="003D4804" w:rsidP="00354514">
            <w:pPr>
              <w:spacing w:after="0" w:line="100" w:lineRule="atLeast"/>
              <w:jc w:val="both"/>
              <w:rPr>
                <w:rFonts w:ascii="Times New Roman" w:hAnsi="Times New Roman"/>
                <w:color w:val="000000"/>
                <w:sz w:val="24"/>
                <w:szCs w:val="24"/>
              </w:rPr>
            </w:pPr>
            <w:r>
              <w:rPr>
                <w:rFonts w:ascii="Times New Roman" w:hAnsi="Times New Roman"/>
                <w:color w:val="000000"/>
                <w:sz w:val="24"/>
                <w:szCs w:val="24"/>
              </w:rPr>
              <w:t>4. Испытание «Попробуй сказать "Нет"».</w:t>
            </w:r>
          </w:p>
          <w:p w:rsidR="003D4804" w:rsidRDefault="003D4804" w:rsidP="00354514">
            <w:pPr>
              <w:spacing w:after="0" w:line="100" w:lineRule="atLeast"/>
              <w:jc w:val="both"/>
              <w:rPr>
                <w:rFonts w:ascii="Times New Roman" w:hAnsi="Times New Roman"/>
                <w:color w:val="000000"/>
                <w:sz w:val="24"/>
                <w:szCs w:val="24"/>
              </w:rPr>
            </w:pPr>
            <w:r>
              <w:rPr>
                <w:rFonts w:ascii="Times New Roman" w:hAnsi="Times New Roman"/>
                <w:color w:val="000000"/>
                <w:sz w:val="24"/>
                <w:szCs w:val="24"/>
              </w:rPr>
              <w:t>5.  Диалог-размышление «Здоровье и вредные привычки»</w:t>
            </w:r>
          </w:p>
          <w:p w:rsidR="003D4804" w:rsidRDefault="003D4804" w:rsidP="00354514">
            <w:pPr>
              <w:snapToGrid w:val="0"/>
              <w:spacing w:after="0" w:line="100" w:lineRule="atLeast"/>
              <w:jc w:val="both"/>
              <w:rPr>
                <w:rFonts w:ascii="Times New Roman" w:hAnsi="Times New Roman"/>
                <w:color w:val="000000"/>
                <w:sz w:val="24"/>
                <w:szCs w:val="24"/>
              </w:rPr>
            </w:pPr>
            <w:r>
              <w:rPr>
                <w:rFonts w:ascii="Times New Roman" w:hAnsi="Times New Roman"/>
                <w:color w:val="000000"/>
                <w:sz w:val="24"/>
                <w:szCs w:val="24"/>
              </w:rPr>
              <w:t>Ответственность за нарушения общественного порядка. Преступления,  жертвой которых может стать молодой человек. Зачем нужна полиция</w:t>
            </w:r>
          </w:p>
          <w:p w:rsidR="003D4804" w:rsidRDefault="003D4804" w:rsidP="00354514">
            <w:pPr>
              <w:spacing w:after="0" w:line="100" w:lineRule="atLeast"/>
              <w:jc w:val="both"/>
              <w:rPr>
                <w:rFonts w:ascii="Times New Roman" w:hAnsi="Times New Roman"/>
                <w:color w:val="000000"/>
                <w:sz w:val="24"/>
                <w:szCs w:val="24"/>
              </w:rPr>
            </w:pPr>
            <w:r>
              <w:rPr>
                <w:rFonts w:ascii="Times New Roman" w:hAnsi="Times New Roman"/>
                <w:color w:val="000000"/>
                <w:sz w:val="24"/>
                <w:szCs w:val="24"/>
              </w:rPr>
              <w:t>Вредные привычки. Быть сильным и ловким. Не хочу быть наркоманом</w:t>
            </w:r>
          </w:p>
          <w:p w:rsidR="003D4804" w:rsidRDefault="003D4804" w:rsidP="00354514">
            <w:pPr>
              <w:shd w:val="clear" w:color="auto" w:fill="FFFFFF"/>
              <w:autoSpaceDE w:val="0"/>
              <w:snapToGrid w:val="0"/>
              <w:spacing w:after="0" w:line="100" w:lineRule="atLeast"/>
              <w:jc w:val="both"/>
              <w:rPr>
                <w:rFonts w:ascii="Times New Roman" w:hAnsi="Times New Roman"/>
                <w:color w:val="000000"/>
                <w:sz w:val="24"/>
                <w:szCs w:val="24"/>
              </w:rPr>
            </w:pPr>
            <w:r>
              <w:rPr>
                <w:rFonts w:ascii="Times New Roman" w:hAnsi="Times New Roman"/>
                <w:color w:val="000000"/>
                <w:sz w:val="24"/>
                <w:szCs w:val="24"/>
              </w:rPr>
              <w:t>1. Дискуссия «Закон и порядок».</w:t>
            </w:r>
          </w:p>
          <w:p w:rsidR="003D4804" w:rsidRDefault="003D4804" w:rsidP="00354514">
            <w:pPr>
              <w:shd w:val="clear" w:color="auto" w:fill="FFFFFF"/>
              <w:autoSpaceDE w:val="0"/>
              <w:spacing w:after="0" w:line="100" w:lineRule="atLeast"/>
              <w:jc w:val="both"/>
              <w:rPr>
                <w:rFonts w:ascii="Times New Roman" w:hAnsi="Times New Roman"/>
                <w:color w:val="000000"/>
                <w:sz w:val="24"/>
                <w:szCs w:val="24"/>
              </w:rPr>
            </w:pPr>
            <w:r>
              <w:rPr>
                <w:rFonts w:ascii="Times New Roman" w:hAnsi="Times New Roman"/>
                <w:color w:val="000000"/>
                <w:sz w:val="24"/>
                <w:szCs w:val="24"/>
              </w:rPr>
              <w:t>2.  Диагностическая игра «Я и безопасность».</w:t>
            </w:r>
          </w:p>
          <w:p w:rsidR="003D4804" w:rsidRDefault="003D4804" w:rsidP="00354514">
            <w:pPr>
              <w:shd w:val="clear" w:color="auto" w:fill="FFFFFF"/>
              <w:autoSpaceDE w:val="0"/>
              <w:spacing w:after="0" w:line="100" w:lineRule="atLeast"/>
              <w:jc w:val="both"/>
              <w:rPr>
                <w:rFonts w:ascii="Times New Roman" w:hAnsi="Times New Roman"/>
                <w:color w:val="000000"/>
                <w:sz w:val="24"/>
                <w:szCs w:val="24"/>
              </w:rPr>
            </w:pPr>
            <w:r>
              <w:rPr>
                <w:rFonts w:ascii="Times New Roman" w:hAnsi="Times New Roman"/>
                <w:color w:val="000000"/>
                <w:sz w:val="24"/>
                <w:szCs w:val="24"/>
              </w:rPr>
              <w:t>3. Ролевая игра «Пишем правила и законы».</w:t>
            </w:r>
          </w:p>
          <w:p w:rsidR="003D4804" w:rsidRDefault="003D4804" w:rsidP="00354514">
            <w:pPr>
              <w:shd w:val="clear" w:color="auto" w:fill="FFFFFF"/>
              <w:autoSpaceDE w:val="0"/>
              <w:spacing w:after="0" w:line="100" w:lineRule="atLeast"/>
              <w:jc w:val="both"/>
              <w:rPr>
                <w:rFonts w:ascii="Times New Roman" w:hAnsi="Times New Roman"/>
                <w:color w:val="000000"/>
                <w:sz w:val="24"/>
                <w:szCs w:val="24"/>
              </w:rPr>
            </w:pPr>
            <w:r>
              <w:rPr>
                <w:rFonts w:ascii="Times New Roman" w:hAnsi="Times New Roman"/>
                <w:color w:val="000000"/>
                <w:sz w:val="24"/>
                <w:szCs w:val="24"/>
              </w:rPr>
              <w:t xml:space="preserve">4.  Встреча-беседа с сотрудниками правоохранительных органов. </w:t>
            </w:r>
          </w:p>
          <w:p w:rsidR="003D4804" w:rsidRDefault="003D4804" w:rsidP="00354514">
            <w:pPr>
              <w:shd w:val="clear" w:color="auto" w:fill="FFFFFF"/>
              <w:autoSpaceDE w:val="0"/>
              <w:spacing w:after="0" w:line="100" w:lineRule="atLeast"/>
              <w:jc w:val="both"/>
              <w:rPr>
                <w:rFonts w:ascii="Times New Roman" w:hAnsi="Times New Roman"/>
                <w:color w:val="000000"/>
                <w:sz w:val="24"/>
                <w:szCs w:val="24"/>
              </w:rPr>
            </w:pPr>
            <w:r>
              <w:rPr>
                <w:rFonts w:ascii="Times New Roman" w:hAnsi="Times New Roman"/>
                <w:color w:val="000000"/>
                <w:sz w:val="24"/>
                <w:szCs w:val="24"/>
              </w:rPr>
              <w:t>5. Диалог-размышление «Как не стать жертвой преступления»</w:t>
            </w:r>
          </w:p>
        </w:tc>
      </w:tr>
      <w:tr w:rsidR="003D4804" w:rsidTr="003D4804">
        <w:tc>
          <w:tcPr>
            <w:tcW w:w="182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4"/>
                <w:szCs w:val="24"/>
              </w:rPr>
            </w:pPr>
            <w:r>
              <w:rPr>
                <w:rFonts w:ascii="Times New Roman" w:hAnsi="Times New Roman"/>
                <w:sz w:val="24"/>
                <w:szCs w:val="24"/>
              </w:rPr>
              <w:t>Проектная деятельность</w:t>
            </w:r>
          </w:p>
        </w:tc>
        <w:tc>
          <w:tcPr>
            <w:tcW w:w="7677"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4"/>
                <w:szCs w:val="24"/>
              </w:rPr>
            </w:pPr>
            <w:r>
              <w:rPr>
                <w:rFonts w:ascii="Times New Roman" w:hAnsi="Times New Roman"/>
                <w:sz w:val="24"/>
                <w:szCs w:val="24"/>
              </w:rPr>
              <w:t>Социальный проект «Озеленение пришкольного участка», «Классных комнат»</w:t>
            </w:r>
          </w:p>
          <w:p w:rsidR="003D4804" w:rsidRDefault="003D4804" w:rsidP="00354514">
            <w:pPr>
              <w:spacing w:after="0" w:line="100" w:lineRule="atLeast"/>
              <w:jc w:val="both"/>
              <w:rPr>
                <w:rFonts w:ascii="Times New Roman" w:hAnsi="Times New Roman"/>
                <w:sz w:val="24"/>
                <w:szCs w:val="24"/>
              </w:rPr>
            </w:pPr>
            <w:r>
              <w:rPr>
                <w:rFonts w:ascii="Times New Roman" w:hAnsi="Times New Roman"/>
                <w:sz w:val="24"/>
                <w:szCs w:val="24"/>
              </w:rPr>
              <w:t>Социальный проект «Компьютеромания- бомба замедленного действия», «Будущее без наркотиков»</w:t>
            </w:r>
          </w:p>
          <w:p w:rsidR="003D4804" w:rsidRDefault="003D4804" w:rsidP="00354514">
            <w:pPr>
              <w:spacing w:after="0" w:line="100" w:lineRule="atLeast"/>
              <w:jc w:val="both"/>
              <w:rPr>
                <w:rFonts w:ascii="Times New Roman" w:hAnsi="Times New Roman"/>
                <w:sz w:val="24"/>
                <w:szCs w:val="24"/>
              </w:rPr>
            </w:pPr>
          </w:p>
        </w:tc>
      </w:tr>
      <w:tr w:rsidR="003D4804" w:rsidTr="003D4804">
        <w:tc>
          <w:tcPr>
            <w:tcW w:w="182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4"/>
                <w:szCs w:val="24"/>
              </w:rPr>
            </w:pPr>
            <w:r>
              <w:rPr>
                <w:rFonts w:ascii="Times New Roman" w:hAnsi="Times New Roman"/>
                <w:sz w:val="24"/>
                <w:szCs w:val="24"/>
              </w:rPr>
              <w:t>Общешкольные мероприятия</w:t>
            </w:r>
          </w:p>
        </w:tc>
        <w:tc>
          <w:tcPr>
            <w:tcW w:w="7677"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4"/>
                <w:szCs w:val="24"/>
              </w:rPr>
            </w:pPr>
            <w:r>
              <w:rPr>
                <w:rFonts w:ascii="Times New Roman" w:hAnsi="Times New Roman"/>
                <w:sz w:val="24"/>
                <w:szCs w:val="24"/>
              </w:rPr>
              <w:t>Реализации программ «Культура школьного питания», «Школьное молоко», «Школьный мед», «Чистая вода» Конкурс «Самый здоровый класс»Уроки экологии, экологическая тропа, природоохранные акции «Покормим птиц», «Берегите земноводных», конференция «Юные исследователи природы», Праздник птиц, Праздник «День земли», «День птиц», Акция «Малым рекам-полноводность и чистоту», исследовательская деятельность «Человек на земле», экологический отряд «Зеленый дозор», фестиваль юных исследователей природы, международный день охраны окружающей среды, викторина «По страницам красной книги» Праздник урожая, Экологические десанты День туриста.</w:t>
            </w:r>
          </w:p>
        </w:tc>
      </w:tr>
      <w:tr w:rsidR="003D4804" w:rsidTr="003D4804">
        <w:tc>
          <w:tcPr>
            <w:tcW w:w="182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4"/>
                <w:szCs w:val="24"/>
              </w:rPr>
            </w:pPr>
            <w:r>
              <w:rPr>
                <w:rFonts w:ascii="Times New Roman" w:hAnsi="Times New Roman"/>
                <w:sz w:val="24"/>
                <w:szCs w:val="24"/>
              </w:rPr>
              <w:t>Школьный экологический мониторинг</w:t>
            </w:r>
          </w:p>
        </w:tc>
        <w:tc>
          <w:tcPr>
            <w:tcW w:w="7677"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4"/>
                <w:szCs w:val="24"/>
              </w:rPr>
            </w:pPr>
            <w:r>
              <w:rPr>
                <w:rFonts w:ascii="Times New Roman" w:hAnsi="Times New Roman"/>
                <w:sz w:val="24"/>
                <w:szCs w:val="24"/>
              </w:rPr>
              <w:t>Изучение уровня экологической культуры школьников</w:t>
            </w:r>
          </w:p>
        </w:tc>
      </w:tr>
    </w:tbl>
    <w:p w:rsidR="003D4804" w:rsidRDefault="003D4804" w:rsidP="003D4804">
      <w:pPr>
        <w:spacing w:after="0" w:line="100" w:lineRule="atLeast"/>
      </w:pPr>
    </w:p>
    <w:p w:rsidR="003D4804" w:rsidRDefault="003D4804" w:rsidP="003D4804">
      <w:pPr>
        <w:spacing w:after="0" w:line="100" w:lineRule="atLeast"/>
        <w:rPr>
          <w:rFonts w:ascii="Times New Roman" w:hAnsi="Times New Roman"/>
          <w:b/>
          <w:sz w:val="28"/>
          <w:szCs w:val="28"/>
        </w:rPr>
      </w:pPr>
    </w:p>
    <w:p w:rsidR="003D4804" w:rsidRDefault="003D4804" w:rsidP="003D4804">
      <w:pPr>
        <w:spacing w:after="0" w:line="100" w:lineRule="atLeast"/>
        <w:rPr>
          <w:rFonts w:ascii="Times New Roman" w:hAnsi="Times New Roman"/>
          <w:b/>
          <w:sz w:val="28"/>
          <w:szCs w:val="28"/>
        </w:rPr>
      </w:pPr>
    </w:p>
    <w:p w:rsidR="003D4804" w:rsidRDefault="003D4804" w:rsidP="003D4804">
      <w:pPr>
        <w:spacing w:after="0" w:line="100" w:lineRule="atLeast"/>
        <w:rPr>
          <w:rFonts w:ascii="Times New Roman" w:hAnsi="Times New Roman"/>
          <w:b/>
          <w:sz w:val="28"/>
          <w:szCs w:val="28"/>
        </w:rPr>
      </w:pPr>
    </w:p>
    <w:p w:rsidR="003D4804" w:rsidRDefault="003D4804" w:rsidP="003D4804">
      <w:pPr>
        <w:spacing w:after="0" w:line="100" w:lineRule="atLeast"/>
        <w:rPr>
          <w:rFonts w:ascii="Times New Roman" w:hAnsi="Times New Roman"/>
          <w:b/>
          <w:sz w:val="28"/>
          <w:szCs w:val="28"/>
        </w:rPr>
      </w:pPr>
    </w:p>
    <w:p w:rsidR="003D4804" w:rsidRDefault="003D4804" w:rsidP="003D4804">
      <w:pPr>
        <w:spacing w:after="0" w:line="100" w:lineRule="atLeast"/>
        <w:rPr>
          <w:rFonts w:ascii="Times New Roman" w:hAnsi="Times New Roman"/>
          <w:b/>
          <w:sz w:val="28"/>
          <w:szCs w:val="28"/>
        </w:rPr>
      </w:pPr>
    </w:p>
    <w:p w:rsidR="003D4804" w:rsidRDefault="003D4804" w:rsidP="003D4804">
      <w:pPr>
        <w:spacing w:after="0" w:line="100" w:lineRule="atLeast"/>
        <w:rPr>
          <w:rFonts w:ascii="Times New Roman" w:hAnsi="Times New Roman"/>
          <w:b/>
          <w:sz w:val="28"/>
          <w:szCs w:val="28"/>
        </w:rPr>
      </w:pPr>
    </w:p>
    <w:p w:rsidR="003D4804" w:rsidRDefault="003D4804" w:rsidP="003D4804">
      <w:pPr>
        <w:spacing w:after="0" w:line="100" w:lineRule="atLeast"/>
        <w:rPr>
          <w:rFonts w:ascii="Times New Roman" w:hAnsi="Times New Roman"/>
          <w:b/>
          <w:sz w:val="28"/>
          <w:szCs w:val="28"/>
        </w:rPr>
      </w:pPr>
    </w:p>
    <w:p w:rsidR="003D4804" w:rsidRDefault="003D4804" w:rsidP="003D4804">
      <w:pPr>
        <w:spacing w:after="0" w:line="100" w:lineRule="atLeast"/>
        <w:rPr>
          <w:rFonts w:ascii="Times New Roman" w:hAnsi="Times New Roman"/>
          <w:b/>
          <w:sz w:val="28"/>
          <w:szCs w:val="28"/>
        </w:rPr>
      </w:pPr>
    </w:p>
    <w:p w:rsidR="003D4804" w:rsidRDefault="003D4804" w:rsidP="003D4804">
      <w:pPr>
        <w:spacing w:after="0" w:line="100" w:lineRule="atLeast"/>
        <w:ind w:left="-567" w:firstLine="567"/>
        <w:rPr>
          <w:rFonts w:ascii="Times New Roman" w:hAnsi="Times New Roman"/>
          <w:b/>
          <w:sz w:val="28"/>
          <w:szCs w:val="28"/>
        </w:rPr>
      </w:pPr>
      <w:r>
        <w:rPr>
          <w:rFonts w:ascii="Times New Roman" w:hAnsi="Times New Roman"/>
          <w:b/>
          <w:sz w:val="28"/>
          <w:szCs w:val="28"/>
        </w:rPr>
        <w:lastRenderedPageBreak/>
        <w:t>Воспитание трудолюбия, сознательного, творческого отношения к образованию, труду и жизни, подготовка к сознательному выбору профессии:</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Задачи:</w:t>
      </w:r>
    </w:p>
    <w:p w:rsidR="003D4804" w:rsidRDefault="003D4804" w:rsidP="008B30C7">
      <w:pPr>
        <w:numPr>
          <w:ilvl w:val="0"/>
          <w:numId w:val="4"/>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понимание необходимости научных знаний для развития личности и общества, их роли в жизни, труде, творчестве;</w:t>
      </w:r>
    </w:p>
    <w:p w:rsidR="003D4804" w:rsidRDefault="003D4804" w:rsidP="008B30C7">
      <w:pPr>
        <w:numPr>
          <w:ilvl w:val="0"/>
          <w:numId w:val="4"/>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осознание нравственных основ образования;</w:t>
      </w:r>
    </w:p>
    <w:p w:rsidR="003D4804" w:rsidRDefault="003D4804" w:rsidP="008B30C7">
      <w:pPr>
        <w:numPr>
          <w:ilvl w:val="0"/>
          <w:numId w:val="4"/>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осознание важности непрерывного образования и самообразования в течение всей жизни;</w:t>
      </w:r>
    </w:p>
    <w:p w:rsidR="003D4804" w:rsidRDefault="003D4804" w:rsidP="008B30C7">
      <w:pPr>
        <w:numPr>
          <w:ilvl w:val="0"/>
          <w:numId w:val="4"/>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осознание нравственной природы труда, его роли в жизни человека и общества, в создании материальных, социальных и культурных благ; знание и уважение трудовых традиций своей семьи, трудовых подвигов старших поколений;</w:t>
      </w:r>
    </w:p>
    <w:p w:rsidR="003D4804" w:rsidRDefault="003D4804" w:rsidP="008B30C7">
      <w:pPr>
        <w:numPr>
          <w:ilvl w:val="0"/>
          <w:numId w:val="4"/>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умение планировать трудовую деятельность, рационально использовать время, информацию и материальные ресурсы, соблюдать порядок на рабочем месте, осуществлять коллективную работу, в том числе при разработке и реализации учебных и учебно-трудовых проектов;</w:t>
      </w:r>
    </w:p>
    <w:p w:rsidR="003D4804" w:rsidRDefault="003D4804" w:rsidP="008B30C7">
      <w:pPr>
        <w:numPr>
          <w:ilvl w:val="0"/>
          <w:numId w:val="4"/>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сформированность позитивного отношения к учебной и учебно-трудовой деятельности, общественно полезным делам, умение осознанно проявлять инициативу и дисциплинированность, выполнять работы по графику и в срок, следовать разработанному плану, отвечать за качество и осознавать возможные риски;</w:t>
      </w:r>
    </w:p>
    <w:p w:rsidR="003D4804" w:rsidRDefault="003D4804" w:rsidP="008B30C7">
      <w:pPr>
        <w:numPr>
          <w:ilvl w:val="0"/>
          <w:numId w:val="4"/>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бережное отношение к результатам своего труда, труда других людей, к школьному имуществу, учебникам, личным вещам; поддержание чистоты и порядка в классе и школе; готовность содействовать в благоустройстве школы и её ближайшего окружения;</w:t>
      </w:r>
    </w:p>
    <w:p w:rsidR="003D4804" w:rsidRDefault="003D4804" w:rsidP="008B30C7">
      <w:pPr>
        <w:numPr>
          <w:ilvl w:val="0"/>
          <w:numId w:val="4"/>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общее знакомство с трудовым законодательством;</w:t>
      </w:r>
    </w:p>
    <w:p w:rsidR="003D4804" w:rsidRDefault="003D4804" w:rsidP="008B30C7">
      <w:pPr>
        <w:numPr>
          <w:ilvl w:val="0"/>
          <w:numId w:val="4"/>
        </w:numPr>
        <w:tabs>
          <w:tab w:val="left" w:pos="-170"/>
          <w:tab w:val="left" w:pos="284"/>
        </w:tabs>
        <w:spacing w:after="0" w:line="100" w:lineRule="atLeast"/>
        <w:ind w:left="-170"/>
        <w:jc w:val="both"/>
        <w:rPr>
          <w:rFonts w:ascii="Times New Roman" w:hAnsi="Times New Roman"/>
          <w:sz w:val="28"/>
          <w:szCs w:val="28"/>
        </w:rPr>
      </w:pPr>
      <w:r>
        <w:rPr>
          <w:rFonts w:ascii="Times New Roman" w:hAnsi="Times New Roman"/>
          <w:sz w:val="28"/>
          <w:szCs w:val="28"/>
        </w:rPr>
        <w:t>нетерпимое отношение к лени, безответственности и пассивности в образовании и труде.</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Содержание деятельности</w:t>
      </w:r>
    </w:p>
    <w:p w:rsidR="003D4804" w:rsidRPr="00AB68BD" w:rsidRDefault="003D4804" w:rsidP="008B30C7">
      <w:pPr>
        <w:pStyle w:val="afb"/>
        <w:numPr>
          <w:ilvl w:val="0"/>
          <w:numId w:val="48"/>
        </w:numPr>
        <w:tabs>
          <w:tab w:val="left" w:pos="420"/>
        </w:tabs>
        <w:spacing w:after="0" w:line="100" w:lineRule="atLeast"/>
        <w:jc w:val="both"/>
        <w:rPr>
          <w:rFonts w:ascii="Times New Roman" w:hAnsi="Times New Roman"/>
          <w:sz w:val="28"/>
          <w:szCs w:val="28"/>
        </w:rPr>
      </w:pPr>
      <w:r w:rsidRPr="00AB68BD">
        <w:rPr>
          <w:rFonts w:ascii="Times New Roman" w:hAnsi="Times New Roman"/>
          <w:sz w:val="28"/>
          <w:szCs w:val="28"/>
        </w:rPr>
        <w:t>Участвуют в подготовке и проведении «Недели науки, техники и производства», вечеров неразгаданных тайн.</w:t>
      </w:r>
    </w:p>
    <w:p w:rsidR="003D4804" w:rsidRPr="00AB68BD" w:rsidRDefault="003D4804" w:rsidP="008B30C7">
      <w:pPr>
        <w:pStyle w:val="afb"/>
        <w:numPr>
          <w:ilvl w:val="0"/>
          <w:numId w:val="48"/>
        </w:numPr>
        <w:tabs>
          <w:tab w:val="left" w:pos="420"/>
        </w:tabs>
        <w:spacing w:after="0" w:line="100" w:lineRule="atLeast"/>
        <w:jc w:val="both"/>
        <w:rPr>
          <w:rFonts w:ascii="Times New Roman" w:hAnsi="Times New Roman"/>
          <w:sz w:val="28"/>
          <w:szCs w:val="28"/>
        </w:rPr>
      </w:pPr>
      <w:r w:rsidRPr="00AB68BD">
        <w:rPr>
          <w:rFonts w:ascii="Times New Roman" w:hAnsi="Times New Roman"/>
          <w:sz w:val="28"/>
          <w:szCs w:val="28"/>
        </w:rPr>
        <w:t>Участвуют в олимпиадах по учебным предметам, изготавливают учебные пособия для школьных кабинетов, руководят познавательными играми обучающихся младших классов.</w:t>
      </w:r>
    </w:p>
    <w:p w:rsidR="003D4804" w:rsidRDefault="003D4804" w:rsidP="008B30C7">
      <w:pPr>
        <w:pStyle w:val="211"/>
        <w:widowControl w:val="0"/>
        <w:numPr>
          <w:ilvl w:val="0"/>
          <w:numId w:val="48"/>
        </w:numPr>
        <w:tabs>
          <w:tab w:val="left" w:pos="420"/>
        </w:tabs>
        <w:spacing w:after="0" w:line="100" w:lineRule="atLeast"/>
        <w:jc w:val="both"/>
        <w:rPr>
          <w:rFonts w:ascii="Times New Roman" w:hAnsi="Times New Roman"/>
          <w:sz w:val="28"/>
          <w:szCs w:val="28"/>
        </w:rPr>
      </w:pPr>
      <w:r>
        <w:rPr>
          <w:rFonts w:ascii="Times New Roman" w:hAnsi="Times New Roman"/>
          <w:sz w:val="28"/>
          <w:szCs w:val="28"/>
        </w:rPr>
        <w:t>Участвуют в экскурсиях на промышленные и сельскохозяйственные предприятия, в научные организации, учреждения культуры, в ходе которых знакомятся с различными видами труда, с различными профессиями.</w:t>
      </w:r>
    </w:p>
    <w:p w:rsidR="003D4804" w:rsidRDefault="003D4804" w:rsidP="008B30C7">
      <w:pPr>
        <w:pStyle w:val="211"/>
        <w:widowControl w:val="0"/>
        <w:numPr>
          <w:ilvl w:val="0"/>
          <w:numId w:val="48"/>
        </w:numPr>
        <w:tabs>
          <w:tab w:val="left" w:pos="420"/>
        </w:tabs>
        <w:spacing w:after="0" w:line="100" w:lineRule="atLeast"/>
        <w:jc w:val="both"/>
        <w:rPr>
          <w:rFonts w:ascii="Times New Roman" w:hAnsi="Times New Roman"/>
          <w:sz w:val="28"/>
          <w:szCs w:val="28"/>
        </w:rPr>
      </w:pPr>
      <w:r>
        <w:rPr>
          <w:rFonts w:ascii="Times New Roman" w:hAnsi="Times New Roman"/>
          <w:sz w:val="28"/>
          <w:szCs w:val="28"/>
        </w:rPr>
        <w:lastRenderedPageBreak/>
        <w:t>Знакомятся с профессиональной деятельностью и жизненным путём своих родителей и прародителей, участвуют в организации и проведении презентаций «Труд нашей семьи».</w:t>
      </w:r>
    </w:p>
    <w:p w:rsidR="003D4804" w:rsidRDefault="003D4804" w:rsidP="008B30C7">
      <w:pPr>
        <w:pStyle w:val="211"/>
        <w:widowControl w:val="0"/>
        <w:numPr>
          <w:ilvl w:val="0"/>
          <w:numId w:val="48"/>
        </w:numPr>
        <w:tabs>
          <w:tab w:val="left" w:pos="420"/>
        </w:tabs>
        <w:spacing w:after="0" w:line="100" w:lineRule="atLeast"/>
        <w:jc w:val="both"/>
        <w:rPr>
          <w:rFonts w:ascii="Times New Roman" w:hAnsi="Times New Roman"/>
          <w:sz w:val="28"/>
          <w:szCs w:val="28"/>
        </w:rPr>
      </w:pPr>
      <w:r>
        <w:rPr>
          <w:rFonts w:ascii="Times New Roman" w:hAnsi="Times New Roman"/>
          <w:sz w:val="28"/>
          <w:szCs w:val="28"/>
        </w:rPr>
        <w:t>Участвуют в различных видах общественно полезной деятельности на базе школы и взаимодействующих с ней учреждений дополнительного образования, других социальных институтов.</w:t>
      </w:r>
    </w:p>
    <w:p w:rsidR="003D4804" w:rsidRDefault="003D4804" w:rsidP="008B30C7">
      <w:pPr>
        <w:pStyle w:val="211"/>
        <w:widowControl w:val="0"/>
        <w:numPr>
          <w:ilvl w:val="0"/>
          <w:numId w:val="48"/>
        </w:numPr>
        <w:tabs>
          <w:tab w:val="left" w:pos="420"/>
        </w:tabs>
        <w:spacing w:after="0" w:line="100" w:lineRule="atLeast"/>
        <w:jc w:val="both"/>
        <w:rPr>
          <w:rFonts w:ascii="Times New Roman" w:hAnsi="Times New Roman"/>
          <w:sz w:val="28"/>
          <w:szCs w:val="28"/>
        </w:rPr>
      </w:pPr>
      <w:r>
        <w:rPr>
          <w:rFonts w:ascii="Times New Roman" w:hAnsi="Times New Roman"/>
          <w:sz w:val="28"/>
          <w:szCs w:val="28"/>
        </w:rPr>
        <w:t>Приобретают умения и навыки сотрудничества, ролевого взаимодействия со сверстниками, взрослыми в учебно-трудовой деятельности (в ходе сюжетно-ролевых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 т.д.), раскрывающих перед подростками широкий спектр профессиональной и трудовой деятельности).</w:t>
      </w:r>
    </w:p>
    <w:p w:rsidR="003D4804" w:rsidRDefault="003D4804" w:rsidP="008B30C7">
      <w:pPr>
        <w:pStyle w:val="211"/>
        <w:widowControl w:val="0"/>
        <w:numPr>
          <w:ilvl w:val="0"/>
          <w:numId w:val="48"/>
        </w:numPr>
        <w:tabs>
          <w:tab w:val="left" w:pos="420"/>
        </w:tabs>
        <w:spacing w:after="0" w:line="100" w:lineRule="atLeast"/>
        <w:jc w:val="both"/>
        <w:rPr>
          <w:rFonts w:ascii="Times New Roman" w:hAnsi="Times New Roman"/>
          <w:sz w:val="28"/>
          <w:szCs w:val="28"/>
        </w:rPr>
      </w:pPr>
      <w:r>
        <w:rPr>
          <w:rFonts w:ascii="Times New Roman" w:hAnsi="Times New Roman"/>
          <w:sz w:val="28"/>
          <w:szCs w:val="28"/>
        </w:rPr>
        <w:t>Участвуют в различных видах общественно полезной деятельности на базе школы и взаимодействующих с ней учреждений дополнительного образования, других социальных институтов (занятие народными промыслами, природоохранительная деятельность, работа в творческих и учебно-производственных мастерских, трудовые акции, деятельность школьных производственных фирм, других трудовых и творческих общественных объединений, как подростковых, так и разновозрастных, как в учебное, так и в каникулярное время).</w:t>
      </w:r>
    </w:p>
    <w:p w:rsidR="003D4804" w:rsidRPr="00AB68BD" w:rsidRDefault="003D4804" w:rsidP="008B30C7">
      <w:pPr>
        <w:pStyle w:val="afb"/>
        <w:numPr>
          <w:ilvl w:val="0"/>
          <w:numId w:val="48"/>
        </w:numPr>
        <w:tabs>
          <w:tab w:val="left" w:pos="420"/>
        </w:tabs>
        <w:spacing w:after="0" w:line="100" w:lineRule="atLeast"/>
        <w:jc w:val="both"/>
        <w:rPr>
          <w:rFonts w:ascii="Times New Roman" w:hAnsi="Times New Roman"/>
          <w:sz w:val="28"/>
          <w:szCs w:val="28"/>
        </w:rPr>
      </w:pPr>
      <w:r w:rsidRPr="00AB68BD">
        <w:rPr>
          <w:rFonts w:ascii="Times New Roman" w:hAnsi="Times New Roman"/>
          <w:sz w:val="28"/>
          <w:szCs w:val="28"/>
        </w:rPr>
        <w:t>Участвуют во встречах и беседах с выпускниками своей школы, знакомятся с биографиями выпускников, показавших достойные примеры высокого профессионализма, творческого отношения к труду и жизни.</w:t>
      </w:r>
    </w:p>
    <w:p w:rsidR="003D4804" w:rsidRDefault="003D4804" w:rsidP="003D4804">
      <w:pPr>
        <w:snapToGrid w:val="0"/>
        <w:spacing w:after="0" w:line="100" w:lineRule="atLeast"/>
        <w:jc w:val="center"/>
        <w:rPr>
          <w:rFonts w:ascii="Times New Roman" w:hAnsi="Times New Roman"/>
          <w:b/>
        </w:rPr>
        <w:sectPr w:rsidR="003D4804" w:rsidSect="006202F8">
          <w:pgSz w:w="11905" w:h="16837"/>
          <w:pgMar w:top="1134" w:right="990" w:bottom="709" w:left="2694" w:header="720" w:footer="709" w:gutter="0"/>
          <w:cols w:space="720"/>
          <w:docGrid w:linePitch="360"/>
        </w:sectPr>
      </w:pPr>
    </w:p>
    <w:tbl>
      <w:tblPr>
        <w:tblpPr w:leftFromText="180" w:rightFromText="180" w:horzAnchor="page" w:tblpX="1858" w:tblpY="465"/>
        <w:tblW w:w="9356" w:type="dxa"/>
        <w:tblLayout w:type="fixed"/>
        <w:tblLook w:val="0000" w:firstRow="0" w:lastRow="0" w:firstColumn="0" w:lastColumn="0" w:noHBand="0" w:noVBand="0"/>
      </w:tblPr>
      <w:tblGrid>
        <w:gridCol w:w="1850"/>
        <w:gridCol w:w="7506"/>
      </w:tblGrid>
      <w:tr w:rsidR="003D4804" w:rsidTr="003D4804">
        <w:trPr>
          <w:cantSplit/>
          <w:trHeight w:hRule="exact" w:val="286"/>
        </w:trPr>
        <w:tc>
          <w:tcPr>
            <w:tcW w:w="1850" w:type="dxa"/>
            <w:vMerge w:val="restart"/>
            <w:tcBorders>
              <w:top w:val="single" w:sz="4" w:space="0" w:color="000000"/>
              <w:left w:val="single" w:sz="4" w:space="0" w:color="000000"/>
              <w:bottom w:val="single" w:sz="4" w:space="0" w:color="000000"/>
            </w:tcBorders>
          </w:tcPr>
          <w:p w:rsidR="003D4804" w:rsidRDefault="003D4804" w:rsidP="003D4804">
            <w:pPr>
              <w:snapToGrid w:val="0"/>
              <w:spacing w:after="0" w:line="100" w:lineRule="atLeast"/>
              <w:jc w:val="center"/>
              <w:rPr>
                <w:rFonts w:ascii="Times New Roman" w:hAnsi="Times New Roman"/>
                <w:b/>
              </w:rPr>
            </w:pPr>
            <w:r>
              <w:rPr>
                <w:rFonts w:ascii="Times New Roman" w:hAnsi="Times New Roman"/>
                <w:b/>
              </w:rPr>
              <w:lastRenderedPageBreak/>
              <w:t>Виды деятельности и формы организации</w:t>
            </w:r>
          </w:p>
        </w:tc>
        <w:tc>
          <w:tcPr>
            <w:tcW w:w="7506" w:type="dxa"/>
            <w:tcBorders>
              <w:top w:val="single" w:sz="4" w:space="0" w:color="000000"/>
              <w:left w:val="single" w:sz="4" w:space="0" w:color="000000"/>
              <w:bottom w:val="single" w:sz="4" w:space="0" w:color="000000"/>
              <w:right w:val="single" w:sz="4" w:space="0" w:color="000000"/>
            </w:tcBorders>
          </w:tcPr>
          <w:p w:rsidR="003D4804" w:rsidRDefault="003D4804" w:rsidP="003D4804">
            <w:pPr>
              <w:snapToGrid w:val="0"/>
              <w:spacing w:after="0" w:line="100" w:lineRule="atLeast"/>
              <w:jc w:val="center"/>
              <w:rPr>
                <w:rFonts w:ascii="Times New Roman" w:hAnsi="Times New Roman"/>
                <w:b/>
              </w:rPr>
            </w:pPr>
            <w:r>
              <w:rPr>
                <w:rFonts w:ascii="Times New Roman" w:hAnsi="Times New Roman"/>
                <w:b/>
              </w:rPr>
              <w:t>Тематика занятий</w:t>
            </w:r>
          </w:p>
        </w:tc>
      </w:tr>
      <w:tr w:rsidR="003D4804" w:rsidTr="003D4804">
        <w:trPr>
          <w:cantSplit/>
        </w:trPr>
        <w:tc>
          <w:tcPr>
            <w:tcW w:w="1850" w:type="dxa"/>
            <w:vMerge/>
            <w:tcBorders>
              <w:top w:val="single" w:sz="4" w:space="0" w:color="000000"/>
              <w:left w:val="single" w:sz="4" w:space="0" w:color="000000"/>
              <w:bottom w:val="single" w:sz="4" w:space="0" w:color="000000"/>
            </w:tcBorders>
          </w:tcPr>
          <w:p w:rsidR="003D4804" w:rsidRDefault="003D4804" w:rsidP="003D4804"/>
        </w:tc>
        <w:tc>
          <w:tcPr>
            <w:tcW w:w="7506" w:type="dxa"/>
            <w:tcBorders>
              <w:left w:val="single" w:sz="4" w:space="0" w:color="000000"/>
              <w:bottom w:val="single" w:sz="4" w:space="0" w:color="000000"/>
              <w:right w:val="single" w:sz="4" w:space="0" w:color="000000"/>
            </w:tcBorders>
            <w:vAlign w:val="center"/>
          </w:tcPr>
          <w:p w:rsidR="003D4804" w:rsidRDefault="003D4804" w:rsidP="003D4804">
            <w:pPr>
              <w:snapToGrid w:val="0"/>
              <w:spacing w:after="0" w:line="100" w:lineRule="atLeast"/>
              <w:jc w:val="center"/>
              <w:rPr>
                <w:rFonts w:ascii="Times New Roman" w:hAnsi="Times New Roman"/>
                <w:b/>
              </w:rPr>
            </w:pPr>
          </w:p>
          <w:p w:rsidR="003D4804" w:rsidRDefault="003D4804" w:rsidP="003D4804">
            <w:pPr>
              <w:spacing w:after="0" w:line="100" w:lineRule="atLeast"/>
              <w:jc w:val="center"/>
              <w:rPr>
                <w:rFonts w:ascii="Times New Roman" w:hAnsi="Times New Roman"/>
                <w:b/>
              </w:rPr>
            </w:pPr>
            <w:r>
              <w:rPr>
                <w:rFonts w:ascii="Times New Roman" w:hAnsi="Times New Roman"/>
                <w:b/>
              </w:rPr>
              <w:t>10 класс  -11 класс</w:t>
            </w:r>
          </w:p>
        </w:tc>
      </w:tr>
      <w:tr w:rsidR="003D4804" w:rsidTr="003D4804">
        <w:tc>
          <w:tcPr>
            <w:tcW w:w="1850" w:type="dxa"/>
            <w:tcBorders>
              <w:left w:val="single" w:sz="4" w:space="0" w:color="000000"/>
              <w:bottom w:val="single" w:sz="4" w:space="0" w:color="000000"/>
            </w:tcBorders>
          </w:tcPr>
          <w:p w:rsidR="003D4804" w:rsidRDefault="003D4804" w:rsidP="003D4804">
            <w:pPr>
              <w:snapToGrid w:val="0"/>
              <w:spacing w:after="0" w:line="100" w:lineRule="atLeast"/>
              <w:jc w:val="both"/>
              <w:rPr>
                <w:rFonts w:ascii="Times New Roman" w:hAnsi="Times New Roman"/>
              </w:rPr>
            </w:pPr>
            <w:r>
              <w:rPr>
                <w:rFonts w:ascii="Times New Roman" w:hAnsi="Times New Roman"/>
              </w:rPr>
              <w:t>Классные часы, беседы, часы общения, дискуссии</w:t>
            </w:r>
          </w:p>
        </w:tc>
        <w:tc>
          <w:tcPr>
            <w:tcW w:w="7506" w:type="dxa"/>
            <w:tcBorders>
              <w:left w:val="single" w:sz="4" w:space="0" w:color="000000"/>
              <w:bottom w:val="single" w:sz="4" w:space="0" w:color="000000"/>
              <w:right w:val="single" w:sz="4" w:space="0" w:color="000000"/>
            </w:tcBorders>
          </w:tcPr>
          <w:p w:rsidR="003D4804" w:rsidRDefault="003D4804" w:rsidP="003D4804">
            <w:pPr>
              <w:snapToGrid w:val="0"/>
              <w:spacing w:after="0" w:line="100" w:lineRule="atLeast"/>
              <w:jc w:val="both"/>
              <w:rPr>
                <w:rFonts w:ascii="Times New Roman" w:hAnsi="Times New Roman"/>
                <w:color w:val="000000"/>
              </w:rPr>
            </w:pPr>
            <w:r>
              <w:rPr>
                <w:rFonts w:ascii="Times New Roman" w:hAnsi="Times New Roman"/>
                <w:color w:val="000000"/>
              </w:rPr>
              <w:t>Многообразие профессий. Выбор профессии ради: богатства, карьеры, любимого дела, смысла жизни.</w:t>
            </w:r>
          </w:p>
          <w:p w:rsidR="003D4804" w:rsidRDefault="003D4804" w:rsidP="003D4804">
            <w:pPr>
              <w:snapToGrid w:val="0"/>
              <w:spacing w:after="0" w:line="100" w:lineRule="atLeast"/>
              <w:jc w:val="both"/>
              <w:rPr>
                <w:rFonts w:ascii="Times New Roman" w:hAnsi="Times New Roman"/>
                <w:color w:val="000000"/>
              </w:rPr>
            </w:pPr>
            <w:r>
              <w:rPr>
                <w:rFonts w:ascii="Times New Roman" w:hAnsi="Times New Roman"/>
                <w:color w:val="000000"/>
              </w:rPr>
              <w:t xml:space="preserve"> Сложность выбора профессии в современных условиях. Проблема карьеры.</w:t>
            </w:r>
          </w:p>
        </w:tc>
      </w:tr>
      <w:tr w:rsidR="003D4804" w:rsidTr="003D4804">
        <w:tc>
          <w:tcPr>
            <w:tcW w:w="1850" w:type="dxa"/>
            <w:tcBorders>
              <w:left w:val="single" w:sz="4" w:space="0" w:color="000000"/>
              <w:bottom w:val="single" w:sz="4" w:space="0" w:color="000000"/>
            </w:tcBorders>
          </w:tcPr>
          <w:p w:rsidR="003D4804" w:rsidRDefault="003D4804" w:rsidP="003D4804">
            <w:pPr>
              <w:snapToGrid w:val="0"/>
              <w:spacing w:after="0" w:line="100" w:lineRule="atLeast"/>
              <w:jc w:val="both"/>
              <w:rPr>
                <w:rFonts w:ascii="Times New Roman" w:hAnsi="Times New Roman"/>
              </w:rPr>
            </w:pPr>
            <w:r>
              <w:rPr>
                <w:rFonts w:ascii="Times New Roman" w:hAnsi="Times New Roman"/>
              </w:rPr>
              <w:t>Проектная деятельность</w:t>
            </w:r>
          </w:p>
        </w:tc>
        <w:tc>
          <w:tcPr>
            <w:tcW w:w="7506" w:type="dxa"/>
            <w:tcBorders>
              <w:left w:val="single" w:sz="4" w:space="0" w:color="000000"/>
              <w:bottom w:val="single" w:sz="4" w:space="0" w:color="000000"/>
              <w:right w:val="single" w:sz="4" w:space="0" w:color="000000"/>
            </w:tcBorders>
          </w:tcPr>
          <w:p w:rsidR="003D4804" w:rsidRDefault="003D4804" w:rsidP="003D4804">
            <w:pPr>
              <w:shd w:val="clear" w:color="auto" w:fill="FFFFFF"/>
              <w:autoSpaceDE w:val="0"/>
              <w:snapToGrid w:val="0"/>
              <w:spacing w:after="0" w:line="100" w:lineRule="atLeast"/>
              <w:jc w:val="both"/>
              <w:rPr>
                <w:rFonts w:ascii="Times New Roman" w:hAnsi="Times New Roman"/>
                <w:color w:val="000000"/>
              </w:rPr>
            </w:pPr>
            <w:r>
              <w:rPr>
                <w:rFonts w:ascii="Times New Roman" w:hAnsi="Times New Roman"/>
                <w:color w:val="000000"/>
              </w:rPr>
              <w:t>1. Диагностическая беседа «Профессиональные устремления человека».</w:t>
            </w:r>
          </w:p>
          <w:p w:rsidR="003D4804" w:rsidRDefault="003D4804" w:rsidP="003D4804">
            <w:pPr>
              <w:shd w:val="clear" w:color="auto" w:fill="FFFFFF"/>
              <w:autoSpaceDE w:val="0"/>
              <w:spacing w:after="0" w:line="100" w:lineRule="atLeast"/>
              <w:jc w:val="both"/>
              <w:rPr>
                <w:rFonts w:ascii="Times New Roman" w:hAnsi="Times New Roman"/>
                <w:color w:val="000000"/>
              </w:rPr>
            </w:pPr>
            <w:r>
              <w:rPr>
                <w:rFonts w:ascii="Times New Roman" w:hAnsi="Times New Roman"/>
                <w:color w:val="000000"/>
              </w:rPr>
              <w:t>2. Деловая игра «Исполнение желаний».</w:t>
            </w:r>
          </w:p>
          <w:p w:rsidR="003D4804" w:rsidRDefault="003D4804" w:rsidP="003D4804">
            <w:pPr>
              <w:shd w:val="clear" w:color="auto" w:fill="FFFFFF"/>
              <w:autoSpaceDE w:val="0"/>
              <w:spacing w:after="0" w:line="100" w:lineRule="atLeast"/>
              <w:jc w:val="both"/>
              <w:rPr>
                <w:rFonts w:ascii="Times New Roman" w:hAnsi="Times New Roman"/>
                <w:color w:val="000000"/>
              </w:rPr>
            </w:pPr>
            <w:r>
              <w:rPr>
                <w:rFonts w:ascii="Times New Roman" w:hAnsi="Times New Roman"/>
                <w:color w:val="000000"/>
              </w:rPr>
              <w:t>3.  Ролевая игра «Город мастеров».</w:t>
            </w:r>
          </w:p>
          <w:p w:rsidR="003D4804" w:rsidRDefault="003D4804" w:rsidP="003D4804">
            <w:pPr>
              <w:shd w:val="clear" w:color="auto" w:fill="FFFFFF"/>
              <w:autoSpaceDE w:val="0"/>
              <w:spacing w:after="0" w:line="100" w:lineRule="atLeast"/>
              <w:jc w:val="both"/>
              <w:rPr>
                <w:rFonts w:ascii="Times New Roman" w:hAnsi="Times New Roman"/>
                <w:color w:val="000000"/>
              </w:rPr>
            </w:pPr>
            <w:r>
              <w:rPr>
                <w:rFonts w:ascii="Times New Roman" w:hAnsi="Times New Roman"/>
                <w:color w:val="000000"/>
              </w:rPr>
              <w:t>4. Экскурсия на современное производство (кока-кола).</w:t>
            </w:r>
          </w:p>
          <w:p w:rsidR="003D4804" w:rsidRDefault="003D4804" w:rsidP="003D4804">
            <w:pPr>
              <w:shd w:val="clear" w:color="auto" w:fill="FFFFFF"/>
              <w:autoSpaceDE w:val="0"/>
              <w:spacing w:after="0" w:line="100" w:lineRule="atLeast"/>
              <w:jc w:val="both"/>
              <w:rPr>
                <w:rFonts w:ascii="Times New Roman" w:hAnsi="Times New Roman"/>
                <w:color w:val="000000"/>
              </w:rPr>
            </w:pPr>
            <w:r>
              <w:rPr>
                <w:rFonts w:ascii="Times New Roman" w:hAnsi="Times New Roman"/>
                <w:color w:val="000000"/>
              </w:rPr>
              <w:t>5. Диалог-размышление «Выбор профессии</w:t>
            </w:r>
          </w:p>
          <w:p w:rsidR="003D4804" w:rsidRDefault="003D4804" w:rsidP="003D4804">
            <w:pPr>
              <w:shd w:val="clear" w:color="auto" w:fill="FFFFFF"/>
              <w:autoSpaceDE w:val="0"/>
              <w:spacing w:after="0" w:line="100" w:lineRule="atLeast"/>
              <w:jc w:val="both"/>
              <w:rPr>
                <w:rFonts w:ascii="Times New Roman" w:hAnsi="Times New Roman"/>
                <w:color w:val="000000"/>
              </w:rPr>
            </w:pPr>
            <w:r>
              <w:rPr>
                <w:rFonts w:ascii="Times New Roman" w:hAnsi="Times New Roman"/>
                <w:color w:val="000000"/>
              </w:rPr>
              <w:t>Презентация «Труд нашей скмьи»</w:t>
            </w:r>
          </w:p>
        </w:tc>
      </w:tr>
      <w:tr w:rsidR="003D4804" w:rsidTr="003D4804">
        <w:tc>
          <w:tcPr>
            <w:tcW w:w="1850" w:type="dxa"/>
            <w:tcBorders>
              <w:left w:val="single" w:sz="4" w:space="0" w:color="000000"/>
              <w:bottom w:val="single" w:sz="4" w:space="0" w:color="000000"/>
            </w:tcBorders>
          </w:tcPr>
          <w:p w:rsidR="003D4804" w:rsidRDefault="003D4804" w:rsidP="003D4804">
            <w:pPr>
              <w:snapToGrid w:val="0"/>
              <w:spacing w:after="0" w:line="100" w:lineRule="atLeast"/>
              <w:jc w:val="both"/>
              <w:rPr>
                <w:rFonts w:ascii="Times New Roman" w:hAnsi="Times New Roman"/>
                <w:color w:val="000000"/>
              </w:rPr>
            </w:pPr>
            <w:r>
              <w:rPr>
                <w:rFonts w:ascii="Times New Roman" w:hAnsi="Times New Roman"/>
                <w:color w:val="000000"/>
              </w:rPr>
              <w:t>Общешкольные формы работы</w:t>
            </w:r>
          </w:p>
        </w:tc>
        <w:tc>
          <w:tcPr>
            <w:tcW w:w="7506" w:type="dxa"/>
            <w:tcBorders>
              <w:left w:val="single" w:sz="4" w:space="0" w:color="000000"/>
              <w:bottom w:val="single" w:sz="4" w:space="0" w:color="000000"/>
              <w:right w:val="single" w:sz="4" w:space="0" w:color="000000"/>
            </w:tcBorders>
          </w:tcPr>
          <w:p w:rsidR="003D4804" w:rsidRDefault="003D4804" w:rsidP="003D4804">
            <w:pPr>
              <w:snapToGrid w:val="0"/>
              <w:spacing w:after="0" w:line="100" w:lineRule="atLeast"/>
              <w:jc w:val="both"/>
              <w:rPr>
                <w:rFonts w:ascii="Times New Roman" w:hAnsi="Times New Roman"/>
                <w:color w:val="000000"/>
              </w:rPr>
            </w:pPr>
            <w:r>
              <w:rPr>
                <w:rFonts w:ascii="Times New Roman" w:hAnsi="Times New Roman"/>
                <w:color w:val="000000"/>
              </w:rPr>
              <w:t>Лагерь труда и отдыха, летний оздоровительный лагерь</w:t>
            </w:r>
          </w:p>
          <w:p w:rsidR="003D4804" w:rsidRDefault="003D4804" w:rsidP="003D4804">
            <w:pPr>
              <w:snapToGrid w:val="0"/>
              <w:spacing w:after="0" w:line="100" w:lineRule="atLeast"/>
              <w:jc w:val="both"/>
              <w:rPr>
                <w:rFonts w:ascii="Times New Roman" w:hAnsi="Times New Roman"/>
                <w:color w:val="000000"/>
              </w:rPr>
            </w:pPr>
            <w:r>
              <w:rPr>
                <w:rFonts w:ascii="Times New Roman" w:hAnsi="Times New Roman"/>
                <w:color w:val="000000"/>
              </w:rPr>
              <w:t>КТД «Ярмарка профессий».</w:t>
            </w:r>
          </w:p>
          <w:p w:rsidR="003D4804" w:rsidRDefault="003D4804" w:rsidP="003D4804">
            <w:pPr>
              <w:snapToGrid w:val="0"/>
              <w:spacing w:after="0" w:line="100" w:lineRule="atLeast"/>
              <w:jc w:val="both"/>
              <w:rPr>
                <w:rFonts w:ascii="Times New Roman" w:hAnsi="Times New Roman"/>
                <w:color w:val="000000"/>
              </w:rPr>
            </w:pPr>
            <w:r>
              <w:rPr>
                <w:rFonts w:ascii="Times New Roman" w:hAnsi="Times New Roman"/>
                <w:color w:val="000000"/>
              </w:rPr>
              <w:t>Деловая игра «Если б я был президент»</w:t>
            </w:r>
          </w:p>
          <w:p w:rsidR="003D4804" w:rsidRDefault="003D4804" w:rsidP="003D4804">
            <w:pPr>
              <w:snapToGrid w:val="0"/>
              <w:spacing w:after="0" w:line="100" w:lineRule="atLeast"/>
              <w:jc w:val="both"/>
              <w:rPr>
                <w:rFonts w:ascii="Times New Roman" w:hAnsi="Times New Roman"/>
                <w:color w:val="000000"/>
              </w:rPr>
            </w:pPr>
            <w:r>
              <w:rPr>
                <w:rFonts w:ascii="Times New Roman" w:hAnsi="Times New Roman"/>
                <w:color w:val="000000"/>
              </w:rPr>
              <w:t>Классный час «Все профессии важны — все профессии важны»</w:t>
            </w:r>
          </w:p>
        </w:tc>
      </w:tr>
    </w:tbl>
    <w:p w:rsidR="003D4804" w:rsidRDefault="003D4804" w:rsidP="003D4804">
      <w:pPr>
        <w:spacing w:after="0" w:line="100" w:lineRule="atLeast"/>
        <w:ind w:firstLine="454"/>
        <w:jc w:val="both"/>
        <w:rPr>
          <w:rFonts w:ascii="Times New Roman" w:hAnsi="Times New Roman"/>
          <w:b/>
          <w:bCs/>
          <w:sz w:val="28"/>
          <w:szCs w:val="28"/>
        </w:rPr>
        <w:sectPr w:rsidR="003D4804" w:rsidSect="006202F8">
          <w:pgSz w:w="11905" w:h="16837"/>
          <w:pgMar w:top="1134" w:right="1701" w:bottom="709" w:left="1134" w:header="720" w:footer="709" w:gutter="0"/>
          <w:cols w:space="720"/>
          <w:docGrid w:linePitch="360"/>
        </w:sectPr>
      </w:pPr>
    </w:p>
    <w:p w:rsidR="003D4804" w:rsidRDefault="003D4804" w:rsidP="003D4804">
      <w:pPr>
        <w:spacing w:after="0" w:line="100" w:lineRule="atLeast"/>
        <w:ind w:left="709" w:firstLine="454"/>
        <w:jc w:val="both"/>
        <w:rPr>
          <w:rFonts w:ascii="Times New Roman" w:hAnsi="Times New Roman"/>
          <w:b/>
          <w:bCs/>
          <w:sz w:val="28"/>
          <w:szCs w:val="28"/>
        </w:rPr>
      </w:pPr>
      <w:r>
        <w:rPr>
          <w:rFonts w:ascii="Times New Roman" w:hAnsi="Times New Roman"/>
          <w:b/>
          <w:bCs/>
          <w:sz w:val="28"/>
          <w:szCs w:val="28"/>
        </w:rPr>
        <w:lastRenderedPageBreak/>
        <w:t>3.6.Воспитание ценностного отношения к прекрасному, формирование основ эстетической культуры (эстетическое воспитание):</w:t>
      </w:r>
    </w:p>
    <w:p w:rsidR="003D4804" w:rsidRDefault="003D4804" w:rsidP="008B30C7">
      <w:pPr>
        <w:numPr>
          <w:ilvl w:val="0"/>
          <w:numId w:val="3"/>
        </w:numPr>
        <w:tabs>
          <w:tab w:val="left" w:pos="-28"/>
          <w:tab w:val="left" w:pos="426"/>
        </w:tabs>
        <w:spacing w:after="0" w:line="100" w:lineRule="atLeast"/>
        <w:ind w:left="-28"/>
        <w:jc w:val="both"/>
        <w:rPr>
          <w:rFonts w:ascii="Times New Roman" w:hAnsi="Times New Roman"/>
          <w:sz w:val="28"/>
          <w:szCs w:val="28"/>
        </w:rPr>
      </w:pPr>
      <w:r>
        <w:rPr>
          <w:rFonts w:ascii="Times New Roman" w:hAnsi="Times New Roman"/>
          <w:sz w:val="28"/>
          <w:szCs w:val="28"/>
        </w:rPr>
        <w:t>ценностное отношение к прекрасному, восприятие искусства как особой формы познания и преобразования мира;</w:t>
      </w:r>
    </w:p>
    <w:p w:rsidR="003D4804" w:rsidRDefault="003D4804" w:rsidP="008B30C7">
      <w:pPr>
        <w:numPr>
          <w:ilvl w:val="0"/>
          <w:numId w:val="3"/>
        </w:numPr>
        <w:tabs>
          <w:tab w:val="left" w:pos="-28"/>
          <w:tab w:val="left" w:pos="426"/>
        </w:tabs>
        <w:spacing w:after="0" w:line="100" w:lineRule="atLeast"/>
        <w:ind w:left="-28"/>
        <w:jc w:val="both"/>
        <w:rPr>
          <w:rFonts w:ascii="Times New Roman" w:hAnsi="Times New Roman"/>
          <w:sz w:val="28"/>
          <w:szCs w:val="28"/>
        </w:rPr>
      </w:pPr>
      <w:r>
        <w:rPr>
          <w:rFonts w:ascii="Times New Roman" w:hAnsi="Times New Roman"/>
          <w:sz w:val="28"/>
          <w:szCs w:val="28"/>
        </w:rPr>
        <w:t>эстетическое восприятие предметов и явлений действительности, развитие способности видеть и ценить прекрасное в природе, быту, труде, спорте и творчестве людей, общественной жизни;</w:t>
      </w:r>
    </w:p>
    <w:p w:rsidR="003D4804" w:rsidRDefault="003D4804" w:rsidP="008B30C7">
      <w:pPr>
        <w:numPr>
          <w:ilvl w:val="0"/>
          <w:numId w:val="3"/>
        </w:numPr>
        <w:tabs>
          <w:tab w:val="left" w:pos="-28"/>
          <w:tab w:val="left" w:pos="426"/>
        </w:tabs>
        <w:spacing w:after="0" w:line="100" w:lineRule="atLeast"/>
        <w:ind w:left="-28"/>
        <w:jc w:val="both"/>
        <w:rPr>
          <w:rFonts w:ascii="Times New Roman" w:hAnsi="Times New Roman"/>
          <w:sz w:val="28"/>
          <w:szCs w:val="28"/>
        </w:rPr>
      </w:pPr>
      <w:r>
        <w:rPr>
          <w:rFonts w:ascii="Times New Roman" w:hAnsi="Times New Roman"/>
          <w:sz w:val="28"/>
          <w:szCs w:val="28"/>
        </w:rPr>
        <w:t>представление об искусстве народов России.</w:t>
      </w: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Содержание деятельности</w:t>
      </w:r>
    </w:p>
    <w:p w:rsidR="003D4804" w:rsidRDefault="003D4804" w:rsidP="003D4804">
      <w:pPr>
        <w:pStyle w:val="211"/>
        <w:widowControl w:val="0"/>
        <w:spacing w:after="0" w:line="100" w:lineRule="atLeast"/>
        <w:ind w:firstLine="454"/>
        <w:jc w:val="both"/>
        <w:rPr>
          <w:rFonts w:ascii="Times New Roman" w:hAnsi="Times New Roman"/>
          <w:sz w:val="28"/>
          <w:szCs w:val="28"/>
        </w:rPr>
      </w:pPr>
      <w:r>
        <w:rPr>
          <w:rFonts w:ascii="Times New Roman" w:hAnsi="Times New Roman"/>
          <w:sz w:val="28"/>
          <w:szCs w:val="28"/>
        </w:rPr>
        <w:t>Получают представления об эстетических идеалах и художественных ценностях культур народов России (в ходе изучения учебных предметов, встреч с представителями творческих профессий, знакомства с лучшими произведениями искусства в музеях, на выставках, по репродукциям, учебным фильмам).</w:t>
      </w:r>
    </w:p>
    <w:p w:rsidR="003D4804" w:rsidRDefault="003D4804" w:rsidP="003D4804">
      <w:pPr>
        <w:pStyle w:val="211"/>
        <w:widowControl w:val="0"/>
        <w:spacing w:after="0" w:line="100" w:lineRule="atLeast"/>
        <w:ind w:firstLine="454"/>
        <w:jc w:val="both"/>
        <w:rPr>
          <w:rFonts w:ascii="Times New Roman" w:hAnsi="Times New Roman"/>
          <w:sz w:val="28"/>
          <w:szCs w:val="28"/>
        </w:rPr>
      </w:pPr>
      <w:r>
        <w:rPr>
          <w:rFonts w:ascii="Times New Roman" w:hAnsi="Times New Roman"/>
          <w:sz w:val="28"/>
          <w:szCs w:val="28"/>
        </w:rPr>
        <w:t>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учебных предметов, в системе экскурсионно-краеведческой деятельности, внеклассных мероприятий, включая шефство над памятниками культуры вблизи школы).</w:t>
      </w:r>
    </w:p>
    <w:p w:rsidR="003D4804" w:rsidRDefault="003D4804" w:rsidP="003D4804">
      <w:pPr>
        <w:pStyle w:val="211"/>
        <w:widowControl w:val="0"/>
        <w:spacing w:after="0" w:line="100" w:lineRule="atLeast"/>
        <w:ind w:firstLine="454"/>
        <w:jc w:val="both"/>
        <w:rPr>
          <w:rFonts w:ascii="Times New Roman" w:hAnsi="Times New Roman"/>
          <w:sz w:val="28"/>
          <w:szCs w:val="28"/>
        </w:rPr>
      </w:pPr>
      <w:r>
        <w:rPr>
          <w:rFonts w:ascii="Times New Roman" w:hAnsi="Times New Roman"/>
          <w:sz w:val="28"/>
          <w:szCs w:val="28"/>
        </w:rPr>
        <w:t>Знакомятся с местными мастерами прикладного искусства, наблюдают за их работой, участвуют в беседах «Красивые и некрасивые поступки», «Чем красивы люди вокруг нас» и др., обсуждают прочитанные книги, художественные фильмы, телевизионные передачи, компьютерные игры на предмет их этического и эстетического содержания.</w:t>
      </w:r>
    </w:p>
    <w:p w:rsidR="003D4804" w:rsidRDefault="003D4804" w:rsidP="003D4804">
      <w:pPr>
        <w:pStyle w:val="211"/>
        <w:widowControl w:val="0"/>
        <w:spacing w:after="0" w:line="100" w:lineRule="atLeast"/>
        <w:ind w:firstLine="454"/>
        <w:jc w:val="both"/>
        <w:rPr>
          <w:rFonts w:ascii="Times New Roman" w:hAnsi="Times New Roman"/>
          <w:sz w:val="28"/>
          <w:szCs w:val="28"/>
        </w:rPr>
      </w:pPr>
      <w:r>
        <w:rPr>
          <w:rFonts w:ascii="Times New Roman" w:hAnsi="Times New Roman"/>
          <w:sz w:val="28"/>
          <w:szCs w:val="28"/>
        </w:rPr>
        <w:t>Получают опыт самореализации в различных видах творческой деятельности, развивают умения выражать себя в доступных видах и формах художественного творчества на уроках художественного труда и в системе учреждений дополнительного образования.</w:t>
      </w:r>
    </w:p>
    <w:p w:rsidR="003D4804" w:rsidRDefault="003D4804" w:rsidP="003D4804">
      <w:pPr>
        <w:pStyle w:val="211"/>
        <w:widowControl w:val="0"/>
        <w:spacing w:after="0" w:line="100" w:lineRule="atLeast"/>
        <w:ind w:firstLine="454"/>
        <w:jc w:val="both"/>
        <w:rPr>
          <w:rFonts w:ascii="Times New Roman" w:hAnsi="Times New Roman"/>
          <w:sz w:val="28"/>
          <w:szCs w:val="28"/>
        </w:rPr>
      </w:pPr>
      <w:r>
        <w:rPr>
          <w:rFonts w:ascii="Times New Roman" w:hAnsi="Times New Roman"/>
          <w:sz w:val="28"/>
          <w:szCs w:val="28"/>
        </w:rPr>
        <w:t>Участвуют вместе с родителями в проведении выставок семейного художественного творчества, музыкальных вечеров, в экскурсионно-краеведческой деятельности, реализации культурно-досуговых программ, включая посещение объектов художественной культуры с последующим представлением в образовательном учреждении своих впечатлений и созданных по мотивам экскурсий творческих работ.</w:t>
      </w:r>
    </w:p>
    <w:p w:rsidR="003D4804" w:rsidRDefault="003D4804" w:rsidP="003D4804">
      <w:pPr>
        <w:pStyle w:val="211"/>
        <w:widowControl w:val="0"/>
        <w:spacing w:after="0" w:line="100" w:lineRule="atLeast"/>
        <w:ind w:firstLine="454"/>
        <w:jc w:val="both"/>
        <w:rPr>
          <w:rFonts w:ascii="Times New Roman" w:hAnsi="Times New Roman"/>
          <w:sz w:val="28"/>
          <w:szCs w:val="28"/>
        </w:rPr>
      </w:pPr>
      <w:r>
        <w:rPr>
          <w:rFonts w:ascii="Times New Roman" w:hAnsi="Times New Roman"/>
          <w:sz w:val="28"/>
          <w:szCs w:val="28"/>
        </w:rPr>
        <w:t xml:space="preserve">Участвуют в оформлении класса и школы, озеленении пришкольного участка, классной комнаты, стремятся внести красоту в домашний быт. </w:t>
      </w:r>
    </w:p>
    <w:p w:rsidR="003D4804" w:rsidRDefault="003D4804" w:rsidP="003D4804">
      <w:pPr>
        <w:snapToGrid w:val="0"/>
        <w:spacing w:after="0" w:line="100" w:lineRule="atLeast"/>
        <w:jc w:val="center"/>
        <w:rPr>
          <w:rFonts w:ascii="Times New Roman" w:hAnsi="Times New Roman"/>
          <w:b/>
        </w:rPr>
        <w:sectPr w:rsidR="003D4804" w:rsidSect="006202F8">
          <w:pgSz w:w="11905" w:h="16837"/>
          <w:pgMar w:top="1134" w:right="848" w:bottom="709" w:left="1701" w:header="720" w:footer="709" w:gutter="0"/>
          <w:cols w:space="720"/>
          <w:docGrid w:linePitch="360"/>
        </w:sectPr>
      </w:pPr>
    </w:p>
    <w:tbl>
      <w:tblPr>
        <w:tblW w:w="10501" w:type="dxa"/>
        <w:tblInd w:w="-45" w:type="dxa"/>
        <w:tblLayout w:type="fixed"/>
        <w:tblLook w:val="0000" w:firstRow="0" w:lastRow="0" w:firstColumn="0" w:lastColumn="0" w:noHBand="0" w:noVBand="0"/>
      </w:tblPr>
      <w:tblGrid>
        <w:gridCol w:w="2988"/>
        <w:gridCol w:w="7513"/>
      </w:tblGrid>
      <w:tr w:rsidR="003D4804" w:rsidTr="00354514">
        <w:trPr>
          <w:cantSplit/>
          <w:trHeight w:hRule="exact" w:val="286"/>
        </w:trPr>
        <w:tc>
          <w:tcPr>
            <w:tcW w:w="2988" w:type="dxa"/>
            <w:vMerge w:val="restart"/>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center"/>
              <w:rPr>
                <w:rFonts w:ascii="Times New Roman" w:hAnsi="Times New Roman"/>
                <w:b/>
              </w:rPr>
            </w:pPr>
            <w:r>
              <w:rPr>
                <w:rFonts w:ascii="Times New Roman" w:hAnsi="Times New Roman"/>
                <w:b/>
              </w:rPr>
              <w:lastRenderedPageBreak/>
              <w:t>Виды деятельности и формы организации</w:t>
            </w:r>
          </w:p>
        </w:tc>
        <w:tc>
          <w:tcPr>
            <w:tcW w:w="7513"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center"/>
              <w:rPr>
                <w:rFonts w:ascii="Times New Roman" w:hAnsi="Times New Roman"/>
                <w:b/>
              </w:rPr>
            </w:pPr>
            <w:r>
              <w:rPr>
                <w:rFonts w:ascii="Times New Roman" w:hAnsi="Times New Roman"/>
                <w:b/>
              </w:rPr>
              <w:t>Тематика занятий</w:t>
            </w:r>
          </w:p>
        </w:tc>
      </w:tr>
      <w:tr w:rsidR="003D4804" w:rsidTr="00354514">
        <w:trPr>
          <w:cantSplit/>
        </w:trPr>
        <w:tc>
          <w:tcPr>
            <w:tcW w:w="2988" w:type="dxa"/>
            <w:vMerge/>
            <w:tcBorders>
              <w:top w:val="single" w:sz="4" w:space="0" w:color="000000"/>
              <w:left w:val="single" w:sz="4" w:space="0" w:color="000000"/>
              <w:bottom w:val="single" w:sz="4" w:space="0" w:color="000000"/>
            </w:tcBorders>
          </w:tcPr>
          <w:p w:rsidR="003D4804" w:rsidRDefault="003D4804" w:rsidP="00354514"/>
        </w:tc>
        <w:tc>
          <w:tcPr>
            <w:tcW w:w="7513" w:type="dxa"/>
            <w:tcBorders>
              <w:left w:val="single" w:sz="4" w:space="0" w:color="000000"/>
              <w:bottom w:val="single" w:sz="4" w:space="0" w:color="000000"/>
              <w:right w:val="single" w:sz="4" w:space="0" w:color="000000"/>
            </w:tcBorders>
            <w:vAlign w:val="center"/>
          </w:tcPr>
          <w:p w:rsidR="003D4804" w:rsidRDefault="003D4804" w:rsidP="00354514">
            <w:pPr>
              <w:snapToGrid w:val="0"/>
              <w:spacing w:after="0" w:line="100" w:lineRule="atLeast"/>
              <w:jc w:val="center"/>
              <w:rPr>
                <w:rFonts w:ascii="Times New Roman" w:hAnsi="Times New Roman"/>
                <w:b/>
              </w:rPr>
            </w:pPr>
          </w:p>
          <w:p w:rsidR="003D4804" w:rsidRDefault="003D4804" w:rsidP="00354514">
            <w:pPr>
              <w:spacing w:after="0" w:line="100" w:lineRule="atLeast"/>
              <w:jc w:val="center"/>
              <w:rPr>
                <w:rFonts w:ascii="Times New Roman" w:hAnsi="Times New Roman"/>
                <w:b/>
              </w:rPr>
            </w:pPr>
            <w:r>
              <w:rPr>
                <w:rFonts w:ascii="Times New Roman" w:hAnsi="Times New Roman"/>
                <w:b/>
              </w:rPr>
              <w:t>10 класс</w:t>
            </w:r>
          </w:p>
          <w:p w:rsidR="003D4804" w:rsidRDefault="003D4804" w:rsidP="00354514">
            <w:pPr>
              <w:snapToGrid w:val="0"/>
              <w:spacing w:after="0" w:line="100" w:lineRule="atLeast"/>
              <w:jc w:val="center"/>
              <w:rPr>
                <w:rFonts w:ascii="Times New Roman" w:hAnsi="Times New Roman"/>
                <w:b/>
              </w:rPr>
            </w:pPr>
          </w:p>
          <w:p w:rsidR="003D4804" w:rsidRDefault="003D4804" w:rsidP="00354514">
            <w:pPr>
              <w:spacing w:after="0" w:line="100" w:lineRule="atLeast"/>
              <w:jc w:val="center"/>
              <w:rPr>
                <w:rFonts w:ascii="Times New Roman" w:hAnsi="Times New Roman"/>
                <w:b/>
              </w:rPr>
            </w:pPr>
            <w:r>
              <w:rPr>
                <w:rFonts w:ascii="Times New Roman" w:hAnsi="Times New Roman"/>
                <w:b/>
              </w:rPr>
              <w:t>11 класс</w:t>
            </w:r>
          </w:p>
        </w:tc>
      </w:tr>
      <w:tr w:rsidR="003D4804" w:rsidTr="00354514">
        <w:tc>
          <w:tcPr>
            <w:tcW w:w="2988"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rPr>
              <w:t>Классные часы, беседы, часы общения, дискуссии, диспуты</w:t>
            </w:r>
          </w:p>
        </w:tc>
        <w:tc>
          <w:tcPr>
            <w:tcW w:w="7513" w:type="dxa"/>
            <w:vMerge w:val="restart"/>
            <w:tcBorders>
              <w:left w:val="single" w:sz="4" w:space="0" w:color="000000"/>
              <w:right w:val="single" w:sz="4" w:space="0" w:color="000000"/>
            </w:tcBorders>
          </w:tcPr>
          <w:p w:rsidR="003D4804" w:rsidRDefault="003D4804" w:rsidP="00354514">
            <w:pPr>
              <w:shd w:val="clear" w:color="auto" w:fill="FFFFFF"/>
              <w:autoSpaceDE w:val="0"/>
              <w:spacing w:after="0" w:line="100" w:lineRule="atLeast"/>
              <w:jc w:val="both"/>
              <w:rPr>
                <w:rFonts w:ascii="Times New Roman" w:hAnsi="Times New Roman"/>
                <w:sz w:val="28"/>
                <w:szCs w:val="28"/>
              </w:rPr>
            </w:pPr>
          </w:p>
          <w:p w:rsidR="003D4804" w:rsidRDefault="003D4804" w:rsidP="00354514">
            <w:pPr>
              <w:snapToGrid w:val="0"/>
              <w:spacing w:after="0" w:line="100" w:lineRule="atLeast"/>
              <w:jc w:val="both"/>
              <w:rPr>
                <w:rFonts w:ascii="Times New Roman" w:hAnsi="Times New Roman"/>
              </w:rPr>
            </w:pPr>
            <w:r>
              <w:rPr>
                <w:rFonts w:ascii="Times New Roman" w:hAnsi="Times New Roman"/>
              </w:rPr>
              <w:t>Возможность дарить радость людям</w:t>
            </w:r>
          </w:p>
          <w:p w:rsidR="003D4804" w:rsidRDefault="003D4804" w:rsidP="00354514">
            <w:pPr>
              <w:snapToGrid w:val="0"/>
              <w:spacing w:after="0" w:line="100" w:lineRule="atLeast"/>
              <w:jc w:val="both"/>
              <w:rPr>
                <w:rFonts w:ascii="Times New Roman" w:hAnsi="Times New Roman"/>
              </w:rPr>
            </w:pPr>
            <w:r>
              <w:rPr>
                <w:rFonts w:ascii="Times New Roman" w:hAnsi="Times New Roman"/>
              </w:rPr>
              <w:t>Давайте в сердце поэзию впустим</w:t>
            </w:r>
          </w:p>
          <w:p w:rsidR="003D4804" w:rsidRDefault="003D4804" w:rsidP="00354514">
            <w:pPr>
              <w:snapToGrid w:val="0"/>
              <w:spacing w:after="0" w:line="100" w:lineRule="atLeast"/>
              <w:jc w:val="both"/>
              <w:rPr>
                <w:rFonts w:ascii="Times New Roman" w:hAnsi="Times New Roman"/>
              </w:rPr>
            </w:pPr>
            <w:r>
              <w:rPr>
                <w:rFonts w:ascii="Times New Roman" w:hAnsi="Times New Roman"/>
              </w:rPr>
              <w:t>Что такое мода</w:t>
            </w:r>
          </w:p>
          <w:p w:rsidR="003D4804" w:rsidRDefault="003D4804" w:rsidP="00354514">
            <w:pPr>
              <w:snapToGrid w:val="0"/>
              <w:spacing w:after="0" w:line="100" w:lineRule="atLeast"/>
              <w:jc w:val="both"/>
              <w:rPr>
                <w:rFonts w:ascii="Times New Roman" w:hAnsi="Times New Roman"/>
              </w:rPr>
            </w:pPr>
            <w:r>
              <w:rPr>
                <w:rFonts w:ascii="Times New Roman" w:hAnsi="Times New Roman"/>
              </w:rPr>
              <w:t>В мире прекрасного</w:t>
            </w:r>
          </w:p>
          <w:p w:rsidR="003D4804" w:rsidRDefault="003D4804" w:rsidP="00354514">
            <w:pPr>
              <w:snapToGrid w:val="0"/>
              <w:spacing w:after="0" w:line="100" w:lineRule="atLeast"/>
              <w:jc w:val="both"/>
              <w:rPr>
                <w:rFonts w:ascii="Times New Roman" w:hAnsi="Times New Roman"/>
              </w:rPr>
            </w:pPr>
            <w:r>
              <w:rPr>
                <w:rFonts w:ascii="Times New Roman" w:hAnsi="Times New Roman"/>
              </w:rPr>
              <w:t>1.Ролевая игра «Конкурс архитекторов».</w:t>
            </w:r>
          </w:p>
          <w:p w:rsidR="003D4804" w:rsidRDefault="003D4804" w:rsidP="00354514">
            <w:pPr>
              <w:spacing w:after="0" w:line="100" w:lineRule="atLeast"/>
              <w:jc w:val="both"/>
              <w:rPr>
                <w:rFonts w:ascii="Times New Roman" w:hAnsi="Times New Roman"/>
              </w:rPr>
            </w:pPr>
            <w:r>
              <w:rPr>
                <w:rFonts w:ascii="Times New Roman" w:hAnsi="Times New Roman"/>
              </w:rPr>
              <w:t>2. Экскурсия в историко-краеведческий музей.</w:t>
            </w:r>
          </w:p>
          <w:p w:rsidR="003D4804" w:rsidRDefault="003D4804" w:rsidP="00354514">
            <w:pPr>
              <w:spacing w:after="0" w:line="100" w:lineRule="atLeast"/>
              <w:jc w:val="both"/>
              <w:rPr>
                <w:rFonts w:ascii="Times New Roman" w:hAnsi="Times New Roman"/>
              </w:rPr>
            </w:pPr>
            <w:r>
              <w:rPr>
                <w:rFonts w:ascii="Times New Roman" w:hAnsi="Times New Roman"/>
              </w:rPr>
              <w:t>3. Диалог размышление «Что такое красота</w:t>
            </w:r>
          </w:p>
        </w:tc>
      </w:tr>
      <w:tr w:rsidR="003D4804" w:rsidTr="00354514">
        <w:tc>
          <w:tcPr>
            <w:tcW w:w="2988"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rPr>
              <w:t>Проектная деятельность</w:t>
            </w:r>
          </w:p>
        </w:tc>
        <w:tc>
          <w:tcPr>
            <w:tcW w:w="7513" w:type="dxa"/>
            <w:vMerge/>
            <w:tcBorders>
              <w:left w:val="single" w:sz="4" w:space="0" w:color="000000"/>
              <w:bottom w:val="single" w:sz="4" w:space="0" w:color="000000"/>
              <w:right w:val="single" w:sz="4" w:space="0" w:color="000000"/>
            </w:tcBorders>
          </w:tcPr>
          <w:p w:rsidR="003D4804" w:rsidRDefault="003D4804" w:rsidP="00354514">
            <w:pPr>
              <w:spacing w:after="0" w:line="100" w:lineRule="atLeast"/>
              <w:jc w:val="both"/>
              <w:rPr>
                <w:rFonts w:ascii="Times New Roman" w:hAnsi="Times New Roman"/>
              </w:rPr>
            </w:pPr>
          </w:p>
        </w:tc>
      </w:tr>
      <w:tr w:rsidR="003D4804" w:rsidRPr="007A019A" w:rsidTr="00354514">
        <w:tc>
          <w:tcPr>
            <w:tcW w:w="2988"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rPr>
              <w:t>Общешкольные мероприятия</w:t>
            </w:r>
          </w:p>
        </w:tc>
        <w:tc>
          <w:tcPr>
            <w:tcW w:w="7513"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rPr>
              <w:t>Рождественские праздники. Масленица-русский народный праздник</w:t>
            </w:r>
          </w:p>
          <w:p w:rsidR="003D4804" w:rsidRDefault="003D4804" w:rsidP="00354514">
            <w:pPr>
              <w:spacing w:after="0" w:line="100" w:lineRule="atLeast"/>
              <w:jc w:val="both"/>
              <w:rPr>
                <w:rFonts w:ascii="Times New Roman" w:hAnsi="Times New Roman"/>
              </w:rPr>
            </w:pPr>
            <w:r>
              <w:rPr>
                <w:rFonts w:ascii="Times New Roman" w:hAnsi="Times New Roman"/>
              </w:rPr>
              <w:t>Месячник «Учимся общаться» (Единый классный час «Бесконфликтное общение», смотр-конкурс классных дел по развитию культуры речи, «Круглый стол» учащихся и педагогов «Этика общения для всех», выставка-конкурс листовок «Мат - не наш формат») Фестиваль семейных проектов «Народная мудрость гласит…» о культуре речи и взаимоотношений; Форум «Молодежь и культура речи, общения» Выступление агитбригады «За чистоту языка, культуру общения»</w:t>
            </w:r>
          </w:p>
          <w:p w:rsidR="003D4804" w:rsidRDefault="003D4804" w:rsidP="00354514">
            <w:pPr>
              <w:spacing w:after="0" w:line="100" w:lineRule="atLeast"/>
              <w:jc w:val="both"/>
              <w:rPr>
                <w:rFonts w:ascii="Times New Roman" w:hAnsi="Times New Roman"/>
              </w:rPr>
            </w:pPr>
            <w:r>
              <w:rPr>
                <w:rFonts w:ascii="Times New Roman" w:hAnsi="Times New Roman"/>
              </w:rPr>
              <w:t>Волонтерская миссия «Несем красоту русского языка, его яркость и выразительность»</w:t>
            </w:r>
          </w:p>
          <w:p w:rsidR="003D4804" w:rsidRDefault="003D4804" w:rsidP="00354514">
            <w:pPr>
              <w:spacing w:after="0" w:line="100" w:lineRule="atLeast"/>
              <w:jc w:val="both"/>
              <w:rPr>
                <w:rFonts w:ascii="Times New Roman" w:hAnsi="Times New Roman"/>
              </w:rPr>
            </w:pPr>
          </w:p>
          <w:p w:rsidR="003D4804" w:rsidRDefault="003D4804" w:rsidP="00354514">
            <w:pPr>
              <w:spacing w:after="0" w:line="100" w:lineRule="atLeast"/>
              <w:jc w:val="both"/>
              <w:rPr>
                <w:rFonts w:ascii="Times New Roman" w:hAnsi="Times New Roman"/>
              </w:rPr>
            </w:pPr>
          </w:p>
        </w:tc>
      </w:tr>
    </w:tbl>
    <w:p w:rsidR="003D4804" w:rsidRPr="00984561" w:rsidRDefault="003D4804" w:rsidP="003D4804">
      <w:pPr>
        <w:spacing w:after="0" w:line="100" w:lineRule="atLeast"/>
        <w:jc w:val="both"/>
        <w:rPr>
          <w:rFonts w:ascii="Times New Roman" w:hAnsi="Times New Roman"/>
          <w:b/>
          <w:bCs/>
          <w:sz w:val="28"/>
          <w:szCs w:val="28"/>
        </w:rPr>
        <w:sectPr w:rsidR="003D4804" w:rsidRPr="00984561" w:rsidSect="006202F8">
          <w:pgSz w:w="11905" w:h="16837"/>
          <w:pgMar w:top="1134" w:right="1701" w:bottom="709" w:left="1134" w:header="720" w:footer="709" w:gutter="0"/>
          <w:cols w:space="720"/>
          <w:docGrid w:linePitch="360"/>
        </w:sectPr>
      </w:pPr>
    </w:p>
    <w:p w:rsidR="003D4804" w:rsidRDefault="003D4804" w:rsidP="003D4804">
      <w:pPr>
        <w:spacing w:after="0" w:line="100" w:lineRule="atLeast"/>
        <w:ind w:left="284"/>
        <w:jc w:val="both"/>
        <w:rPr>
          <w:rFonts w:ascii="Times New Roman" w:hAnsi="Times New Roman"/>
          <w:b/>
          <w:bCs/>
          <w:sz w:val="28"/>
          <w:szCs w:val="28"/>
        </w:rPr>
      </w:pPr>
      <w:r>
        <w:rPr>
          <w:rFonts w:ascii="Times New Roman" w:hAnsi="Times New Roman"/>
          <w:b/>
          <w:bCs/>
          <w:sz w:val="28"/>
          <w:szCs w:val="28"/>
          <w:lang w:val="en-US"/>
        </w:rPr>
        <w:lastRenderedPageBreak/>
        <w:t>V</w:t>
      </w:r>
      <w:r>
        <w:rPr>
          <w:rFonts w:ascii="Times New Roman" w:hAnsi="Times New Roman"/>
          <w:b/>
          <w:bCs/>
          <w:sz w:val="28"/>
          <w:szCs w:val="28"/>
        </w:rPr>
        <w:t xml:space="preserve"> Формы индивидуальной и групповой организации профессиональной ориентации обучающихся:</w:t>
      </w:r>
    </w:p>
    <w:p w:rsidR="003D4804" w:rsidRDefault="003D4804" w:rsidP="003D4804">
      <w:pPr>
        <w:spacing w:after="0" w:line="100" w:lineRule="atLeast"/>
        <w:jc w:val="both"/>
        <w:rPr>
          <w:rFonts w:ascii="Times New Roman" w:hAnsi="Times New Roman"/>
          <w:sz w:val="28"/>
          <w:szCs w:val="28"/>
        </w:rPr>
      </w:pPr>
      <w:r>
        <w:rPr>
          <w:rFonts w:ascii="Times New Roman" w:hAnsi="Times New Roman"/>
          <w:sz w:val="28"/>
          <w:szCs w:val="28"/>
        </w:rPr>
        <w:t>Целью профориентационной работы является создание условий для изучения учащимися своих особенностей, интересов, склонностей, получения ими информации о правилах выбора профессии и дальнейшего самоопределения.</w:t>
      </w:r>
    </w:p>
    <w:p w:rsidR="003D4804" w:rsidRDefault="003D4804" w:rsidP="003D4804">
      <w:pPr>
        <w:spacing w:after="0" w:line="100" w:lineRule="atLeast"/>
        <w:jc w:val="both"/>
        <w:rPr>
          <w:rFonts w:ascii="Times New Roman" w:hAnsi="Times New Roman"/>
          <w:color w:val="000000"/>
          <w:sz w:val="28"/>
          <w:szCs w:val="28"/>
        </w:rPr>
      </w:pPr>
      <w:r>
        <w:rPr>
          <w:rFonts w:ascii="Times New Roman" w:hAnsi="Times New Roman"/>
          <w:color w:val="000000"/>
          <w:sz w:val="28"/>
          <w:szCs w:val="28"/>
        </w:rPr>
        <w:t>Способствовать осмыслению ценностей и перспектив собственной трудовой и профессиональной деятельности, принятие и непринятие бытующих в обществе стереотипов профессиональной успешности с позиции актуальности для самих старшеклассников.</w:t>
      </w:r>
    </w:p>
    <w:p w:rsidR="003D4804" w:rsidRDefault="003D4804" w:rsidP="003D4804">
      <w:pPr>
        <w:spacing w:after="0" w:line="100" w:lineRule="atLeast"/>
        <w:jc w:val="both"/>
        <w:rPr>
          <w:rFonts w:ascii="Times New Roman" w:hAnsi="Times New Roman"/>
          <w:color w:val="000000"/>
          <w:sz w:val="28"/>
          <w:szCs w:val="28"/>
        </w:rPr>
      </w:pPr>
      <w:r>
        <w:rPr>
          <w:rFonts w:ascii="Times New Roman" w:hAnsi="Times New Roman"/>
          <w:color w:val="000000"/>
          <w:sz w:val="28"/>
          <w:szCs w:val="28"/>
        </w:rPr>
        <w:t>Задачи по профориентации на начальной ступени общего образования: получение школьниками первоначальных сведений о мире профессий, о профессиях своих родителей.</w:t>
      </w:r>
    </w:p>
    <w:p w:rsidR="003D4804" w:rsidRDefault="003D4804" w:rsidP="003D4804">
      <w:pPr>
        <w:spacing w:after="0" w:line="100" w:lineRule="atLeast"/>
        <w:jc w:val="both"/>
        <w:rPr>
          <w:rFonts w:ascii="Times New Roman" w:hAnsi="Times New Roman"/>
          <w:sz w:val="28"/>
          <w:szCs w:val="28"/>
        </w:rPr>
      </w:pPr>
      <w:r>
        <w:rPr>
          <w:rFonts w:ascii="Times New Roman" w:hAnsi="Times New Roman"/>
          <w:color w:val="000000"/>
          <w:sz w:val="28"/>
          <w:szCs w:val="28"/>
        </w:rPr>
        <w:t xml:space="preserve">Задачи по профориентации на  основной ступени общего образования: изучение учащимися своих личностных и деловых качеств. Оценка интересов и склонностей учащихся. Развитие навыков общения, уверенности в себе и лидерских качеств. </w:t>
      </w:r>
      <w:r>
        <w:rPr>
          <w:rFonts w:ascii="Times New Roman" w:hAnsi="Times New Roman"/>
          <w:sz w:val="28"/>
          <w:szCs w:val="28"/>
        </w:rPr>
        <w:t>Формирование у детей способности делать осознанный выбор профиля образования.</w:t>
      </w:r>
    </w:p>
    <w:p w:rsidR="003D4804" w:rsidRDefault="003D4804" w:rsidP="003D4804">
      <w:pPr>
        <w:spacing w:after="0" w:line="100" w:lineRule="atLeast"/>
        <w:jc w:val="both"/>
        <w:rPr>
          <w:rFonts w:ascii="Times New Roman" w:hAnsi="Times New Roman"/>
          <w:color w:val="000000"/>
          <w:sz w:val="28"/>
          <w:szCs w:val="28"/>
        </w:rPr>
      </w:pPr>
      <w:r>
        <w:rPr>
          <w:rFonts w:ascii="Times New Roman" w:hAnsi="Times New Roman"/>
          <w:color w:val="000000"/>
          <w:sz w:val="28"/>
          <w:szCs w:val="28"/>
        </w:rPr>
        <w:t>Задачи по профориентации на   средней ступени общего образования: изучение рынка труда и возможностей получения профессионального образования.</w:t>
      </w:r>
    </w:p>
    <w:p w:rsidR="003D4804" w:rsidRDefault="003D4804" w:rsidP="003D4804">
      <w:pPr>
        <w:spacing w:after="0" w:line="100" w:lineRule="atLeast"/>
        <w:jc w:val="both"/>
        <w:rPr>
          <w:rFonts w:ascii="Times New Roman" w:hAnsi="Times New Roman"/>
          <w:sz w:val="28"/>
          <w:szCs w:val="28"/>
        </w:rPr>
      </w:pPr>
      <w:r>
        <w:rPr>
          <w:rFonts w:ascii="Times New Roman" w:hAnsi="Times New Roman"/>
          <w:sz w:val="28"/>
          <w:szCs w:val="28"/>
        </w:rPr>
        <w:t xml:space="preserve"> Формы профориентационной работы:</w:t>
      </w:r>
    </w:p>
    <w:p w:rsidR="003D4804" w:rsidRDefault="003D4804" w:rsidP="008B30C7">
      <w:pPr>
        <w:widowControl w:val="0"/>
        <w:numPr>
          <w:ilvl w:val="0"/>
          <w:numId w:val="7"/>
        </w:numPr>
        <w:tabs>
          <w:tab w:val="left" w:pos="260"/>
          <w:tab w:val="left" w:pos="980"/>
          <w:tab w:val="left" w:pos="2780"/>
        </w:tabs>
        <w:spacing w:after="0" w:line="100" w:lineRule="atLeast"/>
        <w:ind w:left="260"/>
        <w:jc w:val="both"/>
        <w:rPr>
          <w:rFonts w:ascii="Times New Roman" w:hAnsi="Times New Roman"/>
          <w:sz w:val="28"/>
          <w:szCs w:val="28"/>
        </w:rPr>
      </w:pPr>
      <w:r>
        <w:rPr>
          <w:rFonts w:ascii="Times New Roman" w:hAnsi="Times New Roman"/>
          <w:sz w:val="28"/>
          <w:szCs w:val="28"/>
        </w:rPr>
        <w:t>Индивидуальные:  изучение личностных качеств путем диагностик («Определились ли вы в своих жизненных выборах?»</w:t>
      </w:r>
      <w:r w:rsidR="002941C0">
        <w:rPr>
          <w:rFonts w:ascii="Times New Roman" w:hAnsi="Times New Roman"/>
          <w:sz w:val="28"/>
          <w:szCs w:val="28"/>
        </w:rPr>
        <w:t xml:space="preserve">. </w:t>
      </w:r>
      <w:r>
        <w:rPr>
          <w:rFonts w:ascii="Times New Roman" w:hAnsi="Times New Roman"/>
          <w:sz w:val="28"/>
          <w:szCs w:val="28"/>
        </w:rPr>
        <w:t>Изучение свойств темперамента), психологические упражнения и тренинги, социально-психологические занятия  с целью снятия барьеров, мешающих продуктивным действиям,  изучения и овладения приёмами межличностного взаимодействия для повышения его эффективности.</w:t>
      </w:r>
    </w:p>
    <w:p w:rsidR="003D4804" w:rsidRDefault="003D4804" w:rsidP="008B30C7">
      <w:pPr>
        <w:widowControl w:val="0"/>
        <w:numPr>
          <w:ilvl w:val="0"/>
          <w:numId w:val="7"/>
        </w:numPr>
        <w:tabs>
          <w:tab w:val="left" w:pos="260"/>
          <w:tab w:val="left" w:pos="980"/>
          <w:tab w:val="left" w:pos="2780"/>
        </w:tabs>
        <w:spacing w:after="0" w:line="100" w:lineRule="atLeast"/>
        <w:ind w:left="260"/>
        <w:jc w:val="both"/>
        <w:rPr>
          <w:rFonts w:ascii="Times New Roman" w:hAnsi="Times New Roman"/>
          <w:sz w:val="28"/>
          <w:szCs w:val="28"/>
        </w:rPr>
      </w:pPr>
      <w:r>
        <w:rPr>
          <w:rFonts w:ascii="Times New Roman" w:hAnsi="Times New Roman"/>
          <w:sz w:val="28"/>
          <w:szCs w:val="28"/>
        </w:rPr>
        <w:t xml:space="preserve">Групповые: реализация   информационной и профориентационной работы в рамках предпрофильного обучения, организация социальных практик, профориентационные встречи, экскурсии на предприятия района и области, </w:t>
      </w:r>
    </w:p>
    <w:p w:rsidR="003D4804" w:rsidRDefault="003D4804" w:rsidP="003D4804">
      <w:pPr>
        <w:spacing w:after="0" w:line="100" w:lineRule="atLeast"/>
        <w:jc w:val="both"/>
        <w:rPr>
          <w:rFonts w:ascii="Times New Roman" w:hAnsi="Times New Roman"/>
          <w:color w:val="000000"/>
          <w:sz w:val="28"/>
          <w:szCs w:val="28"/>
        </w:rPr>
      </w:pPr>
      <w:r>
        <w:rPr>
          <w:rFonts w:ascii="Times New Roman" w:hAnsi="Times New Roman"/>
          <w:color w:val="000000"/>
          <w:sz w:val="28"/>
          <w:szCs w:val="28"/>
        </w:rPr>
        <w:t>Результаты профориентационной работы:</w:t>
      </w:r>
    </w:p>
    <w:p w:rsidR="003D4804" w:rsidRDefault="003D4804" w:rsidP="008B30C7">
      <w:pPr>
        <w:numPr>
          <w:ilvl w:val="0"/>
          <w:numId w:val="6"/>
        </w:num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учащиеся должны знать: значение профессионального самоопределения, требования к составлению личного профессионального плана; правила выбора профессии; понятие о профессиях и профессиональной деятельности; понятие об интересах, мотивах и ценностях профессионального труда, а также психофизиологических и психологических ресурсах личности в связи с выбором профессии.</w:t>
      </w:r>
    </w:p>
    <w:p w:rsidR="003D4804" w:rsidRDefault="003D4804" w:rsidP="008B30C7">
      <w:pPr>
        <w:numPr>
          <w:ilvl w:val="0"/>
          <w:numId w:val="6"/>
        </w:num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учащиеся должны иметь представление: о смысле и значении труда в жизни человека и общества; о современных формах и методах организации труда; о предпринимательстве и рынке труда.</w:t>
      </w:r>
    </w:p>
    <w:p w:rsidR="003D4804" w:rsidRDefault="003D4804" w:rsidP="008B30C7">
      <w:pPr>
        <w:numPr>
          <w:ilvl w:val="0"/>
          <w:numId w:val="6"/>
        </w:numPr>
        <w:tabs>
          <w:tab w:val="left" w:pos="360"/>
          <w:tab w:val="left" w:pos="720"/>
        </w:tabs>
        <w:spacing w:after="0" w:line="100" w:lineRule="atLeast"/>
        <w:jc w:val="both"/>
        <w:rPr>
          <w:rFonts w:ascii="Times New Roman" w:hAnsi="Times New Roman"/>
          <w:sz w:val="28"/>
          <w:szCs w:val="28"/>
        </w:rPr>
      </w:pPr>
      <w:r>
        <w:rPr>
          <w:rFonts w:ascii="Times New Roman" w:hAnsi="Times New Roman"/>
          <w:sz w:val="28"/>
          <w:szCs w:val="28"/>
        </w:rPr>
        <w:t>учащиеся должны уметь</w:t>
      </w:r>
      <w:r>
        <w:rPr>
          <w:rFonts w:ascii="Times New Roman" w:hAnsi="Times New Roman"/>
          <w:b/>
          <w:sz w:val="28"/>
          <w:szCs w:val="28"/>
        </w:rPr>
        <w:t xml:space="preserve">: </w:t>
      </w:r>
      <w:r>
        <w:rPr>
          <w:rFonts w:ascii="Times New Roman" w:hAnsi="Times New Roman"/>
          <w:sz w:val="28"/>
          <w:szCs w:val="28"/>
        </w:rPr>
        <w:t xml:space="preserve">соотносить свои индивидуальные особенности с требования конкретной профессии; составлять личный </w:t>
      </w:r>
      <w:r>
        <w:rPr>
          <w:rFonts w:ascii="Times New Roman" w:hAnsi="Times New Roman"/>
          <w:sz w:val="28"/>
          <w:szCs w:val="28"/>
        </w:rPr>
        <w:lastRenderedPageBreak/>
        <w:t>профессиональный план и мобильно изменять его; использовать приемы самосовершенствования в учебной и трудовой деятельности; анализировать профессиограммы, информацию о профессиях по общим признакам профессиональной деятельности; пользоваться сведениями о путях получения профессионального образования.</w:t>
      </w:r>
    </w:p>
    <w:p w:rsidR="003D4804" w:rsidRDefault="003D4804" w:rsidP="003D4804">
      <w:pPr>
        <w:spacing w:after="0" w:line="100" w:lineRule="atLeast"/>
        <w:jc w:val="both"/>
        <w:rPr>
          <w:rFonts w:ascii="Times New Roman" w:hAnsi="Times New Roman"/>
          <w:b/>
          <w:sz w:val="28"/>
          <w:szCs w:val="28"/>
        </w:rPr>
      </w:pPr>
    </w:p>
    <w:p w:rsidR="003D4804" w:rsidRDefault="003D4804" w:rsidP="003D4804">
      <w:pPr>
        <w:spacing w:after="0" w:line="100" w:lineRule="atLeast"/>
        <w:jc w:val="both"/>
        <w:rPr>
          <w:rFonts w:ascii="Times New Roman" w:hAnsi="Times New Roman"/>
          <w:b/>
          <w:sz w:val="28"/>
          <w:szCs w:val="28"/>
        </w:rPr>
      </w:pPr>
    </w:p>
    <w:tbl>
      <w:tblPr>
        <w:tblW w:w="9696" w:type="dxa"/>
        <w:tblInd w:w="-75" w:type="dxa"/>
        <w:tblLayout w:type="fixed"/>
        <w:tblLook w:val="0000" w:firstRow="0" w:lastRow="0" w:firstColumn="0" w:lastColumn="0" w:noHBand="0" w:noVBand="0"/>
      </w:tblPr>
      <w:tblGrid>
        <w:gridCol w:w="1601"/>
        <w:gridCol w:w="8095"/>
      </w:tblGrid>
      <w:tr w:rsidR="003D4804" w:rsidTr="00AB68BD">
        <w:trPr>
          <w:cantSplit/>
          <w:trHeight w:hRule="exact" w:val="286"/>
        </w:trPr>
        <w:tc>
          <w:tcPr>
            <w:tcW w:w="1601" w:type="dxa"/>
            <w:vMerge w:val="restart"/>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b/>
              </w:rPr>
            </w:pPr>
            <w:r>
              <w:rPr>
                <w:rFonts w:ascii="Times New Roman" w:hAnsi="Times New Roman"/>
                <w:b/>
              </w:rPr>
              <w:t>Виды деятельности и формы организации</w:t>
            </w:r>
          </w:p>
        </w:tc>
        <w:tc>
          <w:tcPr>
            <w:tcW w:w="8095"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center"/>
              <w:rPr>
                <w:rFonts w:ascii="Times New Roman" w:hAnsi="Times New Roman"/>
                <w:b/>
              </w:rPr>
            </w:pPr>
            <w:r>
              <w:rPr>
                <w:rFonts w:ascii="Times New Roman" w:hAnsi="Times New Roman"/>
                <w:b/>
              </w:rPr>
              <w:t>Тематика занятий</w:t>
            </w:r>
          </w:p>
        </w:tc>
      </w:tr>
      <w:tr w:rsidR="003D4804" w:rsidTr="00AB68BD">
        <w:trPr>
          <w:cantSplit/>
        </w:trPr>
        <w:tc>
          <w:tcPr>
            <w:tcW w:w="1601" w:type="dxa"/>
            <w:vMerge/>
            <w:tcBorders>
              <w:top w:val="single" w:sz="4" w:space="0" w:color="000000"/>
              <w:left w:val="single" w:sz="4" w:space="0" w:color="000000"/>
              <w:bottom w:val="single" w:sz="4" w:space="0" w:color="000000"/>
            </w:tcBorders>
          </w:tcPr>
          <w:p w:rsidR="003D4804" w:rsidRDefault="003D4804" w:rsidP="00354514"/>
        </w:tc>
        <w:tc>
          <w:tcPr>
            <w:tcW w:w="8095"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center"/>
              <w:rPr>
                <w:rFonts w:ascii="Times New Roman" w:hAnsi="Times New Roman"/>
                <w:b/>
              </w:rPr>
            </w:pPr>
            <w:r>
              <w:rPr>
                <w:rFonts w:ascii="Times New Roman" w:hAnsi="Times New Roman"/>
                <w:b/>
              </w:rPr>
              <w:t>10 класс</w:t>
            </w:r>
          </w:p>
          <w:p w:rsidR="003D4804" w:rsidRDefault="003D4804" w:rsidP="00354514">
            <w:pPr>
              <w:snapToGrid w:val="0"/>
              <w:spacing w:after="0" w:line="100" w:lineRule="atLeast"/>
              <w:jc w:val="center"/>
              <w:rPr>
                <w:rFonts w:ascii="Times New Roman" w:hAnsi="Times New Roman"/>
                <w:b/>
              </w:rPr>
            </w:pPr>
            <w:r>
              <w:rPr>
                <w:rFonts w:ascii="Times New Roman" w:hAnsi="Times New Roman"/>
                <w:b/>
              </w:rPr>
              <w:t>11 класс</w:t>
            </w:r>
          </w:p>
        </w:tc>
      </w:tr>
      <w:tr w:rsidR="003D4804" w:rsidTr="00AB68BD">
        <w:tc>
          <w:tcPr>
            <w:tcW w:w="160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color w:val="000000"/>
              </w:rPr>
            </w:pPr>
            <w:r>
              <w:rPr>
                <w:rFonts w:ascii="Times New Roman" w:hAnsi="Times New Roman"/>
                <w:color w:val="000000"/>
              </w:rPr>
              <w:t>Классные часы</w:t>
            </w:r>
          </w:p>
        </w:tc>
        <w:tc>
          <w:tcPr>
            <w:tcW w:w="8095"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rPr>
              <w:t>Дело мастера боится.</w:t>
            </w:r>
          </w:p>
          <w:p w:rsidR="003D4804" w:rsidRDefault="003D4804" w:rsidP="00354514">
            <w:pPr>
              <w:snapToGrid w:val="0"/>
              <w:spacing w:after="0" w:line="100" w:lineRule="atLeast"/>
              <w:jc w:val="both"/>
              <w:rPr>
                <w:rFonts w:ascii="Times New Roman" w:hAnsi="Times New Roman"/>
              </w:rPr>
            </w:pPr>
            <w:r>
              <w:rPr>
                <w:rFonts w:ascii="Times New Roman" w:hAnsi="Times New Roman"/>
              </w:rPr>
              <w:t>Шесть типов социальной направленности личности.</w:t>
            </w:r>
          </w:p>
          <w:p w:rsidR="003D4804" w:rsidRDefault="003D4804" w:rsidP="00354514">
            <w:pPr>
              <w:snapToGrid w:val="0"/>
              <w:spacing w:after="0" w:line="100" w:lineRule="atLeast"/>
              <w:jc w:val="both"/>
              <w:rPr>
                <w:rFonts w:ascii="Times New Roman" w:hAnsi="Times New Roman"/>
              </w:rPr>
            </w:pPr>
            <w:r>
              <w:rPr>
                <w:rFonts w:ascii="Times New Roman" w:hAnsi="Times New Roman"/>
              </w:rPr>
              <w:t>Формула профессий.</w:t>
            </w:r>
          </w:p>
          <w:p w:rsidR="003D4804" w:rsidRDefault="003D4804" w:rsidP="00354514">
            <w:pPr>
              <w:snapToGrid w:val="0"/>
              <w:spacing w:after="0" w:line="100" w:lineRule="atLeast"/>
              <w:jc w:val="both"/>
              <w:rPr>
                <w:rFonts w:ascii="Times New Roman" w:hAnsi="Times New Roman"/>
              </w:rPr>
            </w:pPr>
            <w:r>
              <w:rPr>
                <w:rFonts w:ascii="Times New Roman" w:hAnsi="Times New Roman"/>
              </w:rPr>
              <w:t>Ошибки при выборе профессий.</w:t>
            </w:r>
          </w:p>
          <w:p w:rsidR="003D4804" w:rsidRDefault="003D4804" w:rsidP="00354514">
            <w:pPr>
              <w:snapToGrid w:val="0"/>
              <w:spacing w:after="0" w:line="100" w:lineRule="atLeast"/>
              <w:jc w:val="both"/>
              <w:rPr>
                <w:rFonts w:ascii="Times New Roman" w:hAnsi="Times New Roman"/>
              </w:rPr>
            </w:pPr>
            <w:r>
              <w:rPr>
                <w:rFonts w:ascii="Times New Roman" w:hAnsi="Times New Roman"/>
              </w:rPr>
              <w:t>Как сделать карьеру?</w:t>
            </w:r>
          </w:p>
        </w:tc>
      </w:tr>
      <w:tr w:rsidR="003D4804" w:rsidTr="00AB68BD">
        <w:tc>
          <w:tcPr>
            <w:tcW w:w="160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color w:val="000000"/>
              </w:rPr>
            </w:pPr>
            <w:r>
              <w:rPr>
                <w:rFonts w:ascii="Times New Roman" w:hAnsi="Times New Roman"/>
                <w:color w:val="000000"/>
              </w:rPr>
              <w:t>Встречи</w:t>
            </w:r>
          </w:p>
        </w:tc>
        <w:tc>
          <w:tcPr>
            <w:tcW w:w="8095"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rPr>
              <w:t>Представители различных профессий.</w:t>
            </w:r>
          </w:p>
        </w:tc>
      </w:tr>
      <w:tr w:rsidR="003D4804" w:rsidTr="00AB68BD">
        <w:tc>
          <w:tcPr>
            <w:tcW w:w="160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color w:val="000000"/>
              </w:rPr>
            </w:pPr>
            <w:r>
              <w:rPr>
                <w:rFonts w:ascii="Times New Roman" w:hAnsi="Times New Roman"/>
                <w:color w:val="000000"/>
              </w:rPr>
              <w:t>Ролевые игры</w:t>
            </w:r>
          </w:p>
        </w:tc>
        <w:tc>
          <w:tcPr>
            <w:tcW w:w="8095"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rPr>
              <w:t>Как я экономлю время.</w:t>
            </w:r>
          </w:p>
          <w:p w:rsidR="003D4804" w:rsidRDefault="003D4804" w:rsidP="00354514">
            <w:pPr>
              <w:snapToGrid w:val="0"/>
              <w:spacing w:after="0" w:line="100" w:lineRule="atLeast"/>
              <w:jc w:val="both"/>
              <w:rPr>
                <w:rFonts w:ascii="Times New Roman" w:hAnsi="Times New Roman"/>
              </w:rPr>
            </w:pPr>
            <w:r>
              <w:rPr>
                <w:rFonts w:ascii="Times New Roman" w:hAnsi="Times New Roman"/>
              </w:rPr>
              <w:t>Внутренняя культура – гарант удачного бизнеса.</w:t>
            </w:r>
          </w:p>
        </w:tc>
      </w:tr>
    </w:tbl>
    <w:p w:rsidR="003D4804" w:rsidRDefault="003D4804" w:rsidP="003D4804">
      <w:pPr>
        <w:spacing w:after="0" w:line="100" w:lineRule="atLeast"/>
        <w:jc w:val="both"/>
        <w:rPr>
          <w:rFonts w:ascii="Times New Roman" w:hAnsi="Times New Roman"/>
        </w:rPr>
      </w:pPr>
    </w:p>
    <w:p w:rsidR="003D4804" w:rsidRDefault="003D4804" w:rsidP="003D4804">
      <w:pPr>
        <w:spacing w:after="0" w:line="100" w:lineRule="atLeast"/>
        <w:jc w:val="both"/>
        <w:rPr>
          <w:rFonts w:ascii="Times New Roman" w:hAnsi="Times New Roman"/>
          <w:b/>
          <w:bCs/>
          <w:sz w:val="28"/>
          <w:szCs w:val="28"/>
        </w:rPr>
      </w:pPr>
      <w:r>
        <w:rPr>
          <w:rFonts w:ascii="Times New Roman" w:hAnsi="Times New Roman"/>
          <w:b/>
          <w:bCs/>
          <w:sz w:val="28"/>
          <w:szCs w:val="28"/>
          <w:lang w:val="en-US"/>
        </w:rPr>
        <w:t>V</w:t>
      </w:r>
      <w:r>
        <w:rPr>
          <w:rFonts w:ascii="Times New Roman" w:hAnsi="Times New Roman"/>
          <w:b/>
          <w:bCs/>
          <w:sz w:val="28"/>
          <w:szCs w:val="28"/>
        </w:rPr>
        <w:t>. Этапы организации работы в системе социального воспитания в рамках образовательного учреждения, совместной деятельности образовательного учреждения с предприятиями, общественными организациями, учреждениями дополнительного образования по социализации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Организация социальной деятельности обучающихся исходит из того, что социальные ожидания подростков связаны с успешностью, признанием со стороны семьи и сверстников, состоятельностью и самостоятельностью в реализации собственных замыслов. Целенаправленная социальная деятельность обучающихся должна быть обеспечена сформированной социальной средой школы и укладом школьной жизни. Организация социального воспитания обучающихся осуществляется в последовательности следующих этапов.</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sz w:val="28"/>
          <w:szCs w:val="28"/>
        </w:rPr>
        <w:t>Организационно-административный этап</w:t>
      </w:r>
      <w:r>
        <w:rPr>
          <w:rFonts w:ascii="Times New Roman" w:hAnsi="Times New Roman"/>
          <w:sz w:val="28"/>
          <w:szCs w:val="28"/>
        </w:rPr>
        <w:t xml:space="preserve"> (ведущий субъект— администрация школы) включает:</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•создание среды школы, поддерживающей созидательный социальный опыт обучающихся, формирующей конструктивные ожидания и позитивные образцы поведения;</w:t>
      </w:r>
    </w:p>
    <w:p w:rsidR="003D4804" w:rsidRPr="004E05DA"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уклада и традиций школы, ориентированных на создание системы общественных отношений обучающихся, учителей и родителей в духе гражданско-патриотических ценностей, партнёрства и сотрудничества, приоритетов развития общества и государства;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color w:val="000000"/>
          <w:sz w:val="28"/>
          <w:szCs w:val="28"/>
        </w:rPr>
        <w:t>•развитие форм социального партнёрства с общественными институтами и орга</w:t>
      </w:r>
      <w:r>
        <w:rPr>
          <w:rFonts w:ascii="Times New Roman" w:hAnsi="Times New Roman"/>
          <w:sz w:val="28"/>
          <w:szCs w:val="28"/>
        </w:rPr>
        <w:t>низациями для расширения поля социального взаимодействия обучающихся;</w:t>
      </w:r>
    </w:p>
    <w:p w:rsidR="003D4804" w:rsidRDefault="003D4804" w:rsidP="003D4804">
      <w:pPr>
        <w:spacing w:after="0" w:line="100" w:lineRule="atLeast"/>
        <w:ind w:firstLine="454"/>
        <w:jc w:val="both"/>
        <w:rPr>
          <w:rFonts w:ascii="Times New Roman" w:hAnsi="Times New Roman"/>
          <w:sz w:val="28"/>
          <w:szCs w:val="28"/>
        </w:rPr>
      </w:pPr>
    </w:p>
    <w:tbl>
      <w:tblPr>
        <w:tblW w:w="0" w:type="auto"/>
        <w:tblInd w:w="108" w:type="dxa"/>
        <w:tblLayout w:type="fixed"/>
        <w:tblLook w:val="0000" w:firstRow="0" w:lastRow="0" w:firstColumn="0" w:lastColumn="0" w:noHBand="0" w:noVBand="0"/>
      </w:tblPr>
      <w:tblGrid>
        <w:gridCol w:w="851"/>
        <w:gridCol w:w="3969"/>
        <w:gridCol w:w="4566"/>
      </w:tblGrid>
      <w:tr w:rsidR="003D4804" w:rsidTr="00354514">
        <w:trPr>
          <w:trHeight w:val="530"/>
        </w:trPr>
        <w:tc>
          <w:tcPr>
            <w:tcW w:w="851" w:type="dxa"/>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lastRenderedPageBreak/>
              <w:t>№ п/п</w:t>
            </w:r>
          </w:p>
        </w:tc>
        <w:tc>
          <w:tcPr>
            <w:tcW w:w="3969" w:type="dxa"/>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Социальные партнеры</w:t>
            </w:r>
          </w:p>
        </w:tc>
        <w:tc>
          <w:tcPr>
            <w:tcW w:w="4566"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Содержание деятельности</w:t>
            </w:r>
          </w:p>
        </w:tc>
      </w:tr>
      <w:tr w:rsidR="003D4804" w:rsidTr="00354514">
        <w:tc>
          <w:tcPr>
            <w:tcW w:w="85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1</w:t>
            </w:r>
          </w:p>
        </w:tc>
        <w:tc>
          <w:tcPr>
            <w:tcW w:w="3969"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Дом культуры</w:t>
            </w:r>
          </w:p>
        </w:tc>
        <w:tc>
          <w:tcPr>
            <w:tcW w:w="4566"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Участие в концертах, праздниках; эстетическое воспитание</w:t>
            </w:r>
          </w:p>
        </w:tc>
      </w:tr>
      <w:tr w:rsidR="003D4804" w:rsidTr="00354514">
        <w:tc>
          <w:tcPr>
            <w:tcW w:w="85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2</w:t>
            </w:r>
          </w:p>
        </w:tc>
        <w:tc>
          <w:tcPr>
            <w:tcW w:w="3969"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Детский сад</w:t>
            </w:r>
          </w:p>
        </w:tc>
        <w:tc>
          <w:tcPr>
            <w:tcW w:w="4566"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Шефская помощь</w:t>
            </w:r>
          </w:p>
        </w:tc>
      </w:tr>
      <w:tr w:rsidR="003D4804" w:rsidTr="00354514">
        <w:tc>
          <w:tcPr>
            <w:tcW w:w="85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3</w:t>
            </w:r>
          </w:p>
        </w:tc>
        <w:tc>
          <w:tcPr>
            <w:tcW w:w="3969"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Сельская библиотека</w:t>
            </w:r>
          </w:p>
        </w:tc>
        <w:tc>
          <w:tcPr>
            <w:tcW w:w="4566"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Совместная организация праздников, фестивалей, выставок</w:t>
            </w:r>
          </w:p>
        </w:tc>
      </w:tr>
      <w:tr w:rsidR="003D4804" w:rsidTr="00354514">
        <w:tc>
          <w:tcPr>
            <w:tcW w:w="85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4</w:t>
            </w:r>
          </w:p>
        </w:tc>
        <w:tc>
          <w:tcPr>
            <w:tcW w:w="3969"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Храм Андрея Первозванного</w:t>
            </w:r>
          </w:p>
        </w:tc>
        <w:tc>
          <w:tcPr>
            <w:tcW w:w="4566"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Духовно-нравственное воспитание</w:t>
            </w:r>
          </w:p>
        </w:tc>
      </w:tr>
      <w:tr w:rsidR="003D4804" w:rsidTr="00354514">
        <w:tc>
          <w:tcPr>
            <w:tcW w:w="85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5</w:t>
            </w:r>
          </w:p>
        </w:tc>
        <w:tc>
          <w:tcPr>
            <w:tcW w:w="3969"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Дом детского творчества</w:t>
            </w:r>
          </w:p>
        </w:tc>
        <w:tc>
          <w:tcPr>
            <w:tcW w:w="4566"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Творческая деятельность</w:t>
            </w:r>
          </w:p>
        </w:tc>
      </w:tr>
      <w:tr w:rsidR="003D4804" w:rsidTr="00354514">
        <w:tc>
          <w:tcPr>
            <w:tcW w:w="85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6</w:t>
            </w:r>
          </w:p>
        </w:tc>
        <w:tc>
          <w:tcPr>
            <w:tcW w:w="3969"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Станция юных натуралистов</w:t>
            </w:r>
          </w:p>
        </w:tc>
        <w:tc>
          <w:tcPr>
            <w:tcW w:w="4566"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Природоохранная деятельность, экологическое воспитание</w:t>
            </w:r>
          </w:p>
        </w:tc>
      </w:tr>
      <w:tr w:rsidR="003D4804" w:rsidTr="00354514">
        <w:tc>
          <w:tcPr>
            <w:tcW w:w="85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7</w:t>
            </w:r>
          </w:p>
        </w:tc>
        <w:tc>
          <w:tcPr>
            <w:tcW w:w="3969"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Детско-юношеская спортивная школа</w:t>
            </w:r>
          </w:p>
        </w:tc>
        <w:tc>
          <w:tcPr>
            <w:tcW w:w="4566"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Спортивная деятельность</w:t>
            </w:r>
          </w:p>
        </w:tc>
      </w:tr>
      <w:tr w:rsidR="003D4804" w:rsidTr="00354514">
        <w:tc>
          <w:tcPr>
            <w:tcW w:w="85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8</w:t>
            </w:r>
          </w:p>
        </w:tc>
        <w:tc>
          <w:tcPr>
            <w:tcW w:w="3969"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Полиция</w:t>
            </w:r>
          </w:p>
        </w:tc>
        <w:tc>
          <w:tcPr>
            <w:tcW w:w="4566"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Профилактика правонарушений</w:t>
            </w:r>
          </w:p>
        </w:tc>
      </w:tr>
    </w:tbl>
    <w:p w:rsidR="003D4804" w:rsidRDefault="003D4804" w:rsidP="003D4804">
      <w:pPr>
        <w:spacing w:after="0" w:line="100" w:lineRule="atLeast"/>
        <w:ind w:firstLine="454"/>
        <w:jc w:val="both"/>
      </w:pP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•адаптацию процессов стихийной социальной деятельности обучающихся средствами целенаправленной деятельности по программе социализации;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•координацию деятельности агентов социализации обучающихся — сверстников, учителей, родителей, сотрудников школы, представителей общественных и иных организаций для решения задач социализации;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•создание условий для организованной деятельности школьных социальных групп;</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•создание возможности для влияния обучающихся на изменения школьной среды, форм, целей и стиля социального взаимодействия школьного социума;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•поддержание субъектного характера социализации обучающегося, развития его самостоятельности и инициативности в социальной деятельности.</w:t>
      </w:r>
    </w:p>
    <w:p w:rsidR="003D4804" w:rsidRDefault="003D4804" w:rsidP="003D4804">
      <w:pPr>
        <w:spacing w:after="0" w:line="100" w:lineRule="atLeast"/>
        <w:ind w:firstLine="454"/>
        <w:jc w:val="both"/>
        <w:rPr>
          <w:rFonts w:ascii="Times New Roman" w:hAnsi="Times New Roman"/>
          <w:sz w:val="28"/>
          <w:szCs w:val="28"/>
        </w:rPr>
      </w:pP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sz w:val="28"/>
          <w:szCs w:val="28"/>
        </w:rPr>
        <w:t>Организационно-педагогический этап</w:t>
      </w:r>
      <w:r>
        <w:rPr>
          <w:rFonts w:ascii="Times New Roman" w:hAnsi="Times New Roman"/>
          <w:sz w:val="28"/>
          <w:szCs w:val="28"/>
        </w:rPr>
        <w:t xml:space="preserve"> (ведущий субъект — педагогический коллектив школы) включает:</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•обеспечение целенаправленности, системности и непрерывности процесса социализации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•обеспечение разнообразия форм педагогической поддержки социальной деятельности, создающей условия для личностного роста обучающихся, продуктивного изменения поведения;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•создание в процессе взаимодействия с обучающимися условий для социальной деятельности личности с использованием знаний возрастной физиологии и социологии, социальной и педагогической психологии;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•создание условий для социальной деятельности обучающихся в процессе обучения и воспитания;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lastRenderedPageBreak/>
        <w:t>•обеспечение возможности социализации обучающихся в направлениях адаптации к новым социальным условиям, интеграции в новые виды социальных отношений, самоактуализации социальной деятельности;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•определение динамики выполняемых обучающимися социальных ролей для оценивания эффективности их вхождения в систему общественных отношений;</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•использование социальной деятельности как ведущего фактора формирования личности обучающегося;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•использование роли коллектива в формировании идейно-нравственной ориентации личности обучающегося, его социальной и гражданской позиции;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•стимулирование сознательных социальных инициатив и деятельности обучающихся с опорой на мотив деятельности (желание, осознание необходимости, интерес и др.).</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sz w:val="28"/>
          <w:szCs w:val="28"/>
        </w:rPr>
        <w:t>Этап социализации обучающихся</w:t>
      </w:r>
      <w:r>
        <w:rPr>
          <w:rFonts w:ascii="Times New Roman" w:hAnsi="Times New Roman"/>
          <w:sz w:val="28"/>
          <w:szCs w:val="28"/>
        </w:rPr>
        <w:t xml:space="preserve"> включает:</w:t>
      </w:r>
    </w:p>
    <w:p w:rsidR="003D4804" w:rsidRDefault="003D4804" w:rsidP="008B30C7">
      <w:pPr>
        <w:numPr>
          <w:ilvl w:val="0"/>
          <w:numId w:val="8"/>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активной гражданской позиции и ответственного поведения в процессе учебной, внеучебной, внешкольной, общественно значимой деятельности обучающихся;</w:t>
      </w:r>
    </w:p>
    <w:p w:rsidR="003D4804" w:rsidRDefault="003D4804" w:rsidP="008B30C7">
      <w:pPr>
        <w:numPr>
          <w:ilvl w:val="0"/>
          <w:numId w:val="8"/>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усвоение социального опыта, основных социальных ролей, соответствующих возрасту обучающихся в части освоения норм и правил общественного поведения;</w:t>
      </w:r>
    </w:p>
    <w:p w:rsidR="003D4804" w:rsidRDefault="003D4804" w:rsidP="008B30C7">
      <w:pPr>
        <w:numPr>
          <w:ilvl w:val="0"/>
          <w:numId w:val="8"/>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у обучающегося собственного конструктивного стиля общественного поведения в ходе педагогически организованного взаимодействия с социальным окружением;</w:t>
      </w:r>
    </w:p>
    <w:p w:rsidR="003D4804" w:rsidRDefault="003D4804" w:rsidP="008B30C7">
      <w:pPr>
        <w:numPr>
          <w:ilvl w:val="0"/>
          <w:numId w:val="8"/>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достижение уровня физического, социального и духовного развития, адекватного своему возрасту;</w:t>
      </w:r>
    </w:p>
    <w:p w:rsidR="003D4804" w:rsidRDefault="003D4804" w:rsidP="008B30C7">
      <w:pPr>
        <w:numPr>
          <w:ilvl w:val="0"/>
          <w:numId w:val="8"/>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умение решать социально-культурные задачи (познавательные, морально-нравственные, ценностно-смысловые), специфичные для возраста обучающегося;</w:t>
      </w:r>
    </w:p>
    <w:p w:rsidR="003D4804" w:rsidRDefault="003D4804" w:rsidP="008B30C7">
      <w:pPr>
        <w:numPr>
          <w:ilvl w:val="0"/>
          <w:numId w:val="8"/>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поддержание разнообразных видов и типов отношений в основных сферах своей жизнедеятельности: общение, учёба, игра, спорт, творчество, увлечения (хобби);</w:t>
      </w:r>
    </w:p>
    <w:p w:rsidR="003D4804" w:rsidRDefault="003D4804" w:rsidP="008B30C7">
      <w:pPr>
        <w:numPr>
          <w:ilvl w:val="0"/>
          <w:numId w:val="8"/>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активное участие в изменении школьной среды и в изменении доступных сфер жизни окружающего социума;</w:t>
      </w:r>
    </w:p>
    <w:p w:rsidR="003D4804" w:rsidRDefault="003D4804" w:rsidP="008B30C7">
      <w:pPr>
        <w:numPr>
          <w:ilvl w:val="0"/>
          <w:numId w:val="8"/>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регулярное переосмысление внешних взаимодействий и взаимоотношений с различными людьми в системе общественных отношений, в том числе с использованием дневников самонаблюдения и электронных дневников в Интернет;</w:t>
      </w:r>
    </w:p>
    <w:p w:rsidR="003D4804" w:rsidRDefault="003D4804" w:rsidP="008B30C7">
      <w:pPr>
        <w:numPr>
          <w:ilvl w:val="0"/>
          <w:numId w:val="8"/>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осознание мотивов своей социальной деятельности;</w:t>
      </w:r>
    </w:p>
    <w:p w:rsidR="003D4804" w:rsidRDefault="003D4804" w:rsidP="008B30C7">
      <w:pPr>
        <w:numPr>
          <w:ilvl w:val="0"/>
          <w:numId w:val="8"/>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развитие способности к добровольному выполнению обязательств, как личных, так и основанных на требованиях коллектива; формирование моральных чувств, необходимых привычек поведения, волевых качеств;</w:t>
      </w:r>
    </w:p>
    <w:p w:rsidR="003D4804" w:rsidRDefault="003D4804" w:rsidP="008B30C7">
      <w:pPr>
        <w:numPr>
          <w:ilvl w:val="0"/>
          <w:numId w:val="8"/>
        </w:numPr>
        <w:tabs>
          <w:tab w:val="left" w:pos="720"/>
        </w:tabs>
        <w:spacing w:after="0" w:line="100" w:lineRule="atLeast"/>
        <w:jc w:val="both"/>
        <w:rPr>
          <w:rFonts w:ascii="Times New Roman" w:hAnsi="Times New Roman"/>
          <w:sz w:val="28"/>
          <w:szCs w:val="28"/>
        </w:rPr>
      </w:pPr>
      <w:r>
        <w:rPr>
          <w:rFonts w:ascii="Times New Roman" w:hAnsi="Times New Roman"/>
          <w:sz w:val="28"/>
          <w:szCs w:val="28"/>
        </w:rPr>
        <w:lastRenderedPageBreak/>
        <w:t>владение формами и методами самовоспитания: самокритика, самовнушение, самообязательство, самопереключение, эмоционально-мысленный перенос в положение другого человека.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Миссия школы в контексте социальной деятельности на ступенях основного и среднего (полного) общего образования — дать обучающемуся представление об общественных ценностях и ориентированных на эти ценности образцах поведения через практику общественных отношений с различными социальными группами и людьми с разными социальными статусами.</w:t>
      </w:r>
    </w:p>
    <w:p w:rsidR="003D4804" w:rsidRDefault="003D4804" w:rsidP="003D4804">
      <w:pPr>
        <w:spacing w:after="0" w:line="100" w:lineRule="atLeast"/>
        <w:jc w:val="both"/>
        <w:rPr>
          <w:rFonts w:ascii="Times New Roman" w:hAnsi="Times New Roman"/>
          <w:b/>
          <w:bCs/>
          <w:sz w:val="28"/>
          <w:szCs w:val="28"/>
        </w:rPr>
      </w:pPr>
    </w:p>
    <w:p w:rsidR="003D4804" w:rsidRDefault="003D4804" w:rsidP="003D4804">
      <w:pPr>
        <w:spacing w:after="0" w:line="100" w:lineRule="atLeast"/>
        <w:jc w:val="both"/>
        <w:rPr>
          <w:rFonts w:ascii="Times New Roman" w:hAnsi="Times New Roman"/>
          <w:b/>
          <w:bCs/>
          <w:sz w:val="28"/>
          <w:szCs w:val="28"/>
        </w:rPr>
      </w:pPr>
      <w:r>
        <w:rPr>
          <w:rFonts w:ascii="Times New Roman" w:hAnsi="Times New Roman"/>
          <w:b/>
          <w:bCs/>
          <w:sz w:val="28"/>
          <w:szCs w:val="28"/>
          <w:lang w:val="en-US"/>
        </w:rPr>
        <w:t>VI</w:t>
      </w:r>
      <w:r>
        <w:rPr>
          <w:rFonts w:ascii="Times New Roman" w:hAnsi="Times New Roman"/>
          <w:b/>
          <w:bCs/>
          <w:sz w:val="28"/>
          <w:szCs w:val="28"/>
        </w:rPr>
        <w:t>. Основные формы организации педагогической поддержки социализации обучающихся по каждому из направлений с учетом урочной и внеурочной деятельности: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 xml:space="preserve">Педагогическая поддержка социализации осуществляется в процессе обучения, создания дополнительных пространств самореализации обучающихся </w:t>
      </w:r>
      <w:r>
        <w:rPr>
          <w:rStyle w:val="dash041e005f0431005f044b005f0447005f043d005f044b005f0439005f005fchar1char1"/>
          <w:sz w:val="28"/>
          <w:szCs w:val="28"/>
        </w:rPr>
        <w:t>с учётом урочной и внеурочной деятельности, а также форм участия специалистов и социальных партнёров по направлениям социального воспитания</w:t>
      </w:r>
      <w:r>
        <w:rPr>
          <w:rFonts w:ascii="Times New Roman" w:hAnsi="Times New Roman"/>
          <w:sz w:val="28"/>
          <w:szCs w:val="28"/>
        </w:rPr>
        <w:t>, методического обеспечения социальной деятельности и формирования социальной среды школы. Основными формами педагогической поддержки социализации являются ролевые игры, социализация обучающихся в ходе познавательной деятельности,</w:t>
      </w:r>
      <w:r w:rsidR="002941C0">
        <w:rPr>
          <w:rFonts w:ascii="Times New Roman" w:hAnsi="Times New Roman"/>
          <w:sz w:val="28"/>
          <w:szCs w:val="28"/>
        </w:rPr>
        <w:t xml:space="preserve"> </w:t>
      </w:r>
      <w:r>
        <w:rPr>
          <w:rFonts w:ascii="Times New Roman" w:hAnsi="Times New Roman"/>
          <w:sz w:val="28"/>
          <w:szCs w:val="28"/>
        </w:rPr>
        <w:t>социализация обучающихся средствами общественной  и трудовой деятельности.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sz w:val="28"/>
          <w:szCs w:val="28"/>
        </w:rPr>
        <w:t>Ролевые игры.</w:t>
      </w:r>
      <w:r>
        <w:rPr>
          <w:rFonts w:ascii="Times New Roman" w:hAnsi="Times New Roman"/>
          <w:sz w:val="28"/>
          <w:szCs w:val="28"/>
        </w:rPr>
        <w:t xml:space="preserve"> Структура ролевой игры только намечается и остаётся открытой до завершения работы. Участники принимают на себя определённые роли, обусловленные характером и описанием проекта. Это могут быть литературные персонажи или выдуманные герои. Игроки могут достаточно свободно импровизировать в рамках правил и выбранных персонажей, определяя направление и исход игры. По сути, сам процесс игры представляет собой моделирование группой обучающихся той или иной ситуации, реальной или вымышленной, имеющей место в историческом прошлом, настоящем или будущем.</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Для организации и проведения ролевых игр различных видов (на развитие компетенций, моделирующих, с</w:t>
      </w:r>
      <w:r w:rsidR="002941C0">
        <w:rPr>
          <w:rFonts w:ascii="Times New Roman" w:hAnsi="Times New Roman"/>
          <w:sz w:val="28"/>
          <w:szCs w:val="28"/>
        </w:rPr>
        <w:t>оциодраматических, идентификаци</w:t>
      </w:r>
      <w:r>
        <w:rPr>
          <w:rFonts w:ascii="Times New Roman" w:hAnsi="Times New Roman"/>
          <w:sz w:val="28"/>
          <w:szCs w:val="28"/>
        </w:rPr>
        <w:t>онных, социометрических и др.) привлекаются родители, представители различных профессий, социальных групп, общественных организаций и другие значимые взрослые.</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sz w:val="28"/>
          <w:szCs w:val="28"/>
        </w:rPr>
        <w:t xml:space="preserve">Педагогическая поддержка социализации обучающихся в ходе познавательной деятельности. </w:t>
      </w:r>
      <w:r>
        <w:rPr>
          <w:rFonts w:ascii="Times New Roman" w:hAnsi="Times New Roman"/>
          <w:sz w:val="28"/>
          <w:szCs w:val="28"/>
        </w:rPr>
        <w:t xml:space="preserve">Познавательная деятельность обучающихся, организуемая в рамках системно-деятельностного подхода, предполагает в качестве основных форм учебного сотрудничества сотрудничество со сверстниками и с учителем. Социальный эффект такого сотрудничества рассматривается как последовательное движение обучающегося от освоения новых коммуникативных навыков до освоения </w:t>
      </w:r>
      <w:r>
        <w:rPr>
          <w:rFonts w:ascii="Times New Roman" w:hAnsi="Times New Roman"/>
          <w:sz w:val="28"/>
          <w:szCs w:val="28"/>
        </w:rPr>
        <w:lastRenderedPageBreak/>
        <w:t>новых социальных ролей. Методы педагогической поддержки социальной деятельности в рамках познавательной деятельности направлены на поддержку различных форм сотрудничества и взаимодействия в ходе освоения учебного материала.</w:t>
      </w:r>
    </w:p>
    <w:p w:rsidR="003D4804" w:rsidRPr="006202F8" w:rsidRDefault="003D4804" w:rsidP="003D4804">
      <w:pPr>
        <w:spacing w:after="0" w:line="100" w:lineRule="atLeast"/>
        <w:ind w:firstLine="454"/>
        <w:jc w:val="both"/>
        <w:rPr>
          <w:rFonts w:ascii="Times New Roman" w:hAnsi="Times New Roman"/>
          <w:sz w:val="28"/>
          <w:szCs w:val="28"/>
        </w:rPr>
      </w:pPr>
      <w:r w:rsidRPr="006202F8">
        <w:rPr>
          <w:rFonts w:ascii="Times New Roman" w:hAnsi="Times New Roman"/>
          <w:b/>
          <w:sz w:val="28"/>
          <w:szCs w:val="28"/>
        </w:rPr>
        <w:t>Педагогическая поддержка социализации обучающихся средствами общественной деятельности.</w:t>
      </w:r>
      <w:r w:rsidRPr="006202F8">
        <w:rPr>
          <w:rFonts w:ascii="Times New Roman" w:hAnsi="Times New Roman"/>
          <w:sz w:val="28"/>
          <w:szCs w:val="28"/>
        </w:rPr>
        <w:t xml:space="preserve"> Социальные инициативы в сфере общественного самоуправления позволяют формировать у обучающихся социальные навыки и компетентности, помогающие им лучше осваивать сферу общественных отношений. Социально значимая общественная деятельность связана с развитием гражданского сознания человека, патриотических чувств и понимания своего общественного долга. Направленность таких социальных инициатив определяет самосознание подростка как гражданина и участника общественных процессов.</w:t>
      </w:r>
    </w:p>
    <w:p w:rsidR="003D4804" w:rsidRPr="006202F8" w:rsidRDefault="003D4804" w:rsidP="003D4804">
      <w:pPr>
        <w:spacing w:after="0" w:line="100" w:lineRule="atLeast"/>
        <w:ind w:firstLine="454"/>
        <w:jc w:val="both"/>
        <w:rPr>
          <w:rFonts w:ascii="Times New Roman" w:hAnsi="Times New Roman"/>
          <w:sz w:val="28"/>
          <w:szCs w:val="28"/>
        </w:rPr>
      </w:pPr>
      <w:r w:rsidRPr="006202F8">
        <w:rPr>
          <w:rFonts w:ascii="Times New Roman" w:hAnsi="Times New Roman"/>
          <w:sz w:val="28"/>
          <w:szCs w:val="28"/>
        </w:rPr>
        <w:t>Спектр социальных функций обучающихся в рамках системы школьного самоуправления очень широк. В рамках этого вида деятельности обучающиеся имеют возможность:</w:t>
      </w:r>
    </w:p>
    <w:p w:rsidR="003D4804" w:rsidRPr="006202F8" w:rsidRDefault="003D4804" w:rsidP="008B30C7">
      <w:pPr>
        <w:numPr>
          <w:ilvl w:val="0"/>
          <w:numId w:val="9"/>
        </w:numPr>
        <w:tabs>
          <w:tab w:val="left" w:pos="720"/>
        </w:tabs>
        <w:spacing w:after="0" w:line="100" w:lineRule="atLeast"/>
        <w:jc w:val="both"/>
        <w:rPr>
          <w:rFonts w:ascii="Times New Roman" w:hAnsi="Times New Roman"/>
          <w:sz w:val="28"/>
          <w:szCs w:val="28"/>
        </w:rPr>
      </w:pPr>
      <w:r w:rsidRPr="006202F8">
        <w:rPr>
          <w:rFonts w:ascii="Times New Roman" w:hAnsi="Times New Roman"/>
          <w:sz w:val="28"/>
          <w:szCs w:val="28"/>
        </w:rPr>
        <w:t>участвовать в принятии решений Управляющего совета школы;</w:t>
      </w:r>
    </w:p>
    <w:p w:rsidR="003D4804" w:rsidRPr="006202F8" w:rsidRDefault="003D4804" w:rsidP="008B30C7">
      <w:pPr>
        <w:numPr>
          <w:ilvl w:val="0"/>
          <w:numId w:val="9"/>
        </w:numPr>
        <w:tabs>
          <w:tab w:val="left" w:pos="720"/>
        </w:tabs>
        <w:spacing w:after="0" w:line="100" w:lineRule="atLeast"/>
        <w:jc w:val="both"/>
        <w:rPr>
          <w:rFonts w:ascii="Times New Roman" w:hAnsi="Times New Roman"/>
          <w:sz w:val="28"/>
          <w:szCs w:val="28"/>
        </w:rPr>
      </w:pPr>
      <w:r w:rsidRPr="006202F8">
        <w:rPr>
          <w:rFonts w:ascii="Times New Roman" w:hAnsi="Times New Roman"/>
          <w:sz w:val="28"/>
          <w:szCs w:val="28"/>
        </w:rPr>
        <w:t>решать вопросы, связанные с самообслуживанием, поддержанием порядка, дисциплины, дежурства и работы в школе;</w:t>
      </w:r>
    </w:p>
    <w:p w:rsidR="003D4804" w:rsidRPr="006202F8" w:rsidRDefault="003D4804" w:rsidP="008B30C7">
      <w:pPr>
        <w:numPr>
          <w:ilvl w:val="0"/>
          <w:numId w:val="9"/>
        </w:numPr>
        <w:tabs>
          <w:tab w:val="left" w:pos="720"/>
        </w:tabs>
        <w:spacing w:after="0" w:line="100" w:lineRule="atLeast"/>
        <w:jc w:val="both"/>
        <w:rPr>
          <w:rFonts w:ascii="Times New Roman" w:hAnsi="Times New Roman"/>
          <w:sz w:val="28"/>
          <w:szCs w:val="28"/>
        </w:rPr>
      </w:pPr>
      <w:r w:rsidRPr="006202F8">
        <w:rPr>
          <w:rFonts w:ascii="Times New Roman" w:hAnsi="Times New Roman"/>
          <w:sz w:val="28"/>
          <w:szCs w:val="28"/>
        </w:rPr>
        <w:t>контролировать выполнение обучающимися основных прав и обязанностей;</w:t>
      </w:r>
    </w:p>
    <w:p w:rsidR="003D4804" w:rsidRPr="006202F8" w:rsidRDefault="003D4804" w:rsidP="008B30C7">
      <w:pPr>
        <w:numPr>
          <w:ilvl w:val="0"/>
          <w:numId w:val="9"/>
        </w:numPr>
        <w:tabs>
          <w:tab w:val="left" w:pos="720"/>
        </w:tabs>
        <w:spacing w:after="0" w:line="100" w:lineRule="atLeast"/>
        <w:jc w:val="both"/>
        <w:rPr>
          <w:rFonts w:ascii="Times New Roman" w:hAnsi="Times New Roman"/>
          <w:sz w:val="28"/>
          <w:szCs w:val="28"/>
        </w:rPr>
      </w:pPr>
      <w:r w:rsidRPr="006202F8">
        <w:rPr>
          <w:rFonts w:ascii="Times New Roman" w:hAnsi="Times New Roman"/>
          <w:sz w:val="28"/>
          <w:szCs w:val="28"/>
        </w:rPr>
        <w:t>защищать права обучающихся на всех уровнях управления школой.</w:t>
      </w:r>
    </w:p>
    <w:p w:rsidR="003D4804" w:rsidRPr="006202F8" w:rsidRDefault="003D4804" w:rsidP="008B30C7">
      <w:pPr>
        <w:numPr>
          <w:ilvl w:val="0"/>
          <w:numId w:val="9"/>
        </w:numPr>
        <w:tabs>
          <w:tab w:val="left" w:pos="720"/>
        </w:tabs>
        <w:spacing w:after="0" w:line="100" w:lineRule="atLeast"/>
        <w:jc w:val="both"/>
        <w:rPr>
          <w:rFonts w:ascii="Times New Roman" w:hAnsi="Times New Roman"/>
          <w:sz w:val="28"/>
          <w:szCs w:val="28"/>
        </w:rPr>
      </w:pPr>
      <w:r w:rsidRPr="006202F8">
        <w:rPr>
          <w:rFonts w:ascii="Times New Roman" w:hAnsi="Times New Roman"/>
          <w:sz w:val="28"/>
          <w:szCs w:val="28"/>
        </w:rPr>
        <w:t>Деятельность общественных организаций и органов ученического самоуправления в школе создаёт условия для реализации обучающимися собственных социальных инициатив, а также:</w:t>
      </w:r>
    </w:p>
    <w:p w:rsidR="003D4804" w:rsidRPr="006202F8" w:rsidRDefault="003D4804" w:rsidP="008B30C7">
      <w:pPr>
        <w:numPr>
          <w:ilvl w:val="0"/>
          <w:numId w:val="9"/>
        </w:numPr>
        <w:tabs>
          <w:tab w:val="left" w:pos="720"/>
        </w:tabs>
        <w:spacing w:after="0" w:line="100" w:lineRule="atLeast"/>
        <w:jc w:val="both"/>
        <w:rPr>
          <w:rFonts w:ascii="Times New Roman" w:hAnsi="Times New Roman"/>
          <w:sz w:val="28"/>
          <w:szCs w:val="28"/>
        </w:rPr>
      </w:pPr>
      <w:r w:rsidRPr="006202F8">
        <w:rPr>
          <w:rFonts w:ascii="Times New Roman" w:hAnsi="Times New Roman"/>
          <w:sz w:val="28"/>
          <w:szCs w:val="28"/>
        </w:rPr>
        <w:t>придания общественного характера системе управления образовательным процессом;</w:t>
      </w:r>
    </w:p>
    <w:p w:rsidR="003D4804" w:rsidRPr="006202F8" w:rsidRDefault="003D4804" w:rsidP="008B30C7">
      <w:pPr>
        <w:numPr>
          <w:ilvl w:val="0"/>
          <w:numId w:val="9"/>
        </w:numPr>
        <w:tabs>
          <w:tab w:val="left" w:pos="720"/>
        </w:tabs>
        <w:spacing w:after="0" w:line="100" w:lineRule="atLeast"/>
        <w:jc w:val="both"/>
        <w:rPr>
          <w:rFonts w:ascii="Times New Roman" w:hAnsi="Times New Roman"/>
          <w:sz w:val="28"/>
          <w:szCs w:val="28"/>
        </w:rPr>
      </w:pPr>
      <w:r w:rsidRPr="006202F8">
        <w:rPr>
          <w:rFonts w:ascii="Times New Roman" w:hAnsi="Times New Roman"/>
          <w:sz w:val="28"/>
          <w:szCs w:val="28"/>
        </w:rPr>
        <w:t>создания общешкольного уклада, комфортного для учеников и педагогов, способствующего активной общественной жизни школы.</w:t>
      </w:r>
    </w:p>
    <w:p w:rsidR="003D4804" w:rsidRPr="006202F8" w:rsidRDefault="003D4804" w:rsidP="003D4804">
      <w:pPr>
        <w:spacing w:after="0" w:line="100" w:lineRule="atLeast"/>
        <w:ind w:firstLine="454"/>
        <w:jc w:val="both"/>
        <w:rPr>
          <w:rFonts w:ascii="Times New Roman" w:hAnsi="Times New Roman"/>
          <w:sz w:val="28"/>
          <w:szCs w:val="28"/>
        </w:rPr>
      </w:pPr>
      <w:r w:rsidRPr="006202F8">
        <w:rPr>
          <w:rFonts w:ascii="Times New Roman" w:hAnsi="Times New Roman"/>
          <w:sz w:val="28"/>
          <w:szCs w:val="28"/>
        </w:rPr>
        <w:t>Важным условием педагогической поддержки социализации обучающихся является их включение в общественно значимые дела, социальные и культурные практики. Организация и проведение таких практик осуществляются педагогами совместно с родителями обучающихся, квалифицированными представителями общественных и традиционных религиозных организаций, учреждений культуры.</w:t>
      </w:r>
    </w:p>
    <w:p w:rsidR="002941C0" w:rsidRDefault="002941C0" w:rsidP="003D4804">
      <w:pPr>
        <w:ind w:firstLine="454"/>
        <w:jc w:val="center"/>
        <w:rPr>
          <w:rFonts w:ascii="Times New Roman" w:hAnsi="Times New Roman" w:cs="Times New Roman"/>
          <w:b/>
          <w:bCs/>
          <w:sz w:val="28"/>
          <w:szCs w:val="28"/>
        </w:rPr>
      </w:pPr>
    </w:p>
    <w:p w:rsidR="002941C0" w:rsidRDefault="002941C0" w:rsidP="003D4804">
      <w:pPr>
        <w:ind w:firstLine="454"/>
        <w:jc w:val="center"/>
        <w:rPr>
          <w:rFonts w:ascii="Times New Roman" w:hAnsi="Times New Roman" w:cs="Times New Roman"/>
          <w:b/>
          <w:bCs/>
          <w:sz w:val="28"/>
          <w:szCs w:val="28"/>
        </w:rPr>
      </w:pPr>
    </w:p>
    <w:p w:rsidR="002941C0" w:rsidRDefault="002941C0" w:rsidP="003D4804">
      <w:pPr>
        <w:ind w:firstLine="454"/>
        <w:jc w:val="center"/>
        <w:rPr>
          <w:rFonts w:ascii="Times New Roman" w:hAnsi="Times New Roman" w:cs="Times New Roman"/>
          <w:b/>
          <w:bCs/>
          <w:sz w:val="28"/>
          <w:szCs w:val="28"/>
        </w:rPr>
      </w:pPr>
    </w:p>
    <w:p w:rsidR="002941C0" w:rsidRDefault="002941C0" w:rsidP="003D4804">
      <w:pPr>
        <w:ind w:firstLine="454"/>
        <w:jc w:val="center"/>
        <w:rPr>
          <w:rFonts w:ascii="Times New Roman" w:hAnsi="Times New Roman" w:cs="Times New Roman"/>
          <w:b/>
          <w:bCs/>
          <w:sz w:val="28"/>
          <w:szCs w:val="28"/>
        </w:rPr>
      </w:pPr>
    </w:p>
    <w:p w:rsidR="00AB68BD" w:rsidRDefault="00AB68BD" w:rsidP="003D4804">
      <w:pPr>
        <w:ind w:firstLine="454"/>
        <w:jc w:val="center"/>
        <w:rPr>
          <w:rFonts w:ascii="Times New Roman" w:hAnsi="Times New Roman" w:cs="Times New Roman"/>
          <w:b/>
          <w:bCs/>
          <w:sz w:val="28"/>
          <w:szCs w:val="28"/>
        </w:rPr>
      </w:pPr>
    </w:p>
    <w:p w:rsidR="003D4804" w:rsidRPr="006202F8" w:rsidRDefault="003D4804" w:rsidP="003D4804">
      <w:pPr>
        <w:ind w:firstLine="454"/>
        <w:jc w:val="center"/>
        <w:rPr>
          <w:rFonts w:ascii="Times New Roman" w:hAnsi="Times New Roman" w:cs="Times New Roman"/>
          <w:b/>
          <w:bCs/>
          <w:sz w:val="28"/>
          <w:szCs w:val="28"/>
        </w:rPr>
      </w:pPr>
      <w:r w:rsidRPr="006202F8">
        <w:rPr>
          <w:rFonts w:ascii="Times New Roman" w:hAnsi="Times New Roman" w:cs="Times New Roman"/>
          <w:b/>
          <w:bCs/>
          <w:sz w:val="28"/>
          <w:szCs w:val="28"/>
        </w:rPr>
        <w:lastRenderedPageBreak/>
        <w:t>Структура самоуправления</w:t>
      </w:r>
    </w:p>
    <w:p w:rsidR="003D4804" w:rsidRPr="00D2315E" w:rsidRDefault="003D4804" w:rsidP="003D4804">
      <w:pPr>
        <w:ind w:firstLine="454"/>
        <w:jc w:val="center"/>
        <w:rPr>
          <w:rFonts w:ascii="Times New Roman" w:hAnsi="Times New Roman" w:cs="Times New Roman"/>
          <w:sz w:val="28"/>
          <w:szCs w:val="28"/>
        </w:rPr>
      </w:pPr>
      <w:r>
        <w:rPr>
          <w:rFonts w:ascii="Times New Roman" w:hAnsi="Times New Roman" w:cs="Times New Roman"/>
          <w:b/>
          <w:bCs/>
          <w:noProof/>
          <w:color w:val="000000"/>
          <w:sz w:val="28"/>
          <w:szCs w:val="28"/>
          <w:lang w:eastAsia="ru-RU"/>
        </w:rPr>
        <w:drawing>
          <wp:inline distT="0" distB="0" distL="0" distR="0" wp14:anchorId="163D14EE" wp14:editId="4058A53C">
            <wp:extent cx="5581650" cy="31146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586781" cy="3117538"/>
                    </a:xfrm>
                    <a:prstGeom prst="rect">
                      <a:avLst/>
                    </a:prstGeom>
                    <a:solidFill>
                      <a:srgbClr val="FFFFFF"/>
                    </a:solidFill>
                    <a:ln w="9525">
                      <a:noFill/>
                      <a:miter lim="800000"/>
                      <a:headEnd/>
                      <a:tailEnd/>
                    </a:ln>
                  </pic:spPr>
                </pic:pic>
              </a:graphicData>
            </a:graphic>
          </wp:inline>
        </w:drawing>
      </w:r>
    </w:p>
    <w:p w:rsidR="003D4804" w:rsidRDefault="003D4804" w:rsidP="003D4804">
      <w:pPr>
        <w:ind w:firstLine="454"/>
        <w:jc w:val="both"/>
        <w:rPr>
          <w:sz w:val="28"/>
          <w:szCs w:val="28"/>
        </w:rPr>
      </w:pPr>
    </w:p>
    <w:p w:rsidR="003D4804" w:rsidRDefault="003D4804" w:rsidP="003D4804">
      <w:pPr>
        <w:spacing w:after="0" w:line="100" w:lineRule="atLeast"/>
        <w:ind w:firstLine="454"/>
        <w:jc w:val="both"/>
        <w:rPr>
          <w:rFonts w:ascii="Times New Roman" w:hAnsi="Times New Roman"/>
          <w:b/>
          <w:sz w:val="28"/>
          <w:szCs w:val="28"/>
        </w:rPr>
      </w:pPr>
      <w:r>
        <w:rPr>
          <w:rFonts w:ascii="Times New Roman" w:hAnsi="Times New Roman"/>
          <w:b/>
          <w:sz w:val="28"/>
          <w:szCs w:val="28"/>
        </w:rPr>
        <w:t>Педагогическая поддержка социализации обучающихся средствами трудовой деятельности.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Трудовая деятельность как социальный фактор первоначально развивает у обучающихся способности преодолевать трудности в реализации своих потребностей. Но её главная цель — превратить саму трудовую деятельность в осознанную потребность. По мере социокультурного развития обучающихся труд всё шире используется для самореализации, созидания, творческого и профессионального роста.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При этом сам характер труда обучающегося должен отражать тенденции индивидуализации форм трудовой деятельности, использование коммуникаций, ориентацию на общественную значимость труда и востребованность его результатов. Уникальность, авторский характер, деятельность для других должны стать основными признаками различных форм трудовой деятельности как формы социализации личности. Добровольность и безвозмездность труда, элементы волонтёрства и доброхотничества позволяют соблюсти баланс между конкурентно-ориентированной моделью социализации будущего выпускника и его социальными императивами гражданина.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 xml:space="preserve">Социализация обучающихся средствами трудовой деятельности должна быть направлена на формирование у них отношения к труду как важнейшему жизненному приоритету. В рамках такой социализации организация различных видов трудовой деятельности обучающихся (трудовая деятельность, связанная с учебными занятиями, ручной труд, занятия в учебных мастерских, общественно-полезная работа, </w:t>
      </w:r>
      <w:r>
        <w:rPr>
          <w:rFonts w:ascii="Times New Roman" w:hAnsi="Times New Roman"/>
          <w:sz w:val="28"/>
          <w:szCs w:val="28"/>
        </w:rPr>
        <w:lastRenderedPageBreak/>
        <w:t>профессионально ориентированная производственная деятельность и др.) может предусматривать привлечение для проведения отдельных мероприятий представителей различных профессий, прежде всего из числа родителей обучающихся.</w:t>
      </w:r>
    </w:p>
    <w:p w:rsidR="003D4804" w:rsidRDefault="003D4804" w:rsidP="003D4804">
      <w:pPr>
        <w:spacing w:after="0" w:line="100" w:lineRule="atLeast"/>
        <w:ind w:firstLine="454"/>
        <w:jc w:val="both"/>
        <w:rPr>
          <w:rFonts w:ascii="Times New Roman" w:hAnsi="Times New Roman"/>
          <w:sz w:val="28"/>
          <w:szCs w:val="28"/>
        </w:rPr>
      </w:pPr>
    </w:p>
    <w:p w:rsidR="003D4804" w:rsidRDefault="003D4804" w:rsidP="003D4804">
      <w:pPr>
        <w:spacing w:after="0" w:line="100" w:lineRule="atLeast"/>
        <w:jc w:val="both"/>
        <w:rPr>
          <w:rFonts w:ascii="Times New Roman" w:hAnsi="Times New Roman"/>
          <w:b/>
          <w:bCs/>
          <w:sz w:val="28"/>
          <w:szCs w:val="28"/>
        </w:rPr>
      </w:pPr>
      <w:r>
        <w:rPr>
          <w:rFonts w:ascii="Times New Roman" w:hAnsi="Times New Roman"/>
          <w:b/>
          <w:bCs/>
          <w:sz w:val="28"/>
          <w:szCs w:val="28"/>
          <w:lang w:val="en-US"/>
        </w:rPr>
        <w:t>VII</w:t>
      </w:r>
      <w:r>
        <w:rPr>
          <w:rFonts w:ascii="Times New Roman" w:hAnsi="Times New Roman"/>
          <w:b/>
          <w:bCs/>
          <w:sz w:val="28"/>
          <w:szCs w:val="28"/>
        </w:rPr>
        <w:t>. Модели организации работы по формированию экологически целесообразного, здорового и безопасного образа жизни: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личных убеждений, качеств и привычек, способствующих снижению риска здоровью в повседневной жизни, включает несколько модулей.</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u w:val="single"/>
        </w:rPr>
        <w:t>МОДУЛЬ 1</w:t>
      </w:r>
      <w:r>
        <w:rPr>
          <w:rFonts w:ascii="Times New Roman" w:hAnsi="Times New Roman"/>
          <w:sz w:val="28"/>
          <w:szCs w:val="28"/>
        </w:rPr>
        <w:t xml:space="preserve"> — комплекс мероприятий, позволяющих сформировать у обучающихся:</w:t>
      </w:r>
    </w:p>
    <w:p w:rsidR="003D4804" w:rsidRDefault="003D4804" w:rsidP="008B30C7">
      <w:pPr>
        <w:numPr>
          <w:ilvl w:val="0"/>
          <w:numId w:val="10"/>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способность составлять рациональный режим дня и отдыха; следовать рациональному режиму дня и отдыха на основе знаний о динамике работоспособности, утомляемости, напряжённости разных видов деятельности; выбирать оптимальный режим дня с учётом учебных и внеучебных нагрузок;</w:t>
      </w:r>
    </w:p>
    <w:p w:rsidR="003D4804" w:rsidRDefault="003D4804" w:rsidP="008B30C7">
      <w:pPr>
        <w:numPr>
          <w:ilvl w:val="0"/>
          <w:numId w:val="10"/>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умение планировать и рационально распределять учебные нагрузки и отдых в период подготовки к экзаменам; знание и умение эффективного использования индивидуальных особенностей работоспособности;</w:t>
      </w:r>
    </w:p>
    <w:p w:rsidR="003D4804" w:rsidRDefault="003D4804" w:rsidP="008B30C7">
      <w:pPr>
        <w:numPr>
          <w:ilvl w:val="0"/>
          <w:numId w:val="10"/>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знание основ профилактики переутомления и перенапряжения.</w:t>
      </w:r>
    </w:p>
    <w:p w:rsidR="003D4804" w:rsidRDefault="003D4804" w:rsidP="003D4804">
      <w:pPr>
        <w:spacing w:after="0" w:line="100" w:lineRule="atLeast"/>
        <w:ind w:firstLine="454"/>
        <w:jc w:val="both"/>
        <w:rPr>
          <w:rFonts w:ascii="Times New Roman" w:hAnsi="Times New Roman"/>
        </w:rPr>
      </w:pPr>
    </w:p>
    <w:tbl>
      <w:tblPr>
        <w:tblW w:w="9698" w:type="dxa"/>
        <w:tblInd w:w="-65" w:type="dxa"/>
        <w:tblLayout w:type="fixed"/>
        <w:tblLook w:val="0000" w:firstRow="0" w:lastRow="0" w:firstColumn="0" w:lastColumn="0" w:noHBand="0" w:noVBand="0"/>
      </w:tblPr>
      <w:tblGrid>
        <w:gridCol w:w="1811"/>
        <w:gridCol w:w="7887"/>
      </w:tblGrid>
      <w:tr w:rsidR="003D4804" w:rsidTr="00354514">
        <w:trPr>
          <w:cantSplit/>
          <w:trHeight w:hRule="exact" w:val="286"/>
        </w:trPr>
        <w:tc>
          <w:tcPr>
            <w:tcW w:w="1811" w:type="dxa"/>
            <w:vMerge w:val="restart"/>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rPr>
              <w:t>Виды деятельности и формы организации</w:t>
            </w:r>
          </w:p>
        </w:tc>
        <w:tc>
          <w:tcPr>
            <w:tcW w:w="7887"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center"/>
              <w:rPr>
                <w:rFonts w:ascii="Times New Roman" w:hAnsi="Times New Roman"/>
              </w:rPr>
            </w:pPr>
            <w:r>
              <w:rPr>
                <w:rFonts w:ascii="Times New Roman" w:hAnsi="Times New Roman"/>
              </w:rPr>
              <w:t>Тематика занятий</w:t>
            </w:r>
          </w:p>
        </w:tc>
      </w:tr>
      <w:tr w:rsidR="003D4804" w:rsidTr="00354514">
        <w:trPr>
          <w:cantSplit/>
        </w:trPr>
        <w:tc>
          <w:tcPr>
            <w:tcW w:w="1811" w:type="dxa"/>
            <w:vMerge/>
            <w:tcBorders>
              <w:top w:val="single" w:sz="4" w:space="0" w:color="000000"/>
              <w:left w:val="single" w:sz="4" w:space="0" w:color="000000"/>
              <w:bottom w:val="single" w:sz="4" w:space="0" w:color="000000"/>
            </w:tcBorders>
          </w:tcPr>
          <w:p w:rsidR="003D4804" w:rsidRDefault="003D4804" w:rsidP="00354514"/>
        </w:tc>
        <w:tc>
          <w:tcPr>
            <w:tcW w:w="7887" w:type="dxa"/>
            <w:tcBorders>
              <w:left w:val="single" w:sz="4" w:space="0" w:color="000000"/>
              <w:bottom w:val="single" w:sz="4" w:space="0" w:color="000000"/>
              <w:right w:val="single" w:sz="4" w:space="0" w:color="000000"/>
            </w:tcBorders>
            <w:vAlign w:val="center"/>
          </w:tcPr>
          <w:p w:rsidR="003D4804" w:rsidRDefault="003D4804" w:rsidP="00354514">
            <w:pPr>
              <w:snapToGrid w:val="0"/>
              <w:spacing w:after="0" w:line="100" w:lineRule="atLeast"/>
              <w:jc w:val="center"/>
              <w:rPr>
                <w:rFonts w:ascii="Times New Roman" w:hAnsi="Times New Roman"/>
              </w:rPr>
            </w:pPr>
            <w:r>
              <w:rPr>
                <w:rFonts w:ascii="Times New Roman" w:hAnsi="Times New Roman"/>
              </w:rPr>
              <w:t>10 класс</w:t>
            </w:r>
          </w:p>
          <w:p w:rsidR="003D4804" w:rsidRDefault="003D4804" w:rsidP="00354514">
            <w:pPr>
              <w:snapToGrid w:val="0"/>
              <w:spacing w:after="0" w:line="100" w:lineRule="atLeast"/>
              <w:jc w:val="center"/>
              <w:rPr>
                <w:rFonts w:ascii="Times New Roman" w:hAnsi="Times New Roman"/>
              </w:rPr>
            </w:pPr>
            <w:r>
              <w:rPr>
                <w:rFonts w:ascii="Times New Roman" w:hAnsi="Times New Roman"/>
              </w:rPr>
              <w:t>11 класс</w:t>
            </w:r>
          </w:p>
        </w:tc>
      </w:tr>
      <w:tr w:rsidR="003D4804" w:rsidTr="00354514">
        <w:tc>
          <w:tcPr>
            <w:tcW w:w="181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color w:val="000000"/>
              </w:rPr>
            </w:pPr>
            <w:r>
              <w:rPr>
                <w:rFonts w:ascii="Times New Roman" w:hAnsi="Times New Roman"/>
                <w:color w:val="000000"/>
              </w:rPr>
              <w:t>Классные часы, часы общения, диспуты</w:t>
            </w:r>
          </w:p>
        </w:tc>
        <w:tc>
          <w:tcPr>
            <w:tcW w:w="7887"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rPr>
            </w:pPr>
            <w:r>
              <w:rPr>
                <w:rFonts w:ascii="Times New Roman" w:hAnsi="Times New Roman"/>
              </w:rPr>
              <w:t>Режим дня</w:t>
            </w:r>
          </w:p>
          <w:p w:rsidR="003D4804" w:rsidRDefault="003D4804" w:rsidP="00354514">
            <w:pPr>
              <w:snapToGrid w:val="0"/>
              <w:spacing w:after="0" w:line="100" w:lineRule="atLeast"/>
              <w:jc w:val="both"/>
              <w:rPr>
                <w:rFonts w:ascii="Times New Roman" w:hAnsi="Times New Roman"/>
              </w:rPr>
            </w:pPr>
            <w:r>
              <w:rPr>
                <w:rFonts w:ascii="Times New Roman" w:hAnsi="Times New Roman"/>
              </w:rPr>
              <w:t xml:space="preserve">Одно из трудных дел. </w:t>
            </w:r>
          </w:p>
          <w:p w:rsidR="003D4804" w:rsidRDefault="003D4804" w:rsidP="00354514">
            <w:pPr>
              <w:snapToGrid w:val="0"/>
              <w:spacing w:after="0" w:line="100" w:lineRule="atLeast"/>
              <w:jc w:val="both"/>
              <w:rPr>
                <w:rFonts w:ascii="Times New Roman" w:hAnsi="Times New Roman"/>
              </w:rPr>
            </w:pPr>
            <w:r>
              <w:rPr>
                <w:rFonts w:ascii="Times New Roman" w:hAnsi="Times New Roman"/>
              </w:rPr>
              <w:t xml:space="preserve">Как я провожу свободное время. </w:t>
            </w:r>
          </w:p>
          <w:p w:rsidR="003D4804" w:rsidRDefault="003D4804" w:rsidP="00354514">
            <w:pPr>
              <w:snapToGrid w:val="0"/>
              <w:spacing w:after="0" w:line="100" w:lineRule="atLeast"/>
              <w:jc w:val="both"/>
              <w:rPr>
                <w:rFonts w:ascii="Times New Roman" w:hAnsi="Times New Roman"/>
              </w:rPr>
            </w:pPr>
            <w:r>
              <w:rPr>
                <w:rFonts w:ascii="Times New Roman" w:hAnsi="Times New Roman"/>
              </w:rPr>
              <w:t xml:space="preserve">Делу время — потехе час. </w:t>
            </w:r>
          </w:p>
          <w:p w:rsidR="003D4804" w:rsidRDefault="003D4804" w:rsidP="00354514">
            <w:pPr>
              <w:snapToGrid w:val="0"/>
              <w:spacing w:after="0" w:line="100" w:lineRule="atLeast"/>
              <w:jc w:val="both"/>
              <w:rPr>
                <w:rFonts w:ascii="Times New Roman" w:hAnsi="Times New Roman"/>
              </w:rPr>
            </w:pPr>
            <w:r>
              <w:rPr>
                <w:rFonts w:ascii="Times New Roman" w:hAnsi="Times New Roman"/>
              </w:rPr>
              <w:t xml:space="preserve">Как снять напряжение? </w:t>
            </w:r>
          </w:p>
          <w:p w:rsidR="003D4804" w:rsidRDefault="003D4804" w:rsidP="00354514">
            <w:pPr>
              <w:snapToGrid w:val="0"/>
              <w:spacing w:after="0" w:line="100" w:lineRule="atLeast"/>
              <w:jc w:val="both"/>
              <w:rPr>
                <w:rFonts w:ascii="Times New Roman" w:hAnsi="Times New Roman"/>
              </w:rPr>
            </w:pPr>
            <w:r>
              <w:rPr>
                <w:rFonts w:ascii="Times New Roman" w:hAnsi="Times New Roman"/>
              </w:rPr>
              <w:t xml:space="preserve">Почему нужно отдыхать? </w:t>
            </w:r>
          </w:p>
          <w:p w:rsidR="003D4804" w:rsidRDefault="003D4804" w:rsidP="00354514">
            <w:pPr>
              <w:snapToGrid w:val="0"/>
              <w:spacing w:after="0" w:line="100" w:lineRule="atLeast"/>
              <w:jc w:val="both"/>
              <w:rPr>
                <w:rFonts w:ascii="Times New Roman" w:hAnsi="Times New Roman"/>
              </w:rPr>
            </w:pPr>
            <w:r>
              <w:rPr>
                <w:rFonts w:ascii="Times New Roman" w:hAnsi="Times New Roman"/>
              </w:rPr>
              <w:t xml:space="preserve">Как нужно отдыхать? </w:t>
            </w:r>
          </w:p>
        </w:tc>
      </w:tr>
    </w:tbl>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u w:val="single"/>
        </w:rPr>
        <w:t>МОДУЛЬ 2</w:t>
      </w:r>
      <w:r>
        <w:rPr>
          <w:rFonts w:ascii="Times New Roman" w:hAnsi="Times New Roman"/>
          <w:sz w:val="28"/>
          <w:szCs w:val="28"/>
        </w:rPr>
        <w:t xml:space="preserve"> — комплекс мероприятий, позволяющих сформировать у обучающихся:</w:t>
      </w:r>
    </w:p>
    <w:p w:rsidR="003D4804" w:rsidRDefault="003D4804" w:rsidP="008B30C7">
      <w:pPr>
        <w:numPr>
          <w:ilvl w:val="0"/>
          <w:numId w:val="11"/>
        </w:numPr>
        <w:tabs>
          <w:tab w:val="left" w:pos="750"/>
        </w:tabs>
        <w:spacing w:after="0" w:line="100" w:lineRule="atLeast"/>
        <w:jc w:val="both"/>
        <w:rPr>
          <w:rFonts w:ascii="Times New Roman" w:hAnsi="Times New Roman"/>
          <w:sz w:val="28"/>
          <w:szCs w:val="28"/>
        </w:rPr>
      </w:pPr>
      <w:r>
        <w:rPr>
          <w:rFonts w:ascii="Times New Roman" w:hAnsi="Times New Roman"/>
          <w:sz w:val="28"/>
          <w:szCs w:val="28"/>
        </w:rPr>
        <w:t>представление о необходимой и достаточной двигательной активности, элементах и правилах закаливания, выбор соответствующих возрасту физических нагрузок и их видов;</w:t>
      </w:r>
    </w:p>
    <w:p w:rsidR="003D4804" w:rsidRDefault="003D4804" w:rsidP="008B30C7">
      <w:pPr>
        <w:numPr>
          <w:ilvl w:val="0"/>
          <w:numId w:val="11"/>
        </w:numPr>
        <w:tabs>
          <w:tab w:val="left" w:pos="750"/>
        </w:tabs>
        <w:spacing w:after="0" w:line="100" w:lineRule="atLeast"/>
        <w:jc w:val="both"/>
        <w:rPr>
          <w:rFonts w:ascii="Times New Roman" w:hAnsi="Times New Roman"/>
          <w:sz w:val="28"/>
          <w:szCs w:val="28"/>
        </w:rPr>
      </w:pPr>
      <w:r>
        <w:rPr>
          <w:rFonts w:ascii="Times New Roman" w:hAnsi="Times New Roman"/>
          <w:sz w:val="28"/>
          <w:szCs w:val="28"/>
        </w:rPr>
        <w:t xml:space="preserve">представление о рисках для здоровья неадекватных нагрузок и использования биостимуляторов; </w:t>
      </w:r>
    </w:p>
    <w:p w:rsidR="003D4804" w:rsidRDefault="003D4804" w:rsidP="008B30C7">
      <w:pPr>
        <w:numPr>
          <w:ilvl w:val="0"/>
          <w:numId w:val="11"/>
        </w:numPr>
        <w:tabs>
          <w:tab w:val="left" w:pos="750"/>
        </w:tabs>
        <w:spacing w:after="0" w:line="100" w:lineRule="atLeast"/>
        <w:jc w:val="both"/>
        <w:rPr>
          <w:rFonts w:ascii="Times New Roman" w:hAnsi="Times New Roman"/>
          <w:sz w:val="28"/>
          <w:szCs w:val="28"/>
        </w:rPr>
      </w:pPr>
      <w:r>
        <w:rPr>
          <w:rFonts w:ascii="Times New Roman" w:hAnsi="Times New Roman"/>
          <w:sz w:val="28"/>
          <w:szCs w:val="28"/>
        </w:rPr>
        <w:t>потребность в двигательной активности и ежедневных занятиях физической культурой;</w:t>
      </w:r>
    </w:p>
    <w:p w:rsidR="003D4804" w:rsidRDefault="003D4804" w:rsidP="008B30C7">
      <w:pPr>
        <w:numPr>
          <w:ilvl w:val="0"/>
          <w:numId w:val="11"/>
        </w:numPr>
        <w:tabs>
          <w:tab w:val="left" w:pos="750"/>
        </w:tabs>
        <w:spacing w:after="0" w:line="100" w:lineRule="atLeast"/>
        <w:jc w:val="both"/>
        <w:rPr>
          <w:rFonts w:ascii="Times New Roman" w:hAnsi="Times New Roman"/>
          <w:sz w:val="28"/>
          <w:szCs w:val="28"/>
        </w:rPr>
      </w:pPr>
      <w:r>
        <w:rPr>
          <w:rFonts w:ascii="Times New Roman" w:hAnsi="Times New Roman"/>
          <w:sz w:val="28"/>
          <w:szCs w:val="28"/>
        </w:rPr>
        <w:lastRenderedPageBreak/>
        <w:t>умение осознанно выбирать индивидуальные программы двигательной активности, включающие малые виды физкультуры (зарядка) и регулярные занятия спортом.</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Для реализации этого модуля необходима интеграция с курсом физической культуры.</w:t>
      </w:r>
    </w:p>
    <w:p w:rsidR="003D4804" w:rsidRDefault="003D4804" w:rsidP="003D4804">
      <w:pPr>
        <w:spacing w:after="0" w:line="100" w:lineRule="atLeast"/>
        <w:ind w:firstLine="454"/>
        <w:jc w:val="both"/>
        <w:rPr>
          <w:rFonts w:ascii="Times New Roman" w:hAnsi="Times New Roman"/>
          <w:sz w:val="28"/>
          <w:szCs w:val="28"/>
        </w:rPr>
      </w:pPr>
    </w:p>
    <w:tbl>
      <w:tblPr>
        <w:tblW w:w="9698" w:type="dxa"/>
        <w:tblInd w:w="-65" w:type="dxa"/>
        <w:tblLayout w:type="fixed"/>
        <w:tblLook w:val="0000" w:firstRow="0" w:lastRow="0" w:firstColumn="0" w:lastColumn="0" w:noHBand="0" w:noVBand="0"/>
      </w:tblPr>
      <w:tblGrid>
        <w:gridCol w:w="1811"/>
        <w:gridCol w:w="7887"/>
      </w:tblGrid>
      <w:tr w:rsidR="003D4804" w:rsidTr="00354514">
        <w:trPr>
          <w:cantSplit/>
          <w:trHeight w:hRule="exact" w:val="286"/>
        </w:trPr>
        <w:tc>
          <w:tcPr>
            <w:tcW w:w="1811" w:type="dxa"/>
            <w:vMerge w:val="restart"/>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Виды деятельности и формы организации</w:t>
            </w:r>
          </w:p>
        </w:tc>
        <w:tc>
          <w:tcPr>
            <w:tcW w:w="7887"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Тематика занятий</w:t>
            </w:r>
          </w:p>
        </w:tc>
      </w:tr>
      <w:tr w:rsidR="003D4804" w:rsidTr="00354514">
        <w:trPr>
          <w:cantSplit/>
        </w:trPr>
        <w:tc>
          <w:tcPr>
            <w:tcW w:w="1811" w:type="dxa"/>
            <w:vMerge/>
            <w:tcBorders>
              <w:top w:val="single" w:sz="4" w:space="0" w:color="000000"/>
              <w:left w:val="single" w:sz="4" w:space="0" w:color="000000"/>
              <w:bottom w:val="single" w:sz="4" w:space="0" w:color="000000"/>
            </w:tcBorders>
          </w:tcPr>
          <w:p w:rsidR="003D4804" w:rsidRDefault="003D4804" w:rsidP="00354514"/>
        </w:tc>
        <w:tc>
          <w:tcPr>
            <w:tcW w:w="7887" w:type="dxa"/>
            <w:tcBorders>
              <w:left w:val="single" w:sz="4" w:space="0" w:color="000000"/>
              <w:bottom w:val="single" w:sz="4" w:space="0" w:color="000000"/>
            </w:tcBorders>
            <w:vAlign w:val="center"/>
          </w:tcPr>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10 класс</w:t>
            </w:r>
          </w:p>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11 класс</w:t>
            </w:r>
          </w:p>
        </w:tc>
      </w:tr>
      <w:tr w:rsidR="003D4804" w:rsidTr="00354514">
        <w:tc>
          <w:tcPr>
            <w:tcW w:w="181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color w:val="000000"/>
                <w:sz w:val="28"/>
                <w:szCs w:val="28"/>
              </w:rPr>
            </w:pPr>
            <w:r>
              <w:rPr>
                <w:rFonts w:ascii="Times New Roman" w:hAnsi="Times New Roman"/>
                <w:color w:val="000000"/>
                <w:sz w:val="28"/>
                <w:szCs w:val="28"/>
              </w:rPr>
              <w:t>Классные часы, часы общения, диспуты</w:t>
            </w:r>
          </w:p>
        </w:tc>
        <w:tc>
          <w:tcPr>
            <w:tcW w:w="7887"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Здоровье = Активное движение+Правильное питание-Курение-Алкоголь</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Будущие чемпионы России</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Спорт любить — сильным и здоровым быть.</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Если хочешь быть здоров — закаляйся.</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Состязание богатырей.</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В спортивном теле спортивный дух</w:t>
            </w:r>
          </w:p>
        </w:tc>
      </w:tr>
    </w:tbl>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u w:val="single"/>
        </w:rPr>
        <w:t>МОДУЛЬ 3</w:t>
      </w:r>
      <w:r>
        <w:rPr>
          <w:rFonts w:ascii="Times New Roman" w:hAnsi="Times New Roman"/>
          <w:sz w:val="28"/>
          <w:szCs w:val="28"/>
        </w:rPr>
        <w:t xml:space="preserve"> — комплекс мероприятий, позволяющих сформировать у обучающихся:</w:t>
      </w:r>
    </w:p>
    <w:p w:rsidR="003D4804" w:rsidRDefault="003D4804" w:rsidP="008B30C7">
      <w:pPr>
        <w:numPr>
          <w:ilvl w:val="0"/>
          <w:numId w:val="12"/>
        </w:numPr>
        <w:tabs>
          <w:tab w:val="left" w:pos="1620"/>
        </w:tabs>
        <w:spacing w:after="0" w:line="100" w:lineRule="atLeast"/>
        <w:jc w:val="both"/>
        <w:rPr>
          <w:rFonts w:ascii="Times New Roman" w:hAnsi="Times New Roman"/>
          <w:sz w:val="28"/>
          <w:szCs w:val="28"/>
        </w:rPr>
      </w:pPr>
      <w:r>
        <w:rPr>
          <w:rFonts w:ascii="Times New Roman" w:hAnsi="Times New Roman"/>
          <w:sz w:val="28"/>
          <w:szCs w:val="28"/>
        </w:rPr>
        <w:t>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учётом собственных индивидуальных особенностей;</w:t>
      </w:r>
    </w:p>
    <w:p w:rsidR="003D4804" w:rsidRDefault="003D4804" w:rsidP="008B30C7">
      <w:pPr>
        <w:numPr>
          <w:ilvl w:val="0"/>
          <w:numId w:val="12"/>
        </w:numPr>
        <w:tabs>
          <w:tab w:val="left" w:pos="1620"/>
        </w:tabs>
        <w:spacing w:after="0" w:line="100" w:lineRule="atLeast"/>
        <w:jc w:val="both"/>
        <w:rPr>
          <w:rFonts w:ascii="Times New Roman" w:hAnsi="Times New Roman"/>
          <w:sz w:val="28"/>
          <w:szCs w:val="28"/>
        </w:rPr>
      </w:pPr>
      <w:r>
        <w:rPr>
          <w:rFonts w:ascii="Times New Roman" w:hAnsi="Times New Roman"/>
          <w:sz w:val="28"/>
          <w:szCs w:val="28"/>
        </w:rPr>
        <w:t>навыки работы в условиях стрессовых ситуаций;</w:t>
      </w:r>
    </w:p>
    <w:p w:rsidR="003D4804" w:rsidRDefault="003D4804" w:rsidP="008B30C7">
      <w:pPr>
        <w:numPr>
          <w:ilvl w:val="0"/>
          <w:numId w:val="12"/>
        </w:numPr>
        <w:tabs>
          <w:tab w:val="left" w:pos="1620"/>
        </w:tabs>
        <w:spacing w:after="0" w:line="100" w:lineRule="atLeast"/>
        <w:jc w:val="both"/>
        <w:rPr>
          <w:rFonts w:ascii="Times New Roman" w:hAnsi="Times New Roman"/>
          <w:sz w:val="28"/>
          <w:szCs w:val="28"/>
        </w:rPr>
      </w:pPr>
      <w:r>
        <w:rPr>
          <w:rFonts w:ascii="Times New Roman" w:hAnsi="Times New Roman"/>
          <w:sz w:val="28"/>
          <w:szCs w:val="28"/>
        </w:rPr>
        <w:t>владение элементами саморегуляции для снятия эмоционального и физического напряжения;</w:t>
      </w:r>
    </w:p>
    <w:p w:rsidR="003D4804" w:rsidRDefault="003D4804" w:rsidP="008B30C7">
      <w:pPr>
        <w:numPr>
          <w:ilvl w:val="0"/>
          <w:numId w:val="12"/>
        </w:numPr>
        <w:tabs>
          <w:tab w:val="left" w:pos="1620"/>
        </w:tabs>
        <w:spacing w:after="0" w:line="100" w:lineRule="atLeast"/>
        <w:jc w:val="both"/>
        <w:rPr>
          <w:rFonts w:ascii="Times New Roman" w:hAnsi="Times New Roman"/>
          <w:sz w:val="28"/>
          <w:szCs w:val="28"/>
        </w:rPr>
      </w:pPr>
      <w:r>
        <w:rPr>
          <w:rFonts w:ascii="Times New Roman" w:hAnsi="Times New Roman"/>
          <w:sz w:val="28"/>
          <w:szCs w:val="28"/>
        </w:rPr>
        <w:t>навыки самоконтроля за собственным состоянием, чувствами в стрессовых ситуациях;</w:t>
      </w:r>
    </w:p>
    <w:p w:rsidR="003D4804" w:rsidRDefault="003D4804" w:rsidP="008B30C7">
      <w:pPr>
        <w:numPr>
          <w:ilvl w:val="0"/>
          <w:numId w:val="12"/>
        </w:numPr>
        <w:tabs>
          <w:tab w:val="left" w:pos="1620"/>
        </w:tabs>
        <w:spacing w:after="0" w:line="100" w:lineRule="atLeast"/>
        <w:jc w:val="both"/>
        <w:rPr>
          <w:rFonts w:ascii="Times New Roman" w:hAnsi="Times New Roman"/>
          <w:sz w:val="28"/>
          <w:szCs w:val="28"/>
        </w:rPr>
      </w:pPr>
      <w:r>
        <w:rPr>
          <w:rFonts w:ascii="Times New Roman" w:hAnsi="Times New Roman"/>
          <w:sz w:val="28"/>
          <w:szCs w:val="28"/>
        </w:rPr>
        <w:t>представления о влиянии позитивных и негативных эмоций на здоровье, факторах, их вызывающих, и условиях снижения риска негативных влияний;</w:t>
      </w:r>
    </w:p>
    <w:p w:rsidR="003D4804" w:rsidRDefault="003D4804" w:rsidP="008B30C7">
      <w:pPr>
        <w:numPr>
          <w:ilvl w:val="0"/>
          <w:numId w:val="12"/>
        </w:numPr>
        <w:tabs>
          <w:tab w:val="left" w:pos="1620"/>
        </w:tabs>
        <w:spacing w:after="0" w:line="100" w:lineRule="atLeast"/>
        <w:jc w:val="both"/>
        <w:rPr>
          <w:rFonts w:ascii="Times New Roman" w:hAnsi="Times New Roman"/>
          <w:sz w:val="28"/>
          <w:szCs w:val="28"/>
        </w:rPr>
      </w:pPr>
      <w:r>
        <w:rPr>
          <w:rFonts w:ascii="Times New Roman" w:hAnsi="Times New Roman"/>
          <w:sz w:val="28"/>
          <w:szCs w:val="28"/>
        </w:rPr>
        <w:t>навыки эмоциональной разгрузки и их использование в повседневной жизни;</w:t>
      </w:r>
    </w:p>
    <w:p w:rsidR="003D4804" w:rsidRDefault="003D4804" w:rsidP="008B30C7">
      <w:pPr>
        <w:numPr>
          <w:ilvl w:val="0"/>
          <w:numId w:val="12"/>
        </w:numPr>
        <w:tabs>
          <w:tab w:val="left" w:pos="1620"/>
        </w:tabs>
        <w:spacing w:after="0" w:line="100" w:lineRule="atLeast"/>
        <w:jc w:val="both"/>
        <w:rPr>
          <w:rFonts w:ascii="Times New Roman" w:hAnsi="Times New Roman"/>
          <w:sz w:val="28"/>
          <w:szCs w:val="28"/>
        </w:rPr>
      </w:pPr>
      <w:r>
        <w:rPr>
          <w:rFonts w:ascii="Times New Roman" w:hAnsi="Times New Roman"/>
          <w:sz w:val="28"/>
          <w:szCs w:val="28"/>
        </w:rPr>
        <w:t>навыки управления своим эмоциональным состоянием и поведением.</w:t>
      </w:r>
    </w:p>
    <w:p w:rsidR="003D4804" w:rsidRDefault="003D4804" w:rsidP="003D4804">
      <w:pPr>
        <w:spacing w:after="0" w:line="100" w:lineRule="atLeast"/>
        <w:jc w:val="both"/>
        <w:rPr>
          <w:rFonts w:ascii="Times New Roman" w:hAnsi="Times New Roman"/>
          <w:sz w:val="28"/>
          <w:szCs w:val="28"/>
        </w:rPr>
      </w:pPr>
      <w:r>
        <w:rPr>
          <w:rFonts w:ascii="Times New Roman" w:hAnsi="Times New Roman"/>
          <w:sz w:val="28"/>
          <w:szCs w:val="28"/>
        </w:rPr>
        <w:t>В результате реализации данного модуля обучающиеся должны иметь чёткие представления о возможностях управления своим физическим и психологическим состоянием без использования медикаментозных и тонизирующих средств.</w:t>
      </w:r>
    </w:p>
    <w:p w:rsidR="003D4804" w:rsidRDefault="003D4804" w:rsidP="003D4804">
      <w:pPr>
        <w:spacing w:after="0" w:line="100" w:lineRule="atLeast"/>
        <w:ind w:firstLine="454"/>
        <w:jc w:val="both"/>
        <w:rPr>
          <w:rFonts w:ascii="Times New Roman" w:hAnsi="Times New Roman"/>
          <w:sz w:val="28"/>
          <w:szCs w:val="28"/>
        </w:rPr>
      </w:pPr>
    </w:p>
    <w:tbl>
      <w:tblPr>
        <w:tblW w:w="9698" w:type="dxa"/>
        <w:tblInd w:w="-65" w:type="dxa"/>
        <w:tblLayout w:type="fixed"/>
        <w:tblLook w:val="0000" w:firstRow="0" w:lastRow="0" w:firstColumn="0" w:lastColumn="0" w:noHBand="0" w:noVBand="0"/>
      </w:tblPr>
      <w:tblGrid>
        <w:gridCol w:w="1811"/>
        <w:gridCol w:w="7887"/>
      </w:tblGrid>
      <w:tr w:rsidR="003D4804" w:rsidTr="00354514">
        <w:trPr>
          <w:cantSplit/>
          <w:trHeight w:hRule="exact" w:val="286"/>
        </w:trPr>
        <w:tc>
          <w:tcPr>
            <w:tcW w:w="1811" w:type="dxa"/>
            <w:vMerge w:val="restart"/>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 xml:space="preserve">Виды </w:t>
            </w:r>
            <w:r>
              <w:rPr>
                <w:rFonts w:ascii="Times New Roman" w:hAnsi="Times New Roman"/>
                <w:sz w:val="28"/>
                <w:szCs w:val="28"/>
              </w:rPr>
              <w:lastRenderedPageBreak/>
              <w:t>деятельности и формы организации</w:t>
            </w:r>
          </w:p>
        </w:tc>
        <w:tc>
          <w:tcPr>
            <w:tcW w:w="7887"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lastRenderedPageBreak/>
              <w:t>Тематика занятий</w:t>
            </w:r>
          </w:p>
        </w:tc>
      </w:tr>
      <w:tr w:rsidR="003D4804" w:rsidTr="00354514">
        <w:trPr>
          <w:cantSplit/>
        </w:trPr>
        <w:tc>
          <w:tcPr>
            <w:tcW w:w="1811" w:type="dxa"/>
            <w:vMerge/>
            <w:tcBorders>
              <w:top w:val="single" w:sz="4" w:space="0" w:color="000000"/>
              <w:left w:val="single" w:sz="4" w:space="0" w:color="000000"/>
              <w:bottom w:val="single" w:sz="4" w:space="0" w:color="000000"/>
            </w:tcBorders>
          </w:tcPr>
          <w:p w:rsidR="003D4804" w:rsidRDefault="003D4804" w:rsidP="00354514"/>
        </w:tc>
        <w:tc>
          <w:tcPr>
            <w:tcW w:w="7887" w:type="dxa"/>
            <w:tcBorders>
              <w:left w:val="single" w:sz="4" w:space="0" w:color="000000"/>
              <w:bottom w:val="single" w:sz="4" w:space="0" w:color="000000"/>
              <w:right w:val="single" w:sz="4" w:space="0" w:color="000000"/>
            </w:tcBorders>
            <w:vAlign w:val="center"/>
          </w:tcPr>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10 класс</w:t>
            </w:r>
          </w:p>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11 класс</w:t>
            </w:r>
          </w:p>
        </w:tc>
      </w:tr>
      <w:tr w:rsidR="003D4804" w:rsidTr="00354514">
        <w:tc>
          <w:tcPr>
            <w:tcW w:w="181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color w:val="000000"/>
                <w:sz w:val="28"/>
                <w:szCs w:val="28"/>
              </w:rPr>
            </w:pPr>
            <w:r>
              <w:rPr>
                <w:rFonts w:ascii="Times New Roman" w:hAnsi="Times New Roman"/>
                <w:color w:val="000000"/>
                <w:sz w:val="28"/>
                <w:szCs w:val="28"/>
              </w:rPr>
              <w:lastRenderedPageBreak/>
              <w:t>Классные часы, часы общения, диспуты</w:t>
            </w:r>
          </w:p>
        </w:tc>
        <w:tc>
          <w:tcPr>
            <w:tcW w:w="7887"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Здоров будешь — всё добудешь.</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Жизнь — это долина слёз. Преодолей всё.</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Жизнь — это удача. Ищи это мгновение.</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Смотри по жизни вперёд.</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Эмоциональный взрыв. Что бы это значило?</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Проверь свои способности.</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Как можно изменить себя?</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Жизнь прекрасна!</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 xml:space="preserve">Умейте всем страхам в лицо рассмеяться... </w:t>
            </w:r>
          </w:p>
        </w:tc>
      </w:tr>
    </w:tbl>
    <w:p w:rsidR="003D4804" w:rsidRDefault="003D4804" w:rsidP="008B30C7">
      <w:pPr>
        <w:numPr>
          <w:ilvl w:val="0"/>
          <w:numId w:val="13"/>
        </w:numPr>
        <w:tabs>
          <w:tab w:val="left" w:pos="720"/>
        </w:tabs>
        <w:spacing w:after="0" w:line="100" w:lineRule="atLeast"/>
        <w:jc w:val="both"/>
        <w:rPr>
          <w:rFonts w:ascii="Times New Roman" w:hAnsi="Times New Roman"/>
          <w:sz w:val="28"/>
          <w:szCs w:val="28"/>
        </w:rPr>
      </w:pPr>
      <w:r>
        <w:rPr>
          <w:rFonts w:ascii="Times New Roman" w:hAnsi="Times New Roman"/>
          <w:sz w:val="28"/>
          <w:szCs w:val="28"/>
          <w:u w:val="single"/>
        </w:rPr>
        <w:t>МОДУЛЬ 4</w:t>
      </w:r>
      <w:r>
        <w:rPr>
          <w:rFonts w:ascii="Times New Roman" w:hAnsi="Times New Roman"/>
          <w:sz w:val="28"/>
          <w:szCs w:val="28"/>
        </w:rPr>
        <w:t xml:space="preserve"> — комплекс мероприятий, позволяющих сформировать у обучающихся:</w:t>
      </w:r>
    </w:p>
    <w:p w:rsidR="003D4804" w:rsidRDefault="003D4804" w:rsidP="008B30C7">
      <w:pPr>
        <w:numPr>
          <w:ilvl w:val="0"/>
          <w:numId w:val="1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представление о рациональном питании как важной составляющей части здорового образа жизни; знания о правилах питания, направленных на сохранение и укрепление здоровья; готовность соблюдать правила рационального питания;</w:t>
      </w:r>
    </w:p>
    <w:p w:rsidR="003D4804" w:rsidRDefault="003D4804" w:rsidP="008B30C7">
      <w:pPr>
        <w:numPr>
          <w:ilvl w:val="0"/>
          <w:numId w:val="1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w:t>
      </w:r>
    </w:p>
    <w:p w:rsidR="003D4804" w:rsidRDefault="003D4804" w:rsidP="008B30C7">
      <w:pPr>
        <w:numPr>
          <w:ilvl w:val="0"/>
          <w:numId w:val="1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интерес к народным традициям, связанным с питанием и здоровьем, расширение знаний об истории и традициях своего народа; чувство уважения к культуре своего народа, культуре и традициям других народов.</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В результате реализации данного модуля обучающиеся учатся самостоятельно оценивать и контролировать свой рацион питания с точки зрения его адекватности и соответствия образу жизни (учебной и внеучебной нагрузке).</w:t>
      </w:r>
    </w:p>
    <w:p w:rsidR="003D4804" w:rsidRDefault="003D4804" w:rsidP="003D4804">
      <w:pPr>
        <w:spacing w:after="0" w:line="100" w:lineRule="atLeast"/>
        <w:ind w:firstLine="454"/>
        <w:jc w:val="both"/>
        <w:rPr>
          <w:rFonts w:ascii="Times New Roman" w:hAnsi="Times New Roman"/>
          <w:sz w:val="28"/>
          <w:szCs w:val="28"/>
        </w:rPr>
      </w:pPr>
    </w:p>
    <w:tbl>
      <w:tblPr>
        <w:tblW w:w="9698" w:type="dxa"/>
        <w:tblInd w:w="-65" w:type="dxa"/>
        <w:tblLayout w:type="fixed"/>
        <w:tblLook w:val="0000" w:firstRow="0" w:lastRow="0" w:firstColumn="0" w:lastColumn="0" w:noHBand="0" w:noVBand="0"/>
      </w:tblPr>
      <w:tblGrid>
        <w:gridCol w:w="1811"/>
        <w:gridCol w:w="7887"/>
      </w:tblGrid>
      <w:tr w:rsidR="003D4804" w:rsidTr="00354514">
        <w:trPr>
          <w:cantSplit/>
          <w:trHeight w:hRule="exact" w:val="286"/>
        </w:trPr>
        <w:tc>
          <w:tcPr>
            <w:tcW w:w="1811" w:type="dxa"/>
            <w:vMerge w:val="restart"/>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Виды деятельности и формы организации</w:t>
            </w:r>
          </w:p>
        </w:tc>
        <w:tc>
          <w:tcPr>
            <w:tcW w:w="7887"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Тематика занятий</w:t>
            </w:r>
          </w:p>
        </w:tc>
      </w:tr>
      <w:tr w:rsidR="003D4804" w:rsidTr="00354514">
        <w:trPr>
          <w:cantSplit/>
        </w:trPr>
        <w:tc>
          <w:tcPr>
            <w:tcW w:w="1811" w:type="dxa"/>
            <w:vMerge/>
            <w:tcBorders>
              <w:top w:val="single" w:sz="4" w:space="0" w:color="000000"/>
              <w:left w:val="single" w:sz="4" w:space="0" w:color="000000"/>
              <w:bottom w:val="single" w:sz="4" w:space="0" w:color="000000"/>
            </w:tcBorders>
          </w:tcPr>
          <w:p w:rsidR="003D4804" w:rsidRDefault="003D4804" w:rsidP="00354514"/>
        </w:tc>
        <w:tc>
          <w:tcPr>
            <w:tcW w:w="7887" w:type="dxa"/>
            <w:tcBorders>
              <w:left w:val="single" w:sz="4" w:space="0" w:color="000000"/>
              <w:bottom w:val="single" w:sz="4" w:space="0" w:color="000000"/>
              <w:right w:val="single" w:sz="4" w:space="0" w:color="000000"/>
            </w:tcBorders>
            <w:vAlign w:val="center"/>
          </w:tcPr>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10 класс</w:t>
            </w:r>
          </w:p>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11 класс</w:t>
            </w:r>
          </w:p>
        </w:tc>
      </w:tr>
      <w:tr w:rsidR="003D4804" w:rsidTr="00354514">
        <w:tc>
          <w:tcPr>
            <w:tcW w:w="181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color w:val="000000"/>
                <w:sz w:val="28"/>
                <w:szCs w:val="28"/>
              </w:rPr>
            </w:pPr>
            <w:r>
              <w:rPr>
                <w:rFonts w:ascii="Times New Roman" w:hAnsi="Times New Roman"/>
                <w:color w:val="000000"/>
                <w:sz w:val="28"/>
                <w:szCs w:val="28"/>
              </w:rPr>
              <w:t>Классные часы, часы общения, диспуты</w:t>
            </w:r>
          </w:p>
        </w:tc>
        <w:tc>
          <w:tcPr>
            <w:tcW w:w="7887"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Вода — источник жизни.</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Пункт питания.</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Кулинарный экспресс.</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Пища настоящего и будущего.</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Пищевые добавки. Опасные консерванты.</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Что есть, а что не есть? Вот в чём вопрос!</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Культура питания.</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Застольный этикет.</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lastRenderedPageBreak/>
              <w:t>Культура поведения в кафе, ресторане.</w:t>
            </w:r>
          </w:p>
        </w:tc>
      </w:tr>
    </w:tbl>
    <w:p w:rsidR="003D4804" w:rsidRDefault="003D4804" w:rsidP="003D4804">
      <w:pPr>
        <w:spacing w:after="0" w:line="100" w:lineRule="atLeast"/>
        <w:ind w:firstLine="454"/>
        <w:jc w:val="both"/>
        <w:rPr>
          <w:rFonts w:ascii="Times New Roman" w:hAnsi="Times New Roman"/>
          <w:sz w:val="28"/>
          <w:szCs w:val="28"/>
          <w:u w:val="single"/>
        </w:rPr>
      </w:pPr>
    </w:p>
    <w:p w:rsidR="003D4804" w:rsidRDefault="003D4804" w:rsidP="003D4804">
      <w:pPr>
        <w:spacing w:after="0" w:line="100" w:lineRule="atLeast"/>
        <w:ind w:firstLine="454"/>
        <w:jc w:val="both"/>
        <w:rPr>
          <w:rFonts w:ascii="Times New Roman" w:hAnsi="Times New Roman"/>
          <w:sz w:val="28"/>
          <w:szCs w:val="28"/>
          <w:u w:val="single"/>
        </w:rPr>
      </w:pP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u w:val="single"/>
        </w:rPr>
        <w:t>МОДУЛЬ 5</w:t>
      </w:r>
      <w:r>
        <w:rPr>
          <w:rFonts w:ascii="Times New Roman" w:hAnsi="Times New Roman"/>
          <w:sz w:val="28"/>
          <w:szCs w:val="28"/>
        </w:rPr>
        <w:t xml:space="preserve"> — комплекс мероприятий, позволяющих провести профилактику разного рода зависимостей:</w:t>
      </w:r>
    </w:p>
    <w:p w:rsidR="003D4804" w:rsidRDefault="003D4804" w:rsidP="008B30C7">
      <w:pPr>
        <w:numPr>
          <w:ilvl w:val="0"/>
          <w:numId w:val="14"/>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развитие представлений подростков о ценности здоровья, важности и необходимости бережного отношения к нему; расширение знаний обучающихся о правилах здорового образа жизни, воспитание готовности соблюдать эти правила;</w:t>
      </w:r>
    </w:p>
    <w:p w:rsidR="003D4804" w:rsidRDefault="003D4804" w:rsidP="008B30C7">
      <w:pPr>
        <w:numPr>
          <w:ilvl w:val="0"/>
          <w:numId w:val="14"/>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адекватной самооценки, развитие навыков регуляции своего поведения, эмоционального состояния; формирование умений оценивать ситуацию и противостоять негативному давлению со стороны окружающих;</w:t>
      </w:r>
    </w:p>
    <w:p w:rsidR="003D4804" w:rsidRDefault="003D4804" w:rsidP="008B30C7">
      <w:pPr>
        <w:numPr>
          <w:ilvl w:val="0"/>
          <w:numId w:val="14"/>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представлений о наркотизации как поведении, опасном для здоровья, о неизбежных негативных последствиях наркотизации для творческих, интеллектуальных способностей человека, возможности самореализации, достижения социального успеха;</w:t>
      </w:r>
    </w:p>
    <w:p w:rsidR="003D4804" w:rsidRDefault="003D4804" w:rsidP="008B30C7">
      <w:pPr>
        <w:numPr>
          <w:ilvl w:val="0"/>
          <w:numId w:val="14"/>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включение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w:t>
      </w:r>
    </w:p>
    <w:p w:rsidR="003D4804" w:rsidRDefault="003D4804" w:rsidP="008B30C7">
      <w:pPr>
        <w:numPr>
          <w:ilvl w:val="0"/>
          <w:numId w:val="14"/>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ознакомление подростков с разнообразными формами проведения досуга; формирование умений рационально проводить свободное время (время отдыха) на основе анализа своего режима;</w:t>
      </w:r>
    </w:p>
    <w:p w:rsidR="003D4804" w:rsidRDefault="003D4804" w:rsidP="008B30C7">
      <w:pPr>
        <w:numPr>
          <w:ilvl w:val="0"/>
          <w:numId w:val="14"/>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развитие способности контролировать время, проведённое за компьютером.</w:t>
      </w:r>
    </w:p>
    <w:p w:rsidR="003D4804" w:rsidRDefault="003D4804" w:rsidP="003D4804">
      <w:pPr>
        <w:spacing w:after="0" w:line="100" w:lineRule="atLeast"/>
        <w:ind w:firstLine="454"/>
        <w:jc w:val="both"/>
        <w:rPr>
          <w:rFonts w:ascii="Times New Roman" w:hAnsi="Times New Roman"/>
          <w:sz w:val="28"/>
          <w:szCs w:val="28"/>
        </w:rPr>
      </w:pPr>
    </w:p>
    <w:tbl>
      <w:tblPr>
        <w:tblW w:w="9387" w:type="dxa"/>
        <w:tblInd w:w="-65" w:type="dxa"/>
        <w:tblLayout w:type="fixed"/>
        <w:tblLook w:val="0000" w:firstRow="0" w:lastRow="0" w:firstColumn="0" w:lastColumn="0" w:noHBand="0" w:noVBand="0"/>
      </w:tblPr>
      <w:tblGrid>
        <w:gridCol w:w="1864"/>
        <w:gridCol w:w="7523"/>
      </w:tblGrid>
      <w:tr w:rsidR="003D4804" w:rsidTr="00354514">
        <w:trPr>
          <w:cantSplit/>
          <w:trHeight w:hRule="exact" w:val="286"/>
        </w:trPr>
        <w:tc>
          <w:tcPr>
            <w:tcW w:w="1864" w:type="dxa"/>
            <w:vMerge w:val="restart"/>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Виды деятельности и формы организации</w:t>
            </w:r>
          </w:p>
        </w:tc>
        <w:tc>
          <w:tcPr>
            <w:tcW w:w="7523"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Тематика занятий</w:t>
            </w:r>
          </w:p>
        </w:tc>
      </w:tr>
      <w:tr w:rsidR="003D4804" w:rsidTr="00354514">
        <w:trPr>
          <w:cantSplit/>
        </w:trPr>
        <w:tc>
          <w:tcPr>
            <w:tcW w:w="1864" w:type="dxa"/>
            <w:vMerge/>
            <w:tcBorders>
              <w:top w:val="single" w:sz="4" w:space="0" w:color="000000"/>
              <w:left w:val="single" w:sz="4" w:space="0" w:color="000000"/>
              <w:bottom w:val="single" w:sz="4" w:space="0" w:color="000000"/>
            </w:tcBorders>
          </w:tcPr>
          <w:p w:rsidR="003D4804" w:rsidRDefault="003D4804" w:rsidP="00354514"/>
        </w:tc>
        <w:tc>
          <w:tcPr>
            <w:tcW w:w="7523" w:type="dxa"/>
            <w:tcBorders>
              <w:left w:val="single" w:sz="4" w:space="0" w:color="000000"/>
              <w:bottom w:val="single" w:sz="4" w:space="0" w:color="000000"/>
              <w:right w:val="single" w:sz="4" w:space="0" w:color="000000"/>
            </w:tcBorders>
            <w:vAlign w:val="center"/>
          </w:tcPr>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10 класс</w:t>
            </w:r>
          </w:p>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11 класс</w:t>
            </w:r>
          </w:p>
        </w:tc>
      </w:tr>
      <w:tr w:rsidR="003D4804" w:rsidTr="00354514">
        <w:tc>
          <w:tcPr>
            <w:tcW w:w="1864"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color w:val="000000"/>
                <w:sz w:val="28"/>
                <w:szCs w:val="28"/>
              </w:rPr>
            </w:pPr>
            <w:r>
              <w:rPr>
                <w:rFonts w:ascii="Times New Roman" w:hAnsi="Times New Roman"/>
                <w:color w:val="000000"/>
                <w:sz w:val="28"/>
                <w:szCs w:val="28"/>
              </w:rPr>
              <w:t>Классные часы, часы общения, диспуты</w:t>
            </w:r>
          </w:p>
        </w:tc>
        <w:tc>
          <w:tcPr>
            <w:tcW w:w="7523"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Дороги, которые лучше не выбирать...</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Если мы не разрушим наступление наркотиков, то наркотики разрушат нас.</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Умей вовремя сказать «Нет!»</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Причина одна, последствий — много...</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Опасные удовольствия...</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Наркотики: гашишизм, галлюциногены, действие психодизлептиков.</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Глупость, не ведающая страха.</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Мы хотим жить!</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Век компьютеризации.</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Мой друг и враг компьютер</w:t>
            </w:r>
          </w:p>
        </w:tc>
      </w:tr>
    </w:tbl>
    <w:p w:rsidR="003D4804" w:rsidRDefault="003D4804" w:rsidP="003D4804">
      <w:pPr>
        <w:spacing w:after="0" w:line="100" w:lineRule="atLeast"/>
        <w:ind w:firstLine="454"/>
        <w:jc w:val="both"/>
        <w:rPr>
          <w:rFonts w:ascii="Times New Roman" w:hAnsi="Times New Roman"/>
          <w:sz w:val="28"/>
          <w:szCs w:val="28"/>
          <w:u w:val="single"/>
        </w:rPr>
      </w:pPr>
    </w:p>
    <w:p w:rsidR="003D4804" w:rsidRDefault="003D4804" w:rsidP="003D4804">
      <w:pPr>
        <w:spacing w:after="0" w:line="100" w:lineRule="atLeast"/>
        <w:ind w:firstLine="454"/>
        <w:jc w:val="both"/>
        <w:rPr>
          <w:rFonts w:ascii="Times New Roman" w:hAnsi="Times New Roman"/>
          <w:sz w:val="28"/>
          <w:szCs w:val="28"/>
          <w:u w:val="single"/>
        </w:rPr>
      </w:pPr>
    </w:p>
    <w:p w:rsidR="003D4804" w:rsidRDefault="003D4804" w:rsidP="003D4804">
      <w:pPr>
        <w:spacing w:after="0" w:line="100" w:lineRule="atLeast"/>
        <w:ind w:firstLine="454"/>
        <w:jc w:val="both"/>
        <w:rPr>
          <w:rFonts w:ascii="Times New Roman" w:hAnsi="Times New Roman"/>
          <w:sz w:val="28"/>
          <w:szCs w:val="28"/>
          <w:u w:val="single"/>
        </w:rPr>
      </w:pP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u w:val="single"/>
        </w:rPr>
        <w:t>МОДУЛЬ 6</w:t>
      </w:r>
      <w:r>
        <w:rPr>
          <w:rFonts w:ascii="Times New Roman" w:hAnsi="Times New Roman"/>
          <w:sz w:val="28"/>
          <w:szCs w:val="28"/>
        </w:rPr>
        <w:t xml:space="preserve"> — комплекс мероприятий, позволяющих овладеть основами позитивного коммуникативного общения:</w:t>
      </w:r>
    </w:p>
    <w:p w:rsidR="003D4804" w:rsidRDefault="003D4804" w:rsidP="008B30C7">
      <w:pPr>
        <w:numPr>
          <w:ilvl w:val="0"/>
          <w:numId w:val="15"/>
        </w:numPr>
        <w:tabs>
          <w:tab w:val="left" w:pos="0"/>
          <w:tab w:val="left" w:pos="720"/>
        </w:tabs>
        <w:spacing w:after="0" w:line="100" w:lineRule="atLeast"/>
        <w:jc w:val="both"/>
        <w:rPr>
          <w:rFonts w:ascii="Times New Roman" w:hAnsi="Times New Roman"/>
          <w:sz w:val="28"/>
          <w:szCs w:val="28"/>
        </w:rPr>
      </w:pPr>
      <w:r>
        <w:rPr>
          <w:rFonts w:ascii="Times New Roman" w:hAnsi="Times New Roman"/>
          <w:sz w:val="28"/>
          <w:szCs w:val="28"/>
        </w:rPr>
        <w:t>развитие коммуникативных навыков подростков, умений эффективно взаимодействовать со сверстниками и взрослыми в повседневной жизни в разных ситуациях;</w:t>
      </w:r>
    </w:p>
    <w:p w:rsidR="003D4804" w:rsidRDefault="003D4804" w:rsidP="008B30C7">
      <w:pPr>
        <w:numPr>
          <w:ilvl w:val="0"/>
          <w:numId w:val="15"/>
        </w:numPr>
        <w:tabs>
          <w:tab w:val="left" w:pos="0"/>
          <w:tab w:val="left" w:pos="720"/>
        </w:tabs>
        <w:spacing w:after="0" w:line="100" w:lineRule="atLeast"/>
        <w:jc w:val="both"/>
        <w:rPr>
          <w:rFonts w:ascii="Times New Roman" w:hAnsi="Times New Roman"/>
          <w:sz w:val="28"/>
          <w:szCs w:val="28"/>
        </w:rPr>
      </w:pPr>
      <w:r>
        <w:rPr>
          <w:rFonts w:ascii="Times New Roman" w:hAnsi="Times New Roman"/>
          <w:sz w:val="28"/>
          <w:szCs w:val="28"/>
        </w:rPr>
        <w:t>развитие умения бесконфликтного решения спорных вопросов;</w:t>
      </w:r>
    </w:p>
    <w:p w:rsidR="003D4804" w:rsidRDefault="003D4804" w:rsidP="008B30C7">
      <w:pPr>
        <w:numPr>
          <w:ilvl w:val="0"/>
          <w:numId w:val="15"/>
        </w:numPr>
        <w:tabs>
          <w:tab w:val="left" w:pos="0"/>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умения оценивать себя (своё состояние, поступки, поведение), а также поступки и поведение других людей.</w:t>
      </w:r>
    </w:p>
    <w:tbl>
      <w:tblPr>
        <w:tblW w:w="9387" w:type="dxa"/>
        <w:tblInd w:w="-65" w:type="dxa"/>
        <w:tblLayout w:type="fixed"/>
        <w:tblLook w:val="0000" w:firstRow="0" w:lastRow="0" w:firstColumn="0" w:lastColumn="0" w:noHBand="0" w:noVBand="0"/>
      </w:tblPr>
      <w:tblGrid>
        <w:gridCol w:w="1864"/>
        <w:gridCol w:w="7523"/>
      </w:tblGrid>
      <w:tr w:rsidR="003D4804" w:rsidTr="00354514">
        <w:trPr>
          <w:cantSplit/>
          <w:trHeight w:hRule="exact" w:val="286"/>
        </w:trPr>
        <w:tc>
          <w:tcPr>
            <w:tcW w:w="1864" w:type="dxa"/>
            <w:vMerge w:val="restart"/>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Виды деятельности и формы организации</w:t>
            </w:r>
          </w:p>
        </w:tc>
        <w:tc>
          <w:tcPr>
            <w:tcW w:w="7523"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Тематика занятий</w:t>
            </w:r>
          </w:p>
        </w:tc>
      </w:tr>
      <w:tr w:rsidR="003D4804" w:rsidTr="00354514">
        <w:trPr>
          <w:cantSplit/>
        </w:trPr>
        <w:tc>
          <w:tcPr>
            <w:tcW w:w="1864" w:type="dxa"/>
            <w:vMerge/>
            <w:tcBorders>
              <w:top w:val="single" w:sz="4" w:space="0" w:color="000000"/>
              <w:left w:val="single" w:sz="4" w:space="0" w:color="000000"/>
              <w:bottom w:val="single" w:sz="4" w:space="0" w:color="000000"/>
            </w:tcBorders>
          </w:tcPr>
          <w:p w:rsidR="003D4804" w:rsidRDefault="003D4804" w:rsidP="00354514"/>
        </w:tc>
        <w:tc>
          <w:tcPr>
            <w:tcW w:w="7523" w:type="dxa"/>
            <w:tcBorders>
              <w:left w:val="single" w:sz="4" w:space="0" w:color="000000"/>
              <w:bottom w:val="single" w:sz="4" w:space="0" w:color="000000"/>
              <w:right w:val="single" w:sz="4" w:space="0" w:color="000000"/>
            </w:tcBorders>
            <w:vAlign w:val="center"/>
          </w:tcPr>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10 класс</w:t>
            </w:r>
          </w:p>
          <w:p w:rsidR="003D4804" w:rsidRDefault="003D4804" w:rsidP="00354514">
            <w:pPr>
              <w:snapToGrid w:val="0"/>
              <w:spacing w:after="0" w:line="100" w:lineRule="atLeast"/>
              <w:jc w:val="center"/>
              <w:rPr>
                <w:rFonts w:ascii="Times New Roman" w:hAnsi="Times New Roman"/>
                <w:sz w:val="28"/>
                <w:szCs w:val="28"/>
              </w:rPr>
            </w:pPr>
            <w:r>
              <w:rPr>
                <w:rFonts w:ascii="Times New Roman" w:hAnsi="Times New Roman"/>
                <w:sz w:val="28"/>
                <w:szCs w:val="28"/>
              </w:rPr>
              <w:t>11 класс</w:t>
            </w:r>
          </w:p>
        </w:tc>
      </w:tr>
      <w:tr w:rsidR="003D4804" w:rsidRPr="007A019A" w:rsidTr="00354514">
        <w:tc>
          <w:tcPr>
            <w:tcW w:w="1864"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color w:val="000000"/>
                <w:sz w:val="28"/>
                <w:szCs w:val="28"/>
              </w:rPr>
            </w:pPr>
            <w:r>
              <w:rPr>
                <w:rFonts w:ascii="Times New Roman" w:hAnsi="Times New Roman"/>
                <w:color w:val="000000"/>
                <w:sz w:val="28"/>
                <w:szCs w:val="28"/>
              </w:rPr>
              <w:t>Классные часы, часы общения, диспуты</w:t>
            </w:r>
          </w:p>
        </w:tc>
        <w:tc>
          <w:tcPr>
            <w:tcW w:w="7523"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Модель человеческого общения.</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Искусство взаимопонимания.</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Будьте добрыми и человечными.</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Умеете ли вы общаться?</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Как разрешить спор?</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Искусство спора.</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Коммуникативная компетентность.</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Как склонить людей к вашей точке  зрения.</w:t>
            </w:r>
          </w:p>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Как завоевать друзей и оказывать влияние на людей.</w:t>
            </w:r>
          </w:p>
        </w:tc>
      </w:tr>
    </w:tbl>
    <w:p w:rsidR="003D4804" w:rsidRDefault="003D4804" w:rsidP="003D4804">
      <w:pPr>
        <w:spacing w:after="0" w:line="100" w:lineRule="atLeast"/>
        <w:jc w:val="both"/>
        <w:rPr>
          <w:rFonts w:ascii="Times New Roman" w:hAnsi="Times New Roman"/>
          <w:b/>
          <w:bCs/>
          <w:sz w:val="28"/>
          <w:szCs w:val="28"/>
        </w:rPr>
      </w:pPr>
      <w:r>
        <w:rPr>
          <w:rFonts w:ascii="Times New Roman" w:hAnsi="Times New Roman"/>
          <w:b/>
          <w:bCs/>
          <w:sz w:val="28"/>
          <w:szCs w:val="28"/>
          <w:lang w:val="en-US"/>
        </w:rPr>
        <w:t>VIII</w:t>
      </w:r>
      <w:r>
        <w:rPr>
          <w:rFonts w:ascii="Times New Roman" w:hAnsi="Times New Roman"/>
          <w:b/>
          <w:bCs/>
          <w:sz w:val="28"/>
          <w:szCs w:val="28"/>
        </w:rPr>
        <w:t>. Деятельность образовательного учреждения в области непрерывного экологического здоровьесберегающего образования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Экологическая здоровьесберегающая деятельность образовательного учреждения на ступенях основного и среднего (полного) общего образования представлена в виде пяти взаимосвязанных блоков: по созданию экологически безопасной здоровьесберагающей инфраструктуры; рациональной организации учебной и внеучебной деятельности обучающихся; эффективной организации физкультурно-оздоровительной работы; реализации модульных образовательных программ и просветительской работы с родителями (законными представителями) и способствует формированию у обучающихся экологической культуры, ценностного отношения к жизни во всех её проявлениях, здоровью, качеству окружающей среды, умений вести здоровый и безопасный образ жизни.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sz w:val="28"/>
          <w:szCs w:val="28"/>
        </w:rPr>
        <w:t>Экологически безопасная здоровьесберегающая инфраструктура образовательного учреждения</w:t>
      </w:r>
      <w:r>
        <w:rPr>
          <w:rFonts w:ascii="Times New Roman" w:hAnsi="Times New Roman"/>
          <w:sz w:val="28"/>
          <w:szCs w:val="28"/>
        </w:rPr>
        <w:t xml:space="preserve"> включает:</w:t>
      </w:r>
    </w:p>
    <w:p w:rsidR="003D4804" w:rsidRDefault="003D4804" w:rsidP="008B30C7">
      <w:pPr>
        <w:numPr>
          <w:ilvl w:val="0"/>
          <w:numId w:val="16"/>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соответствие состояния и содержания здания и помещений школы санитарным и гигиеническим нормам, нормам пожарной безопасности, требованиям охраны здоровья и охраны труда обучающихся и работников образования;</w:t>
      </w:r>
    </w:p>
    <w:p w:rsidR="003D4804" w:rsidRDefault="003D4804" w:rsidP="008B30C7">
      <w:pPr>
        <w:numPr>
          <w:ilvl w:val="0"/>
          <w:numId w:val="16"/>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lastRenderedPageBreak/>
        <w:t>наличие и необходимое оснащение помещений для питания обучающихся, а также для хранения и приготовления пищи;</w:t>
      </w:r>
    </w:p>
    <w:p w:rsidR="003D4804" w:rsidRDefault="003D4804" w:rsidP="008B30C7">
      <w:pPr>
        <w:numPr>
          <w:ilvl w:val="0"/>
          <w:numId w:val="16"/>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организация качественного горячего питания обучающихся, в том числе горячих завтраков;</w:t>
      </w:r>
    </w:p>
    <w:p w:rsidR="003D4804" w:rsidRDefault="003D4804" w:rsidP="008B30C7">
      <w:pPr>
        <w:numPr>
          <w:ilvl w:val="0"/>
          <w:numId w:val="16"/>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оснащённость кабинетов, физкультурного зала, спортплощадок необходимым игровым и спортивным оборудованием и инвентарём;</w:t>
      </w:r>
    </w:p>
    <w:p w:rsidR="003D4804" w:rsidRDefault="003D4804" w:rsidP="008B30C7">
      <w:pPr>
        <w:numPr>
          <w:ilvl w:val="0"/>
          <w:numId w:val="16"/>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наличие помещений для медицинского персонала;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Ответственность за реализацию этого блока и контроль возлагаются на администрацию школы.</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sz w:val="28"/>
          <w:szCs w:val="28"/>
        </w:rPr>
        <w:t>Рациональная организация учебной и внеучебной деятельности обучающихся</w:t>
      </w:r>
      <w:r>
        <w:rPr>
          <w:rFonts w:ascii="Times New Roman" w:hAnsi="Times New Roman"/>
          <w:sz w:val="28"/>
          <w:szCs w:val="28"/>
        </w:rPr>
        <w:t xml:space="preserve"> направлена на повышение эффективности учебного процесса, предупреждение чрезмерного функционального напряжения и утомления, создание условий для снятия перегрузки, чередования труда и отдыха обучающихся и включает:</w:t>
      </w:r>
    </w:p>
    <w:p w:rsidR="003D4804" w:rsidRDefault="003D4804" w:rsidP="008B30C7">
      <w:pPr>
        <w:numPr>
          <w:ilvl w:val="0"/>
          <w:numId w:val="17"/>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соблюдение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 обучающихся на всех этапах обучения;</w:t>
      </w:r>
    </w:p>
    <w:p w:rsidR="003D4804" w:rsidRDefault="003D4804" w:rsidP="008B30C7">
      <w:pPr>
        <w:numPr>
          <w:ilvl w:val="0"/>
          <w:numId w:val="17"/>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использование методов и методик обучения, адекватных возрастным возможностям и особенностям обучающихся (использование методик, прошедших апробацию);</w:t>
      </w:r>
    </w:p>
    <w:p w:rsidR="003D4804" w:rsidRDefault="003D4804" w:rsidP="008B30C7">
      <w:pPr>
        <w:numPr>
          <w:ilvl w:val="0"/>
          <w:numId w:val="17"/>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обучение обучающихся вариантам рациональных способов и приёмов работы с учебной информацией и организации учебного труда;</w:t>
      </w:r>
    </w:p>
    <w:p w:rsidR="003D4804" w:rsidRDefault="003D4804" w:rsidP="008B30C7">
      <w:pPr>
        <w:numPr>
          <w:ilvl w:val="0"/>
          <w:numId w:val="17"/>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введение инноваций в учебный процесс только под контролем специалистов;</w:t>
      </w:r>
    </w:p>
    <w:p w:rsidR="003D4804" w:rsidRDefault="003D4804" w:rsidP="008B30C7">
      <w:pPr>
        <w:numPr>
          <w:ilvl w:val="0"/>
          <w:numId w:val="17"/>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строгое соблюдение всех требований к использованию технических средств обучения, в том числе компьютеров и аудиовизуальных средств;</w:t>
      </w:r>
    </w:p>
    <w:p w:rsidR="003D4804" w:rsidRDefault="003D4804" w:rsidP="008B30C7">
      <w:pPr>
        <w:numPr>
          <w:ilvl w:val="0"/>
          <w:numId w:val="17"/>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индивидуализацию обучения (учёт индивидуальных особенностей развития: темпа развития и темпа деятельности), работу по индивидуальным программам основного и среднего (полного) общего образования;</w:t>
      </w:r>
    </w:p>
    <w:p w:rsidR="003D4804" w:rsidRDefault="003D4804" w:rsidP="008B30C7">
      <w:pPr>
        <w:numPr>
          <w:ilvl w:val="0"/>
          <w:numId w:val="17"/>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рациональную и соответствующую требованиям организацию уроков физической культуры и занятий активно-двигательного характера в основной и средней школе.</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Эффективность реализации этого блока зависит от администрации школы и деятельности каждого педагога.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sz w:val="28"/>
          <w:szCs w:val="28"/>
        </w:rPr>
        <w:t>Эффективная организация физкультурно-оздоровительной работы,</w:t>
      </w:r>
      <w:r>
        <w:rPr>
          <w:rFonts w:ascii="Times New Roman" w:hAnsi="Times New Roman"/>
          <w:sz w:val="28"/>
          <w:szCs w:val="28"/>
        </w:rPr>
        <w:t xml:space="preserve"> направленная на обеспечение рациональной организации двигательного режима, нормального физического развития и двигательной подготовленности обучающихся всех возрастов, повышение адаптивных </w:t>
      </w:r>
      <w:r>
        <w:rPr>
          <w:rFonts w:ascii="Times New Roman" w:hAnsi="Times New Roman"/>
          <w:sz w:val="28"/>
          <w:szCs w:val="28"/>
        </w:rPr>
        <w:lastRenderedPageBreak/>
        <w:t>возможностей организма, сохранение и укрепление здоровья обучающихся и формирование культуры здоровья, включает:</w:t>
      </w:r>
    </w:p>
    <w:p w:rsidR="003D4804" w:rsidRDefault="003D4804" w:rsidP="008B30C7">
      <w:pPr>
        <w:numPr>
          <w:ilvl w:val="0"/>
          <w:numId w:val="18"/>
        </w:numPr>
        <w:tabs>
          <w:tab w:val="left" w:pos="833"/>
        </w:tabs>
        <w:spacing w:after="0" w:line="100" w:lineRule="atLeast"/>
        <w:jc w:val="both"/>
        <w:rPr>
          <w:rFonts w:ascii="Times New Roman" w:hAnsi="Times New Roman"/>
          <w:sz w:val="28"/>
          <w:szCs w:val="28"/>
        </w:rPr>
      </w:pPr>
      <w:r>
        <w:rPr>
          <w:rFonts w:ascii="Times New Roman" w:hAnsi="Times New Roman"/>
          <w:sz w:val="28"/>
          <w:szCs w:val="28"/>
        </w:rPr>
        <w:t>полноценную и эффективную работу с обучающимися  всех групп здоровья (на уроках физкультуры, в секциях);</w:t>
      </w:r>
    </w:p>
    <w:p w:rsidR="003D4804" w:rsidRDefault="003D4804" w:rsidP="008B30C7">
      <w:pPr>
        <w:numPr>
          <w:ilvl w:val="0"/>
          <w:numId w:val="18"/>
        </w:numPr>
        <w:tabs>
          <w:tab w:val="left" w:pos="833"/>
        </w:tabs>
        <w:spacing w:after="0" w:line="100" w:lineRule="atLeast"/>
        <w:jc w:val="both"/>
        <w:rPr>
          <w:rFonts w:ascii="Times New Roman" w:hAnsi="Times New Roman"/>
          <w:sz w:val="28"/>
          <w:szCs w:val="28"/>
        </w:rPr>
      </w:pPr>
      <w:r>
        <w:rPr>
          <w:rFonts w:ascii="Times New Roman" w:hAnsi="Times New Roman"/>
          <w:sz w:val="28"/>
          <w:szCs w:val="28"/>
        </w:rPr>
        <w:t>рациональную и соответствующую возрастным и индивидуальным особенностям развития обучающихся организацию уроков физической культуры и занятий активно-двигательного характера;</w:t>
      </w:r>
    </w:p>
    <w:p w:rsidR="003D4804" w:rsidRDefault="003D4804" w:rsidP="008B30C7">
      <w:pPr>
        <w:numPr>
          <w:ilvl w:val="0"/>
          <w:numId w:val="18"/>
        </w:numPr>
        <w:tabs>
          <w:tab w:val="left" w:pos="833"/>
        </w:tabs>
        <w:spacing w:after="0" w:line="100" w:lineRule="atLeast"/>
        <w:jc w:val="both"/>
        <w:rPr>
          <w:rFonts w:ascii="Times New Roman" w:hAnsi="Times New Roman"/>
          <w:sz w:val="28"/>
          <w:szCs w:val="28"/>
        </w:rPr>
      </w:pPr>
      <w:r>
        <w:rPr>
          <w:rFonts w:ascii="Times New Roman" w:hAnsi="Times New Roman"/>
          <w:sz w:val="28"/>
          <w:szCs w:val="28"/>
        </w:rPr>
        <w:t>организацию часа активных движений (минуты релаксации) в основной и средней школе;</w:t>
      </w:r>
    </w:p>
    <w:p w:rsidR="003D4804" w:rsidRDefault="003D4804" w:rsidP="008B30C7">
      <w:pPr>
        <w:numPr>
          <w:ilvl w:val="0"/>
          <w:numId w:val="18"/>
        </w:numPr>
        <w:tabs>
          <w:tab w:val="left" w:pos="833"/>
        </w:tabs>
        <w:spacing w:after="0" w:line="100" w:lineRule="atLeast"/>
        <w:jc w:val="both"/>
        <w:rPr>
          <w:rFonts w:ascii="Times New Roman" w:hAnsi="Times New Roman"/>
          <w:sz w:val="28"/>
          <w:szCs w:val="28"/>
        </w:rPr>
      </w:pPr>
      <w:r>
        <w:rPr>
          <w:rFonts w:ascii="Times New Roman" w:hAnsi="Times New Roman"/>
          <w:sz w:val="28"/>
          <w:szCs w:val="28"/>
        </w:rPr>
        <w:t>организацию динамических перемен, физкультминуток на уроках, способствующих эмоциональной разгрузке и повышению двигательной активности;</w:t>
      </w:r>
    </w:p>
    <w:p w:rsidR="003D4804" w:rsidRDefault="003D4804" w:rsidP="008B30C7">
      <w:pPr>
        <w:numPr>
          <w:ilvl w:val="0"/>
          <w:numId w:val="18"/>
        </w:numPr>
        <w:tabs>
          <w:tab w:val="left" w:pos="833"/>
        </w:tabs>
        <w:spacing w:after="0" w:line="100" w:lineRule="atLeast"/>
        <w:jc w:val="both"/>
        <w:rPr>
          <w:rFonts w:ascii="Times New Roman" w:hAnsi="Times New Roman"/>
          <w:sz w:val="28"/>
          <w:szCs w:val="28"/>
        </w:rPr>
      </w:pPr>
      <w:r>
        <w:rPr>
          <w:rFonts w:ascii="Times New Roman" w:hAnsi="Times New Roman"/>
          <w:sz w:val="28"/>
          <w:szCs w:val="28"/>
        </w:rPr>
        <w:t>организацию работы спортивных секций, туристических кружков, лагерей и создание условий для их эффективного функционирования;</w:t>
      </w:r>
    </w:p>
    <w:p w:rsidR="003D4804" w:rsidRDefault="003D4804" w:rsidP="008B30C7">
      <w:pPr>
        <w:numPr>
          <w:ilvl w:val="0"/>
          <w:numId w:val="18"/>
        </w:numPr>
        <w:tabs>
          <w:tab w:val="left" w:pos="833"/>
        </w:tabs>
        <w:spacing w:after="0" w:line="100" w:lineRule="atLeast"/>
        <w:jc w:val="both"/>
        <w:rPr>
          <w:rFonts w:ascii="Times New Roman" w:hAnsi="Times New Roman"/>
          <w:sz w:val="28"/>
          <w:szCs w:val="28"/>
        </w:rPr>
      </w:pPr>
      <w:r>
        <w:rPr>
          <w:rFonts w:ascii="Times New Roman" w:hAnsi="Times New Roman"/>
          <w:sz w:val="28"/>
          <w:szCs w:val="28"/>
        </w:rPr>
        <w:t>регулярное проведение спортивно-оздоровительных, туристических мероприятий (дней здоровья, соревнований, походов).</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Реализация этого блока зависит от администрации образовательного учреждения, учителей физической культуры, а также всех педагогов.</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sz w:val="28"/>
          <w:szCs w:val="28"/>
        </w:rPr>
        <w:t xml:space="preserve">Реализация модульных образовательных программ </w:t>
      </w:r>
      <w:r>
        <w:rPr>
          <w:rFonts w:ascii="Times New Roman" w:hAnsi="Times New Roman"/>
          <w:sz w:val="28"/>
          <w:szCs w:val="28"/>
        </w:rPr>
        <w:t>предусматривает:</w:t>
      </w:r>
    </w:p>
    <w:p w:rsidR="003D4804" w:rsidRDefault="003D4804" w:rsidP="008B30C7">
      <w:pPr>
        <w:numPr>
          <w:ilvl w:val="0"/>
          <w:numId w:val="19"/>
        </w:numPr>
        <w:tabs>
          <w:tab w:val="left" w:pos="735"/>
        </w:tabs>
        <w:spacing w:after="0" w:line="100" w:lineRule="atLeast"/>
        <w:jc w:val="both"/>
        <w:rPr>
          <w:rFonts w:ascii="Times New Roman" w:hAnsi="Times New Roman"/>
          <w:sz w:val="28"/>
          <w:szCs w:val="28"/>
        </w:rPr>
      </w:pPr>
      <w:r>
        <w:rPr>
          <w:rFonts w:ascii="Times New Roman" w:hAnsi="Times New Roman"/>
          <w:sz w:val="28"/>
          <w:szCs w:val="28"/>
        </w:rPr>
        <w:t>проведение дней экологической культуры и здоровья, конкурсов, праздников;</w:t>
      </w:r>
    </w:p>
    <w:p w:rsidR="003D4804" w:rsidRDefault="003D4804" w:rsidP="008B30C7">
      <w:pPr>
        <w:numPr>
          <w:ilvl w:val="0"/>
          <w:numId w:val="19"/>
        </w:numPr>
        <w:tabs>
          <w:tab w:val="left" w:pos="735"/>
        </w:tabs>
        <w:spacing w:after="0" w:line="100" w:lineRule="atLeast"/>
        <w:jc w:val="both"/>
        <w:rPr>
          <w:rFonts w:ascii="Times New Roman" w:hAnsi="Times New Roman"/>
          <w:sz w:val="28"/>
          <w:szCs w:val="28"/>
        </w:rPr>
      </w:pPr>
      <w:r>
        <w:rPr>
          <w:rFonts w:ascii="Times New Roman" w:hAnsi="Times New Roman"/>
          <w:sz w:val="28"/>
          <w:szCs w:val="28"/>
        </w:rPr>
        <w:t>создание общественного совета по экологической культуре и здоровью, включающего представителей администрации, обучающихся старших классов, родителей (законных представителей), разрабатывающих и реализующих школьную программу «Формирование экологической грамотности, экологической культуры, здорового образа жизни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Программа предусматривают разные формы организации занятий:</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—проведение часов здоровья и экологической безопасности;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—проведение классных часов;</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—проведение досуговых мероприятий: конкурсов, праздников, викторин, экскурсий;</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—организацию дней экологической культуры и здоровья.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sz w:val="28"/>
          <w:szCs w:val="28"/>
        </w:rPr>
        <w:t xml:space="preserve">Просветительская работа с родителями (законными представителями) </w:t>
      </w:r>
      <w:r>
        <w:rPr>
          <w:rFonts w:ascii="Times New Roman" w:hAnsi="Times New Roman"/>
          <w:sz w:val="28"/>
          <w:szCs w:val="28"/>
        </w:rPr>
        <w:t>включает:</w:t>
      </w:r>
    </w:p>
    <w:p w:rsidR="003D4804" w:rsidRDefault="003D4804" w:rsidP="008B30C7">
      <w:pPr>
        <w:numPr>
          <w:ilvl w:val="0"/>
          <w:numId w:val="20"/>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лекции, семинары, консультации, курсы по различным вопросам роста и развития ребёнка, его здоровья, факторов, положительно и отрицательно влияющих на здоровье детей, и т.п., экологическое просвещение родителей;</w:t>
      </w:r>
    </w:p>
    <w:p w:rsidR="003D4804" w:rsidRDefault="003D4804" w:rsidP="008B30C7">
      <w:pPr>
        <w:numPr>
          <w:ilvl w:val="0"/>
          <w:numId w:val="20"/>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lastRenderedPageBreak/>
        <w:t>содействие в приобретении для родителей (законных представителей) необходимой научно-методической литературы;</w:t>
      </w:r>
    </w:p>
    <w:p w:rsidR="003D4804" w:rsidRDefault="003D4804" w:rsidP="008B30C7">
      <w:pPr>
        <w:numPr>
          <w:ilvl w:val="0"/>
          <w:numId w:val="20"/>
        </w:numPr>
        <w:tabs>
          <w:tab w:val="left" w:pos="1553"/>
        </w:tabs>
        <w:spacing w:after="0" w:line="100" w:lineRule="atLeast"/>
        <w:jc w:val="both"/>
        <w:rPr>
          <w:rFonts w:ascii="Times New Roman" w:hAnsi="Times New Roman"/>
          <w:sz w:val="28"/>
          <w:szCs w:val="28"/>
        </w:rPr>
      </w:pPr>
      <w:r>
        <w:rPr>
          <w:rFonts w:ascii="Times New Roman" w:hAnsi="Times New Roman"/>
          <w:sz w:val="28"/>
          <w:szCs w:val="28"/>
        </w:rPr>
        <w:t>организацию совместной работы педагогов и родителей (законных представителей) по проведению спортивных соревнований, дней экологической культуры и здоровья, занятий по профилактике вредных привычек и т.п.</w:t>
      </w:r>
    </w:p>
    <w:p w:rsidR="003D4804" w:rsidRDefault="003D4804" w:rsidP="003D4804">
      <w:pPr>
        <w:spacing w:after="0" w:line="100" w:lineRule="atLeast"/>
        <w:jc w:val="both"/>
        <w:rPr>
          <w:rFonts w:ascii="Times New Roman" w:hAnsi="Times New Roman"/>
          <w:b/>
          <w:bCs/>
          <w:sz w:val="28"/>
          <w:szCs w:val="28"/>
        </w:rPr>
      </w:pPr>
    </w:p>
    <w:p w:rsidR="003D4804" w:rsidRDefault="003D4804" w:rsidP="003D4804">
      <w:pPr>
        <w:spacing w:after="0" w:line="100" w:lineRule="atLeast"/>
        <w:jc w:val="both"/>
        <w:rPr>
          <w:rFonts w:ascii="Times New Roman" w:hAnsi="Times New Roman"/>
          <w:b/>
          <w:bCs/>
          <w:sz w:val="28"/>
          <w:szCs w:val="28"/>
        </w:rPr>
      </w:pPr>
      <w:r>
        <w:rPr>
          <w:rFonts w:ascii="Times New Roman" w:hAnsi="Times New Roman"/>
          <w:b/>
          <w:bCs/>
          <w:sz w:val="28"/>
          <w:szCs w:val="28"/>
          <w:lang w:val="en-US"/>
        </w:rPr>
        <w:t>IX</w:t>
      </w:r>
      <w:r>
        <w:rPr>
          <w:rFonts w:ascii="Times New Roman" w:hAnsi="Times New Roman"/>
          <w:b/>
          <w:bCs/>
          <w:sz w:val="28"/>
          <w:szCs w:val="28"/>
        </w:rPr>
        <w:t>. Система поощрения социальной успешности и проявлений активной жизненной позиции обучающихся:</w:t>
      </w:r>
    </w:p>
    <w:p w:rsidR="003D4804" w:rsidRDefault="003D4804" w:rsidP="003D4804">
      <w:pPr>
        <w:spacing w:after="0" w:line="100" w:lineRule="atLeast"/>
        <w:jc w:val="both"/>
        <w:rPr>
          <w:rFonts w:ascii="Times New Roman" w:hAnsi="Times New Roman"/>
          <w:b/>
          <w:bCs/>
          <w:sz w:val="28"/>
          <w:szCs w:val="28"/>
        </w:rPr>
      </w:pPr>
    </w:p>
    <w:tbl>
      <w:tblPr>
        <w:tblW w:w="9225" w:type="dxa"/>
        <w:tblInd w:w="-45" w:type="dxa"/>
        <w:tblLayout w:type="fixed"/>
        <w:tblLook w:val="0000" w:firstRow="0" w:lastRow="0" w:firstColumn="0" w:lastColumn="0" w:noHBand="0" w:noVBand="0"/>
      </w:tblPr>
      <w:tblGrid>
        <w:gridCol w:w="1001"/>
        <w:gridCol w:w="3972"/>
        <w:gridCol w:w="4252"/>
      </w:tblGrid>
      <w:tr w:rsidR="003D4804" w:rsidTr="00354514">
        <w:tc>
          <w:tcPr>
            <w:tcW w:w="1001" w:type="dxa"/>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b/>
                <w:bCs/>
                <w:sz w:val="28"/>
                <w:szCs w:val="28"/>
              </w:rPr>
            </w:pPr>
            <w:r>
              <w:rPr>
                <w:rFonts w:ascii="Times New Roman" w:hAnsi="Times New Roman"/>
                <w:b/>
                <w:bCs/>
                <w:sz w:val="28"/>
                <w:szCs w:val="28"/>
              </w:rPr>
              <w:t>№ п/п</w:t>
            </w:r>
          </w:p>
        </w:tc>
        <w:tc>
          <w:tcPr>
            <w:tcW w:w="3972" w:type="dxa"/>
            <w:tcBorders>
              <w:top w:val="single" w:sz="4" w:space="0" w:color="000000"/>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b/>
                <w:bCs/>
                <w:sz w:val="28"/>
                <w:szCs w:val="28"/>
              </w:rPr>
            </w:pPr>
            <w:r>
              <w:rPr>
                <w:rFonts w:ascii="Times New Roman" w:hAnsi="Times New Roman"/>
                <w:b/>
                <w:bCs/>
                <w:sz w:val="28"/>
                <w:szCs w:val="28"/>
              </w:rPr>
              <w:t>Содержание работы</w:t>
            </w:r>
          </w:p>
        </w:tc>
        <w:tc>
          <w:tcPr>
            <w:tcW w:w="4252" w:type="dxa"/>
            <w:tcBorders>
              <w:top w:val="single" w:sz="4" w:space="0" w:color="000000"/>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b/>
                <w:bCs/>
                <w:sz w:val="28"/>
                <w:szCs w:val="28"/>
              </w:rPr>
            </w:pPr>
            <w:r>
              <w:rPr>
                <w:rFonts w:ascii="Times New Roman" w:hAnsi="Times New Roman"/>
                <w:b/>
                <w:bCs/>
                <w:sz w:val="28"/>
                <w:szCs w:val="28"/>
              </w:rPr>
              <w:t>Участники деятельности</w:t>
            </w:r>
          </w:p>
        </w:tc>
      </w:tr>
      <w:tr w:rsidR="003D4804" w:rsidTr="00354514">
        <w:tc>
          <w:tcPr>
            <w:tcW w:w="100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1</w:t>
            </w:r>
          </w:p>
        </w:tc>
        <w:tc>
          <w:tcPr>
            <w:tcW w:w="3972"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Торжественная линейка «Вы – наша гордость»</w:t>
            </w:r>
          </w:p>
          <w:p w:rsidR="003D4804" w:rsidRDefault="003D4804" w:rsidP="00354514">
            <w:pPr>
              <w:spacing w:after="0" w:line="100" w:lineRule="atLeast"/>
              <w:jc w:val="both"/>
              <w:rPr>
                <w:rFonts w:ascii="Times New Roman" w:hAnsi="Times New Roman"/>
                <w:b/>
                <w:bCs/>
                <w:sz w:val="28"/>
                <w:szCs w:val="28"/>
              </w:rPr>
            </w:pPr>
          </w:p>
        </w:tc>
        <w:tc>
          <w:tcPr>
            <w:tcW w:w="4252"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bCs/>
                <w:sz w:val="28"/>
                <w:szCs w:val="28"/>
              </w:rPr>
            </w:pPr>
            <w:r>
              <w:rPr>
                <w:rFonts w:ascii="Times New Roman" w:hAnsi="Times New Roman"/>
                <w:bCs/>
                <w:sz w:val="28"/>
                <w:szCs w:val="28"/>
              </w:rPr>
              <w:t>Педагоги, учащиеся, родители, совет старшеклассников</w:t>
            </w:r>
          </w:p>
        </w:tc>
      </w:tr>
      <w:tr w:rsidR="003D4804" w:rsidTr="00354514">
        <w:tc>
          <w:tcPr>
            <w:tcW w:w="100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2</w:t>
            </w:r>
          </w:p>
        </w:tc>
        <w:tc>
          <w:tcPr>
            <w:tcW w:w="3972"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Книга школьных достижений</w:t>
            </w:r>
          </w:p>
        </w:tc>
        <w:tc>
          <w:tcPr>
            <w:tcW w:w="4252"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bCs/>
                <w:sz w:val="28"/>
                <w:szCs w:val="28"/>
              </w:rPr>
            </w:pPr>
            <w:r>
              <w:rPr>
                <w:rFonts w:ascii="Times New Roman" w:hAnsi="Times New Roman"/>
                <w:bCs/>
                <w:sz w:val="28"/>
                <w:szCs w:val="28"/>
              </w:rPr>
              <w:t>Педагоги, учащиеся, родители, совет старшеклассников</w:t>
            </w:r>
          </w:p>
        </w:tc>
      </w:tr>
      <w:tr w:rsidR="003D4804" w:rsidTr="00354514">
        <w:tc>
          <w:tcPr>
            <w:tcW w:w="100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3</w:t>
            </w:r>
          </w:p>
        </w:tc>
        <w:tc>
          <w:tcPr>
            <w:tcW w:w="3972"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Презентация личности</w:t>
            </w:r>
          </w:p>
          <w:p w:rsidR="003D4804" w:rsidRDefault="003D4804" w:rsidP="00354514">
            <w:pPr>
              <w:spacing w:after="0" w:line="100" w:lineRule="atLeast"/>
              <w:jc w:val="both"/>
              <w:rPr>
                <w:rFonts w:ascii="Times New Roman" w:hAnsi="Times New Roman"/>
                <w:b/>
                <w:bCs/>
                <w:sz w:val="28"/>
                <w:szCs w:val="28"/>
              </w:rPr>
            </w:pPr>
          </w:p>
        </w:tc>
        <w:tc>
          <w:tcPr>
            <w:tcW w:w="4252"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bCs/>
                <w:sz w:val="28"/>
                <w:szCs w:val="28"/>
              </w:rPr>
            </w:pPr>
            <w:r>
              <w:rPr>
                <w:rFonts w:ascii="Times New Roman" w:hAnsi="Times New Roman"/>
                <w:bCs/>
                <w:sz w:val="28"/>
                <w:szCs w:val="28"/>
              </w:rPr>
              <w:t>Педагоги, учащиеся, родители, совет старшеклассников</w:t>
            </w:r>
          </w:p>
        </w:tc>
      </w:tr>
      <w:tr w:rsidR="003D4804" w:rsidTr="00354514">
        <w:tc>
          <w:tcPr>
            <w:tcW w:w="100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4</w:t>
            </w:r>
          </w:p>
        </w:tc>
        <w:tc>
          <w:tcPr>
            <w:tcW w:w="3972"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Праздник «За честь школы» (чествование победителей олимпиад, конкурсов, фестивалей)</w:t>
            </w:r>
          </w:p>
        </w:tc>
        <w:tc>
          <w:tcPr>
            <w:tcW w:w="4252"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bCs/>
                <w:sz w:val="28"/>
                <w:szCs w:val="28"/>
              </w:rPr>
            </w:pPr>
            <w:r>
              <w:rPr>
                <w:rFonts w:ascii="Times New Roman" w:hAnsi="Times New Roman"/>
                <w:bCs/>
                <w:sz w:val="28"/>
                <w:szCs w:val="28"/>
              </w:rPr>
              <w:t>Педагоги, учащиеся, родители, совет старшеклассников</w:t>
            </w:r>
          </w:p>
        </w:tc>
      </w:tr>
      <w:tr w:rsidR="003D4804" w:rsidTr="00354514">
        <w:tc>
          <w:tcPr>
            <w:tcW w:w="1001"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5</w:t>
            </w:r>
          </w:p>
        </w:tc>
        <w:tc>
          <w:tcPr>
            <w:tcW w:w="3972" w:type="dxa"/>
            <w:tcBorders>
              <w:left w:val="single" w:sz="4" w:space="0" w:color="000000"/>
              <w:bottom w:val="single" w:sz="4" w:space="0" w:color="000000"/>
            </w:tcBorders>
          </w:tcPr>
          <w:p w:rsidR="003D4804" w:rsidRDefault="003D4804" w:rsidP="00354514">
            <w:pPr>
              <w:snapToGrid w:val="0"/>
              <w:spacing w:after="0" w:line="100" w:lineRule="atLeast"/>
              <w:jc w:val="both"/>
              <w:rPr>
                <w:rFonts w:ascii="Times New Roman" w:hAnsi="Times New Roman"/>
                <w:sz w:val="28"/>
                <w:szCs w:val="28"/>
              </w:rPr>
            </w:pPr>
            <w:r>
              <w:rPr>
                <w:rFonts w:ascii="Times New Roman" w:hAnsi="Times New Roman"/>
                <w:sz w:val="28"/>
                <w:szCs w:val="28"/>
              </w:rPr>
              <w:t xml:space="preserve">Конкурсы «Ученик года», </w:t>
            </w:r>
          </w:p>
        </w:tc>
        <w:tc>
          <w:tcPr>
            <w:tcW w:w="4252" w:type="dxa"/>
            <w:tcBorders>
              <w:left w:val="single" w:sz="4" w:space="0" w:color="000000"/>
              <w:bottom w:val="single" w:sz="4" w:space="0" w:color="000000"/>
              <w:right w:val="single" w:sz="4" w:space="0" w:color="000000"/>
            </w:tcBorders>
          </w:tcPr>
          <w:p w:rsidR="003D4804" w:rsidRDefault="003D4804" w:rsidP="00354514">
            <w:pPr>
              <w:snapToGrid w:val="0"/>
              <w:spacing w:after="0" w:line="100" w:lineRule="atLeast"/>
              <w:jc w:val="both"/>
              <w:rPr>
                <w:rFonts w:ascii="Times New Roman" w:hAnsi="Times New Roman"/>
                <w:bCs/>
                <w:sz w:val="28"/>
                <w:szCs w:val="28"/>
              </w:rPr>
            </w:pPr>
            <w:r>
              <w:rPr>
                <w:rFonts w:ascii="Times New Roman" w:hAnsi="Times New Roman"/>
                <w:bCs/>
                <w:sz w:val="28"/>
                <w:szCs w:val="28"/>
              </w:rPr>
              <w:t>Педагоги, учащиеся, родители, совет старшеклассников</w:t>
            </w:r>
          </w:p>
        </w:tc>
      </w:tr>
    </w:tbl>
    <w:p w:rsidR="003D4804" w:rsidRDefault="003D4804" w:rsidP="003D4804">
      <w:pPr>
        <w:spacing w:after="0" w:line="100" w:lineRule="atLeast"/>
        <w:jc w:val="both"/>
      </w:pPr>
    </w:p>
    <w:p w:rsidR="003D4804" w:rsidRDefault="003D4804" w:rsidP="003D4804">
      <w:pPr>
        <w:spacing w:after="0" w:line="100" w:lineRule="atLeast"/>
        <w:jc w:val="both"/>
        <w:rPr>
          <w:rFonts w:ascii="Times New Roman" w:hAnsi="Times New Roman"/>
          <w:b/>
          <w:bCs/>
          <w:sz w:val="28"/>
          <w:szCs w:val="28"/>
        </w:rPr>
      </w:pPr>
      <w:r>
        <w:rPr>
          <w:rFonts w:ascii="Times New Roman" w:hAnsi="Times New Roman"/>
          <w:b/>
          <w:bCs/>
          <w:sz w:val="28"/>
          <w:szCs w:val="28"/>
          <w:lang w:val="en-US"/>
        </w:rPr>
        <w:t>X</w:t>
      </w:r>
      <w:r>
        <w:rPr>
          <w:rFonts w:ascii="Times New Roman" w:hAnsi="Times New Roman"/>
          <w:b/>
          <w:bCs/>
          <w:sz w:val="28"/>
          <w:szCs w:val="28"/>
        </w:rPr>
        <w:t>. Планируемые результаты воспита</w:t>
      </w:r>
      <w:r w:rsidR="002941C0">
        <w:rPr>
          <w:rFonts w:ascii="Times New Roman" w:hAnsi="Times New Roman"/>
          <w:b/>
          <w:bCs/>
          <w:sz w:val="28"/>
          <w:szCs w:val="28"/>
        </w:rPr>
        <w:t>ния и социализации обучающихся:</w:t>
      </w:r>
    </w:p>
    <w:p w:rsidR="003D4804" w:rsidRDefault="003D4804" w:rsidP="003D4804">
      <w:pPr>
        <w:spacing w:after="0" w:line="100" w:lineRule="atLeast"/>
        <w:jc w:val="both"/>
        <w:rPr>
          <w:rFonts w:ascii="Times New Roman" w:hAnsi="Times New Roman"/>
          <w:sz w:val="28"/>
          <w:szCs w:val="28"/>
        </w:rPr>
      </w:pPr>
      <w:r>
        <w:rPr>
          <w:rFonts w:ascii="Times New Roman" w:hAnsi="Times New Roman"/>
          <w:sz w:val="28"/>
          <w:szCs w:val="28"/>
        </w:rPr>
        <w:t>Программа обеспечивает:</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уклада школьной жизни, обеспечивающего создание социальной среды развития обучающихся, включающего урочную, внеурочную и общественно значимую деятельность, систему воспитательных мероприятий, культурных и социальных практик, основанного на системе базовых национальных ценностей российского общества, учитывающего историко-культурную и этническую специфику региона, потребности обучающихся и их родителей (законных представителей);</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усвоение обучающимися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 xml:space="preserve">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w:t>
      </w:r>
      <w:r>
        <w:rPr>
          <w:rFonts w:ascii="Times New Roman" w:hAnsi="Times New Roman"/>
          <w:sz w:val="28"/>
          <w:szCs w:val="28"/>
        </w:rPr>
        <w:lastRenderedPageBreak/>
        <w:t>ценностям в контексте формирования у них российской гражданской идентичности;</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социальную самоидентификацию обучающихся посредством личностно значимой и общественно приемлемой деятельности;</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приобретение знаний о нормах и правилах поведения в обществе, социальных ролях человека; формирование позитивной самооценки, самоуважения, конструктивных способов самореализации;</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приобщение обучающихся к общественной деятельности и школьным традициям, участие в детско-юношеских организациях и движениях, школьных и внешкольных организациях (спортивные секции, творческие клубы и объединения по интересам, сетевые сообщества, библиотечная сеть, краеведческая работа), в ученическом самоуправлении, военно-патриотических объединениях, в проведении акций и праздников (региональных, государственных, международных);</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участие обучающихся в деятельности производственных, творческих объединений, благотворительных организаций; в экологическом просвещении сверстников, родителей, населения; в благоустройстве школы, класса, сельского поселения;</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способности противостоять негативным воздействиям социальной среды, факторам микросоциальной среды;</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развитие педагогической компетентности родителей (законных представителей) в целях содействия социализации обучающихся в семье; учет индивидуальных и возрастных особенностей обучающихся, культурных и социальных потребностей их семей;</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у обучающихся мотивации к труду, потребности к приобретению профессии;</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развитие собственных представлений о перспективах своего профессионального образования и будущей профессиональной деятельности;</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приобретение практического опыта, соответствующего интересам и способностям обучающихся;</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 xml:space="preserve">создание условий для профессиональной ориентации обучающихся через систему работы педагогов, психологов, социальных педагогов; сотрудничество с базовыми предприятиями, учреждениями профессионального образования, центрами профориентационной </w:t>
      </w:r>
      <w:r>
        <w:rPr>
          <w:rFonts w:ascii="Times New Roman" w:hAnsi="Times New Roman"/>
          <w:sz w:val="28"/>
          <w:szCs w:val="28"/>
        </w:rPr>
        <w:lastRenderedPageBreak/>
        <w:t>работы; совместную деятельность обучающихся с родителями (законными представителями);</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осознание обучающимися ценности экологически целесообразного, здорового и безопасного образа жизни;</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осознанное отношение обучающихся к выбору индивидуального рациона здорового питания;</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знаний о современных угрозах для жизни и здоровья людей, в том числе экологических и транспортных, готовности активно им противостоять;</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овладение современными оздоровительными технологиями, в том числе на основе навыков личной гигиены;</w:t>
      </w:r>
    </w:p>
    <w:p w:rsidR="003D4804" w:rsidRDefault="003D4804" w:rsidP="008B30C7">
      <w:pPr>
        <w:numPr>
          <w:ilvl w:val="0"/>
          <w:numId w:val="43"/>
        </w:numPr>
        <w:tabs>
          <w:tab w:val="left" w:pos="720"/>
        </w:tabs>
        <w:spacing w:after="0" w:line="100" w:lineRule="atLeast"/>
        <w:jc w:val="both"/>
        <w:rPr>
          <w:rFonts w:ascii="Times New Roman" w:hAnsi="Times New Roman"/>
          <w:sz w:val="28"/>
          <w:szCs w:val="28"/>
        </w:rPr>
      </w:pPr>
      <w:r>
        <w:rPr>
          <w:rFonts w:ascii="Times New Roman" w:hAnsi="Times New Roman"/>
          <w:sz w:val="28"/>
          <w:szCs w:val="28"/>
        </w:rPr>
        <w:t>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профилактики употребления наркотиков и других психоактивных веществ, профилактики инфекционных заболеваний; убежденности в выборе здорового образа жизни и вреде употребления алкоголя и табакокурения;</w:t>
      </w:r>
    </w:p>
    <w:p w:rsidR="003D4804" w:rsidRPr="00DA66BA" w:rsidRDefault="003D4804" w:rsidP="008B30C7">
      <w:pPr>
        <w:numPr>
          <w:ilvl w:val="0"/>
          <w:numId w:val="43"/>
        </w:numPr>
        <w:tabs>
          <w:tab w:val="left" w:pos="720"/>
        </w:tabs>
        <w:spacing w:line="100" w:lineRule="atLeast"/>
        <w:jc w:val="both"/>
        <w:rPr>
          <w:rFonts w:ascii="Times New Roman" w:hAnsi="Times New Roman"/>
          <w:sz w:val="28"/>
          <w:szCs w:val="28"/>
        </w:rPr>
      </w:pPr>
      <w:r>
        <w:rPr>
          <w:rFonts w:ascii="Times New Roman" w:hAnsi="Times New Roman"/>
          <w:sz w:val="28"/>
          <w:szCs w:val="28"/>
        </w:rPr>
        <w:t>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w:t>
      </w:r>
    </w:p>
    <w:p w:rsidR="003D4804" w:rsidRDefault="003D4804" w:rsidP="003D4804">
      <w:pPr>
        <w:spacing w:after="0" w:line="100" w:lineRule="atLeast"/>
        <w:jc w:val="both"/>
        <w:rPr>
          <w:rFonts w:ascii="Times New Roman" w:hAnsi="Times New Roman"/>
          <w:b/>
          <w:bCs/>
          <w:sz w:val="28"/>
          <w:szCs w:val="28"/>
        </w:rPr>
      </w:pPr>
      <w:r>
        <w:rPr>
          <w:rFonts w:ascii="Times New Roman" w:hAnsi="Times New Roman"/>
          <w:b/>
          <w:bCs/>
          <w:sz w:val="28"/>
          <w:szCs w:val="28"/>
          <w:lang w:val="en-US"/>
        </w:rPr>
        <w:t>XI</w:t>
      </w:r>
      <w:r>
        <w:rPr>
          <w:rFonts w:ascii="Times New Roman" w:hAnsi="Times New Roman"/>
          <w:b/>
          <w:bCs/>
          <w:sz w:val="28"/>
          <w:szCs w:val="28"/>
        </w:rPr>
        <w:t>. Мониторинг эффективности программы воспитания и социализации обучающихся (методики и инструментарий):</w:t>
      </w:r>
    </w:p>
    <w:p w:rsidR="003D4804" w:rsidRDefault="003D4804" w:rsidP="003D4804">
      <w:pPr>
        <w:pStyle w:val="-12"/>
        <w:spacing w:after="0" w:line="100" w:lineRule="atLeast"/>
        <w:ind w:left="0" w:firstLine="454"/>
        <w:jc w:val="both"/>
        <w:rPr>
          <w:rFonts w:ascii="Times New Roman" w:hAnsi="Times New Roman"/>
          <w:sz w:val="28"/>
          <w:szCs w:val="28"/>
        </w:rPr>
      </w:pPr>
      <w:r>
        <w:rPr>
          <w:rFonts w:ascii="Times New Roman" w:hAnsi="Times New Roman"/>
          <w:sz w:val="28"/>
          <w:szCs w:val="28"/>
        </w:rPr>
        <w:lastRenderedPageBreak/>
        <w:t>Методологический инструментарий мониторинга воспитания и социализации обучающихся предусматривает использование следующих методов:</w:t>
      </w:r>
    </w:p>
    <w:p w:rsidR="003D4804" w:rsidRDefault="003D4804" w:rsidP="003D4804">
      <w:pPr>
        <w:pStyle w:val="-12"/>
        <w:spacing w:after="0" w:line="100" w:lineRule="atLeast"/>
        <w:ind w:left="0" w:firstLine="454"/>
        <w:jc w:val="both"/>
        <w:rPr>
          <w:rFonts w:ascii="Times New Roman" w:hAnsi="Times New Roman"/>
          <w:sz w:val="28"/>
          <w:szCs w:val="28"/>
        </w:rPr>
      </w:pPr>
      <w:r>
        <w:rPr>
          <w:rFonts w:ascii="Times New Roman" w:hAnsi="Times New Roman"/>
          <w:b/>
          <w:i/>
          <w:sz w:val="28"/>
          <w:szCs w:val="28"/>
        </w:rPr>
        <w:t>Тестирование (метод тестов)</w:t>
      </w:r>
      <w:r>
        <w:rPr>
          <w:rFonts w:ascii="Times New Roman" w:hAnsi="Times New Roman"/>
          <w:sz w:val="28"/>
          <w:szCs w:val="28"/>
        </w:rPr>
        <w:t xml:space="preserve"> — исследовательский метод,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обучающимися ряда специально разработанных заданий.</w:t>
      </w:r>
    </w:p>
    <w:p w:rsidR="003D4804" w:rsidRDefault="003D4804" w:rsidP="003D4804">
      <w:pPr>
        <w:pStyle w:val="-12"/>
        <w:spacing w:after="0" w:line="100" w:lineRule="atLeast"/>
        <w:ind w:left="0" w:firstLine="454"/>
        <w:jc w:val="both"/>
        <w:rPr>
          <w:rFonts w:ascii="Times New Roman" w:hAnsi="Times New Roman"/>
          <w:bCs/>
          <w:sz w:val="28"/>
          <w:szCs w:val="28"/>
        </w:rPr>
      </w:pPr>
      <w:r>
        <w:rPr>
          <w:rFonts w:ascii="Times New Roman" w:hAnsi="Times New Roman"/>
          <w:b/>
          <w:bCs/>
          <w:i/>
          <w:sz w:val="28"/>
          <w:szCs w:val="28"/>
        </w:rPr>
        <w:t>Опрос</w:t>
      </w:r>
      <w:r>
        <w:rPr>
          <w:rFonts w:ascii="Times New Roman" w:hAnsi="Times New Roman"/>
          <w:bCs/>
          <w:sz w:val="28"/>
          <w:szCs w:val="28"/>
        </w:rPr>
        <w:t>— получение информации, заключённой в словесных сообщениях обучающихся. Для оценки</w:t>
      </w:r>
      <w:r>
        <w:rPr>
          <w:rFonts w:ascii="Times New Roman" w:hAnsi="Times New Roman"/>
          <w:sz w:val="28"/>
          <w:szCs w:val="28"/>
        </w:rPr>
        <w:t xml:space="preserve"> эффективности деятельности образовательного учреждения по воспитанию и социализации обучающихся используются </w:t>
      </w:r>
      <w:r>
        <w:rPr>
          <w:rFonts w:ascii="Times New Roman" w:hAnsi="Times New Roman"/>
          <w:bCs/>
          <w:sz w:val="28"/>
          <w:szCs w:val="28"/>
        </w:rPr>
        <w:t>следующие виды опроса:</w:t>
      </w:r>
    </w:p>
    <w:p w:rsidR="003D4804" w:rsidRDefault="003D4804" w:rsidP="003D4804">
      <w:pPr>
        <w:pStyle w:val="-12"/>
        <w:spacing w:after="0" w:line="100" w:lineRule="atLeast"/>
        <w:ind w:left="0" w:firstLine="454"/>
        <w:jc w:val="both"/>
        <w:rPr>
          <w:rFonts w:ascii="Times New Roman" w:hAnsi="Times New Roman"/>
          <w:sz w:val="28"/>
          <w:szCs w:val="28"/>
        </w:rPr>
      </w:pPr>
      <w:r>
        <w:rPr>
          <w:rFonts w:ascii="Times New Roman" w:hAnsi="Times New Roman"/>
          <w:bCs/>
          <w:i/>
          <w:sz w:val="28"/>
          <w:szCs w:val="28"/>
        </w:rPr>
        <w:t>анкетирование</w:t>
      </w:r>
      <w:r>
        <w:rPr>
          <w:rFonts w:ascii="Times New Roman" w:hAnsi="Times New Roman"/>
          <w:bCs/>
          <w:sz w:val="28"/>
          <w:szCs w:val="28"/>
        </w:rPr>
        <w:t xml:space="preserve"> — </w:t>
      </w:r>
      <w:r>
        <w:rPr>
          <w:rFonts w:ascii="Times New Roman" w:hAnsi="Times New Roman"/>
          <w:sz w:val="28"/>
          <w:szCs w:val="28"/>
        </w:rPr>
        <w:t>эмпирический социально-психологический метод получения информации на основании ответов обучающихся на специально подготовленные вопросы анкеты;</w:t>
      </w:r>
    </w:p>
    <w:p w:rsidR="003D4804" w:rsidRDefault="003D4804" w:rsidP="003D4804">
      <w:pPr>
        <w:pStyle w:val="-12"/>
        <w:spacing w:after="0" w:line="100" w:lineRule="atLeast"/>
        <w:ind w:left="0" w:firstLine="454"/>
        <w:jc w:val="both"/>
        <w:rPr>
          <w:rFonts w:ascii="Times New Roman" w:eastAsia="Times New Roman" w:hAnsi="Times New Roman"/>
          <w:sz w:val="28"/>
          <w:szCs w:val="28"/>
        </w:rPr>
      </w:pPr>
      <w:r>
        <w:rPr>
          <w:rFonts w:ascii="Times New Roman" w:hAnsi="Times New Roman"/>
          <w:bCs/>
          <w:i/>
          <w:sz w:val="28"/>
          <w:szCs w:val="28"/>
        </w:rPr>
        <w:t>интервью —</w:t>
      </w:r>
      <w:r>
        <w:rPr>
          <w:rFonts w:ascii="Times New Roman" w:eastAsia="Times New Roman" w:hAnsi="Times New Roman"/>
          <w:sz w:val="28"/>
          <w:szCs w:val="28"/>
        </w:rPr>
        <w:t>вербально-коммуникативный метод, предполагающий проведение разговора между исследователем и обучающимися по заранее разработанному плану, составленному в соответствии с задачами исследования процесса воспитания и социализации обучающихся. В ходе интервью исследователь не высказывает своего мнения и открыто не демонстрирует своей личной оценки ответов обучающихся или задаваемых вопросов, что создаёт благоприятную атмосферу общения и условия для получения более достоверных результатов;</w:t>
      </w:r>
    </w:p>
    <w:p w:rsidR="003D4804" w:rsidRDefault="003D4804" w:rsidP="003D4804">
      <w:pPr>
        <w:pStyle w:val="-12"/>
        <w:spacing w:after="0" w:line="100" w:lineRule="atLeast"/>
        <w:ind w:left="0" w:firstLine="454"/>
        <w:jc w:val="both"/>
        <w:rPr>
          <w:rFonts w:ascii="Times New Roman" w:eastAsia="Times New Roman" w:hAnsi="Times New Roman"/>
          <w:sz w:val="28"/>
          <w:szCs w:val="28"/>
        </w:rPr>
      </w:pPr>
      <w:r>
        <w:rPr>
          <w:rFonts w:ascii="Times New Roman" w:hAnsi="Times New Roman"/>
          <w:bCs/>
          <w:i/>
          <w:sz w:val="28"/>
          <w:szCs w:val="28"/>
        </w:rPr>
        <w:t>беседа —</w:t>
      </w:r>
      <w:r>
        <w:rPr>
          <w:rFonts w:ascii="Times New Roman" w:hAnsi="Times New Roman"/>
          <w:sz w:val="28"/>
          <w:szCs w:val="28"/>
        </w:rPr>
        <w:t xml:space="preserve"> специфический метод исследования, </w:t>
      </w:r>
      <w:r>
        <w:rPr>
          <w:rFonts w:ascii="Times New Roman" w:eastAsia="Times New Roman" w:hAnsi="Times New Roman"/>
          <w:sz w:val="28"/>
          <w:szCs w:val="28"/>
        </w:rPr>
        <w:t>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социализации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i/>
          <w:sz w:val="28"/>
          <w:szCs w:val="28"/>
        </w:rPr>
        <w:t>Психолого-педагогическое наблюдение</w:t>
      </w:r>
      <w:r>
        <w:rPr>
          <w:rFonts w:ascii="Times New Roman" w:hAnsi="Times New Roman"/>
          <w:sz w:val="28"/>
          <w:szCs w:val="28"/>
        </w:rPr>
        <w:t>— описательный психолого-педагогический метод исследования, заключающийся в целенаправленном восприятии и фиксации особенностей, закономерностей развития и воспитания обучающихся. В рамках мониторинга предусматривается использование следующих видов наблюдения: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i/>
          <w:sz w:val="28"/>
          <w:szCs w:val="28"/>
        </w:rPr>
        <w:t>включённое наблюдение</w:t>
      </w:r>
      <w:r>
        <w:rPr>
          <w:rFonts w:ascii="Times New Roman" w:hAnsi="Times New Roman"/>
          <w:sz w:val="28"/>
          <w:szCs w:val="28"/>
        </w:rPr>
        <w:t xml:space="preserve"> — наблюдатель находится в реальных деловых или неформальных отношениях с обучающимися, за которыми он наблюдает и которых он оценивает;</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i/>
          <w:sz w:val="28"/>
          <w:szCs w:val="28"/>
        </w:rPr>
        <w:t>узкоспециальное наблюдение</w:t>
      </w:r>
      <w:r>
        <w:rPr>
          <w:rFonts w:ascii="Times New Roman" w:hAnsi="Times New Roman"/>
          <w:sz w:val="28"/>
          <w:szCs w:val="28"/>
        </w:rPr>
        <w:t xml:space="preserve"> — направлено на фиксирование строго определённых параметров (психолого-педагогических явлений) воспитания и социализации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Особо следует выделить</w:t>
      </w:r>
      <w:r>
        <w:rPr>
          <w:rFonts w:ascii="Times New Roman" w:hAnsi="Times New Roman"/>
          <w:b/>
          <w:sz w:val="28"/>
          <w:szCs w:val="28"/>
        </w:rPr>
        <w:t xml:space="preserve"> психолого-педагогический эксперимент как основной метод исследования воспитания и социализации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 xml:space="preserve">В рамках мониторинга психолого-педагогическое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 </w:t>
      </w:r>
      <w:r>
        <w:rPr>
          <w:rFonts w:ascii="Times New Roman" w:hAnsi="Times New Roman"/>
          <w:sz w:val="28"/>
          <w:szCs w:val="28"/>
        </w:rPr>
        <w:lastRenderedPageBreak/>
        <w:t>направленных на оценку эффективности работы образовательного учреждения по воспитанию и социализации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Основной</w:t>
      </w:r>
      <w:r>
        <w:rPr>
          <w:rFonts w:ascii="Times New Roman" w:hAnsi="Times New Roman"/>
          <w:b/>
          <w:sz w:val="28"/>
          <w:szCs w:val="28"/>
        </w:rPr>
        <w:t xml:space="preserve"> целью</w:t>
      </w:r>
      <w:r>
        <w:rPr>
          <w:rFonts w:ascii="Times New Roman" w:hAnsi="Times New Roman"/>
          <w:sz w:val="28"/>
          <w:szCs w:val="28"/>
        </w:rPr>
        <w:t xml:space="preserve"> исследования является изучение динамики процесса воспитания и социализации обучающихся в условиях специально-организованной воспитательной деятельности (разработанная школой Программа).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В рамках психолого-педагогического исследования следует выделить три этапа:</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i/>
          <w:sz w:val="28"/>
          <w:szCs w:val="28"/>
        </w:rPr>
        <w:t>Этап 1.</w:t>
      </w:r>
      <w:r>
        <w:rPr>
          <w:rFonts w:ascii="Times New Roman" w:hAnsi="Times New Roman"/>
          <w:i/>
          <w:sz w:val="28"/>
          <w:szCs w:val="28"/>
        </w:rPr>
        <w:t xml:space="preserve">Контрольный этап исследования (диагностический срез) </w:t>
      </w:r>
      <w:r>
        <w:rPr>
          <w:rFonts w:ascii="Times New Roman" w:hAnsi="Times New Roman"/>
          <w:sz w:val="28"/>
          <w:szCs w:val="28"/>
        </w:rPr>
        <w:t>ориентирован на сбор данных социального и психолого-педагогического исследований до реализации образовательным учреждением Программы воспитания и социализации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i/>
          <w:sz w:val="28"/>
          <w:szCs w:val="28"/>
        </w:rPr>
        <w:t>Этап 2.</w:t>
      </w:r>
      <w:r>
        <w:rPr>
          <w:rFonts w:ascii="Times New Roman" w:hAnsi="Times New Roman"/>
          <w:i/>
          <w:sz w:val="28"/>
          <w:szCs w:val="28"/>
        </w:rPr>
        <w:t xml:space="preserve">Формирующий этап исследования </w:t>
      </w:r>
      <w:r>
        <w:rPr>
          <w:rFonts w:ascii="Times New Roman" w:hAnsi="Times New Roman"/>
          <w:sz w:val="28"/>
          <w:szCs w:val="28"/>
        </w:rPr>
        <w:t>предполагает реализацию образовательным учреждением основных направлений Программы воспитания и социализации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b/>
          <w:i/>
          <w:sz w:val="28"/>
          <w:szCs w:val="28"/>
        </w:rPr>
        <w:t>Этап 3.</w:t>
      </w:r>
      <w:r>
        <w:rPr>
          <w:rFonts w:ascii="Times New Roman" w:hAnsi="Times New Roman"/>
          <w:i/>
          <w:sz w:val="28"/>
          <w:szCs w:val="28"/>
        </w:rPr>
        <w:t xml:space="preserve">Интерпретационный этап исследования </w:t>
      </w:r>
      <w:r>
        <w:rPr>
          <w:rFonts w:ascii="Times New Roman" w:hAnsi="Times New Roman"/>
          <w:sz w:val="28"/>
          <w:szCs w:val="28"/>
        </w:rPr>
        <w:t xml:space="preserve">ориентирован на сбор данных социального и психолого-педагогического исследований после реализации образовательным учреждением Программы воспитания и социализации обучающихся. Заключительный этап предполагает </w:t>
      </w:r>
      <w:r>
        <w:rPr>
          <w:rFonts w:ascii="Times New Roman" w:hAnsi="Times New Roman"/>
          <w:b/>
          <w:sz w:val="28"/>
          <w:szCs w:val="28"/>
        </w:rPr>
        <w:t>исследование динамики</w:t>
      </w:r>
      <w:r>
        <w:rPr>
          <w:rFonts w:ascii="Times New Roman" w:hAnsi="Times New Roman"/>
          <w:sz w:val="28"/>
          <w:szCs w:val="28"/>
        </w:rPr>
        <w:t xml:space="preserve"> воспитания и социализации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Для изучения динамики процесса воспитания и социализации обучающихся и эффективности реализуемой школой программы результаты исследования, полученные в рамках контрольного этапа эксперимента (до апробирования основных направлений воспитательной программы), изучаются в сравнении с экспериментальными данными интерпретационного этапа исследования (после апробирования основных направлений воспитательной программы). Таким образом, при описании динамики процесса воспитания и социализации подростков используются результаты контрольного и интерпретационного этапов исследования.</w:t>
      </w:r>
    </w:p>
    <w:p w:rsidR="003D4804" w:rsidRDefault="003D4804" w:rsidP="003D4804">
      <w:pPr>
        <w:spacing w:after="0" w:line="100" w:lineRule="atLeast"/>
        <w:jc w:val="both"/>
        <w:rPr>
          <w:rFonts w:ascii="Times New Roman" w:hAnsi="Times New Roman"/>
          <w:b/>
          <w:bCs/>
          <w:sz w:val="28"/>
          <w:szCs w:val="28"/>
        </w:rPr>
      </w:pPr>
    </w:p>
    <w:p w:rsidR="003D4804" w:rsidRDefault="003D4804" w:rsidP="003D4804">
      <w:pPr>
        <w:spacing w:after="0" w:line="100" w:lineRule="atLeast"/>
        <w:jc w:val="both"/>
        <w:rPr>
          <w:rFonts w:ascii="Times New Roman" w:hAnsi="Times New Roman"/>
          <w:b/>
          <w:bCs/>
          <w:sz w:val="28"/>
          <w:szCs w:val="28"/>
        </w:rPr>
      </w:pPr>
      <w:r>
        <w:rPr>
          <w:rFonts w:ascii="Times New Roman" w:hAnsi="Times New Roman"/>
          <w:b/>
          <w:bCs/>
          <w:sz w:val="28"/>
          <w:szCs w:val="28"/>
          <w:lang w:val="en-US"/>
        </w:rPr>
        <w:t>XII</w:t>
      </w:r>
      <w:r>
        <w:rPr>
          <w:rFonts w:ascii="Times New Roman" w:hAnsi="Times New Roman"/>
          <w:b/>
          <w:bCs/>
          <w:sz w:val="28"/>
          <w:szCs w:val="28"/>
        </w:rPr>
        <w:t>. Критерии, показатели эффективности деятельности образовательного учреждения в части духовно-нравственного развития, воспитания и социализации обучающихся.</w:t>
      </w:r>
    </w:p>
    <w:p w:rsidR="003D4804" w:rsidRDefault="003D4804" w:rsidP="003D4804">
      <w:pPr>
        <w:pStyle w:val="dash041e005f0431005f044b005f0447005f043d005f044b005f0439"/>
        <w:spacing w:after="0" w:line="100" w:lineRule="atLeast"/>
        <w:ind w:firstLine="454"/>
        <w:jc w:val="both"/>
        <w:rPr>
          <w:rStyle w:val="dash041e005f0431005f044b005f0447005f043d005f044b005f0439005f005fchar1char1"/>
          <w:sz w:val="28"/>
          <w:szCs w:val="28"/>
        </w:rPr>
      </w:pPr>
      <w:r>
        <w:rPr>
          <w:rStyle w:val="dash041e005f0431005f044b005f0447005f043d005f044b005f0439005f005fchar1char1"/>
          <w:sz w:val="28"/>
          <w:szCs w:val="28"/>
        </w:rPr>
        <w:t xml:space="preserve">Результатом реализации образовательным учреждением воспитательной и развивающей программы является </w:t>
      </w:r>
      <w:r>
        <w:rPr>
          <w:rFonts w:ascii="Times New Roman" w:hAnsi="Times New Roman"/>
          <w:b/>
          <w:sz w:val="28"/>
          <w:szCs w:val="28"/>
        </w:rPr>
        <w:t xml:space="preserve">динамика </w:t>
      </w:r>
      <w:r>
        <w:rPr>
          <w:rStyle w:val="dash041e005f0431005f044b005f0447005f043d005f044b005f0439005f005fchar1char1"/>
          <w:sz w:val="28"/>
          <w:szCs w:val="28"/>
        </w:rPr>
        <w:t>основных показателей воспитания и социализации обучающихся:</w:t>
      </w:r>
    </w:p>
    <w:p w:rsidR="003D4804" w:rsidRDefault="003D4804" w:rsidP="003D4804">
      <w:pPr>
        <w:pStyle w:val="dash041e005f0431005f044b005f0447005f043d005f044b005f0439"/>
        <w:spacing w:after="0" w:line="100" w:lineRule="atLeast"/>
        <w:ind w:firstLine="454"/>
        <w:jc w:val="both"/>
        <w:rPr>
          <w:rFonts w:ascii="Times New Roman" w:hAnsi="Times New Roman"/>
          <w:sz w:val="28"/>
          <w:szCs w:val="28"/>
        </w:rPr>
      </w:pPr>
      <w:r>
        <w:rPr>
          <w:rFonts w:ascii="Times New Roman" w:hAnsi="Times New Roman"/>
          <w:sz w:val="28"/>
          <w:szCs w:val="28"/>
        </w:rPr>
        <w:t>1.Динамика развития личностной, социальной, экологической, трудовой (профессиональной) и здоровьесберегающей культуры обучающихся.</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2.Динамика (характер изменения) социальной, психолого-педагогической и нравственной атмосферы в образовательном учреждении.</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3.Динамика детско-родительских отношений и степени включённости родителей (законных представителей) в образовательный и воспитательный процесс.</w:t>
      </w:r>
    </w:p>
    <w:p w:rsid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lastRenderedPageBreak/>
        <w:t>Необходимо указать критерии, по которым изучается динамика процесса воспитания и социализации обучающихся.</w:t>
      </w:r>
    </w:p>
    <w:p w:rsidR="003D4804" w:rsidRDefault="003D4804" w:rsidP="003D4804">
      <w:pPr>
        <w:spacing w:after="0" w:line="100" w:lineRule="atLeast"/>
        <w:ind w:firstLine="454"/>
        <w:jc w:val="both"/>
        <w:rPr>
          <w:rStyle w:val="dash041e005f0431005f044b005f0447005f043d005f044b005f0439005f005fchar1char1"/>
          <w:sz w:val="28"/>
          <w:szCs w:val="28"/>
        </w:rPr>
      </w:pPr>
      <w:r>
        <w:rPr>
          <w:rFonts w:ascii="Times New Roman" w:hAnsi="Times New Roman"/>
          <w:sz w:val="28"/>
          <w:szCs w:val="28"/>
        </w:rPr>
        <w:t>1.</w:t>
      </w:r>
      <w:r>
        <w:rPr>
          <w:rFonts w:ascii="Times New Roman" w:hAnsi="Times New Roman"/>
          <w:i/>
          <w:sz w:val="28"/>
          <w:szCs w:val="28"/>
        </w:rPr>
        <w:t>Положительная динамика (тенденция повышения уровня нравственного развития обучающихся)</w:t>
      </w:r>
      <w:r>
        <w:rPr>
          <w:rFonts w:ascii="Times New Roman" w:hAnsi="Times New Roman"/>
          <w:sz w:val="28"/>
          <w:szCs w:val="28"/>
        </w:rPr>
        <w:t xml:space="preserve"> — увеличение значений выделенных показателей </w:t>
      </w:r>
      <w:r>
        <w:rPr>
          <w:rStyle w:val="dash041e005f0431005f044b005f0447005f043d005f044b005f0439005f005fchar1char1"/>
          <w:sz w:val="28"/>
          <w:szCs w:val="28"/>
        </w:rPr>
        <w:t>воспитания и социализации обучающихся на интерпретационном этапе по сравнению с результатами контрольного этапа исследования (диагностический).</w:t>
      </w:r>
    </w:p>
    <w:p w:rsidR="003D4804" w:rsidRDefault="003D4804" w:rsidP="003D4804">
      <w:pPr>
        <w:spacing w:after="0" w:line="100" w:lineRule="atLeast"/>
        <w:ind w:firstLine="454"/>
        <w:jc w:val="both"/>
        <w:rPr>
          <w:rStyle w:val="dash041e005f0431005f044b005f0447005f043d005f044b005f0439005f005fchar1char1"/>
          <w:sz w:val="28"/>
          <w:szCs w:val="28"/>
        </w:rPr>
      </w:pPr>
      <w:r>
        <w:rPr>
          <w:rFonts w:ascii="Times New Roman" w:hAnsi="Times New Roman"/>
          <w:sz w:val="28"/>
          <w:szCs w:val="28"/>
        </w:rPr>
        <w:t>2.</w:t>
      </w:r>
      <w:r>
        <w:rPr>
          <w:rFonts w:ascii="Times New Roman" w:hAnsi="Times New Roman"/>
          <w:i/>
          <w:sz w:val="28"/>
          <w:szCs w:val="28"/>
        </w:rPr>
        <w:t xml:space="preserve">Инертность положительной динамики </w:t>
      </w:r>
      <w:r>
        <w:rPr>
          <w:rFonts w:ascii="Times New Roman" w:hAnsi="Times New Roman"/>
          <w:sz w:val="28"/>
          <w:szCs w:val="28"/>
        </w:rPr>
        <w:t xml:space="preserve">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w:t>
      </w:r>
      <w:r>
        <w:rPr>
          <w:rStyle w:val="dash041e005f0431005f044b005f0447005f043d005f044b005f0439005f005fchar1char1"/>
          <w:sz w:val="28"/>
          <w:szCs w:val="28"/>
        </w:rPr>
        <w:t>на интерпретационном этапе по сравнению с результатами контрольного этапа исследования (диагностический);</w:t>
      </w:r>
    </w:p>
    <w:p w:rsidR="003D4804" w:rsidRPr="003D4804" w:rsidRDefault="003D4804" w:rsidP="003D4804">
      <w:pPr>
        <w:spacing w:after="0" w:line="100" w:lineRule="atLeast"/>
        <w:ind w:firstLine="454"/>
        <w:jc w:val="both"/>
        <w:rPr>
          <w:rFonts w:ascii="Times New Roman" w:hAnsi="Times New Roman"/>
          <w:sz w:val="28"/>
          <w:szCs w:val="28"/>
        </w:rPr>
      </w:pPr>
      <w:r>
        <w:rPr>
          <w:rFonts w:ascii="Times New Roman" w:hAnsi="Times New Roman"/>
          <w:sz w:val="28"/>
          <w:szCs w:val="28"/>
        </w:rPr>
        <w:t>3.</w:t>
      </w:r>
      <w:r>
        <w:rPr>
          <w:rFonts w:ascii="Times New Roman" w:hAnsi="Times New Roman"/>
          <w:i/>
          <w:sz w:val="28"/>
          <w:szCs w:val="28"/>
        </w:rPr>
        <w:t xml:space="preserve">Устойчивость (стабильность) исследуемых показателей духовно-нравственного развития, воспитания и социализации обучающихся </w:t>
      </w:r>
      <w:r>
        <w:rPr>
          <w:rStyle w:val="dash041e005f0431005f044b005f0447005f043d005f044b005f0439005f005fchar1char1"/>
          <w:sz w:val="28"/>
          <w:szCs w:val="28"/>
        </w:rPr>
        <w:t xml:space="preserve">на интерпретационном и контрольным этапах исследования. </w:t>
      </w:r>
      <w:r>
        <w:rPr>
          <w:rFonts w:ascii="Times New Roman" w:hAnsi="Times New Roman"/>
          <w:sz w:val="28"/>
          <w:szCs w:val="28"/>
        </w:rPr>
        <w:t>При условии соответствия содержания сформировавшихся смысловых систем у подростков, в педагогическом коллективе и детско-родительских отношениях общепринятым моральным нормам устойчивость исследуемых показателей может являться одной из характеристик положительной динамики процесса воспитания и социализации обучающихся.</w:t>
      </w:r>
    </w:p>
    <w:p w:rsidR="00FC3E59" w:rsidRDefault="00FC3E59">
      <w:pPr>
        <w:tabs>
          <w:tab w:val="left" w:pos="1260"/>
        </w:tabs>
        <w:suppressAutoHyphens w:val="0"/>
        <w:spacing w:after="0" w:line="240" w:lineRule="auto"/>
        <w:ind w:left="720"/>
        <w:jc w:val="center"/>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3.Организационный раздел</w:t>
      </w:r>
    </w:p>
    <w:p w:rsidR="00FC3E59" w:rsidRDefault="00FC3E59">
      <w:pPr>
        <w:tabs>
          <w:tab w:val="left" w:pos="1260"/>
        </w:tabs>
        <w:suppressAutoHyphens w:val="0"/>
        <w:spacing w:after="0" w:line="240" w:lineRule="auto"/>
        <w:ind w:left="720"/>
        <w:jc w:val="center"/>
        <w:rPr>
          <w:rFonts w:ascii="Times New Roman" w:eastAsia="Times New Roman" w:hAnsi="Times New Roman" w:cs="Times New Roman"/>
          <w:b/>
          <w:bCs/>
          <w:iCs/>
          <w:sz w:val="28"/>
          <w:szCs w:val="24"/>
        </w:rPr>
      </w:pPr>
    </w:p>
    <w:p w:rsidR="00FC3E59" w:rsidRDefault="00FC3E59">
      <w:pPr>
        <w:tabs>
          <w:tab w:val="left" w:pos="900"/>
        </w:tabs>
        <w:suppressAutoHyphens w:val="0"/>
        <w:spacing w:after="0" w:line="240" w:lineRule="auto"/>
        <w:ind w:left="360"/>
        <w:jc w:val="both"/>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3.1 Учебный план и содержание образования основной образовательной программы среднего общего образования.</w:t>
      </w:r>
    </w:p>
    <w:p w:rsidR="00FC3E59" w:rsidRDefault="00FC3E59">
      <w:pPr>
        <w:pStyle w:val="ae"/>
        <w:spacing w:after="0" w:line="100" w:lineRule="atLeast"/>
        <w:ind w:left="200"/>
        <w:jc w:val="both"/>
        <w:rPr>
          <w:rFonts w:ascii="Times New Roman" w:hAnsi="Times New Roman"/>
          <w:sz w:val="28"/>
          <w:szCs w:val="28"/>
        </w:rPr>
      </w:pPr>
      <w:r>
        <w:rPr>
          <w:rFonts w:ascii="Times New Roman" w:hAnsi="Times New Roman"/>
          <w:sz w:val="28"/>
          <w:szCs w:val="28"/>
        </w:rPr>
        <w:t>Среднее общее образование – завершающ</w:t>
      </w:r>
      <w:r w:rsidR="00970985">
        <w:rPr>
          <w:rFonts w:ascii="Times New Roman" w:hAnsi="Times New Roman"/>
          <w:sz w:val="28"/>
          <w:szCs w:val="28"/>
        </w:rPr>
        <w:t>ий</w:t>
      </w:r>
      <w:r>
        <w:rPr>
          <w:rFonts w:ascii="Times New Roman" w:hAnsi="Times New Roman"/>
          <w:sz w:val="28"/>
          <w:szCs w:val="28"/>
        </w:rPr>
        <w:t xml:space="preserve"> </w:t>
      </w:r>
      <w:r w:rsidR="00970985">
        <w:rPr>
          <w:rFonts w:ascii="Times New Roman" w:hAnsi="Times New Roman"/>
          <w:sz w:val="28"/>
          <w:szCs w:val="28"/>
        </w:rPr>
        <w:t>уровень</w:t>
      </w:r>
      <w:r>
        <w:rPr>
          <w:rFonts w:ascii="Times New Roman" w:hAnsi="Times New Roman"/>
          <w:sz w:val="28"/>
          <w:szCs w:val="28"/>
        </w:rPr>
        <w:t xml:space="preserve"> общего образования, призванн</w:t>
      </w:r>
      <w:r w:rsidR="00970985">
        <w:rPr>
          <w:rFonts w:ascii="Times New Roman" w:hAnsi="Times New Roman"/>
          <w:sz w:val="28"/>
          <w:szCs w:val="28"/>
        </w:rPr>
        <w:t>ый</w:t>
      </w:r>
      <w:r>
        <w:rPr>
          <w:rFonts w:ascii="Times New Roman" w:hAnsi="Times New Roman"/>
          <w:sz w:val="28"/>
          <w:szCs w:val="28"/>
        </w:rPr>
        <w:t xml:space="preserve"> обеспечить функциональную грамотность и социальную адаптацию обучающихся, содействовать их общественному и гражданскому самоопределению. </w:t>
      </w:r>
    </w:p>
    <w:p w:rsidR="00FC3E59" w:rsidRDefault="00FC3E59">
      <w:pPr>
        <w:pStyle w:val="ae"/>
        <w:spacing w:after="0" w:line="100" w:lineRule="atLeast"/>
        <w:ind w:left="200"/>
        <w:jc w:val="both"/>
        <w:rPr>
          <w:rFonts w:ascii="Times New Roman" w:hAnsi="Times New Roman"/>
          <w:sz w:val="28"/>
          <w:szCs w:val="28"/>
        </w:rPr>
      </w:pPr>
      <w:r>
        <w:rPr>
          <w:rFonts w:ascii="Times New Roman" w:hAnsi="Times New Roman"/>
          <w:sz w:val="28"/>
          <w:szCs w:val="28"/>
        </w:rPr>
        <w:t>Для достижения названных задач в старшей школе осуществляется профильная подготовка обучаемых. На основании проведённого анкетирования обучающихся своей школы, школ округа и их родителе</w:t>
      </w:r>
      <w:r w:rsidR="00907996">
        <w:rPr>
          <w:rFonts w:ascii="Times New Roman" w:hAnsi="Times New Roman"/>
          <w:sz w:val="28"/>
          <w:szCs w:val="28"/>
        </w:rPr>
        <w:t xml:space="preserve">й, учитывая социальный заказ, </w:t>
      </w:r>
      <w:r>
        <w:rPr>
          <w:rFonts w:ascii="Times New Roman" w:hAnsi="Times New Roman"/>
          <w:sz w:val="28"/>
          <w:szCs w:val="28"/>
        </w:rPr>
        <w:t>в 1</w:t>
      </w:r>
      <w:r w:rsidR="00AB68BD">
        <w:rPr>
          <w:rFonts w:ascii="Times New Roman" w:hAnsi="Times New Roman"/>
          <w:sz w:val="28"/>
          <w:szCs w:val="28"/>
        </w:rPr>
        <w:t>0</w:t>
      </w:r>
      <w:r>
        <w:rPr>
          <w:rFonts w:ascii="Times New Roman" w:hAnsi="Times New Roman"/>
          <w:sz w:val="28"/>
          <w:szCs w:val="28"/>
        </w:rPr>
        <w:t xml:space="preserve"> класс</w:t>
      </w:r>
      <w:r w:rsidR="00AB68BD">
        <w:rPr>
          <w:rFonts w:ascii="Times New Roman" w:hAnsi="Times New Roman"/>
          <w:sz w:val="28"/>
          <w:szCs w:val="28"/>
        </w:rPr>
        <w:t>е</w:t>
      </w:r>
      <w:r>
        <w:rPr>
          <w:rFonts w:ascii="Times New Roman" w:hAnsi="Times New Roman"/>
          <w:sz w:val="28"/>
          <w:szCs w:val="28"/>
        </w:rPr>
        <w:t xml:space="preserve"> реализуется </w:t>
      </w:r>
      <w:r w:rsidR="00AB68BD">
        <w:rPr>
          <w:rFonts w:ascii="Times New Roman" w:hAnsi="Times New Roman"/>
          <w:sz w:val="28"/>
          <w:szCs w:val="28"/>
        </w:rPr>
        <w:t>физико-химический</w:t>
      </w:r>
      <w:r>
        <w:rPr>
          <w:rFonts w:ascii="Times New Roman" w:hAnsi="Times New Roman"/>
          <w:sz w:val="28"/>
          <w:szCs w:val="28"/>
        </w:rPr>
        <w:t xml:space="preserve"> профиль обучения.</w:t>
      </w:r>
    </w:p>
    <w:p w:rsidR="005B02E1" w:rsidRPr="005B02E1" w:rsidRDefault="005B02E1" w:rsidP="005B02E1">
      <w:pPr>
        <w:widowControl w:val="0"/>
        <w:tabs>
          <w:tab w:val="left" w:pos="60"/>
        </w:tabs>
        <w:spacing w:after="0" w:line="240" w:lineRule="auto"/>
        <w:jc w:val="both"/>
        <w:rPr>
          <w:rFonts w:ascii="Times New Roman" w:eastAsia="Lucida Sans Unicode" w:hAnsi="Times New Roman" w:cs="Tahoma"/>
          <w:sz w:val="28"/>
          <w:szCs w:val="28"/>
          <w:lang w:eastAsia="en-US" w:bidi="en-US"/>
        </w:rPr>
      </w:pPr>
      <w:bookmarkStart w:id="0" w:name="DDE_LINK"/>
      <w:bookmarkEnd w:id="0"/>
      <w:r w:rsidRPr="005B02E1">
        <w:rPr>
          <w:rFonts w:ascii="Times New Roman" w:eastAsia="Lucida Sans Unicode" w:hAnsi="Times New Roman" w:cs="Tahoma"/>
          <w:sz w:val="28"/>
          <w:szCs w:val="28"/>
          <w:lang w:eastAsia="en-US" w:bidi="en-US"/>
        </w:rPr>
        <w:t xml:space="preserve">Учебный план </w:t>
      </w:r>
      <w:r w:rsidRPr="005B02E1">
        <w:rPr>
          <w:rFonts w:ascii="Times New Roman" w:eastAsia="Lucida Sans Unicode" w:hAnsi="Times New Roman" w:cs="Tahoma"/>
          <w:bCs/>
          <w:sz w:val="28"/>
          <w:szCs w:val="28"/>
          <w:lang w:eastAsia="en-US" w:bidi="en-US"/>
        </w:rPr>
        <w:t>муниципального бюджетного общеобразовательного учреждения</w:t>
      </w:r>
      <w:r w:rsidRPr="005B02E1">
        <w:rPr>
          <w:rFonts w:ascii="Times New Roman" w:eastAsia="Lucida Sans Unicode" w:hAnsi="Times New Roman" w:cs="Tahoma"/>
          <w:sz w:val="28"/>
          <w:szCs w:val="28"/>
          <w:lang w:eastAsia="en-US" w:bidi="en-US"/>
        </w:rPr>
        <w:t xml:space="preserve"> «Айдарская средняя общеобразовательная  школа </w:t>
      </w:r>
      <w:r w:rsidRPr="005B02E1">
        <w:rPr>
          <w:rFonts w:ascii="Times New Roman" w:eastAsia="Lucida Sans Unicode" w:hAnsi="Times New Roman" w:cs="Tahoma"/>
          <w:bCs/>
          <w:sz w:val="28"/>
          <w:szCs w:val="28"/>
          <w:lang w:eastAsia="en-US" w:bidi="en-US"/>
        </w:rPr>
        <w:t xml:space="preserve">имени Героя Советского Союза Бориса Григорьевича Кандыбина </w:t>
      </w:r>
      <w:r w:rsidRPr="005B02E1">
        <w:rPr>
          <w:rFonts w:ascii="Times New Roman" w:eastAsia="Lucida Sans Unicode" w:hAnsi="Times New Roman" w:cs="Tahoma"/>
          <w:sz w:val="28"/>
          <w:szCs w:val="28"/>
          <w:lang w:eastAsia="en-US" w:bidi="en-US"/>
        </w:rPr>
        <w:t>Ровеньского района Белгородской области» составлен на основе нормативно-правовых документов:</w:t>
      </w:r>
    </w:p>
    <w:p w:rsidR="005B02E1" w:rsidRPr="005B02E1" w:rsidRDefault="005B02E1" w:rsidP="005B02E1">
      <w:pPr>
        <w:widowControl w:val="0"/>
        <w:tabs>
          <w:tab w:val="left" w:pos="60"/>
        </w:tabs>
        <w:spacing w:after="0" w:line="240" w:lineRule="auto"/>
        <w:jc w:val="both"/>
        <w:rPr>
          <w:rFonts w:ascii="Times New Roman" w:eastAsia="Lucida Sans Unicode" w:hAnsi="Times New Roman" w:cs="Tahoma"/>
          <w:b/>
          <w:sz w:val="28"/>
          <w:szCs w:val="28"/>
          <w:u w:val="single"/>
          <w:lang w:eastAsia="en-US" w:bidi="en-US"/>
        </w:rPr>
      </w:pPr>
      <w:r w:rsidRPr="005B02E1">
        <w:rPr>
          <w:rFonts w:ascii="Times New Roman" w:eastAsia="Lucida Sans Unicode" w:hAnsi="Times New Roman" w:cs="Tahoma"/>
          <w:b/>
          <w:sz w:val="28"/>
          <w:szCs w:val="28"/>
          <w:u w:val="single"/>
          <w:lang w:eastAsia="en-US" w:bidi="en-US"/>
        </w:rPr>
        <w:t>Федеральный уровень</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Конституция Российской Федерации.</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ФЗ РФ  от 29 декабря 2012 года №273-ФЗ "Об образовании в Российской Федерации".</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 xml:space="preserve">Санитарно-эпидемиологические правила и нормативы СанПиН      2.4.2.2821-10   «Санитарно-эпидемиологические требования к </w:t>
      </w:r>
      <w:r w:rsidRPr="005B02E1">
        <w:rPr>
          <w:rFonts w:ascii="Times New Roman" w:eastAsia="Times New Roman" w:hAnsi="Times New Roman" w:cs="Times New Roman"/>
          <w:sz w:val="28"/>
          <w:szCs w:val="28"/>
          <w:lang w:eastAsia="ru-RU"/>
        </w:rPr>
        <w:lastRenderedPageBreak/>
        <w:t xml:space="preserve">условиям и организации обучения в общеобразовательных учреждениях», </w:t>
      </w:r>
      <w:r w:rsidRPr="005B02E1">
        <w:rPr>
          <w:rFonts w:ascii="Times New Roman" w:eastAsia="Times New Roman" w:hAnsi="Times New Roman" w:cs="Times New Roman"/>
          <w:bCs/>
          <w:sz w:val="28"/>
          <w:szCs w:val="28"/>
          <w:lang w:eastAsia="ru-RU"/>
        </w:rPr>
        <w:t>зарегистрированные в Минюсте России    3 марта 2011 года,</w:t>
      </w:r>
      <w:r w:rsidRPr="005B02E1">
        <w:rPr>
          <w:rFonts w:ascii="Times New Roman" w:eastAsia="Times New Roman" w:hAnsi="Times New Roman" w:cs="Times New Roman"/>
          <w:sz w:val="28"/>
          <w:szCs w:val="28"/>
          <w:lang w:eastAsia="ru-RU"/>
        </w:rPr>
        <w:t xml:space="preserve"> регистрационный номер 19993.</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Федеральный базисный учебный план и примерные учебные планы для общеобразовательных учреждений РФ, реализующих программы общего образования, утвержденные приказом Министерства образования РФ от 9 марта 2004 года №1312.</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Приказ Министерства образования РФ от 5 марта 2004 года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Приказ Минобрнауки РФ от  20 августа 2008 года №241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утверждённые приказом Министерства образования РФ  от   9 марта 2004 года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Приказ</w:t>
      </w:r>
      <w:r>
        <w:rPr>
          <w:rFonts w:ascii="Times New Roman" w:eastAsia="Times New Roman" w:hAnsi="Times New Roman" w:cs="Times New Roman"/>
          <w:sz w:val="28"/>
          <w:szCs w:val="28"/>
          <w:lang w:eastAsia="ru-RU"/>
        </w:rPr>
        <w:t xml:space="preserve"> </w:t>
      </w:r>
      <w:r w:rsidRPr="005B02E1">
        <w:rPr>
          <w:rFonts w:ascii="Times New Roman" w:eastAsia="Times New Roman" w:hAnsi="Times New Roman" w:cs="Times New Roman"/>
          <w:sz w:val="28"/>
          <w:szCs w:val="28"/>
          <w:lang w:eastAsia="ru-RU"/>
        </w:rPr>
        <w:t xml:space="preserve">Министерства образования и науки РФ  </w:t>
      </w:r>
      <w:r w:rsidRPr="005B02E1">
        <w:rPr>
          <w:rFonts w:ascii="Times New Roman" w:eastAsia="Times New Roman" w:hAnsi="Times New Roman" w:cs="Times New Roman"/>
          <w:bCs/>
          <w:sz w:val="28"/>
          <w:szCs w:val="28"/>
          <w:lang w:eastAsia="ru-RU"/>
        </w:rPr>
        <w:t>от  3 июня2008 года  № 164«О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Приказ</w:t>
      </w:r>
      <w:r>
        <w:rPr>
          <w:rFonts w:ascii="Times New Roman" w:eastAsia="Times New Roman" w:hAnsi="Times New Roman" w:cs="Times New Roman"/>
          <w:sz w:val="28"/>
          <w:szCs w:val="28"/>
          <w:lang w:eastAsia="ru-RU"/>
        </w:rPr>
        <w:t xml:space="preserve"> </w:t>
      </w:r>
      <w:r w:rsidRPr="005B02E1">
        <w:rPr>
          <w:rFonts w:ascii="Times New Roman" w:eastAsia="Times New Roman" w:hAnsi="Times New Roman" w:cs="Times New Roman"/>
          <w:sz w:val="28"/>
          <w:szCs w:val="28"/>
          <w:lang w:eastAsia="ru-RU"/>
        </w:rPr>
        <w:t xml:space="preserve">Министерства образования и науки РФ  </w:t>
      </w:r>
      <w:r w:rsidRPr="005B02E1">
        <w:rPr>
          <w:rFonts w:ascii="Times New Roman" w:eastAsia="Times New Roman" w:hAnsi="Times New Roman" w:cs="Times New Roman"/>
          <w:bCs/>
          <w:sz w:val="28"/>
          <w:szCs w:val="28"/>
          <w:lang w:eastAsia="ru-RU"/>
        </w:rPr>
        <w:t>от  31 августа2009 года№ 320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Приказ</w:t>
      </w:r>
      <w:r>
        <w:rPr>
          <w:rFonts w:ascii="Times New Roman" w:eastAsia="Times New Roman" w:hAnsi="Times New Roman" w:cs="Times New Roman"/>
          <w:sz w:val="28"/>
          <w:szCs w:val="28"/>
          <w:lang w:eastAsia="ru-RU"/>
        </w:rPr>
        <w:t xml:space="preserve"> </w:t>
      </w:r>
      <w:r w:rsidRPr="005B02E1">
        <w:rPr>
          <w:rFonts w:ascii="Times New Roman" w:eastAsia="Times New Roman" w:hAnsi="Times New Roman" w:cs="Times New Roman"/>
          <w:sz w:val="28"/>
          <w:szCs w:val="28"/>
          <w:lang w:eastAsia="ru-RU"/>
        </w:rPr>
        <w:t xml:space="preserve">Министерства образования и науки РФ  </w:t>
      </w:r>
      <w:r w:rsidRPr="005B02E1">
        <w:rPr>
          <w:rFonts w:ascii="Times New Roman" w:hAnsi="Times New Roman" w:cs="Times New Roman"/>
          <w:sz w:val="28"/>
          <w:szCs w:val="28"/>
          <w:lang w:eastAsia="ru-RU"/>
        </w:rPr>
        <w:t xml:space="preserve">от 19 октября 2009 года </w:t>
      </w:r>
      <w:hyperlink r:id="rId13" w:history="1">
        <w:r w:rsidRPr="005B02E1">
          <w:rPr>
            <w:rFonts w:ascii="Times New Roman" w:hAnsi="Times New Roman" w:cs="Times New Roman"/>
            <w:sz w:val="28"/>
            <w:szCs w:val="28"/>
            <w:lang w:eastAsia="ru-RU"/>
          </w:rPr>
          <w:t xml:space="preserve">№427 </w:t>
        </w:r>
      </w:hyperlink>
      <w:r w:rsidRPr="005B02E1">
        <w:rPr>
          <w:rFonts w:ascii="Times New Roman" w:eastAsia="Times New Roman" w:hAnsi="Times New Roman" w:cs="Times New Roman"/>
          <w:bCs/>
          <w:sz w:val="28"/>
          <w:szCs w:val="28"/>
          <w:lang w:eastAsia="ru-RU"/>
        </w:rPr>
        <w:t xml:space="preserve">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color w:val="000000"/>
          <w:sz w:val="28"/>
          <w:szCs w:val="28"/>
          <w:lang w:eastAsia="ru-RU"/>
        </w:rPr>
        <w:t xml:space="preserve">Приказ </w:t>
      </w:r>
      <w:r w:rsidRPr="005B02E1">
        <w:rPr>
          <w:rFonts w:ascii="Times New Roman" w:eastAsia="Times New Roman" w:hAnsi="Times New Roman" w:cs="Times New Roman"/>
          <w:bCs/>
          <w:color w:val="000000"/>
          <w:sz w:val="28"/>
          <w:szCs w:val="28"/>
          <w:lang w:eastAsia="ru-RU"/>
        </w:rPr>
        <w:t xml:space="preserve">Министерства образования и науки РФ </w:t>
      </w:r>
      <w:r w:rsidRPr="005B02E1">
        <w:rPr>
          <w:rFonts w:ascii="Times New Roman" w:eastAsia="Times New Roman" w:hAnsi="Times New Roman" w:cs="Times New Roman"/>
          <w:color w:val="000000"/>
          <w:sz w:val="28"/>
          <w:szCs w:val="28"/>
          <w:lang w:eastAsia="ru-RU"/>
        </w:rPr>
        <w:t xml:space="preserve"> от  30 августа 2010 года            № 889      «</w:t>
      </w:r>
      <w:r w:rsidRPr="005B02E1">
        <w:rPr>
          <w:rFonts w:ascii="Times New Roman" w:eastAsia="Times New Roman" w:hAnsi="Times New Roman" w:cs="Times New Roman"/>
          <w:bCs/>
          <w:color w:val="000000"/>
          <w:sz w:val="28"/>
          <w:szCs w:val="28"/>
          <w:lang w:eastAsia="ru-RU"/>
        </w:rPr>
        <w:t xml:space="preserve">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w:t>
      </w:r>
      <w:r w:rsidRPr="005B02E1">
        <w:rPr>
          <w:rFonts w:ascii="Times New Roman" w:eastAsia="Times New Roman" w:hAnsi="Times New Roman" w:cs="Times New Roman"/>
          <w:bCs/>
          <w:color w:val="000000"/>
          <w:sz w:val="28"/>
          <w:szCs w:val="28"/>
          <w:lang w:eastAsia="ru-RU"/>
        </w:rPr>
        <w:lastRenderedPageBreak/>
        <w:t>Министерства образования РФ  от 9 марта 2004 года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Приказ</w:t>
      </w:r>
      <w:r>
        <w:rPr>
          <w:rFonts w:ascii="Times New Roman" w:eastAsia="Times New Roman" w:hAnsi="Times New Roman" w:cs="Times New Roman"/>
          <w:sz w:val="28"/>
          <w:szCs w:val="28"/>
          <w:lang w:eastAsia="ru-RU"/>
        </w:rPr>
        <w:t xml:space="preserve"> </w:t>
      </w:r>
      <w:r w:rsidRPr="005B02E1">
        <w:rPr>
          <w:rFonts w:ascii="Times New Roman" w:eastAsia="Times New Roman" w:hAnsi="Times New Roman" w:cs="Times New Roman"/>
          <w:sz w:val="28"/>
          <w:szCs w:val="28"/>
          <w:lang w:eastAsia="ru-RU"/>
        </w:rPr>
        <w:t xml:space="preserve">Министерства образования и науки РФ  </w:t>
      </w:r>
      <w:r w:rsidRPr="005B02E1">
        <w:rPr>
          <w:rFonts w:ascii="Times New Roman" w:hAnsi="Times New Roman" w:cs="Times New Roman"/>
          <w:sz w:val="28"/>
          <w:szCs w:val="28"/>
          <w:lang w:eastAsia="ru-RU"/>
        </w:rPr>
        <w:t xml:space="preserve">от 10 ноября 2011года </w:t>
      </w:r>
      <w:hyperlink r:id="rId14" w:history="1">
        <w:r w:rsidRPr="005B02E1">
          <w:rPr>
            <w:rFonts w:ascii="Times New Roman" w:hAnsi="Times New Roman" w:cs="Times New Roman"/>
            <w:sz w:val="28"/>
            <w:szCs w:val="28"/>
            <w:lang w:eastAsia="ru-RU"/>
          </w:rPr>
          <w:t>№ 2643</w:t>
        </w:r>
      </w:hyperlink>
      <w:r w:rsidRPr="005B02E1">
        <w:rPr>
          <w:rFonts w:ascii="Times New Roman" w:eastAsia="Times New Roman" w:hAnsi="Times New Roman" w:cs="Times New Roman"/>
          <w:bCs/>
          <w:sz w:val="28"/>
          <w:szCs w:val="28"/>
          <w:lang w:eastAsia="ru-RU"/>
        </w:rPr>
        <w:t xml:space="preserve">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Приказ</w:t>
      </w:r>
      <w:r>
        <w:rPr>
          <w:rFonts w:ascii="Times New Roman" w:eastAsia="Times New Roman" w:hAnsi="Times New Roman" w:cs="Times New Roman"/>
          <w:sz w:val="28"/>
          <w:szCs w:val="28"/>
          <w:lang w:eastAsia="ru-RU"/>
        </w:rPr>
        <w:t xml:space="preserve"> </w:t>
      </w:r>
      <w:r w:rsidRPr="005B02E1">
        <w:rPr>
          <w:rFonts w:ascii="Times New Roman" w:eastAsia="Times New Roman" w:hAnsi="Times New Roman" w:cs="Times New Roman"/>
          <w:sz w:val="28"/>
          <w:szCs w:val="28"/>
          <w:lang w:eastAsia="ru-RU"/>
        </w:rPr>
        <w:t xml:space="preserve">Министерства образования и науки РФ  </w:t>
      </w:r>
      <w:r w:rsidRPr="005B02E1">
        <w:rPr>
          <w:rFonts w:ascii="Times New Roman" w:eastAsia="Times New Roman" w:hAnsi="Times New Roman" w:cs="Times New Roman"/>
          <w:bCs/>
          <w:sz w:val="28"/>
          <w:szCs w:val="28"/>
          <w:lang w:eastAsia="ru-RU"/>
        </w:rPr>
        <w:t>от  24 января 2012 года  № 39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Приказ Министерства образования и науки РФ  от   31 января 2012 года №69      «</w:t>
      </w:r>
      <w:r w:rsidRPr="005B02E1">
        <w:rPr>
          <w:rFonts w:ascii="Times New Roman" w:eastAsia="Times New Roman" w:hAnsi="Times New Roman" w:cs="Times New Roman"/>
          <w:bCs/>
          <w:sz w:val="28"/>
          <w:szCs w:val="28"/>
          <w:lang w:eastAsia="ru-RU"/>
        </w:rPr>
        <w:t>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Приказ Министерства образования и науки Российской Федерации</w:t>
      </w:r>
      <w:r w:rsidRPr="005B02E1">
        <w:rPr>
          <w:rFonts w:ascii="Times New Roman" w:eastAsia="Times New Roman" w:hAnsi="Times New Roman" w:cs="Times New Roman"/>
          <w:bCs/>
          <w:sz w:val="28"/>
          <w:szCs w:val="28"/>
          <w:lang w:eastAsia="ru-RU"/>
        </w:rPr>
        <w:t>,                   от 1 февраля 2012 года №74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2004 года  № 1312».</w:t>
      </w:r>
    </w:p>
    <w:p w:rsidR="005B02E1" w:rsidRPr="005B02E1" w:rsidRDefault="005B02E1" w:rsidP="008B30C7">
      <w:pPr>
        <w:widowControl w:val="0"/>
        <w:numPr>
          <w:ilvl w:val="0"/>
          <w:numId w:val="52"/>
        </w:numPr>
        <w:suppressAutoHyphens w:val="0"/>
        <w:spacing w:after="0" w:line="240" w:lineRule="auto"/>
        <w:ind w:right="28"/>
        <w:jc w:val="both"/>
        <w:rPr>
          <w:rFonts w:ascii="Times New Roman" w:eastAsia="Times New Roman" w:hAnsi="Times New Roman" w:cs="Times New Roman"/>
          <w:sz w:val="28"/>
          <w:szCs w:val="28"/>
          <w:lang w:eastAsia="ru-RU"/>
        </w:rPr>
      </w:pPr>
      <w:r w:rsidRPr="005B02E1">
        <w:rPr>
          <w:rFonts w:ascii="Times New Roman" w:eastAsia="Times New Roman" w:hAnsi="Times New Roman" w:cs="Times New Roman"/>
          <w:sz w:val="28"/>
          <w:szCs w:val="28"/>
          <w:lang w:eastAsia="ru-RU"/>
        </w:rPr>
        <w:t>Закон Белгородской области от 3 июля 2006 года №57 «Об установлении регионального компонента государственных образовательных стандартов общего образования в Белгородской области» (с внесенными изменениями от 4 июня 2009 года №282,  от 03.05.2011 года № 34, принятыми Белгородской областной Думой 28.04.2011 года).</w:t>
      </w:r>
    </w:p>
    <w:p w:rsidR="005B02E1" w:rsidRPr="005B02E1" w:rsidRDefault="005B02E1" w:rsidP="005B02E1">
      <w:pPr>
        <w:widowControl w:val="0"/>
        <w:tabs>
          <w:tab w:val="left" w:pos="480"/>
        </w:tabs>
        <w:spacing w:after="0" w:line="100" w:lineRule="atLeast"/>
        <w:jc w:val="both"/>
        <w:rPr>
          <w:rFonts w:ascii="Times New Roman" w:eastAsia="Lucida Sans Unicode" w:hAnsi="Times New Roman" w:cs="Tahoma"/>
          <w:b/>
          <w:bCs/>
          <w:sz w:val="28"/>
          <w:szCs w:val="28"/>
          <w:u w:val="single"/>
          <w:lang w:eastAsia="en-US" w:bidi="en-US"/>
        </w:rPr>
      </w:pPr>
      <w:r w:rsidRPr="005B02E1">
        <w:rPr>
          <w:rFonts w:ascii="Times New Roman" w:eastAsia="Lucida Sans Unicode" w:hAnsi="Times New Roman" w:cs="Tahoma"/>
          <w:b/>
          <w:bCs/>
          <w:sz w:val="28"/>
          <w:szCs w:val="28"/>
          <w:u w:val="single"/>
          <w:lang w:val="en-US" w:eastAsia="en-US" w:bidi="en-US"/>
        </w:rPr>
        <w:t>Региональн</w:t>
      </w:r>
      <w:r w:rsidRPr="005B02E1">
        <w:rPr>
          <w:rFonts w:ascii="Times New Roman" w:eastAsia="Lucida Sans Unicode" w:hAnsi="Times New Roman" w:cs="Tahoma"/>
          <w:b/>
          <w:bCs/>
          <w:sz w:val="28"/>
          <w:szCs w:val="28"/>
          <w:u w:val="single"/>
          <w:lang w:eastAsia="en-US" w:bidi="en-US"/>
        </w:rPr>
        <w:t xml:space="preserve">ый   </w:t>
      </w:r>
      <w:r w:rsidRPr="005B02E1">
        <w:rPr>
          <w:rFonts w:ascii="Times New Roman" w:eastAsia="Lucida Sans Unicode" w:hAnsi="Times New Roman" w:cs="Tahoma"/>
          <w:b/>
          <w:bCs/>
          <w:sz w:val="28"/>
          <w:szCs w:val="28"/>
          <w:u w:val="single"/>
          <w:lang w:val="en-US" w:eastAsia="en-US" w:bidi="en-US"/>
        </w:rPr>
        <w:t>уров</w:t>
      </w:r>
      <w:r w:rsidRPr="005B02E1">
        <w:rPr>
          <w:rFonts w:ascii="Times New Roman" w:eastAsia="Lucida Sans Unicode" w:hAnsi="Times New Roman" w:cs="Tahoma"/>
          <w:b/>
          <w:bCs/>
          <w:sz w:val="28"/>
          <w:szCs w:val="28"/>
          <w:u w:val="single"/>
          <w:lang w:eastAsia="en-US" w:bidi="en-US"/>
        </w:rPr>
        <w:t>е</w:t>
      </w:r>
      <w:r w:rsidRPr="005B02E1">
        <w:rPr>
          <w:rFonts w:ascii="Times New Roman" w:eastAsia="Lucida Sans Unicode" w:hAnsi="Times New Roman" w:cs="Tahoma"/>
          <w:b/>
          <w:bCs/>
          <w:sz w:val="28"/>
          <w:szCs w:val="28"/>
          <w:u w:val="single"/>
          <w:lang w:val="en-US" w:eastAsia="en-US" w:bidi="en-US"/>
        </w:rPr>
        <w:t>н</w:t>
      </w:r>
      <w:r w:rsidRPr="005B02E1">
        <w:rPr>
          <w:rFonts w:ascii="Times New Roman" w:eastAsia="Lucida Sans Unicode" w:hAnsi="Times New Roman" w:cs="Tahoma"/>
          <w:b/>
          <w:bCs/>
          <w:sz w:val="28"/>
          <w:szCs w:val="28"/>
          <w:u w:val="single"/>
          <w:lang w:eastAsia="en-US" w:bidi="en-US"/>
        </w:rPr>
        <w:t>ь</w:t>
      </w:r>
    </w:p>
    <w:p w:rsidR="005B02E1" w:rsidRPr="005B02E1" w:rsidRDefault="005B02E1" w:rsidP="008B30C7">
      <w:pPr>
        <w:widowControl w:val="0"/>
        <w:numPr>
          <w:ilvl w:val="0"/>
          <w:numId w:val="53"/>
        </w:numPr>
        <w:tabs>
          <w:tab w:val="left" w:pos="426"/>
        </w:tabs>
        <w:spacing w:after="0" w:line="240" w:lineRule="auto"/>
        <w:jc w:val="both"/>
        <w:rPr>
          <w:rFonts w:ascii="Times New Roman" w:eastAsia="Lucida Sans Unicode" w:hAnsi="Times New Roman" w:cs="Tahoma"/>
          <w:sz w:val="28"/>
          <w:szCs w:val="24"/>
          <w:lang w:eastAsia="en-US" w:bidi="en-US"/>
        </w:rPr>
      </w:pPr>
      <w:r w:rsidRPr="005B02E1">
        <w:rPr>
          <w:rFonts w:ascii="Times New Roman" w:eastAsia="Lucida Sans Unicode" w:hAnsi="Times New Roman" w:cs="Tahoma"/>
          <w:sz w:val="28"/>
          <w:szCs w:val="24"/>
          <w:lang w:eastAsia="en-US" w:bidi="en-US"/>
        </w:rPr>
        <w:t>Закон Белгородской области от 03 июля 2006 года №57 «Об установлении регионального компонента государственных образовательных стандартов общего образования в Белгородской области» (с внесёнными изменениями от 03 мая 2011 года №34, принятыми Белгородской областной Думой 28 апреля 2011 года);</w:t>
      </w:r>
    </w:p>
    <w:p w:rsidR="005B02E1" w:rsidRPr="005B02E1" w:rsidRDefault="005B02E1" w:rsidP="008B30C7">
      <w:pPr>
        <w:widowControl w:val="0"/>
        <w:numPr>
          <w:ilvl w:val="0"/>
          <w:numId w:val="53"/>
        </w:numPr>
        <w:tabs>
          <w:tab w:val="left" w:pos="426"/>
        </w:tabs>
        <w:spacing w:after="0" w:line="240" w:lineRule="auto"/>
        <w:jc w:val="both"/>
        <w:rPr>
          <w:rFonts w:ascii="Times New Roman" w:eastAsia="Lucida Sans Unicode" w:hAnsi="Times New Roman" w:cs="Tahoma"/>
          <w:sz w:val="28"/>
          <w:szCs w:val="24"/>
          <w:lang w:eastAsia="en-US" w:bidi="en-US"/>
        </w:rPr>
      </w:pPr>
      <w:r w:rsidRPr="005B02E1">
        <w:rPr>
          <w:rFonts w:ascii="Times New Roman" w:eastAsia="Lucida Sans Unicode" w:hAnsi="Times New Roman" w:cs="Tahoma"/>
          <w:sz w:val="28"/>
          <w:szCs w:val="24"/>
          <w:lang w:eastAsia="en-US" w:bidi="en-US"/>
        </w:rPr>
        <w:t xml:space="preserve">Закон Белгородской области от 04 июня 2009 года №282 «О внесении изменений в закон Белгородской области «Об </w:t>
      </w:r>
      <w:r w:rsidRPr="005B02E1">
        <w:rPr>
          <w:rFonts w:ascii="Times New Roman" w:eastAsia="Lucida Sans Unicode" w:hAnsi="Times New Roman" w:cs="Tahoma"/>
          <w:sz w:val="28"/>
          <w:szCs w:val="24"/>
          <w:lang w:eastAsia="en-US" w:bidi="en-US"/>
        </w:rPr>
        <w:lastRenderedPageBreak/>
        <w:t>установлении регионального компонента государственных образовательных стандартов общего образования в Белгородской области»;</w:t>
      </w:r>
    </w:p>
    <w:p w:rsidR="005B02E1" w:rsidRPr="005B02E1" w:rsidRDefault="005B02E1" w:rsidP="008B30C7">
      <w:pPr>
        <w:widowControl w:val="0"/>
        <w:numPr>
          <w:ilvl w:val="0"/>
          <w:numId w:val="53"/>
        </w:numPr>
        <w:tabs>
          <w:tab w:val="left" w:pos="426"/>
        </w:tabs>
        <w:spacing w:after="0" w:line="240" w:lineRule="auto"/>
        <w:jc w:val="both"/>
        <w:rPr>
          <w:rFonts w:ascii="Times New Roman" w:eastAsia="Lucida Sans Unicode" w:hAnsi="Times New Roman" w:cs="Tahoma"/>
          <w:sz w:val="28"/>
          <w:szCs w:val="28"/>
          <w:lang w:eastAsia="en-US" w:bidi="en-US"/>
        </w:rPr>
      </w:pPr>
      <w:r w:rsidRPr="005B02E1">
        <w:rPr>
          <w:rFonts w:ascii="Times New Roman" w:eastAsia="Lucida Sans Unicode" w:hAnsi="Times New Roman" w:cs="Tahoma"/>
          <w:sz w:val="28"/>
          <w:szCs w:val="28"/>
          <w:lang w:eastAsia="en-US" w:bidi="en-US"/>
        </w:rPr>
        <w:t xml:space="preserve">Приказ управления образования и науки Белгородской области от 26 апреля 2006 года №656  «Об утверждении базисного учебного плана и примерных учебных планов для образовательных учреждений Белгородской области, реализующих программы общего образования»; </w:t>
      </w:r>
    </w:p>
    <w:p w:rsidR="005B02E1" w:rsidRPr="005B02E1" w:rsidRDefault="005B02E1" w:rsidP="008B30C7">
      <w:pPr>
        <w:widowControl w:val="0"/>
        <w:numPr>
          <w:ilvl w:val="0"/>
          <w:numId w:val="53"/>
        </w:numPr>
        <w:tabs>
          <w:tab w:val="left" w:pos="426"/>
        </w:tabs>
        <w:spacing w:after="0" w:line="240" w:lineRule="auto"/>
        <w:jc w:val="both"/>
        <w:rPr>
          <w:rFonts w:ascii="Times New Roman" w:eastAsia="Lucida Sans Unicode" w:hAnsi="Times New Roman" w:cs="Tahoma"/>
          <w:sz w:val="28"/>
          <w:szCs w:val="28"/>
          <w:lang w:eastAsia="en-US" w:bidi="en-US"/>
        </w:rPr>
      </w:pPr>
      <w:r w:rsidRPr="005B02E1">
        <w:rPr>
          <w:rFonts w:ascii="Times New Roman" w:eastAsia="Lucida Sans Unicode" w:hAnsi="Times New Roman" w:cs="Tahoma"/>
          <w:sz w:val="28"/>
          <w:szCs w:val="28"/>
          <w:lang w:eastAsia="en-US" w:bidi="en-US"/>
        </w:rPr>
        <w:t>Приказ департамента образования, культуры и молодёжной политики Белгородской области от 23 августа 2011 года №2293 «Об организации образовательного процесса в соответствии с федеральным государственным образовательным стандартом начального общего образования»;</w:t>
      </w:r>
    </w:p>
    <w:p w:rsidR="005B02E1" w:rsidRPr="005B02E1" w:rsidRDefault="005B02E1" w:rsidP="008B30C7">
      <w:pPr>
        <w:widowControl w:val="0"/>
        <w:numPr>
          <w:ilvl w:val="0"/>
          <w:numId w:val="53"/>
        </w:numPr>
        <w:tabs>
          <w:tab w:val="left" w:pos="426"/>
        </w:tabs>
        <w:spacing w:after="0" w:line="240" w:lineRule="auto"/>
        <w:jc w:val="both"/>
        <w:rPr>
          <w:rFonts w:ascii="Times New Roman" w:eastAsia="Lucida Sans Unicode" w:hAnsi="Times New Roman" w:cs="Tahoma"/>
          <w:sz w:val="28"/>
          <w:szCs w:val="28"/>
          <w:lang w:eastAsia="en-US" w:bidi="en-US"/>
        </w:rPr>
      </w:pPr>
      <w:r w:rsidRPr="005B02E1">
        <w:rPr>
          <w:rFonts w:ascii="Times New Roman" w:eastAsia="Lucida Sans Unicode" w:hAnsi="Times New Roman" w:cs="Tahoma"/>
          <w:sz w:val="28"/>
          <w:szCs w:val="28"/>
          <w:lang w:eastAsia="en-US" w:bidi="en-US"/>
        </w:rPr>
        <w:t>Приказ департамента образования, культуры и молодёжной политики Белгородской области от 23 апреля 2012 года №1380 «Об утверждении базисного учебного плана  и примерных планов для образовательных учреждений Белгородской области, реализующих программы общего образования»</w:t>
      </w:r>
    </w:p>
    <w:p w:rsidR="005B02E1" w:rsidRPr="005B02E1" w:rsidRDefault="005B02E1" w:rsidP="008B30C7">
      <w:pPr>
        <w:widowControl w:val="0"/>
        <w:numPr>
          <w:ilvl w:val="0"/>
          <w:numId w:val="53"/>
        </w:numPr>
        <w:tabs>
          <w:tab w:val="left" w:pos="426"/>
        </w:tabs>
        <w:spacing w:after="0" w:line="240" w:lineRule="auto"/>
        <w:jc w:val="both"/>
        <w:rPr>
          <w:rFonts w:ascii="Times New Roman" w:eastAsia="Lucida Sans Unicode" w:hAnsi="Times New Roman" w:cs="Tahoma"/>
          <w:sz w:val="28"/>
          <w:szCs w:val="28"/>
          <w:lang w:eastAsia="en-US" w:bidi="en-US"/>
        </w:rPr>
      </w:pPr>
      <w:r w:rsidRPr="005B02E1">
        <w:rPr>
          <w:rFonts w:ascii="Times New Roman" w:eastAsia="Lucida Sans Unicode" w:hAnsi="Times New Roman" w:cs="Tahoma"/>
          <w:sz w:val="28"/>
          <w:szCs w:val="28"/>
          <w:lang w:eastAsia="en-US" w:bidi="en-US"/>
        </w:rPr>
        <w:t>Письмо департамента образования, культуры и молодёжной политики Белгородской области от 05 апреля 2011 года №9-06/2077-ВА «О внесении изменений в письмо департамента образования, культуры и молодёжной политики Белгородской области от 05 мая 2008 года №9-06/1847-ЛИ «Об организации профессиональной подготовки в условиях реализации универсального и профильного обучения»;</w:t>
      </w:r>
    </w:p>
    <w:p w:rsidR="005B02E1" w:rsidRPr="005B02E1" w:rsidRDefault="005B02E1" w:rsidP="008B30C7">
      <w:pPr>
        <w:widowControl w:val="0"/>
        <w:numPr>
          <w:ilvl w:val="0"/>
          <w:numId w:val="53"/>
        </w:numPr>
        <w:tabs>
          <w:tab w:val="left" w:pos="426"/>
        </w:tabs>
        <w:spacing w:after="0" w:line="240" w:lineRule="auto"/>
        <w:jc w:val="both"/>
        <w:rPr>
          <w:rFonts w:ascii="Times New Roman" w:eastAsia="Lucida Sans Unicode" w:hAnsi="Times New Roman" w:cs="Tahoma"/>
          <w:sz w:val="28"/>
          <w:szCs w:val="28"/>
          <w:lang w:eastAsia="en-US" w:bidi="en-US"/>
        </w:rPr>
      </w:pPr>
      <w:r w:rsidRPr="005B02E1">
        <w:rPr>
          <w:rFonts w:ascii="Times New Roman" w:eastAsia="Lucida Sans Unicode" w:hAnsi="Times New Roman" w:cs="Tahoma"/>
          <w:sz w:val="28"/>
          <w:szCs w:val="28"/>
          <w:lang w:eastAsia="en-US" w:bidi="en-US"/>
        </w:rPr>
        <w:t>Методические письма Белгородского регионального института повышения квалификации и переподготовки специалистов о преподавании предметов в 2015 – 2016 учебном году.</w:t>
      </w:r>
    </w:p>
    <w:p w:rsidR="005B02E1" w:rsidRPr="005B02E1" w:rsidRDefault="005B02E1" w:rsidP="005B02E1">
      <w:pPr>
        <w:widowControl w:val="0"/>
        <w:tabs>
          <w:tab w:val="left" w:pos="100"/>
        </w:tabs>
        <w:spacing w:after="0" w:line="240" w:lineRule="auto"/>
        <w:rPr>
          <w:rFonts w:ascii="Times New Roman" w:eastAsia="Lucida Sans Unicode" w:hAnsi="Times New Roman" w:cs="Tahoma"/>
          <w:b/>
          <w:sz w:val="28"/>
          <w:szCs w:val="28"/>
          <w:u w:val="single"/>
          <w:lang w:eastAsia="en-US" w:bidi="en-US"/>
        </w:rPr>
      </w:pPr>
    </w:p>
    <w:p w:rsidR="005B02E1" w:rsidRPr="005B02E1" w:rsidRDefault="005B02E1" w:rsidP="005B02E1">
      <w:pPr>
        <w:widowControl w:val="0"/>
        <w:tabs>
          <w:tab w:val="left" w:pos="100"/>
        </w:tabs>
        <w:spacing w:after="0" w:line="240" w:lineRule="auto"/>
        <w:rPr>
          <w:rFonts w:ascii="Times New Roman" w:eastAsia="Lucida Sans Unicode" w:hAnsi="Times New Roman" w:cs="Tahoma"/>
          <w:b/>
          <w:sz w:val="28"/>
          <w:szCs w:val="28"/>
          <w:u w:val="single"/>
          <w:lang w:eastAsia="en-US" w:bidi="en-US"/>
        </w:rPr>
      </w:pPr>
      <w:r w:rsidRPr="005B02E1">
        <w:rPr>
          <w:rFonts w:ascii="Times New Roman" w:eastAsia="Lucida Sans Unicode" w:hAnsi="Times New Roman" w:cs="Tahoma"/>
          <w:b/>
          <w:sz w:val="28"/>
          <w:szCs w:val="28"/>
          <w:u w:val="single"/>
          <w:lang w:val="en-US" w:eastAsia="en-US" w:bidi="en-US"/>
        </w:rPr>
        <w:t>Муниципальн</w:t>
      </w:r>
      <w:r w:rsidRPr="005B02E1">
        <w:rPr>
          <w:rFonts w:ascii="Times New Roman" w:eastAsia="Lucida Sans Unicode" w:hAnsi="Times New Roman" w:cs="Tahoma"/>
          <w:b/>
          <w:sz w:val="28"/>
          <w:szCs w:val="28"/>
          <w:u w:val="single"/>
          <w:lang w:eastAsia="en-US" w:bidi="en-US"/>
        </w:rPr>
        <w:t xml:space="preserve">ый   </w:t>
      </w:r>
      <w:r w:rsidRPr="005B02E1">
        <w:rPr>
          <w:rFonts w:ascii="Times New Roman" w:eastAsia="Lucida Sans Unicode" w:hAnsi="Times New Roman" w:cs="Tahoma"/>
          <w:b/>
          <w:sz w:val="28"/>
          <w:szCs w:val="28"/>
          <w:u w:val="single"/>
          <w:lang w:val="en-US" w:eastAsia="en-US" w:bidi="en-US"/>
        </w:rPr>
        <w:t>уров</w:t>
      </w:r>
      <w:r w:rsidRPr="005B02E1">
        <w:rPr>
          <w:rFonts w:ascii="Times New Roman" w:eastAsia="Lucida Sans Unicode" w:hAnsi="Times New Roman" w:cs="Tahoma"/>
          <w:b/>
          <w:sz w:val="28"/>
          <w:szCs w:val="28"/>
          <w:u w:val="single"/>
          <w:lang w:eastAsia="en-US" w:bidi="en-US"/>
        </w:rPr>
        <w:t>е</w:t>
      </w:r>
      <w:r w:rsidRPr="005B02E1">
        <w:rPr>
          <w:rFonts w:ascii="Times New Roman" w:eastAsia="Lucida Sans Unicode" w:hAnsi="Times New Roman" w:cs="Tahoma"/>
          <w:b/>
          <w:sz w:val="28"/>
          <w:szCs w:val="28"/>
          <w:u w:val="single"/>
          <w:lang w:val="en-US" w:eastAsia="en-US" w:bidi="en-US"/>
        </w:rPr>
        <w:t>н</w:t>
      </w:r>
      <w:r w:rsidRPr="005B02E1">
        <w:rPr>
          <w:rFonts w:ascii="Times New Roman" w:eastAsia="Lucida Sans Unicode" w:hAnsi="Times New Roman" w:cs="Tahoma"/>
          <w:b/>
          <w:sz w:val="28"/>
          <w:szCs w:val="28"/>
          <w:u w:val="single"/>
          <w:lang w:eastAsia="en-US" w:bidi="en-US"/>
        </w:rPr>
        <w:t>ь</w:t>
      </w:r>
    </w:p>
    <w:p w:rsidR="005B02E1" w:rsidRPr="005B02E1" w:rsidRDefault="005B02E1" w:rsidP="008B30C7">
      <w:pPr>
        <w:widowControl w:val="0"/>
        <w:numPr>
          <w:ilvl w:val="0"/>
          <w:numId w:val="51"/>
        </w:numPr>
        <w:tabs>
          <w:tab w:val="left" w:pos="426"/>
        </w:tabs>
        <w:spacing w:after="0" w:line="240" w:lineRule="auto"/>
        <w:jc w:val="both"/>
        <w:rPr>
          <w:rFonts w:ascii="Times New Roman" w:eastAsia="Lucida Sans Unicode" w:hAnsi="Times New Roman" w:cs="Tahoma"/>
          <w:sz w:val="28"/>
          <w:szCs w:val="28"/>
          <w:lang w:eastAsia="en-US" w:bidi="en-US"/>
        </w:rPr>
      </w:pPr>
      <w:r w:rsidRPr="005B02E1">
        <w:rPr>
          <w:rFonts w:ascii="Times New Roman" w:eastAsia="Lucida Sans Unicode" w:hAnsi="Times New Roman" w:cs="Tahoma"/>
          <w:sz w:val="28"/>
          <w:szCs w:val="28"/>
          <w:lang w:eastAsia="en-US" w:bidi="en-US"/>
        </w:rPr>
        <w:t>Приказ управления образования администрации Ровеньского района от 30.06.2015 года № 709«Об организации профессиональной подготовки обучающихся  средних общеобразовательных учреждений района в 2015-2016 учебном году»;</w:t>
      </w:r>
    </w:p>
    <w:p w:rsidR="005B02E1" w:rsidRPr="005B02E1" w:rsidRDefault="005B02E1" w:rsidP="005B02E1">
      <w:pPr>
        <w:widowControl w:val="0"/>
        <w:tabs>
          <w:tab w:val="left" w:pos="100"/>
        </w:tabs>
        <w:spacing w:after="0" w:line="240" w:lineRule="auto"/>
        <w:ind w:left="720"/>
        <w:jc w:val="both"/>
        <w:rPr>
          <w:rFonts w:ascii="Times New Roman" w:eastAsia="Lucida Sans Unicode" w:hAnsi="Times New Roman" w:cs="Tahoma"/>
          <w:b/>
          <w:sz w:val="28"/>
          <w:szCs w:val="28"/>
          <w:u w:val="single"/>
          <w:lang w:eastAsia="en-US" w:bidi="en-US"/>
        </w:rPr>
      </w:pPr>
    </w:p>
    <w:p w:rsidR="005B02E1" w:rsidRPr="005B02E1" w:rsidRDefault="005B02E1" w:rsidP="005B02E1">
      <w:pPr>
        <w:widowControl w:val="0"/>
        <w:tabs>
          <w:tab w:val="left" w:pos="360"/>
        </w:tabs>
        <w:spacing w:after="0" w:line="240" w:lineRule="auto"/>
        <w:ind w:firstLine="360"/>
        <w:rPr>
          <w:rFonts w:ascii="Times New Roman" w:eastAsia="Lucida Sans Unicode" w:hAnsi="Times New Roman" w:cs="Tahoma"/>
          <w:b/>
          <w:sz w:val="28"/>
          <w:szCs w:val="28"/>
          <w:u w:val="single"/>
          <w:lang w:eastAsia="en-US" w:bidi="en-US"/>
        </w:rPr>
      </w:pPr>
      <w:r w:rsidRPr="005B02E1">
        <w:rPr>
          <w:rFonts w:ascii="Times New Roman" w:eastAsia="Lucida Sans Unicode" w:hAnsi="Times New Roman" w:cs="Tahoma"/>
          <w:b/>
          <w:sz w:val="28"/>
          <w:szCs w:val="28"/>
          <w:u w:val="single"/>
          <w:lang w:val="en-US" w:eastAsia="en-US" w:bidi="en-US"/>
        </w:rPr>
        <w:t>Школьн</w:t>
      </w:r>
      <w:r w:rsidRPr="005B02E1">
        <w:rPr>
          <w:rFonts w:ascii="Times New Roman" w:eastAsia="Lucida Sans Unicode" w:hAnsi="Times New Roman" w:cs="Tahoma"/>
          <w:b/>
          <w:sz w:val="28"/>
          <w:szCs w:val="28"/>
          <w:u w:val="single"/>
          <w:lang w:eastAsia="en-US" w:bidi="en-US"/>
        </w:rPr>
        <w:t xml:space="preserve">ый   </w:t>
      </w:r>
      <w:r w:rsidRPr="005B02E1">
        <w:rPr>
          <w:rFonts w:ascii="Times New Roman" w:eastAsia="Lucida Sans Unicode" w:hAnsi="Times New Roman" w:cs="Tahoma"/>
          <w:b/>
          <w:sz w:val="28"/>
          <w:szCs w:val="28"/>
          <w:u w:val="single"/>
          <w:lang w:val="en-US" w:eastAsia="en-US" w:bidi="en-US"/>
        </w:rPr>
        <w:t>уров</w:t>
      </w:r>
      <w:r w:rsidRPr="005B02E1">
        <w:rPr>
          <w:rFonts w:ascii="Times New Roman" w:eastAsia="Lucida Sans Unicode" w:hAnsi="Times New Roman" w:cs="Tahoma"/>
          <w:b/>
          <w:sz w:val="28"/>
          <w:szCs w:val="28"/>
          <w:u w:val="single"/>
          <w:lang w:eastAsia="en-US" w:bidi="en-US"/>
        </w:rPr>
        <w:t>е</w:t>
      </w:r>
      <w:r w:rsidRPr="005B02E1">
        <w:rPr>
          <w:rFonts w:ascii="Times New Roman" w:eastAsia="Lucida Sans Unicode" w:hAnsi="Times New Roman" w:cs="Tahoma"/>
          <w:b/>
          <w:sz w:val="28"/>
          <w:szCs w:val="28"/>
          <w:u w:val="single"/>
          <w:lang w:val="en-US" w:eastAsia="en-US" w:bidi="en-US"/>
        </w:rPr>
        <w:t>н</w:t>
      </w:r>
      <w:r w:rsidRPr="005B02E1">
        <w:rPr>
          <w:rFonts w:ascii="Times New Roman" w:eastAsia="Lucida Sans Unicode" w:hAnsi="Times New Roman" w:cs="Tahoma"/>
          <w:b/>
          <w:sz w:val="28"/>
          <w:szCs w:val="28"/>
          <w:u w:val="single"/>
          <w:lang w:eastAsia="en-US" w:bidi="en-US"/>
        </w:rPr>
        <w:t>ь</w:t>
      </w:r>
    </w:p>
    <w:p w:rsidR="005B02E1" w:rsidRPr="005B02E1" w:rsidRDefault="005B02E1" w:rsidP="008B30C7">
      <w:pPr>
        <w:widowControl w:val="0"/>
        <w:numPr>
          <w:ilvl w:val="0"/>
          <w:numId w:val="50"/>
        </w:numPr>
        <w:tabs>
          <w:tab w:val="left" w:pos="1080"/>
          <w:tab w:val="left" w:pos="2060"/>
        </w:tabs>
        <w:spacing w:after="0" w:line="240" w:lineRule="auto"/>
        <w:jc w:val="both"/>
        <w:rPr>
          <w:rFonts w:ascii="Times New Roman" w:eastAsia="Lucida Sans Unicode" w:hAnsi="Times New Roman" w:cs="Tahoma"/>
          <w:sz w:val="28"/>
          <w:szCs w:val="28"/>
          <w:lang w:eastAsia="en-US" w:bidi="en-US"/>
        </w:rPr>
      </w:pPr>
      <w:r w:rsidRPr="005B02E1">
        <w:rPr>
          <w:rFonts w:ascii="Times New Roman" w:eastAsia="Lucida Sans Unicode" w:hAnsi="Times New Roman" w:cs="Tahoma"/>
          <w:sz w:val="28"/>
          <w:szCs w:val="28"/>
          <w:lang w:eastAsia="en-US" w:bidi="en-US"/>
        </w:rPr>
        <w:t>Устав муниципального бюджетного общеобразовательного учреждения «Айдарская средняя общеобразовательная школа имени Героя Советского Союза Бориса Григорьевича</w:t>
      </w:r>
      <w:r w:rsidR="000215A8">
        <w:rPr>
          <w:rFonts w:ascii="Times New Roman" w:eastAsia="Lucida Sans Unicode" w:hAnsi="Times New Roman" w:cs="Tahoma"/>
          <w:sz w:val="28"/>
          <w:szCs w:val="28"/>
          <w:lang w:eastAsia="en-US" w:bidi="en-US"/>
        </w:rPr>
        <w:t xml:space="preserve"> </w:t>
      </w:r>
      <w:r w:rsidRPr="005B02E1">
        <w:rPr>
          <w:rFonts w:ascii="Times New Roman" w:eastAsia="Lucida Sans Unicode" w:hAnsi="Times New Roman" w:cs="Tahoma"/>
          <w:sz w:val="28"/>
          <w:szCs w:val="28"/>
          <w:lang w:eastAsia="en-US" w:bidi="en-US"/>
        </w:rPr>
        <w:t>Кандыбина</w:t>
      </w:r>
      <w:r w:rsidR="000215A8">
        <w:rPr>
          <w:rFonts w:ascii="Times New Roman" w:eastAsia="Lucida Sans Unicode" w:hAnsi="Times New Roman" w:cs="Tahoma"/>
          <w:sz w:val="28"/>
          <w:szCs w:val="28"/>
          <w:lang w:eastAsia="en-US" w:bidi="en-US"/>
        </w:rPr>
        <w:t xml:space="preserve"> </w:t>
      </w:r>
      <w:r w:rsidRPr="005B02E1">
        <w:rPr>
          <w:rFonts w:ascii="Times New Roman" w:eastAsia="Lucida Sans Unicode" w:hAnsi="Times New Roman" w:cs="Tahoma"/>
          <w:sz w:val="28"/>
          <w:szCs w:val="28"/>
          <w:lang w:eastAsia="en-US" w:bidi="en-US"/>
        </w:rPr>
        <w:t xml:space="preserve">Ровеньского района Белгородской области»; </w:t>
      </w:r>
    </w:p>
    <w:p w:rsidR="005B02E1" w:rsidRPr="005B02E1" w:rsidRDefault="005B02E1" w:rsidP="008B30C7">
      <w:pPr>
        <w:widowControl w:val="0"/>
        <w:numPr>
          <w:ilvl w:val="0"/>
          <w:numId w:val="50"/>
        </w:numPr>
        <w:tabs>
          <w:tab w:val="left" w:pos="1080"/>
          <w:tab w:val="left" w:pos="2060"/>
        </w:tabs>
        <w:spacing w:after="0" w:line="240" w:lineRule="auto"/>
        <w:jc w:val="both"/>
        <w:rPr>
          <w:rFonts w:ascii="Times New Roman" w:eastAsia="Lucida Sans Unicode" w:hAnsi="Times New Roman" w:cs="Tahoma"/>
          <w:bCs/>
          <w:color w:val="FF0000"/>
          <w:sz w:val="28"/>
          <w:szCs w:val="28"/>
          <w:lang w:eastAsia="en-US" w:bidi="en-US"/>
        </w:rPr>
      </w:pPr>
      <w:r w:rsidRPr="005B02E1">
        <w:rPr>
          <w:rFonts w:ascii="Times New Roman" w:eastAsia="Lucida Sans Unicode" w:hAnsi="Times New Roman" w:cs="Tahoma"/>
          <w:bCs/>
          <w:sz w:val="28"/>
          <w:szCs w:val="28"/>
          <w:lang w:eastAsia="en-US" w:bidi="en-US"/>
        </w:rPr>
        <w:t xml:space="preserve">Приказ </w:t>
      </w:r>
      <w:r w:rsidRPr="005B02E1">
        <w:rPr>
          <w:rFonts w:ascii="Times New Roman" w:eastAsia="Lucida Sans Unicode" w:hAnsi="Times New Roman" w:cs="Tahoma"/>
          <w:sz w:val="28"/>
          <w:szCs w:val="28"/>
          <w:lang w:eastAsia="en-US" w:bidi="en-US"/>
        </w:rPr>
        <w:t>муниципального бюджетного общеобразовательного учреждения «Айдарская средняя общеобразовательная школа имени Героя Советского Союза Бориса Григорьевича</w:t>
      </w:r>
      <w:r>
        <w:rPr>
          <w:rFonts w:ascii="Times New Roman" w:eastAsia="Lucida Sans Unicode" w:hAnsi="Times New Roman" w:cs="Tahoma"/>
          <w:sz w:val="28"/>
          <w:szCs w:val="28"/>
          <w:lang w:eastAsia="en-US" w:bidi="en-US"/>
        </w:rPr>
        <w:t xml:space="preserve"> </w:t>
      </w:r>
      <w:r w:rsidRPr="005B02E1">
        <w:rPr>
          <w:rFonts w:ascii="Times New Roman" w:eastAsia="Lucida Sans Unicode" w:hAnsi="Times New Roman" w:cs="Tahoma"/>
          <w:sz w:val="28"/>
          <w:szCs w:val="28"/>
          <w:lang w:eastAsia="en-US" w:bidi="en-US"/>
        </w:rPr>
        <w:t>Кандыбина</w:t>
      </w:r>
      <w:r>
        <w:rPr>
          <w:rFonts w:ascii="Times New Roman" w:eastAsia="Lucida Sans Unicode" w:hAnsi="Times New Roman" w:cs="Tahoma"/>
          <w:sz w:val="28"/>
          <w:szCs w:val="28"/>
          <w:lang w:eastAsia="en-US" w:bidi="en-US"/>
        </w:rPr>
        <w:t xml:space="preserve"> </w:t>
      </w:r>
      <w:r w:rsidRPr="005B02E1">
        <w:rPr>
          <w:rFonts w:ascii="Times New Roman" w:eastAsia="Lucida Sans Unicode" w:hAnsi="Times New Roman" w:cs="Tahoma"/>
          <w:sz w:val="28"/>
          <w:szCs w:val="28"/>
          <w:lang w:eastAsia="en-US" w:bidi="en-US"/>
        </w:rPr>
        <w:lastRenderedPageBreak/>
        <w:t>Ровеньского района Белгородской области» от 28 августа 2015 года</w:t>
      </w:r>
      <w:r w:rsidRPr="005B02E1">
        <w:rPr>
          <w:rFonts w:ascii="Times New Roman" w:eastAsia="Lucida Sans Unicode" w:hAnsi="Times New Roman" w:cs="Tahoma"/>
          <w:bCs/>
          <w:sz w:val="28"/>
          <w:szCs w:val="28"/>
          <w:lang w:eastAsia="en-US" w:bidi="en-US"/>
        </w:rPr>
        <w:t xml:space="preserve"> </w:t>
      </w:r>
      <w:r w:rsidRPr="005B02E1">
        <w:rPr>
          <w:rFonts w:ascii="Times New Roman" w:eastAsia="Lucida Sans Unicode" w:hAnsi="Times New Roman" w:cs="Tahoma"/>
          <w:sz w:val="28"/>
          <w:szCs w:val="28"/>
          <w:lang w:eastAsia="en-US" w:bidi="en-US"/>
        </w:rPr>
        <w:t>№237 «</w:t>
      </w:r>
      <w:r w:rsidRPr="005B02E1">
        <w:rPr>
          <w:rFonts w:ascii="Times New Roman" w:eastAsia="Lucida Sans Unicode" w:hAnsi="Times New Roman" w:cs="Tahoma"/>
          <w:bCs/>
          <w:sz w:val="28"/>
          <w:szCs w:val="28"/>
          <w:lang w:eastAsia="en-US" w:bidi="en-US"/>
        </w:rPr>
        <w:t xml:space="preserve">Об организации профессиональной подготовки учащихся школы в </w:t>
      </w:r>
      <w:r w:rsidRPr="005B02E1">
        <w:rPr>
          <w:rFonts w:ascii="Times New Roman" w:eastAsia="Lucida Sans Unicode" w:hAnsi="Times New Roman" w:cs="Tahoma"/>
          <w:bCs/>
          <w:sz w:val="28"/>
          <w:szCs w:val="28"/>
          <w:shd w:val="clear" w:color="auto" w:fill="FFFFFF"/>
          <w:lang w:eastAsia="en-US" w:bidi="en-US"/>
        </w:rPr>
        <w:t>2015 – 2016 учебном году</w:t>
      </w:r>
      <w:r w:rsidRPr="005B02E1">
        <w:rPr>
          <w:rFonts w:ascii="Times New Roman" w:eastAsia="Lucida Sans Unicode" w:hAnsi="Times New Roman" w:cs="Tahoma"/>
          <w:bCs/>
          <w:sz w:val="28"/>
          <w:szCs w:val="28"/>
          <w:lang w:eastAsia="en-US" w:bidi="en-US"/>
        </w:rPr>
        <w:t>»;</w:t>
      </w:r>
    </w:p>
    <w:p w:rsidR="005B02E1" w:rsidRPr="005B02E1" w:rsidRDefault="005B02E1" w:rsidP="008B30C7">
      <w:pPr>
        <w:widowControl w:val="0"/>
        <w:numPr>
          <w:ilvl w:val="0"/>
          <w:numId w:val="50"/>
        </w:numPr>
        <w:tabs>
          <w:tab w:val="left" w:pos="1040"/>
          <w:tab w:val="left" w:pos="1250"/>
          <w:tab w:val="left" w:pos="2020"/>
        </w:tabs>
        <w:spacing w:after="0" w:line="240" w:lineRule="auto"/>
        <w:jc w:val="both"/>
        <w:rPr>
          <w:rFonts w:ascii="Times New Roman" w:eastAsia="Lucida Sans Unicode" w:hAnsi="Times New Roman" w:cs="Tahoma"/>
          <w:sz w:val="28"/>
          <w:szCs w:val="28"/>
          <w:shd w:val="clear" w:color="auto" w:fill="FFFFFF"/>
          <w:lang w:eastAsia="en-US" w:bidi="en-US"/>
        </w:rPr>
      </w:pPr>
      <w:r w:rsidRPr="005B02E1">
        <w:rPr>
          <w:rFonts w:ascii="Times New Roman" w:eastAsia="Lucida Sans Unicode" w:hAnsi="Times New Roman" w:cs="Tahoma"/>
          <w:sz w:val="28"/>
          <w:szCs w:val="28"/>
          <w:lang w:eastAsia="en-US" w:bidi="en-US"/>
        </w:rPr>
        <w:t>Образовательная программа муниципального бюджетного общеобразовательного учреждения «Айдарская средняя общеобразовательная школа имени Героя Советского Союза Бориса Григорьевича</w:t>
      </w:r>
      <w:r>
        <w:rPr>
          <w:rFonts w:ascii="Times New Roman" w:eastAsia="Lucida Sans Unicode" w:hAnsi="Times New Roman" w:cs="Tahoma"/>
          <w:sz w:val="28"/>
          <w:szCs w:val="28"/>
          <w:lang w:eastAsia="en-US" w:bidi="en-US"/>
        </w:rPr>
        <w:t xml:space="preserve"> </w:t>
      </w:r>
      <w:r w:rsidRPr="005B02E1">
        <w:rPr>
          <w:rFonts w:ascii="Times New Roman" w:eastAsia="Lucida Sans Unicode" w:hAnsi="Times New Roman" w:cs="Tahoma"/>
          <w:sz w:val="28"/>
          <w:szCs w:val="28"/>
          <w:lang w:eastAsia="en-US" w:bidi="en-US"/>
        </w:rPr>
        <w:t>Кандыбина</w:t>
      </w:r>
      <w:r>
        <w:rPr>
          <w:rFonts w:ascii="Times New Roman" w:eastAsia="Lucida Sans Unicode" w:hAnsi="Times New Roman" w:cs="Tahoma"/>
          <w:sz w:val="28"/>
          <w:szCs w:val="28"/>
          <w:lang w:eastAsia="en-US" w:bidi="en-US"/>
        </w:rPr>
        <w:t xml:space="preserve"> </w:t>
      </w:r>
      <w:r w:rsidRPr="005B02E1">
        <w:rPr>
          <w:rFonts w:ascii="Times New Roman" w:eastAsia="Lucida Sans Unicode" w:hAnsi="Times New Roman" w:cs="Tahoma"/>
          <w:sz w:val="28"/>
          <w:szCs w:val="28"/>
          <w:lang w:eastAsia="en-US" w:bidi="en-US"/>
        </w:rPr>
        <w:t xml:space="preserve">Ровеньского района Белгородской области» </w:t>
      </w:r>
    </w:p>
    <w:p w:rsidR="005B02E1" w:rsidRPr="005B02E1" w:rsidRDefault="005B02E1" w:rsidP="005B02E1">
      <w:pPr>
        <w:spacing w:after="0" w:line="240" w:lineRule="auto"/>
        <w:ind w:firstLine="426"/>
        <w:jc w:val="both"/>
        <w:rPr>
          <w:rFonts w:ascii="Times New Roman" w:eastAsia="Lucida Sans Unicode" w:hAnsi="Times New Roman" w:cs="Tahoma"/>
          <w:sz w:val="28"/>
          <w:szCs w:val="28"/>
          <w:lang w:eastAsia="en-US" w:bidi="en-US"/>
        </w:rPr>
      </w:pPr>
      <w:r w:rsidRPr="005B02E1">
        <w:rPr>
          <w:rFonts w:ascii="Times New Roman" w:eastAsia="Lucida Sans Unicode" w:hAnsi="Times New Roman" w:cs="Tahoma"/>
          <w:sz w:val="28"/>
          <w:szCs w:val="28"/>
          <w:lang w:eastAsia="en-US" w:bidi="en-US"/>
        </w:rPr>
        <w:t xml:space="preserve">Учебный план для муниципального бюджетного общеобразовательного учреждения «Айдарская средняя общеобразовательная школа имени Героя Советского Союза Бориса Григорьевича КандыбинаРовеньского района Белгородской области», реализующего программы общего образования, - нормативный правовой акт, устанавливающий перечень учебных предметов и объём учебного времени, отводимого на их изучение предоставляет возможность выбора разнообразных форм организации обучения и режима функционирования с целью создания оптимальных условий для построения образовательных маршрутов учащихся при реализации ими конкретного профиля обучения. </w:t>
      </w:r>
    </w:p>
    <w:p w:rsidR="005B02E1" w:rsidRPr="005B02E1" w:rsidRDefault="005B02E1" w:rsidP="005B02E1">
      <w:pPr>
        <w:tabs>
          <w:tab w:val="left" w:pos="360"/>
          <w:tab w:val="left" w:pos="440"/>
        </w:tabs>
        <w:spacing w:after="0" w:line="240" w:lineRule="auto"/>
        <w:ind w:firstLine="426"/>
        <w:jc w:val="both"/>
        <w:rPr>
          <w:rFonts w:ascii="Times New Roman" w:eastAsia="Lucida Sans Unicode" w:hAnsi="Times New Roman" w:cs="Tahoma"/>
          <w:sz w:val="28"/>
          <w:szCs w:val="28"/>
          <w:lang w:eastAsia="en-US" w:bidi="en-US"/>
        </w:rPr>
      </w:pPr>
      <w:r w:rsidRPr="005B02E1">
        <w:rPr>
          <w:rFonts w:ascii="Times New Roman" w:eastAsia="Lucida Sans Unicode" w:hAnsi="Times New Roman" w:cs="Tahoma"/>
          <w:sz w:val="28"/>
          <w:szCs w:val="28"/>
          <w:lang w:eastAsia="en-US" w:bidi="en-US"/>
        </w:rPr>
        <w:t>Учебная нагрузка состоит из часов, отведенных на федеральный компонент, из часов регионального и школьного компонентов, вариативной части. В сумме она не превышает максимальный объем нагрузки, включая учебные курсы, призванные развивать творческие способности и интересы школьников.</w:t>
      </w:r>
    </w:p>
    <w:p w:rsidR="005B02E1" w:rsidRPr="005B02E1" w:rsidRDefault="005B02E1" w:rsidP="005B02E1">
      <w:pPr>
        <w:tabs>
          <w:tab w:val="left" w:pos="360"/>
          <w:tab w:val="left" w:pos="440"/>
        </w:tabs>
        <w:spacing w:after="0" w:line="240" w:lineRule="auto"/>
        <w:ind w:firstLine="426"/>
        <w:jc w:val="both"/>
        <w:rPr>
          <w:rFonts w:ascii="Times New Roman" w:eastAsia="Lucida Sans Unicode" w:hAnsi="Times New Roman" w:cs="Tahoma"/>
          <w:sz w:val="28"/>
          <w:szCs w:val="28"/>
          <w:lang w:eastAsia="en-US" w:bidi="en-US"/>
        </w:rPr>
      </w:pPr>
      <w:r w:rsidRPr="005B02E1">
        <w:rPr>
          <w:rFonts w:ascii="Times New Roman" w:eastAsia="Lucida Sans Unicode" w:hAnsi="Times New Roman" w:cs="Tahoma"/>
          <w:sz w:val="28"/>
          <w:szCs w:val="28"/>
          <w:lang w:eastAsia="en-US" w:bidi="en-US"/>
        </w:rPr>
        <w:t>Содержание образования в муниципальном бюджетном общеобразовательном учреждении «Айдарская средняя общеобразовательная школа имени Героя Советского Союза Бориса Григорьевича</w:t>
      </w:r>
      <w:r>
        <w:rPr>
          <w:rFonts w:ascii="Times New Roman" w:eastAsia="Lucida Sans Unicode" w:hAnsi="Times New Roman" w:cs="Tahoma"/>
          <w:sz w:val="28"/>
          <w:szCs w:val="28"/>
          <w:lang w:eastAsia="en-US" w:bidi="en-US"/>
        </w:rPr>
        <w:t xml:space="preserve"> </w:t>
      </w:r>
      <w:r w:rsidRPr="005B02E1">
        <w:rPr>
          <w:rFonts w:ascii="Times New Roman" w:eastAsia="Lucida Sans Unicode" w:hAnsi="Times New Roman" w:cs="Tahoma"/>
          <w:sz w:val="28"/>
          <w:szCs w:val="28"/>
          <w:lang w:eastAsia="en-US" w:bidi="en-US"/>
        </w:rPr>
        <w:t>Кандыбина</w:t>
      </w:r>
      <w:r>
        <w:rPr>
          <w:rFonts w:ascii="Times New Roman" w:eastAsia="Lucida Sans Unicode" w:hAnsi="Times New Roman" w:cs="Tahoma"/>
          <w:sz w:val="28"/>
          <w:szCs w:val="28"/>
          <w:lang w:eastAsia="en-US" w:bidi="en-US"/>
        </w:rPr>
        <w:t xml:space="preserve"> </w:t>
      </w:r>
      <w:r w:rsidRPr="005B02E1">
        <w:rPr>
          <w:rFonts w:ascii="Times New Roman" w:eastAsia="Lucida Sans Unicode" w:hAnsi="Times New Roman" w:cs="Tahoma"/>
          <w:sz w:val="28"/>
          <w:szCs w:val="28"/>
          <w:lang w:eastAsia="en-US" w:bidi="en-US"/>
        </w:rPr>
        <w:t>Ровеньского района Белгородской области» определяется образовательной программой и реализуется через образовательные области, обеспечивающие целостное восприятие мира.</w:t>
      </w:r>
    </w:p>
    <w:p w:rsidR="00840024" w:rsidRPr="00840024" w:rsidRDefault="00840024" w:rsidP="00840024">
      <w:pPr>
        <w:widowControl w:val="0"/>
        <w:spacing w:after="0" w:line="240" w:lineRule="auto"/>
        <w:ind w:firstLine="426"/>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 xml:space="preserve">Среднее общее образование – завершающий уровень общего образования, призванный обеспечить функциональную грамотность и социальную адаптацию обучающихся, содействовать их общественному и гражданскому самоопределению. </w:t>
      </w:r>
    </w:p>
    <w:p w:rsidR="00840024" w:rsidRPr="00840024" w:rsidRDefault="00840024" w:rsidP="00840024">
      <w:pPr>
        <w:widowControl w:val="0"/>
        <w:spacing w:after="0" w:line="240" w:lineRule="auto"/>
        <w:ind w:firstLine="425"/>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Для достижения названных задач в старшей школе осуществляется профильная подготовка обучаемых. На основании проведённого анкетирования обучающихся своей школы, школ округа и их родителей, учитывая социальный заказ, в 2015-2016 учебном году в 10 классе реализуется физико-химический профиль,  в 11 классе реализуется технико-технологический профиль обучения.</w:t>
      </w:r>
    </w:p>
    <w:p w:rsidR="00840024" w:rsidRPr="00840024" w:rsidRDefault="00840024" w:rsidP="00840024">
      <w:pPr>
        <w:widowControl w:val="0"/>
        <w:spacing w:after="0" w:line="240" w:lineRule="auto"/>
        <w:ind w:firstLine="426"/>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Обязательными базовыми общеобразовательными предметами в 10 классе являются «Русский язык», «Литература», «Иностранный язык (английский)», «История», «Обществознание», «Информатика и ИКТ», «География», «Физика», «Химия», «Биология», «Физическая культура», «Основы безопасности жизнедеятельности», направленные на завершение общеобразовательной подготовки обучающихся.</w:t>
      </w:r>
    </w:p>
    <w:p w:rsidR="00840024" w:rsidRPr="00840024" w:rsidRDefault="00840024" w:rsidP="00840024">
      <w:pPr>
        <w:widowControl w:val="0"/>
        <w:spacing w:after="0" w:line="240" w:lineRule="auto"/>
        <w:ind w:firstLine="426"/>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lastRenderedPageBreak/>
        <w:t>Профильными предметами являются:</w:t>
      </w:r>
    </w:p>
    <w:p w:rsidR="00840024" w:rsidRPr="00840024" w:rsidRDefault="00840024" w:rsidP="00840024">
      <w:pPr>
        <w:widowControl w:val="0"/>
        <w:spacing w:after="0" w:line="240" w:lineRule="auto"/>
        <w:ind w:firstLine="426"/>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Алгебра и начала математического анализа- 4 часа</w:t>
      </w:r>
    </w:p>
    <w:p w:rsidR="00840024" w:rsidRPr="00840024" w:rsidRDefault="00840024" w:rsidP="00840024">
      <w:pPr>
        <w:widowControl w:val="0"/>
        <w:spacing w:after="0" w:line="240" w:lineRule="auto"/>
        <w:ind w:firstLine="426"/>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Геометрия-2 часа</w:t>
      </w:r>
    </w:p>
    <w:p w:rsidR="00840024" w:rsidRPr="00840024" w:rsidRDefault="00840024" w:rsidP="00840024">
      <w:pPr>
        <w:widowControl w:val="0"/>
        <w:spacing w:after="0" w:line="240" w:lineRule="auto"/>
        <w:ind w:firstLine="426"/>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Физика-5 часов</w:t>
      </w:r>
    </w:p>
    <w:p w:rsidR="00840024" w:rsidRPr="00840024" w:rsidRDefault="00840024" w:rsidP="00840024">
      <w:pPr>
        <w:widowControl w:val="0"/>
        <w:spacing w:after="0" w:line="240" w:lineRule="auto"/>
        <w:ind w:firstLine="426"/>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Химия-3 часа</w:t>
      </w:r>
    </w:p>
    <w:p w:rsidR="00840024" w:rsidRPr="00840024" w:rsidRDefault="00840024" w:rsidP="00840024">
      <w:pPr>
        <w:widowControl w:val="0"/>
        <w:spacing w:after="0" w:line="240" w:lineRule="auto"/>
        <w:ind w:firstLine="425"/>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В 2015-2016 учебном году  в 11 классе реализуется технико-технологический профиль обучения.</w:t>
      </w:r>
    </w:p>
    <w:p w:rsidR="00840024" w:rsidRPr="00840024" w:rsidRDefault="00840024" w:rsidP="00840024">
      <w:pPr>
        <w:widowControl w:val="0"/>
        <w:spacing w:after="0" w:line="240" w:lineRule="auto"/>
        <w:ind w:firstLine="426"/>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Обязательными базовыми общеобразовательными предметами в 11 классе являются «Русский язык», «Литература», «Английский язык», «История», «Обществознание», «Информатика и ИКТ», «География», «Физика», «Химия», «Биология», «Физическая культура», «Основы безопасности жизнедеятельности», направленные на завершение общеобразовательной подготовки обучающихся.</w:t>
      </w:r>
    </w:p>
    <w:p w:rsidR="00840024" w:rsidRPr="00840024" w:rsidRDefault="00840024" w:rsidP="00840024">
      <w:pPr>
        <w:widowControl w:val="0"/>
        <w:spacing w:after="0" w:line="240" w:lineRule="auto"/>
        <w:ind w:firstLine="426"/>
        <w:jc w:val="both"/>
        <w:rPr>
          <w:rFonts w:ascii="Times New Roman" w:eastAsia="Times New Roman" w:hAnsi="Times New Roman" w:cs="Times New Roman"/>
          <w:color w:val="000000"/>
          <w:sz w:val="28"/>
          <w:szCs w:val="28"/>
          <w:lang w:eastAsia="en-US" w:bidi="en-US"/>
        </w:rPr>
      </w:pPr>
      <w:r w:rsidRPr="00840024">
        <w:rPr>
          <w:rFonts w:ascii="Times New Roman" w:eastAsia="Times New Roman" w:hAnsi="Times New Roman" w:cs="Times New Roman"/>
          <w:color w:val="000000"/>
          <w:sz w:val="28"/>
          <w:szCs w:val="28"/>
          <w:lang w:eastAsia="en-US" w:bidi="en-US"/>
        </w:rPr>
        <w:t>Для обучающихся 11 класса определены следующие профильные предметы:</w:t>
      </w:r>
    </w:p>
    <w:p w:rsidR="00840024" w:rsidRPr="00840024" w:rsidRDefault="00840024" w:rsidP="00840024">
      <w:pPr>
        <w:widowControl w:val="0"/>
        <w:tabs>
          <w:tab w:val="num" w:pos="900"/>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en-US" w:bidi="en-US"/>
        </w:rPr>
      </w:pPr>
      <w:r w:rsidRPr="00840024">
        <w:rPr>
          <w:rFonts w:ascii="Times New Roman" w:eastAsia="Times New Roman" w:hAnsi="Times New Roman" w:cs="Times New Roman"/>
          <w:color w:val="000000"/>
          <w:sz w:val="28"/>
          <w:szCs w:val="28"/>
          <w:lang w:eastAsia="en-US" w:bidi="en-US"/>
        </w:rPr>
        <w:t>Алгебра и начала математического анализа - 4 часа;</w:t>
      </w:r>
    </w:p>
    <w:p w:rsidR="00840024" w:rsidRPr="00840024" w:rsidRDefault="00840024" w:rsidP="00840024">
      <w:pPr>
        <w:widowControl w:val="0"/>
        <w:tabs>
          <w:tab w:val="num" w:pos="900"/>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en-US" w:bidi="en-US"/>
        </w:rPr>
      </w:pPr>
      <w:r w:rsidRPr="00840024">
        <w:rPr>
          <w:rFonts w:ascii="Times New Roman" w:eastAsia="Times New Roman" w:hAnsi="Times New Roman" w:cs="Times New Roman"/>
          <w:color w:val="000000"/>
          <w:sz w:val="28"/>
          <w:szCs w:val="28"/>
          <w:lang w:eastAsia="en-US" w:bidi="en-US"/>
        </w:rPr>
        <w:t>Геометрия- 2 часа</w:t>
      </w:r>
    </w:p>
    <w:p w:rsidR="00840024" w:rsidRPr="00840024" w:rsidRDefault="00840024" w:rsidP="00840024">
      <w:pPr>
        <w:widowControl w:val="0"/>
        <w:tabs>
          <w:tab w:val="num" w:pos="900"/>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en-US" w:bidi="en-US"/>
        </w:rPr>
      </w:pPr>
      <w:r w:rsidRPr="00840024">
        <w:rPr>
          <w:rFonts w:ascii="Times New Roman" w:eastAsia="Times New Roman" w:hAnsi="Times New Roman" w:cs="Times New Roman"/>
          <w:color w:val="000000"/>
          <w:sz w:val="28"/>
          <w:szCs w:val="28"/>
          <w:lang w:eastAsia="en-US" w:bidi="en-US"/>
        </w:rPr>
        <w:t>Технология - 6 часов.</w:t>
      </w:r>
    </w:p>
    <w:p w:rsidR="00840024" w:rsidRPr="00840024" w:rsidRDefault="00840024" w:rsidP="00840024">
      <w:pPr>
        <w:tabs>
          <w:tab w:val="left" w:pos="0"/>
          <w:tab w:val="left" w:pos="20"/>
        </w:tabs>
        <w:spacing w:after="0" w:line="240" w:lineRule="auto"/>
        <w:ind w:firstLine="426"/>
        <w:jc w:val="both"/>
        <w:rPr>
          <w:rFonts w:ascii="Times New Roman Georgia" w:eastAsia="Lucida Sans Unicode" w:hAnsi="Times New Roman Georgia" w:cs="Tahoma"/>
          <w:sz w:val="28"/>
          <w:szCs w:val="28"/>
          <w:lang w:eastAsia="en-US" w:bidi="en-US"/>
        </w:rPr>
      </w:pPr>
      <w:r w:rsidRPr="00840024">
        <w:rPr>
          <w:rFonts w:ascii="Times New Roman Georgia" w:eastAsia="Lucida Sans Unicode" w:hAnsi="Times New Roman Georgia" w:cs="Tahoma"/>
          <w:sz w:val="28"/>
          <w:szCs w:val="28"/>
          <w:lang w:eastAsia="en-US" w:bidi="en-US"/>
        </w:rPr>
        <w:t>В образовательные области входят предметы, составляющие федеральный компонент и оговоренные в пояснительной записке к Базисному учебному плану общеобразовательных учреждений РФ, курсы, составляющие региональный образовательный компонент:</w:t>
      </w:r>
    </w:p>
    <w:p w:rsidR="00840024" w:rsidRPr="00840024" w:rsidRDefault="00840024" w:rsidP="008B30C7">
      <w:pPr>
        <w:widowControl w:val="0"/>
        <w:numPr>
          <w:ilvl w:val="0"/>
          <w:numId w:val="49"/>
        </w:numPr>
        <w:tabs>
          <w:tab w:val="left" w:pos="1134"/>
        </w:tabs>
        <w:spacing w:after="0" w:line="240" w:lineRule="auto"/>
        <w:ind w:left="1134" w:firstLine="0"/>
        <w:jc w:val="both"/>
        <w:rPr>
          <w:rFonts w:ascii="Times New Roman" w:eastAsia="Lucida Sans Unicode" w:hAnsi="Times New Roman" w:cs="Tahoma"/>
          <w:sz w:val="28"/>
          <w:szCs w:val="28"/>
          <w:lang w:val="en-US" w:eastAsia="en-US" w:bidi="en-US"/>
        </w:rPr>
      </w:pPr>
      <w:r w:rsidRPr="00840024">
        <w:rPr>
          <w:rFonts w:ascii="Times New Roman" w:eastAsia="Lucida Sans Unicode" w:hAnsi="Times New Roman" w:cs="Tahoma"/>
          <w:sz w:val="28"/>
          <w:szCs w:val="28"/>
          <w:lang w:val="en-US" w:eastAsia="en-US" w:bidi="en-US"/>
        </w:rPr>
        <w:t>Православная</w:t>
      </w:r>
      <w:r w:rsidRPr="00840024">
        <w:rPr>
          <w:rFonts w:ascii="Times New Roman" w:eastAsia="Lucida Sans Unicode" w:hAnsi="Times New Roman" w:cs="Tahoma"/>
          <w:sz w:val="28"/>
          <w:szCs w:val="28"/>
          <w:lang w:eastAsia="en-US" w:bidi="en-US"/>
        </w:rPr>
        <w:t xml:space="preserve"> </w:t>
      </w:r>
      <w:r w:rsidRPr="00840024">
        <w:rPr>
          <w:rFonts w:ascii="Times New Roman" w:eastAsia="Lucida Sans Unicode" w:hAnsi="Times New Roman" w:cs="Tahoma"/>
          <w:sz w:val="28"/>
          <w:szCs w:val="28"/>
          <w:lang w:val="en-US" w:eastAsia="en-US" w:bidi="en-US"/>
        </w:rPr>
        <w:t>культура</w:t>
      </w:r>
    </w:p>
    <w:p w:rsidR="00840024" w:rsidRPr="00840024" w:rsidRDefault="00840024" w:rsidP="00840024">
      <w:pPr>
        <w:widowControl w:val="0"/>
        <w:spacing w:after="0" w:line="240" w:lineRule="auto"/>
        <w:ind w:firstLine="426"/>
        <w:jc w:val="both"/>
        <w:rPr>
          <w:rFonts w:ascii="Times New Roman" w:eastAsia="Lucida Sans Unicode" w:hAnsi="Times New Roman" w:cs="Times New Roman"/>
          <w:color w:val="000000"/>
          <w:sz w:val="28"/>
          <w:szCs w:val="28"/>
          <w:lang w:eastAsia="en-US" w:bidi="en-US"/>
        </w:rPr>
      </w:pPr>
      <w:r w:rsidRPr="00840024">
        <w:rPr>
          <w:rFonts w:ascii="Times New Roman" w:eastAsia="Lucida Sans Unicode" w:hAnsi="Times New Roman" w:cs="Times New Roman"/>
          <w:color w:val="000000"/>
          <w:sz w:val="28"/>
          <w:szCs w:val="28"/>
          <w:lang w:eastAsia="en-US" w:bidi="en-US"/>
        </w:rPr>
        <w:t>В рамках специальной части учебного предмета «Технология» осуществляется профессиональная подготовка обучающихся по специальностям «Водитель категории «В», «Водитель категории «С».</w:t>
      </w:r>
    </w:p>
    <w:p w:rsidR="00840024" w:rsidRPr="00840024" w:rsidRDefault="00840024" w:rsidP="00840024">
      <w:pPr>
        <w:widowControl w:val="0"/>
        <w:spacing w:after="0" w:line="240" w:lineRule="auto"/>
        <w:ind w:firstLine="426"/>
        <w:jc w:val="both"/>
        <w:rPr>
          <w:rFonts w:ascii="Times New Roman" w:eastAsia="Lucida Sans Unicode" w:hAnsi="Times New Roman" w:cs="Times New Roman"/>
          <w:color w:val="000000"/>
          <w:sz w:val="28"/>
          <w:szCs w:val="28"/>
          <w:lang w:eastAsia="en-US" w:bidi="en-US"/>
        </w:rPr>
      </w:pPr>
      <w:r w:rsidRPr="00840024">
        <w:rPr>
          <w:rFonts w:ascii="Times New Roman" w:eastAsia="Lucida Sans Unicode" w:hAnsi="Times New Roman" w:cs="Times New Roman"/>
          <w:color w:val="000000"/>
          <w:sz w:val="28"/>
          <w:szCs w:val="28"/>
          <w:lang w:eastAsia="en-US" w:bidi="en-US"/>
        </w:rPr>
        <w:t>В целях выполнения программ профессиональной подготовки в полном объёме увеличено до 6 количество часов специальной части учебного предмета «Технология» за счёт часов компонента образовательного учреждения. Обучение проводится на базе муниципального бюджетного общеобразовательного учреждения «Новоалександровская средняя общеобразовательная школа Ровеньского района Белгородской области»</w:t>
      </w:r>
    </w:p>
    <w:p w:rsidR="00840024" w:rsidRPr="00840024" w:rsidRDefault="00840024" w:rsidP="00840024">
      <w:pPr>
        <w:widowControl w:val="0"/>
        <w:spacing w:after="0" w:line="240" w:lineRule="auto"/>
        <w:ind w:firstLine="426"/>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Часы вариативной части учебного плана для обучающихся 11 класса используются как для развития содержания одного из базовых учебных предметов, так и для получения дополнительной подготовки для сдачи единого государственного экзамена, удовлетворения познавательных интересов обучающихся в различных сферах человеческой деятельности.</w:t>
      </w:r>
    </w:p>
    <w:p w:rsidR="00840024" w:rsidRPr="00840024" w:rsidRDefault="00840024" w:rsidP="00840024">
      <w:pPr>
        <w:widowControl w:val="0"/>
        <w:spacing w:after="0" w:line="240" w:lineRule="auto"/>
        <w:ind w:firstLine="425"/>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 xml:space="preserve">С целью обеспечения выполнения учебной программы в 11 классе на предмет «Химия» отведен 1 час  из федерального компонента и  1 час за счёт часов школьного компонента на основании проведённого анкетирования и с учётом пожеланий старшеклассников. </w:t>
      </w:r>
    </w:p>
    <w:p w:rsidR="00840024" w:rsidRPr="00840024" w:rsidRDefault="00840024" w:rsidP="00840024">
      <w:pPr>
        <w:widowControl w:val="0"/>
        <w:spacing w:after="0" w:line="240" w:lineRule="auto"/>
        <w:ind w:firstLine="567"/>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 xml:space="preserve">Элективные курсы – обязательные курсы по выбору обучающихся, входящие в состав профиля обучения. Они выполняют роль дополнения профильного курса, а также позволяют интересующимся обучающимся </w:t>
      </w:r>
      <w:r w:rsidRPr="00840024">
        <w:rPr>
          <w:rFonts w:ascii="Times New Roman" w:eastAsia="Lucida Sans Unicode" w:hAnsi="Times New Roman" w:cs="Tahoma"/>
          <w:sz w:val="28"/>
          <w:szCs w:val="28"/>
          <w:lang w:eastAsia="en-US" w:bidi="en-US"/>
        </w:rPr>
        <w:lastRenderedPageBreak/>
        <w:t>удовлетворить свои познавательные потребности и получить дополнительную подготовку по предмету.</w:t>
      </w:r>
    </w:p>
    <w:p w:rsidR="00840024" w:rsidRPr="00840024" w:rsidRDefault="00840024" w:rsidP="00840024">
      <w:pPr>
        <w:widowControl w:val="0"/>
        <w:shd w:val="clear" w:color="auto" w:fill="FFFFFF"/>
        <w:spacing w:after="0" w:line="240" w:lineRule="auto"/>
        <w:ind w:firstLine="426"/>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Дальнейшая специализация учащихся в рамках выбранного профиля обучения осуществляется через изучение элективных курсов. Обучающимся были предложены для выбора следующие элективные курсы:</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1.</w:t>
      </w:r>
      <w:r w:rsidRPr="00840024">
        <w:rPr>
          <w:rFonts w:ascii="Times New Roman" w:eastAsia="Lucida Sans Unicode" w:hAnsi="Times New Roman" w:cs="Tahoma"/>
          <w:sz w:val="28"/>
          <w:szCs w:val="28"/>
          <w:lang w:eastAsia="en-US" w:bidi="en-US"/>
        </w:rPr>
        <w:t>Малый практикум по исследованию эколого-химического состояния природных и пищевых объектов;</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2.</w:t>
      </w:r>
      <w:r w:rsidRPr="00840024">
        <w:rPr>
          <w:rFonts w:ascii="Times New Roman" w:eastAsia="Lucida Sans Unicode" w:hAnsi="Times New Roman" w:cs="Tahoma"/>
          <w:sz w:val="28"/>
          <w:szCs w:val="28"/>
          <w:lang w:eastAsia="en-US" w:bidi="en-US"/>
        </w:rPr>
        <w:t xml:space="preserve">Алгебра плюс: элементарная алгебра с точки зрения высшей     математики; </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3.</w:t>
      </w:r>
      <w:r w:rsidRPr="00840024">
        <w:rPr>
          <w:rFonts w:ascii="Times New Roman" w:eastAsia="Lucida Sans Unicode" w:hAnsi="Times New Roman" w:cs="Tahoma"/>
          <w:sz w:val="28"/>
          <w:szCs w:val="28"/>
          <w:lang w:eastAsia="en-US" w:bidi="en-US"/>
        </w:rPr>
        <w:t>Анатомия и физиология ЦНС и сенсорных систем;</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4.</w:t>
      </w:r>
      <w:r w:rsidRPr="00840024">
        <w:rPr>
          <w:rFonts w:ascii="Times New Roman" w:eastAsia="Lucida Sans Unicode" w:hAnsi="Times New Roman" w:cs="Tahoma"/>
          <w:sz w:val="28"/>
          <w:szCs w:val="28"/>
          <w:lang w:eastAsia="en-US" w:bidi="en-US"/>
        </w:rPr>
        <w:t>Клетки и ткани;</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5.</w:t>
      </w:r>
      <w:r w:rsidRPr="00840024">
        <w:rPr>
          <w:rFonts w:ascii="Times New Roman" w:eastAsia="Lucida Sans Unicode" w:hAnsi="Times New Roman" w:cs="Tahoma"/>
          <w:sz w:val="28"/>
          <w:szCs w:val="28"/>
          <w:lang w:eastAsia="en-US" w:bidi="en-US"/>
        </w:rPr>
        <w:t>Нестандартные методы решения уравнений и задач;</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6.</w:t>
      </w:r>
      <w:r w:rsidRPr="00840024">
        <w:rPr>
          <w:rFonts w:ascii="Times New Roman" w:eastAsia="Lucida Sans Unicode" w:hAnsi="Times New Roman" w:cs="Tahoma"/>
          <w:sz w:val="28"/>
          <w:szCs w:val="28"/>
          <w:lang w:eastAsia="en-US" w:bidi="en-US"/>
        </w:rPr>
        <w:t xml:space="preserve">Решение математических задач повышенной трудности;    </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7.</w:t>
      </w:r>
      <w:r w:rsidRPr="00840024">
        <w:rPr>
          <w:rFonts w:ascii="Times New Roman" w:eastAsia="Lucida Sans Unicode" w:hAnsi="Times New Roman" w:cs="Tahoma"/>
          <w:sz w:val="28"/>
          <w:szCs w:val="28"/>
          <w:lang w:eastAsia="en-US" w:bidi="en-US"/>
        </w:rPr>
        <w:t xml:space="preserve">Социология;  </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8.</w:t>
      </w:r>
      <w:r w:rsidRPr="00840024">
        <w:rPr>
          <w:rFonts w:ascii="Times New Roman" w:eastAsia="Lucida Sans Unicode" w:hAnsi="Times New Roman" w:cs="Tahoma"/>
          <w:sz w:val="28"/>
          <w:szCs w:val="28"/>
          <w:lang w:eastAsia="en-US" w:bidi="en-US"/>
        </w:rPr>
        <w:t xml:space="preserve">Эффективный курс делового письма на английском языке;  </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val="en-US" w:eastAsia="en-US" w:bidi="en-US"/>
        </w:rPr>
      </w:pPr>
      <w:r>
        <w:rPr>
          <w:rFonts w:ascii="Times New Roman" w:eastAsia="Lucida Sans Unicode" w:hAnsi="Times New Roman" w:cs="Tahoma"/>
          <w:sz w:val="28"/>
          <w:szCs w:val="28"/>
          <w:lang w:eastAsia="en-US" w:bidi="en-US"/>
        </w:rPr>
        <w:t>9.</w:t>
      </w:r>
      <w:r w:rsidRPr="00840024">
        <w:rPr>
          <w:rFonts w:ascii="Times New Roman" w:eastAsia="Lucida Sans Unicode" w:hAnsi="Times New Roman" w:cs="Tahoma"/>
          <w:sz w:val="28"/>
          <w:szCs w:val="28"/>
          <w:lang w:val="en-US" w:eastAsia="en-US" w:bidi="en-US"/>
        </w:rPr>
        <w:t>Основы</w:t>
      </w:r>
      <w:r w:rsidRPr="00840024">
        <w:rPr>
          <w:rFonts w:ascii="Times New Roman" w:eastAsia="Lucida Sans Unicode" w:hAnsi="Times New Roman" w:cs="Tahoma"/>
          <w:sz w:val="28"/>
          <w:szCs w:val="28"/>
          <w:lang w:eastAsia="en-US" w:bidi="en-US"/>
        </w:rPr>
        <w:t xml:space="preserve"> </w:t>
      </w:r>
      <w:r w:rsidRPr="00840024">
        <w:rPr>
          <w:rFonts w:ascii="Times New Roman" w:eastAsia="Lucida Sans Unicode" w:hAnsi="Times New Roman" w:cs="Tahoma"/>
          <w:sz w:val="28"/>
          <w:szCs w:val="28"/>
          <w:lang w:val="en-US" w:eastAsia="en-US" w:bidi="en-US"/>
        </w:rPr>
        <w:t>теории</w:t>
      </w:r>
      <w:r w:rsidRPr="00840024">
        <w:rPr>
          <w:rFonts w:ascii="Times New Roman" w:eastAsia="Lucida Sans Unicode" w:hAnsi="Times New Roman" w:cs="Tahoma"/>
          <w:sz w:val="28"/>
          <w:szCs w:val="28"/>
          <w:lang w:eastAsia="en-US" w:bidi="en-US"/>
        </w:rPr>
        <w:t xml:space="preserve"> </w:t>
      </w:r>
      <w:r w:rsidRPr="00840024">
        <w:rPr>
          <w:rFonts w:ascii="Times New Roman" w:eastAsia="Lucida Sans Unicode" w:hAnsi="Times New Roman" w:cs="Tahoma"/>
          <w:sz w:val="28"/>
          <w:szCs w:val="28"/>
          <w:lang w:val="en-US" w:eastAsia="en-US" w:bidi="en-US"/>
        </w:rPr>
        <w:t>литературы;</w:t>
      </w:r>
    </w:p>
    <w:p w:rsidR="00840024" w:rsidRPr="00840024" w:rsidRDefault="00840024" w:rsidP="008B30C7">
      <w:pPr>
        <w:pStyle w:val="afb"/>
        <w:widowControl w:val="0"/>
        <w:numPr>
          <w:ilvl w:val="0"/>
          <w:numId w:val="55"/>
        </w:numPr>
        <w:shd w:val="clear" w:color="auto" w:fill="FFFFFF"/>
        <w:tabs>
          <w:tab w:val="left" w:pos="1276"/>
        </w:tabs>
        <w:spacing w:after="0" w:line="240" w:lineRule="auto"/>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 xml:space="preserve">Социально – экономические проблемы: исследование, решение, действие; </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11.</w:t>
      </w:r>
      <w:r w:rsidRPr="00840024">
        <w:rPr>
          <w:rFonts w:ascii="Times New Roman" w:eastAsia="Lucida Sans Unicode" w:hAnsi="Times New Roman" w:cs="Tahoma"/>
          <w:sz w:val="28"/>
          <w:szCs w:val="28"/>
          <w:lang w:eastAsia="en-US" w:bidi="en-US"/>
        </w:rPr>
        <w:t>Поэзия и проза русской эмиграции;</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12.</w:t>
      </w:r>
      <w:r w:rsidRPr="00840024">
        <w:rPr>
          <w:rFonts w:ascii="Times New Roman" w:eastAsia="Lucida Sans Unicode" w:hAnsi="Times New Roman" w:cs="Tahoma"/>
          <w:sz w:val="28"/>
          <w:szCs w:val="28"/>
          <w:lang w:eastAsia="en-US" w:bidi="en-US"/>
        </w:rPr>
        <w:t>Методы решения физических задач;</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13.</w:t>
      </w:r>
      <w:r w:rsidRPr="00840024">
        <w:rPr>
          <w:rFonts w:ascii="Times New Roman" w:eastAsia="Lucida Sans Unicode" w:hAnsi="Times New Roman" w:cs="Tahoma"/>
          <w:sz w:val="28"/>
          <w:szCs w:val="28"/>
          <w:lang w:eastAsia="en-US" w:bidi="en-US"/>
        </w:rPr>
        <w:t>Русское правописание: орфография и пунктуация.</w:t>
      </w:r>
    </w:p>
    <w:p w:rsidR="00840024" w:rsidRPr="00840024" w:rsidRDefault="00840024" w:rsidP="00840024">
      <w:pPr>
        <w:widowControl w:val="0"/>
        <w:shd w:val="clear" w:color="auto" w:fill="FFFFFF"/>
        <w:tabs>
          <w:tab w:val="left" w:pos="1276"/>
        </w:tabs>
        <w:spacing w:after="0" w:line="240" w:lineRule="auto"/>
        <w:ind w:left="360"/>
        <w:jc w:val="both"/>
        <w:rPr>
          <w:rFonts w:ascii="Times New Roman" w:eastAsia="Lucida Sans Unicode" w:hAnsi="Times New Roman" w:cs="Tahoma"/>
          <w:sz w:val="28"/>
          <w:szCs w:val="28"/>
          <w:lang w:eastAsia="en-US" w:bidi="en-US"/>
        </w:rPr>
      </w:pPr>
      <w:r>
        <w:rPr>
          <w:rFonts w:ascii="Times New Roman" w:eastAsia="Lucida Sans Unicode" w:hAnsi="Times New Roman" w:cs="Tahoma"/>
          <w:sz w:val="28"/>
          <w:szCs w:val="28"/>
          <w:lang w:eastAsia="en-US" w:bidi="en-US"/>
        </w:rPr>
        <w:t>14.</w:t>
      </w:r>
      <w:r w:rsidRPr="00840024">
        <w:rPr>
          <w:rFonts w:ascii="Times New Roman" w:eastAsia="Lucida Sans Unicode" w:hAnsi="Times New Roman" w:cs="Tahoma"/>
          <w:sz w:val="28"/>
          <w:szCs w:val="28"/>
          <w:lang w:eastAsia="en-US" w:bidi="en-US"/>
        </w:rPr>
        <w:t>Биология растений, грибов, лишайников</w:t>
      </w:r>
    </w:p>
    <w:p w:rsidR="00840024" w:rsidRPr="00840024" w:rsidRDefault="00840024" w:rsidP="00840024">
      <w:pPr>
        <w:widowControl w:val="0"/>
        <w:shd w:val="clear" w:color="auto" w:fill="FFFFFF"/>
        <w:tabs>
          <w:tab w:val="left" w:pos="1440"/>
        </w:tabs>
        <w:spacing w:after="0" w:line="240" w:lineRule="auto"/>
        <w:ind w:firstLine="567"/>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В результате проведенного с обучающимися анкетирования, в учебный план введены следующие элективные курсы:</w:t>
      </w:r>
    </w:p>
    <w:p w:rsidR="00840024" w:rsidRPr="00840024" w:rsidRDefault="00840024" w:rsidP="008B30C7">
      <w:pPr>
        <w:widowControl w:val="0"/>
        <w:numPr>
          <w:ilvl w:val="0"/>
          <w:numId w:val="12"/>
        </w:numPr>
        <w:shd w:val="clear" w:color="auto" w:fill="FFFFFF"/>
        <w:tabs>
          <w:tab w:val="clear" w:pos="1620"/>
          <w:tab w:val="left" w:pos="1134"/>
          <w:tab w:val="num" w:pos="2705"/>
        </w:tabs>
        <w:spacing w:after="0" w:line="240" w:lineRule="auto"/>
        <w:ind w:left="1134"/>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Русское правописание: орфография и пунктуация ( по 1 часу в 10-11 классе);</w:t>
      </w:r>
    </w:p>
    <w:p w:rsidR="00840024" w:rsidRPr="00840024" w:rsidRDefault="00840024" w:rsidP="008B30C7">
      <w:pPr>
        <w:widowControl w:val="0"/>
        <w:numPr>
          <w:ilvl w:val="0"/>
          <w:numId w:val="12"/>
        </w:numPr>
        <w:shd w:val="clear" w:color="auto" w:fill="FFFFFF"/>
        <w:tabs>
          <w:tab w:val="clear" w:pos="1620"/>
          <w:tab w:val="left" w:pos="1134"/>
          <w:tab w:val="num" w:pos="2705"/>
        </w:tabs>
        <w:spacing w:after="0" w:line="240" w:lineRule="auto"/>
        <w:ind w:left="1134"/>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Алгебра плюс: элементарная алгебра с точки зрения высшей математики (0,8 часа в 10 классе, 1 час в 11 классе);</w:t>
      </w:r>
    </w:p>
    <w:p w:rsidR="00840024" w:rsidRPr="00840024" w:rsidRDefault="00840024" w:rsidP="008B30C7">
      <w:pPr>
        <w:widowControl w:val="0"/>
        <w:numPr>
          <w:ilvl w:val="0"/>
          <w:numId w:val="12"/>
        </w:numPr>
        <w:tabs>
          <w:tab w:val="clear" w:pos="1620"/>
          <w:tab w:val="num" w:pos="2705"/>
        </w:tabs>
        <w:spacing w:after="0" w:line="240" w:lineRule="auto"/>
        <w:ind w:left="1276" w:hanging="567"/>
        <w:contextualSpacing/>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Биология растений, грибов, лишайников ( 1 час в 10 классе)</w:t>
      </w:r>
    </w:p>
    <w:p w:rsidR="00840024" w:rsidRPr="00840024" w:rsidRDefault="00840024" w:rsidP="00840024">
      <w:pPr>
        <w:widowControl w:val="0"/>
        <w:shd w:val="clear" w:color="auto" w:fill="FFFFFF"/>
        <w:tabs>
          <w:tab w:val="left" w:pos="1134"/>
        </w:tabs>
        <w:spacing w:after="0" w:line="240" w:lineRule="auto"/>
        <w:ind w:left="1134"/>
        <w:jc w:val="both"/>
        <w:rPr>
          <w:rFonts w:ascii="Times New Roman" w:eastAsia="Lucida Sans Unicode" w:hAnsi="Times New Roman" w:cs="Tahoma"/>
          <w:sz w:val="28"/>
          <w:szCs w:val="28"/>
          <w:lang w:eastAsia="en-US" w:bidi="en-US"/>
        </w:rPr>
      </w:pPr>
    </w:p>
    <w:p w:rsidR="00840024" w:rsidRPr="00840024" w:rsidRDefault="00840024" w:rsidP="00840024">
      <w:pPr>
        <w:widowControl w:val="0"/>
        <w:spacing w:after="0" w:line="240" w:lineRule="auto"/>
        <w:ind w:firstLine="567"/>
        <w:jc w:val="both"/>
        <w:rPr>
          <w:rFonts w:ascii="Times New Roman" w:eastAsia="Lucida Sans Unicode" w:hAnsi="Times New Roman" w:cs="Tahoma"/>
          <w:sz w:val="28"/>
          <w:szCs w:val="28"/>
          <w:lang w:eastAsia="en-US" w:bidi="en-US"/>
        </w:rPr>
      </w:pPr>
      <w:r w:rsidRPr="00840024">
        <w:rPr>
          <w:rFonts w:ascii="Times New Roman" w:eastAsia="Lucida Sans Unicode" w:hAnsi="Times New Roman" w:cs="Tahoma"/>
          <w:sz w:val="28"/>
          <w:szCs w:val="28"/>
          <w:lang w:eastAsia="en-US" w:bidi="en-US"/>
        </w:rPr>
        <w:t>Во исполнение распоряжения губернатора Белгородской области от 14 апреля 2009 года №155 – р «О распространении опыта управления Пенсионного фонда РФ (ГУ) в г. Валуйки и Валуйском районе по организации  «Пенсионного всеобуча», в целях повышения грамотности старшеклассников в сфере пенсионного обеспечения, уровня знаний пенсионного законодательства в 11 классе за счёт часов школьного компонента введён элективный курс «Пенсионный всеобуч» (0,2 часа).</w:t>
      </w:r>
    </w:p>
    <w:p w:rsidR="00840024" w:rsidRPr="00840024" w:rsidRDefault="00840024" w:rsidP="00840024">
      <w:pPr>
        <w:widowControl w:val="0"/>
        <w:shd w:val="clear" w:color="auto" w:fill="FFFFFF"/>
        <w:spacing w:after="0" w:line="240" w:lineRule="auto"/>
        <w:ind w:firstLine="709"/>
        <w:jc w:val="both"/>
        <w:rPr>
          <w:rFonts w:ascii="Times New Roman" w:eastAsia="Lucida Sans Unicode" w:hAnsi="Times New Roman" w:cs="Tahoma"/>
          <w:spacing w:val="-1"/>
          <w:sz w:val="28"/>
          <w:szCs w:val="28"/>
          <w:lang w:eastAsia="en-US" w:bidi="en-US"/>
        </w:rPr>
      </w:pPr>
      <w:r w:rsidRPr="00840024">
        <w:rPr>
          <w:rFonts w:ascii="Times New Roman" w:eastAsia="Lucida Sans Unicode" w:hAnsi="Times New Roman" w:cs="Tahoma"/>
          <w:sz w:val="28"/>
          <w:szCs w:val="28"/>
          <w:lang w:eastAsia="en-US" w:bidi="en-US"/>
        </w:rPr>
        <w:t xml:space="preserve">Выбранные обучающимися элективные курсы позволят создать условия для расширения и углубления знаний по предметам, изучить методы решения задач, </w:t>
      </w:r>
      <w:r w:rsidRPr="00840024">
        <w:rPr>
          <w:rFonts w:ascii="Times New Roman" w:eastAsia="Lucida Sans Unicode" w:hAnsi="Times New Roman" w:cs="Tahoma"/>
          <w:spacing w:val="-1"/>
          <w:sz w:val="28"/>
          <w:szCs w:val="28"/>
          <w:lang w:eastAsia="en-US" w:bidi="en-US"/>
        </w:rPr>
        <w:t>совершенствовать знания для сдачи государственной итоговой аттестации в форме ЕГЭ.</w:t>
      </w:r>
    </w:p>
    <w:p w:rsidR="006B09F7" w:rsidRDefault="006B09F7" w:rsidP="00840024">
      <w:pPr>
        <w:shd w:val="clear" w:color="auto" w:fill="FFFFFF"/>
        <w:suppressAutoHyphens w:val="0"/>
        <w:spacing w:after="0" w:line="322" w:lineRule="exact"/>
        <w:ind w:left="760"/>
        <w:rPr>
          <w:rFonts w:ascii="Times New Roman" w:hAnsi="Times New Roman" w:cs="Times New Roman"/>
          <w:b/>
          <w:bCs/>
          <w:i/>
          <w:iCs/>
          <w:sz w:val="30"/>
          <w:szCs w:val="30"/>
          <w:lang w:eastAsia="en-US"/>
        </w:rPr>
      </w:pPr>
    </w:p>
    <w:p w:rsidR="006B09F7" w:rsidRDefault="006B09F7" w:rsidP="00840024">
      <w:pPr>
        <w:shd w:val="clear" w:color="auto" w:fill="FFFFFF"/>
        <w:suppressAutoHyphens w:val="0"/>
        <w:spacing w:after="0" w:line="322" w:lineRule="exact"/>
        <w:ind w:left="760"/>
        <w:rPr>
          <w:rFonts w:ascii="Times New Roman" w:hAnsi="Times New Roman" w:cs="Times New Roman"/>
          <w:b/>
          <w:bCs/>
          <w:i/>
          <w:iCs/>
          <w:sz w:val="30"/>
          <w:szCs w:val="30"/>
          <w:lang w:eastAsia="en-US"/>
        </w:rPr>
      </w:pPr>
    </w:p>
    <w:p w:rsidR="00840024" w:rsidRPr="00840024" w:rsidRDefault="00840024" w:rsidP="00840024">
      <w:pPr>
        <w:shd w:val="clear" w:color="auto" w:fill="FFFFFF"/>
        <w:suppressAutoHyphens w:val="0"/>
        <w:spacing w:after="0" w:line="322" w:lineRule="exact"/>
        <w:ind w:left="760"/>
        <w:rPr>
          <w:rFonts w:ascii="Arial Unicode MS" w:eastAsia="Arial Unicode MS" w:hAnsi="Arial Unicode MS" w:cs="Times New Roman"/>
          <w:b/>
          <w:bCs/>
          <w:i/>
          <w:iCs/>
          <w:sz w:val="30"/>
          <w:szCs w:val="30"/>
          <w:lang w:eastAsia="en-US"/>
        </w:rPr>
      </w:pPr>
      <w:r w:rsidRPr="00840024">
        <w:rPr>
          <w:rFonts w:ascii="Times New Roman" w:hAnsi="Times New Roman" w:cs="Times New Roman"/>
          <w:b/>
          <w:bCs/>
          <w:i/>
          <w:iCs/>
          <w:sz w:val="30"/>
          <w:szCs w:val="30"/>
          <w:lang w:eastAsia="en-US"/>
        </w:rPr>
        <w:lastRenderedPageBreak/>
        <w:t xml:space="preserve">Формы промежуточной аттестации на уровне среднего общего </w:t>
      </w:r>
      <w:r w:rsidRPr="00840024">
        <w:rPr>
          <w:rFonts w:ascii="Times New Roman" w:hAnsi="Times New Roman" w:cs="Times New Roman"/>
          <w:b/>
          <w:i/>
          <w:sz w:val="30"/>
          <w:szCs w:val="30"/>
          <w:shd w:val="clear" w:color="auto" w:fill="FFFFFF"/>
          <w:lang w:eastAsia="en-US"/>
        </w:rPr>
        <w:t>образования в соответствии с требованиями ФКГОС</w:t>
      </w:r>
    </w:p>
    <w:p w:rsidR="00840024" w:rsidRPr="00840024" w:rsidRDefault="00840024" w:rsidP="00840024">
      <w:pPr>
        <w:shd w:val="clear" w:color="auto" w:fill="FFFFFF"/>
        <w:suppressAutoHyphens w:val="0"/>
        <w:spacing w:after="0" w:line="322" w:lineRule="exact"/>
        <w:ind w:left="20" w:firstLine="688"/>
        <w:jc w:val="both"/>
        <w:rPr>
          <w:rFonts w:ascii="Arial Unicode MS" w:eastAsia="Arial Unicode MS" w:hAnsi="Times New Roman" w:cs="Times New Roman"/>
          <w:sz w:val="28"/>
          <w:szCs w:val="28"/>
          <w:lang w:eastAsia="en-US"/>
        </w:rPr>
      </w:pPr>
      <w:r w:rsidRPr="00840024">
        <w:rPr>
          <w:rFonts w:ascii="Times New Roman" w:hAnsi="Times New Roman" w:cs="Times New Roman"/>
          <w:sz w:val="28"/>
          <w:szCs w:val="28"/>
          <w:lang w:eastAsia="en-US"/>
        </w:rPr>
        <w:t>Целью промежуточной аттестации на уровне среднего общего образования является установление фактического уровня теоретических знаний обучающихся по предметам федерального компонента учебного плана, их практических умений и навыков; соотнесение этого уровня с требованиями федерального компонента государственного образовательного стандарта.</w:t>
      </w:r>
    </w:p>
    <w:p w:rsidR="00840024" w:rsidRPr="00840024" w:rsidRDefault="00840024" w:rsidP="00840024">
      <w:pPr>
        <w:widowControl w:val="0"/>
        <w:tabs>
          <w:tab w:val="left" w:pos="1206"/>
          <w:tab w:val="left" w:pos="2953"/>
          <w:tab w:val="left" w:pos="4455"/>
          <w:tab w:val="left" w:pos="6793"/>
        </w:tabs>
        <w:spacing w:after="0" w:line="240" w:lineRule="auto"/>
        <w:ind w:left="20" w:firstLine="740"/>
        <w:rPr>
          <w:rFonts w:ascii="Arial Unicode MS" w:eastAsia="Arial Unicode MS" w:hAnsi="Times New Roman" w:cs="Tahoma"/>
          <w:b/>
          <w:bCs/>
          <w:color w:val="000000"/>
          <w:sz w:val="28"/>
          <w:szCs w:val="28"/>
          <w:lang w:eastAsia="en-US" w:bidi="en-US"/>
        </w:rPr>
      </w:pPr>
      <w:r w:rsidRPr="00840024">
        <w:rPr>
          <w:rFonts w:ascii="Times New Roman" w:eastAsia="Lucida Sans Unicode" w:hAnsi="Times New Roman" w:cs="Tahoma"/>
          <w:b/>
          <w:bCs/>
          <w:color w:val="000000"/>
          <w:sz w:val="28"/>
          <w:szCs w:val="28"/>
          <w:lang w:eastAsia="en-US" w:bidi="en-US"/>
        </w:rPr>
        <w:t>На</w:t>
      </w:r>
      <w:r w:rsidRPr="00840024">
        <w:rPr>
          <w:rFonts w:ascii="Times New Roman" w:eastAsia="Lucida Sans Unicode" w:hAnsi="Times New Roman" w:cs="Tahoma"/>
          <w:b/>
          <w:bCs/>
          <w:color w:val="000000"/>
          <w:sz w:val="28"/>
          <w:szCs w:val="28"/>
          <w:lang w:eastAsia="en-US" w:bidi="en-US"/>
        </w:rPr>
        <w:tab/>
        <w:t>данном</w:t>
      </w:r>
      <w:r w:rsidRPr="00840024">
        <w:rPr>
          <w:rFonts w:ascii="Times New Roman" w:eastAsia="Lucida Sans Unicode" w:hAnsi="Times New Roman" w:cs="Tahoma"/>
          <w:b/>
          <w:bCs/>
          <w:color w:val="000000"/>
          <w:sz w:val="28"/>
          <w:szCs w:val="28"/>
          <w:lang w:eastAsia="en-US" w:bidi="en-US"/>
        </w:rPr>
        <w:tab/>
        <w:t>этапе</w:t>
      </w:r>
      <w:r w:rsidRPr="00840024">
        <w:rPr>
          <w:rFonts w:ascii="Times New Roman" w:eastAsia="Lucida Sans Unicode" w:hAnsi="Times New Roman" w:cs="Tahoma"/>
          <w:b/>
          <w:bCs/>
          <w:color w:val="000000"/>
          <w:sz w:val="28"/>
          <w:szCs w:val="28"/>
          <w:lang w:eastAsia="en-US" w:bidi="en-US"/>
        </w:rPr>
        <w:tab/>
        <w:t>образования</w:t>
      </w:r>
      <w:r w:rsidRPr="00840024">
        <w:rPr>
          <w:rFonts w:ascii="Times New Roman" w:eastAsia="Lucida Sans Unicode" w:hAnsi="Times New Roman" w:cs="Tahoma"/>
          <w:b/>
          <w:bCs/>
          <w:color w:val="000000"/>
          <w:sz w:val="28"/>
          <w:szCs w:val="28"/>
          <w:lang w:eastAsia="en-US" w:bidi="en-US"/>
        </w:rPr>
        <w:tab/>
        <w:t>промежуточная</w:t>
      </w:r>
    </w:p>
    <w:p w:rsidR="00840024" w:rsidRPr="00840024" w:rsidRDefault="00840024" w:rsidP="00840024">
      <w:pPr>
        <w:shd w:val="clear" w:color="auto" w:fill="FFFFFF"/>
        <w:suppressAutoHyphens w:val="0"/>
        <w:spacing w:after="0" w:line="322" w:lineRule="exact"/>
        <w:ind w:left="20"/>
        <w:jc w:val="both"/>
        <w:rPr>
          <w:rFonts w:ascii="Arial Unicode MS" w:eastAsia="Arial Unicode MS" w:hAnsi="Times New Roman" w:cs="Times New Roman"/>
          <w:sz w:val="28"/>
          <w:szCs w:val="28"/>
          <w:lang w:eastAsia="en-US"/>
        </w:rPr>
      </w:pPr>
      <w:r w:rsidRPr="00840024">
        <w:rPr>
          <w:rFonts w:ascii="Times New Roman" w:hAnsi="Times New Roman" w:cs="Times New Roman"/>
          <w:sz w:val="28"/>
          <w:szCs w:val="28"/>
          <w:lang w:eastAsia="en-US"/>
        </w:rPr>
        <w:t>аттестация обучающихся проводится после освоения учебных программ соответствующего класса. Сроки проведения утверждаются специальным приказом по школе. Промежуточная аттестация проводится в следующих формах:</w:t>
      </w:r>
    </w:p>
    <w:p w:rsidR="00840024" w:rsidRPr="00840024" w:rsidRDefault="00840024" w:rsidP="008B30C7">
      <w:pPr>
        <w:widowControl w:val="0"/>
        <w:numPr>
          <w:ilvl w:val="0"/>
          <w:numId w:val="54"/>
        </w:numPr>
        <w:shd w:val="clear" w:color="auto" w:fill="FFFFFF"/>
        <w:tabs>
          <w:tab w:val="left" w:pos="1726"/>
        </w:tabs>
        <w:suppressAutoHyphens w:val="0"/>
        <w:spacing w:after="0" w:line="322" w:lineRule="exact"/>
        <w:jc w:val="both"/>
        <w:rPr>
          <w:rFonts w:ascii="Times New Roman" w:hAnsi="Times New Roman" w:cs="Times New Roman"/>
          <w:sz w:val="28"/>
          <w:szCs w:val="28"/>
          <w:lang w:eastAsia="en-US"/>
        </w:rPr>
      </w:pPr>
      <w:r w:rsidRPr="00840024">
        <w:rPr>
          <w:rFonts w:ascii="Times New Roman" w:hAnsi="Times New Roman" w:cs="Times New Roman"/>
          <w:sz w:val="28"/>
          <w:szCs w:val="28"/>
          <w:lang w:eastAsia="en-US"/>
        </w:rPr>
        <w:t>класс</w:t>
      </w:r>
    </w:p>
    <w:p w:rsidR="00840024" w:rsidRPr="00840024" w:rsidRDefault="00840024" w:rsidP="008B30C7">
      <w:pPr>
        <w:widowControl w:val="0"/>
        <w:numPr>
          <w:ilvl w:val="0"/>
          <w:numId w:val="3"/>
        </w:numPr>
        <w:shd w:val="clear" w:color="auto" w:fill="FFFFFF"/>
        <w:tabs>
          <w:tab w:val="clear" w:pos="720"/>
          <w:tab w:val="num" w:pos="0"/>
          <w:tab w:val="left" w:pos="202"/>
        </w:tabs>
        <w:suppressAutoHyphens w:val="0"/>
        <w:spacing w:after="0" w:line="322" w:lineRule="exact"/>
        <w:ind w:left="20" w:firstLine="0"/>
        <w:jc w:val="both"/>
        <w:rPr>
          <w:rFonts w:ascii="Times New Roman" w:hAnsi="Times New Roman" w:cs="Times New Roman"/>
          <w:sz w:val="28"/>
          <w:szCs w:val="28"/>
          <w:lang w:eastAsia="en-US"/>
        </w:rPr>
      </w:pPr>
      <w:r w:rsidRPr="00840024">
        <w:rPr>
          <w:rFonts w:ascii="Times New Roman" w:hAnsi="Times New Roman" w:cs="Times New Roman"/>
          <w:sz w:val="28"/>
          <w:szCs w:val="28"/>
          <w:lang w:eastAsia="en-US"/>
        </w:rPr>
        <w:t>итоговая контрольная работа по алгебре и началам математического анализа;</w:t>
      </w:r>
    </w:p>
    <w:p w:rsidR="00840024" w:rsidRPr="00840024" w:rsidRDefault="00840024" w:rsidP="008B30C7">
      <w:pPr>
        <w:widowControl w:val="0"/>
        <w:numPr>
          <w:ilvl w:val="0"/>
          <w:numId w:val="3"/>
        </w:numPr>
        <w:shd w:val="clear" w:color="auto" w:fill="FFFFFF"/>
        <w:tabs>
          <w:tab w:val="clear" w:pos="720"/>
          <w:tab w:val="num" w:pos="0"/>
          <w:tab w:val="left" w:pos="202"/>
        </w:tabs>
        <w:suppressAutoHyphens w:val="0"/>
        <w:spacing w:after="0" w:line="322" w:lineRule="exact"/>
        <w:ind w:left="20" w:firstLine="0"/>
        <w:jc w:val="both"/>
        <w:rPr>
          <w:rFonts w:ascii="Times New Roman" w:hAnsi="Times New Roman" w:cs="Times New Roman"/>
          <w:sz w:val="28"/>
          <w:szCs w:val="28"/>
          <w:lang w:eastAsia="en-US"/>
        </w:rPr>
      </w:pPr>
      <w:r w:rsidRPr="00840024">
        <w:rPr>
          <w:rFonts w:ascii="Times New Roman" w:hAnsi="Times New Roman" w:cs="Times New Roman"/>
          <w:sz w:val="28"/>
          <w:szCs w:val="28"/>
          <w:lang w:eastAsia="en-US"/>
        </w:rPr>
        <w:t>итоговое тестирование по физике;</w:t>
      </w:r>
    </w:p>
    <w:p w:rsidR="00840024" w:rsidRPr="00840024" w:rsidRDefault="00840024" w:rsidP="008B30C7">
      <w:pPr>
        <w:widowControl w:val="0"/>
        <w:numPr>
          <w:ilvl w:val="0"/>
          <w:numId w:val="3"/>
        </w:numPr>
        <w:shd w:val="clear" w:color="auto" w:fill="FFFFFF"/>
        <w:tabs>
          <w:tab w:val="clear" w:pos="720"/>
          <w:tab w:val="num" w:pos="0"/>
          <w:tab w:val="left" w:pos="202"/>
        </w:tabs>
        <w:suppressAutoHyphens w:val="0"/>
        <w:spacing w:after="0" w:line="322" w:lineRule="exact"/>
        <w:ind w:left="20" w:firstLine="0"/>
        <w:jc w:val="both"/>
        <w:rPr>
          <w:rFonts w:ascii="Times New Roman" w:hAnsi="Times New Roman" w:cs="Times New Roman"/>
          <w:sz w:val="28"/>
          <w:szCs w:val="28"/>
          <w:lang w:eastAsia="en-US"/>
        </w:rPr>
      </w:pPr>
      <w:r w:rsidRPr="00840024">
        <w:rPr>
          <w:rFonts w:ascii="Times New Roman" w:hAnsi="Times New Roman" w:cs="Times New Roman"/>
          <w:sz w:val="28"/>
          <w:szCs w:val="28"/>
          <w:lang w:eastAsia="en-US"/>
        </w:rPr>
        <w:t>итоговое тестирование по химии.</w:t>
      </w:r>
    </w:p>
    <w:p w:rsidR="00840024" w:rsidRDefault="00840024"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433CE" w:rsidRDefault="005433CE" w:rsidP="00840024">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B02E1" w:rsidRPr="005B02E1" w:rsidRDefault="005B02E1" w:rsidP="005B02E1">
      <w:pPr>
        <w:widowControl w:val="0"/>
        <w:shd w:val="clear" w:color="auto" w:fill="FFFFFF"/>
        <w:tabs>
          <w:tab w:val="left" w:pos="5928"/>
        </w:tabs>
        <w:spacing w:after="0" w:line="240" w:lineRule="auto"/>
        <w:rPr>
          <w:rFonts w:ascii="Times New Roman" w:eastAsia="Lucida Sans Unicode" w:hAnsi="Times New Roman" w:cs="Tahoma"/>
          <w:b/>
          <w:bCs/>
          <w:lang w:eastAsia="en-US" w:bidi="en-US"/>
        </w:rPr>
      </w:pPr>
    </w:p>
    <w:p w:rsidR="005433CE" w:rsidRPr="00F62E7B" w:rsidRDefault="00872047" w:rsidP="005433CE">
      <w:pPr>
        <w:shd w:val="clear" w:color="auto" w:fill="FFFFFF"/>
        <w:suppressAutoHyphens w:val="0"/>
        <w:spacing w:after="0" w:line="240" w:lineRule="auto"/>
        <w:jc w:val="center"/>
        <w:rPr>
          <w:rFonts w:ascii="Times New Roman" w:eastAsia="Arial Unicode MS" w:hAnsi="Times New Roman" w:cs="Times New Roman"/>
          <w:b/>
          <w:bCs/>
          <w:sz w:val="28"/>
          <w:szCs w:val="28"/>
          <w:lang w:eastAsia="ru-RU"/>
        </w:rPr>
      </w:pPr>
      <w:r>
        <w:rPr>
          <w:rFonts w:ascii="Times New Roman" w:eastAsia="Arial Unicode MS" w:hAnsi="Times New Roman" w:cs="Times New Roman"/>
          <w:b/>
          <w:bCs/>
          <w:sz w:val="28"/>
          <w:szCs w:val="28"/>
          <w:lang w:eastAsia="ru-RU"/>
        </w:rPr>
        <w:t>ПЕРСПЕКТИВНЫЙ</w:t>
      </w:r>
      <w:r w:rsidR="005433CE" w:rsidRPr="00F62E7B">
        <w:rPr>
          <w:rFonts w:ascii="Times New Roman" w:eastAsia="Arial Unicode MS" w:hAnsi="Times New Roman" w:cs="Times New Roman"/>
          <w:b/>
          <w:bCs/>
          <w:sz w:val="28"/>
          <w:szCs w:val="28"/>
          <w:lang w:eastAsia="ru-RU"/>
        </w:rPr>
        <w:t xml:space="preserve"> УЧЕБНЫЙ ПЛАН (НЕДЕЛЬНЫЙ)</w:t>
      </w:r>
    </w:p>
    <w:p w:rsidR="005433CE" w:rsidRPr="00F62E7B" w:rsidRDefault="005433CE" w:rsidP="005433CE">
      <w:pPr>
        <w:shd w:val="clear" w:color="auto" w:fill="FFFFFF"/>
        <w:suppressAutoHyphens w:val="0"/>
        <w:spacing w:after="0" w:line="240" w:lineRule="auto"/>
        <w:jc w:val="center"/>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Среднее общее образование</w:t>
      </w:r>
    </w:p>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Физико – химический профиль</w:t>
      </w:r>
    </w:p>
    <w:tbl>
      <w:tblPr>
        <w:tblStyle w:val="27"/>
        <w:tblW w:w="0" w:type="auto"/>
        <w:tblLook w:val="04A0" w:firstRow="1" w:lastRow="0" w:firstColumn="1" w:lastColumn="0" w:noHBand="0" w:noVBand="1"/>
      </w:tblPr>
      <w:tblGrid>
        <w:gridCol w:w="4260"/>
        <w:gridCol w:w="2131"/>
        <w:gridCol w:w="2131"/>
      </w:tblGrid>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Учебные предметы</w:t>
            </w:r>
          </w:p>
        </w:tc>
        <w:tc>
          <w:tcPr>
            <w:tcW w:w="4262" w:type="dxa"/>
            <w:gridSpan w:val="2"/>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Число учебных недельных часов</w:t>
            </w:r>
          </w:p>
        </w:tc>
      </w:tr>
      <w:tr w:rsidR="005433CE" w:rsidRPr="005433CE" w:rsidTr="00DA168F">
        <w:tc>
          <w:tcPr>
            <w:tcW w:w="8522" w:type="dxa"/>
            <w:gridSpan w:val="3"/>
          </w:tcPr>
          <w:p w:rsidR="00A93BC6" w:rsidRPr="00A93BC6" w:rsidRDefault="00A93BC6" w:rsidP="008B30C7">
            <w:pPr>
              <w:widowControl w:val="0"/>
              <w:numPr>
                <w:ilvl w:val="0"/>
                <w:numId w:val="56"/>
              </w:numPr>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Федеральный компонент</w:t>
            </w:r>
          </w:p>
        </w:tc>
      </w:tr>
      <w:tr w:rsidR="005433CE" w:rsidRPr="005433CE" w:rsidTr="00DA168F">
        <w:tc>
          <w:tcPr>
            <w:tcW w:w="8522" w:type="dxa"/>
            <w:gridSpan w:val="3"/>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Базовые учебные предметы</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val="en-US" w:eastAsia="zh-CN"/>
              </w:rPr>
            </w:pP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10 класс</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11 класс</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val="en-US" w:eastAsia="zh-CN"/>
              </w:rPr>
            </w:pPr>
            <w:r w:rsidRPr="00A93BC6">
              <w:rPr>
                <w:rFonts w:ascii="Times New Roman" w:eastAsia="SimSun" w:hAnsi="Times New Roman" w:cs="Times New Roman"/>
                <w:kern w:val="2"/>
                <w:sz w:val="28"/>
                <w:szCs w:val="28"/>
                <w:lang w:eastAsia="zh-CN"/>
              </w:rPr>
              <w:t>Русский язык</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val="en-US" w:eastAsia="zh-CN"/>
              </w:rPr>
            </w:pPr>
            <w:r w:rsidRPr="00A93BC6">
              <w:rPr>
                <w:rFonts w:ascii="Times New Roman" w:eastAsia="SimSun" w:hAnsi="Times New Roman" w:cs="Times New Roman"/>
                <w:kern w:val="2"/>
                <w:sz w:val="28"/>
                <w:szCs w:val="28"/>
                <w:lang w:eastAsia="zh-CN"/>
              </w:rPr>
              <w:t>Литература</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3</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3</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val="en-US" w:eastAsia="zh-CN"/>
              </w:rPr>
            </w:pPr>
            <w:r w:rsidRPr="00A93BC6">
              <w:rPr>
                <w:rFonts w:ascii="Times New Roman" w:eastAsia="SimSun" w:hAnsi="Times New Roman" w:cs="Times New Roman"/>
                <w:kern w:val="2"/>
                <w:sz w:val="28"/>
                <w:szCs w:val="28"/>
                <w:lang w:eastAsia="zh-CN"/>
              </w:rPr>
              <w:t>Иностранный язык</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3</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3</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val="en-US" w:eastAsia="zh-CN"/>
              </w:rPr>
            </w:pPr>
            <w:r w:rsidRPr="00A93BC6">
              <w:rPr>
                <w:rFonts w:ascii="Times New Roman" w:eastAsia="SimSun" w:hAnsi="Times New Roman" w:cs="Times New Roman"/>
                <w:kern w:val="2"/>
                <w:sz w:val="28"/>
                <w:szCs w:val="28"/>
                <w:lang w:eastAsia="zh-CN"/>
              </w:rPr>
              <w:t>История</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2</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2</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Обществознание (включая экономику и право)</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2</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2</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Биология</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География</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Физическая культура</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3</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3</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Основы безопасности жизнедеятельности</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w:t>
            </w:r>
          </w:p>
        </w:tc>
      </w:tr>
      <w:tr w:rsidR="005433CE" w:rsidRPr="005433CE" w:rsidTr="00DA168F">
        <w:tc>
          <w:tcPr>
            <w:tcW w:w="8522" w:type="dxa"/>
            <w:gridSpan w:val="3"/>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Профильные образовательные предметы</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Математика</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6</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6</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Физика</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5</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5</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Химия</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3</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3</w:t>
            </w:r>
          </w:p>
        </w:tc>
      </w:tr>
      <w:tr w:rsidR="005433CE" w:rsidRPr="005433CE" w:rsidTr="00DA168F">
        <w:tc>
          <w:tcPr>
            <w:tcW w:w="8522" w:type="dxa"/>
            <w:gridSpan w:val="3"/>
          </w:tcPr>
          <w:p w:rsidR="00A93BC6" w:rsidRPr="00A93BC6" w:rsidRDefault="00A93BC6" w:rsidP="008B30C7">
            <w:pPr>
              <w:widowControl w:val="0"/>
              <w:numPr>
                <w:ilvl w:val="0"/>
                <w:numId w:val="56"/>
              </w:numPr>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Региональный компонент</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Православная культура</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w:t>
            </w:r>
          </w:p>
        </w:tc>
      </w:tr>
      <w:tr w:rsidR="005433CE" w:rsidRPr="005433CE" w:rsidTr="00DA168F">
        <w:tc>
          <w:tcPr>
            <w:tcW w:w="8522" w:type="dxa"/>
            <w:gridSpan w:val="3"/>
          </w:tcPr>
          <w:p w:rsidR="00A93BC6" w:rsidRPr="00A93BC6" w:rsidRDefault="00A93BC6" w:rsidP="008B30C7">
            <w:pPr>
              <w:widowControl w:val="0"/>
              <w:numPr>
                <w:ilvl w:val="0"/>
                <w:numId w:val="56"/>
              </w:numPr>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Компонент образовательного учреждения</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Элективные учебные предметы, учебные  практики, проекты, исследовательская деятельность</w:t>
            </w:r>
          </w:p>
        </w:tc>
        <w:tc>
          <w:tcPr>
            <w:tcW w:w="4262" w:type="dxa"/>
            <w:gridSpan w:val="2"/>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12</w:t>
            </w:r>
          </w:p>
        </w:tc>
      </w:tr>
      <w:tr w:rsidR="005433CE" w:rsidRPr="005433CE" w:rsidTr="00DA168F">
        <w:tc>
          <w:tcPr>
            <w:tcW w:w="4260"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ИТОГО</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37</w:t>
            </w:r>
          </w:p>
        </w:tc>
        <w:tc>
          <w:tcPr>
            <w:tcW w:w="2131" w:type="dxa"/>
          </w:tcPr>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r w:rsidRPr="00A93BC6">
              <w:rPr>
                <w:rFonts w:ascii="Times New Roman" w:eastAsia="SimSun" w:hAnsi="Times New Roman" w:cs="Times New Roman"/>
                <w:kern w:val="2"/>
                <w:sz w:val="28"/>
                <w:szCs w:val="28"/>
                <w:lang w:eastAsia="zh-CN"/>
              </w:rPr>
              <w:t>37</w:t>
            </w:r>
          </w:p>
        </w:tc>
      </w:tr>
    </w:tbl>
    <w:p w:rsidR="00A93BC6" w:rsidRPr="00A93BC6" w:rsidRDefault="00A93BC6" w:rsidP="00A93BC6">
      <w:pPr>
        <w:widowControl w:val="0"/>
        <w:suppressAutoHyphens w:val="0"/>
        <w:spacing w:after="0" w:line="240" w:lineRule="auto"/>
        <w:jc w:val="center"/>
        <w:rPr>
          <w:rFonts w:ascii="Times New Roman" w:eastAsia="SimSun" w:hAnsi="Times New Roman" w:cs="Times New Roman"/>
          <w:kern w:val="2"/>
          <w:sz w:val="28"/>
          <w:szCs w:val="28"/>
          <w:lang w:eastAsia="zh-CN"/>
        </w:rPr>
      </w:pPr>
    </w:p>
    <w:p w:rsidR="005B02E1" w:rsidRPr="005B02E1" w:rsidRDefault="005B02E1" w:rsidP="005B02E1">
      <w:pPr>
        <w:pageBreakBefore/>
        <w:widowControl w:val="0"/>
        <w:shd w:val="clear" w:color="auto" w:fill="FFFFFF"/>
        <w:tabs>
          <w:tab w:val="left" w:pos="5928"/>
        </w:tabs>
        <w:spacing w:after="0" w:line="240" w:lineRule="auto"/>
        <w:jc w:val="center"/>
        <w:rPr>
          <w:rFonts w:ascii="Times New Roman" w:eastAsia="Lucida Sans Unicode" w:hAnsi="Times New Roman" w:cs="Tahoma"/>
          <w:b/>
          <w:sz w:val="24"/>
          <w:szCs w:val="24"/>
          <w:lang w:eastAsia="en-US" w:bidi="en-US"/>
        </w:rPr>
      </w:pPr>
      <w:r w:rsidRPr="005B02E1">
        <w:rPr>
          <w:rFonts w:ascii="Times New Roman" w:eastAsia="Lucida Sans Unicode" w:hAnsi="Times New Roman" w:cs="Tahoma"/>
          <w:b/>
          <w:sz w:val="24"/>
          <w:szCs w:val="24"/>
          <w:lang w:eastAsia="en-US" w:bidi="en-US"/>
        </w:rPr>
        <w:lastRenderedPageBreak/>
        <w:t>Сетка часов учебного плана</w:t>
      </w:r>
    </w:p>
    <w:p w:rsidR="005B02E1" w:rsidRPr="005B02E1" w:rsidRDefault="005B02E1" w:rsidP="005B02E1">
      <w:pPr>
        <w:widowControl w:val="0"/>
        <w:spacing w:after="0" w:line="240" w:lineRule="auto"/>
        <w:jc w:val="center"/>
        <w:rPr>
          <w:rFonts w:ascii="Times New Roman" w:eastAsia="Lucida Sans Unicode" w:hAnsi="Times New Roman" w:cs="Tahoma"/>
          <w:b/>
          <w:bCs/>
          <w:sz w:val="24"/>
          <w:szCs w:val="28"/>
          <w:lang w:eastAsia="en-US" w:bidi="en-US"/>
        </w:rPr>
      </w:pPr>
      <w:r w:rsidRPr="005B02E1">
        <w:rPr>
          <w:rFonts w:ascii="Times New Roman" w:eastAsia="Lucida Sans Unicode" w:hAnsi="Times New Roman" w:cs="Tahoma"/>
          <w:b/>
          <w:bCs/>
          <w:sz w:val="24"/>
          <w:szCs w:val="28"/>
          <w:lang w:eastAsia="en-US" w:bidi="en-US"/>
        </w:rPr>
        <w:t xml:space="preserve">муниципального бюджетного общеобразовательного учреждения </w:t>
      </w:r>
    </w:p>
    <w:p w:rsidR="005B02E1" w:rsidRPr="005B02E1" w:rsidRDefault="005B02E1" w:rsidP="005B02E1">
      <w:pPr>
        <w:widowControl w:val="0"/>
        <w:spacing w:after="0" w:line="240" w:lineRule="auto"/>
        <w:jc w:val="center"/>
        <w:rPr>
          <w:rFonts w:ascii="Times New Roman" w:eastAsia="Lucida Sans Unicode" w:hAnsi="Times New Roman" w:cs="Tahoma"/>
          <w:b/>
          <w:bCs/>
          <w:sz w:val="24"/>
          <w:szCs w:val="28"/>
          <w:lang w:eastAsia="en-US" w:bidi="en-US"/>
        </w:rPr>
      </w:pPr>
      <w:r w:rsidRPr="005B02E1">
        <w:rPr>
          <w:rFonts w:ascii="Times New Roman" w:eastAsia="Lucida Sans Unicode" w:hAnsi="Times New Roman" w:cs="Tahoma"/>
          <w:b/>
          <w:bCs/>
          <w:sz w:val="24"/>
          <w:szCs w:val="28"/>
          <w:lang w:eastAsia="en-US" w:bidi="en-US"/>
        </w:rPr>
        <w:t>«Айдарская средняя общеобразовательная школа имени Героя Советского Союза</w:t>
      </w:r>
    </w:p>
    <w:p w:rsidR="005B02E1" w:rsidRPr="005B02E1" w:rsidRDefault="005B02E1" w:rsidP="005B02E1">
      <w:pPr>
        <w:widowControl w:val="0"/>
        <w:spacing w:after="0" w:line="240" w:lineRule="auto"/>
        <w:jc w:val="center"/>
        <w:rPr>
          <w:rFonts w:ascii="Times New Roman" w:eastAsia="Lucida Sans Unicode" w:hAnsi="Times New Roman" w:cs="Tahoma"/>
          <w:b/>
          <w:bCs/>
          <w:sz w:val="24"/>
          <w:szCs w:val="28"/>
          <w:lang w:eastAsia="en-US" w:bidi="en-US"/>
        </w:rPr>
      </w:pPr>
      <w:r w:rsidRPr="005B02E1">
        <w:rPr>
          <w:rFonts w:ascii="Times New Roman" w:eastAsia="Lucida Sans Unicode" w:hAnsi="Times New Roman" w:cs="Tahoma"/>
          <w:b/>
          <w:bCs/>
          <w:sz w:val="24"/>
          <w:szCs w:val="28"/>
          <w:lang w:eastAsia="en-US" w:bidi="en-US"/>
        </w:rPr>
        <w:t>Бориса Григорьевича  Кандыбина Ровеньского района Белгородской области» при реализации ФКГОС среднего общего образования</w:t>
      </w:r>
    </w:p>
    <w:p w:rsidR="005B02E1" w:rsidRPr="005B02E1" w:rsidRDefault="005B02E1" w:rsidP="005B02E1">
      <w:pPr>
        <w:widowControl w:val="0"/>
        <w:spacing w:after="0" w:line="240" w:lineRule="auto"/>
        <w:jc w:val="center"/>
        <w:rPr>
          <w:rFonts w:ascii="Times New Roman" w:eastAsia="Lucida Sans Unicode" w:hAnsi="Times New Roman" w:cs="Tahoma"/>
          <w:b/>
          <w:sz w:val="24"/>
          <w:szCs w:val="28"/>
          <w:lang w:eastAsia="en-US" w:bidi="en-US"/>
        </w:rPr>
      </w:pPr>
      <w:r w:rsidRPr="005B02E1">
        <w:rPr>
          <w:rFonts w:ascii="Times New Roman" w:eastAsia="Lucida Sans Unicode" w:hAnsi="Times New Roman" w:cs="Tahoma"/>
          <w:b/>
          <w:bCs/>
          <w:sz w:val="24"/>
          <w:szCs w:val="28"/>
          <w:lang w:eastAsia="en-US" w:bidi="en-US"/>
        </w:rPr>
        <w:t>на 2015-2016 учебный год</w:t>
      </w:r>
    </w:p>
    <w:p w:rsidR="005B02E1" w:rsidRPr="005B02E1" w:rsidRDefault="005B02E1" w:rsidP="005B02E1">
      <w:pPr>
        <w:widowControl w:val="0"/>
        <w:spacing w:after="0" w:line="240" w:lineRule="auto"/>
        <w:jc w:val="center"/>
        <w:rPr>
          <w:rFonts w:ascii="Times New Roman" w:eastAsia="Lucida Sans Unicode" w:hAnsi="Times New Roman" w:cs="Tahoma"/>
          <w:b/>
          <w:sz w:val="24"/>
          <w:szCs w:val="24"/>
          <w:lang w:eastAsia="en-US" w:bidi="en-US"/>
        </w:rPr>
      </w:pPr>
      <w:r w:rsidRPr="005B02E1">
        <w:rPr>
          <w:rFonts w:ascii="Times New Roman" w:eastAsia="Lucida Sans Unicode" w:hAnsi="Times New Roman" w:cs="Tahoma"/>
          <w:b/>
          <w:sz w:val="24"/>
          <w:szCs w:val="28"/>
          <w:lang w:eastAsia="en-US" w:bidi="en-US"/>
        </w:rPr>
        <w:t>Физико-химический профиль</w:t>
      </w:r>
    </w:p>
    <w:p w:rsidR="005B02E1" w:rsidRPr="005B02E1" w:rsidRDefault="005B02E1" w:rsidP="005B02E1">
      <w:pPr>
        <w:widowControl w:val="0"/>
        <w:spacing w:after="0" w:line="240" w:lineRule="auto"/>
        <w:jc w:val="center"/>
        <w:rPr>
          <w:rFonts w:ascii="Times New Roman" w:eastAsia="Lucida Sans Unicode" w:hAnsi="Times New Roman" w:cs="Tahoma"/>
          <w:b/>
          <w:sz w:val="24"/>
          <w:szCs w:val="24"/>
          <w:lang w:eastAsia="en-US" w:bidi="en-US"/>
        </w:rPr>
      </w:pPr>
      <w:r w:rsidRPr="005B02E1">
        <w:rPr>
          <w:rFonts w:ascii="Times New Roman" w:eastAsia="Lucida Sans Unicode" w:hAnsi="Times New Roman" w:cs="Tahoma"/>
          <w:b/>
          <w:sz w:val="24"/>
          <w:szCs w:val="24"/>
          <w:lang w:eastAsia="en-US" w:bidi="en-US"/>
        </w:rPr>
        <w:t>Среднее общее образование</w:t>
      </w:r>
    </w:p>
    <w:p w:rsidR="005B02E1" w:rsidRPr="005B02E1" w:rsidRDefault="005B02E1" w:rsidP="005B02E1">
      <w:pPr>
        <w:widowControl w:val="0"/>
        <w:spacing w:after="0" w:line="240" w:lineRule="auto"/>
        <w:jc w:val="center"/>
        <w:rPr>
          <w:rFonts w:ascii="Times New Roman" w:eastAsia="Lucida Sans Unicode" w:hAnsi="Times New Roman" w:cs="Tahoma"/>
          <w:b/>
          <w:sz w:val="24"/>
          <w:szCs w:val="24"/>
          <w:lang w:eastAsia="en-US" w:bidi="en-US"/>
        </w:rPr>
      </w:pPr>
    </w:p>
    <w:tbl>
      <w:tblPr>
        <w:tblStyle w:val="15"/>
        <w:tblW w:w="0" w:type="auto"/>
        <w:tblLook w:val="04A0" w:firstRow="1" w:lastRow="0" w:firstColumn="1" w:lastColumn="0" w:noHBand="0" w:noVBand="1"/>
      </w:tblPr>
      <w:tblGrid>
        <w:gridCol w:w="3296"/>
        <w:gridCol w:w="1101"/>
        <w:gridCol w:w="1491"/>
        <w:gridCol w:w="1420"/>
        <w:gridCol w:w="1381"/>
        <w:gridCol w:w="741"/>
      </w:tblGrid>
      <w:tr w:rsidR="005B02E1" w:rsidRPr="005B02E1" w:rsidTr="006B09F7">
        <w:trPr>
          <w:trHeight w:val="315"/>
        </w:trPr>
        <w:tc>
          <w:tcPr>
            <w:tcW w:w="0" w:type="auto"/>
            <w:vMerge w:val="restart"/>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bCs/>
                <w:lang w:val="en-US" w:eastAsia="en-US" w:bidi="en-US"/>
              </w:rPr>
              <w:t>Учебные</w:t>
            </w:r>
            <w:r w:rsidRPr="005B02E1">
              <w:rPr>
                <w:rFonts w:ascii="Times New Roman" w:eastAsia="Lucida Sans Unicode" w:hAnsi="Times New Roman" w:cs="Tahoma"/>
                <w:b/>
                <w:bCs/>
                <w:lang w:eastAsia="en-US" w:bidi="en-US"/>
              </w:rPr>
              <w:t xml:space="preserve"> предметы</w:t>
            </w:r>
          </w:p>
        </w:tc>
        <w:tc>
          <w:tcPr>
            <w:tcW w:w="0" w:type="auto"/>
            <w:gridSpan w:val="4"/>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bCs/>
                <w:lang w:val="en-US" w:eastAsia="en-US" w:bidi="en-US"/>
              </w:rPr>
              <w:t>Число</w:t>
            </w:r>
            <w:r w:rsidRPr="005B02E1">
              <w:rPr>
                <w:rFonts w:ascii="Times New Roman" w:eastAsia="Lucida Sans Unicode" w:hAnsi="Times New Roman" w:cs="Tahoma"/>
                <w:b/>
                <w:bCs/>
                <w:lang w:eastAsia="en-US" w:bidi="en-US"/>
              </w:rPr>
              <w:t xml:space="preserve"> </w:t>
            </w:r>
            <w:r w:rsidRPr="005B02E1">
              <w:rPr>
                <w:rFonts w:ascii="Times New Roman" w:eastAsia="Lucida Sans Unicode" w:hAnsi="Times New Roman" w:cs="Tahoma"/>
                <w:b/>
                <w:bCs/>
                <w:lang w:val="en-US" w:eastAsia="en-US" w:bidi="en-US"/>
              </w:rPr>
              <w:t>недельных</w:t>
            </w:r>
            <w:r w:rsidRPr="005B02E1">
              <w:rPr>
                <w:rFonts w:ascii="Times New Roman" w:eastAsia="Lucida Sans Unicode" w:hAnsi="Times New Roman" w:cs="Tahoma"/>
                <w:b/>
                <w:bCs/>
                <w:lang w:eastAsia="en-US" w:bidi="en-US"/>
              </w:rPr>
              <w:t xml:space="preserve"> </w:t>
            </w:r>
            <w:r w:rsidRPr="005B02E1">
              <w:rPr>
                <w:rFonts w:ascii="Times New Roman" w:eastAsia="Lucida Sans Unicode" w:hAnsi="Times New Roman" w:cs="Tahoma"/>
                <w:b/>
                <w:bCs/>
                <w:lang w:val="en-US" w:eastAsia="en-US" w:bidi="en-US"/>
              </w:rPr>
              <w:t>учебных</w:t>
            </w:r>
            <w:r w:rsidRPr="005B02E1">
              <w:rPr>
                <w:rFonts w:ascii="Times New Roman" w:eastAsia="Lucida Sans Unicode" w:hAnsi="Times New Roman" w:cs="Tahoma"/>
                <w:b/>
                <w:bCs/>
                <w:lang w:eastAsia="en-US" w:bidi="en-US"/>
              </w:rPr>
              <w:t xml:space="preserve"> </w:t>
            </w:r>
            <w:r w:rsidRPr="005B02E1">
              <w:rPr>
                <w:rFonts w:ascii="Times New Roman" w:eastAsia="Lucida Sans Unicode" w:hAnsi="Times New Roman" w:cs="Tahoma"/>
                <w:b/>
                <w:bCs/>
                <w:lang w:val="en-US" w:eastAsia="en-US" w:bidi="en-US"/>
              </w:rPr>
              <w:t>часов</w:t>
            </w:r>
          </w:p>
        </w:tc>
        <w:tc>
          <w:tcPr>
            <w:tcW w:w="0" w:type="auto"/>
            <w:vMerge w:val="restart"/>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всего</w:t>
            </w:r>
          </w:p>
        </w:tc>
      </w:tr>
      <w:tr w:rsidR="005B02E1" w:rsidRPr="005B02E1" w:rsidTr="006B09F7">
        <w:trPr>
          <w:trHeight w:val="240"/>
        </w:trPr>
        <w:tc>
          <w:tcPr>
            <w:tcW w:w="0" w:type="auto"/>
            <w:vMerge/>
          </w:tcPr>
          <w:p w:rsidR="005B02E1" w:rsidRPr="005B02E1" w:rsidRDefault="005B02E1" w:rsidP="005B02E1">
            <w:pPr>
              <w:widowControl w:val="0"/>
              <w:spacing w:after="0" w:line="240" w:lineRule="auto"/>
              <w:jc w:val="center"/>
              <w:rPr>
                <w:rFonts w:ascii="Times New Roman" w:eastAsia="Lucida Sans Unicode" w:hAnsi="Times New Roman" w:cs="Tahoma"/>
                <w:b/>
                <w:bCs/>
                <w:lang w:val="en-US"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bCs/>
                <w:sz w:val="18"/>
                <w:szCs w:val="18"/>
                <w:lang w:val="en-US" w:eastAsia="en-US" w:bidi="en-US"/>
              </w:rPr>
              <w:t>Базовый</w:t>
            </w:r>
            <w:r w:rsidRPr="005B02E1">
              <w:rPr>
                <w:rFonts w:ascii="Times New Roman" w:eastAsia="Lucida Sans Unicode" w:hAnsi="Times New Roman" w:cs="Tahoma"/>
                <w:b/>
                <w:bCs/>
                <w:sz w:val="18"/>
                <w:szCs w:val="18"/>
                <w:lang w:eastAsia="en-US" w:bidi="en-US"/>
              </w:rPr>
              <w:t xml:space="preserve"> </w:t>
            </w:r>
            <w:r w:rsidRPr="005B02E1">
              <w:rPr>
                <w:rFonts w:ascii="Times New Roman" w:eastAsia="Lucida Sans Unicode" w:hAnsi="Times New Roman" w:cs="Tahoma"/>
                <w:b/>
                <w:bCs/>
                <w:sz w:val="18"/>
                <w:szCs w:val="18"/>
                <w:lang w:val="en-US" w:eastAsia="en-US" w:bidi="en-US"/>
              </w:rPr>
              <w:t>уровень</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bCs/>
                <w:sz w:val="18"/>
                <w:szCs w:val="18"/>
                <w:lang w:val="en-US" w:eastAsia="en-US" w:bidi="en-US"/>
              </w:rPr>
              <w:t>Профильный</w:t>
            </w:r>
            <w:r w:rsidRPr="005B02E1">
              <w:rPr>
                <w:rFonts w:ascii="Times New Roman" w:eastAsia="Lucida Sans Unicode" w:hAnsi="Times New Roman" w:cs="Tahoma"/>
                <w:b/>
                <w:bCs/>
                <w:sz w:val="18"/>
                <w:szCs w:val="18"/>
                <w:lang w:eastAsia="en-US" w:bidi="en-US"/>
              </w:rPr>
              <w:t xml:space="preserve"> </w:t>
            </w:r>
            <w:r w:rsidRPr="005B02E1">
              <w:rPr>
                <w:rFonts w:ascii="Times New Roman" w:eastAsia="Lucida Sans Unicode" w:hAnsi="Times New Roman" w:cs="Tahoma"/>
                <w:b/>
                <w:bCs/>
                <w:sz w:val="18"/>
                <w:szCs w:val="18"/>
                <w:lang w:val="en-US" w:eastAsia="en-US" w:bidi="en-US"/>
              </w:rPr>
              <w:t>уровень</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bCs/>
                <w:sz w:val="18"/>
                <w:szCs w:val="18"/>
                <w:lang w:eastAsia="en-US" w:bidi="en-US"/>
              </w:rPr>
            </w:pPr>
            <w:r w:rsidRPr="005B02E1">
              <w:rPr>
                <w:rFonts w:ascii="Times New Roman" w:eastAsia="Lucida Sans Unicode" w:hAnsi="Times New Roman" w:cs="Tahoma"/>
                <w:b/>
                <w:bCs/>
                <w:sz w:val="18"/>
                <w:szCs w:val="18"/>
                <w:lang w:val="en-US" w:eastAsia="en-US" w:bidi="en-US"/>
              </w:rPr>
              <w:t>Региональный</w:t>
            </w:r>
          </w:p>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bCs/>
                <w:sz w:val="18"/>
                <w:szCs w:val="18"/>
                <w:lang w:val="en-US" w:eastAsia="en-US" w:bidi="en-US"/>
              </w:rPr>
              <w:t>компонент</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bCs/>
                <w:sz w:val="18"/>
                <w:szCs w:val="18"/>
                <w:lang w:val="en-US" w:eastAsia="en-US" w:bidi="en-US"/>
              </w:rPr>
              <w:t>Школьный</w:t>
            </w:r>
            <w:r w:rsidRPr="005B02E1">
              <w:rPr>
                <w:rFonts w:ascii="Times New Roman" w:eastAsia="Lucida Sans Unicode" w:hAnsi="Times New Roman" w:cs="Tahoma"/>
                <w:b/>
                <w:bCs/>
                <w:sz w:val="18"/>
                <w:szCs w:val="18"/>
                <w:lang w:eastAsia="en-US" w:bidi="en-US"/>
              </w:rPr>
              <w:t xml:space="preserve"> </w:t>
            </w:r>
            <w:r w:rsidRPr="005B02E1">
              <w:rPr>
                <w:rFonts w:ascii="Times New Roman" w:eastAsia="Lucida Sans Unicode" w:hAnsi="Times New Roman" w:cs="Tahoma"/>
                <w:b/>
                <w:bCs/>
                <w:sz w:val="18"/>
                <w:szCs w:val="18"/>
                <w:lang w:val="en-US" w:eastAsia="en-US" w:bidi="en-US"/>
              </w:rPr>
              <w:t>компонент</w:t>
            </w:r>
          </w:p>
        </w:tc>
        <w:tc>
          <w:tcPr>
            <w:tcW w:w="0" w:type="auto"/>
            <w:vMerge/>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Русский</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язык</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Литература</w:t>
            </w:r>
          </w:p>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3</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3</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eastAsia="en-US" w:bidi="en-US"/>
              </w:rPr>
              <w:t xml:space="preserve"> Иностранный язык (а</w:t>
            </w:r>
            <w:r w:rsidRPr="005B02E1">
              <w:rPr>
                <w:rFonts w:ascii="Times New Roman" w:eastAsia="Lucida Sans Unicode" w:hAnsi="Times New Roman" w:cs="Tahoma"/>
                <w:sz w:val="20"/>
                <w:szCs w:val="20"/>
                <w:lang w:val="en-US" w:eastAsia="en-US" w:bidi="en-US"/>
              </w:rPr>
              <w:t>нглийский</w:t>
            </w:r>
            <w:r w:rsidRPr="005B02E1">
              <w:rPr>
                <w:rFonts w:ascii="Times New Roman" w:eastAsia="Lucida Sans Unicode" w:hAnsi="Times New Roman" w:cs="Tahoma"/>
                <w:sz w:val="20"/>
                <w:szCs w:val="20"/>
                <w:lang w:eastAsia="en-US" w:bidi="en-US"/>
              </w:rPr>
              <w:t>)</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3</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3</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eastAsia="en-US" w:bidi="en-US"/>
              </w:rPr>
            </w:pPr>
            <w:r w:rsidRPr="005B02E1">
              <w:rPr>
                <w:rFonts w:ascii="Times New Roman" w:eastAsia="Lucida Sans Unicode" w:hAnsi="Times New Roman" w:cs="Tahoma"/>
                <w:sz w:val="20"/>
                <w:szCs w:val="20"/>
                <w:lang w:eastAsia="en-US" w:bidi="en-US"/>
              </w:rPr>
              <w:t>Алгебра и начала  математического анализа</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4</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4</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Геометрия</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2</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2</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eastAsia="en-US" w:bidi="en-US"/>
              </w:rPr>
            </w:pPr>
            <w:r w:rsidRPr="005B02E1">
              <w:rPr>
                <w:rFonts w:ascii="Times New Roman" w:eastAsia="Lucida Sans Unicode" w:hAnsi="Times New Roman" w:cs="Tahoma"/>
                <w:sz w:val="20"/>
                <w:szCs w:val="20"/>
                <w:lang w:eastAsia="en-US" w:bidi="en-US"/>
              </w:rPr>
              <w:t>Информатика и ИКТ</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История</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2</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2</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eastAsia="en-US" w:bidi="en-US"/>
              </w:rPr>
            </w:pPr>
            <w:r w:rsidRPr="005B02E1">
              <w:rPr>
                <w:rFonts w:ascii="Times New Roman" w:eastAsia="Lucida Sans Unicode" w:hAnsi="Times New Roman" w:cs="Tahoma"/>
                <w:sz w:val="20"/>
                <w:szCs w:val="20"/>
                <w:lang w:eastAsia="en-US" w:bidi="en-US"/>
              </w:rPr>
              <w:t>Обществознание (включая экономику и право)</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2</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2</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Православная</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культура</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Химия</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3</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3</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Биология</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Физика</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5</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5</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География</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Физическая</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культура</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3</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3</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Основы</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безопасности</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жизнедеятельности</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eastAsia="en-US" w:bidi="en-US"/>
              </w:rPr>
            </w:pPr>
            <w:r w:rsidRPr="005B02E1">
              <w:rPr>
                <w:rFonts w:ascii="Times New Roman" w:eastAsia="Lucida Sans Unicode" w:hAnsi="Times New Roman" w:cs="Tahoma"/>
                <w:sz w:val="20"/>
                <w:szCs w:val="20"/>
                <w:lang w:eastAsia="en-US" w:bidi="en-US"/>
              </w:rPr>
              <w:t>Алгебра плюс: элементарная алгебра с точки зрения высшей математики</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r>
      <w:tr w:rsidR="005B02E1" w:rsidRPr="005B02E1" w:rsidTr="006B09F7">
        <w:tc>
          <w:tcPr>
            <w:tcW w:w="0" w:type="auto"/>
          </w:tcPr>
          <w:p w:rsidR="005B02E1" w:rsidRPr="005B02E1" w:rsidRDefault="005B02E1" w:rsidP="005B02E1">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Основы</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избирательного</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права</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r>
      <w:tr w:rsidR="005B02E1" w:rsidRPr="005B02E1" w:rsidTr="006B09F7">
        <w:tc>
          <w:tcPr>
            <w:tcW w:w="0" w:type="auto"/>
          </w:tcPr>
          <w:p w:rsidR="005B02E1" w:rsidRPr="005B02E1" w:rsidRDefault="005B02E1" w:rsidP="005B02E1">
            <w:pPr>
              <w:widowControl w:val="0"/>
              <w:shd w:val="clear" w:color="auto" w:fill="FFFFFF"/>
              <w:tabs>
                <w:tab w:val="left" w:pos="25"/>
                <w:tab w:val="left" w:pos="1560"/>
              </w:tabs>
              <w:snapToGrid w:val="0"/>
              <w:spacing w:before="43" w:after="0" w:line="240" w:lineRule="auto"/>
              <w:rPr>
                <w:rFonts w:ascii="Times New Roman" w:eastAsia="Lucida Sans Unicode" w:hAnsi="Times New Roman" w:cs="Tahoma"/>
                <w:sz w:val="20"/>
                <w:szCs w:val="20"/>
                <w:lang w:eastAsia="en-US" w:bidi="en-US"/>
              </w:rPr>
            </w:pPr>
            <w:r w:rsidRPr="005B02E1">
              <w:rPr>
                <w:rFonts w:ascii="Times New Roman" w:eastAsia="Lucida Sans Unicode" w:hAnsi="Times New Roman" w:cs="Tahoma"/>
                <w:sz w:val="20"/>
                <w:szCs w:val="20"/>
                <w:lang w:eastAsia="en-US" w:bidi="en-US"/>
              </w:rPr>
              <w:t>Русское правописание: орфография и пунктуация</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r>
      <w:tr w:rsidR="005B02E1" w:rsidRPr="005B02E1" w:rsidTr="006B09F7">
        <w:tc>
          <w:tcPr>
            <w:tcW w:w="0" w:type="auto"/>
          </w:tcPr>
          <w:p w:rsidR="005B02E1" w:rsidRPr="005B02E1" w:rsidRDefault="005B02E1" w:rsidP="005B02E1">
            <w:pPr>
              <w:widowControl w:val="0"/>
              <w:shd w:val="clear" w:color="auto" w:fill="FFFFFF"/>
              <w:tabs>
                <w:tab w:val="left" w:pos="25"/>
                <w:tab w:val="left" w:pos="1560"/>
              </w:tabs>
              <w:snapToGrid w:val="0"/>
              <w:spacing w:before="43" w:after="0" w:line="240" w:lineRule="auto"/>
              <w:rPr>
                <w:rFonts w:ascii="Times New Roman" w:eastAsia="Lucida Sans Unicode" w:hAnsi="Times New Roman" w:cs="Tahoma"/>
                <w:sz w:val="20"/>
                <w:szCs w:val="20"/>
                <w:lang w:eastAsia="en-US" w:bidi="en-US"/>
              </w:rPr>
            </w:pPr>
            <w:r w:rsidRPr="005B02E1">
              <w:rPr>
                <w:rFonts w:ascii="Times New Roman" w:eastAsia="Lucida Sans Unicode" w:hAnsi="Times New Roman" w:cs="Tahoma"/>
                <w:sz w:val="20"/>
                <w:szCs w:val="20"/>
                <w:lang w:eastAsia="en-US" w:bidi="en-US"/>
              </w:rPr>
              <w:t>Биология растений, грибов, лишайников</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r>
      <w:tr w:rsidR="005B02E1" w:rsidRPr="005B02E1" w:rsidTr="006B09F7">
        <w:tc>
          <w:tcPr>
            <w:tcW w:w="0" w:type="auto"/>
          </w:tcPr>
          <w:p w:rsidR="005B02E1" w:rsidRPr="005B02E1" w:rsidRDefault="005B02E1" w:rsidP="005B02E1">
            <w:pPr>
              <w:widowControl w:val="0"/>
              <w:snapToGrid w:val="0"/>
              <w:spacing w:after="0" w:line="240" w:lineRule="auto"/>
              <w:jc w:val="center"/>
              <w:rPr>
                <w:rFonts w:ascii="Times New Roman" w:eastAsia="Lucida Sans Unicode" w:hAnsi="Times New Roman" w:cs="Tahoma"/>
                <w:b/>
                <w:i/>
                <w:sz w:val="20"/>
                <w:szCs w:val="20"/>
                <w:lang w:eastAsia="en-US" w:bidi="en-US"/>
              </w:rPr>
            </w:pPr>
            <w:r w:rsidRPr="005B02E1">
              <w:rPr>
                <w:rFonts w:ascii="Times New Roman" w:eastAsia="Lucida Sans Unicode" w:hAnsi="Times New Roman" w:cs="Tahoma"/>
                <w:b/>
                <w:i/>
                <w:sz w:val="20"/>
                <w:szCs w:val="20"/>
                <w:lang w:eastAsia="en-US" w:bidi="en-US"/>
              </w:rPr>
              <w:t xml:space="preserve">Предельно допустимая аудиторная учебная нагрузка при 6-дневной учебной неделе  </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17</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14</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1</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5</w:t>
            </w:r>
          </w:p>
        </w:tc>
        <w:tc>
          <w:tcPr>
            <w:tcW w:w="0" w:type="auto"/>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37</w:t>
            </w:r>
          </w:p>
        </w:tc>
      </w:tr>
      <w:tr w:rsidR="005B02E1" w:rsidRPr="005B02E1" w:rsidTr="006B09F7">
        <w:tc>
          <w:tcPr>
            <w:tcW w:w="0" w:type="auto"/>
          </w:tcPr>
          <w:p w:rsidR="005B02E1" w:rsidRPr="005B02E1" w:rsidRDefault="005B02E1" w:rsidP="005B02E1">
            <w:pPr>
              <w:widowControl w:val="0"/>
              <w:snapToGrid w:val="0"/>
              <w:spacing w:after="0" w:line="240" w:lineRule="auto"/>
              <w:jc w:val="center"/>
              <w:rPr>
                <w:rFonts w:ascii="Times New Roman" w:eastAsia="Lucida Sans Unicode" w:hAnsi="Times New Roman" w:cs="Tahoma"/>
                <w:b/>
                <w:i/>
                <w:sz w:val="20"/>
                <w:szCs w:val="20"/>
                <w:lang w:eastAsia="en-US" w:bidi="en-US"/>
              </w:rPr>
            </w:pPr>
          </w:p>
        </w:tc>
        <w:tc>
          <w:tcPr>
            <w:tcW w:w="0" w:type="auto"/>
            <w:gridSpan w:val="5"/>
          </w:tcPr>
          <w:p w:rsidR="005B02E1" w:rsidRPr="005B02E1" w:rsidRDefault="005B02E1" w:rsidP="005B02E1">
            <w:pPr>
              <w:widowControl w:val="0"/>
              <w:spacing w:after="0" w:line="240" w:lineRule="auto"/>
              <w:jc w:val="center"/>
              <w:rPr>
                <w:rFonts w:ascii="Times New Roman" w:eastAsia="Lucida Sans Unicode" w:hAnsi="Times New Roman" w:cs="Tahoma"/>
                <w:b/>
                <w:lang w:eastAsia="en-US" w:bidi="en-US"/>
              </w:rPr>
            </w:pPr>
            <w:r w:rsidRPr="005B02E1">
              <w:rPr>
                <w:rFonts w:ascii="Times New Roman" w:eastAsia="Lucida Sans Unicode" w:hAnsi="Times New Roman" w:cs="Tahoma"/>
                <w:b/>
                <w:lang w:eastAsia="en-US" w:bidi="en-US"/>
              </w:rPr>
              <w:t>37</w:t>
            </w:r>
          </w:p>
        </w:tc>
      </w:tr>
    </w:tbl>
    <w:p w:rsidR="005B02E1" w:rsidRPr="005B02E1" w:rsidRDefault="005B02E1" w:rsidP="005B02E1">
      <w:pPr>
        <w:widowControl w:val="0"/>
        <w:shd w:val="clear" w:color="auto" w:fill="FFFFFF"/>
        <w:spacing w:after="0" w:line="240" w:lineRule="auto"/>
        <w:ind w:firstLine="709"/>
        <w:jc w:val="both"/>
        <w:rPr>
          <w:rFonts w:ascii="Times New Roman" w:eastAsia="Lucida Sans Unicode" w:hAnsi="Times New Roman" w:cs="Tahoma"/>
          <w:spacing w:val="-1"/>
          <w:sz w:val="28"/>
          <w:szCs w:val="28"/>
          <w:lang w:eastAsia="en-US" w:bidi="en-US"/>
        </w:rPr>
      </w:pPr>
    </w:p>
    <w:p w:rsidR="005B02E1" w:rsidRPr="005B02E1" w:rsidRDefault="005B02E1" w:rsidP="005B02E1">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B02E1" w:rsidRPr="005B02E1" w:rsidRDefault="005B02E1" w:rsidP="005B02E1">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B02E1" w:rsidRPr="005B02E1" w:rsidRDefault="005B02E1" w:rsidP="005B02E1">
      <w:pPr>
        <w:widowControl w:val="0"/>
        <w:shd w:val="clear" w:color="auto" w:fill="FFFFFF"/>
        <w:tabs>
          <w:tab w:val="left" w:pos="5928"/>
        </w:tabs>
        <w:spacing w:after="0" w:line="240" w:lineRule="auto"/>
        <w:ind w:left="720"/>
        <w:jc w:val="center"/>
        <w:rPr>
          <w:rFonts w:ascii="Times New Roman" w:eastAsia="Lucida Sans Unicode" w:hAnsi="Times New Roman" w:cs="Tahoma"/>
          <w:b/>
          <w:bCs/>
          <w:lang w:eastAsia="en-US" w:bidi="en-US"/>
        </w:rPr>
      </w:pPr>
    </w:p>
    <w:p w:rsidR="005B02E1" w:rsidRPr="005B02E1" w:rsidRDefault="005B02E1" w:rsidP="005B02E1">
      <w:pPr>
        <w:widowControl w:val="0"/>
        <w:shd w:val="clear" w:color="auto" w:fill="FFFFFF"/>
        <w:tabs>
          <w:tab w:val="left" w:pos="5928"/>
        </w:tabs>
        <w:spacing w:after="0" w:line="240" w:lineRule="auto"/>
        <w:rPr>
          <w:rFonts w:ascii="Times New Roman" w:eastAsia="Lucida Sans Unicode" w:hAnsi="Times New Roman" w:cs="Tahoma"/>
          <w:b/>
          <w:bCs/>
          <w:lang w:eastAsia="en-US" w:bidi="en-US"/>
        </w:rPr>
      </w:pPr>
    </w:p>
    <w:p w:rsidR="005B02E1" w:rsidRPr="005B02E1" w:rsidRDefault="005B02E1" w:rsidP="005B02E1">
      <w:pPr>
        <w:widowControl w:val="0"/>
        <w:shd w:val="clear" w:color="auto" w:fill="FFFFFF"/>
        <w:tabs>
          <w:tab w:val="left" w:pos="5928"/>
        </w:tabs>
        <w:spacing w:after="0" w:line="240" w:lineRule="auto"/>
        <w:rPr>
          <w:rFonts w:ascii="Times New Roman" w:eastAsia="Lucida Sans Unicode" w:hAnsi="Times New Roman" w:cs="Tahoma"/>
          <w:b/>
          <w:bCs/>
          <w:lang w:eastAsia="en-US" w:bidi="en-US"/>
        </w:rPr>
      </w:pPr>
    </w:p>
    <w:p w:rsidR="005B02E1" w:rsidRPr="005B02E1" w:rsidRDefault="005B02E1" w:rsidP="005B02E1">
      <w:pPr>
        <w:widowControl w:val="0"/>
        <w:shd w:val="clear" w:color="auto" w:fill="FFFFFF"/>
        <w:tabs>
          <w:tab w:val="left" w:pos="5928"/>
        </w:tabs>
        <w:spacing w:after="0" w:line="240" w:lineRule="auto"/>
        <w:rPr>
          <w:rFonts w:ascii="Times New Roman" w:eastAsia="Lucida Sans Unicode" w:hAnsi="Times New Roman" w:cs="Tahoma"/>
          <w:b/>
          <w:bCs/>
          <w:lang w:eastAsia="en-US" w:bidi="en-US"/>
        </w:rPr>
      </w:pPr>
    </w:p>
    <w:p w:rsidR="005B02E1" w:rsidRPr="005B02E1" w:rsidRDefault="005B02E1" w:rsidP="005B02E1">
      <w:pPr>
        <w:widowControl w:val="0"/>
        <w:shd w:val="clear" w:color="auto" w:fill="FFFFFF"/>
        <w:tabs>
          <w:tab w:val="left" w:pos="5928"/>
        </w:tabs>
        <w:spacing w:after="0" w:line="240" w:lineRule="auto"/>
        <w:rPr>
          <w:rFonts w:ascii="Times New Roman" w:eastAsia="Lucida Sans Unicode" w:hAnsi="Times New Roman" w:cs="Tahoma"/>
          <w:b/>
          <w:bCs/>
          <w:lang w:eastAsia="en-US" w:bidi="en-US"/>
        </w:rPr>
      </w:pPr>
    </w:p>
    <w:p w:rsidR="005B02E1" w:rsidRPr="005B02E1" w:rsidRDefault="005B02E1" w:rsidP="005B02E1">
      <w:pPr>
        <w:widowControl w:val="0"/>
        <w:shd w:val="clear" w:color="auto" w:fill="FFFFFF"/>
        <w:tabs>
          <w:tab w:val="left" w:pos="5928"/>
        </w:tabs>
        <w:spacing w:after="0" w:line="240" w:lineRule="auto"/>
        <w:rPr>
          <w:rFonts w:ascii="Times New Roman" w:eastAsia="Lucida Sans Unicode" w:hAnsi="Times New Roman" w:cs="Tahoma"/>
          <w:b/>
          <w:bCs/>
          <w:lang w:eastAsia="en-US" w:bidi="en-US"/>
        </w:rPr>
      </w:pPr>
    </w:p>
    <w:p w:rsidR="005B02E1" w:rsidRPr="005B02E1" w:rsidRDefault="005B02E1" w:rsidP="005B02E1">
      <w:pPr>
        <w:widowControl w:val="0"/>
        <w:shd w:val="clear" w:color="auto" w:fill="FFFFFF"/>
        <w:tabs>
          <w:tab w:val="left" w:pos="5928"/>
        </w:tabs>
        <w:spacing w:after="0" w:line="240" w:lineRule="auto"/>
        <w:rPr>
          <w:rFonts w:ascii="Times New Roman" w:eastAsia="Lucida Sans Unicode" w:hAnsi="Times New Roman" w:cs="Tahoma"/>
          <w:b/>
          <w:bCs/>
          <w:lang w:eastAsia="en-US" w:bidi="en-US"/>
        </w:rPr>
      </w:pPr>
    </w:p>
    <w:p w:rsidR="00F62E7B" w:rsidRDefault="00F62E7B" w:rsidP="00F62E7B">
      <w:pPr>
        <w:pageBreakBefore/>
        <w:widowControl w:val="0"/>
        <w:shd w:val="clear" w:color="auto" w:fill="FFFFFF"/>
        <w:tabs>
          <w:tab w:val="left" w:pos="5928"/>
        </w:tabs>
        <w:spacing w:after="0" w:line="240" w:lineRule="auto"/>
        <w:rPr>
          <w:rFonts w:ascii="Times New Roman" w:eastAsia="Lucida Sans Unicode" w:hAnsi="Times New Roman" w:cs="Tahoma"/>
          <w:b/>
          <w:sz w:val="24"/>
          <w:szCs w:val="24"/>
          <w:lang w:eastAsia="en-US" w:bidi="en-US"/>
        </w:rPr>
      </w:pPr>
    </w:p>
    <w:p w:rsidR="00F62E7B" w:rsidRPr="00F62E7B" w:rsidRDefault="00872047" w:rsidP="00F62E7B">
      <w:pPr>
        <w:shd w:val="clear" w:color="auto" w:fill="FFFFFF"/>
        <w:suppressAutoHyphens w:val="0"/>
        <w:spacing w:after="0" w:line="240" w:lineRule="auto"/>
        <w:jc w:val="center"/>
        <w:rPr>
          <w:rFonts w:ascii="Times New Roman" w:eastAsia="Arial Unicode MS" w:hAnsi="Times New Roman" w:cs="Times New Roman"/>
          <w:b/>
          <w:bCs/>
          <w:sz w:val="28"/>
          <w:szCs w:val="28"/>
          <w:lang w:eastAsia="ru-RU"/>
        </w:rPr>
      </w:pPr>
      <w:r>
        <w:rPr>
          <w:rFonts w:ascii="Times New Roman" w:eastAsia="Arial Unicode MS" w:hAnsi="Times New Roman" w:cs="Times New Roman"/>
          <w:b/>
          <w:bCs/>
          <w:sz w:val="28"/>
          <w:szCs w:val="28"/>
          <w:lang w:eastAsia="ru-RU"/>
        </w:rPr>
        <w:t>ПЕРСПЕКТИВНЫЙ</w:t>
      </w:r>
      <w:r w:rsidR="00F62E7B" w:rsidRPr="00F62E7B">
        <w:rPr>
          <w:rFonts w:ascii="Times New Roman" w:eastAsia="Arial Unicode MS" w:hAnsi="Times New Roman" w:cs="Times New Roman"/>
          <w:b/>
          <w:bCs/>
          <w:sz w:val="28"/>
          <w:szCs w:val="28"/>
          <w:lang w:eastAsia="ru-RU"/>
        </w:rPr>
        <w:t xml:space="preserve"> УЧЕБНЫЙ ПЛАН (НЕДЕЛЬНЫЙ)</w:t>
      </w:r>
    </w:p>
    <w:p w:rsidR="00F62E7B" w:rsidRPr="00F62E7B" w:rsidRDefault="00F62E7B" w:rsidP="00F62E7B">
      <w:pPr>
        <w:shd w:val="clear" w:color="auto" w:fill="FFFFFF"/>
        <w:suppressAutoHyphens w:val="0"/>
        <w:spacing w:after="0" w:line="240" w:lineRule="auto"/>
        <w:jc w:val="center"/>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Среднее общее образование</w:t>
      </w:r>
    </w:p>
    <w:p w:rsidR="00F62E7B" w:rsidRPr="00F62E7B" w:rsidRDefault="00F62E7B" w:rsidP="00F62E7B">
      <w:pPr>
        <w:shd w:val="clear" w:color="auto" w:fill="FFFFFF"/>
        <w:suppressAutoHyphens w:val="0"/>
        <w:spacing w:after="0" w:line="240" w:lineRule="auto"/>
        <w:jc w:val="center"/>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Технико-технологический профиль</w:t>
      </w:r>
    </w:p>
    <w:tbl>
      <w:tblPr>
        <w:tblW w:w="9336" w:type="dxa"/>
        <w:jc w:val="center"/>
        <w:tblLayout w:type="fixed"/>
        <w:tblCellMar>
          <w:left w:w="0" w:type="dxa"/>
          <w:right w:w="0" w:type="dxa"/>
        </w:tblCellMar>
        <w:tblLook w:val="0000" w:firstRow="0" w:lastRow="0" w:firstColumn="0" w:lastColumn="0" w:noHBand="0" w:noVBand="0"/>
      </w:tblPr>
      <w:tblGrid>
        <w:gridCol w:w="4085"/>
        <w:gridCol w:w="2693"/>
        <w:gridCol w:w="2558"/>
      </w:tblGrid>
      <w:tr w:rsidR="00F62E7B" w:rsidRPr="00F62E7B" w:rsidTr="00F62E7B">
        <w:trPr>
          <w:trHeight w:val="331"/>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Учебные предметы</w:t>
            </w:r>
          </w:p>
        </w:tc>
        <w:tc>
          <w:tcPr>
            <w:tcW w:w="5251" w:type="dxa"/>
            <w:gridSpan w:val="2"/>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Количество часов</w:t>
            </w:r>
          </w:p>
        </w:tc>
      </w:tr>
      <w:tr w:rsidR="00F62E7B" w:rsidRPr="00F62E7B" w:rsidTr="00F62E7B">
        <w:trPr>
          <w:trHeight w:val="283"/>
          <w:jc w:val="center"/>
        </w:trPr>
        <w:tc>
          <w:tcPr>
            <w:tcW w:w="9336" w:type="dxa"/>
            <w:gridSpan w:val="3"/>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Федеральный компонент</w:t>
            </w:r>
          </w:p>
        </w:tc>
      </w:tr>
      <w:tr w:rsidR="00F62E7B" w:rsidRPr="00F62E7B" w:rsidTr="00F62E7B">
        <w:trPr>
          <w:trHeight w:val="288"/>
          <w:jc w:val="center"/>
        </w:trPr>
        <w:tc>
          <w:tcPr>
            <w:tcW w:w="9336" w:type="dxa"/>
            <w:gridSpan w:val="3"/>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Базовые общеобразовательные предметы</w:t>
            </w:r>
          </w:p>
        </w:tc>
      </w:tr>
      <w:tr w:rsidR="00F62E7B" w:rsidRPr="00F62E7B" w:rsidTr="00F62E7B">
        <w:trPr>
          <w:trHeight w:val="288"/>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Х класс</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ХI класс</w:t>
            </w:r>
          </w:p>
        </w:tc>
      </w:tr>
      <w:tr w:rsidR="00F62E7B" w:rsidRPr="00F62E7B" w:rsidTr="00F62E7B">
        <w:trPr>
          <w:trHeight w:val="283"/>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Русский язык</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1</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1</w:t>
            </w:r>
          </w:p>
        </w:tc>
      </w:tr>
      <w:tr w:rsidR="00F62E7B" w:rsidRPr="00F62E7B" w:rsidTr="00F62E7B">
        <w:trPr>
          <w:trHeight w:val="288"/>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Литература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3</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3</w:t>
            </w:r>
          </w:p>
        </w:tc>
      </w:tr>
      <w:tr w:rsidR="00F62E7B" w:rsidRPr="00F62E7B" w:rsidTr="00F62E7B">
        <w:trPr>
          <w:trHeight w:val="283"/>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Иностранный язык (английский)</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3</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3</w:t>
            </w:r>
          </w:p>
        </w:tc>
      </w:tr>
      <w:tr w:rsidR="00F62E7B" w:rsidRPr="00F62E7B" w:rsidTr="00F62E7B">
        <w:trPr>
          <w:trHeight w:val="288"/>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История</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2</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2</w:t>
            </w:r>
          </w:p>
        </w:tc>
      </w:tr>
      <w:tr w:rsidR="00F62E7B" w:rsidRPr="00F62E7B" w:rsidTr="00F62E7B">
        <w:trPr>
          <w:trHeight w:val="302"/>
          <w:jc w:val="center"/>
        </w:trPr>
        <w:tc>
          <w:tcPr>
            <w:tcW w:w="4085" w:type="dxa"/>
            <w:tcBorders>
              <w:top w:val="single" w:sz="4" w:space="0" w:color="auto"/>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Обществознание (включая</w:t>
            </w:r>
          </w:p>
        </w:tc>
        <w:tc>
          <w:tcPr>
            <w:tcW w:w="2693" w:type="dxa"/>
            <w:tcBorders>
              <w:top w:val="single" w:sz="4" w:space="0" w:color="auto"/>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2</w:t>
            </w:r>
          </w:p>
        </w:tc>
        <w:tc>
          <w:tcPr>
            <w:tcW w:w="2558" w:type="dxa"/>
            <w:tcBorders>
              <w:top w:val="single" w:sz="4" w:space="0" w:color="auto"/>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2</w:t>
            </w:r>
          </w:p>
        </w:tc>
      </w:tr>
      <w:tr w:rsidR="00F62E7B" w:rsidRPr="00F62E7B" w:rsidTr="00F62E7B">
        <w:trPr>
          <w:trHeight w:val="259"/>
          <w:jc w:val="center"/>
        </w:trPr>
        <w:tc>
          <w:tcPr>
            <w:tcW w:w="4085" w:type="dxa"/>
            <w:tcBorders>
              <w:top w:val="nil"/>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экономику и право)</w:t>
            </w:r>
          </w:p>
        </w:tc>
        <w:tc>
          <w:tcPr>
            <w:tcW w:w="2693" w:type="dxa"/>
            <w:tcBorders>
              <w:top w:val="nil"/>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c>
          <w:tcPr>
            <w:tcW w:w="2558" w:type="dxa"/>
            <w:tcBorders>
              <w:top w:val="nil"/>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r>
      <w:tr w:rsidR="00F62E7B" w:rsidRPr="00F62E7B" w:rsidTr="00F62E7B">
        <w:trPr>
          <w:trHeight w:val="288"/>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Физика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2</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2</w:t>
            </w:r>
          </w:p>
        </w:tc>
      </w:tr>
      <w:tr w:rsidR="00F62E7B" w:rsidRPr="00F62E7B" w:rsidTr="00F62E7B">
        <w:trPr>
          <w:trHeight w:val="283"/>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Естествознание</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3</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3</w:t>
            </w:r>
          </w:p>
        </w:tc>
      </w:tr>
      <w:tr w:rsidR="00F62E7B" w:rsidRPr="00F62E7B" w:rsidTr="00F62E7B">
        <w:trPr>
          <w:trHeight w:val="288"/>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Физическая культура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3</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3</w:t>
            </w:r>
          </w:p>
        </w:tc>
      </w:tr>
      <w:tr w:rsidR="00F62E7B" w:rsidRPr="00F62E7B" w:rsidTr="00F62E7B">
        <w:trPr>
          <w:trHeight w:val="302"/>
          <w:jc w:val="center"/>
        </w:trPr>
        <w:tc>
          <w:tcPr>
            <w:tcW w:w="4085" w:type="dxa"/>
            <w:tcBorders>
              <w:top w:val="single" w:sz="4" w:space="0" w:color="auto"/>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Основы безопасности</w:t>
            </w:r>
          </w:p>
        </w:tc>
        <w:tc>
          <w:tcPr>
            <w:tcW w:w="2693" w:type="dxa"/>
            <w:tcBorders>
              <w:top w:val="single" w:sz="4" w:space="0" w:color="auto"/>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1</w:t>
            </w:r>
          </w:p>
        </w:tc>
        <w:tc>
          <w:tcPr>
            <w:tcW w:w="2558" w:type="dxa"/>
            <w:tcBorders>
              <w:top w:val="single" w:sz="4" w:space="0" w:color="auto"/>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1</w:t>
            </w:r>
          </w:p>
        </w:tc>
      </w:tr>
      <w:tr w:rsidR="00F62E7B" w:rsidRPr="00F62E7B" w:rsidTr="00F62E7B">
        <w:trPr>
          <w:trHeight w:val="259"/>
          <w:jc w:val="center"/>
        </w:trPr>
        <w:tc>
          <w:tcPr>
            <w:tcW w:w="4085" w:type="dxa"/>
            <w:tcBorders>
              <w:top w:val="nil"/>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жизнедеятельности</w:t>
            </w:r>
          </w:p>
        </w:tc>
        <w:tc>
          <w:tcPr>
            <w:tcW w:w="2693" w:type="dxa"/>
            <w:tcBorders>
              <w:top w:val="nil"/>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c>
          <w:tcPr>
            <w:tcW w:w="2558" w:type="dxa"/>
            <w:tcBorders>
              <w:top w:val="nil"/>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r>
      <w:tr w:rsidR="00F62E7B" w:rsidRPr="00F62E7B" w:rsidTr="00F62E7B">
        <w:trPr>
          <w:trHeight w:val="365"/>
          <w:jc w:val="center"/>
        </w:trPr>
        <w:tc>
          <w:tcPr>
            <w:tcW w:w="9336" w:type="dxa"/>
            <w:gridSpan w:val="3"/>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Профильные общеобразовательные предметы</w:t>
            </w:r>
          </w:p>
        </w:tc>
      </w:tr>
      <w:tr w:rsidR="00F62E7B" w:rsidRPr="00F62E7B" w:rsidTr="00F62E7B">
        <w:trPr>
          <w:trHeight w:val="288"/>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Математика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6</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6</w:t>
            </w:r>
          </w:p>
        </w:tc>
      </w:tr>
      <w:tr w:rsidR="00F62E7B" w:rsidRPr="00F62E7B" w:rsidTr="00F62E7B">
        <w:trPr>
          <w:trHeight w:val="283"/>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Технология</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4</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4</w:t>
            </w:r>
          </w:p>
        </w:tc>
      </w:tr>
      <w:tr w:rsidR="00F62E7B" w:rsidRPr="00F62E7B" w:rsidTr="00F62E7B">
        <w:trPr>
          <w:trHeight w:val="288"/>
          <w:jc w:val="center"/>
        </w:trPr>
        <w:tc>
          <w:tcPr>
            <w:tcW w:w="9336" w:type="dxa"/>
            <w:gridSpan w:val="3"/>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II. Региональный компонент</w:t>
            </w:r>
          </w:p>
        </w:tc>
      </w:tr>
      <w:tr w:rsidR="00F62E7B" w:rsidRPr="00F62E7B" w:rsidTr="00F62E7B">
        <w:trPr>
          <w:trHeight w:val="288"/>
          <w:jc w:val="center"/>
        </w:trPr>
        <w:tc>
          <w:tcPr>
            <w:tcW w:w="4085"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Православная культура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1</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1</w:t>
            </w:r>
          </w:p>
        </w:tc>
      </w:tr>
      <w:tr w:rsidR="00F62E7B" w:rsidRPr="00F62E7B" w:rsidTr="00F62E7B">
        <w:trPr>
          <w:trHeight w:val="283"/>
          <w:jc w:val="center"/>
        </w:trPr>
        <w:tc>
          <w:tcPr>
            <w:tcW w:w="9336" w:type="dxa"/>
            <w:gridSpan w:val="3"/>
            <w:tcBorders>
              <w:top w:val="single" w:sz="4" w:space="0" w:color="auto"/>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III. Компонент образовательного учреждения</w:t>
            </w:r>
          </w:p>
        </w:tc>
      </w:tr>
      <w:tr w:rsidR="00F62E7B" w:rsidRPr="00F62E7B" w:rsidTr="00F62E7B">
        <w:trPr>
          <w:trHeight w:val="312"/>
          <w:jc w:val="center"/>
        </w:trPr>
        <w:tc>
          <w:tcPr>
            <w:tcW w:w="4085" w:type="dxa"/>
            <w:tcBorders>
              <w:top w:val="single" w:sz="4" w:space="0" w:color="auto"/>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элективные учебные предметы,</w:t>
            </w:r>
          </w:p>
        </w:tc>
        <w:tc>
          <w:tcPr>
            <w:tcW w:w="5251" w:type="dxa"/>
            <w:gridSpan w:val="2"/>
            <w:tcBorders>
              <w:top w:val="single" w:sz="4" w:space="0" w:color="auto"/>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10</w:t>
            </w:r>
          </w:p>
        </w:tc>
      </w:tr>
      <w:tr w:rsidR="00F62E7B" w:rsidRPr="00F62E7B" w:rsidTr="00F62E7B">
        <w:trPr>
          <w:trHeight w:val="293"/>
          <w:jc w:val="center"/>
        </w:trPr>
        <w:tc>
          <w:tcPr>
            <w:tcW w:w="4085" w:type="dxa"/>
            <w:tcBorders>
              <w:top w:val="nil"/>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учебные практики, проекты,</w:t>
            </w:r>
          </w:p>
        </w:tc>
        <w:tc>
          <w:tcPr>
            <w:tcW w:w="2693" w:type="dxa"/>
            <w:tcBorders>
              <w:top w:val="nil"/>
              <w:left w:val="single" w:sz="4" w:space="0" w:color="auto"/>
              <w:bottom w:val="nil"/>
              <w:right w:val="nil"/>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c>
          <w:tcPr>
            <w:tcW w:w="2558" w:type="dxa"/>
            <w:tcBorders>
              <w:top w:val="nil"/>
              <w:left w:val="nil"/>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r>
      <w:tr w:rsidR="00F62E7B" w:rsidRPr="00F62E7B" w:rsidTr="00F62E7B">
        <w:trPr>
          <w:trHeight w:val="235"/>
          <w:jc w:val="center"/>
        </w:trPr>
        <w:tc>
          <w:tcPr>
            <w:tcW w:w="4085" w:type="dxa"/>
            <w:tcBorders>
              <w:top w:val="nil"/>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исследовательская деятельность</w:t>
            </w:r>
          </w:p>
        </w:tc>
        <w:tc>
          <w:tcPr>
            <w:tcW w:w="2693" w:type="dxa"/>
            <w:tcBorders>
              <w:top w:val="nil"/>
              <w:left w:val="single" w:sz="4" w:space="0" w:color="auto"/>
              <w:bottom w:val="single" w:sz="4" w:space="0" w:color="auto"/>
              <w:right w:val="nil"/>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c>
          <w:tcPr>
            <w:tcW w:w="2558" w:type="dxa"/>
            <w:tcBorders>
              <w:top w:val="nil"/>
              <w:left w:val="nil"/>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r>
      <w:tr w:rsidR="00F62E7B" w:rsidRPr="00F62E7B" w:rsidTr="00F62E7B">
        <w:trPr>
          <w:trHeight w:val="326"/>
          <w:jc w:val="center"/>
        </w:trPr>
        <w:tc>
          <w:tcPr>
            <w:tcW w:w="4085" w:type="dxa"/>
            <w:tcBorders>
              <w:top w:val="single" w:sz="4" w:space="0" w:color="auto"/>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Предельно допустимая</w:t>
            </w:r>
          </w:p>
        </w:tc>
        <w:tc>
          <w:tcPr>
            <w:tcW w:w="2693" w:type="dxa"/>
            <w:tcBorders>
              <w:top w:val="single" w:sz="4" w:space="0" w:color="auto"/>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37</w:t>
            </w:r>
          </w:p>
        </w:tc>
        <w:tc>
          <w:tcPr>
            <w:tcW w:w="2558" w:type="dxa"/>
            <w:tcBorders>
              <w:top w:val="single" w:sz="4" w:space="0" w:color="auto"/>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b/>
                <w:bCs/>
                <w:sz w:val="28"/>
                <w:szCs w:val="28"/>
                <w:lang w:eastAsia="ru-RU"/>
              </w:rPr>
            </w:pPr>
            <w:r w:rsidRPr="00F62E7B">
              <w:rPr>
                <w:rFonts w:ascii="Times New Roman" w:eastAsia="Arial Unicode MS" w:hAnsi="Times New Roman" w:cs="Times New Roman"/>
                <w:b/>
                <w:bCs/>
                <w:sz w:val="28"/>
                <w:szCs w:val="28"/>
                <w:lang w:eastAsia="ru-RU"/>
              </w:rPr>
              <w:t>37</w:t>
            </w:r>
          </w:p>
        </w:tc>
      </w:tr>
      <w:tr w:rsidR="00F62E7B" w:rsidRPr="00F62E7B" w:rsidTr="00F62E7B">
        <w:trPr>
          <w:trHeight w:val="264"/>
          <w:jc w:val="center"/>
        </w:trPr>
        <w:tc>
          <w:tcPr>
            <w:tcW w:w="4085" w:type="dxa"/>
            <w:tcBorders>
              <w:top w:val="nil"/>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аудиторная учебная нагрузка</w:t>
            </w:r>
          </w:p>
        </w:tc>
        <w:tc>
          <w:tcPr>
            <w:tcW w:w="2693" w:type="dxa"/>
            <w:tcBorders>
              <w:top w:val="nil"/>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c>
          <w:tcPr>
            <w:tcW w:w="2558" w:type="dxa"/>
            <w:tcBorders>
              <w:top w:val="nil"/>
              <w:left w:val="single" w:sz="4" w:space="0" w:color="auto"/>
              <w:bottom w:val="nil"/>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r>
      <w:tr w:rsidR="00F62E7B" w:rsidRPr="00F62E7B" w:rsidTr="00F62E7B">
        <w:trPr>
          <w:trHeight w:val="533"/>
          <w:jc w:val="center"/>
        </w:trPr>
        <w:tc>
          <w:tcPr>
            <w:tcW w:w="4085" w:type="dxa"/>
            <w:tcBorders>
              <w:top w:val="nil"/>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r w:rsidRPr="00F62E7B">
              <w:rPr>
                <w:rFonts w:ascii="Times New Roman" w:eastAsia="Arial Unicode MS" w:hAnsi="Times New Roman" w:cs="Times New Roman"/>
                <w:sz w:val="28"/>
                <w:szCs w:val="28"/>
                <w:lang w:eastAsia="ru-RU"/>
              </w:rPr>
              <w:t>при 6-дневной учебной неделе (требования СанПиН</w:t>
            </w:r>
          </w:p>
        </w:tc>
        <w:tc>
          <w:tcPr>
            <w:tcW w:w="2693" w:type="dxa"/>
            <w:tcBorders>
              <w:top w:val="nil"/>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c>
          <w:tcPr>
            <w:tcW w:w="2558" w:type="dxa"/>
            <w:tcBorders>
              <w:top w:val="nil"/>
              <w:left w:val="single" w:sz="4" w:space="0" w:color="auto"/>
              <w:bottom w:val="single" w:sz="4" w:space="0" w:color="auto"/>
              <w:right w:val="single" w:sz="4" w:space="0" w:color="auto"/>
            </w:tcBorders>
            <w:shd w:val="clear" w:color="auto" w:fill="FFFFFF"/>
          </w:tcPr>
          <w:p w:rsidR="00F62E7B" w:rsidRPr="00F62E7B" w:rsidRDefault="00F62E7B" w:rsidP="00F62E7B">
            <w:pPr>
              <w:suppressAutoHyphens w:val="0"/>
              <w:spacing w:after="0" w:line="240" w:lineRule="auto"/>
              <w:rPr>
                <w:rFonts w:ascii="Times New Roman" w:eastAsia="Arial Unicode MS" w:hAnsi="Times New Roman" w:cs="Times New Roman"/>
                <w:sz w:val="28"/>
                <w:szCs w:val="28"/>
                <w:lang w:eastAsia="ru-RU"/>
              </w:rPr>
            </w:pPr>
          </w:p>
        </w:tc>
      </w:tr>
    </w:tbl>
    <w:p w:rsidR="00840024" w:rsidRPr="005B02E1" w:rsidRDefault="00840024" w:rsidP="00840024">
      <w:pPr>
        <w:pageBreakBefore/>
        <w:widowControl w:val="0"/>
        <w:shd w:val="clear" w:color="auto" w:fill="FFFFFF"/>
        <w:tabs>
          <w:tab w:val="left" w:pos="5928"/>
        </w:tabs>
        <w:spacing w:after="0" w:line="240" w:lineRule="auto"/>
        <w:jc w:val="center"/>
        <w:rPr>
          <w:rFonts w:ascii="Times New Roman" w:eastAsia="Lucida Sans Unicode" w:hAnsi="Times New Roman" w:cs="Tahoma"/>
          <w:b/>
          <w:sz w:val="24"/>
          <w:szCs w:val="24"/>
          <w:lang w:eastAsia="en-US" w:bidi="en-US"/>
        </w:rPr>
      </w:pPr>
      <w:r w:rsidRPr="005B02E1">
        <w:rPr>
          <w:rFonts w:ascii="Times New Roman" w:eastAsia="Lucida Sans Unicode" w:hAnsi="Times New Roman" w:cs="Tahoma"/>
          <w:b/>
          <w:sz w:val="24"/>
          <w:szCs w:val="24"/>
          <w:lang w:eastAsia="en-US" w:bidi="en-US"/>
        </w:rPr>
        <w:lastRenderedPageBreak/>
        <w:t>Сетка часов учебного плана</w:t>
      </w:r>
    </w:p>
    <w:p w:rsidR="00840024" w:rsidRPr="005B02E1" w:rsidRDefault="00840024" w:rsidP="00840024">
      <w:pPr>
        <w:widowControl w:val="0"/>
        <w:spacing w:after="0" w:line="240" w:lineRule="auto"/>
        <w:jc w:val="center"/>
        <w:rPr>
          <w:rFonts w:ascii="Times New Roman" w:eastAsia="Lucida Sans Unicode" w:hAnsi="Times New Roman" w:cs="Tahoma"/>
          <w:b/>
          <w:bCs/>
          <w:sz w:val="24"/>
          <w:szCs w:val="28"/>
          <w:lang w:eastAsia="en-US" w:bidi="en-US"/>
        </w:rPr>
      </w:pPr>
      <w:r w:rsidRPr="005B02E1">
        <w:rPr>
          <w:rFonts w:ascii="Times New Roman" w:eastAsia="Lucida Sans Unicode" w:hAnsi="Times New Roman" w:cs="Tahoma"/>
          <w:b/>
          <w:bCs/>
          <w:sz w:val="24"/>
          <w:szCs w:val="28"/>
          <w:lang w:eastAsia="en-US" w:bidi="en-US"/>
        </w:rPr>
        <w:t xml:space="preserve">муниципального бюджетного общеобразовательного учреждения </w:t>
      </w:r>
    </w:p>
    <w:p w:rsidR="00840024" w:rsidRPr="005B02E1" w:rsidRDefault="00840024" w:rsidP="00840024">
      <w:pPr>
        <w:widowControl w:val="0"/>
        <w:spacing w:after="0" w:line="240" w:lineRule="auto"/>
        <w:jc w:val="center"/>
        <w:rPr>
          <w:rFonts w:ascii="Times New Roman" w:eastAsia="Lucida Sans Unicode" w:hAnsi="Times New Roman" w:cs="Tahoma"/>
          <w:b/>
          <w:bCs/>
          <w:sz w:val="24"/>
          <w:szCs w:val="28"/>
          <w:lang w:eastAsia="en-US" w:bidi="en-US"/>
        </w:rPr>
      </w:pPr>
      <w:r w:rsidRPr="005B02E1">
        <w:rPr>
          <w:rFonts w:ascii="Times New Roman" w:eastAsia="Lucida Sans Unicode" w:hAnsi="Times New Roman" w:cs="Tahoma"/>
          <w:b/>
          <w:bCs/>
          <w:sz w:val="24"/>
          <w:szCs w:val="28"/>
          <w:lang w:eastAsia="en-US" w:bidi="en-US"/>
        </w:rPr>
        <w:t>«Айдарская средняя общеобразовательная школа имени Героя Советского Союза</w:t>
      </w:r>
    </w:p>
    <w:p w:rsidR="00840024" w:rsidRPr="005B02E1" w:rsidRDefault="00840024" w:rsidP="00840024">
      <w:pPr>
        <w:widowControl w:val="0"/>
        <w:spacing w:after="0" w:line="240" w:lineRule="auto"/>
        <w:jc w:val="center"/>
        <w:rPr>
          <w:rFonts w:ascii="Times New Roman" w:eastAsia="Lucida Sans Unicode" w:hAnsi="Times New Roman" w:cs="Tahoma"/>
          <w:b/>
          <w:bCs/>
          <w:sz w:val="24"/>
          <w:szCs w:val="28"/>
          <w:lang w:eastAsia="en-US" w:bidi="en-US"/>
        </w:rPr>
      </w:pPr>
      <w:r w:rsidRPr="005B02E1">
        <w:rPr>
          <w:rFonts w:ascii="Times New Roman" w:eastAsia="Lucida Sans Unicode" w:hAnsi="Times New Roman" w:cs="Tahoma"/>
          <w:b/>
          <w:bCs/>
          <w:sz w:val="24"/>
          <w:szCs w:val="28"/>
          <w:lang w:eastAsia="en-US" w:bidi="en-US"/>
        </w:rPr>
        <w:t>Бориса Григорьевича  Кандыбина Ровеньского района Белгородской области» при реализации ФКГОС среднего общего образования</w:t>
      </w:r>
    </w:p>
    <w:p w:rsidR="00840024" w:rsidRPr="005B02E1" w:rsidRDefault="00840024" w:rsidP="00840024">
      <w:pPr>
        <w:widowControl w:val="0"/>
        <w:spacing w:after="0" w:line="240" w:lineRule="auto"/>
        <w:jc w:val="center"/>
        <w:rPr>
          <w:rFonts w:ascii="Times New Roman" w:eastAsia="Lucida Sans Unicode" w:hAnsi="Times New Roman" w:cs="Tahoma"/>
          <w:b/>
          <w:sz w:val="24"/>
          <w:szCs w:val="28"/>
          <w:lang w:eastAsia="en-US" w:bidi="en-US"/>
        </w:rPr>
      </w:pPr>
      <w:r w:rsidRPr="005B02E1">
        <w:rPr>
          <w:rFonts w:ascii="Times New Roman" w:eastAsia="Lucida Sans Unicode" w:hAnsi="Times New Roman" w:cs="Tahoma"/>
          <w:b/>
          <w:bCs/>
          <w:sz w:val="24"/>
          <w:szCs w:val="28"/>
          <w:lang w:eastAsia="en-US" w:bidi="en-US"/>
        </w:rPr>
        <w:t>на 2015-2016 учебный год</w:t>
      </w:r>
    </w:p>
    <w:p w:rsidR="00840024" w:rsidRPr="005B02E1" w:rsidRDefault="00840024" w:rsidP="00840024">
      <w:pPr>
        <w:widowControl w:val="0"/>
        <w:spacing w:after="0" w:line="240" w:lineRule="auto"/>
        <w:jc w:val="center"/>
        <w:rPr>
          <w:rFonts w:ascii="Times New Roman" w:eastAsia="Lucida Sans Unicode" w:hAnsi="Times New Roman" w:cs="Tahoma"/>
          <w:b/>
          <w:sz w:val="24"/>
          <w:szCs w:val="24"/>
          <w:lang w:eastAsia="en-US" w:bidi="en-US"/>
        </w:rPr>
      </w:pPr>
      <w:r w:rsidRPr="005B02E1">
        <w:rPr>
          <w:rFonts w:ascii="Times New Roman" w:eastAsia="Lucida Sans Unicode" w:hAnsi="Times New Roman" w:cs="Tahoma"/>
          <w:b/>
          <w:sz w:val="24"/>
          <w:szCs w:val="28"/>
          <w:lang w:eastAsia="en-US" w:bidi="en-US"/>
        </w:rPr>
        <w:t>Те</w:t>
      </w:r>
      <w:r w:rsidRPr="005B02E1">
        <w:rPr>
          <w:rFonts w:ascii="Times New Roman" w:eastAsia="Lucida Sans Unicode" w:hAnsi="Times New Roman" w:cs="Tahoma"/>
          <w:b/>
          <w:sz w:val="24"/>
          <w:szCs w:val="24"/>
          <w:lang w:eastAsia="en-US" w:bidi="en-US"/>
        </w:rPr>
        <w:t>хнико-технологический профиль</w:t>
      </w:r>
    </w:p>
    <w:p w:rsidR="00840024" w:rsidRPr="005B02E1" w:rsidRDefault="00840024" w:rsidP="00840024">
      <w:pPr>
        <w:widowControl w:val="0"/>
        <w:spacing w:after="0" w:line="240" w:lineRule="auto"/>
        <w:jc w:val="center"/>
        <w:rPr>
          <w:rFonts w:ascii="Times New Roman" w:eastAsia="Lucida Sans Unicode" w:hAnsi="Times New Roman" w:cs="Tahoma"/>
          <w:b/>
          <w:sz w:val="24"/>
          <w:szCs w:val="24"/>
          <w:lang w:eastAsia="en-US" w:bidi="en-US"/>
        </w:rPr>
      </w:pPr>
      <w:r w:rsidRPr="005B02E1">
        <w:rPr>
          <w:rFonts w:ascii="Times New Roman" w:eastAsia="Lucida Sans Unicode" w:hAnsi="Times New Roman" w:cs="Tahoma"/>
          <w:b/>
          <w:sz w:val="24"/>
          <w:szCs w:val="24"/>
          <w:lang w:eastAsia="en-US" w:bidi="en-US"/>
        </w:rPr>
        <w:t>Среднее общее образование</w:t>
      </w:r>
    </w:p>
    <w:tbl>
      <w:tblPr>
        <w:tblW w:w="5240" w:type="pct"/>
        <w:tblInd w:w="-459" w:type="dxa"/>
        <w:tblLayout w:type="fixed"/>
        <w:tblLook w:val="0000" w:firstRow="0" w:lastRow="0" w:firstColumn="0" w:lastColumn="0" w:noHBand="0" w:noVBand="0"/>
      </w:tblPr>
      <w:tblGrid>
        <w:gridCol w:w="3373"/>
        <w:gridCol w:w="910"/>
        <w:gridCol w:w="910"/>
        <w:gridCol w:w="909"/>
        <w:gridCol w:w="1429"/>
        <w:gridCol w:w="1168"/>
        <w:gridCol w:w="8"/>
        <w:gridCol w:w="1168"/>
        <w:gridCol w:w="8"/>
      </w:tblGrid>
      <w:tr w:rsidR="00840024" w:rsidRPr="005B02E1" w:rsidTr="006B09F7">
        <w:trPr>
          <w:gridAfter w:val="1"/>
          <w:wAfter w:w="4" w:type="pct"/>
          <w:cantSplit/>
          <w:trHeight w:hRule="exact" w:val="354"/>
        </w:trPr>
        <w:tc>
          <w:tcPr>
            <w:tcW w:w="1706" w:type="pct"/>
            <w:vMerge w:val="restar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4"/>
                <w:szCs w:val="24"/>
                <w:lang w:eastAsia="en-US" w:bidi="en-US"/>
              </w:rPr>
            </w:pPr>
          </w:p>
          <w:p w:rsidR="00840024" w:rsidRPr="005B02E1" w:rsidRDefault="00840024" w:rsidP="006B09F7">
            <w:pPr>
              <w:widowControl w:val="0"/>
              <w:spacing w:after="0" w:line="240" w:lineRule="auto"/>
              <w:jc w:val="center"/>
              <w:rPr>
                <w:rFonts w:ascii="Times New Roman" w:eastAsia="Lucida Sans Unicode" w:hAnsi="Times New Roman" w:cs="Tahoma"/>
                <w:b/>
                <w:bCs/>
                <w:sz w:val="24"/>
                <w:szCs w:val="24"/>
                <w:lang w:eastAsia="en-US" w:bidi="en-US"/>
              </w:rPr>
            </w:pPr>
            <w:r w:rsidRPr="005B02E1">
              <w:rPr>
                <w:rFonts w:ascii="Times New Roman" w:eastAsia="Lucida Sans Unicode" w:hAnsi="Times New Roman" w:cs="Tahoma"/>
                <w:b/>
                <w:bCs/>
                <w:sz w:val="24"/>
                <w:szCs w:val="24"/>
                <w:lang w:val="en-US" w:eastAsia="en-US" w:bidi="en-US"/>
              </w:rPr>
              <w:t>Учебные</w:t>
            </w:r>
            <w:r w:rsidRPr="005B02E1">
              <w:rPr>
                <w:rFonts w:ascii="Times New Roman" w:eastAsia="Lucida Sans Unicode" w:hAnsi="Times New Roman" w:cs="Tahoma"/>
                <w:b/>
                <w:bCs/>
                <w:sz w:val="24"/>
                <w:szCs w:val="24"/>
                <w:lang w:eastAsia="en-US" w:bidi="en-US"/>
              </w:rPr>
              <w:t xml:space="preserve"> предметы</w:t>
            </w:r>
          </w:p>
        </w:tc>
        <w:tc>
          <w:tcPr>
            <w:tcW w:w="2694" w:type="pct"/>
            <w:gridSpan w:val="5"/>
            <w:tcBorders>
              <w:top w:val="single" w:sz="4" w:space="0" w:color="auto"/>
              <w:left w:val="single" w:sz="4" w:space="0" w:color="auto"/>
              <w:right w:val="single" w:sz="4" w:space="0" w:color="auto"/>
            </w:tcBorders>
            <w:shd w:val="clear" w:color="auto" w:fill="auto"/>
          </w:tcPr>
          <w:p w:rsidR="00840024" w:rsidRPr="005B02E1" w:rsidRDefault="00840024" w:rsidP="006B09F7">
            <w:pPr>
              <w:suppressAutoHyphens w:val="0"/>
              <w:rPr>
                <w:rFonts w:ascii="Times New Roman" w:eastAsia="Lucida Sans Unicode" w:hAnsi="Times New Roman" w:cs="Tahoma"/>
                <w:color w:val="000000"/>
                <w:sz w:val="24"/>
                <w:szCs w:val="24"/>
                <w:lang w:val="en-US" w:eastAsia="en-US" w:bidi="en-US"/>
              </w:rPr>
            </w:pPr>
          </w:p>
        </w:tc>
        <w:tc>
          <w:tcPr>
            <w:tcW w:w="595" w:type="pct"/>
            <w:gridSpan w:val="2"/>
            <w:tcBorders>
              <w:top w:val="single" w:sz="4" w:space="0" w:color="auto"/>
              <w:left w:val="single" w:sz="4" w:space="0" w:color="auto"/>
              <w:right w:val="single" w:sz="4" w:space="0" w:color="auto"/>
            </w:tcBorders>
          </w:tcPr>
          <w:p w:rsidR="00840024" w:rsidRPr="005B02E1" w:rsidRDefault="00840024" w:rsidP="006B09F7">
            <w:pPr>
              <w:suppressAutoHyphens w:val="0"/>
              <w:rPr>
                <w:rFonts w:ascii="Times New Roman" w:eastAsia="Lucida Sans Unicode" w:hAnsi="Times New Roman" w:cs="Tahoma"/>
                <w:color w:val="000000"/>
                <w:sz w:val="24"/>
                <w:szCs w:val="24"/>
                <w:lang w:val="en-US" w:eastAsia="en-US" w:bidi="en-US"/>
              </w:rPr>
            </w:pPr>
          </w:p>
        </w:tc>
      </w:tr>
      <w:tr w:rsidR="00840024" w:rsidRPr="005B02E1" w:rsidTr="006B09F7">
        <w:trPr>
          <w:cantSplit/>
          <w:trHeight w:hRule="exact" w:val="657"/>
        </w:trPr>
        <w:tc>
          <w:tcPr>
            <w:tcW w:w="1706" w:type="pct"/>
            <w:vMerge/>
            <w:tcBorders>
              <w:top w:val="single" w:sz="4" w:space="0" w:color="000000"/>
              <w:left w:val="single" w:sz="4" w:space="0" w:color="000000"/>
              <w:bottom w:val="single" w:sz="4" w:space="0" w:color="000000"/>
            </w:tcBorders>
          </w:tcPr>
          <w:p w:rsidR="00840024" w:rsidRPr="005B02E1" w:rsidRDefault="00840024" w:rsidP="006B09F7">
            <w:pPr>
              <w:widowControl w:val="0"/>
              <w:spacing w:after="0" w:line="240" w:lineRule="auto"/>
              <w:rPr>
                <w:rFonts w:ascii="Times New Roman" w:eastAsia="Lucida Sans Unicode" w:hAnsi="Times New Roman" w:cs="Tahoma"/>
                <w:sz w:val="24"/>
                <w:szCs w:val="24"/>
                <w:lang w:val="en-US" w:eastAsia="en-US" w:bidi="en-US"/>
              </w:rPr>
            </w:pPr>
          </w:p>
        </w:tc>
        <w:tc>
          <w:tcPr>
            <w:tcW w:w="2698" w:type="pct"/>
            <w:gridSpan w:val="6"/>
            <w:tcBorders>
              <w:left w:val="single" w:sz="4" w:space="0" w:color="auto"/>
              <w:bottom w:val="single" w:sz="4" w:space="0" w:color="000000"/>
              <w:right w:val="single" w:sz="4" w:space="0" w:color="000000"/>
            </w:tcBorders>
            <w:tcMar>
              <w:top w:w="108" w:type="dxa"/>
              <w:bottom w:w="108" w:type="dxa"/>
            </w:tcMar>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4"/>
                <w:szCs w:val="24"/>
                <w:lang w:val="en-US" w:eastAsia="en-US" w:bidi="en-US"/>
              </w:rPr>
            </w:pPr>
            <w:r w:rsidRPr="005B02E1">
              <w:rPr>
                <w:rFonts w:ascii="Times New Roman" w:eastAsia="Lucida Sans Unicode" w:hAnsi="Times New Roman" w:cs="Tahoma"/>
                <w:b/>
                <w:bCs/>
                <w:sz w:val="24"/>
                <w:szCs w:val="24"/>
                <w:lang w:val="en-US" w:eastAsia="en-US" w:bidi="en-US"/>
              </w:rPr>
              <w:t>11 класс</w:t>
            </w:r>
          </w:p>
        </w:tc>
        <w:tc>
          <w:tcPr>
            <w:tcW w:w="595" w:type="pct"/>
            <w:gridSpan w:val="2"/>
            <w:tcBorders>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4"/>
                <w:szCs w:val="24"/>
                <w:lang w:eastAsia="en-US" w:bidi="en-US"/>
              </w:rPr>
            </w:pPr>
            <w:r w:rsidRPr="005B02E1">
              <w:rPr>
                <w:rFonts w:ascii="Times New Roman" w:eastAsia="Lucida Sans Unicode" w:hAnsi="Times New Roman" w:cs="Tahoma"/>
                <w:b/>
                <w:bCs/>
                <w:sz w:val="24"/>
                <w:szCs w:val="24"/>
                <w:lang w:eastAsia="en-US" w:bidi="en-US"/>
              </w:rPr>
              <w:t>всего</w:t>
            </w:r>
          </w:p>
        </w:tc>
      </w:tr>
      <w:tr w:rsidR="00840024" w:rsidRPr="005B02E1" w:rsidTr="006B09F7">
        <w:trPr>
          <w:cantSplit/>
          <w:trHeight w:val="1134"/>
        </w:trPr>
        <w:tc>
          <w:tcPr>
            <w:tcW w:w="1706" w:type="pct"/>
            <w:vMerge/>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pacing w:after="0" w:line="240" w:lineRule="auto"/>
              <w:rPr>
                <w:rFonts w:ascii="Times New Roman" w:eastAsia="Lucida Sans Unicode" w:hAnsi="Times New Roman" w:cs="Tahoma"/>
                <w:sz w:val="24"/>
                <w:szCs w:val="24"/>
                <w:lang w:val="en-US" w:eastAsia="en-US" w:bidi="en-US"/>
              </w:rPr>
            </w:pPr>
          </w:p>
        </w:tc>
        <w:tc>
          <w:tcPr>
            <w:tcW w:w="460" w:type="pct"/>
            <w:tcBorders>
              <w:top w:val="single" w:sz="4" w:space="0" w:color="000000"/>
              <w:left w:val="single" w:sz="4" w:space="0" w:color="auto"/>
              <w:bottom w:val="single" w:sz="4" w:space="0" w:color="000000"/>
            </w:tcBorders>
            <w:textDirection w:val="btLr"/>
            <w:vAlign w:val="center"/>
          </w:tcPr>
          <w:p w:rsidR="00840024" w:rsidRPr="005B02E1" w:rsidRDefault="00840024" w:rsidP="006B09F7">
            <w:pPr>
              <w:widowControl w:val="0"/>
              <w:snapToGrid w:val="0"/>
              <w:spacing w:after="0" w:line="240" w:lineRule="auto"/>
              <w:ind w:left="113" w:right="113"/>
              <w:jc w:val="center"/>
              <w:rPr>
                <w:rFonts w:ascii="Times New Roman" w:eastAsia="Lucida Sans Unicode" w:hAnsi="Times New Roman" w:cs="Tahoma"/>
                <w:b/>
                <w:bCs/>
                <w:sz w:val="18"/>
                <w:szCs w:val="18"/>
                <w:lang w:val="en-US" w:eastAsia="en-US" w:bidi="en-US"/>
              </w:rPr>
            </w:pPr>
            <w:r w:rsidRPr="005B02E1">
              <w:rPr>
                <w:rFonts w:ascii="Times New Roman" w:eastAsia="Lucida Sans Unicode" w:hAnsi="Times New Roman" w:cs="Tahoma"/>
                <w:b/>
                <w:bCs/>
                <w:sz w:val="18"/>
                <w:szCs w:val="18"/>
                <w:lang w:val="en-US" w:eastAsia="en-US" w:bidi="en-US"/>
              </w:rPr>
              <w:t>Базовый</w:t>
            </w:r>
            <w:r w:rsidRPr="005B02E1">
              <w:rPr>
                <w:rFonts w:ascii="Times New Roman" w:eastAsia="Lucida Sans Unicode" w:hAnsi="Times New Roman" w:cs="Tahoma"/>
                <w:b/>
                <w:bCs/>
                <w:sz w:val="18"/>
                <w:szCs w:val="18"/>
                <w:lang w:eastAsia="en-US" w:bidi="en-US"/>
              </w:rPr>
              <w:t xml:space="preserve"> </w:t>
            </w:r>
            <w:r w:rsidRPr="005B02E1">
              <w:rPr>
                <w:rFonts w:ascii="Times New Roman" w:eastAsia="Lucida Sans Unicode" w:hAnsi="Times New Roman" w:cs="Tahoma"/>
                <w:b/>
                <w:bCs/>
                <w:sz w:val="18"/>
                <w:szCs w:val="18"/>
                <w:lang w:val="en-US" w:eastAsia="en-US" w:bidi="en-US"/>
              </w:rPr>
              <w:t>уровень</w:t>
            </w:r>
          </w:p>
        </w:tc>
        <w:tc>
          <w:tcPr>
            <w:tcW w:w="460" w:type="pct"/>
            <w:tcBorders>
              <w:top w:val="single" w:sz="4" w:space="0" w:color="000000"/>
              <w:left w:val="single" w:sz="4" w:space="0" w:color="000000"/>
              <w:bottom w:val="single" w:sz="4" w:space="0" w:color="000000"/>
            </w:tcBorders>
            <w:textDirection w:val="btLr"/>
            <w:vAlign w:val="center"/>
          </w:tcPr>
          <w:p w:rsidR="00840024" w:rsidRPr="005B02E1" w:rsidRDefault="00840024" w:rsidP="006B09F7">
            <w:pPr>
              <w:widowControl w:val="0"/>
              <w:snapToGrid w:val="0"/>
              <w:spacing w:after="0" w:line="240" w:lineRule="auto"/>
              <w:ind w:left="113" w:right="113"/>
              <w:jc w:val="center"/>
              <w:rPr>
                <w:rFonts w:ascii="Times New Roman" w:eastAsia="Lucida Sans Unicode" w:hAnsi="Times New Roman" w:cs="Tahoma"/>
                <w:b/>
                <w:bCs/>
                <w:sz w:val="18"/>
                <w:szCs w:val="18"/>
                <w:lang w:val="en-US" w:eastAsia="en-US" w:bidi="en-US"/>
              </w:rPr>
            </w:pPr>
            <w:r w:rsidRPr="005B02E1">
              <w:rPr>
                <w:rFonts w:ascii="Times New Roman" w:eastAsia="Lucida Sans Unicode" w:hAnsi="Times New Roman" w:cs="Tahoma"/>
                <w:b/>
                <w:bCs/>
                <w:sz w:val="18"/>
                <w:szCs w:val="18"/>
                <w:lang w:val="en-US" w:eastAsia="en-US" w:bidi="en-US"/>
              </w:rPr>
              <w:t>Профильный</w:t>
            </w:r>
            <w:r w:rsidRPr="005B02E1">
              <w:rPr>
                <w:rFonts w:ascii="Times New Roman" w:eastAsia="Lucida Sans Unicode" w:hAnsi="Times New Roman" w:cs="Tahoma"/>
                <w:b/>
                <w:bCs/>
                <w:sz w:val="18"/>
                <w:szCs w:val="18"/>
                <w:lang w:eastAsia="en-US" w:bidi="en-US"/>
              </w:rPr>
              <w:t xml:space="preserve"> </w:t>
            </w:r>
            <w:r w:rsidRPr="005B02E1">
              <w:rPr>
                <w:rFonts w:ascii="Times New Roman" w:eastAsia="Lucida Sans Unicode" w:hAnsi="Times New Roman" w:cs="Tahoma"/>
                <w:b/>
                <w:bCs/>
                <w:sz w:val="18"/>
                <w:szCs w:val="18"/>
                <w:lang w:val="en-US" w:eastAsia="en-US" w:bidi="en-US"/>
              </w:rPr>
              <w:t>уровень</w:t>
            </w:r>
          </w:p>
        </w:tc>
        <w:tc>
          <w:tcPr>
            <w:tcW w:w="460" w:type="pct"/>
            <w:tcBorders>
              <w:top w:val="single" w:sz="4" w:space="0" w:color="000000"/>
              <w:left w:val="single" w:sz="4" w:space="0" w:color="000000"/>
              <w:bottom w:val="single" w:sz="4" w:space="0" w:color="000000"/>
            </w:tcBorders>
            <w:textDirection w:val="btLr"/>
            <w:vAlign w:val="center"/>
          </w:tcPr>
          <w:p w:rsidR="00840024" w:rsidRPr="005B02E1" w:rsidRDefault="00840024" w:rsidP="006B09F7">
            <w:pPr>
              <w:widowControl w:val="0"/>
              <w:snapToGrid w:val="0"/>
              <w:spacing w:after="0" w:line="240" w:lineRule="auto"/>
              <w:ind w:left="113" w:right="113"/>
              <w:jc w:val="center"/>
              <w:rPr>
                <w:rFonts w:ascii="Times New Roman" w:eastAsia="Lucida Sans Unicode" w:hAnsi="Times New Roman" w:cs="Tahoma"/>
                <w:b/>
                <w:bCs/>
                <w:sz w:val="18"/>
                <w:szCs w:val="18"/>
                <w:lang w:val="en-US" w:eastAsia="en-US" w:bidi="en-US"/>
              </w:rPr>
            </w:pPr>
            <w:r w:rsidRPr="005B02E1">
              <w:rPr>
                <w:rFonts w:ascii="Times New Roman" w:eastAsia="Lucida Sans Unicode" w:hAnsi="Times New Roman" w:cs="Tahoma"/>
                <w:b/>
                <w:bCs/>
                <w:sz w:val="18"/>
                <w:szCs w:val="18"/>
                <w:lang w:val="en-US" w:eastAsia="en-US" w:bidi="en-US"/>
              </w:rPr>
              <w:t>Региональный</w:t>
            </w:r>
            <w:r w:rsidRPr="005B02E1">
              <w:rPr>
                <w:rFonts w:ascii="Times New Roman" w:eastAsia="Lucida Sans Unicode" w:hAnsi="Times New Roman" w:cs="Tahoma"/>
                <w:b/>
                <w:bCs/>
                <w:sz w:val="18"/>
                <w:szCs w:val="18"/>
                <w:lang w:eastAsia="en-US" w:bidi="en-US"/>
              </w:rPr>
              <w:t xml:space="preserve"> </w:t>
            </w:r>
            <w:r w:rsidRPr="005B02E1">
              <w:rPr>
                <w:rFonts w:ascii="Times New Roman" w:eastAsia="Lucida Sans Unicode" w:hAnsi="Times New Roman" w:cs="Tahoma"/>
                <w:b/>
                <w:bCs/>
                <w:sz w:val="18"/>
                <w:szCs w:val="18"/>
                <w:lang w:val="en-US" w:eastAsia="en-US" w:bidi="en-US"/>
              </w:rPr>
              <w:t>компонент</w:t>
            </w:r>
          </w:p>
        </w:tc>
        <w:tc>
          <w:tcPr>
            <w:tcW w:w="723" w:type="pct"/>
            <w:tcBorders>
              <w:top w:val="single" w:sz="4" w:space="0" w:color="000000"/>
              <w:left w:val="single" w:sz="4" w:space="0" w:color="000000"/>
              <w:bottom w:val="single" w:sz="4" w:space="0" w:color="000000"/>
              <w:right w:val="single" w:sz="4" w:space="0" w:color="auto"/>
            </w:tcBorders>
            <w:textDirection w:val="btLr"/>
            <w:vAlign w:val="center"/>
          </w:tcPr>
          <w:p w:rsidR="00840024" w:rsidRPr="005B02E1" w:rsidRDefault="00840024" w:rsidP="006B09F7">
            <w:pPr>
              <w:widowControl w:val="0"/>
              <w:snapToGrid w:val="0"/>
              <w:spacing w:after="0" w:line="240" w:lineRule="auto"/>
              <w:ind w:left="113" w:right="113"/>
              <w:jc w:val="center"/>
              <w:rPr>
                <w:rFonts w:ascii="Times New Roman" w:eastAsia="Lucida Sans Unicode" w:hAnsi="Times New Roman" w:cs="Tahoma"/>
                <w:b/>
                <w:bCs/>
                <w:sz w:val="18"/>
                <w:szCs w:val="18"/>
                <w:lang w:eastAsia="en-US" w:bidi="en-US"/>
              </w:rPr>
            </w:pPr>
            <w:r w:rsidRPr="005B02E1">
              <w:rPr>
                <w:rFonts w:ascii="Times New Roman" w:eastAsia="Lucida Sans Unicode" w:hAnsi="Times New Roman" w:cs="Tahoma"/>
                <w:b/>
                <w:bCs/>
                <w:sz w:val="18"/>
                <w:szCs w:val="18"/>
                <w:lang w:val="en-US" w:eastAsia="en-US" w:bidi="en-US"/>
              </w:rPr>
              <w:t>Школьный</w:t>
            </w:r>
            <w:r w:rsidRPr="005B02E1">
              <w:rPr>
                <w:rFonts w:ascii="Times New Roman" w:eastAsia="Lucida Sans Unicode" w:hAnsi="Times New Roman" w:cs="Tahoma"/>
                <w:b/>
                <w:bCs/>
                <w:sz w:val="18"/>
                <w:szCs w:val="18"/>
                <w:lang w:eastAsia="en-US" w:bidi="en-US"/>
              </w:rPr>
              <w:t xml:space="preserve"> </w:t>
            </w:r>
            <w:r w:rsidRPr="005B02E1">
              <w:rPr>
                <w:rFonts w:ascii="Times New Roman" w:eastAsia="Lucida Sans Unicode" w:hAnsi="Times New Roman" w:cs="Tahoma"/>
                <w:b/>
                <w:bCs/>
                <w:sz w:val="18"/>
                <w:szCs w:val="18"/>
                <w:lang w:val="en-US" w:eastAsia="en-US" w:bidi="en-US"/>
              </w:rPr>
              <w:t>компонент</w:t>
            </w:r>
          </w:p>
        </w:tc>
        <w:tc>
          <w:tcPr>
            <w:tcW w:w="595" w:type="pct"/>
            <w:gridSpan w:val="2"/>
            <w:tcBorders>
              <w:top w:val="single" w:sz="4" w:space="0" w:color="000000"/>
              <w:left w:val="single" w:sz="4" w:space="0" w:color="auto"/>
              <w:bottom w:val="single" w:sz="4" w:space="0" w:color="000000"/>
              <w:right w:val="single" w:sz="4" w:space="0" w:color="000000"/>
            </w:tcBorders>
            <w:textDirection w:val="btLr"/>
            <w:vAlign w:val="center"/>
          </w:tcPr>
          <w:p w:rsidR="00840024" w:rsidRPr="005B02E1" w:rsidRDefault="00840024" w:rsidP="006B09F7">
            <w:pPr>
              <w:widowControl w:val="0"/>
              <w:snapToGrid w:val="0"/>
              <w:spacing w:after="0" w:line="240" w:lineRule="auto"/>
              <w:ind w:left="113" w:right="113"/>
              <w:jc w:val="center"/>
              <w:rPr>
                <w:rFonts w:ascii="Times New Roman" w:eastAsia="Lucida Sans Unicode" w:hAnsi="Times New Roman" w:cs="Tahoma"/>
                <w:b/>
                <w:bCs/>
                <w:sz w:val="18"/>
                <w:szCs w:val="18"/>
                <w:lang w:eastAsia="en-US" w:bidi="en-US"/>
              </w:rPr>
            </w:pPr>
            <w:r w:rsidRPr="005B02E1">
              <w:rPr>
                <w:rFonts w:ascii="Times New Roman" w:eastAsia="Lucida Sans Unicode" w:hAnsi="Times New Roman" w:cs="Tahoma"/>
                <w:b/>
                <w:bCs/>
                <w:sz w:val="18"/>
                <w:szCs w:val="18"/>
                <w:lang w:eastAsia="en-US" w:bidi="en-US"/>
              </w:rPr>
              <w:t>Элективные курсы</w:t>
            </w:r>
          </w:p>
        </w:tc>
        <w:tc>
          <w:tcPr>
            <w:tcW w:w="595" w:type="pct"/>
            <w:gridSpan w:val="2"/>
            <w:tcBorders>
              <w:top w:val="single" w:sz="4" w:space="0" w:color="000000"/>
              <w:left w:val="single" w:sz="4" w:space="0" w:color="auto"/>
              <w:bottom w:val="single" w:sz="4" w:space="0" w:color="000000"/>
              <w:right w:val="single" w:sz="4" w:space="0" w:color="000000"/>
            </w:tcBorders>
            <w:textDirection w:val="btLr"/>
          </w:tcPr>
          <w:p w:rsidR="00840024" w:rsidRPr="005B02E1" w:rsidRDefault="00840024" w:rsidP="006B09F7">
            <w:pPr>
              <w:widowControl w:val="0"/>
              <w:snapToGrid w:val="0"/>
              <w:spacing w:after="0" w:line="240" w:lineRule="auto"/>
              <w:ind w:left="113" w:right="113"/>
              <w:jc w:val="center"/>
              <w:rPr>
                <w:rFonts w:ascii="Times New Roman" w:eastAsia="Lucida Sans Unicode" w:hAnsi="Times New Roman" w:cs="Tahoma"/>
                <w:b/>
                <w:bCs/>
                <w:sz w:val="18"/>
                <w:szCs w:val="18"/>
                <w:lang w:eastAsia="en-US" w:bidi="en-US"/>
              </w:rPr>
            </w:pP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Русский</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язык</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1</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1</w:t>
            </w: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Литература</w:t>
            </w:r>
          </w:p>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3</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3</w:t>
            </w: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eastAsia="en-US" w:bidi="en-US"/>
              </w:rPr>
              <w:t>Иностранный язык (а</w:t>
            </w:r>
            <w:r w:rsidRPr="005B02E1">
              <w:rPr>
                <w:rFonts w:ascii="Times New Roman" w:eastAsia="Lucida Sans Unicode" w:hAnsi="Times New Roman" w:cs="Tahoma"/>
                <w:sz w:val="20"/>
                <w:szCs w:val="20"/>
                <w:lang w:val="en-US" w:eastAsia="en-US" w:bidi="en-US"/>
              </w:rPr>
              <w:t>нглийский</w:t>
            </w:r>
            <w:r w:rsidRPr="005B02E1">
              <w:rPr>
                <w:rFonts w:ascii="Times New Roman" w:eastAsia="Lucida Sans Unicode" w:hAnsi="Times New Roman" w:cs="Tahoma"/>
                <w:sz w:val="20"/>
                <w:szCs w:val="20"/>
                <w:lang w:eastAsia="en-US" w:bidi="en-US"/>
              </w:rPr>
              <w:t>)</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3</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3</w:t>
            </w:r>
          </w:p>
        </w:tc>
      </w:tr>
      <w:tr w:rsidR="00840024" w:rsidRPr="005B02E1" w:rsidTr="006B09F7">
        <w:trPr>
          <w:trHeight w:hRule="exact" w:val="571"/>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eastAsia="en-US" w:bidi="en-US"/>
              </w:rPr>
            </w:pPr>
            <w:r w:rsidRPr="005B02E1">
              <w:rPr>
                <w:rFonts w:ascii="Times New Roman" w:eastAsia="Lucida Sans Unicode" w:hAnsi="Times New Roman" w:cs="Tahoma"/>
                <w:sz w:val="20"/>
                <w:szCs w:val="20"/>
                <w:lang w:eastAsia="en-US" w:bidi="en-US"/>
              </w:rPr>
              <w:t>Алгебра и начала  математического анализа</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4</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4</w:t>
            </w: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Геометрия</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2</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2</w:t>
            </w: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Информатика и ИКТ</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1</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1</w:t>
            </w: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История</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r w:rsidRPr="005B02E1">
              <w:rPr>
                <w:rFonts w:ascii="Times New Roman" w:eastAsia="Lucida Sans Unicode" w:hAnsi="Times New Roman" w:cs="Tahoma"/>
                <w:bCs/>
                <w:sz w:val="20"/>
                <w:szCs w:val="20"/>
                <w:lang w:eastAsia="en-US" w:bidi="en-US"/>
              </w:rPr>
              <w:t>2</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2</w:t>
            </w:r>
          </w:p>
        </w:tc>
      </w:tr>
      <w:tr w:rsidR="00840024" w:rsidRPr="005B02E1" w:rsidTr="006B09F7">
        <w:trPr>
          <w:trHeight w:hRule="exact" w:val="623"/>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eastAsia="en-US" w:bidi="en-US"/>
              </w:rPr>
            </w:pPr>
            <w:r w:rsidRPr="005B02E1">
              <w:rPr>
                <w:rFonts w:ascii="Times New Roman" w:eastAsia="Lucida Sans Unicode" w:hAnsi="Times New Roman" w:cs="Tahoma"/>
                <w:sz w:val="20"/>
                <w:szCs w:val="20"/>
                <w:lang w:eastAsia="en-US" w:bidi="en-US"/>
              </w:rPr>
              <w:t>Обществознание (включая экономику и право)</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2</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2</w:t>
            </w: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Православная</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культура</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1</w:t>
            </w: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1</w:t>
            </w: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Химия</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1</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r w:rsidRPr="005B02E1">
              <w:rPr>
                <w:rFonts w:ascii="Times New Roman" w:eastAsia="Lucida Sans Unicode" w:hAnsi="Times New Roman" w:cs="Tahoma"/>
                <w:bCs/>
                <w:sz w:val="20"/>
                <w:szCs w:val="20"/>
                <w:lang w:val="en-US" w:eastAsia="en-US" w:bidi="en-US"/>
              </w:rPr>
              <w:t>1</w:t>
            </w: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2</w:t>
            </w: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Биология</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1</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1</w:t>
            </w: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Физика</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2</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2</w:t>
            </w: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География</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1</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1</w:t>
            </w:r>
          </w:p>
        </w:tc>
      </w:tr>
      <w:tr w:rsidR="00840024" w:rsidRPr="005B02E1" w:rsidTr="006B09F7">
        <w:trPr>
          <w:trHeight w:hRule="exact" w:val="39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Физическая</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культура</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3</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3</w:t>
            </w:r>
          </w:p>
        </w:tc>
      </w:tr>
      <w:tr w:rsidR="00840024" w:rsidRPr="005B02E1" w:rsidTr="006B09F7">
        <w:trPr>
          <w:trHeight w:hRule="exact" w:val="591"/>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Основы</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безопасности</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жизнедеятельности</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r w:rsidRPr="005B02E1">
              <w:rPr>
                <w:rFonts w:ascii="Times New Roman" w:eastAsia="Lucida Sans Unicode" w:hAnsi="Times New Roman" w:cs="Tahoma"/>
                <w:bCs/>
                <w:sz w:val="20"/>
                <w:szCs w:val="20"/>
                <w:lang w:val="en-US" w:eastAsia="en-US" w:bidi="en-US"/>
              </w:rPr>
              <w:t>1</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1</w:t>
            </w:r>
          </w:p>
        </w:tc>
      </w:tr>
      <w:tr w:rsidR="00840024" w:rsidRPr="005B02E1" w:rsidTr="006B09F7">
        <w:trPr>
          <w:trHeight w:hRule="exact" w:val="397"/>
        </w:trPr>
        <w:tc>
          <w:tcPr>
            <w:tcW w:w="1706" w:type="pct"/>
            <w:tcBorders>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eastAsia="en-US" w:bidi="en-US"/>
              </w:rPr>
            </w:pPr>
            <w:r w:rsidRPr="005B02E1">
              <w:rPr>
                <w:rFonts w:ascii="Times New Roman" w:eastAsia="Lucida Sans Unicode" w:hAnsi="Times New Roman" w:cs="Tahoma"/>
                <w:sz w:val="20"/>
                <w:szCs w:val="20"/>
                <w:lang w:val="en-US" w:eastAsia="en-US" w:bidi="en-US"/>
              </w:rPr>
              <w:t>Технология</w:t>
            </w:r>
          </w:p>
        </w:tc>
        <w:tc>
          <w:tcPr>
            <w:tcW w:w="460" w:type="pct"/>
            <w:tcBorders>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r w:rsidRPr="005B02E1">
              <w:rPr>
                <w:rFonts w:ascii="Times New Roman" w:eastAsia="Lucida Sans Unicode" w:hAnsi="Times New Roman" w:cs="Tahoma"/>
                <w:bCs/>
                <w:sz w:val="20"/>
                <w:szCs w:val="20"/>
                <w:lang w:eastAsia="en-US" w:bidi="en-US"/>
              </w:rPr>
              <w:t>4</w:t>
            </w:r>
          </w:p>
        </w:tc>
        <w:tc>
          <w:tcPr>
            <w:tcW w:w="460" w:type="pct"/>
            <w:tcBorders>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723" w:type="pct"/>
            <w:tcBorders>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r w:rsidRPr="005B02E1">
              <w:rPr>
                <w:rFonts w:ascii="Times New Roman" w:eastAsia="Lucida Sans Unicode" w:hAnsi="Times New Roman" w:cs="Tahoma"/>
                <w:bCs/>
                <w:sz w:val="20"/>
                <w:szCs w:val="20"/>
                <w:lang w:eastAsia="en-US" w:bidi="en-US"/>
              </w:rPr>
              <w:t>2</w:t>
            </w:r>
          </w:p>
        </w:tc>
        <w:tc>
          <w:tcPr>
            <w:tcW w:w="595" w:type="pct"/>
            <w:gridSpan w:val="2"/>
            <w:tcBorders>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c>
          <w:tcPr>
            <w:tcW w:w="595" w:type="pct"/>
            <w:gridSpan w:val="2"/>
            <w:tcBorders>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6</w:t>
            </w:r>
          </w:p>
        </w:tc>
      </w:tr>
      <w:tr w:rsidR="00840024" w:rsidRPr="005B02E1" w:rsidTr="006B09F7">
        <w:trPr>
          <w:trHeight w:hRule="exact" w:val="864"/>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eastAsia="en-US" w:bidi="en-US"/>
              </w:rPr>
            </w:pPr>
            <w:r w:rsidRPr="005B02E1">
              <w:rPr>
                <w:rFonts w:ascii="Times New Roman" w:eastAsia="Lucida Sans Unicode" w:hAnsi="Times New Roman" w:cs="Tahoma"/>
                <w:sz w:val="20"/>
                <w:szCs w:val="20"/>
                <w:lang w:eastAsia="en-US" w:bidi="en-US"/>
              </w:rPr>
              <w:t>Алгебра плюс: элементарная алгебра с точки зрения высшей математики</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r w:rsidRPr="005B02E1">
              <w:rPr>
                <w:rFonts w:ascii="Times New Roman" w:eastAsia="Lucida Sans Unicode" w:hAnsi="Times New Roman" w:cs="Tahoma"/>
                <w:bCs/>
                <w:sz w:val="20"/>
                <w:szCs w:val="20"/>
                <w:lang w:eastAsia="en-US" w:bidi="en-US"/>
              </w:rPr>
              <w:t>0,8</w:t>
            </w: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0,8</w:t>
            </w:r>
          </w:p>
        </w:tc>
      </w:tr>
      <w:tr w:rsidR="00840024" w:rsidRPr="005B02E1" w:rsidTr="006B09F7">
        <w:trPr>
          <w:trHeight w:hRule="exact" w:val="387"/>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tabs>
                <w:tab w:val="left" w:leader="underscore" w:pos="5784"/>
                <w:tab w:val="left" w:pos="8112"/>
              </w:tabs>
              <w:snapToGrid w:val="0"/>
              <w:spacing w:before="43" w:after="0" w:line="240" w:lineRule="auto"/>
              <w:rPr>
                <w:rFonts w:ascii="Times New Roman" w:eastAsia="Lucida Sans Unicode" w:hAnsi="Times New Roman" w:cs="Tahoma"/>
                <w:sz w:val="20"/>
                <w:szCs w:val="20"/>
                <w:lang w:val="en-US" w:eastAsia="en-US" w:bidi="en-US"/>
              </w:rPr>
            </w:pPr>
            <w:r w:rsidRPr="005B02E1">
              <w:rPr>
                <w:rFonts w:ascii="Times New Roman" w:eastAsia="Lucida Sans Unicode" w:hAnsi="Times New Roman" w:cs="Tahoma"/>
                <w:sz w:val="20"/>
                <w:szCs w:val="20"/>
                <w:lang w:val="en-US" w:eastAsia="en-US" w:bidi="en-US"/>
              </w:rPr>
              <w:t>Пенсионный</w:t>
            </w:r>
            <w:r w:rsidRPr="005B02E1">
              <w:rPr>
                <w:rFonts w:ascii="Times New Roman" w:eastAsia="Lucida Sans Unicode" w:hAnsi="Times New Roman" w:cs="Tahoma"/>
                <w:sz w:val="20"/>
                <w:szCs w:val="20"/>
                <w:lang w:eastAsia="en-US" w:bidi="en-US"/>
              </w:rPr>
              <w:t xml:space="preserve"> </w:t>
            </w:r>
            <w:r w:rsidRPr="005B02E1">
              <w:rPr>
                <w:rFonts w:ascii="Times New Roman" w:eastAsia="Lucida Sans Unicode" w:hAnsi="Times New Roman" w:cs="Tahoma"/>
                <w:sz w:val="20"/>
                <w:szCs w:val="20"/>
                <w:lang w:val="en-US" w:eastAsia="en-US" w:bidi="en-US"/>
              </w:rPr>
              <w:t>всеобуч</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val="en-US"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color w:val="000000"/>
                <w:sz w:val="20"/>
                <w:szCs w:val="20"/>
                <w:lang w:val="en-US"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color w:val="000000"/>
                <w:sz w:val="20"/>
                <w:szCs w:val="20"/>
                <w:lang w:eastAsia="en-US" w:bidi="en-US"/>
              </w:rPr>
            </w:pPr>
            <w:r w:rsidRPr="005B02E1">
              <w:rPr>
                <w:rFonts w:ascii="Times New Roman" w:eastAsia="Lucida Sans Unicode" w:hAnsi="Times New Roman" w:cs="Tahoma"/>
                <w:bCs/>
                <w:color w:val="000000"/>
                <w:sz w:val="20"/>
                <w:szCs w:val="20"/>
                <w:lang w:eastAsia="en-US" w:bidi="en-US"/>
              </w:rPr>
              <w:t>0,2</w:t>
            </w: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color w:val="000000"/>
                <w:sz w:val="20"/>
                <w:szCs w:val="20"/>
                <w:lang w:eastAsia="en-US" w:bidi="en-US"/>
              </w:rPr>
            </w:pPr>
            <w:r w:rsidRPr="005B02E1">
              <w:rPr>
                <w:rFonts w:ascii="Times New Roman" w:eastAsia="Lucida Sans Unicode" w:hAnsi="Times New Roman" w:cs="Tahoma"/>
                <w:b/>
                <w:bCs/>
                <w:color w:val="000000"/>
                <w:sz w:val="20"/>
                <w:szCs w:val="20"/>
                <w:lang w:eastAsia="en-US" w:bidi="en-US"/>
              </w:rPr>
              <w:t>0,2</w:t>
            </w:r>
          </w:p>
        </w:tc>
      </w:tr>
      <w:tr w:rsidR="00840024" w:rsidRPr="005B02E1" w:rsidTr="006B09F7">
        <w:trPr>
          <w:trHeight w:hRule="exact" w:val="565"/>
        </w:trPr>
        <w:tc>
          <w:tcPr>
            <w:tcW w:w="1706" w:type="pct"/>
            <w:tcBorders>
              <w:top w:val="single" w:sz="4" w:space="0" w:color="000000"/>
              <w:left w:val="single" w:sz="4" w:space="0" w:color="000000"/>
              <w:bottom w:val="single" w:sz="4" w:space="0" w:color="000000"/>
            </w:tcBorders>
          </w:tcPr>
          <w:p w:rsidR="00840024" w:rsidRPr="005B02E1" w:rsidRDefault="00840024" w:rsidP="006B09F7">
            <w:pPr>
              <w:widowControl w:val="0"/>
              <w:shd w:val="clear" w:color="auto" w:fill="FFFFFF"/>
              <w:tabs>
                <w:tab w:val="left" w:pos="25"/>
                <w:tab w:val="left" w:pos="1560"/>
              </w:tabs>
              <w:snapToGrid w:val="0"/>
              <w:spacing w:before="43" w:after="0" w:line="240" w:lineRule="auto"/>
              <w:rPr>
                <w:rFonts w:ascii="Times New Roman" w:eastAsia="Lucida Sans Unicode" w:hAnsi="Times New Roman" w:cs="Tahoma"/>
                <w:sz w:val="20"/>
                <w:szCs w:val="20"/>
                <w:lang w:eastAsia="en-US" w:bidi="en-US"/>
              </w:rPr>
            </w:pPr>
            <w:r w:rsidRPr="005B02E1">
              <w:rPr>
                <w:rFonts w:ascii="Times New Roman" w:eastAsia="Lucida Sans Unicode" w:hAnsi="Times New Roman" w:cs="Tahoma"/>
                <w:sz w:val="20"/>
                <w:szCs w:val="20"/>
                <w:lang w:eastAsia="en-US" w:bidi="en-US"/>
              </w:rPr>
              <w:t>Русское правописание: орфография и пунктуация</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Cs/>
                <w:sz w:val="20"/>
                <w:szCs w:val="20"/>
                <w:lang w:eastAsia="en-US" w:bidi="en-US"/>
              </w:rPr>
            </w:pPr>
            <w:r w:rsidRPr="005B02E1">
              <w:rPr>
                <w:rFonts w:ascii="Times New Roman" w:eastAsia="Lucida Sans Unicode" w:hAnsi="Times New Roman" w:cs="Tahoma"/>
                <w:bCs/>
                <w:sz w:val="20"/>
                <w:szCs w:val="20"/>
                <w:lang w:eastAsia="en-US" w:bidi="en-US"/>
              </w:rPr>
              <w:t>1</w:t>
            </w: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1</w:t>
            </w:r>
          </w:p>
        </w:tc>
      </w:tr>
      <w:tr w:rsidR="00840024" w:rsidRPr="005B02E1" w:rsidTr="006B09F7">
        <w:trPr>
          <w:cantSplit/>
          <w:trHeight w:hRule="exact" w:val="480"/>
        </w:trPr>
        <w:tc>
          <w:tcPr>
            <w:tcW w:w="1706" w:type="pct"/>
            <w:vMerge w:val="restar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i/>
                <w:sz w:val="20"/>
                <w:szCs w:val="20"/>
                <w:lang w:eastAsia="en-US" w:bidi="en-US"/>
              </w:rPr>
            </w:pPr>
            <w:r w:rsidRPr="005B02E1">
              <w:rPr>
                <w:rFonts w:ascii="Times New Roman" w:eastAsia="Lucida Sans Unicode" w:hAnsi="Times New Roman" w:cs="Tahoma"/>
                <w:b/>
                <w:i/>
                <w:sz w:val="20"/>
                <w:szCs w:val="20"/>
                <w:lang w:eastAsia="en-US" w:bidi="en-US"/>
              </w:rPr>
              <w:t xml:space="preserve">Предельно допустимая аудиторная учебная нагрузка при 6-дневной учебной неделе  </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r w:rsidRPr="005B02E1">
              <w:rPr>
                <w:rFonts w:ascii="Times New Roman" w:eastAsia="Lucida Sans Unicode" w:hAnsi="Times New Roman" w:cs="Tahoma"/>
                <w:b/>
                <w:bCs/>
                <w:sz w:val="20"/>
                <w:szCs w:val="20"/>
                <w:lang w:val="en-US" w:eastAsia="en-US" w:bidi="en-US"/>
              </w:rPr>
              <w:t>21</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eastAsia="en-US" w:bidi="en-US"/>
              </w:rPr>
            </w:pPr>
            <w:r w:rsidRPr="005B02E1">
              <w:rPr>
                <w:rFonts w:ascii="Times New Roman" w:eastAsia="Lucida Sans Unicode" w:hAnsi="Times New Roman" w:cs="Tahoma"/>
                <w:b/>
                <w:bCs/>
                <w:sz w:val="20"/>
                <w:szCs w:val="20"/>
                <w:lang w:eastAsia="en-US" w:bidi="en-US"/>
              </w:rPr>
              <w:t>10</w:t>
            </w:r>
          </w:p>
        </w:tc>
        <w:tc>
          <w:tcPr>
            <w:tcW w:w="460" w:type="pct"/>
            <w:tcBorders>
              <w:top w:val="single" w:sz="4" w:space="0" w:color="000000"/>
              <w:left w:val="single" w:sz="4" w:space="0" w:color="000000"/>
              <w:bottom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r w:rsidRPr="005B02E1">
              <w:rPr>
                <w:rFonts w:ascii="Times New Roman" w:eastAsia="Lucida Sans Unicode" w:hAnsi="Times New Roman" w:cs="Tahoma"/>
                <w:b/>
                <w:bCs/>
                <w:sz w:val="20"/>
                <w:szCs w:val="20"/>
                <w:lang w:val="en-US" w:eastAsia="en-US" w:bidi="en-US"/>
              </w:rPr>
              <w:t>1</w:t>
            </w:r>
          </w:p>
        </w:tc>
        <w:tc>
          <w:tcPr>
            <w:tcW w:w="723" w:type="pct"/>
            <w:tcBorders>
              <w:top w:val="single" w:sz="4" w:space="0" w:color="000000"/>
              <w:left w:val="single" w:sz="4" w:space="0" w:color="000000"/>
              <w:bottom w:val="single" w:sz="4" w:space="0" w:color="000000"/>
              <w:right w:val="single" w:sz="4" w:space="0" w:color="auto"/>
            </w:tcBorders>
          </w:tcPr>
          <w:p w:rsidR="00840024" w:rsidRPr="005B02E1" w:rsidRDefault="00840024" w:rsidP="006B09F7">
            <w:pPr>
              <w:widowControl w:val="0"/>
              <w:shd w:val="clear" w:color="auto" w:fill="FFFFFF"/>
              <w:snapToGrid w:val="0"/>
              <w:spacing w:after="0" w:line="240" w:lineRule="auto"/>
              <w:jc w:val="center"/>
              <w:rPr>
                <w:rFonts w:ascii="Times New Roman" w:eastAsia="Lucida Sans Unicode" w:hAnsi="Times New Roman" w:cs="Tahoma"/>
                <w:b/>
                <w:bCs/>
                <w:color w:val="FF0000"/>
                <w:sz w:val="20"/>
                <w:szCs w:val="20"/>
                <w:shd w:val="clear" w:color="auto" w:fill="FFFFFF"/>
                <w:lang w:eastAsia="en-US" w:bidi="en-US"/>
              </w:rPr>
            </w:pPr>
            <w:r w:rsidRPr="005B02E1">
              <w:rPr>
                <w:rFonts w:ascii="Times New Roman" w:eastAsia="Lucida Sans Unicode" w:hAnsi="Times New Roman" w:cs="Tahoma"/>
                <w:b/>
                <w:bCs/>
                <w:sz w:val="20"/>
                <w:szCs w:val="20"/>
                <w:lang w:eastAsia="en-US" w:bidi="en-US"/>
              </w:rPr>
              <w:t>3</w:t>
            </w: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hd w:val="clear" w:color="auto" w:fill="FFFFFF"/>
              <w:snapToGrid w:val="0"/>
              <w:spacing w:after="0" w:line="240" w:lineRule="auto"/>
              <w:jc w:val="center"/>
              <w:rPr>
                <w:rFonts w:ascii="Times New Roman" w:eastAsia="Lucida Sans Unicode" w:hAnsi="Times New Roman" w:cs="Tahoma"/>
                <w:b/>
                <w:bCs/>
                <w:color w:val="000000"/>
                <w:sz w:val="20"/>
                <w:szCs w:val="20"/>
                <w:shd w:val="clear" w:color="auto" w:fill="FFFFFF"/>
                <w:lang w:eastAsia="en-US" w:bidi="en-US"/>
              </w:rPr>
            </w:pPr>
            <w:r w:rsidRPr="005B02E1">
              <w:rPr>
                <w:rFonts w:ascii="Times New Roman" w:eastAsia="Lucida Sans Unicode" w:hAnsi="Times New Roman" w:cs="Tahoma"/>
                <w:b/>
                <w:bCs/>
                <w:color w:val="000000"/>
                <w:sz w:val="20"/>
                <w:szCs w:val="20"/>
                <w:shd w:val="clear" w:color="auto" w:fill="FFFFFF"/>
                <w:lang w:eastAsia="en-US" w:bidi="en-US"/>
              </w:rPr>
              <w:t>2</w:t>
            </w:r>
          </w:p>
        </w:tc>
        <w:tc>
          <w:tcPr>
            <w:tcW w:w="595" w:type="pct"/>
            <w:gridSpan w:val="2"/>
            <w:tcBorders>
              <w:top w:val="single" w:sz="4" w:space="0" w:color="000000"/>
              <w:left w:val="single" w:sz="4" w:space="0" w:color="auto"/>
              <w:bottom w:val="single" w:sz="4" w:space="0" w:color="000000"/>
              <w:right w:val="single" w:sz="4" w:space="0" w:color="000000"/>
            </w:tcBorders>
          </w:tcPr>
          <w:p w:rsidR="00840024" w:rsidRPr="005B02E1" w:rsidRDefault="00840024" w:rsidP="006B09F7">
            <w:pPr>
              <w:widowControl w:val="0"/>
              <w:shd w:val="clear" w:color="auto" w:fill="FFFFFF"/>
              <w:snapToGrid w:val="0"/>
              <w:spacing w:after="0" w:line="240" w:lineRule="auto"/>
              <w:jc w:val="center"/>
              <w:rPr>
                <w:rFonts w:ascii="Times New Roman" w:eastAsia="Lucida Sans Unicode" w:hAnsi="Times New Roman" w:cs="Tahoma"/>
                <w:b/>
                <w:bCs/>
                <w:color w:val="000000"/>
                <w:sz w:val="20"/>
                <w:szCs w:val="20"/>
                <w:shd w:val="clear" w:color="auto" w:fill="FFFFFF"/>
                <w:lang w:eastAsia="en-US" w:bidi="en-US"/>
              </w:rPr>
            </w:pPr>
            <w:r w:rsidRPr="005B02E1">
              <w:rPr>
                <w:rFonts w:ascii="Times New Roman" w:eastAsia="Lucida Sans Unicode" w:hAnsi="Times New Roman" w:cs="Tahoma"/>
                <w:b/>
                <w:bCs/>
                <w:color w:val="000000"/>
                <w:sz w:val="20"/>
                <w:szCs w:val="20"/>
                <w:shd w:val="clear" w:color="auto" w:fill="FFFFFF"/>
                <w:lang w:eastAsia="en-US" w:bidi="en-US"/>
              </w:rPr>
              <w:t>37</w:t>
            </w:r>
          </w:p>
        </w:tc>
      </w:tr>
      <w:tr w:rsidR="00840024" w:rsidRPr="005B02E1" w:rsidTr="006B09F7">
        <w:trPr>
          <w:cantSplit/>
        </w:trPr>
        <w:tc>
          <w:tcPr>
            <w:tcW w:w="1706" w:type="pct"/>
            <w:vMerge/>
            <w:tcBorders>
              <w:top w:val="single" w:sz="4" w:space="0" w:color="000000"/>
              <w:left w:val="single" w:sz="4" w:space="0" w:color="000000"/>
              <w:bottom w:val="single" w:sz="4" w:space="0" w:color="000000"/>
            </w:tcBorders>
          </w:tcPr>
          <w:p w:rsidR="00840024" w:rsidRPr="005B02E1" w:rsidRDefault="00840024" w:rsidP="006B09F7">
            <w:pPr>
              <w:widowControl w:val="0"/>
              <w:spacing w:after="0" w:line="240" w:lineRule="auto"/>
              <w:rPr>
                <w:rFonts w:ascii="Times New Roman" w:eastAsia="Lucida Sans Unicode" w:hAnsi="Times New Roman" w:cs="Tahoma"/>
                <w:sz w:val="24"/>
                <w:szCs w:val="24"/>
                <w:lang w:val="en-US" w:eastAsia="en-US" w:bidi="en-US"/>
              </w:rPr>
            </w:pPr>
          </w:p>
        </w:tc>
        <w:tc>
          <w:tcPr>
            <w:tcW w:w="2698" w:type="pct"/>
            <w:gridSpan w:val="6"/>
            <w:tcBorders>
              <w:top w:val="single" w:sz="4" w:space="0" w:color="000000"/>
              <w:left w:val="single" w:sz="4" w:space="0" w:color="000000"/>
              <w:bottom w:val="single" w:sz="4" w:space="0" w:color="000000"/>
              <w:right w:val="single" w:sz="4" w:space="0" w:color="000000"/>
            </w:tcBorders>
            <w:vAlign w:val="center"/>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r w:rsidRPr="005B02E1">
              <w:rPr>
                <w:rFonts w:ascii="Times New Roman" w:eastAsia="Lucida Sans Unicode" w:hAnsi="Times New Roman" w:cs="Tahoma"/>
                <w:b/>
                <w:bCs/>
                <w:sz w:val="20"/>
                <w:szCs w:val="20"/>
                <w:lang w:val="en-US" w:eastAsia="en-US" w:bidi="en-US"/>
              </w:rPr>
              <w:t>37</w:t>
            </w:r>
          </w:p>
        </w:tc>
        <w:tc>
          <w:tcPr>
            <w:tcW w:w="595" w:type="pct"/>
            <w:gridSpan w:val="2"/>
            <w:tcBorders>
              <w:top w:val="single" w:sz="4" w:space="0" w:color="000000"/>
              <w:left w:val="single" w:sz="4" w:space="0" w:color="000000"/>
              <w:bottom w:val="single" w:sz="4" w:space="0" w:color="000000"/>
              <w:right w:val="single" w:sz="4" w:space="0" w:color="000000"/>
            </w:tcBorders>
          </w:tcPr>
          <w:p w:rsidR="00840024" w:rsidRPr="005B02E1" w:rsidRDefault="00840024" w:rsidP="006B09F7">
            <w:pPr>
              <w:widowControl w:val="0"/>
              <w:snapToGrid w:val="0"/>
              <w:spacing w:after="0" w:line="240" w:lineRule="auto"/>
              <w:jc w:val="center"/>
              <w:rPr>
                <w:rFonts w:ascii="Times New Roman" w:eastAsia="Lucida Sans Unicode" w:hAnsi="Times New Roman" w:cs="Tahoma"/>
                <w:b/>
                <w:bCs/>
                <w:sz w:val="20"/>
                <w:szCs w:val="20"/>
                <w:lang w:val="en-US" w:eastAsia="en-US" w:bidi="en-US"/>
              </w:rPr>
            </w:pPr>
          </w:p>
        </w:tc>
      </w:tr>
    </w:tbl>
    <w:p w:rsidR="00840024" w:rsidRPr="005B02E1" w:rsidRDefault="00840024" w:rsidP="00840024">
      <w:pPr>
        <w:widowControl w:val="0"/>
        <w:spacing w:after="0" w:line="240" w:lineRule="auto"/>
        <w:rPr>
          <w:rFonts w:ascii="Times New Roman" w:eastAsia="Lucida Sans Unicode" w:hAnsi="Times New Roman" w:cs="Tahoma"/>
          <w:color w:val="000000"/>
          <w:sz w:val="24"/>
          <w:szCs w:val="24"/>
          <w:lang w:eastAsia="en-US" w:bidi="en-US"/>
        </w:rPr>
      </w:pPr>
    </w:p>
    <w:p w:rsidR="00F62E7B" w:rsidRDefault="00F62E7B" w:rsidP="005B02E1">
      <w:pPr>
        <w:pageBreakBefore/>
        <w:widowControl w:val="0"/>
        <w:shd w:val="clear" w:color="auto" w:fill="FFFFFF"/>
        <w:tabs>
          <w:tab w:val="left" w:pos="5928"/>
        </w:tabs>
        <w:spacing w:after="0" w:line="240" w:lineRule="auto"/>
        <w:jc w:val="center"/>
        <w:rPr>
          <w:rFonts w:ascii="Times New Roman" w:eastAsia="Lucida Sans Unicode" w:hAnsi="Times New Roman" w:cs="Tahoma"/>
          <w:b/>
          <w:sz w:val="24"/>
          <w:szCs w:val="24"/>
          <w:lang w:eastAsia="en-US" w:bidi="en-US"/>
        </w:rPr>
      </w:pPr>
    </w:p>
    <w:p w:rsidR="005B02E1" w:rsidRPr="005B02E1" w:rsidRDefault="005B02E1" w:rsidP="005B02E1">
      <w:pPr>
        <w:widowControl w:val="0"/>
        <w:spacing w:after="0" w:line="240" w:lineRule="auto"/>
        <w:rPr>
          <w:rFonts w:ascii="Times New Roman" w:eastAsia="Lucida Sans Unicode" w:hAnsi="Times New Roman" w:cs="Tahoma"/>
          <w:color w:val="000000"/>
          <w:sz w:val="24"/>
          <w:szCs w:val="24"/>
          <w:lang w:val="en-US" w:eastAsia="en-US" w:bidi="en-US"/>
        </w:rPr>
      </w:pPr>
    </w:p>
    <w:p w:rsidR="00FC3E59" w:rsidRDefault="00FC3E59">
      <w:pPr>
        <w:shd w:val="clear" w:color="auto" w:fill="FFFFFF"/>
        <w:tabs>
          <w:tab w:val="left" w:pos="1100"/>
        </w:tabs>
        <w:suppressAutoHyphens w:val="0"/>
        <w:spacing w:after="0" w:line="100" w:lineRule="atLeast"/>
        <w:ind w:left="560"/>
        <w:jc w:val="both"/>
      </w:pPr>
    </w:p>
    <w:p w:rsidR="00545205" w:rsidRDefault="00D266C4" w:rsidP="00CB2CC1">
      <w:pPr>
        <w:pStyle w:val="afb"/>
        <w:tabs>
          <w:tab w:val="left" w:pos="0"/>
        </w:tabs>
        <w:suppressAutoHyphens w:val="0"/>
        <w:spacing w:after="0" w:line="240" w:lineRule="auto"/>
        <w:ind w:left="0"/>
        <w:jc w:val="both"/>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3.</w:t>
      </w:r>
      <w:r w:rsidR="000215A8">
        <w:rPr>
          <w:rFonts w:ascii="Times New Roman" w:eastAsia="Times New Roman" w:hAnsi="Times New Roman" w:cs="Times New Roman"/>
          <w:b/>
          <w:bCs/>
          <w:iCs/>
          <w:sz w:val="28"/>
          <w:szCs w:val="24"/>
        </w:rPr>
        <w:t xml:space="preserve">2  </w:t>
      </w:r>
      <w:r w:rsidR="00545205" w:rsidRPr="00545205">
        <w:rPr>
          <w:rFonts w:ascii="Times New Roman" w:eastAsia="Times New Roman" w:hAnsi="Times New Roman" w:cs="Times New Roman"/>
          <w:b/>
          <w:bCs/>
          <w:iCs/>
          <w:sz w:val="28"/>
          <w:szCs w:val="24"/>
        </w:rPr>
        <w:t>Календарный учебный график</w:t>
      </w:r>
    </w:p>
    <w:p w:rsidR="00545205" w:rsidRPr="00816974" w:rsidRDefault="00545205" w:rsidP="008B30C7">
      <w:pPr>
        <w:pStyle w:val="afb"/>
        <w:numPr>
          <w:ilvl w:val="2"/>
          <w:numId w:val="42"/>
        </w:numPr>
        <w:tabs>
          <w:tab w:val="left" w:pos="0"/>
        </w:tabs>
        <w:suppressAutoHyphens w:val="0"/>
        <w:spacing w:after="0" w:line="240" w:lineRule="auto"/>
        <w:jc w:val="both"/>
        <w:rPr>
          <w:rFonts w:ascii="Times New Roman" w:eastAsia="Times New Roman" w:hAnsi="Times New Roman" w:cs="Times New Roman"/>
          <w:bCs/>
          <w:iCs/>
          <w:sz w:val="28"/>
          <w:szCs w:val="24"/>
        </w:rPr>
      </w:pPr>
      <w:r w:rsidRPr="00816974">
        <w:rPr>
          <w:rFonts w:ascii="Times New Roman" w:eastAsia="Times New Roman" w:hAnsi="Times New Roman" w:cs="Times New Roman"/>
          <w:bCs/>
          <w:iCs/>
          <w:sz w:val="28"/>
          <w:szCs w:val="24"/>
        </w:rPr>
        <w:t>Продолжительность учебного года:</w:t>
      </w:r>
    </w:p>
    <w:p w:rsidR="00545205" w:rsidRPr="00816974" w:rsidRDefault="00545205" w:rsidP="00545205">
      <w:pPr>
        <w:pStyle w:val="afb"/>
        <w:tabs>
          <w:tab w:val="left" w:pos="0"/>
        </w:tabs>
        <w:suppressAutoHyphens w:val="0"/>
        <w:spacing w:after="0" w:line="240" w:lineRule="auto"/>
        <w:ind w:left="2160"/>
        <w:jc w:val="both"/>
        <w:rPr>
          <w:rFonts w:ascii="Times New Roman" w:eastAsia="Times New Roman" w:hAnsi="Times New Roman" w:cs="Times New Roman"/>
          <w:bCs/>
          <w:iCs/>
          <w:sz w:val="28"/>
          <w:szCs w:val="24"/>
        </w:rPr>
      </w:pPr>
      <w:r w:rsidRPr="00816974">
        <w:rPr>
          <w:rFonts w:ascii="Times New Roman" w:eastAsia="Times New Roman" w:hAnsi="Times New Roman" w:cs="Times New Roman"/>
          <w:bCs/>
          <w:iCs/>
          <w:sz w:val="28"/>
          <w:szCs w:val="24"/>
        </w:rPr>
        <w:t>Начало учебного года- 1 сентября 20…</w:t>
      </w:r>
    </w:p>
    <w:p w:rsidR="00545205" w:rsidRPr="00816974" w:rsidRDefault="00545205" w:rsidP="00545205">
      <w:pPr>
        <w:pStyle w:val="afb"/>
        <w:tabs>
          <w:tab w:val="left" w:pos="0"/>
        </w:tabs>
        <w:suppressAutoHyphens w:val="0"/>
        <w:spacing w:after="0" w:line="240" w:lineRule="auto"/>
        <w:ind w:left="2160"/>
        <w:jc w:val="both"/>
        <w:rPr>
          <w:rFonts w:ascii="Times New Roman" w:eastAsia="Times New Roman" w:hAnsi="Times New Roman" w:cs="Times New Roman"/>
          <w:bCs/>
          <w:iCs/>
          <w:sz w:val="28"/>
          <w:szCs w:val="24"/>
        </w:rPr>
      </w:pPr>
      <w:r w:rsidRPr="00816974">
        <w:rPr>
          <w:rFonts w:ascii="Times New Roman" w:eastAsia="Times New Roman" w:hAnsi="Times New Roman" w:cs="Times New Roman"/>
          <w:bCs/>
          <w:iCs/>
          <w:sz w:val="28"/>
          <w:szCs w:val="24"/>
        </w:rPr>
        <w:t>Окончание- 25 мая 20..года</w:t>
      </w:r>
    </w:p>
    <w:p w:rsidR="00545205" w:rsidRPr="00816974" w:rsidRDefault="00545205" w:rsidP="008B30C7">
      <w:pPr>
        <w:pStyle w:val="afb"/>
        <w:numPr>
          <w:ilvl w:val="2"/>
          <w:numId w:val="42"/>
        </w:numPr>
        <w:tabs>
          <w:tab w:val="left" w:pos="0"/>
        </w:tabs>
        <w:suppressAutoHyphens w:val="0"/>
        <w:spacing w:after="0" w:line="240" w:lineRule="auto"/>
        <w:jc w:val="both"/>
        <w:rPr>
          <w:rFonts w:ascii="Times New Roman" w:eastAsia="Times New Roman" w:hAnsi="Times New Roman" w:cs="Times New Roman"/>
          <w:bCs/>
          <w:iCs/>
          <w:sz w:val="28"/>
          <w:szCs w:val="24"/>
        </w:rPr>
      </w:pPr>
      <w:r w:rsidRPr="00816974">
        <w:rPr>
          <w:rFonts w:ascii="Times New Roman" w:eastAsia="Times New Roman" w:hAnsi="Times New Roman" w:cs="Times New Roman"/>
          <w:bCs/>
          <w:iCs/>
          <w:sz w:val="28"/>
          <w:szCs w:val="24"/>
        </w:rPr>
        <w:t>Начало занятий- 9.00</w:t>
      </w:r>
    </w:p>
    <w:p w:rsidR="00545205" w:rsidRPr="00816974" w:rsidRDefault="00545205" w:rsidP="00545205">
      <w:pPr>
        <w:pStyle w:val="afb"/>
        <w:tabs>
          <w:tab w:val="left" w:pos="0"/>
        </w:tabs>
        <w:suppressAutoHyphens w:val="0"/>
        <w:spacing w:after="0" w:line="240" w:lineRule="auto"/>
        <w:ind w:left="2160"/>
        <w:jc w:val="both"/>
        <w:rPr>
          <w:rFonts w:ascii="Times New Roman" w:eastAsia="Times New Roman" w:hAnsi="Times New Roman" w:cs="Times New Roman"/>
          <w:bCs/>
          <w:iCs/>
          <w:sz w:val="28"/>
          <w:szCs w:val="24"/>
        </w:rPr>
      </w:pPr>
      <w:r w:rsidRPr="00816974">
        <w:rPr>
          <w:rFonts w:ascii="Times New Roman" w:eastAsia="Times New Roman" w:hAnsi="Times New Roman" w:cs="Times New Roman"/>
          <w:bCs/>
          <w:iCs/>
          <w:sz w:val="28"/>
          <w:szCs w:val="24"/>
        </w:rPr>
        <w:t>Продолжительность урока-45 минут</w:t>
      </w:r>
    </w:p>
    <w:p w:rsidR="00545205" w:rsidRPr="00816974" w:rsidRDefault="00545205" w:rsidP="00545205">
      <w:pPr>
        <w:pStyle w:val="afb"/>
        <w:tabs>
          <w:tab w:val="left" w:pos="0"/>
        </w:tabs>
        <w:suppressAutoHyphens w:val="0"/>
        <w:spacing w:after="0" w:line="240" w:lineRule="auto"/>
        <w:ind w:left="2160"/>
        <w:jc w:val="both"/>
        <w:rPr>
          <w:rFonts w:ascii="Times New Roman" w:eastAsia="Times New Roman" w:hAnsi="Times New Roman" w:cs="Times New Roman"/>
          <w:bCs/>
          <w:iCs/>
          <w:sz w:val="28"/>
          <w:szCs w:val="24"/>
        </w:rPr>
      </w:pPr>
      <w:r w:rsidRPr="00816974">
        <w:rPr>
          <w:rFonts w:ascii="Times New Roman" w:eastAsia="Times New Roman" w:hAnsi="Times New Roman" w:cs="Times New Roman"/>
          <w:bCs/>
          <w:iCs/>
          <w:sz w:val="28"/>
          <w:szCs w:val="24"/>
        </w:rPr>
        <w:t>Продолжительность учебной недели в 10-11 классах- 6 дней;</w:t>
      </w:r>
    </w:p>
    <w:p w:rsidR="00545205" w:rsidRPr="00816974" w:rsidRDefault="00816974" w:rsidP="00545205">
      <w:pPr>
        <w:pStyle w:val="afb"/>
        <w:tabs>
          <w:tab w:val="left" w:pos="0"/>
        </w:tabs>
        <w:suppressAutoHyphens w:val="0"/>
        <w:spacing w:after="0" w:line="240" w:lineRule="auto"/>
        <w:ind w:left="2160"/>
        <w:jc w:val="both"/>
        <w:rPr>
          <w:rFonts w:ascii="Times New Roman" w:eastAsia="Times New Roman" w:hAnsi="Times New Roman" w:cs="Times New Roman"/>
          <w:bCs/>
          <w:iCs/>
          <w:sz w:val="28"/>
          <w:szCs w:val="24"/>
        </w:rPr>
      </w:pPr>
      <w:r w:rsidRPr="00816974">
        <w:rPr>
          <w:rFonts w:ascii="Times New Roman" w:eastAsia="Times New Roman" w:hAnsi="Times New Roman" w:cs="Times New Roman"/>
          <w:bCs/>
          <w:iCs/>
          <w:sz w:val="28"/>
          <w:szCs w:val="24"/>
        </w:rPr>
        <w:t>Обучение осуществляется по полугодиям</w:t>
      </w:r>
    </w:p>
    <w:p w:rsidR="00816974" w:rsidRPr="00816974" w:rsidRDefault="00816974" w:rsidP="00545205">
      <w:pPr>
        <w:pStyle w:val="afb"/>
        <w:tabs>
          <w:tab w:val="left" w:pos="0"/>
        </w:tabs>
        <w:suppressAutoHyphens w:val="0"/>
        <w:spacing w:after="0" w:line="240" w:lineRule="auto"/>
        <w:ind w:left="2160"/>
        <w:jc w:val="both"/>
        <w:rPr>
          <w:rFonts w:ascii="Times New Roman" w:eastAsia="Times New Roman" w:hAnsi="Times New Roman" w:cs="Times New Roman"/>
          <w:bCs/>
          <w:iCs/>
          <w:sz w:val="28"/>
          <w:szCs w:val="24"/>
        </w:rPr>
      </w:pPr>
      <w:r w:rsidRPr="00816974">
        <w:rPr>
          <w:rFonts w:ascii="Times New Roman" w:eastAsia="Times New Roman" w:hAnsi="Times New Roman" w:cs="Times New Roman"/>
          <w:bCs/>
          <w:iCs/>
          <w:sz w:val="28"/>
          <w:szCs w:val="24"/>
        </w:rPr>
        <w:t>Каникулы: осенние, зимние, весенние (определяются в соответствии с рекомендациями управления образования и составляют  не менее 30 календарных дней)</w:t>
      </w:r>
    </w:p>
    <w:p w:rsidR="00816974" w:rsidRPr="00816974" w:rsidRDefault="00816974" w:rsidP="008B30C7">
      <w:pPr>
        <w:pStyle w:val="afb"/>
        <w:numPr>
          <w:ilvl w:val="2"/>
          <w:numId w:val="42"/>
        </w:numPr>
        <w:tabs>
          <w:tab w:val="left" w:pos="0"/>
        </w:tabs>
        <w:suppressAutoHyphens w:val="0"/>
        <w:spacing w:after="0" w:line="240" w:lineRule="auto"/>
        <w:jc w:val="both"/>
        <w:rPr>
          <w:rFonts w:ascii="Times New Roman" w:eastAsia="Times New Roman" w:hAnsi="Times New Roman" w:cs="Times New Roman"/>
          <w:bCs/>
          <w:iCs/>
          <w:sz w:val="28"/>
          <w:szCs w:val="24"/>
        </w:rPr>
      </w:pPr>
      <w:r w:rsidRPr="00816974">
        <w:rPr>
          <w:rFonts w:ascii="Times New Roman" w:eastAsia="Times New Roman" w:hAnsi="Times New Roman" w:cs="Times New Roman"/>
          <w:bCs/>
          <w:iCs/>
          <w:sz w:val="28"/>
          <w:szCs w:val="24"/>
        </w:rPr>
        <w:t>Промежуточная аттестация в 10 классе проводится в мае каждого учебного года по графику, утверждённому приказом директора школы.</w:t>
      </w:r>
    </w:p>
    <w:p w:rsidR="00816974" w:rsidRPr="00816974" w:rsidRDefault="00816974" w:rsidP="008B30C7">
      <w:pPr>
        <w:pStyle w:val="afb"/>
        <w:numPr>
          <w:ilvl w:val="2"/>
          <w:numId w:val="42"/>
        </w:numPr>
        <w:tabs>
          <w:tab w:val="left" w:pos="0"/>
        </w:tabs>
        <w:suppressAutoHyphens w:val="0"/>
        <w:spacing w:after="0" w:line="240" w:lineRule="auto"/>
        <w:jc w:val="both"/>
        <w:rPr>
          <w:rFonts w:ascii="Times New Roman" w:eastAsia="Times New Roman" w:hAnsi="Times New Roman" w:cs="Times New Roman"/>
          <w:bCs/>
          <w:iCs/>
          <w:sz w:val="28"/>
          <w:szCs w:val="24"/>
        </w:rPr>
      </w:pPr>
      <w:r w:rsidRPr="00816974">
        <w:rPr>
          <w:rFonts w:ascii="Times New Roman" w:eastAsia="Times New Roman" w:hAnsi="Times New Roman" w:cs="Times New Roman"/>
          <w:bCs/>
          <w:iCs/>
          <w:sz w:val="28"/>
          <w:szCs w:val="24"/>
        </w:rPr>
        <w:t>Государственная итоговая аттестация обучающихся 11 класса проводится в соответствии со сроками, установленными департаментом образования Белгородской области, Министерством образования Российской Федерации на данный учебный год</w:t>
      </w:r>
    </w:p>
    <w:p w:rsidR="000215A8" w:rsidRPr="000215A8" w:rsidRDefault="000215A8" w:rsidP="000215A8">
      <w:pPr>
        <w:tabs>
          <w:tab w:val="left" w:pos="0"/>
        </w:tabs>
        <w:suppressAutoHyphens w:val="0"/>
        <w:spacing w:after="0" w:line="240" w:lineRule="auto"/>
        <w:rPr>
          <w:rFonts w:ascii="Times New Roman" w:eastAsia="Times New Roman" w:hAnsi="Times New Roman" w:cs="Times New Roman"/>
          <w:b/>
          <w:bCs/>
          <w:iCs/>
          <w:sz w:val="28"/>
          <w:szCs w:val="24"/>
        </w:rPr>
      </w:pPr>
      <w:r w:rsidRPr="000215A8">
        <w:rPr>
          <w:rFonts w:ascii="Times New Roman" w:eastAsia="Times New Roman" w:hAnsi="Times New Roman" w:cs="Times New Roman"/>
          <w:b/>
          <w:bCs/>
          <w:iCs/>
          <w:sz w:val="28"/>
          <w:szCs w:val="24"/>
        </w:rPr>
        <w:t>3.</w:t>
      </w:r>
      <w:r>
        <w:rPr>
          <w:rFonts w:ascii="Times New Roman" w:eastAsia="Times New Roman" w:hAnsi="Times New Roman" w:cs="Times New Roman"/>
          <w:b/>
          <w:bCs/>
          <w:iCs/>
          <w:sz w:val="28"/>
          <w:szCs w:val="24"/>
        </w:rPr>
        <w:t xml:space="preserve">3  </w:t>
      </w:r>
      <w:r w:rsidRPr="000215A8">
        <w:rPr>
          <w:rFonts w:ascii="Times New Roman" w:eastAsia="Times New Roman" w:hAnsi="Times New Roman" w:cs="Times New Roman"/>
          <w:b/>
          <w:bCs/>
          <w:iCs/>
          <w:sz w:val="28"/>
          <w:szCs w:val="24"/>
        </w:rPr>
        <w:t>План дополнительного образования</w:t>
      </w:r>
    </w:p>
    <w:p w:rsidR="00846B21" w:rsidRPr="000215A8" w:rsidRDefault="000215A8" w:rsidP="000215A8">
      <w:pPr>
        <w:pStyle w:val="afb"/>
        <w:tabs>
          <w:tab w:val="left" w:pos="0"/>
        </w:tabs>
        <w:suppressAutoHyphens w:val="0"/>
        <w:spacing w:after="0" w:line="240" w:lineRule="auto"/>
        <w:ind w:left="0"/>
        <w:jc w:val="both"/>
        <w:rPr>
          <w:rFonts w:ascii="Times New Roman" w:eastAsia="Times New Roman" w:hAnsi="Times New Roman" w:cs="Times New Roman"/>
          <w:bCs/>
          <w:iCs/>
          <w:sz w:val="28"/>
          <w:szCs w:val="24"/>
        </w:rPr>
      </w:pPr>
      <w:r w:rsidRPr="000215A8">
        <w:rPr>
          <w:rFonts w:ascii="Times New Roman" w:eastAsia="Times New Roman" w:hAnsi="Times New Roman" w:cs="Times New Roman"/>
          <w:bCs/>
          <w:iCs/>
          <w:sz w:val="28"/>
          <w:szCs w:val="24"/>
        </w:rPr>
        <w:t>Дополнительное образование  в старших классах представлено занятиями в кружках художественно-эстетической направленности</w:t>
      </w:r>
      <w:r w:rsidR="003C7799">
        <w:rPr>
          <w:rFonts w:ascii="Times New Roman" w:eastAsia="Times New Roman" w:hAnsi="Times New Roman" w:cs="Times New Roman"/>
          <w:bCs/>
          <w:iCs/>
          <w:sz w:val="28"/>
          <w:szCs w:val="24"/>
        </w:rPr>
        <w:t xml:space="preserve"> (кружок «Хоровое пение»</w:t>
      </w:r>
      <w:bookmarkStart w:id="1" w:name="_GoBack"/>
      <w:bookmarkEnd w:id="1"/>
      <w:r w:rsidR="003C7799">
        <w:rPr>
          <w:rFonts w:ascii="Times New Roman" w:eastAsia="Times New Roman" w:hAnsi="Times New Roman" w:cs="Times New Roman"/>
          <w:bCs/>
          <w:iCs/>
          <w:sz w:val="28"/>
          <w:szCs w:val="24"/>
        </w:rPr>
        <w:t>)</w:t>
      </w:r>
      <w:r w:rsidRPr="000215A8">
        <w:rPr>
          <w:rFonts w:ascii="Times New Roman" w:eastAsia="Times New Roman" w:hAnsi="Times New Roman" w:cs="Times New Roman"/>
          <w:bCs/>
          <w:iCs/>
          <w:sz w:val="28"/>
          <w:szCs w:val="24"/>
        </w:rPr>
        <w:t>.</w:t>
      </w:r>
      <w:r w:rsidR="00122FDE">
        <w:rPr>
          <w:rFonts w:ascii="Times New Roman" w:eastAsia="Times New Roman" w:hAnsi="Times New Roman" w:cs="Times New Roman"/>
          <w:bCs/>
          <w:iCs/>
          <w:sz w:val="28"/>
          <w:szCs w:val="24"/>
        </w:rPr>
        <w:t xml:space="preserve"> В 10 классе за счёт часов дополнительного образования осуществляется</w:t>
      </w:r>
      <w:r w:rsidR="003C7799">
        <w:rPr>
          <w:rFonts w:ascii="Times New Roman" w:eastAsia="Times New Roman" w:hAnsi="Times New Roman" w:cs="Times New Roman"/>
          <w:bCs/>
          <w:iCs/>
          <w:sz w:val="28"/>
          <w:szCs w:val="24"/>
        </w:rPr>
        <w:t xml:space="preserve"> двухгодичное</w:t>
      </w:r>
      <w:r w:rsidR="00122FDE">
        <w:rPr>
          <w:rFonts w:ascii="Times New Roman" w:eastAsia="Times New Roman" w:hAnsi="Times New Roman" w:cs="Times New Roman"/>
          <w:bCs/>
          <w:iCs/>
          <w:sz w:val="28"/>
          <w:szCs w:val="24"/>
        </w:rPr>
        <w:t xml:space="preserve"> обучение</w:t>
      </w:r>
      <w:r w:rsidR="003C7799">
        <w:rPr>
          <w:rFonts w:ascii="Times New Roman" w:eastAsia="Times New Roman" w:hAnsi="Times New Roman" w:cs="Times New Roman"/>
          <w:bCs/>
          <w:iCs/>
          <w:sz w:val="28"/>
          <w:szCs w:val="24"/>
        </w:rPr>
        <w:t xml:space="preserve"> по специальностям «Швея», «Слесарь по ремонту автомобилей» на базе МБОУ «Новоалександровская средняя общеобразовательная школа».</w:t>
      </w:r>
    </w:p>
    <w:p w:rsidR="007C5207" w:rsidRDefault="007C5207" w:rsidP="000215A8">
      <w:pPr>
        <w:suppressAutoHyphens w:val="0"/>
        <w:spacing w:after="0" w:line="240" w:lineRule="auto"/>
        <w:rPr>
          <w:rFonts w:ascii="Times New Roman" w:eastAsia="Times New Roman" w:hAnsi="Times New Roman" w:cs="Times New Roman"/>
          <w:b/>
          <w:bCs/>
          <w:iCs/>
          <w:sz w:val="28"/>
          <w:szCs w:val="24"/>
        </w:rPr>
      </w:pPr>
      <w:r>
        <w:rPr>
          <w:rFonts w:ascii="Times New Roman" w:eastAsia="Times New Roman" w:hAnsi="Times New Roman" w:cs="Times New Roman"/>
          <w:b/>
          <w:bCs/>
          <w:iCs/>
          <w:sz w:val="28"/>
          <w:szCs w:val="24"/>
        </w:rPr>
        <w:t>3.</w:t>
      </w:r>
      <w:r w:rsidR="000215A8">
        <w:rPr>
          <w:rFonts w:ascii="Times New Roman" w:eastAsia="Times New Roman" w:hAnsi="Times New Roman" w:cs="Times New Roman"/>
          <w:b/>
          <w:bCs/>
          <w:iCs/>
          <w:sz w:val="28"/>
          <w:szCs w:val="24"/>
        </w:rPr>
        <w:t>4</w:t>
      </w:r>
      <w:r>
        <w:rPr>
          <w:rFonts w:ascii="Times New Roman" w:eastAsia="Times New Roman" w:hAnsi="Times New Roman" w:cs="Times New Roman"/>
          <w:b/>
          <w:bCs/>
          <w:iCs/>
          <w:sz w:val="28"/>
          <w:szCs w:val="24"/>
        </w:rPr>
        <w:t xml:space="preserve"> Система условий реализации основной образовательной программы полного общего образования</w:t>
      </w:r>
    </w:p>
    <w:p w:rsidR="007C5207" w:rsidRDefault="007C5207" w:rsidP="007C5207">
      <w:pPr>
        <w:suppressAutoHyphens w:val="0"/>
        <w:spacing w:after="0" w:line="240" w:lineRule="auto"/>
        <w:jc w:val="center"/>
        <w:rPr>
          <w:rFonts w:ascii="Times New Roman" w:eastAsia="Times New Roman" w:hAnsi="Times New Roman" w:cs="Times New Roman"/>
          <w:b/>
          <w:bCs/>
          <w:iCs/>
          <w:sz w:val="28"/>
          <w:szCs w:val="24"/>
        </w:rPr>
      </w:pPr>
    </w:p>
    <w:p w:rsidR="007C5207" w:rsidRDefault="007C5207" w:rsidP="007C5207">
      <w:pPr>
        <w:keepNext/>
        <w:tabs>
          <w:tab w:val="left" w:pos="0"/>
        </w:tabs>
        <w:suppressAutoHyphens w:val="0"/>
        <w:spacing w:after="0" w:line="360" w:lineRule="auto"/>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Организационно-педагогические условия</w:t>
      </w:r>
    </w:p>
    <w:p w:rsidR="00816974" w:rsidRDefault="00816974" w:rsidP="00DC3A86">
      <w:pPr>
        <w:suppressAutoHyphens w:val="0"/>
        <w:spacing w:after="0" w:line="240" w:lineRule="auto"/>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В  старшей школе работают педагоги с высшим </w:t>
      </w:r>
      <w:r w:rsidR="00BF34C2">
        <w:rPr>
          <w:rFonts w:ascii="Times New Roman" w:eastAsia="Times New Roman" w:hAnsi="Times New Roman" w:cs="Times New Roman"/>
          <w:bCs/>
          <w:iCs/>
          <w:sz w:val="28"/>
          <w:szCs w:val="28"/>
        </w:rPr>
        <w:t>п</w:t>
      </w:r>
      <w:r>
        <w:rPr>
          <w:rFonts w:ascii="Times New Roman" w:eastAsia="Times New Roman" w:hAnsi="Times New Roman" w:cs="Times New Roman"/>
          <w:bCs/>
          <w:iCs/>
          <w:sz w:val="28"/>
          <w:szCs w:val="28"/>
        </w:rPr>
        <w:t>рофессиональным образованием</w:t>
      </w:r>
      <w:r w:rsidR="00BF34C2">
        <w:rPr>
          <w:rFonts w:ascii="Times New Roman" w:eastAsia="Times New Roman" w:hAnsi="Times New Roman" w:cs="Times New Roman"/>
          <w:bCs/>
          <w:iCs/>
          <w:sz w:val="28"/>
          <w:szCs w:val="28"/>
        </w:rPr>
        <w:t xml:space="preserve">- 9 человек </w:t>
      </w:r>
      <w:r>
        <w:rPr>
          <w:rFonts w:ascii="Times New Roman" w:eastAsia="Times New Roman" w:hAnsi="Times New Roman" w:cs="Times New Roman"/>
          <w:bCs/>
          <w:iCs/>
          <w:sz w:val="28"/>
          <w:szCs w:val="28"/>
        </w:rPr>
        <w:t xml:space="preserve"> </w:t>
      </w:r>
      <w:r w:rsidR="00BF34C2">
        <w:rPr>
          <w:rFonts w:ascii="Times New Roman" w:eastAsia="Times New Roman" w:hAnsi="Times New Roman" w:cs="Times New Roman"/>
          <w:bCs/>
          <w:iCs/>
          <w:sz w:val="28"/>
          <w:szCs w:val="28"/>
        </w:rPr>
        <w:t>(</w:t>
      </w:r>
      <w:r>
        <w:rPr>
          <w:rFonts w:ascii="Times New Roman" w:eastAsia="Times New Roman" w:hAnsi="Times New Roman" w:cs="Times New Roman"/>
          <w:bCs/>
          <w:iCs/>
          <w:sz w:val="28"/>
          <w:szCs w:val="28"/>
        </w:rPr>
        <w:t>100%</w:t>
      </w:r>
      <w:r w:rsidR="00BF34C2">
        <w:rPr>
          <w:rFonts w:ascii="Times New Roman" w:eastAsia="Times New Roman" w:hAnsi="Times New Roman" w:cs="Times New Roman"/>
          <w:bCs/>
          <w:iCs/>
          <w:sz w:val="28"/>
          <w:szCs w:val="28"/>
        </w:rPr>
        <w:t>)</w:t>
      </w:r>
    </w:p>
    <w:p w:rsidR="007C5207" w:rsidRDefault="00816974" w:rsidP="00DC3A86">
      <w:pPr>
        <w:suppressAutoHyphens w:val="0"/>
        <w:spacing w:after="0" w:line="240" w:lineRule="auto"/>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Имеют квалификационные категории-</w:t>
      </w:r>
      <w:r w:rsidR="00BF34C2">
        <w:rPr>
          <w:rFonts w:ascii="Times New Roman" w:eastAsia="Times New Roman" w:hAnsi="Times New Roman" w:cs="Times New Roman"/>
          <w:bCs/>
          <w:iCs/>
          <w:sz w:val="28"/>
          <w:szCs w:val="28"/>
        </w:rPr>
        <w:t xml:space="preserve"> 6 человек (66%)</w:t>
      </w:r>
      <w:r>
        <w:rPr>
          <w:rFonts w:ascii="Times New Roman" w:eastAsia="Times New Roman" w:hAnsi="Times New Roman" w:cs="Times New Roman"/>
          <w:bCs/>
          <w:iCs/>
          <w:sz w:val="28"/>
          <w:szCs w:val="28"/>
        </w:rPr>
        <w:t xml:space="preserve"> </w:t>
      </w:r>
    </w:p>
    <w:p w:rsidR="00BF34C2" w:rsidRPr="00DC3A86" w:rsidRDefault="00BF34C2" w:rsidP="00DC3A86">
      <w:pPr>
        <w:suppressAutoHyphens w:val="0"/>
        <w:spacing w:after="0" w:line="240" w:lineRule="auto"/>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Прошли курсовую подготовку- 7 человек (77%)</w:t>
      </w:r>
    </w:p>
    <w:p w:rsidR="007C5207" w:rsidRDefault="007C5207" w:rsidP="007C5207">
      <w:pPr>
        <w:suppressAutoHyphens w:val="0"/>
        <w:spacing w:after="0" w:line="240" w:lineRule="auto"/>
        <w:ind w:firstLine="425"/>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Научно-методические условия</w:t>
      </w:r>
    </w:p>
    <w:p w:rsidR="007C5207" w:rsidRDefault="007C5207" w:rsidP="007C5207">
      <w:pPr>
        <w:suppressAutoHyphens w:val="0"/>
        <w:spacing w:after="0" w:line="240" w:lineRule="auto"/>
        <w:ind w:firstLine="425"/>
        <w:jc w:val="both"/>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Организация образовательной деятельности</w:t>
      </w:r>
    </w:p>
    <w:p w:rsidR="007C5207" w:rsidRDefault="007C5207" w:rsidP="007C5207">
      <w:pPr>
        <w:suppressAutoHyphens w:val="0"/>
        <w:spacing w:after="0" w:line="240" w:lineRule="auto"/>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 xml:space="preserve">Основной формой обучения является классно-урочная система. Учебный год делится на полугодия. Итоги каждого полугодия подводятся по результатам текущего и итогового контроля по предметам учебного плана. Анализ успеваемости проводится администрацией и учителями школы </w:t>
      </w:r>
      <w:r w:rsidR="00BF34C2">
        <w:rPr>
          <w:rFonts w:ascii="Times New Roman" w:eastAsia="Times New Roman" w:hAnsi="Times New Roman" w:cs="Times New Roman"/>
          <w:bCs/>
          <w:iCs/>
          <w:sz w:val="28"/>
          <w:szCs w:val="28"/>
        </w:rPr>
        <w:t xml:space="preserve"> и </w:t>
      </w:r>
      <w:r w:rsidR="00BF34C2">
        <w:rPr>
          <w:rFonts w:ascii="Times New Roman" w:eastAsia="Times New Roman" w:hAnsi="Times New Roman" w:cs="Times New Roman"/>
          <w:bCs/>
          <w:iCs/>
          <w:sz w:val="28"/>
          <w:szCs w:val="28"/>
        </w:rPr>
        <w:lastRenderedPageBreak/>
        <w:t xml:space="preserve">рассматриваются </w:t>
      </w:r>
      <w:r>
        <w:rPr>
          <w:rFonts w:ascii="Times New Roman" w:eastAsia="Times New Roman" w:hAnsi="Times New Roman" w:cs="Times New Roman"/>
          <w:bCs/>
          <w:iCs/>
          <w:sz w:val="28"/>
          <w:szCs w:val="28"/>
        </w:rPr>
        <w:t>на педагогическом совете, родительских собраниях, заседаниях методических объединений учителей-предметников.</w:t>
      </w:r>
    </w:p>
    <w:p w:rsidR="007C5207" w:rsidRDefault="007C5207" w:rsidP="007C5207">
      <w:pPr>
        <w:suppressAutoHyphens w:val="0"/>
        <w:spacing w:after="0" w:line="240" w:lineRule="auto"/>
        <w:ind w:firstLine="425"/>
        <w:jc w:val="both"/>
        <w:rPr>
          <w:rFonts w:ascii="Times New Roman" w:eastAsia="Times New Roman" w:hAnsi="Times New Roman" w:cs="Times New Roman"/>
          <w:bCs/>
          <w:iCs/>
          <w:sz w:val="28"/>
          <w:szCs w:val="28"/>
          <w:u w:val="single"/>
        </w:rPr>
      </w:pPr>
      <w:r>
        <w:rPr>
          <w:rFonts w:ascii="Times New Roman" w:eastAsia="Times New Roman" w:hAnsi="Times New Roman" w:cs="Times New Roman"/>
          <w:bCs/>
          <w:iCs/>
          <w:sz w:val="28"/>
          <w:szCs w:val="28"/>
          <w:u w:val="single"/>
        </w:rPr>
        <w:t>Формы организации учебной деятельности</w:t>
      </w:r>
    </w:p>
    <w:p w:rsidR="007C5207" w:rsidRDefault="007C5207" w:rsidP="008B30C7">
      <w:pPr>
        <w:numPr>
          <w:ilvl w:val="0"/>
          <w:numId w:val="25"/>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Урок</w:t>
      </w:r>
    </w:p>
    <w:p w:rsidR="007C5207" w:rsidRDefault="007C5207" w:rsidP="008B30C7">
      <w:pPr>
        <w:numPr>
          <w:ilvl w:val="0"/>
          <w:numId w:val="25"/>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Практическая и лабораторная работа</w:t>
      </w:r>
    </w:p>
    <w:p w:rsidR="007C5207" w:rsidRDefault="007C5207" w:rsidP="008B30C7">
      <w:pPr>
        <w:numPr>
          <w:ilvl w:val="0"/>
          <w:numId w:val="25"/>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Контрольная работа</w:t>
      </w:r>
    </w:p>
    <w:p w:rsidR="007C5207" w:rsidRDefault="007C5207" w:rsidP="008B30C7">
      <w:pPr>
        <w:numPr>
          <w:ilvl w:val="0"/>
          <w:numId w:val="25"/>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Проект</w:t>
      </w:r>
    </w:p>
    <w:p w:rsidR="007C5207" w:rsidRDefault="007C5207" w:rsidP="008B30C7">
      <w:pPr>
        <w:numPr>
          <w:ilvl w:val="0"/>
          <w:numId w:val="25"/>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Лекция</w:t>
      </w:r>
    </w:p>
    <w:p w:rsidR="007C5207" w:rsidRDefault="007C5207" w:rsidP="008B30C7">
      <w:pPr>
        <w:numPr>
          <w:ilvl w:val="0"/>
          <w:numId w:val="25"/>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Консультация</w:t>
      </w:r>
    </w:p>
    <w:p w:rsidR="007C5207" w:rsidRDefault="007C5207" w:rsidP="008B30C7">
      <w:pPr>
        <w:numPr>
          <w:ilvl w:val="0"/>
          <w:numId w:val="25"/>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Индивидуальные занятия</w:t>
      </w:r>
    </w:p>
    <w:p w:rsidR="007C5207" w:rsidRDefault="007C5207" w:rsidP="008B30C7">
      <w:pPr>
        <w:numPr>
          <w:ilvl w:val="0"/>
          <w:numId w:val="25"/>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Экскурсия с творческими заданиями</w:t>
      </w:r>
    </w:p>
    <w:p w:rsidR="007C5207" w:rsidRDefault="007C5207" w:rsidP="008B30C7">
      <w:pPr>
        <w:numPr>
          <w:ilvl w:val="0"/>
          <w:numId w:val="25"/>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Зачет</w:t>
      </w:r>
    </w:p>
    <w:p w:rsidR="007C5207" w:rsidRDefault="007C5207" w:rsidP="007C5207">
      <w:pPr>
        <w:suppressAutoHyphens w:val="0"/>
        <w:spacing w:after="0" w:line="240" w:lineRule="auto"/>
        <w:ind w:firstLine="425"/>
        <w:jc w:val="both"/>
        <w:rPr>
          <w:rFonts w:ascii="Times New Roman" w:eastAsia="Times New Roman" w:hAnsi="Times New Roman" w:cs="Times New Roman"/>
          <w:bCs/>
          <w:iCs/>
          <w:sz w:val="28"/>
          <w:szCs w:val="28"/>
          <w:u w:val="single"/>
        </w:rPr>
      </w:pPr>
      <w:r>
        <w:rPr>
          <w:rFonts w:ascii="Times New Roman" w:eastAsia="Times New Roman" w:hAnsi="Times New Roman" w:cs="Times New Roman"/>
          <w:bCs/>
          <w:iCs/>
          <w:sz w:val="28"/>
          <w:szCs w:val="28"/>
          <w:u w:val="single"/>
        </w:rPr>
        <w:t>Типы уроков, проводимых учителями школы</w:t>
      </w:r>
    </w:p>
    <w:p w:rsidR="007C5207" w:rsidRDefault="007C5207" w:rsidP="007C5207">
      <w:pPr>
        <w:spacing w:after="0" w:line="240" w:lineRule="auto"/>
        <w:ind w:firstLine="42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Наряду с традиционными уроками (вводный урок, урок изучения нового материала, урок закрепления знаний и умений, обобщающий урок, урок контроля знаний, урок практической работы и т.д.) учителя </w:t>
      </w:r>
      <w:r w:rsidR="00CB2CC1">
        <w:rPr>
          <w:rFonts w:ascii="Times New Roman" w:eastAsia="Times New Roman" w:hAnsi="Times New Roman" w:cs="Times New Roman"/>
          <w:sz w:val="28"/>
          <w:szCs w:val="28"/>
        </w:rPr>
        <w:t xml:space="preserve">школы </w:t>
      </w:r>
      <w:r>
        <w:rPr>
          <w:rFonts w:ascii="Times New Roman" w:eastAsia="Times New Roman" w:hAnsi="Times New Roman" w:cs="Times New Roman"/>
          <w:sz w:val="28"/>
          <w:szCs w:val="28"/>
        </w:rPr>
        <w:t>проводят уроки следующих типов:</w:t>
      </w:r>
    </w:p>
    <w:p w:rsidR="007C5207" w:rsidRDefault="007C5207" w:rsidP="008B30C7">
      <w:pPr>
        <w:numPr>
          <w:ilvl w:val="0"/>
          <w:numId w:val="24"/>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Интегрированный урок</w:t>
      </w:r>
    </w:p>
    <w:p w:rsidR="007C5207" w:rsidRDefault="007C5207" w:rsidP="008B30C7">
      <w:pPr>
        <w:numPr>
          <w:ilvl w:val="0"/>
          <w:numId w:val="24"/>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Ролевая игра</w:t>
      </w:r>
    </w:p>
    <w:p w:rsidR="007C5207" w:rsidRDefault="007C5207" w:rsidP="008B30C7">
      <w:pPr>
        <w:numPr>
          <w:ilvl w:val="0"/>
          <w:numId w:val="24"/>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Урок-практикум</w:t>
      </w:r>
    </w:p>
    <w:p w:rsidR="007C5207" w:rsidRDefault="007C5207" w:rsidP="008B30C7">
      <w:pPr>
        <w:numPr>
          <w:ilvl w:val="0"/>
          <w:numId w:val="24"/>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Урок-исследование</w:t>
      </w:r>
    </w:p>
    <w:p w:rsidR="007C5207" w:rsidRDefault="007C5207" w:rsidP="008B30C7">
      <w:pPr>
        <w:numPr>
          <w:ilvl w:val="0"/>
          <w:numId w:val="24"/>
        </w:numPr>
        <w:tabs>
          <w:tab w:val="left" w:pos="1685"/>
        </w:tabs>
        <w:suppressAutoHyphens w:val="0"/>
        <w:spacing w:after="0" w:line="240" w:lineRule="auto"/>
        <w:ind w:left="168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Урок с использованием элементов инновационных технологий: технологии развития критического мышления, проектирование, КСО (коллективных способов обучения), технология исследовательской деятельности.</w:t>
      </w:r>
    </w:p>
    <w:p w:rsidR="007C5207" w:rsidRDefault="007C5207" w:rsidP="007C5207">
      <w:pPr>
        <w:suppressAutoHyphens w:val="0"/>
        <w:spacing w:after="0" w:line="240" w:lineRule="auto"/>
        <w:ind w:firstLine="425"/>
        <w:jc w:val="both"/>
        <w:rPr>
          <w:rFonts w:ascii="Times New Roman" w:eastAsia="Times New Roman" w:hAnsi="Times New Roman" w:cs="Times New Roman"/>
          <w:bCs/>
          <w:iCs/>
          <w:sz w:val="28"/>
          <w:szCs w:val="28"/>
          <w:u w:val="single"/>
        </w:rPr>
      </w:pPr>
    </w:p>
    <w:p w:rsidR="007C5207" w:rsidRDefault="007C5207" w:rsidP="007C5207">
      <w:pPr>
        <w:suppressAutoHyphens w:val="0"/>
        <w:spacing w:after="0" w:line="240" w:lineRule="auto"/>
        <w:ind w:firstLine="425"/>
        <w:jc w:val="both"/>
        <w:rPr>
          <w:rFonts w:ascii="Times New Roman" w:eastAsia="Times New Roman" w:hAnsi="Times New Roman" w:cs="Times New Roman"/>
          <w:bCs/>
          <w:iCs/>
          <w:sz w:val="28"/>
          <w:szCs w:val="28"/>
          <w:u w:val="single"/>
        </w:rPr>
      </w:pPr>
      <w:r>
        <w:rPr>
          <w:rFonts w:ascii="Times New Roman" w:eastAsia="Times New Roman" w:hAnsi="Times New Roman" w:cs="Times New Roman"/>
          <w:bCs/>
          <w:iCs/>
          <w:sz w:val="28"/>
          <w:szCs w:val="28"/>
          <w:u w:val="single"/>
        </w:rPr>
        <w:t>Педагогические технологии</w:t>
      </w:r>
    </w:p>
    <w:p w:rsidR="00A931B0" w:rsidRDefault="007C5207" w:rsidP="007C5207">
      <w:pPr>
        <w:suppressAutoHyphens w:val="0"/>
        <w:spacing w:after="0" w:line="240" w:lineRule="auto"/>
        <w:ind w:firstLine="425"/>
        <w:jc w:val="both"/>
        <w:rPr>
          <w:rFonts w:ascii="Times New Roman" w:eastAsia="Times New Roman" w:hAnsi="Times New Roman" w:cs="Times New Roman"/>
          <w:bCs/>
          <w:iCs/>
          <w:sz w:val="28"/>
          <w:szCs w:val="28"/>
          <w:shd w:val="clear" w:color="auto" w:fill="FFFF00"/>
        </w:rPr>
      </w:pPr>
      <w:r>
        <w:rPr>
          <w:rFonts w:ascii="Times New Roman" w:eastAsia="Times New Roman" w:hAnsi="Times New Roman" w:cs="Times New Roman"/>
          <w:bCs/>
          <w:iCs/>
          <w:sz w:val="28"/>
          <w:szCs w:val="28"/>
        </w:rPr>
        <w:t>Технологии обучения в 10-11 классах ориентированы на формирование коммуникативных, информационных, интеллектуальных и организационных умений учащихся.</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2127"/>
        <w:gridCol w:w="3238"/>
        <w:gridCol w:w="3933"/>
      </w:tblGrid>
      <w:tr w:rsidR="007C5207" w:rsidTr="00797CAD">
        <w:trPr>
          <w:jc w:val="center"/>
        </w:trPr>
        <w:tc>
          <w:tcPr>
            <w:tcW w:w="2127" w:type="dxa"/>
            <w:tcBorders>
              <w:top w:val="single" w:sz="1" w:space="0" w:color="000000"/>
              <w:left w:val="single" w:sz="1" w:space="0" w:color="000000"/>
              <w:bottom w:val="single" w:sz="1" w:space="0" w:color="000000"/>
            </w:tcBorders>
          </w:tcPr>
          <w:p w:rsidR="007C5207" w:rsidRDefault="007C5207" w:rsidP="00797CAD">
            <w:pPr>
              <w:suppressAutoHyphens w:val="0"/>
              <w:snapToGrid w:val="0"/>
              <w:spacing w:after="0" w:line="240" w:lineRule="auto"/>
              <w:ind w:right="-6" w:firstLine="425"/>
              <w:jc w:val="center"/>
              <w:rPr>
                <w:rFonts w:ascii="Times New Roman" w:eastAsia="Times New Roman" w:hAnsi="Times New Roman" w:cs="Times New Roman"/>
                <w:b/>
                <w:iCs/>
              </w:rPr>
            </w:pPr>
            <w:r>
              <w:rPr>
                <w:rFonts w:ascii="Times New Roman" w:eastAsia="Times New Roman" w:hAnsi="Times New Roman" w:cs="Times New Roman"/>
                <w:b/>
                <w:iCs/>
              </w:rPr>
              <w:t>Технология</w:t>
            </w:r>
          </w:p>
        </w:tc>
        <w:tc>
          <w:tcPr>
            <w:tcW w:w="3238" w:type="dxa"/>
            <w:tcBorders>
              <w:top w:val="single" w:sz="1" w:space="0" w:color="000000"/>
              <w:left w:val="single" w:sz="1" w:space="0" w:color="000000"/>
              <w:bottom w:val="single" w:sz="1" w:space="0" w:color="000000"/>
            </w:tcBorders>
          </w:tcPr>
          <w:p w:rsidR="007C5207" w:rsidRDefault="007C5207" w:rsidP="00797CAD">
            <w:pPr>
              <w:suppressAutoHyphens w:val="0"/>
              <w:snapToGrid w:val="0"/>
              <w:spacing w:after="0" w:line="240" w:lineRule="auto"/>
              <w:ind w:right="-6" w:firstLine="425"/>
              <w:jc w:val="center"/>
              <w:rPr>
                <w:rFonts w:ascii="Times New Roman" w:eastAsia="Times New Roman" w:hAnsi="Times New Roman" w:cs="Times New Roman"/>
                <w:b/>
                <w:iCs/>
              </w:rPr>
            </w:pPr>
            <w:r>
              <w:rPr>
                <w:rFonts w:ascii="Times New Roman" w:eastAsia="Times New Roman" w:hAnsi="Times New Roman" w:cs="Times New Roman"/>
                <w:b/>
                <w:iCs/>
              </w:rPr>
              <w:t>Основные идеи</w:t>
            </w:r>
          </w:p>
        </w:tc>
        <w:tc>
          <w:tcPr>
            <w:tcW w:w="3933" w:type="dxa"/>
            <w:tcBorders>
              <w:top w:val="single" w:sz="1" w:space="0" w:color="000000"/>
              <w:left w:val="single" w:sz="1" w:space="0" w:color="000000"/>
              <w:bottom w:val="single" w:sz="1" w:space="0" w:color="000000"/>
              <w:right w:val="single" w:sz="1" w:space="0" w:color="000000"/>
            </w:tcBorders>
          </w:tcPr>
          <w:p w:rsidR="007C5207" w:rsidRDefault="007C5207" w:rsidP="00797CAD">
            <w:pPr>
              <w:suppressAutoHyphens w:val="0"/>
              <w:snapToGrid w:val="0"/>
              <w:spacing w:after="0" w:line="240" w:lineRule="auto"/>
              <w:ind w:right="-6" w:firstLine="425"/>
              <w:jc w:val="center"/>
              <w:rPr>
                <w:rFonts w:ascii="Times New Roman" w:eastAsia="Times New Roman" w:hAnsi="Times New Roman" w:cs="Times New Roman"/>
                <w:b/>
                <w:iCs/>
              </w:rPr>
            </w:pPr>
            <w:r>
              <w:rPr>
                <w:rFonts w:ascii="Times New Roman" w:eastAsia="Times New Roman" w:hAnsi="Times New Roman" w:cs="Times New Roman"/>
                <w:b/>
                <w:iCs/>
              </w:rPr>
              <w:t>Ожидаемый результат</w:t>
            </w:r>
          </w:p>
        </w:tc>
      </w:tr>
      <w:tr w:rsidR="007C5207" w:rsidTr="00797CAD">
        <w:trPr>
          <w:trHeight w:val="581"/>
          <w:jc w:val="center"/>
        </w:trPr>
        <w:tc>
          <w:tcPr>
            <w:tcW w:w="2127"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Учебные тесты</w:t>
            </w:r>
          </w:p>
        </w:tc>
        <w:tc>
          <w:tcPr>
            <w:tcW w:w="3238"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Развитие основных психических качеств и ориентировочных умений</w:t>
            </w:r>
          </w:p>
        </w:tc>
        <w:tc>
          <w:tcPr>
            <w:tcW w:w="3933" w:type="dxa"/>
            <w:tcBorders>
              <w:left w:val="single" w:sz="1" w:space="0" w:color="000000"/>
              <w:bottom w:val="single" w:sz="1" w:space="0" w:color="000000"/>
              <w:right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Умение работать в определенном темпе, самоконтроль</w:t>
            </w:r>
          </w:p>
        </w:tc>
      </w:tr>
      <w:tr w:rsidR="007C5207" w:rsidTr="00797CAD">
        <w:trPr>
          <w:trHeight w:val="2041"/>
          <w:jc w:val="center"/>
        </w:trPr>
        <w:tc>
          <w:tcPr>
            <w:tcW w:w="2127"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Исследовательская деятельность</w:t>
            </w:r>
          </w:p>
        </w:tc>
        <w:tc>
          <w:tcPr>
            <w:tcW w:w="3238"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Индивидуализация обучения, развитие речи, расширение понятийного словаря, развитие интеллектуальных, информационных, организационных и коммуникативных умений</w:t>
            </w:r>
          </w:p>
        </w:tc>
        <w:tc>
          <w:tcPr>
            <w:tcW w:w="3933" w:type="dxa"/>
            <w:tcBorders>
              <w:left w:val="single" w:sz="1" w:space="0" w:color="000000"/>
              <w:bottom w:val="single" w:sz="1" w:space="0" w:color="000000"/>
              <w:right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Определённый уровень когнитивной, информационной, компетентности и исследовательской культуры</w:t>
            </w:r>
          </w:p>
        </w:tc>
      </w:tr>
      <w:tr w:rsidR="007C5207" w:rsidTr="00797CAD">
        <w:trPr>
          <w:jc w:val="center"/>
        </w:trPr>
        <w:tc>
          <w:tcPr>
            <w:tcW w:w="2127"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Дифференцированное обучение</w:t>
            </w:r>
          </w:p>
        </w:tc>
        <w:tc>
          <w:tcPr>
            <w:tcW w:w="3238"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Формирование адекватной самооценки, умение делать выбор</w:t>
            </w:r>
          </w:p>
        </w:tc>
        <w:tc>
          <w:tcPr>
            <w:tcW w:w="3933" w:type="dxa"/>
            <w:tcBorders>
              <w:left w:val="single" w:sz="1" w:space="0" w:color="000000"/>
              <w:bottom w:val="single" w:sz="1" w:space="0" w:color="000000"/>
              <w:right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Способность оценить границы собственной компетентности, самореализация</w:t>
            </w:r>
          </w:p>
        </w:tc>
      </w:tr>
      <w:tr w:rsidR="007C5207" w:rsidTr="00797CAD">
        <w:trPr>
          <w:jc w:val="center"/>
        </w:trPr>
        <w:tc>
          <w:tcPr>
            <w:tcW w:w="2127"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147" w:firstLine="425"/>
              <w:rPr>
                <w:rFonts w:ascii="Times New Roman" w:eastAsia="Times New Roman" w:hAnsi="Times New Roman" w:cs="Times New Roman"/>
                <w:bCs/>
                <w:iCs/>
              </w:rPr>
            </w:pPr>
            <w:r>
              <w:rPr>
                <w:rFonts w:ascii="Times New Roman" w:eastAsia="Times New Roman" w:hAnsi="Times New Roman" w:cs="Times New Roman"/>
                <w:bCs/>
                <w:iCs/>
              </w:rPr>
              <w:lastRenderedPageBreak/>
              <w:t>Проектирование</w:t>
            </w:r>
          </w:p>
        </w:tc>
        <w:tc>
          <w:tcPr>
            <w:tcW w:w="3238"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Развитие аналитических, тактических умений, навыков перспективного планирования деятельности</w:t>
            </w:r>
          </w:p>
        </w:tc>
        <w:tc>
          <w:tcPr>
            <w:tcW w:w="3933" w:type="dxa"/>
            <w:tcBorders>
              <w:left w:val="single" w:sz="1" w:space="0" w:color="000000"/>
              <w:bottom w:val="single" w:sz="1" w:space="0" w:color="000000"/>
              <w:right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Проектная культура, умение брать ответственность за принимаемые решения</w:t>
            </w:r>
          </w:p>
        </w:tc>
      </w:tr>
      <w:tr w:rsidR="007C5207" w:rsidTr="00797CAD">
        <w:trPr>
          <w:jc w:val="center"/>
        </w:trPr>
        <w:tc>
          <w:tcPr>
            <w:tcW w:w="2127"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Проблемное обучение</w:t>
            </w:r>
          </w:p>
        </w:tc>
        <w:tc>
          <w:tcPr>
            <w:tcW w:w="3238"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Обучение учащихся структуре знаний и структурированию информации</w:t>
            </w:r>
          </w:p>
        </w:tc>
        <w:tc>
          <w:tcPr>
            <w:tcW w:w="3933" w:type="dxa"/>
            <w:tcBorders>
              <w:left w:val="single" w:sz="1" w:space="0" w:color="000000"/>
              <w:bottom w:val="single" w:sz="1" w:space="0" w:color="000000"/>
              <w:right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Осознание структуры научного знания (от понятий и явлений – к законам и научным фактам, от теории – к практике)</w:t>
            </w:r>
          </w:p>
        </w:tc>
      </w:tr>
      <w:tr w:rsidR="007C5207" w:rsidTr="00797CAD">
        <w:trPr>
          <w:jc w:val="center"/>
        </w:trPr>
        <w:tc>
          <w:tcPr>
            <w:tcW w:w="2127"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Педагогические мастерские</w:t>
            </w:r>
          </w:p>
        </w:tc>
        <w:tc>
          <w:tcPr>
            <w:tcW w:w="3238"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Предоставить возможность каждому продвигаться к истине своим путем</w:t>
            </w:r>
          </w:p>
        </w:tc>
        <w:tc>
          <w:tcPr>
            <w:tcW w:w="3933" w:type="dxa"/>
            <w:tcBorders>
              <w:left w:val="single" w:sz="1" w:space="0" w:color="000000"/>
              <w:bottom w:val="single" w:sz="1" w:space="0" w:color="000000"/>
              <w:right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Достижение творческой самореализации.</w:t>
            </w:r>
          </w:p>
        </w:tc>
      </w:tr>
      <w:tr w:rsidR="007C5207" w:rsidTr="00797CAD">
        <w:trPr>
          <w:jc w:val="center"/>
        </w:trPr>
        <w:tc>
          <w:tcPr>
            <w:tcW w:w="2127"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Лекционно-семинарские занятия</w:t>
            </w:r>
          </w:p>
        </w:tc>
        <w:tc>
          <w:tcPr>
            <w:tcW w:w="3238"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 xml:space="preserve">Обучение учащихся структуре знаний и структурированию информации </w:t>
            </w:r>
          </w:p>
        </w:tc>
        <w:tc>
          <w:tcPr>
            <w:tcW w:w="3933" w:type="dxa"/>
            <w:tcBorders>
              <w:left w:val="single" w:sz="1" w:space="0" w:color="000000"/>
              <w:bottom w:val="single" w:sz="1" w:space="0" w:color="000000"/>
              <w:right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Формирование системности знаний, самостоятельности освоения и осмысления материала</w:t>
            </w:r>
          </w:p>
        </w:tc>
      </w:tr>
      <w:tr w:rsidR="007C5207" w:rsidTr="00797CAD">
        <w:trPr>
          <w:jc w:val="center"/>
        </w:trPr>
        <w:tc>
          <w:tcPr>
            <w:tcW w:w="2127"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55" w:firstLine="425"/>
              <w:rPr>
                <w:rFonts w:ascii="Times New Roman" w:eastAsia="Times New Roman" w:hAnsi="Times New Roman" w:cs="Times New Roman"/>
                <w:bCs/>
                <w:iCs/>
              </w:rPr>
            </w:pPr>
            <w:r>
              <w:rPr>
                <w:rFonts w:ascii="Times New Roman" w:eastAsia="Times New Roman" w:hAnsi="Times New Roman" w:cs="Times New Roman"/>
                <w:bCs/>
                <w:iCs/>
              </w:rPr>
              <w:t>Рефлексивные образовательные технологии</w:t>
            </w:r>
          </w:p>
        </w:tc>
        <w:tc>
          <w:tcPr>
            <w:tcW w:w="3238" w:type="dxa"/>
            <w:tcBorders>
              <w:left w:val="single" w:sz="1" w:space="0" w:color="000000"/>
              <w:bottom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Развитие когнитивной сферы</w:t>
            </w:r>
          </w:p>
        </w:tc>
        <w:tc>
          <w:tcPr>
            <w:tcW w:w="3933" w:type="dxa"/>
            <w:tcBorders>
              <w:left w:val="single" w:sz="1" w:space="0" w:color="000000"/>
              <w:bottom w:val="single" w:sz="1" w:space="0" w:color="000000"/>
              <w:right w:val="single" w:sz="1" w:space="0" w:color="000000"/>
            </w:tcBorders>
          </w:tcPr>
          <w:p w:rsidR="007C5207" w:rsidRDefault="007C5207" w:rsidP="00797CAD">
            <w:pPr>
              <w:suppressAutoHyphens w:val="0"/>
              <w:snapToGrid w:val="0"/>
              <w:spacing w:after="0" w:line="240" w:lineRule="auto"/>
              <w:ind w:right="-6" w:firstLine="425"/>
              <w:rPr>
                <w:rFonts w:ascii="Times New Roman" w:eastAsia="Times New Roman" w:hAnsi="Times New Roman" w:cs="Times New Roman"/>
                <w:bCs/>
                <w:iCs/>
              </w:rPr>
            </w:pPr>
            <w:r>
              <w:rPr>
                <w:rFonts w:ascii="Times New Roman" w:eastAsia="Times New Roman" w:hAnsi="Times New Roman" w:cs="Times New Roman"/>
                <w:bCs/>
                <w:iCs/>
              </w:rPr>
              <w:t>Способность анализировать информацию, высказывать (устно и письменно) суждение, умозаключение, давать оценку</w:t>
            </w:r>
          </w:p>
        </w:tc>
      </w:tr>
    </w:tbl>
    <w:p w:rsidR="007C5207" w:rsidRDefault="007C5207" w:rsidP="007C5207">
      <w:pPr>
        <w:suppressAutoHyphens w:val="0"/>
        <w:spacing w:after="0" w:line="240" w:lineRule="auto"/>
        <w:ind w:right="-6" w:firstLine="425"/>
        <w:jc w:val="both"/>
      </w:pPr>
    </w:p>
    <w:p w:rsidR="007C5207" w:rsidRDefault="007C5207" w:rsidP="007C5207">
      <w:pPr>
        <w:suppressAutoHyphens w:val="0"/>
        <w:spacing w:after="0" w:line="240" w:lineRule="auto"/>
        <w:ind w:firstLine="425"/>
        <w:jc w:val="both"/>
        <w:rPr>
          <w:rFonts w:ascii="Times New Roman" w:eastAsia="Times New Roman" w:hAnsi="Times New Roman" w:cs="Times New Roman"/>
          <w:bCs/>
          <w:iCs/>
          <w:sz w:val="28"/>
          <w:szCs w:val="24"/>
          <w:u w:val="single"/>
        </w:rPr>
      </w:pPr>
      <w:r>
        <w:rPr>
          <w:rFonts w:ascii="Times New Roman" w:eastAsia="Times New Roman" w:hAnsi="Times New Roman" w:cs="Times New Roman"/>
          <w:bCs/>
          <w:iCs/>
          <w:sz w:val="28"/>
          <w:szCs w:val="24"/>
          <w:u w:val="single"/>
        </w:rPr>
        <w:t>Формы организации внеучебной деятельности</w:t>
      </w:r>
    </w:p>
    <w:p w:rsidR="007C5207" w:rsidRDefault="007C5207" w:rsidP="008B30C7">
      <w:pPr>
        <w:numPr>
          <w:ilvl w:val="0"/>
          <w:numId w:val="27"/>
        </w:numPr>
        <w:tabs>
          <w:tab w:val="left" w:pos="1325"/>
        </w:tabs>
        <w:suppressAutoHyphens w:val="0"/>
        <w:spacing w:after="0" w:line="240" w:lineRule="auto"/>
        <w:ind w:left="1325"/>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Экскурсии</w:t>
      </w:r>
    </w:p>
    <w:p w:rsidR="007C5207" w:rsidRDefault="007C5207" w:rsidP="008B30C7">
      <w:pPr>
        <w:numPr>
          <w:ilvl w:val="0"/>
          <w:numId w:val="27"/>
        </w:numPr>
        <w:tabs>
          <w:tab w:val="left" w:pos="1325"/>
        </w:tabs>
        <w:suppressAutoHyphens w:val="0"/>
        <w:spacing w:after="0" w:line="240" w:lineRule="auto"/>
        <w:ind w:left="1325"/>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Олимпиады</w:t>
      </w:r>
    </w:p>
    <w:p w:rsidR="007C5207" w:rsidRDefault="007C5207" w:rsidP="008B30C7">
      <w:pPr>
        <w:numPr>
          <w:ilvl w:val="0"/>
          <w:numId w:val="27"/>
        </w:numPr>
        <w:tabs>
          <w:tab w:val="left" w:pos="1325"/>
        </w:tabs>
        <w:suppressAutoHyphens w:val="0"/>
        <w:spacing w:after="0" w:line="240" w:lineRule="auto"/>
        <w:ind w:left="1325"/>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Конкурсы, фестивали</w:t>
      </w:r>
    </w:p>
    <w:p w:rsidR="007C5207" w:rsidRDefault="007C5207" w:rsidP="008B30C7">
      <w:pPr>
        <w:numPr>
          <w:ilvl w:val="0"/>
          <w:numId w:val="27"/>
        </w:numPr>
        <w:tabs>
          <w:tab w:val="left" w:pos="1325"/>
        </w:tabs>
        <w:suppressAutoHyphens w:val="0"/>
        <w:spacing w:after="0" w:line="240" w:lineRule="auto"/>
        <w:ind w:left="1325"/>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Концерты</w:t>
      </w:r>
    </w:p>
    <w:p w:rsidR="007C5207" w:rsidRDefault="007C5207" w:rsidP="008B30C7">
      <w:pPr>
        <w:numPr>
          <w:ilvl w:val="0"/>
          <w:numId w:val="27"/>
        </w:numPr>
        <w:tabs>
          <w:tab w:val="left" w:pos="1325"/>
        </w:tabs>
        <w:suppressAutoHyphens w:val="0"/>
        <w:spacing w:after="0" w:line="240" w:lineRule="auto"/>
        <w:ind w:left="1325"/>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Самостоятельная работа с литературой в библиотек</w:t>
      </w:r>
      <w:r w:rsidR="00CB2CC1">
        <w:rPr>
          <w:rFonts w:ascii="Times New Roman" w:eastAsia="Times New Roman" w:hAnsi="Times New Roman" w:cs="Times New Roman"/>
          <w:bCs/>
          <w:iCs/>
          <w:sz w:val="28"/>
          <w:szCs w:val="24"/>
        </w:rPr>
        <w:t xml:space="preserve">е </w:t>
      </w:r>
      <w:r>
        <w:rPr>
          <w:rFonts w:ascii="Times New Roman" w:eastAsia="Times New Roman" w:hAnsi="Times New Roman" w:cs="Times New Roman"/>
          <w:bCs/>
          <w:iCs/>
          <w:sz w:val="28"/>
          <w:szCs w:val="24"/>
        </w:rPr>
        <w:t xml:space="preserve"> школы, села</w:t>
      </w:r>
    </w:p>
    <w:p w:rsidR="007C5207" w:rsidRDefault="007C5207" w:rsidP="008B30C7">
      <w:pPr>
        <w:numPr>
          <w:ilvl w:val="0"/>
          <w:numId w:val="27"/>
        </w:numPr>
        <w:tabs>
          <w:tab w:val="left" w:pos="1325"/>
        </w:tabs>
        <w:suppressAutoHyphens w:val="0"/>
        <w:spacing w:after="0" w:line="240" w:lineRule="auto"/>
        <w:ind w:left="1325"/>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Встречи с учеными, специалистами, творческими работниками</w:t>
      </w:r>
    </w:p>
    <w:p w:rsidR="007C5207" w:rsidRDefault="007C5207" w:rsidP="008B30C7">
      <w:pPr>
        <w:numPr>
          <w:ilvl w:val="0"/>
          <w:numId w:val="27"/>
        </w:numPr>
        <w:tabs>
          <w:tab w:val="left" w:pos="1325"/>
        </w:tabs>
        <w:suppressAutoHyphens w:val="0"/>
        <w:spacing w:after="0" w:line="240" w:lineRule="auto"/>
        <w:ind w:left="1325"/>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Волонтёрское движение</w:t>
      </w:r>
    </w:p>
    <w:p w:rsidR="007C5207" w:rsidRDefault="007C5207" w:rsidP="008B30C7">
      <w:pPr>
        <w:numPr>
          <w:ilvl w:val="0"/>
          <w:numId w:val="27"/>
        </w:numPr>
        <w:tabs>
          <w:tab w:val="left" w:pos="1325"/>
        </w:tabs>
        <w:suppressAutoHyphens w:val="0"/>
        <w:spacing w:after="0" w:line="240" w:lineRule="auto"/>
        <w:ind w:left="1325"/>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Участие в молодёжных общественных организациях</w:t>
      </w:r>
    </w:p>
    <w:p w:rsidR="007C5207" w:rsidRDefault="007C5207" w:rsidP="008B30C7">
      <w:pPr>
        <w:numPr>
          <w:ilvl w:val="0"/>
          <w:numId w:val="27"/>
        </w:numPr>
        <w:tabs>
          <w:tab w:val="left" w:pos="1325"/>
        </w:tabs>
        <w:suppressAutoHyphens w:val="0"/>
        <w:spacing w:after="0" w:line="240" w:lineRule="auto"/>
        <w:ind w:left="1325"/>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 Общественная работа (помощь ветеранам войны и труда, экологические десанты)</w:t>
      </w:r>
    </w:p>
    <w:p w:rsidR="007C5207" w:rsidRDefault="007C5207" w:rsidP="008B30C7">
      <w:pPr>
        <w:numPr>
          <w:ilvl w:val="0"/>
          <w:numId w:val="27"/>
        </w:numPr>
        <w:tabs>
          <w:tab w:val="left" w:pos="1325"/>
        </w:tabs>
        <w:suppressAutoHyphens w:val="0"/>
        <w:spacing w:after="0" w:line="240" w:lineRule="auto"/>
        <w:ind w:left="1325"/>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Использование социокультурного</w:t>
      </w:r>
      <w:r w:rsidR="00CB2CC1">
        <w:rPr>
          <w:rFonts w:ascii="Times New Roman" w:eastAsia="Times New Roman" w:hAnsi="Times New Roman" w:cs="Times New Roman"/>
          <w:bCs/>
          <w:iCs/>
          <w:sz w:val="28"/>
          <w:szCs w:val="24"/>
        </w:rPr>
        <w:t xml:space="preserve"> потенциала села: музей</w:t>
      </w:r>
      <w:r>
        <w:rPr>
          <w:rFonts w:ascii="Times New Roman" w:eastAsia="Times New Roman" w:hAnsi="Times New Roman" w:cs="Times New Roman"/>
          <w:bCs/>
          <w:iCs/>
          <w:sz w:val="28"/>
          <w:szCs w:val="24"/>
        </w:rPr>
        <w:t>, дом культуры, библиотека и др.</w:t>
      </w:r>
    </w:p>
    <w:p w:rsidR="007C5207" w:rsidRDefault="007C5207" w:rsidP="007C5207">
      <w:pPr>
        <w:suppressAutoHyphens w:val="0"/>
        <w:spacing w:after="0" w:line="240" w:lineRule="auto"/>
        <w:ind w:firstLine="425"/>
        <w:jc w:val="both"/>
        <w:rPr>
          <w:rFonts w:ascii="Times New Roman" w:eastAsia="Times New Roman" w:hAnsi="Times New Roman" w:cs="Times New Roman"/>
          <w:b/>
          <w:iCs/>
          <w:sz w:val="28"/>
          <w:szCs w:val="24"/>
          <w:shd w:val="clear" w:color="auto" w:fill="FFFF00"/>
        </w:rPr>
      </w:pPr>
    </w:p>
    <w:p w:rsidR="007C5207" w:rsidRDefault="007C5207" w:rsidP="003D4804">
      <w:pPr>
        <w:suppressAutoHyphens w:val="0"/>
        <w:spacing w:after="0" w:line="240" w:lineRule="auto"/>
        <w:ind w:firstLine="425"/>
        <w:jc w:val="both"/>
        <w:rPr>
          <w:rFonts w:ascii="Times New Roman" w:eastAsia="Times New Roman" w:hAnsi="Times New Roman" w:cs="Times New Roman"/>
          <w:b/>
          <w:i/>
          <w:sz w:val="28"/>
          <w:szCs w:val="24"/>
        </w:rPr>
      </w:pPr>
      <w:r>
        <w:rPr>
          <w:rFonts w:ascii="Times New Roman" w:eastAsia="Times New Roman" w:hAnsi="Times New Roman" w:cs="Times New Roman"/>
          <w:b/>
          <w:i/>
          <w:sz w:val="28"/>
          <w:szCs w:val="24"/>
        </w:rPr>
        <w:t>Учебно-методические и информационные усл</w:t>
      </w:r>
      <w:r w:rsidR="003D4804">
        <w:rPr>
          <w:rFonts w:ascii="Times New Roman" w:eastAsia="Times New Roman" w:hAnsi="Times New Roman" w:cs="Times New Roman"/>
          <w:b/>
          <w:i/>
          <w:sz w:val="28"/>
          <w:szCs w:val="24"/>
        </w:rPr>
        <w:t>овия</w:t>
      </w:r>
    </w:p>
    <w:p w:rsidR="007C5207" w:rsidRDefault="007C5207" w:rsidP="007C5207">
      <w:pPr>
        <w:suppressAutoHyphens w:val="0"/>
        <w:spacing w:after="0" w:line="240" w:lineRule="auto"/>
        <w:ind w:firstLine="425"/>
        <w:jc w:val="both"/>
        <w:rPr>
          <w:rFonts w:ascii="Times New Roman" w:eastAsia="Times New Roman" w:hAnsi="Times New Roman" w:cs="Times New Roman"/>
          <w:b/>
          <w:iCs/>
          <w:sz w:val="28"/>
          <w:szCs w:val="24"/>
        </w:rPr>
      </w:pPr>
      <w:r>
        <w:rPr>
          <w:rFonts w:ascii="Times New Roman" w:eastAsia="Times New Roman" w:hAnsi="Times New Roman" w:cs="Times New Roman"/>
          <w:b/>
          <w:iCs/>
          <w:sz w:val="28"/>
          <w:szCs w:val="24"/>
        </w:rPr>
        <w:t>Материально-техническое обеспечение образовательного процесса</w:t>
      </w:r>
    </w:p>
    <w:p w:rsidR="007C5207" w:rsidRDefault="007C5207" w:rsidP="007C5207">
      <w:pPr>
        <w:suppressAutoHyphens w:val="0"/>
        <w:spacing w:after="0" w:line="240" w:lineRule="auto"/>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Организация образовательного процесса в образовательном учреждении осуществляется в условиях классно-кабинетной системы в соответствии с основными нормами техники безопасности и санитарно-гигиеническими правилами.</w:t>
      </w:r>
    </w:p>
    <w:p w:rsidR="007C5207" w:rsidRDefault="007C5207" w:rsidP="007C5207">
      <w:pPr>
        <w:suppressAutoHyphens w:val="0"/>
        <w:spacing w:after="0" w:line="240" w:lineRule="auto"/>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t>Учебные кабинеты оборудованы необходимым методическим и дидактическим материалом, аудиовизуальной техникой, компьютерной техникой. С помощью копировальной техники осуществляется более качественная организация учебной деятельности за счет оснащения образовательного процесса необходимым раздаточным материалом.</w:t>
      </w:r>
    </w:p>
    <w:p w:rsidR="007C5207" w:rsidRDefault="007C5207" w:rsidP="007C5207">
      <w:pPr>
        <w:suppressAutoHyphens w:val="0"/>
        <w:spacing w:after="0" w:line="240" w:lineRule="auto"/>
        <w:ind w:firstLine="425"/>
        <w:jc w:val="both"/>
        <w:rPr>
          <w:rFonts w:ascii="Times New Roman" w:eastAsia="Times New Roman" w:hAnsi="Times New Roman" w:cs="Times New Roman"/>
          <w:bCs/>
          <w:iCs/>
          <w:sz w:val="28"/>
          <w:szCs w:val="28"/>
        </w:rPr>
      </w:pPr>
      <w:r>
        <w:rPr>
          <w:rFonts w:ascii="Times New Roman" w:eastAsia="Times New Roman" w:hAnsi="Times New Roman" w:cs="Times New Roman"/>
          <w:bCs/>
          <w:iCs/>
          <w:sz w:val="28"/>
          <w:szCs w:val="28"/>
        </w:rPr>
        <w:lastRenderedPageBreak/>
        <w:t>Медицинский кабинет, располагает необходимым</w:t>
      </w:r>
      <w:r w:rsidR="00CB2CC1">
        <w:rPr>
          <w:rFonts w:ascii="Times New Roman" w:eastAsia="Times New Roman" w:hAnsi="Times New Roman" w:cs="Times New Roman"/>
          <w:bCs/>
          <w:iCs/>
          <w:sz w:val="28"/>
          <w:szCs w:val="28"/>
        </w:rPr>
        <w:t>и</w:t>
      </w:r>
      <w:r>
        <w:rPr>
          <w:rFonts w:ascii="Times New Roman" w:eastAsia="Times New Roman" w:hAnsi="Times New Roman" w:cs="Times New Roman"/>
          <w:bCs/>
          <w:iCs/>
          <w:sz w:val="28"/>
          <w:szCs w:val="28"/>
        </w:rPr>
        <w:t xml:space="preserve"> медицинскими препаратами для оказания первой медицинской помощи, проведения системы профилактических мероприятий, вакцинации, медицинского осмотра всех учащихся  школы.</w:t>
      </w:r>
    </w:p>
    <w:p w:rsidR="00B4076A" w:rsidRDefault="00B4076A" w:rsidP="007C5207">
      <w:pPr>
        <w:tabs>
          <w:tab w:val="left" w:pos="540"/>
        </w:tabs>
        <w:suppressAutoHyphens w:val="0"/>
        <w:spacing w:after="0" w:line="240" w:lineRule="auto"/>
        <w:ind w:firstLine="709"/>
        <w:jc w:val="both"/>
        <w:rPr>
          <w:rFonts w:ascii="Times New Roman" w:eastAsia="Times New Roman" w:hAnsi="Times New Roman" w:cs="Times New Roman"/>
          <w:bCs/>
          <w:iCs/>
          <w:sz w:val="28"/>
          <w:szCs w:val="24"/>
        </w:rPr>
      </w:pPr>
    </w:p>
    <w:p w:rsidR="007C5207" w:rsidRDefault="00FC3E59" w:rsidP="007C5207">
      <w:pPr>
        <w:tabs>
          <w:tab w:val="left" w:pos="540"/>
        </w:tabs>
        <w:suppressAutoHyphens w:val="0"/>
        <w:spacing w:after="0" w:line="240" w:lineRule="auto"/>
        <w:ind w:firstLine="709"/>
        <w:jc w:val="both"/>
        <w:rPr>
          <w:rFonts w:ascii="Times New Roman" w:eastAsia="Times New Roman" w:hAnsi="Times New Roman" w:cs="Times New Roman"/>
          <w:bCs/>
          <w:iCs/>
          <w:sz w:val="28"/>
          <w:szCs w:val="24"/>
        </w:rPr>
      </w:pPr>
      <w:r>
        <w:rPr>
          <w:rFonts w:ascii="Times New Roman" w:eastAsia="Times New Roman" w:hAnsi="Times New Roman" w:cs="Times New Roman"/>
          <w:bCs/>
          <w:iCs/>
          <w:sz w:val="28"/>
          <w:szCs w:val="24"/>
        </w:rPr>
        <w:t xml:space="preserve">В соответствии с приказом департамента образования, культуры и молодёжной политики Белгородской области </w:t>
      </w:r>
      <w:r>
        <w:rPr>
          <w:rFonts w:ascii="Times New Roman" w:eastAsia="Times New Roman" w:hAnsi="Times New Roman" w:cs="Times New Roman"/>
          <w:bCs/>
          <w:i/>
          <w:sz w:val="28"/>
          <w:szCs w:val="24"/>
        </w:rPr>
        <w:t xml:space="preserve">от 23.03.2010 № 819 «Об утверждении положения о рабочей программе учебных курсов, предметов, дисциплин (модулей) общеобразовательных учреждений» </w:t>
      </w:r>
      <w:r>
        <w:rPr>
          <w:rFonts w:ascii="Times New Roman" w:eastAsia="Times New Roman" w:hAnsi="Times New Roman" w:cs="Times New Roman"/>
          <w:bCs/>
          <w:iCs/>
          <w:sz w:val="28"/>
          <w:szCs w:val="24"/>
        </w:rPr>
        <w:t>учителями  школы были разработаны  рабочие программы по  учебным предметам и элективным курсам.</w:t>
      </w:r>
    </w:p>
    <w:p w:rsidR="00FC3E59" w:rsidRDefault="00FC3E59">
      <w:pPr>
        <w:suppressAutoHyphens w:val="0"/>
        <w:spacing w:after="0" w:line="240" w:lineRule="auto"/>
        <w:ind w:firstLine="284"/>
        <w:jc w:val="both"/>
        <w:rPr>
          <w:rFonts w:ascii="Times New Roman" w:eastAsia="Times New Roman" w:hAnsi="Times New Roman" w:cs="Times New Roman"/>
          <w:bCs/>
          <w:iCs/>
          <w:sz w:val="28"/>
          <w:szCs w:val="28"/>
        </w:rPr>
      </w:pPr>
    </w:p>
    <w:p w:rsidR="00D2315E" w:rsidRDefault="00D2315E">
      <w:pPr>
        <w:spacing w:after="0" w:line="100" w:lineRule="atLeast"/>
        <w:jc w:val="center"/>
        <w:rPr>
          <w:rFonts w:ascii="Times New Roman" w:eastAsia="Times New Roman" w:hAnsi="Times New Roman"/>
          <w:b/>
          <w:bCs/>
          <w:iCs/>
          <w:sz w:val="28"/>
          <w:szCs w:val="28"/>
        </w:rPr>
      </w:pPr>
    </w:p>
    <w:sectPr w:rsidR="00D2315E" w:rsidSect="00840024">
      <w:footerReference w:type="even" r:id="rId15"/>
      <w:footerReference w:type="default" r:id="rId16"/>
      <w:footerReference w:type="first" r:id="rId17"/>
      <w:pgSz w:w="11905" w:h="16837"/>
      <w:pgMar w:top="851" w:right="990" w:bottom="709"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1C9" w:rsidRDefault="007131C9">
      <w:pPr>
        <w:spacing w:after="0" w:line="240" w:lineRule="auto"/>
      </w:pPr>
      <w:r>
        <w:separator/>
      </w:r>
    </w:p>
  </w:endnote>
  <w:endnote w:type="continuationSeparator" w:id="0">
    <w:p w:rsidR="007131C9" w:rsidRDefault="00713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MS Mincho"/>
    <w:charset w:val="80"/>
    <w:family w:val="auto"/>
    <w:pitch w:val="default"/>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NewtonCSanPin">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PragmaticaC-Bold">
    <w:altName w:val="Times New Roman"/>
    <w:charset w:val="CC"/>
    <w:family w:val="auto"/>
    <w:pitch w:val="default"/>
  </w:font>
  <w:font w:name="Times New Roman Georgia">
    <w:altName w:val="Times New Roman"/>
    <w:charset w:val="CC"/>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9F7" w:rsidRDefault="006B09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9F7" w:rsidRDefault="006B09F7">
    <w:pPr>
      <w:pStyle w:val="af2"/>
      <w:jc w:val="right"/>
      <w:rPr>
        <w:rFonts w:ascii="Times New Roman" w:hAnsi="Times New Roman"/>
      </w:rPr>
    </w:pPr>
    <w:r>
      <w:rPr>
        <w:sz w:val="24"/>
        <w:szCs w:val="24"/>
      </w:rPr>
      <w:fldChar w:fldCharType="begin"/>
    </w:r>
    <w:r>
      <w:rPr>
        <w:sz w:val="24"/>
        <w:szCs w:val="24"/>
      </w:rPr>
      <w:instrText xml:space="preserve"> PAGE </w:instrText>
    </w:r>
    <w:r>
      <w:rPr>
        <w:sz w:val="24"/>
        <w:szCs w:val="24"/>
      </w:rPr>
      <w:fldChar w:fldCharType="separate"/>
    </w:r>
    <w:r w:rsidR="003C7799">
      <w:rPr>
        <w:noProof/>
        <w:sz w:val="24"/>
        <w:szCs w:val="24"/>
      </w:rPr>
      <w:t>51</w:t>
    </w:r>
    <w:r>
      <w:rPr>
        <w:sz w:val="24"/>
        <w:szCs w:val="24"/>
      </w:rPr>
      <w:fldChar w:fldCharType="end"/>
    </w:r>
  </w:p>
  <w:p w:rsidR="006B09F7" w:rsidRDefault="006B09F7">
    <w:pPr>
      <w:pStyle w:val="af2"/>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9F7" w:rsidRDefault="006B09F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9F7" w:rsidRDefault="006B09F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9F7" w:rsidRDefault="006B09F7">
    <w:pPr>
      <w:pStyle w:val="af2"/>
      <w:jc w:val="right"/>
      <w:rPr>
        <w:rFonts w:ascii="Times New Roman" w:hAnsi="Times New Roman"/>
      </w:rPr>
    </w:pPr>
    <w:r>
      <w:rPr>
        <w:sz w:val="24"/>
        <w:szCs w:val="24"/>
      </w:rPr>
      <w:fldChar w:fldCharType="begin"/>
    </w:r>
    <w:r>
      <w:rPr>
        <w:sz w:val="24"/>
        <w:szCs w:val="24"/>
      </w:rPr>
      <w:instrText xml:space="preserve"> PAGE </w:instrText>
    </w:r>
    <w:r>
      <w:rPr>
        <w:sz w:val="24"/>
        <w:szCs w:val="24"/>
      </w:rPr>
      <w:fldChar w:fldCharType="separate"/>
    </w:r>
    <w:r w:rsidR="003C7799">
      <w:rPr>
        <w:noProof/>
        <w:sz w:val="24"/>
        <w:szCs w:val="24"/>
      </w:rPr>
      <w:t>83</w:t>
    </w:r>
    <w:r>
      <w:rPr>
        <w:sz w:val="24"/>
        <w:szCs w:val="24"/>
      </w:rPr>
      <w:fldChar w:fldCharType="end"/>
    </w:r>
  </w:p>
  <w:p w:rsidR="006B09F7" w:rsidRDefault="006B09F7">
    <w:pPr>
      <w:pStyle w:val="af2"/>
      <w:rPr>
        <w:rFonts w:ascii="Times New Roman" w:hAnsi="Times New Roma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9F7" w:rsidRDefault="006B09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1C9" w:rsidRDefault="007131C9">
      <w:pPr>
        <w:spacing w:after="0" w:line="240" w:lineRule="auto"/>
      </w:pPr>
      <w:r>
        <w:separator/>
      </w:r>
    </w:p>
  </w:footnote>
  <w:footnote w:type="continuationSeparator" w:id="0">
    <w:p w:rsidR="007131C9" w:rsidRDefault="007131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decimal"/>
      <w:suff w:val="nothing"/>
      <w:lvlText w:val="%1"/>
      <w:lvlJc w:val="left"/>
      <w:pPr>
        <w:tabs>
          <w:tab w:val="num" w:pos="0"/>
        </w:tabs>
        <w:ind w:left="0" w:firstLine="0"/>
      </w:pPr>
    </w:lvl>
  </w:abstractNum>
  <w:abstractNum w:abstractNumId="2">
    <w:nsid w:val="00000004"/>
    <w:multiLevelType w:val="singleLevel"/>
    <w:tmpl w:val="00000004"/>
    <w:name w:val="WW8Num4"/>
    <w:lvl w:ilvl="0">
      <w:numFmt w:val="bullet"/>
      <w:suff w:val="nothing"/>
      <w:lvlText w:val="*"/>
      <w:lvlJc w:val="left"/>
      <w:pPr>
        <w:tabs>
          <w:tab w:val="num" w:pos="0"/>
        </w:tabs>
        <w:ind w:left="0" w:firstLine="0"/>
      </w:pPr>
      <w:rPr>
        <w:rFonts w:ascii="StarSymbol" w:hAnsi="StarSymbol"/>
        <w:sz w:val="20"/>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6">
    <w:nsid w:val="00000008"/>
    <w:multiLevelType w:val="singleLevel"/>
    <w:tmpl w:val="00000008"/>
    <w:name w:val="WW8Num8"/>
    <w:lvl w:ilvl="0">
      <w:start w:val="1"/>
      <w:numFmt w:val="decimal"/>
      <w:lvlText w:val="%1)"/>
      <w:lvlJc w:val="left"/>
      <w:pPr>
        <w:tabs>
          <w:tab w:val="num" w:pos="360"/>
        </w:tabs>
        <w:ind w:left="360" w:hanging="360"/>
      </w:p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w:hAnsi="Wingdings" w:cs="Symbol"/>
      </w:rPr>
    </w:lvl>
    <w:lvl w:ilvl="1">
      <w:start w:val="1"/>
      <w:numFmt w:val="upperRoman"/>
      <w:lvlText w:val="%2."/>
      <w:lvlJc w:val="left"/>
      <w:pPr>
        <w:tabs>
          <w:tab w:val="num" w:pos="1800"/>
        </w:tabs>
        <w:ind w:left="1800" w:hanging="720"/>
      </w:pPr>
    </w:lvl>
    <w:lvl w:ilvl="2">
      <w:start w:val="1"/>
      <w:numFmt w:val="bullet"/>
      <w:lvlText w:val=""/>
      <w:lvlJc w:val="left"/>
      <w:pPr>
        <w:tabs>
          <w:tab w:val="num" w:pos="2160"/>
        </w:tabs>
        <w:ind w:left="2160" w:hanging="360"/>
      </w:pPr>
      <w:rPr>
        <w:rFonts w:ascii="Wingdings" w:hAnsi="Wingdings" w:cs="Symbol"/>
      </w:rPr>
    </w:lvl>
    <w:lvl w:ilvl="3">
      <w:start w:val="1"/>
      <w:numFmt w:val="bullet"/>
      <w:lvlText w:val=""/>
      <w:lvlJc w:val="left"/>
      <w:pPr>
        <w:tabs>
          <w:tab w:val="num" w:pos="2880"/>
        </w:tabs>
        <w:ind w:left="2880" w:hanging="360"/>
      </w:pPr>
      <w:rPr>
        <w:rFonts w:ascii="Wingdings" w:hAnsi="Wingdings" w:cs="Symbol"/>
      </w:rPr>
    </w:lvl>
    <w:lvl w:ilvl="4">
      <w:start w:val="1"/>
      <w:numFmt w:val="bullet"/>
      <w:lvlText w:val=""/>
      <w:lvlJc w:val="left"/>
      <w:pPr>
        <w:tabs>
          <w:tab w:val="num" w:pos="3600"/>
        </w:tabs>
        <w:ind w:left="3600" w:hanging="360"/>
      </w:pPr>
      <w:rPr>
        <w:rFonts w:ascii="Wingdings" w:hAnsi="Wingdings" w:cs="Symbol"/>
      </w:rPr>
    </w:lvl>
    <w:lvl w:ilvl="5">
      <w:start w:val="1"/>
      <w:numFmt w:val="bullet"/>
      <w:lvlText w:val=""/>
      <w:lvlJc w:val="left"/>
      <w:pPr>
        <w:tabs>
          <w:tab w:val="num" w:pos="4320"/>
        </w:tabs>
        <w:ind w:left="4320" w:hanging="360"/>
      </w:pPr>
      <w:rPr>
        <w:rFonts w:ascii="Wingdings" w:hAnsi="Wingdings" w:cs="Symbol"/>
      </w:rPr>
    </w:lvl>
    <w:lvl w:ilvl="6">
      <w:start w:val="1"/>
      <w:numFmt w:val="bullet"/>
      <w:lvlText w:val=""/>
      <w:lvlJc w:val="left"/>
      <w:pPr>
        <w:tabs>
          <w:tab w:val="num" w:pos="5040"/>
        </w:tabs>
        <w:ind w:left="5040" w:hanging="360"/>
      </w:pPr>
      <w:rPr>
        <w:rFonts w:ascii="Wingdings" w:hAnsi="Wingdings" w:cs="Symbol"/>
      </w:rPr>
    </w:lvl>
    <w:lvl w:ilvl="7">
      <w:start w:val="1"/>
      <w:numFmt w:val="bullet"/>
      <w:lvlText w:val=""/>
      <w:lvlJc w:val="left"/>
      <w:pPr>
        <w:tabs>
          <w:tab w:val="num" w:pos="5760"/>
        </w:tabs>
        <w:ind w:left="5760" w:hanging="360"/>
      </w:pPr>
      <w:rPr>
        <w:rFonts w:ascii="Wingdings" w:hAnsi="Wingdings" w:cs="Symbol"/>
      </w:rPr>
    </w:lvl>
    <w:lvl w:ilvl="8">
      <w:start w:val="1"/>
      <w:numFmt w:val="bullet"/>
      <w:lvlText w:val=""/>
      <w:lvlJc w:val="left"/>
      <w:pPr>
        <w:tabs>
          <w:tab w:val="num" w:pos="6480"/>
        </w:tabs>
        <w:ind w:left="6480" w:hanging="360"/>
      </w:pPr>
      <w:rPr>
        <w:rFonts w:ascii="Wingdings" w:hAnsi="Wingdings" w:cs="Symbol"/>
      </w:rPr>
    </w:lvl>
  </w:abstractNum>
  <w:abstractNum w:abstractNumId="8">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9">
    <w:nsid w:val="0000000B"/>
    <w:multiLevelType w:val="singleLevel"/>
    <w:tmpl w:val="0000000B"/>
    <w:name w:val="WW8Num11"/>
    <w:lvl w:ilvl="0">
      <w:start w:val="1"/>
      <w:numFmt w:val="bullet"/>
      <w:lvlText w:val=""/>
      <w:lvlJc w:val="left"/>
      <w:pPr>
        <w:tabs>
          <w:tab w:val="num" w:pos="720"/>
        </w:tabs>
        <w:ind w:left="720" w:hanging="360"/>
      </w:pPr>
      <w:rPr>
        <w:rFonts w:ascii="Wingdings" w:hAnsi="Wingdings" w:cs="Symbol"/>
        <w:sz w:val="20"/>
        <w:szCs w:val="20"/>
      </w:rPr>
    </w:lvl>
  </w:abstractNum>
  <w:abstractNum w:abstractNumId="10">
    <w:nsid w:val="0000000C"/>
    <w:multiLevelType w:val="singleLevel"/>
    <w:tmpl w:val="0000000C"/>
    <w:name w:val="WW8Num12"/>
    <w:lvl w:ilvl="0">
      <w:start w:val="1"/>
      <w:numFmt w:val="bullet"/>
      <w:lvlText w:val=""/>
      <w:lvlJc w:val="left"/>
      <w:pPr>
        <w:tabs>
          <w:tab w:val="num" w:pos="720"/>
        </w:tabs>
        <w:ind w:left="720" w:hanging="360"/>
      </w:pPr>
      <w:rPr>
        <w:rFonts w:ascii="Symbol" w:hAnsi="Symbol" w:cs="Times New Roman"/>
      </w:rPr>
    </w:lvl>
  </w:abstractNum>
  <w:abstractNum w:abstractNumId="11">
    <w:nsid w:val="0000000D"/>
    <w:multiLevelType w:val="singleLevel"/>
    <w:tmpl w:val="B8646C96"/>
    <w:name w:val="WW8Num13"/>
    <w:lvl w:ilvl="0">
      <w:start w:val="1"/>
      <w:numFmt w:val="decimal"/>
      <w:lvlText w:val="%1."/>
      <w:lvlJc w:val="left"/>
      <w:pPr>
        <w:tabs>
          <w:tab w:val="num" w:pos="750"/>
        </w:tabs>
        <w:ind w:left="750" w:hanging="390"/>
      </w:pPr>
      <w:rPr>
        <w:rFonts w:ascii="Symbol" w:hAnsi="Symbol" w:cs="Times New Roman"/>
        <w:lang w:val="ru-RU"/>
      </w:rPr>
    </w:lvl>
  </w:abstractNum>
  <w:abstractNum w:abstractNumId="12">
    <w:nsid w:val="0000000E"/>
    <w:multiLevelType w:val="singleLevel"/>
    <w:tmpl w:val="0CC67D0A"/>
    <w:lvl w:ilvl="0">
      <w:numFmt w:val="bullet"/>
      <w:lvlText w:val=""/>
      <w:lvlJc w:val="left"/>
      <w:pPr>
        <w:tabs>
          <w:tab w:val="num" w:pos="1620"/>
        </w:tabs>
        <w:ind w:left="1620" w:hanging="360"/>
      </w:pPr>
      <w:rPr>
        <w:rFonts w:ascii="Symbol" w:hAnsi="Symbol" w:cs="Times New Roman"/>
        <w:color w:val="auto"/>
      </w:rPr>
    </w:lvl>
  </w:abstractNum>
  <w:abstractNum w:abstractNumId="13">
    <w:nsid w:val="0000000F"/>
    <w:multiLevelType w:val="singleLevel"/>
    <w:tmpl w:val="0000000F"/>
    <w:name w:val="WW8Num15"/>
    <w:lvl w:ilvl="0">
      <w:numFmt w:val="bullet"/>
      <w:lvlText w:val=""/>
      <w:lvlJc w:val="left"/>
      <w:pPr>
        <w:tabs>
          <w:tab w:val="num" w:pos="720"/>
        </w:tabs>
        <w:ind w:left="720" w:hanging="360"/>
      </w:pPr>
      <w:rPr>
        <w:rFonts w:ascii="Symbol" w:hAnsi="Symbol" w:cs="Symbol"/>
        <w:color w:val="auto"/>
      </w:rPr>
    </w:lvl>
  </w:abstractNum>
  <w:abstractNum w:abstractNumId="14">
    <w:nsid w:val="00000010"/>
    <w:multiLevelType w:val="multilevel"/>
    <w:tmpl w:val="00000010"/>
    <w:name w:val="WW8Num16"/>
    <w:lvl w:ilvl="0">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00000011"/>
    <w:multiLevelType w:val="multilevel"/>
    <w:tmpl w:val="00000011"/>
    <w:name w:val="WW8Num1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nsid w:val="00000012"/>
    <w:multiLevelType w:val="singleLevel"/>
    <w:tmpl w:val="00000012"/>
    <w:name w:val="WW8Num18"/>
    <w:lvl w:ilvl="0">
      <w:start w:val="1"/>
      <w:numFmt w:val="bullet"/>
      <w:lvlText w:val=""/>
      <w:lvlJc w:val="left"/>
      <w:pPr>
        <w:tabs>
          <w:tab w:val="num" w:pos="1553"/>
        </w:tabs>
        <w:ind w:left="1553" w:hanging="360"/>
      </w:pPr>
      <w:rPr>
        <w:rFonts w:ascii="Symbol" w:hAnsi="Symbol" w:cs="Symbol"/>
        <w:color w:val="auto"/>
      </w:rPr>
    </w:lvl>
  </w:abstractNum>
  <w:abstractNum w:abstractNumId="17">
    <w:nsid w:val="00000013"/>
    <w:multiLevelType w:val="singleLevel"/>
    <w:tmpl w:val="00000013"/>
    <w:name w:val="WW8Num19"/>
    <w:lvl w:ilvl="0">
      <w:start w:val="1"/>
      <w:numFmt w:val="bullet"/>
      <w:lvlText w:val=""/>
      <w:lvlJc w:val="left"/>
      <w:pPr>
        <w:tabs>
          <w:tab w:val="num" w:pos="1553"/>
        </w:tabs>
        <w:ind w:left="1553" w:hanging="360"/>
      </w:pPr>
      <w:rPr>
        <w:rFonts w:ascii="Symbol" w:hAnsi="Symbol" w:cs="Wingdings"/>
      </w:rPr>
    </w:lvl>
  </w:abstractNum>
  <w:abstractNum w:abstractNumId="18">
    <w:nsid w:val="00000014"/>
    <w:multiLevelType w:val="singleLevel"/>
    <w:tmpl w:val="00000014"/>
    <w:name w:val="WW8Num20"/>
    <w:lvl w:ilvl="0">
      <w:start w:val="1"/>
      <w:numFmt w:val="bullet"/>
      <w:lvlText w:val=""/>
      <w:lvlJc w:val="left"/>
      <w:pPr>
        <w:tabs>
          <w:tab w:val="num" w:pos="833"/>
        </w:tabs>
        <w:ind w:left="833" w:hanging="360"/>
      </w:pPr>
      <w:rPr>
        <w:rFonts w:ascii="Symbol" w:hAnsi="Symbol" w:cs="Times New Roman"/>
      </w:rPr>
    </w:lvl>
  </w:abstractNum>
  <w:abstractNum w:abstractNumId="19">
    <w:nsid w:val="00000015"/>
    <w:multiLevelType w:val="singleLevel"/>
    <w:tmpl w:val="00000015"/>
    <w:name w:val="WW8Num21"/>
    <w:lvl w:ilvl="0">
      <w:numFmt w:val="bullet"/>
      <w:lvlText w:val=""/>
      <w:lvlJc w:val="left"/>
      <w:pPr>
        <w:tabs>
          <w:tab w:val="num" w:pos="735"/>
        </w:tabs>
        <w:ind w:left="735" w:hanging="375"/>
      </w:pPr>
      <w:rPr>
        <w:rFonts w:ascii="Symbol" w:hAnsi="Symbol"/>
      </w:rPr>
    </w:lvl>
  </w:abstractNum>
  <w:abstractNum w:abstractNumId="20">
    <w:nsid w:val="00000016"/>
    <w:multiLevelType w:val="singleLevel"/>
    <w:tmpl w:val="00000016"/>
    <w:name w:val="WW8Num22"/>
    <w:lvl w:ilvl="0">
      <w:start w:val="1"/>
      <w:numFmt w:val="bullet"/>
      <w:lvlText w:val=""/>
      <w:lvlJc w:val="left"/>
      <w:pPr>
        <w:tabs>
          <w:tab w:val="num" w:pos="1553"/>
        </w:tabs>
        <w:ind w:left="1553" w:hanging="360"/>
      </w:pPr>
      <w:rPr>
        <w:rFonts w:ascii="Symbol" w:hAnsi="Symbol"/>
        <w:color w:val="auto"/>
      </w:rPr>
    </w:lvl>
  </w:abstractNum>
  <w:abstractNum w:abstractNumId="21">
    <w:nsid w:val="00000017"/>
    <w:multiLevelType w:val="singleLevel"/>
    <w:tmpl w:val="00000017"/>
    <w:name w:val="WW8Num23"/>
    <w:lvl w:ilvl="0">
      <w:start w:val="1"/>
      <w:numFmt w:val="bullet"/>
      <w:lvlText w:val=""/>
      <w:lvlJc w:val="left"/>
      <w:pPr>
        <w:tabs>
          <w:tab w:val="num" w:pos="720"/>
        </w:tabs>
        <w:ind w:left="720" w:hanging="360"/>
      </w:pPr>
      <w:rPr>
        <w:rFonts w:ascii="Symbol" w:hAnsi="Symbol" w:cs="Times New Roman"/>
      </w:rPr>
    </w:lvl>
  </w:abstractNum>
  <w:abstractNum w:abstractNumId="22">
    <w:nsid w:val="00000018"/>
    <w:multiLevelType w:val="singleLevel"/>
    <w:tmpl w:val="00000018"/>
    <w:name w:val="WW8Num24"/>
    <w:lvl w:ilvl="0">
      <w:start w:val="1"/>
      <w:numFmt w:val="bullet"/>
      <w:lvlText w:val="•"/>
      <w:lvlJc w:val="left"/>
      <w:pPr>
        <w:tabs>
          <w:tab w:val="num" w:pos="720"/>
        </w:tabs>
        <w:ind w:left="720" w:hanging="360"/>
      </w:pPr>
      <w:rPr>
        <w:rFonts w:ascii="Times New Roman" w:hAnsi="Times New Roman" w:cs="Times New Roman"/>
      </w:rPr>
    </w:lvl>
  </w:abstractNum>
  <w:abstractNum w:abstractNumId="23">
    <w:nsid w:val="00000019"/>
    <w:multiLevelType w:val="singleLevel"/>
    <w:tmpl w:val="00000019"/>
    <w:name w:val="WW8Num25"/>
    <w:lvl w:ilvl="0">
      <w:start w:val="1"/>
      <w:numFmt w:val="bullet"/>
      <w:lvlText w:val=""/>
      <w:lvlJc w:val="left"/>
      <w:pPr>
        <w:tabs>
          <w:tab w:val="num" w:pos="542"/>
        </w:tabs>
        <w:ind w:left="542" w:hanging="363"/>
      </w:pPr>
      <w:rPr>
        <w:rFonts w:ascii="Symbol" w:hAnsi="Symbol" w:cs="Times New Roman"/>
      </w:rPr>
    </w:lvl>
  </w:abstractNum>
  <w:abstractNum w:abstractNumId="24">
    <w:nsid w:val="0000001A"/>
    <w:multiLevelType w:val="singleLevel"/>
    <w:tmpl w:val="0000001A"/>
    <w:name w:val="WW8Num26"/>
    <w:lvl w:ilvl="0">
      <w:start w:val="1"/>
      <w:numFmt w:val="bullet"/>
      <w:suff w:val="nothing"/>
      <w:lvlText w:val=""/>
      <w:lvlJc w:val="left"/>
      <w:pPr>
        <w:tabs>
          <w:tab w:val="num" w:pos="180"/>
        </w:tabs>
        <w:ind w:left="180" w:firstLine="0"/>
      </w:pPr>
      <w:rPr>
        <w:rFonts w:ascii="Symbol" w:hAnsi="Symbol" w:cs="Times New Roman"/>
      </w:rPr>
    </w:lvl>
  </w:abstractNum>
  <w:abstractNum w:abstractNumId="25">
    <w:nsid w:val="0000001B"/>
    <w:multiLevelType w:val="singleLevel"/>
    <w:tmpl w:val="0000001B"/>
    <w:name w:val="WW8Num27"/>
    <w:lvl w:ilvl="0">
      <w:start w:val="1"/>
      <w:numFmt w:val="bullet"/>
      <w:lvlText w:val=""/>
      <w:lvlJc w:val="left"/>
      <w:pPr>
        <w:tabs>
          <w:tab w:val="num" w:pos="295"/>
        </w:tabs>
        <w:ind w:left="295" w:hanging="363"/>
      </w:pPr>
      <w:rPr>
        <w:rFonts w:ascii="Symbol" w:hAnsi="Symbol" w:cs="Times New Roman"/>
      </w:rPr>
    </w:lvl>
  </w:abstractNum>
  <w:abstractNum w:abstractNumId="26">
    <w:nsid w:val="0000001C"/>
    <w:multiLevelType w:val="singleLevel"/>
    <w:tmpl w:val="0000001C"/>
    <w:name w:val="WW8Num28"/>
    <w:lvl w:ilvl="0">
      <w:start w:val="1"/>
      <w:numFmt w:val="bullet"/>
      <w:lvlText w:val="•"/>
      <w:lvlJc w:val="left"/>
      <w:pPr>
        <w:tabs>
          <w:tab w:val="num" w:pos="720"/>
        </w:tabs>
        <w:ind w:left="720" w:hanging="360"/>
      </w:pPr>
      <w:rPr>
        <w:rFonts w:ascii="Times New Roman" w:hAnsi="Times New Roman" w:cs="Symbol"/>
        <w:color w:val="auto"/>
      </w:rPr>
    </w:lvl>
  </w:abstractNum>
  <w:abstractNum w:abstractNumId="27">
    <w:nsid w:val="0000001D"/>
    <w:multiLevelType w:val="singleLevel"/>
    <w:tmpl w:val="0000001D"/>
    <w:name w:val="WW8Num29"/>
    <w:lvl w:ilvl="0">
      <w:numFmt w:val="bullet"/>
      <w:suff w:val="nothing"/>
      <w:lvlText w:val="•"/>
      <w:lvlJc w:val="left"/>
      <w:pPr>
        <w:tabs>
          <w:tab w:val="num" w:pos="0"/>
        </w:tabs>
        <w:ind w:left="0" w:firstLine="0"/>
      </w:pPr>
      <w:rPr>
        <w:rFonts w:ascii="Times New Roman" w:hAnsi="Times New Roman" w:cs="Symbol"/>
      </w:rPr>
    </w:lvl>
  </w:abstractNum>
  <w:abstractNum w:abstractNumId="28">
    <w:nsid w:val="0000001E"/>
    <w:multiLevelType w:val="singleLevel"/>
    <w:tmpl w:val="0000001E"/>
    <w:name w:val="WW8Num30"/>
    <w:lvl w:ilvl="0">
      <w:start w:val="1"/>
      <w:numFmt w:val="decimal"/>
      <w:suff w:val="nothing"/>
      <w:lvlText w:val="%1)"/>
      <w:lvlJc w:val="left"/>
      <w:pPr>
        <w:tabs>
          <w:tab w:val="num" w:pos="0"/>
        </w:tabs>
        <w:ind w:left="0" w:firstLine="0"/>
      </w:pPr>
      <w:rPr>
        <w:rFonts w:ascii="Times New Roman" w:eastAsia="Times New Roman" w:hAnsi="Times New Roman" w:cs="Times New Roman"/>
      </w:rPr>
    </w:lvl>
  </w:abstractNum>
  <w:abstractNum w:abstractNumId="29">
    <w:nsid w:val="0000001F"/>
    <w:multiLevelType w:val="singleLevel"/>
    <w:tmpl w:val="0000001F"/>
    <w:name w:val="WW8Num31"/>
    <w:lvl w:ilvl="0">
      <w:start w:val="1"/>
      <w:numFmt w:val="bullet"/>
      <w:lvlText w:val=""/>
      <w:lvlJc w:val="left"/>
      <w:pPr>
        <w:tabs>
          <w:tab w:val="num" w:pos="540"/>
        </w:tabs>
        <w:ind w:left="540" w:hanging="360"/>
      </w:pPr>
      <w:rPr>
        <w:rFonts w:ascii="Symbol" w:hAnsi="Symbol" w:cs="Times New Roman"/>
      </w:rPr>
    </w:lvl>
  </w:abstractNum>
  <w:abstractNum w:abstractNumId="30">
    <w:nsid w:val="00000020"/>
    <w:multiLevelType w:val="singleLevel"/>
    <w:tmpl w:val="00000020"/>
    <w:name w:val="WW8Num32"/>
    <w:lvl w:ilvl="0">
      <w:start w:val="1"/>
      <w:numFmt w:val="decimal"/>
      <w:lvlText w:val="%1)"/>
      <w:lvlJc w:val="left"/>
      <w:pPr>
        <w:tabs>
          <w:tab w:val="num" w:pos="720"/>
        </w:tabs>
        <w:ind w:left="720" w:hanging="360"/>
      </w:pPr>
    </w:lvl>
  </w:abstractNum>
  <w:abstractNum w:abstractNumId="31">
    <w:nsid w:val="00000021"/>
    <w:multiLevelType w:val="singleLevel"/>
    <w:tmpl w:val="00000021"/>
    <w:name w:val="WW8Num33"/>
    <w:lvl w:ilvl="0">
      <w:numFmt w:val="bullet"/>
      <w:lvlText w:val=""/>
      <w:lvlJc w:val="left"/>
      <w:pPr>
        <w:tabs>
          <w:tab w:val="num" w:pos="720"/>
        </w:tabs>
        <w:ind w:left="720" w:hanging="363"/>
      </w:pPr>
      <w:rPr>
        <w:rFonts w:ascii="Symbol" w:hAnsi="Symbol"/>
      </w:rPr>
    </w:lvl>
  </w:abstractNum>
  <w:abstractNum w:abstractNumId="32">
    <w:nsid w:val="00000022"/>
    <w:multiLevelType w:val="singleLevel"/>
    <w:tmpl w:val="00000022"/>
    <w:name w:val="WW8Num34"/>
    <w:lvl w:ilvl="0">
      <w:numFmt w:val="bullet"/>
      <w:suff w:val="nothing"/>
      <w:lvlText w:val="•"/>
      <w:lvlJc w:val="left"/>
      <w:pPr>
        <w:tabs>
          <w:tab w:val="num" w:pos="0"/>
        </w:tabs>
        <w:ind w:left="0" w:firstLine="0"/>
      </w:pPr>
      <w:rPr>
        <w:rFonts w:ascii="Times New Roman" w:hAnsi="Times New Roman"/>
      </w:rPr>
    </w:lvl>
  </w:abstractNum>
  <w:abstractNum w:abstractNumId="33">
    <w:nsid w:val="00000023"/>
    <w:multiLevelType w:val="singleLevel"/>
    <w:tmpl w:val="00000023"/>
    <w:name w:val="WW8Num35"/>
    <w:lvl w:ilvl="0">
      <w:numFmt w:val="bullet"/>
      <w:suff w:val="nothing"/>
      <w:lvlText w:val="•"/>
      <w:lvlJc w:val="left"/>
      <w:pPr>
        <w:tabs>
          <w:tab w:val="num" w:pos="0"/>
        </w:tabs>
        <w:ind w:left="0" w:firstLine="0"/>
      </w:pPr>
      <w:rPr>
        <w:rFonts w:ascii="Times New Roman" w:hAnsi="Times New Roman" w:cs="Times New Roman"/>
      </w:rPr>
    </w:lvl>
  </w:abstractNum>
  <w:abstractNum w:abstractNumId="34">
    <w:nsid w:val="00000024"/>
    <w:multiLevelType w:val="singleLevel"/>
    <w:tmpl w:val="00000024"/>
    <w:name w:val="WW8Num36"/>
    <w:lvl w:ilvl="0">
      <w:numFmt w:val="bullet"/>
      <w:suff w:val="nothing"/>
      <w:lvlText w:val="•"/>
      <w:lvlJc w:val="left"/>
      <w:pPr>
        <w:tabs>
          <w:tab w:val="num" w:pos="0"/>
        </w:tabs>
        <w:ind w:left="0" w:firstLine="0"/>
      </w:pPr>
      <w:rPr>
        <w:rFonts w:ascii="Times New Roman" w:hAnsi="Times New Roman"/>
      </w:rPr>
    </w:lvl>
  </w:abstractNum>
  <w:abstractNum w:abstractNumId="35">
    <w:nsid w:val="00000025"/>
    <w:multiLevelType w:val="singleLevel"/>
    <w:tmpl w:val="00000025"/>
    <w:name w:val="WW8Num37"/>
    <w:lvl w:ilvl="0">
      <w:numFmt w:val="bullet"/>
      <w:lvlText w:val=""/>
      <w:lvlJc w:val="left"/>
      <w:pPr>
        <w:tabs>
          <w:tab w:val="num" w:pos="2000"/>
        </w:tabs>
        <w:ind w:left="2000" w:hanging="495"/>
      </w:pPr>
      <w:rPr>
        <w:rFonts w:ascii="Symbol" w:hAnsi="Symbol" w:cs="Symbol"/>
      </w:rPr>
    </w:lvl>
  </w:abstractNum>
  <w:abstractNum w:abstractNumId="36">
    <w:nsid w:val="00000026"/>
    <w:multiLevelType w:val="singleLevel"/>
    <w:tmpl w:val="00000026"/>
    <w:name w:val="WW8Num38"/>
    <w:lvl w:ilvl="0">
      <w:numFmt w:val="bullet"/>
      <w:lvlText w:val=""/>
      <w:lvlJc w:val="left"/>
      <w:pPr>
        <w:tabs>
          <w:tab w:val="num" w:pos="2000"/>
        </w:tabs>
        <w:ind w:left="2000" w:hanging="495"/>
      </w:pPr>
      <w:rPr>
        <w:rFonts w:ascii="Symbol" w:hAnsi="Symbol" w:cs="Times New Roman"/>
      </w:rPr>
    </w:lvl>
  </w:abstractNum>
  <w:abstractNum w:abstractNumId="37">
    <w:nsid w:val="00000027"/>
    <w:multiLevelType w:val="singleLevel"/>
    <w:tmpl w:val="00000027"/>
    <w:name w:val="WW8Num39"/>
    <w:lvl w:ilvl="0">
      <w:numFmt w:val="bullet"/>
      <w:lvlText w:val="•"/>
      <w:lvlJc w:val="left"/>
      <w:pPr>
        <w:tabs>
          <w:tab w:val="num" w:pos="720"/>
        </w:tabs>
        <w:ind w:left="720" w:hanging="360"/>
      </w:pPr>
      <w:rPr>
        <w:rFonts w:ascii="Times New Roman" w:hAnsi="Times New Roman"/>
        <w:color w:val="auto"/>
      </w:rPr>
    </w:lvl>
  </w:abstractNum>
  <w:abstractNum w:abstractNumId="38">
    <w:nsid w:val="00000028"/>
    <w:multiLevelType w:val="singleLevel"/>
    <w:tmpl w:val="00000028"/>
    <w:name w:val="WW8Num40"/>
    <w:lvl w:ilvl="0">
      <w:numFmt w:val="bullet"/>
      <w:lvlText w:val=""/>
      <w:lvlJc w:val="left"/>
      <w:pPr>
        <w:tabs>
          <w:tab w:val="num" w:pos="295"/>
        </w:tabs>
        <w:ind w:left="295" w:hanging="363"/>
      </w:pPr>
      <w:rPr>
        <w:rFonts w:ascii="Symbol" w:hAnsi="Symbol" w:cs="Symbol"/>
      </w:rPr>
    </w:lvl>
  </w:abstractNum>
  <w:abstractNum w:abstractNumId="39">
    <w:nsid w:val="00000029"/>
    <w:multiLevelType w:val="multilevel"/>
    <w:tmpl w:val="00000029"/>
    <w:name w:val="WW8Num41"/>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0">
    <w:nsid w:val="0000002A"/>
    <w:multiLevelType w:val="multilevel"/>
    <w:tmpl w:val="0000002A"/>
    <w:name w:val="WW8Num42"/>
    <w:lvl w:ilvl="0">
      <w:start w:val="1"/>
      <w:numFmt w:val="bullet"/>
      <w:lvlText w:val=""/>
      <w:lvlJc w:val="left"/>
      <w:pPr>
        <w:tabs>
          <w:tab w:val="num" w:pos="720"/>
        </w:tabs>
        <w:ind w:left="720" w:hanging="360"/>
      </w:pPr>
      <w:rPr>
        <w:rFonts w:ascii="Symbol" w:hAnsi="Symbol" w:cs="Wingding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0000002B"/>
    <w:multiLevelType w:val="multilevel"/>
    <w:tmpl w:val="0000002B"/>
    <w:name w:val="WW8Num43"/>
    <w:lvl w:ilvl="0">
      <w:start w:val="1"/>
      <w:numFmt w:val="bullet"/>
      <w:lvlText w:val=""/>
      <w:lvlJc w:val="left"/>
      <w:pPr>
        <w:tabs>
          <w:tab w:val="num" w:pos="567"/>
        </w:tabs>
        <w:ind w:left="567" w:hanging="567"/>
      </w:pPr>
      <w:rPr>
        <w:rFonts w:ascii="Symbol" w:hAnsi="Symbol" w:cs="StarSymbol"/>
        <w:sz w:val="18"/>
        <w:szCs w:val="18"/>
      </w:rPr>
    </w:lvl>
    <w:lvl w:ilvl="1">
      <w:start w:val="2"/>
      <w:numFmt w:val="decimal"/>
      <w:lvlText w:val="%2)"/>
      <w:lvlJc w:val="left"/>
      <w:pPr>
        <w:tabs>
          <w:tab w:val="num" w:pos="1440"/>
        </w:tabs>
        <w:ind w:left="1440" w:hanging="360"/>
      </w:pPr>
      <w:rPr>
        <w:rFonts w:ascii="Wingdings 2" w:hAnsi="Wingdings 2" w:cs="StarSymbol"/>
        <w:sz w:val="18"/>
        <w:szCs w:val="18"/>
      </w:rPr>
    </w:lvl>
    <w:lvl w:ilvl="2">
      <w:start w:val="11"/>
      <w:numFmt w:val="upperRoman"/>
      <w:lvlText w:val="%3."/>
      <w:lvlJc w:val="left"/>
      <w:pPr>
        <w:tabs>
          <w:tab w:val="num" w:pos="2520"/>
        </w:tabs>
        <w:ind w:left="2520" w:hanging="720"/>
      </w:pPr>
      <w:rPr>
        <w:rFonts w:ascii="StarSymbol" w:hAnsi="StarSymbol" w:cs="StarSymbol"/>
        <w:sz w:val="18"/>
        <w:szCs w:val="18"/>
      </w:rPr>
    </w:lvl>
    <w:lvl w:ilvl="3">
      <w:start w:val="1"/>
      <w:numFmt w:val="bullet"/>
      <w:lvlText w:val=""/>
      <w:lvlJc w:val="left"/>
      <w:pPr>
        <w:tabs>
          <w:tab w:val="num" w:pos="2880"/>
        </w:tabs>
        <w:ind w:left="2880" w:hanging="360"/>
      </w:pPr>
      <w:rPr>
        <w:rFonts w:ascii="Symbol" w:hAnsi="Symbol" w:cs="StarSymbol"/>
        <w:sz w:val="18"/>
        <w:szCs w:val="18"/>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s="StarSymbol"/>
        <w:sz w:val="18"/>
        <w:szCs w:val="18"/>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2">
    <w:nsid w:val="0000002C"/>
    <w:multiLevelType w:val="singleLevel"/>
    <w:tmpl w:val="0000002C"/>
    <w:name w:val="WW8Num44"/>
    <w:lvl w:ilvl="0">
      <w:start w:val="1"/>
      <w:numFmt w:val="bullet"/>
      <w:lvlText w:val=""/>
      <w:lvlJc w:val="left"/>
      <w:pPr>
        <w:tabs>
          <w:tab w:val="num" w:pos="567"/>
        </w:tabs>
        <w:ind w:left="567" w:hanging="567"/>
      </w:pPr>
      <w:rPr>
        <w:rFonts w:ascii="Symbol" w:hAnsi="Symbol" w:cs="StarSymbol"/>
        <w:sz w:val="18"/>
        <w:szCs w:val="18"/>
      </w:rPr>
    </w:lvl>
  </w:abstractNum>
  <w:abstractNum w:abstractNumId="43">
    <w:nsid w:val="0000002D"/>
    <w:multiLevelType w:val="singleLevel"/>
    <w:tmpl w:val="0000002D"/>
    <w:name w:val="WW8Num45"/>
    <w:lvl w:ilvl="0">
      <w:start w:val="1"/>
      <w:numFmt w:val="bullet"/>
      <w:lvlText w:val=""/>
      <w:lvlJc w:val="left"/>
      <w:pPr>
        <w:tabs>
          <w:tab w:val="num" w:pos="567"/>
        </w:tabs>
        <w:ind w:left="567" w:hanging="567"/>
      </w:pPr>
      <w:rPr>
        <w:rFonts w:ascii="Symbol" w:hAnsi="Symbol"/>
        <w:sz w:val="20"/>
      </w:rPr>
    </w:lvl>
  </w:abstractNum>
  <w:abstractNum w:abstractNumId="44">
    <w:nsid w:val="0000002E"/>
    <w:multiLevelType w:val="singleLevel"/>
    <w:tmpl w:val="0000002E"/>
    <w:name w:val="WW8Num46"/>
    <w:lvl w:ilvl="0">
      <w:start w:val="1"/>
      <w:numFmt w:val="bullet"/>
      <w:lvlText w:val=""/>
      <w:lvlJc w:val="left"/>
      <w:pPr>
        <w:tabs>
          <w:tab w:val="num" w:pos="567"/>
        </w:tabs>
        <w:ind w:left="567" w:hanging="567"/>
      </w:pPr>
      <w:rPr>
        <w:rFonts w:ascii="Symbol" w:hAnsi="Symbol"/>
      </w:rPr>
    </w:lvl>
  </w:abstractNum>
  <w:abstractNum w:abstractNumId="45">
    <w:nsid w:val="0000002F"/>
    <w:multiLevelType w:val="singleLevel"/>
    <w:tmpl w:val="0000002F"/>
    <w:name w:val="WW8Num47"/>
    <w:lvl w:ilvl="0">
      <w:start w:val="1"/>
      <w:numFmt w:val="bullet"/>
      <w:lvlText w:val=""/>
      <w:lvlJc w:val="left"/>
      <w:pPr>
        <w:tabs>
          <w:tab w:val="num" w:pos="567"/>
        </w:tabs>
        <w:ind w:left="567" w:hanging="567"/>
      </w:pPr>
      <w:rPr>
        <w:rFonts w:ascii="Symbol" w:hAnsi="Symbol"/>
      </w:rPr>
    </w:lvl>
  </w:abstractNum>
  <w:abstractNum w:abstractNumId="46">
    <w:nsid w:val="00000030"/>
    <w:multiLevelType w:val="singleLevel"/>
    <w:tmpl w:val="00000030"/>
    <w:name w:val="WW8Num48"/>
    <w:lvl w:ilvl="0">
      <w:start w:val="1"/>
      <w:numFmt w:val="bullet"/>
      <w:lvlText w:val=""/>
      <w:lvlJc w:val="left"/>
      <w:pPr>
        <w:tabs>
          <w:tab w:val="num" w:pos="567"/>
        </w:tabs>
        <w:ind w:left="567" w:hanging="567"/>
      </w:pPr>
      <w:rPr>
        <w:rFonts w:ascii="Symbol" w:hAnsi="Symbol"/>
      </w:rPr>
    </w:lvl>
  </w:abstractNum>
  <w:abstractNum w:abstractNumId="47">
    <w:nsid w:val="00000031"/>
    <w:multiLevelType w:val="singleLevel"/>
    <w:tmpl w:val="00000031"/>
    <w:name w:val="WW8Num49"/>
    <w:lvl w:ilvl="0">
      <w:start w:val="1"/>
      <w:numFmt w:val="bullet"/>
      <w:lvlText w:val=""/>
      <w:lvlJc w:val="left"/>
      <w:pPr>
        <w:tabs>
          <w:tab w:val="num" w:pos="567"/>
        </w:tabs>
        <w:ind w:left="567" w:hanging="567"/>
      </w:pPr>
      <w:rPr>
        <w:rFonts w:ascii="Symbol" w:hAnsi="Symbol"/>
      </w:rPr>
    </w:lvl>
  </w:abstractNum>
  <w:abstractNum w:abstractNumId="48">
    <w:nsid w:val="00000032"/>
    <w:multiLevelType w:val="singleLevel"/>
    <w:tmpl w:val="00000032"/>
    <w:name w:val="WW8Num50"/>
    <w:lvl w:ilvl="0">
      <w:start w:val="1"/>
      <w:numFmt w:val="bullet"/>
      <w:lvlText w:val=""/>
      <w:lvlJc w:val="left"/>
      <w:pPr>
        <w:tabs>
          <w:tab w:val="num" w:pos="567"/>
        </w:tabs>
        <w:ind w:left="567" w:hanging="567"/>
      </w:pPr>
      <w:rPr>
        <w:rFonts w:ascii="Symbol" w:hAnsi="Symbol"/>
      </w:rPr>
    </w:lvl>
  </w:abstractNum>
  <w:abstractNum w:abstractNumId="49">
    <w:nsid w:val="00000033"/>
    <w:multiLevelType w:val="singleLevel"/>
    <w:tmpl w:val="00000033"/>
    <w:name w:val="WW8Num51"/>
    <w:lvl w:ilvl="0">
      <w:start w:val="1"/>
      <w:numFmt w:val="bullet"/>
      <w:lvlText w:val=""/>
      <w:lvlJc w:val="left"/>
      <w:pPr>
        <w:tabs>
          <w:tab w:val="num" w:pos="567"/>
        </w:tabs>
        <w:ind w:left="567" w:hanging="567"/>
      </w:pPr>
      <w:rPr>
        <w:rFonts w:ascii="Symbol" w:hAnsi="Symbol"/>
      </w:rPr>
    </w:lvl>
  </w:abstractNum>
  <w:abstractNum w:abstractNumId="50">
    <w:nsid w:val="00000034"/>
    <w:multiLevelType w:val="multilevel"/>
    <w:tmpl w:val="00000034"/>
    <w:name w:val="WW8Num5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tarSymbol"/>
        <w:sz w:val="18"/>
        <w:szCs w:val="18"/>
      </w:rPr>
    </w:lvl>
    <w:lvl w:ilvl="2">
      <w:start w:val="1"/>
      <w:numFmt w:val="bullet"/>
      <w:lvlText w:val=""/>
      <w:lvlJc w:val="left"/>
      <w:pPr>
        <w:tabs>
          <w:tab w:val="num" w:pos="2160"/>
        </w:tabs>
        <w:ind w:left="2160" w:hanging="360"/>
      </w:pPr>
      <w:rPr>
        <w:rFonts w:ascii="Wingdings" w:hAnsi="Wingdings" w:cs="StarSymbol"/>
        <w:sz w:val="18"/>
        <w:szCs w:val="18"/>
      </w:rPr>
    </w:lvl>
    <w:lvl w:ilvl="3">
      <w:start w:val="1"/>
      <w:numFmt w:val="bullet"/>
      <w:lvlText w:val=""/>
      <w:lvlJc w:val="left"/>
      <w:pPr>
        <w:tabs>
          <w:tab w:val="num" w:pos="2880"/>
        </w:tabs>
        <w:ind w:left="2880" w:hanging="360"/>
      </w:pPr>
      <w:rPr>
        <w:rFonts w:ascii="Wingdings" w:hAnsi="Wingdings" w:cs="StarSymbol"/>
        <w:sz w:val="18"/>
        <w:szCs w:val="18"/>
      </w:rPr>
    </w:lvl>
    <w:lvl w:ilvl="4">
      <w:start w:val="1"/>
      <w:numFmt w:val="bullet"/>
      <w:lvlText w:val=""/>
      <w:lvlJc w:val="left"/>
      <w:pPr>
        <w:tabs>
          <w:tab w:val="num" w:pos="3600"/>
        </w:tabs>
        <w:ind w:left="3600" w:hanging="360"/>
      </w:pPr>
      <w:rPr>
        <w:rFonts w:ascii="Wingdings" w:hAnsi="Wingdings" w:cs="StarSymbol"/>
        <w:sz w:val="18"/>
        <w:szCs w:val="18"/>
      </w:rPr>
    </w:lvl>
    <w:lvl w:ilvl="5">
      <w:start w:val="1"/>
      <w:numFmt w:val="bullet"/>
      <w:lvlText w:val=""/>
      <w:lvlJc w:val="left"/>
      <w:pPr>
        <w:tabs>
          <w:tab w:val="num" w:pos="4320"/>
        </w:tabs>
        <w:ind w:left="4320" w:hanging="360"/>
      </w:pPr>
      <w:rPr>
        <w:rFonts w:ascii="Wingdings" w:hAnsi="Wingdings" w:cs="StarSymbol"/>
        <w:sz w:val="18"/>
        <w:szCs w:val="18"/>
      </w:rPr>
    </w:lvl>
    <w:lvl w:ilvl="6">
      <w:start w:val="1"/>
      <w:numFmt w:val="bullet"/>
      <w:lvlText w:val=""/>
      <w:lvlJc w:val="left"/>
      <w:pPr>
        <w:tabs>
          <w:tab w:val="num" w:pos="5040"/>
        </w:tabs>
        <w:ind w:left="5040" w:hanging="360"/>
      </w:pPr>
      <w:rPr>
        <w:rFonts w:ascii="Wingdings" w:hAnsi="Wingdings" w:cs="StarSymbol"/>
        <w:sz w:val="18"/>
        <w:szCs w:val="18"/>
      </w:rPr>
    </w:lvl>
    <w:lvl w:ilvl="7">
      <w:start w:val="1"/>
      <w:numFmt w:val="bullet"/>
      <w:lvlText w:val=""/>
      <w:lvlJc w:val="left"/>
      <w:pPr>
        <w:tabs>
          <w:tab w:val="num" w:pos="5760"/>
        </w:tabs>
        <w:ind w:left="5760" w:hanging="360"/>
      </w:pPr>
      <w:rPr>
        <w:rFonts w:ascii="Wingdings" w:hAnsi="Wingdings" w:cs="StarSymbol"/>
        <w:sz w:val="18"/>
        <w:szCs w:val="18"/>
      </w:rPr>
    </w:lvl>
    <w:lvl w:ilvl="8">
      <w:start w:val="1"/>
      <w:numFmt w:val="bullet"/>
      <w:lvlText w:val=""/>
      <w:lvlJc w:val="left"/>
      <w:pPr>
        <w:tabs>
          <w:tab w:val="num" w:pos="6480"/>
        </w:tabs>
        <w:ind w:left="6480" w:hanging="360"/>
      </w:pPr>
      <w:rPr>
        <w:rFonts w:ascii="Wingdings" w:hAnsi="Wingdings" w:cs="StarSymbol"/>
        <w:sz w:val="18"/>
        <w:szCs w:val="18"/>
      </w:rPr>
    </w:lvl>
  </w:abstractNum>
  <w:abstractNum w:abstractNumId="51">
    <w:nsid w:val="00000035"/>
    <w:multiLevelType w:val="singleLevel"/>
    <w:tmpl w:val="00000035"/>
    <w:name w:val="WW8Num53"/>
    <w:lvl w:ilvl="0">
      <w:start w:val="1"/>
      <w:numFmt w:val="bullet"/>
      <w:suff w:val="nothing"/>
      <w:lvlText w:val=""/>
      <w:lvlJc w:val="left"/>
      <w:pPr>
        <w:tabs>
          <w:tab w:val="num" w:pos="1031"/>
        </w:tabs>
        <w:ind w:left="1031" w:firstLine="0"/>
      </w:pPr>
      <w:rPr>
        <w:rFonts w:ascii="Symbol" w:hAnsi="Symbol"/>
      </w:rPr>
    </w:lvl>
  </w:abstractNum>
  <w:abstractNum w:abstractNumId="52">
    <w:nsid w:val="00000036"/>
    <w:multiLevelType w:val="singleLevel"/>
    <w:tmpl w:val="00000036"/>
    <w:name w:val="WW8Num54"/>
    <w:lvl w:ilvl="0">
      <w:start w:val="1"/>
      <w:numFmt w:val="decimal"/>
      <w:lvlText w:val="%1."/>
      <w:lvlJc w:val="left"/>
      <w:pPr>
        <w:tabs>
          <w:tab w:val="num" w:pos="720"/>
        </w:tabs>
        <w:ind w:left="720" w:hanging="360"/>
      </w:pPr>
    </w:lvl>
  </w:abstractNum>
  <w:abstractNum w:abstractNumId="53">
    <w:nsid w:val="00000037"/>
    <w:multiLevelType w:val="singleLevel"/>
    <w:tmpl w:val="00000037"/>
    <w:name w:val="WW8Num55"/>
    <w:lvl w:ilvl="0">
      <w:start w:val="1"/>
      <w:numFmt w:val="bullet"/>
      <w:suff w:val="nothing"/>
      <w:lvlText w:val=""/>
      <w:lvlJc w:val="left"/>
      <w:pPr>
        <w:tabs>
          <w:tab w:val="num" w:pos="142"/>
        </w:tabs>
        <w:ind w:left="142" w:firstLine="0"/>
      </w:pPr>
      <w:rPr>
        <w:rFonts w:ascii="Symbol" w:hAnsi="Symbol" w:cs="StarSymbol"/>
        <w:sz w:val="18"/>
        <w:szCs w:val="18"/>
      </w:rPr>
    </w:lvl>
  </w:abstractNum>
  <w:abstractNum w:abstractNumId="54">
    <w:nsid w:val="00000038"/>
    <w:multiLevelType w:val="multilevel"/>
    <w:tmpl w:val="00000038"/>
    <w:name w:val="WW8Num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nsid w:val="00000039"/>
    <w:multiLevelType w:val="multilevel"/>
    <w:tmpl w:val="00000039"/>
    <w:name w:val="WW8Num57"/>
    <w:lvl w:ilvl="0">
      <w:start w:val="1"/>
      <w:numFmt w:val="decimal"/>
      <w:lvlText w:val="%1."/>
      <w:lvlJc w:val="left"/>
      <w:pPr>
        <w:tabs>
          <w:tab w:val="num" w:pos="402"/>
        </w:tabs>
        <w:ind w:left="402" w:hanging="360"/>
      </w:pPr>
      <w:rPr>
        <w:rFonts w:ascii="Symbol" w:hAnsi="Symbol"/>
        <w:sz w:val="20"/>
      </w:rPr>
    </w:lvl>
    <w:lvl w:ilvl="1">
      <w:start w:val="1"/>
      <w:numFmt w:val="decimal"/>
      <w:lvlText w:val="%1.%2"/>
      <w:lvlJc w:val="left"/>
      <w:pPr>
        <w:tabs>
          <w:tab w:val="num" w:pos="1092"/>
        </w:tabs>
        <w:ind w:left="1092" w:hanging="690"/>
      </w:pPr>
      <w:rPr>
        <w:rFonts w:ascii="Courier New" w:hAnsi="Courier New"/>
        <w:sz w:val="20"/>
      </w:rPr>
    </w:lvl>
    <w:lvl w:ilvl="2">
      <w:start w:val="1"/>
      <w:numFmt w:val="decimal"/>
      <w:lvlText w:val="%1.%2.%3"/>
      <w:lvlJc w:val="left"/>
      <w:pPr>
        <w:tabs>
          <w:tab w:val="num" w:pos="1482"/>
        </w:tabs>
        <w:ind w:left="1482" w:hanging="720"/>
      </w:pPr>
      <w:rPr>
        <w:rFonts w:ascii="Courier New" w:hAnsi="Courier New"/>
        <w:sz w:val="20"/>
      </w:rPr>
    </w:lvl>
    <w:lvl w:ilvl="3">
      <w:start w:val="1"/>
      <w:numFmt w:val="decimal"/>
      <w:lvlText w:val="%1.%2.%3.%4"/>
      <w:lvlJc w:val="left"/>
      <w:pPr>
        <w:tabs>
          <w:tab w:val="num" w:pos="2202"/>
        </w:tabs>
        <w:ind w:left="2202" w:hanging="1080"/>
      </w:pPr>
      <w:rPr>
        <w:rFonts w:ascii="Courier New" w:hAnsi="Courier New"/>
        <w:sz w:val="20"/>
      </w:rPr>
    </w:lvl>
    <w:lvl w:ilvl="4">
      <w:start w:val="1"/>
      <w:numFmt w:val="decimal"/>
      <w:lvlText w:val="%1.%2.%3.%4.%5"/>
      <w:lvlJc w:val="left"/>
      <w:pPr>
        <w:tabs>
          <w:tab w:val="num" w:pos="2562"/>
        </w:tabs>
        <w:ind w:left="2562" w:hanging="1080"/>
      </w:pPr>
      <w:rPr>
        <w:rFonts w:ascii="Courier New" w:hAnsi="Courier New"/>
        <w:sz w:val="20"/>
      </w:rPr>
    </w:lvl>
    <w:lvl w:ilvl="5">
      <w:start w:val="1"/>
      <w:numFmt w:val="decimal"/>
      <w:lvlText w:val="%1.%2.%3.%4.%5.%6"/>
      <w:lvlJc w:val="left"/>
      <w:pPr>
        <w:tabs>
          <w:tab w:val="num" w:pos="3282"/>
        </w:tabs>
        <w:ind w:left="3282" w:hanging="1440"/>
      </w:pPr>
      <w:rPr>
        <w:rFonts w:ascii="Courier New" w:hAnsi="Courier New"/>
        <w:sz w:val="20"/>
      </w:rPr>
    </w:lvl>
    <w:lvl w:ilvl="6">
      <w:start w:val="1"/>
      <w:numFmt w:val="decimal"/>
      <w:lvlText w:val="%1.%2.%3.%4.%5.%6.%7"/>
      <w:lvlJc w:val="left"/>
      <w:pPr>
        <w:tabs>
          <w:tab w:val="num" w:pos="3642"/>
        </w:tabs>
        <w:ind w:left="3642" w:hanging="1440"/>
      </w:pPr>
      <w:rPr>
        <w:rFonts w:ascii="Courier New" w:hAnsi="Courier New"/>
        <w:sz w:val="20"/>
      </w:rPr>
    </w:lvl>
    <w:lvl w:ilvl="7">
      <w:start w:val="1"/>
      <w:numFmt w:val="decimal"/>
      <w:lvlText w:val="%1.%2.%3.%4.%5.%6.%7.%8"/>
      <w:lvlJc w:val="left"/>
      <w:pPr>
        <w:tabs>
          <w:tab w:val="num" w:pos="4362"/>
        </w:tabs>
        <w:ind w:left="4362" w:hanging="1800"/>
      </w:pPr>
      <w:rPr>
        <w:rFonts w:ascii="Courier New" w:hAnsi="Courier New"/>
        <w:sz w:val="20"/>
      </w:rPr>
    </w:lvl>
    <w:lvl w:ilvl="8">
      <w:start w:val="1"/>
      <w:numFmt w:val="decimal"/>
      <w:lvlText w:val="%1.%2.%3.%4.%5.%6.%7.%8.%9"/>
      <w:lvlJc w:val="left"/>
      <w:pPr>
        <w:tabs>
          <w:tab w:val="num" w:pos="5082"/>
        </w:tabs>
        <w:ind w:left="5082" w:hanging="2160"/>
      </w:pPr>
      <w:rPr>
        <w:rFonts w:ascii="Courier New" w:hAnsi="Courier New"/>
        <w:sz w:val="20"/>
      </w:rPr>
    </w:lvl>
  </w:abstractNum>
  <w:abstractNum w:abstractNumId="56">
    <w:nsid w:val="0000003A"/>
    <w:multiLevelType w:val="singleLevel"/>
    <w:tmpl w:val="0000003A"/>
    <w:name w:val="WW8Num58"/>
    <w:lvl w:ilvl="0">
      <w:start w:val="1"/>
      <w:numFmt w:val="decimal"/>
      <w:lvlText w:val="%1."/>
      <w:lvlJc w:val="left"/>
      <w:pPr>
        <w:tabs>
          <w:tab w:val="num" w:pos="720"/>
        </w:tabs>
        <w:ind w:left="720" w:hanging="360"/>
      </w:pPr>
    </w:lvl>
  </w:abstractNum>
  <w:abstractNum w:abstractNumId="57">
    <w:nsid w:val="0000003B"/>
    <w:multiLevelType w:val="multilevel"/>
    <w:tmpl w:val="0000003B"/>
    <w:name w:val="WW8Num59"/>
    <w:lvl w:ilvl="0">
      <w:start w:val="1"/>
      <w:numFmt w:val="bullet"/>
      <w:lvlText w:val=""/>
      <w:lvlJc w:val="left"/>
      <w:pPr>
        <w:tabs>
          <w:tab w:val="num" w:pos="720"/>
        </w:tabs>
        <w:ind w:left="720" w:hanging="360"/>
      </w:pPr>
      <w:rPr>
        <w:rFonts w:ascii="Symbol" w:hAnsi="Symbol" w:cs="Symbol"/>
        <w:color w:val="auto"/>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58">
    <w:nsid w:val="0000003C"/>
    <w:multiLevelType w:val="singleLevel"/>
    <w:tmpl w:val="0000003C"/>
    <w:name w:val="WW8Num60"/>
    <w:lvl w:ilvl="0">
      <w:start w:val="1"/>
      <w:numFmt w:val="bullet"/>
      <w:lvlText w:val=""/>
      <w:lvlJc w:val="left"/>
      <w:pPr>
        <w:tabs>
          <w:tab w:val="num" w:pos="1800"/>
        </w:tabs>
        <w:ind w:left="1800" w:hanging="360"/>
      </w:pPr>
      <w:rPr>
        <w:rFonts w:ascii="Symbol" w:hAnsi="Symbol" w:cs="Symbol"/>
      </w:rPr>
    </w:lvl>
  </w:abstractNum>
  <w:abstractNum w:abstractNumId="59">
    <w:nsid w:val="0000003D"/>
    <w:multiLevelType w:val="multilevel"/>
    <w:tmpl w:val="0000003D"/>
    <w:name w:val="WW8Num61"/>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0">
    <w:nsid w:val="0000003E"/>
    <w:multiLevelType w:val="multilevel"/>
    <w:tmpl w:val="0000003E"/>
    <w:name w:val="WW8Num6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1">
    <w:nsid w:val="0000003F"/>
    <w:multiLevelType w:val="multilevel"/>
    <w:tmpl w:val="0000003F"/>
    <w:name w:val="WW8Num63"/>
    <w:lvl w:ilvl="0">
      <w:start w:val="1"/>
      <w:numFmt w:val="bullet"/>
      <w:lvlText w:val=""/>
      <w:lvlJc w:val="left"/>
      <w:pPr>
        <w:tabs>
          <w:tab w:val="num" w:pos="720"/>
        </w:tabs>
        <w:ind w:left="720" w:hanging="360"/>
      </w:pPr>
      <w:rPr>
        <w:rFonts w:ascii="Symbol" w:hAnsi="Symbol" w:cs="Wingdings"/>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2">
    <w:nsid w:val="00000040"/>
    <w:multiLevelType w:val="multilevel"/>
    <w:tmpl w:val="00000040"/>
    <w:name w:val="WW8Num6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3">
    <w:nsid w:val="00000041"/>
    <w:multiLevelType w:val="singleLevel"/>
    <w:tmpl w:val="00000041"/>
    <w:name w:val="WW8Num65"/>
    <w:lvl w:ilvl="0">
      <w:start w:val="1"/>
      <w:numFmt w:val="decimal"/>
      <w:suff w:val="nothing"/>
      <w:lvlText w:val="%1"/>
      <w:lvlJc w:val="left"/>
      <w:pPr>
        <w:tabs>
          <w:tab w:val="num" w:pos="0"/>
        </w:tabs>
        <w:ind w:left="0" w:firstLine="0"/>
      </w:pPr>
    </w:lvl>
  </w:abstractNum>
  <w:abstractNum w:abstractNumId="64">
    <w:nsid w:val="00000042"/>
    <w:multiLevelType w:val="singleLevel"/>
    <w:tmpl w:val="00000042"/>
    <w:name w:val="WW8Num66"/>
    <w:lvl w:ilvl="0">
      <w:start w:val="1"/>
      <w:numFmt w:val="bullet"/>
      <w:suff w:val="nothing"/>
      <w:lvlText w:val=""/>
      <w:lvlJc w:val="left"/>
      <w:pPr>
        <w:tabs>
          <w:tab w:val="num" w:pos="1031"/>
        </w:tabs>
        <w:ind w:left="1031" w:firstLine="0"/>
      </w:pPr>
      <w:rPr>
        <w:rFonts w:ascii="Symbol" w:hAnsi="Symbol" w:cs="Symbol"/>
      </w:rPr>
    </w:lvl>
  </w:abstractNum>
  <w:abstractNum w:abstractNumId="65">
    <w:nsid w:val="00000043"/>
    <w:multiLevelType w:val="singleLevel"/>
    <w:tmpl w:val="00000043"/>
    <w:name w:val="WW8Num67"/>
    <w:lvl w:ilvl="0">
      <w:start w:val="1"/>
      <w:numFmt w:val="bullet"/>
      <w:lvlText w:val=""/>
      <w:lvlJc w:val="left"/>
      <w:pPr>
        <w:tabs>
          <w:tab w:val="num" w:pos="720"/>
        </w:tabs>
        <w:ind w:left="720" w:hanging="360"/>
      </w:pPr>
      <w:rPr>
        <w:rFonts w:ascii="Symbol" w:hAnsi="Symbol" w:cs="Symbol"/>
      </w:rPr>
    </w:lvl>
  </w:abstractNum>
  <w:abstractNum w:abstractNumId="66">
    <w:nsid w:val="00000044"/>
    <w:multiLevelType w:val="singleLevel"/>
    <w:tmpl w:val="4D6EC5D8"/>
    <w:name w:val="WW8Num68"/>
    <w:lvl w:ilvl="0">
      <w:start w:val="1"/>
      <w:numFmt w:val="decimal"/>
      <w:lvlText w:val="%1."/>
      <w:lvlJc w:val="left"/>
      <w:pPr>
        <w:tabs>
          <w:tab w:val="num" w:pos="1422"/>
        </w:tabs>
        <w:ind w:left="1422" w:hanging="855"/>
      </w:pPr>
      <w:rPr>
        <w:rFonts w:ascii="Symbol" w:hAnsi="Symbol"/>
        <w:color w:val="auto"/>
        <w:sz w:val="20"/>
      </w:rPr>
    </w:lvl>
  </w:abstractNum>
  <w:abstractNum w:abstractNumId="67">
    <w:nsid w:val="00000045"/>
    <w:multiLevelType w:val="singleLevel"/>
    <w:tmpl w:val="00000045"/>
    <w:name w:val="WW8Num69"/>
    <w:lvl w:ilvl="0">
      <w:start w:val="1"/>
      <w:numFmt w:val="decimal"/>
      <w:lvlText w:val="%1."/>
      <w:lvlJc w:val="left"/>
      <w:pPr>
        <w:tabs>
          <w:tab w:val="num" w:pos="900"/>
        </w:tabs>
        <w:ind w:left="900" w:hanging="360"/>
      </w:pPr>
    </w:lvl>
  </w:abstractNum>
  <w:abstractNum w:abstractNumId="68">
    <w:nsid w:val="00000046"/>
    <w:multiLevelType w:val="singleLevel"/>
    <w:tmpl w:val="00000046"/>
    <w:name w:val="WW8Num70"/>
    <w:lvl w:ilvl="0">
      <w:start w:val="1"/>
      <w:numFmt w:val="bullet"/>
      <w:suff w:val="nothing"/>
      <w:lvlText w:val=""/>
      <w:lvlJc w:val="left"/>
      <w:pPr>
        <w:tabs>
          <w:tab w:val="num" w:pos="464"/>
        </w:tabs>
        <w:ind w:left="464" w:firstLine="0"/>
      </w:pPr>
      <w:rPr>
        <w:rFonts w:ascii="Symbol" w:hAnsi="Symbol"/>
      </w:rPr>
    </w:lvl>
  </w:abstractNum>
  <w:abstractNum w:abstractNumId="69">
    <w:nsid w:val="00000047"/>
    <w:multiLevelType w:val="singleLevel"/>
    <w:tmpl w:val="00000047"/>
    <w:name w:val="WW8Num71"/>
    <w:lvl w:ilvl="0">
      <w:start w:val="1"/>
      <w:numFmt w:val="decimal"/>
      <w:lvlText w:val="%1."/>
      <w:lvlJc w:val="left"/>
      <w:pPr>
        <w:tabs>
          <w:tab w:val="num" w:pos="720"/>
        </w:tabs>
        <w:ind w:left="720" w:hanging="360"/>
      </w:pPr>
    </w:lvl>
  </w:abstractNum>
  <w:abstractNum w:abstractNumId="70">
    <w:nsid w:val="00000048"/>
    <w:multiLevelType w:val="singleLevel"/>
    <w:tmpl w:val="00000048"/>
    <w:name w:val="WW8Num72"/>
    <w:lvl w:ilvl="0">
      <w:start w:val="1"/>
      <w:numFmt w:val="decimal"/>
      <w:lvlText w:val="%1."/>
      <w:lvlJc w:val="left"/>
      <w:pPr>
        <w:tabs>
          <w:tab w:val="num" w:pos="1059"/>
        </w:tabs>
        <w:ind w:left="1059" w:hanging="360"/>
      </w:pPr>
    </w:lvl>
  </w:abstractNum>
  <w:abstractNum w:abstractNumId="71">
    <w:nsid w:val="00000049"/>
    <w:multiLevelType w:val="multilevel"/>
    <w:tmpl w:val="00000049"/>
    <w:name w:val="WW8Num73"/>
    <w:lvl w:ilvl="0">
      <w:start w:val="1"/>
      <w:numFmt w:val="decimal"/>
      <w:lvlText w:val="%1."/>
      <w:lvlJc w:val="left"/>
      <w:pPr>
        <w:tabs>
          <w:tab w:val="num" w:pos="720"/>
        </w:tabs>
        <w:ind w:left="720" w:hanging="360"/>
      </w:pPr>
    </w:lvl>
    <w:lvl w:ilvl="1">
      <w:start w:val="2"/>
      <w:numFmt w:val="decimal"/>
      <w:lvlText w:val="%1.%2."/>
      <w:lvlJc w:val="left"/>
      <w:pPr>
        <w:tabs>
          <w:tab w:val="num" w:pos="1575"/>
        </w:tabs>
        <w:ind w:left="1575" w:hanging="1035"/>
      </w:pPr>
    </w:lvl>
    <w:lvl w:ilvl="2">
      <w:start w:val="1"/>
      <w:numFmt w:val="decimal"/>
      <w:lvlText w:val="%1.%2.%3."/>
      <w:lvlJc w:val="left"/>
      <w:pPr>
        <w:tabs>
          <w:tab w:val="num" w:pos="1755"/>
        </w:tabs>
        <w:ind w:left="1755" w:hanging="1035"/>
      </w:pPr>
    </w:lvl>
    <w:lvl w:ilvl="3">
      <w:start w:val="1"/>
      <w:numFmt w:val="decimal"/>
      <w:lvlText w:val="%1.%2.%3.%4."/>
      <w:lvlJc w:val="left"/>
      <w:pPr>
        <w:tabs>
          <w:tab w:val="num" w:pos="1980"/>
        </w:tabs>
        <w:ind w:left="1980" w:hanging="1080"/>
      </w:pPr>
    </w:lvl>
    <w:lvl w:ilvl="4">
      <w:start w:val="1"/>
      <w:numFmt w:val="decimal"/>
      <w:lvlText w:val="%1.%2.%3.%4.%5."/>
      <w:lvlJc w:val="left"/>
      <w:pPr>
        <w:tabs>
          <w:tab w:val="num" w:pos="2160"/>
        </w:tabs>
        <w:ind w:left="2160" w:hanging="1080"/>
      </w:pPr>
    </w:lvl>
    <w:lvl w:ilvl="5">
      <w:start w:val="1"/>
      <w:numFmt w:val="decimal"/>
      <w:lvlText w:val="%1.%2.%3.%4.%5.%6."/>
      <w:lvlJc w:val="left"/>
      <w:pPr>
        <w:tabs>
          <w:tab w:val="num" w:pos="2700"/>
        </w:tabs>
        <w:ind w:left="2700" w:hanging="1440"/>
      </w:pPr>
    </w:lvl>
    <w:lvl w:ilvl="6">
      <w:start w:val="1"/>
      <w:numFmt w:val="decimal"/>
      <w:lvlText w:val="%1.%2.%3.%4.%5.%6.%7."/>
      <w:lvlJc w:val="left"/>
      <w:pPr>
        <w:tabs>
          <w:tab w:val="num" w:pos="3240"/>
        </w:tabs>
        <w:ind w:left="3240" w:hanging="1800"/>
      </w:pPr>
    </w:lvl>
    <w:lvl w:ilvl="7">
      <w:start w:val="1"/>
      <w:numFmt w:val="decimal"/>
      <w:lvlText w:val="%1.%2.%3.%4.%5.%6.%7.%8."/>
      <w:lvlJc w:val="left"/>
      <w:pPr>
        <w:tabs>
          <w:tab w:val="num" w:pos="3420"/>
        </w:tabs>
        <w:ind w:left="3420" w:hanging="1800"/>
      </w:pPr>
    </w:lvl>
    <w:lvl w:ilvl="8">
      <w:start w:val="1"/>
      <w:numFmt w:val="decimal"/>
      <w:lvlText w:val="%1.%2.%3.%4.%5.%6.%7.%8.%9."/>
      <w:lvlJc w:val="left"/>
      <w:pPr>
        <w:tabs>
          <w:tab w:val="num" w:pos="3960"/>
        </w:tabs>
        <w:ind w:left="3960" w:hanging="2160"/>
      </w:pPr>
    </w:lvl>
  </w:abstractNum>
  <w:abstractNum w:abstractNumId="72">
    <w:nsid w:val="0000004A"/>
    <w:multiLevelType w:val="singleLevel"/>
    <w:tmpl w:val="0000004A"/>
    <w:name w:val="WW8Num74"/>
    <w:lvl w:ilvl="0">
      <w:start w:val="1"/>
      <w:numFmt w:val="decimal"/>
      <w:lvlText w:val="%1."/>
      <w:lvlJc w:val="left"/>
      <w:pPr>
        <w:tabs>
          <w:tab w:val="num" w:pos="1778"/>
        </w:tabs>
        <w:ind w:left="1778" w:hanging="360"/>
      </w:pPr>
    </w:lvl>
  </w:abstractNum>
  <w:abstractNum w:abstractNumId="73">
    <w:nsid w:val="0000004B"/>
    <w:multiLevelType w:val="singleLevel"/>
    <w:tmpl w:val="0000004B"/>
    <w:name w:val="WW8Num75"/>
    <w:lvl w:ilvl="0">
      <w:start w:val="1"/>
      <w:numFmt w:val="decimal"/>
      <w:lvlText w:val="%1."/>
      <w:lvlJc w:val="left"/>
      <w:pPr>
        <w:tabs>
          <w:tab w:val="num" w:pos="1800"/>
        </w:tabs>
        <w:ind w:left="1800" w:hanging="360"/>
      </w:pPr>
    </w:lvl>
  </w:abstractNum>
  <w:abstractNum w:abstractNumId="74">
    <w:nsid w:val="0000004C"/>
    <w:multiLevelType w:val="multilevel"/>
    <w:tmpl w:val="0000004C"/>
    <w:name w:val="WW8Num7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75">
    <w:nsid w:val="0000004D"/>
    <w:multiLevelType w:val="singleLevel"/>
    <w:tmpl w:val="0000004D"/>
    <w:name w:val="WW8Num77"/>
    <w:lvl w:ilvl="0">
      <w:start w:val="1"/>
      <w:numFmt w:val="bullet"/>
      <w:suff w:val="nothing"/>
      <w:lvlText w:val=""/>
      <w:lvlJc w:val="left"/>
      <w:pPr>
        <w:tabs>
          <w:tab w:val="num" w:pos="1647"/>
        </w:tabs>
        <w:ind w:left="1647" w:firstLine="0"/>
      </w:pPr>
      <w:rPr>
        <w:rFonts w:ascii="Symbol" w:hAnsi="Symbol" w:cs="Symbol"/>
        <w:color w:val="auto"/>
      </w:rPr>
    </w:lvl>
  </w:abstractNum>
  <w:abstractNum w:abstractNumId="76">
    <w:nsid w:val="0000004E"/>
    <w:multiLevelType w:val="multilevel"/>
    <w:tmpl w:val="0000004E"/>
    <w:name w:val="WW8Num78"/>
    <w:lvl w:ilvl="0">
      <w:start w:val="1"/>
      <w:numFmt w:val="decimal"/>
      <w:lvlText w:val="%1."/>
      <w:lvlJc w:val="left"/>
      <w:pPr>
        <w:tabs>
          <w:tab w:val="num" w:pos="720"/>
        </w:tabs>
        <w:ind w:left="720" w:hanging="360"/>
      </w:pPr>
    </w:lvl>
    <w:lvl w:ilvl="1">
      <w:start w:val="5"/>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7">
    <w:nsid w:val="0000004F"/>
    <w:multiLevelType w:val="multilevel"/>
    <w:tmpl w:val="0000004F"/>
    <w:name w:val="WW8Num79"/>
    <w:lvl w:ilvl="0">
      <w:start w:val="1"/>
      <w:numFmt w:val="decimal"/>
      <w:lvlText w:val="%1."/>
      <w:lvlJc w:val="left"/>
      <w:pPr>
        <w:tabs>
          <w:tab w:val="num" w:pos="1440"/>
        </w:tabs>
        <w:ind w:left="1440" w:hanging="360"/>
      </w:pPr>
    </w:lvl>
    <w:lvl w:ilvl="1">
      <w:start w:val="2"/>
      <w:numFmt w:val="upperRoman"/>
      <w:lvlText w:val="%2."/>
      <w:lvlJc w:val="left"/>
      <w:pPr>
        <w:tabs>
          <w:tab w:val="num" w:pos="2520"/>
        </w:tabs>
        <w:ind w:left="2520" w:hanging="720"/>
      </w:pPr>
    </w:lvl>
    <w:lvl w:ilvl="2">
      <w:start w:val="10"/>
      <w:numFmt w:val="decimal"/>
      <w:lvlText w:val="%3"/>
      <w:lvlJc w:val="left"/>
      <w:pPr>
        <w:tabs>
          <w:tab w:val="num" w:pos="306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8">
    <w:nsid w:val="00000050"/>
    <w:multiLevelType w:val="singleLevel"/>
    <w:tmpl w:val="00000050"/>
    <w:name w:val="WW8Num80"/>
    <w:lvl w:ilvl="0">
      <w:start w:val="1"/>
      <w:numFmt w:val="bullet"/>
      <w:suff w:val="nothing"/>
      <w:lvlText w:val=""/>
      <w:lvlJc w:val="left"/>
      <w:pPr>
        <w:tabs>
          <w:tab w:val="num" w:pos="1031"/>
        </w:tabs>
        <w:ind w:left="1031" w:firstLine="0"/>
      </w:pPr>
      <w:rPr>
        <w:rFonts w:ascii="Symbol" w:hAnsi="Symbol" w:cs="Times New Roman"/>
      </w:rPr>
    </w:lvl>
  </w:abstractNum>
  <w:abstractNum w:abstractNumId="79">
    <w:nsid w:val="00000051"/>
    <w:multiLevelType w:val="multilevel"/>
    <w:tmpl w:val="00000051"/>
    <w:name w:val="WW8Num8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Wingdings"/>
      </w:rPr>
    </w:lvl>
  </w:abstractNum>
  <w:abstractNum w:abstractNumId="80">
    <w:nsid w:val="00000052"/>
    <w:multiLevelType w:val="singleLevel"/>
    <w:tmpl w:val="00000052"/>
    <w:name w:val="WW8Num82"/>
    <w:lvl w:ilvl="0">
      <w:start w:val="1"/>
      <w:numFmt w:val="bullet"/>
      <w:lvlText w:val="-"/>
      <w:lvlJc w:val="left"/>
      <w:pPr>
        <w:tabs>
          <w:tab w:val="num" w:pos="720"/>
        </w:tabs>
        <w:ind w:left="720" w:hanging="360"/>
      </w:pPr>
      <w:rPr>
        <w:rFonts w:ascii="Courier New" w:hAnsi="Courier New" w:cs="Symbol"/>
        <w:color w:val="auto"/>
      </w:rPr>
    </w:lvl>
  </w:abstractNum>
  <w:abstractNum w:abstractNumId="81">
    <w:nsid w:val="00000053"/>
    <w:multiLevelType w:val="multilevel"/>
    <w:tmpl w:val="00000053"/>
    <w:name w:val="WW8Num83"/>
    <w:lvl w:ilvl="0">
      <w:start w:val="1"/>
      <w:numFmt w:val="decimal"/>
      <w:lvlText w:val="%1."/>
      <w:lvlJc w:val="left"/>
      <w:pPr>
        <w:tabs>
          <w:tab w:val="num" w:pos="720"/>
        </w:tabs>
        <w:ind w:left="720" w:hanging="360"/>
      </w:pPr>
    </w:lvl>
    <w:lvl w:ilvl="1">
      <w:start w:val="2"/>
      <w:numFmt w:val="decimal"/>
      <w:lvlText w:val="%1.%2"/>
      <w:lvlJc w:val="left"/>
      <w:pPr>
        <w:tabs>
          <w:tab w:val="num" w:pos="1050"/>
        </w:tabs>
        <w:ind w:left="1050" w:hanging="420"/>
      </w:pPr>
    </w:lvl>
    <w:lvl w:ilvl="2">
      <w:start w:val="1"/>
      <w:numFmt w:val="decimal"/>
      <w:lvlText w:val="%1.%2.%3"/>
      <w:lvlJc w:val="left"/>
      <w:pPr>
        <w:tabs>
          <w:tab w:val="num" w:pos="1620"/>
        </w:tabs>
        <w:ind w:left="1620" w:hanging="720"/>
      </w:pPr>
    </w:lvl>
    <w:lvl w:ilvl="3">
      <w:start w:val="1"/>
      <w:numFmt w:val="decimal"/>
      <w:lvlText w:val="%1.%2.%3.%4"/>
      <w:lvlJc w:val="left"/>
      <w:pPr>
        <w:tabs>
          <w:tab w:val="num" w:pos="2250"/>
        </w:tabs>
        <w:ind w:left="225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150"/>
        </w:tabs>
        <w:ind w:left="3150" w:hanging="1440"/>
      </w:pPr>
    </w:lvl>
    <w:lvl w:ilvl="6">
      <w:start w:val="1"/>
      <w:numFmt w:val="decimal"/>
      <w:lvlText w:val="%1.%2.%3.%4.%5.%6.%7"/>
      <w:lvlJc w:val="left"/>
      <w:pPr>
        <w:tabs>
          <w:tab w:val="num" w:pos="3420"/>
        </w:tabs>
        <w:ind w:left="3420" w:hanging="1440"/>
      </w:pPr>
    </w:lvl>
    <w:lvl w:ilvl="7">
      <w:start w:val="1"/>
      <w:numFmt w:val="decimal"/>
      <w:lvlText w:val="%1.%2.%3.%4.%5.%6.%7.%8"/>
      <w:lvlJc w:val="left"/>
      <w:pPr>
        <w:tabs>
          <w:tab w:val="num" w:pos="4050"/>
        </w:tabs>
        <w:ind w:left="4050" w:hanging="1800"/>
      </w:pPr>
    </w:lvl>
    <w:lvl w:ilvl="8">
      <w:start w:val="1"/>
      <w:numFmt w:val="decimal"/>
      <w:lvlText w:val="%1.%2.%3.%4.%5.%6.%7.%8.%9"/>
      <w:lvlJc w:val="left"/>
      <w:pPr>
        <w:tabs>
          <w:tab w:val="num" w:pos="4680"/>
        </w:tabs>
        <w:ind w:left="4680" w:hanging="2160"/>
      </w:pPr>
    </w:lvl>
  </w:abstractNum>
  <w:abstractNum w:abstractNumId="82">
    <w:nsid w:val="00000054"/>
    <w:multiLevelType w:val="singleLevel"/>
    <w:tmpl w:val="00000054"/>
    <w:name w:val="WW8Num84"/>
    <w:lvl w:ilvl="0">
      <w:start w:val="1"/>
      <w:numFmt w:val="bullet"/>
      <w:suff w:val="nothing"/>
      <w:lvlText w:val=""/>
      <w:lvlJc w:val="left"/>
      <w:pPr>
        <w:tabs>
          <w:tab w:val="num" w:pos="1031"/>
        </w:tabs>
        <w:ind w:left="1031" w:firstLine="0"/>
      </w:pPr>
      <w:rPr>
        <w:rFonts w:ascii="Symbol" w:hAnsi="Symbol" w:cs="Symbol"/>
      </w:rPr>
    </w:lvl>
  </w:abstractNum>
  <w:abstractNum w:abstractNumId="83">
    <w:nsid w:val="00000055"/>
    <w:multiLevelType w:val="singleLevel"/>
    <w:tmpl w:val="00000055"/>
    <w:name w:val="WW8Num85"/>
    <w:lvl w:ilvl="0">
      <w:start w:val="1"/>
      <w:numFmt w:val="bullet"/>
      <w:suff w:val="nothing"/>
      <w:lvlText w:val=""/>
      <w:lvlJc w:val="left"/>
      <w:pPr>
        <w:tabs>
          <w:tab w:val="num" w:pos="1173"/>
        </w:tabs>
        <w:ind w:left="1173" w:firstLine="0"/>
      </w:pPr>
      <w:rPr>
        <w:rFonts w:ascii="Symbol" w:hAnsi="Symbol"/>
        <w:sz w:val="20"/>
      </w:rPr>
    </w:lvl>
  </w:abstractNum>
  <w:abstractNum w:abstractNumId="84">
    <w:nsid w:val="00000056"/>
    <w:multiLevelType w:val="singleLevel"/>
    <w:tmpl w:val="00000056"/>
    <w:name w:val="WW8Num86"/>
    <w:lvl w:ilvl="0">
      <w:start w:val="1"/>
      <w:numFmt w:val="bullet"/>
      <w:lvlText w:val=""/>
      <w:lvlJc w:val="left"/>
      <w:pPr>
        <w:tabs>
          <w:tab w:val="num" w:pos="797"/>
        </w:tabs>
        <w:ind w:left="797" w:hanging="360"/>
      </w:pPr>
      <w:rPr>
        <w:rFonts w:ascii="Symbol" w:hAnsi="Symbol"/>
      </w:rPr>
    </w:lvl>
  </w:abstractNum>
  <w:abstractNum w:abstractNumId="85">
    <w:nsid w:val="00000057"/>
    <w:multiLevelType w:val="singleLevel"/>
    <w:tmpl w:val="00000057"/>
    <w:name w:val="WW8Num87"/>
    <w:lvl w:ilvl="0">
      <w:start w:val="1"/>
      <w:numFmt w:val="bullet"/>
      <w:lvlText w:val=""/>
      <w:lvlJc w:val="left"/>
      <w:pPr>
        <w:tabs>
          <w:tab w:val="num" w:pos="567"/>
        </w:tabs>
        <w:ind w:left="567" w:hanging="567"/>
      </w:pPr>
      <w:rPr>
        <w:rFonts w:ascii="Symbol" w:hAnsi="Symbol" w:cs="Symbol"/>
      </w:rPr>
    </w:lvl>
  </w:abstractNum>
  <w:abstractNum w:abstractNumId="86">
    <w:nsid w:val="00000058"/>
    <w:multiLevelType w:val="singleLevel"/>
    <w:tmpl w:val="00000058"/>
    <w:name w:val="WW8Num88"/>
    <w:lvl w:ilvl="0">
      <w:start w:val="1"/>
      <w:numFmt w:val="bullet"/>
      <w:lvlText w:val=""/>
      <w:lvlJc w:val="left"/>
      <w:pPr>
        <w:tabs>
          <w:tab w:val="num" w:pos="360"/>
        </w:tabs>
        <w:ind w:left="360" w:hanging="360"/>
      </w:pPr>
      <w:rPr>
        <w:rFonts w:ascii="Symbol" w:hAnsi="Symbol" w:cs="Symbol"/>
        <w:sz w:val="20"/>
        <w:szCs w:val="20"/>
      </w:rPr>
    </w:lvl>
  </w:abstractNum>
  <w:abstractNum w:abstractNumId="87">
    <w:nsid w:val="00000059"/>
    <w:multiLevelType w:val="multilevel"/>
    <w:tmpl w:val="00000059"/>
    <w:name w:val="WW8Num89"/>
    <w:lvl w:ilvl="0">
      <w:start w:val="1"/>
      <w:numFmt w:val="bullet"/>
      <w:lvlText w:val=""/>
      <w:lvlJc w:val="left"/>
      <w:pPr>
        <w:tabs>
          <w:tab w:val="num" w:pos="720"/>
        </w:tabs>
        <w:ind w:left="720" w:hanging="360"/>
      </w:pPr>
      <w:rPr>
        <w:rFonts w:ascii="Symbol" w:hAnsi="Symbol" w:cs="Symbol"/>
        <w:color w:val="auto"/>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8">
    <w:nsid w:val="0000005A"/>
    <w:multiLevelType w:val="multilevel"/>
    <w:tmpl w:val="0000005A"/>
    <w:name w:val="WW8Num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nsid w:val="0000005B"/>
    <w:multiLevelType w:val="singleLevel"/>
    <w:tmpl w:val="0000005B"/>
    <w:name w:val="WW8Num91"/>
    <w:lvl w:ilvl="0">
      <w:start w:val="1"/>
      <w:numFmt w:val="bullet"/>
      <w:lvlText w:val=""/>
      <w:lvlJc w:val="left"/>
      <w:pPr>
        <w:tabs>
          <w:tab w:val="num" w:pos="720"/>
        </w:tabs>
        <w:ind w:left="720" w:hanging="360"/>
      </w:pPr>
      <w:rPr>
        <w:rFonts w:ascii="Symbol" w:hAnsi="Symbol"/>
      </w:rPr>
    </w:lvl>
  </w:abstractNum>
  <w:abstractNum w:abstractNumId="90">
    <w:nsid w:val="0000005C"/>
    <w:multiLevelType w:val="multilevel"/>
    <w:tmpl w:val="4412CD8C"/>
    <w:name w:val="WW8Num92"/>
    <w:lvl w:ilvl="0">
      <w:start w:val="1"/>
      <w:numFmt w:val="decimal"/>
      <w:lvlText w:val="%1."/>
      <w:lvlJc w:val="left"/>
      <w:pPr>
        <w:tabs>
          <w:tab w:val="num" w:pos="720"/>
        </w:tabs>
        <w:ind w:left="720" w:hanging="360"/>
      </w:pPr>
    </w:lvl>
    <w:lvl w:ilvl="1">
      <w:start w:val="2"/>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1">
    <w:nsid w:val="0000005D"/>
    <w:multiLevelType w:val="singleLevel"/>
    <w:tmpl w:val="0000005D"/>
    <w:name w:val="WW8Num93"/>
    <w:lvl w:ilvl="0">
      <w:numFmt w:val="bullet"/>
      <w:lvlText w:val=""/>
      <w:lvlJc w:val="left"/>
      <w:pPr>
        <w:tabs>
          <w:tab w:val="num" w:pos="567"/>
        </w:tabs>
        <w:ind w:left="567" w:hanging="567"/>
      </w:pPr>
      <w:rPr>
        <w:rFonts w:ascii="Symbol" w:hAnsi="Symbol"/>
      </w:rPr>
    </w:lvl>
  </w:abstractNum>
  <w:abstractNum w:abstractNumId="92">
    <w:nsid w:val="0000005E"/>
    <w:multiLevelType w:val="singleLevel"/>
    <w:tmpl w:val="0000005E"/>
    <w:name w:val="WW8Num94"/>
    <w:lvl w:ilvl="0">
      <w:numFmt w:val="bullet"/>
      <w:lvlText w:val=""/>
      <w:lvlJc w:val="left"/>
      <w:pPr>
        <w:tabs>
          <w:tab w:val="num" w:pos="1290"/>
        </w:tabs>
        <w:ind w:left="1290" w:hanging="360"/>
      </w:pPr>
      <w:rPr>
        <w:rFonts w:ascii="Symbol" w:hAnsi="Symbol" w:cs="Symbol"/>
        <w:color w:val="auto"/>
      </w:rPr>
    </w:lvl>
  </w:abstractNum>
  <w:abstractNum w:abstractNumId="93">
    <w:nsid w:val="0000005F"/>
    <w:multiLevelType w:val="multilevel"/>
    <w:tmpl w:val="0000005F"/>
    <w:name w:val="WW8Num95"/>
    <w:lvl w:ilvl="0">
      <w:numFmt w:val="bullet"/>
      <w:lvlText w:val=""/>
      <w:lvlJc w:val="left"/>
      <w:pPr>
        <w:tabs>
          <w:tab w:val="num" w:pos="1287"/>
        </w:tabs>
        <w:ind w:left="1287" w:hanging="360"/>
      </w:pPr>
      <w:rPr>
        <w:rFonts w:ascii="Symbol" w:hAnsi="Symbol" w:cs="Symbol"/>
      </w:rPr>
    </w:lvl>
    <w:lvl w:ilvl="1">
      <w:numFmt w:val="bullet"/>
      <w:lvlText w:val=""/>
      <w:lvlJc w:val="left"/>
      <w:pPr>
        <w:tabs>
          <w:tab w:val="num" w:pos="2007"/>
        </w:tabs>
        <w:ind w:left="2007" w:hanging="360"/>
      </w:pPr>
      <w:rPr>
        <w:rFonts w:ascii="Symbol" w:hAnsi="Symbol" w:cs="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nsid w:val="00000060"/>
    <w:multiLevelType w:val="singleLevel"/>
    <w:tmpl w:val="00000060"/>
    <w:name w:val="WW8Num96"/>
    <w:lvl w:ilvl="0">
      <w:numFmt w:val="bullet"/>
      <w:lvlText w:val=""/>
      <w:lvlJc w:val="left"/>
      <w:pPr>
        <w:tabs>
          <w:tab w:val="num" w:pos="1080"/>
        </w:tabs>
        <w:ind w:left="1080" w:hanging="360"/>
      </w:pPr>
      <w:rPr>
        <w:rFonts w:ascii="Symbol" w:hAnsi="Symbol" w:cs="Symbol"/>
        <w:sz w:val="20"/>
        <w:szCs w:val="20"/>
      </w:rPr>
    </w:lvl>
  </w:abstractNum>
  <w:abstractNum w:abstractNumId="95">
    <w:nsid w:val="00000061"/>
    <w:multiLevelType w:val="multilevel"/>
    <w:tmpl w:val="00000061"/>
    <w:name w:val="WW8Num97"/>
    <w:lvl w:ilvl="0">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nsid w:val="00000062"/>
    <w:multiLevelType w:val="multilevel"/>
    <w:tmpl w:val="00000062"/>
    <w:name w:val="WW8Num98"/>
    <w:lvl w:ilvl="0">
      <w:numFmt w:val="bullet"/>
      <w:lvlText w:val=""/>
      <w:lvlJc w:val="left"/>
      <w:pPr>
        <w:tabs>
          <w:tab w:val="num" w:pos="720"/>
        </w:tabs>
        <w:ind w:left="720" w:hanging="360"/>
      </w:pPr>
      <w:rPr>
        <w:rFonts w:ascii="Symbol" w:hAnsi="Symbol" w:cs="Symbo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nsid w:val="00000063"/>
    <w:multiLevelType w:val="multilevel"/>
    <w:tmpl w:val="00000063"/>
    <w:name w:val="WW8Num99"/>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nsid w:val="00000064"/>
    <w:multiLevelType w:val="multilevel"/>
    <w:tmpl w:val="00000064"/>
    <w:name w:val="WW8Num100"/>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9">
    <w:nsid w:val="00000065"/>
    <w:multiLevelType w:val="singleLevel"/>
    <w:tmpl w:val="00000065"/>
    <w:name w:val="WW8Num101"/>
    <w:lvl w:ilvl="0">
      <w:numFmt w:val="bullet"/>
      <w:lvlText w:val=""/>
      <w:lvlJc w:val="left"/>
      <w:pPr>
        <w:tabs>
          <w:tab w:val="num" w:pos="1080"/>
        </w:tabs>
        <w:ind w:left="1080" w:hanging="360"/>
      </w:pPr>
      <w:rPr>
        <w:rFonts w:ascii="Symbol" w:hAnsi="Symbol" w:cs="Symbol"/>
      </w:rPr>
    </w:lvl>
  </w:abstractNum>
  <w:abstractNum w:abstractNumId="100">
    <w:nsid w:val="00000066"/>
    <w:multiLevelType w:val="multilevel"/>
    <w:tmpl w:val="00000066"/>
    <w:name w:val="WW8Num102"/>
    <w:lvl w:ilvl="0">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1">
    <w:nsid w:val="00000067"/>
    <w:multiLevelType w:val="singleLevel"/>
    <w:tmpl w:val="00000067"/>
    <w:name w:val="WW8Num103"/>
    <w:lvl w:ilvl="0">
      <w:numFmt w:val="bullet"/>
      <w:lvlText w:val=""/>
      <w:lvlJc w:val="left"/>
      <w:pPr>
        <w:tabs>
          <w:tab w:val="num" w:pos="1080"/>
        </w:tabs>
        <w:ind w:left="1080" w:hanging="360"/>
      </w:pPr>
      <w:rPr>
        <w:rFonts w:ascii="Symbol" w:hAnsi="Symbol" w:cs="Symbol"/>
        <w:sz w:val="22"/>
        <w:szCs w:val="22"/>
      </w:rPr>
    </w:lvl>
  </w:abstractNum>
  <w:abstractNum w:abstractNumId="102">
    <w:nsid w:val="00000068"/>
    <w:multiLevelType w:val="singleLevel"/>
    <w:tmpl w:val="00000068"/>
    <w:name w:val="WW8Num104"/>
    <w:lvl w:ilvl="0">
      <w:numFmt w:val="bullet"/>
      <w:lvlText w:val=""/>
      <w:lvlJc w:val="left"/>
      <w:pPr>
        <w:tabs>
          <w:tab w:val="num" w:pos="1080"/>
        </w:tabs>
        <w:ind w:left="1080" w:hanging="360"/>
      </w:pPr>
      <w:rPr>
        <w:rFonts w:ascii="Symbol" w:hAnsi="Symbol"/>
      </w:rPr>
    </w:lvl>
  </w:abstractNum>
  <w:abstractNum w:abstractNumId="103">
    <w:nsid w:val="00000069"/>
    <w:multiLevelType w:val="singleLevel"/>
    <w:tmpl w:val="00000069"/>
    <w:name w:val="WW8Num105"/>
    <w:lvl w:ilvl="0">
      <w:numFmt w:val="bullet"/>
      <w:lvlText w:val=""/>
      <w:lvlJc w:val="left"/>
      <w:pPr>
        <w:tabs>
          <w:tab w:val="num" w:pos="1080"/>
        </w:tabs>
        <w:ind w:left="1080" w:hanging="360"/>
      </w:pPr>
      <w:rPr>
        <w:rFonts w:ascii="Symbol" w:hAnsi="Symbol" w:cs="Symbol"/>
        <w:color w:val="auto"/>
      </w:rPr>
    </w:lvl>
  </w:abstractNum>
  <w:abstractNum w:abstractNumId="104">
    <w:nsid w:val="0000006A"/>
    <w:multiLevelType w:val="singleLevel"/>
    <w:tmpl w:val="0000006A"/>
    <w:name w:val="WW8Num106"/>
    <w:lvl w:ilvl="0">
      <w:numFmt w:val="bullet"/>
      <w:lvlText w:val=""/>
      <w:lvlJc w:val="left"/>
      <w:pPr>
        <w:tabs>
          <w:tab w:val="num" w:pos="1080"/>
        </w:tabs>
        <w:ind w:left="1080" w:hanging="360"/>
      </w:pPr>
      <w:rPr>
        <w:rFonts w:ascii="Symbol" w:hAnsi="Symbol" w:cs="Symbol"/>
        <w:color w:val="auto"/>
      </w:rPr>
    </w:lvl>
  </w:abstractNum>
  <w:abstractNum w:abstractNumId="105">
    <w:nsid w:val="0000006B"/>
    <w:multiLevelType w:val="singleLevel"/>
    <w:tmpl w:val="0000006B"/>
    <w:name w:val="WW8Num107"/>
    <w:lvl w:ilvl="0">
      <w:numFmt w:val="bullet"/>
      <w:lvlText w:val=""/>
      <w:lvlJc w:val="left"/>
      <w:pPr>
        <w:tabs>
          <w:tab w:val="num" w:pos="1080"/>
        </w:tabs>
        <w:ind w:left="1080" w:hanging="360"/>
      </w:pPr>
      <w:rPr>
        <w:rFonts w:ascii="Symbol" w:hAnsi="Symbol"/>
      </w:rPr>
    </w:lvl>
  </w:abstractNum>
  <w:abstractNum w:abstractNumId="106">
    <w:nsid w:val="0000006C"/>
    <w:multiLevelType w:val="singleLevel"/>
    <w:tmpl w:val="0000006C"/>
    <w:name w:val="WW8Num108"/>
    <w:lvl w:ilvl="0">
      <w:numFmt w:val="bullet"/>
      <w:lvlText w:val=""/>
      <w:lvlJc w:val="left"/>
      <w:pPr>
        <w:tabs>
          <w:tab w:val="num" w:pos="1080"/>
        </w:tabs>
        <w:ind w:left="1080" w:hanging="360"/>
      </w:pPr>
      <w:rPr>
        <w:rFonts w:ascii="Symbol" w:hAnsi="Symbol" w:cs="Symbol"/>
      </w:rPr>
    </w:lvl>
  </w:abstractNum>
  <w:abstractNum w:abstractNumId="107">
    <w:nsid w:val="0000006D"/>
    <w:multiLevelType w:val="singleLevel"/>
    <w:tmpl w:val="0000006D"/>
    <w:name w:val="WW8Num109"/>
    <w:lvl w:ilvl="0">
      <w:numFmt w:val="bullet"/>
      <w:lvlText w:val=""/>
      <w:lvlJc w:val="left"/>
      <w:pPr>
        <w:tabs>
          <w:tab w:val="num" w:pos="1080"/>
        </w:tabs>
        <w:ind w:left="1080" w:hanging="360"/>
      </w:pPr>
      <w:rPr>
        <w:rFonts w:ascii="Symbol" w:hAnsi="Symbol" w:cs="Symbol"/>
      </w:rPr>
    </w:lvl>
  </w:abstractNum>
  <w:abstractNum w:abstractNumId="108">
    <w:nsid w:val="0000006E"/>
    <w:multiLevelType w:val="singleLevel"/>
    <w:tmpl w:val="0000006E"/>
    <w:name w:val="WW8Num110"/>
    <w:lvl w:ilvl="0">
      <w:numFmt w:val="bullet"/>
      <w:lvlText w:val=""/>
      <w:lvlJc w:val="left"/>
      <w:pPr>
        <w:tabs>
          <w:tab w:val="num" w:pos="720"/>
        </w:tabs>
        <w:ind w:left="720" w:hanging="360"/>
      </w:pPr>
      <w:rPr>
        <w:rFonts w:ascii="Wingdings" w:hAnsi="Wingdings" w:cs="Symbol"/>
      </w:rPr>
    </w:lvl>
  </w:abstractNum>
  <w:abstractNum w:abstractNumId="109">
    <w:nsid w:val="0000006F"/>
    <w:multiLevelType w:val="singleLevel"/>
    <w:tmpl w:val="0000006F"/>
    <w:name w:val="WW8Num111"/>
    <w:lvl w:ilvl="0">
      <w:numFmt w:val="bullet"/>
      <w:lvlText w:val=""/>
      <w:lvlJc w:val="left"/>
      <w:pPr>
        <w:tabs>
          <w:tab w:val="num" w:pos="502"/>
        </w:tabs>
        <w:ind w:left="502" w:hanging="360"/>
      </w:pPr>
      <w:rPr>
        <w:rFonts w:ascii="Symbol" w:hAnsi="Symbol"/>
      </w:rPr>
    </w:lvl>
  </w:abstractNum>
  <w:abstractNum w:abstractNumId="110">
    <w:nsid w:val="00000070"/>
    <w:multiLevelType w:val="singleLevel"/>
    <w:tmpl w:val="00000070"/>
    <w:name w:val="WW8Num112"/>
    <w:lvl w:ilvl="0">
      <w:numFmt w:val="bullet"/>
      <w:lvlText w:val=""/>
      <w:lvlJc w:val="left"/>
      <w:pPr>
        <w:tabs>
          <w:tab w:val="num" w:pos="1059"/>
        </w:tabs>
        <w:ind w:left="1059" w:hanging="360"/>
      </w:pPr>
      <w:rPr>
        <w:rFonts w:ascii="Symbol" w:hAnsi="Symbol" w:cs="Symbol"/>
      </w:rPr>
    </w:lvl>
  </w:abstractNum>
  <w:abstractNum w:abstractNumId="111">
    <w:nsid w:val="00000071"/>
    <w:multiLevelType w:val="singleLevel"/>
    <w:tmpl w:val="00000071"/>
    <w:name w:val="WW8Num113"/>
    <w:lvl w:ilvl="0">
      <w:numFmt w:val="bullet"/>
      <w:lvlText w:val=""/>
      <w:lvlJc w:val="left"/>
      <w:pPr>
        <w:tabs>
          <w:tab w:val="num" w:pos="1059"/>
        </w:tabs>
        <w:ind w:left="1059" w:hanging="360"/>
      </w:pPr>
      <w:rPr>
        <w:rFonts w:ascii="Symbol" w:hAnsi="Symbol" w:cs="Symbol"/>
      </w:rPr>
    </w:lvl>
  </w:abstractNum>
  <w:abstractNum w:abstractNumId="112">
    <w:nsid w:val="00000072"/>
    <w:multiLevelType w:val="singleLevel"/>
    <w:tmpl w:val="00000072"/>
    <w:name w:val="WW8Num114"/>
    <w:lvl w:ilvl="0">
      <w:numFmt w:val="bullet"/>
      <w:lvlText w:val=""/>
      <w:lvlJc w:val="left"/>
      <w:pPr>
        <w:tabs>
          <w:tab w:val="num" w:pos="1571"/>
        </w:tabs>
        <w:ind w:left="1571" w:hanging="360"/>
      </w:pPr>
      <w:rPr>
        <w:rFonts w:ascii="Symbol" w:hAnsi="Symbol"/>
      </w:rPr>
    </w:lvl>
  </w:abstractNum>
  <w:abstractNum w:abstractNumId="113">
    <w:nsid w:val="00000073"/>
    <w:multiLevelType w:val="singleLevel"/>
    <w:tmpl w:val="00000073"/>
    <w:name w:val="WW8Num115"/>
    <w:lvl w:ilvl="0">
      <w:numFmt w:val="bullet"/>
      <w:lvlText w:val=""/>
      <w:lvlJc w:val="left"/>
      <w:pPr>
        <w:tabs>
          <w:tab w:val="num" w:pos="720"/>
        </w:tabs>
        <w:ind w:left="720" w:hanging="360"/>
      </w:pPr>
      <w:rPr>
        <w:rFonts w:ascii="Symbol" w:hAnsi="Symbol" w:cs="Symbol"/>
        <w:color w:val="auto"/>
      </w:rPr>
    </w:lvl>
  </w:abstractNum>
  <w:abstractNum w:abstractNumId="114">
    <w:nsid w:val="00000074"/>
    <w:multiLevelType w:val="singleLevel"/>
    <w:tmpl w:val="00000074"/>
    <w:name w:val="WW8Num116"/>
    <w:lvl w:ilvl="0">
      <w:numFmt w:val="bullet"/>
      <w:lvlText w:val=""/>
      <w:lvlJc w:val="left"/>
      <w:pPr>
        <w:tabs>
          <w:tab w:val="num" w:pos="720"/>
        </w:tabs>
        <w:ind w:left="720" w:hanging="360"/>
      </w:pPr>
      <w:rPr>
        <w:rFonts w:ascii="Symbol" w:hAnsi="Symbol"/>
      </w:rPr>
    </w:lvl>
  </w:abstractNum>
  <w:abstractNum w:abstractNumId="115">
    <w:nsid w:val="00000075"/>
    <w:multiLevelType w:val="singleLevel"/>
    <w:tmpl w:val="00000075"/>
    <w:name w:val="WW8Num117"/>
    <w:lvl w:ilvl="0">
      <w:numFmt w:val="bullet"/>
      <w:lvlText w:val=""/>
      <w:lvlJc w:val="left"/>
      <w:pPr>
        <w:tabs>
          <w:tab w:val="num" w:pos="720"/>
        </w:tabs>
        <w:ind w:left="720" w:hanging="360"/>
      </w:pPr>
      <w:rPr>
        <w:rFonts w:ascii="Symbol" w:hAnsi="Symbol" w:cs="Symbol"/>
        <w:color w:val="auto"/>
      </w:rPr>
    </w:lvl>
  </w:abstractNum>
  <w:abstractNum w:abstractNumId="116">
    <w:nsid w:val="00000076"/>
    <w:multiLevelType w:val="singleLevel"/>
    <w:tmpl w:val="00000076"/>
    <w:name w:val="WW8Num118"/>
    <w:lvl w:ilvl="0">
      <w:numFmt w:val="bullet"/>
      <w:lvlText w:val=""/>
      <w:lvlJc w:val="left"/>
      <w:pPr>
        <w:tabs>
          <w:tab w:val="num" w:pos="1211"/>
        </w:tabs>
        <w:ind w:left="1211" w:hanging="360"/>
      </w:pPr>
      <w:rPr>
        <w:rFonts w:ascii="Symbol" w:hAnsi="Symbol" w:cs="Symbol"/>
        <w:color w:val="auto"/>
      </w:rPr>
    </w:lvl>
  </w:abstractNum>
  <w:abstractNum w:abstractNumId="117">
    <w:nsid w:val="00000077"/>
    <w:multiLevelType w:val="singleLevel"/>
    <w:tmpl w:val="00000077"/>
    <w:name w:val="WW8Num119"/>
    <w:lvl w:ilvl="0">
      <w:numFmt w:val="bullet"/>
      <w:lvlText w:val=""/>
      <w:lvlJc w:val="left"/>
      <w:pPr>
        <w:tabs>
          <w:tab w:val="num" w:pos="1195"/>
        </w:tabs>
        <w:ind w:left="1195" w:hanging="360"/>
      </w:pPr>
      <w:rPr>
        <w:rFonts w:ascii="Symbol" w:hAnsi="Symbol" w:cs="Symbol"/>
      </w:rPr>
    </w:lvl>
  </w:abstractNum>
  <w:abstractNum w:abstractNumId="118">
    <w:nsid w:val="00000078"/>
    <w:multiLevelType w:val="singleLevel"/>
    <w:tmpl w:val="00000078"/>
    <w:name w:val="WW8Num120"/>
    <w:lvl w:ilvl="0">
      <w:numFmt w:val="bullet"/>
      <w:lvlText w:val=""/>
      <w:lvlJc w:val="left"/>
      <w:pPr>
        <w:tabs>
          <w:tab w:val="num" w:pos="1195"/>
        </w:tabs>
        <w:ind w:left="1195" w:hanging="360"/>
      </w:pPr>
      <w:rPr>
        <w:rFonts w:ascii="Symbol" w:hAnsi="Symbol" w:cs="Symbol"/>
        <w:sz w:val="22"/>
        <w:szCs w:val="22"/>
      </w:rPr>
    </w:lvl>
  </w:abstractNum>
  <w:abstractNum w:abstractNumId="119">
    <w:nsid w:val="00000079"/>
    <w:multiLevelType w:val="singleLevel"/>
    <w:tmpl w:val="00000079"/>
    <w:name w:val="WW8Num121"/>
    <w:lvl w:ilvl="0">
      <w:numFmt w:val="bullet"/>
      <w:lvlText w:val=""/>
      <w:lvlJc w:val="left"/>
      <w:pPr>
        <w:tabs>
          <w:tab w:val="num" w:pos="1195"/>
        </w:tabs>
        <w:ind w:left="1195" w:hanging="360"/>
      </w:pPr>
      <w:rPr>
        <w:rFonts w:ascii="Symbol" w:hAnsi="Symbol" w:cs="Symbol"/>
        <w:color w:val="auto"/>
      </w:rPr>
    </w:lvl>
  </w:abstractNum>
  <w:abstractNum w:abstractNumId="120">
    <w:nsid w:val="0000007A"/>
    <w:multiLevelType w:val="singleLevel"/>
    <w:tmpl w:val="0000007A"/>
    <w:name w:val="WW8Num122"/>
    <w:lvl w:ilvl="0">
      <w:numFmt w:val="bullet"/>
      <w:lvlText w:val=""/>
      <w:lvlJc w:val="left"/>
      <w:pPr>
        <w:tabs>
          <w:tab w:val="num" w:pos="1555"/>
        </w:tabs>
        <w:ind w:left="1555" w:hanging="360"/>
      </w:pPr>
      <w:rPr>
        <w:rFonts w:ascii="Symbol" w:hAnsi="Symbol" w:cs="Symbol"/>
        <w:color w:val="auto"/>
      </w:rPr>
    </w:lvl>
  </w:abstractNum>
  <w:abstractNum w:abstractNumId="121">
    <w:nsid w:val="0000007B"/>
    <w:multiLevelType w:val="singleLevel"/>
    <w:tmpl w:val="0000007B"/>
    <w:name w:val="WW8Num123"/>
    <w:lvl w:ilvl="0">
      <w:numFmt w:val="bullet"/>
      <w:lvlText w:val=""/>
      <w:lvlJc w:val="left"/>
      <w:pPr>
        <w:tabs>
          <w:tab w:val="num" w:pos="1195"/>
        </w:tabs>
        <w:ind w:left="1195" w:hanging="360"/>
      </w:pPr>
      <w:rPr>
        <w:rFonts w:ascii="Symbol" w:hAnsi="Symbol" w:cs="Symbol"/>
        <w:color w:val="auto"/>
      </w:rPr>
    </w:lvl>
  </w:abstractNum>
  <w:abstractNum w:abstractNumId="122">
    <w:nsid w:val="0000007C"/>
    <w:multiLevelType w:val="singleLevel"/>
    <w:tmpl w:val="0000007C"/>
    <w:name w:val="WW8Num124"/>
    <w:lvl w:ilvl="0">
      <w:numFmt w:val="bullet"/>
      <w:lvlText w:val=""/>
      <w:lvlJc w:val="left"/>
      <w:pPr>
        <w:tabs>
          <w:tab w:val="num" w:pos="1915"/>
        </w:tabs>
        <w:ind w:left="1915" w:hanging="360"/>
      </w:pPr>
      <w:rPr>
        <w:rFonts w:ascii="Symbol" w:hAnsi="Symbol" w:cs="Symbol"/>
        <w:color w:val="auto"/>
      </w:rPr>
    </w:lvl>
  </w:abstractNum>
  <w:abstractNum w:abstractNumId="123">
    <w:nsid w:val="0000007D"/>
    <w:multiLevelType w:val="singleLevel"/>
    <w:tmpl w:val="0000007D"/>
    <w:name w:val="WW8Num125"/>
    <w:lvl w:ilvl="0">
      <w:numFmt w:val="bullet"/>
      <w:lvlText w:val=""/>
      <w:lvlJc w:val="left"/>
      <w:pPr>
        <w:tabs>
          <w:tab w:val="num" w:pos="1794"/>
        </w:tabs>
        <w:ind w:left="1794" w:hanging="360"/>
      </w:pPr>
      <w:rPr>
        <w:rFonts w:ascii="Symbol" w:hAnsi="Symbol" w:cs="Symbol"/>
        <w:color w:val="auto"/>
      </w:rPr>
    </w:lvl>
  </w:abstractNum>
  <w:abstractNum w:abstractNumId="124">
    <w:nsid w:val="0000007E"/>
    <w:multiLevelType w:val="singleLevel"/>
    <w:tmpl w:val="0000007E"/>
    <w:name w:val="WW8Num126"/>
    <w:lvl w:ilvl="0">
      <w:numFmt w:val="bullet"/>
      <w:lvlText w:val=""/>
      <w:lvlJc w:val="left"/>
      <w:pPr>
        <w:tabs>
          <w:tab w:val="num" w:pos="2815"/>
        </w:tabs>
        <w:ind w:left="2815" w:hanging="360"/>
      </w:pPr>
      <w:rPr>
        <w:rFonts w:ascii="Symbol" w:hAnsi="Symbol" w:cs="Symbol"/>
      </w:rPr>
    </w:lvl>
  </w:abstractNum>
  <w:abstractNum w:abstractNumId="125">
    <w:nsid w:val="0000007F"/>
    <w:multiLevelType w:val="singleLevel"/>
    <w:tmpl w:val="0000007F"/>
    <w:name w:val="WW8Num127"/>
    <w:lvl w:ilvl="0">
      <w:numFmt w:val="bullet"/>
      <w:lvlText w:val=""/>
      <w:lvlJc w:val="left"/>
      <w:pPr>
        <w:tabs>
          <w:tab w:val="num" w:pos="1904"/>
        </w:tabs>
        <w:ind w:left="1904" w:hanging="360"/>
      </w:pPr>
      <w:rPr>
        <w:rFonts w:ascii="Symbol" w:hAnsi="Symbol" w:cs="Symbol"/>
      </w:rPr>
    </w:lvl>
  </w:abstractNum>
  <w:abstractNum w:abstractNumId="126">
    <w:nsid w:val="00000080"/>
    <w:multiLevelType w:val="singleLevel"/>
    <w:tmpl w:val="00000080"/>
    <w:name w:val="WW8Num128"/>
    <w:lvl w:ilvl="0">
      <w:numFmt w:val="bullet"/>
      <w:lvlText w:val=""/>
      <w:lvlJc w:val="left"/>
      <w:pPr>
        <w:tabs>
          <w:tab w:val="num" w:pos="1904"/>
        </w:tabs>
        <w:ind w:left="1904" w:hanging="360"/>
      </w:pPr>
      <w:rPr>
        <w:rFonts w:ascii="Symbol" w:hAnsi="Symbol"/>
      </w:rPr>
    </w:lvl>
  </w:abstractNum>
  <w:abstractNum w:abstractNumId="127">
    <w:nsid w:val="00000081"/>
    <w:multiLevelType w:val="singleLevel"/>
    <w:tmpl w:val="00000081"/>
    <w:name w:val="WW8Num129"/>
    <w:lvl w:ilvl="0">
      <w:numFmt w:val="bullet"/>
      <w:lvlText w:val=""/>
      <w:lvlJc w:val="left"/>
      <w:pPr>
        <w:tabs>
          <w:tab w:val="num" w:pos="1904"/>
        </w:tabs>
        <w:ind w:left="1904" w:hanging="360"/>
      </w:pPr>
      <w:rPr>
        <w:rFonts w:ascii="Symbol" w:hAnsi="Symbol" w:cs="Symbol"/>
      </w:rPr>
    </w:lvl>
  </w:abstractNum>
  <w:abstractNum w:abstractNumId="128">
    <w:nsid w:val="00000082"/>
    <w:multiLevelType w:val="singleLevel"/>
    <w:tmpl w:val="00000082"/>
    <w:name w:val="WW8Num130"/>
    <w:lvl w:ilvl="0">
      <w:numFmt w:val="bullet"/>
      <w:lvlText w:val=""/>
      <w:lvlJc w:val="left"/>
      <w:pPr>
        <w:tabs>
          <w:tab w:val="num" w:pos="1904"/>
        </w:tabs>
        <w:ind w:left="1904" w:hanging="360"/>
      </w:pPr>
      <w:rPr>
        <w:rFonts w:ascii="Symbol" w:hAnsi="Symbol" w:cs="Symbol"/>
        <w:color w:val="auto"/>
      </w:rPr>
    </w:lvl>
  </w:abstractNum>
  <w:abstractNum w:abstractNumId="129">
    <w:nsid w:val="00000083"/>
    <w:multiLevelType w:val="singleLevel"/>
    <w:tmpl w:val="00000083"/>
    <w:name w:val="WW8Num131"/>
    <w:lvl w:ilvl="0">
      <w:numFmt w:val="bullet"/>
      <w:lvlText w:val=""/>
      <w:lvlJc w:val="left"/>
      <w:pPr>
        <w:tabs>
          <w:tab w:val="num" w:pos="2912"/>
        </w:tabs>
        <w:ind w:left="2912" w:hanging="360"/>
      </w:pPr>
      <w:rPr>
        <w:rFonts w:ascii="Symbol" w:hAnsi="Symbol"/>
      </w:rPr>
    </w:lvl>
  </w:abstractNum>
  <w:abstractNum w:abstractNumId="130">
    <w:nsid w:val="00000084"/>
    <w:multiLevelType w:val="singleLevel"/>
    <w:tmpl w:val="00000084"/>
    <w:name w:val="WW8Num132"/>
    <w:lvl w:ilvl="0">
      <w:numFmt w:val="bullet"/>
      <w:lvlText w:val=""/>
      <w:lvlJc w:val="left"/>
      <w:pPr>
        <w:tabs>
          <w:tab w:val="num" w:pos="1904"/>
        </w:tabs>
        <w:ind w:left="1904" w:hanging="360"/>
      </w:pPr>
      <w:rPr>
        <w:rFonts w:ascii="Symbol" w:hAnsi="Symbol"/>
      </w:rPr>
    </w:lvl>
  </w:abstractNum>
  <w:abstractNum w:abstractNumId="131">
    <w:nsid w:val="00000085"/>
    <w:multiLevelType w:val="singleLevel"/>
    <w:tmpl w:val="00000085"/>
    <w:name w:val="WW8Num133"/>
    <w:lvl w:ilvl="0">
      <w:numFmt w:val="bullet"/>
      <w:lvlText w:val=""/>
      <w:lvlJc w:val="left"/>
      <w:pPr>
        <w:tabs>
          <w:tab w:val="num" w:pos="2771"/>
        </w:tabs>
        <w:ind w:left="2771" w:hanging="360"/>
      </w:pPr>
      <w:rPr>
        <w:rFonts w:ascii="Symbol" w:hAnsi="Symbol" w:cs="Symbol"/>
      </w:rPr>
    </w:lvl>
  </w:abstractNum>
  <w:abstractNum w:abstractNumId="132">
    <w:nsid w:val="00000086"/>
    <w:multiLevelType w:val="singleLevel"/>
    <w:tmpl w:val="00000086"/>
    <w:name w:val="WW8Num134"/>
    <w:lvl w:ilvl="0">
      <w:numFmt w:val="bullet"/>
      <w:lvlText w:val=""/>
      <w:lvlJc w:val="left"/>
      <w:pPr>
        <w:tabs>
          <w:tab w:val="num" w:pos="1904"/>
        </w:tabs>
        <w:ind w:left="1904" w:hanging="360"/>
      </w:pPr>
      <w:rPr>
        <w:rFonts w:ascii="Symbol" w:hAnsi="Symbol"/>
      </w:rPr>
    </w:lvl>
  </w:abstractNum>
  <w:abstractNum w:abstractNumId="133">
    <w:nsid w:val="00000087"/>
    <w:multiLevelType w:val="singleLevel"/>
    <w:tmpl w:val="00000087"/>
    <w:name w:val="WW8Num135"/>
    <w:lvl w:ilvl="0">
      <w:numFmt w:val="bullet"/>
      <w:lvlText w:val=""/>
      <w:lvlJc w:val="left"/>
      <w:pPr>
        <w:tabs>
          <w:tab w:val="num" w:pos="1904"/>
        </w:tabs>
        <w:ind w:left="1904" w:hanging="360"/>
      </w:pPr>
      <w:rPr>
        <w:rFonts w:ascii="Symbol" w:hAnsi="Symbol" w:cs="Symbol"/>
      </w:rPr>
    </w:lvl>
  </w:abstractNum>
  <w:abstractNum w:abstractNumId="134">
    <w:nsid w:val="00000088"/>
    <w:multiLevelType w:val="singleLevel"/>
    <w:tmpl w:val="00000088"/>
    <w:name w:val="WW8Num136"/>
    <w:lvl w:ilvl="0">
      <w:start w:val="1"/>
      <w:numFmt w:val="bullet"/>
      <w:suff w:val="nothing"/>
      <w:lvlText w:val="•"/>
      <w:lvlJc w:val="left"/>
      <w:pPr>
        <w:tabs>
          <w:tab w:val="num" w:pos="0"/>
        </w:tabs>
        <w:ind w:left="0" w:firstLine="0"/>
      </w:pPr>
      <w:rPr>
        <w:rFonts w:ascii="Times New Roman" w:hAnsi="Times New Roman" w:cs="Symbol"/>
      </w:rPr>
    </w:lvl>
  </w:abstractNum>
  <w:abstractNum w:abstractNumId="135">
    <w:nsid w:val="00000089"/>
    <w:multiLevelType w:val="singleLevel"/>
    <w:tmpl w:val="00000089"/>
    <w:name w:val="WW8Num137"/>
    <w:lvl w:ilvl="0">
      <w:start w:val="1"/>
      <w:numFmt w:val="bullet"/>
      <w:lvlText w:val=""/>
      <w:lvlJc w:val="left"/>
      <w:pPr>
        <w:tabs>
          <w:tab w:val="num" w:pos="295"/>
        </w:tabs>
        <w:ind w:left="295" w:hanging="363"/>
      </w:pPr>
      <w:rPr>
        <w:rFonts w:ascii="Symbol" w:hAnsi="Symbol" w:cs="Symbol"/>
      </w:rPr>
    </w:lvl>
  </w:abstractNum>
  <w:abstractNum w:abstractNumId="136">
    <w:nsid w:val="0000008A"/>
    <w:multiLevelType w:val="multilevel"/>
    <w:tmpl w:val="0000008A"/>
    <w:name w:val="WW8Num138"/>
    <w:lvl w:ilvl="0">
      <w:numFmt w:val="bullet"/>
      <w:lvlText w:val=""/>
      <w:lvlJc w:val="left"/>
      <w:pPr>
        <w:tabs>
          <w:tab w:val="num" w:pos="720"/>
        </w:tabs>
        <w:ind w:left="720" w:hanging="360"/>
      </w:pPr>
      <w:rPr>
        <w:rFonts w:ascii="Symbol" w:hAnsi="Symbol" w:cs="Symbol"/>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7">
    <w:nsid w:val="0000008B"/>
    <w:multiLevelType w:val="singleLevel"/>
    <w:tmpl w:val="0000008B"/>
    <w:name w:val="WW8Num139"/>
    <w:lvl w:ilvl="0">
      <w:numFmt w:val="bullet"/>
      <w:lvlText w:val=""/>
      <w:lvlJc w:val="left"/>
      <w:pPr>
        <w:tabs>
          <w:tab w:val="num" w:pos="567"/>
        </w:tabs>
        <w:ind w:left="567" w:hanging="567"/>
      </w:pPr>
      <w:rPr>
        <w:rFonts w:ascii="Symbol" w:hAnsi="Symbol" w:cs="Symbol"/>
        <w:color w:val="auto"/>
      </w:rPr>
    </w:lvl>
  </w:abstractNum>
  <w:abstractNum w:abstractNumId="138">
    <w:nsid w:val="0000008C"/>
    <w:multiLevelType w:val="multilevel"/>
    <w:tmpl w:val="0000008C"/>
    <w:name w:val="WW8Num140"/>
    <w:lvl w:ilvl="0">
      <w:numFmt w:val="bullet"/>
      <w:lvlText w:val=""/>
      <w:lvlJc w:val="left"/>
      <w:pPr>
        <w:tabs>
          <w:tab w:val="num" w:pos="0"/>
        </w:tabs>
        <w:ind w:left="0" w:firstLine="227"/>
      </w:pPr>
      <w:rPr>
        <w:rFonts w:ascii="Symbol" w:hAnsi="Symbol"/>
      </w:rPr>
    </w:lvl>
    <w:lvl w:ilvl="1">
      <w:numFmt w:val="bullet"/>
      <w:lvlText w:val=""/>
      <w:lvlJc w:val="left"/>
      <w:pPr>
        <w:tabs>
          <w:tab w:val="num" w:pos="567"/>
        </w:tabs>
        <w:ind w:left="567" w:hanging="567"/>
      </w:pPr>
      <w:rPr>
        <w:rFonts w:ascii="Symbol" w:hAnsi="Symbol" w:cs="Courier New"/>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9">
    <w:nsid w:val="0000008D"/>
    <w:multiLevelType w:val="singleLevel"/>
    <w:tmpl w:val="0000008D"/>
    <w:name w:val="WW8Num141"/>
    <w:lvl w:ilvl="0">
      <w:numFmt w:val="bullet"/>
      <w:lvlText w:val=""/>
      <w:lvlJc w:val="left"/>
      <w:pPr>
        <w:tabs>
          <w:tab w:val="num" w:pos="567"/>
        </w:tabs>
        <w:ind w:left="567" w:hanging="567"/>
      </w:pPr>
      <w:rPr>
        <w:rFonts w:ascii="Symbol" w:hAnsi="Symbol" w:cs="Symbol"/>
      </w:rPr>
    </w:lvl>
  </w:abstractNum>
  <w:abstractNum w:abstractNumId="140">
    <w:nsid w:val="0000008E"/>
    <w:multiLevelType w:val="singleLevel"/>
    <w:tmpl w:val="0000008E"/>
    <w:name w:val="WW8Num142"/>
    <w:lvl w:ilvl="0">
      <w:numFmt w:val="bullet"/>
      <w:lvlText w:val=""/>
      <w:lvlJc w:val="left"/>
      <w:pPr>
        <w:tabs>
          <w:tab w:val="num" w:pos="567"/>
        </w:tabs>
        <w:ind w:left="567" w:hanging="567"/>
      </w:pPr>
      <w:rPr>
        <w:rFonts w:ascii="Symbol" w:hAnsi="Symbol" w:cs="Symbol"/>
      </w:rPr>
    </w:lvl>
  </w:abstractNum>
  <w:abstractNum w:abstractNumId="141">
    <w:nsid w:val="0000008F"/>
    <w:multiLevelType w:val="singleLevel"/>
    <w:tmpl w:val="0000008F"/>
    <w:name w:val="WW8Num143"/>
    <w:lvl w:ilvl="0">
      <w:numFmt w:val="bullet"/>
      <w:lvlText w:val=""/>
      <w:lvlJc w:val="left"/>
      <w:pPr>
        <w:tabs>
          <w:tab w:val="num" w:pos="567"/>
        </w:tabs>
        <w:ind w:left="567" w:hanging="567"/>
      </w:pPr>
      <w:rPr>
        <w:rFonts w:ascii="Symbol" w:hAnsi="Symbol"/>
      </w:rPr>
    </w:lvl>
  </w:abstractNum>
  <w:abstractNum w:abstractNumId="142">
    <w:nsid w:val="00000090"/>
    <w:multiLevelType w:val="singleLevel"/>
    <w:tmpl w:val="00000090"/>
    <w:name w:val="WW8Num144"/>
    <w:lvl w:ilvl="0">
      <w:numFmt w:val="bullet"/>
      <w:lvlText w:val=""/>
      <w:lvlJc w:val="left"/>
      <w:pPr>
        <w:tabs>
          <w:tab w:val="num" w:pos="567"/>
        </w:tabs>
        <w:ind w:left="567" w:hanging="567"/>
      </w:pPr>
      <w:rPr>
        <w:rFonts w:ascii="Symbol" w:hAnsi="Symbol" w:cs="Symbol"/>
        <w:color w:val="auto"/>
      </w:rPr>
    </w:lvl>
  </w:abstractNum>
  <w:abstractNum w:abstractNumId="143">
    <w:nsid w:val="00000091"/>
    <w:multiLevelType w:val="singleLevel"/>
    <w:tmpl w:val="00000091"/>
    <w:name w:val="WW8Num145"/>
    <w:lvl w:ilvl="0">
      <w:numFmt w:val="bullet"/>
      <w:lvlText w:val=""/>
      <w:lvlJc w:val="left"/>
      <w:pPr>
        <w:tabs>
          <w:tab w:val="num" w:pos="567"/>
        </w:tabs>
        <w:ind w:left="567" w:hanging="567"/>
      </w:pPr>
      <w:rPr>
        <w:rFonts w:ascii="Symbol" w:hAnsi="Symbol"/>
      </w:rPr>
    </w:lvl>
  </w:abstractNum>
  <w:abstractNum w:abstractNumId="144">
    <w:nsid w:val="00000092"/>
    <w:multiLevelType w:val="multilevel"/>
    <w:tmpl w:val="00000092"/>
    <w:name w:val="WW8Num146"/>
    <w:lvl w:ilvl="0">
      <w:numFmt w:val="bullet"/>
      <w:lvlText w:val=""/>
      <w:lvlJc w:val="left"/>
      <w:pPr>
        <w:tabs>
          <w:tab w:val="num" w:pos="567"/>
        </w:tabs>
        <w:ind w:left="567" w:hanging="567"/>
      </w:pPr>
      <w:rPr>
        <w:rFonts w:ascii="Symbol" w:hAnsi="Symbol" w:cs="Symbol"/>
        <w:color w:val="auto"/>
      </w:rPr>
    </w:lvl>
    <w:lvl w:ilvl="1">
      <w:numFmt w:val="bullet"/>
      <w:lvlText w:val=""/>
      <w:lvlJc w:val="left"/>
      <w:pPr>
        <w:tabs>
          <w:tab w:val="num" w:pos="1440"/>
        </w:tabs>
        <w:ind w:left="1440" w:hanging="360"/>
      </w:pPr>
      <w:rPr>
        <w:rFonts w:ascii="Symbol" w:hAnsi="Symbol" w:cs="Symbol"/>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nsid w:val="00000093"/>
    <w:multiLevelType w:val="singleLevel"/>
    <w:tmpl w:val="00000093"/>
    <w:name w:val="WW8Num147"/>
    <w:lvl w:ilvl="0">
      <w:numFmt w:val="bullet"/>
      <w:lvlText w:val=""/>
      <w:lvlJc w:val="left"/>
      <w:pPr>
        <w:tabs>
          <w:tab w:val="num" w:pos="1904"/>
        </w:tabs>
        <w:ind w:left="1904" w:hanging="360"/>
      </w:pPr>
      <w:rPr>
        <w:rFonts w:ascii="Symbol" w:hAnsi="Symbol" w:cs="Symbol"/>
      </w:rPr>
    </w:lvl>
  </w:abstractNum>
  <w:abstractNum w:abstractNumId="146">
    <w:nsid w:val="00000094"/>
    <w:multiLevelType w:val="multilevel"/>
    <w:tmpl w:val="00000094"/>
    <w:name w:val="WW8Num1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7">
    <w:nsid w:val="00000095"/>
    <w:multiLevelType w:val="multilevel"/>
    <w:tmpl w:val="00000095"/>
    <w:name w:val="WW8Num14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8">
    <w:nsid w:val="00000096"/>
    <w:multiLevelType w:val="multilevel"/>
    <w:tmpl w:val="00000096"/>
    <w:name w:val="WW8Num1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9">
    <w:nsid w:val="00000097"/>
    <w:multiLevelType w:val="multilevel"/>
    <w:tmpl w:val="00000097"/>
    <w:name w:val="WW8Num1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0">
    <w:nsid w:val="00000098"/>
    <w:multiLevelType w:val="multilevel"/>
    <w:tmpl w:val="00000098"/>
    <w:name w:val="WW8Num1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1">
    <w:nsid w:val="00000099"/>
    <w:multiLevelType w:val="multilevel"/>
    <w:tmpl w:val="00000099"/>
    <w:name w:val="WW8Num153"/>
    <w:lvl w:ilvl="0">
      <w:start w:val="1"/>
      <w:numFmt w:val="decimal"/>
      <w:lvlText w:val="%1."/>
      <w:lvlJc w:val="left"/>
      <w:pPr>
        <w:tabs>
          <w:tab w:val="num" w:pos="609"/>
        </w:tabs>
        <w:ind w:left="609" w:hanging="360"/>
      </w:pPr>
    </w:lvl>
    <w:lvl w:ilvl="1">
      <w:start w:val="1"/>
      <w:numFmt w:val="decimal"/>
      <w:lvlText w:val="%2."/>
      <w:lvlJc w:val="left"/>
      <w:pPr>
        <w:tabs>
          <w:tab w:val="num" w:pos="1329"/>
        </w:tabs>
        <w:ind w:left="1329" w:hanging="360"/>
      </w:pPr>
    </w:lvl>
    <w:lvl w:ilvl="2">
      <w:start w:val="1"/>
      <w:numFmt w:val="decimal"/>
      <w:lvlText w:val="%3."/>
      <w:lvlJc w:val="left"/>
      <w:pPr>
        <w:tabs>
          <w:tab w:val="num" w:pos="2049"/>
        </w:tabs>
        <w:ind w:left="2049" w:hanging="360"/>
      </w:pPr>
    </w:lvl>
    <w:lvl w:ilvl="3">
      <w:start w:val="1"/>
      <w:numFmt w:val="decimal"/>
      <w:lvlText w:val="%4."/>
      <w:lvlJc w:val="left"/>
      <w:pPr>
        <w:tabs>
          <w:tab w:val="num" w:pos="2769"/>
        </w:tabs>
        <w:ind w:left="2769" w:hanging="360"/>
      </w:pPr>
    </w:lvl>
    <w:lvl w:ilvl="4">
      <w:start w:val="1"/>
      <w:numFmt w:val="decimal"/>
      <w:lvlText w:val="%5."/>
      <w:lvlJc w:val="left"/>
      <w:pPr>
        <w:tabs>
          <w:tab w:val="num" w:pos="3489"/>
        </w:tabs>
        <w:ind w:left="3489" w:hanging="360"/>
      </w:pPr>
    </w:lvl>
    <w:lvl w:ilvl="5">
      <w:start w:val="1"/>
      <w:numFmt w:val="decimal"/>
      <w:lvlText w:val="%6."/>
      <w:lvlJc w:val="left"/>
      <w:pPr>
        <w:tabs>
          <w:tab w:val="num" w:pos="4209"/>
        </w:tabs>
        <w:ind w:left="4209" w:hanging="360"/>
      </w:pPr>
    </w:lvl>
    <w:lvl w:ilvl="6">
      <w:start w:val="1"/>
      <w:numFmt w:val="decimal"/>
      <w:lvlText w:val="%7."/>
      <w:lvlJc w:val="left"/>
      <w:pPr>
        <w:tabs>
          <w:tab w:val="num" w:pos="4929"/>
        </w:tabs>
        <w:ind w:left="4929" w:hanging="360"/>
      </w:pPr>
    </w:lvl>
    <w:lvl w:ilvl="7">
      <w:start w:val="1"/>
      <w:numFmt w:val="decimal"/>
      <w:lvlText w:val="%8."/>
      <w:lvlJc w:val="left"/>
      <w:pPr>
        <w:tabs>
          <w:tab w:val="num" w:pos="5649"/>
        </w:tabs>
        <w:ind w:left="5649" w:hanging="360"/>
      </w:pPr>
    </w:lvl>
    <w:lvl w:ilvl="8">
      <w:start w:val="1"/>
      <w:numFmt w:val="decimal"/>
      <w:lvlText w:val="%9."/>
      <w:lvlJc w:val="left"/>
      <w:pPr>
        <w:tabs>
          <w:tab w:val="num" w:pos="6369"/>
        </w:tabs>
        <w:ind w:left="6369" w:hanging="360"/>
      </w:pPr>
    </w:lvl>
  </w:abstractNum>
  <w:abstractNum w:abstractNumId="152">
    <w:nsid w:val="0000009A"/>
    <w:multiLevelType w:val="multilevel"/>
    <w:tmpl w:val="0000009A"/>
    <w:name w:val="WW8Num15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53">
    <w:nsid w:val="0000009B"/>
    <w:multiLevelType w:val="singleLevel"/>
    <w:tmpl w:val="0000009B"/>
    <w:name w:val="WW8Num155"/>
    <w:lvl w:ilvl="0">
      <w:start w:val="1"/>
      <w:numFmt w:val="bullet"/>
      <w:lvlText w:val=""/>
      <w:lvlJc w:val="left"/>
      <w:pPr>
        <w:tabs>
          <w:tab w:val="num" w:pos="1440"/>
        </w:tabs>
        <w:ind w:left="1440" w:hanging="360"/>
      </w:pPr>
      <w:rPr>
        <w:rFonts w:ascii="Symbol" w:hAnsi="Symbol"/>
        <w:sz w:val="20"/>
      </w:rPr>
    </w:lvl>
  </w:abstractNum>
  <w:abstractNum w:abstractNumId="154">
    <w:nsid w:val="0000009C"/>
    <w:multiLevelType w:val="multilevel"/>
    <w:tmpl w:val="0000009C"/>
    <w:name w:val="WW8Num15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5">
    <w:nsid w:val="0000009D"/>
    <w:multiLevelType w:val="multilevel"/>
    <w:tmpl w:val="0000009D"/>
    <w:name w:val="WW8Num157"/>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6">
    <w:nsid w:val="0000009E"/>
    <w:multiLevelType w:val="multilevel"/>
    <w:tmpl w:val="0000009E"/>
    <w:name w:val="WW8Num15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7">
    <w:nsid w:val="0000009F"/>
    <w:multiLevelType w:val="multilevel"/>
    <w:tmpl w:val="0000009F"/>
    <w:name w:val="WW8Num159"/>
    <w:lvl w:ilvl="0">
      <w:start w:val="3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8">
    <w:nsid w:val="000000A0"/>
    <w:multiLevelType w:val="multilevel"/>
    <w:tmpl w:val="000000A0"/>
    <w:name w:val="WW8Num16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9">
    <w:nsid w:val="000000A1"/>
    <w:multiLevelType w:val="multilevel"/>
    <w:tmpl w:val="000000A1"/>
    <w:name w:val="WW8Num1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000000A2"/>
    <w:multiLevelType w:val="multilevel"/>
    <w:tmpl w:val="000000A2"/>
    <w:name w:val="WW8Num1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1">
    <w:nsid w:val="000000A3"/>
    <w:multiLevelType w:val="multilevel"/>
    <w:tmpl w:val="000000A3"/>
    <w:name w:val="WW8Num163"/>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2">
    <w:nsid w:val="000000A4"/>
    <w:multiLevelType w:val="multilevel"/>
    <w:tmpl w:val="000000A4"/>
    <w:name w:val="WW8Num16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3">
    <w:nsid w:val="000000A5"/>
    <w:multiLevelType w:val="multilevel"/>
    <w:tmpl w:val="000000A5"/>
    <w:name w:val="WW8Num165"/>
    <w:lvl w:ilvl="0">
      <w:start w:val="2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4">
    <w:nsid w:val="000000A6"/>
    <w:multiLevelType w:val="multilevel"/>
    <w:tmpl w:val="000000A6"/>
    <w:name w:val="WW8Num166"/>
    <w:lvl w:ilvl="0">
      <w:start w:val="1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nsid w:val="000000A7"/>
    <w:multiLevelType w:val="multilevel"/>
    <w:tmpl w:val="000000A7"/>
    <w:name w:val="WW8Num16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6">
    <w:nsid w:val="000000A8"/>
    <w:multiLevelType w:val="multilevel"/>
    <w:tmpl w:val="000000A8"/>
    <w:name w:val="WW8Num168"/>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7">
    <w:nsid w:val="000000A9"/>
    <w:multiLevelType w:val="multilevel"/>
    <w:tmpl w:val="000000A9"/>
    <w:name w:val="WW8Num169"/>
    <w:lvl w:ilvl="0">
      <w:start w:val="2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8">
    <w:nsid w:val="000000AA"/>
    <w:multiLevelType w:val="multilevel"/>
    <w:tmpl w:val="000000AA"/>
    <w:name w:val="WW8Num170"/>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9">
    <w:nsid w:val="000000AB"/>
    <w:multiLevelType w:val="multilevel"/>
    <w:tmpl w:val="000000AB"/>
    <w:name w:val="WW8Num171"/>
    <w:lvl w:ilvl="0">
      <w:start w:val="2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0">
    <w:nsid w:val="000000AC"/>
    <w:multiLevelType w:val="multilevel"/>
    <w:tmpl w:val="000000AC"/>
    <w:name w:val="WW8Num172"/>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1">
    <w:nsid w:val="000000AD"/>
    <w:multiLevelType w:val="multilevel"/>
    <w:tmpl w:val="000000AD"/>
    <w:name w:val="WW8Num173"/>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2">
    <w:nsid w:val="000000AE"/>
    <w:multiLevelType w:val="multilevel"/>
    <w:tmpl w:val="000000AE"/>
    <w:name w:val="WW8Num17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3">
    <w:nsid w:val="000000AF"/>
    <w:multiLevelType w:val="multilevel"/>
    <w:tmpl w:val="000000AF"/>
    <w:name w:val="WW8Num175"/>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4">
    <w:nsid w:val="000000B0"/>
    <w:multiLevelType w:val="multilevel"/>
    <w:tmpl w:val="000000B0"/>
    <w:name w:val="WW8Num176"/>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5">
    <w:nsid w:val="000000B1"/>
    <w:multiLevelType w:val="singleLevel"/>
    <w:tmpl w:val="000000B1"/>
    <w:name w:val="WW8Num177"/>
    <w:lvl w:ilvl="0">
      <w:start w:val="1"/>
      <w:numFmt w:val="bullet"/>
      <w:lvlText w:val=""/>
      <w:lvlJc w:val="left"/>
      <w:pPr>
        <w:tabs>
          <w:tab w:val="num" w:pos="1647"/>
        </w:tabs>
        <w:ind w:left="1647" w:hanging="360"/>
      </w:pPr>
      <w:rPr>
        <w:rFonts w:ascii="Symbol" w:hAnsi="Symbol"/>
      </w:rPr>
    </w:lvl>
  </w:abstractNum>
  <w:abstractNum w:abstractNumId="176">
    <w:nsid w:val="000000B2"/>
    <w:multiLevelType w:val="multilevel"/>
    <w:tmpl w:val="000000B2"/>
    <w:name w:val="WW8Num17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7">
    <w:nsid w:val="000000B3"/>
    <w:multiLevelType w:val="multilevel"/>
    <w:tmpl w:val="000000B3"/>
    <w:name w:val="WW8Num179"/>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8">
    <w:nsid w:val="000000B4"/>
    <w:multiLevelType w:val="multilevel"/>
    <w:tmpl w:val="000000B4"/>
    <w:name w:val="WW8Num18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9">
    <w:nsid w:val="000000B5"/>
    <w:multiLevelType w:val="multilevel"/>
    <w:tmpl w:val="000000B5"/>
    <w:name w:val="WW8Num181"/>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0">
    <w:nsid w:val="000000B6"/>
    <w:multiLevelType w:val="multilevel"/>
    <w:tmpl w:val="000000B6"/>
    <w:name w:val="WW8Num18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1">
    <w:nsid w:val="000000B7"/>
    <w:multiLevelType w:val="multilevel"/>
    <w:tmpl w:val="000000B7"/>
    <w:name w:val="WW8Num183"/>
    <w:lvl w:ilvl="0">
      <w:start w:val="3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2">
    <w:nsid w:val="000000B8"/>
    <w:multiLevelType w:val="multilevel"/>
    <w:tmpl w:val="000000B8"/>
    <w:name w:val="WW8Num184"/>
    <w:lvl w:ilvl="0">
      <w:start w:val="2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3">
    <w:nsid w:val="000000B9"/>
    <w:multiLevelType w:val="multilevel"/>
    <w:tmpl w:val="000000B9"/>
    <w:name w:val="WW8Num185"/>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4">
    <w:nsid w:val="000000BA"/>
    <w:multiLevelType w:val="multilevel"/>
    <w:tmpl w:val="000000BA"/>
    <w:name w:val="WW8Num186"/>
    <w:lvl w:ilvl="0">
      <w:start w:val="2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5">
    <w:nsid w:val="000000BB"/>
    <w:multiLevelType w:val="singleLevel"/>
    <w:tmpl w:val="000000BB"/>
    <w:name w:val="WW8Num187"/>
    <w:lvl w:ilvl="0">
      <w:start w:val="1"/>
      <w:numFmt w:val="bullet"/>
      <w:lvlText w:val=""/>
      <w:lvlJc w:val="left"/>
      <w:pPr>
        <w:tabs>
          <w:tab w:val="num" w:pos="1134"/>
        </w:tabs>
        <w:ind w:left="1134" w:hanging="567"/>
      </w:pPr>
      <w:rPr>
        <w:rFonts w:ascii="Symbol" w:hAnsi="Symbol"/>
        <w:sz w:val="20"/>
      </w:rPr>
    </w:lvl>
  </w:abstractNum>
  <w:abstractNum w:abstractNumId="186">
    <w:nsid w:val="000000BC"/>
    <w:multiLevelType w:val="multilevel"/>
    <w:tmpl w:val="000000BC"/>
    <w:name w:val="WW8Num18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7">
    <w:nsid w:val="000000BD"/>
    <w:multiLevelType w:val="multilevel"/>
    <w:tmpl w:val="000000BD"/>
    <w:name w:val="WW8Num189"/>
    <w:lvl w:ilvl="0">
      <w:start w:val="2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8">
    <w:nsid w:val="000000BE"/>
    <w:multiLevelType w:val="multilevel"/>
    <w:tmpl w:val="000000BE"/>
    <w:name w:val="WW8Num1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9">
    <w:nsid w:val="000000BF"/>
    <w:multiLevelType w:val="multilevel"/>
    <w:tmpl w:val="000000BF"/>
    <w:name w:val="WW8Num191"/>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0">
    <w:nsid w:val="000000C0"/>
    <w:multiLevelType w:val="singleLevel"/>
    <w:tmpl w:val="000000C0"/>
    <w:name w:val="WW8Num192"/>
    <w:lvl w:ilvl="0">
      <w:start w:val="1"/>
      <w:numFmt w:val="bullet"/>
      <w:lvlText w:val=""/>
      <w:lvlJc w:val="left"/>
      <w:pPr>
        <w:tabs>
          <w:tab w:val="num" w:pos="1287"/>
        </w:tabs>
        <w:ind w:left="1287" w:hanging="360"/>
      </w:pPr>
      <w:rPr>
        <w:rFonts w:ascii="Symbol" w:hAnsi="Symbol"/>
      </w:rPr>
    </w:lvl>
  </w:abstractNum>
  <w:abstractNum w:abstractNumId="191">
    <w:nsid w:val="000000C1"/>
    <w:multiLevelType w:val="multilevel"/>
    <w:tmpl w:val="000000C1"/>
    <w:name w:val="WW8Num193"/>
    <w:lvl w:ilvl="0">
      <w:start w:val="2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2">
    <w:nsid w:val="000000C2"/>
    <w:multiLevelType w:val="multilevel"/>
    <w:tmpl w:val="000000C2"/>
    <w:name w:val="WW8Num19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3">
    <w:nsid w:val="000000C3"/>
    <w:multiLevelType w:val="singleLevel"/>
    <w:tmpl w:val="000000C3"/>
    <w:name w:val="WW8Num195"/>
    <w:lvl w:ilvl="0">
      <w:start w:val="1"/>
      <w:numFmt w:val="bullet"/>
      <w:lvlText w:val=""/>
      <w:lvlJc w:val="left"/>
      <w:pPr>
        <w:tabs>
          <w:tab w:val="num" w:pos="1494"/>
        </w:tabs>
        <w:ind w:left="1494" w:hanging="567"/>
      </w:pPr>
      <w:rPr>
        <w:rFonts w:ascii="Symbol" w:hAnsi="Symbol"/>
      </w:rPr>
    </w:lvl>
  </w:abstractNum>
  <w:abstractNum w:abstractNumId="194">
    <w:nsid w:val="000000C4"/>
    <w:multiLevelType w:val="multilevel"/>
    <w:tmpl w:val="000000C4"/>
    <w:name w:val="WW8Num196"/>
    <w:lvl w:ilvl="0">
      <w:start w:val="2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5">
    <w:nsid w:val="000000C5"/>
    <w:multiLevelType w:val="multilevel"/>
    <w:tmpl w:val="000000C5"/>
    <w:name w:val="WW8Num197"/>
    <w:lvl w:ilvl="0">
      <w:start w:val="2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6">
    <w:nsid w:val="000000C6"/>
    <w:multiLevelType w:val="multilevel"/>
    <w:tmpl w:val="000000C6"/>
    <w:name w:val="WW8Num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7">
    <w:nsid w:val="000000C7"/>
    <w:multiLevelType w:val="singleLevel"/>
    <w:tmpl w:val="000000C7"/>
    <w:name w:val="WW8Num199"/>
    <w:lvl w:ilvl="0">
      <w:start w:val="1"/>
      <w:numFmt w:val="bullet"/>
      <w:lvlText w:val=""/>
      <w:lvlJc w:val="left"/>
      <w:pPr>
        <w:tabs>
          <w:tab w:val="num" w:pos="1215"/>
        </w:tabs>
        <w:ind w:left="1215" w:hanging="567"/>
      </w:pPr>
      <w:rPr>
        <w:rFonts w:ascii="Symbol" w:hAnsi="Symbol"/>
        <w:sz w:val="20"/>
      </w:rPr>
    </w:lvl>
  </w:abstractNum>
  <w:abstractNum w:abstractNumId="198">
    <w:nsid w:val="000000C8"/>
    <w:multiLevelType w:val="singleLevel"/>
    <w:tmpl w:val="000000C8"/>
    <w:name w:val="WW8Num200"/>
    <w:lvl w:ilvl="0">
      <w:start w:val="1"/>
      <w:numFmt w:val="bullet"/>
      <w:lvlText w:val=""/>
      <w:lvlJc w:val="left"/>
      <w:pPr>
        <w:tabs>
          <w:tab w:val="num" w:pos="1134"/>
        </w:tabs>
        <w:ind w:left="1134" w:hanging="567"/>
      </w:pPr>
      <w:rPr>
        <w:rFonts w:ascii="Symbol" w:hAnsi="Symbol"/>
        <w:sz w:val="20"/>
      </w:rPr>
    </w:lvl>
  </w:abstractNum>
  <w:abstractNum w:abstractNumId="199">
    <w:nsid w:val="000000C9"/>
    <w:multiLevelType w:val="multilevel"/>
    <w:tmpl w:val="000000C9"/>
    <w:name w:val="WW8Num201"/>
    <w:lvl w:ilvl="0">
      <w:start w:val="2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0">
    <w:nsid w:val="000000CA"/>
    <w:multiLevelType w:val="multilevel"/>
    <w:tmpl w:val="000000CA"/>
    <w:name w:val="WW8Num202"/>
    <w:lvl w:ilvl="0">
      <w:start w:val="3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1">
    <w:nsid w:val="000000CB"/>
    <w:multiLevelType w:val="multilevel"/>
    <w:tmpl w:val="000000CB"/>
    <w:name w:val="WW8Num20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2">
    <w:nsid w:val="000000CC"/>
    <w:multiLevelType w:val="multilevel"/>
    <w:tmpl w:val="000000CC"/>
    <w:name w:val="WW8Num20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3">
    <w:nsid w:val="000000CD"/>
    <w:multiLevelType w:val="multilevel"/>
    <w:tmpl w:val="000000CD"/>
    <w:name w:val="WW8Num205"/>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4">
    <w:nsid w:val="000000CE"/>
    <w:multiLevelType w:val="multilevel"/>
    <w:tmpl w:val="000000CE"/>
    <w:name w:val="WW8Num206"/>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5">
    <w:nsid w:val="000000CF"/>
    <w:multiLevelType w:val="multilevel"/>
    <w:tmpl w:val="000000CF"/>
    <w:name w:val="WW8Num207"/>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6">
    <w:nsid w:val="089A1EE0"/>
    <w:multiLevelType w:val="hybridMultilevel"/>
    <w:tmpl w:val="32707076"/>
    <w:lvl w:ilvl="0" w:tplc="51081878">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nsid w:val="08F66CA4"/>
    <w:multiLevelType w:val="hybridMultilevel"/>
    <w:tmpl w:val="AC24685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8">
    <w:nsid w:val="0E6A331B"/>
    <w:multiLevelType w:val="hybridMultilevel"/>
    <w:tmpl w:val="AE2E9386"/>
    <w:lvl w:ilvl="0" w:tplc="0419000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9">
    <w:nsid w:val="0FAA19B7"/>
    <w:multiLevelType w:val="hybridMultilevel"/>
    <w:tmpl w:val="70502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272C7DC7"/>
    <w:multiLevelType w:val="multilevel"/>
    <w:tmpl w:val="15B89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1F71AFE"/>
    <w:multiLevelType w:val="hybridMultilevel"/>
    <w:tmpl w:val="6D1AE274"/>
    <w:lvl w:ilvl="0" w:tplc="FFFFFFFF">
      <w:start w:val="1"/>
      <w:numFmt w:val="bullet"/>
      <w:lvlText w:val=""/>
      <w:lvlJc w:val="left"/>
      <w:pPr>
        <w:ind w:left="3960" w:hanging="360"/>
      </w:pPr>
      <w:rPr>
        <w:rFonts w:ascii="Symbol" w:hAnsi="Symbol" w:hint="default"/>
      </w:rPr>
    </w:lvl>
    <w:lvl w:ilvl="1" w:tplc="FFFFFFFF" w:tentative="1">
      <w:start w:val="1"/>
      <w:numFmt w:val="bullet"/>
      <w:lvlText w:val="o"/>
      <w:lvlJc w:val="left"/>
      <w:pPr>
        <w:ind w:left="4680" w:hanging="360"/>
      </w:pPr>
      <w:rPr>
        <w:rFonts w:ascii="Courier New" w:hAnsi="Courier New" w:cs="Courier New" w:hint="default"/>
      </w:rPr>
    </w:lvl>
    <w:lvl w:ilvl="2" w:tplc="FFFFFFFF" w:tentative="1">
      <w:start w:val="1"/>
      <w:numFmt w:val="bullet"/>
      <w:lvlText w:val=""/>
      <w:lvlJc w:val="left"/>
      <w:pPr>
        <w:ind w:left="5400" w:hanging="360"/>
      </w:pPr>
      <w:rPr>
        <w:rFonts w:ascii="Wingdings" w:hAnsi="Wingdings" w:hint="default"/>
      </w:rPr>
    </w:lvl>
    <w:lvl w:ilvl="3" w:tplc="FFFFFFFF" w:tentative="1">
      <w:start w:val="1"/>
      <w:numFmt w:val="bullet"/>
      <w:lvlText w:val=""/>
      <w:lvlJc w:val="left"/>
      <w:pPr>
        <w:ind w:left="6120" w:hanging="360"/>
      </w:pPr>
      <w:rPr>
        <w:rFonts w:ascii="Symbol" w:hAnsi="Symbol" w:hint="default"/>
      </w:rPr>
    </w:lvl>
    <w:lvl w:ilvl="4" w:tplc="FFFFFFFF" w:tentative="1">
      <w:start w:val="1"/>
      <w:numFmt w:val="bullet"/>
      <w:lvlText w:val="o"/>
      <w:lvlJc w:val="left"/>
      <w:pPr>
        <w:ind w:left="6840" w:hanging="360"/>
      </w:pPr>
      <w:rPr>
        <w:rFonts w:ascii="Courier New" w:hAnsi="Courier New" w:cs="Courier New" w:hint="default"/>
      </w:rPr>
    </w:lvl>
    <w:lvl w:ilvl="5" w:tplc="FFFFFFFF" w:tentative="1">
      <w:start w:val="1"/>
      <w:numFmt w:val="bullet"/>
      <w:lvlText w:val=""/>
      <w:lvlJc w:val="left"/>
      <w:pPr>
        <w:ind w:left="7560" w:hanging="360"/>
      </w:pPr>
      <w:rPr>
        <w:rFonts w:ascii="Wingdings" w:hAnsi="Wingdings" w:hint="default"/>
      </w:rPr>
    </w:lvl>
    <w:lvl w:ilvl="6" w:tplc="FFFFFFFF" w:tentative="1">
      <w:start w:val="1"/>
      <w:numFmt w:val="bullet"/>
      <w:lvlText w:val=""/>
      <w:lvlJc w:val="left"/>
      <w:pPr>
        <w:ind w:left="8280" w:hanging="360"/>
      </w:pPr>
      <w:rPr>
        <w:rFonts w:ascii="Symbol" w:hAnsi="Symbol" w:hint="default"/>
      </w:rPr>
    </w:lvl>
    <w:lvl w:ilvl="7" w:tplc="FFFFFFFF" w:tentative="1">
      <w:start w:val="1"/>
      <w:numFmt w:val="bullet"/>
      <w:lvlText w:val="o"/>
      <w:lvlJc w:val="left"/>
      <w:pPr>
        <w:ind w:left="9000" w:hanging="360"/>
      </w:pPr>
      <w:rPr>
        <w:rFonts w:ascii="Courier New" w:hAnsi="Courier New" w:cs="Courier New" w:hint="default"/>
      </w:rPr>
    </w:lvl>
    <w:lvl w:ilvl="8" w:tplc="FFFFFFFF" w:tentative="1">
      <w:start w:val="1"/>
      <w:numFmt w:val="bullet"/>
      <w:lvlText w:val=""/>
      <w:lvlJc w:val="left"/>
      <w:pPr>
        <w:ind w:left="9720" w:hanging="360"/>
      </w:pPr>
      <w:rPr>
        <w:rFonts w:ascii="Wingdings" w:hAnsi="Wingdings" w:hint="default"/>
      </w:rPr>
    </w:lvl>
  </w:abstractNum>
  <w:abstractNum w:abstractNumId="212">
    <w:nsid w:val="320E70E1"/>
    <w:multiLevelType w:val="hybridMultilevel"/>
    <w:tmpl w:val="734CC5E6"/>
    <w:lvl w:ilvl="0" w:tplc="04190001">
      <w:start w:val="1"/>
      <w:numFmt w:val="bullet"/>
      <w:lvlText w:val=""/>
      <w:lvlJc w:val="left"/>
      <w:pPr>
        <w:ind w:left="332" w:hanging="360"/>
      </w:pPr>
      <w:rPr>
        <w:rFonts w:ascii="Symbol" w:hAnsi="Symbol" w:hint="default"/>
      </w:rPr>
    </w:lvl>
    <w:lvl w:ilvl="1" w:tplc="04190003" w:tentative="1">
      <w:start w:val="1"/>
      <w:numFmt w:val="bullet"/>
      <w:lvlText w:val="o"/>
      <w:lvlJc w:val="left"/>
      <w:pPr>
        <w:ind w:left="1052" w:hanging="360"/>
      </w:pPr>
      <w:rPr>
        <w:rFonts w:ascii="Courier New" w:hAnsi="Courier New" w:cs="Courier New" w:hint="default"/>
      </w:rPr>
    </w:lvl>
    <w:lvl w:ilvl="2" w:tplc="04190005" w:tentative="1">
      <w:start w:val="1"/>
      <w:numFmt w:val="bullet"/>
      <w:lvlText w:val=""/>
      <w:lvlJc w:val="left"/>
      <w:pPr>
        <w:ind w:left="1772" w:hanging="360"/>
      </w:pPr>
      <w:rPr>
        <w:rFonts w:ascii="Wingdings" w:hAnsi="Wingdings" w:hint="default"/>
      </w:rPr>
    </w:lvl>
    <w:lvl w:ilvl="3" w:tplc="04190001" w:tentative="1">
      <w:start w:val="1"/>
      <w:numFmt w:val="bullet"/>
      <w:lvlText w:val=""/>
      <w:lvlJc w:val="left"/>
      <w:pPr>
        <w:ind w:left="2492" w:hanging="360"/>
      </w:pPr>
      <w:rPr>
        <w:rFonts w:ascii="Symbol" w:hAnsi="Symbol" w:hint="default"/>
      </w:rPr>
    </w:lvl>
    <w:lvl w:ilvl="4" w:tplc="04190003" w:tentative="1">
      <w:start w:val="1"/>
      <w:numFmt w:val="bullet"/>
      <w:lvlText w:val="o"/>
      <w:lvlJc w:val="left"/>
      <w:pPr>
        <w:ind w:left="3212" w:hanging="360"/>
      </w:pPr>
      <w:rPr>
        <w:rFonts w:ascii="Courier New" w:hAnsi="Courier New" w:cs="Courier New" w:hint="default"/>
      </w:rPr>
    </w:lvl>
    <w:lvl w:ilvl="5" w:tplc="04190005" w:tentative="1">
      <w:start w:val="1"/>
      <w:numFmt w:val="bullet"/>
      <w:lvlText w:val=""/>
      <w:lvlJc w:val="left"/>
      <w:pPr>
        <w:ind w:left="3932" w:hanging="360"/>
      </w:pPr>
      <w:rPr>
        <w:rFonts w:ascii="Wingdings" w:hAnsi="Wingdings" w:hint="default"/>
      </w:rPr>
    </w:lvl>
    <w:lvl w:ilvl="6" w:tplc="04190001" w:tentative="1">
      <w:start w:val="1"/>
      <w:numFmt w:val="bullet"/>
      <w:lvlText w:val=""/>
      <w:lvlJc w:val="left"/>
      <w:pPr>
        <w:ind w:left="4652" w:hanging="360"/>
      </w:pPr>
      <w:rPr>
        <w:rFonts w:ascii="Symbol" w:hAnsi="Symbol" w:hint="default"/>
      </w:rPr>
    </w:lvl>
    <w:lvl w:ilvl="7" w:tplc="04190003" w:tentative="1">
      <w:start w:val="1"/>
      <w:numFmt w:val="bullet"/>
      <w:lvlText w:val="o"/>
      <w:lvlJc w:val="left"/>
      <w:pPr>
        <w:ind w:left="5372" w:hanging="360"/>
      </w:pPr>
      <w:rPr>
        <w:rFonts w:ascii="Courier New" w:hAnsi="Courier New" w:cs="Courier New" w:hint="default"/>
      </w:rPr>
    </w:lvl>
    <w:lvl w:ilvl="8" w:tplc="04190005" w:tentative="1">
      <w:start w:val="1"/>
      <w:numFmt w:val="bullet"/>
      <w:lvlText w:val=""/>
      <w:lvlJc w:val="left"/>
      <w:pPr>
        <w:ind w:left="6092" w:hanging="360"/>
      </w:pPr>
      <w:rPr>
        <w:rFonts w:ascii="Wingdings" w:hAnsi="Wingdings" w:hint="default"/>
      </w:rPr>
    </w:lvl>
  </w:abstractNum>
  <w:abstractNum w:abstractNumId="213">
    <w:nsid w:val="39F05DAD"/>
    <w:multiLevelType w:val="hybridMultilevel"/>
    <w:tmpl w:val="6D1646D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4">
    <w:nsid w:val="70AD79AC"/>
    <w:multiLevelType w:val="hybridMultilevel"/>
    <w:tmpl w:val="16E245E2"/>
    <w:lvl w:ilvl="0" w:tplc="04190001">
      <w:start w:val="1"/>
      <w:numFmt w:val="bullet"/>
      <w:lvlText w:val=""/>
      <w:lvlJc w:val="left"/>
      <w:pPr>
        <w:ind w:left="190" w:hanging="360"/>
      </w:pPr>
      <w:rPr>
        <w:rFonts w:ascii="Symbol" w:hAnsi="Symbol" w:hint="default"/>
      </w:rPr>
    </w:lvl>
    <w:lvl w:ilvl="1" w:tplc="04190003" w:tentative="1">
      <w:start w:val="1"/>
      <w:numFmt w:val="bullet"/>
      <w:lvlText w:val="o"/>
      <w:lvlJc w:val="left"/>
      <w:pPr>
        <w:ind w:left="910" w:hanging="360"/>
      </w:pPr>
      <w:rPr>
        <w:rFonts w:ascii="Courier New" w:hAnsi="Courier New" w:cs="Courier New" w:hint="default"/>
      </w:rPr>
    </w:lvl>
    <w:lvl w:ilvl="2" w:tplc="04190005" w:tentative="1">
      <w:start w:val="1"/>
      <w:numFmt w:val="bullet"/>
      <w:lvlText w:val=""/>
      <w:lvlJc w:val="left"/>
      <w:pPr>
        <w:ind w:left="1630" w:hanging="360"/>
      </w:pPr>
      <w:rPr>
        <w:rFonts w:ascii="Wingdings" w:hAnsi="Wingdings" w:hint="default"/>
      </w:rPr>
    </w:lvl>
    <w:lvl w:ilvl="3" w:tplc="04190001" w:tentative="1">
      <w:start w:val="1"/>
      <w:numFmt w:val="bullet"/>
      <w:lvlText w:val=""/>
      <w:lvlJc w:val="left"/>
      <w:pPr>
        <w:ind w:left="2350" w:hanging="360"/>
      </w:pPr>
      <w:rPr>
        <w:rFonts w:ascii="Symbol" w:hAnsi="Symbol" w:hint="default"/>
      </w:rPr>
    </w:lvl>
    <w:lvl w:ilvl="4" w:tplc="04190003" w:tentative="1">
      <w:start w:val="1"/>
      <w:numFmt w:val="bullet"/>
      <w:lvlText w:val="o"/>
      <w:lvlJc w:val="left"/>
      <w:pPr>
        <w:ind w:left="3070" w:hanging="360"/>
      </w:pPr>
      <w:rPr>
        <w:rFonts w:ascii="Courier New" w:hAnsi="Courier New" w:cs="Courier New" w:hint="default"/>
      </w:rPr>
    </w:lvl>
    <w:lvl w:ilvl="5" w:tplc="04190005" w:tentative="1">
      <w:start w:val="1"/>
      <w:numFmt w:val="bullet"/>
      <w:lvlText w:val=""/>
      <w:lvlJc w:val="left"/>
      <w:pPr>
        <w:ind w:left="3790" w:hanging="360"/>
      </w:pPr>
      <w:rPr>
        <w:rFonts w:ascii="Wingdings" w:hAnsi="Wingdings" w:hint="default"/>
      </w:rPr>
    </w:lvl>
    <w:lvl w:ilvl="6" w:tplc="04190001" w:tentative="1">
      <w:start w:val="1"/>
      <w:numFmt w:val="bullet"/>
      <w:lvlText w:val=""/>
      <w:lvlJc w:val="left"/>
      <w:pPr>
        <w:ind w:left="4510" w:hanging="360"/>
      </w:pPr>
      <w:rPr>
        <w:rFonts w:ascii="Symbol" w:hAnsi="Symbol" w:hint="default"/>
      </w:rPr>
    </w:lvl>
    <w:lvl w:ilvl="7" w:tplc="04190003" w:tentative="1">
      <w:start w:val="1"/>
      <w:numFmt w:val="bullet"/>
      <w:lvlText w:val="o"/>
      <w:lvlJc w:val="left"/>
      <w:pPr>
        <w:ind w:left="5230" w:hanging="360"/>
      </w:pPr>
      <w:rPr>
        <w:rFonts w:ascii="Courier New" w:hAnsi="Courier New" w:cs="Courier New" w:hint="default"/>
      </w:rPr>
    </w:lvl>
    <w:lvl w:ilvl="8" w:tplc="04190005" w:tentative="1">
      <w:start w:val="1"/>
      <w:numFmt w:val="bullet"/>
      <w:lvlText w:val=""/>
      <w:lvlJc w:val="left"/>
      <w:pPr>
        <w:ind w:left="5950" w:hanging="360"/>
      </w:pPr>
      <w:rPr>
        <w:rFonts w:ascii="Wingdings" w:hAnsi="Wingdings" w:hint="default"/>
      </w:rPr>
    </w:lvl>
  </w:abstractNum>
  <w:abstractNum w:abstractNumId="215">
    <w:nsid w:val="71EE03D2"/>
    <w:multiLevelType w:val="multilevel"/>
    <w:tmpl w:val="9EF6EEB2"/>
    <w:lvl w:ilvl="0">
      <w:start w:val="1"/>
      <w:numFmt w:val="bullet"/>
      <w:lvlText w:val=""/>
      <w:lvlJc w:val="left"/>
      <w:pPr>
        <w:tabs>
          <w:tab w:val="num" w:pos="786"/>
        </w:tabs>
        <w:ind w:left="786" w:hanging="360"/>
      </w:pPr>
      <w:rPr>
        <w:rFonts w:ascii="Symbol" w:hAnsi="Symbol" w:hint="default"/>
        <w:color w:val="auto"/>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16">
    <w:nsid w:val="72340171"/>
    <w:multiLevelType w:val="hybridMultilevel"/>
    <w:tmpl w:val="34F62A4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7">
    <w:nsid w:val="74681CF9"/>
    <w:multiLevelType w:val="hybridMultilevel"/>
    <w:tmpl w:val="BA6E8812"/>
    <w:lvl w:ilvl="0" w:tplc="7AF489AA">
      <w:start w:val="10"/>
      <w:numFmt w:val="decimal"/>
      <w:lvlText w:val="%1"/>
      <w:lvlJc w:val="left"/>
      <w:pPr>
        <w:ind w:left="1637" w:hanging="360"/>
      </w:pPr>
      <w:rPr>
        <w:rFonts w:hint="default"/>
      </w:rPr>
    </w:lvl>
    <w:lvl w:ilvl="1" w:tplc="04190019">
      <w:start w:val="1"/>
      <w:numFmt w:val="lowerLetter"/>
      <w:lvlText w:val="%2."/>
      <w:lvlJc w:val="left"/>
      <w:pPr>
        <w:ind w:left="2480" w:hanging="360"/>
      </w:pPr>
    </w:lvl>
    <w:lvl w:ilvl="2" w:tplc="0419001B">
      <w:start w:val="1"/>
      <w:numFmt w:val="lowerRoman"/>
      <w:lvlText w:val="%3."/>
      <w:lvlJc w:val="right"/>
      <w:pPr>
        <w:ind w:left="3200" w:hanging="180"/>
      </w:pPr>
    </w:lvl>
    <w:lvl w:ilvl="3" w:tplc="0419000F">
      <w:start w:val="1"/>
      <w:numFmt w:val="decimal"/>
      <w:lvlText w:val="%4."/>
      <w:lvlJc w:val="left"/>
      <w:pPr>
        <w:ind w:left="3920" w:hanging="360"/>
      </w:pPr>
    </w:lvl>
    <w:lvl w:ilvl="4" w:tplc="04190019">
      <w:start w:val="1"/>
      <w:numFmt w:val="lowerLetter"/>
      <w:lvlText w:val="%5."/>
      <w:lvlJc w:val="left"/>
      <w:pPr>
        <w:ind w:left="4640" w:hanging="360"/>
      </w:pPr>
    </w:lvl>
    <w:lvl w:ilvl="5" w:tplc="0419001B">
      <w:start w:val="1"/>
      <w:numFmt w:val="lowerRoman"/>
      <w:lvlText w:val="%6."/>
      <w:lvlJc w:val="right"/>
      <w:pPr>
        <w:ind w:left="5360" w:hanging="180"/>
      </w:pPr>
    </w:lvl>
    <w:lvl w:ilvl="6" w:tplc="0419000F">
      <w:start w:val="1"/>
      <w:numFmt w:val="decimal"/>
      <w:lvlText w:val="%7."/>
      <w:lvlJc w:val="left"/>
      <w:pPr>
        <w:ind w:left="6080" w:hanging="360"/>
      </w:pPr>
    </w:lvl>
    <w:lvl w:ilvl="7" w:tplc="04190019">
      <w:start w:val="1"/>
      <w:numFmt w:val="lowerLetter"/>
      <w:lvlText w:val="%8."/>
      <w:lvlJc w:val="left"/>
      <w:pPr>
        <w:ind w:left="6800" w:hanging="360"/>
      </w:pPr>
    </w:lvl>
    <w:lvl w:ilvl="8" w:tplc="0419001B">
      <w:start w:val="1"/>
      <w:numFmt w:val="lowerRoman"/>
      <w:lvlText w:val="%9."/>
      <w:lvlJc w:val="right"/>
      <w:pPr>
        <w:ind w:left="7520" w:hanging="180"/>
      </w:pPr>
    </w:lvl>
  </w:abstractNum>
  <w:abstractNum w:abstractNumId="218">
    <w:nsid w:val="79587393"/>
    <w:multiLevelType w:val="hybridMultilevel"/>
    <w:tmpl w:val="1E6EACFA"/>
    <w:lvl w:ilvl="0" w:tplc="2C7CDE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50"/>
  </w:num>
  <w:num w:numId="22">
    <w:abstractNumId w:val="57"/>
  </w:num>
  <w:num w:numId="23">
    <w:abstractNumId w:val="62"/>
  </w:num>
  <w:num w:numId="24">
    <w:abstractNumId w:val="67"/>
  </w:num>
  <w:num w:numId="25">
    <w:abstractNumId w:val="72"/>
  </w:num>
  <w:num w:numId="26">
    <w:abstractNumId w:val="74"/>
  </w:num>
  <w:num w:numId="27">
    <w:abstractNumId w:val="77"/>
  </w:num>
  <w:num w:numId="28">
    <w:abstractNumId w:val="79"/>
  </w:num>
  <w:num w:numId="29">
    <w:abstractNumId w:val="80"/>
  </w:num>
  <w:num w:numId="30">
    <w:abstractNumId w:val="86"/>
  </w:num>
  <w:num w:numId="31">
    <w:abstractNumId w:val="128"/>
  </w:num>
  <w:num w:numId="32">
    <w:abstractNumId w:val="130"/>
  </w:num>
  <w:num w:numId="33">
    <w:abstractNumId w:val="133"/>
  </w:num>
  <w:num w:numId="34">
    <w:abstractNumId w:val="136"/>
  </w:num>
  <w:num w:numId="35">
    <w:abstractNumId w:val="137"/>
  </w:num>
  <w:num w:numId="36">
    <w:abstractNumId w:val="138"/>
  </w:num>
  <w:num w:numId="37">
    <w:abstractNumId w:val="139"/>
  </w:num>
  <w:num w:numId="38">
    <w:abstractNumId w:val="140"/>
  </w:num>
  <w:num w:numId="39">
    <w:abstractNumId w:val="141"/>
  </w:num>
  <w:num w:numId="40">
    <w:abstractNumId w:val="142"/>
  </w:num>
  <w:num w:numId="41">
    <w:abstractNumId w:val="143"/>
  </w:num>
  <w:num w:numId="42">
    <w:abstractNumId w:val="144"/>
  </w:num>
  <w:num w:numId="43">
    <w:abstractNumId w:val="202"/>
  </w:num>
  <w:num w:numId="44">
    <w:abstractNumId w:val="210"/>
  </w:num>
  <w:num w:numId="45">
    <w:abstractNumId w:val="214"/>
  </w:num>
  <w:num w:numId="46">
    <w:abstractNumId w:val="212"/>
  </w:num>
  <w:num w:numId="47">
    <w:abstractNumId w:val="218"/>
  </w:num>
  <w:num w:numId="48">
    <w:abstractNumId w:val="216"/>
  </w:num>
  <w:num w:numId="49">
    <w:abstractNumId w:val="211"/>
  </w:num>
  <w:num w:numId="50">
    <w:abstractNumId w:val="215"/>
  </w:num>
  <w:num w:numId="51">
    <w:abstractNumId w:val="208"/>
  </w:num>
  <w:num w:numId="52">
    <w:abstractNumId w:val="213"/>
  </w:num>
  <w:num w:numId="53">
    <w:abstractNumId w:val="207"/>
  </w:num>
  <w:num w:numId="54">
    <w:abstractNumId w:val="217"/>
  </w:num>
  <w:num w:numId="55">
    <w:abstractNumId w:val="206"/>
  </w:num>
  <w:num w:numId="56">
    <w:abstractNumId w:val="20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A019A"/>
    <w:rsid w:val="00004688"/>
    <w:rsid w:val="0001227E"/>
    <w:rsid w:val="00015DC3"/>
    <w:rsid w:val="00015E66"/>
    <w:rsid w:val="000215A8"/>
    <w:rsid w:val="000247DE"/>
    <w:rsid w:val="0004359F"/>
    <w:rsid w:val="00054A0F"/>
    <w:rsid w:val="000B682F"/>
    <w:rsid w:val="000C0BAA"/>
    <w:rsid w:val="000C351B"/>
    <w:rsid w:val="000E5736"/>
    <w:rsid w:val="000E6EDF"/>
    <w:rsid w:val="000F526F"/>
    <w:rsid w:val="00122FDE"/>
    <w:rsid w:val="001449B0"/>
    <w:rsid w:val="001775F6"/>
    <w:rsid w:val="00184ED2"/>
    <w:rsid w:val="001A3864"/>
    <w:rsid w:val="001B5FE9"/>
    <w:rsid w:val="001C7BC0"/>
    <w:rsid w:val="001D2E73"/>
    <w:rsid w:val="001D33AC"/>
    <w:rsid w:val="001D5E15"/>
    <w:rsid w:val="001E1690"/>
    <w:rsid w:val="001E7CCE"/>
    <w:rsid w:val="0020317D"/>
    <w:rsid w:val="002107B5"/>
    <w:rsid w:val="00211939"/>
    <w:rsid w:val="00214152"/>
    <w:rsid w:val="00262F0B"/>
    <w:rsid w:val="00270F3E"/>
    <w:rsid w:val="002733A7"/>
    <w:rsid w:val="00283365"/>
    <w:rsid w:val="002941C0"/>
    <w:rsid w:val="002B021F"/>
    <w:rsid w:val="002B6287"/>
    <w:rsid w:val="002E0643"/>
    <w:rsid w:val="002E5DEB"/>
    <w:rsid w:val="00303AAC"/>
    <w:rsid w:val="00317CCB"/>
    <w:rsid w:val="00325B40"/>
    <w:rsid w:val="003346F9"/>
    <w:rsid w:val="00335A38"/>
    <w:rsid w:val="00354514"/>
    <w:rsid w:val="003579CE"/>
    <w:rsid w:val="0036095C"/>
    <w:rsid w:val="003618E8"/>
    <w:rsid w:val="00371301"/>
    <w:rsid w:val="003A7224"/>
    <w:rsid w:val="003C7799"/>
    <w:rsid w:val="003D4804"/>
    <w:rsid w:val="003F1973"/>
    <w:rsid w:val="00404113"/>
    <w:rsid w:val="00423EF8"/>
    <w:rsid w:val="00424362"/>
    <w:rsid w:val="00424FDF"/>
    <w:rsid w:val="00434E94"/>
    <w:rsid w:val="00442EA9"/>
    <w:rsid w:val="00486954"/>
    <w:rsid w:val="0049758A"/>
    <w:rsid w:val="004D0F12"/>
    <w:rsid w:val="004D354E"/>
    <w:rsid w:val="004D6A08"/>
    <w:rsid w:val="004D6F5C"/>
    <w:rsid w:val="004E05DA"/>
    <w:rsid w:val="004E435E"/>
    <w:rsid w:val="004E46A9"/>
    <w:rsid w:val="004E653E"/>
    <w:rsid w:val="004F38D0"/>
    <w:rsid w:val="00506484"/>
    <w:rsid w:val="00510DBF"/>
    <w:rsid w:val="005154C9"/>
    <w:rsid w:val="00531CF5"/>
    <w:rsid w:val="00533B45"/>
    <w:rsid w:val="0054006A"/>
    <w:rsid w:val="005433CE"/>
    <w:rsid w:val="00545205"/>
    <w:rsid w:val="005545AD"/>
    <w:rsid w:val="00572709"/>
    <w:rsid w:val="005B02E1"/>
    <w:rsid w:val="005C6764"/>
    <w:rsid w:val="005D3840"/>
    <w:rsid w:val="005F2924"/>
    <w:rsid w:val="00600A23"/>
    <w:rsid w:val="006077AC"/>
    <w:rsid w:val="006115D1"/>
    <w:rsid w:val="006171CA"/>
    <w:rsid w:val="006202F8"/>
    <w:rsid w:val="00646125"/>
    <w:rsid w:val="00654798"/>
    <w:rsid w:val="00663265"/>
    <w:rsid w:val="006803F1"/>
    <w:rsid w:val="006A2631"/>
    <w:rsid w:val="006B09F7"/>
    <w:rsid w:val="006C0972"/>
    <w:rsid w:val="006D07D8"/>
    <w:rsid w:val="006F7F4B"/>
    <w:rsid w:val="00700494"/>
    <w:rsid w:val="007131C9"/>
    <w:rsid w:val="007649FC"/>
    <w:rsid w:val="00782127"/>
    <w:rsid w:val="007954CB"/>
    <w:rsid w:val="00797CAD"/>
    <w:rsid w:val="007A019A"/>
    <w:rsid w:val="007C5207"/>
    <w:rsid w:val="007C5E81"/>
    <w:rsid w:val="007D7CBE"/>
    <w:rsid w:val="007F1B8A"/>
    <w:rsid w:val="008078D4"/>
    <w:rsid w:val="00807D4B"/>
    <w:rsid w:val="00813412"/>
    <w:rsid w:val="00816974"/>
    <w:rsid w:val="00820A68"/>
    <w:rsid w:val="008301EA"/>
    <w:rsid w:val="0083223A"/>
    <w:rsid w:val="00840024"/>
    <w:rsid w:val="0084033B"/>
    <w:rsid w:val="00846B21"/>
    <w:rsid w:val="008600B3"/>
    <w:rsid w:val="00867540"/>
    <w:rsid w:val="00872047"/>
    <w:rsid w:val="008B30C7"/>
    <w:rsid w:val="008B540C"/>
    <w:rsid w:val="008D493F"/>
    <w:rsid w:val="008E4AE0"/>
    <w:rsid w:val="00902C58"/>
    <w:rsid w:val="00907996"/>
    <w:rsid w:val="00910F37"/>
    <w:rsid w:val="009113DF"/>
    <w:rsid w:val="00914650"/>
    <w:rsid w:val="00914709"/>
    <w:rsid w:val="009219F0"/>
    <w:rsid w:val="00934C23"/>
    <w:rsid w:val="00970207"/>
    <w:rsid w:val="00970985"/>
    <w:rsid w:val="00984561"/>
    <w:rsid w:val="009B7252"/>
    <w:rsid w:val="009C413F"/>
    <w:rsid w:val="009C5C59"/>
    <w:rsid w:val="009D7E31"/>
    <w:rsid w:val="009E409C"/>
    <w:rsid w:val="009F0599"/>
    <w:rsid w:val="00A11518"/>
    <w:rsid w:val="00A1367A"/>
    <w:rsid w:val="00A36B2A"/>
    <w:rsid w:val="00A440DB"/>
    <w:rsid w:val="00A64CD8"/>
    <w:rsid w:val="00A7564A"/>
    <w:rsid w:val="00A92902"/>
    <w:rsid w:val="00A931B0"/>
    <w:rsid w:val="00A93BC6"/>
    <w:rsid w:val="00AA2D38"/>
    <w:rsid w:val="00AB589C"/>
    <w:rsid w:val="00AB68BD"/>
    <w:rsid w:val="00AC4806"/>
    <w:rsid w:val="00AD037F"/>
    <w:rsid w:val="00B06DBE"/>
    <w:rsid w:val="00B347F7"/>
    <w:rsid w:val="00B35D1E"/>
    <w:rsid w:val="00B4076A"/>
    <w:rsid w:val="00B51C09"/>
    <w:rsid w:val="00B63CEE"/>
    <w:rsid w:val="00B73DB9"/>
    <w:rsid w:val="00B758E2"/>
    <w:rsid w:val="00B75B19"/>
    <w:rsid w:val="00B75B57"/>
    <w:rsid w:val="00B77361"/>
    <w:rsid w:val="00B77B77"/>
    <w:rsid w:val="00BA2FB5"/>
    <w:rsid w:val="00BA45B7"/>
    <w:rsid w:val="00BC0217"/>
    <w:rsid w:val="00BD2D51"/>
    <w:rsid w:val="00BE3827"/>
    <w:rsid w:val="00BE7E7A"/>
    <w:rsid w:val="00BF0380"/>
    <w:rsid w:val="00BF34C2"/>
    <w:rsid w:val="00C1223A"/>
    <w:rsid w:val="00C25417"/>
    <w:rsid w:val="00C31412"/>
    <w:rsid w:val="00C37DD8"/>
    <w:rsid w:val="00C42132"/>
    <w:rsid w:val="00C7298E"/>
    <w:rsid w:val="00C8170F"/>
    <w:rsid w:val="00CA1CB0"/>
    <w:rsid w:val="00CB2CC1"/>
    <w:rsid w:val="00CE7FBC"/>
    <w:rsid w:val="00D2315E"/>
    <w:rsid w:val="00D24E60"/>
    <w:rsid w:val="00D266C4"/>
    <w:rsid w:val="00D731FE"/>
    <w:rsid w:val="00D92DAF"/>
    <w:rsid w:val="00D95768"/>
    <w:rsid w:val="00DA159E"/>
    <w:rsid w:val="00DA66BA"/>
    <w:rsid w:val="00DC3A86"/>
    <w:rsid w:val="00DD4173"/>
    <w:rsid w:val="00DE029F"/>
    <w:rsid w:val="00DF593F"/>
    <w:rsid w:val="00E061DC"/>
    <w:rsid w:val="00E226BA"/>
    <w:rsid w:val="00E50498"/>
    <w:rsid w:val="00E53499"/>
    <w:rsid w:val="00E718F2"/>
    <w:rsid w:val="00E94C93"/>
    <w:rsid w:val="00EB70F8"/>
    <w:rsid w:val="00EE3A8F"/>
    <w:rsid w:val="00F06CFC"/>
    <w:rsid w:val="00F13D12"/>
    <w:rsid w:val="00F14238"/>
    <w:rsid w:val="00F22907"/>
    <w:rsid w:val="00F420E2"/>
    <w:rsid w:val="00F62E7B"/>
    <w:rsid w:val="00F6622A"/>
    <w:rsid w:val="00F94B89"/>
    <w:rsid w:val="00F96157"/>
    <w:rsid w:val="00F9770D"/>
    <w:rsid w:val="00FC3E59"/>
    <w:rsid w:val="00FC715A"/>
    <w:rsid w:val="00FF127D"/>
    <w:rsid w:val="00FF1873"/>
    <w:rsid w:val="00FF61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C23"/>
    <w:pPr>
      <w:suppressAutoHyphens/>
      <w:spacing w:after="200" w:line="276" w:lineRule="auto"/>
    </w:pPr>
    <w:rPr>
      <w:rFonts w:ascii="Calibri" w:eastAsia="Calibri" w:hAnsi="Calibri" w:cs="Calibri"/>
      <w:sz w:val="22"/>
      <w:szCs w:val="22"/>
      <w:lang w:eastAsia="ar-SA"/>
    </w:rPr>
  </w:style>
  <w:style w:type="paragraph" w:styleId="1">
    <w:name w:val="heading 1"/>
    <w:basedOn w:val="a"/>
    <w:next w:val="a"/>
    <w:qFormat/>
    <w:rsid w:val="00934C23"/>
    <w:pPr>
      <w:keepNext/>
      <w:tabs>
        <w:tab w:val="left" w:pos="0"/>
      </w:tabs>
      <w:spacing w:before="240" w:after="60"/>
      <w:outlineLvl w:val="0"/>
    </w:pPr>
    <w:rPr>
      <w:rFonts w:ascii="Arial" w:hAnsi="Arial" w:cs="Arial"/>
      <w:b/>
      <w:kern w:val="1"/>
      <w:sz w:val="32"/>
      <w:szCs w:val="32"/>
    </w:rPr>
  </w:style>
  <w:style w:type="paragraph" w:styleId="2">
    <w:name w:val="heading 2"/>
    <w:basedOn w:val="a"/>
    <w:next w:val="a"/>
    <w:qFormat/>
    <w:rsid w:val="00934C23"/>
    <w:pPr>
      <w:keepNext/>
      <w:tabs>
        <w:tab w:val="left" w:pos="0"/>
      </w:tabs>
      <w:spacing w:before="240" w:after="60" w:line="240" w:lineRule="auto"/>
      <w:outlineLvl w:val="1"/>
    </w:pPr>
    <w:rPr>
      <w:rFonts w:ascii="Arial" w:eastAsia="Times New Roman" w:hAnsi="Arial"/>
      <w:b/>
      <w:i/>
      <w:sz w:val="28"/>
      <w:szCs w:val="20"/>
    </w:rPr>
  </w:style>
  <w:style w:type="paragraph" w:styleId="5">
    <w:name w:val="heading 5"/>
    <w:basedOn w:val="a"/>
    <w:next w:val="a"/>
    <w:qFormat/>
    <w:rsid w:val="00934C23"/>
    <w:pPr>
      <w:keepNext/>
      <w:tabs>
        <w:tab w:val="num" w:pos="0"/>
      </w:tabs>
      <w:jc w:val="center"/>
      <w:outlineLvl w:val="4"/>
    </w:pPr>
    <w:rPr>
      <w:rFonts w:eastAsia="Arial Unicode MS"/>
      <w:b/>
      <w:i/>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sid w:val="00934C23"/>
    <w:rPr>
      <w:rFonts w:ascii="Wingdings" w:hAnsi="Wingdings"/>
      <w:sz w:val="20"/>
    </w:rPr>
  </w:style>
  <w:style w:type="character" w:customStyle="1" w:styleId="WW8Num5z0">
    <w:name w:val="WW8Num5z0"/>
    <w:rsid w:val="00934C23"/>
    <w:rPr>
      <w:rFonts w:ascii="Wingdings" w:hAnsi="Wingdings"/>
      <w:sz w:val="20"/>
    </w:rPr>
  </w:style>
  <w:style w:type="character" w:customStyle="1" w:styleId="WW8Num6z0">
    <w:name w:val="WW8Num6z0"/>
    <w:rsid w:val="00934C23"/>
    <w:rPr>
      <w:rFonts w:ascii="Symbol" w:hAnsi="Symbol" w:cs="Symbol"/>
    </w:rPr>
  </w:style>
  <w:style w:type="character" w:customStyle="1" w:styleId="WW8Num7z0">
    <w:name w:val="WW8Num7z0"/>
    <w:rsid w:val="00934C23"/>
    <w:rPr>
      <w:rFonts w:ascii="Wingdings" w:hAnsi="Wingdings"/>
    </w:rPr>
  </w:style>
  <w:style w:type="character" w:customStyle="1" w:styleId="WW8Num9z0">
    <w:name w:val="WW8Num9z0"/>
    <w:rsid w:val="00934C23"/>
    <w:rPr>
      <w:rFonts w:ascii="Symbol" w:hAnsi="Symbol" w:cs="Symbol"/>
    </w:rPr>
  </w:style>
  <w:style w:type="character" w:customStyle="1" w:styleId="WW8Num11z0">
    <w:name w:val="WW8Num11z0"/>
    <w:rsid w:val="00934C23"/>
    <w:rPr>
      <w:rFonts w:ascii="Symbol" w:hAnsi="Symbol" w:cs="Symbol"/>
      <w:sz w:val="20"/>
      <w:szCs w:val="20"/>
    </w:rPr>
  </w:style>
  <w:style w:type="character" w:customStyle="1" w:styleId="WW8Num12z0">
    <w:name w:val="WW8Num12z0"/>
    <w:rsid w:val="00934C23"/>
    <w:rPr>
      <w:rFonts w:ascii="Times New Roman" w:eastAsia="Times New Roman" w:hAnsi="Times New Roman" w:cs="Times New Roman"/>
    </w:rPr>
  </w:style>
  <w:style w:type="character" w:customStyle="1" w:styleId="WW8Num13z0">
    <w:name w:val="WW8Num13z0"/>
    <w:rsid w:val="00934C23"/>
    <w:rPr>
      <w:rFonts w:ascii="Symbol" w:hAnsi="Symbol" w:cs="Times New Roman"/>
    </w:rPr>
  </w:style>
  <w:style w:type="character" w:customStyle="1" w:styleId="WW8Num14z0">
    <w:name w:val="WW8Num14z0"/>
    <w:rsid w:val="00934C23"/>
    <w:rPr>
      <w:rFonts w:ascii="Symbol" w:hAnsi="Symbol" w:cs="Times New Roman"/>
    </w:rPr>
  </w:style>
  <w:style w:type="character" w:customStyle="1" w:styleId="WW8Num15z0">
    <w:name w:val="WW8Num15z0"/>
    <w:rsid w:val="00934C23"/>
    <w:rPr>
      <w:rFonts w:ascii="Symbol" w:hAnsi="Symbol" w:cs="Symbol"/>
      <w:color w:val="auto"/>
    </w:rPr>
  </w:style>
  <w:style w:type="character" w:customStyle="1" w:styleId="WW8Num16z0">
    <w:name w:val="WW8Num16z0"/>
    <w:rsid w:val="00934C23"/>
    <w:rPr>
      <w:rFonts w:ascii="Symbol" w:hAnsi="Symbol" w:cs="Symbol"/>
      <w:color w:val="auto"/>
    </w:rPr>
  </w:style>
  <w:style w:type="character" w:customStyle="1" w:styleId="WW8Num18z0">
    <w:name w:val="WW8Num18z0"/>
    <w:rsid w:val="00934C23"/>
    <w:rPr>
      <w:rFonts w:ascii="Symbol" w:hAnsi="Symbol" w:cs="Symbol"/>
      <w:color w:val="auto"/>
    </w:rPr>
  </w:style>
  <w:style w:type="character" w:customStyle="1" w:styleId="WW8Num19z0">
    <w:name w:val="WW8Num19z0"/>
    <w:rsid w:val="00934C23"/>
    <w:rPr>
      <w:rFonts w:ascii="Wingdings" w:hAnsi="Wingdings" w:cs="Wingdings"/>
    </w:rPr>
  </w:style>
  <w:style w:type="character" w:customStyle="1" w:styleId="WW8Num20z0">
    <w:name w:val="WW8Num20z0"/>
    <w:rsid w:val="00934C23"/>
    <w:rPr>
      <w:rFonts w:ascii="Symbol" w:hAnsi="Symbol" w:cs="Times New Roman"/>
    </w:rPr>
  </w:style>
  <w:style w:type="character" w:customStyle="1" w:styleId="WW8Num21z0">
    <w:name w:val="WW8Num21z0"/>
    <w:rsid w:val="00934C23"/>
    <w:rPr>
      <w:rFonts w:ascii="Symbol" w:hAnsi="Symbol"/>
    </w:rPr>
  </w:style>
  <w:style w:type="character" w:customStyle="1" w:styleId="WW8Num22z0">
    <w:name w:val="WW8Num22z0"/>
    <w:rsid w:val="00934C23"/>
    <w:rPr>
      <w:rFonts w:ascii="Symbol" w:hAnsi="Symbol"/>
      <w:color w:val="auto"/>
    </w:rPr>
  </w:style>
  <w:style w:type="character" w:customStyle="1" w:styleId="WW8Num23z0">
    <w:name w:val="WW8Num23z0"/>
    <w:rsid w:val="00934C23"/>
    <w:rPr>
      <w:rFonts w:ascii="Times New Roman" w:hAnsi="Times New Roman" w:cs="Times New Roman"/>
    </w:rPr>
  </w:style>
  <w:style w:type="character" w:customStyle="1" w:styleId="WW8Num24z0">
    <w:name w:val="WW8Num24z0"/>
    <w:rsid w:val="00934C23"/>
    <w:rPr>
      <w:rFonts w:ascii="Times New Roman" w:hAnsi="Times New Roman" w:cs="Times New Roman"/>
    </w:rPr>
  </w:style>
  <w:style w:type="character" w:customStyle="1" w:styleId="WW8Num25z0">
    <w:name w:val="WW8Num25z0"/>
    <w:rsid w:val="00934C23"/>
    <w:rPr>
      <w:rFonts w:ascii="Times New Roman" w:hAnsi="Times New Roman" w:cs="Times New Roman"/>
    </w:rPr>
  </w:style>
  <w:style w:type="character" w:customStyle="1" w:styleId="WW8Num26z0">
    <w:name w:val="WW8Num26z0"/>
    <w:rsid w:val="00934C23"/>
    <w:rPr>
      <w:rFonts w:ascii="Times New Roman" w:hAnsi="Times New Roman" w:cs="Times New Roman"/>
    </w:rPr>
  </w:style>
  <w:style w:type="character" w:customStyle="1" w:styleId="WW8Num27z0">
    <w:name w:val="WW8Num27z0"/>
    <w:rsid w:val="00934C23"/>
    <w:rPr>
      <w:rFonts w:ascii="Times New Roman" w:hAnsi="Times New Roman" w:cs="Times New Roman"/>
    </w:rPr>
  </w:style>
  <w:style w:type="character" w:customStyle="1" w:styleId="WW8Num28z0">
    <w:name w:val="WW8Num28z0"/>
    <w:rsid w:val="00934C23"/>
    <w:rPr>
      <w:rFonts w:ascii="Symbol" w:hAnsi="Symbol" w:cs="Symbol"/>
      <w:color w:val="auto"/>
    </w:rPr>
  </w:style>
  <w:style w:type="character" w:customStyle="1" w:styleId="WW8Num29z0">
    <w:name w:val="WW8Num29z0"/>
    <w:rsid w:val="00934C23"/>
    <w:rPr>
      <w:rFonts w:ascii="Symbol" w:hAnsi="Symbol" w:cs="Symbol"/>
    </w:rPr>
  </w:style>
  <w:style w:type="character" w:customStyle="1" w:styleId="WW8Num30z0">
    <w:name w:val="WW8Num30z0"/>
    <w:rsid w:val="00934C23"/>
    <w:rPr>
      <w:rFonts w:ascii="Times New Roman" w:eastAsia="Times New Roman" w:hAnsi="Times New Roman" w:cs="Times New Roman"/>
    </w:rPr>
  </w:style>
  <w:style w:type="character" w:customStyle="1" w:styleId="WW8Num31z0">
    <w:name w:val="WW8Num31z0"/>
    <w:rsid w:val="00934C23"/>
    <w:rPr>
      <w:rFonts w:ascii="Times New Roman" w:hAnsi="Times New Roman" w:cs="Times New Roman"/>
    </w:rPr>
  </w:style>
  <w:style w:type="character" w:customStyle="1" w:styleId="WW8Num33z0">
    <w:name w:val="WW8Num33z0"/>
    <w:rsid w:val="00934C23"/>
    <w:rPr>
      <w:rFonts w:ascii="Symbol" w:hAnsi="Symbol"/>
    </w:rPr>
  </w:style>
  <w:style w:type="character" w:customStyle="1" w:styleId="WW8Num34z0">
    <w:name w:val="WW8Num34z0"/>
    <w:rsid w:val="00934C23"/>
    <w:rPr>
      <w:rFonts w:ascii="Times New Roman" w:hAnsi="Times New Roman"/>
    </w:rPr>
  </w:style>
  <w:style w:type="character" w:customStyle="1" w:styleId="WW8Num35z0">
    <w:name w:val="WW8Num35z0"/>
    <w:rsid w:val="00934C23"/>
    <w:rPr>
      <w:rFonts w:ascii="Symbol" w:hAnsi="Symbol" w:cs="Times New Roman"/>
    </w:rPr>
  </w:style>
  <w:style w:type="character" w:customStyle="1" w:styleId="WW8Num36z0">
    <w:name w:val="WW8Num36z0"/>
    <w:rsid w:val="00934C23"/>
    <w:rPr>
      <w:rFonts w:ascii="Times New Roman" w:hAnsi="Times New Roman"/>
    </w:rPr>
  </w:style>
  <w:style w:type="character" w:customStyle="1" w:styleId="WW8Num37z0">
    <w:name w:val="WW8Num37z0"/>
    <w:rsid w:val="00934C23"/>
    <w:rPr>
      <w:rFonts w:ascii="Times New Roman" w:hAnsi="Times New Roman" w:cs="Symbol"/>
    </w:rPr>
  </w:style>
  <w:style w:type="character" w:customStyle="1" w:styleId="WW8Num38z0">
    <w:name w:val="WW8Num38z0"/>
    <w:rsid w:val="00934C23"/>
    <w:rPr>
      <w:rFonts w:ascii="Times New Roman" w:hAnsi="Times New Roman" w:cs="Times New Roman"/>
    </w:rPr>
  </w:style>
  <w:style w:type="character" w:customStyle="1" w:styleId="WW8Num39z0">
    <w:name w:val="WW8Num39z0"/>
    <w:rsid w:val="00934C23"/>
    <w:rPr>
      <w:rFonts w:ascii="Symbol" w:hAnsi="Symbol"/>
      <w:color w:val="auto"/>
    </w:rPr>
  </w:style>
  <w:style w:type="character" w:customStyle="1" w:styleId="WW8Num40z0">
    <w:name w:val="WW8Num40z0"/>
    <w:rsid w:val="00934C23"/>
    <w:rPr>
      <w:rFonts w:ascii="Symbol" w:hAnsi="Symbol" w:cs="Symbol"/>
    </w:rPr>
  </w:style>
  <w:style w:type="character" w:customStyle="1" w:styleId="WW8Num41z0">
    <w:name w:val="WW8Num41z0"/>
    <w:rsid w:val="00934C23"/>
    <w:rPr>
      <w:rFonts w:ascii="Times New Roman" w:hAnsi="Times New Roman"/>
    </w:rPr>
  </w:style>
  <w:style w:type="character" w:customStyle="1" w:styleId="WW8Num42z0">
    <w:name w:val="WW8Num42z0"/>
    <w:rsid w:val="00934C23"/>
    <w:rPr>
      <w:rFonts w:ascii="Symbol" w:hAnsi="Symbol" w:cs="Wingdings"/>
    </w:rPr>
  </w:style>
  <w:style w:type="character" w:customStyle="1" w:styleId="WW8Num43z0">
    <w:name w:val="WW8Num43z0"/>
    <w:rsid w:val="00934C23"/>
    <w:rPr>
      <w:rFonts w:ascii="Wingdings" w:hAnsi="Wingdings" w:cs="StarSymbol"/>
      <w:sz w:val="18"/>
      <w:szCs w:val="18"/>
    </w:rPr>
  </w:style>
  <w:style w:type="character" w:customStyle="1" w:styleId="WW8Num43z1">
    <w:name w:val="WW8Num43z1"/>
    <w:rsid w:val="00934C23"/>
    <w:rPr>
      <w:rFonts w:ascii="Wingdings 2" w:hAnsi="Wingdings 2" w:cs="StarSymbol"/>
      <w:sz w:val="18"/>
      <w:szCs w:val="18"/>
    </w:rPr>
  </w:style>
  <w:style w:type="character" w:customStyle="1" w:styleId="WW8Num43z2">
    <w:name w:val="WW8Num43z2"/>
    <w:rsid w:val="00934C23"/>
    <w:rPr>
      <w:rFonts w:ascii="StarSymbol" w:hAnsi="StarSymbol" w:cs="StarSymbol"/>
      <w:sz w:val="18"/>
      <w:szCs w:val="18"/>
    </w:rPr>
  </w:style>
  <w:style w:type="character" w:customStyle="1" w:styleId="WW8Num43z4">
    <w:name w:val="WW8Num43z4"/>
    <w:rsid w:val="00934C23"/>
    <w:rPr>
      <w:rFonts w:ascii="Courier New" w:hAnsi="Courier New"/>
    </w:rPr>
  </w:style>
  <w:style w:type="character" w:customStyle="1" w:styleId="WW8Num43z5">
    <w:name w:val="WW8Num43z5"/>
    <w:rsid w:val="00934C23"/>
    <w:rPr>
      <w:rFonts w:ascii="Wingdings" w:hAnsi="Wingdings"/>
    </w:rPr>
  </w:style>
  <w:style w:type="character" w:customStyle="1" w:styleId="WW8Num44z0">
    <w:name w:val="WW8Num44z0"/>
    <w:rsid w:val="00934C23"/>
    <w:rPr>
      <w:rFonts w:ascii="Symbol" w:hAnsi="Symbol" w:cs="StarSymbol"/>
      <w:sz w:val="18"/>
      <w:szCs w:val="18"/>
    </w:rPr>
  </w:style>
  <w:style w:type="character" w:customStyle="1" w:styleId="WW8Num45z0">
    <w:name w:val="WW8Num45z0"/>
    <w:rsid w:val="00934C23"/>
    <w:rPr>
      <w:rFonts w:ascii="Symbol" w:hAnsi="Symbol"/>
      <w:sz w:val="20"/>
    </w:rPr>
  </w:style>
  <w:style w:type="character" w:customStyle="1" w:styleId="WW8Num46z0">
    <w:name w:val="WW8Num46z0"/>
    <w:rsid w:val="00934C23"/>
    <w:rPr>
      <w:rFonts w:ascii="Symbol" w:hAnsi="Symbol"/>
    </w:rPr>
  </w:style>
  <w:style w:type="character" w:customStyle="1" w:styleId="WW8Num47z0">
    <w:name w:val="WW8Num47z0"/>
    <w:rsid w:val="00934C23"/>
    <w:rPr>
      <w:rFonts w:ascii="Symbol" w:hAnsi="Symbol"/>
    </w:rPr>
  </w:style>
  <w:style w:type="character" w:customStyle="1" w:styleId="WW8Num48z0">
    <w:name w:val="WW8Num48z0"/>
    <w:rsid w:val="00934C23"/>
    <w:rPr>
      <w:rFonts w:ascii="Symbol" w:hAnsi="Symbol"/>
    </w:rPr>
  </w:style>
  <w:style w:type="character" w:customStyle="1" w:styleId="WW8Num49z0">
    <w:name w:val="WW8Num49z0"/>
    <w:rsid w:val="00934C23"/>
    <w:rPr>
      <w:rFonts w:ascii="Symbol" w:hAnsi="Symbol"/>
    </w:rPr>
  </w:style>
  <w:style w:type="character" w:customStyle="1" w:styleId="WW8Num50z0">
    <w:name w:val="WW8Num50z0"/>
    <w:rsid w:val="00934C23"/>
    <w:rPr>
      <w:rFonts w:ascii="Symbol" w:eastAsia="Times New Roman" w:hAnsi="Symbol"/>
    </w:rPr>
  </w:style>
  <w:style w:type="character" w:customStyle="1" w:styleId="WW8Num51z0">
    <w:name w:val="WW8Num51z0"/>
    <w:rsid w:val="00934C23"/>
    <w:rPr>
      <w:rFonts w:ascii="Symbol" w:hAnsi="Symbol"/>
    </w:rPr>
  </w:style>
  <w:style w:type="character" w:customStyle="1" w:styleId="WW8Num52z0">
    <w:name w:val="WW8Num52z0"/>
    <w:rsid w:val="00934C23"/>
    <w:rPr>
      <w:rFonts w:ascii="Symbol" w:hAnsi="Symbol"/>
    </w:rPr>
  </w:style>
  <w:style w:type="character" w:customStyle="1" w:styleId="WW8Num52z1">
    <w:name w:val="WW8Num52z1"/>
    <w:rsid w:val="00934C23"/>
    <w:rPr>
      <w:rFonts w:ascii="Wingdings 2" w:hAnsi="Wingdings 2" w:cs="StarSymbol"/>
      <w:sz w:val="18"/>
      <w:szCs w:val="18"/>
    </w:rPr>
  </w:style>
  <w:style w:type="character" w:customStyle="1" w:styleId="WW8Num52z2">
    <w:name w:val="WW8Num52z2"/>
    <w:rsid w:val="00934C23"/>
    <w:rPr>
      <w:rFonts w:ascii="StarSymbol" w:hAnsi="StarSymbol" w:cs="StarSymbol"/>
      <w:sz w:val="18"/>
      <w:szCs w:val="18"/>
    </w:rPr>
  </w:style>
  <w:style w:type="character" w:customStyle="1" w:styleId="WW8Num53z0">
    <w:name w:val="WW8Num53z0"/>
    <w:rsid w:val="00934C23"/>
    <w:rPr>
      <w:rFonts w:ascii="Symbol" w:hAnsi="Symbol"/>
    </w:rPr>
  </w:style>
  <w:style w:type="character" w:customStyle="1" w:styleId="WW8Num55z0">
    <w:name w:val="WW8Num55z0"/>
    <w:rsid w:val="00934C23"/>
    <w:rPr>
      <w:rFonts w:ascii="Wingdings" w:hAnsi="Wingdings" w:cs="StarSymbol"/>
      <w:sz w:val="18"/>
      <w:szCs w:val="18"/>
    </w:rPr>
  </w:style>
  <w:style w:type="character" w:customStyle="1" w:styleId="WW8Num57z0">
    <w:name w:val="WW8Num57z0"/>
    <w:rsid w:val="00934C23"/>
    <w:rPr>
      <w:rFonts w:ascii="Symbol" w:hAnsi="Symbol"/>
      <w:sz w:val="20"/>
    </w:rPr>
  </w:style>
  <w:style w:type="character" w:customStyle="1" w:styleId="WW8Num57z1">
    <w:name w:val="WW8Num57z1"/>
    <w:rsid w:val="00934C23"/>
    <w:rPr>
      <w:rFonts w:ascii="Courier New" w:hAnsi="Courier New"/>
      <w:sz w:val="20"/>
    </w:rPr>
  </w:style>
  <w:style w:type="character" w:customStyle="1" w:styleId="WW8Num59z0">
    <w:name w:val="WW8Num59z0"/>
    <w:rsid w:val="00934C23"/>
    <w:rPr>
      <w:rFonts w:ascii="Symbol" w:hAnsi="Symbol" w:cs="Symbol"/>
      <w:color w:val="auto"/>
    </w:rPr>
  </w:style>
  <w:style w:type="character" w:customStyle="1" w:styleId="WW8Num59z1">
    <w:name w:val="WW8Num59z1"/>
    <w:rsid w:val="00934C23"/>
    <w:rPr>
      <w:rFonts w:ascii="Courier New" w:hAnsi="Courier New" w:cs="Courier New"/>
    </w:rPr>
  </w:style>
  <w:style w:type="character" w:customStyle="1" w:styleId="WW8Num59z2">
    <w:name w:val="WW8Num59z2"/>
    <w:rsid w:val="00934C23"/>
    <w:rPr>
      <w:rFonts w:ascii="Wingdings" w:hAnsi="Wingdings" w:cs="Wingdings"/>
    </w:rPr>
  </w:style>
  <w:style w:type="character" w:customStyle="1" w:styleId="WW8Num60z0">
    <w:name w:val="WW8Num60z0"/>
    <w:rsid w:val="00934C23"/>
    <w:rPr>
      <w:rFonts w:ascii="Symbol" w:hAnsi="Symbol" w:cs="Symbol"/>
    </w:rPr>
  </w:style>
  <w:style w:type="character" w:customStyle="1" w:styleId="WW8Num61z0">
    <w:name w:val="WW8Num61z0"/>
    <w:rsid w:val="00934C23"/>
    <w:rPr>
      <w:rFonts w:ascii="Times New Roman" w:eastAsia="Times New Roman" w:hAnsi="Times New Roman" w:cs="Times New Roman"/>
    </w:rPr>
  </w:style>
  <w:style w:type="character" w:customStyle="1" w:styleId="WW8Num61z1">
    <w:name w:val="WW8Num61z1"/>
    <w:rsid w:val="00934C23"/>
    <w:rPr>
      <w:rFonts w:ascii="Courier New" w:hAnsi="Courier New"/>
      <w:sz w:val="20"/>
    </w:rPr>
  </w:style>
  <w:style w:type="character" w:customStyle="1" w:styleId="WW8Num61z2">
    <w:name w:val="WW8Num61z2"/>
    <w:rsid w:val="00934C23"/>
    <w:rPr>
      <w:rFonts w:ascii="Wingdings" w:hAnsi="Wingdings"/>
      <w:sz w:val="20"/>
    </w:rPr>
  </w:style>
  <w:style w:type="character" w:customStyle="1" w:styleId="WW8Num62z0">
    <w:name w:val="WW8Num62z0"/>
    <w:rsid w:val="00934C23"/>
    <w:rPr>
      <w:rFonts w:ascii="Symbol" w:hAnsi="Symbol" w:cs="Symbol"/>
    </w:rPr>
  </w:style>
  <w:style w:type="character" w:customStyle="1" w:styleId="WW8Num62z1">
    <w:name w:val="WW8Num62z1"/>
    <w:rsid w:val="00934C23"/>
    <w:rPr>
      <w:rFonts w:ascii="Courier New" w:hAnsi="Courier New"/>
      <w:sz w:val="20"/>
    </w:rPr>
  </w:style>
  <w:style w:type="character" w:customStyle="1" w:styleId="WW8Num62z2">
    <w:name w:val="WW8Num62z2"/>
    <w:rsid w:val="00934C23"/>
    <w:rPr>
      <w:rFonts w:ascii="Wingdings" w:hAnsi="Wingdings"/>
      <w:sz w:val="20"/>
    </w:rPr>
  </w:style>
  <w:style w:type="character" w:customStyle="1" w:styleId="WW8Num63z0">
    <w:name w:val="WW8Num63z0"/>
    <w:rsid w:val="00934C23"/>
    <w:rPr>
      <w:rFonts w:ascii="Wingdings" w:hAnsi="Wingdings" w:cs="Wingdings"/>
    </w:rPr>
  </w:style>
  <w:style w:type="character" w:customStyle="1" w:styleId="WW8Num63z1">
    <w:name w:val="WW8Num63z1"/>
    <w:rsid w:val="00934C23"/>
    <w:rPr>
      <w:rFonts w:ascii="Courier New" w:hAnsi="Courier New"/>
      <w:sz w:val="20"/>
    </w:rPr>
  </w:style>
  <w:style w:type="character" w:customStyle="1" w:styleId="WW8Num63z2">
    <w:name w:val="WW8Num63z2"/>
    <w:rsid w:val="00934C23"/>
    <w:rPr>
      <w:rFonts w:ascii="Wingdings" w:hAnsi="Wingdings"/>
      <w:sz w:val="20"/>
    </w:rPr>
  </w:style>
  <w:style w:type="character" w:customStyle="1" w:styleId="WW8Num64z0">
    <w:name w:val="WW8Num64z0"/>
    <w:rsid w:val="00934C23"/>
    <w:rPr>
      <w:rFonts w:ascii="Symbol" w:hAnsi="Symbol" w:cs="Symbol"/>
    </w:rPr>
  </w:style>
  <w:style w:type="character" w:customStyle="1" w:styleId="WW8Num64z1">
    <w:name w:val="WW8Num64z1"/>
    <w:rsid w:val="00934C23"/>
    <w:rPr>
      <w:rFonts w:ascii="Courier New" w:hAnsi="Courier New"/>
      <w:sz w:val="20"/>
    </w:rPr>
  </w:style>
  <w:style w:type="character" w:customStyle="1" w:styleId="WW8Num64z2">
    <w:name w:val="WW8Num64z2"/>
    <w:rsid w:val="00934C23"/>
    <w:rPr>
      <w:rFonts w:ascii="Wingdings" w:hAnsi="Wingdings"/>
      <w:sz w:val="20"/>
    </w:rPr>
  </w:style>
  <w:style w:type="character" w:customStyle="1" w:styleId="WW8Num66z0">
    <w:name w:val="WW8Num66z0"/>
    <w:rsid w:val="00934C23"/>
    <w:rPr>
      <w:rFonts w:ascii="Symbol" w:hAnsi="Symbol" w:cs="Symbol"/>
    </w:rPr>
  </w:style>
  <w:style w:type="character" w:customStyle="1" w:styleId="WW8Num67z0">
    <w:name w:val="WW8Num67z0"/>
    <w:rsid w:val="00934C23"/>
    <w:rPr>
      <w:rFonts w:ascii="Symbol" w:hAnsi="Symbol" w:cs="Symbol"/>
    </w:rPr>
  </w:style>
  <w:style w:type="character" w:customStyle="1" w:styleId="WW8Num68z0">
    <w:name w:val="WW8Num68z0"/>
    <w:rsid w:val="00934C23"/>
    <w:rPr>
      <w:rFonts w:ascii="Symbol" w:hAnsi="Symbol"/>
      <w:sz w:val="20"/>
    </w:rPr>
  </w:style>
  <w:style w:type="character" w:customStyle="1" w:styleId="WW8Num70z0">
    <w:name w:val="WW8Num70z0"/>
    <w:rsid w:val="00934C23"/>
    <w:rPr>
      <w:rFonts w:ascii="Symbol" w:eastAsia="Times New Roman" w:hAnsi="Symbol"/>
    </w:rPr>
  </w:style>
  <w:style w:type="character" w:customStyle="1" w:styleId="WW8Num76z0">
    <w:name w:val="WW8Num76z0"/>
    <w:rsid w:val="00934C23"/>
    <w:rPr>
      <w:rFonts w:ascii="Symbol" w:hAnsi="Symbol" w:cs="Symbol"/>
    </w:rPr>
  </w:style>
  <w:style w:type="character" w:customStyle="1" w:styleId="WW8Num76z1">
    <w:name w:val="WW8Num76z1"/>
    <w:rsid w:val="00934C23"/>
    <w:rPr>
      <w:rFonts w:ascii="Courier New" w:hAnsi="Courier New" w:cs="Courier New"/>
    </w:rPr>
  </w:style>
  <w:style w:type="character" w:customStyle="1" w:styleId="WW8Num76z2">
    <w:name w:val="WW8Num76z2"/>
    <w:rsid w:val="00934C23"/>
    <w:rPr>
      <w:rFonts w:ascii="Wingdings" w:hAnsi="Wingdings" w:cs="Wingdings"/>
    </w:rPr>
  </w:style>
  <w:style w:type="character" w:customStyle="1" w:styleId="WW8Num77z0">
    <w:name w:val="WW8Num77z0"/>
    <w:rsid w:val="00934C23"/>
    <w:rPr>
      <w:rFonts w:ascii="Symbol" w:hAnsi="Symbol" w:cs="Symbol"/>
      <w:color w:val="auto"/>
    </w:rPr>
  </w:style>
  <w:style w:type="character" w:customStyle="1" w:styleId="WW8Num80z0">
    <w:name w:val="WW8Num80z0"/>
    <w:rsid w:val="00934C23"/>
    <w:rPr>
      <w:rFonts w:ascii="Symbol" w:eastAsia="Times New Roman" w:hAnsi="Symbol" w:cs="Times New Roman"/>
    </w:rPr>
  </w:style>
  <w:style w:type="character" w:customStyle="1" w:styleId="WW8Num81z0">
    <w:name w:val="WW8Num81z0"/>
    <w:rsid w:val="00934C23"/>
    <w:rPr>
      <w:rFonts w:ascii="Symbol" w:eastAsia="Times New Roman" w:hAnsi="Symbol"/>
    </w:rPr>
  </w:style>
  <w:style w:type="character" w:customStyle="1" w:styleId="WW8Num81z1">
    <w:name w:val="WW8Num81z1"/>
    <w:rsid w:val="00934C23"/>
    <w:rPr>
      <w:rFonts w:ascii="Courier New" w:hAnsi="Courier New" w:cs="Times New Roman"/>
    </w:rPr>
  </w:style>
  <w:style w:type="character" w:customStyle="1" w:styleId="WW8Num81z2">
    <w:name w:val="WW8Num81z2"/>
    <w:rsid w:val="00934C23"/>
    <w:rPr>
      <w:rFonts w:ascii="Wingdings" w:hAnsi="Wingdings" w:cs="Wingdings"/>
    </w:rPr>
  </w:style>
  <w:style w:type="character" w:customStyle="1" w:styleId="WW8Num82z0">
    <w:name w:val="WW8Num82z0"/>
    <w:rsid w:val="00934C23"/>
    <w:rPr>
      <w:rFonts w:ascii="Symbol" w:hAnsi="Symbol" w:cs="Symbol"/>
      <w:color w:val="auto"/>
    </w:rPr>
  </w:style>
  <w:style w:type="character" w:customStyle="1" w:styleId="WW8Num84z0">
    <w:name w:val="WW8Num84z0"/>
    <w:rsid w:val="00934C23"/>
    <w:rPr>
      <w:rFonts w:ascii="Symbol" w:hAnsi="Symbol" w:cs="Symbol"/>
    </w:rPr>
  </w:style>
  <w:style w:type="character" w:customStyle="1" w:styleId="WW8Num85z0">
    <w:name w:val="WW8Num85z0"/>
    <w:rsid w:val="00934C23"/>
    <w:rPr>
      <w:rFonts w:ascii="Symbol" w:hAnsi="Symbol"/>
      <w:sz w:val="20"/>
    </w:rPr>
  </w:style>
  <w:style w:type="character" w:customStyle="1" w:styleId="WW8Num86z0">
    <w:name w:val="WW8Num86z0"/>
    <w:rsid w:val="00934C23"/>
    <w:rPr>
      <w:rFonts w:ascii="Symbol" w:hAnsi="Symbol"/>
    </w:rPr>
  </w:style>
  <w:style w:type="character" w:customStyle="1" w:styleId="WW8Num87z0">
    <w:name w:val="WW8Num87z0"/>
    <w:rsid w:val="00934C23"/>
    <w:rPr>
      <w:rFonts w:ascii="Symbol" w:hAnsi="Symbol" w:cs="Symbol"/>
    </w:rPr>
  </w:style>
  <w:style w:type="character" w:customStyle="1" w:styleId="WW8Num88z0">
    <w:name w:val="WW8Num88z0"/>
    <w:rsid w:val="00934C23"/>
    <w:rPr>
      <w:rFonts w:ascii="Symbol" w:hAnsi="Symbol" w:cs="Symbol"/>
      <w:sz w:val="20"/>
      <w:szCs w:val="20"/>
    </w:rPr>
  </w:style>
  <w:style w:type="character" w:customStyle="1" w:styleId="WW8Num89z0">
    <w:name w:val="WW8Num89z0"/>
    <w:rsid w:val="00934C23"/>
    <w:rPr>
      <w:rFonts w:ascii="Symbol" w:hAnsi="Symbol" w:cs="Symbol"/>
      <w:color w:val="auto"/>
    </w:rPr>
  </w:style>
  <w:style w:type="character" w:customStyle="1" w:styleId="WW8Num89z1">
    <w:name w:val="WW8Num89z1"/>
    <w:rsid w:val="00934C23"/>
    <w:rPr>
      <w:rFonts w:ascii="Courier New" w:hAnsi="Courier New"/>
      <w:sz w:val="20"/>
    </w:rPr>
  </w:style>
  <w:style w:type="character" w:customStyle="1" w:styleId="WW8Num89z2">
    <w:name w:val="WW8Num89z2"/>
    <w:rsid w:val="00934C23"/>
    <w:rPr>
      <w:rFonts w:ascii="Wingdings" w:hAnsi="Wingdings"/>
      <w:sz w:val="20"/>
    </w:rPr>
  </w:style>
  <w:style w:type="character" w:customStyle="1" w:styleId="WW8Num91z0">
    <w:name w:val="WW8Num91z0"/>
    <w:rsid w:val="00934C23"/>
    <w:rPr>
      <w:rFonts w:ascii="Symbol" w:hAnsi="Symbol"/>
    </w:rPr>
  </w:style>
  <w:style w:type="character" w:customStyle="1" w:styleId="WW8Num93z0">
    <w:name w:val="WW8Num93z0"/>
    <w:rsid w:val="00934C23"/>
    <w:rPr>
      <w:rFonts w:ascii="Symbol" w:hAnsi="Symbol"/>
    </w:rPr>
  </w:style>
  <w:style w:type="character" w:customStyle="1" w:styleId="WW8Num94z0">
    <w:name w:val="WW8Num94z0"/>
    <w:rsid w:val="00934C23"/>
    <w:rPr>
      <w:rFonts w:ascii="Symbol" w:hAnsi="Symbol" w:cs="Symbol"/>
      <w:color w:val="auto"/>
    </w:rPr>
  </w:style>
  <w:style w:type="character" w:customStyle="1" w:styleId="WW8Num95z0">
    <w:name w:val="WW8Num95z0"/>
    <w:rsid w:val="00934C23"/>
    <w:rPr>
      <w:rFonts w:ascii="Symbol" w:hAnsi="Symbol" w:cs="Symbol"/>
    </w:rPr>
  </w:style>
  <w:style w:type="character" w:customStyle="1" w:styleId="WW8Num96z0">
    <w:name w:val="WW8Num96z0"/>
    <w:rsid w:val="00934C23"/>
    <w:rPr>
      <w:rFonts w:ascii="Symbol" w:hAnsi="Symbol" w:cs="Symbol"/>
      <w:sz w:val="20"/>
      <w:szCs w:val="20"/>
    </w:rPr>
  </w:style>
  <w:style w:type="character" w:customStyle="1" w:styleId="WW8Num97z0">
    <w:name w:val="WW8Num97z0"/>
    <w:rsid w:val="00934C23"/>
    <w:rPr>
      <w:rFonts w:ascii="Symbol" w:hAnsi="Symbol"/>
    </w:rPr>
  </w:style>
  <w:style w:type="character" w:customStyle="1" w:styleId="WW8Num98z0">
    <w:name w:val="WW8Num98z0"/>
    <w:rsid w:val="00934C23"/>
    <w:rPr>
      <w:rFonts w:ascii="Symbol" w:hAnsi="Symbol" w:cs="Symbol"/>
      <w:sz w:val="20"/>
      <w:szCs w:val="20"/>
    </w:rPr>
  </w:style>
  <w:style w:type="character" w:customStyle="1" w:styleId="WW8Num99z0">
    <w:name w:val="WW8Num99z0"/>
    <w:rsid w:val="00934C23"/>
    <w:rPr>
      <w:rFonts w:ascii="Symbol" w:hAnsi="Symbol" w:cs="Symbol"/>
    </w:rPr>
  </w:style>
  <w:style w:type="character" w:customStyle="1" w:styleId="WW8Num100z0">
    <w:name w:val="WW8Num100z0"/>
    <w:rsid w:val="00934C23"/>
    <w:rPr>
      <w:rFonts w:ascii="Symbol" w:hAnsi="Symbol" w:cs="Symbol"/>
    </w:rPr>
  </w:style>
  <w:style w:type="character" w:customStyle="1" w:styleId="WW8Num101z0">
    <w:name w:val="WW8Num101z0"/>
    <w:rsid w:val="00934C23"/>
    <w:rPr>
      <w:rFonts w:ascii="Symbol" w:hAnsi="Symbol" w:cs="Symbol"/>
    </w:rPr>
  </w:style>
  <w:style w:type="character" w:customStyle="1" w:styleId="WW8Num102z0">
    <w:name w:val="WW8Num102z0"/>
    <w:rsid w:val="00934C23"/>
    <w:rPr>
      <w:rFonts w:ascii="Symbol" w:hAnsi="Symbol"/>
      <w:sz w:val="20"/>
    </w:rPr>
  </w:style>
  <w:style w:type="character" w:customStyle="1" w:styleId="WW8Num103z0">
    <w:name w:val="WW8Num103z0"/>
    <w:rsid w:val="00934C23"/>
    <w:rPr>
      <w:rFonts w:ascii="Symbol" w:hAnsi="Symbol" w:cs="Symbol"/>
      <w:sz w:val="22"/>
      <w:szCs w:val="22"/>
    </w:rPr>
  </w:style>
  <w:style w:type="character" w:customStyle="1" w:styleId="WW8Num104z0">
    <w:name w:val="WW8Num104z0"/>
    <w:rsid w:val="00934C23"/>
    <w:rPr>
      <w:rFonts w:ascii="Symbol" w:hAnsi="Symbol"/>
    </w:rPr>
  </w:style>
  <w:style w:type="character" w:customStyle="1" w:styleId="WW8Num105z0">
    <w:name w:val="WW8Num105z0"/>
    <w:rsid w:val="00934C23"/>
    <w:rPr>
      <w:rFonts w:ascii="Symbol" w:hAnsi="Symbol" w:cs="Symbol"/>
      <w:color w:val="auto"/>
    </w:rPr>
  </w:style>
  <w:style w:type="character" w:customStyle="1" w:styleId="WW8Num106z0">
    <w:name w:val="WW8Num106z0"/>
    <w:rsid w:val="00934C23"/>
    <w:rPr>
      <w:rFonts w:ascii="Symbol" w:hAnsi="Symbol" w:cs="Symbol"/>
      <w:color w:val="auto"/>
    </w:rPr>
  </w:style>
  <w:style w:type="character" w:customStyle="1" w:styleId="WW8Num107z0">
    <w:name w:val="WW8Num107z0"/>
    <w:rsid w:val="00934C23"/>
    <w:rPr>
      <w:rFonts w:ascii="Symbol" w:hAnsi="Symbol"/>
    </w:rPr>
  </w:style>
  <w:style w:type="character" w:customStyle="1" w:styleId="WW8Num108z0">
    <w:name w:val="WW8Num108z0"/>
    <w:rsid w:val="00934C23"/>
    <w:rPr>
      <w:rFonts w:ascii="Symbol" w:hAnsi="Symbol" w:cs="Symbol"/>
    </w:rPr>
  </w:style>
  <w:style w:type="character" w:customStyle="1" w:styleId="WW8Num109z0">
    <w:name w:val="WW8Num109z0"/>
    <w:rsid w:val="00934C23"/>
    <w:rPr>
      <w:rFonts w:ascii="Symbol" w:hAnsi="Symbol" w:cs="Symbol"/>
    </w:rPr>
  </w:style>
  <w:style w:type="character" w:customStyle="1" w:styleId="WW8Num110z0">
    <w:name w:val="WW8Num110z0"/>
    <w:rsid w:val="00934C23"/>
    <w:rPr>
      <w:rFonts w:ascii="Symbol" w:hAnsi="Symbol" w:cs="Symbol"/>
    </w:rPr>
  </w:style>
  <w:style w:type="character" w:customStyle="1" w:styleId="WW8Num111z0">
    <w:name w:val="WW8Num111z0"/>
    <w:rsid w:val="00934C23"/>
    <w:rPr>
      <w:rFonts w:ascii="Symbol" w:hAnsi="Symbol"/>
    </w:rPr>
  </w:style>
  <w:style w:type="character" w:customStyle="1" w:styleId="WW8Num112z0">
    <w:name w:val="WW8Num112z0"/>
    <w:rsid w:val="00934C23"/>
    <w:rPr>
      <w:rFonts w:ascii="Symbol" w:hAnsi="Symbol" w:cs="Symbol"/>
    </w:rPr>
  </w:style>
  <w:style w:type="character" w:customStyle="1" w:styleId="WW8Num113z0">
    <w:name w:val="WW8Num113z0"/>
    <w:rsid w:val="00934C23"/>
    <w:rPr>
      <w:rFonts w:ascii="Symbol" w:hAnsi="Symbol" w:cs="Symbol"/>
    </w:rPr>
  </w:style>
  <w:style w:type="character" w:customStyle="1" w:styleId="WW8Num114z0">
    <w:name w:val="WW8Num114z0"/>
    <w:rsid w:val="00934C23"/>
    <w:rPr>
      <w:rFonts w:ascii="Symbol" w:hAnsi="Symbol"/>
    </w:rPr>
  </w:style>
  <w:style w:type="character" w:customStyle="1" w:styleId="WW8Num115z0">
    <w:name w:val="WW8Num115z0"/>
    <w:rsid w:val="00934C23"/>
    <w:rPr>
      <w:rFonts w:ascii="Symbol" w:hAnsi="Symbol" w:cs="Symbol"/>
      <w:color w:val="auto"/>
    </w:rPr>
  </w:style>
  <w:style w:type="character" w:customStyle="1" w:styleId="WW8Num116z0">
    <w:name w:val="WW8Num116z0"/>
    <w:rsid w:val="00934C23"/>
    <w:rPr>
      <w:rFonts w:ascii="Symbol" w:hAnsi="Symbol"/>
    </w:rPr>
  </w:style>
  <w:style w:type="character" w:customStyle="1" w:styleId="WW8Num117z0">
    <w:name w:val="WW8Num117z0"/>
    <w:rsid w:val="00934C23"/>
    <w:rPr>
      <w:rFonts w:ascii="Symbol" w:hAnsi="Symbol" w:cs="Symbol"/>
      <w:color w:val="auto"/>
    </w:rPr>
  </w:style>
  <w:style w:type="character" w:customStyle="1" w:styleId="WW8Num118z0">
    <w:name w:val="WW8Num118z0"/>
    <w:rsid w:val="00934C23"/>
    <w:rPr>
      <w:rFonts w:ascii="Symbol" w:hAnsi="Symbol" w:cs="Symbol"/>
      <w:color w:val="auto"/>
    </w:rPr>
  </w:style>
  <w:style w:type="character" w:customStyle="1" w:styleId="WW8Num119z0">
    <w:name w:val="WW8Num119z0"/>
    <w:rsid w:val="00934C23"/>
    <w:rPr>
      <w:rFonts w:ascii="Symbol" w:hAnsi="Symbol" w:cs="Symbol"/>
    </w:rPr>
  </w:style>
  <w:style w:type="character" w:customStyle="1" w:styleId="WW8Num120z0">
    <w:name w:val="WW8Num120z0"/>
    <w:rsid w:val="00934C23"/>
    <w:rPr>
      <w:rFonts w:ascii="Symbol" w:hAnsi="Symbol" w:cs="Symbol"/>
      <w:sz w:val="22"/>
      <w:szCs w:val="22"/>
    </w:rPr>
  </w:style>
  <w:style w:type="character" w:customStyle="1" w:styleId="WW8Num121z0">
    <w:name w:val="WW8Num121z0"/>
    <w:rsid w:val="00934C23"/>
    <w:rPr>
      <w:rFonts w:ascii="Symbol" w:hAnsi="Symbol" w:cs="Symbol"/>
      <w:color w:val="auto"/>
    </w:rPr>
  </w:style>
  <w:style w:type="character" w:customStyle="1" w:styleId="WW8Num122z0">
    <w:name w:val="WW8Num122z0"/>
    <w:rsid w:val="00934C23"/>
    <w:rPr>
      <w:rFonts w:ascii="Symbol" w:hAnsi="Symbol" w:cs="Symbol"/>
      <w:color w:val="auto"/>
    </w:rPr>
  </w:style>
  <w:style w:type="character" w:customStyle="1" w:styleId="WW8Num123z0">
    <w:name w:val="WW8Num123z0"/>
    <w:rsid w:val="00934C23"/>
    <w:rPr>
      <w:rFonts w:ascii="Symbol" w:hAnsi="Symbol" w:cs="Symbol"/>
      <w:color w:val="auto"/>
    </w:rPr>
  </w:style>
  <w:style w:type="character" w:customStyle="1" w:styleId="WW8Num124z0">
    <w:name w:val="WW8Num124z0"/>
    <w:rsid w:val="00934C23"/>
    <w:rPr>
      <w:rFonts w:ascii="Symbol" w:hAnsi="Symbol" w:cs="Symbol"/>
      <w:color w:val="auto"/>
    </w:rPr>
  </w:style>
  <w:style w:type="character" w:customStyle="1" w:styleId="WW8Num125z0">
    <w:name w:val="WW8Num125z0"/>
    <w:rsid w:val="00934C23"/>
    <w:rPr>
      <w:rFonts w:ascii="Symbol" w:hAnsi="Symbol" w:cs="Symbol"/>
      <w:color w:val="auto"/>
    </w:rPr>
  </w:style>
  <w:style w:type="character" w:customStyle="1" w:styleId="WW8Num126z0">
    <w:name w:val="WW8Num126z0"/>
    <w:rsid w:val="00934C23"/>
    <w:rPr>
      <w:rFonts w:ascii="Symbol" w:hAnsi="Symbol" w:cs="Symbol"/>
    </w:rPr>
  </w:style>
  <w:style w:type="character" w:customStyle="1" w:styleId="WW8Num127z0">
    <w:name w:val="WW8Num127z0"/>
    <w:rsid w:val="00934C23"/>
    <w:rPr>
      <w:rFonts w:ascii="Symbol" w:hAnsi="Symbol" w:cs="Symbol"/>
    </w:rPr>
  </w:style>
  <w:style w:type="character" w:customStyle="1" w:styleId="WW8Num128z0">
    <w:name w:val="WW8Num128z0"/>
    <w:rsid w:val="00934C23"/>
    <w:rPr>
      <w:rFonts w:ascii="Symbol" w:hAnsi="Symbol"/>
    </w:rPr>
  </w:style>
  <w:style w:type="character" w:customStyle="1" w:styleId="WW8Num129z0">
    <w:name w:val="WW8Num129z0"/>
    <w:rsid w:val="00934C23"/>
    <w:rPr>
      <w:rFonts w:ascii="Symbol" w:hAnsi="Symbol" w:cs="Symbol"/>
    </w:rPr>
  </w:style>
  <w:style w:type="character" w:customStyle="1" w:styleId="WW8Num130z0">
    <w:name w:val="WW8Num130z0"/>
    <w:rsid w:val="00934C23"/>
    <w:rPr>
      <w:rFonts w:ascii="Symbol" w:hAnsi="Symbol" w:cs="Symbol"/>
      <w:color w:val="auto"/>
    </w:rPr>
  </w:style>
  <w:style w:type="character" w:customStyle="1" w:styleId="WW8Num131z0">
    <w:name w:val="WW8Num131z0"/>
    <w:rsid w:val="00934C23"/>
    <w:rPr>
      <w:rFonts w:ascii="Symbol" w:hAnsi="Symbol"/>
    </w:rPr>
  </w:style>
  <w:style w:type="character" w:customStyle="1" w:styleId="WW8Num132z0">
    <w:name w:val="WW8Num132z0"/>
    <w:rsid w:val="00934C23"/>
    <w:rPr>
      <w:rFonts w:ascii="Courier New" w:hAnsi="Courier New"/>
    </w:rPr>
  </w:style>
  <w:style w:type="character" w:customStyle="1" w:styleId="WW8Num133z0">
    <w:name w:val="WW8Num133z0"/>
    <w:rsid w:val="00934C23"/>
    <w:rPr>
      <w:rFonts w:ascii="Symbol" w:hAnsi="Symbol" w:cs="Symbol"/>
    </w:rPr>
  </w:style>
  <w:style w:type="character" w:customStyle="1" w:styleId="WW8Num134z0">
    <w:name w:val="WW8Num134z0"/>
    <w:rsid w:val="00934C23"/>
    <w:rPr>
      <w:rFonts w:ascii="Wingdings" w:hAnsi="Wingdings"/>
    </w:rPr>
  </w:style>
  <w:style w:type="character" w:customStyle="1" w:styleId="WW8Num135z0">
    <w:name w:val="WW8Num135z0"/>
    <w:rsid w:val="00934C23"/>
    <w:rPr>
      <w:rFonts w:ascii="Symbol" w:hAnsi="Symbol" w:cs="Symbol"/>
    </w:rPr>
  </w:style>
  <w:style w:type="character" w:customStyle="1" w:styleId="WW8Num136z0">
    <w:name w:val="WW8Num136z0"/>
    <w:rsid w:val="00934C23"/>
    <w:rPr>
      <w:rFonts w:ascii="Symbol" w:hAnsi="Symbol" w:cs="Symbol"/>
    </w:rPr>
  </w:style>
  <w:style w:type="character" w:customStyle="1" w:styleId="WW8Num137z0">
    <w:name w:val="WW8Num137z0"/>
    <w:rsid w:val="00934C23"/>
    <w:rPr>
      <w:rFonts w:ascii="Symbol" w:hAnsi="Symbol" w:cs="Symbol"/>
    </w:rPr>
  </w:style>
  <w:style w:type="character" w:customStyle="1" w:styleId="WW8Num138z0">
    <w:name w:val="WW8Num138z0"/>
    <w:rsid w:val="00934C23"/>
    <w:rPr>
      <w:rFonts w:ascii="Symbol" w:hAnsi="Symbol" w:cs="Symbol"/>
      <w:color w:val="auto"/>
    </w:rPr>
  </w:style>
  <w:style w:type="character" w:customStyle="1" w:styleId="WW8Num139z0">
    <w:name w:val="WW8Num139z0"/>
    <w:rsid w:val="00934C23"/>
    <w:rPr>
      <w:rFonts w:ascii="Symbol" w:hAnsi="Symbol" w:cs="Symbol"/>
      <w:color w:val="auto"/>
    </w:rPr>
  </w:style>
  <w:style w:type="character" w:customStyle="1" w:styleId="WW8Num140z0">
    <w:name w:val="WW8Num140z0"/>
    <w:rsid w:val="00934C23"/>
    <w:rPr>
      <w:rFonts w:ascii="Symbol" w:hAnsi="Symbol"/>
    </w:rPr>
  </w:style>
  <w:style w:type="character" w:customStyle="1" w:styleId="WW8Num140z1">
    <w:name w:val="WW8Num140z1"/>
    <w:rsid w:val="00934C23"/>
    <w:rPr>
      <w:rFonts w:ascii="Courier New" w:hAnsi="Courier New" w:cs="Courier New"/>
    </w:rPr>
  </w:style>
  <w:style w:type="character" w:customStyle="1" w:styleId="WW8Num141z0">
    <w:name w:val="WW8Num141z0"/>
    <w:rsid w:val="00934C23"/>
    <w:rPr>
      <w:rFonts w:ascii="Symbol" w:hAnsi="Symbol" w:cs="Symbol"/>
    </w:rPr>
  </w:style>
  <w:style w:type="character" w:customStyle="1" w:styleId="WW8Num142z0">
    <w:name w:val="WW8Num142z0"/>
    <w:rsid w:val="00934C23"/>
    <w:rPr>
      <w:rFonts w:ascii="Symbol" w:hAnsi="Symbol" w:cs="Symbol"/>
    </w:rPr>
  </w:style>
  <w:style w:type="character" w:customStyle="1" w:styleId="WW8Num143z0">
    <w:name w:val="WW8Num143z0"/>
    <w:rsid w:val="00934C23"/>
    <w:rPr>
      <w:rFonts w:ascii="Symbol" w:hAnsi="Symbol"/>
    </w:rPr>
  </w:style>
  <w:style w:type="character" w:customStyle="1" w:styleId="WW8Num144z0">
    <w:name w:val="WW8Num144z0"/>
    <w:rsid w:val="00934C23"/>
    <w:rPr>
      <w:rFonts w:ascii="Symbol" w:hAnsi="Symbol" w:cs="Symbol"/>
      <w:color w:val="auto"/>
    </w:rPr>
  </w:style>
  <w:style w:type="character" w:customStyle="1" w:styleId="WW8Num145z0">
    <w:name w:val="WW8Num145z0"/>
    <w:rsid w:val="00934C23"/>
    <w:rPr>
      <w:rFonts w:ascii="Symbol" w:hAnsi="Symbol"/>
    </w:rPr>
  </w:style>
  <w:style w:type="character" w:customStyle="1" w:styleId="WW8Num146z0">
    <w:name w:val="WW8Num146z0"/>
    <w:rsid w:val="00934C23"/>
    <w:rPr>
      <w:rFonts w:ascii="Symbol" w:hAnsi="Symbol" w:cs="Symbol"/>
      <w:color w:val="auto"/>
    </w:rPr>
  </w:style>
  <w:style w:type="character" w:customStyle="1" w:styleId="WW8Num147z0">
    <w:name w:val="WW8Num147z0"/>
    <w:rsid w:val="00934C23"/>
    <w:rPr>
      <w:rFonts w:ascii="Symbol" w:hAnsi="Symbol" w:cs="Symbol"/>
    </w:rPr>
  </w:style>
  <w:style w:type="character" w:customStyle="1" w:styleId="WW8Num154z0">
    <w:name w:val="WW8Num154z0"/>
    <w:rsid w:val="00934C23"/>
    <w:rPr>
      <w:rFonts w:ascii="Symbol" w:hAnsi="Symbol"/>
    </w:rPr>
  </w:style>
  <w:style w:type="character" w:customStyle="1" w:styleId="WW8Num155z0">
    <w:name w:val="WW8Num155z0"/>
    <w:rsid w:val="00934C23"/>
    <w:rPr>
      <w:rFonts w:ascii="Symbol" w:hAnsi="Symbol"/>
      <w:sz w:val="20"/>
    </w:rPr>
  </w:style>
  <w:style w:type="character" w:customStyle="1" w:styleId="WW8Num177z0">
    <w:name w:val="WW8Num177z0"/>
    <w:rsid w:val="00934C23"/>
    <w:rPr>
      <w:rFonts w:ascii="Symbol" w:hAnsi="Symbol"/>
    </w:rPr>
  </w:style>
  <w:style w:type="character" w:customStyle="1" w:styleId="WW8Num187z0">
    <w:name w:val="WW8Num187z0"/>
    <w:rsid w:val="00934C23"/>
    <w:rPr>
      <w:rFonts w:ascii="Symbol" w:hAnsi="Symbol"/>
      <w:sz w:val="20"/>
    </w:rPr>
  </w:style>
  <w:style w:type="character" w:customStyle="1" w:styleId="WW8Num192z0">
    <w:name w:val="WW8Num192z0"/>
    <w:rsid w:val="00934C23"/>
    <w:rPr>
      <w:rFonts w:ascii="Symbol" w:hAnsi="Symbol"/>
    </w:rPr>
  </w:style>
  <w:style w:type="character" w:customStyle="1" w:styleId="WW8Num195z0">
    <w:name w:val="WW8Num195z0"/>
    <w:rsid w:val="00934C23"/>
    <w:rPr>
      <w:rFonts w:ascii="Symbol" w:hAnsi="Symbol"/>
    </w:rPr>
  </w:style>
  <w:style w:type="character" w:customStyle="1" w:styleId="WW8Num199z0">
    <w:name w:val="WW8Num199z0"/>
    <w:rsid w:val="00934C23"/>
    <w:rPr>
      <w:rFonts w:ascii="Symbol" w:hAnsi="Symbol"/>
      <w:sz w:val="20"/>
    </w:rPr>
  </w:style>
  <w:style w:type="character" w:customStyle="1" w:styleId="WW8Num200z0">
    <w:name w:val="WW8Num200z0"/>
    <w:rsid w:val="00934C23"/>
    <w:rPr>
      <w:rFonts w:ascii="Symbol" w:hAnsi="Symbol"/>
      <w:sz w:val="20"/>
    </w:rPr>
  </w:style>
  <w:style w:type="character" w:customStyle="1" w:styleId="WW8Num203z0">
    <w:name w:val="WW8Num203z0"/>
    <w:rsid w:val="00934C23"/>
    <w:rPr>
      <w:rFonts w:ascii="Wingdings" w:hAnsi="Wingdings" w:cs="StarSymbol"/>
      <w:sz w:val="18"/>
      <w:szCs w:val="18"/>
    </w:rPr>
  </w:style>
  <w:style w:type="character" w:customStyle="1" w:styleId="WW8Num203z1">
    <w:name w:val="WW8Num203z1"/>
    <w:rsid w:val="00934C23"/>
    <w:rPr>
      <w:rFonts w:ascii="Wingdings 2" w:hAnsi="Wingdings 2" w:cs="StarSymbol"/>
      <w:sz w:val="18"/>
      <w:szCs w:val="18"/>
    </w:rPr>
  </w:style>
  <w:style w:type="character" w:customStyle="1" w:styleId="WW8Num203z2">
    <w:name w:val="WW8Num203z2"/>
    <w:rsid w:val="00934C23"/>
    <w:rPr>
      <w:rFonts w:ascii="StarSymbol" w:hAnsi="StarSymbol" w:cs="StarSymbol"/>
      <w:sz w:val="18"/>
      <w:szCs w:val="18"/>
    </w:rPr>
  </w:style>
  <w:style w:type="character" w:customStyle="1" w:styleId="WW8Num204z0">
    <w:name w:val="WW8Num204z0"/>
    <w:rsid w:val="00934C23"/>
    <w:rPr>
      <w:rFonts w:ascii="Wingdings" w:hAnsi="Wingdings" w:cs="StarSymbol"/>
      <w:sz w:val="18"/>
      <w:szCs w:val="18"/>
    </w:rPr>
  </w:style>
  <w:style w:type="character" w:customStyle="1" w:styleId="WW8Num204z1">
    <w:name w:val="WW8Num204z1"/>
    <w:rsid w:val="00934C23"/>
    <w:rPr>
      <w:rFonts w:ascii="Wingdings 2" w:hAnsi="Wingdings 2" w:cs="StarSymbol"/>
      <w:sz w:val="18"/>
      <w:szCs w:val="18"/>
    </w:rPr>
  </w:style>
  <w:style w:type="character" w:customStyle="1" w:styleId="WW8Num204z2">
    <w:name w:val="WW8Num204z2"/>
    <w:rsid w:val="00934C23"/>
    <w:rPr>
      <w:rFonts w:ascii="StarSymbol" w:hAnsi="StarSymbol" w:cs="StarSymbol"/>
      <w:sz w:val="18"/>
      <w:szCs w:val="18"/>
    </w:rPr>
  </w:style>
  <w:style w:type="character" w:customStyle="1" w:styleId="WW8Num205z0">
    <w:name w:val="WW8Num205z0"/>
    <w:rsid w:val="00934C23"/>
    <w:rPr>
      <w:rFonts w:ascii="Wingdings" w:hAnsi="Wingdings" w:cs="Wingdings"/>
    </w:rPr>
  </w:style>
  <w:style w:type="character" w:customStyle="1" w:styleId="WW8Num205z1">
    <w:name w:val="WW8Num205z1"/>
    <w:rsid w:val="00934C23"/>
    <w:rPr>
      <w:rFonts w:ascii="Wingdings 2" w:hAnsi="Wingdings 2" w:cs="StarSymbol"/>
      <w:sz w:val="18"/>
      <w:szCs w:val="18"/>
    </w:rPr>
  </w:style>
  <w:style w:type="character" w:customStyle="1" w:styleId="WW8Num205z2">
    <w:name w:val="WW8Num205z2"/>
    <w:rsid w:val="00934C23"/>
    <w:rPr>
      <w:rFonts w:ascii="StarSymbol" w:hAnsi="StarSymbol" w:cs="StarSymbol"/>
      <w:sz w:val="18"/>
      <w:szCs w:val="18"/>
    </w:rPr>
  </w:style>
  <w:style w:type="character" w:customStyle="1" w:styleId="WW8Num206z0">
    <w:name w:val="WW8Num206z0"/>
    <w:rsid w:val="00934C23"/>
    <w:rPr>
      <w:rFonts w:ascii="Symbol" w:hAnsi="Symbol"/>
    </w:rPr>
  </w:style>
  <w:style w:type="character" w:customStyle="1" w:styleId="WW8Num206z1">
    <w:name w:val="WW8Num206z1"/>
    <w:rsid w:val="00934C23"/>
    <w:rPr>
      <w:rFonts w:ascii="Wingdings 2" w:hAnsi="Wingdings 2" w:cs="StarSymbol"/>
      <w:sz w:val="18"/>
      <w:szCs w:val="18"/>
    </w:rPr>
  </w:style>
  <w:style w:type="character" w:customStyle="1" w:styleId="WW8Num206z2">
    <w:name w:val="WW8Num206z2"/>
    <w:rsid w:val="00934C23"/>
    <w:rPr>
      <w:rFonts w:ascii="StarSymbol" w:hAnsi="StarSymbol" w:cs="StarSymbol"/>
      <w:sz w:val="18"/>
      <w:szCs w:val="18"/>
    </w:rPr>
  </w:style>
  <w:style w:type="character" w:customStyle="1" w:styleId="WW8Num207z0">
    <w:name w:val="WW8Num207z0"/>
    <w:rsid w:val="00934C23"/>
    <w:rPr>
      <w:rFonts w:ascii="Times New Roman" w:eastAsia="Times New Roman" w:hAnsi="Times New Roman" w:cs="Times New Roman"/>
    </w:rPr>
  </w:style>
  <w:style w:type="character" w:customStyle="1" w:styleId="WW8Num207z1">
    <w:name w:val="WW8Num207z1"/>
    <w:rsid w:val="00934C23"/>
    <w:rPr>
      <w:rFonts w:ascii="Wingdings 2" w:hAnsi="Wingdings 2" w:cs="StarSymbol"/>
      <w:sz w:val="18"/>
      <w:szCs w:val="18"/>
    </w:rPr>
  </w:style>
  <w:style w:type="character" w:customStyle="1" w:styleId="WW8Num207z2">
    <w:name w:val="WW8Num207z2"/>
    <w:rsid w:val="00934C23"/>
    <w:rPr>
      <w:rFonts w:ascii="StarSymbol" w:hAnsi="StarSymbol" w:cs="StarSymbol"/>
      <w:sz w:val="18"/>
      <w:szCs w:val="18"/>
    </w:rPr>
  </w:style>
  <w:style w:type="character" w:customStyle="1" w:styleId="Absatz-Standardschriftart">
    <w:name w:val="Absatz-Standardschriftart"/>
    <w:rsid w:val="00934C23"/>
  </w:style>
  <w:style w:type="character" w:customStyle="1" w:styleId="WW-Absatz-Standardschriftart">
    <w:name w:val="WW-Absatz-Standardschriftart"/>
    <w:rsid w:val="00934C23"/>
  </w:style>
  <w:style w:type="character" w:customStyle="1" w:styleId="WW8Num3z0">
    <w:name w:val="WW8Num3z0"/>
    <w:rsid w:val="00934C23"/>
    <w:rPr>
      <w:rFonts w:ascii="Wingdings" w:hAnsi="Wingdings"/>
      <w:sz w:val="20"/>
    </w:rPr>
  </w:style>
  <w:style w:type="character" w:customStyle="1" w:styleId="WW8Num8z0">
    <w:name w:val="WW8Num8z0"/>
    <w:rsid w:val="00934C23"/>
    <w:rPr>
      <w:rFonts w:ascii="Wingdings" w:hAnsi="Wingdings"/>
    </w:rPr>
  </w:style>
  <w:style w:type="character" w:customStyle="1" w:styleId="WW8Num10z0">
    <w:name w:val="WW8Num10z0"/>
    <w:rsid w:val="00934C23"/>
    <w:rPr>
      <w:rFonts w:ascii="Symbol" w:hAnsi="Symbol"/>
    </w:rPr>
  </w:style>
  <w:style w:type="character" w:customStyle="1" w:styleId="WW8Num17z0">
    <w:name w:val="WW8Num17z0"/>
    <w:rsid w:val="00934C23"/>
    <w:rPr>
      <w:rFonts w:ascii="Symbol" w:hAnsi="Symbol" w:cs="Symbol"/>
      <w:color w:val="auto"/>
    </w:rPr>
  </w:style>
  <w:style w:type="character" w:customStyle="1" w:styleId="WW8Num32z0">
    <w:name w:val="WW8Num32z0"/>
    <w:rsid w:val="00934C23"/>
    <w:rPr>
      <w:rFonts w:ascii="Symbol" w:hAnsi="Symbol"/>
    </w:rPr>
  </w:style>
  <w:style w:type="character" w:customStyle="1" w:styleId="WW8Num42z1">
    <w:name w:val="WW8Num42z1"/>
    <w:rsid w:val="00934C23"/>
    <w:rPr>
      <w:sz w:val="24"/>
    </w:rPr>
  </w:style>
  <w:style w:type="character" w:customStyle="1" w:styleId="WW8Num42z2">
    <w:name w:val="WW8Num42z2"/>
    <w:rsid w:val="00934C23"/>
    <w:rPr>
      <w:b w:val="0"/>
    </w:rPr>
  </w:style>
  <w:style w:type="character" w:customStyle="1" w:styleId="WW8Num42z4">
    <w:name w:val="WW8Num42z4"/>
    <w:rsid w:val="00934C23"/>
    <w:rPr>
      <w:rFonts w:ascii="Courier New" w:hAnsi="Courier New"/>
    </w:rPr>
  </w:style>
  <w:style w:type="character" w:customStyle="1" w:styleId="WW8Num42z5">
    <w:name w:val="WW8Num42z5"/>
    <w:rsid w:val="00934C23"/>
    <w:rPr>
      <w:rFonts w:ascii="Wingdings" w:hAnsi="Wingdings"/>
    </w:rPr>
  </w:style>
  <w:style w:type="character" w:customStyle="1" w:styleId="WW8Num51z1">
    <w:name w:val="WW8Num51z1"/>
    <w:rsid w:val="00934C23"/>
    <w:rPr>
      <w:rFonts w:ascii="Wingdings 2" w:hAnsi="Wingdings 2" w:cs="StarSymbol"/>
      <w:sz w:val="18"/>
      <w:szCs w:val="18"/>
    </w:rPr>
  </w:style>
  <w:style w:type="character" w:customStyle="1" w:styleId="WW8Num51z2">
    <w:name w:val="WW8Num51z2"/>
    <w:rsid w:val="00934C23"/>
    <w:rPr>
      <w:rFonts w:ascii="StarSymbol" w:hAnsi="StarSymbol" w:cs="StarSymbol"/>
      <w:sz w:val="18"/>
      <w:szCs w:val="18"/>
    </w:rPr>
  </w:style>
  <w:style w:type="character" w:customStyle="1" w:styleId="WW8Num54z0">
    <w:name w:val="WW8Num54z0"/>
    <w:rsid w:val="00934C23"/>
    <w:rPr>
      <w:rFonts w:ascii="Symbol" w:hAnsi="Symbol"/>
    </w:rPr>
  </w:style>
  <w:style w:type="character" w:customStyle="1" w:styleId="WW8Num56z0">
    <w:name w:val="WW8Num56z0"/>
    <w:rsid w:val="00934C23"/>
    <w:rPr>
      <w:rFonts w:ascii="Symbol" w:hAnsi="Symbol"/>
    </w:rPr>
  </w:style>
  <w:style w:type="character" w:customStyle="1" w:styleId="WW8Num56z1">
    <w:name w:val="WW8Num56z1"/>
    <w:rsid w:val="00934C23"/>
    <w:rPr>
      <w:rFonts w:ascii="Wingdings 2" w:hAnsi="Wingdings 2" w:cs="StarSymbol"/>
      <w:sz w:val="18"/>
      <w:szCs w:val="18"/>
    </w:rPr>
  </w:style>
  <w:style w:type="character" w:customStyle="1" w:styleId="WW8Num58z0">
    <w:name w:val="WW8Num58z0"/>
    <w:rsid w:val="00934C23"/>
    <w:rPr>
      <w:rFonts w:ascii="Symbol" w:hAnsi="Symbol" w:cs="Symbol"/>
    </w:rPr>
  </w:style>
  <w:style w:type="character" w:customStyle="1" w:styleId="WW8Num58z1">
    <w:name w:val="WW8Num58z1"/>
    <w:rsid w:val="00934C23"/>
    <w:rPr>
      <w:rFonts w:cs="Times New Roman"/>
    </w:rPr>
  </w:style>
  <w:style w:type="character" w:customStyle="1" w:styleId="WW8Num58z2">
    <w:name w:val="WW8Num58z2"/>
    <w:rsid w:val="00934C23"/>
    <w:rPr>
      <w:rFonts w:ascii="Wingdings" w:hAnsi="Wingdings"/>
      <w:sz w:val="20"/>
    </w:rPr>
  </w:style>
  <w:style w:type="character" w:customStyle="1" w:styleId="WW8Num60z1">
    <w:name w:val="WW8Num60z1"/>
    <w:rsid w:val="00934C23"/>
    <w:rPr>
      <w:rFonts w:ascii="Courier New" w:hAnsi="Courier New"/>
      <w:sz w:val="20"/>
    </w:rPr>
  </w:style>
  <w:style w:type="character" w:customStyle="1" w:styleId="WW8Num60z2">
    <w:name w:val="WW8Num60z2"/>
    <w:rsid w:val="00934C23"/>
    <w:rPr>
      <w:rFonts w:ascii="Wingdings" w:hAnsi="Wingdings"/>
      <w:sz w:val="20"/>
    </w:rPr>
  </w:style>
  <w:style w:type="character" w:customStyle="1" w:styleId="WW8Num65z0">
    <w:name w:val="WW8Num65z0"/>
    <w:rsid w:val="00934C23"/>
    <w:rPr>
      <w:rFonts w:ascii="Wingdings" w:hAnsi="Wingdings"/>
    </w:rPr>
  </w:style>
  <w:style w:type="character" w:customStyle="1" w:styleId="WW8Num69z0">
    <w:name w:val="WW8Num69z0"/>
    <w:rsid w:val="00934C23"/>
    <w:rPr>
      <w:rFonts w:ascii="Symbol" w:hAnsi="Symbol" w:cs="Symbol"/>
      <w:color w:val="auto"/>
    </w:rPr>
  </w:style>
  <w:style w:type="character" w:customStyle="1" w:styleId="WW8Num75z0">
    <w:name w:val="WW8Num75z0"/>
    <w:rsid w:val="00934C23"/>
    <w:rPr>
      <w:rFonts w:ascii="Symbol" w:hAnsi="Symbol"/>
    </w:rPr>
  </w:style>
  <w:style w:type="character" w:customStyle="1" w:styleId="WW8Num75z1">
    <w:name w:val="WW8Num75z1"/>
    <w:rsid w:val="00934C23"/>
    <w:rPr>
      <w:rFonts w:ascii="Courier New" w:hAnsi="Courier New" w:cs="Courier New"/>
    </w:rPr>
  </w:style>
  <w:style w:type="character" w:customStyle="1" w:styleId="WW8Num75z2">
    <w:name w:val="WW8Num75z2"/>
    <w:rsid w:val="00934C23"/>
    <w:rPr>
      <w:rFonts w:ascii="Wingdings" w:hAnsi="Wingdings" w:cs="Wingdings"/>
    </w:rPr>
  </w:style>
  <w:style w:type="character" w:customStyle="1" w:styleId="WW8Num79z0">
    <w:name w:val="WW8Num79z0"/>
    <w:rsid w:val="00934C23"/>
    <w:rPr>
      <w:rFonts w:ascii="Wingdings" w:hAnsi="Wingdings"/>
    </w:rPr>
  </w:style>
  <w:style w:type="character" w:customStyle="1" w:styleId="WW8Num80z1">
    <w:name w:val="WW8Num80z1"/>
    <w:rsid w:val="00934C23"/>
    <w:rPr>
      <w:rFonts w:ascii="Times New Roman" w:eastAsia="Times New Roman" w:hAnsi="Times New Roman" w:cs="Times New Roman"/>
    </w:rPr>
  </w:style>
  <w:style w:type="character" w:customStyle="1" w:styleId="WW8Num80z2">
    <w:name w:val="WW8Num80z2"/>
    <w:rsid w:val="00934C23"/>
    <w:rPr>
      <w:rFonts w:ascii="Wingdings" w:hAnsi="Wingdings" w:cs="Wingdings"/>
    </w:rPr>
  </w:style>
  <w:style w:type="character" w:customStyle="1" w:styleId="WW8Num83z0">
    <w:name w:val="WW8Num83z0"/>
    <w:rsid w:val="00934C23"/>
    <w:rPr>
      <w:rFonts w:ascii="Symbol" w:hAnsi="Symbol"/>
      <w:sz w:val="20"/>
    </w:rPr>
  </w:style>
  <w:style w:type="character" w:customStyle="1" w:styleId="WW8Num88z1">
    <w:name w:val="WW8Num88z1"/>
    <w:rsid w:val="00934C23"/>
    <w:rPr>
      <w:rFonts w:ascii="Courier New" w:hAnsi="Courier New"/>
      <w:sz w:val="20"/>
    </w:rPr>
  </w:style>
  <w:style w:type="character" w:customStyle="1" w:styleId="WW8Num88z2">
    <w:name w:val="WW8Num88z2"/>
    <w:rsid w:val="00934C23"/>
    <w:rPr>
      <w:rFonts w:ascii="Wingdings" w:hAnsi="Wingdings"/>
      <w:sz w:val="20"/>
    </w:rPr>
  </w:style>
  <w:style w:type="character" w:customStyle="1" w:styleId="WW8Num90z0">
    <w:name w:val="WW8Num90z0"/>
    <w:rsid w:val="00934C23"/>
    <w:rPr>
      <w:rFonts w:ascii="Symbol" w:hAnsi="Symbol" w:cs="Symbol"/>
      <w:color w:val="auto"/>
    </w:rPr>
  </w:style>
  <w:style w:type="character" w:customStyle="1" w:styleId="WW8Num92z0">
    <w:name w:val="WW8Num92z0"/>
    <w:rsid w:val="00934C23"/>
    <w:rPr>
      <w:rFonts w:ascii="Symbol" w:hAnsi="Symbol"/>
      <w:sz w:val="20"/>
    </w:rPr>
  </w:style>
  <w:style w:type="character" w:customStyle="1" w:styleId="WW8Num139z1">
    <w:name w:val="WW8Num139z1"/>
    <w:rsid w:val="00934C23"/>
    <w:rPr>
      <w:rFonts w:ascii="Courier New" w:hAnsi="Courier New" w:cs="Courier New"/>
    </w:rPr>
  </w:style>
  <w:style w:type="character" w:customStyle="1" w:styleId="WW8Num153z0">
    <w:name w:val="WW8Num153z0"/>
    <w:rsid w:val="00934C23"/>
    <w:rPr>
      <w:rFonts w:ascii="Symbol" w:hAnsi="Symbol" w:cs="Symbol"/>
      <w:color w:val="auto"/>
      <w:sz w:val="28"/>
      <w:szCs w:val="28"/>
    </w:rPr>
  </w:style>
  <w:style w:type="character" w:customStyle="1" w:styleId="WW8Num176z0">
    <w:name w:val="WW8Num176z0"/>
    <w:rsid w:val="00934C23"/>
    <w:rPr>
      <w:rFonts w:ascii="Symbol" w:hAnsi="Symbol"/>
    </w:rPr>
  </w:style>
  <w:style w:type="character" w:customStyle="1" w:styleId="WW8Num186z0">
    <w:name w:val="WW8Num186z0"/>
    <w:rsid w:val="00934C23"/>
    <w:rPr>
      <w:rFonts w:ascii="Symbol" w:hAnsi="Symbol"/>
      <w:sz w:val="20"/>
    </w:rPr>
  </w:style>
  <w:style w:type="character" w:customStyle="1" w:styleId="WW8Num191z0">
    <w:name w:val="WW8Num191z0"/>
    <w:rsid w:val="00934C23"/>
    <w:rPr>
      <w:rFonts w:ascii="Symbol" w:hAnsi="Symbol"/>
    </w:rPr>
  </w:style>
  <w:style w:type="character" w:customStyle="1" w:styleId="WW8Num194z0">
    <w:name w:val="WW8Num194z0"/>
    <w:rsid w:val="00934C23"/>
    <w:rPr>
      <w:rFonts w:ascii="Symbol" w:hAnsi="Symbol"/>
    </w:rPr>
  </w:style>
  <w:style w:type="character" w:customStyle="1" w:styleId="WW8Num198z0">
    <w:name w:val="WW8Num198z0"/>
    <w:rsid w:val="00934C23"/>
    <w:rPr>
      <w:rFonts w:ascii="Symbol" w:hAnsi="Symbol"/>
      <w:sz w:val="20"/>
    </w:rPr>
  </w:style>
  <w:style w:type="character" w:customStyle="1" w:styleId="WW-Absatz-Standardschriftart1">
    <w:name w:val="WW-Absatz-Standardschriftart1"/>
    <w:rsid w:val="00934C23"/>
  </w:style>
  <w:style w:type="character" w:customStyle="1" w:styleId="WW8Num2z0">
    <w:name w:val="WW8Num2z0"/>
    <w:rsid w:val="00934C23"/>
    <w:rPr>
      <w:rFonts w:ascii="Symbol" w:hAnsi="Symbol"/>
    </w:rPr>
  </w:style>
  <w:style w:type="character" w:customStyle="1" w:styleId="WW8Num53z1">
    <w:name w:val="WW8Num53z1"/>
    <w:rsid w:val="00934C23"/>
    <w:rPr>
      <w:rFonts w:ascii="Wingdings 2" w:hAnsi="Wingdings 2" w:cs="StarSymbol"/>
      <w:sz w:val="18"/>
      <w:szCs w:val="18"/>
    </w:rPr>
  </w:style>
  <w:style w:type="character" w:customStyle="1" w:styleId="WW8Num53z2">
    <w:name w:val="WW8Num53z2"/>
    <w:rsid w:val="00934C23"/>
    <w:rPr>
      <w:rFonts w:ascii="StarSymbol" w:hAnsi="StarSymbol" w:cs="StarSymbol"/>
      <w:sz w:val="18"/>
      <w:szCs w:val="18"/>
    </w:rPr>
  </w:style>
  <w:style w:type="character" w:customStyle="1" w:styleId="WW8Num65z1">
    <w:name w:val="WW8Num65z1"/>
    <w:rsid w:val="00934C23"/>
    <w:rPr>
      <w:rFonts w:ascii="Courier New" w:hAnsi="Courier New" w:cs="Courier New"/>
    </w:rPr>
  </w:style>
  <w:style w:type="character" w:customStyle="1" w:styleId="WW8Num65z2">
    <w:name w:val="WW8Num65z2"/>
    <w:rsid w:val="00934C23"/>
    <w:rPr>
      <w:rFonts w:ascii="Wingdings" w:hAnsi="Wingdings"/>
      <w:sz w:val="20"/>
    </w:rPr>
  </w:style>
  <w:style w:type="character" w:customStyle="1" w:styleId="WW8Num71z0">
    <w:name w:val="WW8Num71z0"/>
    <w:rsid w:val="00934C23"/>
    <w:rPr>
      <w:rFonts w:ascii="Symbol" w:hAnsi="Symbol" w:cs="Symbol"/>
    </w:rPr>
  </w:style>
  <w:style w:type="character" w:customStyle="1" w:styleId="WW8Num77z1">
    <w:name w:val="WW8Num77z1"/>
    <w:rsid w:val="00934C23"/>
    <w:rPr>
      <w:rFonts w:ascii="Courier New" w:hAnsi="Courier New" w:cs="Courier New"/>
    </w:rPr>
  </w:style>
  <w:style w:type="character" w:customStyle="1" w:styleId="WW8Num77z2">
    <w:name w:val="WW8Num77z2"/>
    <w:rsid w:val="00934C23"/>
    <w:rPr>
      <w:rFonts w:ascii="Wingdings" w:hAnsi="Wingdings" w:cs="Wingdings"/>
    </w:rPr>
  </w:style>
  <w:style w:type="character" w:customStyle="1" w:styleId="WW8Num78z0">
    <w:name w:val="WW8Num78z0"/>
    <w:rsid w:val="00934C23"/>
    <w:rPr>
      <w:rFonts w:ascii="Symbol" w:hAnsi="Symbol"/>
      <w:sz w:val="20"/>
    </w:rPr>
  </w:style>
  <w:style w:type="character" w:customStyle="1" w:styleId="WW8Num82z1">
    <w:name w:val="WW8Num82z1"/>
    <w:rsid w:val="00934C23"/>
    <w:rPr>
      <w:rFonts w:ascii="Courier New" w:hAnsi="Courier New" w:cs="Courier New"/>
    </w:rPr>
  </w:style>
  <w:style w:type="character" w:customStyle="1" w:styleId="WW8Num82z2">
    <w:name w:val="WW8Num82z2"/>
    <w:rsid w:val="00934C23"/>
    <w:rPr>
      <w:rFonts w:ascii="Wingdings" w:hAnsi="Wingdings" w:cs="Wingdings"/>
    </w:rPr>
  </w:style>
  <w:style w:type="character" w:customStyle="1" w:styleId="WW8Num82z4">
    <w:name w:val="WW8Num82z4"/>
    <w:rsid w:val="00934C23"/>
    <w:rPr>
      <w:rFonts w:ascii="Courier New" w:hAnsi="Courier New" w:cs="Courier New"/>
    </w:rPr>
  </w:style>
  <w:style w:type="character" w:customStyle="1" w:styleId="WW8Num91z1">
    <w:name w:val="WW8Num91z1"/>
    <w:rsid w:val="00934C23"/>
    <w:rPr>
      <w:rFonts w:ascii="Courier New" w:hAnsi="Courier New"/>
      <w:sz w:val="20"/>
    </w:rPr>
  </w:style>
  <w:style w:type="character" w:customStyle="1" w:styleId="WW8Num91z2">
    <w:name w:val="WW8Num91z2"/>
    <w:rsid w:val="00934C23"/>
    <w:rPr>
      <w:rFonts w:ascii="Wingdings" w:hAnsi="Wingdings"/>
      <w:sz w:val="20"/>
    </w:rPr>
  </w:style>
  <w:style w:type="character" w:customStyle="1" w:styleId="WW8Num142z1">
    <w:name w:val="WW8Num142z1"/>
    <w:rsid w:val="00934C23"/>
    <w:rPr>
      <w:rFonts w:ascii="Symbol" w:hAnsi="Symbol" w:cs="Symbol"/>
      <w:sz w:val="22"/>
      <w:szCs w:val="22"/>
    </w:rPr>
  </w:style>
  <w:style w:type="character" w:customStyle="1" w:styleId="WW8Num148z0">
    <w:name w:val="WW8Num148z0"/>
    <w:rsid w:val="00934C23"/>
    <w:rPr>
      <w:rFonts w:ascii="Symbol" w:hAnsi="Symbol" w:cs="Symbol"/>
    </w:rPr>
  </w:style>
  <w:style w:type="character" w:customStyle="1" w:styleId="WW8Num148z1">
    <w:name w:val="WW8Num148z1"/>
    <w:rsid w:val="00934C23"/>
    <w:rPr>
      <w:rFonts w:ascii="Symbol" w:hAnsi="Symbol" w:cs="Symbol"/>
    </w:rPr>
  </w:style>
  <w:style w:type="character" w:customStyle="1" w:styleId="WW8Num149z0">
    <w:name w:val="WW8Num149z0"/>
    <w:rsid w:val="00934C23"/>
    <w:rPr>
      <w:rFonts w:ascii="Symbol" w:hAnsi="Symbol" w:cs="Symbol"/>
    </w:rPr>
  </w:style>
  <w:style w:type="character" w:customStyle="1" w:styleId="WW8Num156z0">
    <w:name w:val="WW8Num156z0"/>
    <w:rsid w:val="00934C23"/>
    <w:rPr>
      <w:rFonts w:ascii="Symbol" w:hAnsi="Symbol" w:cs="Symbol"/>
      <w:color w:val="auto"/>
    </w:rPr>
  </w:style>
  <w:style w:type="character" w:customStyle="1" w:styleId="WW8Num157z0">
    <w:name w:val="WW8Num157z0"/>
    <w:rsid w:val="00934C23"/>
    <w:rPr>
      <w:rFonts w:ascii="Symbol" w:hAnsi="Symbol" w:cs="Symbol"/>
    </w:rPr>
  </w:style>
  <w:style w:type="character" w:customStyle="1" w:styleId="WW8Num179z0">
    <w:name w:val="WW8Num179z0"/>
    <w:rsid w:val="00934C23"/>
    <w:rPr>
      <w:rFonts w:ascii="Symbol" w:hAnsi="Symbol"/>
    </w:rPr>
  </w:style>
  <w:style w:type="character" w:customStyle="1" w:styleId="WW8Num179z1">
    <w:name w:val="WW8Num179z1"/>
    <w:rsid w:val="00934C23"/>
    <w:rPr>
      <w:rFonts w:ascii="Courier New" w:hAnsi="Courier New" w:cs="Courier New"/>
    </w:rPr>
  </w:style>
  <w:style w:type="character" w:customStyle="1" w:styleId="WW8Num179z2">
    <w:name w:val="WW8Num179z2"/>
    <w:rsid w:val="00934C23"/>
    <w:rPr>
      <w:rFonts w:ascii="Wingdings" w:hAnsi="Wingdings"/>
    </w:rPr>
  </w:style>
  <w:style w:type="character" w:customStyle="1" w:styleId="WW8Num189z0">
    <w:name w:val="WW8Num189z0"/>
    <w:rsid w:val="00934C23"/>
    <w:rPr>
      <w:rFonts w:ascii="Symbol" w:hAnsi="Symbol"/>
      <w:sz w:val="20"/>
    </w:rPr>
  </w:style>
  <w:style w:type="character" w:customStyle="1" w:styleId="WW8Num189z1">
    <w:name w:val="WW8Num189z1"/>
    <w:rsid w:val="00934C23"/>
    <w:rPr>
      <w:rFonts w:ascii="Courier New" w:hAnsi="Courier New" w:cs="Courier New"/>
    </w:rPr>
  </w:style>
  <w:style w:type="character" w:customStyle="1" w:styleId="WW8Num189z2">
    <w:name w:val="WW8Num189z2"/>
    <w:rsid w:val="00934C23"/>
    <w:rPr>
      <w:rFonts w:ascii="Wingdings" w:hAnsi="Wingdings"/>
    </w:rPr>
  </w:style>
  <w:style w:type="character" w:customStyle="1" w:styleId="WW8Num189z3">
    <w:name w:val="WW8Num189z3"/>
    <w:rsid w:val="00934C23"/>
    <w:rPr>
      <w:rFonts w:ascii="Symbol" w:hAnsi="Symbol"/>
    </w:rPr>
  </w:style>
  <w:style w:type="character" w:customStyle="1" w:styleId="WW8Num194z1">
    <w:name w:val="WW8Num194z1"/>
    <w:rsid w:val="00934C23"/>
    <w:rPr>
      <w:rFonts w:ascii="Courier New" w:hAnsi="Courier New" w:cs="Courier New"/>
    </w:rPr>
  </w:style>
  <w:style w:type="character" w:customStyle="1" w:styleId="WW8Num194z2">
    <w:name w:val="WW8Num194z2"/>
    <w:rsid w:val="00934C23"/>
    <w:rPr>
      <w:rFonts w:ascii="Wingdings" w:hAnsi="Wingdings"/>
    </w:rPr>
  </w:style>
  <w:style w:type="character" w:customStyle="1" w:styleId="WW8Num197z0">
    <w:name w:val="WW8Num197z0"/>
    <w:rsid w:val="00934C23"/>
    <w:rPr>
      <w:rFonts w:ascii="Symbol" w:hAnsi="Symbol"/>
      <w:sz w:val="20"/>
    </w:rPr>
  </w:style>
  <w:style w:type="character" w:customStyle="1" w:styleId="WW8Num197z1">
    <w:name w:val="WW8Num197z1"/>
    <w:rsid w:val="00934C23"/>
    <w:rPr>
      <w:rFonts w:ascii="Courier New" w:hAnsi="Courier New" w:cs="Courier New"/>
    </w:rPr>
  </w:style>
  <w:style w:type="character" w:customStyle="1" w:styleId="WW8Num197z2">
    <w:name w:val="WW8Num197z2"/>
    <w:rsid w:val="00934C23"/>
    <w:rPr>
      <w:rFonts w:ascii="Wingdings" w:hAnsi="Wingdings"/>
    </w:rPr>
  </w:style>
  <w:style w:type="character" w:customStyle="1" w:styleId="WW8Num197z3">
    <w:name w:val="WW8Num197z3"/>
    <w:rsid w:val="00934C23"/>
    <w:rPr>
      <w:rFonts w:ascii="Symbol" w:hAnsi="Symbol"/>
    </w:rPr>
  </w:style>
  <w:style w:type="character" w:customStyle="1" w:styleId="WW8Num201z0">
    <w:name w:val="WW8Num201z0"/>
    <w:rsid w:val="00934C23"/>
    <w:rPr>
      <w:rFonts w:ascii="Symbol" w:hAnsi="Symbol"/>
      <w:sz w:val="20"/>
    </w:rPr>
  </w:style>
  <w:style w:type="character" w:customStyle="1" w:styleId="WW8Num201z1">
    <w:name w:val="WW8Num201z1"/>
    <w:rsid w:val="00934C23"/>
    <w:rPr>
      <w:rFonts w:ascii="Courier New" w:hAnsi="Courier New" w:cs="Courier New"/>
    </w:rPr>
  </w:style>
  <w:style w:type="character" w:customStyle="1" w:styleId="WW8Num201z2">
    <w:name w:val="WW8Num201z2"/>
    <w:rsid w:val="00934C23"/>
    <w:rPr>
      <w:rFonts w:ascii="Wingdings" w:hAnsi="Wingdings"/>
    </w:rPr>
  </w:style>
  <w:style w:type="character" w:customStyle="1" w:styleId="WW8Num201z3">
    <w:name w:val="WW8Num201z3"/>
    <w:rsid w:val="00934C23"/>
    <w:rPr>
      <w:rFonts w:ascii="Symbol" w:hAnsi="Symbol"/>
    </w:rPr>
  </w:style>
  <w:style w:type="character" w:customStyle="1" w:styleId="WW8Num202z0">
    <w:name w:val="WW8Num202z0"/>
    <w:rsid w:val="00934C23"/>
    <w:rPr>
      <w:rFonts w:ascii="Symbol" w:hAnsi="Symbol"/>
      <w:sz w:val="20"/>
    </w:rPr>
  </w:style>
  <w:style w:type="character" w:customStyle="1" w:styleId="WW8Num202z1">
    <w:name w:val="WW8Num202z1"/>
    <w:rsid w:val="00934C23"/>
    <w:rPr>
      <w:rFonts w:ascii="Courier New" w:hAnsi="Courier New" w:cs="Courier New"/>
    </w:rPr>
  </w:style>
  <w:style w:type="character" w:customStyle="1" w:styleId="WW8Num202z2">
    <w:name w:val="WW8Num202z2"/>
    <w:rsid w:val="00934C23"/>
    <w:rPr>
      <w:rFonts w:ascii="Wingdings" w:hAnsi="Wingdings"/>
    </w:rPr>
  </w:style>
  <w:style w:type="character" w:customStyle="1" w:styleId="WW8Num202z3">
    <w:name w:val="WW8Num202z3"/>
    <w:rsid w:val="00934C23"/>
    <w:rPr>
      <w:rFonts w:ascii="Symbol" w:hAnsi="Symbol"/>
    </w:rPr>
  </w:style>
  <w:style w:type="character" w:customStyle="1" w:styleId="50">
    <w:name w:val="Основной шрифт абзаца5"/>
    <w:rsid w:val="00934C23"/>
  </w:style>
  <w:style w:type="character" w:customStyle="1" w:styleId="WW8Num41z1">
    <w:name w:val="WW8Num41z1"/>
    <w:rsid w:val="00934C23"/>
    <w:rPr>
      <w:rFonts w:ascii="Wingdings 2" w:hAnsi="Wingdings 2" w:cs="StarSymbol"/>
      <w:sz w:val="18"/>
      <w:szCs w:val="18"/>
    </w:rPr>
  </w:style>
  <w:style w:type="character" w:customStyle="1" w:styleId="WW8Num41z2">
    <w:name w:val="WW8Num41z2"/>
    <w:rsid w:val="00934C23"/>
    <w:rPr>
      <w:rFonts w:ascii="StarSymbol" w:hAnsi="StarSymbol" w:cs="StarSymbol"/>
      <w:sz w:val="18"/>
      <w:szCs w:val="18"/>
    </w:rPr>
  </w:style>
  <w:style w:type="character" w:customStyle="1" w:styleId="WW8Num44z1">
    <w:name w:val="WW8Num44z1"/>
    <w:rsid w:val="00934C23"/>
    <w:rPr>
      <w:sz w:val="24"/>
    </w:rPr>
  </w:style>
  <w:style w:type="character" w:customStyle="1" w:styleId="WW8Num44z2">
    <w:name w:val="WW8Num44z2"/>
    <w:rsid w:val="00934C23"/>
    <w:rPr>
      <w:b w:val="0"/>
    </w:rPr>
  </w:style>
  <w:style w:type="character" w:customStyle="1" w:styleId="WW8Num44z4">
    <w:name w:val="WW8Num44z4"/>
    <w:rsid w:val="00934C23"/>
    <w:rPr>
      <w:rFonts w:ascii="Courier New" w:hAnsi="Courier New"/>
    </w:rPr>
  </w:style>
  <w:style w:type="character" w:customStyle="1" w:styleId="WW8Num44z5">
    <w:name w:val="WW8Num44z5"/>
    <w:rsid w:val="00934C23"/>
    <w:rPr>
      <w:rFonts w:ascii="Wingdings" w:hAnsi="Wingdings"/>
    </w:rPr>
  </w:style>
  <w:style w:type="character" w:customStyle="1" w:styleId="WW8Num54z1">
    <w:name w:val="WW8Num54z1"/>
    <w:rsid w:val="00934C23"/>
    <w:rPr>
      <w:rFonts w:ascii="Wingdings 2" w:hAnsi="Wingdings 2" w:cs="StarSymbol"/>
      <w:sz w:val="18"/>
      <w:szCs w:val="18"/>
    </w:rPr>
  </w:style>
  <w:style w:type="character" w:customStyle="1" w:styleId="WW8Num54z2">
    <w:name w:val="WW8Num54z2"/>
    <w:rsid w:val="00934C23"/>
    <w:rPr>
      <w:rFonts w:ascii="StarSymbol" w:hAnsi="StarSymbol" w:cs="StarSymbol"/>
      <w:sz w:val="18"/>
      <w:szCs w:val="18"/>
    </w:rPr>
  </w:style>
  <w:style w:type="character" w:customStyle="1" w:styleId="WW8Num55z1">
    <w:name w:val="WW8Num55z1"/>
    <w:rsid w:val="00934C23"/>
    <w:rPr>
      <w:rFonts w:ascii="Wingdings 2" w:hAnsi="Wingdings 2" w:cs="StarSymbol"/>
      <w:sz w:val="18"/>
      <w:szCs w:val="18"/>
    </w:rPr>
  </w:style>
  <w:style w:type="character" w:customStyle="1" w:styleId="WW8Num55z2">
    <w:name w:val="WW8Num55z2"/>
    <w:rsid w:val="00934C23"/>
    <w:rPr>
      <w:rFonts w:ascii="StarSymbol" w:hAnsi="StarSymbol" w:cs="StarSymbol"/>
      <w:sz w:val="18"/>
      <w:szCs w:val="18"/>
    </w:rPr>
  </w:style>
  <w:style w:type="character" w:customStyle="1" w:styleId="WW8Num67z1">
    <w:name w:val="WW8Num67z1"/>
    <w:rsid w:val="00934C23"/>
    <w:rPr>
      <w:rFonts w:ascii="Courier New" w:hAnsi="Courier New"/>
      <w:sz w:val="20"/>
    </w:rPr>
  </w:style>
  <w:style w:type="character" w:customStyle="1" w:styleId="WW8Num67z2">
    <w:name w:val="WW8Num67z2"/>
    <w:rsid w:val="00934C23"/>
    <w:rPr>
      <w:rFonts w:ascii="Wingdings" w:hAnsi="Wingdings"/>
      <w:sz w:val="20"/>
    </w:rPr>
  </w:style>
  <w:style w:type="character" w:customStyle="1" w:styleId="WW8Num68z1">
    <w:name w:val="WW8Num68z1"/>
    <w:rsid w:val="00934C23"/>
    <w:rPr>
      <w:rFonts w:ascii="Courier New" w:hAnsi="Courier New"/>
      <w:sz w:val="20"/>
    </w:rPr>
  </w:style>
  <w:style w:type="character" w:customStyle="1" w:styleId="WW8Num68z2">
    <w:name w:val="WW8Num68z2"/>
    <w:rsid w:val="00934C23"/>
    <w:rPr>
      <w:rFonts w:ascii="Wingdings" w:hAnsi="Wingdings"/>
      <w:sz w:val="20"/>
    </w:rPr>
  </w:style>
  <w:style w:type="character" w:customStyle="1" w:styleId="WW8Num69z1">
    <w:name w:val="WW8Num69z1"/>
    <w:rsid w:val="00934C23"/>
    <w:rPr>
      <w:rFonts w:ascii="Courier New" w:hAnsi="Courier New" w:cs="Courier New"/>
    </w:rPr>
  </w:style>
  <w:style w:type="character" w:customStyle="1" w:styleId="WW8Num69z2">
    <w:name w:val="WW8Num69z2"/>
    <w:rsid w:val="00934C23"/>
    <w:rPr>
      <w:rFonts w:ascii="Wingdings" w:hAnsi="Wingdings" w:cs="Wingdings"/>
    </w:rPr>
  </w:style>
  <w:style w:type="character" w:customStyle="1" w:styleId="WW8Num70z1">
    <w:name w:val="WW8Num70z1"/>
    <w:rsid w:val="00934C23"/>
    <w:rPr>
      <w:rFonts w:ascii="Symbol" w:hAnsi="Symbol" w:cs="Symbol"/>
    </w:rPr>
  </w:style>
  <w:style w:type="character" w:customStyle="1" w:styleId="WW8Num70z2">
    <w:name w:val="WW8Num70z2"/>
    <w:rsid w:val="00934C23"/>
    <w:rPr>
      <w:rFonts w:ascii="Wingdings" w:hAnsi="Wingdings"/>
      <w:sz w:val="20"/>
    </w:rPr>
  </w:style>
  <w:style w:type="character" w:customStyle="1" w:styleId="WW8Num72z0">
    <w:name w:val="WW8Num72z0"/>
    <w:rsid w:val="00934C23"/>
    <w:rPr>
      <w:rFonts w:ascii="Symbol" w:hAnsi="Symbol"/>
      <w:sz w:val="22"/>
    </w:rPr>
  </w:style>
  <w:style w:type="character" w:customStyle="1" w:styleId="WW8Num73z0">
    <w:name w:val="WW8Num73z0"/>
    <w:rsid w:val="00934C23"/>
    <w:rPr>
      <w:rFonts w:ascii="Symbol" w:hAnsi="Symbol" w:cs="Symbol"/>
      <w:sz w:val="20"/>
      <w:szCs w:val="20"/>
    </w:rPr>
  </w:style>
  <w:style w:type="character" w:customStyle="1" w:styleId="WW8Num74z0">
    <w:name w:val="WW8Num74z0"/>
    <w:rsid w:val="00934C23"/>
    <w:rPr>
      <w:rFonts w:ascii="Symbol" w:hAnsi="Symbol"/>
      <w:sz w:val="20"/>
    </w:rPr>
  </w:style>
  <w:style w:type="character" w:customStyle="1" w:styleId="WW8Num87z1">
    <w:name w:val="WW8Num87z1"/>
    <w:rsid w:val="00934C23"/>
    <w:rPr>
      <w:rFonts w:ascii="Courier New" w:hAnsi="Courier New"/>
    </w:rPr>
  </w:style>
  <w:style w:type="character" w:customStyle="1" w:styleId="WW8Num87z2">
    <w:name w:val="WW8Num87z2"/>
    <w:rsid w:val="00934C23"/>
    <w:rPr>
      <w:rFonts w:ascii="Wingdings" w:hAnsi="Wingdings"/>
    </w:rPr>
  </w:style>
  <w:style w:type="character" w:customStyle="1" w:styleId="WW8Num87z4">
    <w:name w:val="WW8Num87z4"/>
    <w:rsid w:val="00934C23"/>
    <w:rPr>
      <w:rFonts w:ascii="Courier New" w:hAnsi="Courier New" w:cs="Courier New"/>
    </w:rPr>
  </w:style>
  <w:style w:type="character" w:customStyle="1" w:styleId="WW8Num98z1">
    <w:name w:val="WW8Num98z1"/>
    <w:rsid w:val="00934C23"/>
    <w:rPr>
      <w:rFonts w:ascii="Courier New" w:hAnsi="Courier New"/>
      <w:sz w:val="20"/>
    </w:rPr>
  </w:style>
  <w:style w:type="character" w:customStyle="1" w:styleId="WW8Num98z2">
    <w:name w:val="WW8Num98z2"/>
    <w:rsid w:val="00934C23"/>
    <w:rPr>
      <w:rFonts w:ascii="Wingdings" w:hAnsi="Wingdings"/>
      <w:sz w:val="20"/>
    </w:rPr>
  </w:style>
  <w:style w:type="character" w:customStyle="1" w:styleId="WW8Num150z0">
    <w:name w:val="WW8Num150z0"/>
    <w:rsid w:val="00934C23"/>
    <w:rPr>
      <w:rFonts w:ascii="Symbol" w:hAnsi="Symbol" w:cs="Symbol"/>
    </w:rPr>
  </w:style>
  <w:style w:type="character" w:customStyle="1" w:styleId="WW8Num150z1">
    <w:name w:val="WW8Num150z1"/>
    <w:rsid w:val="00934C23"/>
    <w:rPr>
      <w:rFonts w:ascii="Symbol" w:hAnsi="Symbol" w:cs="Symbol"/>
      <w:sz w:val="22"/>
      <w:szCs w:val="22"/>
    </w:rPr>
  </w:style>
  <w:style w:type="character" w:customStyle="1" w:styleId="WW8Num151z0">
    <w:name w:val="WW8Num151z0"/>
    <w:rsid w:val="00934C23"/>
    <w:rPr>
      <w:rFonts w:ascii="Symbol" w:hAnsi="Symbol" w:cs="Symbol"/>
    </w:rPr>
  </w:style>
  <w:style w:type="character" w:customStyle="1" w:styleId="WW8Num152z0">
    <w:name w:val="WW8Num152z0"/>
    <w:rsid w:val="00934C23"/>
    <w:rPr>
      <w:rFonts w:ascii="Symbol" w:hAnsi="Symbol" w:cs="Symbol"/>
    </w:rPr>
  </w:style>
  <w:style w:type="character" w:customStyle="1" w:styleId="WW8Num156z1">
    <w:name w:val="WW8Num156z1"/>
    <w:rsid w:val="00934C23"/>
    <w:rPr>
      <w:rFonts w:ascii="Symbol" w:hAnsi="Symbol" w:cs="Symbol"/>
    </w:rPr>
  </w:style>
  <w:style w:type="character" w:customStyle="1" w:styleId="WW8Num164z0">
    <w:name w:val="WW8Num164z0"/>
    <w:rsid w:val="00934C23"/>
    <w:rPr>
      <w:rFonts w:ascii="Symbol" w:hAnsi="Symbol" w:cs="Symbol"/>
    </w:rPr>
  </w:style>
  <w:style w:type="character" w:customStyle="1" w:styleId="WW8Num165z0">
    <w:name w:val="WW8Num165z0"/>
    <w:rsid w:val="00934C23"/>
    <w:rPr>
      <w:rFonts w:ascii="Symbol" w:hAnsi="Symbol"/>
    </w:rPr>
  </w:style>
  <w:style w:type="character" w:customStyle="1" w:styleId="WW8Num165z1">
    <w:name w:val="WW8Num165z1"/>
    <w:rsid w:val="00934C23"/>
    <w:rPr>
      <w:rFonts w:ascii="Courier New" w:hAnsi="Courier New" w:cs="Courier New"/>
    </w:rPr>
  </w:style>
  <w:style w:type="character" w:customStyle="1" w:styleId="WW8Num165z2">
    <w:name w:val="WW8Num165z2"/>
    <w:rsid w:val="00934C23"/>
    <w:rPr>
      <w:rFonts w:ascii="Wingdings" w:hAnsi="Wingdings"/>
    </w:rPr>
  </w:style>
  <w:style w:type="character" w:customStyle="1" w:styleId="4">
    <w:name w:val="Основной шрифт абзаца4"/>
    <w:rsid w:val="00934C23"/>
  </w:style>
  <w:style w:type="character" w:customStyle="1" w:styleId="WW8Num157z1">
    <w:name w:val="WW8Num157z1"/>
    <w:rsid w:val="00934C23"/>
    <w:rPr>
      <w:rFonts w:ascii="Symbol" w:hAnsi="Symbol" w:cs="Symbol"/>
      <w:sz w:val="22"/>
      <w:szCs w:val="22"/>
    </w:rPr>
  </w:style>
  <w:style w:type="character" w:customStyle="1" w:styleId="WW8Num158z0">
    <w:name w:val="WW8Num158z0"/>
    <w:rsid w:val="00934C23"/>
    <w:rPr>
      <w:rFonts w:ascii="Symbol" w:hAnsi="Symbol" w:cs="Symbol"/>
    </w:rPr>
  </w:style>
  <w:style w:type="character" w:customStyle="1" w:styleId="WW8Num159z0">
    <w:name w:val="WW8Num159z0"/>
    <w:rsid w:val="00934C23"/>
    <w:rPr>
      <w:rFonts w:ascii="Symbol" w:hAnsi="Symbol" w:cs="Symbol"/>
    </w:rPr>
  </w:style>
  <w:style w:type="character" w:customStyle="1" w:styleId="WW8Num160z0">
    <w:name w:val="WW8Num160z0"/>
    <w:rsid w:val="00934C23"/>
    <w:rPr>
      <w:rFonts w:ascii="Symbol" w:hAnsi="Symbol"/>
    </w:rPr>
  </w:style>
  <w:style w:type="character" w:customStyle="1" w:styleId="WW8Num161z0">
    <w:name w:val="WW8Num161z0"/>
    <w:rsid w:val="00934C23"/>
    <w:rPr>
      <w:rFonts w:ascii="Symbol" w:hAnsi="Symbol" w:cs="Symbol"/>
    </w:rPr>
  </w:style>
  <w:style w:type="character" w:customStyle="1" w:styleId="WW8Num162z0">
    <w:name w:val="WW8Num162z0"/>
    <w:rsid w:val="00934C23"/>
    <w:rPr>
      <w:rFonts w:ascii="Wingdings" w:hAnsi="Wingdings"/>
    </w:rPr>
  </w:style>
  <w:style w:type="character" w:customStyle="1" w:styleId="WW8Num163z0">
    <w:name w:val="WW8Num163z0"/>
    <w:rsid w:val="00934C23"/>
    <w:rPr>
      <w:rFonts w:ascii="Symbol" w:hAnsi="Symbol" w:cs="Symbol"/>
      <w:sz w:val="20"/>
      <w:szCs w:val="20"/>
    </w:rPr>
  </w:style>
  <w:style w:type="character" w:customStyle="1" w:styleId="WW8Num163z1">
    <w:name w:val="WW8Num163z1"/>
    <w:rsid w:val="00934C23"/>
    <w:rPr>
      <w:rFonts w:ascii="Symbol" w:hAnsi="Symbol" w:cs="Symbol"/>
    </w:rPr>
  </w:style>
  <w:style w:type="character" w:customStyle="1" w:styleId="WW-Absatz-Standardschriftart11">
    <w:name w:val="WW-Absatz-Standardschriftart11"/>
    <w:rsid w:val="00934C23"/>
  </w:style>
  <w:style w:type="character" w:customStyle="1" w:styleId="WW8Num129z1">
    <w:name w:val="WW8Num129z1"/>
    <w:rsid w:val="00934C23"/>
    <w:rPr>
      <w:rFonts w:ascii="Symbol" w:hAnsi="Symbol" w:cs="Symbol"/>
    </w:rPr>
  </w:style>
  <w:style w:type="character" w:customStyle="1" w:styleId="WW-Absatz-Standardschriftart111">
    <w:name w:val="WW-Absatz-Standardschriftart111"/>
    <w:rsid w:val="00934C23"/>
  </w:style>
  <w:style w:type="character" w:customStyle="1" w:styleId="WW8Num46z1">
    <w:name w:val="WW8Num46z1"/>
    <w:rsid w:val="00934C23"/>
    <w:rPr>
      <w:sz w:val="24"/>
    </w:rPr>
  </w:style>
  <w:style w:type="character" w:customStyle="1" w:styleId="WW8Num46z2">
    <w:name w:val="WW8Num46z2"/>
    <w:rsid w:val="00934C23"/>
    <w:rPr>
      <w:b w:val="0"/>
    </w:rPr>
  </w:style>
  <w:style w:type="character" w:customStyle="1" w:styleId="WW8Num46z4">
    <w:name w:val="WW8Num46z4"/>
    <w:rsid w:val="00934C23"/>
    <w:rPr>
      <w:rFonts w:ascii="Courier New" w:hAnsi="Courier New"/>
    </w:rPr>
  </w:style>
  <w:style w:type="character" w:customStyle="1" w:styleId="WW8Num46z5">
    <w:name w:val="WW8Num46z5"/>
    <w:rsid w:val="00934C23"/>
    <w:rPr>
      <w:rFonts w:ascii="Wingdings" w:hAnsi="Wingdings"/>
    </w:rPr>
  </w:style>
  <w:style w:type="character" w:customStyle="1" w:styleId="WW8Num56z2">
    <w:name w:val="WW8Num56z2"/>
    <w:rsid w:val="00934C23"/>
    <w:rPr>
      <w:rFonts w:ascii="StarSymbol" w:hAnsi="StarSymbol" w:cs="StarSymbol"/>
      <w:sz w:val="18"/>
      <w:szCs w:val="18"/>
    </w:rPr>
  </w:style>
  <w:style w:type="character" w:customStyle="1" w:styleId="WW8Num57z2">
    <w:name w:val="WW8Num57z2"/>
    <w:rsid w:val="00934C23"/>
    <w:rPr>
      <w:rFonts w:ascii="Wingdings" w:hAnsi="Wingdings"/>
      <w:sz w:val="20"/>
    </w:rPr>
  </w:style>
  <w:style w:type="character" w:customStyle="1" w:styleId="WW8Num59z3">
    <w:name w:val="WW8Num59z3"/>
    <w:rsid w:val="00934C23"/>
    <w:rPr>
      <w:rFonts w:ascii="Symbol" w:hAnsi="Symbol" w:cs="Symbol"/>
    </w:rPr>
  </w:style>
  <w:style w:type="character" w:customStyle="1" w:styleId="WW8Num61z4">
    <w:name w:val="WW8Num61z4"/>
    <w:rsid w:val="00934C23"/>
    <w:rPr>
      <w:rFonts w:ascii="Symbol" w:hAnsi="Symbol"/>
    </w:rPr>
  </w:style>
  <w:style w:type="character" w:customStyle="1" w:styleId="WW8Num65z3">
    <w:name w:val="WW8Num65z3"/>
    <w:rsid w:val="00934C23"/>
    <w:rPr>
      <w:rFonts w:ascii="Symbol" w:hAnsi="Symbol"/>
    </w:rPr>
  </w:style>
  <w:style w:type="character" w:customStyle="1" w:styleId="WW8Num69z3">
    <w:name w:val="WW8Num69z3"/>
    <w:rsid w:val="00934C23"/>
    <w:rPr>
      <w:rFonts w:ascii="Symbol" w:hAnsi="Symbol" w:cs="Symbol"/>
    </w:rPr>
  </w:style>
  <w:style w:type="character" w:customStyle="1" w:styleId="WW8Num78z1">
    <w:name w:val="WW8Num78z1"/>
    <w:rsid w:val="00934C23"/>
    <w:rPr>
      <w:rFonts w:ascii="Courier New" w:hAnsi="Courier New"/>
      <w:sz w:val="20"/>
    </w:rPr>
  </w:style>
  <w:style w:type="character" w:customStyle="1" w:styleId="WW8Num78z2">
    <w:name w:val="WW8Num78z2"/>
    <w:rsid w:val="00934C23"/>
    <w:rPr>
      <w:rFonts w:ascii="Wingdings" w:hAnsi="Wingdings"/>
      <w:sz w:val="20"/>
    </w:rPr>
  </w:style>
  <w:style w:type="character" w:customStyle="1" w:styleId="WW8Num79z1">
    <w:name w:val="WW8Num79z1"/>
    <w:rsid w:val="00934C23"/>
    <w:rPr>
      <w:rFonts w:ascii="Courier New" w:hAnsi="Courier New" w:cs="Courier New"/>
    </w:rPr>
  </w:style>
  <w:style w:type="character" w:customStyle="1" w:styleId="WW8Num79z3">
    <w:name w:val="WW8Num79z3"/>
    <w:rsid w:val="00934C23"/>
    <w:rPr>
      <w:rFonts w:ascii="Symbol" w:hAnsi="Symbol"/>
    </w:rPr>
  </w:style>
  <w:style w:type="character" w:customStyle="1" w:styleId="WW8Num83z1">
    <w:name w:val="WW8Num83z1"/>
    <w:rsid w:val="00934C23"/>
    <w:rPr>
      <w:rFonts w:ascii="Courier New" w:hAnsi="Courier New"/>
      <w:sz w:val="20"/>
    </w:rPr>
  </w:style>
  <w:style w:type="character" w:customStyle="1" w:styleId="WW8Num83z2">
    <w:name w:val="WW8Num83z2"/>
    <w:rsid w:val="00934C23"/>
    <w:rPr>
      <w:rFonts w:ascii="Wingdings" w:hAnsi="Wingdings"/>
      <w:sz w:val="20"/>
    </w:rPr>
  </w:style>
  <w:style w:type="character" w:customStyle="1" w:styleId="WW8Num85z1">
    <w:name w:val="WW8Num85z1"/>
    <w:rsid w:val="00934C23"/>
    <w:rPr>
      <w:rFonts w:ascii="Courier New" w:hAnsi="Courier New"/>
      <w:sz w:val="20"/>
    </w:rPr>
  </w:style>
  <w:style w:type="character" w:customStyle="1" w:styleId="WW8Num85z2">
    <w:name w:val="WW8Num85z2"/>
    <w:rsid w:val="00934C23"/>
    <w:rPr>
      <w:rFonts w:ascii="Wingdings" w:hAnsi="Wingdings"/>
      <w:sz w:val="20"/>
    </w:rPr>
  </w:style>
  <w:style w:type="character" w:customStyle="1" w:styleId="WW8Num86z1">
    <w:name w:val="WW8Num86z1"/>
    <w:rsid w:val="00934C23"/>
    <w:rPr>
      <w:rFonts w:ascii="Courier New" w:hAnsi="Courier New"/>
      <w:sz w:val="20"/>
    </w:rPr>
  </w:style>
  <w:style w:type="character" w:customStyle="1" w:styleId="WW8Num86z2">
    <w:name w:val="WW8Num86z2"/>
    <w:rsid w:val="00934C23"/>
    <w:rPr>
      <w:rFonts w:ascii="Wingdings" w:hAnsi="Wingdings"/>
      <w:sz w:val="20"/>
    </w:rPr>
  </w:style>
  <w:style w:type="character" w:customStyle="1" w:styleId="WW8Num92z1">
    <w:name w:val="WW8Num92z1"/>
    <w:rsid w:val="00934C23"/>
    <w:rPr>
      <w:rFonts w:ascii="Courier New" w:hAnsi="Courier New"/>
      <w:sz w:val="20"/>
    </w:rPr>
  </w:style>
  <w:style w:type="character" w:customStyle="1" w:styleId="WW8Num92z2">
    <w:name w:val="WW8Num92z2"/>
    <w:rsid w:val="00934C23"/>
    <w:rPr>
      <w:rFonts w:ascii="Wingdings" w:hAnsi="Wingdings"/>
      <w:sz w:val="20"/>
    </w:rPr>
  </w:style>
  <w:style w:type="character" w:customStyle="1" w:styleId="WW8Num94z1">
    <w:name w:val="WW8Num94z1"/>
    <w:rsid w:val="00934C23"/>
    <w:rPr>
      <w:rFonts w:ascii="Courier New" w:hAnsi="Courier New" w:cs="Courier New"/>
    </w:rPr>
  </w:style>
  <w:style w:type="character" w:customStyle="1" w:styleId="WW8Num94z2">
    <w:name w:val="WW8Num94z2"/>
    <w:rsid w:val="00934C23"/>
    <w:rPr>
      <w:rFonts w:ascii="Wingdings" w:hAnsi="Wingdings" w:cs="Wingdings"/>
    </w:rPr>
  </w:style>
  <w:style w:type="character" w:customStyle="1" w:styleId="WW8Num94z3">
    <w:name w:val="WW8Num94z3"/>
    <w:rsid w:val="00934C23"/>
    <w:rPr>
      <w:rFonts w:ascii="Symbol" w:hAnsi="Symbol" w:cs="Symbol"/>
    </w:rPr>
  </w:style>
  <w:style w:type="character" w:customStyle="1" w:styleId="WW8Num97z1">
    <w:name w:val="WW8Num97z1"/>
    <w:rsid w:val="00934C23"/>
    <w:rPr>
      <w:rFonts w:ascii="Courier New" w:hAnsi="Courier New" w:cs="Courier New"/>
    </w:rPr>
  </w:style>
  <w:style w:type="character" w:customStyle="1" w:styleId="WW8Num97z2">
    <w:name w:val="WW8Num97z2"/>
    <w:rsid w:val="00934C23"/>
    <w:rPr>
      <w:rFonts w:ascii="Wingdings" w:hAnsi="Wingdings"/>
    </w:rPr>
  </w:style>
  <w:style w:type="character" w:customStyle="1" w:styleId="WW8Num103z1">
    <w:name w:val="WW8Num103z1"/>
    <w:rsid w:val="00934C23"/>
    <w:rPr>
      <w:rFonts w:ascii="Symbol" w:hAnsi="Symbol" w:cs="Symbol"/>
    </w:rPr>
  </w:style>
  <w:style w:type="character" w:customStyle="1" w:styleId="WW8Num106z1">
    <w:name w:val="WW8Num106z1"/>
    <w:rsid w:val="00934C23"/>
    <w:rPr>
      <w:rFonts w:ascii="Courier New" w:hAnsi="Courier New" w:cs="Courier New"/>
    </w:rPr>
  </w:style>
  <w:style w:type="character" w:customStyle="1" w:styleId="WW8Num106z2">
    <w:name w:val="WW8Num106z2"/>
    <w:rsid w:val="00934C23"/>
    <w:rPr>
      <w:rFonts w:ascii="Wingdings" w:hAnsi="Wingdings" w:cs="Wingdings"/>
    </w:rPr>
  </w:style>
  <w:style w:type="character" w:customStyle="1" w:styleId="WW8Num106z3">
    <w:name w:val="WW8Num106z3"/>
    <w:rsid w:val="00934C23"/>
    <w:rPr>
      <w:rFonts w:ascii="Symbol" w:hAnsi="Symbol" w:cs="Symbol"/>
    </w:rPr>
  </w:style>
  <w:style w:type="character" w:customStyle="1" w:styleId="WW8Num110z1">
    <w:name w:val="WW8Num110z1"/>
    <w:rsid w:val="00934C23"/>
    <w:rPr>
      <w:rFonts w:ascii="Courier New" w:hAnsi="Courier New" w:cs="Courier New"/>
    </w:rPr>
  </w:style>
  <w:style w:type="character" w:customStyle="1" w:styleId="WW8Num113z1">
    <w:name w:val="WW8Num113z1"/>
    <w:rsid w:val="00934C23"/>
    <w:rPr>
      <w:rFonts w:ascii="Symbol" w:hAnsi="Symbol" w:cs="Symbol"/>
      <w:sz w:val="22"/>
      <w:szCs w:val="22"/>
    </w:rPr>
  </w:style>
  <w:style w:type="character" w:customStyle="1" w:styleId="WW8Num121z1">
    <w:name w:val="WW8Num121z1"/>
    <w:rsid w:val="00934C23"/>
    <w:rPr>
      <w:rFonts w:ascii="Courier New" w:hAnsi="Courier New" w:cs="Courier New"/>
    </w:rPr>
  </w:style>
  <w:style w:type="character" w:customStyle="1" w:styleId="WW8Num121z2">
    <w:name w:val="WW8Num121z2"/>
    <w:rsid w:val="00934C23"/>
    <w:rPr>
      <w:rFonts w:ascii="Wingdings" w:hAnsi="Wingdings" w:cs="Wingdings"/>
    </w:rPr>
  </w:style>
  <w:style w:type="character" w:customStyle="1" w:styleId="WW8Num124z1">
    <w:name w:val="WW8Num124z1"/>
    <w:rsid w:val="00934C23"/>
    <w:rPr>
      <w:rFonts w:ascii="Courier New" w:hAnsi="Courier New" w:cs="Courier New"/>
    </w:rPr>
  </w:style>
  <w:style w:type="character" w:customStyle="1" w:styleId="WW8Num124z2">
    <w:name w:val="WW8Num124z2"/>
    <w:rsid w:val="00934C23"/>
    <w:rPr>
      <w:rFonts w:ascii="Wingdings" w:hAnsi="Wingdings" w:cs="Wingdings"/>
    </w:rPr>
  </w:style>
  <w:style w:type="character" w:customStyle="1" w:styleId="WW8Num124z3">
    <w:name w:val="WW8Num124z3"/>
    <w:rsid w:val="00934C23"/>
    <w:rPr>
      <w:rFonts w:ascii="Symbol" w:hAnsi="Symbol" w:cs="Symbol"/>
    </w:rPr>
  </w:style>
  <w:style w:type="character" w:customStyle="1" w:styleId="WW8Num130z1">
    <w:name w:val="WW8Num130z1"/>
    <w:rsid w:val="00934C23"/>
    <w:rPr>
      <w:rFonts w:ascii="Courier New" w:hAnsi="Courier New" w:cs="Courier New"/>
    </w:rPr>
  </w:style>
  <w:style w:type="character" w:customStyle="1" w:styleId="WW8Num130z2">
    <w:name w:val="WW8Num130z2"/>
    <w:rsid w:val="00934C23"/>
    <w:rPr>
      <w:rFonts w:ascii="Wingdings" w:hAnsi="Wingdings" w:cs="Wingdings"/>
    </w:rPr>
  </w:style>
  <w:style w:type="character" w:customStyle="1" w:styleId="WW8Num130z3">
    <w:name w:val="WW8Num130z3"/>
    <w:rsid w:val="00934C23"/>
    <w:rPr>
      <w:rFonts w:ascii="Symbol" w:hAnsi="Symbol" w:cs="Symbol"/>
    </w:rPr>
  </w:style>
  <w:style w:type="character" w:customStyle="1" w:styleId="WW8Num131z1">
    <w:name w:val="WW8Num131z1"/>
    <w:rsid w:val="00934C23"/>
    <w:rPr>
      <w:rFonts w:ascii="Courier New" w:hAnsi="Courier New"/>
    </w:rPr>
  </w:style>
  <w:style w:type="character" w:customStyle="1" w:styleId="WW8Num131z2">
    <w:name w:val="WW8Num131z2"/>
    <w:rsid w:val="00934C23"/>
    <w:rPr>
      <w:rFonts w:ascii="Wingdings" w:hAnsi="Wingdings"/>
    </w:rPr>
  </w:style>
  <w:style w:type="character" w:customStyle="1" w:styleId="WW8Num131z4">
    <w:name w:val="WW8Num131z4"/>
    <w:rsid w:val="00934C23"/>
    <w:rPr>
      <w:rFonts w:ascii="Courier New" w:hAnsi="Courier New" w:cs="Courier New"/>
    </w:rPr>
  </w:style>
  <w:style w:type="character" w:customStyle="1" w:styleId="WW8Num132z1">
    <w:name w:val="WW8Num132z1"/>
    <w:rsid w:val="00934C23"/>
    <w:rPr>
      <w:rFonts w:ascii="Courier New" w:hAnsi="Courier New" w:cs="Courier New"/>
    </w:rPr>
  </w:style>
  <w:style w:type="character" w:customStyle="1" w:styleId="WW8Num132z2">
    <w:name w:val="WW8Num132z2"/>
    <w:rsid w:val="00934C23"/>
    <w:rPr>
      <w:rFonts w:ascii="Wingdings" w:hAnsi="Wingdings"/>
    </w:rPr>
  </w:style>
  <w:style w:type="character" w:customStyle="1" w:styleId="WW8Num132z3">
    <w:name w:val="WW8Num132z3"/>
    <w:rsid w:val="00934C23"/>
    <w:rPr>
      <w:rFonts w:ascii="Symbol" w:hAnsi="Symbol"/>
    </w:rPr>
  </w:style>
  <w:style w:type="character" w:customStyle="1" w:styleId="WW8Num134z1">
    <w:name w:val="WW8Num134z1"/>
    <w:rsid w:val="00934C23"/>
    <w:rPr>
      <w:rFonts w:ascii="Courier New" w:hAnsi="Courier New" w:cs="Courier New"/>
    </w:rPr>
  </w:style>
  <w:style w:type="character" w:customStyle="1" w:styleId="WW8Num134z3">
    <w:name w:val="WW8Num134z3"/>
    <w:rsid w:val="00934C23"/>
    <w:rPr>
      <w:rFonts w:ascii="Symbol" w:hAnsi="Symbol"/>
    </w:rPr>
  </w:style>
  <w:style w:type="character" w:customStyle="1" w:styleId="WW8Num138z1">
    <w:name w:val="WW8Num138z1"/>
    <w:rsid w:val="00934C23"/>
    <w:rPr>
      <w:rFonts w:ascii="Courier New" w:hAnsi="Courier New" w:cs="Courier New"/>
    </w:rPr>
  </w:style>
  <w:style w:type="character" w:customStyle="1" w:styleId="WW8Num138z2">
    <w:name w:val="WW8Num138z2"/>
    <w:rsid w:val="00934C23"/>
    <w:rPr>
      <w:rFonts w:ascii="Wingdings" w:hAnsi="Wingdings" w:cs="Wingdings"/>
    </w:rPr>
  </w:style>
  <w:style w:type="character" w:customStyle="1" w:styleId="WW8Num138z3">
    <w:name w:val="WW8Num138z3"/>
    <w:rsid w:val="00934C23"/>
    <w:rPr>
      <w:rFonts w:ascii="Symbol" w:hAnsi="Symbol" w:cs="Symbol"/>
    </w:rPr>
  </w:style>
  <w:style w:type="character" w:customStyle="1" w:styleId="WW8Num139z2">
    <w:name w:val="WW8Num139z2"/>
    <w:rsid w:val="00934C23"/>
    <w:rPr>
      <w:rFonts w:ascii="Wingdings" w:hAnsi="Wingdings" w:cs="Wingdings"/>
    </w:rPr>
  </w:style>
  <w:style w:type="character" w:customStyle="1" w:styleId="WW8Num139z3">
    <w:name w:val="WW8Num139z3"/>
    <w:rsid w:val="00934C23"/>
    <w:rPr>
      <w:rFonts w:ascii="Symbol" w:hAnsi="Symbol" w:cs="Symbol"/>
    </w:rPr>
  </w:style>
  <w:style w:type="character" w:customStyle="1" w:styleId="WW8Num140z2">
    <w:name w:val="WW8Num140z2"/>
    <w:rsid w:val="00934C23"/>
    <w:rPr>
      <w:rFonts w:ascii="Wingdings" w:hAnsi="Wingdings"/>
    </w:rPr>
  </w:style>
  <w:style w:type="character" w:customStyle="1" w:styleId="WW8Num143z1">
    <w:name w:val="WW8Num143z1"/>
    <w:rsid w:val="00934C23"/>
    <w:rPr>
      <w:rFonts w:ascii="Courier New" w:hAnsi="Courier New"/>
    </w:rPr>
  </w:style>
  <w:style w:type="character" w:customStyle="1" w:styleId="WW8Num143z2">
    <w:name w:val="WW8Num143z2"/>
    <w:rsid w:val="00934C23"/>
    <w:rPr>
      <w:rFonts w:ascii="Wingdings" w:hAnsi="Wingdings"/>
    </w:rPr>
  </w:style>
  <w:style w:type="character" w:customStyle="1" w:styleId="WW8Num145z1">
    <w:name w:val="WW8Num145z1"/>
    <w:rsid w:val="00934C23"/>
    <w:rPr>
      <w:rFonts w:ascii="Courier New" w:hAnsi="Courier New" w:cs="Courier New"/>
    </w:rPr>
  </w:style>
  <w:style w:type="character" w:customStyle="1" w:styleId="WW8Num145z2">
    <w:name w:val="WW8Num145z2"/>
    <w:rsid w:val="00934C23"/>
    <w:rPr>
      <w:rFonts w:ascii="Wingdings" w:hAnsi="Wingdings"/>
    </w:rPr>
  </w:style>
  <w:style w:type="character" w:customStyle="1" w:styleId="WW8Num154z1">
    <w:name w:val="WW8Num154z1"/>
    <w:rsid w:val="00934C23"/>
    <w:rPr>
      <w:rFonts w:ascii="Courier New" w:hAnsi="Courier New" w:cs="Courier New"/>
    </w:rPr>
  </w:style>
  <w:style w:type="character" w:customStyle="1" w:styleId="WW8Num154z2">
    <w:name w:val="WW8Num154z2"/>
    <w:rsid w:val="00934C23"/>
    <w:rPr>
      <w:rFonts w:ascii="Wingdings" w:hAnsi="Wingdings"/>
    </w:rPr>
  </w:style>
  <w:style w:type="character" w:customStyle="1" w:styleId="WW8Num155z1">
    <w:name w:val="WW8Num155z1"/>
    <w:rsid w:val="00934C23"/>
    <w:rPr>
      <w:rFonts w:ascii="Courier New" w:hAnsi="Courier New"/>
      <w:sz w:val="20"/>
    </w:rPr>
  </w:style>
  <w:style w:type="character" w:customStyle="1" w:styleId="WW8Num155z2">
    <w:name w:val="WW8Num155z2"/>
    <w:rsid w:val="00934C23"/>
    <w:rPr>
      <w:rFonts w:ascii="Wingdings" w:hAnsi="Wingdings"/>
      <w:sz w:val="20"/>
    </w:rPr>
  </w:style>
  <w:style w:type="character" w:customStyle="1" w:styleId="WW8Num160z1">
    <w:name w:val="WW8Num160z1"/>
    <w:rsid w:val="00934C23"/>
    <w:rPr>
      <w:rFonts w:ascii="Courier New" w:hAnsi="Courier New" w:cs="Courier New"/>
    </w:rPr>
  </w:style>
  <w:style w:type="character" w:customStyle="1" w:styleId="WW8Num160z2">
    <w:name w:val="WW8Num160z2"/>
    <w:rsid w:val="00934C23"/>
    <w:rPr>
      <w:rFonts w:ascii="Wingdings" w:hAnsi="Wingdings"/>
    </w:rPr>
  </w:style>
  <w:style w:type="character" w:customStyle="1" w:styleId="WW8Num162z1">
    <w:name w:val="WW8Num162z1"/>
    <w:rsid w:val="00934C23"/>
    <w:rPr>
      <w:rFonts w:ascii="Courier New" w:hAnsi="Courier New" w:cs="Courier New"/>
    </w:rPr>
  </w:style>
  <w:style w:type="character" w:customStyle="1" w:styleId="WW8Num162z3">
    <w:name w:val="WW8Num162z3"/>
    <w:rsid w:val="00934C23"/>
    <w:rPr>
      <w:rFonts w:ascii="Symbol" w:hAnsi="Symbol"/>
    </w:rPr>
  </w:style>
  <w:style w:type="character" w:customStyle="1" w:styleId="3">
    <w:name w:val="Основной шрифт абзаца3"/>
    <w:rsid w:val="00934C23"/>
  </w:style>
  <w:style w:type="character" w:customStyle="1" w:styleId="WW-Absatz-Standardschriftart1111">
    <w:name w:val="WW-Absatz-Standardschriftart1111"/>
    <w:rsid w:val="00934C23"/>
  </w:style>
  <w:style w:type="character" w:customStyle="1" w:styleId="WW-Absatz-Standardschriftart11111">
    <w:name w:val="WW-Absatz-Standardschriftart11111"/>
    <w:rsid w:val="00934C23"/>
  </w:style>
  <w:style w:type="character" w:customStyle="1" w:styleId="WW8NumSt25z0">
    <w:name w:val="WW8NumSt25z0"/>
    <w:rsid w:val="00934C23"/>
    <w:rPr>
      <w:rFonts w:ascii="Times New Roman" w:hAnsi="Times New Roman" w:cs="Times New Roman"/>
    </w:rPr>
  </w:style>
  <w:style w:type="character" w:customStyle="1" w:styleId="20">
    <w:name w:val="Основной шрифт абзаца2"/>
    <w:rsid w:val="00934C23"/>
  </w:style>
  <w:style w:type="character" w:customStyle="1" w:styleId="WW8Num1z0">
    <w:name w:val="WW8Num1z0"/>
    <w:rsid w:val="00934C23"/>
    <w:rPr>
      <w:rFonts w:ascii="Wingdings" w:hAnsi="Wingdings"/>
      <w:sz w:val="20"/>
    </w:rPr>
  </w:style>
  <w:style w:type="character" w:customStyle="1" w:styleId="WW-Absatz-Standardschriftart111111">
    <w:name w:val="WW-Absatz-Standardschriftart111111"/>
    <w:rsid w:val="00934C23"/>
  </w:style>
  <w:style w:type="character" w:customStyle="1" w:styleId="WW-Absatz-Standardschriftart1111111">
    <w:name w:val="WW-Absatz-Standardschriftart1111111"/>
    <w:rsid w:val="00934C23"/>
  </w:style>
  <w:style w:type="character" w:customStyle="1" w:styleId="WW8Num2z1">
    <w:name w:val="WW8Num2z1"/>
    <w:rsid w:val="00934C23"/>
    <w:rPr>
      <w:rFonts w:ascii="Courier New" w:hAnsi="Courier New" w:cs="Courier New"/>
    </w:rPr>
  </w:style>
  <w:style w:type="character" w:customStyle="1" w:styleId="WW8Num2z2">
    <w:name w:val="WW8Num2z2"/>
    <w:rsid w:val="00934C23"/>
    <w:rPr>
      <w:rFonts w:ascii="Wingdings" w:hAnsi="Wingdings"/>
    </w:rPr>
  </w:style>
  <w:style w:type="character" w:customStyle="1" w:styleId="WW8Num8z1">
    <w:name w:val="WW8Num8z1"/>
    <w:rsid w:val="00934C23"/>
    <w:rPr>
      <w:rFonts w:ascii="Courier New" w:hAnsi="Courier New" w:cs="Courier New"/>
    </w:rPr>
  </w:style>
  <w:style w:type="character" w:customStyle="1" w:styleId="WW8Num8z3">
    <w:name w:val="WW8Num8z3"/>
    <w:rsid w:val="00934C23"/>
    <w:rPr>
      <w:rFonts w:ascii="Symbol" w:hAnsi="Symbol"/>
    </w:rPr>
  </w:style>
  <w:style w:type="character" w:customStyle="1" w:styleId="WW8Num10z1">
    <w:name w:val="WW8Num10z1"/>
    <w:rsid w:val="00934C23"/>
    <w:rPr>
      <w:rFonts w:ascii="Courier New" w:hAnsi="Courier New"/>
    </w:rPr>
  </w:style>
  <w:style w:type="character" w:customStyle="1" w:styleId="WW8Num10z2">
    <w:name w:val="WW8Num10z2"/>
    <w:rsid w:val="00934C23"/>
    <w:rPr>
      <w:rFonts w:ascii="Wingdings" w:hAnsi="Wingdings"/>
    </w:rPr>
  </w:style>
  <w:style w:type="character" w:customStyle="1" w:styleId="10">
    <w:name w:val="Основной шрифт абзаца1"/>
    <w:rsid w:val="00934C23"/>
  </w:style>
  <w:style w:type="character" w:customStyle="1" w:styleId="a3">
    <w:name w:val="Верхний колонтитул Знак"/>
    <w:uiPriority w:val="99"/>
    <w:rsid w:val="00934C23"/>
    <w:rPr>
      <w:sz w:val="22"/>
      <w:szCs w:val="22"/>
    </w:rPr>
  </w:style>
  <w:style w:type="character" w:customStyle="1" w:styleId="a4">
    <w:name w:val="Нижний колонтитул Знак"/>
    <w:uiPriority w:val="99"/>
    <w:rsid w:val="00934C23"/>
    <w:rPr>
      <w:sz w:val="22"/>
      <w:szCs w:val="22"/>
    </w:rPr>
  </w:style>
  <w:style w:type="character" w:customStyle="1" w:styleId="WW8Num121z3">
    <w:name w:val="WW8Num121z3"/>
    <w:rsid w:val="00934C23"/>
    <w:rPr>
      <w:rFonts w:ascii="Symbol" w:hAnsi="Symbol" w:cs="Symbol"/>
    </w:rPr>
  </w:style>
  <w:style w:type="character" w:customStyle="1" w:styleId="WW8Num82z3">
    <w:name w:val="WW8Num82z3"/>
    <w:rsid w:val="00934C23"/>
    <w:rPr>
      <w:rFonts w:ascii="Symbol" w:hAnsi="Symbol" w:cs="Symbol"/>
    </w:rPr>
  </w:style>
  <w:style w:type="character" w:customStyle="1" w:styleId="WW8Num123z1">
    <w:name w:val="WW8Num123z1"/>
    <w:rsid w:val="00934C23"/>
    <w:rPr>
      <w:rFonts w:ascii="Courier New" w:hAnsi="Courier New" w:cs="Courier New"/>
    </w:rPr>
  </w:style>
  <w:style w:type="character" w:customStyle="1" w:styleId="WW8Num123z2">
    <w:name w:val="WW8Num123z2"/>
    <w:rsid w:val="00934C23"/>
    <w:rPr>
      <w:rFonts w:ascii="Wingdings" w:hAnsi="Wingdings" w:cs="Wingdings"/>
    </w:rPr>
  </w:style>
  <w:style w:type="character" w:customStyle="1" w:styleId="WW8Num123z3">
    <w:name w:val="WW8Num123z3"/>
    <w:rsid w:val="00934C23"/>
    <w:rPr>
      <w:rFonts w:ascii="Symbol" w:hAnsi="Symbol" w:cs="Symbol"/>
    </w:rPr>
  </w:style>
  <w:style w:type="character" w:customStyle="1" w:styleId="dash041e0431044b0447043d044b0439char1">
    <w:name w:val="dash041e_0431_044b_0447_043d_044b_0439__char1"/>
    <w:basedOn w:val="10"/>
    <w:rsid w:val="00934C23"/>
  </w:style>
  <w:style w:type="character" w:customStyle="1" w:styleId="WW8Num218z0">
    <w:name w:val="WW8Num218z0"/>
    <w:rsid w:val="00934C23"/>
    <w:rPr>
      <w:rFonts w:ascii="Symbol" w:hAnsi="Symbol"/>
    </w:rPr>
  </w:style>
  <w:style w:type="character" w:customStyle="1" w:styleId="WW8Num218z1">
    <w:name w:val="WW8Num218z1"/>
    <w:rsid w:val="00934C23"/>
    <w:rPr>
      <w:rFonts w:ascii="Courier New" w:hAnsi="Courier New" w:cs="Courier New"/>
    </w:rPr>
  </w:style>
  <w:style w:type="character" w:customStyle="1" w:styleId="WW8Num218z2">
    <w:name w:val="WW8Num218z2"/>
    <w:rsid w:val="00934C23"/>
    <w:rPr>
      <w:rFonts w:ascii="Wingdings" w:hAnsi="Wingdings"/>
    </w:rPr>
  </w:style>
  <w:style w:type="character" w:customStyle="1" w:styleId="WW8Num39z1">
    <w:name w:val="WW8Num39z1"/>
    <w:rsid w:val="00934C23"/>
    <w:rPr>
      <w:rFonts w:ascii="Courier New" w:hAnsi="Courier New" w:cs="Courier New"/>
    </w:rPr>
  </w:style>
  <w:style w:type="character" w:customStyle="1" w:styleId="WW8Num39z2">
    <w:name w:val="WW8Num39z2"/>
    <w:rsid w:val="00934C23"/>
    <w:rPr>
      <w:rFonts w:ascii="Wingdings" w:hAnsi="Wingdings"/>
    </w:rPr>
  </w:style>
  <w:style w:type="character" w:customStyle="1" w:styleId="WW8Num39z3">
    <w:name w:val="WW8Num39z3"/>
    <w:rsid w:val="00934C23"/>
    <w:rPr>
      <w:rFonts w:ascii="Symbol" w:hAnsi="Symbol"/>
    </w:rPr>
  </w:style>
  <w:style w:type="character" w:customStyle="1" w:styleId="WW8Num30z1">
    <w:name w:val="WW8Num30z1"/>
    <w:rsid w:val="00934C23"/>
    <w:rPr>
      <w:rFonts w:ascii="Courier New" w:hAnsi="Courier New" w:cs="Courier New"/>
    </w:rPr>
  </w:style>
  <w:style w:type="character" w:customStyle="1" w:styleId="WW8Num30z2">
    <w:name w:val="WW8Num30z2"/>
    <w:rsid w:val="00934C23"/>
    <w:rPr>
      <w:rFonts w:ascii="Wingdings" w:hAnsi="Wingdings"/>
    </w:rPr>
  </w:style>
  <w:style w:type="character" w:customStyle="1" w:styleId="WW8Num30z3">
    <w:name w:val="WW8Num30z3"/>
    <w:rsid w:val="00934C23"/>
    <w:rPr>
      <w:rFonts w:ascii="Symbol" w:hAnsi="Symbol"/>
    </w:rPr>
  </w:style>
  <w:style w:type="character" w:customStyle="1" w:styleId="WW8Num208z0">
    <w:name w:val="WW8Num208z0"/>
    <w:rsid w:val="00934C23"/>
    <w:rPr>
      <w:rFonts w:ascii="Times New Roman" w:hAnsi="Times New Roman"/>
    </w:rPr>
  </w:style>
  <w:style w:type="character" w:customStyle="1" w:styleId="WW8Num209z0">
    <w:name w:val="WW8Num209z0"/>
    <w:rsid w:val="00934C23"/>
    <w:rPr>
      <w:rFonts w:ascii="Symbol" w:hAnsi="Symbol" w:cs="Symbol"/>
    </w:rPr>
  </w:style>
  <w:style w:type="character" w:customStyle="1" w:styleId="Zag11">
    <w:name w:val="Zag_11"/>
    <w:uiPriority w:val="99"/>
    <w:rsid w:val="00934C23"/>
  </w:style>
  <w:style w:type="character" w:customStyle="1" w:styleId="WW8Num210z0">
    <w:name w:val="WW8Num210z0"/>
    <w:rsid w:val="00934C23"/>
    <w:rPr>
      <w:rFonts w:ascii="Times New Roman" w:hAnsi="Times New Roman" w:cs="Times New Roman"/>
    </w:rPr>
  </w:style>
  <w:style w:type="character" w:customStyle="1" w:styleId="WW8Num211z0">
    <w:name w:val="WW8Num211z0"/>
    <w:rsid w:val="00934C23"/>
    <w:rPr>
      <w:rFonts w:ascii="Symbol" w:hAnsi="Symbol" w:cs="Symbol"/>
    </w:rPr>
  </w:style>
  <w:style w:type="character" w:customStyle="1" w:styleId="WW8Num212z0">
    <w:name w:val="WW8Num212z0"/>
    <w:rsid w:val="00934C23"/>
    <w:rPr>
      <w:rFonts w:ascii="Symbol" w:hAnsi="Symbol" w:cs="Symbol"/>
    </w:rPr>
  </w:style>
  <w:style w:type="character" w:customStyle="1" w:styleId="a5">
    <w:name w:val="Маркеры списка"/>
    <w:rsid w:val="00934C23"/>
    <w:rPr>
      <w:rFonts w:ascii="StarSymbol" w:eastAsia="StarSymbol" w:hAnsi="StarSymbol" w:cs="StarSymbol"/>
      <w:sz w:val="18"/>
      <w:szCs w:val="18"/>
    </w:rPr>
  </w:style>
  <w:style w:type="character" w:styleId="a6">
    <w:name w:val="Strong"/>
    <w:uiPriority w:val="22"/>
    <w:qFormat/>
    <w:rsid w:val="00934C23"/>
    <w:rPr>
      <w:b/>
      <w:bCs/>
    </w:rPr>
  </w:style>
  <w:style w:type="character" w:customStyle="1" w:styleId="WW8Num47z1">
    <w:name w:val="WW8Num47z1"/>
    <w:rsid w:val="00934C23"/>
    <w:rPr>
      <w:sz w:val="24"/>
    </w:rPr>
  </w:style>
  <w:style w:type="character" w:customStyle="1" w:styleId="WW8Num47z2">
    <w:name w:val="WW8Num47z2"/>
    <w:rsid w:val="00934C23"/>
    <w:rPr>
      <w:b w:val="0"/>
    </w:rPr>
  </w:style>
  <w:style w:type="character" w:customStyle="1" w:styleId="WW8Num47z3">
    <w:name w:val="WW8Num47z3"/>
    <w:rsid w:val="00934C23"/>
    <w:rPr>
      <w:rFonts w:ascii="Symbol" w:hAnsi="Symbol"/>
    </w:rPr>
  </w:style>
  <w:style w:type="character" w:customStyle="1" w:styleId="WW8Num47z4">
    <w:name w:val="WW8Num47z4"/>
    <w:rsid w:val="00934C23"/>
    <w:rPr>
      <w:rFonts w:ascii="Courier New" w:hAnsi="Courier New"/>
    </w:rPr>
  </w:style>
  <w:style w:type="character" w:customStyle="1" w:styleId="WW8Num47z5">
    <w:name w:val="WW8Num47z5"/>
    <w:rsid w:val="00934C23"/>
    <w:rPr>
      <w:rFonts w:ascii="Wingdings" w:hAnsi="Wingdings"/>
    </w:rPr>
  </w:style>
  <w:style w:type="character" w:customStyle="1" w:styleId="a7">
    <w:name w:val="Символ сноски"/>
    <w:rsid w:val="00934C23"/>
    <w:rPr>
      <w:vertAlign w:val="superscript"/>
    </w:rPr>
  </w:style>
  <w:style w:type="character" w:customStyle="1" w:styleId="WW-">
    <w:name w:val="WW-Символ сноски"/>
    <w:rsid w:val="00934C23"/>
  </w:style>
  <w:style w:type="character" w:customStyle="1" w:styleId="a8">
    <w:name w:val="Символы концевой сноски"/>
    <w:rsid w:val="00934C23"/>
    <w:rPr>
      <w:vertAlign w:val="superscript"/>
    </w:rPr>
  </w:style>
  <w:style w:type="character" w:customStyle="1" w:styleId="WW-0">
    <w:name w:val="WW-Символы концевой сноски"/>
    <w:rsid w:val="00934C23"/>
  </w:style>
  <w:style w:type="character" w:customStyle="1" w:styleId="21">
    <w:name w:val="Основной текст 2 Знак"/>
    <w:rsid w:val="00934C23"/>
    <w:rPr>
      <w:rFonts w:ascii="Calibri" w:eastAsia="Calibri" w:hAnsi="Calibri" w:cs="Calibri"/>
      <w:sz w:val="22"/>
      <w:szCs w:val="22"/>
    </w:rPr>
  </w:style>
  <w:style w:type="character" w:customStyle="1" w:styleId="11">
    <w:name w:val="Знак сноски1"/>
    <w:rsid w:val="00934C23"/>
    <w:rPr>
      <w:vertAlign w:val="superscript"/>
    </w:rPr>
  </w:style>
  <w:style w:type="character" w:customStyle="1" w:styleId="12">
    <w:name w:val="Знак концевой сноски1"/>
    <w:rsid w:val="00934C23"/>
    <w:rPr>
      <w:vertAlign w:val="superscript"/>
    </w:rPr>
  </w:style>
  <w:style w:type="character" w:customStyle="1" w:styleId="a9">
    <w:name w:val="Символ нумерации"/>
    <w:rsid w:val="00934C23"/>
  </w:style>
  <w:style w:type="character" w:customStyle="1" w:styleId="FontStyle64">
    <w:name w:val="Font Style64"/>
    <w:rsid w:val="00934C23"/>
    <w:rPr>
      <w:rFonts w:ascii="Times New Roman" w:hAnsi="Times New Roman" w:cs="Times New Roman"/>
      <w:sz w:val="22"/>
      <w:szCs w:val="22"/>
    </w:rPr>
  </w:style>
  <w:style w:type="character" w:customStyle="1" w:styleId="22">
    <w:name w:val="Знак сноски2"/>
    <w:rsid w:val="00934C23"/>
    <w:rPr>
      <w:vertAlign w:val="superscript"/>
    </w:rPr>
  </w:style>
  <w:style w:type="character" w:customStyle="1" w:styleId="23">
    <w:name w:val="Знак концевой сноски2"/>
    <w:rsid w:val="00934C23"/>
    <w:rPr>
      <w:vertAlign w:val="superscript"/>
    </w:rPr>
  </w:style>
  <w:style w:type="character" w:styleId="aa">
    <w:name w:val="Hyperlink"/>
    <w:semiHidden/>
    <w:rsid w:val="00934C23"/>
    <w:rPr>
      <w:color w:val="000080"/>
      <w:u w:val="single"/>
    </w:rPr>
  </w:style>
  <w:style w:type="character" w:styleId="ab">
    <w:name w:val="footnote reference"/>
    <w:uiPriority w:val="99"/>
    <w:rsid w:val="00934C23"/>
    <w:rPr>
      <w:vertAlign w:val="superscript"/>
    </w:rPr>
  </w:style>
  <w:style w:type="character" w:styleId="ac">
    <w:name w:val="endnote reference"/>
    <w:semiHidden/>
    <w:rsid w:val="00934C23"/>
    <w:rPr>
      <w:vertAlign w:val="superscript"/>
    </w:rPr>
  </w:style>
  <w:style w:type="character" w:customStyle="1" w:styleId="dash041e005f0431005f044b005f0447005f043d005f044b005f0439005f005fchar1char1">
    <w:name w:val="dash041e_005f0431_005f044b_005f0447_005f043d_005f044b_005f0439_005f_005fchar1__char1"/>
    <w:rsid w:val="00934C23"/>
    <w:rPr>
      <w:rFonts w:ascii="Times New Roman" w:hAnsi="Times New Roman" w:cs="Times New Roman"/>
      <w:strike w:val="0"/>
      <w:dstrike w:val="0"/>
      <w:sz w:val="24"/>
      <w:szCs w:val="24"/>
      <w:u w:val="none"/>
    </w:rPr>
  </w:style>
  <w:style w:type="character" w:customStyle="1" w:styleId="dash041e005f0431005f044b005f0447005f043d005f044b005f0439char1">
    <w:name w:val="dash041e_005f0431_005f044b_005f0447_005f043d_005f044b_005f0439__char1"/>
    <w:rsid w:val="00934C23"/>
    <w:rPr>
      <w:rFonts w:ascii="Times New Roman" w:hAnsi="Times New Roman" w:cs="Times New Roman"/>
      <w:strike w:val="0"/>
      <w:dstrike w:val="0"/>
      <w:sz w:val="24"/>
      <w:szCs w:val="24"/>
      <w:u w:val="none"/>
    </w:rPr>
  </w:style>
  <w:style w:type="character" w:customStyle="1" w:styleId="apple-style-span">
    <w:name w:val="apple-style-span"/>
    <w:basedOn w:val="10"/>
    <w:rsid w:val="00934C23"/>
  </w:style>
  <w:style w:type="paragraph" w:customStyle="1" w:styleId="ad">
    <w:name w:val="Заголовок"/>
    <w:basedOn w:val="a"/>
    <w:next w:val="ae"/>
    <w:rsid w:val="00934C23"/>
    <w:pPr>
      <w:keepNext/>
      <w:spacing w:before="240" w:after="120"/>
    </w:pPr>
    <w:rPr>
      <w:rFonts w:ascii="Arial" w:eastAsia="MS Mincho" w:hAnsi="Arial" w:cs="Tahoma"/>
      <w:sz w:val="28"/>
      <w:szCs w:val="28"/>
    </w:rPr>
  </w:style>
  <w:style w:type="paragraph" w:styleId="ae">
    <w:name w:val="Body Text"/>
    <w:basedOn w:val="a"/>
    <w:semiHidden/>
    <w:rsid w:val="00934C23"/>
    <w:pPr>
      <w:spacing w:after="120"/>
    </w:pPr>
  </w:style>
  <w:style w:type="paragraph" w:styleId="af">
    <w:name w:val="List"/>
    <w:basedOn w:val="ae"/>
    <w:semiHidden/>
    <w:rsid w:val="00934C23"/>
    <w:rPr>
      <w:rFonts w:cs="Tahoma"/>
    </w:rPr>
  </w:style>
  <w:style w:type="paragraph" w:customStyle="1" w:styleId="51">
    <w:name w:val="Название5"/>
    <w:basedOn w:val="a"/>
    <w:rsid w:val="00934C23"/>
    <w:pPr>
      <w:suppressLineNumbers/>
      <w:spacing w:before="120" w:after="120"/>
    </w:pPr>
    <w:rPr>
      <w:rFonts w:cs="Tahoma"/>
      <w:i/>
      <w:iCs/>
      <w:sz w:val="24"/>
      <w:szCs w:val="24"/>
    </w:rPr>
  </w:style>
  <w:style w:type="paragraph" w:customStyle="1" w:styleId="52">
    <w:name w:val="Указатель5"/>
    <w:basedOn w:val="a"/>
    <w:rsid w:val="00934C23"/>
    <w:pPr>
      <w:suppressLineNumbers/>
    </w:pPr>
    <w:rPr>
      <w:rFonts w:cs="Tahoma"/>
    </w:rPr>
  </w:style>
  <w:style w:type="paragraph" w:customStyle="1" w:styleId="40">
    <w:name w:val="Название4"/>
    <w:basedOn w:val="a"/>
    <w:rsid w:val="00934C23"/>
    <w:pPr>
      <w:suppressLineNumbers/>
      <w:spacing w:before="120" w:after="120"/>
    </w:pPr>
    <w:rPr>
      <w:rFonts w:cs="Tahoma"/>
      <w:i/>
      <w:iCs/>
      <w:sz w:val="24"/>
      <w:szCs w:val="24"/>
    </w:rPr>
  </w:style>
  <w:style w:type="paragraph" w:customStyle="1" w:styleId="41">
    <w:name w:val="Указатель4"/>
    <w:basedOn w:val="a"/>
    <w:rsid w:val="00934C23"/>
    <w:pPr>
      <w:suppressLineNumbers/>
    </w:pPr>
    <w:rPr>
      <w:rFonts w:cs="Tahoma"/>
    </w:rPr>
  </w:style>
  <w:style w:type="paragraph" w:customStyle="1" w:styleId="30">
    <w:name w:val="Название3"/>
    <w:basedOn w:val="a"/>
    <w:rsid w:val="00934C23"/>
    <w:pPr>
      <w:suppressLineNumbers/>
      <w:spacing w:before="120" w:after="120"/>
    </w:pPr>
    <w:rPr>
      <w:rFonts w:cs="Tahoma"/>
      <w:i/>
      <w:iCs/>
      <w:sz w:val="24"/>
      <w:szCs w:val="24"/>
    </w:rPr>
  </w:style>
  <w:style w:type="paragraph" w:customStyle="1" w:styleId="31">
    <w:name w:val="Указатель3"/>
    <w:basedOn w:val="a"/>
    <w:rsid w:val="00934C23"/>
    <w:pPr>
      <w:suppressLineNumbers/>
    </w:pPr>
    <w:rPr>
      <w:rFonts w:cs="Tahoma"/>
    </w:rPr>
  </w:style>
  <w:style w:type="paragraph" w:customStyle="1" w:styleId="24">
    <w:name w:val="Название2"/>
    <w:basedOn w:val="a"/>
    <w:rsid w:val="00934C23"/>
    <w:pPr>
      <w:suppressLineNumbers/>
      <w:spacing w:before="120" w:after="120"/>
    </w:pPr>
    <w:rPr>
      <w:rFonts w:cs="Tahoma"/>
      <w:i/>
      <w:iCs/>
      <w:sz w:val="24"/>
      <w:szCs w:val="24"/>
    </w:rPr>
  </w:style>
  <w:style w:type="paragraph" w:customStyle="1" w:styleId="25">
    <w:name w:val="Указатель2"/>
    <w:basedOn w:val="a"/>
    <w:rsid w:val="00934C23"/>
    <w:pPr>
      <w:suppressLineNumbers/>
    </w:pPr>
    <w:rPr>
      <w:rFonts w:cs="Tahoma"/>
    </w:rPr>
  </w:style>
  <w:style w:type="paragraph" w:customStyle="1" w:styleId="13">
    <w:name w:val="Название1"/>
    <w:basedOn w:val="a"/>
    <w:rsid w:val="00934C23"/>
    <w:pPr>
      <w:suppressLineNumbers/>
      <w:spacing w:before="120" w:after="120"/>
    </w:pPr>
    <w:rPr>
      <w:rFonts w:cs="Tahoma"/>
      <w:i/>
      <w:iCs/>
      <w:sz w:val="24"/>
      <w:szCs w:val="24"/>
    </w:rPr>
  </w:style>
  <w:style w:type="paragraph" w:customStyle="1" w:styleId="14">
    <w:name w:val="Указатель1"/>
    <w:basedOn w:val="a"/>
    <w:rsid w:val="00934C23"/>
    <w:pPr>
      <w:suppressLineNumbers/>
    </w:pPr>
    <w:rPr>
      <w:rFonts w:cs="Tahoma"/>
    </w:rPr>
  </w:style>
  <w:style w:type="paragraph" w:customStyle="1" w:styleId="af0">
    <w:name w:val="Знак Знак Знак Знак Знак Знак Знак Знак Знак Знак"/>
    <w:basedOn w:val="a"/>
    <w:rsid w:val="00934C23"/>
    <w:pPr>
      <w:spacing w:after="160" w:line="240" w:lineRule="exact"/>
    </w:pPr>
    <w:rPr>
      <w:rFonts w:ascii="Verdana" w:eastAsia="Times New Roman" w:hAnsi="Verdana" w:cs="Verdana"/>
      <w:sz w:val="20"/>
      <w:szCs w:val="20"/>
      <w:lang w:val="en-US"/>
    </w:rPr>
  </w:style>
  <w:style w:type="paragraph" w:styleId="af1">
    <w:name w:val="header"/>
    <w:basedOn w:val="a"/>
    <w:uiPriority w:val="99"/>
    <w:semiHidden/>
    <w:rsid w:val="00934C23"/>
    <w:pPr>
      <w:tabs>
        <w:tab w:val="center" w:pos="4677"/>
        <w:tab w:val="right" w:pos="9355"/>
      </w:tabs>
    </w:pPr>
  </w:style>
  <w:style w:type="paragraph" w:styleId="af2">
    <w:name w:val="footer"/>
    <w:basedOn w:val="a"/>
    <w:uiPriority w:val="99"/>
    <w:rsid w:val="00934C23"/>
    <w:pPr>
      <w:tabs>
        <w:tab w:val="center" w:pos="4677"/>
        <w:tab w:val="right" w:pos="9355"/>
      </w:tabs>
    </w:pPr>
  </w:style>
  <w:style w:type="paragraph" w:customStyle="1" w:styleId="af3">
    <w:name w:val="Содержимое таблицы"/>
    <w:basedOn w:val="a"/>
    <w:rsid w:val="00934C23"/>
    <w:pPr>
      <w:suppressLineNumbers/>
    </w:pPr>
  </w:style>
  <w:style w:type="paragraph" w:customStyle="1" w:styleId="af4">
    <w:name w:val="Заголовок таблицы"/>
    <w:basedOn w:val="af3"/>
    <w:rsid w:val="00934C23"/>
    <w:pPr>
      <w:jc w:val="center"/>
    </w:pPr>
    <w:rPr>
      <w:b/>
      <w:bCs/>
    </w:rPr>
  </w:style>
  <w:style w:type="paragraph" w:styleId="af5">
    <w:name w:val="Body Text Indent"/>
    <w:basedOn w:val="a"/>
    <w:semiHidden/>
    <w:rsid w:val="00934C23"/>
    <w:pPr>
      <w:spacing w:after="120"/>
      <w:ind w:left="283"/>
    </w:pPr>
    <w:rPr>
      <w:sz w:val="24"/>
    </w:rPr>
  </w:style>
  <w:style w:type="paragraph" w:styleId="af6">
    <w:name w:val="Normal (Web)"/>
    <w:basedOn w:val="a"/>
    <w:uiPriority w:val="99"/>
    <w:rsid w:val="00934C23"/>
    <w:pPr>
      <w:spacing w:before="280" w:after="280"/>
    </w:pPr>
    <w:rPr>
      <w:sz w:val="24"/>
    </w:rPr>
  </w:style>
  <w:style w:type="paragraph" w:customStyle="1" w:styleId="210">
    <w:name w:val="Основной текст с отступом 21"/>
    <w:basedOn w:val="a"/>
    <w:rsid w:val="00934C23"/>
    <w:pPr>
      <w:spacing w:after="120" w:line="480" w:lineRule="auto"/>
      <w:ind w:left="283"/>
    </w:pPr>
  </w:style>
  <w:style w:type="paragraph" w:customStyle="1" w:styleId="ConsPlusNormal">
    <w:name w:val="ConsPlusNormal"/>
    <w:rsid w:val="00934C23"/>
    <w:pPr>
      <w:widowControl w:val="0"/>
      <w:suppressAutoHyphens/>
      <w:autoSpaceDE w:val="0"/>
      <w:ind w:firstLine="720"/>
    </w:pPr>
    <w:rPr>
      <w:rFonts w:ascii="Arial" w:eastAsia="Arial" w:hAnsi="Arial" w:cs="Arial"/>
      <w:lang w:eastAsia="ar-SA"/>
    </w:rPr>
  </w:style>
  <w:style w:type="paragraph" w:customStyle="1" w:styleId="220">
    <w:name w:val="Основной текст с отступом 22"/>
    <w:basedOn w:val="a"/>
    <w:rsid w:val="00934C23"/>
    <w:pPr>
      <w:spacing w:after="120" w:line="480" w:lineRule="auto"/>
      <w:ind w:left="283"/>
    </w:pPr>
  </w:style>
  <w:style w:type="paragraph" w:styleId="af7">
    <w:name w:val="No Spacing"/>
    <w:qFormat/>
    <w:rsid w:val="00934C23"/>
    <w:pPr>
      <w:suppressAutoHyphens/>
    </w:pPr>
    <w:rPr>
      <w:rFonts w:ascii="Calibri" w:eastAsia="Calibri" w:hAnsi="Calibri"/>
      <w:sz w:val="22"/>
      <w:szCs w:val="22"/>
      <w:lang w:eastAsia="ar-SA"/>
    </w:rPr>
  </w:style>
  <w:style w:type="paragraph" w:customStyle="1" w:styleId="Osnova">
    <w:name w:val="Osnova"/>
    <w:basedOn w:val="a"/>
    <w:uiPriority w:val="99"/>
    <w:rsid w:val="00934C23"/>
    <w:pPr>
      <w:widowControl w:val="0"/>
      <w:autoSpaceDE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
    <w:uiPriority w:val="99"/>
    <w:rsid w:val="00934C23"/>
    <w:pPr>
      <w:widowControl w:val="0"/>
      <w:autoSpaceDE w:val="0"/>
      <w:spacing w:after="129" w:line="291" w:lineRule="exact"/>
      <w:jc w:val="center"/>
    </w:pPr>
    <w:rPr>
      <w:b/>
      <w:color w:val="000000"/>
      <w:sz w:val="24"/>
      <w:lang w:val="en-US"/>
    </w:rPr>
  </w:style>
  <w:style w:type="paragraph" w:customStyle="1" w:styleId="310">
    <w:name w:val="Основной текст с отступом 31"/>
    <w:basedOn w:val="a"/>
    <w:rsid w:val="00934C23"/>
    <w:pPr>
      <w:spacing w:after="120"/>
      <w:ind w:left="283"/>
    </w:pPr>
    <w:rPr>
      <w:sz w:val="16"/>
      <w:szCs w:val="16"/>
    </w:rPr>
  </w:style>
  <w:style w:type="paragraph" w:styleId="af8">
    <w:name w:val="footnote text"/>
    <w:basedOn w:val="a"/>
    <w:semiHidden/>
    <w:rsid w:val="00934C23"/>
    <w:pPr>
      <w:suppressLineNumbers/>
      <w:ind w:left="283" w:hanging="283"/>
    </w:pPr>
    <w:rPr>
      <w:sz w:val="20"/>
      <w:szCs w:val="20"/>
    </w:rPr>
  </w:style>
  <w:style w:type="paragraph" w:customStyle="1" w:styleId="211">
    <w:name w:val="Основной текст 21"/>
    <w:basedOn w:val="a"/>
    <w:rsid w:val="00934C23"/>
    <w:pPr>
      <w:spacing w:after="120" w:line="480" w:lineRule="auto"/>
    </w:pPr>
  </w:style>
  <w:style w:type="paragraph" w:customStyle="1" w:styleId="af9">
    <w:name w:val="Содержимое врезки"/>
    <w:basedOn w:val="ae"/>
    <w:rsid w:val="00934C23"/>
  </w:style>
  <w:style w:type="paragraph" w:customStyle="1" w:styleId="western1">
    <w:name w:val="western1"/>
    <w:basedOn w:val="a"/>
    <w:rsid w:val="00934C23"/>
    <w:pPr>
      <w:suppressAutoHyphens w:val="0"/>
      <w:spacing w:before="280" w:after="119" w:line="240" w:lineRule="auto"/>
    </w:pPr>
    <w:rPr>
      <w:rFonts w:ascii="Times New Roman" w:eastAsia="Times New Roman" w:hAnsi="Times New Roman" w:cs="Times New Roman"/>
      <w:sz w:val="24"/>
      <w:szCs w:val="24"/>
    </w:rPr>
  </w:style>
  <w:style w:type="paragraph" w:customStyle="1" w:styleId="311">
    <w:name w:val="Основной текст 31"/>
    <w:basedOn w:val="a"/>
    <w:rsid w:val="00934C23"/>
    <w:pPr>
      <w:widowControl w:val="0"/>
      <w:shd w:val="clear" w:color="auto" w:fill="FFFFFF"/>
      <w:tabs>
        <w:tab w:val="left" w:pos="245"/>
      </w:tabs>
      <w:autoSpaceDE w:val="0"/>
    </w:pPr>
    <w:rPr>
      <w:bCs/>
      <w:szCs w:val="28"/>
    </w:rPr>
  </w:style>
  <w:style w:type="paragraph" w:customStyle="1" w:styleId="afa">
    <w:name w:val="А_основной"/>
    <w:basedOn w:val="a"/>
    <w:rsid w:val="00934C23"/>
    <w:pPr>
      <w:spacing w:line="360" w:lineRule="auto"/>
      <w:ind w:firstLine="454"/>
      <w:jc w:val="both"/>
    </w:pPr>
    <w:rPr>
      <w:sz w:val="28"/>
      <w:szCs w:val="28"/>
    </w:rPr>
  </w:style>
  <w:style w:type="paragraph" w:customStyle="1" w:styleId="221">
    <w:name w:val="Основной текст 22"/>
    <w:basedOn w:val="a"/>
    <w:rsid w:val="00934C23"/>
    <w:pPr>
      <w:spacing w:after="120" w:line="480" w:lineRule="auto"/>
    </w:pPr>
  </w:style>
  <w:style w:type="paragraph" w:customStyle="1" w:styleId="-12">
    <w:name w:val="Цветной список - Акцент 12"/>
    <w:basedOn w:val="a"/>
    <w:rsid w:val="00934C23"/>
    <w:pPr>
      <w:ind w:left="720"/>
    </w:pPr>
    <w:rPr>
      <w:rFonts w:ascii="Cambria" w:eastAsia="Cambria" w:hAnsi="Cambria"/>
    </w:rPr>
  </w:style>
  <w:style w:type="paragraph" w:customStyle="1" w:styleId="dash041e005f0431005f044b005f0447005f043d005f044b005f0439">
    <w:name w:val="dash041e_005f0431_005f044b_005f0447_005f043d_005f044b_005f0439"/>
    <w:basedOn w:val="a"/>
    <w:rsid w:val="00934C23"/>
  </w:style>
  <w:style w:type="paragraph" w:styleId="afb">
    <w:name w:val="List Paragraph"/>
    <w:basedOn w:val="a"/>
    <w:uiPriority w:val="34"/>
    <w:qFormat/>
    <w:rsid w:val="00F96157"/>
    <w:pPr>
      <w:ind w:left="720"/>
      <w:contextualSpacing/>
    </w:pPr>
  </w:style>
  <w:style w:type="table" w:styleId="afc">
    <w:name w:val="Table Grid"/>
    <w:basedOn w:val="a1"/>
    <w:uiPriority w:val="59"/>
    <w:rsid w:val="00846B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d">
    <w:name w:val="Balloon Text"/>
    <w:basedOn w:val="a"/>
    <w:link w:val="afe"/>
    <w:uiPriority w:val="99"/>
    <w:semiHidden/>
    <w:unhideWhenUsed/>
    <w:rsid w:val="007649FC"/>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7649FC"/>
    <w:rPr>
      <w:rFonts w:ascii="Tahoma" w:eastAsia="Calibri" w:hAnsi="Tahoma" w:cs="Tahoma"/>
      <w:sz w:val="16"/>
      <w:szCs w:val="16"/>
      <w:lang w:eastAsia="ar-SA"/>
    </w:rPr>
  </w:style>
  <w:style w:type="paragraph" w:customStyle="1" w:styleId="Zag3">
    <w:name w:val="Zag_3"/>
    <w:basedOn w:val="a"/>
    <w:uiPriority w:val="99"/>
    <w:rsid w:val="009F0599"/>
    <w:pPr>
      <w:widowControl w:val="0"/>
      <w:suppressAutoHyphens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aff">
    <w:name w:val="Ξαϋχνϋι"/>
    <w:basedOn w:val="a"/>
    <w:uiPriority w:val="99"/>
    <w:rsid w:val="009F0599"/>
    <w:pPr>
      <w:widowControl w:val="0"/>
      <w:suppressAutoHyphens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aff0">
    <w:name w:val="Νξβϋι"/>
    <w:basedOn w:val="a"/>
    <w:uiPriority w:val="99"/>
    <w:rsid w:val="009F0599"/>
    <w:pPr>
      <w:widowControl w:val="0"/>
      <w:suppressAutoHyphens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customStyle="1" w:styleId="Zag1">
    <w:name w:val="Zag_1"/>
    <w:basedOn w:val="a"/>
    <w:uiPriority w:val="99"/>
    <w:rsid w:val="004E653E"/>
    <w:pPr>
      <w:widowControl w:val="0"/>
      <w:suppressAutoHyphens w:val="0"/>
      <w:autoSpaceDE w:val="0"/>
      <w:autoSpaceDN w:val="0"/>
      <w:adjustRightInd w:val="0"/>
      <w:spacing w:after="337" w:line="302" w:lineRule="exact"/>
      <w:jc w:val="center"/>
    </w:pPr>
    <w:rPr>
      <w:rFonts w:ascii="Times New Roman" w:eastAsia="Times New Roman" w:hAnsi="Times New Roman" w:cs="Times New Roman"/>
      <w:b/>
      <w:bCs/>
      <w:color w:val="000000"/>
      <w:sz w:val="24"/>
      <w:szCs w:val="24"/>
      <w:lang w:val="en-US" w:eastAsia="ru-RU"/>
    </w:rPr>
  </w:style>
  <w:style w:type="character" w:customStyle="1" w:styleId="Osnova1">
    <w:name w:val="Osnova1"/>
    <w:uiPriority w:val="99"/>
    <w:rsid w:val="004E653E"/>
  </w:style>
  <w:style w:type="character" w:customStyle="1" w:styleId="Zag21">
    <w:name w:val="Zag_21"/>
    <w:uiPriority w:val="99"/>
    <w:rsid w:val="004E653E"/>
  </w:style>
  <w:style w:type="character" w:customStyle="1" w:styleId="Zag31">
    <w:name w:val="Zag_31"/>
    <w:uiPriority w:val="99"/>
    <w:rsid w:val="004E653E"/>
  </w:style>
  <w:style w:type="paragraph" w:customStyle="1" w:styleId="zag4">
    <w:name w:val="zag_4"/>
    <w:basedOn w:val="a"/>
    <w:uiPriority w:val="99"/>
    <w:rsid w:val="004E653E"/>
    <w:pPr>
      <w:widowControl w:val="0"/>
      <w:suppressAutoHyphens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
    <w:uiPriority w:val="99"/>
    <w:rsid w:val="004E653E"/>
    <w:pPr>
      <w:widowControl w:val="0"/>
      <w:suppressAutoHyphens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
    <w:uiPriority w:val="99"/>
    <w:rsid w:val="004E653E"/>
    <w:pPr>
      <w:widowControl w:val="0"/>
      <w:suppressAutoHyphens w:val="0"/>
      <w:autoSpaceDE w:val="0"/>
      <w:autoSpaceDN w:val="0"/>
      <w:adjustRightInd w:val="0"/>
      <w:spacing w:after="0" w:line="240" w:lineRule="auto"/>
      <w:ind w:left="566" w:right="793"/>
      <w:jc w:val="both"/>
    </w:pPr>
    <w:rPr>
      <w:rFonts w:ascii="Times New Roman" w:eastAsia="Times New Roman" w:hAnsi="Times New Roman" w:cs="Times New Roman"/>
      <w:color w:val="000000"/>
      <w:sz w:val="24"/>
      <w:szCs w:val="24"/>
      <w:lang w:val="en-US" w:eastAsia="ru-RU"/>
    </w:rPr>
  </w:style>
  <w:style w:type="paragraph" w:styleId="26">
    <w:name w:val="Body Text 2"/>
    <w:basedOn w:val="a"/>
    <w:link w:val="212"/>
    <w:uiPriority w:val="99"/>
    <w:semiHidden/>
    <w:unhideWhenUsed/>
    <w:rsid w:val="005B02E1"/>
    <w:pPr>
      <w:spacing w:after="120" w:line="480" w:lineRule="auto"/>
    </w:pPr>
  </w:style>
  <w:style w:type="character" w:customStyle="1" w:styleId="212">
    <w:name w:val="Основной текст 2 Знак1"/>
    <w:basedOn w:val="a0"/>
    <w:link w:val="26"/>
    <w:uiPriority w:val="99"/>
    <w:semiHidden/>
    <w:rsid w:val="005B02E1"/>
    <w:rPr>
      <w:rFonts w:ascii="Calibri" w:eastAsia="Calibri" w:hAnsi="Calibri" w:cs="Calibri"/>
      <w:sz w:val="22"/>
      <w:szCs w:val="22"/>
      <w:lang w:eastAsia="ar-SA"/>
    </w:rPr>
  </w:style>
  <w:style w:type="table" w:customStyle="1" w:styleId="15">
    <w:name w:val="Сетка таблицы1"/>
    <w:basedOn w:val="a1"/>
    <w:next w:val="afc"/>
    <w:uiPriority w:val="59"/>
    <w:rsid w:val="005B02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c"/>
    <w:uiPriority w:val="59"/>
    <w:rsid w:val="00A93BC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2580">
      <w:bodyDiv w:val="1"/>
      <w:marLeft w:val="0"/>
      <w:marRight w:val="0"/>
      <w:marTop w:val="0"/>
      <w:marBottom w:val="0"/>
      <w:divBdr>
        <w:top w:val="none" w:sz="0" w:space="0" w:color="auto"/>
        <w:left w:val="none" w:sz="0" w:space="0" w:color="auto"/>
        <w:bottom w:val="none" w:sz="0" w:space="0" w:color="auto"/>
        <w:right w:val="none" w:sz="0" w:space="0" w:color="auto"/>
      </w:divBdr>
    </w:div>
    <w:div w:id="95759101">
      <w:bodyDiv w:val="1"/>
      <w:marLeft w:val="0"/>
      <w:marRight w:val="0"/>
      <w:marTop w:val="0"/>
      <w:marBottom w:val="0"/>
      <w:divBdr>
        <w:top w:val="none" w:sz="0" w:space="0" w:color="auto"/>
        <w:left w:val="none" w:sz="0" w:space="0" w:color="auto"/>
        <w:bottom w:val="none" w:sz="0" w:space="0" w:color="auto"/>
        <w:right w:val="none" w:sz="0" w:space="0" w:color="auto"/>
      </w:divBdr>
    </w:div>
    <w:div w:id="133104321">
      <w:bodyDiv w:val="1"/>
      <w:marLeft w:val="0"/>
      <w:marRight w:val="0"/>
      <w:marTop w:val="0"/>
      <w:marBottom w:val="0"/>
      <w:divBdr>
        <w:top w:val="none" w:sz="0" w:space="0" w:color="auto"/>
        <w:left w:val="none" w:sz="0" w:space="0" w:color="auto"/>
        <w:bottom w:val="none" w:sz="0" w:space="0" w:color="auto"/>
        <w:right w:val="none" w:sz="0" w:space="0" w:color="auto"/>
      </w:divBdr>
    </w:div>
    <w:div w:id="277418805">
      <w:bodyDiv w:val="1"/>
      <w:marLeft w:val="0"/>
      <w:marRight w:val="0"/>
      <w:marTop w:val="0"/>
      <w:marBottom w:val="0"/>
      <w:divBdr>
        <w:top w:val="none" w:sz="0" w:space="0" w:color="auto"/>
        <w:left w:val="none" w:sz="0" w:space="0" w:color="auto"/>
        <w:bottom w:val="none" w:sz="0" w:space="0" w:color="auto"/>
        <w:right w:val="none" w:sz="0" w:space="0" w:color="auto"/>
      </w:divBdr>
    </w:div>
    <w:div w:id="342978776">
      <w:bodyDiv w:val="1"/>
      <w:marLeft w:val="0"/>
      <w:marRight w:val="0"/>
      <w:marTop w:val="0"/>
      <w:marBottom w:val="0"/>
      <w:divBdr>
        <w:top w:val="none" w:sz="0" w:space="0" w:color="auto"/>
        <w:left w:val="none" w:sz="0" w:space="0" w:color="auto"/>
        <w:bottom w:val="none" w:sz="0" w:space="0" w:color="auto"/>
        <w:right w:val="none" w:sz="0" w:space="0" w:color="auto"/>
      </w:divBdr>
    </w:div>
    <w:div w:id="371611993">
      <w:bodyDiv w:val="1"/>
      <w:marLeft w:val="0"/>
      <w:marRight w:val="0"/>
      <w:marTop w:val="0"/>
      <w:marBottom w:val="0"/>
      <w:divBdr>
        <w:top w:val="none" w:sz="0" w:space="0" w:color="auto"/>
        <w:left w:val="none" w:sz="0" w:space="0" w:color="auto"/>
        <w:bottom w:val="none" w:sz="0" w:space="0" w:color="auto"/>
        <w:right w:val="none" w:sz="0" w:space="0" w:color="auto"/>
      </w:divBdr>
    </w:div>
    <w:div w:id="387343890">
      <w:bodyDiv w:val="1"/>
      <w:marLeft w:val="0"/>
      <w:marRight w:val="0"/>
      <w:marTop w:val="0"/>
      <w:marBottom w:val="0"/>
      <w:divBdr>
        <w:top w:val="none" w:sz="0" w:space="0" w:color="auto"/>
        <w:left w:val="none" w:sz="0" w:space="0" w:color="auto"/>
        <w:bottom w:val="none" w:sz="0" w:space="0" w:color="auto"/>
        <w:right w:val="none" w:sz="0" w:space="0" w:color="auto"/>
      </w:divBdr>
    </w:div>
    <w:div w:id="573012145">
      <w:bodyDiv w:val="1"/>
      <w:marLeft w:val="0"/>
      <w:marRight w:val="0"/>
      <w:marTop w:val="0"/>
      <w:marBottom w:val="0"/>
      <w:divBdr>
        <w:top w:val="none" w:sz="0" w:space="0" w:color="auto"/>
        <w:left w:val="none" w:sz="0" w:space="0" w:color="auto"/>
        <w:bottom w:val="none" w:sz="0" w:space="0" w:color="auto"/>
        <w:right w:val="none" w:sz="0" w:space="0" w:color="auto"/>
      </w:divBdr>
    </w:div>
    <w:div w:id="587344824">
      <w:bodyDiv w:val="1"/>
      <w:marLeft w:val="0"/>
      <w:marRight w:val="0"/>
      <w:marTop w:val="0"/>
      <w:marBottom w:val="0"/>
      <w:divBdr>
        <w:top w:val="none" w:sz="0" w:space="0" w:color="auto"/>
        <w:left w:val="none" w:sz="0" w:space="0" w:color="auto"/>
        <w:bottom w:val="none" w:sz="0" w:space="0" w:color="auto"/>
        <w:right w:val="none" w:sz="0" w:space="0" w:color="auto"/>
      </w:divBdr>
    </w:div>
    <w:div w:id="734163270">
      <w:bodyDiv w:val="1"/>
      <w:marLeft w:val="0"/>
      <w:marRight w:val="0"/>
      <w:marTop w:val="0"/>
      <w:marBottom w:val="0"/>
      <w:divBdr>
        <w:top w:val="none" w:sz="0" w:space="0" w:color="auto"/>
        <w:left w:val="none" w:sz="0" w:space="0" w:color="auto"/>
        <w:bottom w:val="none" w:sz="0" w:space="0" w:color="auto"/>
        <w:right w:val="none" w:sz="0" w:space="0" w:color="auto"/>
      </w:divBdr>
    </w:div>
    <w:div w:id="827139775">
      <w:bodyDiv w:val="1"/>
      <w:marLeft w:val="0"/>
      <w:marRight w:val="0"/>
      <w:marTop w:val="0"/>
      <w:marBottom w:val="0"/>
      <w:divBdr>
        <w:top w:val="none" w:sz="0" w:space="0" w:color="auto"/>
        <w:left w:val="none" w:sz="0" w:space="0" w:color="auto"/>
        <w:bottom w:val="none" w:sz="0" w:space="0" w:color="auto"/>
        <w:right w:val="none" w:sz="0" w:space="0" w:color="auto"/>
      </w:divBdr>
    </w:div>
    <w:div w:id="938298153">
      <w:bodyDiv w:val="1"/>
      <w:marLeft w:val="0"/>
      <w:marRight w:val="0"/>
      <w:marTop w:val="0"/>
      <w:marBottom w:val="0"/>
      <w:divBdr>
        <w:top w:val="none" w:sz="0" w:space="0" w:color="auto"/>
        <w:left w:val="none" w:sz="0" w:space="0" w:color="auto"/>
        <w:bottom w:val="none" w:sz="0" w:space="0" w:color="auto"/>
        <w:right w:val="none" w:sz="0" w:space="0" w:color="auto"/>
      </w:divBdr>
    </w:div>
    <w:div w:id="945649886">
      <w:bodyDiv w:val="1"/>
      <w:marLeft w:val="0"/>
      <w:marRight w:val="0"/>
      <w:marTop w:val="0"/>
      <w:marBottom w:val="0"/>
      <w:divBdr>
        <w:top w:val="none" w:sz="0" w:space="0" w:color="auto"/>
        <w:left w:val="none" w:sz="0" w:space="0" w:color="auto"/>
        <w:bottom w:val="none" w:sz="0" w:space="0" w:color="auto"/>
        <w:right w:val="none" w:sz="0" w:space="0" w:color="auto"/>
      </w:divBdr>
    </w:div>
    <w:div w:id="993991125">
      <w:bodyDiv w:val="1"/>
      <w:marLeft w:val="0"/>
      <w:marRight w:val="0"/>
      <w:marTop w:val="0"/>
      <w:marBottom w:val="0"/>
      <w:divBdr>
        <w:top w:val="none" w:sz="0" w:space="0" w:color="auto"/>
        <w:left w:val="none" w:sz="0" w:space="0" w:color="auto"/>
        <w:bottom w:val="none" w:sz="0" w:space="0" w:color="auto"/>
        <w:right w:val="none" w:sz="0" w:space="0" w:color="auto"/>
      </w:divBdr>
    </w:div>
    <w:div w:id="1046101927">
      <w:bodyDiv w:val="1"/>
      <w:marLeft w:val="0"/>
      <w:marRight w:val="0"/>
      <w:marTop w:val="0"/>
      <w:marBottom w:val="0"/>
      <w:divBdr>
        <w:top w:val="none" w:sz="0" w:space="0" w:color="auto"/>
        <w:left w:val="none" w:sz="0" w:space="0" w:color="auto"/>
        <w:bottom w:val="none" w:sz="0" w:space="0" w:color="auto"/>
        <w:right w:val="none" w:sz="0" w:space="0" w:color="auto"/>
      </w:divBdr>
    </w:div>
    <w:div w:id="1402099349">
      <w:bodyDiv w:val="1"/>
      <w:marLeft w:val="0"/>
      <w:marRight w:val="0"/>
      <w:marTop w:val="0"/>
      <w:marBottom w:val="0"/>
      <w:divBdr>
        <w:top w:val="none" w:sz="0" w:space="0" w:color="auto"/>
        <w:left w:val="none" w:sz="0" w:space="0" w:color="auto"/>
        <w:bottom w:val="none" w:sz="0" w:space="0" w:color="auto"/>
        <w:right w:val="none" w:sz="0" w:space="0" w:color="auto"/>
      </w:divBdr>
    </w:div>
    <w:div w:id="1441754401">
      <w:bodyDiv w:val="1"/>
      <w:marLeft w:val="0"/>
      <w:marRight w:val="0"/>
      <w:marTop w:val="0"/>
      <w:marBottom w:val="0"/>
      <w:divBdr>
        <w:top w:val="none" w:sz="0" w:space="0" w:color="auto"/>
        <w:left w:val="none" w:sz="0" w:space="0" w:color="auto"/>
        <w:bottom w:val="none" w:sz="0" w:space="0" w:color="auto"/>
        <w:right w:val="none" w:sz="0" w:space="0" w:color="auto"/>
      </w:divBdr>
    </w:div>
    <w:div w:id="1528831712">
      <w:bodyDiv w:val="1"/>
      <w:marLeft w:val="0"/>
      <w:marRight w:val="0"/>
      <w:marTop w:val="0"/>
      <w:marBottom w:val="0"/>
      <w:divBdr>
        <w:top w:val="none" w:sz="0" w:space="0" w:color="auto"/>
        <w:left w:val="none" w:sz="0" w:space="0" w:color="auto"/>
        <w:bottom w:val="none" w:sz="0" w:space="0" w:color="auto"/>
        <w:right w:val="none" w:sz="0" w:space="0" w:color="auto"/>
      </w:divBdr>
    </w:div>
    <w:div w:id="1616017366">
      <w:bodyDiv w:val="1"/>
      <w:marLeft w:val="0"/>
      <w:marRight w:val="0"/>
      <w:marTop w:val="0"/>
      <w:marBottom w:val="0"/>
      <w:divBdr>
        <w:top w:val="none" w:sz="0" w:space="0" w:color="auto"/>
        <w:left w:val="none" w:sz="0" w:space="0" w:color="auto"/>
        <w:bottom w:val="none" w:sz="0" w:space="0" w:color="auto"/>
        <w:right w:val="none" w:sz="0" w:space="0" w:color="auto"/>
      </w:divBdr>
    </w:div>
    <w:div w:id="1648168612">
      <w:bodyDiv w:val="1"/>
      <w:marLeft w:val="0"/>
      <w:marRight w:val="0"/>
      <w:marTop w:val="0"/>
      <w:marBottom w:val="0"/>
      <w:divBdr>
        <w:top w:val="none" w:sz="0" w:space="0" w:color="auto"/>
        <w:left w:val="none" w:sz="0" w:space="0" w:color="auto"/>
        <w:bottom w:val="none" w:sz="0" w:space="0" w:color="auto"/>
        <w:right w:val="none" w:sz="0" w:space="0" w:color="auto"/>
      </w:divBdr>
    </w:div>
    <w:div w:id="1890650407">
      <w:bodyDiv w:val="1"/>
      <w:marLeft w:val="0"/>
      <w:marRight w:val="0"/>
      <w:marTop w:val="0"/>
      <w:marBottom w:val="0"/>
      <w:divBdr>
        <w:top w:val="none" w:sz="0" w:space="0" w:color="auto"/>
        <w:left w:val="none" w:sz="0" w:space="0" w:color="auto"/>
        <w:bottom w:val="none" w:sz="0" w:space="0" w:color="auto"/>
        <w:right w:val="none" w:sz="0" w:space="0" w:color="auto"/>
      </w:divBdr>
    </w:div>
    <w:div w:id="1952934898">
      <w:bodyDiv w:val="1"/>
      <w:marLeft w:val="0"/>
      <w:marRight w:val="0"/>
      <w:marTop w:val="0"/>
      <w:marBottom w:val="0"/>
      <w:divBdr>
        <w:top w:val="none" w:sz="0" w:space="0" w:color="auto"/>
        <w:left w:val="none" w:sz="0" w:space="0" w:color="auto"/>
        <w:bottom w:val="none" w:sz="0" w:space="0" w:color="auto"/>
        <w:right w:val="none" w:sz="0" w:space="0" w:color="auto"/>
      </w:divBdr>
    </w:div>
    <w:div w:id="203098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B13A0D59C524A6037A957F7D85923E0530F996881A68756CB3ECEC2A2F5523F9A43E8A919E86969p4X3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consultantplus://offline/ref=EB44FE0D49D2D642FD38F74869A67F10DA5790441771120D4510BB6841CA26CA71C1477B006E1729PBY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26355-D337-476C-B5B9-5845B84F1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1641</TotalTime>
  <Pages>1</Pages>
  <Words>23667</Words>
  <Characters>134906</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Брежнева</dc:creator>
  <cp:lastModifiedBy>елена</cp:lastModifiedBy>
  <cp:revision>77</cp:revision>
  <cp:lastPrinted>2012-10-11T11:34:00Z</cp:lastPrinted>
  <dcterms:created xsi:type="dcterms:W3CDTF">2012-10-04T04:56:00Z</dcterms:created>
  <dcterms:modified xsi:type="dcterms:W3CDTF">2015-11-13T06:13:00Z</dcterms:modified>
</cp:coreProperties>
</file>