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853AA4" w:rsidTr="00853AA4">
        <w:tc>
          <w:tcPr>
            <w:tcW w:w="3190" w:type="dxa"/>
          </w:tcPr>
          <w:p w:rsidR="00853AA4" w:rsidRDefault="00853AA4" w:rsidP="00853AA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Рассмотрен</w:t>
            </w:r>
            <w:r>
              <w:rPr>
                <w:sz w:val="20"/>
                <w:szCs w:val="20"/>
              </w:rPr>
              <w:t xml:space="preserve"> </w:t>
            </w:r>
          </w:p>
          <w:p w:rsidR="00853AA4" w:rsidRDefault="00853AA4" w:rsidP="00853A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заседании педагогического совета МБОУ «Айдарская средняя общеобразовательная школа </w:t>
            </w:r>
          </w:p>
          <w:p w:rsidR="00853AA4" w:rsidRDefault="00853AA4" w:rsidP="00853A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 Б. Г. Кандыбина»</w:t>
            </w:r>
          </w:p>
          <w:p w:rsidR="00853AA4" w:rsidRDefault="00853AA4" w:rsidP="00853A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протокол от «2</w:t>
            </w:r>
            <w:r w:rsidR="000641D0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» августа 201</w:t>
            </w:r>
            <w:r w:rsidR="002A12F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color w:val="333333"/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 xml:space="preserve"> №1</w:t>
            </w:r>
          </w:p>
          <w:p w:rsidR="00853AA4" w:rsidRDefault="00853AA4"/>
        </w:tc>
        <w:tc>
          <w:tcPr>
            <w:tcW w:w="3190" w:type="dxa"/>
          </w:tcPr>
          <w:p w:rsidR="00853AA4" w:rsidRDefault="00853AA4" w:rsidP="00853AA4">
            <w:pPr>
              <w:jc w:val="both"/>
              <w:rPr>
                <w:sz w:val="20"/>
                <w:szCs w:val="20"/>
              </w:rPr>
            </w:pPr>
            <w:r w:rsidRPr="00E62F1A">
              <w:rPr>
                <w:b/>
                <w:sz w:val="20"/>
                <w:szCs w:val="20"/>
              </w:rPr>
              <w:t>Согласован</w:t>
            </w:r>
            <w:r w:rsidRPr="00E62F1A">
              <w:rPr>
                <w:sz w:val="20"/>
                <w:szCs w:val="20"/>
              </w:rPr>
              <w:t xml:space="preserve"> </w:t>
            </w:r>
          </w:p>
          <w:p w:rsidR="00853AA4" w:rsidRDefault="00853AA4" w:rsidP="00853A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заседании управляющего совета МБОУ «Айдарская средняя общеобразовательная школа</w:t>
            </w:r>
          </w:p>
          <w:p w:rsidR="00853AA4" w:rsidRPr="000C24D3" w:rsidRDefault="00853AA4" w:rsidP="00853A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им Б. Г. Кандыбина»</w:t>
            </w:r>
          </w:p>
          <w:p w:rsidR="00853AA4" w:rsidRDefault="00853AA4" w:rsidP="00853A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протокол от «</w:t>
            </w:r>
            <w:r w:rsidR="000641D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» августа 201</w:t>
            </w:r>
            <w:r w:rsidR="002A12F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333333"/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 xml:space="preserve"> №1</w:t>
            </w:r>
          </w:p>
          <w:p w:rsidR="00853AA4" w:rsidRDefault="00853AA4"/>
        </w:tc>
        <w:tc>
          <w:tcPr>
            <w:tcW w:w="3191" w:type="dxa"/>
          </w:tcPr>
          <w:p w:rsidR="00853AA4" w:rsidRDefault="00853AA4" w:rsidP="00853AA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Утвержден</w:t>
            </w:r>
            <w:r>
              <w:rPr>
                <w:sz w:val="20"/>
                <w:szCs w:val="20"/>
              </w:rPr>
              <w:t xml:space="preserve"> </w:t>
            </w:r>
          </w:p>
          <w:p w:rsidR="00853AA4" w:rsidRDefault="00853AA4" w:rsidP="00853A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приказом по МБОУ «Айдарская средняя общеобразовательная школа им Б. Г. Кандыбина» </w:t>
            </w:r>
          </w:p>
          <w:p w:rsidR="00853AA4" w:rsidRPr="00842DF0" w:rsidRDefault="00853AA4" w:rsidP="00853AA4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от «</w:t>
            </w:r>
            <w:r w:rsidR="00842DF0">
              <w:rPr>
                <w:sz w:val="20"/>
                <w:szCs w:val="20"/>
                <w:lang w:val="en-US"/>
              </w:rPr>
              <w:t>31</w:t>
            </w:r>
            <w:bookmarkStart w:id="0" w:name="_GoBack"/>
            <w:bookmarkEnd w:id="0"/>
            <w:r>
              <w:rPr>
                <w:sz w:val="20"/>
                <w:szCs w:val="20"/>
              </w:rPr>
              <w:t>» августа 20</w:t>
            </w:r>
            <w:r w:rsidR="002A12F3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color w:val="333333"/>
                <w:sz w:val="20"/>
                <w:szCs w:val="20"/>
              </w:rPr>
              <w:t>г</w:t>
            </w:r>
            <w:r w:rsidR="00842DF0">
              <w:rPr>
                <w:sz w:val="20"/>
                <w:szCs w:val="20"/>
              </w:rPr>
              <w:t xml:space="preserve"> №</w:t>
            </w:r>
            <w:r w:rsidR="00842DF0">
              <w:rPr>
                <w:sz w:val="20"/>
                <w:szCs w:val="20"/>
                <w:lang w:val="en-US"/>
              </w:rPr>
              <w:t>214</w:t>
            </w:r>
          </w:p>
          <w:p w:rsidR="00853AA4" w:rsidRDefault="00853AA4"/>
        </w:tc>
      </w:tr>
    </w:tbl>
    <w:p w:rsidR="00FB464A" w:rsidRDefault="00FB464A"/>
    <w:p w:rsidR="002A12F3" w:rsidRDefault="002A12F3"/>
    <w:p w:rsidR="002A12F3" w:rsidRDefault="002A12F3"/>
    <w:p w:rsidR="002A12F3" w:rsidRDefault="002A12F3"/>
    <w:p w:rsidR="002A12F3" w:rsidRDefault="002A12F3"/>
    <w:p w:rsidR="002A12F3" w:rsidRDefault="002A12F3"/>
    <w:p w:rsidR="002A12F3" w:rsidRDefault="002A12F3"/>
    <w:p w:rsidR="002A12F3" w:rsidRDefault="002A12F3"/>
    <w:p w:rsidR="002A12F3" w:rsidRDefault="002A12F3"/>
    <w:p w:rsidR="002A12F3" w:rsidRPr="009F1D22" w:rsidRDefault="002A12F3" w:rsidP="002A12F3">
      <w:pPr>
        <w:jc w:val="center"/>
        <w:rPr>
          <w:b/>
          <w:sz w:val="72"/>
          <w:szCs w:val="72"/>
        </w:rPr>
      </w:pPr>
      <w:r w:rsidRPr="009F1D22">
        <w:rPr>
          <w:b/>
          <w:sz w:val="96"/>
          <w:szCs w:val="96"/>
        </w:rPr>
        <w:t>План работы</w:t>
      </w:r>
    </w:p>
    <w:p w:rsidR="002A12F3" w:rsidRPr="004F7C8E" w:rsidRDefault="002A12F3" w:rsidP="002A12F3">
      <w:pPr>
        <w:pStyle w:val="a4"/>
        <w:rPr>
          <w:bCs/>
          <w:sz w:val="48"/>
          <w:szCs w:val="48"/>
        </w:rPr>
      </w:pPr>
      <w:r w:rsidRPr="004F7C8E">
        <w:rPr>
          <w:sz w:val="48"/>
          <w:szCs w:val="48"/>
        </w:rPr>
        <w:t xml:space="preserve">муниципального </w:t>
      </w:r>
      <w:r>
        <w:rPr>
          <w:sz w:val="48"/>
          <w:szCs w:val="48"/>
        </w:rPr>
        <w:t xml:space="preserve">бюджетного </w:t>
      </w:r>
      <w:r w:rsidRPr="004F7C8E">
        <w:rPr>
          <w:sz w:val="48"/>
          <w:szCs w:val="48"/>
        </w:rPr>
        <w:t xml:space="preserve">общеобразовательного учреждения </w:t>
      </w:r>
      <w:r w:rsidRPr="004F7C8E">
        <w:rPr>
          <w:bCs/>
          <w:sz w:val="48"/>
          <w:szCs w:val="48"/>
        </w:rPr>
        <w:t xml:space="preserve">«Айдарская средняя общеобразовательная школа </w:t>
      </w:r>
      <w:proofErr w:type="gramStart"/>
      <w:r w:rsidRPr="004F7C8E">
        <w:rPr>
          <w:bCs/>
          <w:sz w:val="48"/>
          <w:szCs w:val="48"/>
        </w:rPr>
        <w:t>имени Героя Советского Союза Бориса Григорьевича</w:t>
      </w:r>
      <w:proofErr w:type="gramEnd"/>
      <w:r w:rsidRPr="004F7C8E">
        <w:rPr>
          <w:bCs/>
          <w:sz w:val="48"/>
          <w:szCs w:val="48"/>
        </w:rPr>
        <w:t xml:space="preserve"> Кандыбина Ровеньского района Белгородской области»</w:t>
      </w:r>
    </w:p>
    <w:p w:rsidR="002A12F3" w:rsidRPr="003A4D81" w:rsidRDefault="002A12F3" w:rsidP="002A12F3">
      <w:pPr>
        <w:jc w:val="center"/>
        <w:rPr>
          <w:b/>
          <w:sz w:val="52"/>
          <w:szCs w:val="52"/>
        </w:rPr>
      </w:pPr>
      <w:r w:rsidRPr="003A4D81">
        <w:rPr>
          <w:b/>
          <w:sz w:val="52"/>
          <w:szCs w:val="52"/>
        </w:rPr>
        <w:t>на 201</w:t>
      </w:r>
      <w:r>
        <w:rPr>
          <w:b/>
          <w:sz w:val="52"/>
          <w:szCs w:val="52"/>
        </w:rPr>
        <w:t>5</w:t>
      </w:r>
      <w:r w:rsidRPr="003A4D81">
        <w:rPr>
          <w:b/>
          <w:sz w:val="52"/>
          <w:szCs w:val="52"/>
        </w:rPr>
        <w:t>-201</w:t>
      </w:r>
      <w:r>
        <w:rPr>
          <w:b/>
          <w:sz w:val="52"/>
          <w:szCs w:val="52"/>
        </w:rPr>
        <w:t>6</w:t>
      </w:r>
      <w:r w:rsidRPr="003A4D81">
        <w:rPr>
          <w:b/>
          <w:sz w:val="52"/>
          <w:szCs w:val="52"/>
        </w:rPr>
        <w:t xml:space="preserve"> учебный год</w:t>
      </w:r>
    </w:p>
    <w:p w:rsidR="002A12F3" w:rsidRDefault="002A12F3" w:rsidP="002A12F3">
      <w:pPr>
        <w:jc w:val="center"/>
        <w:rPr>
          <w:sz w:val="52"/>
          <w:szCs w:val="52"/>
        </w:rPr>
      </w:pPr>
    </w:p>
    <w:p w:rsidR="002A12F3" w:rsidRDefault="002A12F3" w:rsidP="002A12F3">
      <w:pPr>
        <w:jc w:val="center"/>
        <w:rPr>
          <w:sz w:val="52"/>
          <w:szCs w:val="52"/>
        </w:rPr>
      </w:pPr>
    </w:p>
    <w:p w:rsidR="002A12F3" w:rsidRDefault="002A12F3" w:rsidP="002A12F3">
      <w:pPr>
        <w:jc w:val="center"/>
        <w:rPr>
          <w:sz w:val="52"/>
          <w:szCs w:val="52"/>
        </w:rPr>
      </w:pPr>
    </w:p>
    <w:p w:rsidR="002A12F3" w:rsidRDefault="002A12F3" w:rsidP="002A12F3">
      <w:pPr>
        <w:jc w:val="center"/>
        <w:rPr>
          <w:sz w:val="52"/>
          <w:szCs w:val="52"/>
        </w:rPr>
      </w:pPr>
    </w:p>
    <w:p w:rsidR="002A12F3" w:rsidRDefault="002A12F3" w:rsidP="002A12F3">
      <w:pPr>
        <w:jc w:val="center"/>
        <w:rPr>
          <w:sz w:val="52"/>
          <w:szCs w:val="52"/>
        </w:rPr>
      </w:pPr>
    </w:p>
    <w:p w:rsidR="002A12F3" w:rsidRDefault="002A12F3" w:rsidP="002A12F3">
      <w:pPr>
        <w:jc w:val="center"/>
        <w:rPr>
          <w:sz w:val="28"/>
          <w:szCs w:val="28"/>
        </w:rPr>
      </w:pPr>
    </w:p>
    <w:p w:rsidR="002A12F3" w:rsidRDefault="002A12F3" w:rsidP="002A12F3">
      <w:pPr>
        <w:jc w:val="center"/>
        <w:rPr>
          <w:sz w:val="28"/>
          <w:szCs w:val="28"/>
        </w:rPr>
      </w:pPr>
    </w:p>
    <w:p w:rsidR="002A12F3" w:rsidRDefault="002A12F3" w:rsidP="002A12F3">
      <w:pPr>
        <w:jc w:val="center"/>
        <w:rPr>
          <w:sz w:val="28"/>
          <w:szCs w:val="28"/>
        </w:rPr>
      </w:pPr>
      <w:r>
        <w:rPr>
          <w:sz w:val="28"/>
          <w:szCs w:val="28"/>
        </w:rPr>
        <w:t>Айдар</w:t>
      </w:r>
    </w:p>
    <w:p w:rsidR="002A12F3" w:rsidRDefault="002A12F3" w:rsidP="002A12F3">
      <w:pPr>
        <w:jc w:val="center"/>
        <w:rPr>
          <w:sz w:val="28"/>
          <w:szCs w:val="28"/>
        </w:rPr>
      </w:pPr>
      <w:r>
        <w:rPr>
          <w:sz w:val="28"/>
          <w:szCs w:val="28"/>
        </w:rPr>
        <w:t>2015 год</w:t>
      </w:r>
    </w:p>
    <w:p w:rsidR="00A77C43" w:rsidRDefault="00A77C43">
      <w:pPr>
        <w:suppressAutoHyphens w:val="0"/>
        <w:spacing w:after="200" w:line="276" w:lineRule="auto"/>
      </w:pPr>
      <w:r>
        <w:br w:type="page"/>
      </w:r>
    </w:p>
    <w:p w:rsidR="00A77C43" w:rsidRDefault="00A77C43" w:rsidP="00A77C43">
      <w:pPr>
        <w:tabs>
          <w:tab w:val="left" w:pos="287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63"/>
        <w:gridCol w:w="1806"/>
      </w:tblGrid>
      <w:tr w:rsidR="00A77C43" w:rsidRPr="00392F77" w:rsidTr="00C52FCB">
        <w:tc>
          <w:tcPr>
            <w:tcW w:w="7763" w:type="dxa"/>
            <w:shd w:val="clear" w:color="auto" w:fill="auto"/>
          </w:tcPr>
          <w:p w:rsidR="00A77C43" w:rsidRPr="00392F77" w:rsidRDefault="00A77C43" w:rsidP="00A77C43">
            <w:pPr>
              <w:tabs>
                <w:tab w:val="left" w:pos="2870"/>
              </w:tabs>
              <w:suppressAutoHyphens w:val="0"/>
              <w:jc w:val="both"/>
              <w:rPr>
                <w:sz w:val="28"/>
                <w:szCs w:val="28"/>
              </w:rPr>
            </w:pPr>
            <w:r w:rsidRPr="00392F77">
              <w:rPr>
                <w:b/>
                <w:sz w:val="28"/>
                <w:szCs w:val="28"/>
              </w:rPr>
              <w:t>Раздел 1.</w:t>
            </w:r>
            <w:r w:rsidRPr="00392F77">
              <w:rPr>
                <w:sz w:val="28"/>
                <w:szCs w:val="28"/>
              </w:rPr>
              <w:t xml:space="preserve"> Проблемно-ориентирован</w:t>
            </w:r>
            <w:r>
              <w:rPr>
                <w:sz w:val="28"/>
                <w:szCs w:val="28"/>
              </w:rPr>
              <w:t>ный анализ работы школы  за 2014-2015</w:t>
            </w:r>
            <w:r w:rsidRPr="00392F77">
              <w:rPr>
                <w:sz w:val="28"/>
                <w:szCs w:val="28"/>
              </w:rPr>
              <w:t xml:space="preserve"> учебный год</w:t>
            </w:r>
          </w:p>
        </w:tc>
        <w:tc>
          <w:tcPr>
            <w:tcW w:w="1806" w:type="dxa"/>
            <w:shd w:val="clear" w:color="auto" w:fill="auto"/>
          </w:tcPr>
          <w:p w:rsidR="00A77C43" w:rsidRPr="00392F77" w:rsidRDefault="00A77C43" w:rsidP="00C52FCB">
            <w:pPr>
              <w:tabs>
                <w:tab w:val="left" w:pos="2870"/>
              </w:tabs>
              <w:jc w:val="center"/>
              <w:rPr>
                <w:sz w:val="28"/>
                <w:szCs w:val="28"/>
              </w:rPr>
            </w:pPr>
            <w:r w:rsidRPr="00392F77">
              <w:rPr>
                <w:sz w:val="28"/>
                <w:szCs w:val="28"/>
              </w:rPr>
              <w:t>3-</w:t>
            </w:r>
            <w:r w:rsidR="00D63C12">
              <w:rPr>
                <w:sz w:val="28"/>
                <w:szCs w:val="28"/>
              </w:rPr>
              <w:t>56</w:t>
            </w:r>
          </w:p>
        </w:tc>
      </w:tr>
      <w:tr w:rsidR="00A77C43" w:rsidRPr="00392F77" w:rsidTr="00C52FCB">
        <w:tc>
          <w:tcPr>
            <w:tcW w:w="7763" w:type="dxa"/>
            <w:shd w:val="clear" w:color="auto" w:fill="auto"/>
          </w:tcPr>
          <w:p w:rsidR="00A77C43" w:rsidRPr="00392F77" w:rsidRDefault="00A77C43" w:rsidP="00A77C43">
            <w:pPr>
              <w:tabs>
                <w:tab w:val="left" w:pos="2870"/>
              </w:tabs>
              <w:suppressAutoHyphens w:val="0"/>
              <w:jc w:val="both"/>
              <w:rPr>
                <w:sz w:val="28"/>
                <w:szCs w:val="28"/>
              </w:rPr>
            </w:pPr>
            <w:r w:rsidRPr="00392F77">
              <w:rPr>
                <w:b/>
                <w:sz w:val="28"/>
                <w:szCs w:val="28"/>
              </w:rPr>
              <w:t>Раздел 2.</w:t>
            </w:r>
            <w:r w:rsidRPr="00392F77">
              <w:rPr>
                <w:sz w:val="28"/>
                <w:szCs w:val="28"/>
              </w:rPr>
              <w:t xml:space="preserve"> Организация деятельности </w:t>
            </w:r>
            <w:proofErr w:type="gramStart"/>
            <w:r w:rsidRPr="00392F77">
              <w:rPr>
                <w:sz w:val="28"/>
                <w:szCs w:val="28"/>
              </w:rPr>
              <w:t>общеобразовательного</w:t>
            </w:r>
            <w:proofErr w:type="gramEnd"/>
            <w:r w:rsidRPr="00392F77">
              <w:rPr>
                <w:sz w:val="28"/>
                <w:szCs w:val="28"/>
              </w:rPr>
              <w:t xml:space="preserve"> </w:t>
            </w:r>
          </w:p>
          <w:p w:rsidR="00A77C43" w:rsidRPr="00392F77" w:rsidRDefault="00A77C43" w:rsidP="00A77C43">
            <w:pPr>
              <w:tabs>
                <w:tab w:val="left" w:pos="2870"/>
              </w:tabs>
              <w:jc w:val="both"/>
              <w:rPr>
                <w:sz w:val="28"/>
                <w:szCs w:val="28"/>
              </w:rPr>
            </w:pPr>
            <w:r w:rsidRPr="00392F77">
              <w:rPr>
                <w:sz w:val="28"/>
                <w:szCs w:val="28"/>
              </w:rPr>
              <w:t xml:space="preserve">учреждения, </w:t>
            </w:r>
            <w:proofErr w:type="gramStart"/>
            <w:r w:rsidRPr="00392F77">
              <w:rPr>
                <w:sz w:val="28"/>
                <w:szCs w:val="28"/>
              </w:rPr>
              <w:t>направленная</w:t>
            </w:r>
            <w:proofErr w:type="gramEnd"/>
            <w:r w:rsidRPr="00392F77">
              <w:rPr>
                <w:sz w:val="28"/>
                <w:szCs w:val="28"/>
              </w:rPr>
              <w:t xml:space="preserve">  на</w:t>
            </w:r>
            <w:r w:rsidRPr="00392F77">
              <w:rPr>
                <w:b/>
              </w:rPr>
              <w:t xml:space="preserve"> </w:t>
            </w:r>
            <w:r w:rsidRPr="00392F77">
              <w:rPr>
                <w:sz w:val="28"/>
                <w:szCs w:val="28"/>
              </w:rPr>
              <w:t>получение бесплатного</w:t>
            </w:r>
          </w:p>
          <w:p w:rsidR="00A77C43" w:rsidRPr="00392F77" w:rsidRDefault="00A77C43" w:rsidP="00A77C43">
            <w:pPr>
              <w:tabs>
                <w:tab w:val="left" w:pos="2870"/>
              </w:tabs>
              <w:jc w:val="both"/>
              <w:rPr>
                <w:b/>
                <w:sz w:val="28"/>
                <w:szCs w:val="28"/>
              </w:rPr>
            </w:pPr>
            <w:r w:rsidRPr="00392F77">
              <w:rPr>
                <w:sz w:val="28"/>
                <w:szCs w:val="28"/>
              </w:rPr>
              <w:t xml:space="preserve"> общего образования</w:t>
            </w:r>
          </w:p>
        </w:tc>
        <w:tc>
          <w:tcPr>
            <w:tcW w:w="1806" w:type="dxa"/>
            <w:shd w:val="clear" w:color="auto" w:fill="auto"/>
          </w:tcPr>
          <w:p w:rsidR="00A77C43" w:rsidRPr="00392F77" w:rsidRDefault="008E66B5" w:rsidP="00C52FCB">
            <w:pPr>
              <w:tabs>
                <w:tab w:val="left" w:pos="28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  <w:r w:rsidR="00D63C12">
              <w:rPr>
                <w:sz w:val="28"/>
                <w:szCs w:val="28"/>
              </w:rPr>
              <w:t>-59</w:t>
            </w:r>
          </w:p>
        </w:tc>
      </w:tr>
      <w:tr w:rsidR="00A77C43" w:rsidRPr="00392F77" w:rsidTr="00C52FCB">
        <w:tc>
          <w:tcPr>
            <w:tcW w:w="7763" w:type="dxa"/>
            <w:shd w:val="clear" w:color="auto" w:fill="auto"/>
          </w:tcPr>
          <w:p w:rsidR="00A77C43" w:rsidRPr="00392F77" w:rsidRDefault="00A77C43" w:rsidP="00A77C43">
            <w:pPr>
              <w:tabs>
                <w:tab w:val="left" w:pos="709"/>
                <w:tab w:val="left" w:pos="2870"/>
              </w:tabs>
              <w:suppressAutoHyphens w:val="0"/>
              <w:jc w:val="both"/>
              <w:rPr>
                <w:sz w:val="28"/>
                <w:szCs w:val="28"/>
              </w:rPr>
            </w:pPr>
            <w:r w:rsidRPr="00392F77">
              <w:rPr>
                <w:b/>
                <w:sz w:val="28"/>
                <w:szCs w:val="28"/>
              </w:rPr>
              <w:t>Раздел 3.</w:t>
            </w:r>
            <w:r w:rsidRPr="00392F77">
              <w:rPr>
                <w:sz w:val="28"/>
                <w:szCs w:val="28"/>
              </w:rPr>
              <w:t xml:space="preserve"> Работа с педагогическими кадрами. Повышение </w:t>
            </w:r>
          </w:p>
          <w:p w:rsidR="00A77C43" w:rsidRPr="00392F77" w:rsidRDefault="00A77C43" w:rsidP="00A77C43">
            <w:pPr>
              <w:tabs>
                <w:tab w:val="left" w:pos="709"/>
                <w:tab w:val="left" w:pos="2870"/>
              </w:tabs>
              <w:jc w:val="both"/>
              <w:rPr>
                <w:color w:val="000000"/>
                <w:sz w:val="28"/>
                <w:szCs w:val="28"/>
              </w:rPr>
            </w:pPr>
            <w:r w:rsidRPr="00392F77">
              <w:rPr>
                <w:sz w:val="28"/>
                <w:szCs w:val="28"/>
              </w:rPr>
              <w:t>квалификации. Аттестация.</w:t>
            </w:r>
            <w:r w:rsidRPr="00392F77">
              <w:rPr>
                <w:b/>
              </w:rPr>
              <w:t xml:space="preserve"> </w:t>
            </w:r>
            <w:r w:rsidRPr="00392F77">
              <w:rPr>
                <w:sz w:val="28"/>
                <w:szCs w:val="28"/>
              </w:rPr>
              <w:t xml:space="preserve">Реализация </w:t>
            </w:r>
            <w:r w:rsidRPr="00392F77">
              <w:rPr>
                <w:color w:val="000000"/>
                <w:sz w:val="28"/>
                <w:szCs w:val="28"/>
              </w:rPr>
              <w:t xml:space="preserve">направления  </w:t>
            </w:r>
            <w:r w:rsidRPr="00392F77">
              <w:rPr>
                <w:sz w:val="28"/>
                <w:szCs w:val="28"/>
              </w:rPr>
              <w:t xml:space="preserve"> Национальной образовательной инициативы  «Наша новая школа» развитие учительского потенциала</w:t>
            </w:r>
          </w:p>
        </w:tc>
        <w:tc>
          <w:tcPr>
            <w:tcW w:w="1806" w:type="dxa"/>
            <w:shd w:val="clear" w:color="auto" w:fill="auto"/>
          </w:tcPr>
          <w:p w:rsidR="00A77C43" w:rsidRPr="00392F77" w:rsidRDefault="00D63C12" w:rsidP="00C52FCB">
            <w:pPr>
              <w:tabs>
                <w:tab w:val="left" w:pos="28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59-61</w:t>
            </w:r>
          </w:p>
        </w:tc>
      </w:tr>
      <w:tr w:rsidR="00A77C43" w:rsidRPr="00392F77" w:rsidTr="00C52FCB">
        <w:tc>
          <w:tcPr>
            <w:tcW w:w="7763" w:type="dxa"/>
            <w:shd w:val="clear" w:color="auto" w:fill="auto"/>
          </w:tcPr>
          <w:p w:rsidR="00A77C43" w:rsidRPr="00392F77" w:rsidRDefault="00A77C43" w:rsidP="00A77C43">
            <w:pPr>
              <w:tabs>
                <w:tab w:val="left" w:pos="2870"/>
              </w:tabs>
              <w:suppressAutoHyphens w:val="0"/>
              <w:jc w:val="both"/>
              <w:rPr>
                <w:sz w:val="28"/>
                <w:szCs w:val="28"/>
              </w:rPr>
            </w:pPr>
            <w:r w:rsidRPr="00392F77">
              <w:rPr>
                <w:b/>
                <w:sz w:val="28"/>
                <w:szCs w:val="28"/>
              </w:rPr>
              <w:t>Раздел 4.</w:t>
            </w:r>
            <w:r w:rsidRPr="00392F77">
              <w:rPr>
                <w:sz w:val="28"/>
                <w:szCs w:val="28"/>
              </w:rPr>
              <w:t xml:space="preserve"> Деятельность педагогического коллектива,</w:t>
            </w:r>
          </w:p>
          <w:p w:rsidR="00A77C43" w:rsidRPr="00392F77" w:rsidRDefault="00A77C43" w:rsidP="00A77C43">
            <w:pPr>
              <w:tabs>
                <w:tab w:val="left" w:pos="2870"/>
              </w:tabs>
              <w:jc w:val="both"/>
              <w:rPr>
                <w:sz w:val="28"/>
                <w:szCs w:val="28"/>
              </w:rPr>
            </w:pPr>
            <w:proofErr w:type="gramStart"/>
            <w:r w:rsidRPr="00392F77">
              <w:rPr>
                <w:sz w:val="28"/>
                <w:szCs w:val="28"/>
              </w:rPr>
              <w:t>направленная</w:t>
            </w:r>
            <w:proofErr w:type="gramEnd"/>
            <w:r w:rsidRPr="00392F77">
              <w:rPr>
                <w:sz w:val="28"/>
                <w:szCs w:val="28"/>
              </w:rPr>
              <w:t xml:space="preserve">  на повышение качества образования.</w:t>
            </w:r>
            <w:r w:rsidRPr="00392F77">
              <w:rPr>
                <w:b/>
              </w:rPr>
              <w:t xml:space="preserve"> </w:t>
            </w:r>
            <w:r w:rsidRPr="00392F77">
              <w:rPr>
                <w:sz w:val="28"/>
                <w:szCs w:val="28"/>
              </w:rPr>
              <w:t xml:space="preserve">Реализация </w:t>
            </w:r>
            <w:r w:rsidRPr="00392F77">
              <w:rPr>
                <w:color w:val="000000"/>
                <w:sz w:val="28"/>
                <w:szCs w:val="28"/>
              </w:rPr>
              <w:t xml:space="preserve">направления  </w:t>
            </w:r>
            <w:r w:rsidRPr="00392F77">
              <w:rPr>
                <w:sz w:val="28"/>
                <w:szCs w:val="28"/>
              </w:rPr>
              <w:t>национальной образовательной инициативы «Наша новая школа» поддержка талантливых детей.</w:t>
            </w:r>
          </w:p>
        </w:tc>
        <w:tc>
          <w:tcPr>
            <w:tcW w:w="1806" w:type="dxa"/>
            <w:shd w:val="clear" w:color="auto" w:fill="auto"/>
          </w:tcPr>
          <w:p w:rsidR="00D63C12" w:rsidRDefault="00D63C12" w:rsidP="00C52FCB">
            <w:pPr>
              <w:tabs>
                <w:tab w:val="left" w:pos="2870"/>
              </w:tabs>
              <w:jc w:val="center"/>
              <w:rPr>
                <w:sz w:val="28"/>
                <w:szCs w:val="28"/>
              </w:rPr>
            </w:pPr>
          </w:p>
          <w:p w:rsidR="00D63C12" w:rsidRDefault="00D63C12" w:rsidP="00D63C12">
            <w:pPr>
              <w:rPr>
                <w:sz w:val="28"/>
                <w:szCs w:val="28"/>
              </w:rPr>
            </w:pPr>
          </w:p>
          <w:p w:rsidR="00A77C43" w:rsidRPr="00D63C12" w:rsidRDefault="00D63C12" w:rsidP="00D63C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61-63</w:t>
            </w:r>
          </w:p>
        </w:tc>
      </w:tr>
      <w:tr w:rsidR="00A77C43" w:rsidRPr="00392F77" w:rsidTr="00C52FCB">
        <w:tc>
          <w:tcPr>
            <w:tcW w:w="7763" w:type="dxa"/>
            <w:shd w:val="clear" w:color="auto" w:fill="auto"/>
          </w:tcPr>
          <w:p w:rsidR="00A77C43" w:rsidRPr="00F869C4" w:rsidRDefault="00A77C43" w:rsidP="00A77C43">
            <w:pPr>
              <w:tabs>
                <w:tab w:val="left" w:pos="2870"/>
              </w:tabs>
              <w:suppressAutoHyphens w:val="0"/>
              <w:jc w:val="both"/>
              <w:rPr>
                <w:sz w:val="28"/>
                <w:szCs w:val="28"/>
              </w:rPr>
            </w:pPr>
            <w:r w:rsidRPr="00F869C4">
              <w:rPr>
                <w:b/>
                <w:sz w:val="28"/>
                <w:szCs w:val="28"/>
              </w:rPr>
              <w:t>Раздел 5.</w:t>
            </w:r>
            <w:r w:rsidRPr="00F869C4">
              <w:rPr>
                <w:sz w:val="28"/>
                <w:szCs w:val="28"/>
              </w:rPr>
              <w:t xml:space="preserve"> Деятельность  педагогического коллектива, </w:t>
            </w:r>
          </w:p>
          <w:p w:rsidR="00A77C43" w:rsidRPr="00392F77" w:rsidRDefault="00A77C43" w:rsidP="00A77C43">
            <w:pPr>
              <w:tabs>
                <w:tab w:val="left" w:pos="2870"/>
              </w:tabs>
              <w:jc w:val="both"/>
              <w:rPr>
                <w:sz w:val="28"/>
                <w:szCs w:val="28"/>
              </w:rPr>
            </w:pPr>
            <w:r w:rsidRPr="00F869C4">
              <w:rPr>
                <w:sz w:val="28"/>
                <w:szCs w:val="28"/>
              </w:rPr>
              <w:t xml:space="preserve"> </w:t>
            </w:r>
            <w:proofErr w:type="gramStart"/>
            <w:r w:rsidRPr="00F869C4">
              <w:rPr>
                <w:sz w:val="28"/>
                <w:szCs w:val="28"/>
              </w:rPr>
              <w:t>направленная</w:t>
            </w:r>
            <w:proofErr w:type="gramEnd"/>
            <w:r w:rsidRPr="00F869C4">
              <w:rPr>
                <w:sz w:val="28"/>
                <w:szCs w:val="28"/>
              </w:rPr>
              <w:t xml:space="preserve"> на совершенствование   воспитательной системы школы</w:t>
            </w:r>
          </w:p>
        </w:tc>
        <w:tc>
          <w:tcPr>
            <w:tcW w:w="1806" w:type="dxa"/>
            <w:shd w:val="clear" w:color="auto" w:fill="auto"/>
          </w:tcPr>
          <w:p w:rsidR="00A77C43" w:rsidRPr="00392F77" w:rsidRDefault="008E66B5" w:rsidP="00C52FCB">
            <w:pPr>
              <w:tabs>
                <w:tab w:val="left" w:pos="28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64-69</w:t>
            </w:r>
          </w:p>
        </w:tc>
      </w:tr>
      <w:tr w:rsidR="00A77C43" w:rsidRPr="00392F77" w:rsidTr="00C52FCB">
        <w:tc>
          <w:tcPr>
            <w:tcW w:w="7763" w:type="dxa"/>
            <w:shd w:val="clear" w:color="auto" w:fill="auto"/>
          </w:tcPr>
          <w:p w:rsidR="00A77C43" w:rsidRPr="00392F77" w:rsidRDefault="00A77C43" w:rsidP="00A77C43">
            <w:pPr>
              <w:tabs>
                <w:tab w:val="left" w:pos="2870"/>
              </w:tabs>
              <w:suppressAutoHyphens w:val="0"/>
              <w:jc w:val="both"/>
              <w:rPr>
                <w:sz w:val="28"/>
                <w:szCs w:val="28"/>
              </w:rPr>
            </w:pPr>
            <w:r w:rsidRPr="00392F77">
              <w:rPr>
                <w:b/>
                <w:sz w:val="28"/>
                <w:szCs w:val="28"/>
              </w:rPr>
              <w:t>Раздел 6.</w:t>
            </w:r>
            <w:r w:rsidRPr="00392F77">
              <w:rPr>
                <w:sz w:val="28"/>
                <w:szCs w:val="28"/>
              </w:rPr>
              <w:t xml:space="preserve"> Управление образовательным учреждением. </w:t>
            </w:r>
          </w:p>
          <w:p w:rsidR="00A77C43" w:rsidRPr="00392F77" w:rsidRDefault="00A77C43" w:rsidP="00A77C43">
            <w:pPr>
              <w:tabs>
                <w:tab w:val="left" w:pos="2870"/>
              </w:tabs>
              <w:jc w:val="both"/>
              <w:rPr>
                <w:sz w:val="28"/>
                <w:szCs w:val="28"/>
              </w:rPr>
            </w:pPr>
            <w:r w:rsidRPr="00392F77">
              <w:rPr>
                <w:sz w:val="28"/>
                <w:szCs w:val="28"/>
              </w:rPr>
              <w:t xml:space="preserve">Организация опытно-экспериментальной работы. </w:t>
            </w:r>
          </w:p>
          <w:p w:rsidR="00A77C43" w:rsidRPr="00392F77" w:rsidRDefault="00A77C43" w:rsidP="00A77C43">
            <w:pPr>
              <w:tabs>
                <w:tab w:val="left" w:pos="2870"/>
              </w:tabs>
              <w:jc w:val="both"/>
              <w:rPr>
                <w:sz w:val="28"/>
                <w:szCs w:val="28"/>
              </w:rPr>
            </w:pPr>
            <w:r w:rsidRPr="00392F77">
              <w:rPr>
                <w:sz w:val="28"/>
                <w:szCs w:val="28"/>
              </w:rPr>
              <w:t xml:space="preserve">Организация работы по освоению и внедрению инноваций. </w:t>
            </w:r>
          </w:p>
          <w:p w:rsidR="00A77C43" w:rsidRPr="00392F77" w:rsidRDefault="00A77C43" w:rsidP="00A77C43">
            <w:pPr>
              <w:tabs>
                <w:tab w:val="left" w:pos="2870"/>
              </w:tabs>
              <w:jc w:val="both"/>
              <w:rPr>
                <w:sz w:val="28"/>
                <w:szCs w:val="28"/>
              </w:rPr>
            </w:pPr>
            <w:r w:rsidRPr="00392F77">
              <w:rPr>
                <w:sz w:val="28"/>
                <w:szCs w:val="28"/>
              </w:rPr>
              <w:t xml:space="preserve">Работа с общественностью, родителями, социумом.  Реализация </w:t>
            </w:r>
            <w:r w:rsidRPr="00392F77">
              <w:rPr>
                <w:color w:val="000000"/>
                <w:sz w:val="28"/>
                <w:szCs w:val="28"/>
              </w:rPr>
              <w:t xml:space="preserve">направления </w:t>
            </w:r>
            <w:r w:rsidRPr="00392F77">
              <w:rPr>
                <w:sz w:val="28"/>
                <w:szCs w:val="28"/>
              </w:rPr>
              <w:t>Национальной образовательной инициативы «Наша новая школа» развитие школьной инфраструктуры</w:t>
            </w:r>
          </w:p>
        </w:tc>
        <w:tc>
          <w:tcPr>
            <w:tcW w:w="1806" w:type="dxa"/>
            <w:shd w:val="clear" w:color="auto" w:fill="auto"/>
          </w:tcPr>
          <w:p w:rsidR="00A77C43" w:rsidRPr="00392F77" w:rsidRDefault="008E66B5" w:rsidP="00C52FCB">
            <w:pPr>
              <w:tabs>
                <w:tab w:val="left" w:pos="287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70-73</w:t>
            </w:r>
          </w:p>
        </w:tc>
      </w:tr>
      <w:tr w:rsidR="00A77C43" w:rsidRPr="00392F77" w:rsidTr="00C52FCB">
        <w:tc>
          <w:tcPr>
            <w:tcW w:w="7763" w:type="dxa"/>
            <w:shd w:val="clear" w:color="auto" w:fill="auto"/>
          </w:tcPr>
          <w:p w:rsidR="00A77C43" w:rsidRPr="00392F77" w:rsidRDefault="00A77C43" w:rsidP="00A77C43">
            <w:pPr>
              <w:tabs>
                <w:tab w:val="left" w:pos="2870"/>
              </w:tabs>
              <w:jc w:val="both"/>
              <w:rPr>
                <w:b/>
                <w:sz w:val="28"/>
                <w:szCs w:val="28"/>
              </w:rPr>
            </w:pPr>
            <w:r w:rsidRPr="00392F77">
              <w:rPr>
                <w:b/>
                <w:sz w:val="28"/>
                <w:szCs w:val="28"/>
              </w:rPr>
              <w:t>Раздел 7.</w:t>
            </w:r>
            <w:r w:rsidRPr="00392F77">
              <w:rPr>
                <w:sz w:val="28"/>
                <w:szCs w:val="28"/>
              </w:rPr>
              <w:t xml:space="preserve"> Система внутришкольного контроля</w:t>
            </w:r>
          </w:p>
        </w:tc>
        <w:tc>
          <w:tcPr>
            <w:tcW w:w="1806" w:type="dxa"/>
            <w:shd w:val="clear" w:color="auto" w:fill="auto"/>
          </w:tcPr>
          <w:p w:rsidR="00A77C43" w:rsidRPr="00C06F6A" w:rsidRDefault="00C06F6A" w:rsidP="00C52FCB">
            <w:pPr>
              <w:tabs>
                <w:tab w:val="left" w:pos="2870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73-</w:t>
            </w:r>
            <w:r>
              <w:rPr>
                <w:sz w:val="28"/>
                <w:szCs w:val="28"/>
                <w:lang w:val="en-US"/>
              </w:rPr>
              <w:t>98</w:t>
            </w:r>
          </w:p>
        </w:tc>
      </w:tr>
      <w:tr w:rsidR="00A77C43" w:rsidRPr="00392F77" w:rsidTr="00C52FCB">
        <w:tc>
          <w:tcPr>
            <w:tcW w:w="7763" w:type="dxa"/>
            <w:shd w:val="clear" w:color="auto" w:fill="auto"/>
          </w:tcPr>
          <w:p w:rsidR="00A77C43" w:rsidRPr="003346C6" w:rsidRDefault="00A77C43" w:rsidP="00A77C43">
            <w:pPr>
              <w:tabs>
                <w:tab w:val="left" w:pos="2870"/>
              </w:tabs>
              <w:jc w:val="both"/>
              <w:rPr>
                <w:sz w:val="28"/>
                <w:szCs w:val="28"/>
              </w:rPr>
            </w:pPr>
            <w:r w:rsidRPr="00392F77">
              <w:rPr>
                <w:b/>
                <w:sz w:val="28"/>
                <w:szCs w:val="28"/>
              </w:rPr>
              <w:t>Раздел 8.</w:t>
            </w:r>
            <w:r w:rsidRPr="00392F77">
              <w:rPr>
                <w:sz w:val="28"/>
                <w:szCs w:val="28"/>
              </w:rPr>
              <w:t xml:space="preserve"> Развитие учебно-материальной базы школы</w:t>
            </w:r>
          </w:p>
        </w:tc>
        <w:tc>
          <w:tcPr>
            <w:tcW w:w="1806" w:type="dxa"/>
            <w:shd w:val="clear" w:color="auto" w:fill="auto"/>
          </w:tcPr>
          <w:p w:rsidR="00A77C43" w:rsidRPr="00C06F6A" w:rsidRDefault="00C06F6A" w:rsidP="00C52FCB">
            <w:pPr>
              <w:tabs>
                <w:tab w:val="left" w:pos="2870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</w:t>
            </w:r>
            <w:r w:rsidR="008E66B5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  <w:lang w:val="en-US"/>
              </w:rPr>
              <w:t>-99</w:t>
            </w:r>
          </w:p>
        </w:tc>
      </w:tr>
    </w:tbl>
    <w:p w:rsidR="00BE028A" w:rsidRDefault="00BE028A"/>
    <w:p w:rsidR="00BE028A" w:rsidRDefault="00BE028A">
      <w:pPr>
        <w:suppressAutoHyphens w:val="0"/>
        <w:spacing w:after="200" w:line="276" w:lineRule="auto"/>
      </w:pPr>
      <w:r>
        <w:br w:type="page"/>
      </w:r>
    </w:p>
    <w:p w:rsidR="00BE028A" w:rsidRDefault="00C06F6A" w:rsidP="00FC52E5">
      <w:pPr>
        <w:widowControl w:val="0"/>
        <w:tabs>
          <w:tab w:val="left" w:pos="851"/>
        </w:tabs>
        <w:autoSpaceDN w:val="0"/>
        <w:ind w:right="-1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I</w:t>
      </w:r>
      <w:r w:rsidR="00BE028A" w:rsidRPr="00392F77">
        <w:rPr>
          <w:b/>
          <w:sz w:val="28"/>
          <w:szCs w:val="28"/>
        </w:rPr>
        <w:t>.</w:t>
      </w:r>
      <w:r w:rsidR="00BE028A" w:rsidRPr="00392F77">
        <w:rPr>
          <w:sz w:val="28"/>
          <w:szCs w:val="28"/>
        </w:rPr>
        <w:t xml:space="preserve"> </w:t>
      </w:r>
      <w:r w:rsidR="00BE028A" w:rsidRPr="00BE028A">
        <w:rPr>
          <w:b/>
          <w:sz w:val="28"/>
          <w:szCs w:val="28"/>
        </w:rPr>
        <w:t>Проблемно-ориентированный анализ работы школы</w:t>
      </w:r>
    </w:p>
    <w:p w:rsidR="00BE028A" w:rsidRDefault="00BE028A" w:rsidP="00BE028A">
      <w:pPr>
        <w:widowControl w:val="0"/>
        <w:tabs>
          <w:tab w:val="left" w:pos="851"/>
        </w:tabs>
        <w:autoSpaceDN w:val="0"/>
        <w:ind w:right="-1" w:firstLine="567"/>
        <w:jc w:val="center"/>
        <w:textAlignment w:val="baseline"/>
        <w:rPr>
          <w:b/>
          <w:sz w:val="28"/>
          <w:szCs w:val="28"/>
        </w:rPr>
      </w:pPr>
      <w:r w:rsidRPr="00BE028A">
        <w:rPr>
          <w:b/>
          <w:sz w:val="28"/>
          <w:szCs w:val="28"/>
        </w:rPr>
        <w:t xml:space="preserve"> за 2014-2015 учебный год</w:t>
      </w:r>
    </w:p>
    <w:p w:rsidR="00BE028A" w:rsidRDefault="00BE028A" w:rsidP="00BE028A">
      <w:pPr>
        <w:widowControl w:val="0"/>
        <w:tabs>
          <w:tab w:val="left" w:pos="851"/>
        </w:tabs>
        <w:autoSpaceDN w:val="0"/>
        <w:ind w:right="-1" w:firstLine="567"/>
        <w:jc w:val="both"/>
        <w:textAlignment w:val="baseline"/>
        <w:rPr>
          <w:rFonts w:eastAsia="DejaVu Sans" w:cs="Times New Roman"/>
          <w:bCs/>
          <w:color w:val="000000"/>
          <w:kern w:val="1"/>
          <w:sz w:val="28"/>
          <w:szCs w:val="28"/>
          <w:lang w:eastAsia="ru-RU"/>
        </w:rPr>
      </w:pPr>
    </w:p>
    <w:p w:rsidR="00A86C50" w:rsidRPr="00E32923" w:rsidRDefault="00A86C50" w:rsidP="00A86C50">
      <w:pPr>
        <w:shd w:val="clear" w:color="auto" w:fill="FFFFFF"/>
        <w:spacing w:before="101"/>
        <w:ind w:right="5" w:firstLine="567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 2014-2015 году в соответствии </w:t>
      </w:r>
      <w:r w:rsidRPr="00E32923">
        <w:rPr>
          <w:sz w:val="28"/>
          <w:szCs w:val="28"/>
        </w:rPr>
        <w:t>с социокультурными условиями микрорайона и программой развития образовательного учреждения</w:t>
      </w:r>
      <w:r>
        <w:rPr>
          <w:rFonts w:cs="Times New Roman"/>
          <w:sz w:val="28"/>
          <w:szCs w:val="28"/>
        </w:rPr>
        <w:t xml:space="preserve">   муниципальным общеобразовательным учреждением</w:t>
      </w:r>
      <w:r w:rsidRPr="00342CD5">
        <w:rPr>
          <w:rFonts w:cs="Times New Roman"/>
          <w:sz w:val="28"/>
          <w:szCs w:val="28"/>
        </w:rPr>
        <w:t xml:space="preserve"> «Айдарская средняя общеобразовательная школа </w:t>
      </w:r>
      <w:proofErr w:type="gramStart"/>
      <w:r w:rsidRPr="00342CD5">
        <w:rPr>
          <w:rFonts w:cs="Times New Roman"/>
          <w:sz w:val="28"/>
          <w:szCs w:val="28"/>
        </w:rPr>
        <w:t>имени Героя Советского Союза Бориса Григорьевича</w:t>
      </w:r>
      <w:proofErr w:type="gramEnd"/>
      <w:r w:rsidRPr="00342CD5">
        <w:rPr>
          <w:rFonts w:cs="Times New Roman"/>
          <w:sz w:val="28"/>
          <w:szCs w:val="28"/>
        </w:rPr>
        <w:t xml:space="preserve"> Кандыбина</w:t>
      </w:r>
      <w:r>
        <w:rPr>
          <w:rFonts w:cs="Times New Roman"/>
          <w:sz w:val="28"/>
          <w:szCs w:val="28"/>
        </w:rPr>
        <w:t xml:space="preserve"> Ровеньского района Белгородской области</w:t>
      </w:r>
      <w:r w:rsidRPr="00342CD5">
        <w:rPr>
          <w:rFonts w:cs="Times New Roman"/>
          <w:sz w:val="28"/>
          <w:szCs w:val="28"/>
        </w:rPr>
        <w:t xml:space="preserve">» </w:t>
      </w:r>
      <w:r>
        <w:rPr>
          <w:rFonts w:cs="Times New Roman"/>
          <w:sz w:val="28"/>
          <w:szCs w:val="28"/>
        </w:rPr>
        <w:t xml:space="preserve"> </w:t>
      </w:r>
      <w:r w:rsidRPr="00E32923">
        <w:rPr>
          <w:sz w:val="28"/>
          <w:szCs w:val="28"/>
        </w:rPr>
        <w:t>осуществлялась целенаправленная работа по реализации задач конкретного этапа жизнедеятельности школы.</w:t>
      </w:r>
      <w:r w:rsidRPr="00A35533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 Деятельность школы регламентировалась  </w:t>
      </w:r>
      <w:r>
        <w:rPr>
          <w:rFonts w:eastAsia="Times New Roman" w:cs="Times New Roman"/>
          <w:sz w:val="28"/>
          <w:szCs w:val="28"/>
        </w:rPr>
        <w:t>Федеральным з</w:t>
      </w:r>
      <w:r w:rsidRPr="005266BB">
        <w:rPr>
          <w:rFonts w:eastAsia="Times New Roman" w:cs="Times New Roman"/>
          <w:sz w:val="28"/>
          <w:szCs w:val="28"/>
        </w:rPr>
        <w:t xml:space="preserve">аконом </w:t>
      </w:r>
      <w:r>
        <w:rPr>
          <w:rFonts w:eastAsia="Times New Roman" w:cs="Times New Roman"/>
          <w:sz w:val="28"/>
          <w:szCs w:val="28"/>
        </w:rPr>
        <w:t xml:space="preserve"> от 29 декабря 2012 года  №273-ФЗ «Об образовании в Российской федерации»</w:t>
      </w:r>
      <w:r w:rsidRPr="005266BB">
        <w:rPr>
          <w:rFonts w:eastAsia="Times New Roman" w:cs="Times New Roman"/>
          <w:sz w:val="28"/>
          <w:szCs w:val="28"/>
        </w:rPr>
        <w:t xml:space="preserve">, </w:t>
      </w:r>
      <w:r w:rsidRPr="00E32923">
        <w:rPr>
          <w:sz w:val="28"/>
          <w:szCs w:val="28"/>
        </w:rPr>
        <w:t xml:space="preserve">Уставом школы, приказами управления образования и науки области, </w:t>
      </w:r>
      <w:r>
        <w:rPr>
          <w:sz w:val="28"/>
          <w:szCs w:val="28"/>
        </w:rPr>
        <w:t xml:space="preserve">управления </w:t>
      </w:r>
      <w:r w:rsidRPr="00E32923">
        <w:rPr>
          <w:sz w:val="28"/>
          <w:szCs w:val="28"/>
        </w:rPr>
        <w:t>образования района, рекомендациями методических объединений,</w:t>
      </w:r>
      <w:r>
        <w:rPr>
          <w:sz w:val="28"/>
          <w:szCs w:val="28"/>
        </w:rPr>
        <w:t xml:space="preserve"> </w:t>
      </w:r>
      <w:r w:rsidRPr="00E32923">
        <w:rPr>
          <w:sz w:val="28"/>
          <w:szCs w:val="28"/>
        </w:rPr>
        <w:t xml:space="preserve">школьными актами, регулирующими взаимодействие участников образовательного процесса, обеспечивающими соблюдение их прав и обязанностей. </w:t>
      </w:r>
    </w:p>
    <w:p w:rsidR="00BE028A" w:rsidRPr="00BE028A" w:rsidRDefault="00BE028A" w:rsidP="00F869C4">
      <w:pPr>
        <w:ind w:firstLine="567"/>
        <w:jc w:val="both"/>
        <w:rPr>
          <w:rFonts w:eastAsia="SimSun" w:cs="Times New Roman"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color w:val="000000"/>
          <w:kern w:val="3"/>
          <w:sz w:val="28"/>
          <w:szCs w:val="28"/>
          <w:lang w:eastAsia="en-US"/>
        </w:rPr>
        <w:t xml:space="preserve">Целевая направленность, стратегические и тактические ориентиры содержания образования - </w:t>
      </w:r>
      <w:r w:rsidRPr="00BE028A">
        <w:rPr>
          <w:rFonts w:eastAsia="SimSun" w:cs="Times New Roman"/>
          <w:kern w:val="3"/>
          <w:sz w:val="28"/>
          <w:szCs w:val="28"/>
          <w:lang w:eastAsia="en-US"/>
        </w:rPr>
        <w:t xml:space="preserve"> сформировать необходимые предпосылки, условия и механизмы для   модернизации образования в направлении повышения качества и роста его эффективности.       </w:t>
      </w:r>
    </w:p>
    <w:p w:rsidR="00BE028A" w:rsidRPr="00BE028A" w:rsidRDefault="00BE028A" w:rsidP="00F869C4">
      <w:pPr>
        <w:widowControl w:val="0"/>
        <w:tabs>
          <w:tab w:val="left" w:pos="851"/>
        </w:tabs>
        <w:autoSpaceDN w:val="0"/>
        <w:ind w:left="360" w:right="-1"/>
        <w:textAlignment w:val="baseline"/>
        <w:rPr>
          <w:rFonts w:eastAsia="SimSun" w:cs="Times New Roman"/>
          <w:caps/>
          <w:color w:val="000000"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kern w:val="3"/>
          <w:sz w:val="28"/>
          <w:szCs w:val="28"/>
          <w:lang w:eastAsia="en-US"/>
        </w:rPr>
        <w:t xml:space="preserve">Достижение цели обеспечивается решением следующих </w:t>
      </w:r>
      <w:r w:rsidRPr="00BE028A">
        <w:rPr>
          <w:rFonts w:eastAsia="SimSun" w:cs="Times New Roman"/>
          <w:b/>
          <w:kern w:val="3"/>
          <w:sz w:val="28"/>
          <w:szCs w:val="28"/>
          <w:lang w:eastAsia="en-US"/>
        </w:rPr>
        <w:t>задач:</w:t>
      </w:r>
    </w:p>
    <w:p w:rsidR="00BE028A" w:rsidRPr="00BE028A" w:rsidRDefault="00BE028A" w:rsidP="00F869C4">
      <w:pPr>
        <w:ind w:firstLine="567"/>
        <w:jc w:val="both"/>
        <w:rPr>
          <w:rFonts w:eastAsia="SimSun" w:cs="Times New Roman"/>
          <w:bCs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bCs/>
          <w:kern w:val="3"/>
          <w:sz w:val="28"/>
          <w:szCs w:val="28"/>
          <w:lang w:eastAsia="en-US"/>
        </w:rPr>
        <w:t xml:space="preserve">1. </w:t>
      </w:r>
      <w:r w:rsidRPr="00BE028A">
        <w:rPr>
          <w:rFonts w:eastAsia="SimSun" w:cs="Times New Roman"/>
          <w:kern w:val="3"/>
          <w:sz w:val="28"/>
          <w:szCs w:val="28"/>
          <w:lang w:eastAsia="en-US"/>
        </w:rPr>
        <w:t xml:space="preserve">Создать  условия для успешной реализации намеченных направлений опытно-экспериментальной деятельности  по разработке модели школы, способствующей формированию </w:t>
      </w:r>
      <w:proofErr w:type="spellStart"/>
      <w:r w:rsidRPr="00BE028A">
        <w:rPr>
          <w:rFonts w:eastAsia="SimSun" w:cs="Times New Roman"/>
          <w:kern w:val="3"/>
          <w:sz w:val="28"/>
          <w:szCs w:val="28"/>
          <w:lang w:eastAsia="en-US"/>
        </w:rPr>
        <w:t>общеучебных</w:t>
      </w:r>
      <w:proofErr w:type="spellEnd"/>
      <w:r w:rsidRPr="00BE028A">
        <w:rPr>
          <w:rFonts w:eastAsia="SimSun" w:cs="Times New Roman"/>
          <w:kern w:val="3"/>
          <w:sz w:val="28"/>
          <w:szCs w:val="28"/>
          <w:lang w:eastAsia="en-US"/>
        </w:rPr>
        <w:t xml:space="preserve"> умений и навыков учащихся.</w:t>
      </w:r>
    </w:p>
    <w:p w:rsidR="00BE028A" w:rsidRPr="00BE028A" w:rsidRDefault="00BE028A" w:rsidP="00F869C4">
      <w:pPr>
        <w:ind w:firstLine="567"/>
        <w:jc w:val="both"/>
        <w:rPr>
          <w:rFonts w:eastAsia="SimSun" w:cs="Times New Roman"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kern w:val="3"/>
          <w:sz w:val="28"/>
          <w:szCs w:val="28"/>
          <w:lang w:eastAsia="en-US"/>
        </w:rPr>
        <w:t>2. Внедрять в практику работы школы новые формы методической работы в целях повышения методического и профессионального уровня педагогических кадров.</w:t>
      </w:r>
    </w:p>
    <w:p w:rsidR="00BE028A" w:rsidRPr="00BE028A" w:rsidRDefault="00BE028A" w:rsidP="00F869C4">
      <w:pPr>
        <w:ind w:firstLine="567"/>
        <w:jc w:val="both"/>
        <w:rPr>
          <w:rFonts w:eastAsia="SimSun" w:cs="Times New Roman"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kern w:val="3"/>
          <w:sz w:val="28"/>
          <w:szCs w:val="28"/>
          <w:lang w:eastAsia="en-US"/>
        </w:rPr>
        <w:t>3. Продолжить работу по улучшению качества обучения и воспитания учащихся на основе дифференциации и индивидуализации учебно-воспитательного процесса через внедрение в практику  работы учителей новых педагогических технологий.</w:t>
      </w:r>
    </w:p>
    <w:p w:rsidR="00BE028A" w:rsidRPr="00BE028A" w:rsidRDefault="00BE028A" w:rsidP="00F869C4">
      <w:pPr>
        <w:ind w:firstLine="567"/>
        <w:jc w:val="both"/>
        <w:rPr>
          <w:rFonts w:eastAsia="SimSun" w:cs="Times New Roman"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kern w:val="3"/>
          <w:sz w:val="28"/>
          <w:szCs w:val="28"/>
          <w:lang w:eastAsia="en-US"/>
        </w:rPr>
        <w:t>4. Продолжить совершенствование системы работы педагогического коллектива школы по сохранению здоровья учащихся и обеспечению безопасности их жизнедеятельности.</w:t>
      </w:r>
    </w:p>
    <w:p w:rsidR="00BE028A" w:rsidRPr="00BE028A" w:rsidRDefault="00BE028A" w:rsidP="00F869C4">
      <w:pPr>
        <w:ind w:firstLine="567"/>
        <w:jc w:val="both"/>
        <w:rPr>
          <w:rFonts w:eastAsia="SimSun" w:cs="Times New Roman"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kern w:val="3"/>
          <w:sz w:val="28"/>
          <w:szCs w:val="28"/>
          <w:lang w:eastAsia="en-US"/>
        </w:rPr>
        <w:t xml:space="preserve">5. Продолжить работу с учащимися по возрождению, сохранению и приумножению культурных, духовно-нравственных ценностей, накопленных поколениями в соответствии с целями и задачами концепции воспитательной системы.        </w:t>
      </w:r>
    </w:p>
    <w:p w:rsidR="00BE028A" w:rsidRPr="00BE028A" w:rsidRDefault="00BE028A" w:rsidP="00F869C4">
      <w:pPr>
        <w:tabs>
          <w:tab w:val="left" w:pos="142"/>
        </w:tabs>
        <w:suppressAutoHyphens w:val="0"/>
        <w:ind w:firstLine="720"/>
        <w:jc w:val="both"/>
        <w:rPr>
          <w:rFonts w:eastAsia="Times New Roman" w:cs="Times New Roman"/>
          <w:sz w:val="28"/>
          <w:szCs w:val="28"/>
          <w:lang w:eastAsia="ru-RU"/>
        </w:rPr>
      </w:pPr>
      <w:r w:rsidRPr="00BE028A">
        <w:rPr>
          <w:rFonts w:eastAsia="Times New Roman" w:cs="Times New Roman"/>
          <w:sz w:val="28"/>
          <w:szCs w:val="28"/>
          <w:lang w:eastAsia="ru-RU"/>
        </w:rPr>
        <w:t>Обучение в школе осуществляется на основе образовательных программ, рекомендованных Министерством образования Российской Федерации, разработанным на основе государственных образовательных стандартов.</w:t>
      </w:r>
    </w:p>
    <w:p w:rsidR="00BE028A" w:rsidRPr="00BE028A" w:rsidRDefault="00BE028A" w:rsidP="00F869C4">
      <w:pPr>
        <w:tabs>
          <w:tab w:val="left" w:pos="709"/>
        </w:tabs>
        <w:ind w:firstLine="540"/>
        <w:jc w:val="both"/>
        <w:rPr>
          <w:rFonts w:cs="Times New Roman"/>
          <w:color w:val="00000A"/>
          <w:sz w:val="28"/>
          <w:szCs w:val="28"/>
        </w:rPr>
      </w:pPr>
      <w:r w:rsidRPr="00BE028A">
        <w:rPr>
          <w:rFonts w:cs="Times New Roman"/>
          <w:color w:val="00000A"/>
          <w:sz w:val="28"/>
          <w:szCs w:val="28"/>
        </w:rPr>
        <w:t xml:space="preserve">Учреждение реализует следующие виды образовательных программ: </w:t>
      </w:r>
    </w:p>
    <w:p w:rsidR="00BE028A" w:rsidRPr="00BE028A" w:rsidRDefault="00BE028A" w:rsidP="00BE028A">
      <w:pPr>
        <w:tabs>
          <w:tab w:val="left" w:pos="709"/>
        </w:tabs>
        <w:ind w:firstLine="540"/>
        <w:jc w:val="both"/>
        <w:rPr>
          <w:rFonts w:cs="Times New Roman"/>
          <w:color w:val="00000A"/>
          <w:sz w:val="28"/>
          <w:szCs w:val="28"/>
        </w:rPr>
      </w:pPr>
      <w:r w:rsidRPr="00BE028A">
        <w:rPr>
          <w:rFonts w:cs="Times New Roman"/>
          <w:color w:val="00000A"/>
          <w:sz w:val="28"/>
          <w:szCs w:val="28"/>
        </w:rPr>
        <w:lastRenderedPageBreak/>
        <w:t>Вид – основные, уровень образовательной программы – начальное общее образование, направленность образовательной программы – начальное общее образование;</w:t>
      </w:r>
    </w:p>
    <w:p w:rsidR="00BE028A" w:rsidRPr="00BE028A" w:rsidRDefault="00BE028A" w:rsidP="00BE028A">
      <w:pPr>
        <w:tabs>
          <w:tab w:val="left" w:pos="709"/>
        </w:tabs>
        <w:ind w:firstLine="540"/>
        <w:jc w:val="both"/>
        <w:rPr>
          <w:rFonts w:cs="Times New Roman"/>
          <w:color w:val="00000A"/>
          <w:sz w:val="28"/>
          <w:szCs w:val="28"/>
        </w:rPr>
      </w:pPr>
      <w:r w:rsidRPr="00BE028A">
        <w:rPr>
          <w:rFonts w:cs="Times New Roman"/>
          <w:color w:val="00000A"/>
          <w:sz w:val="28"/>
          <w:szCs w:val="28"/>
        </w:rPr>
        <w:t>Вид – основные, уровень  образовательной программы –  основное общее образование, направленность образовательной программы –  основное общее образование;</w:t>
      </w:r>
    </w:p>
    <w:p w:rsidR="00BE028A" w:rsidRPr="00BE028A" w:rsidRDefault="00BE028A" w:rsidP="00BE028A">
      <w:pPr>
        <w:tabs>
          <w:tab w:val="left" w:pos="709"/>
        </w:tabs>
        <w:ind w:firstLine="540"/>
        <w:jc w:val="both"/>
        <w:rPr>
          <w:rFonts w:cs="Times New Roman"/>
          <w:color w:val="00000A"/>
          <w:sz w:val="28"/>
          <w:szCs w:val="28"/>
        </w:rPr>
      </w:pPr>
      <w:r w:rsidRPr="00BE028A">
        <w:rPr>
          <w:rFonts w:cs="Times New Roman"/>
          <w:color w:val="00000A"/>
          <w:sz w:val="28"/>
          <w:szCs w:val="28"/>
        </w:rPr>
        <w:t>Вид – основные, уровень  образовательной программы –  среднее общее образование, направленность образовательной программы –  среднее общее образование;</w:t>
      </w:r>
    </w:p>
    <w:p w:rsidR="00BE028A" w:rsidRPr="00BE028A" w:rsidRDefault="00BE028A" w:rsidP="00BE028A">
      <w:pPr>
        <w:tabs>
          <w:tab w:val="left" w:pos="709"/>
        </w:tabs>
        <w:ind w:firstLine="540"/>
        <w:jc w:val="both"/>
        <w:rPr>
          <w:rFonts w:cs="Times New Roman"/>
          <w:color w:val="00000A"/>
          <w:sz w:val="28"/>
          <w:szCs w:val="28"/>
        </w:rPr>
      </w:pPr>
      <w:r w:rsidRPr="00BE028A">
        <w:rPr>
          <w:rFonts w:cs="Times New Roman"/>
          <w:color w:val="00000A"/>
          <w:sz w:val="28"/>
          <w:szCs w:val="28"/>
        </w:rPr>
        <w:t>Вид –  дополнительные, уровень образовательной программы – дополнительное образование детей и взрослых – дополнительные общеобразовательные программы – дополнительные общеразвивающие программы.</w:t>
      </w:r>
    </w:p>
    <w:p w:rsidR="00BE028A" w:rsidRPr="00BE028A" w:rsidRDefault="00BE028A" w:rsidP="00BE028A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 w:cs="Times New Roman"/>
          <w:sz w:val="28"/>
          <w:szCs w:val="28"/>
          <w:lang w:eastAsia="en-US"/>
        </w:rPr>
      </w:pPr>
      <w:r w:rsidRPr="00BE028A">
        <w:rPr>
          <w:rFonts w:eastAsiaTheme="minorHAnsi" w:cs="Times New Roman"/>
          <w:sz w:val="28"/>
          <w:szCs w:val="28"/>
          <w:lang w:eastAsia="en-US"/>
        </w:rPr>
        <w:t>Образовательные программы профессиональной подготовки по наименованиям профессии:</w:t>
      </w:r>
    </w:p>
    <w:p w:rsidR="00BE028A" w:rsidRPr="00BE028A" w:rsidRDefault="00BE028A" w:rsidP="00BE028A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 w:cs="Times New Roman"/>
          <w:sz w:val="28"/>
          <w:szCs w:val="28"/>
          <w:lang w:eastAsia="en-US"/>
        </w:rPr>
      </w:pPr>
      <w:r w:rsidRPr="00BE028A">
        <w:rPr>
          <w:rFonts w:eastAsiaTheme="minorHAnsi" w:cs="Times New Roman"/>
          <w:sz w:val="28"/>
          <w:szCs w:val="28"/>
          <w:lang w:eastAsia="en-US"/>
        </w:rPr>
        <w:t>- водитель автомобиля категории «В»;</w:t>
      </w:r>
    </w:p>
    <w:p w:rsidR="00BE028A" w:rsidRPr="00BE028A" w:rsidRDefault="00BE028A" w:rsidP="00BE028A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 w:cs="Times New Roman"/>
          <w:sz w:val="28"/>
          <w:szCs w:val="28"/>
          <w:lang w:eastAsia="en-US"/>
        </w:rPr>
      </w:pPr>
      <w:r w:rsidRPr="00BE028A">
        <w:rPr>
          <w:rFonts w:eastAsiaTheme="minorHAnsi" w:cs="Times New Roman"/>
          <w:sz w:val="28"/>
          <w:szCs w:val="28"/>
          <w:lang w:eastAsia="en-US"/>
        </w:rPr>
        <w:t>- водитель автомобиля категории «С».</w:t>
      </w:r>
    </w:p>
    <w:p w:rsidR="00BE028A" w:rsidRPr="00BE028A" w:rsidRDefault="00BE028A" w:rsidP="00BE028A">
      <w:pPr>
        <w:suppressAutoHyphens w:val="0"/>
        <w:ind w:firstLine="567"/>
        <w:jc w:val="both"/>
        <w:rPr>
          <w:rFonts w:eastAsiaTheme="minorHAnsi" w:cs="Times New Roman"/>
          <w:spacing w:val="-8"/>
          <w:sz w:val="28"/>
          <w:szCs w:val="28"/>
          <w:lang w:eastAsia="en-US"/>
        </w:rPr>
      </w:pPr>
      <w:r w:rsidRPr="00BE028A">
        <w:rPr>
          <w:rFonts w:eastAsiaTheme="minorHAnsi" w:cs="Times New Roman"/>
          <w:b/>
          <w:i/>
          <w:sz w:val="28"/>
          <w:szCs w:val="28"/>
          <w:lang w:eastAsia="en-US"/>
        </w:rPr>
        <w:t xml:space="preserve">На уровне начального общего образования </w:t>
      </w:r>
      <w:r w:rsidRPr="00BE028A">
        <w:rPr>
          <w:rFonts w:eastAsiaTheme="minorHAnsi" w:cs="Times New Roman"/>
          <w:sz w:val="28"/>
          <w:szCs w:val="28"/>
          <w:lang w:eastAsia="en-US"/>
        </w:rPr>
        <w:t>обучения (1-4 классы) образовательный проце</w:t>
      </w:r>
      <w:proofErr w:type="gramStart"/>
      <w:r w:rsidRPr="00BE028A">
        <w:rPr>
          <w:rFonts w:eastAsiaTheme="minorHAnsi" w:cs="Times New Roman"/>
          <w:sz w:val="28"/>
          <w:szCs w:val="28"/>
          <w:lang w:eastAsia="en-US"/>
        </w:rPr>
        <w:t>сс  стр</w:t>
      </w:r>
      <w:proofErr w:type="gramEnd"/>
      <w:r w:rsidRPr="00BE028A">
        <w:rPr>
          <w:rFonts w:eastAsiaTheme="minorHAnsi" w:cs="Times New Roman"/>
          <w:sz w:val="28"/>
          <w:szCs w:val="28"/>
          <w:lang w:eastAsia="en-US"/>
        </w:rPr>
        <w:t xml:space="preserve">оится по  базисному учебному плану в соответствии с ФГОС на основе УМК «Начальная школа </w:t>
      </w:r>
      <w:r w:rsidRPr="00BE028A">
        <w:rPr>
          <w:rFonts w:eastAsiaTheme="minorHAnsi" w:cs="Times New Roman"/>
          <w:sz w:val="28"/>
          <w:szCs w:val="28"/>
          <w:lang w:val="en-US" w:eastAsia="en-US"/>
        </w:rPr>
        <w:t>XXI</w:t>
      </w:r>
      <w:r w:rsidRPr="00BE028A">
        <w:rPr>
          <w:rFonts w:eastAsiaTheme="minorHAnsi" w:cs="Times New Roman"/>
          <w:sz w:val="28"/>
          <w:szCs w:val="28"/>
          <w:lang w:eastAsia="en-US"/>
        </w:rPr>
        <w:t xml:space="preserve"> века» под редакцией Н.Ф. Виноградовой. </w:t>
      </w:r>
    </w:p>
    <w:p w:rsidR="00BE028A" w:rsidRPr="00BE028A" w:rsidRDefault="00BE028A" w:rsidP="00BE028A">
      <w:pPr>
        <w:suppressAutoHyphens w:val="0"/>
        <w:ind w:firstLine="567"/>
        <w:jc w:val="both"/>
        <w:rPr>
          <w:rFonts w:eastAsiaTheme="minorHAnsi" w:cs="Times New Roman"/>
          <w:sz w:val="28"/>
          <w:szCs w:val="28"/>
          <w:lang w:eastAsia="en-US"/>
        </w:rPr>
      </w:pPr>
      <w:r w:rsidRPr="00BE028A">
        <w:rPr>
          <w:rFonts w:eastAsiaTheme="minorHAnsi" w:cs="Times New Roman"/>
          <w:b/>
          <w:i/>
          <w:sz w:val="28"/>
          <w:szCs w:val="28"/>
          <w:lang w:eastAsia="en-US"/>
        </w:rPr>
        <w:t xml:space="preserve">На уровне основного общего образования  </w:t>
      </w:r>
      <w:r w:rsidRPr="00BE028A">
        <w:rPr>
          <w:rFonts w:eastAsiaTheme="minorHAnsi" w:cs="Times New Roman"/>
          <w:sz w:val="28"/>
          <w:szCs w:val="28"/>
          <w:lang w:eastAsia="en-US"/>
        </w:rPr>
        <w:t>(5-9 классы) образовательный проце</w:t>
      </w:r>
      <w:proofErr w:type="gramStart"/>
      <w:r w:rsidRPr="00BE028A">
        <w:rPr>
          <w:rFonts w:eastAsiaTheme="minorHAnsi" w:cs="Times New Roman"/>
          <w:sz w:val="28"/>
          <w:szCs w:val="28"/>
          <w:lang w:eastAsia="en-US"/>
        </w:rPr>
        <w:t>сс стр</w:t>
      </w:r>
      <w:proofErr w:type="gramEnd"/>
      <w:r w:rsidRPr="00BE028A">
        <w:rPr>
          <w:rFonts w:eastAsiaTheme="minorHAnsi" w:cs="Times New Roman"/>
          <w:sz w:val="28"/>
          <w:szCs w:val="28"/>
          <w:lang w:eastAsia="en-US"/>
        </w:rPr>
        <w:t>оится на основе БУП – 2004, за счёт школьного компонента введены элективные курсы и в 9 классе – предпрофильная подготовка.</w:t>
      </w:r>
    </w:p>
    <w:p w:rsidR="00BE028A" w:rsidRPr="00BE028A" w:rsidRDefault="00BE028A" w:rsidP="00BE028A">
      <w:pPr>
        <w:suppressAutoHyphens w:val="0"/>
        <w:ind w:firstLine="567"/>
        <w:jc w:val="both"/>
        <w:rPr>
          <w:rFonts w:eastAsiaTheme="minorHAnsi" w:cs="Times New Roman"/>
          <w:sz w:val="28"/>
          <w:szCs w:val="28"/>
          <w:lang w:eastAsia="en-US"/>
        </w:rPr>
      </w:pPr>
      <w:r w:rsidRPr="00BE028A">
        <w:rPr>
          <w:rFonts w:eastAsiaTheme="minorHAnsi" w:cs="Times New Roman"/>
          <w:b/>
          <w:i/>
          <w:sz w:val="28"/>
          <w:szCs w:val="28"/>
          <w:lang w:eastAsia="en-US"/>
        </w:rPr>
        <w:t xml:space="preserve">На  уровне среднего общего образования </w:t>
      </w:r>
      <w:r w:rsidRPr="00BE028A">
        <w:rPr>
          <w:rFonts w:eastAsiaTheme="minorHAnsi" w:cs="Times New Roman"/>
          <w:sz w:val="28"/>
          <w:szCs w:val="28"/>
          <w:lang w:eastAsia="en-US"/>
        </w:rPr>
        <w:t xml:space="preserve">(10-11 классы) образовательный процесс строится на основе базисного учебного плана с выделением профиля </w:t>
      </w:r>
      <w:proofErr w:type="gramStart"/>
      <w:r w:rsidRPr="00BE028A">
        <w:rPr>
          <w:rFonts w:eastAsiaTheme="minorHAnsi" w:cs="Times New Roman"/>
          <w:sz w:val="28"/>
          <w:szCs w:val="28"/>
          <w:lang w:eastAsia="en-US"/>
        </w:rPr>
        <w:t>–т</w:t>
      </w:r>
      <w:proofErr w:type="gramEnd"/>
      <w:r w:rsidRPr="00BE028A">
        <w:rPr>
          <w:rFonts w:eastAsiaTheme="minorHAnsi" w:cs="Times New Roman"/>
          <w:sz w:val="28"/>
          <w:szCs w:val="28"/>
          <w:lang w:eastAsia="en-US"/>
        </w:rPr>
        <w:t xml:space="preserve">ехнико-технологического. </w:t>
      </w:r>
    </w:p>
    <w:p w:rsidR="00BE028A" w:rsidRPr="00BE028A" w:rsidRDefault="00BE028A" w:rsidP="00BE028A">
      <w:pPr>
        <w:widowControl w:val="0"/>
        <w:shd w:val="clear" w:color="auto" w:fill="FFFFFF"/>
        <w:autoSpaceDN w:val="0"/>
        <w:ind w:firstLine="567"/>
        <w:jc w:val="both"/>
        <w:textAlignment w:val="baseline"/>
        <w:rPr>
          <w:rFonts w:eastAsia="SimSun" w:cs="Times New Roman"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kern w:val="3"/>
          <w:sz w:val="28"/>
          <w:szCs w:val="28"/>
          <w:lang w:eastAsia="en-US"/>
        </w:rPr>
        <w:t xml:space="preserve">Преподавание ведется на русском языке. Со 2-го класса начинается изучение иностранного языка (английского). </w:t>
      </w:r>
    </w:p>
    <w:p w:rsidR="00BE028A" w:rsidRPr="00BE028A" w:rsidRDefault="00BE028A" w:rsidP="00BE028A">
      <w:pPr>
        <w:widowControl w:val="0"/>
        <w:shd w:val="clear" w:color="auto" w:fill="FFFFFF"/>
        <w:autoSpaceDN w:val="0"/>
        <w:ind w:left="29" w:firstLine="679"/>
        <w:jc w:val="both"/>
        <w:textAlignment w:val="baseline"/>
        <w:rPr>
          <w:rFonts w:eastAsia="SimSun" w:cs="Times New Roman"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kern w:val="3"/>
          <w:sz w:val="28"/>
          <w:szCs w:val="28"/>
          <w:lang w:eastAsia="en-US"/>
        </w:rPr>
        <w:t>Учащимся 9-11 классов предоставлена возможность выбора индивидуальной образовательной траектории посредством изучения элективных курсов: 9 классы –</w:t>
      </w:r>
      <w:r w:rsidR="00A8574C" w:rsidRPr="00A8574C">
        <w:rPr>
          <w:rFonts w:eastAsia="SimSun" w:cs="Times New Roman"/>
          <w:kern w:val="3"/>
          <w:sz w:val="28"/>
          <w:szCs w:val="28"/>
          <w:lang w:eastAsia="en-US"/>
        </w:rPr>
        <w:t xml:space="preserve"> </w:t>
      </w:r>
      <w:r w:rsidRPr="00BE028A">
        <w:rPr>
          <w:rFonts w:eastAsia="SimSun" w:cs="Times New Roman"/>
          <w:kern w:val="3"/>
          <w:sz w:val="28"/>
          <w:szCs w:val="28"/>
          <w:lang w:eastAsia="en-US"/>
        </w:rPr>
        <w:t>«Русская словесность: от слова к словесности»,</w:t>
      </w:r>
      <w:r w:rsidRPr="00BE028A">
        <w:rPr>
          <w:rFonts w:eastAsia="Times New Roman" w:cs="Times New Roman"/>
          <w:sz w:val="28"/>
          <w:szCs w:val="28"/>
        </w:rPr>
        <w:t xml:space="preserve"> «Функции и их графики»,</w:t>
      </w:r>
      <w:r w:rsidRPr="00BE028A">
        <w:rPr>
          <w:rFonts w:eastAsia="SimSun" w:cs="Times New Roman"/>
          <w:kern w:val="3"/>
          <w:sz w:val="28"/>
          <w:szCs w:val="28"/>
          <w:lang w:eastAsia="en-US"/>
        </w:rPr>
        <w:t xml:space="preserve"> «Профессиональное самоопределение»,  «Введение в избирательное право»;10 класс -</w:t>
      </w:r>
      <w:r w:rsidRPr="00BE028A">
        <w:rPr>
          <w:rFonts w:eastAsia="SimSun" w:cs="Times New Roman"/>
          <w:color w:val="000000"/>
          <w:kern w:val="3"/>
          <w:sz w:val="28"/>
          <w:szCs w:val="28"/>
          <w:lang w:eastAsia="en-US"/>
        </w:rPr>
        <w:t>«Алгебра плюс: элементарная алгебра с точки зрения высшей математики»,</w:t>
      </w:r>
      <w:r w:rsidRPr="00BE028A">
        <w:rPr>
          <w:rFonts w:eastAsia="SimSun" w:cs="Times New Roman"/>
          <w:kern w:val="3"/>
          <w:sz w:val="28"/>
          <w:szCs w:val="28"/>
          <w:lang w:eastAsia="en-US"/>
        </w:rPr>
        <w:t xml:space="preserve"> «Русское правописание: орфография и пунктуация», </w:t>
      </w:r>
      <w:r w:rsidRPr="00BE028A">
        <w:rPr>
          <w:rFonts w:eastAsia="SimSun" w:cs="Times New Roman"/>
          <w:kern w:val="3"/>
          <w:sz w:val="28"/>
          <w:szCs w:val="28"/>
          <w:shd w:val="clear" w:color="auto" w:fill="FFFFFF"/>
          <w:lang w:eastAsia="en-US"/>
        </w:rPr>
        <w:t xml:space="preserve"> «Основы избирательного права»</w:t>
      </w:r>
      <w:r w:rsidRPr="00BE028A">
        <w:rPr>
          <w:rFonts w:eastAsia="SimSun" w:cs="Times New Roman"/>
          <w:kern w:val="3"/>
          <w:sz w:val="28"/>
          <w:szCs w:val="28"/>
          <w:lang w:eastAsia="en-US"/>
        </w:rPr>
        <w:t xml:space="preserve">; 11 класс - </w:t>
      </w:r>
      <w:r w:rsidRPr="00BE028A">
        <w:rPr>
          <w:rFonts w:eastAsia="SimSun" w:cs="Times New Roman"/>
          <w:color w:val="000000"/>
          <w:kern w:val="3"/>
          <w:sz w:val="28"/>
          <w:szCs w:val="28"/>
          <w:lang w:eastAsia="en-US"/>
        </w:rPr>
        <w:t xml:space="preserve">«Алгебра плюс: элементарная алгебра с точки зрения высшей математики», </w:t>
      </w:r>
      <w:r w:rsidRPr="00BE028A">
        <w:rPr>
          <w:rFonts w:eastAsia="SimSun" w:cs="Times New Roman"/>
          <w:kern w:val="3"/>
          <w:sz w:val="28"/>
          <w:szCs w:val="28"/>
          <w:lang w:eastAsia="en-US"/>
        </w:rPr>
        <w:t>«Русское правописание: орфография и пунктуация», «Пенсионный всеобуч».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SimSun" w:cs="Times New Roman"/>
          <w:kern w:val="3"/>
          <w:sz w:val="28"/>
          <w:szCs w:val="28"/>
        </w:rPr>
      </w:pPr>
      <w:r w:rsidRPr="00BE028A">
        <w:rPr>
          <w:rFonts w:eastAsia="SimSun" w:cs="Times New Roman"/>
          <w:kern w:val="3"/>
          <w:sz w:val="28"/>
          <w:szCs w:val="28"/>
        </w:rPr>
        <w:t xml:space="preserve">Учебная деятельность школы имеет логическое продолжение в программах дополнительного образования. Основная задача дополнительного образования — создать условия для самоопределения, самовыражения учащихся, развития и реализации их творческих, интеллектуальных </w:t>
      </w:r>
      <w:r w:rsidRPr="00BE028A">
        <w:rPr>
          <w:rFonts w:eastAsia="SimSun" w:cs="Times New Roman"/>
          <w:kern w:val="3"/>
          <w:sz w:val="28"/>
          <w:szCs w:val="28"/>
        </w:rPr>
        <w:lastRenderedPageBreak/>
        <w:t>возможностей.</w:t>
      </w:r>
    </w:p>
    <w:p w:rsidR="00BE028A" w:rsidRPr="00BE028A" w:rsidRDefault="00BE028A" w:rsidP="00BE028A">
      <w:pPr>
        <w:widowControl w:val="0"/>
        <w:autoSpaceDN w:val="0"/>
        <w:ind w:firstLine="360"/>
        <w:jc w:val="both"/>
        <w:textAlignment w:val="baseline"/>
        <w:rPr>
          <w:rFonts w:eastAsia="DejaVu Sans" w:cs="Times New Roman"/>
          <w:color w:val="FF0000"/>
          <w:kern w:val="1"/>
          <w:sz w:val="28"/>
          <w:szCs w:val="28"/>
          <w:u w:val="single"/>
          <w:lang w:eastAsia="ru-RU"/>
        </w:rPr>
      </w:pPr>
      <w:r w:rsidRPr="00BE028A">
        <w:rPr>
          <w:rFonts w:eastAsia="SimSun" w:cs="Times New Roman"/>
          <w:kern w:val="3"/>
          <w:sz w:val="28"/>
          <w:szCs w:val="28"/>
          <w:lang w:eastAsia="en-US"/>
        </w:rPr>
        <w:t xml:space="preserve">Дополнительное образование учащихся школы  осуществляется в соответствии с лицензией на осуществление образовательной деятельности </w:t>
      </w:r>
      <w:r w:rsidRPr="00BE028A">
        <w:rPr>
          <w:rFonts w:eastAsia="DejaVu Sans" w:cs="Times New Roman"/>
          <w:kern w:val="1"/>
          <w:sz w:val="28"/>
          <w:szCs w:val="28"/>
          <w:lang w:eastAsia="ru-RU"/>
        </w:rPr>
        <w:t>дополнительное образование детей и взрослых - дополнительные общеобразовательные программы - дополнительные общеразвивающие программы, профессиональное обучение (основные программы профессионального обучения – программы профессиональной подготовки по профессиям рабочих, должностям служащих).</w:t>
      </w:r>
    </w:p>
    <w:p w:rsidR="00BE028A" w:rsidRPr="00BE028A" w:rsidRDefault="00BE028A" w:rsidP="00BE028A">
      <w:pPr>
        <w:widowControl w:val="0"/>
        <w:autoSpaceDN w:val="0"/>
        <w:ind w:firstLine="360"/>
        <w:jc w:val="both"/>
        <w:textAlignment w:val="baseline"/>
        <w:rPr>
          <w:rFonts w:eastAsia="SimSun" w:cs="Times New Roman"/>
          <w:kern w:val="3"/>
          <w:sz w:val="28"/>
          <w:szCs w:val="28"/>
        </w:rPr>
      </w:pPr>
      <w:r w:rsidRPr="00BE028A">
        <w:rPr>
          <w:rFonts w:eastAsia="SimSun" w:cs="Times New Roman"/>
          <w:kern w:val="3"/>
          <w:sz w:val="28"/>
          <w:szCs w:val="28"/>
        </w:rPr>
        <w:t>Педагогический коллектив ведёт активную работу по изучению и внедрению в практику инновационных технологий. Большинство учителей активно используют методы и приёмы системно-</w:t>
      </w:r>
      <w:proofErr w:type="spellStart"/>
      <w:r w:rsidRPr="00BE028A">
        <w:rPr>
          <w:rFonts w:eastAsia="SimSun" w:cs="Times New Roman"/>
          <w:kern w:val="3"/>
          <w:sz w:val="28"/>
          <w:szCs w:val="28"/>
        </w:rPr>
        <w:t>деятельностного</w:t>
      </w:r>
      <w:proofErr w:type="spellEnd"/>
      <w:r w:rsidRPr="00BE028A">
        <w:rPr>
          <w:rFonts w:eastAsia="SimSun" w:cs="Times New Roman"/>
          <w:kern w:val="3"/>
          <w:sz w:val="28"/>
          <w:szCs w:val="28"/>
        </w:rPr>
        <w:t xml:space="preserve"> подхода: информационно-коммуникационные технологии, проектные технологии, технология уровневой дифференциации, игровые технологии и др.</w:t>
      </w:r>
    </w:p>
    <w:p w:rsidR="00BE028A" w:rsidRPr="00BE028A" w:rsidRDefault="00BE028A" w:rsidP="00BE028A">
      <w:pPr>
        <w:widowControl w:val="0"/>
        <w:shd w:val="clear" w:color="auto" w:fill="FFFFFF"/>
        <w:autoSpaceDN w:val="0"/>
        <w:ind w:left="29" w:firstLine="679"/>
        <w:jc w:val="both"/>
        <w:textAlignment w:val="baseline"/>
        <w:rPr>
          <w:rFonts w:eastAsia="SimSun" w:cs="Times New Roman"/>
          <w:bCs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bCs/>
          <w:kern w:val="3"/>
          <w:sz w:val="28"/>
          <w:szCs w:val="28"/>
          <w:lang w:eastAsia="en-US"/>
        </w:rPr>
        <w:t>Воспитательная система школы построена на основе духовно-нравственных ценностей с учетом базовых основ православной культуры. Ведущей целью является воспитание высоконравственного, творческого, компетентного гражданина России, принимающего судьбу Отечества как свою личную, осознающего ответственность за настоящее и будущее своей страны, укорененного в духовных и культурных традициях российского народа.</w:t>
      </w:r>
    </w:p>
    <w:p w:rsidR="00BE028A" w:rsidRPr="00BE028A" w:rsidRDefault="00BE028A" w:rsidP="00BE028A">
      <w:pPr>
        <w:widowControl w:val="0"/>
        <w:shd w:val="clear" w:color="auto" w:fill="FFFFFF"/>
        <w:autoSpaceDN w:val="0"/>
        <w:ind w:left="29" w:firstLine="679"/>
        <w:jc w:val="both"/>
        <w:textAlignment w:val="baseline"/>
        <w:rPr>
          <w:rFonts w:eastAsia="SimSun" w:cs="Times New Roman"/>
          <w:bCs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bCs/>
          <w:kern w:val="3"/>
          <w:sz w:val="28"/>
          <w:szCs w:val="28"/>
          <w:lang w:eastAsia="en-US"/>
        </w:rPr>
        <w:t>Содержанием духовно-нравственного развития и воспитания являются ценности, хранимые в религиозных, этнических, культурных, семейных, социальных традициях и передаваемые от поколения к поколению. Базовые национальные ценности лежат в основе целостного пространства духовно-нравственного развития и воспитания школьников, т.е. уклада школьной жизни, определяющего урочную, внеурочную и внешкольную деятельность обучающихся. Основными направлениями воспитательной работы в школе являются:</w:t>
      </w:r>
    </w:p>
    <w:p w:rsidR="00BE028A" w:rsidRPr="00BE028A" w:rsidRDefault="00BE028A" w:rsidP="00FC52E5">
      <w:pPr>
        <w:widowControl w:val="0"/>
        <w:numPr>
          <w:ilvl w:val="0"/>
          <w:numId w:val="12"/>
        </w:numPr>
        <w:shd w:val="clear" w:color="auto" w:fill="FFFFFF"/>
        <w:tabs>
          <w:tab w:val="clear" w:pos="720"/>
          <w:tab w:val="left" w:pos="-142"/>
          <w:tab w:val="num" w:pos="0"/>
        </w:tabs>
        <w:suppressAutoHyphens w:val="0"/>
        <w:autoSpaceDN w:val="0"/>
        <w:ind w:left="0" w:firstLine="567"/>
        <w:jc w:val="both"/>
        <w:textAlignment w:val="baseline"/>
        <w:rPr>
          <w:rFonts w:eastAsia="SimSun" w:cs="Times New Roman"/>
          <w:bCs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bCs/>
          <w:kern w:val="3"/>
          <w:sz w:val="28"/>
          <w:szCs w:val="28"/>
          <w:lang w:eastAsia="en-US"/>
        </w:rPr>
        <w:t>воспитание гражданственности, патриотизма, уважения к правам, свободам и обязанностям человека;</w:t>
      </w:r>
    </w:p>
    <w:p w:rsidR="00BE028A" w:rsidRPr="00BE028A" w:rsidRDefault="00BE028A" w:rsidP="00FC52E5">
      <w:pPr>
        <w:widowControl w:val="0"/>
        <w:numPr>
          <w:ilvl w:val="0"/>
          <w:numId w:val="12"/>
        </w:numPr>
        <w:shd w:val="clear" w:color="auto" w:fill="FFFFFF"/>
        <w:tabs>
          <w:tab w:val="clear" w:pos="720"/>
          <w:tab w:val="left" w:pos="-142"/>
          <w:tab w:val="num" w:pos="0"/>
        </w:tabs>
        <w:suppressAutoHyphens w:val="0"/>
        <w:autoSpaceDN w:val="0"/>
        <w:ind w:left="0" w:firstLine="567"/>
        <w:jc w:val="both"/>
        <w:textAlignment w:val="baseline"/>
        <w:rPr>
          <w:rFonts w:eastAsia="SimSun" w:cs="Times New Roman"/>
          <w:bCs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bCs/>
          <w:kern w:val="3"/>
          <w:sz w:val="28"/>
          <w:szCs w:val="28"/>
          <w:lang w:eastAsia="en-US"/>
        </w:rPr>
        <w:t>формирование нравственных чувств и этического сознания;</w:t>
      </w:r>
    </w:p>
    <w:p w:rsidR="00BE028A" w:rsidRPr="00BE028A" w:rsidRDefault="00BE028A" w:rsidP="00FC52E5">
      <w:pPr>
        <w:widowControl w:val="0"/>
        <w:numPr>
          <w:ilvl w:val="0"/>
          <w:numId w:val="12"/>
        </w:numPr>
        <w:shd w:val="clear" w:color="auto" w:fill="FFFFFF"/>
        <w:tabs>
          <w:tab w:val="clear" w:pos="720"/>
          <w:tab w:val="left" w:pos="-142"/>
          <w:tab w:val="num" w:pos="0"/>
        </w:tabs>
        <w:suppressAutoHyphens w:val="0"/>
        <w:autoSpaceDN w:val="0"/>
        <w:ind w:left="0" w:firstLine="567"/>
        <w:jc w:val="both"/>
        <w:textAlignment w:val="baseline"/>
        <w:rPr>
          <w:rFonts w:eastAsia="SimSun" w:cs="Times New Roman"/>
          <w:bCs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bCs/>
          <w:kern w:val="3"/>
          <w:sz w:val="28"/>
          <w:szCs w:val="28"/>
          <w:lang w:eastAsia="en-US"/>
        </w:rPr>
        <w:t>воспитание трудолюбия, творческого отношения к учению, труду, жизни;</w:t>
      </w:r>
    </w:p>
    <w:p w:rsidR="00BE028A" w:rsidRPr="00BE028A" w:rsidRDefault="00BE028A" w:rsidP="00FC52E5">
      <w:pPr>
        <w:widowControl w:val="0"/>
        <w:numPr>
          <w:ilvl w:val="0"/>
          <w:numId w:val="12"/>
        </w:numPr>
        <w:shd w:val="clear" w:color="auto" w:fill="FFFFFF"/>
        <w:tabs>
          <w:tab w:val="clear" w:pos="720"/>
          <w:tab w:val="left" w:pos="-142"/>
          <w:tab w:val="num" w:pos="0"/>
        </w:tabs>
        <w:suppressAutoHyphens w:val="0"/>
        <w:autoSpaceDN w:val="0"/>
        <w:ind w:left="0" w:firstLine="567"/>
        <w:jc w:val="both"/>
        <w:textAlignment w:val="baseline"/>
        <w:rPr>
          <w:rFonts w:eastAsia="SimSun" w:cs="Times New Roman"/>
          <w:bCs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bCs/>
          <w:kern w:val="3"/>
          <w:sz w:val="28"/>
          <w:szCs w:val="28"/>
          <w:lang w:eastAsia="en-US"/>
        </w:rPr>
        <w:t>формирование ценностного отношения к здоровью и здоровому образу жизни;</w:t>
      </w:r>
    </w:p>
    <w:p w:rsidR="00BE028A" w:rsidRPr="00BE028A" w:rsidRDefault="00BE028A" w:rsidP="00FC52E5">
      <w:pPr>
        <w:widowControl w:val="0"/>
        <w:numPr>
          <w:ilvl w:val="0"/>
          <w:numId w:val="12"/>
        </w:numPr>
        <w:shd w:val="clear" w:color="auto" w:fill="FFFFFF"/>
        <w:tabs>
          <w:tab w:val="clear" w:pos="720"/>
          <w:tab w:val="left" w:pos="-142"/>
          <w:tab w:val="num" w:pos="0"/>
        </w:tabs>
        <w:suppressAutoHyphens w:val="0"/>
        <w:autoSpaceDN w:val="0"/>
        <w:ind w:left="0" w:firstLine="567"/>
        <w:jc w:val="both"/>
        <w:textAlignment w:val="baseline"/>
        <w:rPr>
          <w:rFonts w:eastAsia="SimSun" w:cs="Times New Roman"/>
          <w:bCs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bCs/>
          <w:kern w:val="3"/>
          <w:sz w:val="28"/>
          <w:szCs w:val="28"/>
          <w:lang w:eastAsia="en-US"/>
        </w:rPr>
        <w:t>формирование ценностного отношения к природе, окружающей среде (экологическое воспитание);</w:t>
      </w:r>
    </w:p>
    <w:p w:rsidR="00BE028A" w:rsidRPr="00BE028A" w:rsidRDefault="00BE028A" w:rsidP="00FC52E5">
      <w:pPr>
        <w:widowControl w:val="0"/>
        <w:numPr>
          <w:ilvl w:val="0"/>
          <w:numId w:val="12"/>
        </w:numPr>
        <w:shd w:val="clear" w:color="auto" w:fill="FFFFFF"/>
        <w:tabs>
          <w:tab w:val="clear" w:pos="720"/>
          <w:tab w:val="left" w:pos="-142"/>
          <w:tab w:val="num" w:pos="0"/>
        </w:tabs>
        <w:suppressAutoHyphens w:val="0"/>
        <w:autoSpaceDN w:val="0"/>
        <w:ind w:left="0" w:firstLine="567"/>
        <w:jc w:val="both"/>
        <w:textAlignment w:val="baseline"/>
        <w:rPr>
          <w:rFonts w:eastAsia="SimSun" w:cs="Times New Roman"/>
          <w:bCs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bCs/>
          <w:kern w:val="3"/>
          <w:sz w:val="28"/>
          <w:szCs w:val="28"/>
          <w:lang w:eastAsia="en-US"/>
        </w:rPr>
        <w:t xml:space="preserve">формирование ценностного отношения к </w:t>
      </w:r>
      <w:proofErr w:type="gramStart"/>
      <w:r w:rsidRPr="00BE028A">
        <w:rPr>
          <w:rFonts w:eastAsia="SimSun" w:cs="Times New Roman"/>
          <w:bCs/>
          <w:kern w:val="3"/>
          <w:sz w:val="28"/>
          <w:szCs w:val="28"/>
          <w:lang w:eastAsia="en-US"/>
        </w:rPr>
        <w:t>прекрасному</w:t>
      </w:r>
      <w:proofErr w:type="gramEnd"/>
      <w:r w:rsidRPr="00BE028A">
        <w:rPr>
          <w:rFonts w:eastAsia="SimSun" w:cs="Times New Roman"/>
          <w:bCs/>
          <w:kern w:val="3"/>
          <w:sz w:val="28"/>
          <w:szCs w:val="28"/>
          <w:lang w:eastAsia="en-US"/>
        </w:rPr>
        <w:t>, формирование представлений об эстетических идеалах и ценностях (эстетическое воспитание).</w:t>
      </w:r>
    </w:p>
    <w:p w:rsidR="00BE028A" w:rsidRPr="00BE028A" w:rsidRDefault="00BE028A" w:rsidP="00FC52E5">
      <w:pPr>
        <w:widowControl w:val="0"/>
        <w:autoSpaceDN w:val="0"/>
        <w:ind w:left="283"/>
        <w:jc w:val="both"/>
        <w:textAlignment w:val="baseline"/>
        <w:rPr>
          <w:rFonts w:eastAsia="SimSun" w:cs="Times New Roman"/>
          <w:bCs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kern w:val="3"/>
          <w:sz w:val="28"/>
          <w:szCs w:val="28"/>
          <w:lang w:eastAsia="en-US"/>
        </w:rPr>
        <w:t xml:space="preserve">В </w:t>
      </w:r>
      <w:r w:rsidRPr="00BE028A">
        <w:rPr>
          <w:rFonts w:eastAsia="SimSun" w:cs="Times New Roman"/>
          <w:bCs/>
          <w:kern w:val="3"/>
          <w:sz w:val="28"/>
          <w:szCs w:val="28"/>
          <w:lang w:eastAsia="en-US"/>
        </w:rPr>
        <w:t>рамках организации объединений по интересам и внеурочной деятельности  максимально используются собственные ресурсы и ресурсы учреждений дополнительного образования.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BE028A">
        <w:rPr>
          <w:rFonts w:eastAsia="SimSun" w:cs="Times New Roman"/>
          <w:bCs/>
          <w:kern w:val="3"/>
          <w:sz w:val="28"/>
          <w:szCs w:val="28"/>
          <w:lang w:eastAsia="en-US"/>
        </w:rPr>
        <w:t xml:space="preserve"> Школа сотрудничает: </w:t>
      </w:r>
      <w:r w:rsidRPr="00BE028A">
        <w:rPr>
          <w:rFonts w:eastAsia="Times New Roman" w:cs="Times New Roman"/>
          <w:sz w:val="28"/>
          <w:szCs w:val="28"/>
          <w:lang w:eastAsia="ru-RU"/>
        </w:rPr>
        <w:t xml:space="preserve">ДЮСШ, МБУДО «Районная станция юных </w:t>
      </w:r>
      <w:r w:rsidRPr="00BE028A">
        <w:rPr>
          <w:rFonts w:eastAsia="Times New Roman" w:cs="Times New Roman"/>
          <w:sz w:val="28"/>
          <w:szCs w:val="28"/>
          <w:lang w:eastAsia="ru-RU"/>
        </w:rPr>
        <w:lastRenderedPageBreak/>
        <w:t>натуралистов», МБУДО «Районная станция юных техников», районный краеведческий музей, отдел молодёжи администрации Ровеньского района, избирательная комиссия Ровеньского района, Айдарский ДК, храм Андрея Первозванного села Айдар.</w:t>
      </w:r>
    </w:p>
    <w:p w:rsidR="00BE028A" w:rsidRPr="00BE028A" w:rsidRDefault="00BE028A" w:rsidP="00BE028A">
      <w:pPr>
        <w:widowControl w:val="0"/>
        <w:tabs>
          <w:tab w:val="left" w:pos="-567"/>
          <w:tab w:val="left" w:pos="-426"/>
        </w:tabs>
        <w:jc w:val="both"/>
        <w:rPr>
          <w:rFonts w:cs="Times New Roman"/>
          <w:i/>
          <w:kern w:val="1"/>
          <w:sz w:val="28"/>
          <w:szCs w:val="28"/>
          <w:lang w:eastAsia="hi-IN"/>
        </w:rPr>
      </w:pPr>
    </w:p>
    <w:p w:rsidR="00BE028A" w:rsidRPr="00BE028A" w:rsidRDefault="00C52FCB" w:rsidP="00C52FCB">
      <w:pPr>
        <w:widowControl w:val="0"/>
        <w:tabs>
          <w:tab w:val="left" w:pos="-567"/>
          <w:tab w:val="left" w:pos="-426"/>
        </w:tabs>
        <w:jc w:val="center"/>
        <w:rPr>
          <w:rFonts w:cs="Times New Roman"/>
          <w:b/>
          <w:i/>
          <w:kern w:val="1"/>
          <w:sz w:val="28"/>
          <w:szCs w:val="28"/>
          <w:lang w:eastAsia="hi-IN"/>
        </w:rPr>
      </w:pPr>
      <w:r>
        <w:rPr>
          <w:rFonts w:cs="Times New Roman"/>
          <w:b/>
          <w:i/>
          <w:kern w:val="1"/>
          <w:sz w:val="28"/>
          <w:szCs w:val="28"/>
          <w:lang w:eastAsia="hi-IN"/>
        </w:rPr>
        <w:t>1.</w:t>
      </w:r>
      <w:r w:rsidR="00FC52E5">
        <w:rPr>
          <w:rFonts w:cs="Times New Roman"/>
          <w:b/>
          <w:i/>
          <w:kern w:val="1"/>
          <w:sz w:val="28"/>
          <w:szCs w:val="28"/>
          <w:lang w:eastAsia="hi-IN"/>
        </w:rPr>
        <w:t xml:space="preserve"> </w:t>
      </w:r>
      <w:r w:rsidR="00BE028A" w:rsidRPr="00BE028A">
        <w:rPr>
          <w:rFonts w:cs="Times New Roman"/>
          <w:b/>
          <w:i/>
          <w:kern w:val="1"/>
          <w:sz w:val="28"/>
          <w:szCs w:val="28"/>
          <w:lang w:eastAsia="hi-IN"/>
        </w:rPr>
        <w:t>Обеспечение содержания и вос</w:t>
      </w:r>
      <w:r>
        <w:rPr>
          <w:rFonts w:cs="Times New Roman"/>
          <w:b/>
          <w:i/>
          <w:kern w:val="1"/>
          <w:sz w:val="28"/>
          <w:szCs w:val="28"/>
          <w:lang w:eastAsia="hi-IN"/>
        </w:rPr>
        <w:t>питания учащихся, воспитанников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Times New Roman" w:cs="Times New Roman"/>
          <w:kern w:val="3"/>
          <w:sz w:val="28"/>
          <w:szCs w:val="28"/>
          <w:lang w:eastAsia="ru-RU"/>
        </w:rPr>
      </w:pPr>
      <w:r w:rsidRPr="00BE028A">
        <w:rPr>
          <w:rFonts w:eastAsia="Times New Roman" w:cs="Times New Roman"/>
          <w:bCs/>
          <w:kern w:val="3"/>
          <w:sz w:val="28"/>
          <w:szCs w:val="28"/>
          <w:lang w:eastAsia="ru-RU"/>
        </w:rPr>
        <w:t>В 2014/2015 учебном году воспитательная работа</w:t>
      </w:r>
      <w:r w:rsidRPr="00BE028A">
        <w:rPr>
          <w:rFonts w:eastAsia="Times New Roman" w:cs="Times New Roman"/>
          <w:b/>
          <w:bCs/>
          <w:kern w:val="3"/>
          <w:sz w:val="28"/>
          <w:szCs w:val="28"/>
          <w:lang w:eastAsia="ru-RU"/>
        </w:rPr>
        <w:t xml:space="preserve"> </w:t>
      </w:r>
      <w:r w:rsidRPr="00BE028A">
        <w:rPr>
          <w:rFonts w:eastAsia="Times New Roman" w:cs="Times New Roman"/>
          <w:kern w:val="3"/>
          <w:sz w:val="28"/>
          <w:szCs w:val="28"/>
          <w:lang w:eastAsia="ru-RU"/>
        </w:rPr>
        <w:t>строилась  на основании программы воспитательной работы школы через реализацию следующих задач: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Times New Roman" w:cs="Times New Roman"/>
          <w:kern w:val="3"/>
          <w:sz w:val="28"/>
          <w:szCs w:val="28"/>
          <w:lang w:eastAsia="ru-RU"/>
        </w:rPr>
      </w:pPr>
      <w:r w:rsidRPr="00BE028A">
        <w:rPr>
          <w:rFonts w:eastAsia="Times New Roman" w:cs="Times New Roman"/>
          <w:kern w:val="3"/>
          <w:sz w:val="28"/>
          <w:szCs w:val="28"/>
          <w:lang w:eastAsia="ru-RU"/>
        </w:rPr>
        <w:t>1. Предоставить каждому обучающемуся возможность самореализации в наиболее значимых для него сферах жизнедеятельности.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Times New Roman" w:cs="Times New Roman"/>
          <w:kern w:val="3"/>
          <w:sz w:val="28"/>
          <w:szCs w:val="28"/>
          <w:lang w:eastAsia="ru-RU"/>
        </w:rPr>
      </w:pPr>
      <w:r w:rsidRPr="00BE028A">
        <w:rPr>
          <w:rFonts w:eastAsia="Times New Roman" w:cs="Times New Roman"/>
          <w:kern w:val="3"/>
          <w:sz w:val="28"/>
          <w:szCs w:val="28"/>
          <w:lang w:eastAsia="ru-RU"/>
        </w:rPr>
        <w:t>2. Способствовать социальной адаптации вновь прибывших детей.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Times New Roman" w:cs="Times New Roman"/>
          <w:kern w:val="3"/>
          <w:sz w:val="28"/>
          <w:szCs w:val="28"/>
          <w:lang w:eastAsia="ru-RU"/>
        </w:rPr>
      </w:pPr>
      <w:r w:rsidRPr="00BE028A">
        <w:rPr>
          <w:rFonts w:eastAsia="Times New Roman" w:cs="Times New Roman"/>
          <w:kern w:val="3"/>
          <w:sz w:val="28"/>
          <w:szCs w:val="28"/>
          <w:lang w:eastAsia="ru-RU"/>
        </w:rPr>
        <w:t>3. Формировать нравственные качества личности.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Times New Roman" w:cs="Times New Roman"/>
          <w:kern w:val="3"/>
          <w:sz w:val="28"/>
          <w:szCs w:val="28"/>
          <w:lang w:eastAsia="ru-RU"/>
        </w:rPr>
      </w:pPr>
      <w:r w:rsidRPr="00BE028A">
        <w:rPr>
          <w:rFonts w:eastAsia="Times New Roman" w:cs="Times New Roman"/>
          <w:kern w:val="3"/>
          <w:sz w:val="28"/>
          <w:szCs w:val="28"/>
          <w:lang w:eastAsia="ru-RU"/>
        </w:rPr>
        <w:t>4. Организовать досуг учащихся.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Times New Roman" w:cs="Times New Roman"/>
          <w:kern w:val="3"/>
          <w:sz w:val="28"/>
          <w:szCs w:val="28"/>
          <w:lang w:eastAsia="ru-RU"/>
        </w:rPr>
      </w:pPr>
      <w:r w:rsidRPr="00BE028A">
        <w:rPr>
          <w:rFonts w:eastAsia="Times New Roman" w:cs="Times New Roman"/>
          <w:kern w:val="3"/>
          <w:sz w:val="28"/>
          <w:szCs w:val="28"/>
          <w:lang w:eastAsia="ru-RU"/>
        </w:rPr>
        <w:t xml:space="preserve">5. Обеспечить условия для сохранения здоровья </w:t>
      </w:r>
      <w:proofErr w:type="gramStart"/>
      <w:r w:rsidRPr="00BE028A">
        <w:rPr>
          <w:rFonts w:eastAsia="Times New Roman" w:cs="Times New Roman"/>
          <w:kern w:val="3"/>
          <w:sz w:val="28"/>
          <w:szCs w:val="28"/>
          <w:lang w:eastAsia="ru-RU"/>
        </w:rPr>
        <w:t>обучающихся</w:t>
      </w:r>
      <w:proofErr w:type="gramEnd"/>
      <w:r w:rsidRPr="00BE028A">
        <w:rPr>
          <w:rFonts w:eastAsia="Times New Roman" w:cs="Times New Roman"/>
          <w:kern w:val="3"/>
          <w:sz w:val="28"/>
          <w:szCs w:val="28"/>
          <w:lang w:eastAsia="ru-RU"/>
        </w:rPr>
        <w:t>.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Times New Roman" w:cs="Times New Roman"/>
          <w:kern w:val="3"/>
          <w:sz w:val="28"/>
          <w:szCs w:val="28"/>
          <w:lang w:eastAsia="ru-RU"/>
        </w:rPr>
      </w:pPr>
      <w:r w:rsidRPr="00BE028A">
        <w:rPr>
          <w:rFonts w:eastAsia="Times New Roman" w:cs="Times New Roman"/>
          <w:kern w:val="3"/>
          <w:sz w:val="28"/>
          <w:szCs w:val="28"/>
          <w:lang w:eastAsia="ru-RU"/>
        </w:rPr>
        <w:t>В школе работает 11 классных руководителей, из них:</w:t>
      </w:r>
    </w:p>
    <w:p w:rsidR="00BE028A" w:rsidRPr="00BE028A" w:rsidRDefault="00BE028A" w:rsidP="00BE028A">
      <w:pPr>
        <w:widowControl w:val="0"/>
        <w:tabs>
          <w:tab w:val="left" w:pos="1211"/>
          <w:tab w:val="left" w:pos="1260"/>
        </w:tabs>
        <w:ind w:firstLine="567"/>
        <w:jc w:val="both"/>
        <w:rPr>
          <w:rFonts w:eastAsia="SimSun" w:cs="Times New Roman"/>
          <w:kern w:val="3"/>
          <w:sz w:val="28"/>
          <w:szCs w:val="28"/>
          <w:lang w:eastAsia="en-US"/>
        </w:rPr>
      </w:pPr>
      <w:r w:rsidRPr="00BE028A">
        <w:rPr>
          <w:rFonts w:eastAsia="Times New Roman" w:cs="Times New Roman"/>
          <w:kern w:val="3"/>
          <w:sz w:val="28"/>
          <w:szCs w:val="28"/>
          <w:lang w:eastAsia="ru-RU"/>
        </w:rPr>
        <w:t>-  начального звена – 4 классных руководителей</w:t>
      </w:r>
      <w:r w:rsidRPr="00BE028A">
        <w:rPr>
          <w:rFonts w:eastAsia="SimSun" w:cs="Times New Roman"/>
          <w:kern w:val="3"/>
          <w:sz w:val="28"/>
          <w:szCs w:val="28"/>
          <w:lang w:eastAsia="en-US"/>
        </w:rPr>
        <w:t xml:space="preserve"> (Науменко Т.М. – 1 класс, 1-3 четверть, Кисилёва Н.А. – 1 класс, 4 четверть, Собко Л. Н. – 2 класс, Журавлёва Е. В. – 3 класс, </w:t>
      </w:r>
      <w:proofErr w:type="spellStart"/>
      <w:r w:rsidRPr="00BE028A">
        <w:rPr>
          <w:rFonts w:eastAsia="SimSun" w:cs="Times New Roman"/>
          <w:kern w:val="3"/>
          <w:sz w:val="28"/>
          <w:szCs w:val="28"/>
          <w:lang w:eastAsia="en-US"/>
        </w:rPr>
        <w:t>Рябикова</w:t>
      </w:r>
      <w:proofErr w:type="spellEnd"/>
      <w:r w:rsidRPr="00BE028A">
        <w:rPr>
          <w:rFonts w:eastAsia="SimSun" w:cs="Times New Roman"/>
          <w:kern w:val="3"/>
          <w:sz w:val="28"/>
          <w:szCs w:val="28"/>
          <w:lang w:eastAsia="en-US"/>
        </w:rPr>
        <w:t xml:space="preserve"> М.А.- 4 класс);</w:t>
      </w:r>
    </w:p>
    <w:p w:rsidR="00BE028A" w:rsidRPr="00BE028A" w:rsidRDefault="00BE028A" w:rsidP="00BE028A">
      <w:pPr>
        <w:widowControl w:val="0"/>
        <w:tabs>
          <w:tab w:val="left" w:pos="1211"/>
          <w:tab w:val="left" w:pos="1260"/>
        </w:tabs>
        <w:ind w:firstLine="567"/>
        <w:jc w:val="both"/>
        <w:rPr>
          <w:rFonts w:eastAsia="SimSun" w:cs="Times New Roman"/>
          <w:kern w:val="3"/>
          <w:sz w:val="28"/>
          <w:szCs w:val="28"/>
          <w:lang w:eastAsia="en-US"/>
        </w:rPr>
      </w:pPr>
      <w:r w:rsidRPr="00BE028A">
        <w:rPr>
          <w:rFonts w:eastAsia="Times New Roman" w:cs="Times New Roman"/>
          <w:kern w:val="3"/>
          <w:sz w:val="28"/>
          <w:szCs w:val="28"/>
          <w:lang w:eastAsia="ru-RU"/>
        </w:rPr>
        <w:t>- среднего звена - 5 классных руководителей (</w:t>
      </w:r>
      <w:r w:rsidRPr="00BE028A">
        <w:rPr>
          <w:rFonts w:eastAsia="SimSun" w:cs="Times New Roman"/>
          <w:kern w:val="3"/>
          <w:sz w:val="28"/>
          <w:szCs w:val="28"/>
          <w:lang w:eastAsia="en-US"/>
        </w:rPr>
        <w:t>Журавлёва В. Н. – 5 класс, Твердохлебова С.Н. – 6 класс, Масловская Н. А. – 7 класс, Литовченко С. П. - 8 класс, Дегтярь Н. Г. – 9 класс);</w:t>
      </w:r>
    </w:p>
    <w:p w:rsidR="00BE028A" w:rsidRPr="00BE028A" w:rsidRDefault="00BE028A" w:rsidP="00C52FCB">
      <w:pPr>
        <w:widowControl w:val="0"/>
        <w:tabs>
          <w:tab w:val="left" w:pos="1211"/>
          <w:tab w:val="left" w:pos="1260"/>
        </w:tabs>
        <w:ind w:left="567"/>
        <w:jc w:val="both"/>
        <w:rPr>
          <w:rFonts w:eastAsia="SimSun" w:cs="Times New Roman"/>
          <w:kern w:val="3"/>
          <w:sz w:val="28"/>
          <w:szCs w:val="28"/>
          <w:lang w:eastAsia="en-US"/>
        </w:rPr>
      </w:pPr>
      <w:r w:rsidRPr="00BE028A">
        <w:rPr>
          <w:rFonts w:eastAsia="Times New Roman" w:cs="Times New Roman"/>
          <w:kern w:val="3"/>
          <w:sz w:val="28"/>
          <w:szCs w:val="28"/>
          <w:lang w:eastAsia="ru-RU"/>
        </w:rPr>
        <w:t>- старшего звена – 2 классных руководителей</w:t>
      </w:r>
      <w:r w:rsidRPr="00BE028A">
        <w:rPr>
          <w:rFonts w:eastAsia="SimSun" w:cs="Times New Roman"/>
          <w:kern w:val="3"/>
          <w:sz w:val="28"/>
          <w:szCs w:val="28"/>
          <w:lang w:eastAsia="en-US"/>
        </w:rPr>
        <w:t xml:space="preserve"> (Переверзева Т. М. – 10 класс,</w:t>
      </w:r>
      <w:r w:rsidR="00C52FCB">
        <w:rPr>
          <w:rFonts w:eastAsia="SimSun" w:cs="Times New Roman"/>
          <w:kern w:val="3"/>
          <w:sz w:val="28"/>
          <w:szCs w:val="28"/>
          <w:lang w:eastAsia="en-US"/>
        </w:rPr>
        <w:t xml:space="preserve"> </w:t>
      </w:r>
      <w:r w:rsidRPr="00BE028A">
        <w:rPr>
          <w:rFonts w:eastAsia="SimSun" w:cs="Times New Roman"/>
          <w:kern w:val="3"/>
          <w:sz w:val="28"/>
          <w:szCs w:val="28"/>
          <w:lang w:eastAsia="en-US"/>
        </w:rPr>
        <w:t>Титовская С. Н. – 11 класс).</w:t>
      </w:r>
    </w:p>
    <w:p w:rsidR="00BE028A" w:rsidRPr="00BE028A" w:rsidRDefault="00BE028A" w:rsidP="00BE028A">
      <w:pPr>
        <w:widowControl w:val="0"/>
        <w:autoSpaceDN w:val="0"/>
        <w:ind w:firstLine="709"/>
        <w:jc w:val="both"/>
        <w:textAlignment w:val="baseline"/>
        <w:rPr>
          <w:rFonts w:eastAsia="SimSun" w:cs="Times New Roman"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kern w:val="3"/>
          <w:sz w:val="28"/>
          <w:szCs w:val="28"/>
          <w:lang w:eastAsia="en-US"/>
        </w:rPr>
        <w:t>Девять классных руководителей имеют высшее образование, стаж работы в данной должности более 10 лет (82%), что говорит о перспективности развития воспитательного процесса в школе.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Times New Roman" w:cs="Times New Roman"/>
          <w:kern w:val="3"/>
          <w:sz w:val="28"/>
          <w:szCs w:val="28"/>
          <w:lang w:eastAsia="ru-RU"/>
        </w:rPr>
      </w:pPr>
      <w:r w:rsidRPr="00BE028A">
        <w:rPr>
          <w:rFonts w:eastAsia="Times New Roman" w:cs="Times New Roman"/>
          <w:kern w:val="3"/>
          <w:sz w:val="28"/>
          <w:szCs w:val="28"/>
          <w:lang w:eastAsia="ru-RU"/>
        </w:rPr>
        <w:t>Управление воспитательной работой осуществляется педагогическим советом, МО классных руководителей, Управляющим Советом школы, общешкольным родительским комитетом.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Times New Roman" w:cs="Times New Roman"/>
          <w:kern w:val="3"/>
          <w:sz w:val="28"/>
          <w:szCs w:val="28"/>
          <w:lang w:eastAsia="ru-RU"/>
        </w:rPr>
      </w:pPr>
      <w:r w:rsidRPr="00BE028A">
        <w:rPr>
          <w:rFonts w:eastAsia="Times New Roman" w:cs="Times New Roman"/>
          <w:kern w:val="3"/>
          <w:sz w:val="28"/>
          <w:szCs w:val="28"/>
          <w:lang w:eastAsia="ru-RU"/>
        </w:rPr>
        <w:t>Анализируя работу методического объединения классных руководителей, нужно обратить внимание на следующие недоработки: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Times New Roman" w:cs="Times New Roman"/>
          <w:kern w:val="3"/>
          <w:sz w:val="28"/>
          <w:szCs w:val="28"/>
          <w:lang w:eastAsia="ru-RU"/>
        </w:rPr>
      </w:pPr>
      <w:r w:rsidRPr="00BE028A">
        <w:rPr>
          <w:rFonts w:eastAsia="Times New Roman" w:cs="Times New Roman"/>
          <w:kern w:val="3"/>
          <w:sz w:val="28"/>
          <w:szCs w:val="28"/>
          <w:lang w:eastAsia="ru-RU"/>
        </w:rPr>
        <w:t xml:space="preserve">- </w:t>
      </w:r>
      <w:r w:rsidRPr="00BE028A">
        <w:rPr>
          <w:rFonts w:eastAsia="Times New Roman" w:cs="Times New Roman"/>
          <w:iCs/>
          <w:kern w:val="3"/>
          <w:sz w:val="28"/>
          <w:szCs w:val="28"/>
          <w:lang w:eastAsia="ru-RU"/>
        </w:rPr>
        <w:t xml:space="preserve">планы воспитательной работы с классами некоторых классных руководителей не достаточно полные, системные и последовательные; 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Times New Roman" w:cs="Times New Roman"/>
          <w:kern w:val="3"/>
          <w:sz w:val="28"/>
          <w:szCs w:val="28"/>
          <w:lang w:eastAsia="ru-RU"/>
        </w:rPr>
      </w:pPr>
      <w:r w:rsidRPr="00BE028A">
        <w:rPr>
          <w:rFonts w:eastAsia="Times New Roman" w:cs="Times New Roman"/>
          <w:kern w:val="3"/>
          <w:sz w:val="28"/>
          <w:szCs w:val="28"/>
          <w:lang w:eastAsia="ru-RU"/>
        </w:rPr>
        <w:t>-</w:t>
      </w:r>
      <w:r w:rsidRPr="00BE028A">
        <w:rPr>
          <w:rFonts w:eastAsia="Times New Roman" w:cs="Times New Roman"/>
          <w:iCs/>
          <w:kern w:val="3"/>
          <w:sz w:val="28"/>
          <w:szCs w:val="28"/>
          <w:lang w:eastAsia="ru-RU"/>
        </w:rPr>
        <w:t xml:space="preserve">недостаточное количество КТД с учащимися; 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Times New Roman" w:cs="Times New Roman"/>
          <w:kern w:val="3"/>
          <w:sz w:val="28"/>
          <w:szCs w:val="28"/>
          <w:lang w:eastAsia="ru-RU"/>
        </w:rPr>
      </w:pPr>
      <w:r w:rsidRPr="00BE028A">
        <w:rPr>
          <w:rFonts w:eastAsia="Times New Roman" w:cs="Times New Roman"/>
          <w:kern w:val="3"/>
          <w:sz w:val="28"/>
          <w:szCs w:val="28"/>
          <w:lang w:eastAsia="ru-RU"/>
        </w:rPr>
        <w:t>-</w:t>
      </w:r>
      <w:r w:rsidRPr="00BE028A">
        <w:rPr>
          <w:rFonts w:eastAsia="Times New Roman" w:cs="Times New Roman"/>
          <w:iCs/>
          <w:kern w:val="3"/>
          <w:sz w:val="28"/>
          <w:szCs w:val="28"/>
          <w:lang w:eastAsia="ru-RU"/>
        </w:rPr>
        <w:t xml:space="preserve">низкая активность в работе М/О классных руководителей. 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Times New Roman" w:cs="Times New Roman"/>
          <w:kern w:val="3"/>
          <w:sz w:val="28"/>
          <w:szCs w:val="28"/>
          <w:lang w:eastAsia="ru-RU"/>
        </w:rPr>
      </w:pPr>
      <w:r w:rsidRPr="00BE028A">
        <w:rPr>
          <w:rFonts w:eastAsia="Times New Roman" w:cs="Times New Roman"/>
          <w:kern w:val="3"/>
          <w:sz w:val="28"/>
          <w:szCs w:val="28"/>
          <w:lang w:eastAsia="ru-RU"/>
        </w:rPr>
        <w:t xml:space="preserve">Учитывая минусы и недоработки в 2014-2015 учебном году,  </w:t>
      </w:r>
      <w:r w:rsidRPr="00BE028A">
        <w:rPr>
          <w:rFonts w:eastAsia="Times New Roman" w:cs="Times New Roman"/>
          <w:bCs/>
          <w:kern w:val="3"/>
          <w:sz w:val="28"/>
          <w:szCs w:val="28"/>
          <w:lang w:eastAsia="ru-RU"/>
        </w:rPr>
        <w:t xml:space="preserve">основная цель работы методического объединения классных руководителей на 2015-2016 учебный год: </w:t>
      </w:r>
    </w:p>
    <w:p w:rsidR="00BE028A" w:rsidRPr="00BE028A" w:rsidRDefault="00BE028A" w:rsidP="00BE028A">
      <w:pPr>
        <w:widowControl w:val="0"/>
        <w:autoSpaceDN w:val="0"/>
        <w:jc w:val="both"/>
        <w:textAlignment w:val="baseline"/>
        <w:rPr>
          <w:rFonts w:eastAsia="Times New Roman" w:cs="Times New Roman"/>
          <w:kern w:val="3"/>
          <w:sz w:val="28"/>
          <w:szCs w:val="28"/>
          <w:lang w:eastAsia="ru-RU"/>
        </w:rPr>
      </w:pPr>
      <w:r w:rsidRPr="00BE028A">
        <w:rPr>
          <w:rFonts w:eastAsia="Times New Roman" w:cs="Times New Roman"/>
          <w:bCs/>
          <w:kern w:val="3"/>
          <w:sz w:val="28"/>
          <w:szCs w:val="28"/>
          <w:lang w:eastAsia="ru-RU"/>
        </w:rPr>
        <w:t>«</w:t>
      </w:r>
      <w:r w:rsidRPr="00BE028A">
        <w:rPr>
          <w:rFonts w:eastAsia="Times New Roman" w:cs="Times New Roman"/>
          <w:bCs/>
          <w:iCs/>
          <w:kern w:val="3"/>
          <w:sz w:val="28"/>
          <w:szCs w:val="28"/>
          <w:lang w:eastAsia="ru-RU"/>
        </w:rPr>
        <w:t xml:space="preserve">Совершенствование форм и методов воспитания через повышение мастерства классного руководителя». 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Times New Roman" w:cs="Times New Roman"/>
          <w:kern w:val="3"/>
          <w:sz w:val="28"/>
          <w:szCs w:val="28"/>
          <w:lang w:eastAsia="ru-RU"/>
        </w:rPr>
      </w:pPr>
      <w:r w:rsidRPr="00BE028A">
        <w:rPr>
          <w:rFonts w:eastAsia="Times New Roman" w:cs="Times New Roman"/>
          <w:bCs/>
          <w:kern w:val="3"/>
          <w:sz w:val="28"/>
          <w:szCs w:val="28"/>
          <w:lang w:eastAsia="ru-RU"/>
        </w:rPr>
        <w:t xml:space="preserve">Задачи: 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Times New Roman" w:cs="Times New Roman"/>
          <w:kern w:val="3"/>
          <w:sz w:val="28"/>
          <w:szCs w:val="28"/>
          <w:lang w:eastAsia="ru-RU"/>
        </w:rPr>
      </w:pPr>
      <w:r w:rsidRPr="00BE028A">
        <w:rPr>
          <w:rFonts w:eastAsia="Times New Roman" w:cs="Times New Roman"/>
          <w:kern w:val="3"/>
          <w:sz w:val="28"/>
          <w:szCs w:val="28"/>
          <w:lang w:eastAsia="ru-RU"/>
        </w:rPr>
        <w:t xml:space="preserve">- </w:t>
      </w:r>
      <w:r w:rsidRPr="00BE028A">
        <w:rPr>
          <w:rFonts w:eastAsia="Times New Roman" w:cs="Times New Roman"/>
          <w:iCs/>
          <w:kern w:val="3"/>
          <w:sz w:val="28"/>
          <w:szCs w:val="28"/>
          <w:lang w:eastAsia="ru-RU"/>
        </w:rPr>
        <w:t xml:space="preserve">реализация творческих способностей классных руководителей и обобщение передового педагогического опыта через организацию открытых </w:t>
      </w:r>
      <w:r w:rsidRPr="00BE028A">
        <w:rPr>
          <w:rFonts w:eastAsia="Times New Roman" w:cs="Times New Roman"/>
          <w:iCs/>
          <w:kern w:val="3"/>
          <w:sz w:val="28"/>
          <w:szCs w:val="28"/>
          <w:lang w:eastAsia="ru-RU"/>
        </w:rPr>
        <w:lastRenderedPageBreak/>
        <w:t xml:space="preserve">мероприятий воспитательного характера, обмен опытом, научно-исследовательскую деятельность, педагогические гостиные, ярмарку педагогических идей; 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Times New Roman" w:cs="Times New Roman"/>
          <w:kern w:val="3"/>
          <w:sz w:val="28"/>
          <w:szCs w:val="28"/>
          <w:lang w:eastAsia="ru-RU"/>
        </w:rPr>
      </w:pPr>
      <w:r w:rsidRPr="00BE028A">
        <w:rPr>
          <w:rFonts w:eastAsia="Times New Roman" w:cs="Times New Roman"/>
          <w:kern w:val="3"/>
          <w:sz w:val="28"/>
          <w:szCs w:val="28"/>
          <w:lang w:eastAsia="ru-RU"/>
        </w:rPr>
        <w:t xml:space="preserve">- </w:t>
      </w:r>
      <w:r w:rsidRPr="00BE028A">
        <w:rPr>
          <w:rFonts w:eastAsia="Times New Roman" w:cs="Times New Roman"/>
          <w:iCs/>
          <w:kern w:val="3"/>
          <w:sz w:val="28"/>
          <w:szCs w:val="28"/>
          <w:lang w:eastAsia="ru-RU"/>
        </w:rPr>
        <w:t xml:space="preserve">планирование и организация КТД каждого класса; 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Times New Roman" w:cs="Times New Roman"/>
          <w:kern w:val="3"/>
          <w:sz w:val="28"/>
          <w:szCs w:val="28"/>
          <w:lang w:eastAsia="ru-RU"/>
        </w:rPr>
      </w:pPr>
      <w:r w:rsidRPr="00BE028A">
        <w:rPr>
          <w:rFonts w:eastAsia="Times New Roman" w:cs="Times New Roman"/>
          <w:kern w:val="3"/>
          <w:sz w:val="28"/>
          <w:szCs w:val="28"/>
          <w:lang w:eastAsia="ru-RU"/>
        </w:rPr>
        <w:t xml:space="preserve">- </w:t>
      </w:r>
      <w:r w:rsidRPr="00BE028A">
        <w:rPr>
          <w:rFonts w:eastAsia="Times New Roman" w:cs="Times New Roman"/>
          <w:iCs/>
          <w:kern w:val="3"/>
          <w:sz w:val="28"/>
          <w:szCs w:val="28"/>
          <w:lang w:eastAsia="ru-RU"/>
        </w:rPr>
        <w:t xml:space="preserve">повышение теоретического уровня классных руководителей в вопросах воспитания и умения применять полученные знания в практической деятельности; 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Times New Roman" w:cs="Times New Roman"/>
          <w:kern w:val="3"/>
          <w:sz w:val="28"/>
          <w:szCs w:val="28"/>
          <w:lang w:eastAsia="ru-RU"/>
        </w:rPr>
      </w:pPr>
      <w:r w:rsidRPr="00BE028A">
        <w:rPr>
          <w:rFonts w:eastAsia="Times New Roman" w:cs="Times New Roman"/>
          <w:kern w:val="3"/>
          <w:sz w:val="28"/>
          <w:szCs w:val="28"/>
          <w:lang w:eastAsia="ru-RU"/>
        </w:rPr>
        <w:t xml:space="preserve">- </w:t>
      </w:r>
      <w:r w:rsidRPr="00BE028A">
        <w:rPr>
          <w:rFonts w:eastAsia="Times New Roman" w:cs="Times New Roman"/>
          <w:iCs/>
          <w:kern w:val="3"/>
          <w:sz w:val="28"/>
          <w:szCs w:val="28"/>
          <w:lang w:eastAsia="ru-RU"/>
        </w:rPr>
        <w:t xml:space="preserve">формирование информационного банка, необходимого для управления воспитательным процессом; 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Times New Roman" w:cs="Times New Roman"/>
          <w:kern w:val="3"/>
          <w:sz w:val="28"/>
          <w:szCs w:val="28"/>
          <w:lang w:eastAsia="ru-RU"/>
        </w:rPr>
      </w:pPr>
      <w:r w:rsidRPr="00BE028A">
        <w:rPr>
          <w:rFonts w:eastAsia="Times New Roman" w:cs="Times New Roman"/>
          <w:kern w:val="3"/>
          <w:sz w:val="28"/>
          <w:szCs w:val="28"/>
          <w:lang w:eastAsia="ru-RU"/>
        </w:rPr>
        <w:t xml:space="preserve">- </w:t>
      </w:r>
      <w:r w:rsidRPr="00BE028A">
        <w:rPr>
          <w:rFonts w:eastAsia="Times New Roman" w:cs="Times New Roman"/>
          <w:iCs/>
          <w:kern w:val="3"/>
          <w:sz w:val="28"/>
          <w:szCs w:val="28"/>
          <w:lang w:eastAsia="ru-RU"/>
        </w:rPr>
        <w:t xml:space="preserve">оказание необходимой помощи классным руководителям в решении основных проблем организации воспитательной работы </w:t>
      </w:r>
    </w:p>
    <w:p w:rsidR="00BE028A" w:rsidRPr="00BE028A" w:rsidRDefault="00BE028A" w:rsidP="00BE028A">
      <w:pPr>
        <w:widowControl w:val="0"/>
        <w:autoSpaceDN w:val="0"/>
        <w:ind w:firstLine="709"/>
        <w:jc w:val="both"/>
        <w:textAlignment w:val="baseline"/>
        <w:rPr>
          <w:rFonts w:eastAsia="Times New Roman" w:cs="Times New Roman"/>
          <w:kern w:val="3"/>
          <w:sz w:val="28"/>
          <w:szCs w:val="28"/>
        </w:rPr>
      </w:pPr>
      <w:r w:rsidRPr="00BE028A">
        <w:rPr>
          <w:rFonts w:eastAsia="Times New Roman" w:cs="Times New Roman"/>
          <w:kern w:val="3"/>
          <w:sz w:val="28"/>
          <w:szCs w:val="28"/>
        </w:rPr>
        <w:t>В организации воспитательного процесса принимали участие учащиеся, педагоги, родители, общественность. Качество воспитательной работы, конечно же, в школе напрямую зависит от условий профессиональной компетентности педагогических работников.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Arial" w:cs="Times New Roman"/>
          <w:kern w:val="3"/>
          <w:sz w:val="28"/>
          <w:szCs w:val="28"/>
        </w:rPr>
      </w:pPr>
      <w:r w:rsidRPr="00BE028A">
        <w:rPr>
          <w:rFonts w:eastAsia="Arial" w:cs="Times New Roman"/>
          <w:kern w:val="3"/>
          <w:sz w:val="28"/>
          <w:szCs w:val="28"/>
        </w:rPr>
        <w:t xml:space="preserve">Воспитание осуществлялось как на учебных занятиях, так и во внеклассной и внешкольной деятельности. 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SimSun" w:cs="Times New Roman"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kern w:val="3"/>
          <w:sz w:val="28"/>
          <w:szCs w:val="28"/>
          <w:lang w:eastAsia="en-US"/>
        </w:rPr>
        <w:t xml:space="preserve">В основе воспитательного процесса – совместная творческая деятельность детей и взрослых в рамках программы воспитания школьников «Личность. Гражданин. Патриот» по следующим направлениям: </w:t>
      </w:r>
    </w:p>
    <w:p w:rsidR="00BE028A" w:rsidRPr="00BE028A" w:rsidRDefault="00BE028A" w:rsidP="00BE028A">
      <w:pPr>
        <w:widowControl w:val="0"/>
        <w:tabs>
          <w:tab w:val="left" w:pos="1211"/>
        </w:tabs>
        <w:ind w:firstLine="567"/>
        <w:jc w:val="both"/>
        <w:rPr>
          <w:rFonts w:eastAsia="SimSun" w:cs="Times New Roman"/>
          <w:bCs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bCs/>
          <w:kern w:val="3"/>
          <w:sz w:val="28"/>
          <w:szCs w:val="28"/>
          <w:lang w:eastAsia="en-US"/>
        </w:rPr>
        <w:t>1. Отечество. Мир. Земля (гражданское, патриотическое, экологическое воспитание);</w:t>
      </w:r>
    </w:p>
    <w:p w:rsidR="00BE028A" w:rsidRPr="00BE028A" w:rsidRDefault="00BE028A" w:rsidP="00BE028A">
      <w:pPr>
        <w:widowControl w:val="0"/>
        <w:tabs>
          <w:tab w:val="num" w:pos="567"/>
        </w:tabs>
        <w:ind w:left="567"/>
        <w:jc w:val="both"/>
        <w:rPr>
          <w:rFonts w:eastAsia="SimSun" w:cs="Times New Roman"/>
          <w:bCs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bCs/>
          <w:kern w:val="3"/>
          <w:sz w:val="28"/>
          <w:szCs w:val="28"/>
          <w:lang w:eastAsia="en-US"/>
        </w:rPr>
        <w:t>2. Человек. Семья. Общество (духовно – нравственное воспитание);</w:t>
      </w:r>
    </w:p>
    <w:p w:rsidR="00BE028A" w:rsidRPr="00BE028A" w:rsidRDefault="00BE028A" w:rsidP="00BE028A">
      <w:pPr>
        <w:widowControl w:val="0"/>
        <w:tabs>
          <w:tab w:val="left" w:pos="1211"/>
        </w:tabs>
        <w:ind w:left="567"/>
        <w:jc w:val="both"/>
        <w:rPr>
          <w:rFonts w:eastAsia="SimSun" w:cs="Times New Roman"/>
          <w:bCs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bCs/>
          <w:kern w:val="3"/>
          <w:sz w:val="28"/>
          <w:szCs w:val="28"/>
          <w:lang w:eastAsia="en-US"/>
        </w:rPr>
        <w:t>3. Знания (интеллектуальное воспитание);</w:t>
      </w:r>
    </w:p>
    <w:p w:rsidR="00BE028A" w:rsidRPr="00BE028A" w:rsidRDefault="00BE028A" w:rsidP="00BE028A">
      <w:pPr>
        <w:widowControl w:val="0"/>
        <w:tabs>
          <w:tab w:val="left" w:pos="1211"/>
        </w:tabs>
        <w:ind w:left="567"/>
        <w:jc w:val="both"/>
        <w:rPr>
          <w:rFonts w:eastAsia="SimSun" w:cs="Times New Roman"/>
          <w:bCs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bCs/>
          <w:kern w:val="3"/>
          <w:sz w:val="28"/>
          <w:szCs w:val="28"/>
          <w:lang w:eastAsia="en-US"/>
        </w:rPr>
        <w:t>4. Спорт. Здоровье (физическое воспитание);</w:t>
      </w:r>
    </w:p>
    <w:p w:rsidR="00BE028A" w:rsidRPr="00BE028A" w:rsidRDefault="00BE028A" w:rsidP="00BE028A">
      <w:pPr>
        <w:widowControl w:val="0"/>
        <w:tabs>
          <w:tab w:val="left" w:pos="1211"/>
        </w:tabs>
        <w:ind w:left="567"/>
        <w:jc w:val="both"/>
        <w:rPr>
          <w:rFonts w:eastAsia="SimSun" w:cs="Times New Roman"/>
          <w:bCs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bCs/>
          <w:kern w:val="3"/>
          <w:sz w:val="28"/>
          <w:szCs w:val="28"/>
          <w:lang w:eastAsia="en-US"/>
        </w:rPr>
        <w:t>5. Труд (трудовое воспитание);</w:t>
      </w:r>
    </w:p>
    <w:p w:rsidR="00BE028A" w:rsidRPr="00BE028A" w:rsidRDefault="00BE028A" w:rsidP="00BE028A">
      <w:pPr>
        <w:widowControl w:val="0"/>
        <w:tabs>
          <w:tab w:val="left" w:pos="1211"/>
        </w:tabs>
        <w:ind w:left="567"/>
        <w:jc w:val="both"/>
        <w:rPr>
          <w:rFonts w:eastAsia="SimSun" w:cs="Times New Roman"/>
          <w:bCs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bCs/>
          <w:kern w:val="3"/>
          <w:sz w:val="28"/>
          <w:szCs w:val="28"/>
          <w:lang w:eastAsia="en-US"/>
        </w:rPr>
        <w:t>6. Культура (эстетическое воспитание);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SimSun" w:cs="Times New Roman"/>
          <w:bCs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bCs/>
          <w:kern w:val="3"/>
          <w:sz w:val="28"/>
          <w:szCs w:val="28"/>
          <w:lang w:eastAsia="en-US"/>
        </w:rPr>
        <w:t xml:space="preserve">Реализация данной программы осуществлялась </w:t>
      </w:r>
      <w:proofErr w:type="gramStart"/>
      <w:r w:rsidRPr="00BE028A">
        <w:rPr>
          <w:rFonts w:eastAsia="SimSun" w:cs="Times New Roman"/>
          <w:bCs/>
          <w:kern w:val="3"/>
          <w:sz w:val="28"/>
          <w:szCs w:val="28"/>
          <w:lang w:eastAsia="en-US"/>
        </w:rPr>
        <w:t>через</w:t>
      </w:r>
      <w:proofErr w:type="gramEnd"/>
      <w:r w:rsidRPr="00BE028A">
        <w:rPr>
          <w:rFonts w:eastAsia="SimSun" w:cs="Times New Roman"/>
          <w:bCs/>
          <w:kern w:val="3"/>
          <w:sz w:val="28"/>
          <w:szCs w:val="28"/>
          <w:lang w:eastAsia="en-US"/>
        </w:rPr>
        <w:t>:</w:t>
      </w:r>
    </w:p>
    <w:p w:rsidR="00BE028A" w:rsidRPr="00BE028A" w:rsidRDefault="00BE028A" w:rsidP="00D3575F">
      <w:pPr>
        <w:widowControl w:val="0"/>
        <w:numPr>
          <w:ilvl w:val="0"/>
          <w:numId w:val="15"/>
        </w:numPr>
        <w:tabs>
          <w:tab w:val="clear" w:pos="1260"/>
          <w:tab w:val="num" w:pos="0"/>
        </w:tabs>
        <w:autoSpaceDN w:val="0"/>
        <w:ind w:left="0" w:firstLine="567"/>
        <w:jc w:val="both"/>
        <w:textAlignment w:val="baseline"/>
        <w:rPr>
          <w:rFonts w:eastAsia="SimSun" w:cs="Times New Roman"/>
          <w:bCs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bCs/>
          <w:kern w:val="3"/>
          <w:sz w:val="28"/>
          <w:szCs w:val="28"/>
          <w:lang w:eastAsia="en-US"/>
        </w:rPr>
        <w:t>Организацию и проведение общешкольных праздников;</w:t>
      </w:r>
    </w:p>
    <w:p w:rsidR="00BE028A" w:rsidRPr="00BE028A" w:rsidRDefault="00BE028A" w:rsidP="00D3575F">
      <w:pPr>
        <w:widowControl w:val="0"/>
        <w:numPr>
          <w:ilvl w:val="0"/>
          <w:numId w:val="15"/>
        </w:numPr>
        <w:tabs>
          <w:tab w:val="clear" w:pos="1260"/>
          <w:tab w:val="num" w:pos="0"/>
        </w:tabs>
        <w:autoSpaceDN w:val="0"/>
        <w:ind w:left="0" w:firstLine="567"/>
        <w:jc w:val="both"/>
        <w:textAlignment w:val="baseline"/>
        <w:rPr>
          <w:rFonts w:eastAsia="SimSun" w:cs="Times New Roman"/>
          <w:bCs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bCs/>
          <w:kern w:val="3"/>
          <w:sz w:val="28"/>
          <w:szCs w:val="28"/>
          <w:lang w:eastAsia="en-US"/>
        </w:rPr>
        <w:t>Развитие ученического самоуправления;</w:t>
      </w:r>
    </w:p>
    <w:p w:rsidR="00BE028A" w:rsidRPr="00BE028A" w:rsidRDefault="00BE028A" w:rsidP="00D3575F">
      <w:pPr>
        <w:widowControl w:val="0"/>
        <w:numPr>
          <w:ilvl w:val="0"/>
          <w:numId w:val="15"/>
        </w:numPr>
        <w:tabs>
          <w:tab w:val="clear" w:pos="1260"/>
          <w:tab w:val="num" w:pos="0"/>
        </w:tabs>
        <w:autoSpaceDN w:val="0"/>
        <w:ind w:left="0" w:firstLine="567"/>
        <w:jc w:val="both"/>
        <w:textAlignment w:val="baseline"/>
        <w:rPr>
          <w:rFonts w:eastAsia="SimSun" w:cs="Times New Roman"/>
          <w:bCs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bCs/>
          <w:kern w:val="3"/>
          <w:sz w:val="28"/>
          <w:szCs w:val="28"/>
          <w:lang w:eastAsia="en-US"/>
        </w:rPr>
        <w:t>Реализацию услуг дополнительного образования;</w:t>
      </w:r>
    </w:p>
    <w:p w:rsidR="00BE028A" w:rsidRPr="00BE028A" w:rsidRDefault="00BE028A" w:rsidP="00D3575F">
      <w:pPr>
        <w:widowControl w:val="0"/>
        <w:numPr>
          <w:ilvl w:val="0"/>
          <w:numId w:val="15"/>
        </w:numPr>
        <w:tabs>
          <w:tab w:val="clear" w:pos="1260"/>
          <w:tab w:val="num" w:pos="0"/>
        </w:tabs>
        <w:autoSpaceDN w:val="0"/>
        <w:ind w:left="0" w:firstLine="567"/>
        <w:jc w:val="both"/>
        <w:textAlignment w:val="baseline"/>
        <w:rPr>
          <w:rFonts w:eastAsia="SimSun" w:cs="Times New Roman"/>
          <w:bCs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bCs/>
          <w:kern w:val="3"/>
          <w:sz w:val="28"/>
          <w:szCs w:val="28"/>
          <w:lang w:eastAsia="en-US"/>
        </w:rPr>
        <w:t>Организацию физкультурно-оздоровительной работы;</w:t>
      </w:r>
    </w:p>
    <w:p w:rsidR="00BE028A" w:rsidRPr="00BE028A" w:rsidRDefault="00BE028A" w:rsidP="00D3575F">
      <w:pPr>
        <w:widowControl w:val="0"/>
        <w:numPr>
          <w:ilvl w:val="0"/>
          <w:numId w:val="15"/>
        </w:numPr>
        <w:tabs>
          <w:tab w:val="clear" w:pos="1260"/>
          <w:tab w:val="num" w:pos="0"/>
        </w:tabs>
        <w:autoSpaceDN w:val="0"/>
        <w:ind w:left="0" w:firstLine="567"/>
        <w:jc w:val="both"/>
        <w:textAlignment w:val="baseline"/>
        <w:rPr>
          <w:rFonts w:eastAsia="SimSun" w:cs="Times New Roman"/>
          <w:bCs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bCs/>
          <w:kern w:val="3"/>
          <w:sz w:val="28"/>
          <w:szCs w:val="28"/>
          <w:lang w:eastAsia="en-US"/>
        </w:rPr>
        <w:t>Создание безопасных условий жизнедеятельности учащихся;</w:t>
      </w:r>
    </w:p>
    <w:p w:rsidR="00BE028A" w:rsidRPr="00BE028A" w:rsidRDefault="00BE028A" w:rsidP="00D3575F">
      <w:pPr>
        <w:widowControl w:val="0"/>
        <w:numPr>
          <w:ilvl w:val="0"/>
          <w:numId w:val="15"/>
        </w:numPr>
        <w:tabs>
          <w:tab w:val="clear" w:pos="1260"/>
          <w:tab w:val="num" w:pos="0"/>
        </w:tabs>
        <w:autoSpaceDN w:val="0"/>
        <w:ind w:left="0" w:firstLine="567"/>
        <w:jc w:val="both"/>
        <w:textAlignment w:val="baseline"/>
        <w:rPr>
          <w:rFonts w:eastAsia="SimSun" w:cs="Times New Roman"/>
          <w:bCs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bCs/>
          <w:kern w:val="3"/>
          <w:sz w:val="28"/>
          <w:szCs w:val="28"/>
          <w:lang w:eastAsia="en-US"/>
        </w:rPr>
        <w:t>Социальную работу;</w:t>
      </w:r>
    </w:p>
    <w:p w:rsidR="00BE028A" w:rsidRPr="00BE028A" w:rsidRDefault="00BE028A" w:rsidP="00D3575F">
      <w:pPr>
        <w:widowControl w:val="0"/>
        <w:numPr>
          <w:ilvl w:val="0"/>
          <w:numId w:val="15"/>
        </w:numPr>
        <w:tabs>
          <w:tab w:val="clear" w:pos="1260"/>
          <w:tab w:val="num" w:pos="0"/>
        </w:tabs>
        <w:autoSpaceDN w:val="0"/>
        <w:ind w:left="0" w:firstLine="567"/>
        <w:jc w:val="both"/>
        <w:textAlignment w:val="baseline"/>
        <w:rPr>
          <w:rFonts w:eastAsia="SimSun" w:cs="Times New Roman"/>
          <w:bCs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bCs/>
          <w:kern w:val="3"/>
          <w:sz w:val="28"/>
          <w:szCs w:val="28"/>
          <w:lang w:eastAsia="en-US"/>
        </w:rPr>
        <w:t>Совершенствование работы классных руководителей.</w:t>
      </w:r>
    </w:p>
    <w:p w:rsidR="00BE028A" w:rsidRPr="00BE028A" w:rsidRDefault="00BE028A" w:rsidP="00BE028A">
      <w:pPr>
        <w:widowControl w:val="0"/>
        <w:tabs>
          <w:tab w:val="left" w:pos="928"/>
        </w:tabs>
        <w:autoSpaceDN w:val="0"/>
        <w:ind w:firstLine="567"/>
        <w:jc w:val="both"/>
        <w:textAlignment w:val="baseline"/>
        <w:rPr>
          <w:rFonts w:eastAsia="SimSun" w:cs="Times New Roman"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kern w:val="3"/>
          <w:sz w:val="28"/>
          <w:szCs w:val="28"/>
          <w:lang w:eastAsia="en-US"/>
        </w:rPr>
        <w:t xml:space="preserve">Так в условиях введения ФГОС с сентября 2011 года в общеобразовательном учреждении разработаны программа духовно-нравственного воспитания и социализации обучающихся, модель внеурочной деятельности учащихся. </w:t>
      </w:r>
    </w:p>
    <w:p w:rsidR="00BE028A" w:rsidRPr="00BE028A" w:rsidRDefault="00BE028A" w:rsidP="00BE028A">
      <w:pPr>
        <w:widowControl w:val="0"/>
        <w:tabs>
          <w:tab w:val="left" w:pos="928"/>
        </w:tabs>
        <w:autoSpaceDN w:val="0"/>
        <w:ind w:firstLine="567"/>
        <w:jc w:val="both"/>
        <w:textAlignment w:val="baseline"/>
        <w:rPr>
          <w:rFonts w:eastAsia="SimSun" w:cs="Times New Roman"/>
          <w:kern w:val="3"/>
          <w:sz w:val="28"/>
          <w:szCs w:val="28"/>
          <w:lang w:eastAsia="en-US"/>
        </w:rPr>
      </w:pPr>
      <w:proofErr w:type="gramStart"/>
      <w:r w:rsidRPr="00BE028A">
        <w:rPr>
          <w:rFonts w:eastAsia="SimSun" w:cs="Times New Roman"/>
          <w:kern w:val="3"/>
          <w:sz w:val="28"/>
          <w:szCs w:val="28"/>
          <w:lang w:eastAsia="en-US"/>
        </w:rPr>
        <w:t xml:space="preserve">Программа построена на основе базовых национальных ценностей российского общества, таких, как патриотизм, социальная солидарность, гражданственность, семья, здоровье, труд и творчество, наука, традиционные религии России, искусство, природа, человечество, и направлена на развитие и воспитание компетентного гражданина России, принимающего судьбу </w:t>
      </w:r>
      <w:r w:rsidRPr="00BE028A">
        <w:rPr>
          <w:rFonts w:eastAsia="SimSun" w:cs="Times New Roman"/>
          <w:kern w:val="3"/>
          <w:sz w:val="28"/>
          <w:szCs w:val="28"/>
          <w:lang w:eastAsia="en-US"/>
        </w:rPr>
        <w:lastRenderedPageBreak/>
        <w:t>Отечества как свою личную, осознающего ответственность за настоящее и будущее своей страны, укорененного в духовных и культурных традициях многонационального народа России.</w:t>
      </w:r>
      <w:proofErr w:type="gramEnd"/>
    </w:p>
    <w:p w:rsidR="00BE028A" w:rsidRPr="00BE028A" w:rsidRDefault="00BE028A" w:rsidP="00BE028A">
      <w:pPr>
        <w:widowControl w:val="0"/>
        <w:tabs>
          <w:tab w:val="left" w:pos="928"/>
        </w:tabs>
        <w:autoSpaceDN w:val="0"/>
        <w:ind w:firstLine="567"/>
        <w:jc w:val="both"/>
        <w:textAlignment w:val="baseline"/>
        <w:rPr>
          <w:rFonts w:eastAsia="SimSun" w:cs="Times New Roman"/>
          <w:kern w:val="3"/>
          <w:sz w:val="28"/>
          <w:szCs w:val="28"/>
          <w:lang w:eastAsia="en-US"/>
        </w:rPr>
      </w:pPr>
      <w:proofErr w:type="gramStart"/>
      <w:r w:rsidRPr="00BE028A">
        <w:rPr>
          <w:rFonts w:eastAsia="SimSun" w:cs="Times New Roman"/>
          <w:kern w:val="3"/>
          <w:sz w:val="28"/>
          <w:szCs w:val="28"/>
          <w:lang w:eastAsia="en-US"/>
        </w:rPr>
        <w:t>В целях создания благоприятных условий для всестороннего развития, формирования личности, способной к самореализации, в соответствии с федеральным государственным образовательным стандартом начального общего образования, основная образовательная программа начального общего образования реализуется образовательным учреждением, в том числе, и через внеурочную деятельность, которая позволяет обеспечить благоприятную адаптацию ребенка в школе, оптимизировать учебную нагрузку обучающихся, улучшить условия для развития ребенка, учесть возрастные и индивидуальные</w:t>
      </w:r>
      <w:proofErr w:type="gramEnd"/>
      <w:r w:rsidRPr="00BE028A">
        <w:rPr>
          <w:rFonts w:eastAsia="SimSun" w:cs="Times New Roman"/>
          <w:kern w:val="3"/>
          <w:sz w:val="28"/>
          <w:szCs w:val="28"/>
          <w:lang w:eastAsia="en-US"/>
        </w:rPr>
        <w:t xml:space="preserve"> особенности </w:t>
      </w:r>
      <w:proofErr w:type="gramStart"/>
      <w:r w:rsidRPr="00BE028A">
        <w:rPr>
          <w:rFonts w:eastAsia="SimSun" w:cs="Times New Roman"/>
          <w:kern w:val="3"/>
          <w:sz w:val="28"/>
          <w:szCs w:val="28"/>
          <w:lang w:eastAsia="en-US"/>
        </w:rPr>
        <w:t>обучающихся</w:t>
      </w:r>
      <w:proofErr w:type="gramEnd"/>
      <w:r w:rsidRPr="00BE028A">
        <w:rPr>
          <w:rFonts w:eastAsia="SimSun" w:cs="Times New Roman"/>
          <w:kern w:val="3"/>
          <w:sz w:val="28"/>
          <w:szCs w:val="28"/>
          <w:lang w:eastAsia="en-US"/>
        </w:rPr>
        <w:t xml:space="preserve">. Реализация внеурочной деятельности в 2014-2015 учебном году реализовывалась по 5 направлениям в 1, 2, 3 и 4 классах: </w:t>
      </w:r>
      <w:proofErr w:type="gramStart"/>
      <w:r w:rsidRPr="00BE028A">
        <w:rPr>
          <w:rFonts w:eastAsia="SimSun" w:cs="Times New Roman"/>
          <w:kern w:val="3"/>
          <w:sz w:val="28"/>
          <w:szCs w:val="28"/>
          <w:lang w:eastAsia="en-US"/>
        </w:rPr>
        <w:t>спортивно-оздоровительное</w:t>
      </w:r>
      <w:proofErr w:type="gramEnd"/>
      <w:r w:rsidRPr="00BE028A">
        <w:rPr>
          <w:rFonts w:eastAsia="SimSun" w:cs="Times New Roman"/>
          <w:kern w:val="3"/>
          <w:sz w:val="28"/>
          <w:szCs w:val="28"/>
          <w:lang w:eastAsia="en-US"/>
        </w:rPr>
        <w:t>, духовно-нравственное, общеинтеллектуальное, общекультурное, социальное.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26"/>
        <w:gridCol w:w="3041"/>
        <w:gridCol w:w="1069"/>
        <w:gridCol w:w="957"/>
        <w:gridCol w:w="848"/>
        <w:gridCol w:w="929"/>
      </w:tblGrid>
      <w:tr w:rsidR="00BE028A" w:rsidRPr="00BE028A" w:rsidTr="00C52FCB">
        <w:tc>
          <w:tcPr>
            <w:tcW w:w="2543" w:type="dxa"/>
            <w:vMerge w:val="restart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Направление  развития личности</w:t>
            </w:r>
          </w:p>
        </w:tc>
        <w:tc>
          <w:tcPr>
            <w:tcW w:w="3099" w:type="dxa"/>
            <w:vMerge w:val="restart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Формы внеурочной деятельности</w:t>
            </w:r>
          </w:p>
        </w:tc>
        <w:tc>
          <w:tcPr>
            <w:tcW w:w="3929" w:type="dxa"/>
            <w:gridSpan w:val="4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Количество часов в неделю по классам</w:t>
            </w:r>
          </w:p>
        </w:tc>
      </w:tr>
      <w:tr w:rsidR="00BE028A" w:rsidRPr="00BE028A" w:rsidTr="00C52FCB">
        <w:tc>
          <w:tcPr>
            <w:tcW w:w="2543" w:type="dxa"/>
            <w:vMerge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</w:p>
        </w:tc>
        <w:tc>
          <w:tcPr>
            <w:tcW w:w="3099" w:type="dxa"/>
            <w:vMerge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</w:p>
        </w:tc>
        <w:tc>
          <w:tcPr>
            <w:tcW w:w="1106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89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74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960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4</w:t>
            </w:r>
          </w:p>
        </w:tc>
      </w:tr>
      <w:tr w:rsidR="00BE028A" w:rsidRPr="00BE028A" w:rsidTr="00C52FCB">
        <w:tc>
          <w:tcPr>
            <w:tcW w:w="2543" w:type="dxa"/>
            <w:vMerge w:val="restart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 xml:space="preserve">Духовно-нравственное </w:t>
            </w:r>
          </w:p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</w:p>
        </w:tc>
        <w:tc>
          <w:tcPr>
            <w:tcW w:w="3099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«Зёрнышки»</w:t>
            </w:r>
          </w:p>
        </w:tc>
        <w:tc>
          <w:tcPr>
            <w:tcW w:w="1106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89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74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60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</w:tr>
      <w:tr w:rsidR="00BE028A" w:rsidRPr="00BE028A" w:rsidTr="00C52FCB">
        <w:tc>
          <w:tcPr>
            <w:tcW w:w="2543" w:type="dxa"/>
            <w:vMerge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</w:p>
        </w:tc>
        <w:tc>
          <w:tcPr>
            <w:tcW w:w="3099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iCs/>
                <w:kern w:val="3"/>
                <w:sz w:val="28"/>
                <w:szCs w:val="28"/>
                <w:lang w:eastAsia="en-US"/>
              </w:rPr>
              <w:t>«Православная культура»</w:t>
            </w:r>
          </w:p>
        </w:tc>
        <w:tc>
          <w:tcPr>
            <w:tcW w:w="1106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89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74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60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</w:t>
            </w:r>
          </w:p>
        </w:tc>
      </w:tr>
      <w:tr w:rsidR="00BE028A" w:rsidRPr="00BE028A" w:rsidTr="00C52FCB">
        <w:tc>
          <w:tcPr>
            <w:tcW w:w="2543" w:type="dxa"/>
            <w:vMerge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</w:p>
        </w:tc>
        <w:tc>
          <w:tcPr>
            <w:tcW w:w="3099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«Этика: азбука добра»</w:t>
            </w:r>
          </w:p>
        </w:tc>
        <w:tc>
          <w:tcPr>
            <w:tcW w:w="1106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89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74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60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</w:t>
            </w:r>
          </w:p>
        </w:tc>
      </w:tr>
      <w:tr w:rsidR="00BE028A" w:rsidRPr="00BE028A" w:rsidTr="00C52FCB">
        <w:tc>
          <w:tcPr>
            <w:tcW w:w="2543" w:type="dxa"/>
            <w:vMerge w:val="restart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Социальное</w:t>
            </w:r>
          </w:p>
        </w:tc>
        <w:tc>
          <w:tcPr>
            <w:tcW w:w="3099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iCs/>
                <w:kern w:val="3"/>
                <w:sz w:val="28"/>
                <w:szCs w:val="28"/>
                <w:lang w:eastAsia="en-US"/>
              </w:rPr>
              <w:t>«Я – пешеход и пассажир»</w:t>
            </w:r>
          </w:p>
        </w:tc>
        <w:tc>
          <w:tcPr>
            <w:tcW w:w="1106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89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74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60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</w:t>
            </w:r>
          </w:p>
        </w:tc>
      </w:tr>
      <w:tr w:rsidR="00BE028A" w:rsidRPr="00BE028A" w:rsidTr="00C52FCB">
        <w:tc>
          <w:tcPr>
            <w:tcW w:w="2543" w:type="dxa"/>
            <w:vMerge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</w:p>
        </w:tc>
        <w:tc>
          <w:tcPr>
            <w:tcW w:w="3099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«Моя первая экология»</w:t>
            </w:r>
          </w:p>
        </w:tc>
        <w:tc>
          <w:tcPr>
            <w:tcW w:w="1106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89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74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60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</w:t>
            </w:r>
          </w:p>
        </w:tc>
      </w:tr>
      <w:tr w:rsidR="00BE028A" w:rsidRPr="00BE028A" w:rsidTr="00C52FCB">
        <w:tc>
          <w:tcPr>
            <w:tcW w:w="2543" w:type="dxa"/>
            <w:vMerge w:val="restart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Спортивно-оздоровительное</w:t>
            </w:r>
          </w:p>
        </w:tc>
        <w:tc>
          <w:tcPr>
            <w:tcW w:w="3099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«Чемпион»</w:t>
            </w:r>
          </w:p>
        </w:tc>
        <w:tc>
          <w:tcPr>
            <w:tcW w:w="1106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89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74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60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</w:tr>
      <w:tr w:rsidR="00BE028A" w:rsidRPr="00BE028A" w:rsidTr="00C52FCB">
        <w:tc>
          <w:tcPr>
            <w:tcW w:w="2543" w:type="dxa"/>
            <w:vMerge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</w:p>
        </w:tc>
        <w:tc>
          <w:tcPr>
            <w:tcW w:w="3099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iCs/>
                <w:kern w:val="3"/>
                <w:sz w:val="28"/>
                <w:szCs w:val="28"/>
                <w:lang w:eastAsia="en-US"/>
              </w:rPr>
              <w:t>«Юный турист: изучаю родной  край»</w:t>
            </w:r>
          </w:p>
        </w:tc>
        <w:tc>
          <w:tcPr>
            <w:tcW w:w="1106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89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74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60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</w:tr>
      <w:tr w:rsidR="00BE028A" w:rsidRPr="00BE028A" w:rsidTr="00C52FCB">
        <w:tc>
          <w:tcPr>
            <w:tcW w:w="2543" w:type="dxa"/>
            <w:vMerge w:val="restart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proofErr w:type="spellStart"/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Общеинтеллектуаль-ное</w:t>
            </w:r>
            <w:proofErr w:type="spellEnd"/>
          </w:p>
        </w:tc>
        <w:tc>
          <w:tcPr>
            <w:tcW w:w="3099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iCs/>
                <w:kern w:val="3"/>
                <w:sz w:val="28"/>
                <w:szCs w:val="28"/>
                <w:lang w:eastAsia="en-US"/>
              </w:rPr>
              <w:t>«Английский с радостью»</w:t>
            </w:r>
          </w:p>
        </w:tc>
        <w:tc>
          <w:tcPr>
            <w:tcW w:w="1106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89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74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60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</w:tr>
      <w:tr w:rsidR="00BE028A" w:rsidRPr="00BE028A" w:rsidTr="00C52FCB">
        <w:tc>
          <w:tcPr>
            <w:tcW w:w="2543" w:type="dxa"/>
            <w:vMerge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</w:p>
        </w:tc>
        <w:tc>
          <w:tcPr>
            <w:tcW w:w="3099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Times New Roman" w:cs="Times New Roman"/>
                <w:iCs/>
                <w:sz w:val="28"/>
                <w:szCs w:val="28"/>
              </w:rPr>
              <w:t>«В мире книг»</w:t>
            </w:r>
          </w:p>
        </w:tc>
        <w:tc>
          <w:tcPr>
            <w:tcW w:w="1106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89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74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60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</w:t>
            </w:r>
          </w:p>
        </w:tc>
      </w:tr>
      <w:tr w:rsidR="00BE028A" w:rsidRPr="00BE028A" w:rsidTr="00C52FCB">
        <w:tc>
          <w:tcPr>
            <w:tcW w:w="2543" w:type="dxa"/>
            <w:vMerge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</w:p>
        </w:tc>
        <w:tc>
          <w:tcPr>
            <w:tcW w:w="3099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iCs/>
                <w:kern w:val="3"/>
                <w:sz w:val="28"/>
                <w:szCs w:val="28"/>
                <w:lang w:eastAsia="en-US"/>
              </w:rPr>
              <w:t>«Гимнастика для ума»</w:t>
            </w:r>
          </w:p>
        </w:tc>
        <w:tc>
          <w:tcPr>
            <w:tcW w:w="1106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89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74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60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</w:t>
            </w:r>
          </w:p>
        </w:tc>
      </w:tr>
      <w:tr w:rsidR="00BE028A" w:rsidRPr="00BE028A" w:rsidTr="00C52FCB">
        <w:tc>
          <w:tcPr>
            <w:tcW w:w="2543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Общекультурное</w:t>
            </w:r>
          </w:p>
        </w:tc>
        <w:tc>
          <w:tcPr>
            <w:tcW w:w="3099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Times New Roman" w:cs="Times New Roman"/>
                <w:iCs/>
                <w:sz w:val="28"/>
                <w:szCs w:val="28"/>
              </w:rPr>
              <w:t>«Смотрю на мир глазами  художника»</w:t>
            </w:r>
          </w:p>
        </w:tc>
        <w:tc>
          <w:tcPr>
            <w:tcW w:w="1106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89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74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60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</w:t>
            </w:r>
          </w:p>
        </w:tc>
      </w:tr>
      <w:tr w:rsidR="00BE028A" w:rsidRPr="00BE028A" w:rsidTr="00C52FCB">
        <w:tc>
          <w:tcPr>
            <w:tcW w:w="2543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both"/>
              <w:textAlignment w:val="baseline"/>
              <w:rPr>
                <w:rFonts w:eastAsia="SimSun" w:cs="Times New Roman"/>
                <w:b/>
                <w:kern w:val="3"/>
                <w:sz w:val="28"/>
                <w:szCs w:val="28"/>
                <w:lang w:eastAsia="en-US"/>
              </w:rPr>
            </w:pPr>
          </w:p>
        </w:tc>
        <w:tc>
          <w:tcPr>
            <w:tcW w:w="3099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both"/>
              <w:textAlignment w:val="baseline"/>
              <w:rPr>
                <w:rFonts w:eastAsia="Times New Roman" w:cs="Times New Roman"/>
                <w:iCs/>
                <w:sz w:val="28"/>
                <w:szCs w:val="28"/>
              </w:rPr>
            </w:pPr>
          </w:p>
        </w:tc>
        <w:tc>
          <w:tcPr>
            <w:tcW w:w="1106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989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874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960" w:type="dxa"/>
          </w:tcPr>
          <w:p w:rsidR="00BE028A" w:rsidRPr="00BE028A" w:rsidRDefault="00BE028A" w:rsidP="00BE028A">
            <w:pPr>
              <w:widowControl w:val="0"/>
              <w:tabs>
                <w:tab w:val="left" w:pos="928"/>
              </w:tabs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7</w:t>
            </w:r>
          </w:p>
        </w:tc>
      </w:tr>
    </w:tbl>
    <w:p w:rsidR="00BE028A" w:rsidRPr="00BE028A" w:rsidRDefault="00BE028A" w:rsidP="00BE028A">
      <w:pPr>
        <w:widowControl w:val="0"/>
        <w:tabs>
          <w:tab w:val="left" w:pos="928"/>
        </w:tabs>
        <w:autoSpaceDN w:val="0"/>
        <w:ind w:firstLine="567"/>
        <w:jc w:val="both"/>
        <w:textAlignment w:val="baseline"/>
        <w:rPr>
          <w:rFonts w:eastAsia="SimSun" w:cs="Times New Roman"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kern w:val="3"/>
          <w:sz w:val="28"/>
          <w:szCs w:val="28"/>
          <w:lang w:eastAsia="en-US"/>
        </w:rPr>
        <w:t xml:space="preserve">Спортивно-оздоровительное направление в течение года также реализовывалось за счёт  регулярно проводимых Дней Здоровья, спортивных праздников, занятий </w:t>
      </w:r>
      <w:proofErr w:type="gramStart"/>
      <w:r w:rsidRPr="00BE028A">
        <w:rPr>
          <w:rFonts w:eastAsia="SimSun" w:cs="Times New Roman"/>
          <w:kern w:val="3"/>
          <w:sz w:val="28"/>
          <w:szCs w:val="28"/>
          <w:lang w:eastAsia="en-US"/>
        </w:rPr>
        <w:t>в</w:t>
      </w:r>
      <w:proofErr w:type="gramEnd"/>
      <w:r w:rsidRPr="00BE028A">
        <w:rPr>
          <w:rFonts w:eastAsia="SimSun" w:cs="Times New Roman"/>
          <w:kern w:val="3"/>
          <w:sz w:val="28"/>
          <w:szCs w:val="28"/>
          <w:lang w:eastAsia="en-US"/>
        </w:rPr>
        <w:t xml:space="preserve"> спортивных секций.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SimSun" w:cs="Times New Roman"/>
          <w:bCs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bCs/>
          <w:kern w:val="3"/>
          <w:sz w:val="28"/>
          <w:szCs w:val="28"/>
          <w:lang w:eastAsia="en-US"/>
        </w:rPr>
        <w:t>Система внеурочной деятельности в школе предоставляет возможность заниматься разным возрастным группам, начиная с первоклассника и до учащихся старших классов. Работа всех детских объединений дополнительного образования способствует развитию творческих, познавательных, физических способностей детей. Она обеспечивает интерес и развитие трудолюбия.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SimSun" w:cs="Times New Roman"/>
          <w:bCs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bCs/>
          <w:kern w:val="3"/>
          <w:sz w:val="28"/>
          <w:szCs w:val="28"/>
          <w:lang w:eastAsia="en-US"/>
        </w:rPr>
        <w:lastRenderedPageBreak/>
        <w:t>Занятость учащихся школы в системе дополнительного образования распределилась следующим образом: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34"/>
        <w:gridCol w:w="1604"/>
        <w:gridCol w:w="1468"/>
        <w:gridCol w:w="2300"/>
        <w:gridCol w:w="1464"/>
      </w:tblGrid>
      <w:tr w:rsidR="00BE028A" w:rsidRPr="00BE028A" w:rsidTr="00C52FCB">
        <w:tc>
          <w:tcPr>
            <w:tcW w:w="2541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Направление  развития личности</w:t>
            </w:r>
          </w:p>
        </w:tc>
        <w:tc>
          <w:tcPr>
            <w:tcW w:w="1474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Количество</w:t>
            </w:r>
          </w:p>
          <w:p w:rsidR="00BE028A" w:rsidRPr="00BE028A" w:rsidRDefault="00BE028A" w:rsidP="00BE028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часов</w:t>
            </w:r>
          </w:p>
        </w:tc>
        <w:tc>
          <w:tcPr>
            <w:tcW w:w="1704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 xml:space="preserve">Класс </w:t>
            </w:r>
          </w:p>
        </w:tc>
        <w:tc>
          <w:tcPr>
            <w:tcW w:w="2151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Times New Roman" w:cs="Times New Roman"/>
                <w:kern w:val="1"/>
                <w:sz w:val="28"/>
                <w:szCs w:val="28"/>
              </w:rPr>
              <w:t xml:space="preserve">Название </w:t>
            </w:r>
            <w:r w:rsidRPr="00BE028A">
              <w:rPr>
                <w:rFonts w:eastAsia="Times New Roman" w:cs="Times New Roman"/>
                <w:color w:val="000000"/>
                <w:kern w:val="1"/>
                <w:sz w:val="28"/>
                <w:szCs w:val="28"/>
              </w:rPr>
              <w:t>детских объединений дополнительного образования</w:t>
            </w: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LineNumbers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BE028A">
              <w:rPr>
                <w:rFonts w:cs="Times New Roman"/>
                <w:sz w:val="28"/>
                <w:szCs w:val="28"/>
              </w:rPr>
              <w:t>Всего детей</w:t>
            </w:r>
          </w:p>
        </w:tc>
      </w:tr>
      <w:tr w:rsidR="00BE028A" w:rsidRPr="00BE028A" w:rsidTr="00C52FCB">
        <w:tc>
          <w:tcPr>
            <w:tcW w:w="2541" w:type="dxa"/>
            <w:vMerge w:val="restart"/>
          </w:tcPr>
          <w:p w:rsidR="00BE028A" w:rsidRPr="00BE028A" w:rsidRDefault="00BE028A" w:rsidP="00BE028A">
            <w:pPr>
              <w:widowControl w:val="0"/>
              <w:suppressLineNumbers/>
              <w:snapToGrid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proofErr w:type="spellStart"/>
            <w:r w:rsidRPr="00BE028A">
              <w:rPr>
                <w:rFonts w:cs="Times New Roman"/>
                <w:sz w:val="28"/>
                <w:szCs w:val="28"/>
                <w:lang w:eastAsia="en-US"/>
              </w:rPr>
              <w:t>Общеинтеллектуаль-ное</w:t>
            </w:r>
            <w:proofErr w:type="spellEnd"/>
          </w:p>
          <w:p w:rsidR="00BE028A" w:rsidRPr="00BE028A" w:rsidRDefault="00BE028A" w:rsidP="00BE028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kern w:val="1"/>
                <w:sz w:val="28"/>
                <w:szCs w:val="28"/>
              </w:rPr>
              <w:t>(техническая направленность)</w:t>
            </w:r>
          </w:p>
        </w:tc>
        <w:tc>
          <w:tcPr>
            <w:tcW w:w="1474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704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5-8</w:t>
            </w:r>
          </w:p>
        </w:tc>
        <w:tc>
          <w:tcPr>
            <w:tcW w:w="2151" w:type="dxa"/>
          </w:tcPr>
          <w:p w:rsidR="00BE028A" w:rsidRPr="00BE028A" w:rsidRDefault="00BE028A" w:rsidP="00BE028A">
            <w:pPr>
              <w:snapToGrid w:val="0"/>
              <w:jc w:val="center"/>
              <w:rPr>
                <w:rFonts w:eastAsia="Times New Roman" w:cs="Times New Roman"/>
                <w:kern w:val="1"/>
                <w:sz w:val="28"/>
                <w:szCs w:val="28"/>
              </w:rPr>
            </w:pPr>
            <w:r w:rsidRPr="00BE028A">
              <w:rPr>
                <w:rFonts w:eastAsia="Times New Roman" w:cs="Times New Roman"/>
                <w:kern w:val="1"/>
                <w:sz w:val="28"/>
                <w:szCs w:val="28"/>
              </w:rPr>
              <w:t>«Умелые руки»</w:t>
            </w:r>
          </w:p>
          <w:p w:rsidR="00BE028A" w:rsidRPr="00BE028A" w:rsidRDefault="00BE028A" w:rsidP="00BE028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LineNumbers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BE028A">
              <w:rPr>
                <w:rFonts w:cs="Times New Roman"/>
                <w:sz w:val="28"/>
                <w:szCs w:val="28"/>
              </w:rPr>
              <w:t>15</w:t>
            </w:r>
          </w:p>
        </w:tc>
      </w:tr>
      <w:tr w:rsidR="00BE028A" w:rsidRPr="00BE028A" w:rsidTr="00C52FCB">
        <w:tc>
          <w:tcPr>
            <w:tcW w:w="2541" w:type="dxa"/>
            <w:vMerge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</w:p>
        </w:tc>
        <w:tc>
          <w:tcPr>
            <w:tcW w:w="1474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704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5-9</w:t>
            </w:r>
          </w:p>
        </w:tc>
        <w:tc>
          <w:tcPr>
            <w:tcW w:w="2151" w:type="dxa"/>
          </w:tcPr>
          <w:p w:rsidR="00BE028A" w:rsidRPr="00BE028A" w:rsidRDefault="00BE028A" w:rsidP="00BE028A">
            <w:pPr>
              <w:snapToGrid w:val="0"/>
              <w:jc w:val="both"/>
              <w:rPr>
                <w:rFonts w:eastAsia="Times New Roman" w:cs="Times New Roman"/>
                <w:bCs/>
                <w:kern w:val="1"/>
                <w:sz w:val="28"/>
                <w:szCs w:val="28"/>
              </w:rPr>
            </w:pPr>
            <w:r w:rsidRPr="00BE028A">
              <w:rPr>
                <w:rFonts w:eastAsia="Times New Roman" w:cs="Times New Roman"/>
                <w:bCs/>
                <w:kern w:val="1"/>
                <w:sz w:val="28"/>
                <w:szCs w:val="28"/>
              </w:rPr>
              <w:t>«Юный техник»</w:t>
            </w:r>
          </w:p>
          <w:p w:rsidR="00BE028A" w:rsidRPr="00BE028A" w:rsidRDefault="00BE028A" w:rsidP="00BE028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LineNumbers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BE028A">
              <w:rPr>
                <w:rFonts w:cs="Times New Roman"/>
                <w:sz w:val="28"/>
                <w:szCs w:val="28"/>
              </w:rPr>
              <w:t>15</w:t>
            </w:r>
          </w:p>
        </w:tc>
      </w:tr>
      <w:tr w:rsidR="00BE028A" w:rsidRPr="00BE028A" w:rsidTr="00C52FCB">
        <w:tc>
          <w:tcPr>
            <w:tcW w:w="2541" w:type="dxa"/>
            <w:vMerge w:val="restart"/>
          </w:tcPr>
          <w:p w:rsidR="00BE028A" w:rsidRPr="00BE028A" w:rsidRDefault="00BE028A" w:rsidP="00BE028A">
            <w:pPr>
              <w:widowControl w:val="0"/>
              <w:suppressLineNumbers/>
              <w:snapToGrid w:val="0"/>
              <w:jc w:val="center"/>
              <w:textAlignment w:val="baseline"/>
              <w:rPr>
                <w:rFonts w:cs="Times New Roman"/>
                <w:kern w:val="1"/>
                <w:sz w:val="28"/>
                <w:szCs w:val="28"/>
              </w:rPr>
            </w:pPr>
            <w:r w:rsidRPr="00BE028A">
              <w:rPr>
                <w:rFonts w:cs="Times New Roman"/>
                <w:kern w:val="1"/>
                <w:sz w:val="28"/>
                <w:szCs w:val="28"/>
              </w:rPr>
              <w:t>Физкультурно-спортивное и оздоровительное</w:t>
            </w:r>
          </w:p>
          <w:p w:rsidR="00BE028A" w:rsidRPr="00BE028A" w:rsidRDefault="00BE028A" w:rsidP="00BE028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</w:p>
        </w:tc>
        <w:tc>
          <w:tcPr>
            <w:tcW w:w="1474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4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5-6</w:t>
            </w:r>
          </w:p>
        </w:tc>
        <w:tc>
          <w:tcPr>
            <w:tcW w:w="2151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Times New Roman" w:cs="Times New Roman"/>
                <w:iCs/>
                <w:kern w:val="1"/>
                <w:sz w:val="28"/>
                <w:szCs w:val="28"/>
              </w:rPr>
              <w:t>«Быстрее, выше, сильнее»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LineNumbers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BE028A">
              <w:rPr>
                <w:rFonts w:cs="Times New Roman"/>
                <w:sz w:val="28"/>
                <w:szCs w:val="28"/>
              </w:rPr>
              <w:t>15</w:t>
            </w:r>
          </w:p>
        </w:tc>
      </w:tr>
      <w:tr w:rsidR="00BE028A" w:rsidRPr="00BE028A" w:rsidTr="00C52FCB">
        <w:tc>
          <w:tcPr>
            <w:tcW w:w="2541" w:type="dxa"/>
            <w:vMerge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</w:p>
        </w:tc>
        <w:tc>
          <w:tcPr>
            <w:tcW w:w="1474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4" w:type="dxa"/>
          </w:tcPr>
          <w:p w:rsidR="00BE028A" w:rsidRPr="00BE028A" w:rsidRDefault="00BE028A" w:rsidP="00BE028A">
            <w:pPr>
              <w:snapToGrid w:val="0"/>
              <w:jc w:val="center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8-10</w:t>
            </w:r>
          </w:p>
        </w:tc>
        <w:tc>
          <w:tcPr>
            <w:tcW w:w="2151" w:type="dxa"/>
          </w:tcPr>
          <w:p w:rsidR="00BE028A" w:rsidRPr="00BE028A" w:rsidRDefault="00BE028A" w:rsidP="00BE028A">
            <w:pPr>
              <w:snapToGrid w:val="0"/>
              <w:jc w:val="center"/>
              <w:rPr>
                <w:rFonts w:eastAsia="Times New Roman" w:cs="Times New Roman"/>
                <w:iCs/>
                <w:kern w:val="1"/>
                <w:sz w:val="28"/>
                <w:szCs w:val="28"/>
              </w:rPr>
            </w:pPr>
            <w:r w:rsidRPr="00BE028A">
              <w:rPr>
                <w:rFonts w:eastAsia="Times New Roman" w:cs="Times New Roman"/>
                <w:iCs/>
                <w:kern w:val="1"/>
                <w:sz w:val="28"/>
                <w:szCs w:val="28"/>
              </w:rPr>
              <w:t>«Спортивный туризм»</w:t>
            </w:r>
            <w:r w:rsidRPr="00BE028A">
              <w:rPr>
                <w:rFonts w:eastAsia="Times New Roman" w:cs="Times New Roman"/>
                <w:kern w:val="1"/>
                <w:sz w:val="28"/>
                <w:szCs w:val="28"/>
              </w:rPr>
              <w:t xml:space="preserve"> </w:t>
            </w:r>
          </w:p>
          <w:p w:rsidR="00BE028A" w:rsidRPr="00BE028A" w:rsidRDefault="00BE028A" w:rsidP="00BE028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LineNumbers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BE028A">
              <w:rPr>
                <w:rFonts w:cs="Times New Roman"/>
                <w:sz w:val="28"/>
                <w:szCs w:val="28"/>
              </w:rPr>
              <w:t>15</w:t>
            </w:r>
          </w:p>
        </w:tc>
      </w:tr>
      <w:tr w:rsidR="00BE028A" w:rsidRPr="00BE028A" w:rsidTr="00C52FCB">
        <w:tc>
          <w:tcPr>
            <w:tcW w:w="2541" w:type="dxa"/>
            <w:vMerge w:val="restart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proofErr w:type="gramStart"/>
            <w:r w:rsidRPr="00BE028A">
              <w:rPr>
                <w:rFonts w:cs="Times New Roman"/>
                <w:kern w:val="1"/>
                <w:sz w:val="28"/>
                <w:szCs w:val="28"/>
              </w:rPr>
              <w:t>Духовно-нравственное</w:t>
            </w:r>
            <w:proofErr w:type="gramEnd"/>
            <w:r w:rsidRPr="00BE028A">
              <w:rPr>
                <w:rFonts w:cs="Times New Roman"/>
                <w:kern w:val="1"/>
                <w:sz w:val="28"/>
                <w:szCs w:val="28"/>
              </w:rPr>
              <w:t xml:space="preserve"> (художественная направленность)</w:t>
            </w:r>
          </w:p>
        </w:tc>
        <w:tc>
          <w:tcPr>
            <w:tcW w:w="1474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704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5-11</w:t>
            </w:r>
          </w:p>
        </w:tc>
        <w:tc>
          <w:tcPr>
            <w:tcW w:w="2151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Times New Roman" w:cs="Times New Roman"/>
                <w:iCs/>
                <w:kern w:val="1"/>
                <w:sz w:val="28"/>
                <w:szCs w:val="28"/>
              </w:rPr>
              <w:t>«Хоровое пение»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LineNumbers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BE028A">
              <w:rPr>
                <w:rFonts w:cs="Times New Roman"/>
                <w:sz w:val="28"/>
                <w:szCs w:val="28"/>
              </w:rPr>
              <w:t>45</w:t>
            </w:r>
          </w:p>
        </w:tc>
      </w:tr>
      <w:tr w:rsidR="00BE028A" w:rsidRPr="00BE028A" w:rsidTr="00C52FCB">
        <w:tc>
          <w:tcPr>
            <w:tcW w:w="2541" w:type="dxa"/>
            <w:vMerge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</w:p>
        </w:tc>
        <w:tc>
          <w:tcPr>
            <w:tcW w:w="1474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4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6-8</w:t>
            </w:r>
          </w:p>
        </w:tc>
        <w:tc>
          <w:tcPr>
            <w:tcW w:w="2151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Times New Roman" w:cs="Times New Roman"/>
                <w:iCs/>
                <w:kern w:val="1"/>
                <w:sz w:val="28"/>
                <w:szCs w:val="28"/>
              </w:rPr>
              <w:t>«Фотоискусство»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LineNumbers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BE028A">
              <w:rPr>
                <w:rFonts w:cs="Times New Roman"/>
                <w:sz w:val="28"/>
                <w:szCs w:val="28"/>
              </w:rPr>
              <w:t>15</w:t>
            </w:r>
          </w:p>
        </w:tc>
      </w:tr>
    </w:tbl>
    <w:p w:rsidR="00BE028A" w:rsidRPr="00BE028A" w:rsidRDefault="00BE028A" w:rsidP="00BE028A">
      <w:pPr>
        <w:widowControl w:val="0"/>
        <w:tabs>
          <w:tab w:val="left" w:pos="928"/>
        </w:tabs>
        <w:autoSpaceDN w:val="0"/>
        <w:ind w:firstLine="567"/>
        <w:jc w:val="both"/>
        <w:textAlignment w:val="baseline"/>
        <w:rPr>
          <w:rFonts w:eastAsia="SimSun" w:cs="Times New Roman"/>
          <w:kern w:val="3"/>
          <w:sz w:val="28"/>
          <w:szCs w:val="28"/>
          <w:lang w:eastAsia="en-US"/>
        </w:rPr>
      </w:pPr>
      <w:r w:rsidRPr="00BE028A">
        <w:rPr>
          <w:rFonts w:cs="Times New Roman"/>
          <w:kern w:val="1"/>
          <w:sz w:val="28"/>
          <w:szCs w:val="28"/>
        </w:rPr>
        <w:t>Духовно-нравственное направление реализовывалось за счёт проведения ежемесячных музейных уроков, акций и классных часов духовно-нравственной работы.</w:t>
      </w:r>
    </w:p>
    <w:p w:rsidR="00BE028A" w:rsidRPr="00BE028A" w:rsidRDefault="00BE028A" w:rsidP="00BE028A">
      <w:pPr>
        <w:widowControl w:val="0"/>
        <w:shd w:val="clear" w:color="auto" w:fill="FFFFFF"/>
        <w:autoSpaceDN w:val="0"/>
        <w:ind w:left="29" w:firstLine="538"/>
        <w:jc w:val="both"/>
        <w:textAlignment w:val="baseline"/>
        <w:rPr>
          <w:rFonts w:eastAsia="SimSun" w:cs="Times New Roman"/>
          <w:color w:val="000000"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color w:val="000000"/>
          <w:kern w:val="3"/>
          <w:sz w:val="28"/>
          <w:szCs w:val="28"/>
          <w:lang w:eastAsia="en-US"/>
        </w:rPr>
        <w:t xml:space="preserve">Система дополнительного образования детей  включает  занятия по техническому творчеству, хоровому искусству, спортивному туризму, легкой атлетике, шахматам.   </w:t>
      </w:r>
    </w:p>
    <w:p w:rsidR="00BE028A" w:rsidRPr="00BE028A" w:rsidRDefault="00BE028A" w:rsidP="00BE028A">
      <w:pPr>
        <w:autoSpaceDN w:val="0"/>
        <w:ind w:firstLine="538"/>
        <w:jc w:val="both"/>
        <w:textAlignment w:val="baseline"/>
        <w:rPr>
          <w:rFonts w:eastAsia="Arial" w:cs="Times New Roman"/>
          <w:kern w:val="3"/>
          <w:sz w:val="28"/>
          <w:szCs w:val="28"/>
        </w:rPr>
      </w:pPr>
      <w:r w:rsidRPr="00BE028A">
        <w:rPr>
          <w:rFonts w:eastAsia="Arial" w:cs="Times New Roman"/>
          <w:kern w:val="3"/>
          <w:sz w:val="28"/>
          <w:szCs w:val="28"/>
        </w:rPr>
        <w:t>Функциональные возможности организма тесно связаны с двигательной активностью, являющейся биологической потребностью ребёнка. Включение динамических пауз в уроки, организация минут релаксации позволяют преодолеть дефицит двигательной активности.</w:t>
      </w:r>
    </w:p>
    <w:p w:rsidR="00BE028A" w:rsidRPr="00BE028A" w:rsidRDefault="00BE028A" w:rsidP="00BE028A">
      <w:pPr>
        <w:shd w:val="clear" w:color="auto" w:fill="FFFFFF"/>
        <w:autoSpaceDN w:val="0"/>
        <w:spacing w:line="100" w:lineRule="atLeast"/>
        <w:ind w:firstLine="538"/>
        <w:jc w:val="both"/>
        <w:textAlignment w:val="baseline"/>
        <w:rPr>
          <w:rFonts w:eastAsia="Arial" w:cs="Times New Roman"/>
          <w:kern w:val="3"/>
          <w:sz w:val="28"/>
          <w:szCs w:val="28"/>
        </w:rPr>
      </w:pPr>
      <w:r w:rsidRPr="00BE028A">
        <w:rPr>
          <w:rFonts w:eastAsia="Arial" w:cs="Times New Roman"/>
          <w:kern w:val="3"/>
          <w:sz w:val="28"/>
          <w:szCs w:val="28"/>
        </w:rPr>
        <w:t>Принципиальной задачей на данном этапе является формирование положительного отношения к занятиям физической культурой. Неоценимую помощь в этом оказывают семьи, культивирующие спортивные занятия, постоянно участвующие в спортивных праздниках, соревнованиях.</w:t>
      </w:r>
    </w:p>
    <w:p w:rsidR="00BE028A" w:rsidRPr="00BE028A" w:rsidRDefault="00BE028A" w:rsidP="00BE028A">
      <w:pPr>
        <w:shd w:val="clear" w:color="auto" w:fill="FFFFFF"/>
        <w:autoSpaceDN w:val="0"/>
        <w:spacing w:line="100" w:lineRule="atLeast"/>
        <w:ind w:firstLine="538"/>
        <w:jc w:val="both"/>
        <w:textAlignment w:val="baseline"/>
        <w:rPr>
          <w:rFonts w:eastAsia="Arial" w:cs="Times New Roman"/>
          <w:kern w:val="3"/>
          <w:sz w:val="28"/>
          <w:szCs w:val="28"/>
        </w:rPr>
      </w:pPr>
      <w:r w:rsidRPr="00BE028A">
        <w:rPr>
          <w:rFonts w:eastAsia="Arial" w:cs="Times New Roman"/>
          <w:kern w:val="3"/>
          <w:sz w:val="28"/>
          <w:szCs w:val="28"/>
        </w:rPr>
        <w:t xml:space="preserve">В инфраструктуре школы, обеспечивающей возможность рациональной организации учебного процесса и </w:t>
      </w:r>
      <w:proofErr w:type="spellStart"/>
      <w:r w:rsidRPr="00BE028A">
        <w:rPr>
          <w:rFonts w:eastAsia="Arial" w:cs="Times New Roman"/>
          <w:kern w:val="3"/>
          <w:sz w:val="28"/>
          <w:szCs w:val="28"/>
        </w:rPr>
        <w:t>здоровьесберегающей</w:t>
      </w:r>
      <w:proofErr w:type="spellEnd"/>
      <w:r w:rsidRPr="00BE028A">
        <w:rPr>
          <w:rFonts w:eastAsia="Arial" w:cs="Times New Roman"/>
          <w:kern w:val="3"/>
          <w:sz w:val="28"/>
          <w:szCs w:val="28"/>
        </w:rPr>
        <w:t xml:space="preserve"> деятельности, по-прежнему важное место отводилось </w:t>
      </w:r>
      <w:proofErr w:type="gramStart"/>
      <w:r w:rsidRPr="00BE028A">
        <w:rPr>
          <w:rFonts w:eastAsia="Arial" w:cs="Times New Roman"/>
          <w:kern w:val="3"/>
          <w:sz w:val="28"/>
          <w:szCs w:val="28"/>
        </w:rPr>
        <w:t>контролю за</w:t>
      </w:r>
      <w:proofErr w:type="gramEnd"/>
      <w:r w:rsidRPr="00BE028A">
        <w:rPr>
          <w:rFonts w:eastAsia="Arial" w:cs="Times New Roman"/>
          <w:kern w:val="3"/>
          <w:sz w:val="28"/>
          <w:szCs w:val="28"/>
        </w:rPr>
        <w:t xml:space="preserve"> состоянием здоровья обучающихся, созданию условий для спортивно – и физкультурно-оздоровительной работы не только со здоровыми детьми, но и с учащимися специальных медицинских групп, просветительской работе со школьниками, их родителями, педагогами. Школой заключен договор с ОГБУЗ «Ровеньская ЦРБ» о медицинском обслуживании детей, проведении ежегодных осенне-весенних медицинских осмотров.</w:t>
      </w:r>
    </w:p>
    <w:p w:rsidR="00BE028A" w:rsidRPr="00BE028A" w:rsidRDefault="00BE028A" w:rsidP="00BE028A">
      <w:pPr>
        <w:autoSpaceDN w:val="0"/>
        <w:spacing w:line="100" w:lineRule="atLeast"/>
        <w:ind w:firstLine="538"/>
        <w:jc w:val="both"/>
        <w:textAlignment w:val="baseline"/>
        <w:rPr>
          <w:rFonts w:eastAsia="Arial" w:cs="Times New Roman"/>
          <w:kern w:val="3"/>
          <w:sz w:val="28"/>
          <w:szCs w:val="28"/>
        </w:rPr>
      </w:pPr>
      <w:r w:rsidRPr="00BE028A">
        <w:rPr>
          <w:rFonts w:eastAsia="Arial" w:cs="Times New Roman"/>
          <w:kern w:val="3"/>
          <w:sz w:val="28"/>
          <w:szCs w:val="28"/>
        </w:rPr>
        <w:lastRenderedPageBreak/>
        <w:t>Санитарно-гигиеническое состояние школы включает в себя соблюдение чистоты, регулярное и правильное проведение уборок всех помещений, дезинфекции и т.д. Хотя поддержание чистоты – это задача обслуживающего персонала школы, но и учителя в своём классе, а при дежурстве – во всей школе, в столовой следят за выполнением основных гигиенических требований.</w:t>
      </w:r>
    </w:p>
    <w:p w:rsidR="00BE028A" w:rsidRPr="00BE028A" w:rsidRDefault="00BE028A" w:rsidP="00BE028A">
      <w:pPr>
        <w:widowControl w:val="0"/>
        <w:autoSpaceDN w:val="0"/>
        <w:spacing w:line="100" w:lineRule="atLeast"/>
        <w:ind w:firstLine="567"/>
        <w:jc w:val="both"/>
        <w:textAlignment w:val="baseline"/>
        <w:rPr>
          <w:rFonts w:eastAsia="Arial" w:cs="Times New Roman"/>
          <w:kern w:val="3"/>
          <w:sz w:val="28"/>
          <w:szCs w:val="28"/>
        </w:rPr>
      </w:pPr>
      <w:r w:rsidRPr="00BE028A">
        <w:rPr>
          <w:rFonts w:eastAsia="Arial" w:cs="Times New Roman"/>
          <w:kern w:val="3"/>
          <w:sz w:val="28"/>
          <w:szCs w:val="28"/>
        </w:rPr>
        <w:t xml:space="preserve">В школе используется детская инициатива в работе по пропаганде ЗОЖ и профилактике школьных заболеваний необходимое условие для эффективности </w:t>
      </w:r>
      <w:proofErr w:type="spellStart"/>
      <w:r w:rsidRPr="00BE028A">
        <w:rPr>
          <w:rFonts w:eastAsia="Arial" w:cs="Times New Roman"/>
          <w:kern w:val="3"/>
          <w:sz w:val="28"/>
          <w:szCs w:val="28"/>
        </w:rPr>
        <w:t>здоровьесберегающей</w:t>
      </w:r>
      <w:proofErr w:type="spellEnd"/>
      <w:r w:rsidRPr="00BE028A">
        <w:rPr>
          <w:rFonts w:eastAsia="Arial" w:cs="Times New Roman"/>
          <w:kern w:val="3"/>
          <w:sz w:val="28"/>
          <w:szCs w:val="28"/>
        </w:rPr>
        <w:t xml:space="preserve"> деятельности школы: подвижные перемены для начальной школы; рейды «Чистые руки» (контроль над соблюдением элементарных норм гигиены) и т.д. Для родителей проводятся родительские собрания на темы: «Профилактика ранней беременности», «Дети и наркотики», «Как сохранить будущее», «Жизнь без вредных привычек» и др.</w:t>
      </w:r>
    </w:p>
    <w:p w:rsidR="00BE028A" w:rsidRPr="00BE028A" w:rsidRDefault="00BE028A" w:rsidP="00BE028A">
      <w:pPr>
        <w:widowControl w:val="0"/>
        <w:autoSpaceDN w:val="0"/>
        <w:spacing w:line="100" w:lineRule="atLeast"/>
        <w:ind w:firstLine="567"/>
        <w:jc w:val="both"/>
        <w:textAlignment w:val="baseline"/>
        <w:rPr>
          <w:rFonts w:eastAsia="Arial" w:cs="Times New Roman"/>
          <w:kern w:val="3"/>
          <w:sz w:val="28"/>
          <w:szCs w:val="28"/>
        </w:rPr>
      </w:pPr>
      <w:r w:rsidRPr="00BE028A">
        <w:rPr>
          <w:rFonts w:eastAsia="Arial" w:cs="Times New Roman"/>
          <w:kern w:val="3"/>
          <w:sz w:val="28"/>
          <w:szCs w:val="28"/>
        </w:rPr>
        <w:t>Безопасное и ответственное поведение на дорогах - одно из условий сохранения жизни и здоровья человека. Выработка такого поведения происходит именно в детском возрасте. Профилактика ДТП с участием обучающихся школы - одно из направлений работы школы. </w:t>
      </w:r>
    </w:p>
    <w:p w:rsidR="00BE028A" w:rsidRPr="00BE028A" w:rsidRDefault="00BE028A" w:rsidP="00BE028A">
      <w:pPr>
        <w:autoSpaceDN w:val="0"/>
        <w:spacing w:line="100" w:lineRule="atLeast"/>
        <w:ind w:firstLine="567"/>
        <w:jc w:val="both"/>
        <w:textAlignment w:val="baseline"/>
        <w:rPr>
          <w:rFonts w:eastAsia="Arial" w:cs="Times New Roman"/>
          <w:kern w:val="3"/>
          <w:sz w:val="28"/>
          <w:szCs w:val="28"/>
        </w:rPr>
      </w:pPr>
      <w:r w:rsidRPr="00BE028A">
        <w:rPr>
          <w:rFonts w:eastAsia="Arial" w:cs="Times New Roman"/>
          <w:kern w:val="3"/>
          <w:sz w:val="28"/>
          <w:szCs w:val="28"/>
        </w:rPr>
        <w:t>Все помещения школы в период эпидемиологического благополучия убираются ежедневно с применением моющих и дезинфицирующих средств. Уборка учебных кабинетов проводится после окончания последнего урока. Коридоры и туалеты убираются  после каждой перемены с применением моющих и дезинфицирующих средств. Уборочный инвентарь  хранится в специально отведённом месте.</w:t>
      </w:r>
    </w:p>
    <w:p w:rsidR="00BE028A" w:rsidRPr="00BE028A" w:rsidRDefault="00BE028A" w:rsidP="00BE028A">
      <w:pPr>
        <w:autoSpaceDN w:val="0"/>
        <w:spacing w:line="100" w:lineRule="atLeast"/>
        <w:ind w:firstLine="567"/>
        <w:jc w:val="both"/>
        <w:textAlignment w:val="baseline"/>
        <w:rPr>
          <w:rFonts w:eastAsia="Arial" w:cs="Times New Roman"/>
          <w:kern w:val="3"/>
          <w:sz w:val="28"/>
          <w:szCs w:val="28"/>
        </w:rPr>
      </w:pPr>
      <w:r w:rsidRPr="00BE028A">
        <w:rPr>
          <w:rFonts w:eastAsia="Arial" w:cs="Times New Roman"/>
          <w:kern w:val="3"/>
          <w:sz w:val="28"/>
          <w:szCs w:val="28"/>
        </w:rPr>
        <w:t>В школе ведется работа по организации сбалансированного, полноценного питания, имеется школьная столовая на 90 посадочных мест, буфет. Вопросы питания школьников постоянно находятся под контролем Управляющего совета и администрации школы.</w:t>
      </w:r>
    </w:p>
    <w:p w:rsidR="00BE028A" w:rsidRPr="00BE028A" w:rsidRDefault="00BE028A" w:rsidP="00BE028A">
      <w:pPr>
        <w:autoSpaceDN w:val="0"/>
        <w:spacing w:line="100" w:lineRule="atLeast"/>
        <w:ind w:firstLine="567"/>
        <w:jc w:val="both"/>
        <w:textAlignment w:val="baseline"/>
        <w:rPr>
          <w:rFonts w:eastAsia="Arial" w:cs="Times New Roman"/>
          <w:kern w:val="3"/>
          <w:sz w:val="28"/>
          <w:szCs w:val="28"/>
        </w:rPr>
      </w:pPr>
      <w:r w:rsidRPr="00BE028A">
        <w:rPr>
          <w:rFonts w:eastAsia="Arial" w:cs="Times New Roman"/>
          <w:kern w:val="3"/>
          <w:sz w:val="28"/>
          <w:szCs w:val="28"/>
        </w:rPr>
        <w:t xml:space="preserve">Горячим питанием </w:t>
      </w:r>
      <w:proofErr w:type="gramStart"/>
      <w:r w:rsidRPr="00BE028A">
        <w:rPr>
          <w:rFonts w:eastAsia="Arial" w:cs="Times New Roman"/>
          <w:kern w:val="3"/>
          <w:sz w:val="28"/>
          <w:szCs w:val="28"/>
        </w:rPr>
        <w:t>обеспечены</w:t>
      </w:r>
      <w:proofErr w:type="gramEnd"/>
      <w:r w:rsidRPr="00BE028A">
        <w:rPr>
          <w:rFonts w:eastAsia="Arial" w:cs="Times New Roman"/>
          <w:kern w:val="3"/>
          <w:sz w:val="28"/>
          <w:szCs w:val="28"/>
        </w:rPr>
        <w:t xml:space="preserve"> 137 обучающихся (100%). Средняя стоимость питания составила в среднем 90 рублей из них: 35 рублей завтрак бесплатно, г</w:t>
      </w:r>
      <w:r w:rsidRPr="00BE028A">
        <w:rPr>
          <w:rFonts w:eastAsia="Arial" w:cs="Times New Roman"/>
          <w:bCs/>
          <w:kern w:val="3"/>
          <w:sz w:val="28"/>
          <w:szCs w:val="28"/>
        </w:rPr>
        <w:t xml:space="preserve">орячие обеды для учащихся 1-11 классов стоимостью в среднем 50 рублей за один обед (родительская плата) и </w:t>
      </w:r>
      <w:r w:rsidRPr="00BE028A">
        <w:rPr>
          <w:rFonts w:eastAsia="Arial" w:cs="Times New Roman"/>
          <w:kern w:val="3"/>
          <w:sz w:val="28"/>
          <w:szCs w:val="28"/>
        </w:rPr>
        <w:t xml:space="preserve"> 10-15 рублей полдник за счет родительских средств.</w:t>
      </w:r>
    </w:p>
    <w:p w:rsidR="00BE028A" w:rsidRPr="00BE028A" w:rsidRDefault="00BE028A" w:rsidP="00BE028A">
      <w:pPr>
        <w:autoSpaceDN w:val="0"/>
        <w:spacing w:line="100" w:lineRule="atLeast"/>
        <w:ind w:firstLine="567"/>
        <w:jc w:val="both"/>
        <w:textAlignment w:val="baseline"/>
        <w:rPr>
          <w:rFonts w:eastAsia="Arial" w:cs="Times New Roman"/>
          <w:kern w:val="3"/>
          <w:sz w:val="28"/>
          <w:szCs w:val="28"/>
        </w:rPr>
      </w:pPr>
      <w:r w:rsidRPr="00BE028A">
        <w:rPr>
          <w:rFonts w:eastAsia="Arial" w:cs="Times New Roman"/>
          <w:kern w:val="3"/>
          <w:sz w:val="28"/>
          <w:szCs w:val="28"/>
        </w:rPr>
        <w:t xml:space="preserve">По распоряжению правительства области, с целью улучшения питьевого режима, 100%  </w:t>
      </w:r>
      <w:proofErr w:type="gramStart"/>
      <w:r w:rsidRPr="00BE028A">
        <w:rPr>
          <w:rFonts w:eastAsia="Arial" w:cs="Times New Roman"/>
          <w:kern w:val="3"/>
          <w:sz w:val="28"/>
          <w:szCs w:val="28"/>
        </w:rPr>
        <w:t>обучающихся</w:t>
      </w:r>
      <w:proofErr w:type="gramEnd"/>
      <w:r w:rsidRPr="00BE028A">
        <w:rPr>
          <w:rFonts w:eastAsia="Arial" w:cs="Times New Roman"/>
          <w:kern w:val="3"/>
          <w:sz w:val="28"/>
          <w:szCs w:val="28"/>
        </w:rPr>
        <w:t xml:space="preserve"> обеспечивались экологически чистой питьевой водой.</w:t>
      </w:r>
    </w:p>
    <w:p w:rsidR="00BE028A" w:rsidRPr="00BE028A" w:rsidRDefault="00BE028A" w:rsidP="00BE028A">
      <w:pPr>
        <w:autoSpaceDN w:val="0"/>
        <w:spacing w:line="100" w:lineRule="atLeast"/>
        <w:ind w:firstLine="567"/>
        <w:jc w:val="both"/>
        <w:textAlignment w:val="baseline"/>
        <w:rPr>
          <w:rFonts w:eastAsia="Arial" w:cs="Times New Roman"/>
          <w:kern w:val="3"/>
          <w:sz w:val="28"/>
          <w:szCs w:val="28"/>
        </w:rPr>
      </w:pPr>
      <w:r w:rsidRPr="00BE028A">
        <w:rPr>
          <w:rFonts w:eastAsia="Arial" w:cs="Times New Roman"/>
          <w:kern w:val="3"/>
          <w:sz w:val="28"/>
          <w:szCs w:val="28"/>
        </w:rPr>
        <w:t>В соответствии с областной целевой программой «Школьное молоко» все учащиеся общеобразовательного учреждения 1-11 классов (100%) ежедневно получали молочный горячий завтрак и мёд на сумму 35 рублей.</w:t>
      </w:r>
    </w:p>
    <w:p w:rsidR="00BE028A" w:rsidRPr="00BE028A" w:rsidRDefault="00BE028A" w:rsidP="00BE028A">
      <w:pPr>
        <w:autoSpaceDN w:val="0"/>
        <w:spacing w:line="100" w:lineRule="atLeast"/>
        <w:ind w:firstLine="567"/>
        <w:jc w:val="both"/>
        <w:textAlignment w:val="baseline"/>
        <w:rPr>
          <w:rFonts w:eastAsia="Arial" w:cs="Times New Roman"/>
          <w:kern w:val="3"/>
          <w:sz w:val="28"/>
          <w:szCs w:val="28"/>
        </w:rPr>
      </w:pPr>
      <w:r w:rsidRPr="00BE028A">
        <w:rPr>
          <w:rFonts w:eastAsia="Arial" w:cs="Times New Roman"/>
          <w:kern w:val="3"/>
          <w:sz w:val="28"/>
          <w:szCs w:val="28"/>
        </w:rPr>
        <w:t>Принимались меры по поддержке детей из многодетных семей. Для них организовано трёхразовое питание: завтрак – 35 рублей, обед – 50 рублей, полдник – 10 рублей.</w:t>
      </w:r>
    </w:p>
    <w:p w:rsidR="00BE028A" w:rsidRPr="00BE028A" w:rsidRDefault="00BE028A" w:rsidP="00BE028A">
      <w:pPr>
        <w:autoSpaceDN w:val="0"/>
        <w:spacing w:line="100" w:lineRule="atLeast"/>
        <w:ind w:firstLine="567"/>
        <w:jc w:val="both"/>
        <w:textAlignment w:val="baseline"/>
        <w:rPr>
          <w:rFonts w:eastAsia="Arial" w:cs="Times New Roman"/>
          <w:kern w:val="3"/>
          <w:sz w:val="28"/>
          <w:szCs w:val="28"/>
        </w:rPr>
      </w:pPr>
      <w:r w:rsidRPr="00BE028A">
        <w:rPr>
          <w:rFonts w:eastAsia="Arial" w:cs="Times New Roman"/>
          <w:kern w:val="3"/>
          <w:sz w:val="28"/>
          <w:szCs w:val="28"/>
        </w:rPr>
        <w:lastRenderedPageBreak/>
        <w:t>Организация летней оздоровительной работы была направлена на защиту интересов детства. В лагере с дневным пребыванием отдохнуло 43 школьника, в лагере труда и отдыха – 20 учащихся.</w:t>
      </w:r>
    </w:p>
    <w:p w:rsidR="00BE028A" w:rsidRPr="00BE028A" w:rsidRDefault="00BE028A" w:rsidP="00BE028A">
      <w:pPr>
        <w:autoSpaceDN w:val="0"/>
        <w:spacing w:line="100" w:lineRule="atLeast"/>
        <w:ind w:firstLine="567"/>
        <w:jc w:val="both"/>
        <w:textAlignment w:val="baseline"/>
        <w:rPr>
          <w:rFonts w:eastAsia="Arial" w:cs="Times New Roman"/>
          <w:kern w:val="3"/>
          <w:sz w:val="28"/>
          <w:szCs w:val="28"/>
        </w:rPr>
      </w:pPr>
      <w:r w:rsidRPr="00BE028A">
        <w:rPr>
          <w:rFonts w:eastAsia="Arial" w:cs="Times New Roman"/>
          <w:kern w:val="3"/>
          <w:sz w:val="28"/>
          <w:szCs w:val="28"/>
        </w:rPr>
        <w:t xml:space="preserve">Одной из нерешённых проблем для школы осталась проблема сохранения и укрепления здоровья учащихся: часты случаи  нарушений опорно-двигательного аппарата, простудных заболеваний, заболеваний верхних дыхательных путей и сердечно - сосудистой системы. </w:t>
      </w:r>
    </w:p>
    <w:p w:rsidR="00BE028A" w:rsidRPr="00BE028A" w:rsidRDefault="00BE028A" w:rsidP="00BE028A">
      <w:pPr>
        <w:widowControl w:val="0"/>
        <w:autoSpaceDN w:val="0"/>
        <w:ind w:firstLine="709"/>
        <w:jc w:val="both"/>
        <w:textAlignment w:val="baseline"/>
        <w:rPr>
          <w:rFonts w:eastAsia="SimSun" w:cs="Times New Roman"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kern w:val="3"/>
          <w:sz w:val="28"/>
          <w:szCs w:val="28"/>
          <w:lang w:eastAsia="en-US"/>
        </w:rPr>
        <w:t>Учащиеся  школы активно принимали участие в различных конкурсах, выставках, спортивных соревнованиях школы и района.</w:t>
      </w:r>
    </w:p>
    <w:p w:rsidR="00BE028A" w:rsidRPr="00BE028A" w:rsidRDefault="00BE028A" w:rsidP="00BE028A">
      <w:pPr>
        <w:widowControl w:val="0"/>
        <w:autoSpaceDN w:val="0"/>
        <w:textAlignment w:val="baseline"/>
        <w:rPr>
          <w:rFonts w:eastAsia="SimSun" w:cs="Times New Roman"/>
          <w:b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b/>
          <w:kern w:val="3"/>
          <w:sz w:val="28"/>
          <w:szCs w:val="28"/>
          <w:lang w:eastAsia="en-US"/>
        </w:rPr>
        <w:t>Результаты участия в районных конкурсах в 2014 – 2015 учебном году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851"/>
        <w:gridCol w:w="1701"/>
        <w:gridCol w:w="1134"/>
        <w:gridCol w:w="567"/>
        <w:gridCol w:w="1808"/>
      </w:tblGrid>
      <w:tr w:rsidR="00BE028A" w:rsidRPr="00BE028A" w:rsidTr="00C52FCB">
        <w:tc>
          <w:tcPr>
            <w:tcW w:w="675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№ п\</w:t>
            </w:r>
            <w:proofErr w:type="gramStart"/>
            <w:r w:rsidRPr="00BE028A">
              <w:rPr>
                <w:rFonts w:cs="Times New Roman"/>
                <w:sz w:val="28"/>
                <w:szCs w:val="28"/>
                <w:lang w:eastAsia="en-US"/>
              </w:rPr>
              <w:t>п</w:t>
            </w:r>
            <w:proofErr w:type="gramEnd"/>
          </w:p>
        </w:tc>
        <w:tc>
          <w:tcPr>
            <w:tcW w:w="2835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Мероприятие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Уровень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ФИО участника</w:t>
            </w:r>
          </w:p>
        </w:tc>
        <w:tc>
          <w:tcPr>
            <w:tcW w:w="1134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Результат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Класс</w:t>
            </w:r>
          </w:p>
        </w:tc>
        <w:tc>
          <w:tcPr>
            <w:tcW w:w="1808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Руководитель</w:t>
            </w:r>
          </w:p>
        </w:tc>
      </w:tr>
      <w:tr w:rsidR="00BE028A" w:rsidRPr="00BE028A" w:rsidTr="00C52FCB">
        <w:tc>
          <w:tcPr>
            <w:tcW w:w="675" w:type="dxa"/>
          </w:tcPr>
          <w:p w:rsidR="00BE028A" w:rsidRPr="00BE028A" w:rsidRDefault="00BE028A" w:rsidP="00BE028A">
            <w:pPr>
              <w:widowControl w:val="0"/>
              <w:numPr>
                <w:ilvl w:val="0"/>
                <w:numId w:val="13"/>
              </w:numPr>
              <w:suppressAutoHyphens w:val="0"/>
              <w:autoSpaceDN w:val="0"/>
              <w:spacing w:after="200" w:line="276" w:lineRule="auto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Конкурс безвозмездного донорства на территории Ровеньского района «Лучшее сочинение»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МУ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Журавлёва Анна</w:t>
            </w:r>
          </w:p>
        </w:tc>
        <w:tc>
          <w:tcPr>
            <w:tcW w:w="1134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2 место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808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Чернокалова Т.Н.</w:t>
            </w:r>
          </w:p>
        </w:tc>
      </w:tr>
      <w:tr w:rsidR="00BE028A" w:rsidRPr="00BE028A" w:rsidTr="00C52FCB">
        <w:tc>
          <w:tcPr>
            <w:tcW w:w="675" w:type="dxa"/>
          </w:tcPr>
          <w:p w:rsidR="00BE028A" w:rsidRPr="00BE028A" w:rsidRDefault="00BE028A" w:rsidP="00BE028A">
            <w:pPr>
              <w:widowControl w:val="0"/>
              <w:numPr>
                <w:ilvl w:val="0"/>
                <w:numId w:val="13"/>
              </w:numPr>
              <w:suppressAutoHyphens w:val="0"/>
              <w:autoSpaceDN w:val="0"/>
              <w:spacing w:after="200" w:line="276" w:lineRule="auto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Конкурс безвозмездного донорства на территории Ровеньского района «Лучший лектор»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МУ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Данильченко Жанна</w:t>
            </w:r>
          </w:p>
        </w:tc>
        <w:tc>
          <w:tcPr>
            <w:tcW w:w="1134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2 место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1808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Чернокалова Т.Н.</w:t>
            </w:r>
          </w:p>
        </w:tc>
      </w:tr>
      <w:tr w:rsidR="00BE028A" w:rsidRPr="00BE028A" w:rsidTr="00C52FCB">
        <w:tc>
          <w:tcPr>
            <w:tcW w:w="675" w:type="dxa"/>
          </w:tcPr>
          <w:p w:rsidR="00BE028A" w:rsidRPr="00BE028A" w:rsidRDefault="00BE028A" w:rsidP="00BE028A">
            <w:pPr>
              <w:widowControl w:val="0"/>
              <w:numPr>
                <w:ilvl w:val="0"/>
                <w:numId w:val="13"/>
              </w:numPr>
              <w:suppressAutoHyphens w:val="0"/>
              <w:autoSpaceDN w:val="0"/>
              <w:spacing w:after="200" w:line="276" w:lineRule="auto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Конкурс фоторабот «Новый взгляд», посвящённый 60-летию Белгородской области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BE028A">
              <w:rPr>
                <w:rFonts w:cs="Times New Roman"/>
                <w:sz w:val="28"/>
                <w:szCs w:val="28"/>
                <w:lang w:eastAsia="en-US"/>
              </w:rPr>
              <w:t>Обл</w:t>
            </w:r>
            <w:proofErr w:type="spellEnd"/>
            <w:proofErr w:type="gramEnd"/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proofErr w:type="spellStart"/>
            <w:r w:rsidRPr="00BE028A">
              <w:rPr>
                <w:rFonts w:cs="Times New Roman"/>
                <w:sz w:val="28"/>
                <w:szCs w:val="28"/>
                <w:lang w:eastAsia="en-US"/>
              </w:rPr>
              <w:t>Мяснянкина</w:t>
            </w:r>
            <w:proofErr w:type="spellEnd"/>
            <w:r w:rsidRPr="00BE028A">
              <w:rPr>
                <w:rFonts w:cs="Times New Roman"/>
                <w:sz w:val="28"/>
                <w:szCs w:val="28"/>
                <w:lang w:eastAsia="en-US"/>
              </w:rPr>
              <w:t xml:space="preserve"> Виктория</w:t>
            </w:r>
          </w:p>
        </w:tc>
        <w:tc>
          <w:tcPr>
            <w:tcW w:w="1134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2 место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808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</w:tr>
      <w:tr w:rsidR="00BE028A" w:rsidRPr="00BE028A" w:rsidTr="00C52FCB">
        <w:tc>
          <w:tcPr>
            <w:tcW w:w="675" w:type="dxa"/>
          </w:tcPr>
          <w:p w:rsidR="00BE028A" w:rsidRPr="00BE028A" w:rsidRDefault="00BE028A" w:rsidP="00BE028A">
            <w:pPr>
              <w:widowControl w:val="0"/>
              <w:numPr>
                <w:ilvl w:val="0"/>
                <w:numId w:val="13"/>
              </w:numPr>
              <w:suppressAutoHyphens w:val="0"/>
              <w:autoSpaceDN w:val="0"/>
              <w:spacing w:after="200" w:line="276" w:lineRule="auto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Дистанционный конкурс «День Победы» (фотография)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proofErr w:type="spellStart"/>
            <w:r w:rsidRPr="00BE028A">
              <w:rPr>
                <w:rFonts w:cs="Times New Roman"/>
                <w:sz w:val="28"/>
                <w:szCs w:val="28"/>
                <w:lang w:eastAsia="en-US"/>
              </w:rPr>
              <w:t>Всер</w:t>
            </w:r>
            <w:proofErr w:type="spellEnd"/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Кисилёва Виктория</w:t>
            </w:r>
          </w:p>
        </w:tc>
        <w:tc>
          <w:tcPr>
            <w:tcW w:w="1134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Дипломант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808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Скачкова С.М.</w:t>
            </w:r>
          </w:p>
        </w:tc>
      </w:tr>
      <w:tr w:rsidR="00BE028A" w:rsidRPr="00BE028A" w:rsidTr="00C52FCB">
        <w:tc>
          <w:tcPr>
            <w:tcW w:w="675" w:type="dxa"/>
          </w:tcPr>
          <w:p w:rsidR="00BE028A" w:rsidRPr="00BE028A" w:rsidRDefault="00BE028A" w:rsidP="00BE028A">
            <w:pPr>
              <w:widowControl w:val="0"/>
              <w:numPr>
                <w:ilvl w:val="0"/>
                <w:numId w:val="13"/>
              </w:numPr>
              <w:suppressAutoHyphens w:val="0"/>
              <w:autoSpaceDN w:val="0"/>
              <w:spacing w:after="200" w:line="276" w:lineRule="auto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Дистанционный конкурс «День Победы» (фотография)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proofErr w:type="spellStart"/>
            <w:r w:rsidRPr="00BE028A">
              <w:rPr>
                <w:rFonts w:cs="Times New Roman"/>
                <w:sz w:val="28"/>
                <w:szCs w:val="28"/>
                <w:lang w:eastAsia="en-US"/>
              </w:rPr>
              <w:t>Всерос</w:t>
            </w:r>
            <w:proofErr w:type="spellEnd"/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Волошин Роман</w:t>
            </w:r>
          </w:p>
        </w:tc>
        <w:tc>
          <w:tcPr>
            <w:tcW w:w="1134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Лауреат 1 степени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808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Скачкова С.М.</w:t>
            </w:r>
          </w:p>
        </w:tc>
      </w:tr>
      <w:tr w:rsidR="00BE028A" w:rsidRPr="00BE028A" w:rsidTr="00C52FCB">
        <w:tc>
          <w:tcPr>
            <w:tcW w:w="675" w:type="dxa"/>
          </w:tcPr>
          <w:p w:rsidR="00BE028A" w:rsidRPr="00BE028A" w:rsidRDefault="00BE028A" w:rsidP="00BE028A">
            <w:pPr>
              <w:widowControl w:val="0"/>
              <w:numPr>
                <w:ilvl w:val="0"/>
                <w:numId w:val="13"/>
              </w:numPr>
              <w:suppressAutoHyphens w:val="0"/>
              <w:autoSpaceDN w:val="0"/>
              <w:spacing w:after="200" w:line="276" w:lineRule="auto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Дистанционный конкурс «День Победы» (фотография)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proofErr w:type="spellStart"/>
            <w:r w:rsidRPr="00BE028A">
              <w:rPr>
                <w:rFonts w:cs="Times New Roman"/>
                <w:sz w:val="28"/>
                <w:szCs w:val="28"/>
                <w:lang w:eastAsia="en-US"/>
              </w:rPr>
              <w:t>Всер</w:t>
            </w:r>
            <w:proofErr w:type="spellEnd"/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Брежнев Дмитрий</w:t>
            </w:r>
          </w:p>
        </w:tc>
        <w:tc>
          <w:tcPr>
            <w:tcW w:w="1134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Дипломант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808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Скачкова С.М.</w:t>
            </w:r>
          </w:p>
        </w:tc>
      </w:tr>
      <w:tr w:rsidR="00BE028A" w:rsidRPr="00BE028A" w:rsidTr="00C52FCB">
        <w:tc>
          <w:tcPr>
            <w:tcW w:w="675" w:type="dxa"/>
          </w:tcPr>
          <w:p w:rsidR="00BE028A" w:rsidRPr="00BE028A" w:rsidRDefault="00BE028A" w:rsidP="00BE028A">
            <w:pPr>
              <w:widowControl w:val="0"/>
              <w:numPr>
                <w:ilvl w:val="0"/>
                <w:numId w:val="13"/>
              </w:numPr>
              <w:suppressAutoHyphens w:val="0"/>
              <w:autoSpaceDN w:val="0"/>
              <w:spacing w:after="200" w:line="276" w:lineRule="auto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 xml:space="preserve">Конкурс сочинений по книге О.Е. </w:t>
            </w:r>
            <w:r w:rsidRPr="00BE028A">
              <w:rPr>
                <w:rFonts w:cs="Times New Roman"/>
                <w:sz w:val="28"/>
                <w:szCs w:val="28"/>
                <w:lang w:eastAsia="en-US"/>
              </w:rPr>
              <w:lastRenderedPageBreak/>
              <w:t>Кириллова «Увидеть зарю»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lastRenderedPageBreak/>
              <w:t>МУ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proofErr w:type="spellStart"/>
            <w:r w:rsidRPr="00BE028A">
              <w:rPr>
                <w:rFonts w:cs="Times New Roman"/>
                <w:sz w:val="28"/>
                <w:szCs w:val="28"/>
                <w:lang w:eastAsia="en-US"/>
              </w:rPr>
              <w:t>Голубова</w:t>
            </w:r>
            <w:proofErr w:type="spellEnd"/>
            <w:r w:rsidRPr="00BE028A">
              <w:rPr>
                <w:rFonts w:cs="Times New Roman"/>
                <w:sz w:val="28"/>
                <w:szCs w:val="28"/>
                <w:lang w:eastAsia="en-US"/>
              </w:rPr>
              <w:t xml:space="preserve"> Юлия</w:t>
            </w:r>
          </w:p>
        </w:tc>
        <w:tc>
          <w:tcPr>
            <w:tcW w:w="1134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3 место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1808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Журавлёва В.Н.</w:t>
            </w:r>
          </w:p>
        </w:tc>
      </w:tr>
      <w:tr w:rsidR="00BE028A" w:rsidRPr="00BE028A" w:rsidTr="00C52FCB">
        <w:tc>
          <w:tcPr>
            <w:tcW w:w="675" w:type="dxa"/>
          </w:tcPr>
          <w:p w:rsidR="00BE028A" w:rsidRPr="00BE028A" w:rsidRDefault="00BE028A" w:rsidP="00BE028A">
            <w:pPr>
              <w:widowControl w:val="0"/>
              <w:numPr>
                <w:ilvl w:val="0"/>
                <w:numId w:val="13"/>
              </w:numPr>
              <w:suppressAutoHyphens w:val="0"/>
              <w:autoSpaceDN w:val="0"/>
              <w:spacing w:after="200" w:line="276" w:lineRule="auto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Конкурс художественного слова «Мой край – родная Белгородчина»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МУ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Данильченко Жанна</w:t>
            </w:r>
          </w:p>
        </w:tc>
        <w:tc>
          <w:tcPr>
            <w:tcW w:w="1134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3 место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1808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Журавлёва В.Н.</w:t>
            </w:r>
          </w:p>
        </w:tc>
      </w:tr>
      <w:tr w:rsidR="00BE028A" w:rsidRPr="00BE028A" w:rsidTr="00C52FCB">
        <w:tc>
          <w:tcPr>
            <w:tcW w:w="675" w:type="dxa"/>
          </w:tcPr>
          <w:p w:rsidR="00BE028A" w:rsidRPr="00BE028A" w:rsidRDefault="00BE028A" w:rsidP="00BE028A">
            <w:pPr>
              <w:widowControl w:val="0"/>
              <w:numPr>
                <w:ilvl w:val="0"/>
                <w:numId w:val="13"/>
              </w:numPr>
              <w:suppressAutoHyphens w:val="0"/>
              <w:autoSpaceDN w:val="0"/>
              <w:spacing w:after="200" w:line="276" w:lineRule="auto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Конкурс юных корреспондентов «Свой голос»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МУ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Мышкина Алина</w:t>
            </w:r>
          </w:p>
        </w:tc>
        <w:tc>
          <w:tcPr>
            <w:tcW w:w="1134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2 место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808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Чернокалова Т.Н.</w:t>
            </w:r>
          </w:p>
        </w:tc>
      </w:tr>
      <w:tr w:rsidR="00BE028A" w:rsidRPr="00BE028A" w:rsidTr="00C52FCB">
        <w:tc>
          <w:tcPr>
            <w:tcW w:w="675" w:type="dxa"/>
          </w:tcPr>
          <w:p w:rsidR="00BE028A" w:rsidRPr="00BE028A" w:rsidRDefault="00BE028A" w:rsidP="00BE028A">
            <w:pPr>
              <w:widowControl w:val="0"/>
              <w:numPr>
                <w:ilvl w:val="0"/>
                <w:numId w:val="13"/>
              </w:numPr>
              <w:suppressAutoHyphens w:val="0"/>
              <w:autoSpaceDN w:val="0"/>
              <w:spacing w:after="200" w:line="276" w:lineRule="auto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Конкурс творческих работ «</w:t>
            </w:r>
            <w:proofErr w:type="spellStart"/>
            <w:r w:rsidRPr="00BE028A">
              <w:rPr>
                <w:rFonts w:cs="Times New Roman"/>
                <w:sz w:val="28"/>
                <w:szCs w:val="28"/>
                <w:lang w:eastAsia="en-US"/>
              </w:rPr>
              <w:t>Пелиное</w:t>
            </w:r>
            <w:proofErr w:type="spellEnd"/>
            <w:r w:rsidRPr="00BE028A">
              <w:rPr>
                <w:rFonts w:cs="Times New Roman"/>
                <w:sz w:val="28"/>
                <w:szCs w:val="28"/>
                <w:lang w:eastAsia="en-US"/>
              </w:rPr>
              <w:t xml:space="preserve"> золото - кладовая здоровья»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МУ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Кисилёва Виктория</w:t>
            </w:r>
          </w:p>
        </w:tc>
        <w:tc>
          <w:tcPr>
            <w:tcW w:w="1134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1 место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808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Дегтярь Н.Г.</w:t>
            </w:r>
          </w:p>
        </w:tc>
      </w:tr>
      <w:tr w:rsidR="00BE028A" w:rsidRPr="00BE028A" w:rsidTr="00C52FCB">
        <w:tc>
          <w:tcPr>
            <w:tcW w:w="675" w:type="dxa"/>
          </w:tcPr>
          <w:p w:rsidR="00BE028A" w:rsidRPr="00BE028A" w:rsidRDefault="00BE028A" w:rsidP="00BE028A">
            <w:pPr>
              <w:widowControl w:val="0"/>
              <w:numPr>
                <w:ilvl w:val="0"/>
                <w:numId w:val="13"/>
              </w:numPr>
              <w:suppressAutoHyphens w:val="0"/>
              <w:autoSpaceDN w:val="0"/>
              <w:spacing w:after="200" w:line="276" w:lineRule="auto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 xml:space="preserve">Фестиваль «Край родной </w:t>
            </w:r>
            <w:proofErr w:type="gramStart"/>
            <w:r w:rsidRPr="00BE028A">
              <w:rPr>
                <w:rFonts w:cs="Times New Roman"/>
                <w:sz w:val="28"/>
                <w:szCs w:val="28"/>
                <w:lang w:eastAsia="en-US"/>
              </w:rPr>
              <w:t>-Б</w:t>
            </w:r>
            <w:proofErr w:type="gramEnd"/>
            <w:r w:rsidRPr="00BE028A">
              <w:rPr>
                <w:rFonts w:cs="Times New Roman"/>
                <w:sz w:val="28"/>
                <w:szCs w:val="28"/>
                <w:lang w:eastAsia="en-US"/>
              </w:rPr>
              <w:t>елгородчина (</w:t>
            </w:r>
            <w:proofErr w:type="spellStart"/>
            <w:r w:rsidRPr="00BE028A">
              <w:rPr>
                <w:rFonts w:cs="Times New Roman"/>
                <w:sz w:val="28"/>
                <w:szCs w:val="28"/>
                <w:lang w:eastAsia="en-US"/>
              </w:rPr>
              <w:t>фоконкурс</w:t>
            </w:r>
            <w:proofErr w:type="spellEnd"/>
            <w:r w:rsidRPr="00BE028A">
              <w:rPr>
                <w:rFonts w:cs="Times New Roman"/>
                <w:sz w:val="28"/>
                <w:szCs w:val="28"/>
                <w:lang w:eastAsia="en-US"/>
              </w:rPr>
              <w:t>)»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BE028A">
              <w:rPr>
                <w:rFonts w:cs="Times New Roman"/>
                <w:sz w:val="28"/>
                <w:szCs w:val="28"/>
                <w:lang w:eastAsia="en-US"/>
              </w:rPr>
              <w:t>Обл</w:t>
            </w:r>
            <w:proofErr w:type="spellEnd"/>
            <w:proofErr w:type="gramEnd"/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proofErr w:type="spellStart"/>
            <w:r w:rsidRPr="00BE028A">
              <w:rPr>
                <w:rFonts w:cs="Times New Roman"/>
                <w:sz w:val="28"/>
                <w:szCs w:val="28"/>
                <w:lang w:eastAsia="en-US"/>
              </w:rPr>
              <w:t>Хусточкина</w:t>
            </w:r>
            <w:proofErr w:type="spellEnd"/>
            <w:r w:rsidRPr="00BE028A">
              <w:rPr>
                <w:rFonts w:cs="Times New Roman"/>
                <w:sz w:val="28"/>
                <w:szCs w:val="28"/>
                <w:lang w:eastAsia="en-US"/>
              </w:rPr>
              <w:t xml:space="preserve"> Оксана</w:t>
            </w:r>
          </w:p>
        </w:tc>
        <w:tc>
          <w:tcPr>
            <w:tcW w:w="1134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3 место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808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Скачкова С.М.</w:t>
            </w:r>
          </w:p>
        </w:tc>
      </w:tr>
      <w:tr w:rsidR="00BE028A" w:rsidRPr="00BE028A" w:rsidTr="00C52FCB">
        <w:tc>
          <w:tcPr>
            <w:tcW w:w="675" w:type="dxa"/>
          </w:tcPr>
          <w:p w:rsidR="00BE028A" w:rsidRPr="00BE028A" w:rsidRDefault="00BE028A" w:rsidP="00BE028A">
            <w:pPr>
              <w:widowControl w:val="0"/>
              <w:numPr>
                <w:ilvl w:val="0"/>
                <w:numId w:val="13"/>
              </w:numPr>
              <w:suppressAutoHyphens w:val="0"/>
              <w:autoSpaceDN w:val="0"/>
              <w:spacing w:after="200" w:line="276" w:lineRule="auto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Конкурс социальной рекламы «Ценность солидарного общества»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МУ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proofErr w:type="spellStart"/>
            <w:r w:rsidRPr="00BE028A">
              <w:rPr>
                <w:rFonts w:cs="Times New Roman"/>
                <w:sz w:val="28"/>
                <w:szCs w:val="28"/>
                <w:lang w:eastAsia="en-US"/>
              </w:rPr>
              <w:t>Шумай</w:t>
            </w:r>
            <w:proofErr w:type="spellEnd"/>
            <w:r w:rsidRPr="00BE028A">
              <w:rPr>
                <w:rFonts w:cs="Times New Roman"/>
                <w:sz w:val="28"/>
                <w:szCs w:val="28"/>
                <w:lang w:eastAsia="en-US"/>
              </w:rPr>
              <w:t xml:space="preserve"> Александра</w:t>
            </w:r>
          </w:p>
        </w:tc>
        <w:tc>
          <w:tcPr>
            <w:tcW w:w="1134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3 место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808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proofErr w:type="spellStart"/>
            <w:r w:rsidRPr="00BE028A">
              <w:rPr>
                <w:rFonts w:cs="Times New Roman"/>
                <w:sz w:val="28"/>
                <w:szCs w:val="28"/>
                <w:lang w:eastAsia="en-US"/>
              </w:rPr>
              <w:t>Рябикова</w:t>
            </w:r>
            <w:proofErr w:type="spellEnd"/>
            <w:r w:rsidRPr="00BE028A">
              <w:rPr>
                <w:rFonts w:cs="Times New Roman"/>
                <w:sz w:val="28"/>
                <w:szCs w:val="28"/>
                <w:lang w:eastAsia="en-US"/>
              </w:rPr>
              <w:t xml:space="preserve"> М.А.</w:t>
            </w:r>
          </w:p>
        </w:tc>
      </w:tr>
      <w:tr w:rsidR="00BE028A" w:rsidRPr="00BE028A" w:rsidTr="00C52FCB">
        <w:tc>
          <w:tcPr>
            <w:tcW w:w="675" w:type="dxa"/>
          </w:tcPr>
          <w:p w:rsidR="00BE028A" w:rsidRPr="00BE028A" w:rsidRDefault="00BE028A" w:rsidP="00BE028A">
            <w:pPr>
              <w:widowControl w:val="0"/>
              <w:numPr>
                <w:ilvl w:val="0"/>
                <w:numId w:val="13"/>
              </w:numPr>
              <w:suppressAutoHyphens w:val="0"/>
              <w:autoSpaceDN w:val="0"/>
              <w:spacing w:after="200" w:line="276" w:lineRule="auto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Конкурс домашнего сочинения «История моей семьи в истории Великой Победы»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МУ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Кисилёва Виктория</w:t>
            </w:r>
          </w:p>
        </w:tc>
        <w:tc>
          <w:tcPr>
            <w:tcW w:w="1134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2 место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808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</w:tr>
      <w:tr w:rsidR="00BE028A" w:rsidRPr="00BE028A" w:rsidTr="00C52FCB">
        <w:tc>
          <w:tcPr>
            <w:tcW w:w="675" w:type="dxa"/>
          </w:tcPr>
          <w:p w:rsidR="00BE028A" w:rsidRPr="00BE028A" w:rsidRDefault="00BE028A" w:rsidP="00BE028A">
            <w:pPr>
              <w:widowControl w:val="0"/>
              <w:numPr>
                <w:ilvl w:val="0"/>
                <w:numId w:val="13"/>
              </w:numPr>
              <w:suppressAutoHyphens w:val="0"/>
              <w:autoSpaceDN w:val="0"/>
              <w:spacing w:after="200" w:line="276" w:lineRule="auto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Конкурс домашнего сочинения «История моей семьи в истории Великой Победы»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МУ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Данильченко Жанна</w:t>
            </w:r>
          </w:p>
        </w:tc>
        <w:tc>
          <w:tcPr>
            <w:tcW w:w="1134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3 место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1808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</w:tr>
      <w:tr w:rsidR="00BE028A" w:rsidRPr="00BE028A" w:rsidTr="00C52FCB">
        <w:tc>
          <w:tcPr>
            <w:tcW w:w="675" w:type="dxa"/>
          </w:tcPr>
          <w:p w:rsidR="00BE028A" w:rsidRPr="00BE028A" w:rsidRDefault="00BE028A" w:rsidP="00BE028A">
            <w:pPr>
              <w:widowControl w:val="0"/>
              <w:numPr>
                <w:ilvl w:val="0"/>
                <w:numId w:val="13"/>
              </w:numPr>
              <w:suppressAutoHyphens w:val="0"/>
              <w:autoSpaceDN w:val="0"/>
              <w:spacing w:after="200" w:line="276" w:lineRule="auto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Конкурс домашнего сочинения «История моей семьи в истории Великой Победы»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МУ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Губина Анна</w:t>
            </w:r>
          </w:p>
        </w:tc>
        <w:tc>
          <w:tcPr>
            <w:tcW w:w="1134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3 место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808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</w:tr>
      <w:tr w:rsidR="00BE028A" w:rsidRPr="00BE028A" w:rsidTr="00C52FCB">
        <w:tc>
          <w:tcPr>
            <w:tcW w:w="675" w:type="dxa"/>
          </w:tcPr>
          <w:p w:rsidR="00BE028A" w:rsidRPr="00BE028A" w:rsidRDefault="00BE028A" w:rsidP="00BE028A">
            <w:pPr>
              <w:widowControl w:val="0"/>
              <w:numPr>
                <w:ilvl w:val="0"/>
                <w:numId w:val="13"/>
              </w:numPr>
              <w:suppressAutoHyphens w:val="0"/>
              <w:autoSpaceDN w:val="0"/>
              <w:spacing w:after="200" w:line="276" w:lineRule="auto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Конкурс домашнего сочинения «История моей семьи в истории Великой Победы»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МУ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Котов Пётр</w:t>
            </w:r>
          </w:p>
        </w:tc>
        <w:tc>
          <w:tcPr>
            <w:tcW w:w="1134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3 место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808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</w:tr>
      <w:tr w:rsidR="00BE028A" w:rsidRPr="00BE028A" w:rsidTr="00C52FCB">
        <w:tc>
          <w:tcPr>
            <w:tcW w:w="675" w:type="dxa"/>
          </w:tcPr>
          <w:p w:rsidR="00BE028A" w:rsidRPr="00BE028A" w:rsidRDefault="00BE028A" w:rsidP="00BE028A">
            <w:pPr>
              <w:widowControl w:val="0"/>
              <w:numPr>
                <w:ilvl w:val="0"/>
                <w:numId w:val="13"/>
              </w:numPr>
              <w:suppressAutoHyphens w:val="0"/>
              <w:autoSpaceDN w:val="0"/>
              <w:spacing w:after="200" w:line="276" w:lineRule="auto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Конкурс домашнего сочинения «История моей семьи в истории Великой Победы»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МУ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proofErr w:type="spellStart"/>
            <w:r w:rsidRPr="00BE028A">
              <w:rPr>
                <w:rFonts w:cs="Times New Roman"/>
                <w:sz w:val="28"/>
                <w:szCs w:val="28"/>
                <w:lang w:eastAsia="en-US"/>
              </w:rPr>
              <w:t>Рубанов</w:t>
            </w:r>
            <w:proofErr w:type="spellEnd"/>
            <w:r w:rsidRPr="00BE028A">
              <w:rPr>
                <w:rFonts w:cs="Times New Roman"/>
                <w:sz w:val="28"/>
                <w:szCs w:val="28"/>
                <w:lang w:eastAsia="en-US"/>
              </w:rPr>
              <w:t xml:space="preserve"> Никита</w:t>
            </w:r>
          </w:p>
        </w:tc>
        <w:tc>
          <w:tcPr>
            <w:tcW w:w="1134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3 место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 xml:space="preserve">6 </w:t>
            </w:r>
          </w:p>
        </w:tc>
        <w:tc>
          <w:tcPr>
            <w:tcW w:w="1808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</w:tr>
      <w:tr w:rsidR="00BE028A" w:rsidRPr="00BE028A" w:rsidTr="00C52FCB">
        <w:tc>
          <w:tcPr>
            <w:tcW w:w="675" w:type="dxa"/>
          </w:tcPr>
          <w:p w:rsidR="00BE028A" w:rsidRPr="00BE028A" w:rsidRDefault="00BE028A" w:rsidP="00BE028A">
            <w:pPr>
              <w:widowControl w:val="0"/>
              <w:numPr>
                <w:ilvl w:val="0"/>
                <w:numId w:val="13"/>
              </w:numPr>
              <w:suppressAutoHyphens w:val="0"/>
              <w:autoSpaceDN w:val="0"/>
              <w:spacing w:after="200" w:line="276" w:lineRule="auto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 xml:space="preserve">Конкурс домашнего сочинения «История </w:t>
            </w:r>
            <w:r w:rsidRPr="00BE028A">
              <w:rPr>
                <w:rFonts w:cs="Times New Roman"/>
                <w:sz w:val="28"/>
                <w:szCs w:val="28"/>
                <w:lang w:eastAsia="en-US"/>
              </w:rPr>
              <w:lastRenderedPageBreak/>
              <w:t>моей семьи в истории Великой Победы»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lastRenderedPageBreak/>
              <w:t>МУ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Твердохлебова Дарья</w:t>
            </w:r>
          </w:p>
        </w:tc>
        <w:tc>
          <w:tcPr>
            <w:tcW w:w="1134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3 место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808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</w:tr>
      <w:tr w:rsidR="00BE028A" w:rsidRPr="00BE028A" w:rsidTr="00C52FCB">
        <w:tc>
          <w:tcPr>
            <w:tcW w:w="675" w:type="dxa"/>
          </w:tcPr>
          <w:p w:rsidR="00BE028A" w:rsidRPr="00BE028A" w:rsidRDefault="00BE028A" w:rsidP="00BE028A">
            <w:pPr>
              <w:widowControl w:val="0"/>
              <w:numPr>
                <w:ilvl w:val="0"/>
                <w:numId w:val="13"/>
              </w:numPr>
              <w:suppressAutoHyphens w:val="0"/>
              <w:autoSpaceDN w:val="0"/>
              <w:spacing w:after="200" w:line="276" w:lineRule="auto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Конкурс домашнего сочинения «История моей семьи в истории Великой Победы»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МУ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Волощенко Ольга</w:t>
            </w:r>
          </w:p>
        </w:tc>
        <w:tc>
          <w:tcPr>
            <w:tcW w:w="1134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Участник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808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</w:tr>
      <w:tr w:rsidR="00BE028A" w:rsidRPr="00BE028A" w:rsidTr="00C52FCB">
        <w:tc>
          <w:tcPr>
            <w:tcW w:w="675" w:type="dxa"/>
          </w:tcPr>
          <w:p w:rsidR="00BE028A" w:rsidRPr="00BE028A" w:rsidRDefault="00BE028A" w:rsidP="00BE028A">
            <w:pPr>
              <w:widowControl w:val="0"/>
              <w:numPr>
                <w:ilvl w:val="0"/>
                <w:numId w:val="13"/>
              </w:numPr>
              <w:suppressAutoHyphens w:val="0"/>
              <w:autoSpaceDN w:val="0"/>
              <w:spacing w:after="200" w:line="276" w:lineRule="auto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Конкурс домашнего сочинения «История моей семьи в истории Великой Победы»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МУ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proofErr w:type="spellStart"/>
            <w:r w:rsidRPr="00BE028A">
              <w:rPr>
                <w:rFonts w:cs="Times New Roman"/>
                <w:sz w:val="28"/>
                <w:szCs w:val="28"/>
                <w:lang w:eastAsia="en-US"/>
              </w:rPr>
              <w:t>Рябиков</w:t>
            </w:r>
            <w:proofErr w:type="spellEnd"/>
            <w:r w:rsidRPr="00BE028A">
              <w:rPr>
                <w:rFonts w:cs="Times New Roman"/>
                <w:sz w:val="28"/>
                <w:szCs w:val="28"/>
                <w:lang w:eastAsia="en-US"/>
              </w:rPr>
              <w:t xml:space="preserve"> Сергей</w:t>
            </w:r>
          </w:p>
        </w:tc>
        <w:tc>
          <w:tcPr>
            <w:tcW w:w="1134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Участник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808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</w:tr>
      <w:tr w:rsidR="00BE028A" w:rsidRPr="00BE028A" w:rsidTr="00C52FCB">
        <w:tc>
          <w:tcPr>
            <w:tcW w:w="675" w:type="dxa"/>
          </w:tcPr>
          <w:p w:rsidR="00BE028A" w:rsidRPr="00BE028A" w:rsidRDefault="00BE028A" w:rsidP="00BE028A">
            <w:pPr>
              <w:widowControl w:val="0"/>
              <w:numPr>
                <w:ilvl w:val="0"/>
                <w:numId w:val="13"/>
              </w:numPr>
              <w:suppressAutoHyphens w:val="0"/>
              <w:autoSpaceDN w:val="0"/>
              <w:spacing w:after="200" w:line="276" w:lineRule="auto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Конкурс домашнего сочинения «История моей семьи в истории Великой Победы»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МУ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Букина Эльвира</w:t>
            </w:r>
          </w:p>
        </w:tc>
        <w:tc>
          <w:tcPr>
            <w:tcW w:w="1134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Участник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808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</w:tr>
      <w:tr w:rsidR="00BE028A" w:rsidRPr="00BE028A" w:rsidTr="00C52FCB">
        <w:tc>
          <w:tcPr>
            <w:tcW w:w="675" w:type="dxa"/>
          </w:tcPr>
          <w:p w:rsidR="00BE028A" w:rsidRPr="00BE028A" w:rsidRDefault="00BE028A" w:rsidP="00BE028A">
            <w:pPr>
              <w:widowControl w:val="0"/>
              <w:numPr>
                <w:ilvl w:val="0"/>
                <w:numId w:val="13"/>
              </w:numPr>
              <w:suppressAutoHyphens w:val="0"/>
              <w:autoSpaceDN w:val="0"/>
              <w:spacing w:after="200" w:line="276" w:lineRule="auto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Конкурс домашнего сочинения «История моей семьи в истории Великой Победы»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МУ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Твердохлебов Игорь</w:t>
            </w:r>
          </w:p>
        </w:tc>
        <w:tc>
          <w:tcPr>
            <w:tcW w:w="1134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Участник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808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</w:tr>
      <w:tr w:rsidR="00BE028A" w:rsidRPr="00BE028A" w:rsidTr="00C52FCB">
        <w:tc>
          <w:tcPr>
            <w:tcW w:w="675" w:type="dxa"/>
          </w:tcPr>
          <w:p w:rsidR="00BE028A" w:rsidRPr="00BE028A" w:rsidRDefault="00BE028A" w:rsidP="00BE028A">
            <w:pPr>
              <w:widowControl w:val="0"/>
              <w:numPr>
                <w:ilvl w:val="0"/>
                <w:numId w:val="13"/>
              </w:numPr>
              <w:suppressAutoHyphens w:val="0"/>
              <w:autoSpaceDN w:val="0"/>
              <w:spacing w:after="200" w:line="276" w:lineRule="auto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Конкурс по иностранному языку «Шире круг» (Вокальный)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МУ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Творческий коллектив</w:t>
            </w:r>
          </w:p>
        </w:tc>
        <w:tc>
          <w:tcPr>
            <w:tcW w:w="1134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Призёр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808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Литовченко С.П.</w:t>
            </w:r>
          </w:p>
        </w:tc>
      </w:tr>
      <w:tr w:rsidR="00BE028A" w:rsidRPr="00BE028A" w:rsidTr="00C52FCB">
        <w:tc>
          <w:tcPr>
            <w:tcW w:w="675" w:type="dxa"/>
          </w:tcPr>
          <w:p w:rsidR="00BE028A" w:rsidRPr="00BE028A" w:rsidRDefault="00BE028A" w:rsidP="00BE028A">
            <w:pPr>
              <w:widowControl w:val="0"/>
              <w:numPr>
                <w:ilvl w:val="0"/>
                <w:numId w:val="13"/>
              </w:numPr>
              <w:suppressAutoHyphens w:val="0"/>
              <w:autoSpaceDN w:val="0"/>
              <w:spacing w:after="200" w:line="276" w:lineRule="auto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Конкурс «СПИД-трагедия человечества» (Лучший лектор)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МУ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Журавлёва Анна</w:t>
            </w:r>
          </w:p>
        </w:tc>
        <w:tc>
          <w:tcPr>
            <w:tcW w:w="1134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1 место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808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Чернокалова Т.Н.</w:t>
            </w:r>
          </w:p>
        </w:tc>
      </w:tr>
      <w:tr w:rsidR="00BE028A" w:rsidRPr="00BE028A" w:rsidTr="00C52FCB">
        <w:tc>
          <w:tcPr>
            <w:tcW w:w="675" w:type="dxa"/>
          </w:tcPr>
          <w:p w:rsidR="00BE028A" w:rsidRPr="00BE028A" w:rsidRDefault="00BE028A" w:rsidP="00BE028A">
            <w:pPr>
              <w:widowControl w:val="0"/>
              <w:numPr>
                <w:ilvl w:val="0"/>
                <w:numId w:val="13"/>
              </w:numPr>
              <w:suppressAutoHyphens w:val="0"/>
              <w:autoSpaceDN w:val="0"/>
              <w:spacing w:after="200" w:line="276" w:lineRule="auto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Конкурс «СПИД-трагедия человечества» (Лучший плакат)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МУ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Твердохлебова Анастасия</w:t>
            </w:r>
          </w:p>
        </w:tc>
        <w:tc>
          <w:tcPr>
            <w:tcW w:w="1134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2 место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 xml:space="preserve">7 </w:t>
            </w:r>
          </w:p>
        </w:tc>
        <w:tc>
          <w:tcPr>
            <w:tcW w:w="1808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Дегтярь Н.Г.</w:t>
            </w:r>
          </w:p>
        </w:tc>
      </w:tr>
      <w:tr w:rsidR="00BE028A" w:rsidRPr="00BE028A" w:rsidTr="00C52FCB">
        <w:tc>
          <w:tcPr>
            <w:tcW w:w="675" w:type="dxa"/>
          </w:tcPr>
          <w:p w:rsidR="00BE028A" w:rsidRPr="00BE028A" w:rsidRDefault="00BE028A" w:rsidP="00BE028A">
            <w:pPr>
              <w:widowControl w:val="0"/>
              <w:numPr>
                <w:ilvl w:val="0"/>
                <w:numId w:val="13"/>
              </w:numPr>
              <w:suppressAutoHyphens w:val="0"/>
              <w:autoSpaceDN w:val="0"/>
              <w:spacing w:after="200" w:line="276" w:lineRule="auto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Районный конкурс читательских дневников «Чтение - вот лучшее учение»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МУ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Родченко Полина</w:t>
            </w:r>
          </w:p>
        </w:tc>
        <w:tc>
          <w:tcPr>
            <w:tcW w:w="1134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Победитель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808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Савенко О.П.</w:t>
            </w:r>
          </w:p>
        </w:tc>
      </w:tr>
      <w:tr w:rsidR="00BE028A" w:rsidRPr="00BE028A" w:rsidTr="00C52FCB">
        <w:tc>
          <w:tcPr>
            <w:tcW w:w="675" w:type="dxa"/>
          </w:tcPr>
          <w:p w:rsidR="00BE028A" w:rsidRPr="00BE028A" w:rsidRDefault="00BE028A" w:rsidP="00BE028A">
            <w:pPr>
              <w:widowControl w:val="0"/>
              <w:numPr>
                <w:ilvl w:val="0"/>
                <w:numId w:val="13"/>
              </w:numPr>
              <w:suppressAutoHyphens w:val="0"/>
              <w:autoSpaceDN w:val="0"/>
              <w:spacing w:after="200" w:line="276" w:lineRule="auto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Районный конкурс читательских дневников «Чтение - вот лучшее учение»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МУ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proofErr w:type="spellStart"/>
            <w:r w:rsidRPr="00BE028A">
              <w:rPr>
                <w:rFonts w:cs="Times New Roman"/>
                <w:sz w:val="28"/>
                <w:szCs w:val="28"/>
                <w:lang w:eastAsia="en-US"/>
              </w:rPr>
              <w:t>Орищенко</w:t>
            </w:r>
            <w:proofErr w:type="spellEnd"/>
            <w:r w:rsidRPr="00BE028A">
              <w:rPr>
                <w:rFonts w:cs="Times New Roman"/>
                <w:sz w:val="28"/>
                <w:szCs w:val="28"/>
                <w:lang w:eastAsia="en-US"/>
              </w:rPr>
              <w:t xml:space="preserve"> Алина</w:t>
            </w:r>
          </w:p>
        </w:tc>
        <w:tc>
          <w:tcPr>
            <w:tcW w:w="1134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Победитель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808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Журавлёва В.Н.</w:t>
            </w:r>
          </w:p>
        </w:tc>
      </w:tr>
      <w:tr w:rsidR="00BE028A" w:rsidRPr="00BE028A" w:rsidTr="00C52FCB">
        <w:tc>
          <w:tcPr>
            <w:tcW w:w="675" w:type="dxa"/>
          </w:tcPr>
          <w:p w:rsidR="00BE028A" w:rsidRPr="00BE028A" w:rsidRDefault="00BE028A" w:rsidP="00BE028A">
            <w:pPr>
              <w:widowControl w:val="0"/>
              <w:numPr>
                <w:ilvl w:val="0"/>
                <w:numId w:val="13"/>
              </w:numPr>
              <w:suppressAutoHyphens w:val="0"/>
              <w:autoSpaceDN w:val="0"/>
              <w:spacing w:after="200" w:line="276" w:lineRule="auto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Районный конкурс читательских дневников «Чтени</w:t>
            </w:r>
            <w:proofErr w:type="gramStart"/>
            <w:r w:rsidRPr="00BE028A">
              <w:rPr>
                <w:rFonts w:cs="Times New Roman"/>
                <w:sz w:val="28"/>
                <w:szCs w:val="28"/>
                <w:lang w:eastAsia="en-US"/>
              </w:rPr>
              <w:t>е-</w:t>
            </w:r>
            <w:proofErr w:type="gramEnd"/>
            <w:r w:rsidRPr="00BE028A">
              <w:rPr>
                <w:rFonts w:cs="Times New Roman"/>
                <w:sz w:val="28"/>
                <w:szCs w:val="28"/>
                <w:lang w:eastAsia="en-US"/>
              </w:rPr>
              <w:t xml:space="preserve"> вот лучшее учение»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МУ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Ивахненко Полина</w:t>
            </w:r>
          </w:p>
        </w:tc>
        <w:tc>
          <w:tcPr>
            <w:tcW w:w="1134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Дипломант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808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Журавлёва Е.В.</w:t>
            </w:r>
          </w:p>
        </w:tc>
      </w:tr>
      <w:tr w:rsidR="00BE028A" w:rsidRPr="00BE028A" w:rsidTr="00C52FCB">
        <w:tc>
          <w:tcPr>
            <w:tcW w:w="675" w:type="dxa"/>
          </w:tcPr>
          <w:p w:rsidR="00BE028A" w:rsidRPr="00BE028A" w:rsidRDefault="00BE028A" w:rsidP="00BE028A">
            <w:pPr>
              <w:widowControl w:val="0"/>
              <w:numPr>
                <w:ilvl w:val="0"/>
                <w:numId w:val="13"/>
              </w:numPr>
              <w:suppressAutoHyphens w:val="0"/>
              <w:autoSpaceDN w:val="0"/>
              <w:spacing w:after="200" w:line="276" w:lineRule="auto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Легкоатлетический кросс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МУ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Команда</w:t>
            </w:r>
          </w:p>
        </w:tc>
        <w:tc>
          <w:tcPr>
            <w:tcW w:w="1134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3 место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808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Клименко С.М.</w:t>
            </w:r>
          </w:p>
        </w:tc>
      </w:tr>
      <w:tr w:rsidR="00BE028A" w:rsidRPr="00BE028A" w:rsidTr="00C52FCB">
        <w:tc>
          <w:tcPr>
            <w:tcW w:w="675" w:type="dxa"/>
          </w:tcPr>
          <w:p w:rsidR="00BE028A" w:rsidRPr="00BE028A" w:rsidRDefault="00BE028A" w:rsidP="00BE028A">
            <w:pPr>
              <w:widowControl w:val="0"/>
              <w:numPr>
                <w:ilvl w:val="0"/>
                <w:numId w:val="13"/>
              </w:numPr>
              <w:suppressAutoHyphens w:val="0"/>
              <w:autoSpaceDN w:val="0"/>
              <w:spacing w:after="200" w:line="276" w:lineRule="auto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Легкоатлетический кросс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МУ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Орлова Ангелина</w:t>
            </w:r>
          </w:p>
        </w:tc>
        <w:tc>
          <w:tcPr>
            <w:tcW w:w="1134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3 место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808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Клименко С.М.</w:t>
            </w:r>
          </w:p>
        </w:tc>
      </w:tr>
      <w:tr w:rsidR="00BE028A" w:rsidRPr="00BE028A" w:rsidTr="00C52FCB">
        <w:trPr>
          <w:trHeight w:val="316"/>
        </w:trPr>
        <w:tc>
          <w:tcPr>
            <w:tcW w:w="675" w:type="dxa"/>
          </w:tcPr>
          <w:p w:rsidR="00BE028A" w:rsidRPr="00BE028A" w:rsidRDefault="00BE028A" w:rsidP="00BE028A">
            <w:pPr>
              <w:widowControl w:val="0"/>
              <w:numPr>
                <w:ilvl w:val="0"/>
                <w:numId w:val="13"/>
              </w:numPr>
              <w:suppressAutoHyphens w:val="0"/>
              <w:autoSpaceDN w:val="0"/>
              <w:spacing w:after="200" w:line="276" w:lineRule="auto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Легкоатлетический кросс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МУ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Божко Иван</w:t>
            </w:r>
          </w:p>
        </w:tc>
        <w:tc>
          <w:tcPr>
            <w:tcW w:w="1134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1 место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808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Клименко С.М.</w:t>
            </w:r>
          </w:p>
        </w:tc>
      </w:tr>
      <w:tr w:rsidR="00BE028A" w:rsidRPr="00BE028A" w:rsidTr="00C52FCB">
        <w:tc>
          <w:tcPr>
            <w:tcW w:w="675" w:type="dxa"/>
          </w:tcPr>
          <w:p w:rsidR="00BE028A" w:rsidRPr="00BE028A" w:rsidRDefault="00BE028A" w:rsidP="00BE028A">
            <w:pPr>
              <w:widowControl w:val="0"/>
              <w:numPr>
                <w:ilvl w:val="0"/>
                <w:numId w:val="13"/>
              </w:numPr>
              <w:suppressAutoHyphens w:val="0"/>
              <w:autoSpaceDN w:val="0"/>
              <w:spacing w:after="200" w:line="276" w:lineRule="auto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Соревнования по лёгкой атлетике (дистанция 1500 м)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МУ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Божко Иван</w:t>
            </w:r>
          </w:p>
        </w:tc>
        <w:tc>
          <w:tcPr>
            <w:tcW w:w="1134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1 место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808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Клименко С.М.</w:t>
            </w:r>
          </w:p>
        </w:tc>
      </w:tr>
      <w:tr w:rsidR="00BE028A" w:rsidRPr="00BE028A" w:rsidTr="00C52FCB">
        <w:tc>
          <w:tcPr>
            <w:tcW w:w="675" w:type="dxa"/>
          </w:tcPr>
          <w:p w:rsidR="00BE028A" w:rsidRPr="00BE028A" w:rsidRDefault="00BE028A" w:rsidP="00BE028A">
            <w:pPr>
              <w:widowControl w:val="0"/>
              <w:numPr>
                <w:ilvl w:val="0"/>
                <w:numId w:val="13"/>
              </w:numPr>
              <w:suppressAutoHyphens w:val="0"/>
              <w:autoSpaceDN w:val="0"/>
              <w:spacing w:after="200" w:line="276" w:lineRule="auto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Соревнования по лёгкой атлетике (метание гранаты)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МУ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proofErr w:type="spellStart"/>
            <w:r w:rsidRPr="00BE028A">
              <w:rPr>
                <w:rFonts w:cs="Times New Roman"/>
                <w:sz w:val="28"/>
                <w:szCs w:val="28"/>
                <w:lang w:eastAsia="en-US"/>
              </w:rPr>
              <w:t>Жаренко</w:t>
            </w:r>
            <w:proofErr w:type="spellEnd"/>
            <w:r w:rsidRPr="00BE028A">
              <w:rPr>
                <w:rFonts w:cs="Times New Roman"/>
                <w:sz w:val="28"/>
                <w:szCs w:val="28"/>
                <w:lang w:eastAsia="en-US"/>
              </w:rPr>
              <w:t xml:space="preserve"> Владислав</w:t>
            </w:r>
          </w:p>
        </w:tc>
        <w:tc>
          <w:tcPr>
            <w:tcW w:w="1134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2 место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808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Клименко С.М.</w:t>
            </w:r>
          </w:p>
        </w:tc>
      </w:tr>
      <w:tr w:rsidR="00BE028A" w:rsidRPr="00BE028A" w:rsidTr="00C52FCB">
        <w:tc>
          <w:tcPr>
            <w:tcW w:w="675" w:type="dxa"/>
          </w:tcPr>
          <w:p w:rsidR="00BE028A" w:rsidRPr="00BE028A" w:rsidRDefault="00BE028A" w:rsidP="00BE028A">
            <w:pPr>
              <w:widowControl w:val="0"/>
              <w:numPr>
                <w:ilvl w:val="0"/>
                <w:numId w:val="13"/>
              </w:numPr>
              <w:suppressAutoHyphens w:val="0"/>
              <w:autoSpaceDN w:val="0"/>
              <w:spacing w:after="200" w:line="276" w:lineRule="auto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Соревнования по лёгкой атлетике (дистанция 100м)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МУ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proofErr w:type="spellStart"/>
            <w:r w:rsidRPr="00BE028A">
              <w:rPr>
                <w:rFonts w:cs="Times New Roman"/>
                <w:sz w:val="28"/>
                <w:szCs w:val="28"/>
                <w:lang w:eastAsia="en-US"/>
              </w:rPr>
              <w:t>Жаренко</w:t>
            </w:r>
            <w:proofErr w:type="spellEnd"/>
            <w:r w:rsidRPr="00BE028A">
              <w:rPr>
                <w:rFonts w:cs="Times New Roman"/>
                <w:sz w:val="28"/>
                <w:szCs w:val="28"/>
                <w:lang w:eastAsia="en-US"/>
              </w:rPr>
              <w:t xml:space="preserve"> Владислав</w:t>
            </w:r>
          </w:p>
        </w:tc>
        <w:tc>
          <w:tcPr>
            <w:tcW w:w="1134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3 место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808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Клименко С.М.</w:t>
            </w:r>
          </w:p>
        </w:tc>
      </w:tr>
      <w:tr w:rsidR="00BE028A" w:rsidRPr="00BE028A" w:rsidTr="00C52FCB">
        <w:tc>
          <w:tcPr>
            <w:tcW w:w="675" w:type="dxa"/>
          </w:tcPr>
          <w:p w:rsidR="00BE028A" w:rsidRPr="00BE028A" w:rsidRDefault="00BE028A" w:rsidP="00BE028A">
            <w:pPr>
              <w:widowControl w:val="0"/>
              <w:numPr>
                <w:ilvl w:val="0"/>
                <w:numId w:val="13"/>
              </w:numPr>
              <w:suppressAutoHyphens w:val="0"/>
              <w:autoSpaceDN w:val="0"/>
              <w:spacing w:after="200" w:line="276" w:lineRule="auto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Фотоконкурс «Поклонимся великим тем годам»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МУ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Твердохлебов Владислав</w:t>
            </w:r>
          </w:p>
        </w:tc>
        <w:tc>
          <w:tcPr>
            <w:tcW w:w="1134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Победитель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808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Масловская Н.А.</w:t>
            </w:r>
          </w:p>
        </w:tc>
      </w:tr>
      <w:tr w:rsidR="00BE028A" w:rsidRPr="00BE028A" w:rsidTr="00C52FCB">
        <w:tc>
          <w:tcPr>
            <w:tcW w:w="675" w:type="dxa"/>
          </w:tcPr>
          <w:p w:rsidR="00BE028A" w:rsidRPr="00BE028A" w:rsidRDefault="00BE028A" w:rsidP="00BE028A">
            <w:pPr>
              <w:widowControl w:val="0"/>
              <w:numPr>
                <w:ilvl w:val="0"/>
                <w:numId w:val="13"/>
              </w:numPr>
              <w:suppressAutoHyphens w:val="0"/>
              <w:autoSpaceDN w:val="0"/>
              <w:spacing w:after="200" w:line="276" w:lineRule="auto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Конкурс «Святые заступники Руси»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МУ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Куликов Валерий</w:t>
            </w:r>
          </w:p>
        </w:tc>
        <w:tc>
          <w:tcPr>
            <w:tcW w:w="1134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2 место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808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proofErr w:type="spellStart"/>
            <w:r w:rsidRPr="00BE028A">
              <w:rPr>
                <w:rFonts w:cs="Times New Roman"/>
                <w:sz w:val="28"/>
                <w:szCs w:val="28"/>
                <w:lang w:eastAsia="en-US"/>
              </w:rPr>
              <w:t>Рябикова</w:t>
            </w:r>
            <w:proofErr w:type="spellEnd"/>
            <w:r w:rsidRPr="00BE028A">
              <w:rPr>
                <w:rFonts w:cs="Times New Roman"/>
                <w:sz w:val="28"/>
                <w:szCs w:val="28"/>
                <w:lang w:eastAsia="en-US"/>
              </w:rPr>
              <w:t xml:space="preserve"> М.А.</w:t>
            </w:r>
          </w:p>
        </w:tc>
      </w:tr>
      <w:tr w:rsidR="00BE028A" w:rsidRPr="00BE028A" w:rsidTr="00C52FCB">
        <w:tc>
          <w:tcPr>
            <w:tcW w:w="675" w:type="dxa"/>
          </w:tcPr>
          <w:p w:rsidR="00BE028A" w:rsidRPr="00BE028A" w:rsidRDefault="00BE028A" w:rsidP="00BE028A">
            <w:pPr>
              <w:widowControl w:val="0"/>
              <w:numPr>
                <w:ilvl w:val="0"/>
                <w:numId w:val="13"/>
              </w:numPr>
              <w:suppressAutoHyphens w:val="0"/>
              <w:autoSpaceDN w:val="0"/>
              <w:spacing w:after="200" w:line="276" w:lineRule="auto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Выставка-конкурс «Зимняя фантазия»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МУ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proofErr w:type="spellStart"/>
            <w:r w:rsidRPr="00BE028A">
              <w:rPr>
                <w:rFonts w:cs="Times New Roman"/>
                <w:sz w:val="28"/>
                <w:szCs w:val="28"/>
                <w:lang w:eastAsia="en-US"/>
              </w:rPr>
              <w:t>Рубанов</w:t>
            </w:r>
            <w:proofErr w:type="spellEnd"/>
            <w:r w:rsidRPr="00BE028A">
              <w:rPr>
                <w:rFonts w:cs="Times New Roman"/>
                <w:sz w:val="28"/>
                <w:szCs w:val="28"/>
                <w:lang w:eastAsia="en-US"/>
              </w:rPr>
              <w:t xml:space="preserve"> Никита</w:t>
            </w:r>
          </w:p>
        </w:tc>
        <w:tc>
          <w:tcPr>
            <w:tcW w:w="1134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3место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808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proofErr w:type="spellStart"/>
            <w:r w:rsidRPr="00BE028A">
              <w:rPr>
                <w:rFonts w:cs="Times New Roman"/>
                <w:sz w:val="28"/>
                <w:szCs w:val="28"/>
                <w:lang w:eastAsia="en-US"/>
              </w:rPr>
              <w:t>Тврдохлебова</w:t>
            </w:r>
            <w:proofErr w:type="spellEnd"/>
            <w:r w:rsidRPr="00BE028A">
              <w:rPr>
                <w:rFonts w:cs="Times New Roman"/>
                <w:sz w:val="28"/>
                <w:szCs w:val="28"/>
                <w:lang w:eastAsia="en-US"/>
              </w:rPr>
              <w:t xml:space="preserve"> С.Н.</w:t>
            </w:r>
          </w:p>
        </w:tc>
      </w:tr>
      <w:tr w:rsidR="00BE028A" w:rsidRPr="00BE028A" w:rsidTr="00C52FCB">
        <w:tc>
          <w:tcPr>
            <w:tcW w:w="675" w:type="dxa"/>
          </w:tcPr>
          <w:p w:rsidR="00BE028A" w:rsidRPr="00BE028A" w:rsidRDefault="00BE028A" w:rsidP="00BE028A">
            <w:pPr>
              <w:widowControl w:val="0"/>
              <w:numPr>
                <w:ilvl w:val="0"/>
                <w:numId w:val="13"/>
              </w:numPr>
              <w:suppressAutoHyphens w:val="0"/>
              <w:autoSpaceDN w:val="0"/>
              <w:spacing w:after="200" w:line="276" w:lineRule="auto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Соревнования по лёгкой атлетике (метание гранаты)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МУ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Губина Анна</w:t>
            </w:r>
          </w:p>
        </w:tc>
        <w:tc>
          <w:tcPr>
            <w:tcW w:w="1134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2 место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808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Клименко С.М.</w:t>
            </w:r>
          </w:p>
        </w:tc>
      </w:tr>
      <w:tr w:rsidR="00BE028A" w:rsidRPr="00BE028A" w:rsidTr="00C52FCB">
        <w:tc>
          <w:tcPr>
            <w:tcW w:w="675" w:type="dxa"/>
          </w:tcPr>
          <w:p w:rsidR="00BE028A" w:rsidRPr="00BE028A" w:rsidRDefault="00BE028A" w:rsidP="00BE028A">
            <w:pPr>
              <w:widowControl w:val="0"/>
              <w:numPr>
                <w:ilvl w:val="0"/>
                <w:numId w:val="13"/>
              </w:numPr>
              <w:suppressAutoHyphens w:val="0"/>
              <w:autoSpaceDN w:val="0"/>
              <w:spacing w:after="200" w:line="276" w:lineRule="auto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Фестиваль военно-патриотической песни «О подвиге века я песню пою»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МУ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Журавлёва Анна</w:t>
            </w:r>
          </w:p>
        </w:tc>
        <w:tc>
          <w:tcPr>
            <w:tcW w:w="1134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участник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808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Чернокалова Т.Н.</w:t>
            </w:r>
          </w:p>
        </w:tc>
      </w:tr>
      <w:tr w:rsidR="00BE028A" w:rsidRPr="00BE028A" w:rsidTr="00C52FCB">
        <w:tc>
          <w:tcPr>
            <w:tcW w:w="675" w:type="dxa"/>
          </w:tcPr>
          <w:p w:rsidR="00BE028A" w:rsidRPr="00BE028A" w:rsidRDefault="00BE028A" w:rsidP="00BE028A">
            <w:pPr>
              <w:widowControl w:val="0"/>
              <w:numPr>
                <w:ilvl w:val="0"/>
                <w:numId w:val="13"/>
              </w:numPr>
              <w:suppressAutoHyphens w:val="0"/>
              <w:autoSpaceDN w:val="0"/>
              <w:spacing w:after="200" w:line="276" w:lineRule="auto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Конкурс сочинений «Три ратных поля»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suppressAutoHyphens w:val="0"/>
              <w:autoSpaceDN w:val="0"/>
              <w:spacing w:line="276" w:lineRule="auto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МУ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proofErr w:type="spellStart"/>
            <w:r w:rsidRPr="00BE028A">
              <w:rPr>
                <w:rFonts w:cs="Times New Roman"/>
                <w:sz w:val="28"/>
                <w:szCs w:val="28"/>
                <w:lang w:eastAsia="en-US"/>
              </w:rPr>
              <w:t>Игнатовский</w:t>
            </w:r>
            <w:proofErr w:type="spellEnd"/>
            <w:r w:rsidRPr="00BE028A">
              <w:rPr>
                <w:rFonts w:cs="Times New Roman"/>
                <w:sz w:val="28"/>
                <w:szCs w:val="28"/>
                <w:lang w:eastAsia="en-US"/>
              </w:rPr>
              <w:t xml:space="preserve"> Данил</w:t>
            </w:r>
          </w:p>
        </w:tc>
        <w:tc>
          <w:tcPr>
            <w:tcW w:w="1134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Участник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 xml:space="preserve">10 </w:t>
            </w:r>
          </w:p>
        </w:tc>
        <w:tc>
          <w:tcPr>
            <w:tcW w:w="1808" w:type="dxa"/>
          </w:tcPr>
          <w:p w:rsidR="00BE028A" w:rsidRPr="00BE028A" w:rsidRDefault="00BE028A" w:rsidP="00BE028A">
            <w:pPr>
              <w:suppressAutoHyphens w:val="0"/>
              <w:autoSpaceDN w:val="0"/>
              <w:spacing w:line="276" w:lineRule="auto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Журавлёва В.Н.</w:t>
            </w:r>
          </w:p>
        </w:tc>
      </w:tr>
      <w:tr w:rsidR="00BE028A" w:rsidRPr="00BE028A" w:rsidTr="00C52FCB">
        <w:tc>
          <w:tcPr>
            <w:tcW w:w="675" w:type="dxa"/>
          </w:tcPr>
          <w:p w:rsidR="00BE028A" w:rsidRPr="00BE028A" w:rsidRDefault="00BE028A" w:rsidP="00BE028A">
            <w:pPr>
              <w:widowControl w:val="0"/>
              <w:numPr>
                <w:ilvl w:val="0"/>
                <w:numId w:val="13"/>
              </w:numPr>
              <w:suppressAutoHyphens w:val="0"/>
              <w:autoSpaceDN w:val="0"/>
              <w:spacing w:after="200" w:line="276" w:lineRule="auto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Всероссийский форум «Зелёная планета»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suppressAutoHyphens w:val="0"/>
              <w:autoSpaceDN w:val="0"/>
              <w:spacing w:line="276" w:lineRule="auto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МУ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Твердохлебова Дарья</w:t>
            </w:r>
          </w:p>
        </w:tc>
        <w:tc>
          <w:tcPr>
            <w:tcW w:w="1134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2 место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808" w:type="dxa"/>
          </w:tcPr>
          <w:p w:rsidR="00BE028A" w:rsidRPr="00BE028A" w:rsidRDefault="00BE028A" w:rsidP="00BE028A">
            <w:pPr>
              <w:suppressAutoHyphens w:val="0"/>
              <w:autoSpaceDN w:val="0"/>
              <w:spacing w:line="276" w:lineRule="auto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Дегтярь Н.Г.</w:t>
            </w:r>
          </w:p>
        </w:tc>
      </w:tr>
      <w:tr w:rsidR="00BE028A" w:rsidRPr="00BE028A" w:rsidTr="00C52FCB">
        <w:tc>
          <w:tcPr>
            <w:tcW w:w="675" w:type="dxa"/>
          </w:tcPr>
          <w:p w:rsidR="00BE028A" w:rsidRPr="00BE028A" w:rsidRDefault="00BE028A" w:rsidP="00BE028A">
            <w:pPr>
              <w:widowControl w:val="0"/>
              <w:numPr>
                <w:ilvl w:val="0"/>
                <w:numId w:val="13"/>
              </w:numPr>
              <w:suppressAutoHyphens w:val="0"/>
              <w:autoSpaceDN w:val="0"/>
              <w:spacing w:after="200" w:line="276" w:lineRule="auto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Областной конкурс «Красный крест глазами детей» (Лучший рисунок)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suppressAutoHyphens w:val="0"/>
              <w:autoSpaceDN w:val="0"/>
              <w:spacing w:line="276" w:lineRule="auto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МУ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Твердохлебова Дарья</w:t>
            </w:r>
          </w:p>
        </w:tc>
        <w:tc>
          <w:tcPr>
            <w:tcW w:w="1134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2 место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808" w:type="dxa"/>
          </w:tcPr>
          <w:p w:rsidR="00BE028A" w:rsidRPr="00BE028A" w:rsidRDefault="00BE028A" w:rsidP="00BE028A">
            <w:pPr>
              <w:suppressAutoHyphens w:val="0"/>
              <w:autoSpaceDN w:val="0"/>
              <w:spacing w:line="276" w:lineRule="auto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Дегтярь Н.Г.</w:t>
            </w:r>
          </w:p>
        </w:tc>
      </w:tr>
      <w:tr w:rsidR="00BE028A" w:rsidRPr="00BE028A" w:rsidTr="00C52FCB">
        <w:tc>
          <w:tcPr>
            <w:tcW w:w="675" w:type="dxa"/>
          </w:tcPr>
          <w:p w:rsidR="00BE028A" w:rsidRPr="00BE028A" w:rsidRDefault="00BE028A" w:rsidP="00BE028A">
            <w:pPr>
              <w:widowControl w:val="0"/>
              <w:numPr>
                <w:ilvl w:val="0"/>
                <w:numId w:val="13"/>
              </w:numPr>
              <w:suppressAutoHyphens w:val="0"/>
              <w:autoSpaceDN w:val="0"/>
              <w:spacing w:after="200" w:line="276" w:lineRule="auto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Всероссийский форум «Зелёная планета». (Многообразие вековых традиций)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suppressAutoHyphens w:val="0"/>
              <w:autoSpaceDN w:val="0"/>
              <w:spacing w:line="276" w:lineRule="auto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МУ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Скачкова Юлия</w:t>
            </w:r>
          </w:p>
        </w:tc>
        <w:tc>
          <w:tcPr>
            <w:tcW w:w="1134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2 место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808" w:type="dxa"/>
          </w:tcPr>
          <w:p w:rsidR="00BE028A" w:rsidRPr="00BE028A" w:rsidRDefault="00BE028A" w:rsidP="00BE028A">
            <w:pPr>
              <w:suppressAutoHyphens w:val="0"/>
              <w:autoSpaceDN w:val="0"/>
              <w:spacing w:line="276" w:lineRule="auto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Скачкова С.М.</w:t>
            </w:r>
          </w:p>
        </w:tc>
      </w:tr>
      <w:tr w:rsidR="00BE028A" w:rsidRPr="00BE028A" w:rsidTr="00C52FCB">
        <w:tc>
          <w:tcPr>
            <w:tcW w:w="675" w:type="dxa"/>
          </w:tcPr>
          <w:p w:rsidR="00BE028A" w:rsidRPr="00BE028A" w:rsidRDefault="00BE028A" w:rsidP="00BE028A">
            <w:pPr>
              <w:widowControl w:val="0"/>
              <w:numPr>
                <w:ilvl w:val="0"/>
                <w:numId w:val="13"/>
              </w:numPr>
              <w:suppressAutoHyphens w:val="0"/>
              <w:autoSpaceDN w:val="0"/>
              <w:spacing w:after="200" w:line="276" w:lineRule="auto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Областной конкурс сочинений «Три ратных поля»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suppressAutoHyphens w:val="0"/>
              <w:autoSpaceDN w:val="0"/>
              <w:spacing w:line="276" w:lineRule="auto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Скачкова Юлия</w:t>
            </w:r>
          </w:p>
        </w:tc>
        <w:tc>
          <w:tcPr>
            <w:tcW w:w="1134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3 место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808" w:type="dxa"/>
          </w:tcPr>
          <w:p w:rsidR="00BE028A" w:rsidRPr="00BE028A" w:rsidRDefault="00BE028A" w:rsidP="00BE028A">
            <w:pPr>
              <w:suppressAutoHyphens w:val="0"/>
              <w:autoSpaceDN w:val="0"/>
              <w:spacing w:line="276" w:lineRule="auto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Журавлёва В.Н.</w:t>
            </w:r>
          </w:p>
        </w:tc>
      </w:tr>
      <w:tr w:rsidR="00BE028A" w:rsidRPr="00BE028A" w:rsidTr="00C52FCB">
        <w:tc>
          <w:tcPr>
            <w:tcW w:w="675" w:type="dxa"/>
          </w:tcPr>
          <w:p w:rsidR="00BE028A" w:rsidRPr="00BE028A" w:rsidRDefault="00BE028A" w:rsidP="00BE028A">
            <w:pPr>
              <w:widowControl w:val="0"/>
              <w:numPr>
                <w:ilvl w:val="0"/>
                <w:numId w:val="13"/>
              </w:numPr>
              <w:suppressAutoHyphens w:val="0"/>
              <w:autoSpaceDN w:val="0"/>
              <w:spacing w:after="200" w:line="276" w:lineRule="auto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Конкурс «Мой безопасный интернет»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suppressAutoHyphens w:val="0"/>
              <w:autoSpaceDN w:val="0"/>
              <w:spacing w:line="276" w:lineRule="auto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МУ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Волощенко Ольга</w:t>
            </w:r>
          </w:p>
        </w:tc>
        <w:tc>
          <w:tcPr>
            <w:tcW w:w="1134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2 место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808" w:type="dxa"/>
          </w:tcPr>
          <w:p w:rsidR="00BE028A" w:rsidRPr="00BE028A" w:rsidRDefault="00BE028A" w:rsidP="00BE028A">
            <w:pPr>
              <w:suppressAutoHyphens w:val="0"/>
              <w:autoSpaceDN w:val="0"/>
              <w:spacing w:line="276" w:lineRule="auto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Дегтярь Н.Г.</w:t>
            </w:r>
          </w:p>
        </w:tc>
      </w:tr>
      <w:tr w:rsidR="00BE028A" w:rsidRPr="00BE028A" w:rsidTr="00C52FCB">
        <w:tc>
          <w:tcPr>
            <w:tcW w:w="675" w:type="dxa"/>
          </w:tcPr>
          <w:p w:rsidR="00BE028A" w:rsidRPr="00BE028A" w:rsidRDefault="00BE028A" w:rsidP="00BE028A">
            <w:pPr>
              <w:widowControl w:val="0"/>
              <w:numPr>
                <w:ilvl w:val="0"/>
                <w:numId w:val="13"/>
              </w:numPr>
              <w:suppressAutoHyphens w:val="0"/>
              <w:autoSpaceDN w:val="0"/>
              <w:spacing w:after="200" w:line="276" w:lineRule="auto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 xml:space="preserve">Конкурс-выставка «Творчество </w:t>
            </w:r>
            <w:proofErr w:type="gramStart"/>
            <w:r w:rsidRPr="00BE028A">
              <w:rPr>
                <w:rFonts w:cs="Times New Roman"/>
                <w:sz w:val="28"/>
                <w:szCs w:val="28"/>
                <w:lang w:eastAsia="en-US"/>
              </w:rPr>
              <w:t>юных</w:t>
            </w:r>
            <w:proofErr w:type="gramEnd"/>
            <w:r w:rsidRPr="00BE028A">
              <w:rPr>
                <w:rFonts w:cs="Times New Roman"/>
                <w:sz w:val="28"/>
                <w:szCs w:val="28"/>
                <w:lang w:eastAsia="en-US"/>
              </w:rPr>
              <w:t xml:space="preserve"> – юбилею Победы», посвященный 70-летию Победы в Великой Отечественной войне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suppressAutoHyphens w:val="0"/>
              <w:autoSpaceDN w:val="0"/>
              <w:spacing w:line="276" w:lineRule="auto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МУ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Коллектив МБОУ</w:t>
            </w:r>
          </w:p>
        </w:tc>
        <w:tc>
          <w:tcPr>
            <w:tcW w:w="1134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3 место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808" w:type="dxa"/>
          </w:tcPr>
          <w:p w:rsidR="00BE028A" w:rsidRPr="00BE028A" w:rsidRDefault="00BE028A" w:rsidP="00BE028A">
            <w:pPr>
              <w:suppressAutoHyphens w:val="0"/>
              <w:autoSpaceDN w:val="0"/>
              <w:spacing w:line="276" w:lineRule="auto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-</w:t>
            </w:r>
          </w:p>
        </w:tc>
      </w:tr>
      <w:tr w:rsidR="00BE028A" w:rsidRPr="00BE028A" w:rsidTr="00C52FCB">
        <w:tc>
          <w:tcPr>
            <w:tcW w:w="675" w:type="dxa"/>
          </w:tcPr>
          <w:p w:rsidR="00BE028A" w:rsidRPr="00BE028A" w:rsidRDefault="00BE028A" w:rsidP="00BE028A">
            <w:pPr>
              <w:widowControl w:val="0"/>
              <w:numPr>
                <w:ilvl w:val="0"/>
                <w:numId w:val="13"/>
              </w:numPr>
              <w:suppressAutoHyphens w:val="0"/>
              <w:autoSpaceDN w:val="0"/>
              <w:spacing w:after="200" w:line="276" w:lineRule="auto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 xml:space="preserve">« </w:t>
            </w:r>
          </w:p>
        </w:tc>
        <w:tc>
          <w:tcPr>
            <w:tcW w:w="2835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Конкурс «Подарок ветерану» в рамках районного фестиваля «Нам завещана память и слава», посвящённого 70-летию Победы в Великой Отечественной войне и в связи с Днём российской молодёжи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suppressAutoHyphens w:val="0"/>
              <w:autoSpaceDN w:val="0"/>
              <w:spacing w:line="276" w:lineRule="auto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МУ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Родченко Савелий</w:t>
            </w:r>
          </w:p>
        </w:tc>
        <w:tc>
          <w:tcPr>
            <w:tcW w:w="1134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1 место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808" w:type="dxa"/>
          </w:tcPr>
          <w:p w:rsidR="00BE028A" w:rsidRPr="00BE028A" w:rsidRDefault="00BE028A" w:rsidP="00BE028A">
            <w:pPr>
              <w:suppressAutoHyphens w:val="0"/>
              <w:autoSpaceDN w:val="0"/>
              <w:spacing w:line="276" w:lineRule="auto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Собко Л.Н.</w:t>
            </w:r>
          </w:p>
        </w:tc>
      </w:tr>
      <w:tr w:rsidR="00BE028A" w:rsidRPr="00BE028A" w:rsidTr="00C52FCB">
        <w:tc>
          <w:tcPr>
            <w:tcW w:w="675" w:type="dxa"/>
          </w:tcPr>
          <w:p w:rsidR="00BE028A" w:rsidRPr="00BE028A" w:rsidRDefault="00BE028A" w:rsidP="00BE028A">
            <w:pPr>
              <w:widowControl w:val="0"/>
              <w:numPr>
                <w:ilvl w:val="0"/>
                <w:numId w:val="13"/>
              </w:numPr>
              <w:suppressAutoHyphens w:val="0"/>
              <w:autoSpaceDN w:val="0"/>
              <w:spacing w:after="200" w:line="276" w:lineRule="auto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Учебные сборы: соревнования по метанию гранаты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suppressAutoHyphens w:val="0"/>
              <w:autoSpaceDN w:val="0"/>
              <w:spacing w:line="276" w:lineRule="auto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МУ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proofErr w:type="spellStart"/>
            <w:r w:rsidRPr="00BE028A">
              <w:rPr>
                <w:rFonts w:cs="Times New Roman"/>
                <w:sz w:val="28"/>
                <w:szCs w:val="28"/>
                <w:lang w:eastAsia="en-US"/>
              </w:rPr>
              <w:t>Жаренко</w:t>
            </w:r>
            <w:proofErr w:type="spellEnd"/>
            <w:r w:rsidRPr="00BE028A">
              <w:rPr>
                <w:rFonts w:cs="Times New Roman"/>
                <w:sz w:val="28"/>
                <w:szCs w:val="28"/>
                <w:lang w:eastAsia="en-US"/>
              </w:rPr>
              <w:t xml:space="preserve"> Владислав</w:t>
            </w:r>
          </w:p>
        </w:tc>
        <w:tc>
          <w:tcPr>
            <w:tcW w:w="1134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1 место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808" w:type="dxa"/>
          </w:tcPr>
          <w:p w:rsidR="00BE028A" w:rsidRPr="00BE028A" w:rsidRDefault="00BE028A" w:rsidP="00BE028A">
            <w:pPr>
              <w:suppressAutoHyphens w:val="0"/>
              <w:autoSpaceDN w:val="0"/>
              <w:spacing w:line="276" w:lineRule="auto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Сибирцев С.Н.</w:t>
            </w:r>
          </w:p>
        </w:tc>
      </w:tr>
      <w:tr w:rsidR="00BE028A" w:rsidRPr="00BE028A" w:rsidTr="00C52FCB">
        <w:tc>
          <w:tcPr>
            <w:tcW w:w="675" w:type="dxa"/>
          </w:tcPr>
          <w:p w:rsidR="00BE028A" w:rsidRPr="00BE028A" w:rsidRDefault="00BE028A" w:rsidP="00BE028A">
            <w:pPr>
              <w:widowControl w:val="0"/>
              <w:numPr>
                <w:ilvl w:val="0"/>
                <w:numId w:val="13"/>
              </w:numPr>
              <w:suppressAutoHyphens w:val="0"/>
              <w:autoSpaceDN w:val="0"/>
              <w:spacing w:after="200" w:line="276" w:lineRule="auto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Учебные сборы: соревнования по гиревому спорту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suppressAutoHyphens w:val="0"/>
              <w:autoSpaceDN w:val="0"/>
              <w:spacing w:line="276" w:lineRule="auto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МУ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Божко Иван</w:t>
            </w:r>
          </w:p>
        </w:tc>
        <w:tc>
          <w:tcPr>
            <w:tcW w:w="1134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1 место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808" w:type="dxa"/>
          </w:tcPr>
          <w:p w:rsidR="00BE028A" w:rsidRPr="00BE028A" w:rsidRDefault="00BE028A" w:rsidP="00BE028A">
            <w:pPr>
              <w:suppressAutoHyphens w:val="0"/>
              <w:autoSpaceDN w:val="0"/>
              <w:spacing w:line="276" w:lineRule="auto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Сибирцев С.Н.</w:t>
            </w:r>
          </w:p>
        </w:tc>
      </w:tr>
      <w:tr w:rsidR="00BE028A" w:rsidRPr="00BE028A" w:rsidTr="00C52FCB">
        <w:tc>
          <w:tcPr>
            <w:tcW w:w="675" w:type="dxa"/>
          </w:tcPr>
          <w:p w:rsidR="00BE028A" w:rsidRPr="00BE028A" w:rsidRDefault="00BE028A" w:rsidP="00BE028A">
            <w:pPr>
              <w:widowControl w:val="0"/>
              <w:numPr>
                <w:ilvl w:val="0"/>
                <w:numId w:val="13"/>
              </w:numPr>
              <w:suppressAutoHyphens w:val="0"/>
              <w:autoSpaceDN w:val="0"/>
              <w:spacing w:after="200" w:line="276" w:lineRule="auto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Учебные сборы: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suppressAutoHyphens w:val="0"/>
              <w:autoSpaceDN w:val="0"/>
              <w:spacing w:line="276" w:lineRule="auto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МУ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proofErr w:type="spellStart"/>
            <w:r w:rsidRPr="00BE028A">
              <w:rPr>
                <w:rFonts w:cs="Times New Roman"/>
                <w:sz w:val="28"/>
                <w:szCs w:val="28"/>
                <w:lang w:eastAsia="en-US"/>
              </w:rPr>
              <w:t>Жаренко</w:t>
            </w:r>
            <w:proofErr w:type="spellEnd"/>
            <w:r w:rsidRPr="00BE028A">
              <w:rPr>
                <w:rFonts w:cs="Times New Roman"/>
                <w:sz w:val="28"/>
                <w:szCs w:val="28"/>
                <w:lang w:eastAsia="en-US"/>
              </w:rPr>
              <w:t xml:space="preserve"> Владислав</w:t>
            </w:r>
          </w:p>
        </w:tc>
        <w:tc>
          <w:tcPr>
            <w:tcW w:w="1134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3  место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808" w:type="dxa"/>
          </w:tcPr>
          <w:p w:rsidR="00BE028A" w:rsidRPr="00BE028A" w:rsidRDefault="00BE028A" w:rsidP="00BE028A">
            <w:pPr>
              <w:suppressAutoHyphens w:val="0"/>
              <w:autoSpaceDN w:val="0"/>
              <w:spacing w:line="276" w:lineRule="auto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Сибирцев С.Н.</w:t>
            </w:r>
          </w:p>
        </w:tc>
      </w:tr>
      <w:tr w:rsidR="00BE028A" w:rsidRPr="00BE028A" w:rsidTr="00C52FCB">
        <w:tc>
          <w:tcPr>
            <w:tcW w:w="675" w:type="dxa"/>
          </w:tcPr>
          <w:p w:rsidR="00BE028A" w:rsidRPr="00BE028A" w:rsidRDefault="00BE028A" w:rsidP="00BE028A">
            <w:pPr>
              <w:widowControl w:val="0"/>
              <w:numPr>
                <w:ilvl w:val="0"/>
                <w:numId w:val="13"/>
              </w:numPr>
              <w:suppressAutoHyphens w:val="0"/>
              <w:autoSpaceDN w:val="0"/>
              <w:spacing w:after="200" w:line="276" w:lineRule="auto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 xml:space="preserve">Фотоконкурс «Семейный альбом», </w:t>
            </w:r>
          </w:p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номинация: «Семейный фоторепортаж»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suppressAutoHyphens w:val="0"/>
              <w:autoSpaceDN w:val="0"/>
              <w:spacing w:line="276" w:lineRule="auto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МУ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Брежнев Дмитрий</w:t>
            </w:r>
          </w:p>
        </w:tc>
        <w:tc>
          <w:tcPr>
            <w:tcW w:w="1134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2 место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808" w:type="dxa"/>
          </w:tcPr>
          <w:p w:rsidR="00BE028A" w:rsidRPr="00BE028A" w:rsidRDefault="00BE028A" w:rsidP="00BE028A">
            <w:pPr>
              <w:suppressAutoHyphens w:val="0"/>
              <w:autoSpaceDN w:val="0"/>
              <w:spacing w:line="276" w:lineRule="auto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Скачкова С.М.</w:t>
            </w:r>
          </w:p>
        </w:tc>
      </w:tr>
      <w:tr w:rsidR="00BE028A" w:rsidRPr="00BE028A" w:rsidTr="00C52FCB">
        <w:tc>
          <w:tcPr>
            <w:tcW w:w="675" w:type="dxa"/>
          </w:tcPr>
          <w:p w:rsidR="00BE028A" w:rsidRPr="00BE028A" w:rsidRDefault="00BE028A" w:rsidP="00BE028A">
            <w:pPr>
              <w:widowControl w:val="0"/>
              <w:numPr>
                <w:ilvl w:val="0"/>
                <w:numId w:val="13"/>
              </w:numPr>
              <w:suppressAutoHyphens w:val="0"/>
              <w:autoSpaceDN w:val="0"/>
              <w:spacing w:after="200" w:line="276" w:lineRule="auto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Конкурс творческих исследовательских работ по иностранному языку для школьников общеобразовательных учреждений «Моё Святое Белогорье»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suppressAutoHyphens w:val="0"/>
              <w:autoSpaceDN w:val="0"/>
              <w:spacing w:line="276" w:lineRule="auto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МУ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Твердохлебова Дарья</w:t>
            </w:r>
          </w:p>
        </w:tc>
        <w:tc>
          <w:tcPr>
            <w:tcW w:w="1134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1 место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808" w:type="dxa"/>
          </w:tcPr>
          <w:p w:rsidR="00BE028A" w:rsidRPr="00BE028A" w:rsidRDefault="00BE028A" w:rsidP="00BE028A">
            <w:pPr>
              <w:suppressAutoHyphens w:val="0"/>
              <w:autoSpaceDN w:val="0"/>
              <w:spacing w:line="276" w:lineRule="auto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Литовченко С.П.</w:t>
            </w:r>
          </w:p>
        </w:tc>
      </w:tr>
      <w:tr w:rsidR="00BE028A" w:rsidRPr="00BE028A" w:rsidTr="00C52FCB">
        <w:tc>
          <w:tcPr>
            <w:tcW w:w="675" w:type="dxa"/>
          </w:tcPr>
          <w:p w:rsidR="00BE028A" w:rsidRPr="00BE028A" w:rsidRDefault="00BE028A" w:rsidP="00BE028A">
            <w:pPr>
              <w:widowControl w:val="0"/>
              <w:numPr>
                <w:ilvl w:val="0"/>
                <w:numId w:val="13"/>
              </w:numPr>
              <w:suppressAutoHyphens w:val="0"/>
              <w:autoSpaceDN w:val="0"/>
              <w:spacing w:after="200" w:line="276" w:lineRule="auto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E028A" w:rsidRPr="00BE028A" w:rsidRDefault="00BE028A" w:rsidP="00BE028A">
            <w:pPr>
              <w:widowControl w:val="0"/>
              <w:shd w:val="clear" w:color="auto" w:fill="FFFFFF"/>
              <w:autoSpaceDN w:val="0"/>
              <w:jc w:val="center"/>
              <w:textAlignment w:val="baseline"/>
              <w:rPr>
                <w:rFonts w:eastAsia="SimSun" w:cs="Times New Roman"/>
                <w:color w:val="000000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color w:val="000000"/>
                <w:kern w:val="3"/>
                <w:sz w:val="28"/>
                <w:szCs w:val="28"/>
                <w:lang w:eastAsia="en-US"/>
              </w:rPr>
              <w:t>Творческий</w:t>
            </w:r>
          </w:p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color w:val="000000"/>
                <w:kern w:val="3"/>
                <w:sz w:val="28"/>
                <w:szCs w:val="28"/>
                <w:lang w:eastAsia="en-US"/>
              </w:rPr>
              <w:t xml:space="preserve">конкурс  «История моей семьи  в истории России». </w:t>
            </w:r>
            <w:r w:rsidRPr="00BE028A">
              <w:rPr>
                <w:rFonts w:cs="Times New Roman"/>
                <w:color w:val="000000"/>
                <w:sz w:val="28"/>
                <w:szCs w:val="28"/>
                <w:lang w:eastAsia="en-US"/>
              </w:rPr>
              <w:t>Номинация: конкурс фотографий</w:t>
            </w:r>
          </w:p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color w:val="000000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color w:val="000000"/>
                <w:sz w:val="28"/>
                <w:szCs w:val="28"/>
                <w:lang w:eastAsia="en-US"/>
              </w:rPr>
              <w:t>«Искусство быть семьёй»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suppressAutoHyphens w:val="0"/>
              <w:autoSpaceDN w:val="0"/>
              <w:spacing w:line="276" w:lineRule="auto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МУ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Скачкова Юлия</w:t>
            </w:r>
          </w:p>
        </w:tc>
        <w:tc>
          <w:tcPr>
            <w:tcW w:w="1134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1 место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808" w:type="dxa"/>
          </w:tcPr>
          <w:p w:rsidR="00BE028A" w:rsidRPr="00BE028A" w:rsidRDefault="00BE028A" w:rsidP="00BE028A">
            <w:pPr>
              <w:suppressAutoHyphens w:val="0"/>
              <w:autoSpaceDN w:val="0"/>
              <w:spacing w:line="276" w:lineRule="auto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Скачкова С.М.</w:t>
            </w:r>
          </w:p>
        </w:tc>
      </w:tr>
      <w:tr w:rsidR="00BE028A" w:rsidRPr="00BE028A" w:rsidTr="00C52FCB">
        <w:tc>
          <w:tcPr>
            <w:tcW w:w="675" w:type="dxa"/>
          </w:tcPr>
          <w:p w:rsidR="00BE028A" w:rsidRPr="00BE028A" w:rsidRDefault="00BE028A" w:rsidP="00BE028A">
            <w:pPr>
              <w:widowControl w:val="0"/>
              <w:numPr>
                <w:ilvl w:val="0"/>
                <w:numId w:val="13"/>
              </w:numPr>
              <w:suppressAutoHyphens w:val="0"/>
              <w:autoSpaceDN w:val="0"/>
              <w:spacing w:after="200" w:line="276" w:lineRule="auto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E028A" w:rsidRPr="00BE028A" w:rsidRDefault="00BE028A" w:rsidP="00BE028A">
            <w:pPr>
              <w:widowControl w:val="0"/>
              <w:autoSpaceDN w:val="0"/>
              <w:ind w:left="33"/>
              <w:jc w:val="center"/>
              <w:textAlignment w:val="baseline"/>
              <w:rPr>
                <w:rFonts w:eastAsia="SimSun" w:cs="Times New Roman"/>
                <w:b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color w:val="000000"/>
                <w:kern w:val="3"/>
                <w:sz w:val="28"/>
                <w:szCs w:val="28"/>
                <w:lang w:eastAsia="en-US"/>
              </w:rPr>
              <w:t>Фотоконкурс «Они защищали Отечество»</w:t>
            </w:r>
            <w:r w:rsidRPr="00BE028A">
              <w:rPr>
                <w:rFonts w:eastAsia="SimSun" w:cs="Times New Roman"/>
                <w:b/>
                <w:kern w:val="3"/>
                <w:sz w:val="28"/>
                <w:szCs w:val="28"/>
                <w:lang w:eastAsia="en-US"/>
              </w:rPr>
              <w:t xml:space="preserve">, </w:t>
            </w: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 xml:space="preserve">номинация «Фотографии воинов </w:t>
            </w:r>
            <w:proofErr w:type="gramStart"/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-и</w:t>
            </w:r>
            <w:proofErr w:type="gramEnd"/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нтернационалистов»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suppressAutoHyphens w:val="0"/>
              <w:autoSpaceDN w:val="0"/>
              <w:spacing w:line="276" w:lineRule="auto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МУ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Твердохлебов Владислав</w:t>
            </w:r>
          </w:p>
        </w:tc>
        <w:tc>
          <w:tcPr>
            <w:tcW w:w="1134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Победитель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808" w:type="dxa"/>
          </w:tcPr>
          <w:p w:rsidR="00BE028A" w:rsidRPr="00BE028A" w:rsidRDefault="00BE028A" w:rsidP="00BE028A">
            <w:pPr>
              <w:suppressAutoHyphens w:val="0"/>
              <w:autoSpaceDN w:val="0"/>
              <w:spacing w:line="276" w:lineRule="auto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Масловская Н.А.</w:t>
            </w:r>
          </w:p>
        </w:tc>
      </w:tr>
      <w:tr w:rsidR="00BE028A" w:rsidRPr="00BE028A" w:rsidTr="00C52FCB">
        <w:tc>
          <w:tcPr>
            <w:tcW w:w="675" w:type="dxa"/>
          </w:tcPr>
          <w:p w:rsidR="00BE028A" w:rsidRPr="00BE028A" w:rsidRDefault="00BE028A" w:rsidP="00BE028A">
            <w:pPr>
              <w:widowControl w:val="0"/>
              <w:numPr>
                <w:ilvl w:val="0"/>
                <w:numId w:val="13"/>
              </w:numPr>
              <w:suppressAutoHyphens w:val="0"/>
              <w:autoSpaceDN w:val="0"/>
              <w:spacing w:after="200" w:line="276" w:lineRule="auto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color w:val="000000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color w:val="000000"/>
                <w:kern w:val="3"/>
                <w:sz w:val="28"/>
                <w:szCs w:val="28"/>
                <w:lang w:eastAsia="en-US"/>
              </w:rPr>
              <w:t xml:space="preserve">Конкурс творческих работ </w:t>
            </w:r>
          </w:p>
          <w:p w:rsidR="00BE028A" w:rsidRPr="00BE028A" w:rsidRDefault="00BE028A" w:rsidP="00BE028A">
            <w:pPr>
              <w:widowControl w:val="0"/>
              <w:shd w:val="clear" w:color="auto" w:fill="FFFFFF"/>
              <w:tabs>
                <w:tab w:val="left" w:pos="4536"/>
              </w:tabs>
              <w:autoSpaceDN w:val="0"/>
              <w:jc w:val="center"/>
              <w:textAlignment w:val="baseline"/>
              <w:rPr>
                <w:rFonts w:eastAsia="SimSun" w:cs="Times New Roman"/>
                <w:color w:val="000000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color w:val="000000"/>
                <w:kern w:val="3"/>
                <w:sz w:val="28"/>
                <w:szCs w:val="28"/>
                <w:lang w:eastAsia="en-US"/>
              </w:rPr>
              <w:t>«Любимым женщинам»,</w:t>
            </w:r>
          </w:p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номинация «Фотография»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suppressAutoHyphens w:val="0"/>
              <w:autoSpaceDN w:val="0"/>
              <w:spacing w:line="276" w:lineRule="auto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МУ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Кисилева Виктория</w:t>
            </w:r>
          </w:p>
        </w:tc>
        <w:tc>
          <w:tcPr>
            <w:tcW w:w="1134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3 место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suppressAutoHyphens w:val="0"/>
              <w:autoSpaceDN w:val="0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808" w:type="dxa"/>
          </w:tcPr>
          <w:p w:rsidR="00BE028A" w:rsidRPr="00BE028A" w:rsidRDefault="00BE028A" w:rsidP="00BE028A">
            <w:pPr>
              <w:suppressAutoHyphens w:val="0"/>
              <w:autoSpaceDN w:val="0"/>
              <w:spacing w:line="276" w:lineRule="auto"/>
              <w:jc w:val="center"/>
              <w:textAlignment w:val="baseline"/>
              <w:rPr>
                <w:rFonts w:cs="Times New Roman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Кисилёва Н.А.</w:t>
            </w:r>
          </w:p>
        </w:tc>
      </w:tr>
    </w:tbl>
    <w:p w:rsidR="00BE028A" w:rsidRPr="00BE028A" w:rsidRDefault="00BE028A" w:rsidP="00BE028A">
      <w:pPr>
        <w:widowControl w:val="0"/>
        <w:autoSpaceDN w:val="0"/>
        <w:ind w:firstLine="709"/>
        <w:jc w:val="center"/>
        <w:textAlignment w:val="baseline"/>
        <w:rPr>
          <w:rFonts w:eastAsia="SimSun" w:cs="Times New Roman"/>
          <w:b/>
          <w:kern w:val="3"/>
          <w:sz w:val="28"/>
          <w:szCs w:val="28"/>
          <w:lang w:eastAsia="en-US"/>
        </w:rPr>
      </w:pPr>
    </w:p>
    <w:p w:rsidR="00BE028A" w:rsidRPr="00BE028A" w:rsidRDefault="00BE028A" w:rsidP="00BE028A">
      <w:pPr>
        <w:widowControl w:val="0"/>
        <w:tabs>
          <w:tab w:val="left" w:pos="928"/>
        </w:tabs>
        <w:autoSpaceDN w:val="0"/>
        <w:ind w:firstLine="567"/>
        <w:jc w:val="both"/>
        <w:textAlignment w:val="baseline"/>
        <w:rPr>
          <w:rFonts w:eastAsia="SimSun" w:cs="Times New Roman"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kern w:val="3"/>
          <w:sz w:val="28"/>
          <w:szCs w:val="28"/>
          <w:lang w:eastAsia="en-US"/>
        </w:rPr>
        <w:t xml:space="preserve">В современных условиях решение социальных проблем детей рассматривается, прежде всего, в аспекте охраны и защиты их прав. Именно на обеспечение охраны и защиты прав ребёнка была направлена работа Айдарской СОШ. </w:t>
      </w:r>
    </w:p>
    <w:p w:rsidR="00BE028A" w:rsidRPr="00BE028A" w:rsidRDefault="00BE028A" w:rsidP="00BE028A">
      <w:pPr>
        <w:widowControl w:val="0"/>
        <w:shd w:val="clear" w:color="auto" w:fill="FFFFFF"/>
        <w:tabs>
          <w:tab w:val="left" w:pos="202"/>
        </w:tabs>
        <w:autoSpaceDE w:val="0"/>
        <w:autoSpaceDN w:val="0"/>
        <w:ind w:firstLine="567"/>
        <w:jc w:val="both"/>
        <w:textAlignment w:val="baseline"/>
        <w:rPr>
          <w:rFonts w:eastAsia="SimSun" w:cs="Times New Roman"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kern w:val="3"/>
          <w:sz w:val="28"/>
          <w:szCs w:val="28"/>
          <w:lang w:eastAsia="en-US"/>
        </w:rPr>
        <w:t xml:space="preserve">Работа совета профилактики правонарушений в школе велась совместно с КДН при администрации Айдарского сельского поселения. </w:t>
      </w:r>
      <w:r w:rsidRPr="00BE028A">
        <w:rPr>
          <w:rFonts w:eastAsia="Times New Roman" w:cs="Times New Roman"/>
          <w:kern w:val="3"/>
          <w:sz w:val="28"/>
          <w:szCs w:val="28"/>
        </w:rPr>
        <w:t xml:space="preserve">Заседания Совета профилактики проводились регулярно (1 раз в месяц). Рассматривались вопросы занятости учащихся входящих в «группу риска», проводились беседы с учениками и их родителями по проблемам воспитания в семье. </w:t>
      </w:r>
      <w:r w:rsidRPr="00BE028A">
        <w:rPr>
          <w:rFonts w:eastAsia="SimSun" w:cs="Times New Roman"/>
          <w:kern w:val="3"/>
          <w:sz w:val="28"/>
          <w:szCs w:val="28"/>
          <w:lang w:eastAsia="en-US"/>
        </w:rPr>
        <w:t>Советом в течение учебного года осуществлялись следующие функции:</w:t>
      </w:r>
    </w:p>
    <w:p w:rsidR="00BE028A" w:rsidRPr="00BE028A" w:rsidRDefault="00BE028A" w:rsidP="00D3575F">
      <w:pPr>
        <w:widowControl w:val="0"/>
        <w:numPr>
          <w:ilvl w:val="0"/>
          <w:numId w:val="18"/>
        </w:numPr>
        <w:shd w:val="clear" w:color="auto" w:fill="FFFFFF"/>
        <w:tabs>
          <w:tab w:val="clear" w:pos="1260"/>
          <w:tab w:val="num" w:pos="0"/>
        </w:tabs>
        <w:autoSpaceDE w:val="0"/>
        <w:autoSpaceDN w:val="0"/>
        <w:ind w:left="0" w:firstLine="567"/>
        <w:jc w:val="both"/>
        <w:textAlignment w:val="baseline"/>
        <w:rPr>
          <w:rFonts w:eastAsia="SimSun" w:cs="Times New Roman"/>
          <w:color w:val="000000"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color w:val="000000"/>
          <w:kern w:val="3"/>
          <w:sz w:val="28"/>
          <w:szCs w:val="28"/>
          <w:lang w:eastAsia="en-US"/>
        </w:rPr>
        <w:t>выявление учащихся «группы риска», вопросы их занятости;</w:t>
      </w:r>
    </w:p>
    <w:p w:rsidR="00BE028A" w:rsidRPr="00BE028A" w:rsidRDefault="00BE028A" w:rsidP="00D3575F">
      <w:pPr>
        <w:widowControl w:val="0"/>
        <w:numPr>
          <w:ilvl w:val="0"/>
          <w:numId w:val="18"/>
        </w:numPr>
        <w:shd w:val="clear" w:color="auto" w:fill="FFFFFF"/>
        <w:tabs>
          <w:tab w:val="clear" w:pos="1260"/>
          <w:tab w:val="num" w:pos="0"/>
        </w:tabs>
        <w:autoSpaceDE w:val="0"/>
        <w:autoSpaceDN w:val="0"/>
        <w:ind w:left="0" w:firstLine="567"/>
        <w:jc w:val="both"/>
        <w:textAlignment w:val="baseline"/>
        <w:rPr>
          <w:rFonts w:eastAsia="SimSun" w:cs="Times New Roman"/>
          <w:color w:val="000000"/>
          <w:spacing w:val="3"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color w:val="000000"/>
          <w:kern w:val="3"/>
          <w:sz w:val="28"/>
          <w:szCs w:val="28"/>
          <w:lang w:eastAsia="en-US"/>
        </w:rPr>
        <w:t xml:space="preserve">определение </w:t>
      </w:r>
      <w:r w:rsidRPr="00BE028A">
        <w:rPr>
          <w:rFonts w:eastAsia="SimSun" w:cs="Times New Roman"/>
          <w:color w:val="000000"/>
          <w:spacing w:val="3"/>
          <w:kern w:val="3"/>
          <w:sz w:val="28"/>
          <w:szCs w:val="28"/>
          <w:lang w:eastAsia="en-US"/>
        </w:rPr>
        <w:t>причин отклонений в поведении;</w:t>
      </w:r>
    </w:p>
    <w:p w:rsidR="00BE028A" w:rsidRPr="00BE028A" w:rsidRDefault="00BE028A" w:rsidP="00D3575F">
      <w:pPr>
        <w:widowControl w:val="0"/>
        <w:numPr>
          <w:ilvl w:val="0"/>
          <w:numId w:val="18"/>
        </w:numPr>
        <w:shd w:val="clear" w:color="auto" w:fill="FFFFFF"/>
        <w:tabs>
          <w:tab w:val="clear" w:pos="1260"/>
          <w:tab w:val="num" w:pos="0"/>
        </w:tabs>
        <w:autoSpaceDE w:val="0"/>
        <w:autoSpaceDN w:val="0"/>
        <w:ind w:left="0" w:firstLine="567"/>
        <w:jc w:val="both"/>
        <w:textAlignment w:val="baseline"/>
        <w:rPr>
          <w:rFonts w:eastAsia="SimSun" w:cs="Times New Roman"/>
          <w:color w:val="000000"/>
          <w:spacing w:val="1"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color w:val="000000"/>
          <w:kern w:val="3"/>
          <w:sz w:val="28"/>
          <w:szCs w:val="28"/>
          <w:lang w:eastAsia="en-US"/>
        </w:rPr>
        <w:t>устранение причин отклонений в поведении школь</w:t>
      </w:r>
      <w:r w:rsidRPr="00BE028A">
        <w:rPr>
          <w:rFonts w:eastAsia="SimSun" w:cs="Times New Roman"/>
          <w:color w:val="000000"/>
          <w:spacing w:val="1"/>
          <w:kern w:val="3"/>
          <w:sz w:val="28"/>
          <w:szCs w:val="28"/>
          <w:lang w:eastAsia="en-US"/>
        </w:rPr>
        <w:t>ника;</w:t>
      </w:r>
    </w:p>
    <w:p w:rsidR="00BE028A" w:rsidRPr="00BE028A" w:rsidRDefault="00BE028A" w:rsidP="00D3575F">
      <w:pPr>
        <w:widowControl w:val="0"/>
        <w:numPr>
          <w:ilvl w:val="0"/>
          <w:numId w:val="18"/>
        </w:numPr>
        <w:shd w:val="clear" w:color="auto" w:fill="FFFFFF"/>
        <w:tabs>
          <w:tab w:val="clear" w:pos="1260"/>
          <w:tab w:val="num" w:pos="0"/>
        </w:tabs>
        <w:autoSpaceDE w:val="0"/>
        <w:autoSpaceDN w:val="0"/>
        <w:ind w:left="0" w:firstLine="567"/>
        <w:jc w:val="both"/>
        <w:textAlignment w:val="baseline"/>
        <w:rPr>
          <w:rFonts w:eastAsia="SimSun" w:cs="Times New Roman"/>
          <w:color w:val="000000"/>
          <w:spacing w:val="4"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color w:val="000000"/>
          <w:spacing w:val="1"/>
          <w:kern w:val="3"/>
          <w:sz w:val="28"/>
          <w:szCs w:val="28"/>
          <w:lang w:eastAsia="en-US"/>
        </w:rPr>
        <w:t>изменение характера личных отношений воспитан</w:t>
      </w:r>
      <w:r w:rsidRPr="00BE028A">
        <w:rPr>
          <w:rFonts w:eastAsia="SimSun" w:cs="Times New Roman"/>
          <w:color w:val="000000"/>
          <w:spacing w:val="4"/>
          <w:kern w:val="3"/>
          <w:sz w:val="28"/>
          <w:szCs w:val="28"/>
          <w:lang w:eastAsia="en-US"/>
        </w:rPr>
        <w:t>ников со сверстниками и взрослыми;</w:t>
      </w:r>
    </w:p>
    <w:p w:rsidR="00BE028A" w:rsidRPr="00BE028A" w:rsidRDefault="00BE028A" w:rsidP="00D3575F">
      <w:pPr>
        <w:widowControl w:val="0"/>
        <w:numPr>
          <w:ilvl w:val="0"/>
          <w:numId w:val="18"/>
        </w:numPr>
        <w:shd w:val="clear" w:color="auto" w:fill="FFFFFF"/>
        <w:tabs>
          <w:tab w:val="clear" w:pos="1260"/>
          <w:tab w:val="num" w:pos="0"/>
        </w:tabs>
        <w:autoSpaceDE w:val="0"/>
        <w:autoSpaceDN w:val="0"/>
        <w:ind w:left="0" w:firstLine="567"/>
        <w:jc w:val="both"/>
        <w:textAlignment w:val="baseline"/>
        <w:rPr>
          <w:rFonts w:eastAsia="SimSun" w:cs="Times New Roman"/>
          <w:color w:val="000000"/>
          <w:spacing w:val="3"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color w:val="000000"/>
          <w:spacing w:val="-1"/>
          <w:kern w:val="3"/>
          <w:sz w:val="28"/>
          <w:szCs w:val="28"/>
          <w:lang w:eastAsia="en-US"/>
        </w:rPr>
        <w:t>вовлечение «трудных» учащихся в различные виды социальной</w:t>
      </w:r>
      <w:r w:rsidRPr="00BE028A">
        <w:rPr>
          <w:rFonts w:eastAsia="SimSun" w:cs="Times New Roman"/>
          <w:color w:val="000000"/>
          <w:spacing w:val="3"/>
          <w:kern w:val="3"/>
          <w:sz w:val="28"/>
          <w:szCs w:val="28"/>
          <w:lang w:eastAsia="en-US"/>
        </w:rPr>
        <w:t xml:space="preserve"> деятельности;</w:t>
      </w:r>
    </w:p>
    <w:p w:rsidR="00BE028A" w:rsidRPr="00BE028A" w:rsidRDefault="00BE028A" w:rsidP="00D3575F">
      <w:pPr>
        <w:widowControl w:val="0"/>
        <w:numPr>
          <w:ilvl w:val="0"/>
          <w:numId w:val="18"/>
        </w:numPr>
        <w:shd w:val="clear" w:color="auto" w:fill="FFFFFF"/>
        <w:tabs>
          <w:tab w:val="clear" w:pos="1260"/>
          <w:tab w:val="num" w:pos="0"/>
        </w:tabs>
        <w:autoSpaceDE w:val="0"/>
        <w:autoSpaceDN w:val="0"/>
        <w:ind w:left="0" w:firstLine="567"/>
        <w:jc w:val="both"/>
        <w:textAlignment w:val="baseline"/>
        <w:rPr>
          <w:rFonts w:eastAsia="SimSun" w:cs="Times New Roman"/>
          <w:color w:val="000000"/>
          <w:spacing w:val="4"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color w:val="000000"/>
          <w:spacing w:val="4"/>
          <w:kern w:val="3"/>
          <w:sz w:val="28"/>
          <w:szCs w:val="28"/>
          <w:lang w:eastAsia="en-US"/>
        </w:rPr>
        <w:t>пропаганда здорового семейного воспитания;</w:t>
      </w:r>
    </w:p>
    <w:p w:rsidR="00BE028A" w:rsidRPr="00BE028A" w:rsidRDefault="00BE028A" w:rsidP="00D3575F">
      <w:pPr>
        <w:widowControl w:val="0"/>
        <w:numPr>
          <w:ilvl w:val="0"/>
          <w:numId w:val="18"/>
        </w:numPr>
        <w:shd w:val="clear" w:color="auto" w:fill="FFFFFF"/>
        <w:tabs>
          <w:tab w:val="clear" w:pos="1260"/>
          <w:tab w:val="num" w:pos="0"/>
        </w:tabs>
        <w:autoSpaceDE w:val="0"/>
        <w:autoSpaceDN w:val="0"/>
        <w:ind w:left="0" w:firstLine="567"/>
        <w:jc w:val="both"/>
        <w:textAlignment w:val="baseline"/>
        <w:rPr>
          <w:rFonts w:eastAsia="SimSun" w:cs="Times New Roman"/>
          <w:color w:val="000000"/>
          <w:spacing w:val="4"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color w:val="000000"/>
          <w:spacing w:val="4"/>
          <w:kern w:val="3"/>
          <w:sz w:val="28"/>
          <w:szCs w:val="28"/>
          <w:lang w:eastAsia="en-US"/>
        </w:rPr>
        <w:t>профилактические беседы.</w:t>
      </w:r>
    </w:p>
    <w:p w:rsidR="00BE028A" w:rsidRPr="00BE028A" w:rsidRDefault="00BE028A" w:rsidP="00D3575F">
      <w:pPr>
        <w:widowControl w:val="0"/>
        <w:tabs>
          <w:tab w:val="num" w:pos="0"/>
        </w:tabs>
        <w:autoSpaceDN w:val="0"/>
        <w:ind w:firstLine="567"/>
        <w:jc w:val="both"/>
        <w:textAlignment w:val="baseline"/>
        <w:rPr>
          <w:rFonts w:eastAsia="Times New Roman" w:cs="Times New Roman"/>
          <w:kern w:val="3"/>
          <w:sz w:val="28"/>
          <w:szCs w:val="28"/>
        </w:rPr>
      </w:pPr>
      <w:r w:rsidRPr="00BE028A">
        <w:rPr>
          <w:rFonts w:eastAsia="SimSun" w:cs="Times New Roman"/>
          <w:kern w:val="3"/>
          <w:sz w:val="28"/>
          <w:szCs w:val="28"/>
          <w:lang w:eastAsia="en-US"/>
        </w:rPr>
        <w:t xml:space="preserve">В соответствии с распоряжением управления образования Ровеньского </w:t>
      </w:r>
      <w:r w:rsidRPr="00BE028A">
        <w:rPr>
          <w:rFonts w:eastAsia="SimSun" w:cs="Times New Roman"/>
          <w:kern w:val="3"/>
          <w:sz w:val="28"/>
          <w:szCs w:val="28"/>
          <w:lang w:eastAsia="en-US"/>
        </w:rPr>
        <w:lastRenderedPageBreak/>
        <w:t xml:space="preserve">района об участии во Всероссийской межведомственной операции «Подросток» и во исполнение областной целевой программы «Профилактика безнадзорности и правонарушений несовершеннолетних» в сентябре была проведена операция «Всеобуч» по учету детей, не обучающихся в общеобразовательных учреждениях, и детей, не имеющих постоянного места жительства. </w:t>
      </w:r>
      <w:r w:rsidRPr="00BE028A">
        <w:rPr>
          <w:rFonts w:eastAsia="Times New Roman" w:cs="Times New Roman"/>
          <w:kern w:val="3"/>
          <w:sz w:val="28"/>
          <w:szCs w:val="28"/>
        </w:rPr>
        <w:t xml:space="preserve">Главной целью этого мероприятия являлось выявление неблагополучных семей. 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Times New Roman" w:cs="Times New Roman"/>
          <w:kern w:val="3"/>
          <w:sz w:val="28"/>
          <w:szCs w:val="28"/>
        </w:rPr>
      </w:pPr>
      <w:r w:rsidRPr="00BE028A">
        <w:rPr>
          <w:rFonts w:eastAsia="Times New Roman" w:cs="Times New Roman"/>
          <w:kern w:val="3"/>
          <w:sz w:val="28"/>
          <w:szCs w:val="28"/>
        </w:rPr>
        <w:t xml:space="preserve">В начале учебного года на </w:t>
      </w:r>
      <w:proofErr w:type="spellStart"/>
      <w:r w:rsidRPr="00BE028A">
        <w:rPr>
          <w:rFonts w:eastAsia="Times New Roman" w:cs="Times New Roman"/>
          <w:kern w:val="3"/>
          <w:sz w:val="28"/>
          <w:szCs w:val="28"/>
        </w:rPr>
        <w:t>внутришкольном</w:t>
      </w:r>
      <w:proofErr w:type="spellEnd"/>
      <w:r w:rsidRPr="00BE028A">
        <w:rPr>
          <w:rFonts w:eastAsia="Times New Roman" w:cs="Times New Roman"/>
          <w:kern w:val="3"/>
          <w:sz w:val="28"/>
          <w:szCs w:val="28"/>
        </w:rPr>
        <w:t xml:space="preserve"> учёте и учёте в КДН состояла </w:t>
      </w:r>
      <w:proofErr w:type="gramStart"/>
      <w:r w:rsidRPr="00BE028A">
        <w:rPr>
          <w:rFonts w:eastAsia="Times New Roman" w:cs="Times New Roman"/>
          <w:kern w:val="3"/>
          <w:sz w:val="28"/>
          <w:szCs w:val="28"/>
        </w:rPr>
        <w:t>обучающаяся</w:t>
      </w:r>
      <w:proofErr w:type="gramEnd"/>
      <w:r w:rsidRPr="00BE028A">
        <w:rPr>
          <w:rFonts w:eastAsia="Times New Roman" w:cs="Times New Roman"/>
          <w:kern w:val="3"/>
          <w:sz w:val="28"/>
          <w:szCs w:val="28"/>
        </w:rPr>
        <w:t>: Бугаева Алёна (распитие спиртных напитков (пиво) в общественном месте).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Times New Roman" w:cs="Times New Roman"/>
          <w:kern w:val="3"/>
          <w:sz w:val="28"/>
          <w:szCs w:val="28"/>
        </w:rPr>
      </w:pPr>
      <w:r w:rsidRPr="00BE028A">
        <w:rPr>
          <w:rFonts w:eastAsia="Times New Roman" w:cs="Times New Roman"/>
          <w:kern w:val="3"/>
          <w:sz w:val="28"/>
          <w:szCs w:val="28"/>
        </w:rPr>
        <w:t xml:space="preserve">В начале учебного года на </w:t>
      </w:r>
      <w:proofErr w:type="spellStart"/>
      <w:r w:rsidRPr="00BE028A">
        <w:rPr>
          <w:rFonts w:eastAsia="Times New Roman" w:cs="Times New Roman"/>
          <w:kern w:val="3"/>
          <w:sz w:val="28"/>
          <w:szCs w:val="28"/>
        </w:rPr>
        <w:t>внутришкольном</w:t>
      </w:r>
      <w:proofErr w:type="spellEnd"/>
      <w:r w:rsidRPr="00BE028A">
        <w:rPr>
          <w:rFonts w:eastAsia="Times New Roman" w:cs="Times New Roman"/>
          <w:kern w:val="3"/>
          <w:sz w:val="28"/>
          <w:szCs w:val="28"/>
        </w:rPr>
        <w:t xml:space="preserve"> учёте и учёте в КДН состояли семьи: </w:t>
      </w:r>
      <w:proofErr w:type="spellStart"/>
      <w:r w:rsidRPr="00BE028A">
        <w:rPr>
          <w:rFonts w:eastAsia="Times New Roman" w:cs="Times New Roman"/>
          <w:kern w:val="3"/>
          <w:sz w:val="28"/>
          <w:szCs w:val="28"/>
        </w:rPr>
        <w:t>Симион</w:t>
      </w:r>
      <w:proofErr w:type="spellEnd"/>
      <w:r w:rsidRPr="00BE028A">
        <w:rPr>
          <w:rFonts w:eastAsia="Times New Roman" w:cs="Times New Roman"/>
          <w:kern w:val="3"/>
          <w:sz w:val="28"/>
          <w:szCs w:val="28"/>
        </w:rPr>
        <w:t xml:space="preserve"> И. Л. и </w:t>
      </w:r>
      <w:proofErr w:type="spellStart"/>
      <w:r w:rsidRPr="00BE028A">
        <w:rPr>
          <w:rFonts w:eastAsia="Times New Roman" w:cs="Times New Roman"/>
          <w:kern w:val="3"/>
          <w:sz w:val="28"/>
          <w:szCs w:val="28"/>
        </w:rPr>
        <w:t>Симион</w:t>
      </w:r>
      <w:proofErr w:type="spellEnd"/>
      <w:r w:rsidRPr="00BE028A">
        <w:rPr>
          <w:rFonts w:eastAsia="Times New Roman" w:cs="Times New Roman"/>
          <w:kern w:val="3"/>
          <w:sz w:val="28"/>
          <w:szCs w:val="28"/>
        </w:rPr>
        <w:t xml:space="preserve"> Е. Ф.,</w:t>
      </w:r>
      <w:r w:rsidR="00FC52E5">
        <w:rPr>
          <w:rFonts w:eastAsia="Times New Roman" w:cs="Times New Roman"/>
          <w:kern w:val="3"/>
          <w:sz w:val="28"/>
          <w:szCs w:val="28"/>
        </w:rPr>
        <w:t xml:space="preserve"> </w:t>
      </w:r>
      <w:proofErr w:type="spellStart"/>
      <w:r w:rsidR="00FC52E5">
        <w:rPr>
          <w:rFonts w:eastAsia="Times New Roman" w:cs="Times New Roman"/>
          <w:kern w:val="3"/>
          <w:sz w:val="28"/>
          <w:szCs w:val="28"/>
        </w:rPr>
        <w:t>Гурецкая</w:t>
      </w:r>
      <w:proofErr w:type="spellEnd"/>
      <w:r w:rsidR="00FC52E5">
        <w:rPr>
          <w:rFonts w:eastAsia="Times New Roman" w:cs="Times New Roman"/>
          <w:kern w:val="3"/>
          <w:sz w:val="28"/>
          <w:szCs w:val="28"/>
        </w:rPr>
        <w:t xml:space="preserve"> Л. Е., Сердюков В. Н.</w:t>
      </w:r>
      <w:r w:rsidRPr="00BE028A">
        <w:rPr>
          <w:rFonts w:eastAsia="Times New Roman" w:cs="Times New Roman"/>
          <w:kern w:val="3"/>
          <w:sz w:val="28"/>
          <w:szCs w:val="28"/>
        </w:rPr>
        <w:t xml:space="preserve"> 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SimSun" w:cs="Times New Roman"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kern w:val="3"/>
          <w:sz w:val="28"/>
          <w:szCs w:val="28"/>
          <w:lang w:eastAsia="en-US"/>
        </w:rPr>
        <w:t xml:space="preserve">Была проведена диагностика семей учащихся, скорректирован банк данных «Семья». 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SimSun" w:cs="Times New Roman"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kern w:val="3"/>
          <w:sz w:val="28"/>
          <w:szCs w:val="28"/>
          <w:lang w:eastAsia="en-US"/>
        </w:rPr>
        <w:t>Большое влияние на поведение школьников оказывает социально – психологическая атмосфера в школе, изучению которой уделялось особое внимание Совета профилактики в течение всего учебного года.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Times New Roman" w:cs="Times New Roman"/>
          <w:kern w:val="3"/>
          <w:sz w:val="28"/>
          <w:szCs w:val="28"/>
        </w:rPr>
      </w:pPr>
      <w:r w:rsidRPr="00BE028A">
        <w:rPr>
          <w:rFonts w:eastAsia="Times New Roman" w:cs="Times New Roman"/>
          <w:kern w:val="3"/>
          <w:sz w:val="28"/>
          <w:szCs w:val="28"/>
        </w:rPr>
        <w:t>В течение года были приглашены следующие учащиеся: Сердюков Р, Бугаева</w:t>
      </w:r>
      <w:proofErr w:type="gramStart"/>
      <w:r w:rsidRPr="00BE028A">
        <w:rPr>
          <w:rFonts w:eastAsia="Times New Roman" w:cs="Times New Roman"/>
          <w:kern w:val="3"/>
          <w:sz w:val="28"/>
          <w:szCs w:val="28"/>
        </w:rPr>
        <w:t xml:space="preserve"> А</w:t>
      </w:r>
      <w:proofErr w:type="gramEnd"/>
      <w:r w:rsidRPr="00BE028A">
        <w:rPr>
          <w:rFonts w:eastAsia="Times New Roman" w:cs="Times New Roman"/>
          <w:kern w:val="3"/>
          <w:sz w:val="28"/>
          <w:szCs w:val="28"/>
        </w:rPr>
        <w:t xml:space="preserve">, Эсауленко Г., Эсауленко Я., Чибисов Е., </w:t>
      </w:r>
      <w:proofErr w:type="spellStart"/>
      <w:r w:rsidRPr="00BE028A">
        <w:rPr>
          <w:rFonts w:eastAsia="Times New Roman" w:cs="Times New Roman"/>
          <w:kern w:val="3"/>
          <w:sz w:val="28"/>
          <w:szCs w:val="28"/>
        </w:rPr>
        <w:t>Симион</w:t>
      </w:r>
      <w:proofErr w:type="spellEnd"/>
      <w:r w:rsidRPr="00BE028A">
        <w:rPr>
          <w:rFonts w:eastAsia="Times New Roman" w:cs="Times New Roman"/>
          <w:kern w:val="3"/>
          <w:sz w:val="28"/>
          <w:szCs w:val="28"/>
        </w:rPr>
        <w:t xml:space="preserve"> К., и др.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Times New Roman" w:cs="Times New Roman"/>
          <w:kern w:val="3"/>
          <w:sz w:val="28"/>
          <w:szCs w:val="28"/>
        </w:rPr>
      </w:pPr>
      <w:r w:rsidRPr="00BE028A">
        <w:rPr>
          <w:rFonts w:eastAsia="Times New Roman" w:cs="Times New Roman"/>
          <w:kern w:val="3"/>
          <w:sz w:val="28"/>
          <w:szCs w:val="28"/>
        </w:rPr>
        <w:t xml:space="preserve">В современных условиях решения социальных проблем детей рассматривается, прежде всего, в аспекте охраны и защите их прав. Результат совместной работы учителей и родителей позволяет своевременно выявлять неблагополучные семьи, многодетные, малообеспеченные, а также изучить национальный состав и уровень образованности родителей. 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Times New Roman" w:cs="Times New Roman"/>
          <w:kern w:val="3"/>
          <w:sz w:val="28"/>
          <w:szCs w:val="28"/>
        </w:rPr>
      </w:pPr>
      <w:r w:rsidRPr="00BE028A">
        <w:rPr>
          <w:rFonts w:eastAsia="Times New Roman" w:cs="Times New Roman"/>
          <w:kern w:val="3"/>
          <w:sz w:val="28"/>
          <w:szCs w:val="28"/>
        </w:rPr>
        <w:t xml:space="preserve">Ведётся работа по профилактике правонарушений и преступлений согласно плану. Администрацией школы, педагогическим коллективом ежегодно проводятся педсоветы, совещания при директоре, затрагивающие проблемы воспитания. На совещаниях при директоре заслушиваются отчеты классных руководителей о работе с трудными подростками. 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Times New Roman" w:cs="Times New Roman"/>
          <w:kern w:val="3"/>
          <w:sz w:val="28"/>
          <w:szCs w:val="28"/>
        </w:rPr>
      </w:pPr>
      <w:r w:rsidRPr="00BE028A">
        <w:rPr>
          <w:rFonts w:eastAsia="Times New Roman" w:cs="Times New Roman"/>
          <w:kern w:val="3"/>
          <w:sz w:val="28"/>
          <w:szCs w:val="28"/>
        </w:rPr>
        <w:t xml:space="preserve">Основное внимание уделяется работе с подростками по профилактике употребления наркотических и </w:t>
      </w:r>
      <w:proofErr w:type="spellStart"/>
      <w:r w:rsidRPr="00BE028A">
        <w:rPr>
          <w:rFonts w:eastAsia="Times New Roman" w:cs="Times New Roman"/>
          <w:kern w:val="3"/>
          <w:sz w:val="28"/>
          <w:szCs w:val="28"/>
        </w:rPr>
        <w:t>психоактивных</w:t>
      </w:r>
      <w:proofErr w:type="spellEnd"/>
      <w:r w:rsidRPr="00BE028A">
        <w:rPr>
          <w:rFonts w:eastAsia="Times New Roman" w:cs="Times New Roman"/>
          <w:kern w:val="3"/>
          <w:sz w:val="28"/>
          <w:szCs w:val="28"/>
        </w:rPr>
        <w:t xml:space="preserve">  веществ. </w:t>
      </w:r>
      <w:proofErr w:type="gramStart"/>
      <w:r w:rsidRPr="00BE028A">
        <w:rPr>
          <w:rFonts w:eastAsia="Times New Roman" w:cs="Times New Roman"/>
          <w:kern w:val="3"/>
          <w:sz w:val="28"/>
          <w:szCs w:val="28"/>
        </w:rPr>
        <w:t>Было проведено анкетирование на тему «Курение – миф или реальность!», «Что вы знаете о ВИЧ инфекциях», конференция «СПИД – болезнь души», месячник «Знать, чтобы жить!»</w:t>
      </w:r>
      <w:proofErr w:type="gramEnd"/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Times New Roman" w:cs="Times New Roman"/>
          <w:kern w:val="3"/>
          <w:sz w:val="28"/>
          <w:szCs w:val="28"/>
        </w:rPr>
      </w:pPr>
      <w:r w:rsidRPr="00BE028A">
        <w:rPr>
          <w:rFonts w:eastAsia="Times New Roman" w:cs="Times New Roman"/>
          <w:kern w:val="3"/>
          <w:sz w:val="28"/>
          <w:szCs w:val="28"/>
        </w:rPr>
        <w:t xml:space="preserve">В результате проведённых мероприятий сократилось количество обучающихся и семей, состоящих на </w:t>
      </w:r>
      <w:proofErr w:type="spellStart"/>
      <w:r w:rsidRPr="00BE028A">
        <w:rPr>
          <w:rFonts w:eastAsia="Times New Roman" w:cs="Times New Roman"/>
          <w:kern w:val="3"/>
          <w:sz w:val="28"/>
          <w:szCs w:val="28"/>
        </w:rPr>
        <w:t>внутришкольном</w:t>
      </w:r>
      <w:proofErr w:type="spellEnd"/>
      <w:r w:rsidRPr="00BE028A">
        <w:rPr>
          <w:rFonts w:eastAsia="Times New Roman" w:cs="Times New Roman"/>
          <w:kern w:val="3"/>
          <w:sz w:val="28"/>
          <w:szCs w:val="28"/>
        </w:rPr>
        <w:t xml:space="preserve"> учете и контроле, некоторые семьи переведены с учёта на контроль. В конце учебного года состоят на </w:t>
      </w:r>
      <w:proofErr w:type="spellStart"/>
      <w:r w:rsidRPr="00BE028A">
        <w:rPr>
          <w:rFonts w:eastAsia="Times New Roman" w:cs="Times New Roman"/>
          <w:kern w:val="3"/>
          <w:sz w:val="28"/>
          <w:szCs w:val="28"/>
        </w:rPr>
        <w:t>внутришкольном</w:t>
      </w:r>
      <w:proofErr w:type="spellEnd"/>
      <w:r w:rsidRPr="00BE028A">
        <w:rPr>
          <w:rFonts w:eastAsia="Times New Roman" w:cs="Times New Roman"/>
          <w:kern w:val="3"/>
          <w:sz w:val="28"/>
          <w:szCs w:val="28"/>
        </w:rPr>
        <w:t xml:space="preserve"> учёте: Бугаева А., </w:t>
      </w:r>
      <w:proofErr w:type="gramStart"/>
      <w:r w:rsidRPr="00BE028A">
        <w:rPr>
          <w:rFonts w:eastAsia="Times New Roman" w:cs="Times New Roman"/>
          <w:kern w:val="3"/>
          <w:sz w:val="28"/>
          <w:szCs w:val="28"/>
        </w:rPr>
        <w:t>обучающаяся</w:t>
      </w:r>
      <w:proofErr w:type="gramEnd"/>
      <w:r w:rsidRPr="00BE028A">
        <w:rPr>
          <w:rFonts w:eastAsia="Times New Roman" w:cs="Times New Roman"/>
          <w:kern w:val="3"/>
          <w:sz w:val="28"/>
          <w:szCs w:val="28"/>
        </w:rPr>
        <w:t xml:space="preserve"> 11 класса. Это 0,008 % от числа учащихся школы. На </w:t>
      </w:r>
      <w:proofErr w:type="spellStart"/>
      <w:r w:rsidRPr="00BE028A">
        <w:rPr>
          <w:rFonts w:eastAsia="Times New Roman" w:cs="Times New Roman"/>
          <w:kern w:val="3"/>
          <w:sz w:val="28"/>
          <w:szCs w:val="28"/>
        </w:rPr>
        <w:t>внутришкольном</w:t>
      </w:r>
      <w:proofErr w:type="spellEnd"/>
      <w:r w:rsidRPr="00BE028A">
        <w:rPr>
          <w:rFonts w:eastAsia="Times New Roman" w:cs="Times New Roman"/>
          <w:kern w:val="3"/>
          <w:sz w:val="28"/>
          <w:szCs w:val="28"/>
        </w:rPr>
        <w:t xml:space="preserve"> контроле состоит Сердюков Р. (пропуски занятий).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Times New Roman" w:cs="Times New Roman"/>
          <w:kern w:val="3"/>
          <w:sz w:val="28"/>
          <w:szCs w:val="28"/>
        </w:rPr>
      </w:pPr>
      <w:r w:rsidRPr="00BE028A">
        <w:rPr>
          <w:rFonts w:eastAsia="Times New Roman" w:cs="Times New Roman"/>
          <w:kern w:val="3"/>
          <w:sz w:val="28"/>
          <w:szCs w:val="28"/>
        </w:rPr>
        <w:t xml:space="preserve">Семьи, состоящие на </w:t>
      </w:r>
      <w:proofErr w:type="spellStart"/>
      <w:r w:rsidRPr="00BE028A">
        <w:rPr>
          <w:rFonts w:eastAsia="Times New Roman" w:cs="Times New Roman"/>
          <w:kern w:val="3"/>
          <w:sz w:val="28"/>
          <w:szCs w:val="28"/>
        </w:rPr>
        <w:t>внутришкольном</w:t>
      </w:r>
      <w:proofErr w:type="spellEnd"/>
      <w:r w:rsidRPr="00BE028A">
        <w:rPr>
          <w:rFonts w:eastAsia="Times New Roman" w:cs="Times New Roman"/>
          <w:kern w:val="3"/>
          <w:sz w:val="28"/>
          <w:szCs w:val="28"/>
        </w:rPr>
        <w:t xml:space="preserve"> учёте: </w:t>
      </w:r>
      <w:proofErr w:type="spellStart"/>
      <w:r w:rsidRPr="00BE028A">
        <w:rPr>
          <w:rFonts w:eastAsia="Times New Roman" w:cs="Times New Roman"/>
          <w:kern w:val="3"/>
          <w:sz w:val="28"/>
          <w:szCs w:val="28"/>
        </w:rPr>
        <w:t>Симион</w:t>
      </w:r>
      <w:proofErr w:type="spellEnd"/>
      <w:r w:rsidRPr="00BE028A">
        <w:rPr>
          <w:rFonts w:eastAsia="Times New Roman" w:cs="Times New Roman"/>
          <w:kern w:val="3"/>
          <w:sz w:val="28"/>
          <w:szCs w:val="28"/>
        </w:rPr>
        <w:t xml:space="preserve"> И. Л. и </w:t>
      </w:r>
      <w:proofErr w:type="spellStart"/>
      <w:r w:rsidRPr="00BE028A">
        <w:rPr>
          <w:rFonts w:eastAsia="Times New Roman" w:cs="Times New Roman"/>
          <w:kern w:val="3"/>
          <w:sz w:val="28"/>
          <w:szCs w:val="28"/>
        </w:rPr>
        <w:t>Симион</w:t>
      </w:r>
      <w:proofErr w:type="spellEnd"/>
      <w:r w:rsidRPr="00BE028A">
        <w:rPr>
          <w:rFonts w:eastAsia="Times New Roman" w:cs="Times New Roman"/>
          <w:kern w:val="3"/>
          <w:sz w:val="28"/>
          <w:szCs w:val="28"/>
        </w:rPr>
        <w:t xml:space="preserve"> Е. Ф.. Это 0,01 от общего количества семей. Семьи, состоящие на </w:t>
      </w:r>
      <w:proofErr w:type="spellStart"/>
      <w:r w:rsidRPr="00BE028A">
        <w:rPr>
          <w:rFonts w:eastAsia="Times New Roman" w:cs="Times New Roman"/>
          <w:kern w:val="3"/>
          <w:sz w:val="28"/>
          <w:szCs w:val="28"/>
        </w:rPr>
        <w:t>внутришкольном</w:t>
      </w:r>
      <w:proofErr w:type="spellEnd"/>
      <w:r w:rsidRPr="00BE028A">
        <w:rPr>
          <w:rFonts w:eastAsia="Times New Roman" w:cs="Times New Roman"/>
          <w:kern w:val="3"/>
          <w:sz w:val="28"/>
          <w:szCs w:val="28"/>
        </w:rPr>
        <w:t xml:space="preserve"> контроле Сердюков В. Н., </w:t>
      </w:r>
      <w:proofErr w:type="spellStart"/>
      <w:r w:rsidRPr="00BE028A">
        <w:rPr>
          <w:rFonts w:eastAsia="Times New Roman" w:cs="Times New Roman"/>
          <w:kern w:val="3"/>
          <w:sz w:val="28"/>
          <w:szCs w:val="28"/>
        </w:rPr>
        <w:t>Гурецкая</w:t>
      </w:r>
      <w:proofErr w:type="spellEnd"/>
      <w:r w:rsidRPr="00BE028A">
        <w:rPr>
          <w:rFonts w:eastAsia="Times New Roman" w:cs="Times New Roman"/>
          <w:kern w:val="3"/>
          <w:sz w:val="28"/>
          <w:szCs w:val="28"/>
        </w:rPr>
        <w:t xml:space="preserve"> Л. Е.  Это 0,03 от </w:t>
      </w:r>
      <w:r w:rsidRPr="00BE028A">
        <w:rPr>
          <w:rFonts w:eastAsia="Times New Roman" w:cs="Times New Roman"/>
          <w:kern w:val="3"/>
          <w:sz w:val="28"/>
          <w:szCs w:val="28"/>
        </w:rPr>
        <w:lastRenderedPageBreak/>
        <w:t>общего количества семей.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Times New Roman" w:cs="Times New Roman"/>
          <w:kern w:val="3"/>
          <w:sz w:val="28"/>
          <w:szCs w:val="28"/>
        </w:rPr>
      </w:pPr>
      <w:r w:rsidRPr="00BE028A">
        <w:rPr>
          <w:rFonts w:eastAsia="Times New Roman" w:cs="Times New Roman"/>
          <w:kern w:val="3"/>
          <w:sz w:val="28"/>
          <w:szCs w:val="28"/>
        </w:rPr>
        <w:t xml:space="preserve">Исходя из </w:t>
      </w:r>
      <w:proofErr w:type="gramStart"/>
      <w:r w:rsidRPr="00BE028A">
        <w:rPr>
          <w:rFonts w:eastAsia="Times New Roman" w:cs="Times New Roman"/>
          <w:kern w:val="3"/>
          <w:sz w:val="28"/>
          <w:szCs w:val="28"/>
        </w:rPr>
        <w:t>вышеизложенного</w:t>
      </w:r>
      <w:proofErr w:type="gramEnd"/>
      <w:r w:rsidRPr="00BE028A">
        <w:rPr>
          <w:rFonts w:eastAsia="Times New Roman" w:cs="Times New Roman"/>
          <w:kern w:val="3"/>
          <w:sz w:val="28"/>
          <w:szCs w:val="28"/>
        </w:rPr>
        <w:t>, можно сделать вывод о том, что педагогический коллектив школы частично справился с поставленными задачами.  Поддерживается связь с социумом, трудновоспитуемые дети находятся под постоянным контролем классных руководителей. В школе активно пропагандируется здоровый образ жизни, ведется антинаркотическая пропаганда. По сравнению с прошлым годом не уменьшилось число детей «группы риска».</w:t>
      </w:r>
    </w:p>
    <w:p w:rsidR="00BE028A" w:rsidRPr="00BE028A" w:rsidRDefault="00BE028A" w:rsidP="00BE028A">
      <w:pPr>
        <w:widowControl w:val="0"/>
        <w:autoSpaceDN w:val="0"/>
        <w:ind w:firstLine="567"/>
        <w:textAlignment w:val="baseline"/>
        <w:rPr>
          <w:rFonts w:eastAsia="SimSun" w:cs="Times New Roman"/>
          <w:i/>
          <w:kern w:val="3"/>
          <w:sz w:val="28"/>
          <w:szCs w:val="28"/>
          <w:lang w:eastAsia="en-US"/>
        </w:rPr>
      </w:pPr>
    </w:p>
    <w:p w:rsidR="00BE028A" w:rsidRPr="00BE028A" w:rsidRDefault="00C52FCB" w:rsidP="00BE028A">
      <w:pPr>
        <w:widowControl w:val="0"/>
        <w:autoSpaceDN w:val="0"/>
        <w:ind w:firstLine="567"/>
        <w:textAlignment w:val="baseline"/>
        <w:rPr>
          <w:rFonts w:eastAsia="SimSun" w:cs="Times New Roman"/>
          <w:b/>
          <w:i/>
          <w:kern w:val="3"/>
          <w:sz w:val="28"/>
          <w:szCs w:val="28"/>
          <w:lang w:eastAsia="en-US"/>
        </w:rPr>
      </w:pPr>
      <w:r>
        <w:rPr>
          <w:rFonts w:eastAsia="SimSun" w:cs="Times New Roman"/>
          <w:b/>
          <w:i/>
          <w:kern w:val="3"/>
          <w:sz w:val="28"/>
          <w:szCs w:val="28"/>
          <w:lang w:eastAsia="en-US"/>
        </w:rPr>
        <w:t xml:space="preserve">2. </w:t>
      </w:r>
      <w:r w:rsidR="00BE028A" w:rsidRPr="00BE028A">
        <w:rPr>
          <w:rFonts w:eastAsia="SimSun" w:cs="Times New Roman"/>
          <w:b/>
          <w:i/>
          <w:kern w:val="3"/>
          <w:sz w:val="28"/>
          <w:szCs w:val="28"/>
          <w:lang w:eastAsia="en-US"/>
        </w:rPr>
        <w:t>Физкультурно-оздоровительная работа</w:t>
      </w:r>
    </w:p>
    <w:p w:rsidR="00BE028A" w:rsidRPr="00BE028A" w:rsidRDefault="00BE028A" w:rsidP="00BE028A">
      <w:pPr>
        <w:widowControl w:val="0"/>
        <w:autoSpaceDN w:val="0"/>
        <w:ind w:firstLine="709"/>
        <w:jc w:val="both"/>
        <w:textAlignment w:val="baseline"/>
        <w:rPr>
          <w:rFonts w:eastAsia="SimSun" w:cs="Times New Roman"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kern w:val="3"/>
          <w:sz w:val="28"/>
          <w:szCs w:val="28"/>
          <w:lang w:eastAsia="en-US"/>
        </w:rPr>
        <w:t>Если сравнивать активность ребят в проводимых мероприятиях с другими годами, то можно сказать, что их активность значительно повышается. Если в 2013-2014 учебном году активность составляла 92%, то в 2014-2015 учебном году она составила 93%.</w:t>
      </w:r>
    </w:p>
    <w:p w:rsidR="00BE028A" w:rsidRPr="00BE028A" w:rsidRDefault="00BE028A" w:rsidP="00BE028A">
      <w:pPr>
        <w:widowControl w:val="0"/>
        <w:autoSpaceDN w:val="0"/>
        <w:ind w:firstLine="709"/>
        <w:jc w:val="both"/>
        <w:textAlignment w:val="baseline"/>
        <w:rPr>
          <w:rFonts w:eastAsia="SimSun" w:cs="Times New Roman"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kern w:val="3"/>
          <w:sz w:val="28"/>
          <w:szCs w:val="28"/>
          <w:lang w:eastAsia="en-US"/>
        </w:rPr>
        <w:t>Чтобы создать «моду» на спорт, на здоровый образ жизни актив объединения сам включился в спортивную жизнь и своим личным примером пропагандировал здоровый образ жизни. И это у них получилось.</w:t>
      </w:r>
    </w:p>
    <w:p w:rsidR="00BE028A" w:rsidRPr="00BE028A" w:rsidRDefault="00BE028A" w:rsidP="00BE028A">
      <w:pPr>
        <w:suppressAutoHyphens w:val="0"/>
        <w:autoSpaceDN w:val="0"/>
        <w:ind w:firstLine="709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BE028A">
        <w:rPr>
          <w:rFonts w:eastAsia="Times New Roman" w:cs="Times New Roman"/>
          <w:sz w:val="28"/>
          <w:szCs w:val="28"/>
          <w:lang w:eastAsia="ru-RU"/>
        </w:rPr>
        <w:t xml:space="preserve">Одной из главных задач школы является укрепление здоровья и правильное физическое развитие учащихся. С этой целью используются различные формы: урок физической культуры, физкультминутки, спортивные секции, подвижные перемены, час здоровья, спортивные праздники, дни здоровья и спорта и т.д. </w:t>
      </w:r>
    </w:p>
    <w:p w:rsidR="00BE028A" w:rsidRPr="00BE028A" w:rsidRDefault="00BE028A" w:rsidP="00BE028A">
      <w:pPr>
        <w:suppressAutoHyphens w:val="0"/>
        <w:autoSpaceDN w:val="0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BE028A">
        <w:rPr>
          <w:rFonts w:eastAsia="Times New Roman" w:cs="Times New Roman"/>
          <w:sz w:val="28"/>
          <w:szCs w:val="28"/>
          <w:lang w:eastAsia="ru-RU"/>
        </w:rPr>
        <w:t xml:space="preserve">Задача учебного предмета физическая культура: формирование навыков ЗОЖ через систему физкультурно-оздоровительных мероприятий. Основной формой является урок физической культуры. Полностью и качественно решить 3 основные задачи школьного физического воспитания: образовательную, воспитательную, оздоровительную.  Физкультурно-оздоровительных мероприятий, внеклассную, внешкольную и физкультурно-спортивную работу. В школе осуществляется это вместе с учреждениями дополнительного образования. </w:t>
      </w:r>
      <w:proofErr w:type="gramStart"/>
      <w:r w:rsidRPr="00BE028A">
        <w:rPr>
          <w:rFonts w:eastAsia="Times New Roman" w:cs="Times New Roman"/>
          <w:sz w:val="28"/>
          <w:szCs w:val="28"/>
          <w:lang w:eastAsia="ru-RU"/>
        </w:rPr>
        <w:t>Поддерживается связь с ДЮСШ по такому виду спорта, как баскетбол, но одной группы занимающейся  баскетболом в составе 15 человек, очень мало для достижения высоких результатов, для того чтобы были завоёваны призовые места в спортивных соревнованиях, не достаточно только работы с детьми на уроках,  здесь нужен более глубокий подход и нужны секции специализированные  на  отдельных видах спорта и соответственно иметь хороший</w:t>
      </w:r>
      <w:proofErr w:type="gramEnd"/>
      <w:r w:rsidRPr="00BE028A">
        <w:rPr>
          <w:rFonts w:eastAsia="Times New Roman" w:cs="Times New Roman"/>
          <w:sz w:val="28"/>
          <w:szCs w:val="28"/>
          <w:lang w:eastAsia="ru-RU"/>
        </w:rPr>
        <w:t xml:space="preserve"> инвентарь.</w:t>
      </w:r>
    </w:p>
    <w:p w:rsidR="00BE028A" w:rsidRPr="00BE028A" w:rsidRDefault="00BE028A" w:rsidP="00C52FCB">
      <w:pPr>
        <w:suppressAutoHyphens w:val="0"/>
        <w:autoSpaceDN w:val="0"/>
        <w:ind w:firstLine="567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BE028A">
        <w:rPr>
          <w:rFonts w:eastAsia="Times New Roman" w:cs="Times New Roman"/>
          <w:sz w:val="28"/>
          <w:szCs w:val="28"/>
          <w:lang w:eastAsia="ru-RU"/>
        </w:rPr>
        <w:t>Оздоровительная роль достигается:</w:t>
      </w:r>
    </w:p>
    <w:p w:rsidR="00BE028A" w:rsidRPr="00BE028A" w:rsidRDefault="00BE028A" w:rsidP="00C52FCB">
      <w:pPr>
        <w:suppressAutoHyphens w:val="0"/>
        <w:autoSpaceDN w:val="0"/>
        <w:ind w:firstLine="567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BE028A">
        <w:rPr>
          <w:rFonts w:eastAsia="Times New Roman" w:cs="Times New Roman"/>
          <w:sz w:val="28"/>
          <w:szCs w:val="28"/>
          <w:lang w:eastAsia="ru-RU"/>
        </w:rPr>
        <w:t>- организацией учебного процесса с учётом состояния здоровья школьников;</w:t>
      </w:r>
    </w:p>
    <w:p w:rsidR="00BE028A" w:rsidRPr="00BE028A" w:rsidRDefault="00BE028A" w:rsidP="00C52FCB">
      <w:pPr>
        <w:suppressAutoHyphens w:val="0"/>
        <w:autoSpaceDN w:val="0"/>
        <w:ind w:firstLine="567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BE028A">
        <w:rPr>
          <w:rFonts w:eastAsia="Times New Roman" w:cs="Times New Roman"/>
          <w:sz w:val="28"/>
          <w:szCs w:val="28"/>
          <w:lang w:eastAsia="ru-RU"/>
        </w:rPr>
        <w:t>- обеспечения гигиенических условий;</w:t>
      </w:r>
    </w:p>
    <w:p w:rsidR="00BE028A" w:rsidRPr="00BE028A" w:rsidRDefault="00BE028A" w:rsidP="00C52FCB">
      <w:pPr>
        <w:suppressAutoHyphens w:val="0"/>
        <w:autoSpaceDN w:val="0"/>
        <w:ind w:firstLine="567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BE028A">
        <w:rPr>
          <w:rFonts w:eastAsia="Times New Roman" w:cs="Times New Roman"/>
          <w:sz w:val="28"/>
          <w:szCs w:val="28"/>
          <w:lang w:eastAsia="ru-RU"/>
        </w:rPr>
        <w:t>- предупреждением травматизма.</w:t>
      </w:r>
    </w:p>
    <w:p w:rsidR="00BE028A" w:rsidRPr="00BE028A" w:rsidRDefault="00BE028A" w:rsidP="00C52FCB">
      <w:pPr>
        <w:suppressAutoHyphens w:val="0"/>
        <w:autoSpaceDN w:val="0"/>
        <w:ind w:firstLine="567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BE028A">
        <w:rPr>
          <w:rFonts w:eastAsia="Times New Roman" w:cs="Times New Roman"/>
          <w:sz w:val="28"/>
          <w:szCs w:val="28"/>
          <w:lang w:eastAsia="ru-RU"/>
        </w:rPr>
        <w:t>Внеклассные спортивно - массовые мероприятия включают в себя такие соревнования как:</w:t>
      </w:r>
    </w:p>
    <w:p w:rsidR="00BE028A" w:rsidRPr="00BE028A" w:rsidRDefault="00BE028A" w:rsidP="00C52FCB">
      <w:pPr>
        <w:keepNext/>
        <w:tabs>
          <w:tab w:val="left" w:pos="2115"/>
        </w:tabs>
        <w:suppressAutoHyphens w:val="0"/>
        <w:autoSpaceDN w:val="0"/>
        <w:ind w:right="-170" w:firstLine="567"/>
        <w:jc w:val="both"/>
        <w:textAlignment w:val="baseline"/>
        <w:rPr>
          <w:rFonts w:cs="Times New Roman"/>
          <w:sz w:val="28"/>
          <w:szCs w:val="28"/>
          <w:lang w:eastAsia="en-US"/>
        </w:rPr>
      </w:pPr>
      <w:proofErr w:type="gramStart"/>
      <w:r w:rsidRPr="00BE028A">
        <w:rPr>
          <w:rFonts w:eastAsia="Times New Roman" w:cs="Times New Roman"/>
          <w:sz w:val="28"/>
          <w:szCs w:val="28"/>
          <w:lang w:eastAsia="ru-RU"/>
        </w:rPr>
        <w:lastRenderedPageBreak/>
        <w:t>- президентские состязания, конкурс рисунков о спорте, кросс, первенство школы по футболу, волейболу, баскетболу, пионерболу, лёгкой атлетики, гимнастике, шахматам, а также спортивные праздники посвящённые дню защитника отечества «А ну-ка парни»,</w:t>
      </w:r>
      <w:r w:rsidRPr="00BE028A">
        <w:rPr>
          <w:rFonts w:cs="Times New Roman"/>
          <w:sz w:val="28"/>
          <w:szCs w:val="28"/>
          <w:lang w:eastAsia="en-US"/>
        </w:rPr>
        <w:t xml:space="preserve"> - в Международный Женский день 8-Марта первенство школы по пионерболу  среди  5-6 х  классов, в День Победы товарищеский матч по футболу, между сборными командами 5х-6х классов.</w:t>
      </w:r>
      <w:proofErr w:type="gramEnd"/>
      <w:r w:rsidRPr="00BE028A">
        <w:rPr>
          <w:rFonts w:cs="Times New Roman"/>
          <w:sz w:val="28"/>
          <w:szCs w:val="28"/>
          <w:lang w:eastAsia="en-US"/>
        </w:rPr>
        <w:t xml:space="preserve"> Товарищеский матч между учителями и учениками по волейболу.</w:t>
      </w:r>
    </w:p>
    <w:p w:rsidR="00BE028A" w:rsidRPr="00BE028A" w:rsidRDefault="00BE028A" w:rsidP="00BE028A">
      <w:pPr>
        <w:keepNext/>
        <w:tabs>
          <w:tab w:val="left" w:pos="2115"/>
        </w:tabs>
        <w:suppressAutoHyphens w:val="0"/>
        <w:autoSpaceDN w:val="0"/>
        <w:ind w:right="-113" w:firstLine="567"/>
        <w:jc w:val="both"/>
        <w:textAlignment w:val="baseline"/>
        <w:rPr>
          <w:rFonts w:eastAsia="SimSun" w:cs="Times New Roman"/>
          <w:bCs/>
          <w:kern w:val="3"/>
          <w:sz w:val="28"/>
          <w:szCs w:val="28"/>
          <w:lang w:eastAsia="en-US"/>
        </w:rPr>
      </w:pPr>
      <w:r w:rsidRPr="00BE028A">
        <w:rPr>
          <w:rFonts w:cs="Times New Roman"/>
          <w:sz w:val="28"/>
          <w:szCs w:val="28"/>
          <w:lang w:eastAsia="en-US"/>
        </w:rPr>
        <w:t xml:space="preserve">   </w:t>
      </w:r>
      <w:proofErr w:type="gramStart"/>
      <w:r w:rsidRPr="00BE028A">
        <w:rPr>
          <w:rFonts w:cs="Times New Roman"/>
          <w:sz w:val="28"/>
          <w:szCs w:val="28"/>
          <w:lang w:eastAsia="en-US"/>
        </w:rPr>
        <w:t>Учащиеся школы активно участвовали в комплексной Детско-юношеской 57 «Спартакиаде» Ровеньского района по 8 видам спорта, такими как: мини-футбол, зимнее ГТО,  лёгкая атлетика,  волейбол,  гимнастика, Русская лапта, шахматы, баскетбол.</w:t>
      </w:r>
      <w:proofErr w:type="gramEnd"/>
      <w:r w:rsidRPr="00BE028A">
        <w:rPr>
          <w:rFonts w:cs="Times New Roman"/>
          <w:sz w:val="28"/>
          <w:szCs w:val="28"/>
          <w:lang w:eastAsia="en-US"/>
        </w:rPr>
        <w:t xml:space="preserve"> В итоге 57 спартакиаде 2014-2015 учебный год, обучающиеся школы заняли 8 место, в 2013-2014 - 9 место. </w:t>
      </w:r>
    </w:p>
    <w:p w:rsidR="00BE028A" w:rsidRPr="00BE028A" w:rsidRDefault="00BE028A" w:rsidP="00BE028A">
      <w:pPr>
        <w:suppressAutoHyphens w:val="0"/>
        <w:autoSpaceDN w:val="0"/>
        <w:ind w:firstLine="851"/>
        <w:jc w:val="both"/>
        <w:textAlignment w:val="baseline"/>
        <w:rPr>
          <w:rFonts w:cs="Times New Roman"/>
          <w:sz w:val="28"/>
          <w:szCs w:val="28"/>
          <w:lang w:eastAsia="en-US"/>
        </w:rPr>
      </w:pPr>
      <w:r w:rsidRPr="00BE028A">
        <w:rPr>
          <w:rFonts w:cs="Times New Roman"/>
          <w:sz w:val="28"/>
          <w:szCs w:val="28"/>
          <w:lang w:eastAsia="en-US"/>
        </w:rPr>
        <w:t xml:space="preserve">Таким образом, работу по спортивно-массовой направленности следует считать удовлетворительной. В 2015-2016 учебном году следует продолжить работу по привитию интереса к спортивно-массовой работе, больше уделять внимания подготовке </w:t>
      </w:r>
      <w:proofErr w:type="gramStart"/>
      <w:r w:rsidRPr="00BE028A">
        <w:rPr>
          <w:rFonts w:cs="Times New Roman"/>
          <w:sz w:val="28"/>
          <w:szCs w:val="28"/>
          <w:lang w:eastAsia="en-US"/>
        </w:rPr>
        <w:t>обучающихся</w:t>
      </w:r>
      <w:proofErr w:type="gramEnd"/>
      <w:r w:rsidRPr="00BE028A">
        <w:rPr>
          <w:rFonts w:cs="Times New Roman"/>
          <w:sz w:val="28"/>
          <w:szCs w:val="28"/>
          <w:lang w:eastAsia="en-US"/>
        </w:rPr>
        <w:t xml:space="preserve"> к соревнованиям муниципального уровня.</w:t>
      </w:r>
    </w:p>
    <w:p w:rsidR="00BE028A" w:rsidRPr="00BE028A" w:rsidRDefault="00BE028A" w:rsidP="00BE028A">
      <w:pPr>
        <w:widowControl w:val="0"/>
        <w:ind w:right="-600" w:firstLine="567"/>
        <w:jc w:val="both"/>
        <w:rPr>
          <w:rFonts w:eastAsia="SimSun" w:cs="Times New Roman"/>
          <w:b/>
          <w:i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b/>
          <w:i/>
          <w:kern w:val="3"/>
          <w:sz w:val="28"/>
          <w:szCs w:val="28"/>
          <w:lang w:eastAsia="en-US"/>
        </w:rPr>
        <w:t>3. Оценка системы управления организацией</w:t>
      </w:r>
    </w:p>
    <w:p w:rsidR="00BE028A" w:rsidRPr="00BE028A" w:rsidRDefault="00BE028A" w:rsidP="00BE028A">
      <w:pPr>
        <w:widowControl w:val="0"/>
        <w:shd w:val="clear" w:color="auto" w:fill="FFFFFF"/>
        <w:autoSpaceDN w:val="0"/>
        <w:spacing w:line="270" w:lineRule="atLeast"/>
        <w:ind w:firstLine="567"/>
        <w:jc w:val="both"/>
        <w:textAlignment w:val="baseline"/>
        <w:rPr>
          <w:rFonts w:eastAsia="Times New Roman" w:cs="Times New Roman"/>
          <w:color w:val="2C2B2B"/>
          <w:kern w:val="3"/>
          <w:sz w:val="28"/>
          <w:szCs w:val="28"/>
          <w:lang w:eastAsia="ru-RU"/>
        </w:rPr>
      </w:pPr>
      <w:r w:rsidRPr="00BE028A">
        <w:rPr>
          <w:rFonts w:eastAsia="Times New Roman" w:cs="Times New Roman"/>
          <w:b/>
          <w:bCs/>
          <w:color w:val="2C2B2B"/>
          <w:kern w:val="3"/>
          <w:sz w:val="28"/>
          <w:szCs w:val="28"/>
          <w:lang w:eastAsia="ru-RU"/>
        </w:rPr>
        <w:tab/>
      </w:r>
      <w:r w:rsidRPr="00BE028A">
        <w:rPr>
          <w:rFonts w:eastAsia="Times New Roman" w:cs="Times New Roman"/>
          <w:color w:val="2C2B2B"/>
          <w:kern w:val="3"/>
          <w:sz w:val="28"/>
          <w:szCs w:val="28"/>
          <w:lang w:eastAsia="ru-RU"/>
        </w:rPr>
        <w:t>Управление образовательной организацией осуществляется в соответствии с Федеральным законом «Об образовании в Российской Федерации»  №273-ФЗ и Уставом школы на основе сочетания принципов единоначалия и коллегиальности с учетом демократичности, открытости, приоритета общечеловеческих ценностей, охраны жизни и здоровья человека, свободного развития личности.</w:t>
      </w:r>
    </w:p>
    <w:p w:rsidR="00BE028A" w:rsidRPr="00BE028A" w:rsidRDefault="00BE028A" w:rsidP="00BE028A">
      <w:pPr>
        <w:widowControl w:val="0"/>
        <w:shd w:val="clear" w:color="auto" w:fill="FFFFFF"/>
        <w:autoSpaceDN w:val="0"/>
        <w:spacing w:line="270" w:lineRule="atLeast"/>
        <w:ind w:firstLine="450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 w:rsidRPr="00BE028A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Единоличным исполнительным органом образовательной организации является директор.</w:t>
      </w:r>
    </w:p>
    <w:p w:rsidR="00BE028A" w:rsidRPr="00BE028A" w:rsidRDefault="00BE028A" w:rsidP="00BE028A">
      <w:pPr>
        <w:widowControl w:val="0"/>
        <w:shd w:val="clear" w:color="auto" w:fill="FFFFFF"/>
        <w:autoSpaceDN w:val="0"/>
        <w:spacing w:line="270" w:lineRule="atLeast"/>
        <w:ind w:firstLine="450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 w:rsidRPr="00BE028A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Коллегиальными органами управления в образовательной организации являются</w:t>
      </w:r>
      <w:proofErr w:type="gramStart"/>
      <w:r w:rsidRPr="00BE028A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:</w:t>
      </w:r>
      <w:proofErr w:type="gramEnd"/>
    </w:p>
    <w:p w:rsidR="00BE028A" w:rsidRPr="00BE028A" w:rsidRDefault="00BE028A" w:rsidP="00BE028A">
      <w:pPr>
        <w:widowControl w:val="0"/>
        <w:shd w:val="clear" w:color="auto" w:fill="FFFFFF"/>
        <w:autoSpaceDN w:val="0"/>
        <w:spacing w:line="270" w:lineRule="atLeast"/>
        <w:ind w:firstLine="450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 w:rsidRPr="00BE028A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- общее собрание трудового коллектива,</w:t>
      </w:r>
    </w:p>
    <w:p w:rsidR="00BE028A" w:rsidRPr="00BE028A" w:rsidRDefault="00BE028A" w:rsidP="00BE028A">
      <w:pPr>
        <w:widowControl w:val="0"/>
        <w:shd w:val="clear" w:color="auto" w:fill="FFFFFF"/>
        <w:autoSpaceDN w:val="0"/>
        <w:spacing w:line="270" w:lineRule="atLeast"/>
        <w:ind w:firstLine="450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 w:rsidRPr="00BE028A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- педагогический совет,</w:t>
      </w:r>
    </w:p>
    <w:p w:rsidR="00BE028A" w:rsidRPr="00BE028A" w:rsidRDefault="00BE028A" w:rsidP="00BE028A">
      <w:pPr>
        <w:widowControl w:val="0"/>
        <w:shd w:val="clear" w:color="auto" w:fill="FFFFFF"/>
        <w:autoSpaceDN w:val="0"/>
        <w:spacing w:line="270" w:lineRule="atLeast"/>
        <w:ind w:firstLine="450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 w:rsidRPr="00BE028A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- Управляющий совет.</w:t>
      </w:r>
    </w:p>
    <w:p w:rsidR="00BE028A" w:rsidRPr="00BE028A" w:rsidRDefault="00BE028A" w:rsidP="00BE028A">
      <w:pPr>
        <w:widowControl w:val="0"/>
        <w:shd w:val="clear" w:color="auto" w:fill="FFFFFF"/>
        <w:autoSpaceDN w:val="0"/>
        <w:spacing w:line="270" w:lineRule="atLeast"/>
        <w:ind w:firstLine="567"/>
        <w:jc w:val="both"/>
        <w:textAlignment w:val="baseline"/>
        <w:rPr>
          <w:rFonts w:eastAsia="Times New Roman" w:cs="Times New Roman"/>
          <w:color w:val="2C2B2B"/>
          <w:kern w:val="3"/>
          <w:sz w:val="28"/>
          <w:szCs w:val="28"/>
          <w:lang w:eastAsia="ru-RU"/>
        </w:rPr>
      </w:pPr>
      <w:r w:rsidRPr="00BE028A">
        <w:rPr>
          <w:rFonts w:eastAsia="Times New Roman" w:cs="Times New Roman"/>
          <w:color w:val="2C2B2B"/>
          <w:kern w:val="3"/>
          <w:sz w:val="28"/>
          <w:szCs w:val="28"/>
          <w:lang w:eastAsia="ru-RU"/>
        </w:rPr>
        <w:t>В соответствии с основными задачами школы, в целях учета мнения учащихся, родителей (законных представителей) несовершеннолетних учащихся и педагогических работников в образовательной организации выстраивается система управления образовательной деятельностью: </w:t>
      </w:r>
    </w:p>
    <w:p w:rsidR="00BE028A" w:rsidRPr="00BE028A" w:rsidRDefault="00BE028A" w:rsidP="00BE028A">
      <w:pPr>
        <w:widowControl w:val="0"/>
        <w:shd w:val="clear" w:color="auto" w:fill="FFFFFF"/>
        <w:autoSpaceDN w:val="0"/>
        <w:ind w:firstLine="567"/>
        <w:textAlignment w:val="baseline"/>
        <w:rPr>
          <w:rFonts w:eastAsia="Times New Roman" w:cs="Times New Roman"/>
          <w:color w:val="2C2B2B"/>
          <w:kern w:val="3"/>
          <w:sz w:val="28"/>
          <w:szCs w:val="28"/>
          <w:lang w:eastAsia="ru-RU"/>
        </w:rPr>
      </w:pPr>
      <w:r w:rsidRPr="00BE028A">
        <w:rPr>
          <w:rFonts w:eastAsia="Times New Roman" w:cs="Times New Roman"/>
          <w:b/>
          <w:bCs/>
          <w:color w:val="2C2B2B"/>
          <w:kern w:val="3"/>
          <w:sz w:val="28"/>
          <w:szCs w:val="28"/>
          <w:lang w:eastAsia="ru-RU"/>
        </w:rPr>
        <w:t>1 уровень</w:t>
      </w:r>
      <w:r w:rsidRPr="00BE028A">
        <w:rPr>
          <w:rFonts w:eastAsia="Times New Roman" w:cs="Times New Roman"/>
          <w:color w:val="2C2B2B"/>
          <w:kern w:val="3"/>
          <w:sz w:val="28"/>
          <w:szCs w:val="28"/>
          <w:lang w:eastAsia="ru-RU"/>
        </w:rPr>
        <w:br/>
        <w:t xml:space="preserve">Общее собрание работников </w:t>
      </w:r>
    </w:p>
    <w:p w:rsidR="00BE028A" w:rsidRPr="00BE028A" w:rsidRDefault="00BE028A" w:rsidP="00BE028A">
      <w:pPr>
        <w:widowControl w:val="0"/>
        <w:shd w:val="clear" w:color="auto" w:fill="FFFFFF"/>
        <w:autoSpaceDN w:val="0"/>
        <w:textAlignment w:val="baseline"/>
        <w:rPr>
          <w:rFonts w:eastAsia="Times New Roman" w:cs="Times New Roman"/>
          <w:color w:val="2C2B2B"/>
          <w:kern w:val="3"/>
          <w:sz w:val="28"/>
          <w:szCs w:val="28"/>
          <w:lang w:eastAsia="ru-RU"/>
        </w:rPr>
      </w:pPr>
      <w:r w:rsidRPr="00BE028A">
        <w:rPr>
          <w:rFonts w:eastAsia="Times New Roman" w:cs="Times New Roman"/>
          <w:color w:val="2C2B2B"/>
          <w:kern w:val="3"/>
          <w:sz w:val="28"/>
          <w:szCs w:val="28"/>
          <w:lang w:eastAsia="ru-RU"/>
        </w:rPr>
        <w:t xml:space="preserve">Управляющий совет </w:t>
      </w:r>
    </w:p>
    <w:p w:rsidR="00BE028A" w:rsidRPr="00BE028A" w:rsidRDefault="00BE028A" w:rsidP="00BE028A">
      <w:pPr>
        <w:widowControl w:val="0"/>
        <w:shd w:val="clear" w:color="auto" w:fill="FFFFFF"/>
        <w:autoSpaceDN w:val="0"/>
        <w:textAlignment w:val="baseline"/>
        <w:rPr>
          <w:rFonts w:eastAsia="Times New Roman" w:cs="Times New Roman"/>
          <w:color w:val="2C2B2B"/>
          <w:kern w:val="3"/>
          <w:sz w:val="28"/>
          <w:szCs w:val="28"/>
          <w:lang w:eastAsia="ru-RU"/>
        </w:rPr>
      </w:pPr>
      <w:r w:rsidRPr="00BE028A">
        <w:rPr>
          <w:rFonts w:eastAsia="Times New Roman" w:cs="Times New Roman"/>
          <w:color w:val="2C2B2B"/>
          <w:kern w:val="3"/>
          <w:sz w:val="28"/>
          <w:szCs w:val="28"/>
          <w:lang w:eastAsia="ru-RU"/>
        </w:rPr>
        <w:t>Педагогический совет</w:t>
      </w:r>
    </w:p>
    <w:p w:rsidR="00BE028A" w:rsidRPr="00BE028A" w:rsidRDefault="00BE028A" w:rsidP="00BE028A">
      <w:pPr>
        <w:widowControl w:val="0"/>
        <w:shd w:val="clear" w:color="auto" w:fill="FFFFFF"/>
        <w:autoSpaceDN w:val="0"/>
        <w:textAlignment w:val="baseline"/>
        <w:rPr>
          <w:rFonts w:eastAsia="Times New Roman" w:cs="Times New Roman"/>
          <w:color w:val="2C2B2B"/>
          <w:kern w:val="3"/>
          <w:sz w:val="28"/>
          <w:szCs w:val="28"/>
          <w:lang w:eastAsia="ru-RU"/>
        </w:rPr>
      </w:pPr>
      <w:r w:rsidRPr="00BE028A">
        <w:rPr>
          <w:rFonts w:eastAsia="Times New Roman" w:cs="Times New Roman"/>
          <w:color w:val="2C2B2B"/>
          <w:kern w:val="3"/>
          <w:sz w:val="28"/>
          <w:szCs w:val="28"/>
          <w:lang w:eastAsia="ru-RU"/>
        </w:rPr>
        <w:t>Директор школы</w:t>
      </w:r>
    </w:p>
    <w:p w:rsidR="00BE028A" w:rsidRPr="00BE028A" w:rsidRDefault="00BE028A" w:rsidP="00BE028A">
      <w:pPr>
        <w:widowControl w:val="0"/>
        <w:shd w:val="clear" w:color="auto" w:fill="FFFFFF"/>
        <w:autoSpaceDN w:val="0"/>
        <w:ind w:firstLine="567"/>
        <w:textAlignment w:val="baseline"/>
        <w:rPr>
          <w:rFonts w:eastAsia="Times New Roman" w:cs="Times New Roman"/>
          <w:color w:val="2C2B2B"/>
          <w:kern w:val="3"/>
          <w:sz w:val="28"/>
          <w:szCs w:val="28"/>
          <w:lang w:eastAsia="ru-RU"/>
        </w:rPr>
      </w:pPr>
      <w:r w:rsidRPr="00BE028A">
        <w:rPr>
          <w:rFonts w:eastAsia="Times New Roman" w:cs="Times New Roman"/>
          <w:b/>
          <w:bCs/>
          <w:color w:val="2C2B2B"/>
          <w:kern w:val="3"/>
          <w:sz w:val="28"/>
          <w:szCs w:val="28"/>
          <w:lang w:eastAsia="ru-RU"/>
        </w:rPr>
        <w:t>2 уровень</w:t>
      </w:r>
      <w:r w:rsidRPr="00BE028A">
        <w:rPr>
          <w:rFonts w:eastAsia="Times New Roman" w:cs="Times New Roman"/>
          <w:color w:val="2C2B2B"/>
          <w:kern w:val="3"/>
          <w:sz w:val="28"/>
          <w:szCs w:val="28"/>
          <w:lang w:eastAsia="ru-RU"/>
        </w:rPr>
        <w:br/>
        <w:t xml:space="preserve">Заместители директора </w:t>
      </w:r>
    </w:p>
    <w:p w:rsidR="00BE028A" w:rsidRPr="00BE028A" w:rsidRDefault="00BE028A" w:rsidP="00BE028A">
      <w:pPr>
        <w:widowControl w:val="0"/>
        <w:shd w:val="clear" w:color="auto" w:fill="FFFFFF"/>
        <w:autoSpaceDN w:val="0"/>
        <w:textAlignment w:val="baseline"/>
        <w:rPr>
          <w:rFonts w:eastAsia="Times New Roman" w:cs="Times New Roman"/>
          <w:color w:val="2C2B2B"/>
          <w:kern w:val="3"/>
          <w:sz w:val="28"/>
          <w:szCs w:val="28"/>
          <w:lang w:eastAsia="ru-RU"/>
        </w:rPr>
      </w:pPr>
      <w:r w:rsidRPr="00BE028A">
        <w:rPr>
          <w:rFonts w:eastAsia="Times New Roman" w:cs="Times New Roman"/>
          <w:color w:val="2C2B2B"/>
          <w:kern w:val="3"/>
          <w:sz w:val="28"/>
          <w:szCs w:val="28"/>
          <w:lang w:eastAsia="ru-RU"/>
        </w:rPr>
        <w:t>Методический совет</w:t>
      </w:r>
    </w:p>
    <w:p w:rsidR="00BE028A" w:rsidRPr="00BE028A" w:rsidRDefault="00BE028A" w:rsidP="00BE028A">
      <w:pPr>
        <w:widowControl w:val="0"/>
        <w:shd w:val="clear" w:color="auto" w:fill="FFFFFF"/>
        <w:autoSpaceDN w:val="0"/>
        <w:textAlignment w:val="baseline"/>
        <w:rPr>
          <w:rFonts w:eastAsia="Times New Roman" w:cs="Times New Roman"/>
          <w:color w:val="2C2B2B"/>
          <w:kern w:val="3"/>
          <w:sz w:val="28"/>
          <w:szCs w:val="28"/>
          <w:lang w:eastAsia="ru-RU"/>
        </w:rPr>
      </w:pPr>
      <w:r w:rsidRPr="00BE028A">
        <w:rPr>
          <w:rFonts w:eastAsia="Times New Roman" w:cs="Times New Roman"/>
          <w:color w:val="2C2B2B"/>
          <w:kern w:val="3"/>
          <w:sz w:val="28"/>
          <w:szCs w:val="28"/>
          <w:lang w:eastAsia="ru-RU"/>
        </w:rPr>
        <w:t>Родительский комитет</w:t>
      </w:r>
      <w:r w:rsidRPr="00BE028A">
        <w:rPr>
          <w:rFonts w:eastAsia="Times New Roman" w:cs="Times New Roman"/>
          <w:color w:val="2C2B2B"/>
          <w:kern w:val="3"/>
          <w:sz w:val="28"/>
          <w:szCs w:val="28"/>
          <w:lang w:eastAsia="ru-RU"/>
        </w:rPr>
        <w:br/>
      </w:r>
      <w:r w:rsidRPr="00BE028A">
        <w:rPr>
          <w:rFonts w:eastAsia="Times New Roman" w:cs="Times New Roman"/>
          <w:color w:val="2C2B2B"/>
          <w:kern w:val="3"/>
          <w:sz w:val="28"/>
          <w:szCs w:val="28"/>
          <w:lang w:eastAsia="ru-RU"/>
        </w:rPr>
        <w:lastRenderedPageBreak/>
        <w:t>Аттестационная комиссия</w:t>
      </w:r>
      <w:r w:rsidRPr="00BE028A">
        <w:rPr>
          <w:rFonts w:eastAsia="Times New Roman" w:cs="Times New Roman"/>
          <w:color w:val="2C2B2B"/>
          <w:kern w:val="3"/>
          <w:sz w:val="28"/>
          <w:szCs w:val="28"/>
          <w:lang w:eastAsia="ru-RU"/>
        </w:rPr>
        <w:br/>
      </w:r>
      <w:r w:rsidRPr="00BE028A">
        <w:rPr>
          <w:rFonts w:eastAsia="Times New Roman" w:cs="Times New Roman"/>
          <w:b/>
          <w:bCs/>
          <w:color w:val="2C2B2B"/>
          <w:kern w:val="3"/>
          <w:sz w:val="28"/>
          <w:szCs w:val="28"/>
          <w:lang w:eastAsia="ru-RU"/>
        </w:rPr>
        <w:t xml:space="preserve">        3 уровень</w:t>
      </w:r>
      <w:r w:rsidRPr="00BE028A">
        <w:rPr>
          <w:rFonts w:eastAsia="Times New Roman" w:cs="Times New Roman"/>
          <w:color w:val="2C2B2B"/>
          <w:kern w:val="3"/>
          <w:sz w:val="28"/>
          <w:szCs w:val="28"/>
          <w:lang w:eastAsia="ru-RU"/>
        </w:rPr>
        <w:br/>
        <w:t>Школьные МО учителей-предметников, учителей начальных классов и классных руководителей</w:t>
      </w:r>
    </w:p>
    <w:p w:rsidR="00BE028A" w:rsidRPr="00BE028A" w:rsidRDefault="00BE028A" w:rsidP="00BE028A">
      <w:pPr>
        <w:widowControl w:val="0"/>
        <w:shd w:val="clear" w:color="auto" w:fill="FFFFFF"/>
        <w:autoSpaceDN w:val="0"/>
        <w:textAlignment w:val="baseline"/>
        <w:rPr>
          <w:rFonts w:eastAsia="Times New Roman" w:cs="Times New Roman"/>
          <w:color w:val="2C2B2B"/>
          <w:kern w:val="3"/>
          <w:sz w:val="28"/>
          <w:szCs w:val="28"/>
          <w:lang w:eastAsia="ru-RU"/>
        </w:rPr>
      </w:pPr>
      <w:r w:rsidRPr="00BE028A">
        <w:rPr>
          <w:rFonts w:eastAsia="Times New Roman" w:cs="Times New Roman"/>
          <w:color w:val="2C2B2B"/>
          <w:kern w:val="3"/>
          <w:sz w:val="28"/>
          <w:szCs w:val="28"/>
          <w:lang w:eastAsia="ru-RU"/>
        </w:rPr>
        <w:t>Временные творческие группы</w:t>
      </w:r>
      <w:r w:rsidRPr="00BE028A">
        <w:rPr>
          <w:rFonts w:eastAsia="Times New Roman" w:cs="Times New Roman"/>
          <w:color w:val="2C2B2B"/>
          <w:kern w:val="3"/>
          <w:sz w:val="28"/>
          <w:szCs w:val="28"/>
          <w:lang w:eastAsia="ru-RU"/>
        </w:rPr>
        <w:br/>
        <w:t>Социально-психологическая служба </w:t>
      </w:r>
    </w:p>
    <w:p w:rsidR="00BE028A" w:rsidRPr="00BE028A" w:rsidRDefault="00BE028A" w:rsidP="00BE028A">
      <w:pPr>
        <w:widowControl w:val="0"/>
        <w:shd w:val="clear" w:color="auto" w:fill="FFFFFF"/>
        <w:autoSpaceDN w:val="0"/>
        <w:textAlignment w:val="baseline"/>
        <w:rPr>
          <w:rFonts w:eastAsia="Times New Roman" w:cs="Times New Roman"/>
          <w:color w:val="2C2B2B"/>
          <w:kern w:val="3"/>
          <w:sz w:val="28"/>
          <w:szCs w:val="28"/>
          <w:lang w:eastAsia="ru-RU"/>
        </w:rPr>
      </w:pPr>
      <w:r w:rsidRPr="00BE028A">
        <w:rPr>
          <w:rFonts w:eastAsia="Times New Roman" w:cs="Times New Roman"/>
          <w:color w:val="2C2B2B"/>
          <w:kern w:val="3"/>
          <w:sz w:val="28"/>
          <w:szCs w:val="28"/>
          <w:lang w:eastAsia="ru-RU"/>
        </w:rPr>
        <w:t>Профсоюзный комитет</w:t>
      </w:r>
    </w:p>
    <w:p w:rsidR="00BE028A" w:rsidRPr="00BE028A" w:rsidRDefault="00BE028A" w:rsidP="00BE028A">
      <w:pPr>
        <w:widowControl w:val="0"/>
        <w:shd w:val="clear" w:color="auto" w:fill="FFFFFF"/>
        <w:autoSpaceDN w:val="0"/>
        <w:textAlignment w:val="baseline"/>
        <w:rPr>
          <w:rFonts w:eastAsia="Times New Roman" w:cs="Times New Roman"/>
          <w:color w:val="2C2B2B"/>
          <w:kern w:val="3"/>
          <w:sz w:val="28"/>
          <w:szCs w:val="28"/>
          <w:lang w:eastAsia="ru-RU"/>
        </w:rPr>
      </w:pPr>
      <w:r w:rsidRPr="00BE028A">
        <w:rPr>
          <w:rFonts w:eastAsia="Times New Roman" w:cs="Times New Roman"/>
          <w:color w:val="2C2B2B"/>
          <w:kern w:val="3"/>
          <w:sz w:val="28"/>
          <w:szCs w:val="28"/>
          <w:lang w:eastAsia="ru-RU"/>
        </w:rPr>
        <w:t>Педагогические работники</w:t>
      </w:r>
    </w:p>
    <w:p w:rsidR="00BE028A" w:rsidRPr="00BE028A" w:rsidRDefault="00BE028A" w:rsidP="00BE028A">
      <w:pPr>
        <w:widowControl w:val="0"/>
        <w:shd w:val="clear" w:color="auto" w:fill="FFFFFF"/>
        <w:autoSpaceDN w:val="0"/>
        <w:ind w:firstLine="567"/>
        <w:textAlignment w:val="baseline"/>
        <w:rPr>
          <w:rFonts w:eastAsia="Times New Roman" w:cs="Times New Roman"/>
          <w:color w:val="2C2B2B"/>
          <w:kern w:val="3"/>
          <w:sz w:val="28"/>
          <w:szCs w:val="28"/>
          <w:lang w:eastAsia="ru-RU"/>
        </w:rPr>
      </w:pPr>
      <w:r w:rsidRPr="00BE028A">
        <w:rPr>
          <w:rFonts w:eastAsia="Times New Roman" w:cs="Times New Roman"/>
          <w:b/>
          <w:bCs/>
          <w:color w:val="2C2B2B"/>
          <w:kern w:val="3"/>
          <w:sz w:val="28"/>
          <w:szCs w:val="28"/>
          <w:lang w:eastAsia="ru-RU"/>
        </w:rPr>
        <w:t>4 уровень</w:t>
      </w:r>
      <w:r w:rsidRPr="00BE028A">
        <w:rPr>
          <w:rFonts w:eastAsia="Times New Roman" w:cs="Times New Roman"/>
          <w:color w:val="2C2B2B"/>
          <w:kern w:val="3"/>
          <w:sz w:val="28"/>
          <w:szCs w:val="28"/>
          <w:lang w:eastAsia="ru-RU"/>
        </w:rPr>
        <w:br/>
        <w:t xml:space="preserve">Совет старшеклассников </w:t>
      </w:r>
    </w:p>
    <w:p w:rsidR="00BE028A" w:rsidRPr="00BE028A" w:rsidRDefault="00BE028A" w:rsidP="00BE028A">
      <w:pPr>
        <w:widowControl w:val="0"/>
        <w:shd w:val="clear" w:color="auto" w:fill="FFFFFF"/>
        <w:autoSpaceDN w:val="0"/>
        <w:jc w:val="both"/>
        <w:textAlignment w:val="baseline"/>
        <w:rPr>
          <w:rFonts w:eastAsia="Times New Roman" w:cs="Times New Roman"/>
          <w:color w:val="2C2B2B"/>
          <w:kern w:val="3"/>
          <w:sz w:val="28"/>
          <w:szCs w:val="28"/>
          <w:lang w:eastAsia="ru-RU"/>
        </w:rPr>
      </w:pPr>
      <w:r w:rsidRPr="00BE028A">
        <w:rPr>
          <w:rFonts w:eastAsia="Times New Roman" w:cs="Times New Roman"/>
          <w:color w:val="2C2B2B"/>
          <w:kern w:val="3"/>
          <w:sz w:val="28"/>
          <w:szCs w:val="28"/>
          <w:lang w:eastAsia="ru-RU"/>
        </w:rPr>
        <w:t xml:space="preserve">Детская организация, представленная структурными подразделениями: «Юные </w:t>
      </w:r>
      <w:proofErr w:type="spellStart"/>
      <w:r w:rsidRPr="00BE028A">
        <w:rPr>
          <w:rFonts w:eastAsia="Times New Roman" w:cs="Times New Roman"/>
          <w:color w:val="2C2B2B"/>
          <w:kern w:val="3"/>
          <w:sz w:val="28"/>
          <w:szCs w:val="28"/>
          <w:lang w:eastAsia="ru-RU"/>
        </w:rPr>
        <w:t>кандыбинцы</w:t>
      </w:r>
      <w:proofErr w:type="spellEnd"/>
      <w:r w:rsidRPr="00BE028A">
        <w:rPr>
          <w:rFonts w:eastAsia="Times New Roman" w:cs="Times New Roman"/>
          <w:color w:val="2C2B2B"/>
          <w:kern w:val="3"/>
          <w:sz w:val="28"/>
          <w:szCs w:val="28"/>
          <w:lang w:eastAsia="ru-RU"/>
        </w:rPr>
        <w:t>», «Пионеры-</w:t>
      </w:r>
      <w:proofErr w:type="spellStart"/>
      <w:r w:rsidRPr="00BE028A">
        <w:rPr>
          <w:rFonts w:eastAsia="Times New Roman" w:cs="Times New Roman"/>
          <w:color w:val="2C2B2B"/>
          <w:kern w:val="3"/>
          <w:sz w:val="28"/>
          <w:szCs w:val="28"/>
          <w:lang w:eastAsia="ru-RU"/>
        </w:rPr>
        <w:t>кандыбинцы</w:t>
      </w:r>
      <w:proofErr w:type="spellEnd"/>
      <w:r w:rsidRPr="00BE028A">
        <w:rPr>
          <w:rFonts w:eastAsia="Times New Roman" w:cs="Times New Roman"/>
          <w:color w:val="2C2B2B"/>
          <w:kern w:val="3"/>
          <w:sz w:val="28"/>
          <w:szCs w:val="28"/>
          <w:lang w:eastAsia="ru-RU"/>
        </w:rPr>
        <w:t xml:space="preserve">», «Старшие </w:t>
      </w:r>
      <w:proofErr w:type="spellStart"/>
      <w:r w:rsidRPr="00BE028A">
        <w:rPr>
          <w:rFonts w:eastAsia="Times New Roman" w:cs="Times New Roman"/>
          <w:color w:val="2C2B2B"/>
          <w:kern w:val="3"/>
          <w:sz w:val="28"/>
          <w:szCs w:val="28"/>
          <w:lang w:eastAsia="ru-RU"/>
        </w:rPr>
        <w:t>кандыбинцы</w:t>
      </w:r>
      <w:proofErr w:type="spellEnd"/>
      <w:r w:rsidRPr="00BE028A">
        <w:rPr>
          <w:rFonts w:eastAsia="Times New Roman" w:cs="Times New Roman"/>
          <w:color w:val="2C2B2B"/>
          <w:kern w:val="3"/>
          <w:sz w:val="28"/>
          <w:szCs w:val="28"/>
          <w:lang w:eastAsia="ru-RU"/>
        </w:rPr>
        <w:t>»</w:t>
      </w:r>
    </w:p>
    <w:p w:rsidR="00BE028A" w:rsidRPr="00BE028A" w:rsidRDefault="00BE028A" w:rsidP="00BE028A">
      <w:pPr>
        <w:widowControl w:val="0"/>
        <w:ind w:right="-600"/>
        <w:jc w:val="both"/>
        <w:rPr>
          <w:rFonts w:eastAsia="DejaVu Sans" w:cs="Times New Roman"/>
          <w:b/>
          <w:bCs/>
          <w:i/>
          <w:kern w:val="1"/>
          <w:sz w:val="28"/>
          <w:szCs w:val="28"/>
          <w:lang w:eastAsia="ru-RU"/>
        </w:rPr>
      </w:pPr>
      <w:r w:rsidRPr="00BE028A">
        <w:rPr>
          <w:rFonts w:eastAsia="Times New Roman" w:cs="Times New Roman"/>
          <w:color w:val="2C2B2B"/>
          <w:kern w:val="3"/>
          <w:sz w:val="28"/>
          <w:szCs w:val="28"/>
          <w:lang w:eastAsia="ru-RU"/>
        </w:rPr>
        <w:t>Учащиеся</w:t>
      </w:r>
      <w:r w:rsidRPr="00BE028A">
        <w:rPr>
          <w:rFonts w:eastAsia="Times New Roman" w:cs="Times New Roman"/>
          <w:color w:val="2C2B2B"/>
          <w:kern w:val="3"/>
          <w:sz w:val="28"/>
          <w:szCs w:val="28"/>
          <w:lang w:eastAsia="ru-RU"/>
        </w:rPr>
        <w:br/>
      </w:r>
    </w:p>
    <w:p w:rsidR="00BE028A" w:rsidRPr="00BE028A" w:rsidRDefault="00BE028A" w:rsidP="00BE028A">
      <w:pPr>
        <w:widowControl w:val="0"/>
        <w:shd w:val="clear" w:color="auto" w:fill="FFFFFF"/>
        <w:autoSpaceDN w:val="0"/>
        <w:spacing w:line="270" w:lineRule="atLeast"/>
        <w:ind w:firstLine="567"/>
        <w:jc w:val="both"/>
        <w:textAlignment w:val="baseline"/>
        <w:rPr>
          <w:rFonts w:eastAsia="SimSun" w:cs="Times New Roman"/>
          <w:b/>
          <w:i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b/>
          <w:i/>
          <w:kern w:val="3"/>
          <w:sz w:val="28"/>
          <w:szCs w:val="28"/>
          <w:lang w:eastAsia="en-US"/>
        </w:rPr>
        <w:t xml:space="preserve">4. Оценка содержания и качества подготовки </w:t>
      </w:r>
      <w:proofErr w:type="gramStart"/>
      <w:r w:rsidRPr="00BE028A">
        <w:rPr>
          <w:rFonts w:eastAsia="SimSun" w:cs="Times New Roman"/>
          <w:b/>
          <w:i/>
          <w:kern w:val="3"/>
          <w:sz w:val="28"/>
          <w:szCs w:val="28"/>
          <w:lang w:eastAsia="en-US"/>
        </w:rPr>
        <w:t>обучающихся</w:t>
      </w:r>
      <w:proofErr w:type="gramEnd"/>
    </w:p>
    <w:p w:rsidR="00BE028A" w:rsidRPr="00BE028A" w:rsidRDefault="00BE028A" w:rsidP="00BE028A">
      <w:pPr>
        <w:widowControl w:val="0"/>
        <w:shd w:val="clear" w:color="auto" w:fill="FFFFFF"/>
        <w:autoSpaceDN w:val="0"/>
        <w:spacing w:line="270" w:lineRule="atLeast"/>
        <w:ind w:firstLine="567"/>
        <w:jc w:val="both"/>
        <w:textAlignment w:val="baseline"/>
        <w:rPr>
          <w:rFonts w:eastAsia="SimSun" w:cs="Times New Roman"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kern w:val="3"/>
          <w:sz w:val="28"/>
          <w:szCs w:val="28"/>
          <w:lang w:eastAsia="en-US"/>
        </w:rPr>
        <w:t xml:space="preserve">На протяжении последних трех </w:t>
      </w:r>
      <w:proofErr w:type="gramStart"/>
      <w:r w:rsidRPr="00BE028A">
        <w:rPr>
          <w:rFonts w:eastAsia="SimSun" w:cs="Times New Roman"/>
          <w:kern w:val="3"/>
          <w:sz w:val="28"/>
          <w:szCs w:val="28"/>
          <w:lang w:eastAsia="en-US"/>
        </w:rPr>
        <w:t>дет</w:t>
      </w:r>
      <w:proofErr w:type="gramEnd"/>
      <w:r w:rsidRPr="00BE028A">
        <w:rPr>
          <w:rFonts w:eastAsia="SimSun" w:cs="Times New Roman"/>
          <w:kern w:val="3"/>
          <w:sz w:val="28"/>
          <w:szCs w:val="28"/>
          <w:lang w:eastAsia="en-US"/>
        </w:rPr>
        <w:t xml:space="preserve"> в образовательной организации прослеживается стабильное качество знаний учащихся, наблюдается положительная динамика по результатам итоговой аттестации. Однако</w:t>
      </w:r>
      <w:proofErr w:type="gramStart"/>
      <w:r w:rsidRPr="00BE028A">
        <w:rPr>
          <w:rFonts w:eastAsia="SimSun" w:cs="Times New Roman"/>
          <w:kern w:val="3"/>
          <w:sz w:val="28"/>
          <w:szCs w:val="28"/>
          <w:lang w:eastAsia="en-US"/>
        </w:rPr>
        <w:t>,</w:t>
      </w:r>
      <w:proofErr w:type="gramEnd"/>
      <w:r w:rsidRPr="00BE028A">
        <w:rPr>
          <w:rFonts w:eastAsia="SimSun" w:cs="Times New Roman"/>
          <w:kern w:val="3"/>
          <w:sz w:val="28"/>
          <w:szCs w:val="28"/>
          <w:lang w:eastAsia="en-US"/>
        </w:rPr>
        <w:t xml:space="preserve"> существует проблема достаточно большого разрыва между группой выпускников, показывающих стабильно высокие результаты качества сдачи государственной итоговой аттестации, и выпускниками, показывающими стабильно низкие результаты.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Lucida Sans Unicode" w:cs="Times New Roman"/>
          <w:i/>
          <w:kern w:val="1"/>
          <w:sz w:val="28"/>
          <w:szCs w:val="28"/>
        </w:rPr>
      </w:pPr>
      <w:r w:rsidRPr="00BE028A">
        <w:rPr>
          <w:rFonts w:eastAsia="Lucida Sans Unicode" w:cs="Times New Roman"/>
          <w:i/>
          <w:kern w:val="1"/>
          <w:sz w:val="28"/>
          <w:szCs w:val="28"/>
        </w:rPr>
        <w:t>Обученность учащихся школы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Lucida Sans Unicode" w:cs="Times New Roman"/>
          <w:kern w:val="1"/>
          <w:sz w:val="28"/>
          <w:szCs w:val="28"/>
        </w:rPr>
      </w:pPr>
      <w:r w:rsidRPr="00BE028A">
        <w:rPr>
          <w:rFonts w:eastAsia="Lucida Sans Unicode" w:cs="Times New Roman"/>
          <w:kern w:val="1"/>
          <w:sz w:val="28"/>
          <w:szCs w:val="28"/>
        </w:rPr>
        <w:t>В начальной школе в 2014-2015 учебном году обучалось 54 человека. С 1 по 4 классы учащиеся занимались по УМК Н. Ф. Виноградовой.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cs="Times New Roman"/>
          <w:kern w:val="3"/>
          <w:sz w:val="28"/>
          <w:szCs w:val="28"/>
        </w:rPr>
      </w:pPr>
      <w:r w:rsidRPr="00BE028A">
        <w:rPr>
          <w:rFonts w:cs="Times New Roman"/>
          <w:kern w:val="3"/>
          <w:sz w:val="28"/>
          <w:szCs w:val="28"/>
        </w:rPr>
        <w:t>В конце года в начальных классах  проводились комплексные контрольные работы, позволяющие проследить достижения планируемых результатов. Анализ выполненных работ показал, что большинство учащихся (89%) имеют базовый уровень овладения планируемыми результатами.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cs="Times New Roman"/>
          <w:kern w:val="3"/>
          <w:sz w:val="28"/>
          <w:szCs w:val="28"/>
        </w:rPr>
      </w:pPr>
      <w:r w:rsidRPr="00BE028A">
        <w:rPr>
          <w:rFonts w:cs="Times New Roman"/>
          <w:kern w:val="3"/>
          <w:sz w:val="28"/>
          <w:szCs w:val="28"/>
        </w:rPr>
        <w:t xml:space="preserve">Успеваемость по начальной школе – 100%. </w:t>
      </w:r>
      <w:proofErr w:type="gramStart"/>
      <w:r w:rsidRPr="00BE028A">
        <w:rPr>
          <w:rFonts w:cs="Times New Roman"/>
          <w:kern w:val="3"/>
          <w:sz w:val="28"/>
          <w:szCs w:val="28"/>
        </w:rPr>
        <w:t>Неуспевающих</w:t>
      </w:r>
      <w:proofErr w:type="gramEnd"/>
      <w:r w:rsidRPr="00BE028A">
        <w:rPr>
          <w:rFonts w:cs="Times New Roman"/>
          <w:kern w:val="3"/>
          <w:sz w:val="28"/>
          <w:szCs w:val="28"/>
        </w:rPr>
        <w:t xml:space="preserve"> нет. Среди учащихся 2 – 4</w:t>
      </w:r>
    </w:p>
    <w:p w:rsidR="00BE028A" w:rsidRPr="00BE028A" w:rsidRDefault="00BE028A" w:rsidP="00BE028A">
      <w:pPr>
        <w:widowControl w:val="0"/>
        <w:autoSpaceDN w:val="0"/>
        <w:jc w:val="both"/>
        <w:textAlignment w:val="baseline"/>
        <w:rPr>
          <w:rFonts w:cs="Times New Roman"/>
          <w:kern w:val="3"/>
          <w:sz w:val="28"/>
          <w:szCs w:val="28"/>
        </w:rPr>
      </w:pPr>
      <w:r w:rsidRPr="00BE028A">
        <w:rPr>
          <w:rFonts w:cs="Times New Roman"/>
          <w:kern w:val="3"/>
          <w:sz w:val="28"/>
          <w:szCs w:val="28"/>
        </w:rPr>
        <w:t xml:space="preserve">классов (41 человек)  – 1 ученик успевает на «5»,  20 учащихся  успевают на «4» и «5» что составляет 51 %. </w:t>
      </w:r>
    </w:p>
    <w:p w:rsid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cs="Times New Roman"/>
          <w:kern w:val="3"/>
          <w:sz w:val="28"/>
          <w:szCs w:val="28"/>
        </w:rPr>
      </w:pPr>
      <w:r w:rsidRPr="00BE028A">
        <w:rPr>
          <w:rFonts w:cs="Times New Roman"/>
          <w:kern w:val="3"/>
          <w:sz w:val="28"/>
          <w:szCs w:val="28"/>
        </w:rPr>
        <w:t xml:space="preserve">      Уровень обученности по сравнению с прошлым годом имеет положительную динамику. С учащимися, имеющими «пробелы» и трудности в обучении проводились дополнительные занятия за счет часов неаудиторной занятости. Анализ результатов итоговых контрольных работ (промежуточная аттестация) показал, что в основном по всем предметам учащиеся подтверждают свои знания, снижение итоговых (годовых) оценок встречается редко. </w:t>
      </w:r>
    </w:p>
    <w:p w:rsidR="00FC52E5" w:rsidRDefault="00FC52E5" w:rsidP="00BE028A">
      <w:pPr>
        <w:widowControl w:val="0"/>
        <w:autoSpaceDN w:val="0"/>
        <w:ind w:firstLine="567"/>
        <w:jc w:val="both"/>
        <w:textAlignment w:val="baseline"/>
        <w:rPr>
          <w:rFonts w:cs="Times New Roman"/>
          <w:kern w:val="3"/>
          <w:sz w:val="28"/>
          <w:szCs w:val="28"/>
        </w:rPr>
      </w:pPr>
    </w:p>
    <w:p w:rsidR="00FC52E5" w:rsidRDefault="00FC52E5" w:rsidP="00BE028A">
      <w:pPr>
        <w:widowControl w:val="0"/>
        <w:autoSpaceDN w:val="0"/>
        <w:ind w:firstLine="567"/>
        <w:jc w:val="both"/>
        <w:textAlignment w:val="baseline"/>
        <w:rPr>
          <w:rFonts w:cs="Times New Roman"/>
          <w:kern w:val="3"/>
          <w:sz w:val="28"/>
          <w:szCs w:val="28"/>
        </w:rPr>
      </w:pPr>
    </w:p>
    <w:p w:rsidR="00FC52E5" w:rsidRPr="00BE028A" w:rsidRDefault="00FC52E5" w:rsidP="00BE028A">
      <w:pPr>
        <w:widowControl w:val="0"/>
        <w:autoSpaceDN w:val="0"/>
        <w:ind w:firstLine="567"/>
        <w:jc w:val="both"/>
        <w:textAlignment w:val="baseline"/>
        <w:rPr>
          <w:rFonts w:cs="Times New Roman"/>
          <w:kern w:val="3"/>
          <w:sz w:val="28"/>
          <w:szCs w:val="28"/>
        </w:rPr>
      </w:pPr>
    </w:p>
    <w:tbl>
      <w:tblPr>
        <w:tblW w:w="921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126"/>
        <w:gridCol w:w="567"/>
        <w:gridCol w:w="567"/>
        <w:gridCol w:w="709"/>
        <w:gridCol w:w="425"/>
        <w:gridCol w:w="567"/>
        <w:gridCol w:w="709"/>
        <w:gridCol w:w="709"/>
        <w:gridCol w:w="567"/>
        <w:gridCol w:w="567"/>
        <w:gridCol w:w="567"/>
        <w:gridCol w:w="567"/>
      </w:tblGrid>
      <w:tr w:rsidR="00BE028A" w:rsidRPr="00BE028A" w:rsidTr="00C52FCB">
        <w:trPr>
          <w:trHeight w:val="674"/>
        </w:trPr>
        <w:tc>
          <w:tcPr>
            <w:tcW w:w="568" w:type="dxa"/>
            <w:vMerge w:val="restart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i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lastRenderedPageBreak/>
              <w:t>класс</w:t>
            </w:r>
          </w:p>
        </w:tc>
        <w:tc>
          <w:tcPr>
            <w:tcW w:w="2126" w:type="dxa"/>
            <w:vMerge w:val="restart"/>
            <w:textDirection w:val="btLr"/>
          </w:tcPr>
          <w:p w:rsidR="00BE028A" w:rsidRPr="00BE028A" w:rsidRDefault="00BE028A" w:rsidP="00BE028A">
            <w:pPr>
              <w:widowControl w:val="0"/>
              <w:autoSpaceDN w:val="0"/>
              <w:ind w:left="113" w:right="113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ФИО классного руководителя</w:t>
            </w:r>
          </w:p>
        </w:tc>
        <w:tc>
          <w:tcPr>
            <w:tcW w:w="567" w:type="dxa"/>
            <w:vMerge w:val="restart"/>
            <w:textDirection w:val="btLr"/>
          </w:tcPr>
          <w:p w:rsidR="00BE028A" w:rsidRPr="00BE028A" w:rsidRDefault="00BE028A" w:rsidP="00BE028A">
            <w:pPr>
              <w:widowControl w:val="0"/>
              <w:autoSpaceDN w:val="0"/>
              <w:ind w:left="113" w:right="113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к-во уч-ся на начало года</w:t>
            </w:r>
          </w:p>
        </w:tc>
        <w:tc>
          <w:tcPr>
            <w:tcW w:w="567" w:type="dxa"/>
            <w:vMerge w:val="restart"/>
            <w:textDirection w:val="btLr"/>
          </w:tcPr>
          <w:p w:rsidR="00BE028A" w:rsidRPr="00BE028A" w:rsidRDefault="00BE028A" w:rsidP="00BE028A">
            <w:pPr>
              <w:widowControl w:val="0"/>
              <w:autoSpaceDN w:val="0"/>
              <w:ind w:left="113" w:right="113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к-во уч-ся на конец года</w:t>
            </w:r>
          </w:p>
        </w:tc>
        <w:tc>
          <w:tcPr>
            <w:tcW w:w="709" w:type="dxa"/>
            <w:vMerge w:val="restart"/>
            <w:textDirection w:val="btLr"/>
          </w:tcPr>
          <w:p w:rsidR="00BE028A" w:rsidRPr="00BE028A" w:rsidRDefault="00BE028A" w:rsidP="00BE028A">
            <w:pPr>
              <w:widowControl w:val="0"/>
              <w:autoSpaceDN w:val="0"/>
              <w:ind w:left="113" w:right="113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к-во аттестуемых</w:t>
            </w:r>
          </w:p>
          <w:p w:rsidR="00BE028A" w:rsidRPr="00BE028A" w:rsidRDefault="00BE028A" w:rsidP="00BE028A">
            <w:pPr>
              <w:widowControl w:val="0"/>
              <w:autoSpaceDN w:val="0"/>
              <w:ind w:left="113" w:right="113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учащихся</w:t>
            </w:r>
          </w:p>
        </w:tc>
        <w:tc>
          <w:tcPr>
            <w:tcW w:w="1701" w:type="dxa"/>
            <w:gridSpan w:val="3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i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успевают</w:t>
            </w:r>
          </w:p>
        </w:tc>
        <w:tc>
          <w:tcPr>
            <w:tcW w:w="1276" w:type="dxa"/>
            <w:gridSpan w:val="2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i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не успевают</w:t>
            </w:r>
          </w:p>
        </w:tc>
        <w:tc>
          <w:tcPr>
            <w:tcW w:w="567" w:type="dxa"/>
            <w:vMerge w:val="restart"/>
            <w:textDirection w:val="btLr"/>
          </w:tcPr>
          <w:p w:rsidR="00BE028A" w:rsidRPr="00BE028A" w:rsidRDefault="00BE028A" w:rsidP="00BE028A">
            <w:pPr>
              <w:widowControl w:val="0"/>
              <w:autoSpaceDN w:val="0"/>
              <w:ind w:left="113" w:right="113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успеваемость %</w:t>
            </w:r>
          </w:p>
        </w:tc>
        <w:tc>
          <w:tcPr>
            <w:tcW w:w="567" w:type="dxa"/>
            <w:vMerge w:val="restart"/>
            <w:textDirection w:val="btLr"/>
          </w:tcPr>
          <w:p w:rsidR="00BE028A" w:rsidRPr="00BE028A" w:rsidRDefault="00BE028A" w:rsidP="00BE028A">
            <w:pPr>
              <w:widowControl w:val="0"/>
              <w:autoSpaceDN w:val="0"/>
              <w:ind w:left="113" w:right="113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качество знаний %</w:t>
            </w:r>
          </w:p>
        </w:tc>
        <w:tc>
          <w:tcPr>
            <w:tcW w:w="567" w:type="dxa"/>
            <w:vMerge w:val="restart"/>
            <w:textDirection w:val="btLr"/>
          </w:tcPr>
          <w:p w:rsidR="00BE028A" w:rsidRPr="00BE028A" w:rsidRDefault="00BE028A" w:rsidP="00BE028A">
            <w:pPr>
              <w:widowControl w:val="0"/>
              <w:autoSpaceDN w:val="0"/>
              <w:ind w:left="113" w:right="113"/>
              <w:jc w:val="center"/>
              <w:textAlignment w:val="baseline"/>
              <w:rPr>
                <w:rFonts w:eastAsia="SimSun" w:cs="Times New Roman"/>
                <w:i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не аттестованы</w:t>
            </w:r>
          </w:p>
        </w:tc>
      </w:tr>
      <w:tr w:rsidR="00BE028A" w:rsidRPr="00BE028A" w:rsidTr="00C52FCB">
        <w:trPr>
          <w:trHeight w:val="1845"/>
        </w:trPr>
        <w:tc>
          <w:tcPr>
            <w:tcW w:w="568" w:type="dxa"/>
            <w:vMerge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/>
            <w:textDirection w:val="btLr"/>
          </w:tcPr>
          <w:p w:rsidR="00BE028A" w:rsidRPr="00BE028A" w:rsidRDefault="00BE028A" w:rsidP="00BE028A">
            <w:pPr>
              <w:widowControl w:val="0"/>
              <w:autoSpaceDN w:val="0"/>
              <w:ind w:left="113" w:right="113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vMerge/>
            <w:textDirection w:val="btLr"/>
          </w:tcPr>
          <w:p w:rsidR="00BE028A" w:rsidRPr="00BE028A" w:rsidRDefault="00BE028A" w:rsidP="00BE028A">
            <w:pPr>
              <w:widowControl w:val="0"/>
              <w:autoSpaceDN w:val="0"/>
              <w:ind w:left="113" w:right="113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vMerge/>
            <w:textDirection w:val="btLr"/>
          </w:tcPr>
          <w:p w:rsidR="00BE028A" w:rsidRPr="00BE028A" w:rsidRDefault="00BE028A" w:rsidP="00BE028A">
            <w:pPr>
              <w:widowControl w:val="0"/>
              <w:autoSpaceDN w:val="0"/>
              <w:ind w:left="113" w:right="113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vMerge/>
            <w:textDirection w:val="btLr"/>
          </w:tcPr>
          <w:p w:rsidR="00BE028A" w:rsidRPr="00BE028A" w:rsidRDefault="00BE028A" w:rsidP="00BE028A">
            <w:pPr>
              <w:widowControl w:val="0"/>
              <w:autoSpaceDN w:val="0"/>
              <w:ind w:left="113" w:right="113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на «5»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ind w:left="-288" w:firstLine="288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на «4»</w:t>
            </w:r>
          </w:p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и «5»</w:t>
            </w:r>
          </w:p>
        </w:tc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имеют одну «3»</w:t>
            </w:r>
          </w:p>
        </w:tc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имеют одну «2»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proofErr w:type="spellStart"/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име</w:t>
            </w:r>
            <w:proofErr w:type="spellEnd"/>
          </w:p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ют две и более «2»</w:t>
            </w:r>
          </w:p>
        </w:tc>
        <w:tc>
          <w:tcPr>
            <w:tcW w:w="567" w:type="dxa"/>
            <w:vMerge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i/>
                <w:kern w:val="3"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vMerge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i/>
                <w:kern w:val="3"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vMerge/>
            <w:textDirection w:val="btLr"/>
          </w:tcPr>
          <w:p w:rsidR="00BE028A" w:rsidRPr="00BE028A" w:rsidRDefault="00BE028A" w:rsidP="00BE028A">
            <w:pPr>
              <w:widowControl w:val="0"/>
              <w:autoSpaceDN w:val="0"/>
              <w:ind w:left="113" w:right="113"/>
              <w:jc w:val="center"/>
              <w:textAlignment w:val="baseline"/>
              <w:rPr>
                <w:rFonts w:eastAsia="SimSun" w:cs="Times New Roman"/>
                <w:i/>
                <w:kern w:val="3"/>
                <w:sz w:val="28"/>
                <w:szCs w:val="28"/>
                <w:lang w:eastAsia="en-US"/>
              </w:rPr>
            </w:pPr>
          </w:p>
        </w:tc>
      </w:tr>
      <w:tr w:rsidR="00BE028A" w:rsidRPr="00BE028A" w:rsidTr="00C52FCB">
        <w:tc>
          <w:tcPr>
            <w:tcW w:w="568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Кисилёва Н. А.</w:t>
            </w:r>
          </w:p>
        </w:tc>
        <w:tc>
          <w:tcPr>
            <w:tcW w:w="567" w:type="dxa"/>
            <w:vAlign w:val="center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567" w:type="dxa"/>
            <w:vAlign w:val="center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709" w:type="dxa"/>
            <w:vAlign w:val="center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25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</w:tr>
      <w:tr w:rsidR="00BE028A" w:rsidRPr="00BE028A" w:rsidTr="00C52FCB">
        <w:tc>
          <w:tcPr>
            <w:tcW w:w="568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Собко Л. Н.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425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56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</w:p>
        </w:tc>
      </w:tr>
      <w:tr w:rsidR="00BE028A" w:rsidRPr="00BE028A" w:rsidTr="00C52FCB">
        <w:tc>
          <w:tcPr>
            <w:tcW w:w="568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126" w:type="dxa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Журавлёва Е. В.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425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37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</w:tr>
      <w:tr w:rsidR="00BE028A" w:rsidRPr="00BE028A" w:rsidTr="00C52FCB">
        <w:tc>
          <w:tcPr>
            <w:tcW w:w="568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126" w:type="dxa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proofErr w:type="spellStart"/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Рябикова</w:t>
            </w:r>
            <w:proofErr w:type="spellEnd"/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 xml:space="preserve"> М. А.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425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66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</w:tr>
      <w:tr w:rsidR="00BE028A" w:rsidRPr="00BE028A" w:rsidTr="00C52FCB">
        <w:tc>
          <w:tcPr>
            <w:tcW w:w="568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i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i/>
                <w:kern w:val="3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51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54</w:t>
            </w:r>
          </w:p>
        </w:tc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41</w:t>
            </w:r>
          </w:p>
        </w:tc>
        <w:tc>
          <w:tcPr>
            <w:tcW w:w="425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53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</w:tr>
    </w:tbl>
    <w:p w:rsidR="00BE028A" w:rsidRPr="00BE028A" w:rsidRDefault="00BE028A" w:rsidP="00BE028A">
      <w:pPr>
        <w:widowControl w:val="0"/>
        <w:autoSpaceDN w:val="0"/>
        <w:jc w:val="both"/>
        <w:textAlignment w:val="baseline"/>
        <w:rPr>
          <w:rFonts w:cs="Times New Roman"/>
          <w:kern w:val="3"/>
          <w:sz w:val="28"/>
          <w:szCs w:val="28"/>
        </w:rPr>
      </w:pPr>
    </w:p>
    <w:p w:rsidR="00BE028A" w:rsidRPr="00BE028A" w:rsidRDefault="00BE028A" w:rsidP="00BE028A">
      <w:pPr>
        <w:widowControl w:val="0"/>
        <w:autoSpaceDN w:val="0"/>
        <w:jc w:val="both"/>
        <w:textAlignment w:val="baseline"/>
        <w:rPr>
          <w:rFonts w:cs="Times New Roman"/>
          <w:kern w:val="3"/>
          <w:sz w:val="28"/>
          <w:szCs w:val="28"/>
        </w:rPr>
      </w:pPr>
      <w:r w:rsidRPr="00BE028A">
        <w:rPr>
          <w:rFonts w:cs="Times New Roman"/>
          <w:kern w:val="3"/>
          <w:sz w:val="28"/>
          <w:szCs w:val="28"/>
        </w:rPr>
        <w:t>Качество знаний по предметам в начальной школе в 2014-2015 учебном году представлено в таблице:</w:t>
      </w:r>
    </w:p>
    <w:p w:rsidR="00BE028A" w:rsidRPr="00BE028A" w:rsidRDefault="00BE028A" w:rsidP="00BE028A">
      <w:pPr>
        <w:widowControl w:val="0"/>
        <w:autoSpaceDN w:val="0"/>
        <w:jc w:val="both"/>
        <w:textAlignment w:val="baseline"/>
        <w:rPr>
          <w:rFonts w:cs="Times New Roman"/>
          <w:kern w:val="3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3"/>
        <w:gridCol w:w="1839"/>
        <w:gridCol w:w="1853"/>
        <w:gridCol w:w="1415"/>
        <w:gridCol w:w="2230"/>
      </w:tblGrid>
      <w:tr w:rsidR="00BE028A" w:rsidRPr="00BE028A" w:rsidTr="00C52FCB">
        <w:tc>
          <w:tcPr>
            <w:tcW w:w="2235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Предмет</w:t>
            </w:r>
          </w:p>
        </w:tc>
        <w:tc>
          <w:tcPr>
            <w:tcW w:w="1842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Качество знаний</w:t>
            </w:r>
          </w:p>
        </w:tc>
        <w:tc>
          <w:tcPr>
            <w:tcW w:w="1843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Уровень успеваемости</w:t>
            </w:r>
          </w:p>
        </w:tc>
        <w:tc>
          <w:tcPr>
            <w:tcW w:w="1418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Класс</w:t>
            </w:r>
          </w:p>
        </w:tc>
        <w:tc>
          <w:tcPr>
            <w:tcW w:w="2233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Учитель</w:t>
            </w:r>
          </w:p>
        </w:tc>
      </w:tr>
      <w:tr w:rsidR="00BE028A" w:rsidRPr="00BE028A" w:rsidTr="00C52FCB">
        <w:tc>
          <w:tcPr>
            <w:tcW w:w="2235" w:type="dxa"/>
            <w:vMerge w:val="restart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Русский язык</w:t>
            </w:r>
          </w:p>
        </w:tc>
        <w:tc>
          <w:tcPr>
            <w:tcW w:w="1842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56%</w:t>
            </w:r>
          </w:p>
        </w:tc>
        <w:tc>
          <w:tcPr>
            <w:tcW w:w="1843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100%</w:t>
            </w:r>
          </w:p>
        </w:tc>
        <w:tc>
          <w:tcPr>
            <w:tcW w:w="1418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2</w:t>
            </w:r>
          </w:p>
        </w:tc>
        <w:tc>
          <w:tcPr>
            <w:tcW w:w="2233" w:type="dxa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Собко Л. Н.</w:t>
            </w:r>
          </w:p>
        </w:tc>
      </w:tr>
      <w:tr w:rsidR="00BE028A" w:rsidRPr="00BE028A" w:rsidTr="00C52FCB">
        <w:tc>
          <w:tcPr>
            <w:tcW w:w="2235" w:type="dxa"/>
            <w:vMerge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</w:p>
        </w:tc>
        <w:tc>
          <w:tcPr>
            <w:tcW w:w="1842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50%</w:t>
            </w:r>
          </w:p>
        </w:tc>
        <w:tc>
          <w:tcPr>
            <w:tcW w:w="1843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100%</w:t>
            </w:r>
          </w:p>
        </w:tc>
        <w:tc>
          <w:tcPr>
            <w:tcW w:w="1418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3</w:t>
            </w:r>
          </w:p>
        </w:tc>
        <w:tc>
          <w:tcPr>
            <w:tcW w:w="2233" w:type="dxa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Журавлёва Е.В.</w:t>
            </w:r>
          </w:p>
        </w:tc>
      </w:tr>
      <w:tr w:rsidR="00BE028A" w:rsidRPr="00BE028A" w:rsidTr="00C52FCB">
        <w:tc>
          <w:tcPr>
            <w:tcW w:w="2235" w:type="dxa"/>
            <w:vMerge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</w:p>
        </w:tc>
        <w:tc>
          <w:tcPr>
            <w:tcW w:w="1842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67%</w:t>
            </w:r>
          </w:p>
        </w:tc>
        <w:tc>
          <w:tcPr>
            <w:tcW w:w="1843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100%</w:t>
            </w:r>
          </w:p>
        </w:tc>
        <w:tc>
          <w:tcPr>
            <w:tcW w:w="1418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4</w:t>
            </w:r>
          </w:p>
        </w:tc>
        <w:tc>
          <w:tcPr>
            <w:tcW w:w="2233" w:type="dxa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proofErr w:type="spellStart"/>
            <w:r w:rsidRPr="00BE028A">
              <w:rPr>
                <w:rFonts w:cs="Times New Roman"/>
                <w:kern w:val="3"/>
                <w:sz w:val="28"/>
                <w:szCs w:val="28"/>
              </w:rPr>
              <w:t>Рябикова</w:t>
            </w:r>
            <w:proofErr w:type="spellEnd"/>
            <w:r w:rsidRPr="00BE028A">
              <w:rPr>
                <w:rFonts w:cs="Times New Roman"/>
                <w:kern w:val="3"/>
                <w:sz w:val="28"/>
                <w:szCs w:val="28"/>
              </w:rPr>
              <w:t xml:space="preserve"> М. А.</w:t>
            </w:r>
          </w:p>
        </w:tc>
      </w:tr>
      <w:tr w:rsidR="00BE028A" w:rsidRPr="00BE028A" w:rsidTr="00C52FCB">
        <w:tc>
          <w:tcPr>
            <w:tcW w:w="2235" w:type="dxa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итог</w:t>
            </w:r>
          </w:p>
        </w:tc>
        <w:tc>
          <w:tcPr>
            <w:tcW w:w="1842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57%</w:t>
            </w:r>
          </w:p>
        </w:tc>
        <w:tc>
          <w:tcPr>
            <w:tcW w:w="1843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100%</w:t>
            </w:r>
          </w:p>
        </w:tc>
        <w:tc>
          <w:tcPr>
            <w:tcW w:w="1418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</w:p>
        </w:tc>
        <w:tc>
          <w:tcPr>
            <w:tcW w:w="2233" w:type="dxa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</w:p>
        </w:tc>
      </w:tr>
      <w:tr w:rsidR="00BE028A" w:rsidRPr="00BE028A" w:rsidTr="00C52FCB">
        <w:tc>
          <w:tcPr>
            <w:tcW w:w="2235" w:type="dxa"/>
            <w:vMerge w:val="restart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Литературное чтение</w:t>
            </w:r>
          </w:p>
        </w:tc>
        <w:tc>
          <w:tcPr>
            <w:tcW w:w="1842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100%</w:t>
            </w:r>
          </w:p>
        </w:tc>
        <w:tc>
          <w:tcPr>
            <w:tcW w:w="1843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100%</w:t>
            </w:r>
          </w:p>
        </w:tc>
        <w:tc>
          <w:tcPr>
            <w:tcW w:w="1418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2</w:t>
            </w:r>
          </w:p>
        </w:tc>
        <w:tc>
          <w:tcPr>
            <w:tcW w:w="2233" w:type="dxa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Собко Л. Н.</w:t>
            </w:r>
          </w:p>
        </w:tc>
      </w:tr>
      <w:tr w:rsidR="00BE028A" w:rsidRPr="00BE028A" w:rsidTr="00C52FCB">
        <w:tc>
          <w:tcPr>
            <w:tcW w:w="2235" w:type="dxa"/>
            <w:vMerge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</w:p>
        </w:tc>
        <w:tc>
          <w:tcPr>
            <w:tcW w:w="1842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88%</w:t>
            </w:r>
          </w:p>
        </w:tc>
        <w:tc>
          <w:tcPr>
            <w:tcW w:w="1843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100%</w:t>
            </w:r>
          </w:p>
        </w:tc>
        <w:tc>
          <w:tcPr>
            <w:tcW w:w="1418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3</w:t>
            </w:r>
          </w:p>
        </w:tc>
        <w:tc>
          <w:tcPr>
            <w:tcW w:w="2233" w:type="dxa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Журавлёва Е.В.</w:t>
            </w:r>
          </w:p>
        </w:tc>
      </w:tr>
      <w:tr w:rsidR="00BE028A" w:rsidRPr="00BE028A" w:rsidTr="00C52FCB">
        <w:tc>
          <w:tcPr>
            <w:tcW w:w="2235" w:type="dxa"/>
            <w:vMerge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</w:p>
        </w:tc>
        <w:tc>
          <w:tcPr>
            <w:tcW w:w="1842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78%</w:t>
            </w:r>
          </w:p>
        </w:tc>
        <w:tc>
          <w:tcPr>
            <w:tcW w:w="1843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100%</w:t>
            </w:r>
          </w:p>
        </w:tc>
        <w:tc>
          <w:tcPr>
            <w:tcW w:w="1418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4</w:t>
            </w:r>
          </w:p>
        </w:tc>
        <w:tc>
          <w:tcPr>
            <w:tcW w:w="2233" w:type="dxa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proofErr w:type="spellStart"/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Рябикова</w:t>
            </w:r>
            <w:proofErr w:type="spellEnd"/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 xml:space="preserve"> М. А.</w:t>
            </w:r>
          </w:p>
        </w:tc>
      </w:tr>
      <w:tr w:rsidR="00BE028A" w:rsidRPr="00BE028A" w:rsidTr="00C52FCB">
        <w:tc>
          <w:tcPr>
            <w:tcW w:w="2235" w:type="dxa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итог</w:t>
            </w:r>
          </w:p>
        </w:tc>
        <w:tc>
          <w:tcPr>
            <w:tcW w:w="1842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84%</w:t>
            </w:r>
          </w:p>
        </w:tc>
        <w:tc>
          <w:tcPr>
            <w:tcW w:w="1843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100%</w:t>
            </w:r>
          </w:p>
        </w:tc>
        <w:tc>
          <w:tcPr>
            <w:tcW w:w="1418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</w:p>
        </w:tc>
        <w:tc>
          <w:tcPr>
            <w:tcW w:w="2233" w:type="dxa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</w:p>
        </w:tc>
      </w:tr>
      <w:tr w:rsidR="00BE028A" w:rsidRPr="00BE028A" w:rsidTr="00C52FCB">
        <w:tc>
          <w:tcPr>
            <w:tcW w:w="2235" w:type="dxa"/>
            <w:vMerge w:val="restart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Английский язык</w:t>
            </w:r>
          </w:p>
        </w:tc>
        <w:tc>
          <w:tcPr>
            <w:tcW w:w="1842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81%</w:t>
            </w:r>
          </w:p>
        </w:tc>
        <w:tc>
          <w:tcPr>
            <w:tcW w:w="1843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100%</w:t>
            </w:r>
          </w:p>
        </w:tc>
        <w:tc>
          <w:tcPr>
            <w:tcW w:w="1418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2</w:t>
            </w:r>
          </w:p>
        </w:tc>
        <w:tc>
          <w:tcPr>
            <w:tcW w:w="2233" w:type="dxa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Литовченко С. П.</w:t>
            </w:r>
          </w:p>
        </w:tc>
      </w:tr>
      <w:tr w:rsidR="00BE028A" w:rsidRPr="00BE028A" w:rsidTr="00C52FCB">
        <w:tc>
          <w:tcPr>
            <w:tcW w:w="2235" w:type="dxa"/>
            <w:vMerge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</w:p>
        </w:tc>
        <w:tc>
          <w:tcPr>
            <w:tcW w:w="1842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75%</w:t>
            </w:r>
          </w:p>
        </w:tc>
        <w:tc>
          <w:tcPr>
            <w:tcW w:w="1843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100%</w:t>
            </w:r>
          </w:p>
        </w:tc>
        <w:tc>
          <w:tcPr>
            <w:tcW w:w="1418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3</w:t>
            </w:r>
          </w:p>
        </w:tc>
        <w:tc>
          <w:tcPr>
            <w:tcW w:w="2233" w:type="dxa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Литовченко С. П.</w:t>
            </w:r>
          </w:p>
        </w:tc>
      </w:tr>
      <w:tr w:rsidR="00BE028A" w:rsidRPr="00BE028A" w:rsidTr="00C52FCB">
        <w:tc>
          <w:tcPr>
            <w:tcW w:w="2235" w:type="dxa"/>
            <w:vMerge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</w:p>
        </w:tc>
        <w:tc>
          <w:tcPr>
            <w:tcW w:w="1842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78%</w:t>
            </w:r>
          </w:p>
        </w:tc>
        <w:tc>
          <w:tcPr>
            <w:tcW w:w="1843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100%</w:t>
            </w:r>
          </w:p>
        </w:tc>
        <w:tc>
          <w:tcPr>
            <w:tcW w:w="1418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4</w:t>
            </w:r>
          </w:p>
        </w:tc>
        <w:tc>
          <w:tcPr>
            <w:tcW w:w="2233" w:type="dxa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Литовченко С. П.</w:t>
            </w:r>
          </w:p>
        </w:tc>
      </w:tr>
      <w:tr w:rsidR="00BE028A" w:rsidRPr="00BE028A" w:rsidTr="00C52FCB">
        <w:tc>
          <w:tcPr>
            <w:tcW w:w="2235" w:type="dxa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итог</w:t>
            </w:r>
          </w:p>
        </w:tc>
        <w:tc>
          <w:tcPr>
            <w:tcW w:w="1842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78%</w:t>
            </w:r>
          </w:p>
        </w:tc>
        <w:tc>
          <w:tcPr>
            <w:tcW w:w="1843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100%</w:t>
            </w:r>
          </w:p>
        </w:tc>
        <w:tc>
          <w:tcPr>
            <w:tcW w:w="1418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</w:p>
        </w:tc>
        <w:tc>
          <w:tcPr>
            <w:tcW w:w="2233" w:type="dxa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</w:p>
        </w:tc>
      </w:tr>
      <w:tr w:rsidR="00BE028A" w:rsidRPr="00BE028A" w:rsidTr="00C52FCB">
        <w:tc>
          <w:tcPr>
            <w:tcW w:w="2235" w:type="dxa"/>
            <w:vMerge w:val="restart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Математика</w:t>
            </w:r>
          </w:p>
        </w:tc>
        <w:tc>
          <w:tcPr>
            <w:tcW w:w="1842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63%</w:t>
            </w:r>
          </w:p>
        </w:tc>
        <w:tc>
          <w:tcPr>
            <w:tcW w:w="1843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100%</w:t>
            </w:r>
          </w:p>
        </w:tc>
        <w:tc>
          <w:tcPr>
            <w:tcW w:w="1418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2</w:t>
            </w:r>
          </w:p>
        </w:tc>
        <w:tc>
          <w:tcPr>
            <w:tcW w:w="2233" w:type="dxa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Собко Л. Н.</w:t>
            </w:r>
          </w:p>
        </w:tc>
      </w:tr>
      <w:tr w:rsidR="00BE028A" w:rsidRPr="00BE028A" w:rsidTr="00C52FCB">
        <w:tc>
          <w:tcPr>
            <w:tcW w:w="2235" w:type="dxa"/>
            <w:vMerge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</w:p>
        </w:tc>
        <w:tc>
          <w:tcPr>
            <w:tcW w:w="1842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50%</w:t>
            </w:r>
          </w:p>
        </w:tc>
        <w:tc>
          <w:tcPr>
            <w:tcW w:w="1843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100%</w:t>
            </w:r>
          </w:p>
        </w:tc>
        <w:tc>
          <w:tcPr>
            <w:tcW w:w="1418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3</w:t>
            </w:r>
          </w:p>
        </w:tc>
        <w:tc>
          <w:tcPr>
            <w:tcW w:w="2233" w:type="dxa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Журавлёва Е.В.</w:t>
            </w:r>
          </w:p>
        </w:tc>
      </w:tr>
      <w:tr w:rsidR="00BE028A" w:rsidRPr="00BE028A" w:rsidTr="00C52FCB">
        <w:tc>
          <w:tcPr>
            <w:tcW w:w="2235" w:type="dxa"/>
            <w:vMerge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</w:p>
        </w:tc>
        <w:tc>
          <w:tcPr>
            <w:tcW w:w="1842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67%</w:t>
            </w:r>
          </w:p>
        </w:tc>
        <w:tc>
          <w:tcPr>
            <w:tcW w:w="1843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100%</w:t>
            </w:r>
          </w:p>
        </w:tc>
        <w:tc>
          <w:tcPr>
            <w:tcW w:w="1418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4</w:t>
            </w:r>
          </w:p>
        </w:tc>
        <w:tc>
          <w:tcPr>
            <w:tcW w:w="2233" w:type="dxa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proofErr w:type="spellStart"/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Рябикова</w:t>
            </w:r>
            <w:proofErr w:type="spellEnd"/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 xml:space="preserve"> М. А.</w:t>
            </w:r>
          </w:p>
        </w:tc>
      </w:tr>
      <w:tr w:rsidR="00BE028A" w:rsidRPr="00BE028A" w:rsidTr="00C52FCB">
        <w:tc>
          <w:tcPr>
            <w:tcW w:w="2235" w:type="dxa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итог</w:t>
            </w:r>
          </w:p>
        </w:tc>
        <w:tc>
          <w:tcPr>
            <w:tcW w:w="1842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65%</w:t>
            </w:r>
          </w:p>
        </w:tc>
        <w:tc>
          <w:tcPr>
            <w:tcW w:w="1843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100%</w:t>
            </w:r>
          </w:p>
        </w:tc>
        <w:tc>
          <w:tcPr>
            <w:tcW w:w="1418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</w:p>
        </w:tc>
        <w:tc>
          <w:tcPr>
            <w:tcW w:w="2233" w:type="dxa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</w:p>
        </w:tc>
      </w:tr>
      <w:tr w:rsidR="00BE028A" w:rsidRPr="00BE028A" w:rsidTr="00C52FCB">
        <w:tc>
          <w:tcPr>
            <w:tcW w:w="2235" w:type="dxa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Окружающий мир</w:t>
            </w:r>
          </w:p>
        </w:tc>
        <w:tc>
          <w:tcPr>
            <w:tcW w:w="1842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94%</w:t>
            </w:r>
          </w:p>
        </w:tc>
        <w:tc>
          <w:tcPr>
            <w:tcW w:w="1843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100%</w:t>
            </w:r>
          </w:p>
        </w:tc>
        <w:tc>
          <w:tcPr>
            <w:tcW w:w="1418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2</w:t>
            </w:r>
          </w:p>
        </w:tc>
        <w:tc>
          <w:tcPr>
            <w:tcW w:w="2233" w:type="dxa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Собко Л. Н.</w:t>
            </w:r>
          </w:p>
        </w:tc>
      </w:tr>
      <w:tr w:rsidR="00BE028A" w:rsidRPr="00BE028A" w:rsidTr="00C52FCB">
        <w:tc>
          <w:tcPr>
            <w:tcW w:w="2235" w:type="dxa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</w:p>
        </w:tc>
        <w:tc>
          <w:tcPr>
            <w:tcW w:w="1842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57%</w:t>
            </w:r>
          </w:p>
        </w:tc>
        <w:tc>
          <w:tcPr>
            <w:tcW w:w="1843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100%</w:t>
            </w:r>
          </w:p>
        </w:tc>
        <w:tc>
          <w:tcPr>
            <w:tcW w:w="1418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3</w:t>
            </w:r>
          </w:p>
        </w:tc>
        <w:tc>
          <w:tcPr>
            <w:tcW w:w="2233" w:type="dxa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Журавлёва Е.В.</w:t>
            </w:r>
          </w:p>
        </w:tc>
      </w:tr>
      <w:tr w:rsidR="00BE028A" w:rsidRPr="00BE028A" w:rsidTr="00C52FCB">
        <w:tc>
          <w:tcPr>
            <w:tcW w:w="2235" w:type="dxa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</w:p>
        </w:tc>
        <w:tc>
          <w:tcPr>
            <w:tcW w:w="1842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78%</w:t>
            </w:r>
          </w:p>
        </w:tc>
        <w:tc>
          <w:tcPr>
            <w:tcW w:w="1843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100%</w:t>
            </w:r>
          </w:p>
        </w:tc>
        <w:tc>
          <w:tcPr>
            <w:tcW w:w="1418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4</w:t>
            </w:r>
          </w:p>
        </w:tc>
        <w:tc>
          <w:tcPr>
            <w:tcW w:w="2233" w:type="dxa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proofErr w:type="spellStart"/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Рябикова</w:t>
            </w:r>
            <w:proofErr w:type="spellEnd"/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 xml:space="preserve"> М. А.</w:t>
            </w:r>
          </w:p>
        </w:tc>
      </w:tr>
      <w:tr w:rsidR="00BE028A" w:rsidRPr="00BE028A" w:rsidTr="00C52FCB">
        <w:tc>
          <w:tcPr>
            <w:tcW w:w="2235" w:type="dxa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итог</w:t>
            </w:r>
          </w:p>
        </w:tc>
        <w:tc>
          <w:tcPr>
            <w:tcW w:w="1842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76%</w:t>
            </w:r>
          </w:p>
        </w:tc>
        <w:tc>
          <w:tcPr>
            <w:tcW w:w="1843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100%</w:t>
            </w:r>
          </w:p>
        </w:tc>
        <w:tc>
          <w:tcPr>
            <w:tcW w:w="1418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</w:p>
        </w:tc>
        <w:tc>
          <w:tcPr>
            <w:tcW w:w="2233" w:type="dxa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</w:p>
        </w:tc>
      </w:tr>
    </w:tbl>
    <w:p w:rsidR="00BE028A" w:rsidRPr="00BE028A" w:rsidRDefault="00BE028A" w:rsidP="00BE028A">
      <w:pPr>
        <w:widowControl w:val="0"/>
        <w:autoSpaceDN w:val="0"/>
        <w:textAlignment w:val="baseline"/>
        <w:rPr>
          <w:rFonts w:cs="Times New Roman"/>
          <w:kern w:val="3"/>
          <w:sz w:val="28"/>
          <w:szCs w:val="28"/>
        </w:rPr>
      </w:pPr>
      <w:r w:rsidRPr="00BE028A">
        <w:rPr>
          <w:rFonts w:cs="Times New Roman"/>
          <w:kern w:val="3"/>
          <w:sz w:val="28"/>
          <w:szCs w:val="28"/>
        </w:rPr>
        <w:t>Динамика успеваемости и качества знаний в начальной школе</w:t>
      </w:r>
    </w:p>
    <w:p w:rsidR="00BE028A" w:rsidRPr="00BE028A" w:rsidRDefault="00BE028A" w:rsidP="00BE028A">
      <w:pPr>
        <w:widowControl w:val="0"/>
        <w:autoSpaceDN w:val="0"/>
        <w:textAlignment w:val="baseline"/>
        <w:rPr>
          <w:rFonts w:cs="Times New Roman"/>
          <w:kern w:val="3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1"/>
        <w:gridCol w:w="2393"/>
        <w:gridCol w:w="2393"/>
        <w:gridCol w:w="2393"/>
      </w:tblGrid>
      <w:tr w:rsidR="00BE028A" w:rsidRPr="00BE028A" w:rsidTr="00C52FCB">
        <w:tc>
          <w:tcPr>
            <w:tcW w:w="2392" w:type="dxa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Учебный год</w:t>
            </w:r>
          </w:p>
        </w:tc>
        <w:tc>
          <w:tcPr>
            <w:tcW w:w="2393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2012-2013 уч. год</w:t>
            </w:r>
          </w:p>
        </w:tc>
        <w:tc>
          <w:tcPr>
            <w:tcW w:w="2393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2013-2014</w:t>
            </w: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 xml:space="preserve"> уч. год</w:t>
            </w:r>
          </w:p>
        </w:tc>
        <w:tc>
          <w:tcPr>
            <w:tcW w:w="2393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2014-2015</w:t>
            </w: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 xml:space="preserve"> уч. год</w:t>
            </w:r>
          </w:p>
        </w:tc>
      </w:tr>
      <w:tr w:rsidR="00BE028A" w:rsidRPr="00BE028A" w:rsidTr="00C52FCB">
        <w:tc>
          <w:tcPr>
            <w:tcW w:w="2392" w:type="dxa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Успеваемость</w:t>
            </w:r>
          </w:p>
        </w:tc>
        <w:tc>
          <w:tcPr>
            <w:tcW w:w="2393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100%</w:t>
            </w:r>
          </w:p>
        </w:tc>
        <w:tc>
          <w:tcPr>
            <w:tcW w:w="2393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100</w:t>
            </w: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2393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100</w:t>
            </w: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%</w:t>
            </w:r>
          </w:p>
        </w:tc>
      </w:tr>
      <w:tr w:rsidR="00BE028A" w:rsidRPr="00BE028A" w:rsidTr="00C52FCB">
        <w:tc>
          <w:tcPr>
            <w:tcW w:w="2392" w:type="dxa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Качество знаний</w:t>
            </w:r>
          </w:p>
        </w:tc>
        <w:tc>
          <w:tcPr>
            <w:tcW w:w="2393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59%</w:t>
            </w:r>
          </w:p>
        </w:tc>
        <w:tc>
          <w:tcPr>
            <w:tcW w:w="2393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49</w:t>
            </w: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2393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53</w:t>
            </w: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%</w:t>
            </w:r>
          </w:p>
        </w:tc>
      </w:tr>
    </w:tbl>
    <w:p w:rsidR="00BE028A" w:rsidRPr="00BE028A" w:rsidRDefault="00BE028A" w:rsidP="00BE028A">
      <w:pPr>
        <w:widowControl w:val="0"/>
        <w:autoSpaceDN w:val="0"/>
        <w:textAlignment w:val="baseline"/>
        <w:rPr>
          <w:rFonts w:cs="Times New Roman"/>
          <w:kern w:val="3"/>
          <w:sz w:val="28"/>
          <w:szCs w:val="28"/>
        </w:rPr>
      </w:pPr>
    </w:p>
    <w:p w:rsidR="00BE028A" w:rsidRPr="00BE028A" w:rsidRDefault="00BE028A" w:rsidP="00BE028A">
      <w:pPr>
        <w:widowControl w:val="0"/>
        <w:autoSpaceDN w:val="0"/>
        <w:textAlignment w:val="baseline"/>
        <w:rPr>
          <w:rFonts w:cs="Times New Roman"/>
          <w:kern w:val="3"/>
          <w:sz w:val="28"/>
          <w:szCs w:val="28"/>
        </w:rPr>
      </w:pPr>
      <w:r w:rsidRPr="00BE028A">
        <w:rPr>
          <w:rFonts w:cs="Times New Roman"/>
          <w:kern w:val="3"/>
          <w:sz w:val="28"/>
          <w:szCs w:val="28"/>
        </w:rPr>
        <w:t>Анализ  результатов аттестационных испытаний</w:t>
      </w:r>
    </w:p>
    <w:p w:rsidR="00BE028A" w:rsidRPr="00BE028A" w:rsidRDefault="00BE028A" w:rsidP="00BE028A">
      <w:pPr>
        <w:widowControl w:val="0"/>
        <w:autoSpaceDN w:val="0"/>
        <w:textAlignment w:val="baseline"/>
        <w:rPr>
          <w:rFonts w:cs="Times New Roman"/>
          <w:kern w:val="3"/>
          <w:sz w:val="28"/>
          <w:szCs w:val="28"/>
        </w:rPr>
      </w:pPr>
      <w:r w:rsidRPr="00BE028A">
        <w:rPr>
          <w:rFonts w:cs="Times New Roman"/>
          <w:kern w:val="3"/>
          <w:sz w:val="28"/>
          <w:szCs w:val="28"/>
        </w:rPr>
        <w:t>2 класс</w:t>
      </w:r>
    </w:p>
    <w:p w:rsidR="00BE028A" w:rsidRPr="00BE028A" w:rsidRDefault="00BE028A" w:rsidP="00BE028A">
      <w:pPr>
        <w:widowControl w:val="0"/>
        <w:autoSpaceDN w:val="0"/>
        <w:textAlignment w:val="baseline"/>
        <w:rPr>
          <w:rFonts w:cs="Times New Roman"/>
          <w:kern w:val="3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0"/>
        <w:gridCol w:w="1563"/>
        <w:gridCol w:w="1853"/>
        <w:gridCol w:w="2151"/>
        <w:gridCol w:w="1853"/>
      </w:tblGrid>
      <w:tr w:rsidR="00BE028A" w:rsidRPr="00BE028A" w:rsidTr="00C52FCB">
        <w:tc>
          <w:tcPr>
            <w:tcW w:w="2453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Предмет</w:t>
            </w:r>
          </w:p>
        </w:tc>
        <w:tc>
          <w:tcPr>
            <w:tcW w:w="1650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Качество знаний</w:t>
            </w:r>
          </w:p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по итогам года</w:t>
            </w:r>
          </w:p>
        </w:tc>
        <w:tc>
          <w:tcPr>
            <w:tcW w:w="1633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Уровень успеваемости</w:t>
            </w:r>
          </w:p>
        </w:tc>
        <w:tc>
          <w:tcPr>
            <w:tcW w:w="2104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Качество знаний по результатам аттестационных испытаний</w:t>
            </w:r>
          </w:p>
        </w:tc>
        <w:tc>
          <w:tcPr>
            <w:tcW w:w="1633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Уровень успеваемости</w:t>
            </w:r>
          </w:p>
        </w:tc>
      </w:tr>
      <w:tr w:rsidR="00BE028A" w:rsidRPr="00BE028A" w:rsidTr="00C52FCB">
        <w:tc>
          <w:tcPr>
            <w:tcW w:w="2453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Русский язык</w:t>
            </w:r>
          </w:p>
        </w:tc>
        <w:tc>
          <w:tcPr>
            <w:tcW w:w="1650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56%</w:t>
            </w:r>
          </w:p>
        </w:tc>
        <w:tc>
          <w:tcPr>
            <w:tcW w:w="1633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100%</w:t>
            </w:r>
          </w:p>
        </w:tc>
        <w:tc>
          <w:tcPr>
            <w:tcW w:w="2104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56%</w:t>
            </w:r>
          </w:p>
        </w:tc>
        <w:tc>
          <w:tcPr>
            <w:tcW w:w="1633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100%</w:t>
            </w:r>
          </w:p>
        </w:tc>
      </w:tr>
    </w:tbl>
    <w:p w:rsidR="00BE028A" w:rsidRPr="00BE028A" w:rsidRDefault="00BE028A" w:rsidP="00BE028A">
      <w:pPr>
        <w:widowControl w:val="0"/>
        <w:autoSpaceDN w:val="0"/>
        <w:textAlignment w:val="baseline"/>
        <w:rPr>
          <w:rFonts w:cs="Times New Roman"/>
          <w:kern w:val="3"/>
          <w:sz w:val="28"/>
          <w:szCs w:val="28"/>
        </w:rPr>
      </w:pPr>
    </w:p>
    <w:p w:rsidR="00BE028A" w:rsidRPr="00BE028A" w:rsidRDefault="00BE028A" w:rsidP="00BE028A">
      <w:pPr>
        <w:widowControl w:val="0"/>
        <w:autoSpaceDN w:val="0"/>
        <w:textAlignment w:val="baseline"/>
        <w:rPr>
          <w:rFonts w:cs="Times New Roman"/>
          <w:kern w:val="3"/>
          <w:sz w:val="28"/>
          <w:szCs w:val="28"/>
        </w:rPr>
      </w:pPr>
      <w:r w:rsidRPr="00BE028A">
        <w:rPr>
          <w:rFonts w:cs="Times New Roman"/>
          <w:kern w:val="3"/>
          <w:sz w:val="28"/>
          <w:szCs w:val="28"/>
        </w:rPr>
        <w:t>3 класс</w:t>
      </w:r>
    </w:p>
    <w:p w:rsidR="00BE028A" w:rsidRPr="00BE028A" w:rsidRDefault="00BE028A" w:rsidP="00BE028A">
      <w:pPr>
        <w:widowControl w:val="0"/>
        <w:autoSpaceDN w:val="0"/>
        <w:textAlignment w:val="baseline"/>
        <w:rPr>
          <w:rFonts w:cs="Times New Roman"/>
          <w:kern w:val="3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5"/>
        <w:gridCol w:w="1958"/>
        <w:gridCol w:w="1853"/>
        <w:gridCol w:w="2151"/>
        <w:gridCol w:w="1853"/>
      </w:tblGrid>
      <w:tr w:rsidR="00BE028A" w:rsidRPr="00BE028A" w:rsidTr="00C52FCB">
        <w:tc>
          <w:tcPr>
            <w:tcW w:w="1809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Предмет</w:t>
            </w:r>
          </w:p>
        </w:tc>
        <w:tc>
          <w:tcPr>
            <w:tcW w:w="2294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Качество знаний по итогам года</w:t>
            </w:r>
          </w:p>
        </w:tc>
        <w:tc>
          <w:tcPr>
            <w:tcW w:w="1633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Уровень успеваемости</w:t>
            </w:r>
          </w:p>
        </w:tc>
        <w:tc>
          <w:tcPr>
            <w:tcW w:w="2104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Качество знаний по результатам аттестационных испытаний</w:t>
            </w:r>
          </w:p>
        </w:tc>
        <w:tc>
          <w:tcPr>
            <w:tcW w:w="1633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Уровень успеваемости</w:t>
            </w:r>
          </w:p>
        </w:tc>
      </w:tr>
      <w:tr w:rsidR="00BE028A" w:rsidRPr="00BE028A" w:rsidTr="00C52FCB">
        <w:tc>
          <w:tcPr>
            <w:tcW w:w="1809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Математика</w:t>
            </w:r>
          </w:p>
        </w:tc>
        <w:tc>
          <w:tcPr>
            <w:tcW w:w="2294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50%</w:t>
            </w:r>
          </w:p>
        </w:tc>
        <w:tc>
          <w:tcPr>
            <w:tcW w:w="1633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100%</w:t>
            </w:r>
          </w:p>
        </w:tc>
        <w:tc>
          <w:tcPr>
            <w:tcW w:w="2104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50%</w:t>
            </w:r>
          </w:p>
        </w:tc>
        <w:tc>
          <w:tcPr>
            <w:tcW w:w="1633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100%</w:t>
            </w:r>
          </w:p>
        </w:tc>
      </w:tr>
    </w:tbl>
    <w:p w:rsidR="00BE028A" w:rsidRPr="00BE028A" w:rsidRDefault="00BE028A" w:rsidP="00BE028A">
      <w:pPr>
        <w:widowControl w:val="0"/>
        <w:autoSpaceDN w:val="0"/>
        <w:textAlignment w:val="baseline"/>
        <w:rPr>
          <w:rFonts w:cs="Times New Roman"/>
          <w:kern w:val="3"/>
          <w:sz w:val="28"/>
          <w:szCs w:val="28"/>
        </w:rPr>
      </w:pPr>
    </w:p>
    <w:p w:rsidR="00BE028A" w:rsidRPr="00BE028A" w:rsidRDefault="00BE028A" w:rsidP="00BE028A">
      <w:pPr>
        <w:widowControl w:val="0"/>
        <w:autoSpaceDN w:val="0"/>
        <w:textAlignment w:val="baseline"/>
        <w:rPr>
          <w:rFonts w:cs="Times New Roman"/>
          <w:kern w:val="3"/>
          <w:sz w:val="28"/>
          <w:szCs w:val="28"/>
        </w:rPr>
      </w:pPr>
      <w:r w:rsidRPr="00BE028A">
        <w:rPr>
          <w:rFonts w:cs="Times New Roman"/>
          <w:kern w:val="3"/>
          <w:sz w:val="28"/>
          <w:szCs w:val="28"/>
        </w:rPr>
        <w:t>4 класс</w:t>
      </w:r>
    </w:p>
    <w:p w:rsidR="00BE028A" w:rsidRPr="00BE028A" w:rsidRDefault="00BE028A" w:rsidP="00BE028A">
      <w:pPr>
        <w:widowControl w:val="0"/>
        <w:autoSpaceDN w:val="0"/>
        <w:textAlignment w:val="baseline"/>
        <w:rPr>
          <w:rFonts w:cs="Times New Roman"/>
          <w:kern w:val="3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0"/>
        <w:gridCol w:w="1503"/>
        <w:gridCol w:w="1853"/>
        <w:gridCol w:w="2151"/>
        <w:gridCol w:w="1853"/>
      </w:tblGrid>
      <w:tr w:rsidR="00BE028A" w:rsidRPr="00BE028A" w:rsidTr="00C52FCB">
        <w:tc>
          <w:tcPr>
            <w:tcW w:w="2453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Предмет</w:t>
            </w:r>
          </w:p>
        </w:tc>
        <w:tc>
          <w:tcPr>
            <w:tcW w:w="1650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Качество знаний</w:t>
            </w:r>
          </w:p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по итогам года</w:t>
            </w:r>
          </w:p>
        </w:tc>
        <w:tc>
          <w:tcPr>
            <w:tcW w:w="1633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</w:p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Уровень успеваемости</w:t>
            </w:r>
          </w:p>
        </w:tc>
        <w:tc>
          <w:tcPr>
            <w:tcW w:w="2104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Качество знаний по результатам аттестационных испытаний</w:t>
            </w:r>
          </w:p>
        </w:tc>
        <w:tc>
          <w:tcPr>
            <w:tcW w:w="1633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Уровень успеваемости</w:t>
            </w:r>
          </w:p>
        </w:tc>
      </w:tr>
      <w:tr w:rsidR="00BE028A" w:rsidRPr="00BE028A" w:rsidTr="00C52FCB">
        <w:tc>
          <w:tcPr>
            <w:tcW w:w="2453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Литературное чтение</w:t>
            </w:r>
          </w:p>
        </w:tc>
        <w:tc>
          <w:tcPr>
            <w:tcW w:w="1650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77%</w:t>
            </w:r>
          </w:p>
        </w:tc>
        <w:tc>
          <w:tcPr>
            <w:tcW w:w="1633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100%</w:t>
            </w:r>
          </w:p>
        </w:tc>
        <w:tc>
          <w:tcPr>
            <w:tcW w:w="2104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77%</w:t>
            </w:r>
          </w:p>
        </w:tc>
        <w:tc>
          <w:tcPr>
            <w:tcW w:w="1633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100%</w:t>
            </w:r>
          </w:p>
        </w:tc>
      </w:tr>
      <w:tr w:rsidR="00BE028A" w:rsidRPr="00BE028A" w:rsidTr="00C52FCB">
        <w:tc>
          <w:tcPr>
            <w:tcW w:w="2453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Окружающий мир</w:t>
            </w:r>
          </w:p>
        </w:tc>
        <w:tc>
          <w:tcPr>
            <w:tcW w:w="1650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77%</w:t>
            </w:r>
          </w:p>
        </w:tc>
        <w:tc>
          <w:tcPr>
            <w:tcW w:w="1633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100%</w:t>
            </w:r>
          </w:p>
        </w:tc>
        <w:tc>
          <w:tcPr>
            <w:tcW w:w="2104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77%</w:t>
            </w:r>
          </w:p>
        </w:tc>
        <w:tc>
          <w:tcPr>
            <w:tcW w:w="1633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100%</w:t>
            </w:r>
          </w:p>
        </w:tc>
      </w:tr>
    </w:tbl>
    <w:p w:rsidR="00BE028A" w:rsidRPr="00BE028A" w:rsidRDefault="00BE028A" w:rsidP="00BE028A">
      <w:pPr>
        <w:widowControl w:val="0"/>
        <w:autoSpaceDN w:val="0"/>
        <w:jc w:val="center"/>
        <w:textAlignment w:val="baseline"/>
        <w:rPr>
          <w:rFonts w:cs="Times New Roman"/>
          <w:kern w:val="3"/>
          <w:sz w:val="28"/>
          <w:szCs w:val="28"/>
        </w:rPr>
      </w:pPr>
    </w:p>
    <w:p w:rsidR="00BE028A" w:rsidRPr="00BE028A" w:rsidRDefault="00BE028A" w:rsidP="00BE028A">
      <w:pPr>
        <w:widowControl w:val="0"/>
        <w:autoSpaceDN w:val="0"/>
        <w:jc w:val="center"/>
        <w:textAlignment w:val="baseline"/>
        <w:rPr>
          <w:rFonts w:cs="Times New Roman"/>
          <w:kern w:val="3"/>
          <w:sz w:val="28"/>
          <w:szCs w:val="28"/>
        </w:rPr>
      </w:pPr>
      <w:r w:rsidRPr="00BE028A">
        <w:rPr>
          <w:rFonts w:cs="Times New Roman"/>
          <w:kern w:val="3"/>
          <w:sz w:val="28"/>
          <w:szCs w:val="28"/>
        </w:rPr>
        <w:t>Сравнительная диаграмма ат</w:t>
      </w:r>
      <w:r w:rsidR="00B4507A">
        <w:rPr>
          <w:rFonts w:cs="Times New Roman"/>
          <w:kern w:val="3"/>
          <w:sz w:val="28"/>
          <w:szCs w:val="28"/>
        </w:rPr>
        <w:t>тестационных испытаний за 2014 -</w:t>
      </w:r>
      <w:r w:rsidRPr="00BE028A">
        <w:rPr>
          <w:rFonts w:cs="Times New Roman"/>
          <w:kern w:val="3"/>
          <w:sz w:val="28"/>
          <w:szCs w:val="28"/>
        </w:rPr>
        <w:t xml:space="preserve"> 2015 учебный год</w:t>
      </w:r>
    </w:p>
    <w:p w:rsidR="00BE028A" w:rsidRPr="00BE028A" w:rsidRDefault="00BE028A" w:rsidP="00BE028A">
      <w:pPr>
        <w:widowControl w:val="0"/>
        <w:autoSpaceDN w:val="0"/>
        <w:spacing w:after="200"/>
        <w:textAlignment w:val="baseline"/>
        <w:rPr>
          <w:rFonts w:cs="Times New Roman"/>
          <w:kern w:val="3"/>
          <w:sz w:val="28"/>
          <w:szCs w:val="28"/>
        </w:rPr>
      </w:pPr>
      <w:r w:rsidRPr="00BE028A">
        <w:rPr>
          <w:rFonts w:cs="Times New Roman"/>
          <w:noProof/>
          <w:kern w:val="3"/>
          <w:sz w:val="28"/>
          <w:szCs w:val="28"/>
          <w:lang w:eastAsia="ru-RU"/>
        </w:rPr>
        <w:drawing>
          <wp:inline distT="0" distB="0" distL="0" distR="0" wp14:anchorId="5D788BAA" wp14:editId="7492E52D">
            <wp:extent cx="5311140" cy="1897380"/>
            <wp:effectExtent l="0" t="0" r="3810" b="0"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cs="Times New Roman"/>
          <w:iCs/>
          <w:kern w:val="3"/>
          <w:sz w:val="28"/>
          <w:szCs w:val="28"/>
        </w:rPr>
      </w:pPr>
      <w:r w:rsidRPr="00BE028A">
        <w:rPr>
          <w:rFonts w:cs="Times New Roman"/>
          <w:iCs/>
          <w:kern w:val="3"/>
          <w:sz w:val="28"/>
          <w:szCs w:val="28"/>
        </w:rPr>
        <w:t>Из анализа результатов  аттестационных испытаний, анализа результатов года можно сделать вывод, что  уровень обученности в начальной школе в 2, 3, 4 классах является стабильным, что говорит о сформированности предметных компетенций на начальном уровне обучения.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cs="Times New Roman"/>
          <w:kern w:val="3"/>
          <w:sz w:val="28"/>
          <w:szCs w:val="28"/>
        </w:rPr>
      </w:pPr>
      <w:r w:rsidRPr="00BE028A">
        <w:rPr>
          <w:rFonts w:cs="Times New Roman"/>
          <w:kern w:val="3"/>
          <w:sz w:val="28"/>
          <w:szCs w:val="28"/>
        </w:rPr>
        <w:t>Качество знаний в средней школе по итогам 2014-2015 учебного  года  по классам выглядит так: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425"/>
        <w:gridCol w:w="425"/>
        <w:gridCol w:w="709"/>
        <w:gridCol w:w="567"/>
        <w:gridCol w:w="567"/>
        <w:gridCol w:w="709"/>
        <w:gridCol w:w="708"/>
        <w:gridCol w:w="709"/>
        <w:gridCol w:w="567"/>
        <w:gridCol w:w="567"/>
        <w:gridCol w:w="709"/>
      </w:tblGrid>
      <w:tr w:rsidR="00BE028A" w:rsidRPr="00BE028A" w:rsidTr="00C52FCB">
        <w:trPr>
          <w:trHeight w:val="674"/>
        </w:trPr>
        <w:tc>
          <w:tcPr>
            <w:tcW w:w="709" w:type="dxa"/>
            <w:vMerge w:val="restart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i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класс</w:t>
            </w:r>
          </w:p>
        </w:tc>
        <w:tc>
          <w:tcPr>
            <w:tcW w:w="2127" w:type="dxa"/>
            <w:vMerge w:val="restart"/>
            <w:textDirection w:val="btLr"/>
          </w:tcPr>
          <w:p w:rsidR="00BE028A" w:rsidRPr="00BE028A" w:rsidRDefault="00BE028A" w:rsidP="00BE028A">
            <w:pPr>
              <w:widowControl w:val="0"/>
              <w:autoSpaceDN w:val="0"/>
              <w:ind w:left="113" w:right="113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ФИО классного руководителя</w:t>
            </w:r>
          </w:p>
        </w:tc>
        <w:tc>
          <w:tcPr>
            <w:tcW w:w="425" w:type="dxa"/>
            <w:vMerge w:val="restart"/>
            <w:textDirection w:val="btLr"/>
          </w:tcPr>
          <w:p w:rsidR="00BE028A" w:rsidRPr="00BE028A" w:rsidRDefault="00BE028A" w:rsidP="00BE028A">
            <w:pPr>
              <w:widowControl w:val="0"/>
              <w:autoSpaceDN w:val="0"/>
              <w:ind w:left="113" w:right="113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к-во уч-ся на начало года</w:t>
            </w:r>
          </w:p>
        </w:tc>
        <w:tc>
          <w:tcPr>
            <w:tcW w:w="425" w:type="dxa"/>
            <w:vMerge w:val="restart"/>
            <w:textDirection w:val="btLr"/>
          </w:tcPr>
          <w:p w:rsidR="00BE028A" w:rsidRPr="00BE028A" w:rsidRDefault="00BE028A" w:rsidP="00BE028A">
            <w:pPr>
              <w:widowControl w:val="0"/>
              <w:autoSpaceDN w:val="0"/>
              <w:ind w:left="113" w:right="113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к-во уч-ся на конец года</w:t>
            </w:r>
          </w:p>
        </w:tc>
        <w:tc>
          <w:tcPr>
            <w:tcW w:w="709" w:type="dxa"/>
            <w:vMerge w:val="restart"/>
            <w:textDirection w:val="btLr"/>
          </w:tcPr>
          <w:p w:rsidR="00BE028A" w:rsidRPr="00BE028A" w:rsidRDefault="00BE028A" w:rsidP="00BE028A">
            <w:pPr>
              <w:widowControl w:val="0"/>
              <w:autoSpaceDN w:val="0"/>
              <w:ind w:left="113" w:right="113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к-во аттестуемых</w:t>
            </w:r>
          </w:p>
          <w:p w:rsidR="00BE028A" w:rsidRPr="00BE028A" w:rsidRDefault="00BE028A" w:rsidP="00BE028A">
            <w:pPr>
              <w:widowControl w:val="0"/>
              <w:autoSpaceDN w:val="0"/>
              <w:ind w:left="113" w:right="113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учащихся</w:t>
            </w:r>
          </w:p>
        </w:tc>
        <w:tc>
          <w:tcPr>
            <w:tcW w:w="1843" w:type="dxa"/>
            <w:gridSpan w:val="3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i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успевают</w:t>
            </w:r>
          </w:p>
        </w:tc>
        <w:tc>
          <w:tcPr>
            <w:tcW w:w="1417" w:type="dxa"/>
            <w:gridSpan w:val="2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i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не успевают</w:t>
            </w:r>
          </w:p>
        </w:tc>
        <w:tc>
          <w:tcPr>
            <w:tcW w:w="567" w:type="dxa"/>
            <w:vMerge w:val="restart"/>
            <w:textDirection w:val="btLr"/>
          </w:tcPr>
          <w:p w:rsidR="00BE028A" w:rsidRPr="00BE028A" w:rsidRDefault="00BE028A" w:rsidP="00BE028A">
            <w:pPr>
              <w:widowControl w:val="0"/>
              <w:autoSpaceDN w:val="0"/>
              <w:ind w:left="113" w:right="113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успеваемость %</w:t>
            </w:r>
          </w:p>
        </w:tc>
        <w:tc>
          <w:tcPr>
            <w:tcW w:w="567" w:type="dxa"/>
            <w:vMerge w:val="restart"/>
            <w:textDirection w:val="btLr"/>
          </w:tcPr>
          <w:p w:rsidR="00BE028A" w:rsidRPr="00BE028A" w:rsidRDefault="00BE028A" w:rsidP="00BE028A">
            <w:pPr>
              <w:widowControl w:val="0"/>
              <w:autoSpaceDN w:val="0"/>
              <w:ind w:left="113" w:right="113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качество знаний %</w:t>
            </w:r>
          </w:p>
        </w:tc>
        <w:tc>
          <w:tcPr>
            <w:tcW w:w="709" w:type="dxa"/>
            <w:vMerge w:val="restart"/>
            <w:textDirection w:val="btLr"/>
          </w:tcPr>
          <w:p w:rsidR="00BE028A" w:rsidRPr="00BE028A" w:rsidRDefault="00BE028A" w:rsidP="00BE028A">
            <w:pPr>
              <w:widowControl w:val="0"/>
              <w:autoSpaceDN w:val="0"/>
              <w:ind w:left="113" w:right="113"/>
              <w:jc w:val="center"/>
              <w:textAlignment w:val="baseline"/>
              <w:rPr>
                <w:rFonts w:eastAsia="SimSun" w:cs="Times New Roman"/>
                <w:i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не аттестованы</w:t>
            </w:r>
          </w:p>
        </w:tc>
      </w:tr>
      <w:tr w:rsidR="00BE028A" w:rsidRPr="00BE028A" w:rsidTr="00C52FCB">
        <w:trPr>
          <w:trHeight w:val="1845"/>
        </w:trPr>
        <w:tc>
          <w:tcPr>
            <w:tcW w:w="709" w:type="dxa"/>
            <w:vMerge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vMerge/>
            <w:textDirection w:val="btLr"/>
          </w:tcPr>
          <w:p w:rsidR="00BE028A" w:rsidRPr="00BE028A" w:rsidRDefault="00BE028A" w:rsidP="00BE028A">
            <w:pPr>
              <w:widowControl w:val="0"/>
              <w:autoSpaceDN w:val="0"/>
              <w:ind w:left="113" w:right="113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Merge/>
            <w:textDirection w:val="btLr"/>
          </w:tcPr>
          <w:p w:rsidR="00BE028A" w:rsidRPr="00BE028A" w:rsidRDefault="00BE028A" w:rsidP="00BE028A">
            <w:pPr>
              <w:widowControl w:val="0"/>
              <w:autoSpaceDN w:val="0"/>
              <w:ind w:left="113" w:right="113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Merge/>
            <w:textDirection w:val="btLr"/>
          </w:tcPr>
          <w:p w:rsidR="00BE028A" w:rsidRPr="00BE028A" w:rsidRDefault="00BE028A" w:rsidP="00BE028A">
            <w:pPr>
              <w:widowControl w:val="0"/>
              <w:autoSpaceDN w:val="0"/>
              <w:ind w:left="113" w:right="113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vMerge/>
            <w:textDirection w:val="btLr"/>
          </w:tcPr>
          <w:p w:rsidR="00BE028A" w:rsidRPr="00BE028A" w:rsidRDefault="00BE028A" w:rsidP="00BE028A">
            <w:pPr>
              <w:widowControl w:val="0"/>
              <w:autoSpaceDN w:val="0"/>
              <w:ind w:left="113" w:right="113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на «5»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ind w:left="-288" w:right="-108" w:firstLine="288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на «4»</w:t>
            </w:r>
          </w:p>
          <w:p w:rsidR="00BE028A" w:rsidRPr="00BE028A" w:rsidRDefault="00BE028A" w:rsidP="00BE028A">
            <w:pPr>
              <w:widowControl w:val="0"/>
              <w:autoSpaceDN w:val="0"/>
              <w:ind w:right="-108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и «5»</w:t>
            </w:r>
          </w:p>
        </w:tc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имеют одну «3»</w:t>
            </w:r>
          </w:p>
        </w:tc>
        <w:tc>
          <w:tcPr>
            <w:tcW w:w="708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имеют одну «2»</w:t>
            </w:r>
          </w:p>
        </w:tc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proofErr w:type="spellStart"/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име</w:t>
            </w:r>
            <w:proofErr w:type="spellEnd"/>
          </w:p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ют две и более «2»</w:t>
            </w:r>
          </w:p>
        </w:tc>
        <w:tc>
          <w:tcPr>
            <w:tcW w:w="567" w:type="dxa"/>
            <w:vMerge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i/>
                <w:kern w:val="3"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vMerge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i/>
                <w:kern w:val="3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vMerge/>
            <w:textDirection w:val="btLr"/>
          </w:tcPr>
          <w:p w:rsidR="00BE028A" w:rsidRPr="00BE028A" w:rsidRDefault="00BE028A" w:rsidP="00BE028A">
            <w:pPr>
              <w:widowControl w:val="0"/>
              <w:autoSpaceDN w:val="0"/>
              <w:ind w:left="113" w:right="113"/>
              <w:jc w:val="center"/>
              <w:textAlignment w:val="baseline"/>
              <w:rPr>
                <w:rFonts w:eastAsia="SimSun" w:cs="Times New Roman"/>
                <w:i/>
                <w:kern w:val="3"/>
                <w:sz w:val="28"/>
                <w:szCs w:val="28"/>
                <w:lang w:eastAsia="en-US"/>
              </w:rPr>
            </w:pPr>
          </w:p>
        </w:tc>
      </w:tr>
      <w:tr w:rsidR="00BE028A" w:rsidRPr="00BE028A" w:rsidTr="00C52FCB"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127" w:type="dxa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Журавлёва В.Н.</w:t>
            </w:r>
          </w:p>
        </w:tc>
        <w:tc>
          <w:tcPr>
            <w:tcW w:w="425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425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08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54</w:t>
            </w:r>
          </w:p>
        </w:tc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</w:tr>
      <w:tr w:rsidR="00BE028A" w:rsidRPr="00BE028A" w:rsidTr="00C52FCB"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127" w:type="dxa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Твердохлебова С. Н.</w:t>
            </w:r>
          </w:p>
        </w:tc>
        <w:tc>
          <w:tcPr>
            <w:tcW w:w="425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25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08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38</w:t>
            </w:r>
          </w:p>
        </w:tc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</w:tr>
      <w:tr w:rsidR="00BE028A" w:rsidRPr="00BE028A" w:rsidTr="00C52FCB"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2127" w:type="dxa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Масловская Н.А.</w:t>
            </w:r>
          </w:p>
        </w:tc>
        <w:tc>
          <w:tcPr>
            <w:tcW w:w="425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425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08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</w:tr>
      <w:tr w:rsidR="00BE028A" w:rsidRPr="00BE028A" w:rsidTr="00C52FCB"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2127" w:type="dxa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Литовченко С. П.</w:t>
            </w:r>
          </w:p>
        </w:tc>
        <w:tc>
          <w:tcPr>
            <w:tcW w:w="425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425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08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</w:tr>
      <w:tr w:rsidR="00BE028A" w:rsidRPr="00BE028A" w:rsidTr="00C52FCB"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2127" w:type="dxa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Дегтярь Н. Г.</w:t>
            </w:r>
          </w:p>
        </w:tc>
        <w:tc>
          <w:tcPr>
            <w:tcW w:w="425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425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08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41</w:t>
            </w:r>
          </w:p>
        </w:tc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</w:tr>
      <w:tr w:rsidR="00BE028A" w:rsidRPr="00BE028A" w:rsidTr="00C52FCB"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i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i/>
                <w:kern w:val="3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425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67</w:t>
            </w:r>
          </w:p>
        </w:tc>
        <w:tc>
          <w:tcPr>
            <w:tcW w:w="425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66</w:t>
            </w:r>
          </w:p>
        </w:tc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66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08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47</w:t>
            </w:r>
          </w:p>
        </w:tc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</w:tr>
    </w:tbl>
    <w:p w:rsidR="00BE028A" w:rsidRPr="00BE028A" w:rsidRDefault="00BE028A" w:rsidP="00BE028A">
      <w:pPr>
        <w:widowControl w:val="0"/>
        <w:autoSpaceDN w:val="0"/>
        <w:textAlignment w:val="baseline"/>
        <w:rPr>
          <w:rFonts w:cs="Times New Roman"/>
          <w:color w:val="000000"/>
          <w:kern w:val="3"/>
          <w:sz w:val="28"/>
          <w:szCs w:val="28"/>
        </w:rPr>
      </w:pPr>
      <w:r w:rsidRPr="00BE028A">
        <w:rPr>
          <w:rFonts w:cs="Times New Roman"/>
          <w:color w:val="000000"/>
          <w:kern w:val="3"/>
          <w:sz w:val="28"/>
          <w:szCs w:val="28"/>
        </w:rPr>
        <w:t>Результаты аттестационных испытаний</w:t>
      </w:r>
    </w:p>
    <w:p w:rsidR="00BE028A" w:rsidRPr="00BE028A" w:rsidRDefault="00BE028A" w:rsidP="00BE028A">
      <w:pPr>
        <w:widowControl w:val="0"/>
        <w:autoSpaceDN w:val="0"/>
        <w:textAlignment w:val="baseline"/>
        <w:rPr>
          <w:rFonts w:cs="Times New Roman"/>
          <w:color w:val="000000"/>
          <w:kern w:val="3"/>
          <w:sz w:val="28"/>
          <w:szCs w:val="28"/>
        </w:rPr>
      </w:pPr>
    </w:p>
    <w:p w:rsidR="00BE028A" w:rsidRPr="00BE028A" w:rsidRDefault="00BE028A" w:rsidP="00BE028A">
      <w:pPr>
        <w:widowControl w:val="0"/>
        <w:autoSpaceDN w:val="0"/>
        <w:textAlignment w:val="baseline"/>
        <w:rPr>
          <w:rFonts w:cs="Times New Roman"/>
          <w:color w:val="000000"/>
          <w:kern w:val="3"/>
          <w:sz w:val="28"/>
          <w:szCs w:val="28"/>
        </w:rPr>
      </w:pPr>
      <w:r w:rsidRPr="00BE028A">
        <w:rPr>
          <w:rFonts w:cs="Times New Roman"/>
          <w:color w:val="000000"/>
          <w:kern w:val="3"/>
          <w:sz w:val="28"/>
          <w:szCs w:val="28"/>
        </w:rPr>
        <w:t>5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1302"/>
        <w:gridCol w:w="1954"/>
        <w:gridCol w:w="2151"/>
        <w:gridCol w:w="1958"/>
      </w:tblGrid>
      <w:tr w:rsidR="00BE028A" w:rsidRPr="00BE028A" w:rsidTr="00C52FCB">
        <w:tc>
          <w:tcPr>
            <w:tcW w:w="2123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Предмет</w:t>
            </w:r>
          </w:p>
        </w:tc>
        <w:tc>
          <w:tcPr>
            <w:tcW w:w="1292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 xml:space="preserve">Качество </w:t>
            </w: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lastRenderedPageBreak/>
              <w:t>знаний</w:t>
            </w:r>
          </w:p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по итогам года</w:t>
            </w:r>
          </w:p>
        </w:tc>
        <w:tc>
          <w:tcPr>
            <w:tcW w:w="2089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lastRenderedPageBreak/>
              <w:t xml:space="preserve">Уровень </w:t>
            </w: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lastRenderedPageBreak/>
              <w:t>успеваемости</w:t>
            </w:r>
          </w:p>
        </w:tc>
        <w:tc>
          <w:tcPr>
            <w:tcW w:w="1875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lastRenderedPageBreak/>
              <w:t xml:space="preserve">Качество </w:t>
            </w: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lastRenderedPageBreak/>
              <w:t>знаний</w:t>
            </w:r>
          </w:p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по итогам аттестационных испытаний</w:t>
            </w:r>
          </w:p>
        </w:tc>
        <w:tc>
          <w:tcPr>
            <w:tcW w:w="2097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lastRenderedPageBreak/>
              <w:t xml:space="preserve">Уровень </w:t>
            </w: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lastRenderedPageBreak/>
              <w:t>успеваемости</w:t>
            </w:r>
          </w:p>
        </w:tc>
      </w:tr>
      <w:tr w:rsidR="00BE028A" w:rsidRPr="00BE028A" w:rsidTr="00C52FCB">
        <w:tc>
          <w:tcPr>
            <w:tcW w:w="2123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lastRenderedPageBreak/>
              <w:t>Математика</w:t>
            </w:r>
          </w:p>
        </w:tc>
        <w:tc>
          <w:tcPr>
            <w:tcW w:w="1292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55%</w:t>
            </w:r>
          </w:p>
        </w:tc>
        <w:tc>
          <w:tcPr>
            <w:tcW w:w="2089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100%</w:t>
            </w:r>
          </w:p>
        </w:tc>
        <w:tc>
          <w:tcPr>
            <w:tcW w:w="1875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54,5%</w:t>
            </w:r>
          </w:p>
        </w:tc>
        <w:tc>
          <w:tcPr>
            <w:tcW w:w="2097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100%</w:t>
            </w:r>
          </w:p>
        </w:tc>
      </w:tr>
      <w:tr w:rsidR="00BE028A" w:rsidRPr="00BE028A" w:rsidTr="00C52FCB">
        <w:tc>
          <w:tcPr>
            <w:tcW w:w="2123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Природоведение</w:t>
            </w:r>
          </w:p>
        </w:tc>
        <w:tc>
          <w:tcPr>
            <w:tcW w:w="1292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91%</w:t>
            </w:r>
          </w:p>
        </w:tc>
        <w:tc>
          <w:tcPr>
            <w:tcW w:w="2089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100%</w:t>
            </w:r>
          </w:p>
        </w:tc>
        <w:tc>
          <w:tcPr>
            <w:tcW w:w="1875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64%</w:t>
            </w:r>
          </w:p>
        </w:tc>
        <w:tc>
          <w:tcPr>
            <w:tcW w:w="2097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100%</w:t>
            </w:r>
          </w:p>
        </w:tc>
      </w:tr>
    </w:tbl>
    <w:p w:rsidR="00BE028A" w:rsidRPr="00BE028A" w:rsidRDefault="00BE028A" w:rsidP="00BE028A">
      <w:pPr>
        <w:widowControl w:val="0"/>
        <w:autoSpaceDN w:val="0"/>
        <w:textAlignment w:val="baseline"/>
        <w:rPr>
          <w:rFonts w:cs="Times New Roman"/>
          <w:color w:val="000000"/>
          <w:kern w:val="3"/>
          <w:sz w:val="28"/>
          <w:szCs w:val="28"/>
        </w:rPr>
      </w:pPr>
    </w:p>
    <w:p w:rsidR="00BE028A" w:rsidRPr="00BE028A" w:rsidRDefault="00BE028A" w:rsidP="00BE028A">
      <w:pPr>
        <w:widowControl w:val="0"/>
        <w:autoSpaceDN w:val="0"/>
        <w:textAlignment w:val="baseline"/>
        <w:rPr>
          <w:rFonts w:cs="Times New Roman"/>
          <w:color w:val="000000"/>
          <w:kern w:val="3"/>
          <w:sz w:val="28"/>
          <w:szCs w:val="28"/>
        </w:rPr>
      </w:pPr>
      <w:r w:rsidRPr="00BE028A">
        <w:rPr>
          <w:rFonts w:cs="Times New Roman"/>
          <w:color w:val="000000"/>
          <w:kern w:val="3"/>
          <w:sz w:val="28"/>
          <w:szCs w:val="28"/>
        </w:rPr>
        <w:t>6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9"/>
        <w:gridCol w:w="1302"/>
        <w:gridCol w:w="2036"/>
        <w:gridCol w:w="2151"/>
        <w:gridCol w:w="2042"/>
      </w:tblGrid>
      <w:tr w:rsidR="00BE028A" w:rsidRPr="00BE028A" w:rsidTr="00C52FCB">
        <w:tc>
          <w:tcPr>
            <w:tcW w:w="2138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Предмет</w:t>
            </w:r>
          </w:p>
        </w:tc>
        <w:tc>
          <w:tcPr>
            <w:tcW w:w="1290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Качество знаний</w:t>
            </w:r>
          </w:p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по итогам года</w:t>
            </w:r>
          </w:p>
        </w:tc>
        <w:tc>
          <w:tcPr>
            <w:tcW w:w="2083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Уровень успеваемости</w:t>
            </w:r>
          </w:p>
        </w:tc>
        <w:tc>
          <w:tcPr>
            <w:tcW w:w="1875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Качество знаний</w:t>
            </w:r>
          </w:p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по итогам аттестационных испытаний</w:t>
            </w:r>
          </w:p>
        </w:tc>
        <w:tc>
          <w:tcPr>
            <w:tcW w:w="2090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Уровень успеваемости</w:t>
            </w:r>
          </w:p>
        </w:tc>
      </w:tr>
      <w:tr w:rsidR="00BE028A" w:rsidRPr="00BE028A" w:rsidTr="00C52FCB">
        <w:tc>
          <w:tcPr>
            <w:tcW w:w="2138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Русский язык</w:t>
            </w:r>
          </w:p>
        </w:tc>
        <w:tc>
          <w:tcPr>
            <w:tcW w:w="1290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75%</w:t>
            </w:r>
          </w:p>
        </w:tc>
        <w:tc>
          <w:tcPr>
            <w:tcW w:w="2083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100%</w:t>
            </w:r>
          </w:p>
        </w:tc>
        <w:tc>
          <w:tcPr>
            <w:tcW w:w="1875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62%</w:t>
            </w:r>
          </w:p>
        </w:tc>
        <w:tc>
          <w:tcPr>
            <w:tcW w:w="2090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100%</w:t>
            </w:r>
          </w:p>
        </w:tc>
      </w:tr>
      <w:tr w:rsidR="00BE028A" w:rsidRPr="00BE028A" w:rsidTr="00C52FCB">
        <w:tc>
          <w:tcPr>
            <w:tcW w:w="2138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Математика</w:t>
            </w:r>
          </w:p>
        </w:tc>
        <w:tc>
          <w:tcPr>
            <w:tcW w:w="1290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34%</w:t>
            </w:r>
          </w:p>
        </w:tc>
        <w:tc>
          <w:tcPr>
            <w:tcW w:w="2083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100%</w:t>
            </w:r>
          </w:p>
        </w:tc>
        <w:tc>
          <w:tcPr>
            <w:tcW w:w="1875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50%</w:t>
            </w:r>
          </w:p>
        </w:tc>
        <w:tc>
          <w:tcPr>
            <w:tcW w:w="2090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100%</w:t>
            </w:r>
          </w:p>
        </w:tc>
      </w:tr>
    </w:tbl>
    <w:p w:rsidR="00BE028A" w:rsidRPr="00BE028A" w:rsidRDefault="00BE028A" w:rsidP="00BE028A">
      <w:pPr>
        <w:widowControl w:val="0"/>
        <w:autoSpaceDN w:val="0"/>
        <w:textAlignment w:val="baseline"/>
        <w:rPr>
          <w:rFonts w:cs="Times New Roman"/>
          <w:color w:val="000000"/>
          <w:kern w:val="3"/>
          <w:sz w:val="28"/>
          <w:szCs w:val="28"/>
        </w:rPr>
      </w:pPr>
      <w:r w:rsidRPr="00BE028A">
        <w:rPr>
          <w:rFonts w:cs="Times New Roman"/>
          <w:color w:val="000000"/>
          <w:kern w:val="3"/>
          <w:sz w:val="28"/>
          <w:szCs w:val="28"/>
        </w:rPr>
        <w:t>7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9"/>
        <w:gridCol w:w="1302"/>
        <w:gridCol w:w="2056"/>
        <w:gridCol w:w="2151"/>
        <w:gridCol w:w="2062"/>
      </w:tblGrid>
      <w:tr w:rsidR="00BE028A" w:rsidRPr="00BE028A" w:rsidTr="00C52FCB">
        <w:tc>
          <w:tcPr>
            <w:tcW w:w="2123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Предмет</w:t>
            </w:r>
          </w:p>
        </w:tc>
        <w:tc>
          <w:tcPr>
            <w:tcW w:w="1292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Качество знаний</w:t>
            </w:r>
          </w:p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по итогам года</w:t>
            </w:r>
          </w:p>
        </w:tc>
        <w:tc>
          <w:tcPr>
            <w:tcW w:w="2089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Уровень успеваемости</w:t>
            </w:r>
          </w:p>
        </w:tc>
        <w:tc>
          <w:tcPr>
            <w:tcW w:w="1875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Качество знаний</w:t>
            </w:r>
          </w:p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по итогам аттестационных испытаний</w:t>
            </w:r>
          </w:p>
        </w:tc>
        <w:tc>
          <w:tcPr>
            <w:tcW w:w="2097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Уровень успеваемости</w:t>
            </w:r>
          </w:p>
        </w:tc>
      </w:tr>
      <w:tr w:rsidR="00BE028A" w:rsidRPr="00BE028A" w:rsidTr="00C52FCB">
        <w:tc>
          <w:tcPr>
            <w:tcW w:w="2123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Русский язык</w:t>
            </w:r>
          </w:p>
        </w:tc>
        <w:tc>
          <w:tcPr>
            <w:tcW w:w="1292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64%</w:t>
            </w:r>
          </w:p>
        </w:tc>
        <w:tc>
          <w:tcPr>
            <w:tcW w:w="2089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100%</w:t>
            </w:r>
          </w:p>
        </w:tc>
        <w:tc>
          <w:tcPr>
            <w:tcW w:w="1875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71%</w:t>
            </w:r>
          </w:p>
        </w:tc>
        <w:tc>
          <w:tcPr>
            <w:tcW w:w="2097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100%</w:t>
            </w:r>
          </w:p>
        </w:tc>
      </w:tr>
      <w:tr w:rsidR="00BE028A" w:rsidRPr="00BE028A" w:rsidTr="00C52FCB">
        <w:tc>
          <w:tcPr>
            <w:tcW w:w="2123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Физика</w:t>
            </w:r>
          </w:p>
        </w:tc>
        <w:tc>
          <w:tcPr>
            <w:tcW w:w="1292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50%</w:t>
            </w:r>
          </w:p>
        </w:tc>
        <w:tc>
          <w:tcPr>
            <w:tcW w:w="2089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100%</w:t>
            </w:r>
          </w:p>
        </w:tc>
        <w:tc>
          <w:tcPr>
            <w:tcW w:w="1875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57%</w:t>
            </w:r>
          </w:p>
        </w:tc>
        <w:tc>
          <w:tcPr>
            <w:tcW w:w="2097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100%</w:t>
            </w:r>
          </w:p>
        </w:tc>
      </w:tr>
    </w:tbl>
    <w:p w:rsidR="00BE028A" w:rsidRPr="00BE028A" w:rsidRDefault="00BE028A" w:rsidP="00BE028A">
      <w:pPr>
        <w:widowControl w:val="0"/>
        <w:autoSpaceDN w:val="0"/>
        <w:textAlignment w:val="baseline"/>
        <w:rPr>
          <w:rFonts w:cs="Times New Roman"/>
          <w:color w:val="000000"/>
          <w:kern w:val="3"/>
          <w:sz w:val="28"/>
          <w:szCs w:val="28"/>
        </w:rPr>
      </w:pPr>
      <w:r w:rsidRPr="00BE028A">
        <w:rPr>
          <w:rFonts w:cs="Times New Roman"/>
          <w:color w:val="000000"/>
          <w:kern w:val="3"/>
          <w:sz w:val="28"/>
          <w:szCs w:val="28"/>
        </w:rPr>
        <w:t>8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1302"/>
        <w:gridCol w:w="1940"/>
        <w:gridCol w:w="2151"/>
        <w:gridCol w:w="1943"/>
      </w:tblGrid>
      <w:tr w:rsidR="00BE028A" w:rsidRPr="00BE028A" w:rsidTr="00C52FCB">
        <w:tc>
          <w:tcPr>
            <w:tcW w:w="2170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Предмет</w:t>
            </w:r>
          </w:p>
        </w:tc>
        <w:tc>
          <w:tcPr>
            <w:tcW w:w="1286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Качество знаний</w:t>
            </w:r>
          </w:p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по итогам года</w:t>
            </w:r>
          </w:p>
        </w:tc>
        <w:tc>
          <w:tcPr>
            <w:tcW w:w="2069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Уровень успеваемости</w:t>
            </w:r>
          </w:p>
        </w:tc>
        <w:tc>
          <w:tcPr>
            <w:tcW w:w="1875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Качество знаний</w:t>
            </w:r>
          </w:p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по итогам аттестационных испытаний</w:t>
            </w:r>
          </w:p>
        </w:tc>
        <w:tc>
          <w:tcPr>
            <w:tcW w:w="2076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Уровень успеваемости</w:t>
            </w:r>
          </w:p>
        </w:tc>
      </w:tr>
      <w:tr w:rsidR="00BE028A" w:rsidRPr="00BE028A" w:rsidTr="00C52FCB">
        <w:tc>
          <w:tcPr>
            <w:tcW w:w="2170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Алгебра</w:t>
            </w:r>
          </w:p>
        </w:tc>
        <w:tc>
          <w:tcPr>
            <w:tcW w:w="1286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56%</w:t>
            </w:r>
          </w:p>
        </w:tc>
        <w:tc>
          <w:tcPr>
            <w:tcW w:w="2069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100%</w:t>
            </w:r>
          </w:p>
        </w:tc>
        <w:tc>
          <w:tcPr>
            <w:tcW w:w="1875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56%</w:t>
            </w:r>
          </w:p>
        </w:tc>
        <w:tc>
          <w:tcPr>
            <w:tcW w:w="2076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100%</w:t>
            </w:r>
          </w:p>
        </w:tc>
      </w:tr>
      <w:tr w:rsidR="00BE028A" w:rsidRPr="00BE028A" w:rsidTr="00C52FCB">
        <w:tc>
          <w:tcPr>
            <w:tcW w:w="2170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Обществознание</w:t>
            </w:r>
          </w:p>
        </w:tc>
        <w:tc>
          <w:tcPr>
            <w:tcW w:w="1286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79%</w:t>
            </w:r>
          </w:p>
        </w:tc>
        <w:tc>
          <w:tcPr>
            <w:tcW w:w="2069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100%</w:t>
            </w:r>
          </w:p>
        </w:tc>
        <w:tc>
          <w:tcPr>
            <w:tcW w:w="1875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75%</w:t>
            </w:r>
          </w:p>
        </w:tc>
        <w:tc>
          <w:tcPr>
            <w:tcW w:w="2076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100%</w:t>
            </w:r>
          </w:p>
        </w:tc>
      </w:tr>
    </w:tbl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cs="Times New Roman"/>
          <w:color w:val="000000"/>
          <w:kern w:val="3"/>
          <w:sz w:val="28"/>
          <w:szCs w:val="28"/>
        </w:rPr>
      </w:pPr>
      <w:r w:rsidRPr="00BE028A">
        <w:rPr>
          <w:rFonts w:cs="Times New Roman"/>
          <w:color w:val="000000"/>
          <w:kern w:val="3"/>
          <w:sz w:val="28"/>
          <w:szCs w:val="28"/>
        </w:rPr>
        <w:t>Данные таблиц позволяют сделать вывод о том, что результаты годовых оценок в основном соответствуют  аттестационным испытаниям, что говорит об объективности оценивания знаний.</w:t>
      </w:r>
    </w:p>
    <w:p w:rsidR="00BE028A" w:rsidRPr="00BE028A" w:rsidRDefault="00BE028A" w:rsidP="00BE028A">
      <w:pPr>
        <w:widowControl w:val="0"/>
        <w:autoSpaceDN w:val="0"/>
        <w:spacing w:after="200"/>
        <w:textAlignment w:val="baseline"/>
        <w:rPr>
          <w:rFonts w:cs="Times New Roman"/>
          <w:color w:val="000000"/>
          <w:kern w:val="3"/>
          <w:sz w:val="28"/>
          <w:szCs w:val="28"/>
        </w:rPr>
      </w:pPr>
      <w:r w:rsidRPr="00BE028A">
        <w:rPr>
          <w:rFonts w:cs="Times New Roman"/>
          <w:color w:val="000000"/>
          <w:kern w:val="3"/>
          <w:sz w:val="28"/>
          <w:szCs w:val="28"/>
        </w:rPr>
        <w:t>Сравнительная диаграмма аттестационных испытаний за 2014 и 2015 гг.</w:t>
      </w:r>
    </w:p>
    <w:p w:rsidR="00BE028A" w:rsidRPr="00BE028A" w:rsidRDefault="00BE028A" w:rsidP="00BE028A">
      <w:pPr>
        <w:widowControl w:val="0"/>
        <w:autoSpaceDN w:val="0"/>
        <w:spacing w:after="200"/>
        <w:textAlignment w:val="baseline"/>
        <w:rPr>
          <w:rFonts w:cs="Times New Roman"/>
          <w:color w:val="000000"/>
          <w:kern w:val="3"/>
          <w:sz w:val="28"/>
          <w:szCs w:val="28"/>
        </w:rPr>
      </w:pPr>
      <w:r w:rsidRPr="00BE028A">
        <w:rPr>
          <w:rFonts w:cs="Times New Roman"/>
          <w:noProof/>
          <w:color w:val="000000"/>
          <w:kern w:val="3"/>
          <w:sz w:val="28"/>
          <w:szCs w:val="28"/>
          <w:lang w:eastAsia="ru-RU"/>
        </w:rPr>
        <w:drawing>
          <wp:inline distT="0" distB="0" distL="0" distR="0" wp14:anchorId="426EE92E" wp14:editId="33F470E3">
            <wp:extent cx="6118860" cy="1744980"/>
            <wp:effectExtent l="0" t="0" r="0" b="0"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E028A" w:rsidRPr="00BE028A" w:rsidRDefault="00BE028A" w:rsidP="00BE028A">
      <w:pPr>
        <w:widowControl w:val="0"/>
        <w:autoSpaceDN w:val="0"/>
        <w:spacing w:after="200"/>
        <w:textAlignment w:val="baseline"/>
        <w:rPr>
          <w:rFonts w:cs="Times New Roman"/>
          <w:color w:val="000000"/>
          <w:kern w:val="3"/>
          <w:sz w:val="28"/>
          <w:szCs w:val="28"/>
        </w:rPr>
      </w:pPr>
      <w:r w:rsidRPr="00BE028A">
        <w:rPr>
          <w:rFonts w:cs="Times New Roman"/>
          <w:color w:val="000000"/>
          <w:kern w:val="3"/>
          <w:sz w:val="28"/>
          <w:szCs w:val="28"/>
        </w:rPr>
        <w:lastRenderedPageBreak/>
        <w:t>Качество знаний на уровне среднего общего образования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567"/>
        <w:gridCol w:w="567"/>
        <w:gridCol w:w="709"/>
        <w:gridCol w:w="567"/>
        <w:gridCol w:w="567"/>
        <w:gridCol w:w="709"/>
        <w:gridCol w:w="850"/>
        <w:gridCol w:w="851"/>
        <w:gridCol w:w="709"/>
        <w:gridCol w:w="567"/>
        <w:gridCol w:w="425"/>
      </w:tblGrid>
      <w:tr w:rsidR="00BE028A" w:rsidRPr="00BE028A" w:rsidTr="00C52FCB">
        <w:trPr>
          <w:trHeight w:val="674"/>
        </w:trPr>
        <w:tc>
          <w:tcPr>
            <w:tcW w:w="851" w:type="dxa"/>
            <w:vMerge w:val="restart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i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класс</w:t>
            </w:r>
          </w:p>
        </w:tc>
        <w:tc>
          <w:tcPr>
            <w:tcW w:w="2126" w:type="dxa"/>
            <w:vMerge w:val="restart"/>
            <w:textDirection w:val="btLr"/>
          </w:tcPr>
          <w:p w:rsidR="00BE028A" w:rsidRPr="00BE028A" w:rsidRDefault="00BE028A" w:rsidP="00BE028A">
            <w:pPr>
              <w:widowControl w:val="0"/>
              <w:autoSpaceDN w:val="0"/>
              <w:ind w:left="113" w:right="113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ФИО классного руководителя</w:t>
            </w:r>
          </w:p>
        </w:tc>
        <w:tc>
          <w:tcPr>
            <w:tcW w:w="567" w:type="dxa"/>
            <w:vMerge w:val="restart"/>
            <w:textDirection w:val="btLr"/>
          </w:tcPr>
          <w:p w:rsidR="00BE028A" w:rsidRPr="00BE028A" w:rsidRDefault="00BE028A" w:rsidP="00BE028A">
            <w:pPr>
              <w:widowControl w:val="0"/>
              <w:autoSpaceDN w:val="0"/>
              <w:ind w:left="113" w:right="113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к-во уч-ся на начало года</w:t>
            </w:r>
          </w:p>
        </w:tc>
        <w:tc>
          <w:tcPr>
            <w:tcW w:w="567" w:type="dxa"/>
            <w:vMerge w:val="restart"/>
            <w:textDirection w:val="btLr"/>
          </w:tcPr>
          <w:p w:rsidR="00BE028A" w:rsidRPr="00BE028A" w:rsidRDefault="00BE028A" w:rsidP="00BE028A">
            <w:pPr>
              <w:widowControl w:val="0"/>
              <w:autoSpaceDN w:val="0"/>
              <w:ind w:left="113" w:right="113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к-во уч-ся на конец года</w:t>
            </w:r>
          </w:p>
        </w:tc>
        <w:tc>
          <w:tcPr>
            <w:tcW w:w="709" w:type="dxa"/>
            <w:vMerge w:val="restart"/>
            <w:textDirection w:val="btLr"/>
          </w:tcPr>
          <w:p w:rsidR="00BE028A" w:rsidRPr="00BE028A" w:rsidRDefault="00BE028A" w:rsidP="00BE028A">
            <w:pPr>
              <w:widowControl w:val="0"/>
              <w:autoSpaceDN w:val="0"/>
              <w:ind w:left="113" w:right="113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к-во аттестуемых</w:t>
            </w:r>
          </w:p>
          <w:p w:rsidR="00BE028A" w:rsidRPr="00BE028A" w:rsidRDefault="00BE028A" w:rsidP="00BE028A">
            <w:pPr>
              <w:widowControl w:val="0"/>
              <w:autoSpaceDN w:val="0"/>
              <w:ind w:left="113" w:right="113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учащихся</w:t>
            </w:r>
          </w:p>
        </w:tc>
        <w:tc>
          <w:tcPr>
            <w:tcW w:w="1843" w:type="dxa"/>
            <w:gridSpan w:val="3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i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успевают</w:t>
            </w:r>
          </w:p>
        </w:tc>
        <w:tc>
          <w:tcPr>
            <w:tcW w:w="1701" w:type="dxa"/>
            <w:gridSpan w:val="2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i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не успевают</w:t>
            </w:r>
          </w:p>
        </w:tc>
        <w:tc>
          <w:tcPr>
            <w:tcW w:w="709" w:type="dxa"/>
            <w:vMerge w:val="restart"/>
            <w:textDirection w:val="btLr"/>
          </w:tcPr>
          <w:p w:rsidR="00BE028A" w:rsidRPr="00BE028A" w:rsidRDefault="00BE028A" w:rsidP="00BE028A">
            <w:pPr>
              <w:widowControl w:val="0"/>
              <w:autoSpaceDN w:val="0"/>
              <w:ind w:left="113" w:right="113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успеваемость %</w:t>
            </w:r>
          </w:p>
        </w:tc>
        <w:tc>
          <w:tcPr>
            <w:tcW w:w="567" w:type="dxa"/>
            <w:vMerge w:val="restart"/>
            <w:textDirection w:val="btLr"/>
          </w:tcPr>
          <w:p w:rsidR="00BE028A" w:rsidRPr="00BE028A" w:rsidRDefault="00BE028A" w:rsidP="00BE028A">
            <w:pPr>
              <w:widowControl w:val="0"/>
              <w:autoSpaceDN w:val="0"/>
              <w:ind w:left="113" w:right="113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качество знаний %</w:t>
            </w:r>
          </w:p>
        </w:tc>
        <w:tc>
          <w:tcPr>
            <w:tcW w:w="425" w:type="dxa"/>
            <w:vMerge w:val="restart"/>
            <w:textDirection w:val="btLr"/>
          </w:tcPr>
          <w:p w:rsidR="00BE028A" w:rsidRPr="00BE028A" w:rsidRDefault="00BE028A" w:rsidP="00BE028A">
            <w:pPr>
              <w:widowControl w:val="0"/>
              <w:autoSpaceDN w:val="0"/>
              <w:ind w:left="113" w:right="113"/>
              <w:jc w:val="center"/>
              <w:textAlignment w:val="baseline"/>
              <w:rPr>
                <w:rFonts w:eastAsia="SimSun" w:cs="Times New Roman"/>
                <w:i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не аттестованы</w:t>
            </w:r>
          </w:p>
        </w:tc>
      </w:tr>
      <w:tr w:rsidR="00BE028A" w:rsidRPr="00BE028A" w:rsidTr="00C52FCB">
        <w:trPr>
          <w:trHeight w:val="1845"/>
        </w:trPr>
        <w:tc>
          <w:tcPr>
            <w:tcW w:w="851" w:type="dxa"/>
            <w:vMerge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/>
            <w:textDirection w:val="btLr"/>
          </w:tcPr>
          <w:p w:rsidR="00BE028A" w:rsidRPr="00BE028A" w:rsidRDefault="00BE028A" w:rsidP="00BE028A">
            <w:pPr>
              <w:widowControl w:val="0"/>
              <w:autoSpaceDN w:val="0"/>
              <w:ind w:left="113" w:right="113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vMerge/>
            <w:textDirection w:val="btLr"/>
          </w:tcPr>
          <w:p w:rsidR="00BE028A" w:rsidRPr="00BE028A" w:rsidRDefault="00BE028A" w:rsidP="00BE028A">
            <w:pPr>
              <w:widowControl w:val="0"/>
              <w:autoSpaceDN w:val="0"/>
              <w:ind w:left="113" w:right="113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vMerge/>
            <w:textDirection w:val="btLr"/>
          </w:tcPr>
          <w:p w:rsidR="00BE028A" w:rsidRPr="00BE028A" w:rsidRDefault="00BE028A" w:rsidP="00BE028A">
            <w:pPr>
              <w:widowControl w:val="0"/>
              <w:autoSpaceDN w:val="0"/>
              <w:ind w:left="113" w:right="113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vMerge/>
            <w:textDirection w:val="btLr"/>
          </w:tcPr>
          <w:p w:rsidR="00BE028A" w:rsidRPr="00BE028A" w:rsidRDefault="00BE028A" w:rsidP="00BE028A">
            <w:pPr>
              <w:widowControl w:val="0"/>
              <w:autoSpaceDN w:val="0"/>
              <w:ind w:left="113" w:right="113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на «5»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ind w:left="-288" w:right="-108" w:firstLine="18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на «4»</w:t>
            </w:r>
          </w:p>
          <w:p w:rsidR="00BE028A" w:rsidRPr="00BE028A" w:rsidRDefault="00BE028A" w:rsidP="00BE028A">
            <w:pPr>
              <w:widowControl w:val="0"/>
              <w:autoSpaceDN w:val="0"/>
              <w:ind w:right="-108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 xml:space="preserve"> и «5»</w:t>
            </w:r>
          </w:p>
        </w:tc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имеют одну «3»</w:t>
            </w:r>
          </w:p>
        </w:tc>
        <w:tc>
          <w:tcPr>
            <w:tcW w:w="850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имеют одну «2»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имеют две и более «2»</w:t>
            </w:r>
          </w:p>
        </w:tc>
        <w:tc>
          <w:tcPr>
            <w:tcW w:w="709" w:type="dxa"/>
            <w:vMerge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i/>
                <w:kern w:val="3"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vMerge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i/>
                <w:kern w:val="3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Merge/>
            <w:textDirection w:val="btLr"/>
          </w:tcPr>
          <w:p w:rsidR="00BE028A" w:rsidRPr="00BE028A" w:rsidRDefault="00BE028A" w:rsidP="00BE028A">
            <w:pPr>
              <w:widowControl w:val="0"/>
              <w:autoSpaceDN w:val="0"/>
              <w:ind w:left="113" w:right="113"/>
              <w:jc w:val="center"/>
              <w:textAlignment w:val="baseline"/>
              <w:rPr>
                <w:rFonts w:eastAsia="SimSun" w:cs="Times New Roman"/>
                <w:i/>
                <w:kern w:val="3"/>
                <w:sz w:val="28"/>
                <w:szCs w:val="28"/>
                <w:lang w:eastAsia="en-US"/>
              </w:rPr>
            </w:pPr>
          </w:p>
        </w:tc>
      </w:tr>
      <w:tr w:rsidR="00BE028A" w:rsidRPr="00BE028A" w:rsidTr="00C52FCB">
        <w:tc>
          <w:tcPr>
            <w:tcW w:w="851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126" w:type="dxa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Переверзева Т. М.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0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425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</w:tr>
      <w:tr w:rsidR="00BE028A" w:rsidRPr="00BE028A" w:rsidTr="00C52FCB">
        <w:tc>
          <w:tcPr>
            <w:tcW w:w="851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2126" w:type="dxa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Титовская С. Н.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0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43</w:t>
            </w:r>
          </w:p>
        </w:tc>
        <w:tc>
          <w:tcPr>
            <w:tcW w:w="425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</w:tr>
      <w:tr w:rsidR="00BE028A" w:rsidRPr="00BE028A" w:rsidTr="00C52FCB">
        <w:tc>
          <w:tcPr>
            <w:tcW w:w="851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i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i/>
                <w:kern w:val="3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0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851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709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567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61</w:t>
            </w:r>
          </w:p>
        </w:tc>
        <w:tc>
          <w:tcPr>
            <w:tcW w:w="425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-</w:t>
            </w:r>
          </w:p>
        </w:tc>
      </w:tr>
    </w:tbl>
    <w:p w:rsidR="00BE028A" w:rsidRPr="00BE028A" w:rsidRDefault="00BE028A" w:rsidP="00BE028A">
      <w:pPr>
        <w:widowControl w:val="0"/>
        <w:autoSpaceDN w:val="0"/>
        <w:textAlignment w:val="baseline"/>
        <w:rPr>
          <w:rFonts w:cs="Times New Roman"/>
          <w:iCs/>
          <w:kern w:val="3"/>
          <w:sz w:val="28"/>
          <w:szCs w:val="28"/>
        </w:rPr>
      </w:pPr>
    </w:p>
    <w:p w:rsidR="00BE028A" w:rsidRPr="00BE028A" w:rsidRDefault="00BE028A" w:rsidP="00BE028A">
      <w:pPr>
        <w:widowControl w:val="0"/>
        <w:autoSpaceDN w:val="0"/>
        <w:textAlignment w:val="baseline"/>
        <w:rPr>
          <w:rFonts w:cs="Times New Roman"/>
          <w:iCs/>
          <w:kern w:val="3"/>
          <w:sz w:val="28"/>
          <w:szCs w:val="28"/>
        </w:rPr>
      </w:pPr>
      <w:r w:rsidRPr="00BE028A">
        <w:rPr>
          <w:rFonts w:cs="Times New Roman"/>
          <w:iCs/>
          <w:kern w:val="3"/>
          <w:sz w:val="28"/>
          <w:szCs w:val="28"/>
        </w:rPr>
        <w:t>Результаты аттестационных испытаний</w:t>
      </w:r>
    </w:p>
    <w:p w:rsidR="00BE028A" w:rsidRPr="00BE028A" w:rsidRDefault="00BE028A" w:rsidP="00BE028A">
      <w:pPr>
        <w:widowControl w:val="0"/>
        <w:autoSpaceDN w:val="0"/>
        <w:textAlignment w:val="baseline"/>
        <w:rPr>
          <w:rFonts w:cs="Times New Roman"/>
          <w:color w:val="000000"/>
          <w:kern w:val="3"/>
          <w:sz w:val="28"/>
          <w:szCs w:val="28"/>
        </w:rPr>
      </w:pPr>
      <w:r w:rsidRPr="00BE028A">
        <w:rPr>
          <w:rFonts w:cs="Times New Roman"/>
          <w:color w:val="000000"/>
          <w:kern w:val="3"/>
          <w:sz w:val="28"/>
          <w:szCs w:val="28"/>
        </w:rPr>
        <w:t>10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1302"/>
        <w:gridCol w:w="1853"/>
        <w:gridCol w:w="2151"/>
        <w:gridCol w:w="1853"/>
      </w:tblGrid>
      <w:tr w:rsidR="00BE028A" w:rsidRPr="00BE028A" w:rsidTr="00C52FCB">
        <w:tc>
          <w:tcPr>
            <w:tcW w:w="2802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Предмет</w:t>
            </w:r>
          </w:p>
        </w:tc>
        <w:tc>
          <w:tcPr>
            <w:tcW w:w="1275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Качество знаний</w:t>
            </w:r>
          </w:p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по итогам года</w:t>
            </w:r>
          </w:p>
        </w:tc>
        <w:tc>
          <w:tcPr>
            <w:tcW w:w="1701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Уровень успеваемости</w:t>
            </w:r>
          </w:p>
        </w:tc>
        <w:tc>
          <w:tcPr>
            <w:tcW w:w="1985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Качество знаний</w:t>
            </w:r>
          </w:p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по итогам аттестационных испытаний</w:t>
            </w:r>
          </w:p>
        </w:tc>
        <w:tc>
          <w:tcPr>
            <w:tcW w:w="1713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Уровень успеваемости</w:t>
            </w:r>
          </w:p>
        </w:tc>
      </w:tr>
      <w:tr w:rsidR="00BE028A" w:rsidRPr="00BE028A" w:rsidTr="00C52FCB">
        <w:tc>
          <w:tcPr>
            <w:tcW w:w="2802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Алгебра и начала математического анализа</w:t>
            </w:r>
          </w:p>
        </w:tc>
        <w:tc>
          <w:tcPr>
            <w:tcW w:w="1275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80%</w:t>
            </w:r>
          </w:p>
        </w:tc>
        <w:tc>
          <w:tcPr>
            <w:tcW w:w="1701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80%</w:t>
            </w:r>
          </w:p>
        </w:tc>
        <w:tc>
          <w:tcPr>
            <w:tcW w:w="1713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100%</w:t>
            </w:r>
          </w:p>
        </w:tc>
      </w:tr>
      <w:tr w:rsidR="00BE028A" w:rsidRPr="00BE028A" w:rsidTr="00C52FCB">
        <w:tc>
          <w:tcPr>
            <w:tcW w:w="2802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Технология</w:t>
            </w:r>
          </w:p>
        </w:tc>
        <w:tc>
          <w:tcPr>
            <w:tcW w:w="1275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79%</w:t>
            </w:r>
          </w:p>
        </w:tc>
        <w:tc>
          <w:tcPr>
            <w:tcW w:w="1701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100%</w:t>
            </w:r>
          </w:p>
        </w:tc>
        <w:tc>
          <w:tcPr>
            <w:tcW w:w="1985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90%</w:t>
            </w:r>
          </w:p>
        </w:tc>
        <w:tc>
          <w:tcPr>
            <w:tcW w:w="1713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color w:val="000000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kern w:val="3"/>
                <w:sz w:val="28"/>
                <w:szCs w:val="28"/>
              </w:rPr>
              <w:t>100%</w:t>
            </w:r>
          </w:p>
        </w:tc>
      </w:tr>
    </w:tbl>
    <w:p w:rsidR="00BE028A" w:rsidRPr="00BE028A" w:rsidRDefault="00BE028A" w:rsidP="00BE028A">
      <w:pPr>
        <w:widowControl w:val="0"/>
        <w:autoSpaceDN w:val="0"/>
        <w:spacing w:after="200"/>
        <w:ind w:firstLine="567"/>
        <w:jc w:val="both"/>
        <w:textAlignment w:val="baseline"/>
        <w:rPr>
          <w:rFonts w:cs="Times New Roman"/>
          <w:kern w:val="3"/>
          <w:sz w:val="28"/>
          <w:szCs w:val="28"/>
        </w:rPr>
      </w:pPr>
    </w:p>
    <w:p w:rsidR="00BE028A" w:rsidRPr="00BE028A" w:rsidRDefault="00BE028A" w:rsidP="00D3575F">
      <w:pPr>
        <w:widowControl w:val="0"/>
        <w:autoSpaceDN w:val="0"/>
        <w:spacing w:after="200"/>
        <w:ind w:firstLine="567"/>
        <w:jc w:val="both"/>
        <w:textAlignment w:val="baseline"/>
        <w:rPr>
          <w:rFonts w:cs="Times New Roman"/>
          <w:iCs/>
          <w:kern w:val="3"/>
          <w:sz w:val="28"/>
          <w:szCs w:val="28"/>
        </w:rPr>
      </w:pPr>
      <w:r w:rsidRPr="00BE028A">
        <w:rPr>
          <w:rFonts w:cs="Times New Roman"/>
          <w:kern w:val="3"/>
          <w:sz w:val="28"/>
          <w:szCs w:val="28"/>
        </w:rPr>
        <w:t>Полученные результаты говорят о том, что на старшей ступени обучения повышается качество знаний по всем  предметам гуманитарного цикла и снижается качество знаний по русскому языку, что объясняется недостаточным количеством часов, выделяемых учебным планом на изучение данной дисциплины, несформированностью навыков самостоятельной работы.</w:t>
      </w:r>
    </w:p>
    <w:p w:rsidR="00BE028A" w:rsidRPr="00BE028A" w:rsidRDefault="00BE028A" w:rsidP="00BE028A">
      <w:pPr>
        <w:widowControl w:val="0"/>
        <w:autoSpaceDN w:val="0"/>
        <w:spacing w:after="200"/>
        <w:textAlignment w:val="baseline"/>
        <w:rPr>
          <w:rFonts w:cs="Times New Roman"/>
          <w:iCs/>
          <w:kern w:val="3"/>
          <w:sz w:val="28"/>
          <w:szCs w:val="28"/>
        </w:rPr>
      </w:pPr>
      <w:r w:rsidRPr="00BE028A">
        <w:rPr>
          <w:rFonts w:cs="Times New Roman"/>
          <w:iCs/>
          <w:kern w:val="3"/>
          <w:sz w:val="28"/>
          <w:szCs w:val="28"/>
        </w:rPr>
        <w:t>Сравнительная диаграмма аттестационных испытаний за 2014-2015</w:t>
      </w:r>
      <w:r w:rsidR="00B4507A">
        <w:rPr>
          <w:rFonts w:cs="Times New Roman"/>
          <w:iCs/>
          <w:kern w:val="3"/>
          <w:sz w:val="28"/>
          <w:szCs w:val="28"/>
        </w:rPr>
        <w:t xml:space="preserve"> учебный</w:t>
      </w:r>
      <w:r w:rsidRPr="00BE028A">
        <w:rPr>
          <w:rFonts w:cs="Times New Roman"/>
          <w:iCs/>
          <w:kern w:val="3"/>
          <w:sz w:val="28"/>
          <w:szCs w:val="28"/>
        </w:rPr>
        <w:t xml:space="preserve"> г</w:t>
      </w:r>
      <w:r w:rsidR="00B4507A">
        <w:rPr>
          <w:rFonts w:cs="Times New Roman"/>
          <w:iCs/>
          <w:kern w:val="3"/>
          <w:sz w:val="28"/>
          <w:szCs w:val="28"/>
        </w:rPr>
        <w:t>од</w:t>
      </w:r>
    </w:p>
    <w:p w:rsidR="00BE028A" w:rsidRPr="00BE028A" w:rsidRDefault="00BE028A" w:rsidP="00BE028A">
      <w:pPr>
        <w:keepNext/>
        <w:widowControl w:val="0"/>
        <w:autoSpaceDN w:val="0"/>
        <w:ind w:firstLine="567"/>
        <w:jc w:val="both"/>
        <w:textAlignment w:val="baseline"/>
        <w:rPr>
          <w:rFonts w:cs="Times New Roman"/>
          <w:bCs/>
          <w:kern w:val="3"/>
          <w:sz w:val="28"/>
          <w:szCs w:val="28"/>
        </w:rPr>
      </w:pPr>
      <w:r w:rsidRPr="00BE028A">
        <w:rPr>
          <w:rFonts w:cs="Times New Roman"/>
          <w:bCs/>
          <w:noProof/>
          <w:kern w:val="3"/>
          <w:sz w:val="28"/>
          <w:szCs w:val="28"/>
          <w:lang w:eastAsia="ru-RU"/>
        </w:rPr>
        <w:lastRenderedPageBreak/>
        <w:drawing>
          <wp:inline distT="0" distB="0" distL="0" distR="0" wp14:anchorId="439B92E0" wp14:editId="425E701E">
            <wp:extent cx="5021580" cy="2682240"/>
            <wp:effectExtent l="0" t="0" r="0" b="0"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BE028A">
        <w:rPr>
          <w:rFonts w:cs="Times New Roman"/>
          <w:bCs/>
          <w:kern w:val="3"/>
          <w:sz w:val="28"/>
          <w:szCs w:val="28"/>
        </w:rPr>
        <w:t xml:space="preserve">    </w:t>
      </w:r>
    </w:p>
    <w:p w:rsidR="00BE028A" w:rsidRPr="00BE028A" w:rsidRDefault="00BE028A" w:rsidP="00BE028A">
      <w:pPr>
        <w:keepNext/>
        <w:widowControl w:val="0"/>
        <w:autoSpaceDN w:val="0"/>
        <w:ind w:firstLine="567"/>
        <w:jc w:val="both"/>
        <w:textAlignment w:val="baseline"/>
        <w:rPr>
          <w:rFonts w:cs="Times New Roman"/>
          <w:i/>
          <w:kern w:val="3"/>
          <w:sz w:val="28"/>
          <w:szCs w:val="28"/>
        </w:rPr>
      </w:pPr>
      <w:r w:rsidRPr="00BE028A">
        <w:rPr>
          <w:rFonts w:cs="Times New Roman"/>
          <w:bCs/>
          <w:kern w:val="3"/>
          <w:sz w:val="28"/>
          <w:szCs w:val="28"/>
        </w:rPr>
        <w:t xml:space="preserve">Анализ данных диаграммы     </w:t>
      </w:r>
      <w:r w:rsidRPr="00BE028A">
        <w:rPr>
          <w:rFonts w:cs="Times New Roman"/>
          <w:kern w:val="3"/>
          <w:sz w:val="28"/>
          <w:szCs w:val="28"/>
        </w:rPr>
        <w:t>свидетельствует о том, что качество знаний по предмету «Алгебра и начало анализа» остаётся стабильным, а по предмету «Технология» - повысилось.</w:t>
      </w:r>
      <w:r w:rsidRPr="00BE028A">
        <w:rPr>
          <w:rFonts w:cs="Times New Roman"/>
          <w:i/>
          <w:kern w:val="3"/>
          <w:sz w:val="28"/>
          <w:szCs w:val="28"/>
        </w:rPr>
        <w:t xml:space="preserve"> </w:t>
      </w:r>
    </w:p>
    <w:p w:rsidR="00BE028A" w:rsidRPr="00BE028A" w:rsidRDefault="00BE028A" w:rsidP="00BE028A">
      <w:pPr>
        <w:widowControl w:val="0"/>
        <w:autoSpaceDN w:val="0"/>
        <w:ind w:firstLine="567"/>
        <w:textAlignment w:val="baseline"/>
        <w:rPr>
          <w:rFonts w:cs="Times New Roman"/>
          <w:i/>
          <w:kern w:val="3"/>
          <w:sz w:val="28"/>
          <w:szCs w:val="28"/>
        </w:rPr>
      </w:pPr>
      <w:r w:rsidRPr="00BE028A">
        <w:rPr>
          <w:rFonts w:cs="Times New Roman"/>
          <w:i/>
          <w:kern w:val="3"/>
          <w:sz w:val="28"/>
          <w:szCs w:val="28"/>
        </w:rPr>
        <w:t>Результаты государственной (итоговой) аттестации выпускников 9, 11-х  классов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cs="Times New Roman"/>
          <w:kern w:val="3"/>
          <w:sz w:val="28"/>
          <w:szCs w:val="28"/>
        </w:rPr>
      </w:pPr>
      <w:r w:rsidRPr="00BE028A">
        <w:rPr>
          <w:rFonts w:cs="Times New Roman"/>
          <w:kern w:val="3"/>
          <w:sz w:val="28"/>
          <w:szCs w:val="28"/>
        </w:rPr>
        <w:t xml:space="preserve">   Качество работы </w:t>
      </w:r>
      <w:proofErr w:type="spellStart"/>
      <w:r w:rsidRPr="00BE028A">
        <w:rPr>
          <w:rFonts w:cs="Times New Roman"/>
          <w:kern w:val="3"/>
          <w:sz w:val="28"/>
          <w:szCs w:val="28"/>
        </w:rPr>
        <w:t>педколлектива</w:t>
      </w:r>
      <w:proofErr w:type="spellEnd"/>
      <w:r w:rsidRPr="00BE028A">
        <w:rPr>
          <w:rFonts w:cs="Times New Roman"/>
          <w:kern w:val="3"/>
          <w:sz w:val="28"/>
          <w:szCs w:val="28"/>
        </w:rPr>
        <w:t xml:space="preserve"> проверяется государственной итоговой аттестацией. В 2014-2015 учебном году была организована подготовка к государственной итоговой аттестации на основе нормативно - правовой базы, куда входили приказы, распоряжения, рекомендации  федерального, областного, муниципального органов управления образованием. В школе был разработан план по подготовке выпускников к итоговой аттестации. </w:t>
      </w:r>
      <w:proofErr w:type="gramStart"/>
      <w:r w:rsidRPr="00BE028A">
        <w:rPr>
          <w:rFonts w:cs="Times New Roman"/>
          <w:kern w:val="3"/>
          <w:sz w:val="28"/>
          <w:szCs w:val="28"/>
        </w:rPr>
        <w:t xml:space="preserve">Он включал в себя не только информационную работу с учащимися, </w:t>
      </w:r>
      <w:proofErr w:type="spellStart"/>
      <w:r w:rsidRPr="00BE028A">
        <w:rPr>
          <w:rFonts w:cs="Times New Roman"/>
          <w:kern w:val="3"/>
          <w:sz w:val="28"/>
          <w:szCs w:val="28"/>
        </w:rPr>
        <w:t>педколлективом</w:t>
      </w:r>
      <w:proofErr w:type="spellEnd"/>
      <w:r w:rsidRPr="00BE028A">
        <w:rPr>
          <w:rFonts w:cs="Times New Roman"/>
          <w:kern w:val="3"/>
          <w:sz w:val="28"/>
          <w:szCs w:val="28"/>
        </w:rPr>
        <w:t>, родителями учащихся, общественностью, но и контроль  состояния подготовки: организацию и ведение элективных курсов, факультативных занятий, дополнительных занятий за счёт часов неаудиторной занятости, использование контрольно-измерительных материалов в рамках выполнения домашних заданий, анализ пробных экзаменов в форме ЕГЭ и в форме ОГЭ.</w:t>
      </w:r>
      <w:proofErr w:type="gramEnd"/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cs="Times New Roman"/>
          <w:kern w:val="3"/>
          <w:sz w:val="28"/>
          <w:szCs w:val="28"/>
        </w:rPr>
      </w:pPr>
      <w:r w:rsidRPr="00BE028A">
        <w:rPr>
          <w:rFonts w:cs="Times New Roman"/>
          <w:kern w:val="3"/>
          <w:sz w:val="28"/>
          <w:szCs w:val="28"/>
        </w:rPr>
        <w:t xml:space="preserve">В 9 классе в 2014-2015 учебном году обучалось 17 учащихся. Все они были допущены к итоговой аттестации. Все  учащиеся сдавали обязательные предметы русский язык и математику в форме основного государственного экзамена, 2 девятиклассника сдавал географию, 1 учащийся сдавал обществознание. </w:t>
      </w:r>
    </w:p>
    <w:p w:rsidR="00BE028A" w:rsidRPr="00BE028A" w:rsidRDefault="00BE028A" w:rsidP="00D3575F">
      <w:pPr>
        <w:widowControl w:val="0"/>
        <w:autoSpaceDN w:val="0"/>
        <w:jc w:val="both"/>
        <w:textAlignment w:val="baseline"/>
        <w:rPr>
          <w:rFonts w:cs="Times New Roman"/>
          <w:bCs/>
          <w:kern w:val="3"/>
          <w:sz w:val="28"/>
          <w:szCs w:val="28"/>
        </w:rPr>
      </w:pPr>
      <w:r w:rsidRPr="00BE028A">
        <w:rPr>
          <w:rFonts w:cs="Times New Roman"/>
          <w:bCs/>
          <w:kern w:val="3"/>
          <w:sz w:val="28"/>
          <w:szCs w:val="28"/>
        </w:rPr>
        <w:t xml:space="preserve">Сравнительная таблица результатов экзаменов </w:t>
      </w:r>
    </w:p>
    <w:p w:rsidR="00BE028A" w:rsidRPr="00BE028A" w:rsidRDefault="00BE028A" w:rsidP="00BE028A">
      <w:pPr>
        <w:widowControl w:val="0"/>
        <w:snapToGrid w:val="0"/>
        <w:rPr>
          <w:rFonts w:cs="Times New Roman"/>
          <w:color w:val="000000"/>
          <w:kern w:val="1"/>
          <w:sz w:val="28"/>
          <w:szCs w:val="28"/>
          <w:lang w:eastAsia="hi-IN"/>
        </w:rPr>
      </w:pPr>
      <w:r w:rsidRPr="00BE028A">
        <w:rPr>
          <w:rFonts w:cs="Times New Roman"/>
          <w:color w:val="000000"/>
          <w:kern w:val="1"/>
          <w:sz w:val="28"/>
          <w:szCs w:val="28"/>
          <w:lang w:eastAsia="hi-IN"/>
        </w:rPr>
        <w:t>Средний балл ГИА по алгебре и математике в 9 классах (новая форма):</w:t>
      </w:r>
    </w:p>
    <w:p w:rsidR="00BE028A" w:rsidRPr="00BE028A" w:rsidRDefault="00BE028A" w:rsidP="00BE028A">
      <w:pPr>
        <w:widowControl w:val="0"/>
        <w:snapToGrid w:val="0"/>
        <w:rPr>
          <w:rFonts w:cs="Times New Roman"/>
          <w:color w:val="000000"/>
          <w:kern w:val="1"/>
          <w:sz w:val="28"/>
          <w:szCs w:val="28"/>
          <w:lang w:eastAsia="hi-IN"/>
        </w:rPr>
      </w:pPr>
    </w:p>
    <w:tbl>
      <w:tblPr>
        <w:tblW w:w="8784" w:type="dxa"/>
        <w:tblInd w:w="6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41"/>
        <w:gridCol w:w="1956"/>
        <w:gridCol w:w="2410"/>
        <w:gridCol w:w="2977"/>
      </w:tblGrid>
      <w:tr w:rsidR="00BE028A" w:rsidRPr="00BE028A" w:rsidTr="00C52FCB">
        <w:tc>
          <w:tcPr>
            <w:tcW w:w="1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028A" w:rsidRPr="00BE028A" w:rsidRDefault="00BE028A" w:rsidP="00BE028A">
            <w:pPr>
              <w:widowControl w:val="0"/>
              <w:suppressLineNumbers/>
              <w:snapToGrid w:val="0"/>
              <w:rPr>
                <w:rFonts w:cs="Times New Roman"/>
                <w:color w:val="000000"/>
                <w:kern w:val="1"/>
                <w:sz w:val="28"/>
                <w:szCs w:val="28"/>
                <w:lang w:eastAsia="hi-IN"/>
              </w:rPr>
            </w:pPr>
            <w:r w:rsidRPr="00BE028A">
              <w:rPr>
                <w:rFonts w:cs="Times New Roman"/>
                <w:color w:val="000000"/>
                <w:kern w:val="1"/>
                <w:sz w:val="28"/>
                <w:szCs w:val="28"/>
                <w:lang w:eastAsia="hi-IN"/>
              </w:rPr>
              <w:t>Учебный год</w:t>
            </w:r>
          </w:p>
        </w:tc>
        <w:tc>
          <w:tcPr>
            <w:tcW w:w="7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suppressLineNumbers/>
              <w:snapToGrid w:val="0"/>
              <w:jc w:val="center"/>
              <w:rPr>
                <w:rFonts w:cs="Times New Roman"/>
                <w:color w:val="000000"/>
                <w:kern w:val="1"/>
                <w:sz w:val="28"/>
                <w:szCs w:val="28"/>
                <w:lang w:eastAsia="hi-IN"/>
              </w:rPr>
            </w:pPr>
            <w:r w:rsidRPr="00BE028A">
              <w:rPr>
                <w:rFonts w:cs="Times New Roman"/>
                <w:color w:val="000000"/>
                <w:kern w:val="1"/>
                <w:sz w:val="28"/>
                <w:szCs w:val="28"/>
                <w:lang w:eastAsia="hi-IN"/>
              </w:rPr>
              <w:t>Математика (алгебра)</w:t>
            </w:r>
          </w:p>
        </w:tc>
      </w:tr>
      <w:tr w:rsidR="00BE028A" w:rsidRPr="00BE028A" w:rsidTr="00C52FCB">
        <w:trPr>
          <w:trHeight w:val="915"/>
        </w:trPr>
        <w:tc>
          <w:tcPr>
            <w:tcW w:w="1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028A" w:rsidRPr="00BE028A" w:rsidRDefault="00BE028A" w:rsidP="00BE028A">
            <w:pPr>
              <w:widowControl w:val="0"/>
              <w:suppressLineNumbers/>
              <w:snapToGrid w:val="0"/>
              <w:rPr>
                <w:rFonts w:cs="Times New Roman"/>
                <w:color w:val="000000"/>
                <w:kern w:val="1"/>
                <w:sz w:val="28"/>
                <w:szCs w:val="28"/>
                <w:lang w:eastAsia="hi-IN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028A" w:rsidRPr="00BE028A" w:rsidRDefault="00BE028A" w:rsidP="00BE028A">
            <w:pPr>
              <w:widowControl w:val="0"/>
              <w:suppressLineNumbers/>
              <w:snapToGrid w:val="0"/>
              <w:jc w:val="center"/>
              <w:rPr>
                <w:rFonts w:cs="Times New Roman"/>
                <w:color w:val="000000"/>
                <w:kern w:val="1"/>
                <w:sz w:val="28"/>
                <w:szCs w:val="28"/>
                <w:lang w:eastAsia="hi-IN"/>
              </w:rPr>
            </w:pPr>
            <w:r w:rsidRPr="00BE028A">
              <w:rPr>
                <w:rFonts w:cs="Times New Roman"/>
                <w:color w:val="000000"/>
                <w:kern w:val="1"/>
                <w:sz w:val="28"/>
                <w:szCs w:val="28"/>
                <w:lang w:eastAsia="hi-IN"/>
              </w:rPr>
              <w:t>Средний балл по школе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028A" w:rsidRPr="00BE028A" w:rsidRDefault="00BE028A" w:rsidP="00BE028A">
            <w:pPr>
              <w:widowControl w:val="0"/>
              <w:suppressLineNumbers/>
              <w:snapToGrid w:val="0"/>
              <w:jc w:val="center"/>
              <w:rPr>
                <w:rFonts w:cs="Times New Roman"/>
                <w:color w:val="000000"/>
                <w:kern w:val="1"/>
                <w:sz w:val="28"/>
                <w:szCs w:val="28"/>
                <w:lang w:eastAsia="hi-IN"/>
              </w:rPr>
            </w:pPr>
            <w:r w:rsidRPr="00BE028A">
              <w:rPr>
                <w:rFonts w:cs="Times New Roman"/>
                <w:color w:val="000000"/>
                <w:kern w:val="1"/>
                <w:sz w:val="28"/>
                <w:szCs w:val="28"/>
                <w:lang w:eastAsia="hi-IN"/>
              </w:rPr>
              <w:t>Максимально возможное кол-во баллов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suppressLineNumbers/>
              <w:snapToGrid w:val="0"/>
              <w:jc w:val="center"/>
              <w:rPr>
                <w:rFonts w:cs="Times New Roman"/>
                <w:color w:val="000000"/>
                <w:kern w:val="1"/>
                <w:sz w:val="28"/>
                <w:szCs w:val="28"/>
                <w:lang w:eastAsia="hi-IN"/>
              </w:rPr>
            </w:pPr>
            <w:r w:rsidRPr="00BE028A">
              <w:rPr>
                <w:rFonts w:cs="Times New Roman"/>
                <w:color w:val="000000"/>
                <w:kern w:val="1"/>
                <w:sz w:val="28"/>
                <w:szCs w:val="28"/>
                <w:lang w:eastAsia="hi-IN"/>
              </w:rPr>
              <w:t>Средний балл по области</w:t>
            </w:r>
          </w:p>
        </w:tc>
      </w:tr>
      <w:tr w:rsidR="00BE028A" w:rsidRPr="00BE028A" w:rsidTr="00C52FCB"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028A" w:rsidRPr="00BE028A" w:rsidRDefault="00BE028A" w:rsidP="00BE028A">
            <w:pPr>
              <w:widowControl w:val="0"/>
              <w:suppressLineNumbers/>
              <w:snapToGrid w:val="0"/>
              <w:rPr>
                <w:rFonts w:cs="Times New Roman"/>
                <w:b/>
                <w:color w:val="000000"/>
                <w:kern w:val="1"/>
                <w:sz w:val="28"/>
                <w:szCs w:val="28"/>
                <w:lang w:eastAsia="hi-IN"/>
              </w:rPr>
            </w:pPr>
            <w:r w:rsidRPr="00BE028A">
              <w:rPr>
                <w:rFonts w:cs="Times New Roman"/>
                <w:b/>
                <w:color w:val="000000"/>
                <w:kern w:val="1"/>
                <w:sz w:val="28"/>
                <w:szCs w:val="28"/>
                <w:lang w:eastAsia="hi-IN"/>
              </w:rPr>
              <w:lastRenderedPageBreak/>
              <w:t>2012/2013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028A" w:rsidRPr="00BE028A" w:rsidRDefault="00BE028A" w:rsidP="00BE028A">
            <w:pPr>
              <w:widowControl w:val="0"/>
              <w:suppressLineNumbers/>
              <w:snapToGrid w:val="0"/>
              <w:jc w:val="center"/>
              <w:rPr>
                <w:rFonts w:cs="Times New Roman"/>
                <w:b/>
                <w:color w:val="000000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b/>
                <w:color w:val="000000"/>
                <w:sz w:val="28"/>
                <w:szCs w:val="28"/>
                <w:lang w:eastAsia="en-US"/>
              </w:rPr>
              <w:t>15,9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028A" w:rsidRPr="00BE028A" w:rsidRDefault="00BE028A" w:rsidP="00BE028A">
            <w:pPr>
              <w:widowControl w:val="0"/>
              <w:suppressLineNumbers/>
              <w:snapToGrid w:val="0"/>
              <w:jc w:val="center"/>
              <w:rPr>
                <w:rFonts w:cs="Times New Roman"/>
                <w:b/>
                <w:color w:val="000000"/>
                <w:kern w:val="1"/>
                <w:sz w:val="28"/>
                <w:szCs w:val="28"/>
                <w:lang w:eastAsia="hi-IN"/>
              </w:rPr>
            </w:pPr>
            <w:r w:rsidRPr="00BE028A">
              <w:rPr>
                <w:rFonts w:cs="Times New Roman"/>
                <w:b/>
                <w:color w:val="000000"/>
                <w:kern w:val="1"/>
                <w:sz w:val="28"/>
                <w:szCs w:val="28"/>
                <w:lang w:eastAsia="hi-IN"/>
              </w:rPr>
              <w:t>34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suppressLineNumbers/>
              <w:snapToGrid w:val="0"/>
              <w:jc w:val="center"/>
              <w:rPr>
                <w:rFonts w:cs="Times New Roman"/>
                <w:b/>
                <w:color w:val="000000"/>
                <w:kern w:val="1"/>
                <w:sz w:val="28"/>
                <w:szCs w:val="28"/>
                <w:lang w:eastAsia="hi-IN"/>
              </w:rPr>
            </w:pPr>
            <w:r w:rsidRPr="00BE028A">
              <w:rPr>
                <w:rFonts w:cs="Times New Roman"/>
                <w:b/>
                <w:color w:val="000000"/>
                <w:kern w:val="1"/>
                <w:sz w:val="28"/>
                <w:szCs w:val="28"/>
                <w:lang w:eastAsia="hi-IN"/>
              </w:rPr>
              <w:t>21,761</w:t>
            </w:r>
          </w:p>
        </w:tc>
      </w:tr>
      <w:tr w:rsidR="00BE028A" w:rsidRPr="00BE028A" w:rsidTr="00C52FCB"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028A" w:rsidRPr="00BE028A" w:rsidRDefault="00BE028A" w:rsidP="00BE028A">
            <w:pPr>
              <w:widowControl w:val="0"/>
              <w:suppressLineNumbers/>
              <w:snapToGrid w:val="0"/>
              <w:rPr>
                <w:rFonts w:cs="Times New Roman"/>
                <w:b/>
                <w:color w:val="000000"/>
                <w:kern w:val="1"/>
                <w:sz w:val="28"/>
                <w:szCs w:val="28"/>
                <w:lang w:eastAsia="hi-IN"/>
              </w:rPr>
            </w:pPr>
            <w:r w:rsidRPr="00BE028A">
              <w:rPr>
                <w:rFonts w:cs="Times New Roman"/>
                <w:b/>
                <w:color w:val="000000"/>
                <w:kern w:val="1"/>
                <w:sz w:val="28"/>
                <w:szCs w:val="28"/>
                <w:lang w:eastAsia="hi-IN"/>
              </w:rPr>
              <w:t>2013/2014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028A" w:rsidRPr="00BE028A" w:rsidRDefault="00BE028A" w:rsidP="00BE028A">
            <w:pPr>
              <w:widowControl w:val="0"/>
              <w:suppressLineNumbers/>
              <w:snapToGrid w:val="0"/>
              <w:jc w:val="center"/>
              <w:rPr>
                <w:rFonts w:cs="Times New Roman"/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028A" w:rsidRPr="00BE028A" w:rsidRDefault="00BE028A" w:rsidP="00BE028A">
            <w:pPr>
              <w:widowControl w:val="0"/>
              <w:suppressLineNumbers/>
              <w:snapToGrid w:val="0"/>
              <w:jc w:val="center"/>
              <w:rPr>
                <w:rFonts w:cs="Times New Roman"/>
                <w:b/>
                <w:color w:val="000000"/>
                <w:kern w:val="1"/>
                <w:sz w:val="28"/>
                <w:szCs w:val="28"/>
                <w:lang w:eastAsia="hi-IN"/>
              </w:rPr>
            </w:pPr>
            <w:r w:rsidRPr="00BE028A">
              <w:rPr>
                <w:rFonts w:cs="Times New Roman"/>
                <w:b/>
                <w:color w:val="000000"/>
                <w:kern w:val="1"/>
                <w:sz w:val="28"/>
                <w:szCs w:val="28"/>
                <w:lang w:eastAsia="hi-IN"/>
              </w:rPr>
              <w:t>34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suppressLineNumbers/>
              <w:snapToGrid w:val="0"/>
              <w:jc w:val="center"/>
              <w:rPr>
                <w:rFonts w:cs="Times New Roman"/>
                <w:b/>
                <w:color w:val="000000"/>
                <w:kern w:val="1"/>
                <w:sz w:val="28"/>
                <w:szCs w:val="28"/>
                <w:lang w:eastAsia="hi-IN"/>
              </w:rPr>
            </w:pPr>
            <w:r w:rsidRPr="00BE028A">
              <w:rPr>
                <w:rFonts w:cs="Times New Roman"/>
                <w:b/>
                <w:color w:val="000000"/>
                <w:kern w:val="1"/>
                <w:sz w:val="28"/>
                <w:szCs w:val="28"/>
                <w:lang w:eastAsia="hi-IN"/>
              </w:rPr>
              <w:t>18,74</w:t>
            </w:r>
          </w:p>
        </w:tc>
      </w:tr>
      <w:tr w:rsidR="00BE028A" w:rsidRPr="00BE028A" w:rsidTr="00C52FCB"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028A" w:rsidRPr="00BE028A" w:rsidRDefault="00BE028A" w:rsidP="00BE028A">
            <w:pPr>
              <w:widowControl w:val="0"/>
              <w:suppressLineNumbers/>
              <w:snapToGrid w:val="0"/>
              <w:rPr>
                <w:rFonts w:cs="Times New Roman"/>
                <w:b/>
                <w:color w:val="000000"/>
                <w:kern w:val="1"/>
                <w:sz w:val="28"/>
                <w:szCs w:val="28"/>
                <w:lang w:eastAsia="hi-IN"/>
              </w:rPr>
            </w:pPr>
            <w:r w:rsidRPr="00BE028A">
              <w:rPr>
                <w:rFonts w:cs="Times New Roman"/>
                <w:b/>
                <w:color w:val="000000"/>
                <w:kern w:val="1"/>
                <w:sz w:val="28"/>
                <w:szCs w:val="28"/>
                <w:lang w:eastAsia="hi-IN"/>
              </w:rPr>
              <w:t>2014/2015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028A" w:rsidRPr="00BE028A" w:rsidRDefault="00BE028A" w:rsidP="00BE028A">
            <w:pPr>
              <w:widowControl w:val="0"/>
              <w:suppressLineNumbers/>
              <w:snapToGrid w:val="0"/>
              <w:jc w:val="center"/>
              <w:rPr>
                <w:rFonts w:cs="Times New Roman"/>
                <w:b/>
                <w:color w:val="000000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b/>
                <w:color w:val="000000"/>
                <w:sz w:val="28"/>
                <w:szCs w:val="28"/>
                <w:lang w:eastAsia="en-US"/>
              </w:rPr>
              <w:t>15,5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028A" w:rsidRPr="00BE028A" w:rsidRDefault="00BE028A" w:rsidP="00BE028A">
            <w:pPr>
              <w:widowControl w:val="0"/>
              <w:suppressLineNumbers/>
              <w:snapToGrid w:val="0"/>
              <w:jc w:val="center"/>
              <w:rPr>
                <w:rFonts w:cs="Times New Roman"/>
                <w:b/>
                <w:color w:val="000000"/>
                <w:kern w:val="1"/>
                <w:sz w:val="28"/>
                <w:szCs w:val="28"/>
                <w:lang w:eastAsia="hi-IN"/>
              </w:rPr>
            </w:pPr>
            <w:r w:rsidRPr="00BE028A">
              <w:rPr>
                <w:rFonts w:cs="Times New Roman"/>
                <w:b/>
                <w:color w:val="000000"/>
                <w:kern w:val="1"/>
                <w:sz w:val="28"/>
                <w:szCs w:val="28"/>
                <w:lang w:eastAsia="hi-IN"/>
              </w:rPr>
              <w:t>38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suppressLineNumbers/>
              <w:snapToGrid w:val="0"/>
              <w:jc w:val="center"/>
              <w:rPr>
                <w:rFonts w:cs="Times New Roman"/>
                <w:b/>
                <w:color w:val="000000"/>
                <w:kern w:val="1"/>
                <w:sz w:val="28"/>
                <w:szCs w:val="28"/>
                <w:lang w:eastAsia="hi-IN"/>
              </w:rPr>
            </w:pPr>
            <w:r w:rsidRPr="00BE028A">
              <w:rPr>
                <w:rFonts w:cs="Times New Roman"/>
                <w:b/>
                <w:color w:val="000000"/>
                <w:kern w:val="1"/>
                <w:sz w:val="28"/>
                <w:szCs w:val="28"/>
                <w:lang w:eastAsia="hi-IN"/>
              </w:rPr>
              <w:t>-</w:t>
            </w:r>
          </w:p>
        </w:tc>
      </w:tr>
    </w:tbl>
    <w:p w:rsidR="00BE028A" w:rsidRPr="00BE028A" w:rsidRDefault="00BE028A" w:rsidP="00BE028A">
      <w:pPr>
        <w:widowControl w:val="0"/>
        <w:autoSpaceDN w:val="0"/>
        <w:snapToGrid w:val="0"/>
        <w:textAlignment w:val="baseline"/>
        <w:rPr>
          <w:rFonts w:cs="Times New Roman"/>
          <w:color w:val="000000"/>
          <w:sz w:val="28"/>
          <w:szCs w:val="28"/>
          <w:lang w:eastAsia="en-US"/>
        </w:rPr>
      </w:pPr>
    </w:p>
    <w:p w:rsidR="00BE028A" w:rsidRPr="00BE028A" w:rsidRDefault="00BE028A" w:rsidP="00BE028A">
      <w:pPr>
        <w:suppressAutoHyphens w:val="0"/>
        <w:rPr>
          <w:rFonts w:cs="Times New Roman"/>
          <w:color w:val="000000"/>
          <w:sz w:val="28"/>
          <w:szCs w:val="28"/>
          <w:lang w:eastAsia="en-US"/>
        </w:rPr>
      </w:pPr>
      <w:r w:rsidRPr="00BE028A">
        <w:rPr>
          <w:rFonts w:cs="Times New Roman"/>
          <w:color w:val="000000"/>
          <w:sz w:val="28"/>
          <w:szCs w:val="28"/>
          <w:lang w:eastAsia="en-US"/>
        </w:rPr>
        <w:t xml:space="preserve">Средний балл ГИА </w:t>
      </w:r>
      <w:r w:rsidR="00B4507A">
        <w:rPr>
          <w:rFonts w:cs="Times New Roman"/>
          <w:color w:val="000000"/>
          <w:sz w:val="28"/>
          <w:szCs w:val="28"/>
          <w:lang w:eastAsia="en-US"/>
        </w:rPr>
        <w:t xml:space="preserve">по русскому языку в 9 классах: </w:t>
      </w:r>
    </w:p>
    <w:tbl>
      <w:tblPr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73"/>
        <w:gridCol w:w="1984"/>
        <w:gridCol w:w="2410"/>
        <w:gridCol w:w="2977"/>
      </w:tblGrid>
      <w:tr w:rsidR="00BE028A" w:rsidRPr="00BE028A" w:rsidTr="00B4507A">
        <w:tc>
          <w:tcPr>
            <w:tcW w:w="14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28A" w:rsidRPr="00BE028A" w:rsidRDefault="00BE028A" w:rsidP="00BE028A">
            <w:pPr>
              <w:widowControl w:val="0"/>
              <w:suppressLineNumbers/>
              <w:snapToGrid w:val="0"/>
              <w:rPr>
                <w:rFonts w:eastAsia="DejaVu Sans" w:cs="Times New Roman"/>
                <w:iCs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iCs/>
                <w:kern w:val="1"/>
                <w:sz w:val="28"/>
                <w:szCs w:val="28"/>
                <w:lang w:eastAsia="ru-RU"/>
              </w:rPr>
              <w:t>Учебный год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28A" w:rsidRPr="00BE028A" w:rsidRDefault="00BE028A" w:rsidP="00BE028A">
            <w:pPr>
              <w:widowControl w:val="0"/>
              <w:suppressLineNumbers/>
              <w:snapToGrid w:val="0"/>
              <w:jc w:val="center"/>
              <w:rPr>
                <w:rFonts w:eastAsia="DejaVu Sans" w:cs="Times New Roman"/>
                <w:iCs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iCs/>
                <w:kern w:val="1"/>
                <w:sz w:val="28"/>
                <w:szCs w:val="28"/>
                <w:lang w:eastAsia="ru-RU"/>
              </w:rPr>
              <w:t>Русский язык</w:t>
            </w:r>
          </w:p>
        </w:tc>
      </w:tr>
      <w:tr w:rsidR="00BE028A" w:rsidRPr="00BE028A" w:rsidTr="00B4507A">
        <w:trPr>
          <w:trHeight w:val="915"/>
        </w:trPr>
        <w:tc>
          <w:tcPr>
            <w:tcW w:w="1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28A" w:rsidRPr="00BE028A" w:rsidRDefault="00BE028A" w:rsidP="00BE028A">
            <w:pPr>
              <w:widowControl w:val="0"/>
              <w:suppressLineNumbers/>
              <w:snapToGrid w:val="0"/>
              <w:rPr>
                <w:rFonts w:eastAsia="DejaVu Sans" w:cs="Times New Roman"/>
                <w:i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28A" w:rsidRPr="00BE028A" w:rsidRDefault="00BE028A" w:rsidP="00BE028A">
            <w:pPr>
              <w:widowControl w:val="0"/>
              <w:suppressLineNumbers/>
              <w:snapToGrid w:val="0"/>
              <w:jc w:val="center"/>
              <w:rPr>
                <w:rFonts w:eastAsia="DejaVu Sans" w:cs="Times New Roman"/>
                <w:iCs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iCs/>
                <w:kern w:val="1"/>
                <w:sz w:val="28"/>
                <w:szCs w:val="28"/>
                <w:lang w:eastAsia="ru-RU"/>
              </w:rPr>
              <w:t>Средний балл по школе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28A" w:rsidRPr="00BE028A" w:rsidRDefault="00BE028A" w:rsidP="00BE028A">
            <w:pPr>
              <w:widowControl w:val="0"/>
              <w:suppressLineNumbers/>
              <w:snapToGrid w:val="0"/>
              <w:jc w:val="center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Максимально возможное кол-во баллов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28A" w:rsidRPr="00BE028A" w:rsidRDefault="00BE028A" w:rsidP="00BE028A">
            <w:pPr>
              <w:widowControl w:val="0"/>
              <w:suppressLineNumbers/>
              <w:snapToGrid w:val="0"/>
              <w:jc w:val="center"/>
              <w:rPr>
                <w:rFonts w:eastAsia="DejaVu Sans" w:cs="Times New Roman"/>
                <w:iCs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iCs/>
                <w:kern w:val="1"/>
                <w:sz w:val="28"/>
                <w:szCs w:val="28"/>
                <w:lang w:eastAsia="ru-RU"/>
              </w:rPr>
              <w:t>Средний балл по области</w:t>
            </w:r>
          </w:p>
        </w:tc>
      </w:tr>
      <w:tr w:rsidR="00BE028A" w:rsidRPr="00BE028A" w:rsidTr="00B4507A"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28A" w:rsidRPr="00BE028A" w:rsidRDefault="00BE028A" w:rsidP="00BE028A">
            <w:pPr>
              <w:widowControl w:val="0"/>
              <w:suppressLineNumbers/>
              <w:snapToGrid w:val="0"/>
              <w:rPr>
                <w:rFonts w:eastAsia="DejaVu Sans" w:cs="Times New Roman"/>
                <w:b/>
                <w:iCs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b/>
                <w:iCs/>
                <w:kern w:val="1"/>
                <w:sz w:val="28"/>
                <w:szCs w:val="28"/>
                <w:lang w:eastAsia="ru-RU"/>
              </w:rPr>
              <w:t>2012/2013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28A" w:rsidRPr="00BE028A" w:rsidRDefault="00BE028A" w:rsidP="00BE028A">
            <w:pPr>
              <w:widowControl w:val="0"/>
              <w:suppressLineNumbers/>
              <w:snapToGrid w:val="0"/>
              <w:jc w:val="center"/>
              <w:rPr>
                <w:rFonts w:eastAsia="DejaVu Sans" w:cs="Times New Roman"/>
                <w:b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b/>
                <w:kern w:val="1"/>
                <w:sz w:val="28"/>
                <w:szCs w:val="28"/>
                <w:lang w:eastAsia="ru-RU"/>
              </w:rPr>
              <w:t>32,7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28A" w:rsidRPr="00BE028A" w:rsidRDefault="00BE028A" w:rsidP="00BE028A">
            <w:pPr>
              <w:widowControl w:val="0"/>
              <w:suppressLineNumbers/>
              <w:snapToGrid w:val="0"/>
              <w:jc w:val="center"/>
              <w:rPr>
                <w:rFonts w:eastAsia="DejaVu Sans" w:cs="Times New Roman"/>
                <w:b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b/>
                <w:kern w:val="1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28A" w:rsidRPr="00BE028A" w:rsidRDefault="00BE028A" w:rsidP="00BE028A">
            <w:pPr>
              <w:widowControl w:val="0"/>
              <w:suppressLineNumbers/>
              <w:snapToGrid w:val="0"/>
              <w:jc w:val="center"/>
              <w:rPr>
                <w:rFonts w:eastAsia="DejaVu Sans" w:cs="Times New Roman"/>
                <w:b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b/>
                <w:kern w:val="1"/>
                <w:sz w:val="28"/>
                <w:szCs w:val="28"/>
                <w:lang w:eastAsia="ru-RU"/>
              </w:rPr>
              <w:t>36,037</w:t>
            </w:r>
          </w:p>
        </w:tc>
      </w:tr>
      <w:tr w:rsidR="00BE028A" w:rsidRPr="00BE028A" w:rsidTr="00B4507A"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28A" w:rsidRPr="00BE028A" w:rsidRDefault="00BE028A" w:rsidP="00BE028A">
            <w:pPr>
              <w:widowControl w:val="0"/>
              <w:suppressLineNumbers/>
              <w:snapToGrid w:val="0"/>
              <w:rPr>
                <w:rFonts w:eastAsia="DejaVu Sans" w:cs="Times New Roman"/>
                <w:b/>
                <w:iCs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b/>
                <w:iCs/>
                <w:kern w:val="1"/>
                <w:sz w:val="28"/>
                <w:szCs w:val="28"/>
                <w:lang w:eastAsia="ru-RU"/>
              </w:rPr>
              <w:t>2013/2014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28A" w:rsidRPr="00BE028A" w:rsidRDefault="00BE028A" w:rsidP="00BE028A">
            <w:pPr>
              <w:widowControl w:val="0"/>
              <w:suppressLineNumbers/>
              <w:snapToGrid w:val="0"/>
              <w:jc w:val="center"/>
              <w:rPr>
                <w:rFonts w:eastAsia="DejaVu Sans" w:cs="Times New Roman"/>
                <w:b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b/>
                <w:kern w:val="1"/>
                <w:sz w:val="28"/>
                <w:szCs w:val="28"/>
                <w:lang w:eastAsia="ru-RU"/>
              </w:rPr>
              <w:t>33,4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28A" w:rsidRPr="00BE028A" w:rsidRDefault="00BE028A" w:rsidP="00BE028A">
            <w:pPr>
              <w:widowControl w:val="0"/>
              <w:suppressLineNumbers/>
              <w:snapToGrid w:val="0"/>
              <w:jc w:val="center"/>
              <w:rPr>
                <w:rFonts w:eastAsia="DejaVu Sans" w:cs="Times New Roman"/>
                <w:b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b/>
                <w:kern w:val="1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28A" w:rsidRPr="00BE028A" w:rsidRDefault="00BE028A" w:rsidP="00BE028A">
            <w:pPr>
              <w:widowControl w:val="0"/>
              <w:suppressLineNumbers/>
              <w:snapToGrid w:val="0"/>
              <w:jc w:val="center"/>
              <w:rPr>
                <w:rFonts w:eastAsia="DejaVu Sans" w:cs="Times New Roman"/>
                <w:b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b/>
                <w:kern w:val="1"/>
                <w:sz w:val="28"/>
                <w:szCs w:val="28"/>
                <w:lang w:eastAsia="ru-RU"/>
              </w:rPr>
              <w:t>36,59</w:t>
            </w:r>
          </w:p>
        </w:tc>
      </w:tr>
      <w:tr w:rsidR="00BE028A" w:rsidRPr="00BE028A" w:rsidTr="00B4507A"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28A" w:rsidRPr="00BE028A" w:rsidRDefault="00BE028A" w:rsidP="00BE028A">
            <w:pPr>
              <w:widowControl w:val="0"/>
              <w:suppressLineNumbers/>
              <w:snapToGrid w:val="0"/>
              <w:rPr>
                <w:rFonts w:eastAsia="DejaVu Sans" w:cs="Times New Roman"/>
                <w:b/>
                <w:iCs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cs="Times New Roman"/>
                <w:b/>
                <w:color w:val="000000"/>
                <w:kern w:val="1"/>
                <w:sz w:val="28"/>
                <w:szCs w:val="28"/>
                <w:lang w:eastAsia="hi-IN"/>
              </w:rPr>
              <w:t>2014/2015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28A" w:rsidRPr="00BE028A" w:rsidRDefault="00BE028A" w:rsidP="00BE028A">
            <w:pPr>
              <w:widowControl w:val="0"/>
              <w:suppressLineNumbers/>
              <w:snapToGrid w:val="0"/>
              <w:jc w:val="center"/>
              <w:rPr>
                <w:rFonts w:eastAsia="DejaVu Sans" w:cs="Times New Roman"/>
                <w:b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b/>
                <w:kern w:val="1"/>
                <w:sz w:val="28"/>
                <w:szCs w:val="28"/>
                <w:lang w:eastAsia="ru-RU"/>
              </w:rPr>
              <w:t>33,7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28A" w:rsidRPr="00BE028A" w:rsidRDefault="00BE028A" w:rsidP="00BE028A">
            <w:pPr>
              <w:widowControl w:val="0"/>
              <w:suppressLineNumbers/>
              <w:snapToGrid w:val="0"/>
              <w:jc w:val="center"/>
              <w:rPr>
                <w:rFonts w:eastAsia="DejaVu Sans" w:cs="Times New Roman"/>
                <w:b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b/>
                <w:kern w:val="1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28A" w:rsidRPr="00BE028A" w:rsidRDefault="00BE028A" w:rsidP="00BE028A">
            <w:pPr>
              <w:widowControl w:val="0"/>
              <w:suppressLineNumbers/>
              <w:snapToGrid w:val="0"/>
              <w:jc w:val="center"/>
              <w:rPr>
                <w:rFonts w:eastAsia="DejaVu Sans" w:cs="Times New Roman"/>
                <w:b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b/>
                <w:kern w:val="1"/>
                <w:sz w:val="28"/>
                <w:szCs w:val="28"/>
                <w:lang w:eastAsia="ru-RU"/>
              </w:rPr>
              <w:t>-</w:t>
            </w:r>
          </w:p>
        </w:tc>
      </w:tr>
    </w:tbl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cs="Times New Roman"/>
          <w:kern w:val="3"/>
          <w:sz w:val="28"/>
          <w:szCs w:val="28"/>
        </w:rPr>
      </w:pPr>
      <w:r w:rsidRPr="00BE028A">
        <w:rPr>
          <w:rFonts w:cs="Times New Roman"/>
          <w:kern w:val="3"/>
          <w:sz w:val="28"/>
          <w:szCs w:val="28"/>
        </w:rPr>
        <w:t>В 11 классе в 2014-2015 учебном году обучалось 7 учащихся. Все они были допущены к итоговой аттестации.</w:t>
      </w:r>
    </w:p>
    <w:p w:rsidR="00BE028A" w:rsidRPr="00BE028A" w:rsidRDefault="00BE028A" w:rsidP="00BE028A">
      <w:pPr>
        <w:widowControl w:val="0"/>
        <w:autoSpaceDN w:val="0"/>
        <w:spacing w:after="200"/>
        <w:ind w:firstLine="567"/>
        <w:jc w:val="both"/>
        <w:textAlignment w:val="baseline"/>
        <w:rPr>
          <w:rFonts w:cs="Times New Roman"/>
          <w:bCs/>
          <w:kern w:val="3"/>
          <w:sz w:val="28"/>
          <w:szCs w:val="28"/>
        </w:rPr>
      </w:pPr>
      <w:r w:rsidRPr="00BE028A">
        <w:rPr>
          <w:rFonts w:cs="Times New Roman"/>
          <w:kern w:val="3"/>
          <w:sz w:val="28"/>
          <w:szCs w:val="28"/>
        </w:rPr>
        <w:t xml:space="preserve"> </w:t>
      </w:r>
      <w:proofErr w:type="gramStart"/>
      <w:r w:rsidRPr="00BE028A">
        <w:rPr>
          <w:rFonts w:cs="Times New Roman"/>
          <w:kern w:val="3"/>
          <w:sz w:val="28"/>
          <w:szCs w:val="28"/>
        </w:rPr>
        <w:t>Кроме обязательных предметов (русский язык и математика: базовый уровень – 7 человек, профильный уровень – 4 человека), выпускники выбрали для сдачи экзамены по истории (1 человек), обществознанию (3 человека),  биологии (1 человек), физике (3 человека).</w:t>
      </w:r>
      <w:proofErr w:type="gramEnd"/>
      <w:r w:rsidRPr="00BE028A">
        <w:rPr>
          <w:rFonts w:cs="Times New Roman"/>
          <w:kern w:val="3"/>
          <w:sz w:val="28"/>
          <w:szCs w:val="28"/>
        </w:rPr>
        <w:t xml:space="preserve"> </w:t>
      </w:r>
      <w:r w:rsidRPr="00BE028A">
        <w:rPr>
          <w:rFonts w:cs="Times New Roman"/>
          <w:bCs/>
          <w:kern w:val="3"/>
          <w:sz w:val="28"/>
          <w:szCs w:val="28"/>
        </w:rPr>
        <w:t>Количество участников единого государственного экзамена в разрезе предметов и результаты ЕГЭ выпускников школы представлены в таблице:</w:t>
      </w:r>
    </w:p>
    <w:tbl>
      <w:tblPr>
        <w:tblW w:w="1013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9"/>
        <w:gridCol w:w="1109"/>
        <w:gridCol w:w="939"/>
        <w:gridCol w:w="993"/>
        <w:gridCol w:w="992"/>
        <w:gridCol w:w="992"/>
        <w:gridCol w:w="851"/>
        <w:gridCol w:w="992"/>
        <w:gridCol w:w="850"/>
        <w:gridCol w:w="709"/>
        <w:gridCol w:w="1134"/>
      </w:tblGrid>
      <w:tr w:rsidR="00BE028A" w:rsidRPr="00BE028A" w:rsidTr="00C52FCB">
        <w:trPr>
          <w:cantSplit/>
          <w:trHeight w:hRule="exact" w:val="626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567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 xml:space="preserve">№ </w:t>
            </w:r>
            <w:proofErr w:type="gramStart"/>
            <w:r w:rsidRPr="00BE028A">
              <w:rPr>
                <w:rFonts w:cs="Times New Roman"/>
                <w:kern w:val="3"/>
                <w:sz w:val="28"/>
                <w:szCs w:val="28"/>
              </w:rPr>
              <w:t>п</w:t>
            </w:r>
            <w:proofErr w:type="gramEnd"/>
            <w:r w:rsidRPr="00BE028A">
              <w:rPr>
                <w:rFonts w:cs="Times New Roman"/>
                <w:kern w:val="3"/>
                <w:sz w:val="28"/>
                <w:szCs w:val="28"/>
              </w:rPr>
              <w:t>/п</w:t>
            </w:r>
          </w:p>
        </w:tc>
        <w:tc>
          <w:tcPr>
            <w:tcW w:w="1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Общеобразовательные предметы</w:t>
            </w:r>
          </w:p>
        </w:tc>
        <w:tc>
          <w:tcPr>
            <w:tcW w:w="2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2012-2013</w:t>
            </w:r>
          </w:p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средний балл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2013-2014</w:t>
            </w:r>
          </w:p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средний балл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2014-2015</w:t>
            </w:r>
          </w:p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средний балл</w:t>
            </w:r>
          </w:p>
        </w:tc>
      </w:tr>
      <w:tr w:rsidR="00BE028A" w:rsidRPr="00BE028A" w:rsidTr="00C52FCB">
        <w:trPr>
          <w:cantSplit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autoSpaceDN w:val="0"/>
              <w:spacing w:after="200" w:line="276" w:lineRule="auto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</w:p>
        </w:tc>
        <w:tc>
          <w:tcPr>
            <w:tcW w:w="1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autoSpaceDN w:val="0"/>
              <w:spacing w:after="200" w:line="276" w:lineRule="auto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 xml:space="preserve">Айдарская </w:t>
            </w:r>
            <w:proofErr w:type="spellStart"/>
            <w:r w:rsidRPr="00BE028A">
              <w:rPr>
                <w:rFonts w:cs="Times New Roman"/>
                <w:kern w:val="3"/>
                <w:sz w:val="28"/>
                <w:szCs w:val="28"/>
              </w:rPr>
              <w:t>сош</w:t>
            </w:r>
            <w:proofErr w:type="spellEnd"/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Ровеньский р-н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Белгородская область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 xml:space="preserve">Айдарская </w:t>
            </w:r>
            <w:proofErr w:type="spellStart"/>
            <w:r w:rsidRPr="00BE028A">
              <w:rPr>
                <w:rFonts w:cs="Times New Roman"/>
                <w:kern w:val="3"/>
                <w:sz w:val="28"/>
                <w:szCs w:val="28"/>
              </w:rPr>
              <w:t>сош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Ровеньский р-н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Белгородская область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autoSpaceDN w:val="0"/>
              <w:spacing w:line="276" w:lineRule="auto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 xml:space="preserve">Айдарская </w:t>
            </w:r>
            <w:proofErr w:type="spellStart"/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сош</w:t>
            </w:r>
            <w:proofErr w:type="spellEnd"/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autoSpaceDN w:val="0"/>
              <w:spacing w:line="276" w:lineRule="auto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Ровеньский р-н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autoSpaceDN w:val="0"/>
              <w:spacing w:line="276" w:lineRule="auto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Белгородская область</w:t>
            </w:r>
          </w:p>
        </w:tc>
      </w:tr>
      <w:tr w:rsidR="00BE028A" w:rsidRPr="00BE028A" w:rsidTr="00C52FCB"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E028A" w:rsidRPr="00BE028A" w:rsidRDefault="00BE028A" w:rsidP="00BE028A">
            <w:pPr>
              <w:widowControl w:val="0"/>
              <w:suppressLineNumbers/>
              <w:tabs>
                <w:tab w:val="left" w:pos="87"/>
              </w:tabs>
              <w:autoSpaceDN w:val="0"/>
              <w:snapToGrid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1</w:t>
            </w:r>
          </w:p>
        </w:tc>
        <w:tc>
          <w:tcPr>
            <w:tcW w:w="1109" w:type="dxa"/>
            <w:tcBorders>
              <w:left w:val="single" w:sz="4" w:space="0" w:color="000000"/>
              <w:bottom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Русский язык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64,1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64,3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65,1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49,3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60,2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61,95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56,66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-</w:t>
            </w:r>
          </w:p>
        </w:tc>
      </w:tr>
      <w:tr w:rsidR="00BE028A" w:rsidRPr="00BE028A" w:rsidTr="00C52FCB"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2</w:t>
            </w:r>
          </w:p>
        </w:tc>
        <w:tc>
          <w:tcPr>
            <w:tcW w:w="1109" w:type="dxa"/>
            <w:tcBorders>
              <w:left w:val="single" w:sz="4" w:space="0" w:color="000000"/>
              <w:bottom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Математика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52,3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52,2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56,1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30,6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46,74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43,35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Б-12</w:t>
            </w:r>
          </w:p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П-51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-</w:t>
            </w:r>
          </w:p>
        </w:tc>
      </w:tr>
      <w:tr w:rsidR="00BE028A" w:rsidRPr="00BE028A" w:rsidTr="00C52FCB"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3</w:t>
            </w:r>
          </w:p>
        </w:tc>
        <w:tc>
          <w:tcPr>
            <w:tcW w:w="1109" w:type="dxa"/>
            <w:tcBorders>
              <w:left w:val="single" w:sz="4" w:space="0" w:color="000000"/>
              <w:bottom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Биология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67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65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61,8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48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55,36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53,36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34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-</w:t>
            </w:r>
          </w:p>
        </w:tc>
      </w:tr>
      <w:tr w:rsidR="00BE028A" w:rsidRPr="00BE028A" w:rsidTr="00C52FCB"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4</w:t>
            </w:r>
          </w:p>
        </w:tc>
        <w:tc>
          <w:tcPr>
            <w:tcW w:w="1109" w:type="dxa"/>
            <w:tcBorders>
              <w:left w:val="single" w:sz="4" w:space="0" w:color="000000"/>
              <w:bottom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Химия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69,5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75,1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75,8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29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64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58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-</w:t>
            </w:r>
          </w:p>
        </w:tc>
      </w:tr>
      <w:tr w:rsidR="00BE028A" w:rsidRPr="00BE028A" w:rsidTr="00C52FCB"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5</w:t>
            </w:r>
          </w:p>
        </w:tc>
        <w:tc>
          <w:tcPr>
            <w:tcW w:w="1109" w:type="dxa"/>
            <w:tcBorders>
              <w:left w:val="single" w:sz="4" w:space="0" w:color="000000"/>
              <w:bottom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История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68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64,6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60,98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48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47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45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41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-</w:t>
            </w:r>
          </w:p>
        </w:tc>
      </w:tr>
      <w:tr w:rsidR="00BE028A" w:rsidRPr="00BE028A" w:rsidTr="00C52FCB"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6</w:t>
            </w:r>
          </w:p>
        </w:tc>
        <w:tc>
          <w:tcPr>
            <w:tcW w:w="1109" w:type="dxa"/>
            <w:tcBorders>
              <w:left w:val="single" w:sz="4" w:space="0" w:color="000000"/>
              <w:bottom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Обществознание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64,2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61,0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63,2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36,5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51,55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51,76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46,67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-</w:t>
            </w:r>
          </w:p>
        </w:tc>
      </w:tr>
      <w:tr w:rsidR="00BE028A" w:rsidRPr="00BE028A" w:rsidTr="00C52FCB"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lastRenderedPageBreak/>
              <w:t>7</w:t>
            </w:r>
          </w:p>
        </w:tc>
        <w:tc>
          <w:tcPr>
            <w:tcW w:w="1109" w:type="dxa"/>
            <w:tcBorders>
              <w:left w:val="single" w:sz="4" w:space="0" w:color="000000"/>
              <w:bottom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Физика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59,8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62,8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60,9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41,33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firstLine="14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-</w:t>
            </w:r>
          </w:p>
        </w:tc>
      </w:tr>
    </w:tbl>
    <w:p w:rsidR="00BE028A" w:rsidRPr="00BE028A" w:rsidRDefault="00BE028A" w:rsidP="00BE028A">
      <w:pPr>
        <w:widowControl w:val="0"/>
        <w:autoSpaceDN w:val="0"/>
        <w:spacing w:after="200"/>
        <w:jc w:val="both"/>
        <w:textAlignment w:val="baseline"/>
        <w:rPr>
          <w:rFonts w:cs="Times New Roman"/>
          <w:bCs/>
          <w:iCs/>
          <w:kern w:val="3"/>
          <w:sz w:val="28"/>
          <w:szCs w:val="28"/>
        </w:rPr>
      </w:pPr>
    </w:p>
    <w:p w:rsidR="00BE028A" w:rsidRPr="00BE028A" w:rsidRDefault="00BE028A" w:rsidP="00BE028A">
      <w:pPr>
        <w:widowControl w:val="0"/>
        <w:autoSpaceDN w:val="0"/>
        <w:spacing w:after="200"/>
        <w:jc w:val="both"/>
        <w:textAlignment w:val="baseline"/>
        <w:rPr>
          <w:rFonts w:cs="Times New Roman"/>
          <w:bCs/>
          <w:iCs/>
          <w:kern w:val="3"/>
          <w:sz w:val="28"/>
          <w:szCs w:val="28"/>
        </w:rPr>
      </w:pPr>
      <w:r w:rsidRPr="00BE028A">
        <w:rPr>
          <w:rFonts w:cs="Times New Roman"/>
          <w:bCs/>
          <w:iCs/>
          <w:kern w:val="3"/>
          <w:sz w:val="28"/>
          <w:szCs w:val="28"/>
        </w:rPr>
        <w:t>Результаты качества знаний выпускников 11 класса за три  года</w:t>
      </w: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1694"/>
        <w:gridCol w:w="1441"/>
        <w:gridCol w:w="1509"/>
        <w:gridCol w:w="1418"/>
        <w:gridCol w:w="1276"/>
        <w:gridCol w:w="992"/>
        <w:gridCol w:w="1134"/>
      </w:tblGrid>
      <w:tr w:rsidR="00BE028A" w:rsidRPr="00BE028A" w:rsidTr="00C52FCB">
        <w:trPr>
          <w:cantSplit/>
          <w:trHeight w:hRule="exact" w:val="880"/>
        </w:trPr>
        <w:tc>
          <w:tcPr>
            <w:tcW w:w="1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autoSpaceDN w:val="0"/>
              <w:spacing w:after="200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Учебные годы</w:t>
            </w:r>
          </w:p>
        </w:tc>
        <w:tc>
          <w:tcPr>
            <w:tcW w:w="1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autoSpaceDN w:val="0"/>
              <w:spacing w:after="200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Всего учащихся</w:t>
            </w:r>
          </w:p>
        </w:tc>
        <w:tc>
          <w:tcPr>
            <w:tcW w:w="29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507A" w:rsidRDefault="00BE028A" w:rsidP="00B4507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Обучающихся</w:t>
            </w:r>
          </w:p>
          <w:p w:rsidR="00BE028A" w:rsidRPr="00BE028A" w:rsidRDefault="00BE028A" w:rsidP="00B4507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 xml:space="preserve"> на «4» и «5»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autoSpaceDN w:val="0"/>
              <w:spacing w:after="20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Поступили</w:t>
            </w:r>
          </w:p>
        </w:tc>
      </w:tr>
      <w:tr w:rsidR="00BE028A" w:rsidRPr="00BE028A" w:rsidTr="00C52FCB">
        <w:trPr>
          <w:cantSplit/>
        </w:trPr>
        <w:tc>
          <w:tcPr>
            <w:tcW w:w="1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autoSpaceDN w:val="0"/>
              <w:spacing w:after="200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</w:p>
        </w:tc>
        <w:tc>
          <w:tcPr>
            <w:tcW w:w="1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autoSpaceDN w:val="0"/>
              <w:spacing w:after="200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autoSpaceDN w:val="0"/>
              <w:spacing w:after="20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количество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autoSpaceDN w:val="0"/>
              <w:spacing w:after="20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autoSpaceDN w:val="0"/>
              <w:spacing w:after="20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вуз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autoSpaceDN w:val="0"/>
              <w:spacing w:after="20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proofErr w:type="spellStart"/>
            <w:r w:rsidRPr="00BE028A">
              <w:rPr>
                <w:rFonts w:cs="Times New Roman"/>
                <w:kern w:val="3"/>
                <w:sz w:val="28"/>
                <w:szCs w:val="28"/>
              </w:rPr>
              <w:t>ссуз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autoSpaceDN w:val="0"/>
              <w:spacing w:after="20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proofErr w:type="spellStart"/>
            <w:r w:rsidRPr="00BE028A">
              <w:rPr>
                <w:rFonts w:cs="Times New Roman"/>
                <w:kern w:val="3"/>
                <w:sz w:val="28"/>
                <w:szCs w:val="28"/>
              </w:rPr>
              <w:t>пу</w:t>
            </w:r>
            <w:proofErr w:type="spellEnd"/>
          </w:p>
        </w:tc>
      </w:tr>
      <w:tr w:rsidR="00BE028A" w:rsidRPr="00BE028A" w:rsidTr="00C52FCB">
        <w:tc>
          <w:tcPr>
            <w:tcW w:w="1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autoSpaceDN w:val="0"/>
              <w:spacing w:after="200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2012-2013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autoSpaceDN w:val="0"/>
              <w:spacing w:after="20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10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autoSpaceDN w:val="0"/>
              <w:spacing w:after="20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autoSpaceDN w:val="0"/>
              <w:spacing w:after="20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60%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autoSpaceDN w:val="0"/>
              <w:spacing w:after="20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autoSpaceDN w:val="0"/>
              <w:spacing w:after="20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autoSpaceDN w:val="0"/>
              <w:spacing w:after="20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-</w:t>
            </w:r>
          </w:p>
        </w:tc>
      </w:tr>
      <w:tr w:rsidR="00BE028A" w:rsidRPr="00BE028A" w:rsidTr="00C52FCB">
        <w:tc>
          <w:tcPr>
            <w:tcW w:w="1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autoSpaceDN w:val="0"/>
              <w:spacing w:after="200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2013-2014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autoSpaceDN w:val="0"/>
              <w:spacing w:after="20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6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autoSpaceDN w:val="0"/>
              <w:spacing w:after="20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autoSpaceDN w:val="0"/>
              <w:spacing w:after="20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50%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autoSpaceDN w:val="0"/>
              <w:spacing w:after="20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E028A" w:rsidRPr="00BE028A" w:rsidRDefault="00BE028A" w:rsidP="00BE028A">
            <w:pPr>
              <w:widowControl w:val="0"/>
              <w:autoSpaceDN w:val="0"/>
              <w:spacing w:after="20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autoSpaceDN w:val="0"/>
              <w:spacing w:after="20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-</w:t>
            </w:r>
          </w:p>
        </w:tc>
      </w:tr>
      <w:tr w:rsidR="00BE028A" w:rsidRPr="00BE028A" w:rsidTr="00C52FCB">
        <w:tc>
          <w:tcPr>
            <w:tcW w:w="1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autoSpaceDN w:val="0"/>
              <w:spacing w:after="200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2014-2015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autoSpaceDN w:val="0"/>
              <w:spacing w:after="20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7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autoSpaceDN w:val="0"/>
              <w:spacing w:after="20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autoSpaceDN w:val="0"/>
              <w:spacing w:after="20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66%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autoSpaceDN w:val="0"/>
              <w:spacing w:after="20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autoSpaceDN w:val="0"/>
              <w:spacing w:after="20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autoSpaceDN w:val="0"/>
              <w:spacing w:after="20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</w:p>
        </w:tc>
      </w:tr>
    </w:tbl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cs="Times New Roman"/>
          <w:kern w:val="3"/>
          <w:sz w:val="28"/>
          <w:szCs w:val="28"/>
        </w:rPr>
      </w:pPr>
      <w:r w:rsidRPr="00BE028A">
        <w:rPr>
          <w:rFonts w:cs="Times New Roman"/>
          <w:kern w:val="3"/>
          <w:sz w:val="28"/>
          <w:szCs w:val="28"/>
        </w:rPr>
        <w:t xml:space="preserve">Из данных, приведённых в таблицах, видно, что 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cs="Times New Roman"/>
          <w:kern w:val="3"/>
          <w:sz w:val="28"/>
          <w:szCs w:val="28"/>
        </w:rPr>
      </w:pPr>
      <w:r w:rsidRPr="00BE028A">
        <w:rPr>
          <w:rFonts w:cs="Times New Roman"/>
          <w:kern w:val="3"/>
          <w:sz w:val="28"/>
          <w:szCs w:val="28"/>
        </w:rPr>
        <w:t xml:space="preserve">- результаты итоговой аттестации по математике и русскому языку выпускников 9 и 11 классов пока остаются ниже областных. Поэтому для педагогического коллектива школы остаётся приоритетным решение </w:t>
      </w:r>
      <w:proofErr w:type="gramStart"/>
      <w:r w:rsidRPr="00BE028A">
        <w:rPr>
          <w:rFonts w:cs="Times New Roman"/>
          <w:kern w:val="3"/>
          <w:sz w:val="28"/>
          <w:szCs w:val="28"/>
        </w:rPr>
        <w:t>проблемы повышения качества подготовки выпускников</w:t>
      </w:r>
      <w:proofErr w:type="gramEnd"/>
      <w:r w:rsidRPr="00BE028A">
        <w:rPr>
          <w:rFonts w:cs="Times New Roman"/>
          <w:kern w:val="3"/>
          <w:sz w:val="28"/>
          <w:szCs w:val="28"/>
        </w:rPr>
        <w:t xml:space="preserve"> к итоговой аттестации в форме ОГЭ и ЕГЭ по математике и русскому языку.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cs="Times New Roman"/>
          <w:kern w:val="3"/>
          <w:sz w:val="28"/>
          <w:szCs w:val="28"/>
        </w:rPr>
      </w:pPr>
      <w:r w:rsidRPr="00BE028A">
        <w:rPr>
          <w:rFonts w:cs="Times New Roman"/>
          <w:kern w:val="3"/>
          <w:sz w:val="28"/>
          <w:szCs w:val="28"/>
        </w:rPr>
        <w:t>- наблюдается положительная динамика роста качества знаний выпускников.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cs="Times New Roman"/>
          <w:kern w:val="3"/>
          <w:sz w:val="28"/>
          <w:szCs w:val="28"/>
        </w:rPr>
      </w:pPr>
      <w:r w:rsidRPr="00BE028A">
        <w:rPr>
          <w:rFonts w:cs="Times New Roman"/>
          <w:kern w:val="3"/>
          <w:sz w:val="28"/>
          <w:szCs w:val="28"/>
        </w:rPr>
        <w:t>Большое внимание в прошедшем учебном году уделялось профессиональной подготовке школьников. Учащиеся третьей ступени осваивали профессии водителя категории «</w:t>
      </w:r>
      <w:proofErr w:type="gramStart"/>
      <w:r w:rsidRPr="00BE028A">
        <w:rPr>
          <w:rFonts w:cs="Times New Roman"/>
          <w:kern w:val="3"/>
          <w:sz w:val="28"/>
          <w:szCs w:val="28"/>
        </w:rPr>
        <w:t>В</w:t>
      </w:r>
      <w:proofErr w:type="gramEnd"/>
      <w:r w:rsidRPr="00BE028A">
        <w:rPr>
          <w:rFonts w:cs="Times New Roman"/>
          <w:kern w:val="3"/>
          <w:sz w:val="28"/>
          <w:szCs w:val="28"/>
        </w:rPr>
        <w:t>, С». В результате все учащиеся получили свидетельства о прохождении профессиональной подготовки по профессиям водитель легкового, грузового автомобилей.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cs="Times New Roman"/>
          <w:kern w:val="3"/>
          <w:sz w:val="28"/>
          <w:szCs w:val="28"/>
        </w:rPr>
      </w:pPr>
      <w:proofErr w:type="gramStart"/>
      <w:r w:rsidRPr="00BE028A">
        <w:rPr>
          <w:rFonts w:cs="Times New Roman"/>
          <w:kern w:val="3"/>
          <w:sz w:val="28"/>
          <w:szCs w:val="28"/>
        </w:rPr>
        <w:t>По результатам анализа уровней усвоения знаний выпускников за три года на воспроизводящем уровне (прямое воспроизведение знаний и способов действий) оказалось  52%; на конструктивном уровне (преобразование имеющихся знаний, попытка поиска самостоятельных путей решения возникающих проблем)- 28%; на творческом уровне (овладение учащимися в ходе учебно-познавательной деятельности новыми способами и приемами действий) - 20% выпускников.</w:t>
      </w:r>
      <w:proofErr w:type="gramEnd"/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cs="Times New Roman"/>
          <w:kern w:val="3"/>
          <w:sz w:val="28"/>
          <w:szCs w:val="28"/>
        </w:rPr>
      </w:pPr>
      <w:r w:rsidRPr="00BE028A">
        <w:rPr>
          <w:rFonts w:cs="Times New Roman"/>
          <w:kern w:val="3"/>
          <w:sz w:val="28"/>
          <w:szCs w:val="28"/>
        </w:rPr>
        <w:t xml:space="preserve">Ярко выраженными оказались копирующая и репродуцирующая самостоятельность выпускников в учебно-познавательной деятельности. Следовательно, проблемой </w:t>
      </w:r>
      <w:proofErr w:type="spellStart"/>
      <w:r w:rsidRPr="00BE028A">
        <w:rPr>
          <w:rFonts w:cs="Times New Roman"/>
          <w:kern w:val="3"/>
          <w:sz w:val="28"/>
          <w:szCs w:val="28"/>
        </w:rPr>
        <w:t>педколлектива</w:t>
      </w:r>
      <w:proofErr w:type="spellEnd"/>
      <w:r w:rsidRPr="00BE028A">
        <w:rPr>
          <w:rFonts w:cs="Times New Roman"/>
          <w:kern w:val="3"/>
          <w:sz w:val="28"/>
          <w:szCs w:val="28"/>
        </w:rPr>
        <w:t xml:space="preserve"> является развитие творческого мышления учащихся, умения применять полученные знания в нестандартной ситуации.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cs="Times New Roman"/>
          <w:kern w:val="3"/>
          <w:sz w:val="28"/>
          <w:szCs w:val="28"/>
        </w:rPr>
      </w:pPr>
      <w:r w:rsidRPr="00BE028A">
        <w:rPr>
          <w:rFonts w:cs="Times New Roman"/>
          <w:kern w:val="3"/>
          <w:sz w:val="28"/>
          <w:szCs w:val="28"/>
        </w:rPr>
        <w:t>С целью развития интеллектуальных способностей школьников, расширения их</w:t>
      </w:r>
      <w:r w:rsidRPr="00BE028A">
        <w:rPr>
          <w:rFonts w:cs="Times New Roman"/>
          <w:i/>
          <w:iCs/>
          <w:kern w:val="3"/>
          <w:sz w:val="28"/>
          <w:szCs w:val="28"/>
        </w:rPr>
        <w:t xml:space="preserve"> </w:t>
      </w:r>
      <w:r w:rsidRPr="00BE028A">
        <w:rPr>
          <w:rFonts w:cs="Times New Roman"/>
          <w:kern w:val="3"/>
          <w:sz w:val="28"/>
          <w:szCs w:val="28"/>
        </w:rPr>
        <w:t>кругозора, углубления знаний обучающиеся принимают участие в олимпиадах и конкурсах различного уровня.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cs="Times New Roman"/>
          <w:kern w:val="3"/>
          <w:sz w:val="28"/>
          <w:szCs w:val="28"/>
        </w:rPr>
      </w:pPr>
      <w:r w:rsidRPr="00BE028A">
        <w:rPr>
          <w:rFonts w:cs="Times New Roman"/>
          <w:kern w:val="3"/>
          <w:sz w:val="28"/>
          <w:szCs w:val="28"/>
        </w:rPr>
        <w:t xml:space="preserve">В течение 2014 – 2015 учебного года были проведены </w:t>
      </w:r>
      <w:proofErr w:type="spellStart"/>
      <w:r w:rsidRPr="00BE028A">
        <w:rPr>
          <w:rFonts w:cs="Times New Roman"/>
          <w:kern w:val="3"/>
          <w:sz w:val="28"/>
          <w:szCs w:val="28"/>
        </w:rPr>
        <w:t>внутришкольные</w:t>
      </w:r>
      <w:proofErr w:type="spellEnd"/>
      <w:r w:rsidRPr="00BE028A">
        <w:rPr>
          <w:rFonts w:cs="Times New Roman"/>
          <w:kern w:val="3"/>
          <w:sz w:val="28"/>
          <w:szCs w:val="28"/>
        </w:rPr>
        <w:t xml:space="preserve"> </w:t>
      </w:r>
      <w:r w:rsidRPr="00BE028A">
        <w:rPr>
          <w:rFonts w:cs="Times New Roman"/>
          <w:kern w:val="3"/>
          <w:sz w:val="28"/>
          <w:szCs w:val="28"/>
        </w:rPr>
        <w:lastRenderedPageBreak/>
        <w:t>предметные олимпиады по русскому языку, литературе, математике, иностранному языку, биологии, физике, химии, географии, истории. Анализ олимпиадных работ показал, что большинство школьников не обладают необходимыми навыками работы с заданиями повышенной трудности  -  предложенные задания были у 70% школьников выполнены только наполовину. Наибольшие трудности вызвали олимпиады по математике, физике, химии.  В муниципальном туре всероссийской олимпиады школьников приняли участие 14 школьников. 6 стали победителями и призёрами.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cs="Times New Roman"/>
          <w:kern w:val="3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992"/>
        <w:gridCol w:w="4111"/>
        <w:gridCol w:w="1993"/>
      </w:tblGrid>
      <w:tr w:rsidR="00BE028A" w:rsidRPr="00BE028A" w:rsidTr="00C52FCB">
        <w:tc>
          <w:tcPr>
            <w:tcW w:w="2093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Предмет</w:t>
            </w:r>
          </w:p>
        </w:tc>
        <w:tc>
          <w:tcPr>
            <w:tcW w:w="992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Класс</w:t>
            </w:r>
          </w:p>
        </w:tc>
        <w:tc>
          <w:tcPr>
            <w:tcW w:w="4111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ФИО участника</w:t>
            </w:r>
          </w:p>
        </w:tc>
        <w:tc>
          <w:tcPr>
            <w:tcW w:w="1993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Результат</w:t>
            </w:r>
          </w:p>
        </w:tc>
      </w:tr>
      <w:tr w:rsidR="00BE028A" w:rsidRPr="00BE028A" w:rsidTr="00C52FCB">
        <w:tc>
          <w:tcPr>
            <w:tcW w:w="2093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Обществознание</w:t>
            </w:r>
          </w:p>
        </w:tc>
        <w:tc>
          <w:tcPr>
            <w:tcW w:w="992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9</w:t>
            </w:r>
          </w:p>
        </w:tc>
        <w:tc>
          <w:tcPr>
            <w:tcW w:w="4111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Заруцкая Юлия Викторовна</w:t>
            </w:r>
          </w:p>
        </w:tc>
        <w:tc>
          <w:tcPr>
            <w:tcW w:w="1993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призёр</w:t>
            </w:r>
          </w:p>
        </w:tc>
      </w:tr>
      <w:tr w:rsidR="00BE028A" w:rsidRPr="00BE028A" w:rsidTr="00C52FCB">
        <w:tc>
          <w:tcPr>
            <w:tcW w:w="2093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биология</w:t>
            </w:r>
          </w:p>
        </w:tc>
        <w:tc>
          <w:tcPr>
            <w:tcW w:w="992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9</w:t>
            </w:r>
          </w:p>
        </w:tc>
        <w:tc>
          <w:tcPr>
            <w:tcW w:w="4111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Твердохлебова Дарья Сергеевна</w:t>
            </w:r>
          </w:p>
        </w:tc>
        <w:tc>
          <w:tcPr>
            <w:tcW w:w="1993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победитель</w:t>
            </w:r>
          </w:p>
        </w:tc>
      </w:tr>
      <w:tr w:rsidR="00BE028A" w:rsidRPr="00BE028A" w:rsidTr="00C52FCB">
        <w:tc>
          <w:tcPr>
            <w:tcW w:w="2093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Избирательное право</w:t>
            </w:r>
          </w:p>
        </w:tc>
        <w:tc>
          <w:tcPr>
            <w:tcW w:w="992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10</w:t>
            </w:r>
          </w:p>
        </w:tc>
        <w:tc>
          <w:tcPr>
            <w:tcW w:w="4111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proofErr w:type="spellStart"/>
            <w:r w:rsidRPr="00BE028A">
              <w:rPr>
                <w:rFonts w:cs="Times New Roman"/>
                <w:kern w:val="3"/>
                <w:sz w:val="28"/>
                <w:szCs w:val="28"/>
              </w:rPr>
              <w:t>Кутовой</w:t>
            </w:r>
            <w:proofErr w:type="spellEnd"/>
            <w:r w:rsidRPr="00BE028A">
              <w:rPr>
                <w:rFonts w:cs="Times New Roman"/>
                <w:kern w:val="3"/>
                <w:sz w:val="28"/>
                <w:szCs w:val="28"/>
              </w:rPr>
              <w:t xml:space="preserve"> Александр Владимирович</w:t>
            </w:r>
          </w:p>
        </w:tc>
        <w:tc>
          <w:tcPr>
            <w:tcW w:w="1993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призёр</w:t>
            </w:r>
          </w:p>
        </w:tc>
      </w:tr>
      <w:tr w:rsidR="00BE028A" w:rsidRPr="00BE028A" w:rsidTr="00C52FCB">
        <w:tc>
          <w:tcPr>
            <w:tcW w:w="2093" w:type="dxa"/>
            <w:vMerge w:val="restart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Православная культура</w:t>
            </w:r>
          </w:p>
        </w:tc>
        <w:tc>
          <w:tcPr>
            <w:tcW w:w="992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5</w:t>
            </w:r>
          </w:p>
        </w:tc>
        <w:tc>
          <w:tcPr>
            <w:tcW w:w="4111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proofErr w:type="spellStart"/>
            <w:r w:rsidRPr="00BE028A">
              <w:rPr>
                <w:rFonts w:cs="Times New Roman"/>
                <w:kern w:val="3"/>
                <w:sz w:val="28"/>
                <w:szCs w:val="28"/>
              </w:rPr>
              <w:t>Рябиков</w:t>
            </w:r>
            <w:proofErr w:type="spellEnd"/>
            <w:r w:rsidRPr="00BE028A">
              <w:rPr>
                <w:rFonts w:cs="Times New Roman"/>
                <w:kern w:val="3"/>
                <w:sz w:val="28"/>
                <w:szCs w:val="28"/>
              </w:rPr>
              <w:t xml:space="preserve"> Сергей Максимович</w:t>
            </w:r>
          </w:p>
        </w:tc>
        <w:tc>
          <w:tcPr>
            <w:tcW w:w="1993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победитель</w:t>
            </w:r>
          </w:p>
        </w:tc>
      </w:tr>
      <w:tr w:rsidR="00BE028A" w:rsidRPr="00BE028A" w:rsidTr="00C52FCB">
        <w:tc>
          <w:tcPr>
            <w:tcW w:w="2093" w:type="dxa"/>
            <w:vMerge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6</w:t>
            </w:r>
          </w:p>
        </w:tc>
        <w:tc>
          <w:tcPr>
            <w:tcW w:w="4111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proofErr w:type="spellStart"/>
            <w:r w:rsidRPr="00BE028A">
              <w:rPr>
                <w:rFonts w:cs="Times New Roman"/>
                <w:kern w:val="3"/>
                <w:sz w:val="28"/>
                <w:szCs w:val="28"/>
              </w:rPr>
              <w:t>Рубанов</w:t>
            </w:r>
            <w:proofErr w:type="spellEnd"/>
            <w:r w:rsidRPr="00BE028A">
              <w:rPr>
                <w:rFonts w:cs="Times New Roman"/>
                <w:kern w:val="3"/>
                <w:sz w:val="28"/>
                <w:szCs w:val="28"/>
              </w:rPr>
              <w:t xml:space="preserve"> Никита Сергеевич</w:t>
            </w:r>
          </w:p>
        </w:tc>
        <w:tc>
          <w:tcPr>
            <w:tcW w:w="1993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победитель</w:t>
            </w:r>
          </w:p>
        </w:tc>
      </w:tr>
      <w:tr w:rsidR="00BE028A" w:rsidRPr="00BE028A" w:rsidTr="00C52FCB">
        <w:tc>
          <w:tcPr>
            <w:tcW w:w="2093" w:type="dxa"/>
            <w:vMerge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7</w:t>
            </w:r>
          </w:p>
        </w:tc>
        <w:tc>
          <w:tcPr>
            <w:tcW w:w="4111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Родченко Полина Александровна</w:t>
            </w:r>
          </w:p>
        </w:tc>
        <w:tc>
          <w:tcPr>
            <w:tcW w:w="1993" w:type="dxa"/>
            <w:shd w:val="clear" w:color="auto" w:fill="auto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призёр</w:t>
            </w:r>
          </w:p>
        </w:tc>
      </w:tr>
    </w:tbl>
    <w:p w:rsidR="00BE028A" w:rsidRPr="00BE028A" w:rsidRDefault="00BE028A" w:rsidP="00BE028A">
      <w:pPr>
        <w:widowControl w:val="0"/>
        <w:autoSpaceDN w:val="0"/>
        <w:textAlignment w:val="baseline"/>
        <w:rPr>
          <w:rFonts w:cs="Times New Roman"/>
          <w:kern w:val="3"/>
          <w:sz w:val="28"/>
          <w:szCs w:val="28"/>
        </w:rPr>
      </w:pPr>
    </w:p>
    <w:p w:rsidR="00BE028A" w:rsidRPr="00BE028A" w:rsidRDefault="00BE028A" w:rsidP="00BE028A">
      <w:pPr>
        <w:widowControl w:val="0"/>
        <w:autoSpaceDN w:val="0"/>
        <w:textAlignment w:val="baseline"/>
        <w:rPr>
          <w:rFonts w:cs="Times New Roman"/>
          <w:kern w:val="3"/>
          <w:sz w:val="28"/>
          <w:szCs w:val="28"/>
        </w:rPr>
      </w:pPr>
      <w:r w:rsidRPr="00BE028A">
        <w:rPr>
          <w:rFonts w:cs="Times New Roman"/>
          <w:kern w:val="3"/>
          <w:sz w:val="28"/>
          <w:szCs w:val="28"/>
        </w:rPr>
        <w:t xml:space="preserve">Показатели участия в районных  олимпиадах в 2013-2014 учебном году </w:t>
      </w:r>
    </w:p>
    <w:tbl>
      <w:tblPr>
        <w:tblW w:w="921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269"/>
        <w:gridCol w:w="992"/>
        <w:gridCol w:w="3969"/>
        <w:gridCol w:w="1984"/>
      </w:tblGrid>
      <w:tr w:rsidR="00BE028A" w:rsidRPr="00BE028A" w:rsidTr="00B4507A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bCs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bCs/>
                <w:kern w:val="3"/>
                <w:sz w:val="28"/>
                <w:szCs w:val="28"/>
              </w:rPr>
              <w:t>Предмет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bCs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bCs/>
                <w:kern w:val="3"/>
                <w:sz w:val="28"/>
                <w:szCs w:val="28"/>
              </w:rPr>
              <w:t>Класс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bCs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bCs/>
                <w:kern w:val="3"/>
                <w:sz w:val="28"/>
                <w:szCs w:val="28"/>
              </w:rPr>
              <w:t>ФИО участника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bCs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bCs/>
                <w:kern w:val="3"/>
                <w:sz w:val="28"/>
                <w:szCs w:val="28"/>
              </w:rPr>
              <w:t>Результат</w:t>
            </w:r>
          </w:p>
        </w:tc>
      </w:tr>
      <w:tr w:rsidR="00BE028A" w:rsidRPr="00BE028A" w:rsidTr="00B4507A">
        <w:tc>
          <w:tcPr>
            <w:tcW w:w="2269" w:type="dxa"/>
            <w:tcBorders>
              <w:left w:val="single" w:sz="4" w:space="0" w:color="000000"/>
              <w:bottom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Физика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7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proofErr w:type="spellStart"/>
            <w:r w:rsidRPr="00BE028A">
              <w:rPr>
                <w:rFonts w:cs="Times New Roman"/>
                <w:kern w:val="3"/>
                <w:sz w:val="28"/>
                <w:szCs w:val="28"/>
              </w:rPr>
              <w:t>Мотёркин</w:t>
            </w:r>
            <w:proofErr w:type="spellEnd"/>
            <w:r w:rsidRPr="00BE028A">
              <w:rPr>
                <w:rFonts w:cs="Times New Roman"/>
                <w:kern w:val="3"/>
                <w:sz w:val="28"/>
                <w:szCs w:val="28"/>
              </w:rPr>
              <w:t xml:space="preserve"> Станислав Валерьевич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победитель</w:t>
            </w:r>
          </w:p>
        </w:tc>
      </w:tr>
      <w:tr w:rsidR="00BE028A" w:rsidRPr="00BE028A" w:rsidTr="00B4507A">
        <w:tc>
          <w:tcPr>
            <w:tcW w:w="2269" w:type="dxa"/>
            <w:tcBorders>
              <w:left w:val="single" w:sz="4" w:space="0" w:color="000000"/>
              <w:bottom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Биология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8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Твердохлебова Дарья Сергеевна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победитель</w:t>
            </w:r>
          </w:p>
        </w:tc>
      </w:tr>
      <w:tr w:rsidR="00BE028A" w:rsidRPr="00BE028A" w:rsidTr="00B4507A">
        <w:tc>
          <w:tcPr>
            <w:tcW w:w="2269" w:type="dxa"/>
            <w:tcBorders>
              <w:left w:val="single" w:sz="4" w:space="0" w:color="000000"/>
              <w:bottom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Избирательное право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9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Журавлёва Анна Борисовна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cs="Times New Roman"/>
                <w:kern w:val="3"/>
                <w:sz w:val="28"/>
                <w:szCs w:val="28"/>
              </w:rPr>
            </w:pPr>
            <w:r w:rsidRPr="00BE028A">
              <w:rPr>
                <w:rFonts w:cs="Times New Roman"/>
                <w:kern w:val="3"/>
                <w:sz w:val="28"/>
                <w:szCs w:val="28"/>
              </w:rPr>
              <w:t>призёр</w:t>
            </w:r>
          </w:p>
        </w:tc>
      </w:tr>
    </w:tbl>
    <w:p w:rsidR="00BE028A" w:rsidRPr="00BE028A" w:rsidRDefault="00BE028A" w:rsidP="00BE028A">
      <w:pPr>
        <w:widowControl w:val="0"/>
        <w:autoSpaceDN w:val="0"/>
        <w:jc w:val="both"/>
        <w:textAlignment w:val="baseline"/>
        <w:rPr>
          <w:rFonts w:cs="Times New Roman"/>
          <w:kern w:val="3"/>
          <w:sz w:val="28"/>
          <w:szCs w:val="28"/>
        </w:rPr>
      </w:pPr>
      <w:r w:rsidRPr="00BE028A">
        <w:rPr>
          <w:rFonts w:cs="Times New Roman"/>
          <w:kern w:val="3"/>
          <w:sz w:val="28"/>
          <w:szCs w:val="28"/>
        </w:rPr>
        <w:t xml:space="preserve">         Таким образом, количественный показатель победителей и призёров муниципального этапа Всероссийской олимпиады школьников остаётся невысоким, но при этом наблюдается положительная динамика, как в количестве участников школьного и муниципального туров всероссийской олимпиады школьников, так и в количестве победителей и призёров.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E028A">
        <w:rPr>
          <w:rFonts w:eastAsia="SimSun" w:cs="Times New Roman"/>
          <w:color w:val="000000"/>
          <w:kern w:val="3"/>
          <w:sz w:val="28"/>
          <w:szCs w:val="28"/>
          <w:lang w:eastAsia="en-US"/>
        </w:rPr>
        <w:t xml:space="preserve">По результатам </w:t>
      </w:r>
      <w:r w:rsidRPr="00BE028A">
        <w:rPr>
          <w:rFonts w:eastAsia="SimSun" w:cs="Times New Roman"/>
          <w:kern w:val="3"/>
          <w:sz w:val="28"/>
          <w:szCs w:val="28"/>
          <w:lang w:eastAsia="en-US"/>
        </w:rPr>
        <w:t>комплексной оценки деятельности образовательных учреждений района по итогам 2014-2015 учебного года в номинации «</w:t>
      </w:r>
      <w:r w:rsidRPr="00BE028A">
        <w:rPr>
          <w:rFonts w:eastAsia="SimSun" w:cs="Times New Roman"/>
          <w:color w:val="000000"/>
          <w:kern w:val="3"/>
          <w:sz w:val="28"/>
          <w:szCs w:val="28"/>
          <w:lang w:eastAsia="en-US"/>
        </w:rPr>
        <w:t xml:space="preserve"> </w:t>
      </w:r>
      <w:r w:rsidRPr="00BE028A">
        <w:rPr>
          <w:rFonts w:eastAsia="Times New Roman" w:cs="Times New Roman"/>
          <w:color w:val="000000"/>
          <w:sz w:val="28"/>
          <w:szCs w:val="28"/>
          <w:lang w:eastAsia="ru-RU"/>
        </w:rPr>
        <w:t>Количество победителей и призеров в муниципальных  олимпиадах» МБОУ «Айдарская средняя общеобразовательная школа» заняла 6-7 место.</w:t>
      </w:r>
    </w:p>
    <w:p w:rsidR="00BE028A" w:rsidRPr="00BE028A" w:rsidRDefault="00BE028A" w:rsidP="00BE028A">
      <w:pPr>
        <w:widowControl w:val="0"/>
        <w:shd w:val="clear" w:color="auto" w:fill="FFFFFF"/>
        <w:autoSpaceDN w:val="0"/>
        <w:jc w:val="both"/>
        <w:textAlignment w:val="baseline"/>
        <w:rPr>
          <w:rFonts w:eastAsia="Times New Roman" w:cs="Times New Roman"/>
          <w:color w:val="2C2B2B"/>
          <w:kern w:val="3"/>
          <w:sz w:val="28"/>
          <w:szCs w:val="28"/>
          <w:lang w:eastAsia="ru-RU"/>
        </w:rPr>
      </w:pPr>
    </w:p>
    <w:p w:rsidR="00BE028A" w:rsidRPr="00BE028A" w:rsidRDefault="00BE028A" w:rsidP="00BE028A">
      <w:pPr>
        <w:suppressAutoHyphens w:val="0"/>
        <w:spacing w:after="200" w:line="276" w:lineRule="auto"/>
        <w:ind w:firstLine="567"/>
        <w:rPr>
          <w:rFonts w:eastAsia="DejaVu Sans" w:cs="Times New Roman"/>
          <w:b/>
          <w:bCs/>
          <w:i/>
          <w:kern w:val="1"/>
          <w:sz w:val="28"/>
          <w:szCs w:val="28"/>
          <w:lang w:eastAsia="ru-RU"/>
        </w:rPr>
      </w:pPr>
      <w:r w:rsidRPr="00BE028A">
        <w:rPr>
          <w:rFonts w:eastAsia="DejaVu Sans" w:cs="Times New Roman"/>
          <w:b/>
          <w:bCs/>
          <w:i/>
          <w:kern w:val="1"/>
          <w:sz w:val="28"/>
          <w:szCs w:val="28"/>
          <w:lang w:eastAsia="ru-RU"/>
        </w:rPr>
        <w:t>5. Оценка организации учебного процесса</w:t>
      </w:r>
    </w:p>
    <w:p w:rsidR="00BE028A" w:rsidRPr="00BE028A" w:rsidRDefault="00BE028A" w:rsidP="00BE028A">
      <w:pPr>
        <w:widowControl w:val="0"/>
        <w:autoSpaceDN w:val="0"/>
        <w:ind w:firstLine="708"/>
        <w:jc w:val="both"/>
        <w:textAlignment w:val="baseline"/>
        <w:rPr>
          <w:rFonts w:eastAsia="SimSun" w:cs="Times New Roman"/>
          <w:bCs/>
          <w:color w:val="373737"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kern w:val="3"/>
          <w:sz w:val="28"/>
          <w:szCs w:val="28"/>
          <w:lang w:eastAsia="en-US"/>
        </w:rPr>
        <w:t xml:space="preserve">Организация учебного процесса в </w:t>
      </w:r>
      <w:r w:rsidRPr="00BE028A">
        <w:rPr>
          <w:rFonts w:eastAsia="SimSun" w:cs="Times New Roman"/>
          <w:color w:val="000000"/>
          <w:kern w:val="3"/>
          <w:sz w:val="28"/>
          <w:szCs w:val="28"/>
          <w:lang w:eastAsia="en-US"/>
        </w:rPr>
        <w:t xml:space="preserve">МБОУ «Айдарская средняя общеобразовательная школа им. Б.Г. Кандыбина»  осуществляется на основе Федерального закона «Об образовании в Российской Федерации» №273-ФЗ, в соответствии с требованиями </w:t>
      </w:r>
      <w:r w:rsidRPr="00BE028A">
        <w:rPr>
          <w:rFonts w:eastAsia="SimSun" w:cs="Times New Roman"/>
          <w:bCs/>
          <w:color w:val="373737"/>
          <w:kern w:val="3"/>
          <w:sz w:val="28"/>
          <w:szCs w:val="28"/>
          <w:lang w:eastAsia="en-US"/>
        </w:rPr>
        <w:t>СанПиН 2.4.2.2821-10 "Санитарно-</w:t>
      </w:r>
      <w:r w:rsidRPr="00BE028A">
        <w:rPr>
          <w:rFonts w:eastAsia="SimSun" w:cs="Times New Roman"/>
          <w:bCs/>
          <w:color w:val="373737"/>
          <w:kern w:val="3"/>
          <w:sz w:val="28"/>
          <w:szCs w:val="28"/>
          <w:lang w:eastAsia="en-US"/>
        </w:rPr>
        <w:lastRenderedPageBreak/>
        <w:t>эпидемиологические требования к условиям и организации обучения в общеобразовательных учреждениях".</w:t>
      </w:r>
    </w:p>
    <w:p w:rsidR="00BE028A" w:rsidRPr="00BE028A" w:rsidRDefault="00BE028A" w:rsidP="00BE028A">
      <w:pPr>
        <w:widowControl w:val="0"/>
        <w:autoSpaceDN w:val="0"/>
        <w:ind w:firstLine="708"/>
        <w:jc w:val="both"/>
        <w:textAlignment w:val="baseline"/>
        <w:rPr>
          <w:rFonts w:eastAsia="SimSun" w:cs="Times New Roman"/>
          <w:bCs/>
          <w:i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bCs/>
          <w:i/>
          <w:kern w:val="3"/>
          <w:sz w:val="28"/>
          <w:szCs w:val="28"/>
          <w:lang w:eastAsia="en-US"/>
        </w:rPr>
        <w:t xml:space="preserve">Данные о контингенте </w:t>
      </w:r>
      <w:proofErr w:type="gramStart"/>
      <w:r w:rsidRPr="00BE028A">
        <w:rPr>
          <w:rFonts w:eastAsia="SimSun" w:cs="Times New Roman"/>
          <w:bCs/>
          <w:i/>
          <w:kern w:val="3"/>
          <w:sz w:val="28"/>
          <w:szCs w:val="28"/>
          <w:lang w:eastAsia="en-US"/>
        </w:rPr>
        <w:t>обучающихся</w:t>
      </w:r>
      <w:proofErr w:type="gramEnd"/>
      <w:r w:rsidRPr="00BE028A">
        <w:rPr>
          <w:rFonts w:eastAsia="SimSun" w:cs="Times New Roman"/>
          <w:bCs/>
          <w:i/>
          <w:kern w:val="3"/>
          <w:sz w:val="28"/>
          <w:szCs w:val="28"/>
          <w:lang w:eastAsia="en-US"/>
        </w:rPr>
        <w:t xml:space="preserve"> на 31.05.2015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09"/>
        <w:gridCol w:w="1560"/>
        <w:gridCol w:w="1559"/>
        <w:gridCol w:w="1701"/>
        <w:gridCol w:w="1241"/>
      </w:tblGrid>
      <w:tr w:rsidR="00BE028A" w:rsidRPr="00BE028A" w:rsidTr="00C52FCB">
        <w:trPr>
          <w:trHeight w:val="600"/>
        </w:trPr>
        <w:tc>
          <w:tcPr>
            <w:tcW w:w="3510" w:type="dxa"/>
          </w:tcPr>
          <w:p w:rsidR="00BE028A" w:rsidRPr="00BE028A" w:rsidRDefault="00BE028A" w:rsidP="00BE028A">
            <w:pPr>
              <w:autoSpaceDN w:val="0"/>
              <w:jc w:val="center"/>
              <w:textAlignment w:val="baseline"/>
              <w:rPr>
                <w:rFonts w:eastAsia="Arial" w:cs="Times New Roman"/>
                <w:kern w:val="3"/>
                <w:sz w:val="28"/>
                <w:szCs w:val="28"/>
              </w:rPr>
            </w:pP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>Структура контингента</w:t>
            </w:r>
          </w:p>
        </w:tc>
        <w:tc>
          <w:tcPr>
            <w:tcW w:w="1560" w:type="dxa"/>
          </w:tcPr>
          <w:p w:rsidR="00BE028A" w:rsidRPr="00BE028A" w:rsidRDefault="00BE028A" w:rsidP="00BE028A">
            <w:pPr>
              <w:autoSpaceDN w:val="0"/>
              <w:jc w:val="center"/>
              <w:textAlignment w:val="baseline"/>
              <w:rPr>
                <w:rFonts w:eastAsia="Arial" w:cs="Times New Roman"/>
                <w:kern w:val="3"/>
                <w:sz w:val="28"/>
                <w:szCs w:val="28"/>
              </w:rPr>
            </w:pP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>Начальная школа</w:t>
            </w:r>
          </w:p>
        </w:tc>
        <w:tc>
          <w:tcPr>
            <w:tcW w:w="1559" w:type="dxa"/>
          </w:tcPr>
          <w:p w:rsidR="00BE028A" w:rsidRPr="00BE028A" w:rsidRDefault="00BE028A" w:rsidP="00BE028A">
            <w:pPr>
              <w:autoSpaceDN w:val="0"/>
              <w:jc w:val="center"/>
              <w:textAlignment w:val="baseline"/>
              <w:rPr>
                <w:rFonts w:eastAsia="Arial" w:cs="Times New Roman"/>
                <w:kern w:val="3"/>
                <w:sz w:val="28"/>
                <w:szCs w:val="28"/>
              </w:rPr>
            </w:pP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>Основная школа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autoSpaceDN w:val="0"/>
              <w:jc w:val="center"/>
              <w:textAlignment w:val="baseline"/>
              <w:rPr>
                <w:rFonts w:eastAsia="Arial" w:cs="Times New Roman"/>
                <w:kern w:val="3"/>
                <w:sz w:val="28"/>
                <w:szCs w:val="28"/>
              </w:rPr>
            </w:pP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>Средняя школа</w:t>
            </w:r>
          </w:p>
        </w:tc>
        <w:tc>
          <w:tcPr>
            <w:tcW w:w="1241" w:type="dxa"/>
          </w:tcPr>
          <w:p w:rsidR="00BE028A" w:rsidRPr="00BE028A" w:rsidRDefault="00BE028A" w:rsidP="00BE028A">
            <w:pPr>
              <w:autoSpaceDN w:val="0"/>
              <w:ind w:firstLine="284"/>
              <w:jc w:val="center"/>
              <w:textAlignment w:val="baseline"/>
              <w:rPr>
                <w:rFonts w:eastAsia="Arial" w:cs="Times New Roman"/>
                <w:kern w:val="3"/>
                <w:sz w:val="28"/>
                <w:szCs w:val="28"/>
              </w:rPr>
            </w:pP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>Всего по ОУ</w:t>
            </w:r>
          </w:p>
        </w:tc>
      </w:tr>
      <w:tr w:rsidR="00BE028A" w:rsidRPr="00BE028A" w:rsidTr="00C52FCB">
        <w:tc>
          <w:tcPr>
            <w:tcW w:w="3510" w:type="dxa"/>
          </w:tcPr>
          <w:p w:rsidR="00BE028A" w:rsidRPr="00BE028A" w:rsidRDefault="00BE028A" w:rsidP="00BE028A">
            <w:pPr>
              <w:autoSpaceDN w:val="0"/>
              <w:textAlignment w:val="baseline"/>
              <w:rPr>
                <w:rFonts w:eastAsia="Arial" w:cs="Times New Roman"/>
                <w:kern w:val="3"/>
                <w:sz w:val="28"/>
                <w:szCs w:val="28"/>
              </w:rPr>
            </w:pP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>Количество классов и  в них обучающихся</w:t>
            </w:r>
          </w:p>
        </w:tc>
        <w:tc>
          <w:tcPr>
            <w:tcW w:w="1560" w:type="dxa"/>
            <w:vAlign w:val="center"/>
          </w:tcPr>
          <w:p w:rsidR="00BE028A" w:rsidRPr="00BE028A" w:rsidRDefault="00BE028A" w:rsidP="00BE028A">
            <w:pPr>
              <w:autoSpaceDN w:val="0"/>
              <w:ind w:firstLine="284"/>
              <w:jc w:val="center"/>
              <w:textAlignment w:val="baseline"/>
              <w:rPr>
                <w:rFonts w:eastAsia="Arial" w:cs="Times New Roman"/>
                <w:kern w:val="3"/>
                <w:sz w:val="28"/>
                <w:szCs w:val="28"/>
              </w:rPr>
            </w:pP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>4/54</w:t>
            </w:r>
          </w:p>
        </w:tc>
        <w:tc>
          <w:tcPr>
            <w:tcW w:w="1559" w:type="dxa"/>
            <w:vAlign w:val="center"/>
          </w:tcPr>
          <w:p w:rsidR="00BE028A" w:rsidRPr="00BE028A" w:rsidRDefault="00BE028A" w:rsidP="00BE028A">
            <w:pPr>
              <w:autoSpaceDN w:val="0"/>
              <w:ind w:firstLine="284"/>
              <w:jc w:val="center"/>
              <w:textAlignment w:val="baseline"/>
              <w:rPr>
                <w:rFonts w:eastAsia="Arial" w:cs="Times New Roman"/>
                <w:kern w:val="3"/>
                <w:sz w:val="28"/>
                <w:szCs w:val="28"/>
              </w:rPr>
            </w:pP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>5/66</w:t>
            </w:r>
          </w:p>
        </w:tc>
        <w:tc>
          <w:tcPr>
            <w:tcW w:w="1701" w:type="dxa"/>
            <w:vAlign w:val="center"/>
          </w:tcPr>
          <w:p w:rsidR="00BE028A" w:rsidRPr="00BE028A" w:rsidRDefault="00BE028A" w:rsidP="00BE028A">
            <w:pPr>
              <w:autoSpaceDN w:val="0"/>
              <w:ind w:firstLine="284"/>
              <w:jc w:val="center"/>
              <w:textAlignment w:val="baseline"/>
              <w:rPr>
                <w:rFonts w:eastAsia="Arial" w:cs="Times New Roman"/>
                <w:kern w:val="3"/>
                <w:sz w:val="28"/>
                <w:szCs w:val="28"/>
              </w:rPr>
            </w:pP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>2/17</w:t>
            </w:r>
          </w:p>
        </w:tc>
        <w:tc>
          <w:tcPr>
            <w:tcW w:w="1241" w:type="dxa"/>
            <w:vAlign w:val="center"/>
          </w:tcPr>
          <w:p w:rsidR="00BE028A" w:rsidRPr="00BE028A" w:rsidRDefault="00BE028A" w:rsidP="00BE028A">
            <w:pPr>
              <w:autoSpaceDN w:val="0"/>
              <w:ind w:firstLine="284"/>
              <w:jc w:val="center"/>
              <w:textAlignment w:val="baseline"/>
              <w:rPr>
                <w:rFonts w:eastAsia="Arial" w:cs="Times New Roman"/>
                <w:kern w:val="3"/>
                <w:sz w:val="28"/>
                <w:szCs w:val="28"/>
              </w:rPr>
            </w:pP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>11/137</w:t>
            </w:r>
          </w:p>
        </w:tc>
      </w:tr>
      <w:tr w:rsidR="00BE028A" w:rsidRPr="00BE028A" w:rsidTr="00C52FCB">
        <w:tc>
          <w:tcPr>
            <w:tcW w:w="3510" w:type="dxa"/>
          </w:tcPr>
          <w:p w:rsidR="00BE028A" w:rsidRPr="00BE028A" w:rsidRDefault="00BE028A" w:rsidP="00BE028A">
            <w:pPr>
              <w:autoSpaceDN w:val="0"/>
              <w:textAlignment w:val="baseline"/>
              <w:rPr>
                <w:rFonts w:eastAsia="Arial" w:cs="Times New Roman"/>
                <w:kern w:val="3"/>
                <w:sz w:val="28"/>
                <w:szCs w:val="28"/>
              </w:rPr>
            </w:pP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>В том  числе:</w:t>
            </w:r>
          </w:p>
          <w:p w:rsidR="00BE028A" w:rsidRPr="00BE028A" w:rsidRDefault="00BE028A" w:rsidP="00BE028A">
            <w:pPr>
              <w:autoSpaceDN w:val="0"/>
              <w:textAlignment w:val="baseline"/>
              <w:rPr>
                <w:rFonts w:eastAsia="Arial" w:cs="Times New Roman"/>
                <w:kern w:val="3"/>
                <w:sz w:val="28"/>
                <w:szCs w:val="28"/>
              </w:rPr>
            </w:pP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>-общеобразовательных</w:t>
            </w:r>
          </w:p>
        </w:tc>
        <w:tc>
          <w:tcPr>
            <w:tcW w:w="1560" w:type="dxa"/>
            <w:vAlign w:val="center"/>
          </w:tcPr>
          <w:p w:rsidR="00BE028A" w:rsidRPr="00BE028A" w:rsidRDefault="00BE028A" w:rsidP="00BE028A">
            <w:pPr>
              <w:autoSpaceDN w:val="0"/>
              <w:ind w:firstLine="284"/>
              <w:jc w:val="center"/>
              <w:textAlignment w:val="baseline"/>
              <w:rPr>
                <w:rFonts w:eastAsia="Arial" w:cs="Times New Roman"/>
                <w:kern w:val="3"/>
                <w:sz w:val="28"/>
                <w:szCs w:val="28"/>
              </w:rPr>
            </w:pP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>4/54</w:t>
            </w:r>
          </w:p>
        </w:tc>
        <w:tc>
          <w:tcPr>
            <w:tcW w:w="1559" w:type="dxa"/>
            <w:vAlign w:val="center"/>
          </w:tcPr>
          <w:p w:rsidR="00BE028A" w:rsidRPr="00BE028A" w:rsidRDefault="00BE028A" w:rsidP="00BE028A">
            <w:pPr>
              <w:autoSpaceDN w:val="0"/>
              <w:ind w:firstLine="284"/>
              <w:jc w:val="center"/>
              <w:textAlignment w:val="baseline"/>
              <w:rPr>
                <w:rFonts w:eastAsia="Arial" w:cs="Times New Roman"/>
                <w:kern w:val="3"/>
                <w:sz w:val="28"/>
                <w:szCs w:val="28"/>
              </w:rPr>
            </w:pP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>5/66</w:t>
            </w:r>
          </w:p>
        </w:tc>
        <w:tc>
          <w:tcPr>
            <w:tcW w:w="1701" w:type="dxa"/>
            <w:vAlign w:val="center"/>
          </w:tcPr>
          <w:p w:rsidR="00BE028A" w:rsidRPr="00BE028A" w:rsidRDefault="00BE028A" w:rsidP="00BE028A">
            <w:pPr>
              <w:autoSpaceDN w:val="0"/>
              <w:ind w:firstLine="284"/>
              <w:jc w:val="center"/>
              <w:textAlignment w:val="baseline"/>
              <w:rPr>
                <w:rFonts w:eastAsia="Arial" w:cs="Times New Roman"/>
                <w:kern w:val="3"/>
                <w:sz w:val="28"/>
                <w:szCs w:val="28"/>
              </w:rPr>
            </w:pP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>2/17</w:t>
            </w:r>
          </w:p>
        </w:tc>
        <w:tc>
          <w:tcPr>
            <w:tcW w:w="1241" w:type="dxa"/>
            <w:vAlign w:val="center"/>
          </w:tcPr>
          <w:p w:rsidR="00BE028A" w:rsidRPr="00BE028A" w:rsidRDefault="00BE028A" w:rsidP="00BE028A">
            <w:pPr>
              <w:autoSpaceDN w:val="0"/>
              <w:ind w:firstLine="284"/>
              <w:jc w:val="center"/>
              <w:textAlignment w:val="baseline"/>
              <w:rPr>
                <w:rFonts w:eastAsia="Arial" w:cs="Times New Roman"/>
                <w:kern w:val="3"/>
                <w:sz w:val="28"/>
                <w:szCs w:val="28"/>
              </w:rPr>
            </w:pP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>11/137</w:t>
            </w:r>
          </w:p>
        </w:tc>
      </w:tr>
      <w:tr w:rsidR="00BE028A" w:rsidRPr="00BE028A" w:rsidTr="00C52FCB">
        <w:tc>
          <w:tcPr>
            <w:tcW w:w="3510" w:type="dxa"/>
          </w:tcPr>
          <w:p w:rsidR="00BE028A" w:rsidRPr="00BE028A" w:rsidRDefault="00BE028A" w:rsidP="00BE028A">
            <w:pPr>
              <w:autoSpaceDN w:val="0"/>
              <w:textAlignment w:val="baseline"/>
              <w:rPr>
                <w:rFonts w:eastAsia="Arial" w:cs="Times New Roman"/>
                <w:kern w:val="3"/>
                <w:sz w:val="28"/>
                <w:szCs w:val="28"/>
              </w:rPr>
            </w:pP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>-гимназических</w:t>
            </w:r>
          </w:p>
        </w:tc>
        <w:tc>
          <w:tcPr>
            <w:tcW w:w="1560" w:type="dxa"/>
            <w:vAlign w:val="center"/>
          </w:tcPr>
          <w:p w:rsidR="00BE028A" w:rsidRPr="00BE028A" w:rsidRDefault="00BE028A" w:rsidP="00BE028A">
            <w:pPr>
              <w:autoSpaceDN w:val="0"/>
              <w:ind w:firstLine="284"/>
              <w:jc w:val="center"/>
              <w:textAlignment w:val="baseline"/>
              <w:rPr>
                <w:rFonts w:eastAsia="Arial" w:cs="Times New Roman"/>
                <w:kern w:val="3"/>
                <w:sz w:val="28"/>
                <w:szCs w:val="28"/>
              </w:rPr>
            </w:pP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BE028A" w:rsidRPr="00BE028A" w:rsidRDefault="00BE028A" w:rsidP="00BE028A">
            <w:pPr>
              <w:autoSpaceDN w:val="0"/>
              <w:ind w:firstLine="284"/>
              <w:jc w:val="center"/>
              <w:textAlignment w:val="baseline"/>
              <w:rPr>
                <w:rFonts w:eastAsia="Arial" w:cs="Times New Roman"/>
                <w:kern w:val="3"/>
                <w:sz w:val="28"/>
                <w:szCs w:val="28"/>
              </w:rPr>
            </w:pP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1701" w:type="dxa"/>
            <w:vAlign w:val="center"/>
          </w:tcPr>
          <w:p w:rsidR="00BE028A" w:rsidRPr="00BE028A" w:rsidRDefault="00BE028A" w:rsidP="00BE028A">
            <w:pPr>
              <w:autoSpaceDN w:val="0"/>
              <w:ind w:firstLine="284"/>
              <w:jc w:val="center"/>
              <w:textAlignment w:val="baseline"/>
              <w:rPr>
                <w:rFonts w:eastAsia="Arial" w:cs="Times New Roman"/>
                <w:kern w:val="3"/>
                <w:sz w:val="28"/>
                <w:szCs w:val="28"/>
              </w:rPr>
            </w:pP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1241" w:type="dxa"/>
            <w:vAlign w:val="center"/>
          </w:tcPr>
          <w:p w:rsidR="00BE028A" w:rsidRPr="00BE028A" w:rsidRDefault="00BE028A" w:rsidP="00BE028A">
            <w:pPr>
              <w:autoSpaceDN w:val="0"/>
              <w:ind w:firstLine="284"/>
              <w:jc w:val="center"/>
              <w:textAlignment w:val="baseline"/>
              <w:rPr>
                <w:rFonts w:eastAsia="Arial" w:cs="Times New Roman"/>
                <w:kern w:val="3"/>
                <w:sz w:val="28"/>
                <w:szCs w:val="28"/>
              </w:rPr>
            </w:pP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>-</w:t>
            </w:r>
          </w:p>
        </w:tc>
      </w:tr>
      <w:tr w:rsidR="00BE028A" w:rsidRPr="00BE028A" w:rsidTr="00C52FCB">
        <w:tc>
          <w:tcPr>
            <w:tcW w:w="3510" w:type="dxa"/>
          </w:tcPr>
          <w:p w:rsidR="00BE028A" w:rsidRPr="00BE028A" w:rsidRDefault="00BE028A" w:rsidP="00BE028A">
            <w:pPr>
              <w:autoSpaceDN w:val="0"/>
              <w:textAlignment w:val="baseline"/>
              <w:rPr>
                <w:rFonts w:eastAsia="Arial" w:cs="Times New Roman"/>
                <w:kern w:val="3"/>
                <w:sz w:val="28"/>
                <w:szCs w:val="28"/>
              </w:rPr>
            </w:pP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>-лицейских</w:t>
            </w:r>
          </w:p>
        </w:tc>
        <w:tc>
          <w:tcPr>
            <w:tcW w:w="1560" w:type="dxa"/>
            <w:vAlign w:val="center"/>
          </w:tcPr>
          <w:p w:rsidR="00BE028A" w:rsidRPr="00BE028A" w:rsidRDefault="00BE028A" w:rsidP="00BE028A">
            <w:pPr>
              <w:autoSpaceDN w:val="0"/>
              <w:ind w:firstLine="284"/>
              <w:jc w:val="center"/>
              <w:textAlignment w:val="baseline"/>
              <w:rPr>
                <w:rFonts w:eastAsia="Arial" w:cs="Times New Roman"/>
                <w:kern w:val="3"/>
                <w:sz w:val="28"/>
                <w:szCs w:val="28"/>
              </w:rPr>
            </w:pP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BE028A" w:rsidRPr="00BE028A" w:rsidRDefault="00BE028A" w:rsidP="00BE028A">
            <w:pPr>
              <w:autoSpaceDN w:val="0"/>
              <w:ind w:firstLine="284"/>
              <w:jc w:val="center"/>
              <w:textAlignment w:val="baseline"/>
              <w:rPr>
                <w:rFonts w:eastAsia="Arial" w:cs="Times New Roman"/>
                <w:kern w:val="3"/>
                <w:sz w:val="28"/>
                <w:szCs w:val="28"/>
              </w:rPr>
            </w:pP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1701" w:type="dxa"/>
            <w:vAlign w:val="center"/>
          </w:tcPr>
          <w:p w:rsidR="00BE028A" w:rsidRPr="00BE028A" w:rsidRDefault="00BE028A" w:rsidP="00BE028A">
            <w:pPr>
              <w:autoSpaceDN w:val="0"/>
              <w:ind w:firstLine="284"/>
              <w:jc w:val="center"/>
              <w:textAlignment w:val="baseline"/>
              <w:rPr>
                <w:rFonts w:eastAsia="Arial" w:cs="Times New Roman"/>
                <w:kern w:val="3"/>
                <w:sz w:val="28"/>
                <w:szCs w:val="28"/>
              </w:rPr>
            </w:pP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1241" w:type="dxa"/>
            <w:vAlign w:val="center"/>
          </w:tcPr>
          <w:p w:rsidR="00BE028A" w:rsidRPr="00BE028A" w:rsidRDefault="00BE028A" w:rsidP="00BE028A">
            <w:pPr>
              <w:autoSpaceDN w:val="0"/>
              <w:ind w:firstLine="284"/>
              <w:jc w:val="center"/>
              <w:textAlignment w:val="baseline"/>
              <w:rPr>
                <w:rFonts w:eastAsia="Arial" w:cs="Times New Roman"/>
                <w:kern w:val="3"/>
                <w:sz w:val="28"/>
                <w:szCs w:val="28"/>
              </w:rPr>
            </w:pP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>-</w:t>
            </w:r>
          </w:p>
        </w:tc>
      </w:tr>
      <w:tr w:rsidR="00BE028A" w:rsidRPr="00BE028A" w:rsidTr="00C52FCB">
        <w:tc>
          <w:tcPr>
            <w:tcW w:w="3510" w:type="dxa"/>
          </w:tcPr>
          <w:p w:rsidR="00BE028A" w:rsidRPr="00BE028A" w:rsidRDefault="00BE028A" w:rsidP="00BE028A">
            <w:pPr>
              <w:autoSpaceDN w:val="0"/>
              <w:textAlignment w:val="baseline"/>
              <w:rPr>
                <w:rFonts w:eastAsia="Arial" w:cs="Times New Roman"/>
                <w:kern w:val="3"/>
                <w:sz w:val="28"/>
                <w:szCs w:val="28"/>
              </w:rPr>
            </w:pP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>-с углубленным изучением отдельных предметов (указать предмет и класс)</w:t>
            </w:r>
          </w:p>
        </w:tc>
        <w:tc>
          <w:tcPr>
            <w:tcW w:w="1560" w:type="dxa"/>
            <w:vAlign w:val="center"/>
          </w:tcPr>
          <w:p w:rsidR="00BE028A" w:rsidRPr="00BE028A" w:rsidRDefault="00BE028A" w:rsidP="00BE028A">
            <w:pPr>
              <w:autoSpaceDN w:val="0"/>
              <w:ind w:firstLine="284"/>
              <w:jc w:val="center"/>
              <w:textAlignment w:val="baseline"/>
              <w:rPr>
                <w:rFonts w:eastAsia="Arial" w:cs="Times New Roman"/>
                <w:kern w:val="3"/>
                <w:sz w:val="28"/>
                <w:szCs w:val="28"/>
              </w:rPr>
            </w:pP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BE028A" w:rsidRPr="00BE028A" w:rsidRDefault="00BE028A" w:rsidP="00BE028A">
            <w:pPr>
              <w:autoSpaceDN w:val="0"/>
              <w:ind w:firstLine="284"/>
              <w:jc w:val="center"/>
              <w:textAlignment w:val="baseline"/>
              <w:rPr>
                <w:rFonts w:eastAsia="Arial" w:cs="Times New Roman"/>
                <w:kern w:val="3"/>
                <w:sz w:val="28"/>
                <w:szCs w:val="28"/>
              </w:rPr>
            </w:pP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1701" w:type="dxa"/>
            <w:vAlign w:val="center"/>
          </w:tcPr>
          <w:p w:rsidR="00BE028A" w:rsidRPr="00BE028A" w:rsidRDefault="00BE028A" w:rsidP="00BE028A">
            <w:pPr>
              <w:autoSpaceDN w:val="0"/>
              <w:ind w:firstLine="284"/>
              <w:jc w:val="center"/>
              <w:textAlignment w:val="baseline"/>
              <w:rPr>
                <w:rFonts w:eastAsia="Arial" w:cs="Times New Roman"/>
                <w:kern w:val="3"/>
                <w:sz w:val="28"/>
                <w:szCs w:val="28"/>
              </w:rPr>
            </w:pP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1241" w:type="dxa"/>
            <w:vAlign w:val="center"/>
          </w:tcPr>
          <w:p w:rsidR="00BE028A" w:rsidRPr="00BE028A" w:rsidRDefault="00BE028A" w:rsidP="00BE028A">
            <w:pPr>
              <w:autoSpaceDN w:val="0"/>
              <w:ind w:firstLine="284"/>
              <w:jc w:val="center"/>
              <w:textAlignment w:val="baseline"/>
              <w:rPr>
                <w:rFonts w:eastAsia="Arial" w:cs="Times New Roman"/>
                <w:kern w:val="3"/>
                <w:sz w:val="28"/>
                <w:szCs w:val="28"/>
              </w:rPr>
            </w:pP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>-</w:t>
            </w:r>
          </w:p>
        </w:tc>
      </w:tr>
      <w:tr w:rsidR="00BE028A" w:rsidRPr="00BE028A" w:rsidTr="00C52FCB">
        <w:tc>
          <w:tcPr>
            <w:tcW w:w="3510" w:type="dxa"/>
          </w:tcPr>
          <w:p w:rsidR="00BE028A" w:rsidRPr="00BE028A" w:rsidRDefault="00BE028A" w:rsidP="00BE028A">
            <w:pPr>
              <w:autoSpaceDN w:val="0"/>
              <w:jc w:val="both"/>
              <w:textAlignment w:val="baseline"/>
              <w:rPr>
                <w:rFonts w:eastAsia="Arial" w:cs="Times New Roman"/>
                <w:kern w:val="3"/>
                <w:sz w:val="28"/>
                <w:szCs w:val="28"/>
              </w:rPr>
            </w:pP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 xml:space="preserve">Кол-во </w:t>
            </w:r>
            <w:proofErr w:type="gramStart"/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>обучающихся</w:t>
            </w:r>
            <w:proofErr w:type="gramEnd"/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 xml:space="preserve"> по программам специальных (коррекционных) ОУ </w:t>
            </w:r>
            <w:r w:rsidRPr="00BE028A">
              <w:rPr>
                <w:rFonts w:eastAsia="Arial" w:cs="Times New Roman"/>
                <w:kern w:val="3"/>
                <w:sz w:val="28"/>
                <w:szCs w:val="28"/>
                <w:lang w:val="en-US"/>
              </w:rPr>
              <w:t>VII</w:t>
            </w: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 xml:space="preserve"> вида</w:t>
            </w:r>
          </w:p>
        </w:tc>
        <w:tc>
          <w:tcPr>
            <w:tcW w:w="1560" w:type="dxa"/>
            <w:vAlign w:val="center"/>
          </w:tcPr>
          <w:p w:rsidR="00BE028A" w:rsidRPr="00BE028A" w:rsidRDefault="00BE028A" w:rsidP="00BE028A">
            <w:pPr>
              <w:autoSpaceDN w:val="0"/>
              <w:ind w:firstLine="284"/>
              <w:jc w:val="center"/>
              <w:textAlignment w:val="baseline"/>
              <w:rPr>
                <w:rFonts w:eastAsia="Arial" w:cs="Times New Roman"/>
                <w:kern w:val="3"/>
                <w:sz w:val="28"/>
                <w:szCs w:val="28"/>
              </w:rPr>
            </w:pP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BE028A" w:rsidRPr="00BE028A" w:rsidRDefault="00BE028A" w:rsidP="00BE028A">
            <w:pPr>
              <w:autoSpaceDN w:val="0"/>
              <w:ind w:firstLine="284"/>
              <w:jc w:val="center"/>
              <w:textAlignment w:val="baseline"/>
              <w:rPr>
                <w:rFonts w:eastAsia="Arial" w:cs="Times New Roman"/>
                <w:kern w:val="3"/>
                <w:sz w:val="28"/>
                <w:szCs w:val="28"/>
              </w:rPr>
            </w:pP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1701" w:type="dxa"/>
            <w:vAlign w:val="center"/>
          </w:tcPr>
          <w:p w:rsidR="00BE028A" w:rsidRPr="00BE028A" w:rsidRDefault="00BE028A" w:rsidP="00BE028A">
            <w:pPr>
              <w:autoSpaceDN w:val="0"/>
              <w:ind w:firstLine="284"/>
              <w:jc w:val="center"/>
              <w:textAlignment w:val="baseline"/>
              <w:rPr>
                <w:rFonts w:eastAsia="Arial" w:cs="Times New Roman"/>
                <w:kern w:val="3"/>
                <w:sz w:val="28"/>
                <w:szCs w:val="28"/>
              </w:rPr>
            </w:pP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1241" w:type="dxa"/>
            <w:vAlign w:val="center"/>
          </w:tcPr>
          <w:p w:rsidR="00BE028A" w:rsidRPr="00BE028A" w:rsidRDefault="00BE028A" w:rsidP="00BE028A">
            <w:pPr>
              <w:autoSpaceDN w:val="0"/>
              <w:ind w:firstLine="284"/>
              <w:jc w:val="center"/>
              <w:textAlignment w:val="baseline"/>
              <w:rPr>
                <w:rFonts w:eastAsia="Arial" w:cs="Times New Roman"/>
                <w:kern w:val="3"/>
                <w:sz w:val="28"/>
                <w:szCs w:val="28"/>
              </w:rPr>
            </w:pP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>-</w:t>
            </w:r>
          </w:p>
        </w:tc>
      </w:tr>
      <w:tr w:rsidR="00BE028A" w:rsidRPr="00BE028A" w:rsidTr="00C52FCB">
        <w:tc>
          <w:tcPr>
            <w:tcW w:w="3510" w:type="dxa"/>
          </w:tcPr>
          <w:p w:rsidR="00BE028A" w:rsidRPr="00BE028A" w:rsidRDefault="00BE028A" w:rsidP="00BE028A">
            <w:pPr>
              <w:autoSpaceDN w:val="0"/>
              <w:jc w:val="both"/>
              <w:textAlignment w:val="baseline"/>
              <w:rPr>
                <w:rFonts w:eastAsia="Arial" w:cs="Times New Roman"/>
                <w:kern w:val="3"/>
                <w:sz w:val="28"/>
                <w:szCs w:val="28"/>
              </w:rPr>
            </w:pP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 xml:space="preserve">Кол-во </w:t>
            </w:r>
            <w:proofErr w:type="gramStart"/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>обучающихся</w:t>
            </w:r>
            <w:proofErr w:type="gramEnd"/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 xml:space="preserve"> по программам специальных (коррекционных) ОУ </w:t>
            </w:r>
            <w:r w:rsidRPr="00BE028A">
              <w:rPr>
                <w:rFonts w:eastAsia="Arial" w:cs="Times New Roman"/>
                <w:kern w:val="3"/>
                <w:sz w:val="28"/>
                <w:szCs w:val="28"/>
                <w:lang w:val="en-US"/>
              </w:rPr>
              <w:t>VIII</w:t>
            </w: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 xml:space="preserve"> вида</w:t>
            </w:r>
          </w:p>
        </w:tc>
        <w:tc>
          <w:tcPr>
            <w:tcW w:w="1560" w:type="dxa"/>
            <w:vAlign w:val="center"/>
          </w:tcPr>
          <w:p w:rsidR="00BE028A" w:rsidRPr="00BE028A" w:rsidRDefault="00BE028A" w:rsidP="00BE028A">
            <w:pPr>
              <w:autoSpaceDN w:val="0"/>
              <w:ind w:firstLine="284"/>
              <w:jc w:val="center"/>
              <w:textAlignment w:val="baseline"/>
              <w:rPr>
                <w:rFonts w:eastAsia="Arial" w:cs="Times New Roman"/>
                <w:kern w:val="3"/>
                <w:sz w:val="28"/>
                <w:szCs w:val="28"/>
              </w:rPr>
            </w:pP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BE028A" w:rsidRPr="00BE028A" w:rsidRDefault="00BE028A" w:rsidP="00BE028A">
            <w:pPr>
              <w:autoSpaceDN w:val="0"/>
              <w:ind w:firstLine="284"/>
              <w:jc w:val="center"/>
              <w:textAlignment w:val="baseline"/>
              <w:rPr>
                <w:rFonts w:eastAsia="Arial" w:cs="Times New Roman"/>
                <w:kern w:val="3"/>
                <w:sz w:val="28"/>
                <w:szCs w:val="28"/>
              </w:rPr>
            </w:pP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1701" w:type="dxa"/>
            <w:vAlign w:val="center"/>
          </w:tcPr>
          <w:p w:rsidR="00BE028A" w:rsidRPr="00BE028A" w:rsidRDefault="00BE028A" w:rsidP="00BE028A">
            <w:pPr>
              <w:autoSpaceDN w:val="0"/>
              <w:ind w:firstLine="284"/>
              <w:jc w:val="center"/>
              <w:textAlignment w:val="baseline"/>
              <w:rPr>
                <w:rFonts w:eastAsia="Arial" w:cs="Times New Roman"/>
                <w:kern w:val="3"/>
                <w:sz w:val="28"/>
                <w:szCs w:val="28"/>
              </w:rPr>
            </w:pP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1241" w:type="dxa"/>
            <w:vAlign w:val="center"/>
          </w:tcPr>
          <w:p w:rsidR="00BE028A" w:rsidRPr="00BE028A" w:rsidRDefault="00BE028A" w:rsidP="00BE028A">
            <w:pPr>
              <w:autoSpaceDN w:val="0"/>
              <w:ind w:firstLine="284"/>
              <w:jc w:val="center"/>
              <w:textAlignment w:val="baseline"/>
              <w:rPr>
                <w:rFonts w:eastAsia="Arial" w:cs="Times New Roman"/>
                <w:kern w:val="3"/>
                <w:sz w:val="28"/>
                <w:szCs w:val="28"/>
              </w:rPr>
            </w:pP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>-</w:t>
            </w:r>
          </w:p>
        </w:tc>
      </w:tr>
      <w:tr w:rsidR="00BE028A" w:rsidRPr="00BE028A" w:rsidTr="00C52FCB">
        <w:tc>
          <w:tcPr>
            <w:tcW w:w="3510" w:type="dxa"/>
          </w:tcPr>
          <w:p w:rsidR="00BE028A" w:rsidRPr="00BE028A" w:rsidRDefault="00BE028A" w:rsidP="00BE028A">
            <w:pPr>
              <w:autoSpaceDN w:val="0"/>
              <w:textAlignment w:val="baseline"/>
              <w:rPr>
                <w:rFonts w:eastAsia="Arial" w:cs="Times New Roman"/>
                <w:kern w:val="3"/>
                <w:sz w:val="28"/>
                <w:szCs w:val="28"/>
              </w:rPr>
            </w:pP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>- количество классов во 2 смену</w:t>
            </w:r>
          </w:p>
        </w:tc>
        <w:tc>
          <w:tcPr>
            <w:tcW w:w="1560" w:type="dxa"/>
            <w:vAlign w:val="center"/>
          </w:tcPr>
          <w:p w:rsidR="00BE028A" w:rsidRPr="00BE028A" w:rsidRDefault="00BE028A" w:rsidP="00BE028A">
            <w:pPr>
              <w:autoSpaceDN w:val="0"/>
              <w:ind w:firstLine="284"/>
              <w:jc w:val="center"/>
              <w:textAlignment w:val="baseline"/>
              <w:rPr>
                <w:rFonts w:eastAsia="Arial" w:cs="Times New Roman"/>
                <w:kern w:val="3"/>
                <w:sz w:val="28"/>
                <w:szCs w:val="28"/>
              </w:rPr>
            </w:pP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BE028A" w:rsidRPr="00BE028A" w:rsidRDefault="00BE028A" w:rsidP="00BE028A">
            <w:pPr>
              <w:autoSpaceDN w:val="0"/>
              <w:ind w:firstLine="284"/>
              <w:jc w:val="center"/>
              <w:textAlignment w:val="baseline"/>
              <w:rPr>
                <w:rFonts w:eastAsia="Arial" w:cs="Times New Roman"/>
                <w:kern w:val="3"/>
                <w:sz w:val="28"/>
                <w:szCs w:val="28"/>
              </w:rPr>
            </w:pP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1701" w:type="dxa"/>
            <w:vAlign w:val="center"/>
          </w:tcPr>
          <w:p w:rsidR="00BE028A" w:rsidRPr="00BE028A" w:rsidRDefault="00BE028A" w:rsidP="00BE028A">
            <w:pPr>
              <w:autoSpaceDN w:val="0"/>
              <w:ind w:firstLine="284"/>
              <w:jc w:val="center"/>
              <w:textAlignment w:val="baseline"/>
              <w:rPr>
                <w:rFonts w:eastAsia="Arial" w:cs="Times New Roman"/>
                <w:kern w:val="3"/>
                <w:sz w:val="28"/>
                <w:szCs w:val="28"/>
              </w:rPr>
            </w:pP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1241" w:type="dxa"/>
            <w:vAlign w:val="center"/>
          </w:tcPr>
          <w:p w:rsidR="00BE028A" w:rsidRPr="00BE028A" w:rsidRDefault="00BE028A" w:rsidP="00BE028A">
            <w:pPr>
              <w:autoSpaceDN w:val="0"/>
              <w:ind w:firstLine="284"/>
              <w:jc w:val="center"/>
              <w:textAlignment w:val="baseline"/>
              <w:rPr>
                <w:rFonts w:eastAsia="Arial" w:cs="Times New Roman"/>
                <w:kern w:val="3"/>
                <w:sz w:val="28"/>
                <w:szCs w:val="28"/>
              </w:rPr>
            </w:pP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>-</w:t>
            </w:r>
          </w:p>
        </w:tc>
      </w:tr>
      <w:tr w:rsidR="00BE028A" w:rsidRPr="00BE028A" w:rsidTr="00C52FCB">
        <w:tc>
          <w:tcPr>
            <w:tcW w:w="3510" w:type="dxa"/>
          </w:tcPr>
          <w:p w:rsidR="00BE028A" w:rsidRPr="00BE028A" w:rsidRDefault="00BE028A" w:rsidP="00BE028A">
            <w:pPr>
              <w:autoSpaceDN w:val="0"/>
              <w:ind w:firstLine="284"/>
              <w:textAlignment w:val="baseline"/>
              <w:rPr>
                <w:rFonts w:eastAsia="Arial" w:cs="Times New Roman"/>
                <w:kern w:val="3"/>
                <w:sz w:val="28"/>
                <w:szCs w:val="28"/>
              </w:rPr>
            </w:pP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>- количество групп по присмотру и уходу за  детьми</w:t>
            </w:r>
          </w:p>
        </w:tc>
        <w:tc>
          <w:tcPr>
            <w:tcW w:w="1560" w:type="dxa"/>
            <w:vAlign w:val="center"/>
          </w:tcPr>
          <w:p w:rsidR="00BE028A" w:rsidRPr="00BE028A" w:rsidRDefault="00BE028A" w:rsidP="00BE028A">
            <w:pPr>
              <w:autoSpaceDN w:val="0"/>
              <w:ind w:firstLine="284"/>
              <w:jc w:val="center"/>
              <w:textAlignment w:val="baseline"/>
              <w:rPr>
                <w:rFonts w:eastAsia="Arial" w:cs="Times New Roman"/>
                <w:kern w:val="3"/>
                <w:sz w:val="28"/>
                <w:szCs w:val="28"/>
              </w:rPr>
            </w:pP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>1/25</w:t>
            </w:r>
          </w:p>
        </w:tc>
        <w:tc>
          <w:tcPr>
            <w:tcW w:w="1559" w:type="dxa"/>
            <w:vAlign w:val="center"/>
          </w:tcPr>
          <w:p w:rsidR="00BE028A" w:rsidRPr="00BE028A" w:rsidRDefault="00BE028A" w:rsidP="00BE028A">
            <w:pPr>
              <w:autoSpaceDN w:val="0"/>
              <w:ind w:firstLine="284"/>
              <w:jc w:val="center"/>
              <w:textAlignment w:val="baseline"/>
              <w:rPr>
                <w:rFonts w:eastAsia="Arial" w:cs="Times New Roman"/>
                <w:kern w:val="3"/>
                <w:sz w:val="28"/>
                <w:szCs w:val="28"/>
              </w:rPr>
            </w:pP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1701" w:type="dxa"/>
            <w:vAlign w:val="center"/>
          </w:tcPr>
          <w:p w:rsidR="00BE028A" w:rsidRPr="00BE028A" w:rsidRDefault="00BE028A" w:rsidP="00BE028A">
            <w:pPr>
              <w:autoSpaceDN w:val="0"/>
              <w:ind w:firstLine="284"/>
              <w:jc w:val="center"/>
              <w:textAlignment w:val="baseline"/>
              <w:rPr>
                <w:rFonts w:eastAsia="Arial" w:cs="Times New Roman"/>
                <w:kern w:val="3"/>
                <w:sz w:val="28"/>
                <w:szCs w:val="28"/>
              </w:rPr>
            </w:pP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1241" w:type="dxa"/>
            <w:vAlign w:val="center"/>
          </w:tcPr>
          <w:p w:rsidR="00BE028A" w:rsidRPr="00BE028A" w:rsidRDefault="00BE028A" w:rsidP="00BE028A">
            <w:pPr>
              <w:autoSpaceDN w:val="0"/>
              <w:ind w:firstLine="284"/>
              <w:jc w:val="center"/>
              <w:textAlignment w:val="baseline"/>
              <w:rPr>
                <w:rFonts w:eastAsia="Arial" w:cs="Times New Roman"/>
                <w:kern w:val="3"/>
                <w:sz w:val="28"/>
                <w:szCs w:val="28"/>
              </w:rPr>
            </w:pP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>1/25</w:t>
            </w:r>
          </w:p>
        </w:tc>
      </w:tr>
      <w:tr w:rsidR="00BE028A" w:rsidRPr="00BE028A" w:rsidTr="00C52FCB">
        <w:tc>
          <w:tcPr>
            <w:tcW w:w="3510" w:type="dxa"/>
          </w:tcPr>
          <w:p w:rsidR="00BE028A" w:rsidRPr="00BE028A" w:rsidRDefault="00BE028A" w:rsidP="00BE028A">
            <w:pPr>
              <w:autoSpaceDN w:val="0"/>
              <w:ind w:firstLine="284"/>
              <w:textAlignment w:val="baseline"/>
              <w:rPr>
                <w:rFonts w:eastAsia="Arial" w:cs="Times New Roman"/>
                <w:kern w:val="3"/>
                <w:sz w:val="28"/>
                <w:szCs w:val="28"/>
              </w:rPr>
            </w:pP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>- количество классов компенсирующего обучения</w:t>
            </w:r>
          </w:p>
        </w:tc>
        <w:tc>
          <w:tcPr>
            <w:tcW w:w="1560" w:type="dxa"/>
            <w:vAlign w:val="center"/>
          </w:tcPr>
          <w:p w:rsidR="00BE028A" w:rsidRPr="00BE028A" w:rsidRDefault="00BE028A" w:rsidP="00BE028A">
            <w:pPr>
              <w:autoSpaceDN w:val="0"/>
              <w:ind w:firstLine="284"/>
              <w:jc w:val="center"/>
              <w:textAlignment w:val="baseline"/>
              <w:rPr>
                <w:rFonts w:eastAsia="Arial" w:cs="Times New Roman"/>
                <w:kern w:val="3"/>
                <w:sz w:val="28"/>
                <w:szCs w:val="28"/>
              </w:rPr>
            </w:pP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BE028A" w:rsidRPr="00BE028A" w:rsidRDefault="00BE028A" w:rsidP="00BE028A">
            <w:pPr>
              <w:autoSpaceDN w:val="0"/>
              <w:ind w:firstLine="284"/>
              <w:jc w:val="center"/>
              <w:textAlignment w:val="baseline"/>
              <w:rPr>
                <w:rFonts w:eastAsia="Arial" w:cs="Times New Roman"/>
                <w:kern w:val="3"/>
                <w:sz w:val="28"/>
                <w:szCs w:val="28"/>
              </w:rPr>
            </w:pP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1701" w:type="dxa"/>
            <w:vAlign w:val="center"/>
          </w:tcPr>
          <w:p w:rsidR="00BE028A" w:rsidRPr="00BE028A" w:rsidRDefault="00BE028A" w:rsidP="00BE028A">
            <w:pPr>
              <w:autoSpaceDN w:val="0"/>
              <w:ind w:firstLine="284"/>
              <w:jc w:val="center"/>
              <w:textAlignment w:val="baseline"/>
              <w:rPr>
                <w:rFonts w:eastAsia="Arial" w:cs="Times New Roman"/>
                <w:kern w:val="3"/>
                <w:sz w:val="28"/>
                <w:szCs w:val="28"/>
              </w:rPr>
            </w:pP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>-</w:t>
            </w:r>
          </w:p>
        </w:tc>
        <w:tc>
          <w:tcPr>
            <w:tcW w:w="1241" w:type="dxa"/>
            <w:vAlign w:val="center"/>
          </w:tcPr>
          <w:p w:rsidR="00BE028A" w:rsidRPr="00BE028A" w:rsidRDefault="00BE028A" w:rsidP="00BE028A">
            <w:pPr>
              <w:autoSpaceDN w:val="0"/>
              <w:ind w:firstLine="284"/>
              <w:jc w:val="center"/>
              <w:textAlignment w:val="baseline"/>
              <w:rPr>
                <w:rFonts w:eastAsia="Arial" w:cs="Times New Roman"/>
                <w:kern w:val="3"/>
                <w:sz w:val="28"/>
                <w:szCs w:val="28"/>
              </w:rPr>
            </w:pPr>
            <w:r w:rsidRPr="00BE028A">
              <w:rPr>
                <w:rFonts w:eastAsia="Arial" w:cs="Times New Roman"/>
                <w:kern w:val="3"/>
                <w:sz w:val="28"/>
                <w:szCs w:val="28"/>
              </w:rPr>
              <w:t>-</w:t>
            </w:r>
          </w:p>
        </w:tc>
      </w:tr>
    </w:tbl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SimSun" w:cs="Times New Roman"/>
          <w:kern w:val="3"/>
          <w:sz w:val="28"/>
          <w:szCs w:val="28"/>
          <w:lang w:eastAsia="en-US"/>
        </w:rPr>
      </w:pPr>
    </w:p>
    <w:p w:rsidR="00BE028A" w:rsidRPr="00BE028A" w:rsidRDefault="00BE028A" w:rsidP="00B4507A">
      <w:pPr>
        <w:widowControl w:val="0"/>
        <w:autoSpaceDN w:val="0"/>
        <w:ind w:firstLine="567"/>
        <w:jc w:val="both"/>
        <w:textAlignment w:val="baseline"/>
        <w:rPr>
          <w:rFonts w:eastAsia="SimSun" w:cs="Times New Roman"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i/>
          <w:kern w:val="3"/>
          <w:sz w:val="28"/>
          <w:szCs w:val="28"/>
          <w:lang w:eastAsia="en-US"/>
        </w:rPr>
        <w:t>Режим работы образовательного учреждения:</w:t>
      </w:r>
      <w:r w:rsidRPr="00BE028A">
        <w:rPr>
          <w:rFonts w:eastAsia="SimSun" w:cs="Times New Roman"/>
          <w:kern w:val="3"/>
          <w:sz w:val="28"/>
          <w:szCs w:val="28"/>
          <w:lang w:eastAsia="en-US"/>
        </w:rPr>
        <w:t xml:space="preserve"> </w:t>
      </w:r>
    </w:p>
    <w:p w:rsidR="00BE028A" w:rsidRPr="00BE028A" w:rsidRDefault="00BE028A" w:rsidP="00B4507A">
      <w:pPr>
        <w:widowControl w:val="0"/>
        <w:autoSpaceDN w:val="0"/>
        <w:ind w:firstLine="567"/>
        <w:jc w:val="both"/>
        <w:textAlignment w:val="baseline"/>
        <w:rPr>
          <w:rFonts w:eastAsia="SimSun" w:cs="Times New Roman"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bCs/>
          <w:kern w:val="1"/>
          <w:sz w:val="28"/>
          <w:szCs w:val="28"/>
        </w:rPr>
        <w:t xml:space="preserve">Сменность занятий - </w:t>
      </w:r>
      <w:r w:rsidRPr="00BE028A">
        <w:rPr>
          <w:rFonts w:eastAsia="SimSun" w:cs="Times New Roman"/>
          <w:kern w:val="3"/>
          <w:sz w:val="28"/>
          <w:szCs w:val="28"/>
          <w:lang w:eastAsia="en-US"/>
        </w:rPr>
        <w:t>1 смена.</w:t>
      </w:r>
    </w:p>
    <w:p w:rsidR="00BE028A" w:rsidRPr="00BE028A" w:rsidRDefault="00BE028A" w:rsidP="00B4507A">
      <w:pPr>
        <w:widowControl w:val="0"/>
        <w:autoSpaceDN w:val="0"/>
        <w:ind w:firstLine="567"/>
        <w:jc w:val="both"/>
        <w:textAlignment w:val="baseline"/>
        <w:rPr>
          <w:rFonts w:eastAsia="SimSun" w:cs="Times New Roman"/>
          <w:kern w:val="3"/>
          <w:sz w:val="28"/>
          <w:szCs w:val="28"/>
          <w:lang w:eastAsia="en-US"/>
        </w:rPr>
      </w:pPr>
      <w:r w:rsidRPr="00BE028A">
        <w:rPr>
          <w:rFonts w:eastAsia="DejaVu Sans" w:cs="Times New Roman"/>
          <w:bCs/>
          <w:kern w:val="1"/>
          <w:sz w:val="28"/>
          <w:szCs w:val="28"/>
          <w:lang w:eastAsia="ru-RU"/>
        </w:rPr>
        <w:t>Продолжительность  учебной недели:</w:t>
      </w:r>
      <w:r w:rsidRPr="00BE028A">
        <w:rPr>
          <w:rFonts w:eastAsia="DejaVu Sans" w:cs="Times New Roman"/>
          <w:kern w:val="1"/>
          <w:sz w:val="28"/>
          <w:szCs w:val="28"/>
          <w:lang w:eastAsia="ru-RU"/>
        </w:rPr>
        <w:t xml:space="preserve"> </w:t>
      </w:r>
      <w:r w:rsidRPr="00BE028A">
        <w:rPr>
          <w:rFonts w:eastAsia="SimSun" w:cs="Times New Roman"/>
          <w:kern w:val="3"/>
          <w:sz w:val="28"/>
          <w:szCs w:val="28"/>
          <w:lang w:eastAsia="en-US"/>
        </w:rPr>
        <w:t xml:space="preserve"> 1-4 классы – пятидневная учебная неделя, 5-11 классы – шестидневная учебная неделя.</w:t>
      </w:r>
    </w:p>
    <w:p w:rsidR="00BE028A" w:rsidRPr="00BE028A" w:rsidRDefault="00BE028A" w:rsidP="00B4507A">
      <w:pPr>
        <w:widowControl w:val="0"/>
        <w:autoSpaceDN w:val="0"/>
        <w:ind w:firstLine="567"/>
        <w:jc w:val="both"/>
        <w:textAlignment w:val="baseline"/>
        <w:rPr>
          <w:rFonts w:eastAsia="SimSun" w:cs="Times New Roman"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kern w:val="3"/>
          <w:sz w:val="28"/>
          <w:szCs w:val="28"/>
          <w:lang w:eastAsia="en-US"/>
        </w:rPr>
        <w:t>Начало занятий  -  09.00 ч.</w:t>
      </w:r>
    </w:p>
    <w:p w:rsidR="00BE028A" w:rsidRPr="00BE028A" w:rsidRDefault="00BE028A" w:rsidP="00B4507A">
      <w:pPr>
        <w:widowControl w:val="0"/>
        <w:autoSpaceDN w:val="0"/>
        <w:ind w:firstLine="567"/>
        <w:jc w:val="both"/>
        <w:textAlignment w:val="baseline"/>
        <w:rPr>
          <w:rFonts w:eastAsia="DejaVu Sans" w:cs="Times New Roman"/>
          <w:kern w:val="1"/>
          <w:sz w:val="28"/>
          <w:szCs w:val="28"/>
          <w:lang w:eastAsia="ru-RU"/>
        </w:rPr>
      </w:pPr>
      <w:r w:rsidRPr="00BE028A">
        <w:rPr>
          <w:rFonts w:eastAsia="SimSun" w:cs="Times New Roman"/>
          <w:kern w:val="3"/>
          <w:sz w:val="28"/>
          <w:szCs w:val="28"/>
          <w:lang w:eastAsia="en-US"/>
        </w:rPr>
        <w:t xml:space="preserve"> </w:t>
      </w:r>
      <w:proofErr w:type="gramStart"/>
      <w:r w:rsidRPr="00BE028A">
        <w:rPr>
          <w:rFonts w:eastAsia="SimSun" w:cs="Times New Roman"/>
          <w:kern w:val="3"/>
          <w:sz w:val="28"/>
          <w:szCs w:val="28"/>
          <w:lang w:eastAsia="en-US"/>
        </w:rPr>
        <w:t xml:space="preserve">Продолжительность уроков (мин.) – </w:t>
      </w:r>
      <w:r w:rsidRPr="00BE028A">
        <w:rPr>
          <w:rFonts w:eastAsia="DejaVu Sans" w:cs="Times New Roman"/>
          <w:kern w:val="1"/>
          <w:sz w:val="28"/>
          <w:szCs w:val="28"/>
          <w:lang w:eastAsia="ru-RU"/>
        </w:rPr>
        <w:t>для 1-х классов: 35 минут- I полугодие, 45 минут - II полугодие; для 2-4 классов: 45 минут; для 5-11 классов: 45 минут.</w:t>
      </w:r>
      <w:proofErr w:type="gramEnd"/>
    </w:p>
    <w:p w:rsidR="00BE028A" w:rsidRPr="00BE028A" w:rsidRDefault="00BE028A" w:rsidP="00B4507A">
      <w:pPr>
        <w:widowControl w:val="0"/>
        <w:autoSpaceDN w:val="0"/>
        <w:ind w:firstLine="567"/>
        <w:jc w:val="both"/>
        <w:textAlignment w:val="baseline"/>
        <w:rPr>
          <w:rFonts w:eastAsia="DejaVu Sans" w:cs="Times New Roman"/>
          <w:kern w:val="1"/>
          <w:sz w:val="28"/>
          <w:szCs w:val="28"/>
          <w:lang w:eastAsia="ru-RU"/>
        </w:rPr>
      </w:pPr>
      <w:r w:rsidRPr="00BE028A">
        <w:rPr>
          <w:rFonts w:eastAsia="DejaVu Sans" w:cs="Times New Roman"/>
          <w:bCs/>
          <w:kern w:val="1"/>
          <w:sz w:val="28"/>
          <w:szCs w:val="28"/>
          <w:lang w:eastAsia="ru-RU"/>
        </w:rPr>
        <w:t>Продолжительность перемен</w:t>
      </w:r>
      <w:r w:rsidRPr="00BE028A">
        <w:rPr>
          <w:rFonts w:eastAsia="DejaVu Sans" w:cs="Times New Roman"/>
          <w:kern w:val="1"/>
          <w:sz w:val="28"/>
          <w:szCs w:val="28"/>
          <w:lang w:eastAsia="ru-RU"/>
        </w:rPr>
        <w:t xml:space="preserve"> (минимальная, максимальная): 10 минут </w:t>
      </w:r>
      <w:proofErr w:type="gramStart"/>
      <w:r w:rsidRPr="00BE028A">
        <w:rPr>
          <w:rFonts w:eastAsia="DejaVu Sans" w:cs="Times New Roman"/>
          <w:kern w:val="1"/>
          <w:sz w:val="28"/>
          <w:szCs w:val="28"/>
          <w:lang w:eastAsia="ru-RU"/>
        </w:rPr>
        <w:t>-м</w:t>
      </w:r>
      <w:proofErr w:type="gramEnd"/>
      <w:r w:rsidRPr="00BE028A">
        <w:rPr>
          <w:rFonts w:eastAsia="DejaVu Sans" w:cs="Times New Roman"/>
          <w:kern w:val="1"/>
          <w:sz w:val="28"/>
          <w:szCs w:val="28"/>
          <w:lang w:eastAsia="ru-RU"/>
        </w:rPr>
        <w:t>инимальная, 20 минут - максимальная.</w:t>
      </w:r>
    </w:p>
    <w:p w:rsidR="00BE028A" w:rsidRPr="00BE028A" w:rsidRDefault="00BE028A" w:rsidP="00B4507A">
      <w:pPr>
        <w:widowControl w:val="0"/>
        <w:autoSpaceDN w:val="0"/>
        <w:jc w:val="both"/>
        <w:textAlignment w:val="baseline"/>
        <w:rPr>
          <w:rFonts w:eastAsia="DejaVu Sans" w:cs="Times New Roman"/>
          <w:bCs/>
          <w:i/>
          <w:iCs/>
          <w:kern w:val="1"/>
          <w:sz w:val="28"/>
          <w:szCs w:val="28"/>
          <w:lang w:eastAsia="ru-RU"/>
        </w:rPr>
      </w:pPr>
      <w:r w:rsidRPr="00BE028A">
        <w:rPr>
          <w:rFonts w:eastAsia="DejaVu Sans" w:cs="Times New Roman"/>
          <w:kern w:val="1"/>
          <w:sz w:val="28"/>
          <w:szCs w:val="28"/>
          <w:lang w:eastAsia="ru-RU"/>
        </w:rPr>
        <w:t xml:space="preserve"> </w:t>
      </w:r>
      <w:r w:rsidRPr="00BE028A">
        <w:rPr>
          <w:rFonts w:eastAsia="DejaVu Sans" w:cs="Times New Roman"/>
          <w:bCs/>
          <w:i/>
          <w:iCs/>
          <w:kern w:val="1"/>
          <w:sz w:val="28"/>
          <w:szCs w:val="28"/>
          <w:lang w:eastAsia="ru-RU"/>
        </w:rPr>
        <w:t>Информационно-образовательная среда: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05"/>
        <w:gridCol w:w="2742"/>
        <w:gridCol w:w="4123"/>
      </w:tblGrid>
      <w:tr w:rsidR="00BE028A" w:rsidRPr="00BE028A" w:rsidTr="00C52FCB">
        <w:tc>
          <w:tcPr>
            <w:tcW w:w="4928" w:type="dxa"/>
            <w:gridSpan w:val="2"/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jc w:val="center"/>
              <w:textAlignment w:val="baseline"/>
              <w:rPr>
                <w:rFonts w:eastAsia="DejaVu Sans" w:cs="Times New Roman"/>
                <w:b/>
                <w:bCs/>
                <w:i/>
                <w:iCs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b/>
                <w:bCs/>
                <w:i/>
                <w:iCs/>
                <w:kern w:val="1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4643" w:type="dxa"/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jc w:val="center"/>
              <w:textAlignment w:val="baseline"/>
              <w:rPr>
                <w:rFonts w:eastAsia="DejaVu Sans" w:cs="Times New Roman"/>
                <w:b/>
                <w:bCs/>
                <w:i/>
                <w:iCs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b/>
                <w:bCs/>
                <w:i/>
                <w:iCs/>
                <w:kern w:val="1"/>
                <w:sz w:val="28"/>
                <w:szCs w:val="28"/>
                <w:lang w:eastAsia="ru-RU"/>
              </w:rPr>
              <w:t>Фактический показатель</w:t>
            </w:r>
          </w:p>
        </w:tc>
      </w:tr>
      <w:tr w:rsidR="00BE028A" w:rsidRPr="00BE028A" w:rsidTr="00C52FCB">
        <w:tc>
          <w:tcPr>
            <w:tcW w:w="2376" w:type="dxa"/>
            <w:vMerge w:val="restart"/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left="142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 xml:space="preserve">Требования       </w:t>
            </w:r>
            <w:proofErr w:type="gramStart"/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к</w:t>
            </w:r>
            <w:proofErr w:type="gramEnd"/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 xml:space="preserve">      </w:t>
            </w: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lastRenderedPageBreak/>
              <w:t>информационно-</w:t>
            </w:r>
          </w:p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left="142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образовательной      среде    основной</w:t>
            </w:r>
          </w:p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left="142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образовательной программы общего</w:t>
            </w:r>
          </w:p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eastAsia="DejaVu Sans" w:cs="Times New Roman"/>
                <w:bCs/>
                <w:iCs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образования на уровнях начального общего, основного общего и среднего общего образования</w:t>
            </w:r>
          </w:p>
        </w:tc>
        <w:tc>
          <w:tcPr>
            <w:tcW w:w="2552" w:type="dxa"/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lastRenderedPageBreak/>
              <w:t>Информационно-</w:t>
            </w: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lastRenderedPageBreak/>
              <w:t xml:space="preserve">образовательная среда </w:t>
            </w:r>
            <w:proofErr w:type="gramStart"/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образовательного</w:t>
            </w:r>
            <w:proofErr w:type="gramEnd"/>
          </w:p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учреждения обеспечивает:</w:t>
            </w:r>
          </w:p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-информационно-методическую поддержку образовательного процесса и его ресурсного обеспечения;</w:t>
            </w:r>
          </w:p>
        </w:tc>
        <w:tc>
          <w:tcPr>
            <w:tcW w:w="4643" w:type="dxa"/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lastRenderedPageBreak/>
              <w:t>Информационно-</w:t>
            </w: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lastRenderedPageBreak/>
              <w:t xml:space="preserve">образовательная среда образовательного </w:t>
            </w: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</w:rPr>
              <w:t xml:space="preserve">учреждения </w:t>
            </w:r>
            <w:proofErr w:type="spellStart"/>
            <w:proofErr w:type="gramStart"/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</w:rPr>
              <w:t>обеспечи-вает</w:t>
            </w:r>
            <w:proofErr w:type="spellEnd"/>
            <w:proofErr w:type="gramEnd"/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</w:rPr>
              <w:t xml:space="preserve"> информационно-методическую поддержку образовательного процесса и его ресурсного обеспечения. В   учреждении используется программное обеспечение на базе операционной системы </w:t>
            </w:r>
            <w:proofErr w:type="spellStart"/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</w:rPr>
              <w:t>Linux</w:t>
            </w:r>
            <w:proofErr w:type="spellEnd"/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</w:rPr>
              <w:t xml:space="preserve">, </w:t>
            </w:r>
            <w:proofErr w:type="spellStart"/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</w:rPr>
              <w:t>Microsoft</w:t>
            </w:r>
            <w:proofErr w:type="spellEnd"/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</w:rPr>
              <w:t xml:space="preserve"> </w:t>
            </w:r>
            <w:proofErr w:type="spellStart"/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</w:rPr>
              <w:t>Windows</w:t>
            </w:r>
            <w:proofErr w:type="spellEnd"/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</w:rPr>
              <w:t>.</w:t>
            </w:r>
          </w:p>
        </w:tc>
      </w:tr>
      <w:tr w:rsidR="00BE028A" w:rsidRPr="00BE028A" w:rsidTr="00C52FCB">
        <w:tc>
          <w:tcPr>
            <w:tcW w:w="2376" w:type="dxa"/>
            <w:vMerge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eastAsia="DejaVu Sans" w:cs="Times New Roman"/>
                <w:bCs/>
                <w:i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-мониторинг и фиксацию хода и результатов</w:t>
            </w:r>
          </w:p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образовательного процесса;</w:t>
            </w:r>
          </w:p>
        </w:tc>
        <w:tc>
          <w:tcPr>
            <w:tcW w:w="4643" w:type="dxa"/>
          </w:tcPr>
          <w:p w:rsidR="00BE028A" w:rsidRPr="00BE028A" w:rsidRDefault="00BE028A" w:rsidP="00BE028A">
            <w:pPr>
              <w:widowControl w:val="0"/>
              <w:tabs>
                <w:tab w:val="left" w:pos="3060"/>
              </w:tabs>
              <w:autoSpaceDN w:val="0"/>
              <w:snapToGrid w:val="0"/>
              <w:ind w:right="152" w:firstLine="142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 xml:space="preserve">Информационная система образовательного учреждения позволяет проводить мониторинг и анализ освоения основной образовательной программы общего образования. В МБОУ «Айдарская средняя общеобразовательная школа» создана система мониторинга в соответствии с Положением о мониторинге. Система школьного мониторинга качества образования фиксирует достижения </w:t>
            </w:r>
            <w:proofErr w:type="gramStart"/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 xml:space="preserve"> по направлениям:</w:t>
            </w:r>
          </w:p>
          <w:p w:rsidR="00BE028A" w:rsidRPr="00BE028A" w:rsidRDefault="00BE028A" w:rsidP="00BE028A">
            <w:pPr>
              <w:widowControl w:val="0"/>
              <w:autoSpaceDN w:val="0"/>
              <w:ind w:right="152" w:firstLine="142"/>
              <w:jc w:val="both"/>
              <w:textAlignment w:val="baseline"/>
              <w:rPr>
                <w:rFonts w:eastAsia="DejaVu Sans" w:cs="Times New Roman"/>
                <w:bCs/>
                <w:spacing w:val="5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bCs/>
                <w:spacing w:val="7"/>
                <w:kern w:val="1"/>
                <w:sz w:val="28"/>
                <w:szCs w:val="28"/>
                <w:lang w:eastAsia="ru-RU"/>
              </w:rPr>
              <w:t>- уровень индивидуальных учебных дости</w:t>
            </w:r>
            <w:r w:rsidRPr="00BE028A">
              <w:rPr>
                <w:rFonts w:eastAsia="DejaVu Sans" w:cs="Times New Roman"/>
                <w:bCs/>
                <w:spacing w:val="5"/>
                <w:kern w:val="1"/>
                <w:sz w:val="28"/>
                <w:szCs w:val="28"/>
                <w:lang w:eastAsia="ru-RU"/>
              </w:rPr>
              <w:t>жений обучающихся;</w:t>
            </w:r>
          </w:p>
          <w:p w:rsidR="00BE028A" w:rsidRPr="00BE028A" w:rsidRDefault="00BE028A" w:rsidP="00BE028A">
            <w:pPr>
              <w:widowControl w:val="0"/>
              <w:autoSpaceDN w:val="0"/>
              <w:ind w:right="152" w:firstLine="142"/>
              <w:jc w:val="both"/>
              <w:textAlignment w:val="baseline"/>
              <w:rPr>
                <w:rFonts w:eastAsia="DejaVu Sans" w:cs="Times New Roman"/>
                <w:bCs/>
                <w:spacing w:val="3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bCs/>
                <w:spacing w:val="5"/>
                <w:kern w:val="1"/>
                <w:sz w:val="28"/>
                <w:szCs w:val="28"/>
                <w:lang w:eastAsia="ru-RU"/>
              </w:rPr>
              <w:t xml:space="preserve">- состояние здоровья </w:t>
            </w:r>
            <w:proofErr w:type="gramStart"/>
            <w:r w:rsidRPr="00BE028A">
              <w:rPr>
                <w:rFonts w:eastAsia="DejaVu Sans" w:cs="Times New Roman"/>
                <w:bCs/>
                <w:spacing w:val="5"/>
                <w:kern w:val="1"/>
                <w:sz w:val="28"/>
                <w:szCs w:val="28"/>
                <w:lang w:eastAsia="ru-RU"/>
              </w:rPr>
              <w:t>обу</w:t>
            </w:r>
            <w:r w:rsidRPr="00BE028A">
              <w:rPr>
                <w:rFonts w:eastAsia="DejaVu Sans" w:cs="Times New Roman"/>
                <w:bCs/>
                <w:spacing w:val="3"/>
                <w:kern w:val="1"/>
                <w:sz w:val="28"/>
                <w:szCs w:val="28"/>
                <w:lang w:eastAsia="ru-RU"/>
              </w:rPr>
              <w:t>чаемых</w:t>
            </w:r>
            <w:proofErr w:type="gramEnd"/>
            <w:r w:rsidRPr="00BE028A">
              <w:rPr>
                <w:rFonts w:eastAsia="DejaVu Sans" w:cs="Times New Roman"/>
                <w:bCs/>
                <w:spacing w:val="3"/>
                <w:kern w:val="1"/>
                <w:sz w:val="28"/>
                <w:szCs w:val="28"/>
                <w:lang w:eastAsia="ru-RU"/>
              </w:rPr>
              <w:t>;</w:t>
            </w:r>
          </w:p>
          <w:p w:rsidR="00BE028A" w:rsidRPr="00BE028A" w:rsidRDefault="00BE028A" w:rsidP="00BE028A">
            <w:pPr>
              <w:widowControl w:val="0"/>
              <w:tabs>
                <w:tab w:val="left" w:pos="180"/>
              </w:tabs>
              <w:autoSpaceDN w:val="0"/>
              <w:ind w:right="152" w:firstLine="142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- эффективность учебно-исследовательской деятельности;</w:t>
            </w:r>
          </w:p>
          <w:p w:rsidR="00BE028A" w:rsidRPr="00BE028A" w:rsidRDefault="00BE028A" w:rsidP="00BE028A">
            <w:pPr>
              <w:widowControl w:val="0"/>
              <w:tabs>
                <w:tab w:val="left" w:pos="180"/>
              </w:tabs>
              <w:autoSpaceDN w:val="0"/>
              <w:ind w:right="152" w:firstLine="142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 xml:space="preserve">- уровень воспитанности школьников; </w:t>
            </w:r>
          </w:p>
          <w:p w:rsidR="00BE028A" w:rsidRPr="00BE028A" w:rsidRDefault="00BE028A" w:rsidP="00BE028A">
            <w:pPr>
              <w:widowControl w:val="0"/>
              <w:tabs>
                <w:tab w:val="left" w:pos="3060"/>
              </w:tabs>
              <w:autoSpaceDN w:val="0"/>
              <w:snapToGrid w:val="0"/>
              <w:ind w:right="152" w:firstLine="142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- уровень социальной  адаптации учащихся.</w:t>
            </w:r>
          </w:p>
          <w:p w:rsidR="00BE028A" w:rsidRPr="00BE028A" w:rsidRDefault="00BE028A" w:rsidP="00BE028A">
            <w:pPr>
              <w:widowControl w:val="0"/>
              <w:autoSpaceDN w:val="0"/>
              <w:snapToGrid w:val="0"/>
              <w:ind w:right="152" w:firstLine="142"/>
              <w:jc w:val="both"/>
              <w:textAlignment w:val="baseline"/>
              <w:rPr>
                <w:rFonts w:eastAsia="DejaVu Sans" w:cs="Times New Roman"/>
                <w:bCs/>
                <w:kern w:val="1"/>
                <w:sz w:val="28"/>
                <w:szCs w:val="28"/>
                <w:lang w:eastAsia="ru-RU"/>
              </w:rPr>
            </w:pPr>
            <w:proofErr w:type="gramStart"/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 xml:space="preserve">В образовательном процессе для оценивания образовательных достижений </w:t>
            </w: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lastRenderedPageBreak/>
              <w:t>учащегося, оценивания индивидуального прогресса   в той или иной области и для определения индивидуальных склонностей и интересов учащегося используется «папка индивидуальных достижений» - портфолио (Положение о портфеле.</w:t>
            </w:r>
            <w:proofErr w:type="gramEnd"/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 xml:space="preserve">Положение о портфолио, утверждено приказом   директора МБОУ «Айдарская средняя общеобразовательная школа им. Б.Г. Кандыбина» </w:t>
            </w:r>
            <w:r w:rsidRPr="00BE028A">
              <w:rPr>
                <w:rFonts w:eastAsia="DejaVu Sans" w:cs="Times New Roman"/>
                <w:bCs/>
                <w:kern w:val="1"/>
                <w:sz w:val="28"/>
                <w:szCs w:val="28"/>
                <w:lang w:eastAsia="ru-RU"/>
              </w:rPr>
              <w:t xml:space="preserve">от </w:t>
            </w: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 xml:space="preserve"> «30» августа 2014 года № 262</w:t>
            </w:r>
            <w:r w:rsidRPr="00BE028A">
              <w:rPr>
                <w:rFonts w:eastAsia="DejaVu Sans" w:cs="Times New Roman"/>
                <w:bCs/>
                <w:kern w:val="1"/>
                <w:sz w:val="28"/>
                <w:szCs w:val="28"/>
                <w:lang w:eastAsia="ru-RU"/>
              </w:rPr>
              <w:t xml:space="preserve">). </w:t>
            </w:r>
            <w:proofErr w:type="gramEnd"/>
          </w:p>
          <w:p w:rsidR="00BE028A" w:rsidRPr="00BE028A" w:rsidRDefault="00BE028A" w:rsidP="00BE028A">
            <w:pPr>
              <w:widowControl w:val="0"/>
              <w:tabs>
                <w:tab w:val="left" w:pos="3060"/>
              </w:tabs>
              <w:autoSpaceDN w:val="0"/>
              <w:snapToGrid w:val="0"/>
              <w:ind w:right="152" w:firstLine="142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Фиксация результатов образовательного процесса осуществляется в базах данных, информационных стендах, портфолио обучающихся, отчетах: РКП, ННШ, ЭМОУ, МПСО и другие.</w:t>
            </w:r>
          </w:p>
        </w:tc>
      </w:tr>
      <w:tr w:rsidR="00BE028A" w:rsidRPr="00BE028A" w:rsidTr="00C52FCB">
        <w:tc>
          <w:tcPr>
            <w:tcW w:w="2376" w:type="dxa"/>
            <w:vMerge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eastAsia="DejaVu Sans" w:cs="Times New Roman"/>
                <w:bCs/>
                <w:i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eastAsia="DejaVu Sans" w:cs="Times New Roman"/>
                <w:bCs/>
                <w:iCs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 xml:space="preserve">- мониторинг здоровья </w:t>
            </w:r>
            <w:proofErr w:type="gramStart"/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4643" w:type="dxa"/>
          </w:tcPr>
          <w:p w:rsidR="00BE028A" w:rsidRPr="00BE028A" w:rsidRDefault="00BE028A" w:rsidP="00BE028A">
            <w:pPr>
              <w:suppressLineNumbers/>
              <w:snapToGrid w:val="0"/>
              <w:ind w:left="142" w:right="152"/>
              <w:jc w:val="both"/>
              <w:rPr>
                <w:rFonts w:cs="Times New Roman"/>
                <w:color w:val="000000"/>
                <w:sz w:val="28"/>
                <w:szCs w:val="28"/>
              </w:rPr>
            </w:pPr>
            <w:r w:rsidRPr="00BE028A">
              <w:rPr>
                <w:rFonts w:cs="Times New Roman"/>
                <w:color w:val="000000"/>
                <w:sz w:val="28"/>
                <w:szCs w:val="28"/>
              </w:rPr>
              <w:t xml:space="preserve">Осуществляется мониторинг здоровья обучающихся в соответствии с диагностическими исследованиями, обозначенными в подпрограмме «Здоровье» целевой программы развития. </w:t>
            </w:r>
          </w:p>
        </w:tc>
      </w:tr>
      <w:tr w:rsidR="00BE028A" w:rsidRPr="00BE028A" w:rsidTr="00C52FCB">
        <w:tc>
          <w:tcPr>
            <w:tcW w:w="2376" w:type="dxa"/>
            <w:vMerge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eastAsia="DejaVu Sans" w:cs="Times New Roman"/>
                <w:bCs/>
                <w:i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- современные процедуры создания, поиска, сбора, анализа,</w:t>
            </w:r>
          </w:p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обработки, хранения и представления информации;</w:t>
            </w:r>
          </w:p>
        </w:tc>
        <w:tc>
          <w:tcPr>
            <w:tcW w:w="4643" w:type="dxa"/>
          </w:tcPr>
          <w:p w:rsidR="00BE028A" w:rsidRPr="00BE028A" w:rsidRDefault="00BE028A" w:rsidP="00BE028A">
            <w:pPr>
              <w:widowControl w:val="0"/>
              <w:tabs>
                <w:tab w:val="left" w:pos="3060"/>
              </w:tabs>
              <w:autoSpaceDN w:val="0"/>
              <w:snapToGrid w:val="0"/>
              <w:ind w:left="142" w:right="152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color w:val="000000"/>
                <w:kern w:val="3"/>
                <w:sz w:val="28"/>
                <w:szCs w:val="28"/>
                <w:lang w:eastAsia="en-US"/>
              </w:rPr>
              <w:t>МБОУ</w:t>
            </w: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 xml:space="preserve"> «Айдарская средняя общеобразовательная школа им. Б.Г. Кандыбина»</w:t>
            </w:r>
            <w:r w:rsidRPr="00BE028A">
              <w:rPr>
                <w:rFonts w:eastAsia="SimSun" w:cs="Times New Roman"/>
                <w:color w:val="000000"/>
                <w:kern w:val="3"/>
                <w:sz w:val="28"/>
                <w:szCs w:val="28"/>
                <w:lang w:eastAsia="en-US"/>
              </w:rPr>
              <w:t xml:space="preserve"> укомплектовано одним классом информатики.</w:t>
            </w:r>
            <w:r w:rsidRPr="00BE028A">
              <w:rPr>
                <w:rFonts w:eastAsia="SimSun" w:cs="Times New Roman"/>
                <w:color w:val="FF0000"/>
                <w:kern w:val="3"/>
                <w:sz w:val="28"/>
                <w:szCs w:val="28"/>
                <w:lang w:eastAsia="en-US"/>
              </w:rPr>
              <w:t xml:space="preserve"> </w:t>
            </w: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 xml:space="preserve">В учреждении используется программное обеспечение на базе операционной системы </w:t>
            </w:r>
            <w:proofErr w:type="spellStart"/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Linux</w:t>
            </w:r>
            <w:proofErr w:type="spellEnd"/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 xml:space="preserve">, </w:t>
            </w:r>
            <w:r w:rsidRPr="00BE028A">
              <w:rPr>
                <w:rFonts w:eastAsia="DejaVu Sans" w:cs="Times New Roman"/>
                <w:iCs/>
                <w:kern w:val="1"/>
                <w:sz w:val="28"/>
                <w:szCs w:val="28"/>
                <w:lang w:val="en-US"/>
              </w:rPr>
              <w:t>MS</w:t>
            </w:r>
            <w:r w:rsidRPr="00BE028A">
              <w:rPr>
                <w:rFonts w:eastAsia="DejaVu Sans" w:cs="Times New Roman"/>
                <w:iCs/>
                <w:kern w:val="1"/>
                <w:sz w:val="28"/>
                <w:szCs w:val="28"/>
              </w:rPr>
              <w:t xml:space="preserve"> </w:t>
            </w:r>
            <w:r w:rsidRPr="00BE028A">
              <w:rPr>
                <w:rFonts w:eastAsia="DejaVu Sans" w:cs="Times New Roman"/>
                <w:iCs/>
                <w:kern w:val="1"/>
                <w:sz w:val="28"/>
                <w:szCs w:val="28"/>
                <w:lang w:val="en-US"/>
              </w:rPr>
              <w:t>Windows</w:t>
            </w:r>
            <w:r w:rsidRPr="00BE028A">
              <w:rPr>
                <w:rFonts w:eastAsia="DejaVu Sans" w:cs="Times New Roman"/>
                <w:iCs/>
                <w:kern w:val="1"/>
                <w:sz w:val="28"/>
                <w:szCs w:val="28"/>
              </w:rPr>
              <w:t xml:space="preserve"> 7/8.</w:t>
            </w: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 xml:space="preserve"> В комплекте имеется полный комплекс программного обеспечения для создания, обработки и использования текстовой, графической и </w:t>
            </w: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lastRenderedPageBreak/>
              <w:t>прочей мультимедийной информации на  рабочих местах учителей и обучающихся как с применением сети Интернет, так и без неё. В локальной сети 10 компьютеров.</w:t>
            </w:r>
          </w:p>
          <w:p w:rsidR="00BE028A" w:rsidRPr="00BE028A" w:rsidRDefault="00BE028A" w:rsidP="00BE028A">
            <w:pPr>
              <w:widowControl w:val="0"/>
              <w:tabs>
                <w:tab w:val="left" w:pos="3060"/>
              </w:tabs>
              <w:autoSpaceDN w:val="0"/>
              <w:snapToGrid w:val="0"/>
              <w:ind w:left="142" w:right="152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К сети Интернет подключено 9</w:t>
            </w:r>
            <w:r w:rsidRPr="00BE028A">
              <w:rPr>
                <w:rFonts w:eastAsia="SimSun" w:cs="Times New Roman"/>
                <w:b/>
                <w:kern w:val="3"/>
                <w:sz w:val="28"/>
                <w:szCs w:val="28"/>
                <w:lang w:eastAsia="en-US"/>
              </w:rPr>
              <w:t xml:space="preserve"> </w:t>
            </w: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 xml:space="preserve">компьютеров. </w:t>
            </w:r>
          </w:p>
          <w:p w:rsidR="00BE028A" w:rsidRPr="00BE028A" w:rsidRDefault="00BE028A" w:rsidP="00BE028A">
            <w:pPr>
              <w:widowControl w:val="0"/>
              <w:tabs>
                <w:tab w:val="left" w:pos="3060"/>
              </w:tabs>
              <w:autoSpaceDN w:val="0"/>
              <w:snapToGrid w:val="0"/>
              <w:ind w:left="142" w:right="152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ru-RU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 xml:space="preserve">Скорость доступа в Интернет в среднем </w:t>
            </w:r>
            <w:proofErr w:type="gramStart"/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составляет 0,120 Мбайт/сек</w:t>
            </w:r>
            <w:proofErr w:type="gramEnd"/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.</w:t>
            </w:r>
          </w:p>
        </w:tc>
      </w:tr>
      <w:tr w:rsidR="00BE028A" w:rsidRPr="00BE028A" w:rsidTr="00C52FCB">
        <w:tc>
          <w:tcPr>
            <w:tcW w:w="2376" w:type="dxa"/>
            <w:vMerge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eastAsia="DejaVu Sans" w:cs="Times New Roman"/>
                <w:bCs/>
                <w:i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- дистанционное взаимодействие всех участников</w:t>
            </w:r>
          </w:p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образовательного процесса:</w:t>
            </w:r>
          </w:p>
        </w:tc>
        <w:tc>
          <w:tcPr>
            <w:tcW w:w="4643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ind w:left="142" w:right="152"/>
              <w:jc w:val="both"/>
              <w:textAlignment w:val="baseline"/>
              <w:rPr>
                <w:rFonts w:eastAsia="DejaVu Sans" w:cs="Times New Roman"/>
                <w:iCs/>
                <w:kern w:val="1"/>
                <w:sz w:val="28"/>
                <w:szCs w:val="28"/>
              </w:rPr>
            </w:pPr>
            <w:r w:rsidRPr="00BE028A">
              <w:rPr>
                <w:rFonts w:eastAsia="SimSun" w:cs="Times New Roman"/>
                <w:color w:val="000000"/>
                <w:kern w:val="3"/>
                <w:sz w:val="28"/>
                <w:szCs w:val="28"/>
                <w:lang w:eastAsia="en-US"/>
              </w:rPr>
              <w:t>МБОУ</w:t>
            </w: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 xml:space="preserve"> «Айдарская средняя общеобразовательная школа им. Б.Г. Кандыбина»</w:t>
            </w:r>
            <w:r w:rsidRPr="00BE028A">
              <w:rPr>
                <w:rFonts w:eastAsia="SimSun" w:cs="Times New Roman"/>
                <w:color w:val="000000"/>
                <w:kern w:val="3"/>
                <w:sz w:val="28"/>
                <w:szCs w:val="28"/>
                <w:lang w:eastAsia="en-US"/>
              </w:rPr>
              <w:t xml:space="preserve"> </w:t>
            </w:r>
            <w:r w:rsidRPr="00BE028A">
              <w:rPr>
                <w:rFonts w:eastAsia="DejaVu Sans" w:cs="Times New Roman"/>
                <w:iCs/>
                <w:kern w:val="1"/>
                <w:sz w:val="28"/>
                <w:szCs w:val="28"/>
              </w:rPr>
              <w:t>имеет постоянное подключение к глобальной сети Интернет, в учреждении функционирует локальная вычислительная сеть, охватывающая 100% учебных рабочих мест обучающихся в кабинетах информатики и имеющиеся</w:t>
            </w:r>
            <w:r w:rsidRPr="00BE028A">
              <w:rPr>
                <w:rFonts w:eastAsia="DejaVu Sans" w:cs="Times New Roman"/>
                <w:b/>
                <w:iCs/>
                <w:kern w:val="1"/>
                <w:sz w:val="28"/>
                <w:szCs w:val="28"/>
              </w:rPr>
              <w:t xml:space="preserve"> </w:t>
            </w:r>
            <w:r w:rsidRPr="00BE028A">
              <w:rPr>
                <w:rFonts w:eastAsia="DejaVu Sans" w:cs="Times New Roman"/>
                <w:iCs/>
                <w:kern w:val="1"/>
                <w:sz w:val="28"/>
                <w:szCs w:val="28"/>
              </w:rPr>
              <w:t>автоматизированные рабочие места учителей.</w:t>
            </w:r>
          </w:p>
          <w:p w:rsidR="00BE028A" w:rsidRPr="00BE028A" w:rsidRDefault="00BE028A" w:rsidP="00BE028A">
            <w:pPr>
              <w:widowControl w:val="0"/>
              <w:tabs>
                <w:tab w:val="left" w:pos="3060"/>
              </w:tabs>
              <w:autoSpaceDN w:val="0"/>
              <w:snapToGrid w:val="0"/>
              <w:ind w:left="142" w:right="152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 xml:space="preserve">В учреждении используется программное обеспечение на базе операционной системы </w:t>
            </w:r>
            <w:proofErr w:type="spellStart"/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Linux</w:t>
            </w:r>
            <w:proofErr w:type="spellEnd"/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Microsoft</w:t>
            </w:r>
            <w:proofErr w:type="spellEnd"/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Windows</w:t>
            </w:r>
            <w:proofErr w:type="spellEnd"/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.</w:t>
            </w:r>
          </w:p>
          <w:p w:rsidR="00BE028A" w:rsidRPr="00BE028A" w:rsidRDefault="00BE028A" w:rsidP="00BE028A">
            <w:pPr>
              <w:autoSpaceDN w:val="0"/>
              <w:snapToGrid w:val="0"/>
              <w:ind w:firstLine="284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Взаимодействие через сеть Интернет с помощью почтового ящика (</w:t>
            </w:r>
            <w:hyperlink r:id="rId11" w:history="1">
              <w:r w:rsidRPr="00BE028A">
                <w:rPr>
                  <w:rFonts w:eastAsia="Arial" w:cs="Times New Roman"/>
                  <w:color w:val="0070C0"/>
                  <w:kern w:val="3"/>
                  <w:sz w:val="28"/>
                  <w:szCs w:val="28"/>
                  <w:u w:val="single"/>
                  <w:lang w:val="en-US"/>
                </w:rPr>
                <w:t>rovaidar</w:t>
              </w:r>
              <w:r w:rsidRPr="00BE028A">
                <w:rPr>
                  <w:rFonts w:eastAsia="Arial" w:cs="Times New Roman"/>
                  <w:color w:val="0070C0"/>
                  <w:kern w:val="3"/>
                  <w:sz w:val="28"/>
                  <w:szCs w:val="28"/>
                  <w:u w:val="single"/>
                </w:rPr>
                <w:t>@</w:t>
              </w:r>
              <w:r w:rsidRPr="00BE028A">
                <w:rPr>
                  <w:rFonts w:eastAsia="Arial" w:cs="Times New Roman"/>
                  <w:color w:val="0070C0"/>
                  <w:kern w:val="3"/>
                  <w:sz w:val="28"/>
                  <w:szCs w:val="28"/>
                  <w:u w:val="single"/>
                  <w:lang w:val="en-US"/>
                </w:rPr>
                <w:t>yandex</w:t>
              </w:r>
              <w:r w:rsidRPr="00BE028A">
                <w:rPr>
                  <w:rFonts w:eastAsia="Arial" w:cs="Times New Roman"/>
                  <w:color w:val="0070C0"/>
                  <w:kern w:val="3"/>
                  <w:sz w:val="28"/>
                  <w:szCs w:val="28"/>
                  <w:u w:val="single"/>
                </w:rPr>
                <w:t>.</w:t>
              </w:r>
              <w:proofErr w:type="spellStart"/>
              <w:r w:rsidRPr="00BE028A">
                <w:rPr>
                  <w:rFonts w:eastAsia="Arial" w:cs="Times New Roman"/>
                  <w:color w:val="0070C0"/>
                  <w:kern w:val="3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</w:hyperlink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), через модули электронной системы ЭМОУ.</w:t>
            </w:r>
          </w:p>
        </w:tc>
      </w:tr>
      <w:tr w:rsidR="00BE028A" w:rsidRPr="00BE028A" w:rsidTr="00C52FCB">
        <w:tc>
          <w:tcPr>
            <w:tcW w:w="2376" w:type="dxa"/>
            <w:vMerge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eastAsia="DejaVu Sans" w:cs="Times New Roman"/>
                <w:bCs/>
                <w:i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а) обучающихся, их родителей (законных представителей);</w:t>
            </w:r>
          </w:p>
        </w:tc>
        <w:tc>
          <w:tcPr>
            <w:tcW w:w="4643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ind w:left="142" w:right="152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Для осуществления взаимодействия между участниками учебного процесса, в том числе дистанционного, имеется: - электронная почта;</w:t>
            </w:r>
          </w:p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left="142" w:right="152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 xml:space="preserve">-внедрен автоматизированный комплекс управления учебным процессом, </w:t>
            </w: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lastRenderedPageBreak/>
              <w:t>включающий в себя электронные журналы и электронные дневники;</w:t>
            </w:r>
          </w:p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left="142" w:right="152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- интерактивное общение происходит  с помощью Гостевой книги на сайте школы;</w:t>
            </w:r>
          </w:p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left="142" w:right="152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- дистанционное взаимодействие осуществляется через электронную почту;</w:t>
            </w:r>
          </w:p>
          <w:p w:rsidR="00BE028A" w:rsidRPr="00BE028A" w:rsidRDefault="00BE028A" w:rsidP="00BE028A">
            <w:pPr>
              <w:widowControl w:val="0"/>
              <w:tabs>
                <w:tab w:val="left" w:pos="3060"/>
              </w:tabs>
              <w:autoSpaceDN w:val="0"/>
              <w:snapToGrid w:val="0"/>
              <w:ind w:right="152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- взаимодействие через сайты педагогических работников.</w:t>
            </w:r>
          </w:p>
        </w:tc>
      </w:tr>
      <w:tr w:rsidR="00BE028A" w:rsidRPr="00BE028A" w:rsidTr="00C52FCB">
        <w:tc>
          <w:tcPr>
            <w:tcW w:w="2376" w:type="dxa"/>
            <w:vMerge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eastAsia="DejaVu Sans" w:cs="Times New Roman"/>
                <w:bCs/>
                <w:i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б) педагогических работников;</w:t>
            </w:r>
          </w:p>
        </w:tc>
        <w:tc>
          <w:tcPr>
            <w:tcW w:w="4643" w:type="dxa"/>
          </w:tcPr>
          <w:p w:rsidR="00BE028A" w:rsidRPr="00BE028A" w:rsidRDefault="00BE028A" w:rsidP="00BE028A">
            <w:pPr>
              <w:widowControl w:val="0"/>
              <w:tabs>
                <w:tab w:val="left" w:pos="3060"/>
              </w:tabs>
              <w:autoSpaceDN w:val="0"/>
              <w:snapToGrid w:val="0"/>
              <w:ind w:left="142" w:right="152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Взаимодействие через сеть Интернет с помощью почтового ящика (</w:t>
            </w:r>
            <w:hyperlink r:id="rId12" w:history="1">
              <w:r w:rsidRPr="00BE028A">
                <w:rPr>
                  <w:rFonts w:eastAsia="SimSun" w:cs="Times New Roman"/>
                  <w:color w:val="0070C0"/>
                  <w:kern w:val="3"/>
                  <w:sz w:val="28"/>
                  <w:szCs w:val="28"/>
                  <w:u w:val="single"/>
                  <w:lang w:val="en-US" w:eastAsia="en-US"/>
                </w:rPr>
                <w:t>rovaidar</w:t>
              </w:r>
              <w:r w:rsidRPr="00BE028A">
                <w:rPr>
                  <w:rFonts w:eastAsia="SimSun" w:cs="Times New Roman"/>
                  <w:color w:val="0070C0"/>
                  <w:kern w:val="3"/>
                  <w:sz w:val="28"/>
                  <w:szCs w:val="28"/>
                  <w:u w:val="single"/>
                  <w:lang w:eastAsia="en-US"/>
                </w:rPr>
                <w:t>@</w:t>
              </w:r>
              <w:r w:rsidRPr="00BE028A">
                <w:rPr>
                  <w:rFonts w:eastAsia="SimSun" w:cs="Times New Roman"/>
                  <w:color w:val="0070C0"/>
                  <w:kern w:val="3"/>
                  <w:sz w:val="28"/>
                  <w:szCs w:val="28"/>
                  <w:u w:val="single"/>
                  <w:lang w:val="en-US" w:eastAsia="en-US"/>
                </w:rPr>
                <w:t>yandex</w:t>
              </w:r>
              <w:r w:rsidRPr="00BE028A">
                <w:rPr>
                  <w:rFonts w:eastAsia="SimSun" w:cs="Times New Roman"/>
                  <w:color w:val="0070C0"/>
                  <w:kern w:val="3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BE028A">
                <w:rPr>
                  <w:rFonts w:eastAsia="SimSun" w:cs="Times New Roman"/>
                  <w:color w:val="0070C0"/>
                  <w:kern w:val="3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</w:hyperlink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), через модули электронной системы ЭМОУ, «Виртуальная школа».</w:t>
            </w:r>
          </w:p>
        </w:tc>
      </w:tr>
      <w:tr w:rsidR="00BE028A" w:rsidRPr="00BE028A" w:rsidTr="00C52FCB">
        <w:tc>
          <w:tcPr>
            <w:tcW w:w="2376" w:type="dxa"/>
            <w:vMerge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eastAsia="DejaVu Sans" w:cs="Times New Roman"/>
                <w:bCs/>
                <w:i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в) органов управления в сфере образования;</w:t>
            </w:r>
          </w:p>
        </w:tc>
        <w:tc>
          <w:tcPr>
            <w:tcW w:w="4643" w:type="dxa"/>
          </w:tcPr>
          <w:p w:rsidR="00BE028A" w:rsidRPr="00BE028A" w:rsidRDefault="00BE028A" w:rsidP="00BE028A">
            <w:pPr>
              <w:widowControl w:val="0"/>
              <w:tabs>
                <w:tab w:val="left" w:pos="3060"/>
              </w:tabs>
              <w:autoSpaceDN w:val="0"/>
              <w:snapToGrid w:val="0"/>
              <w:ind w:left="142" w:right="152"/>
              <w:jc w:val="both"/>
              <w:textAlignment w:val="baseline"/>
              <w:rPr>
                <w:rFonts w:eastAsia="DejaVu Sans" w:cs="Times New Roman"/>
                <w:color w:val="FF0000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Взаимодействие через сеть Интернет с помощью почтового ящика (</w:t>
            </w:r>
            <w:hyperlink r:id="rId13" w:history="1">
              <w:r w:rsidRPr="00BE028A">
                <w:rPr>
                  <w:rFonts w:eastAsia="SimSun" w:cs="Times New Roman"/>
                  <w:color w:val="0070C0"/>
                  <w:kern w:val="3"/>
                  <w:sz w:val="28"/>
                  <w:szCs w:val="28"/>
                  <w:u w:val="single"/>
                  <w:lang w:val="en-US" w:eastAsia="en-US"/>
                </w:rPr>
                <w:t>rovaidar</w:t>
              </w:r>
              <w:r w:rsidRPr="00BE028A">
                <w:rPr>
                  <w:rFonts w:eastAsia="SimSun" w:cs="Times New Roman"/>
                  <w:color w:val="0070C0"/>
                  <w:kern w:val="3"/>
                  <w:sz w:val="28"/>
                  <w:szCs w:val="28"/>
                  <w:u w:val="single"/>
                  <w:lang w:eastAsia="en-US"/>
                </w:rPr>
                <w:t>@</w:t>
              </w:r>
              <w:r w:rsidRPr="00BE028A">
                <w:rPr>
                  <w:rFonts w:eastAsia="SimSun" w:cs="Times New Roman"/>
                  <w:color w:val="0070C0"/>
                  <w:kern w:val="3"/>
                  <w:sz w:val="28"/>
                  <w:szCs w:val="28"/>
                  <w:u w:val="single"/>
                  <w:lang w:val="en-US" w:eastAsia="en-US"/>
                </w:rPr>
                <w:t>yandex</w:t>
              </w:r>
              <w:r w:rsidRPr="00BE028A">
                <w:rPr>
                  <w:rFonts w:eastAsia="SimSun" w:cs="Times New Roman"/>
                  <w:color w:val="0070C0"/>
                  <w:kern w:val="3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BE028A">
                <w:rPr>
                  <w:rFonts w:eastAsia="SimSun" w:cs="Times New Roman"/>
                  <w:color w:val="0070C0"/>
                  <w:kern w:val="3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</w:hyperlink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).</w:t>
            </w:r>
          </w:p>
        </w:tc>
      </w:tr>
      <w:tr w:rsidR="00BE028A" w:rsidRPr="00BE028A" w:rsidTr="00C52FCB">
        <w:tc>
          <w:tcPr>
            <w:tcW w:w="2376" w:type="dxa"/>
            <w:vMerge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eastAsia="DejaVu Sans" w:cs="Times New Roman"/>
                <w:bCs/>
                <w:i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г) общественности;</w:t>
            </w:r>
          </w:p>
        </w:tc>
        <w:tc>
          <w:tcPr>
            <w:tcW w:w="4643" w:type="dxa"/>
          </w:tcPr>
          <w:p w:rsidR="00BE028A" w:rsidRPr="00BE028A" w:rsidRDefault="00BE028A" w:rsidP="00BE028A">
            <w:pPr>
              <w:widowControl w:val="0"/>
              <w:tabs>
                <w:tab w:val="left" w:pos="3060"/>
              </w:tabs>
              <w:autoSpaceDN w:val="0"/>
              <w:snapToGrid w:val="0"/>
              <w:ind w:left="142" w:right="152"/>
              <w:jc w:val="both"/>
              <w:textAlignment w:val="baseline"/>
              <w:rPr>
                <w:rFonts w:eastAsia="DejaVu Sans" w:cs="Times New Roman"/>
                <w:color w:val="FF0000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Взаимодействие через сеть Интернет с помощью почтового ящика (</w:t>
            </w:r>
            <w:hyperlink r:id="rId14" w:history="1">
              <w:r w:rsidRPr="00BE028A">
                <w:rPr>
                  <w:rFonts w:eastAsia="SimSun" w:cs="Times New Roman"/>
                  <w:color w:val="0070C0"/>
                  <w:kern w:val="3"/>
                  <w:sz w:val="28"/>
                  <w:szCs w:val="28"/>
                  <w:u w:val="single"/>
                  <w:lang w:val="en-US" w:eastAsia="en-US"/>
                </w:rPr>
                <w:t>rovaidar</w:t>
              </w:r>
              <w:r w:rsidRPr="00BE028A">
                <w:rPr>
                  <w:rFonts w:eastAsia="SimSun" w:cs="Times New Roman"/>
                  <w:color w:val="0070C0"/>
                  <w:kern w:val="3"/>
                  <w:sz w:val="28"/>
                  <w:szCs w:val="28"/>
                  <w:u w:val="single"/>
                  <w:lang w:eastAsia="en-US"/>
                </w:rPr>
                <w:t>@</w:t>
              </w:r>
              <w:r w:rsidRPr="00BE028A">
                <w:rPr>
                  <w:rFonts w:eastAsia="SimSun" w:cs="Times New Roman"/>
                  <w:color w:val="0070C0"/>
                  <w:kern w:val="3"/>
                  <w:sz w:val="28"/>
                  <w:szCs w:val="28"/>
                  <w:u w:val="single"/>
                  <w:lang w:val="en-US" w:eastAsia="en-US"/>
                </w:rPr>
                <w:t>yandex</w:t>
              </w:r>
              <w:r w:rsidRPr="00BE028A">
                <w:rPr>
                  <w:rFonts w:eastAsia="SimSun" w:cs="Times New Roman"/>
                  <w:color w:val="0070C0"/>
                  <w:kern w:val="3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BE028A">
                <w:rPr>
                  <w:rFonts w:eastAsia="SimSun" w:cs="Times New Roman"/>
                  <w:color w:val="0070C0"/>
                  <w:kern w:val="3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</w:hyperlink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).</w:t>
            </w:r>
          </w:p>
        </w:tc>
      </w:tr>
      <w:tr w:rsidR="00BE028A" w:rsidRPr="00BE028A" w:rsidTr="00C52FCB">
        <w:tc>
          <w:tcPr>
            <w:tcW w:w="2376" w:type="dxa"/>
            <w:vMerge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eastAsia="DejaVu Sans" w:cs="Times New Roman"/>
                <w:bCs/>
                <w:i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right="141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д) учреждений дополнительного образования детей.</w:t>
            </w:r>
          </w:p>
        </w:tc>
        <w:tc>
          <w:tcPr>
            <w:tcW w:w="4643" w:type="dxa"/>
          </w:tcPr>
          <w:p w:rsidR="00BE028A" w:rsidRPr="00BE028A" w:rsidRDefault="00BE028A" w:rsidP="00BE028A">
            <w:pPr>
              <w:widowControl w:val="0"/>
              <w:tabs>
                <w:tab w:val="left" w:pos="3060"/>
              </w:tabs>
              <w:autoSpaceDN w:val="0"/>
              <w:snapToGrid w:val="0"/>
              <w:ind w:left="142" w:right="152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Взаимодействие через сеть Интернет с помощью почтового ящика (</w:t>
            </w:r>
            <w:hyperlink r:id="rId15" w:history="1">
              <w:r w:rsidRPr="00BE028A">
                <w:rPr>
                  <w:rFonts w:eastAsia="SimSun" w:cs="Times New Roman"/>
                  <w:color w:val="0070C0"/>
                  <w:kern w:val="3"/>
                  <w:sz w:val="28"/>
                  <w:szCs w:val="28"/>
                  <w:u w:val="single"/>
                  <w:lang w:val="en-US" w:eastAsia="en-US"/>
                </w:rPr>
                <w:t>rovaidar</w:t>
              </w:r>
              <w:r w:rsidRPr="00BE028A">
                <w:rPr>
                  <w:rFonts w:eastAsia="SimSun" w:cs="Times New Roman"/>
                  <w:color w:val="0070C0"/>
                  <w:kern w:val="3"/>
                  <w:sz w:val="28"/>
                  <w:szCs w:val="28"/>
                  <w:u w:val="single"/>
                  <w:lang w:eastAsia="en-US"/>
                </w:rPr>
                <w:t>@</w:t>
              </w:r>
              <w:r w:rsidRPr="00BE028A">
                <w:rPr>
                  <w:rFonts w:eastAsia="SimSun" w:cs="Times New Roman"/>
                  <w:color w:val="0070C0"/>
                  <w:kern w:val="3"/>
                  <w:sz w:val="28"/>
                  <w:szCs w:val="28"/>
                  <w:u w:val="single"/>
                  <w:lang w:val="en-US" w:eastAsia="en-US"/>
                </w:rPr>
                <w:t>yandex</w:t>
              </w:r>
              <w:r w:rsidRPr="00BE028A">
                <w:rPr>
                  <w:rFonts w:eastAsia="SimSun" w:cs="Times New Roman"/>
                  <w:color w:val="0070C0"/>
                  <w:kern w:val="3"/>
                  <w:sz w:val="28"/>
                  <w:szCs w:val="28"/>
                  <w:u w:val="single"/>
                  <w:lang w:eastAsia="en-US"/>
                </w:rPr>
                <w:t>.</w:t>
              </w:r>
              <w:proofErr w:type="spellStart"/>
              <w:r w:rsidRPr="00BE028A">
                <w:rPr>
                  <w:rFonts w:eastAsia="SimSun" w:cs="Times New Roman"/>
                  <w:color w:val="0070C0"/>
                  <w:kern w:val="3"/>
                  <w:sz w:val="28"/>
                  <w:szCs w:val="28"/>
                  <w:u w:val="single"/>
                  <w:lang w:val="en-US" w:eastAsia="en-US"/>
                </w:rPr>
                <w:t>ru</w:t>
              </w:r>
              <w:proofErr w:type="spellEnd"/>
            </w:hyperlink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).</w:t>
            </w:r>
          </w:p>
        </w:tc>
      </w:tr>
      <w:tr w:rsidR="00BE028A" w:rsidRPr="00BE028A" w:rsidTr="00C52FCB">
        <w:tc>
          <w:tcPr>
            <w:tcW w:w="2376" w:type="dxa"/>
            <w:vMerge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eastAsia="DejaVu Sans" w:cs="Times New Roman"/>
                <w:bCs/>
                <w:i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BE028A" w:rsidRPr="00BE028A" w:rsidRDefault="00B4507A" w:rsidP="00BE028A">
            <w:pPr>
              <w:widowControl w:val="0"/>
              <w:suppressLineNumbers/>
              <w:autoSpaceDN w:val="0"/>
              <w:snapToGrid w:val="0"/>
              <w:ind w:right="141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-</w:t>
            </w:r>
            <w:r w:rsidR="00BE028A"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% педагогических, руководящих работников</w:t>
            </w:r>
          </w:p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right="141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 xml:space="preserve">образовательного учреждения </w:t>
            </w:r>
            <w:proofErr w:type="gramStart"/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компетентных</w:t>
            </w:r>
            <w:proofErr w:type="gramEnd"/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 xml:space="preserve"> в решении</w:t>
            </w:r>
          </w:p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ind w:right="141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профессиональных задач с применением ИКТ;</w:t>
            </w:r>
          </w:p>
        </w:tc>
        <w:tc>
          <w:tcPr>
            <w:tcW w:w="4643" w:type="dxa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eastAsia="DejaVu Sans" w:cs="Times New Roman"/>
                <w:bCs/>
                <w:iCs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100%</w:t>
            </w:r>
          </w:p>
        </w:tc>
      </w:tr>
      <w:tr w:rsidR="00BE028A" w:rsidRPr="00BE028A" w:rsidTr="00C52FCB">
        <w:tc>
          <w:tcPr>
            <w:tcW w:w="2376" w:type="dxa"/>
            <w:vMerge w:val="restart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 xml:space="preserve">Требования к материально-техническим </w:t>
            </w: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lastRenderedPageBreak/>
              <w:t>условиям реализации основной образовательной программы в части наличия автоматизированных рабочих мест педагогических работников:</w:t>
            </w:r>
          </w:p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На</w:t>
            </w: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 xml:space="preserve"> уровне начального общего образования</w:t>
            </w: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:</w:t>
            </w:r>
          </w:p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eastAsia="DejaVu Sans" w:cs="Times New Roman"/>
                <w:bCs/>
                <w:iCs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>На уровнях основного общего и среднего общего образования</w:t>
            </w: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2552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lastRenderedPageBreak/>
              <w:t xml:space="preserve">% учебных кабинетов с автоматизированным </w:t>
            </w: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lastRenderedPageBreak/>
              <w:t>рабочим местом обучающихся и педагогических работников</w:t>
            </w:r>
          </w:p>
        </w:tc>
        <w:tc>
          <w:tcPr>
            <w:tcW w:w="4643" w:type="dxa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lastRenderedPageBreak/>
              <w:t>На уровне начального общего образования: 100% АРМ учителя.</w:t>
            </w:r>
          </w:p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eastAsia="DejaVu Sans" w:cs="Times New Roman"/>
                <w:color w:val="FF0000"/>
                <w:kern w:val="1"/>
                <w:sz w:val="28"/>
                <w:szCs w:val="28"/>
                <w:lang w:eastAsia="ru-RU"/>
              </w:rPr>
            </w:pPr>
          </w:p>
        </w:tc>
      </w:tr>
      <w:tr w:rsidR="00BE028A" w:rsidRPr="00BE028A" w:rsidTr="00C52FCB">
        <w:tc>
          <w:tcPr>
            <w:tcW w:w="2376" w:type="dxa"/>
            <w:vMerge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eastAsia="DejaVu Sans" w:cs="Times New Roman"/>
                <w:bCs/>
                <w:i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% учебных кабинетов с автоматизированным рабочим местом обучающихся и педагогических работников</w:t>
            </w:r>
          </w:p>
        </w:tc>
        <w:tc>
          <w:tcPr>
            <w:tcW w:w="4643" w:type="dxa"/>
          </w:tcPr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>На уровнях основного общего и среднего общего образования: 50%</w:t>
            </w:r>
          </w:p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eastAsia="DejaVu Sans" w:cs="Times New Roman"/>
                <w:color w:val="FF0000"/>
                <w:kern w:val="1"/>
                <w:sz w:val="28"/>
                <w:szCs w:val="28"/>
                <w:lang w:eastAsia="ru-RU"/>
              </w:rPr>
            </w:pPr>
          </w:p>
        </w:tc>
      </w:tr>
      <w:tr w:rsidR="00BE028A" w:rsidRPr="00BE028A" w:rsidTr="00C52FCB">
        <w:tc>
          <w:tcPr>
            <w:tcW w:w="4928" w:type="dxa"/>
            <w:gridSpan w:val="2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 xml:space="preserve">Количество </w:t>
            </w:r>
            <w:proofErr w:type="gramStart"/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 xml:space="preserve"> на 1 компьютер в сравнении со средним областным показателем</w:t>
            </w:r>
          </w:p>
        </w:tc>
        <w:tc>
          <w:tcPr>
            <w:tcW w:w="4643" w:type="dxa"/>
          </w:tcPr>
          <w:p w:rsidR="00BE028A" w:rsidRPr="00BE028A" w:rsidRDefault="00BE028A" w:rsidP="00BE028A">
            <w:pPr>
              <w:widowControl w:val="0"/>
              <w:autoSpaceDE w:val="0"/>
              <w:autoSpaceDN w:val="0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Times New Roman CYR" w:cs="Times New Roman"/>
                <w:color w:val="000000"/>
                <w:kern w:val="1"/>
                <w:sz w:val="28"/>
                <w:szCs w:val="28"/>
                <w:lang w:eastAsia="en-US"/>
              </w:rPr>
              <w:t xml:space="preserve">Количество обучающихся на 1 ПК составляет </w:t>
            </w:r>
            <w:r w:rsidRPr="00BE028A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13 </w:t>
            </w:r>
            <w:r w:rsidRPr="00BE028A">
              <w:rPr>
                <w:rFonts w:eastAsia="Times New Roman CYR" w:cs="Times New Roman"/>
                <w:color w:val="000000"/>
                <w:kern w:val="1"/>
                <w:sz w:val="28"/>
                <w:szCs w:val="28"/>
                <w:lang w:eastAsia="en-US"/>
              </w:rPr>
              <w:t>обучающихся, что примерно в 1,4 раза ниже областного показателя (9,2 человека)</w:t>
            </w:r>
          </w:p>
        </w:tc>
      </w:tr>
    </w:tbl>
    <w:p w:rsidR="00BE028A" w:rsidRPr="00BE028A" w:rsidRDefault="00BE028A" w:rsidP="00BE028A">
      <w:pPr>
        <w:widowControl w:val="0"/>
        <w:tabs>
          <w:tab w:val="left" w:pos="-284"/>
        </w:tabs>
        <w:autoSpaceDN w:val="0"/>
        <w:jc w:val="both"/>
        <w:textAlignment w:val="baseline"/>
        <w:rPr>
          <w:rFonts w:eastAsia="DejaVu Sans" w:cs="Times New Roman"/>
          <w:b/>
          <w:bCs/>
          <w:iCs/>
          <w:kern w:val="1"/>
          <w:sz w:val="28"/>
          <w:szCs w:val="28"/>
          <w:lang w:eastAsia="ru-RU"/>
        </w:rPr>
      </w:pPr>
      <w:r w:rsidRPr="00BE028A">
        <w:rPr>
          <w:rFonts w:eastAsia="DejaVu Sans" w:cs="Times New Roman"/>
          <w:b/>
          <w:bCs/>
          <w:iCs/>
          <w:kern w:val="1"/>
          <w:sz w:val="28"/>
          <w:szCs w:val="28"/>
          <w:lang w:eastAsia="ru-RU"/>
        </w:rPr>
        <w:t>Учебный план: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BE028A" w:rsidRPr="00BE028A" w:rsidTr="00C52FCB">
        <w:tc>
          <w:tcPr>
            <w:tcW w:w="6380" w:type="dxa"/>
            <w:gridSpan w:val="2"/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b/>
                <w:bCs/>
                <w:i/>
                <w:iCs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b/>
                <w:bCs/>
                <w:i/>
                <w:iCs/>
                <w:kern w:val="1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3191" w:type="dxa"/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b/>
                <w:bCs/>
                <w:i/>
                <w:iCs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b/>
                <w:bCs/>
                <w:i/>
                <w:iCs/>
                <w:kern w:val="1"/>
                <w:sz w:val="28"/>
                <w:szCs w:val="28"/>
                <w:lang w:eastAsia="ru-RU"/>
              </w:rPr>
              <w:t>Фактический показатель</w:t>
            </w:r>
          </w:p>
        </w:tc>
      </w:tr>
      <w:tr w:rsidR="00BE028A" w:rsidRPr="00BE028A" w:rsidTr="00C52FCB">
        <w:tc>
          <w:tcPr>
            <w:tcW w:w="6380" w:type="dxa"/>
            <w:gridSpan w:val="2"/>
          </w:tcPr>
          <w:p w:rsidR="00BE028A" w:rsidRPr="00BE028A" w:rsidRDefault="00BE028A" w:rsidP="00BE028A">
            <w:pPr>
              <w:widowControl w:val="0"/>
              <w:tabs>
                <w:tab w:val="left" w:pos="-284"/>
              </w:tabs>
              <w:autoSpaceDN w:val="0"/>
              <w:jc w:val="both"/>
              <w:textAlignment w:val="baseline"/>
              <w:rPr>
                <w:rFonts w:eastAsia="DejaVu Sans" w:cs="Times New Roman"/>
                <w:b/>
                <w:bCs/>
                <w:iCs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Процедура утверждения учебного плана в соответствии с нормативными документами</w:t>
            </w:r>
          </w:p>
        </w:tc>
        <w:tc>
          <w:tcPr>
            <w:tcW w:w="3191" w:type="dxa"/>
          </w:tcPr>
          <w:p w:rsidR="00BE028A" w:rsidRPr="00BE028A" w:rsidRDefault="00BE028A" w:rsidP="00BE028A">
            <w:pPr>
              <w:widowControl w:val="0"/>
              <w:tabs>
                <w:tab w:val="left" w:pos="-284"/>
              </w:tabs>
              <w:autoSpaceDN w:val="0"/>
              <w:jc w:val="both"/>
              <w:textAlignment w:val="baseline"/>
              <w:rPr>
                <w:rFonts w:eastAsia="DejaVu Sans" w:cs="Times New Roman"/>
                <w:b/>
                <w:bCs/>
                <w:iCs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Учебный план МБОУ «Айдарская средняя общеобразовательная школа им. Б.Г. Кандыбина» на 2014-2015 учебный год утвержден приказом  директора школы от 28.08. 2014 г. №238.</w:t>
            </w:r>
          </w:p>
        </w:tc>
      </w:tr>
      <w:tr w:rsidR="00BE028A" w:rsidRPr="00BE028A" w:rsidTr="00C52FCB">
        <w:tc>
          <w:tcPr>
            <w:tcW w:w="3190" w:type="dxa"/>
          </w:tcPr>
          <w:p w:rsidR="00BE028A" w:rsidRPr="00BE028A" w:rsidRDefault="00BE028A" w:rsidP="00BE028A">
            <w:pPr>
              <w:widowControl w:val="0"/>
              <w:tabs>
                <w:tab w:val="left" w:pos="-284"/>
              </w:tabs>
              <w:autoSpaceDN w:val="0"/>
              <w:jc w:val="both"/>
              <w:textAlignment w:val="baseline"/>
              <w:rPr>
                <w:rFonts w:eastAsia="DejaVu Sans" w:cs="Times New Roman"/>
                <w:b/>
                <w:bCs/>
                <w:i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  <w:t xml:space="preserve">- </w:t>
            </w: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hi-IN" w:bidi="hi-IN"/>
              </w:rPr>
              <w:t xml:space="preserve">по соотношению частей для распределения учебных часов на изучение      учебных     предметов    федерального    компонента государственного стандарта общего образования, </w:t>
            </w: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hi-IN" w:bidi="hi-IN"/>
              </w:rPr>
              <w:lastRenderedPageBreak/>
              <w:t>регионального компонента и компонента общеобразовательного учреждения (обязательной части и части, формируемой              участниками образовательного процесса, включающей внеурочную деятельность);</w:t>
            </w:r>
          </w:p>
        </w:tc>
        <w:tc>
          <w:tcPr>
            <w:tcW w:w="3191" w:type="dxa"/>
          </w:tcPr>
          <w:p w:rsidR="00BE028A" w:rsidRPr="00BE028A" w:rsidRDefault="00BE028A" w:rsidP="00BE028A">
            <w:pPr>
              <w:widowControl w:val="0"/>
              <w:tabs>
                <w:tab w:val="left" w:pos="3060"/>
              </w:tabs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  <w:lastRenderedPageBreak/>
              <w:t xml:space="preserve">Структура учебного плана содержит  инвариантный, региональный компонент и компонент ОУ, которые полностью соответствуют  </w:t>
            </w:r>
            <w:proofErr w:type="gramStart"/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  <w:t>рекомендованным</w:t>
            </w:r>
            <w:proofErr w:type="gramEnd"/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  <w:t xml:space="preserve"> БУП</w:t>
            </w:r>
            <w:r w:rsidRPr="00BE028A">
              <w:rPr>
                <w:rFonts w:eastAsia="DejaVu Sans" w:cs="Times New Roman"/>
                <w:i/>
                <w:iCs/>
                <w:color w:val="000000"/>
                <w:kern w:val="1"/>
                <w:sz w:val="28"/>
                <w:szCs w:val="28"/>
                <w:lang w:eastAsia="en-US"/>
              </w:rPr>
              <w:t xml:space="preserve">. </w:t>
            </w: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  <w:t xml:space="preserve">По соотношению частей для распределения </w:t>
            </w: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  <w:lastRenderedPageBreak/>
              <w:t xml:space="preserve">учебных часов на изучение      учебных     предметов    федерального    компонента государственного стандарта общего образования в учебном плане отведено не менее 75%, </w:t>
            </w:r>
            <w:proofErr w:type="gramStart"/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  <w:t>региональный</w:t>
            </w:r>
            <w:proofErr w:type="gramEnd"/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  <w:t xml:space="preserve"> - не менее 10%, остальная часть отводится на изучение  часов школьного компонента. Внеурочная деятельность в сетке учебного плана не отражена. План внеурочной деятельности входит в Образовательную программу (1 модуль) и является одним из разделов программы.</w:t>
            </w:r>
          </w:p>
        </w:tc>
      </w:tr>
      <w:tr w:rsidR="00BE028A" w:rsidRPr="00BE028A" w:rsidTr="00C52FCB">
        <w:tc>
          <w:tcPr>
            <w:tcW w:w="3190" w:type="dxa"/>
          </w:tcPr>
          <w:p w:rsidR="00BE028A" w:rsidRPr="00BE028A" w:rsidRDefault="00BE028A" w:rsidP="00BE028A">
            <w:pPr>
              <w:widowControl w:val="0"/>
              <w:tabs>
                <w:tab w:val="left" w:pos="-284"/>
              </w:tabs>
              <w:autoSpaceDN w:val="0"/>
              <w:jc w:val="both"/>
              <w:textAlignment w:val="baseline"/>
              <w:rPr>
                <w:rFonts w:eastAsia="DejaVu Sans" w:cs="Times New Roman"/>
                <w:b/>
                <w:bCs/>
                <w:i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color w:val="000000"/>
                <w:kern w:val="3"/>
                <w:sz w:val="28"/>
                <w:szCs w:val="28"/>
                <w:lang w:eastAsia="en-US"/>
              </w:rPr>
              <w:t>- в части соответствия максимальному объёму учебной нагрузки;</w:t>
            </w:r>
          </w:p>
        </w:tc>
        <w:tc>
          <w:tcPr>
            <w:tcW w:w="3191" w:type="dxa"/>
          </w:tcPr>
          <w:p w:rsidR="00BE028A" w:rsidRPr="00BE028A" w:rsidRDefault="00BE028A" w:rsidP="00BE028A">
            <w:pPr>
              <w:widowControl w:val="0"/>
              <w:tabs>
                <w:tab w:val="left" w:pos="3060"/>
              </w:tabs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  <w:t>Соблюдены требования к максимальному  количеству часов на каждый предмет в соответствии с БУП начального общего образования, основного общего образования, среднего  общего образования.</w:t>
            </w:r>
          </w:p>
        </w:tc>
      </w:tr>
      <w:tr w:rsidR="00BE028A" w:rsidRPr="00BE028A" w:rsidTr="00C52FCB">
        <w:tc>
          <w:tcPr>
            <w:tcW w:w="3190" w:type="dxa"/>
          </w:tcPr>
          <w:p w:rsidR="00BE028A" w:rsidRPr="00BE028A" w:rsidRDefault="00BE028A" w:rsidP="00BE028A">
            <w:pPr>
              <w:widowControl w:val="0"/>
              <w:tabs>
                <w:tab w:val="left" w:pos="-284"/>
              </w:tabs>
              <w:autoSpaceDN w:val="0"/>
              <w:jc w:val="both"/>
              <w:textAlignment w:val="baseline"/>
              <w:rPr>
                <w:rFonts w:eastAsia="DejaVu Sans" w:cs="Times New Roman"/>
                <w:b/>
                <w:bCs/>
                <w:i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hi-IN" w:bidi="hi-IN"/>
              </w:rPr>
              <w:t>- в части соблюдения минимального количества часов на каждый предмет в соответствии с базисным учебным планом начального</w:t>
            </w:r>
          </w:p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SimSun" w:cs="Times New Roman"/>
                <w:color w:val="000000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hi-IN" w:bidi="hi-IN"/>
              </w:rPr>
              <w:t xml:space="preserve">общего образования, основного общего образования, среднего </w:t>
            </w: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hi-IN" w:bidi="hi-IN"/>
              </w:rPr>
              <w:lastRenderedPageBreak/>
              <w:t>общего образования;</w:t>
            </w:r>
          </w:p>
        </w:tc>
        <w:tc>
          <w:tcPr>
            <w:tcW w:w="3191" w:type="dxa"/>
          </w:tcPr>
          <w:p w:rsidR="00BE028A" w:rsidRPr="00BE028A" w:rsidRDefault="00BE028A" w:rsidP="00BE028A">
            <w:pPr>
              <w:widowControl w:val="0"/>
              <w:tabs>
                <w:tab w:val="left" w:pos="3060"/>
              </w:tabs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  <w:lastRenderedPageBreak/>
              <w:t>Соблюдены требования к минимальному  количеству часов на каждый предмет в соответствии с БУП начального общего образования, основного общего образования, среднего  общего образования.</w:t>
            </w:r>
          </w:p>
        </w:tc>
      </w:tr>
      <w:tr w:rsidR="00BE028A" w:rsidRPr="00BE028A" w:rsidTr="00C52FCB">
        <w:tc>
          <w:tcPr>
            <w:tcW w:w="3190" w:type="dxa"/>
          </w:tcPr>
          <w:p w:rsidR="00BE028A" w:rsidRPr="00BE028A" w:rsidRDefault="00BE028A" w:rsidP="00BE028A">
            <w:pPr>
              <w:widowControl w:val="0"/>
              <w:tabs>
                <w:tab w:val="left" w:pos="-284"/>
              </w:tabs>
              <w:autoSpaceDN w:val="0"/>
              <w:jc w:val="both"/>
              <w:textAlignment w:val="baseline"/>
              <w:rPr>
                <w:rFonts w:eastAsia="DejaVu Sans" w:cs="Times New Roman"/>
                <w:b/>
                <w:bCs/>
                <w:i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jc w:val="both"/>
              <w:textAlignment w:val="baseline"/>
              <w:rPr>
                <w:rFonts w:eastAsia="TTE2005760t00" w:cs="Times New Roman"/>
                <w:color w:val="000000"/>
                <w:kern w:val="1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color w:val="000000"/>
                <w:kern w:val="3"/>
                <w:sz w:val="28"/>
                <w:szCs w:val="28"/>
                <w:lang w:eastAsia="en-US"/>
              </w:rPr>
              <w:t>- в части соблюдения преемственности в распределении часов по классам и ступеням обучения;</w:t>
            </w:r>
          </w:p>
        </w:tc>
        <w:tc>
          <w:tcPr>
            <w:tcW w:w="3191" w:type="dxa"/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  <w:t xml:space="preserve">Соблюдена преемственность в распределении часов по классам и ступеням обучения. </w:t>
            </w:r>
          </w:p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jc w:val="both"/>
              <w:textAlignment w:val="baseline"/>
              <w:rPr>
                <w:rFonts w:eastAsia="TTE2005760t00" w:cs="Times New Roman"/>
                <w:color w:val="000000"/>
                <w:kern w:val="1"/>
                <w:sz w:val="28"/>
                <w:szCs w:val="28"/>
                <w:lang w:eastAsia="en-US"/>
              </w:rPr>
            </w:pPr>
          </w:p>
        </w:tc>
      </w:tr>
      <w:tr w:rsidR="00BE028A" w:rsidRPr="00BE028A" w:rsidTr="00C52FCB">
        <w:tc>
          <w:tcPr>
            <w:tcW w:w="3190" w:type="dxa"/>
          </w:tcPr>
          <w:p w:rsidR="00BE028A" w:rsidRPr="00BE028A" w:rsidRDefault="00BE028A" w:rsidP="00BE028A">
            <w:pPr>
              <w:widowControl w:val="0"/>
              <w:tabs>
                <w:tab w:val="left" w:pos="-284"/>
              </w:tabs>
              <w:autoSpaceDN w:val="0"/>
              <w:jc w:val="both"/>
              <w:textAlignment w:val="baseline"/>
              <w:rPr>
                <w:rFonts w:eastAsia="DejaVu Sans" w:cs="Times New Roman"/>
                <w:b/>
                <w:bCs/>
                <w:i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BE028A" w:rsidRPr="00BE028A" w:rsidRDefault="00BE028A" w:rsidP="00BE028A">
            <w:pPr>
              <w:widowControl w:val="0"/>
              <w:tabs>
                <w:tab w:val="left" w:pos="942"/>
              </w:tabs>
              <w:autoSpaceDN w:val="0"/>
              <w:ind w:left="48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color w:val="000000"/>
                <w:kern w:val="3"/>
                <w:sz w:val="28"/>
                <w:szCs w:val="28"/>
                <w:lang w:eastAsia="en-US"/>
              </w:rPr>
              <w:t>- в части реализации регионального компонента;</w:t>
            </w:r>
          </w:p>
        </w:tc>
        <w:tc>
          <w:tcPr>
            <w:tcW w:w="3191" w:type="dxa"/>
          </w:tcPr>
          <w:p w:rsidR="00BE028A" w:rsidRPr="00BE028A" w:rsidRDefault="00BE028A" w:rsidP="00BE028A">
            <w:pPr>
              <w:widowControl w:val="0"/>
              <w:tabs>
                <w:tab w:val="left" w:pos="3060"/>
              </w:tabs>
              <w:autoSpaceDN w:val="0"/>
              <w:snapToGrid w:val="0"/>
              <w:jc w:val="both"/>
              <w:textAlignment w:val="baseline"/>
              <w:rPr>
                <w:rFonts w:eastAsia="TTE2005760t00" w:cs="Times New Roman"/>
                <w:color w:val="000000"/>
                <w:kern w:val="1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color w:val="000000"/>
                <w:kern w:val="3"/>
                <w:sz w:val="28"/>
                <w:szCs w:val="28"/>
                <w:lang w:eastAsia="en-US"/>
              </w:rPr>
              <w:t>В учебном плане на 2014-2015 учебный год    полностью учтен региональный компонент: православная культура (4-11 классы); основы безопасности жизнедеятельности (4-7,9 классы); технология (8 классы).</w:t>
            </w:r>
          </w:p>
        </w:tc>
      </w:tr>
      <w:tr w:rsidR="00BE028A" w:rsidRPr="00BE028A" w:rsidTr="00C52FCB">
        <w:tc>
          <w:tcPr>
            <w:tcW w:w="3190" w:type="dxa"/>
          </w:tcPr>
          <w:p w:rsidR="00BE028A" w:rsidRPr="00BE028A" w:rsidRDefault="00BE028A" w:rsidP="00BE028A">
            <w:pPr>
              <w:widowControl w:val="0"/>
              <w:tabs>
                <w:tab w:val="left" w:pos="-284"/>
              </w:tabs>
              <w:autoSpaceDN w:val="0"/>
              <w:jc w:val="both"/>
              <w:textAlignment w:val="baseline"/>
              <w:rPr>
                <w:rFonts w:eastAsia="DejaVu Sans" w:cs="Times New Roman"/>
                <w:b/>
                <w:bCs/>
                <w:i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hi-IN" w:bidi="hi-IN"/>
              </w:rPr>
              <w:t>- в части соответствия наименований учебных предметов БУП, ФГОС</w:t>
            </w:r>
          </w:p>
          <w:p w:rsidR="00BE028A" w:rsidRPr="00BE028A" w:rsidRDefault="00BE028A" w:rsidP="00BE028A">
            <w:pPr>
              <w:widowControl w:val="0"/>
              <w:tabs>
                <w:tab w:val="left" w:pos="3060"/>
              </w:tabs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hi-IN" w:bidi="hi-IN"/>
              </w:rPr>
              <w:t>УМК;</w:t>
            </w:r>
          </w:p>
        </w:tc>
        <w:tc>
          <w:tcPr>
            <w:tcW w:w="3191" w:type="dxa"/>
          </w:tcPr>
          <w:p w:rsidR="00BE028A" w:rsidRPr="00BE028A" w:rsidRDefault="00BE028A" w:rsidP="00BE028A">
            <w:pPr>
              <w:widowControl w:val="0"/>
              <w:tabs>
                <w:tab w:val="left" w:pos="3060"/>
              </w:tabs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  <w:t xml:space="preserve">Названия учебных предметов (дисциплин) соответствует наименованию БУП, ФГОС, используемым программам и УМК. Все рабочие программы,  реализуемые в  учреждении, соответствуют примерным образовательным программам, имеющим грифы согласования Минобрнауки РФ или грифы согласования с Региональным экспертным советом. </w:t>
            </w:r>
          </w:p>
        </w:tc>
      </w:tr>
      <w:tr w:rsidR="00BE028A" w:rsidRPr="00BE028A" w:rsidTr="00C52FCB">
        <w:tc>
          <w:tcPr>
            <w:tcW w:w="3190" w:type="dxa"/>
          </w:tcPr>
          <w:p w:rsidR="00BE028A" w:rsidRPr="00BE028A" w:rsidRDefault="00BE028A" w:rsidP="00BE028A">
            <w:pPr>
              <w:widowControl w:val="0"/>
              <w:tabs>
                <w:tab w:val="left" w:pos="-284"/>
              </w:tabs>
              <w:autoSpaceDN w:val="0"/>
              <w:jc w:val="both"/>
              <w:textAlignment w:val="baseline"/>
              <w:rPr>
                <w:rFonts w:eastAsia="DejaVu Sans" w:cs="Times New Roman"/>
                <w:b/>
                <w:bCs/>
                <w:i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BE028A" w:rsidRPr="00BE028A" w:rsidRDefault="00BE028A" w:rsidP="00BE028A">
            <w:pPr>
              <w:widowControl w:val="0"/>
              <w:suppressLineNumbers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hi-IN" w:bidi="hi-IN"/>
              </w:rPr>
              <w:t>- в части реализации потребностей и запросов участников</w:t>
            </w:r>
          </w:p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i/>
                <w:iCs/>
                <w:color w:val="000000"/>
                <w:kern w:val="1"/>
                <w:sz w:val="28"/>
                <w:szCs w:val="28"/>
                <w:lang w:eastAsia="en-US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hi-IN" w:bidi="hi-IN"/>
              </w:rPr>
              <w:t>образовательного процесса.</w:t>
            </w:r>
          </w:p>
        </w:tc>
        <w:tc>
          <w:tcPr>
            <w:tcW w:w="3191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i/>
                <w:iCs/>
                <w:color w:val="000000"/>
                <w:kern w:val="1"/>
                <w:sz w:val="28"/>
                <w:szCs w:val="28"/>
                <w:lang w:eastAsia="en-US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  <w:t xml:space="preserve">Реализация потребностей и запросов участников образовательного процесса осуществляется через профильные  предметы и элективные курсы, </w:t>
            </w: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  <w:lastRenderedPageBreak/>
              <w:t>которые соответствует целям ОП</w:t>
            </w:r>
            <w:r w:rsidRPr="00BE028A">
              <w:rPr>
                <w:rFonts w:eastAsia="DejaVu Sans" w:cs="Times New Roman"/>
                <w:i/>
                <w:iCs/>
                <w:color w:val="000000"/>
                <w:kern w:val="1"/>
                <w:sz w:val="28"/>
                <w:szCs w:val="28"/>
                <w:lang w:eastAsia="en-US"/>
              </w:rPr>
              <w:t>.</w:t>
            </w:r>
          </w:p>
        </w:tc>
      </w:tr>
    </w:tbl>
    <w:p w:rsidR="00BE028A" w:rsidRPr="00BE028A" w:rsidRDefault="00BE028A" w:rsidP="00BE028A">
      <w:pPr>
        <w:widowControl w:val="0"/>
        <w:tabs>
          <w:tab w:val="left" w:pos="-284"/>
        </w:tabs>
        <w:autoSpaceDN w:val="0"/>
        <w:jc w:val="both"/>
        <w:textAlignment w:val="baseline"/>
        <w:rPr>
          <w:rFonts w:eastAsia="DejaVu Sans" w:cs="Times New Roman"/>
          <w:b/>
          <w:bCs/>
          <w:iCs/>
          <w:kern w:val="1"/>
          <w:sz w:val="28"/>
          <w:szCs w:val="28"/>
          <w:lang w:eastAsia="ru-RU"/>
        </w:rPr>
      </w:pPr>
    </w:p>
    <w:p w:rsidR="00BE028A" w:rsidRPr="00BE028A" w:rsidRDefault="00BE028A" w:rsidP="00BE028A">
      <w:pPr>
        <w:suppressAutoHyphens w:val="0"/>
        <w:spacing w:after="200" w:line="276" w:lineRule="auto"/>
        <w:ind w:firstLine="567"/>
        <w:rPr>
          <w:rFonts w:eastAsia="DejaVu Sans" w:cs="Times New Roman"/>
          <w:b/>
          <w:bCs/>
          <w:iCs/>
          <w:kern w:val="1"/>
          <w:sz w:val="28"/>
          <w:szCs w:val="28"/>
          <w:lang w:eastAsia="ru-RU"/>
        </w:rPr>
      </w:pPr>
      <w:r w:rsidRPr="00BE028A">
        <w:rPr>
          <w:rFonts w:eastAsia="DejaVu Sans" w:cs="Times New Roman"/>
          <w:b/>
          <w:bCs/>
          <w:color w:val="000000"/>
          <w:kern w:val="1"/>
          <w:sz w:val="28"/>
          <w:szCs w:val="28"/>
          <w:lang w:eastAsia="ru-RU"/>
        </w:rPr>
        <w:t xml:space="preserve">Рабочие программы учебных курсов, предметов, дисциплин (модулей): </w:t>
      </w: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3069"/>
        <w:gridCol w:w="3070"/>
        <w:gridCol w:w="3071"/>
      </w:tblGrid>
      <w:tr w:rsidR="00BE028A" w:rsidRPr="00BE028A" w:rsidTr="00C52FCB">
        <w:tc>
          <w:tcPr>
            <w:tcW w:w="6140" w:type="dxa"/>
            <w:gridSpan w:val="2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SimSun" w:cs="Times New Roman"/>
                <w:b/>
                <w:bCs/>
                <w:color w:val="000000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b/>
                <w:bCs/>
                <w:color w:val="000000"/>
                <w:kern w:val="3"/>
                <w:sz w:val="28"/>
                <w:szCs w:val="28"/>
                <w:lang w:eastAsia="en-US"/>
              </w:rPr>
              <w:t xml:space="preserve">Показатель </w:t>
            </w:r>
          </w:p>
        </w:tc>
        <w:tc>
          <w:tcPr>
            <w:tcW w:w="3071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SimSun" w:cs="Times New Roman"/>
                <w:b/>
                <w:bCs/>
                <w:color w:val="000000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b/>
                <w:bCs/>
                <w:color w:val="000000"/>
                <w:kern w:val="3"/>
                <w:sz w:val="28"/>
                <w:szCs w:val="28"/>
                <w:lang w:eastAsia="en-US"/>
              </w:rPr>
              <w:t>Фактический показатель</w:t>
            </w:r>
          </w:p>
        </w:tc>
      </w:tr>
      <w:tr w:rsidR="00BE028A" w:rsidRPr="00BE028A" w:rsidTr="00C52FCB">
        <w:tc>
          <w:tcPr>
            <w:tcW w:w="6140" w:type="dxa"/>
            <w:gridSpan w:val="2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SimSun" w:cs="Times New Roman"/>
                <w:bCs/>
                <w:color w:val="000000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bCs/>
                <w:color w:val="000000"/>
                <w:kern w:val="3"/>
                <w:sz w:val="28"/>
                <w:szCs w:val="28"/>
                <w:lang w:eastAsia="en-US"/>
              </w:rPr>
              <w:t>Наличие рабочих программ учебных курсов, предметов, дисциплин (модулей) и их соответствие используемым примерным (авторским) программам всех уровней образования</w:t>
            </w:r>
          </w:p>
        </w:tc>
        <w:tc>
          <w:tcPr>
            <w:tcW w:w="3071" w:type="dxa"/>
          </w:tcPr>
          <w:p w:rsidR="00BE028A" w:rsidRPr="00BE028A" w:rsidRDefault="00BE028A" w:rsidP="00BE028A">
            <w:pPr>
              <w:widowControl w:val="0"/>
              <w:autoSpaceDN w:val="0"/>
              <w:ind w:right="-54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bCs/>
                <w:color w:val="000000"/>
                <w:kern w:val="3"/>
                <w:sz w:val="28"/>
                <w:szCs w:val="28"/>
                <w:lang w:eastAsia="en-US"/>
              </w:rPr>
              <w:t xml:space="preserve">Рабочие программы учебных курсов,  предметов рассмотрены на заседаниях школьных предметных методических объединений, заседании педагогического совета школы. Рабочие программы учебных курсов,  предметов  соответствуют используемым примерным (авторским) программам </w:t>
            </w:r>
          </w:p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SimSun" w:cs="Times New Roman"/>
                <w:bCs/>
                <w:color w:val="000000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Times New Roman" w:cs="Times New Roman"/>
                <w:color w:val="000000"/>
                <w:kern w:val="3"/>
                <w:sz w:val="28"/>
                <w:szCs w:val="28"/>
                <w:lang w:eastAsia="en-US"/>
              </w:rPr>
              <w:t>(Рабочие программы рассмотрена на заседании методического объединения учителей-предметников,  протокол</w:t>
            </w:r>
            <w:r w:rsidRPr="00BE028A">
              <w:rPr>
                <w:rFonts w:eastAsia="Times New Roman" w:cs="Times New Roman"/>
                <w:b/>
                <w:color w:val="000000"/>
                <w:kern w:val="3"/>
                <w:sz w:val="28"/>
                <w:szCs w:val="28"/>
                <w:lang w:eastAsia="en-US"/>
              </w:rPr>
              <w:t xml:space="preserve"> </w:t>
            </w:r>
            <w:r w:rsidRPr="00BE028A">
              <w:rPr>
                <w:rFonts w:eastAsia="Times New Roman" w:cs="Times New Roman"/>
                <w:color w:val="000000"/>
                <w:kern w:val="3"/>
                <w:sz w:val="28"/>
                <w:szCs w:val="28"/>
                <w:lang w:eastAsia="en-US"/>
              </w:rPr>
              <w:t>от 21 июня 2014 г. №5,</w:t>
            </w:r>
            <w:r w:rsidRPr="00BE028A">
              <w:rPr>
                <w:rFonts w:eastAsia="Times New Roman" w:cs="Times New Roman"/>
                <w:b/>
                <w:color w:val="000000"/>
                <w:kern w:val="3"/>
                <w:sz w:val="28"/>
                <w:szCs w:val="28"/>
                <w:lang w:eastAsia="en-US"/>
              </w:rPr>
              <w:t xml:space="preserve"> </w:t>
            </w:r>
            <w:r w:rsidRPr="00BE028A">
              <w:rPr>
                <w:rFonts w:eastAsia="Times New Roman" w:cs="Times New Roman"/>
                <w:color w:val="000000"/>
                <w:kern w:val="3"/>
                <w:sz w:val="28"/>
                <w:szCs w:val="28"/>
                <w:lang w:eastAsia="en-US"/>
              </w:rPr>
              <w:t>утверждена приказом  директора  от 28 августа   2014 г. № 241</w:t>
            </w:r>
            <w:r w:rsidRPr="00BE028A">
              <w:rPr>
                <w:rFonts w:eastAsia="SimSun" w:cs="Times New Roman"/>
                <w:bCs/>
                <w:color w:val="000000"/>
                <w:kern w:val="3"/>
                <w:sz w:val="28"/>
                <w:szCs w:val="28"/>
                <w:lang w:eastAsia="en-US"/>
              </w:rPr>
              <w:t>).</w:t>
            </w:r>
          </w:p>
        </w:tc>
      </w:tr>
      <w:tr w:rsidR="00BE028A" w:rsidRPr="00BE028A" w:rsidTr="00C52FCB">
        <w:tc>
          <w:tcPr>
            <w:tcW w:w="3070" w:type="dxa"/>
            <w:vMerge w:val="restart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SimSun" w:cs="Times New Roman"/>
                <w:bCs/>
                <w:color w:val="000000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bCs/>
                <w:color w:val="000000"/>
                <w:kern w:val="3"/>
                <w:sz w:val="28"/>
                <w:szCs w:val="28"/>
                <w:lang w:eastAsia="en-US"/>
              </w:rPr>
              <w:t>Соответствие рабочих программ учебных курсов, предметов, дисциплин (модулей)</w:t>
            </w:r>
          </w:p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b/>
                <w:bCs/>
                <w:color w:val="000000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SimSun" w:cs="Times New Roman"/>
                <w:bCs/>
                <w:color w:val="000000"/>
                <w:kern w:val="3"/>
                <w:sz w:val="28"/>
                <w:szCs w:val="28"/>
                <w:lang w:eastAsia="en-US"/>
              </w:rPr>
              <w:t>Уровни образования</w:t>
            </w:r>
          </w:p>
        </w:tc>
        <w:tc>
          <w:tcPr>
            <w:tcW w:w="3070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textAlignment w:val="baseline"/>
              <w:rPr>
                <w:rFonts w:eastAsia="SimSun" w:cs="Times New Roman"/>
                <w:bCs/>
                <w:color w:val="000000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bCs/>
                <w:color w:val="000000"/>
                <w:kern w:val="3"/>
                <w:sz w:val="28"/>
                <w:szCs w:val="28"/>
                <w:lang w:eastAsia="en-US"/>
              </w:rPr>
              <w:t>- порядку разработки рабочих программ в соответствии с локальным актом, регламентирующим данный порядок;</w:t>
            </w:r>
          </w:p>
          <w:p w:rsidR="00BE028A" w:rsidRPr="00BE028A" w:rsidRDefault="00BE028A" w:rsidP="00BE028A">
            <w:pPr>
              <w:widowControl w:val="0"/>
              <w:autoSpaceDN w:val="0"/>
              <w:textAlignment w:val="baseline"/>
              <w:rPr>
                <w:rFonts w:eastAsia="SimSun" w:cs="Times New Roman"/>
                <w:b/>
                <w:kern w:val="3"/>
                <w:sz w:val="28"/>
                <w:szCs w:val="28"/>
                <w:lang w:eastAsia="en-US"/>
              </w:rPr>
            </w:pPr>
          </w:p>
          <w:p w:rsidR="00BE028A" w:rsidRPr="00BE028A" w:rsidRDefault="00BE028A" w:rsidP="00BE028A">
            <w:pPr>
              <w:widowControl w:val="0"/>
              <w:autoSpaceDN w:val="0"/>
              <w:snapToGrid w:val="0"/>
              <w:textAlignment w:val="baseline"/>
              <w:rPr>
                <w:rFonts w:eastAsia="SimSun" w:cs="Times New Roman"/>
                <w:bCs/>
                <w:color w:val="000000"/>
                <w:kern w:val="3"/>
                <w:sz w:val="28"/>
                <w:szCs w:val="28"/>
                <w:lang w:eastAsia="en-US"/>
              </w:rPr>
            </w:pPr>
          </w:p>
        </w:tc>
        <w:tc>
          <w:tcPr>
            <w:tcW w:w="3071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TTE2005760t00" w:cs="Times New Roman"/>
                <w:color w:val="000000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bCs/>
                <w:color w:val="000000"/>
                <w:kern w:val="3"/>
                <w:sz w:val="28"/>
                <w:szCs w:val="28"/>
                <w:lang w:eastAsia="en-US"/>
              </w:rPr>
              <w:t xml:space="preserve">Рабочие программы учебных курсов,  предметов разработаны в соответствии с Положением о  рабочей программе учебных курсов, предметов, дисциплин </w:t>
            </w:r>
            <w:r w:rsidRPr="00BE028A">
              <w:rPr>
                <w:rFonts w:eastAsia="TimesNewRoman" w:cs="Times New Roman"/>
                <w:color w:val="000000"/>
                <w:kern w:val="3"/>
                <w:sz w:val="28"/>
                <w:szCs w:val="28"/>
                <w:lang w:eastAsia="en-US"/>
              </w:rPr>
              <w:t xml:space="preserve">МБОУ </w:t>
            </w:r>
            <w:r w:rsidRPr="00BE028A">
              <w:rPr>
                <w:rFonts w:eastAsia="Times New Roman" w:cs="Times New Roman"/>
                <w:color w:val="000000"/>
                <w:kern w:val="3"/>
                <w:sz w:val="28"/>
                <w:szCs w:val="28"/>
                <w:lang w:eastAsia="en-US"/>
              </w:rPr>
              <w:t>«</w:t>
            </w: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 xml:space="preserve">Айдарская средняя общеобразовательная </w:t>
            </w: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lastRenderedPageBreak/>
              <w:t>школа им. Б.Г. Кандыбина</w:t>
            </w:r>
            <w:r w:rsidRPr="00BE028A">
              <w:rPr>
                <w:rFonts w:eastAsia="Times New Roman" w:cs="Times New Roman"/>
                <w:color w:val="000000"/>
                <w:kern w:val="3"/>
                <w:sz w:val="28"/>
                <w:szCs w:val="28"/>
                <w:lang w:eastAsia="en-US"/>
              </w:rPr>
              <w:t>»</w:t>
            </w:r>
            <w:r w:rsidRPr="00BE028A">
              <w:rPr>
                <w:rFonts w:eastAsia="SimSun" w:cs="Times New Roman"/>
                <w:bCs/>
                <w:color w:val="000000"/>
                <w:kern w:val="3"/>
                <w:sz w:val="28"/>
                <w:szCs w:val="28"/>
                <w:lang w:eastAsia="en-US"/>
              </w:rPr>
              <w:t>, (протокол педагогического совета  от 30 августа 2014 года, №02, приказ по школе от 30.08.2014 года, №262)</w:t>
            </w:r>
          </w:p>
        </w:tc>
      </w:tr>
      <w:tr w:rsidR="00BE028A" w:rsidRPr="00BE028A" w:rsidTr="00C52FCB">
        <w:tc>
          <w:tcPr>
            <w:tcW w:w="3070" w:type="dxa"/>
            <w:vMerge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b/>
                <w:bCs/>
                <w:color w:val="000000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3070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SimSun" w:cs="Times New Roman"/>
                <w:bCs/>
                <w:color w:val="000000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bCs/>
                <w:color w:val="000000"/>
                <w:kern w:val="3"/>
                <w:sz w:val="28"/>
                <w:szCs w:val="28"/>
                <w:lang w:eastAsia="en-US"/>
              </w:rPr>
              <w:t>-структуре рабочей программы;</w:t>
            </w:r>
          </w:p>
        </w:tc>
        <w:tc>
          <w:tcPr>
            <w:tcW w:w="3071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TTE2005760t00" w:cs="Times New Roman"/>
                <w:color w:val="000000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bCs/>
                <w:color w:val="000000"/>
                <w:kern w:val="3"/>
                <w:sz w:val="28"/>
                <w:szCs w:val="28"/>
                <w:lang w:eastAsia="en-US"/>
              </w:rPr>
              <w:t xml:space="preserve">Структура рабочих программ  учебных курсов,  предметов соответствует   п.2.2. Положения о  рабочей программе учебных курсов, предметов, дисциплин </w:t>
            </w:r>
            <w:r w:rsidRPr="00BE028A">
              <w:rPr>
                <w:rFonts w:eastAsia="TimesNewRoman" w:cs="Times New Roman"/>
                <w:color w:val="000000"/>
                <w:kern w:val="3"/>
                <w:sz w:val="28"/>
                <w:szCs w:val="28"/>
                <w:lang w:eastAsia="en-US"/>
              </w:rPr>
              <w:t xml:space="preserve">МБОУ </w:t>
            </w:r>
            <w:r w:rsidRPr="00BE028A">
              <w:rPr>
                <w:rFonts w:eastAsia="Times New Roman" w:cs="Times New Roman"/>
                <w:color w:val="000000"/>
                <w:kern w:val="3"/>
                <w:sz w:val="28"/>
                <w:szCs w:val="28"/>
                <w:lang w:eastAsia="en-US"/>
              </w:rPr>
              <w:t>«</w:t>
            </w: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Айдарская средняя общеобразовательная школа им. Б.Г. Кандыбина</w:t>
            </w:r>
            <w:r w:rsidRPr="00BE028A">
              <w:rPr>
                <w:rFonts w:eastAsia="Times New Roman" w:cs="Times New Roman"/>
                <w:color w:val="000000"/>
                <w:kern w:val="3"/>
                <w:sz w:val="28"/>
                <w:szCs w:val="28"/>
                <w:lang w:eastAsia="en-US"/>
              </w:rPr>
              <w:t>»</w:t>
            </w:r>
            <w:r w:rsidRPr="00BE028A">
              <w:rPr>
                <w:rFonts w:eastAsia="SimSun" w:cs="Times New Roman"/>
                <w:bCs/>
                <w:color w:val="000000"/>
                <w:kern w:val="3"/>
                <w:sz w:val="28"/>
                <w:szCs w:val="28"/>
                <w:lang w:eastAsia="en-US"/>
              </w:rPr>
              <w:t xml:space="preserve"> (протокол педагогического совета  от 30 августа 2014 года, №02, приказ по школе от 30.08.2014 года, №262)</w:t>
            </w:r>
            <w:r w:rsidRPr="00BE028A">
              <w:rPr>
                <w:rFonts w:eastAsia="Times New Roman" w:cs="Times New Roman"/>
                <w:color w:val="000000"/>
                <w:kern w:val="3"/>
                <w:sz w:val="28"/>
                <w:szCs w:val="28"/>
                <w:lang w:eastAsia="en-US"/>
              </w:rPr>
              <w:t xml:space="preserve">  </w:t>
            </w:r>
          </w:p>
        </w:tc>
      </w:tr>
      <w:tr w:rsidR="00BE028A" w:rsidRPr="00BE028A" w:rsidTr="00C52FCB">
        <w:tc>
          <w:tcPr>
            <w:tcW w:w="3070" w:type="dxa"/>
            <w:vMerge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b/>
                <w:bCs/>
                <w:color w:val="000000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3070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SimSun" w:cs="Times New Roman"/>
                <w:bCs/>
                <w:color w:val="000000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bCs/>
                <w:color w:val="000000"/>
                <w:kern w:val="3"/>
                <w:sz w:val="28"/>
                <w:szCs w:val="28"/>
                <w:lang w:eastAsia="en-US"/>
              </w:rPr>
              <w:t>- целям и задачам основной образовательной программы образовательного учреждения</w:t>
            </w:r>
          </w:p>
        </w:tc>
        <w:tc>
          <w:tcPr>
            <w:tcW w:w="3071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SimSun" w:cs="Times New Roman"/>
                <w:bCs/>
                <w:color w:val="000000"/>
                <w:kern w:val="3"/>
                <w:sz w:val="28"/>
                <w:szCs w:val="28"/>
                <w:lang w:eastAsia="en-US"/>
              </w:rPr>
            </w:pPr>
            <w:proofErr w:type="gramStart"/>
            <w:r w:rsidRPr="00BE028A">
              <w:rPr>
                <w:rFonts w:eastAsia="SimSun" w:cs="Times New Roman"/>
                <w:bCs/>
                <w:color w:val="000000"/>
                <w:kern w:val="3"/>
                <w:sz w:val="28"/>
                <w:szCs w:val="28"/>
                <w:lang w:eastAsia="en-US"/>
              </w:rPr>
              <w:t>Рабочие программы учебных курсов,  предметов соответствуют целям и задачам основной образовательной программы образовательного учреждения  (</w:t>
            </w:r>
            <w:r w:rsidRPr="00BE028A">
              <w:rPr>
                <w:rFonts w:eastAsia="Times New Roman" w:cs="Times New Roman"/>
                <w:color w:val="000000"/>
                <w:kern w:val="3"/>
                <w:sz w:val="28"/>
                <w:szCs w:val="28"/>
                <w:lang w:eastAsia="en-US"/>
              </w:rPr>
              <w:t>Образовательная программа МБОУ «</w:t>
            </w: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Айдарская средняя общеобразовательная школа им. Б.Г. Кандыбина</w:t>
            </w:r>
            <w:r w:rsidRPr="00BE028A">
              <w:rPr>
                <w:rFonts w:eastAsia="Times New Roman" w:cs="Times New Roman"/>
                <w:color w:val="000000"/>
                <w:kern w:val="3"/>
                <w:sz w:val="28"/>
                <w:szCs w:val="28"/>
                <w:lang w:eastAsia="en-US"/>
              </w:rPr>
              <w:t>» рассмотрена на заседании педагогического совета,  протокол</w:t>
            </w:r>
            <w:r w:rsidRPr="00BE028A">
              <w:rPr>
                <w:rFonts w:eastAsia="Times New Roman" w:cs="Times New Roman"/>
                <w:b/>
                <w:color w:val="000000"/>
                <w:kern w:val="3"/>
                <w:sz w:val="28"/>
                <w:szCs w:val="28"/>
                <w:lang w:eastAsia="en-US"/>
              </w:rPr>
              <w:t xml:space="preserve"> </w:t>
            </w:r>
            <w:r w:rsidRPr="00BE028A">
              <w:rPr>
                <w:rFonts w:eastAsia="Times New Roman" w:cs="Times New Roman"/>
                <w:color w:val="000000"/>
                <w:kern w:val="3"/>
                <w:sz w:val="28"/>
                <w:szCs w:val="28"/>
                <w:lang w:eastAsia="en-US"/>
              </w:rPr>
              <w:t>от 24 августа 2014 г. №1,</w:t>
            </w:r>
            <w:r w:rsidRPr="00BE028A">
              <w:rPr>
                <w:rFonts w:eastAsia="Times New Roman" w:cs="Times New Roman"/>
                <w:b/>
                <w:color w:val="000000"/>
                <w:kern w:val="3"/>
                <w:sz w:val="28"/>
                <w:szCs w:val="28"/>
                <w:lang w:eastAsia="en-US"/>
              </w:rPr>
              <w:t xml:space="preserve"> </w:t>
            </w:r>
            <w:r w:rsidRPr="00BE028A">
              <w:rPr>
                <w:rFonts w:eastAsia="Times New Roman" w:cs="Times New Roman"/>
                <w:color w:val="000000"/>
                <w:kern w:val="3"/>
                <w:sz w:val="28"/>
                <w:szCs w:val="28"/>
                <w:lang w:eastAsia="en-US"/>
              </w:rPr>
              <w:lastRenderedPageBreak/>
              <w:t>согласована на заседании Управляющего Совета, протокол от 28.08.2014г. №1, утверждена приказом  от 28 августа   2014 г. № 235)</w:t>
            </w:r>
            <w:r w:rsidRPr="00BE028A">
              <w:rPr>
                <w:rFonts w:eastAsia="SimSun" w:cs="Times New Roman"/>
                <w:bCs/>
                <w:color w:val="000000"/>
                <w:kern w:val="3"/>
                <w:sz w:val="28"/>
                <w:szCs w:val="28"/>
                <w:lang w:eastAsia="en-US"/>
              </w:rPr>
              <w:t>.</w:t>
            </w:r>
            <w:proofErr w:type="gramEnd"/>
          </w:p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SimSun" w:cs="Times New Roman"/>
                <w:bCs/>
                <w:color w:val="000000"/>
                <w:kern w:val="3"/>
                <w:sz w:val="28"/>
                <w:szCs w:val="28"/>
                <w:lang w:eastAsia="en-US"/>
              </w:rPr>
            </w:pPr>
          </w:p>
        </w:tc>
      </w:tr>
      <w:tr w:rsidR="00BE028A" w:rsidRPr="00BE028A" w:rsidTr="00C52FCB">
        <w:tc>
          <w:tcPr>
            <w:tcW w:w="6140" w:type="dxa"/>
            <w:gridSpan w:val="2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SimSun" w:cs="Times New Roman"/>
                <w:bCs/>
                <w:color w:val="000000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bCs/>
                <w:color w:val="000000"/>
                <w:kern w:val="3"/>
                <w:sz w:val="28"/>
                <w:szCs w:val="28"/>
                <w:lang w:eastAsia="en-US"/>
              </w:rPr>
              <w:lastRenderedPageBreak/>
              <w:t>Реализация рабочих программ в соответствии с учебными планами и графиком учебного процесса (% от общего объёма)</w:t>
            </w:r>
          </w:p>
        </w:tc>
        <w:tc>
          <w:tcPr>
            <w:tcW w:w="3071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SimSun" w:cs="Times New Roman"/>
                <w:bCs/>
                <w:color w:val="000000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bCs/>
                <w:color w:val="000000"/>
                <w:kern w:val="3"/>
                <w:sz w:val="28"/>
                <w:szCs w:val="28"/>
                <w:lang w:eastAsia="en-US"/>
              </w:rPr>
              <w:t>За 2014-2015 учебный год</w:t>
            </w:r>
            <w:r w:rsidRPr="00BE028A">
              <w:rPr>
                <w:rFonts w:eastAsia="SimSun" w:cs="Times New Roman"/>
                <w:b/>
                <w:bCs/>
                <w:color w:val="000000"/>
                <w:kern w:val="3"/>
                <w:sz w:val="28"/>
                <w:szCs w:val="28"/>
                <w:lang w:eastAsia="en-US"/>
              </w:rPr>
              <w:t xml:space="preserve"> </w:t>
            </w:r>
            <w:r w:rsidRPr="00BE028A">
              <w:rPr>
                <w:rFonts w:eastAsia="SimSun" w:cs="Times New Roman"/>
                <w:bCs/>
                <w:color w:val="000000"/>
                <w:kern w:val="3"/>
                <w:sz w:val="28"/>
                <w:szCs w:val="28"/>
                <w:lang w:eastAsia="en-US"/>
              </w:rPr>
              <w:t xml:space="preserve">реализация рабочих программ в соответствии с учебными планами и графиком учебного процесса составила 100% от общего объема  (Анализ работы школы за 2014-2015 учебный год, заслушан на педагогическом совете </w:t>
            </w:r>
            <w:r w:rsidRPr="00BE028A">
              <w:rPr>
                <w:rFonts w:eastAsia="Times New Roman" w:cs="Times New Roman"/>
                <w:color w:val="000000"/>
                <w:kern w:val="3"/>
                <w:sz w:val="28"/>
                <w:szCs w:val="28"/>
                <w:lang w:eastAsia="en-US"/>
              </w:rPr>
              <w:t>протокол</w:t>
            </w:r>
            <w:r w:rsidRPr="00BE028A">
              <w:rPr>
                <w:rFonts w:eastAsia="Times New Roman" w:cs="Times New Roman"/>
                <w:b/>
                <w:color w:val="000000"/>
                <w:kern w:val="3"/>
                <w:sz w:val="28"/>
                <w:szCs w:val="28"/>
                <w:lang w:eastAsia="en-US"/>
              </w:rPr>
              <w:t xml:space="preserve"> </w:t>
            </w:r>
            <w:r w:rsidRPr="00BE028A">
              <w:rPr>
                <w:rFonts w:eastAsia="Times New Roman" w:cs="Times New Roman"/>
                <w:color w:val="000000"/>
                <w:kern w:val="3"/>
                <w:sz w:val="28"/>
                <w:szCs w:val="28"/>
                <w:lang w:eastAsia="en-US"/>
              </w:rPr>
              <w:t>от 28 августа 2015 г. №1</w:t>
            </w:r>
            <w:r w:rsidRPr="00BE028A">
              <w:rPr>
                <w:rFonts w:eastAsia="SimSun" w:cs="Times New Roman"/>
                <w:bCs/>
                <w:color w:val="000000"/>
                <w:kern w:val="3"/>
                <w:sz w:val="28"/>
                <w:szCs w:val="28"/>
                <w:lang w:eastAsia="en-US"/>
              </w:rPr>
              <w:t>).</w:t>
            </w:r>
          </w:p>
        </w:tc>
      </w:tr>
    </w:tbl>
    <w:p w:rsidR="00BE028A" w:rsidRPr="00BE028A" w:rsidRDefault="00BE028A" w:rsidP="00BE028A">
      <w:pPr>
        <w:widowControl w:val="0"/>
        <w:autoSpaceDN w:val="0"/>
        <w:jc w:val="both"/>
        <w:textAlignment w:val="baseline"/>
        <w:rPr>
          <w:rFonts w:eastAsia="DejaVu Sans" w:cs="Times New Roman"/>
          <w:kern w:val="1"/>
          <w:sz w:val="28"/>
          <w:szCs w:val="28"/>
          <w:lang w:eastAsia="ru-RU"/>
        </w:rPr>
      </w:pPr>
    </w:p>
    <w:p w:rsidR="00BE028A" w:rsidRPr="00BE028A" w:rsidRDefault="00BE028A" w:rsidP="00BE028A">
      <w:pPr>
        <w:widowControl w:val="0"/>
        <w:autoSpaceDN w:val="0"/>
        <w:jc w:val="both"/>
        <w:textAlignment w:val="baseline"/>
        <w:rPr>
          <w:rFonts w:eastAsia="DejaVu Sans" w:cs="Times New Roman"/>
          <w:b/>
          <w:bCs/>
          <w:kern w:val="1"/>
          <w:sz w:val="28"/>
          <w:szCs w:val="28"/>
          <w:lang w:eastAsia="ru-RU"/>
        </w:rPr>
      </w:pPr>
      <w:r w:rsidRPr="00BE028A">
        <w:rPr>
          <w:rFonts w:eastAsia="DejaVu Sans" w:cs="Times New Roman"/>
          <w:b/>
          <w:bCs/>
          <w:kern w:val="1"/>
          <w:sz w:val="28"/>
          <w:szCs w:val="28"/>
          <w:lang w:eastAsia="ru-RU"/>
        </w:rPr>
        <w:t>Расписание учебных занятий: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BE028A" w:rsidRPr="00BE028A" w:rsidTr="00C52FCB">
        <w:tc>
          <w:tcPr>
            <w:tcW w:w="6380" w:type="dxa"/>
            <w:gridSpan w:val="2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DejaVu Sans" w:cs="Times New Roman"/>
                <w:b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b/>
                <w:kern w:val="1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3191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DejaVu Sans" w:cs="Times New Roman"/>
                <w:b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b/>
                <w:kern w:val="1"/>
                <w:sz w:val="28"/>
                <w:szCs w:val="28"/>
                <w:lang w:eastAsia="ru-RU"/>
              </w:rPr>
              <w:t>Фактический показатель</w:t>
            </w:r>
          </w:p>
        </w:tc>
      </w:tr>
      <w:tr w:rsidR="00BE028A" w:rsidRPr="00BE028A" w:rsidTr="00C52FCB">
        <w:tc>
          <w:tcPr>
            <w:tcW w:w="6380" w:type="dxa"/>
            <w:gridSpan w:val="2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Процедура согласования и утверждения расписания учебных занятий в соответствии с нормативными документами.</w:t>
            </w:r>
          </w:p>
        </w:tc>
        <w:tc>
          <w:tcPr>
            <w:tcW w:w="3191" w:type="dxa"/>
            <w:vAlign w:val="center"/>
          </w:tcPr>
          <w:p w:rsidR="00BE028A" w:rsidRPr="00B4507A" w:rsidRDefault="00BE028A" w:rsidP="00B4507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>Расписание учебных занятий утверждено директором школы (приказ №248 от 30.08.2014 г.), согласовано с</w:t>
            </w:r>
            <w:r w:rsidR="00B4507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 xml:space="preserve"> председателем профкома </w:t>
            </w:r>
          </w:p>
        </w:tc>
      </w:tr>
      <w:tr w:rsidR="00BE028A" w:rsidRPr="00BE028A" w:rsidTr="00C52FCB">
        <w:tc>
          <w:tcPr>
            <w:tcW w:w="6380" w:type="dxa"/>
            <w:gridSpan w:val="2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Соответствие расписаний занятий режиму работы ОУ, Уставу (пятидневная, шестидневная учебная неделя) и требованиям СанПиН.</w:t>
            </w:r>
          </w:p>
        </w:tc>
        <w:tc>
          <w:tcPr>
            <w:tcW w:w="3191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bCs/>
                <w:color w:val="000000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 xml:space="preserve">Расписание занятий соответствует режиму работы ОУ, Уставу и требованиям </w:t>
            </w:r>
            <w:proofErr w:type="spellStart"/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>СанПин</w:t>
            </w:r>
            <w:proofErr w:type="spellEnd"/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BE028A" w:rsidRPr="00BE028A" w:rsidTr="00C52FCB">
        <w:tc>
          <w:tcPr>
            <w:tcW w:w="3190" w:type="dxa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color w:val="000000"/>
                <w:kern w:val="3"/>
                <w:sz w:val="28"/>
                <w:szCs w:val="28"/>
                <w:lang w:eastAsia="en-US"/>
              </w:rPr>
              <w:t xml:space="preserve">- на уровне начального общего обучения чередование основных предметов с уроками музыки, </w:t>
            </w:r>
            <w:r w:rsidRPr="00BE028A">
              <w:rPr>
                <w:rFonts w:eastAsia="SimSun" w:cs="Times New Roman"/>
                <w:color w:val="000000"/>
                <w:kern w:val="3"/>
                <w:sz w:val="28"/>
                <w:szCs w:val="28"/>
                <w:lang w:eastAsia="en-US"/>
              </w:rPr>
              <w:lastRenderedPageBreak/>
              <w:t>изобразительного искусства, труда, физкультуры;</w:t>
            </w:r>
          </w:p>
        </w:tc>
        <w:tc>
          <w:tcPr>
            <w:tcW w:w="3191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  <w:lastRenderedPageBreak/>
              <w:t xml:space="preserve">На уровне  начального общего образования основные предметы чередуются с уроками музыки, </w:t>
            </w: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  <w:lastRenderedPageBreak/>
              <w:t>изобразительного искусства, труда, физкультуры.</w:t>
            </w:r>
          </w:p>
        </w:tc>
      </w:tr>
      <w:tr w:rsidR="00BE028A" w:rsidRPr="00BE028A" w:rsidTr="00C52FCB">
        <w:tc>
          <w:tcPr>
            <w:tcW w:w="3190" w:type="dxa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color w:val="000000"/>
                <w:kern w:val="3"/>
                <w:sz w:val="28"/>
                <w:szCs w:val="28"/>
                <w:lang w:eastAsia="en-US"/>
              </w:rPr>
              <w:t>- на уровнях основного общего и среднего общего образования чередование предметов естественно-математического и гуманитарного циклов;</w:t>
            </w:r>
          </w:p>
        </w:tc>
        <w:tc>
          <w:tcPr>
            <w:tcW w:w="3191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  <w:t>На уровнях основного общего и среднего общего образования чередуются предметы естественно-математического и гуманитарного циклов.</w:t>
            </w:r>
          </w:p>
        </w:tc>
      </w:tr>
      <w:tr w:rsidR="00BE028A" w:rsidRPr="00BE028A" w:rsidTr="00C52FCB">
        <w:tc>
          <w:tcPr>
            <w:tcW w:w="3190" w:type="dxa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color w:val="000000"/>
                <w:kern w:val="3"/>
                <w:sz w:val="28"/>
                <w:szCs w:val="28"/>
                <w:lang w:eastAsia="en-US"/>
              </w:rPr>
              <w:t>- дневную и недельную работоспособность учащихся;</w:t>
            </w:r>
          </w:p>
        </w:tc>
        <w:tc>
          <w:tcPr>
            <w:tcW w:w="3191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  <w:t>Распределение учебной нагрузки в течение недели строилось таким образом, чтобы наибольший ее объем приходился на вторник и (или) среду. В расписании уроков для обучающихся на уровне начального общего образования основные предметы проводятся на 2-3 уроках, а для обучающихся уровнях основного общего и среднего общего образования – на 2, 3, 4 уроках.</w:t>
            </w:r>
          </w:p>
        </w:tc>
      </w:tr>
      <w:tr w:rsidR="00BE028A" w:rsidRPr="00BE028A" w:rsidTr="00C52FCB">
        <w:tc>
          <w:tcPr>
            <w:tcW w:w="3190" w:type="dxa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color w:val="000000"/>
                <w:kern w:val="3"/>
                <w:sz w:val="28"/>
                <w:szCs w:val="28"/>
                <w:lang w:eastAsia="en-US"/>
              </w:rPr>
              <w:t>- для обучающихся 5-9 классов сдвоенные уроки только для проведения лабораторных, контрольных работ, уроков труда, физкультуры целевого назначения (лыжи, плавание);</w:t>
            </w:r>
          </w:p>
        </w:tc>
        <w:tc>
          <w:tcPr>
            <w:tcW w:w="3191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  <w:t>Сдвоенных уроков для обучающихся 5-9 классов нет.</w:t>
            </w:r>
          </w:p>
        </w:tc>
      </w:tr>
      <w:tr w:rsidR="00BE028A" w:rsidRPr="00BE028A" w:rsidTr="00C52FCB">
        <w:tc>
          <w:tcPr>
            <w:tcW w:w="3190" w:type="dxa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color w:val="000000"/>
                <w:kern w:val="3"/>
                <w:sz w:val="28"/>
                <w:szCs w:val="28"/>
                <w:lang w:eastAsia="en-US"/>
              </w:rPr>
              <w:t xml:space="preserve">- сдвоенные уроки по основным и профильным предметам для обучающихся 5-9 классов только при условии их проведения </w:t>
            </w:r>
            <w:r w:rsidRPr="00BE028A">
              <w:rPr>
                <w:rFonts w:eastAsia="SimSun" w:cs="Times New Roman"/>
                <w:color w:val="000000"/>
                <w:kern w:val="3"/>
                <w:sz w:val="28"/>
                <w:szCs w:val="28"/>
                <w:lang w:eastAsia="en-US"/>
              </w:rPr>
              <w:lastRenderedPageBreak/>
              <w:t>следом за уроком физкультурой или динамической паузой продолжительностью не менее 30 минут;</w:t>
            </w:r>
          </w:p>
        </w:tc>
        <w:tc>
          <w:tcPr>
            <w:tcW w:w="3191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  <w:lastRenderedPageBreak/>
              <w:t>Сдвоенных уроков по основным и профильным предметам для обучающихся 5-9 классов нет.</w:t>
            </w:r>
          </w:p>
        </w:tc>
      </w:tr>
      <w:tr w:rsidR="00BE028A" w:rsidRPr="00BE028A" w:rsidTr="00C52FCB">
        <w:tc>
          <w:tcPr>
            <w:tcW w:w="3190" w:type="dxa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color w:val="000000"/>
                <w:kern w:val="3"/>
                <w:sz w:val="28"/>
                <w:szCs w:val="28"/>
                <w:lang w:eastAsia="en-US"/>
              </w:rPr>
              <w:t>- в 10-11 классах проведение сдвоенных уроков по основным и профильным предметам</w:t>
            </w: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191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  <w:t>В 10 и 11 классах сдвоенные уроки только по профессиональной подготовке.</w:t>
            </w:r>
          </w:p>
        </w:tc>
      </w:tr>
      <w:tr w:rsidR="00BE028A" w:rsidRPr="00BE028A" w:rsidTr="00C52FCB">
        <w:tc>
          <w:tcPr>
            <w:tcW w:w="3190" w:type="dxa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color w:val="000000"/>
                <w:kern w:val="3"/>
                <w:sz w:val="28"/>
                <w:szCs w:val="28"/>
                <w:lang w:eastAsia="en-US"/>
              </w:rPr>
              <w:t>- Продолжительность перемен между уроками составляет не менее 10 минут, большой перемены (после 2 и 3 уроков) – 30 минут: вместо одной большой перемены допускается после 2 и 3 уроков устраивать две перемены по 20 минут каждая.</w:t>
            </w:r>
          </w:p>
        </w:tc>
        <w:tc>
          <w:tcPr>
            <w:tcW w:w="3191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  <w:t>Продолжительность перемен между уроками составляет 10-15 минут, большая перемена после 4 и 5 уроков – 20 минут.</w:t>
            </w:r>
          </w:p>
        </w:tc>
      </w:tr>
      <w:tr w:rsidR="00BE028A" w:rsidRPr="00BE028A" w:rsidTr="00C52FCB">
        <w:tc>
          <w:tcPr>
            <w:tcW w:w="3190" w:type="dxa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color w:val="000000"/>
                <w:kern w:val="3"/>
                <w:sz w:val="28"/>
                <w:szCs w:val="28"/>
                <w:lang w:eastAsia="en-US"/>
              </w:rPr>
              <w:t>- наименования учебных предметов и элективных курсов;</w:t>
            </w:r>
          </w:p>
        </w:tc>
        <w:tc>
          <w:tcPr>
            <w:tcW w:w="3191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  <w:t>Наименование учебных предметов, элективных курсов в классном журнале, расписании уроков соответствуют учебному плану.</w:t>
            </w:r>
          </w:p>
        </w:tc>
      </w:tr>
      <w:tr w:rsidR="00BE028A" w:rsidRPr="00BE028A" w:rsidTr="00C52FCB">
        <w:tc>
          <w:tcPr>
            <w:tcW w:w="3190" w:type="dxa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bCs/>
                <w:color w:val="000000"/>
                <w:kern w:val="1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color w:val="000000"/>
                <w:kern w:val="3"/>
                <w:sz w:val="28"/>
                <w:szCs w:val="28"/>
                <w:lang w:eastAsia="en-US"/>
              </w:rPr>
              <w:t>- количества часов в расписании занятий и учебном плане;</w:t>
            </w:r>
          </w:p>
        </w:tc>
        <w:tc>
          <w:tcPr>
            <w:tcW w:w="3191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bCs/>
                <w:color w:val="000000"/>
                <w:kern w:val="1"/>
                <w:sz w:val="28"/>
                <w:szCs w:val="28"/>
                <w:lang w:eastAsia="en-US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  <w:t xml:space="preserve">Количество часов на изучение предметов, элективных курсов, отраженные в классном журнале, расписании уроков соответствуют количеству часов в учебном плане </w:t>
            </w:r>
            <w:r w:rsidRPr="00BE028A">
              <w:rPr>
                <w:rFonts w:eastAsia="DejaVu Sans" w:cs="Times New Roman"/>
                <w:bCs/>
                <w:color w:val="000000"/>
                <w:kern w:val="1"/>
                <w:sz w:val="28"/>
                <w:szCs w:val="28"/>
                <w:lang w:eastAsia="en-US"/>
              </w:rPr>
              <w:t>учреждения</w:t>
            </w:r>
            <w:proofErr w:type="gramStart"/>
            <w:r w:rsidRPr="00BE028A">
              <w:rPr>
                <w:rFonts w:eastAsia="DejaVu Sans" w:cs="Times New Roman"/>
                <w:bCs/>
                <w:color w:val="000000"/>
                <w:kern w:val="1"/>
                <w:sz w:val="28"/>
                <w:szCs w:val="28"/>
                <w:lang w:eastAsia="en-US"/>
              </w:rPr>
              <w:t xml:space="preserve"> .</w:t>
            </w:r>
            <w:proofErr w:type="gramEnd"/>
          </w:p>
        </w:tc>
      </w:tr>
      <w:tr w:rsidR="00BE028A" w:rsidRPr="00BE028A" w:rsidTr="00C52FCB">
        <w:tc>
          <w:tcPr>
            <w:tcW w:w="3190" w:type="dxa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color w:val="000000"/>
                <w:kern w:val="3"/>
                <w:sz w:val="28"/>
                <w:szCs w:val="28"/>
                <w:lang w:eastAsia="en-US"/>
              </w:rPr>
              <w:t xml:space="preserve">- соблюдения предельно допустимой аудиторной учебной нагрузки и объема времени, отведенного учебным планом общеобразовательного учреждения для </w:t>
            </w:r>
            <w:r w:rsidRPr="00BE028A">
              <w:rPr>
                <w:rFonts w:eastAsia="SimSun" w:cs="Times New Roman"/>
                <w:color w:val="000000"/>
                <w:kern w:val="3"/>
                <w:sz w:val="28"/>
                <w:szCs w:val="28"/>
                <w:lang w:eastAsia="en-US"/>
              </w:rPr>
              <w:lastRenderedPageBreak/>
              <w:t>изучения учебных предметов;</w:t>
            </w:r>
          </w:p>
        </w:tc>
        <w:tc>
          <w:tcPr>
            <w:tcW w:w="3191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  <w:lastRenderedPageBreak/>
              <w:t xml:space="preserve">Объем максимально допустимой учебной нагрузки </w:t>
            </w:r>
            <w:proofErr w:type="gramStart"/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  <w:t>обучающихся</w:t>
            </w:r>
            <w:proofErr w:type="gramEnd"/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  <w:t xml:space="preserve"> соблюден и прослеживается в учебном плане учреждения (</w:t>
            </w:r>
            <w:proofErr w:type="spellStart"/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  <w:t>СанПин</w:t>
            </w:r>
            <w:proofErr w:type="spellEnd"/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  <w:t xml:space="preserve"> 2.4.2.2821-10, пункт </w:t>
            </w: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  <w:lastRenderedPageBreak/>
              <w:t>10.5).</w:t>
            </w:r>
          </w:p>
        </w:tc>
      </w:tr>
      <w:tr w:rsidR="00BE028A" w:rsidRPr="00BE028A" w:rsidTr="00C52FCB">
        <w:tc>
          <w:tcPr>
            <w:tcW w:w="3190" w:type="dxa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b/>
                <w:bCs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color w:val="000000"/>
                <w:kern w:val="3"/>
                <w:sz w:val="28"/>
                <w:szCs w:val="28"/>
                <w:lang w:eastAsia="en-US"/>
              </w:rPr>
              <w:t>- реализации индивидуальных учебных планов.</w:t>
            </w:r>
          </w:p>
        </w:tc>
        <w:tc>
          <w:tcPr>
            <w:tcW w:w="3191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en-US"/>
              </w:rPr>
              <w:t>Индивидуальных учебных планов в школе нет.</w:t>
            </w:r>
          </w:p>
        </w:tc>
      </w:tr>
    </w:tbl>
    <w:p w:rsidR="00BE028A" w:rsidRPr="00BE028A" w:rsidRDefault="00BE028A" w:rsidP="00BE028A">
      <w:pPr>
        <w:widowControl w:val="0"/>
        <w:tabs>
          <w:tab w:val="left" w:pos="928"/>
        </w:tabs>
        <w:autoSpaceDN w:val="0"/>
        <w:spacing w:line="276" w:lineRule="auto"/>
        <w:ind w:firstLine="567"/>
        <w:jc w:val="both"/>
        <w:textAlignment w:val="baseline"/>
        <w:rPr>
          <w:rFonts w:eastAsia="SimSun" w:cs="Times New Roman"/>
          <w:bCs/>
          <w:i/>
          <w:kern w:val="3"/>
          <w:sz w:val="28"/>
          <w:szCs w:val="28"/>
          <w:lang w:eastAsia="en-US"/>
        </w:rPr>
      </w:pPr>
    </w:p>
    <w:p w:rsidR="00BE028A" w:rsidRPr="00BE028A" w:rsidRDefault="00BE028A" w:rsidP="00BE028A">
      <w:pPr>
        <w:widowControl w:val="0"/>
        <w:tabs>
          <w:tab w:val="left" w:pos="928"/>
        </w:tabs>
        <w:autoSpaceDN w:val="0"/>
        <w:spacing w:line="276" w:lineRule="auto"/>
        <w:ind w:firstLine="567"/>
        <w:jc w:val="both"/>
        <w:textAlignment w:val="baseline"/>
        <w:rPr>
          <w:rFonts w:eastAsia="SimSun" w:cs="Times New Roman"/>
          <w:bCs/>
          <w:i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bCs/>
          <w:i/>
          <w:kern w:val="3"/>
          <w:sz w:val="28"/>
          <w:szCs w:val="28"/>
          <w:lang w:eastAsia="en-US"/>
        </w:rPr>
        <w:t>Создание безопасных условий жизнедеятельности</w:t>
      </w:r>
    </w:p>
    <w:p w:rsidR="00BE028A" w:rsidRPr="00BE028A" w:rsidRDefault="00BE028A" w:rsidP="00BE028A">
      <w:pPr>
        <w:widowControl w:val="0"/>
        <w:shd w:val="clear" w:color="auto" w:fill="FFFFFF"/>
        <w:autoSpaceDN w:val="0"/>
        <w:ind w:firstLine="567"/>
        <w:jc w:val="both"/>
        <w:textAlignment w:val="baseline"/>
        <w:rPr>
          <w:rFonts w:eastAsia="SimSun" w:cs="Times New Roman"/>
          <w:color w:val="000000"/>
          <w:spacing w:val="1"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spacing w:val="-2"/>
          <w:kern w:val="3"/>
          <w:sz w:val="28"/>
          <w:szCs w:val="28"/>
          <w:lang w:eastAsia="en-US"/>
        </w:rPr>
        <w:t>Одним из определяющих факторов успешного</w:t>
      </w:r>
      <w:r w:rsidRPr="00BE028A">
        <w:rPr>
          <w:rFonts w:eastAsia="SimSun" w:cs="Times New Roman"/>
          <w:color w:val="000000"/>
          <w:spacing w:val="-2"/>
          <w:kern w:val="3"/>
          <w:sz w:val="28"/>
          <w:szCs w:val="28"/>
          <w:lang w:eastAsia="en-US"/>
        </w:rPr>
        <w:t xml:space="preserve"> функционирования школы являлось обеспечение безопасности жизнедеятельности учащихся. Работа по данному направлению велась в соответствие с основными направле</w:t>
      </w:r>
      <w:r w:rsidRPr="00BE028A">
        <w:rPr>
          <w:rFonts w:eastAsia="SimSun" w:cs="Times New Roman"/>
          <w:color w:val="000000"/>
          <w:spacing w:val="2"/>
          <w:kern w:val="3"/>
          <w:sz w:val="28"/>
          <w:szCs w:val="28"/>
          <w:lang w:eastAsia="en-US"/>
        </w:rPr>
        <w:t>ниями деятельности по реализации утвержденных президентом Российской Федерации основ еди</w:t>
      </w:r>
      <w:r w:rsidRPr="00BE028A">
        <w:rPr>
          <w:rFonts w:eastAsia="SimSun" w:cs="Times New Roman"/>
          <w:color w:val="000000"/>
          <w:spacing w:val="1"/>
          <w:kern w:val="3"/>
          <w:sz w:val="28"/>
          <w:szCs w:val="28"/>
          <w:lang w:eastAsia="en-US"/>
        </w:rPr>
        <w:t>ной государственной политики в области гражданской обороны. Задачами деятельности школы по гражданской обороне и безопасности жизнедеятельности школьного коллектива в прошедшем году были:</w:t>
      </w:r>
    </w:p>
    <w:p w:rsidR="00BE028A" w:rsidRPr="00BE028A" w:rsidRDefault="00BE028A" w:rsidP="007444D2">
      <w:pPr>
        <w:widowControl w:val="0"/>
        <w:numPr>
          <w:ilvl w:val="0"/>
          <w:numId w:val="19"/>
        </w:numPr>
        <w:shd w:val="clear" w:color="auto" w:fill="FFFFFF"/>
        <w:tabs>
          <w:tab w:val="clear" w:pos="900"/>
          <w:tab w:val="num" w:pos="0"/>
        </w:tabs>
        <w:autoSpaceDE w:val="0"/>
        <w:autoSpaceDN w:val="0"/>
        <w:ind w:left="0" w:firstLine="567"/>
        <w:jc w:val="both"/>
        <w:textAlignment w:val="baseline"/>
        <w:rPr>
          <w:rFonts w:eastAsia="SimSun" w:cs="Times New Roman"/>
          <w:color w:val="000000"/>
          <w:spacing w:val="-1"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color w:val="000000"/>
          <w:spacing w:val="-2"/>
          <w:kern w:val="3"/>
          <w:sz w:val="28"/>
          <w:szCs w:val="28"/>
          <w:lang w:eastAsia="en-US"/>
        </w:rPr>
        <w:t xml:space="preserve">совершенствование защиты всех участников образовательного процесса </w:t>
      </w:r>
      <w:r w:rsidRPr="00BE028A">
        <w:rPr>
          <w:rFonts w:eastAsia="SimSun" w:cs="Times New Roman"/>
          <w:color w:val="000000"/>
          <w:spacing w:val="-1"/>
          <w:kern w:val="3"/>
          <w:sz w:val="28"/>
          <w:szCs w:val="28"/>
          <w:lang w:eastAsia="en-US"/>
        </w:rPr>
        <w:t xml:space="preserve">от ЧС природного и техногенного характера, </w:t>
      </w:r>
    </w:p>
    <w:p w:rsidR="00BE028A" w:rsidRPr="00BE028A" w:rsidRDefault="00BE028A" w:rsidP="007444D2">
      <w:pPr>
        <w:widowControl w:val="0"/>
        <w:numPr>
          <w:ilvl w:val="0"/>
          <w:numId w:val="19"/>
        </w:numPr>
        <w:shd w:val="clear" w:color="auto" w:fill="FFFFFF"/>
        <w:tabs>
          <w:tab w:val="clear" w:pos="900"/>
          <w:tab w:val="num" w:pos="0"/>
        </w:tabs>
        <w:autoSpaceDE w:val="0"/>
        <w:autoSpaceDN w:val="0"/>
        <w:ind w:left="0" w:firstLine="567"/>
        <w:jc w:val="both"/>
        <w:textAlignment w:val="baseline"/>
        <w:rPr>
          <w:rFonts w:eastAsia="SimSun" w:cs="Times New Roman"/>
          <w:color w:val="000000"/>
          <w:spacing w:val="-1"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color w:val="000000"/>
          <w:spacing w:val="-1"/>
          <w:kern w:val="3"/>
          <w:sz w:val="28"/>
          <w:szCs w:val="28"/>
          <w:lang w:eastAsia="en-US"/>
        </w:rPr>
        <w:t>обеспечение пожарной безопасности,</w:t>
      </w:r>
    </w:p>
    <w:p w:rsidR="00BE028A" w:rsidRPr="00BE028A" w:rsidRDefault="00BE028A" w:rsidP="007444D2">
      <w:pPr>
        <w:widowControl w:val="0"/>
        <w:numPr>
          <w:ilvl w:val="0"/>
          <w:numId w:val="19"/>
        </w:numPr>
        <w:shd w:val="clear" w:color="auto" w:fill="FFFFFF"/>
        <w:tabs>
          <w:tab w:val="clear" w:pos="900"/>
          <w:tab w:val="num" w:pos="0"/>
        </w:tabs>
        <w:autoSpaceDE w:val="0"/>
        <w:autoSpaceDN w:val="0"/>
        <w:ind w:left="0" w:firstLine="567"/>
        <w:jc w:val="both"/>
        <w:textAlignment w:val="baseline"/>
        <w:rPr>
          <w:rFonts w:eastAsia="SimSun" w:cs="Times New Roman"/>
          <w:color w:val="000000"/>
          <w:spacing w:val="-1"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color w:val="000000"/>
          <w:spacing w:val="-1"/>
          <w:kern w:val="3"/>
          <w:sz w:val="28"/>
          <w:szCs w:val="28"/>
          <w:lang w:eastAsia="en-US"/>
        </w:rPr>
        <w:t>повышение культуры поведения на дорогах,</w:t>
      </w:r>
    </w:p>
    <w:p w:rsidR="00BE028A" w:rsidRPr="00BE028A" w:rsidRDefault="00BE028A" w:rsidP="007444D2">
      <w:pPr>
        <w:widowControl w:val="0"/>
        <w:numPr>
          <w:ilvl w:val="0"/>
          <w:numId w:val="19"/>
        </w:numPr>
        <w:shd w:val="clear" w:color="auto" w:fill="FFFFFF"/>
        <w:tabs>
          <w:tab w:val="clear" w:pos="900"/>
          <w:tab w:val="num" w:pos="0"/>
        </w:tabs>
        <w:autoSpaceDE w:val="0"/>
        <w:autoSpaceDN w:val="0"/>
        <w:ind w:left="0" w:firstLine="567"/>
        <w:jc w:val="both"/>
        <w:textAlignment w:val="baseline"/>
        <w:rPr>
          <w:rFonts w:eastAsia="SimSun" w:cs="Times New Roman"/>
          <w:color w:val="000000"/>
          <w:spacing w:val="2"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color w:val="000000"/>
          <w:spacing w:val="-1"/>
          <w:kern w:val="3"/>
          <w:sz w:val="28"/>
          <w:szCs w:val="28"/>
          <w:lang w:eastAsia="en-US"/>
        </w:rPr>
        <w:t>обеспечение бе</w:t>
      </w:r>
      <w:r w:rsidRPr="00BE028A">
        <w:rPr>
          <w:rFonts w:eastAsia="SimSun" w:cs="Times New Roman"/>
          <w:color w:val="000000"/>
          <w:spacing w:val="2"/>
          <w:kern w:val="3"/>
          <w:sz w:val="28"/>
          <w:szCs w:val="28"/>
          <w:lang w:eastAsia="en-US"/>
        </w:rPr>
        <w:t>зопасности детей на водных объектах.</w:t>
      </w:r>
    </w:p>
    <w:p w:rsidR="00BE028A" w:rsidRPr="00BE028A" w:rsidRDefault="00BE028A" w:rsidP="00D3575F">
      <w:pPr>
        <w:widowControl w:val="0"/>
        <w:shd w:val="clear" w:color="auto" w:fill="FFFFFF"/>
        <w:tabs>
          <w:tab w:val="num" w:pos="0"/>
        </w:tabs>
        <w:autoSpaceDN w:val="0"/>
        <w:ind w:firstLine="567"/>
        <w:jc w:val="both"/>
        <w:textAlignment w:val="baseline"/>
        <w:rPr>
          <w:rFonts w:eastAsia="SimSun" w:cs="Times New Roman"/>
          <w:color w:val="000000"/>
          <w:spacing w:val="-2"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color w:val="000000"/>
          <w:spacing w:val="-2"/>
          <w:kern w:val="3"/>
          <w:sz w:val="28"/>
          <w:szCs w:val="28"/>
          <w:lang w:eastAsia="en-US"/>
        </w:rPr>
        <w:t xml:space="preserve">В рамках данной деятельности учителем </w:t>
      </w:r>
      <w:r w:rsidRPr="00BE028A">
        <w:rPr>
          <w:rFonts w:eastAsia="SimSun" w:cs="Times New Roman"/>
          <w:color w:val="000000"/>
          <w:spacing w:val="-3"/>
          <w:kern w:val="3"/>
          <w:sz w:val="28"/>
          <w:szCs w:val="28"/>
          <w:lang w:eastAsia="en-US"/>
        </w:rPr>
        <w:t>ОБЖ Сибирцевым С.Н. было</w:t>
      </w:r>
      <w:r w:rsidRPr="00BE028A">
        <w:rPr>
          <w:rFonts w:eastAsia="SimSun" w:cs="Times New Roman"/>
          <w:color w:val="000000"/>
          <w:spacing w:val="-2"/>
          <w:kern w:val="3"/>
          <w:sz w:val="28"/>
          <w:szCs w:val="28"/>
          <w:lang w:eastAsia="en-US"/>
        </w:rPr>
        <w:t xml:space="preserve"> проведено </w:t>
      </w:r>
      <w:r w:rsidRPr="00BE028A">
        <w:rPr>
          <w:rFonts w:eastAsia="SimSun" w:cs="Times New Roman"/>
          <w:spacing w:val="-2"/>
          <w:kern w:val="3"/>
          <w:sz w:val="28"/>
          <w:szCs w:val="28"/>
          <w:lang w:eastAsia="en-US"/>
        </w:rPr>
        <w:t>специальное уче</w:t>
      </w:r>
      <w:r w:rsidRPr="00BE028A">
        <w:rPr>
          <w:rFonts w:eastAsia="SimSun" w:cs="Times New Roman"/>
          <w:spacing w:val="-3"/>
          <w:kern w:val="3"/>
          <w:sz w:val="28"/>
          <w:szCs w:val="28"/>
          <w:lang w:eastAsia="en-US"/>
        </w:rPr>
        <w:t xml:space="preserve">ние по теме «Действия сил гражданской обороны </w:t>
      </w:r>
      <w:r w:rsidRPr="00BE028A">
        <w:rPr>
          <w:rFonts w:eastAsia="SimSun" w:cs="Times New Roman"/>
          <w:spacing w:val="-2"/>
          <w:kern w:val="3"/>
          <w:sz w:val="28"/>
          <w:szCs w:val="28"/>
          <w:lang w:eastAsia="en-US"/>
        </w:rPr>
        <w:t>при ликвидации террористического акта на территории школы</w:t>
      </w:r>
      <w:r w:rsidRPr="00BE028A">
        <w:rPr>
          <w:rFonts w:eastAsia="SimSun" w:cs="Times New Roman"/>
          <w:color w:val="000000"/>
          <w:spacing w:val="-1"/>
          <w:kern w:val="3"/>
          <w:sz w:val="28"/>
          <w:szCs w:val="28"/>
          <w:lang w:eastAsia="en-US"/>
        </w:rPr>
        <w:t xml:space="preserve">». Кроме того, </w:t>
      </w:r>
      <w:r w:rsidRPr="00BE028A">
        <w:rPr>
          <w:rFonts w:eastAsia="SimSun" w:cs="Times New Roman"/>
          <w:color w:val="000000"/>
          <w:kern w:val="3"/>
          <w:sz w:val="28"/>
          <w:szCs w:val="28"/>
          <w:lang w:eastAsia="en-US"/>
        </w:rPr>
        <w:t>была представлена выставка литературы с освещением тех</w:t>
      </w:r>
      <w:r w:rsidRPr="00BE028A">
        <w:rPr>
          <w:rFonts w:eastAsia="SimSun" w:cs="Times New Roman"/>
          <w:color w:val="000000"/>
          <w:spacing w:val="-3"/>
          <w:kern w:val="3"/>
          <w:sz w:val="28"/>
          <w:szCs w:val="28"/>
          <w:lang w:eastAsia="en-US"/>
        </w:rPr>
        <w:t xml:space="preserve">нологий и технических средств, используемых при </w:t>
      </w:r>
      <w:r w:rsidRPr="00BE028A">
        <w:rPr>
          <w:rFonts w:eastAsia="SimSun" w:cs="Times New Roman"/>
          <w:color w:val="000000"/>
          <w:spacing w:val="-4"/>
          <w:kern w:val="3"/>
          <w:sz w:val="28"/>
          <w:szCs w:val="28"/>
          <w:lang w:eastAsia="en-US"/>
        </w:rPr>
        <w:t>проведении аварийно-спасательных работ и мероп</w:t>
      </w:r>
      <w:r w:rsidRPr="00BE028A">
        <w:rPr>
          <w:rFonts w:eastAsia="SimSun" w:cs="Times New Roman"/>
          <w:color w:val="000000"/>
          <w:spacing w:val="-3"/>
          <w:kern w:val="3"/>
          <w:sz w:val="28"/>
          <w:szCs w:val="28"/>
          <w:lang w:eastAsia="en-US"/>
        </w:rPr>
        <w:t xml:space="preserve">риятий по предупреждению ЧС, защите населения </w:t>
      </w:r>
      <w:r w:rsidRPr="00BE028A">
        <w:rPr>
          <w:rFonts w:eastAsia="SimSun" w:cs="Times New Roman"/>
          <w:color w:val="000000"/>
          <w:spacing w:val="1"/>
          <w:kern w:val="3"/>
          <w:sz w:val="28"/>
          <w:szCs w:val="28"/>
          <w:lang w:eastAsia="en-US"/>
        </w:rPr>
        <w:t xml:space="preserve">и территорий в мирное и военное время. </w:t>
      </w:r>
      <w:r w:rsidRPr="00BE028A">
        <w:rPr>
          <w:rFonts w:eastAsia="SimSun" w:cs="Times New Roman"/>
          <w:color w:val="000000"/>
          <w:spacing w:val="-2"/>
          <w:kern w:val="3"/>
          <w:sz w:val="28"/>
          <w:szCs w:val="28"/>
          <w:lang w:eastAsia="en-US"/>
        </w:rPr>
        <w:t xml:space="preserve">В течение учебного года учителем ОБЖ </w:t>
      </w:r>
      <w:r w:rsidRPr="00BE028A">
        <w:rPr>
          <w:rFonts w:eastAsia="SimSun" w:cs="Times New Roman"/>
          <w:color w:val="000000"/>
          <w:spacing w:val="-3"/>
          <w:kern w:val="3"/>
          <w:sz w:val="28"/>
          <w:szCs w:val="28"/>
          <w:lang w:eastAsia="en-US"/>
        </w:rPr>
        <w:t>Сибирцевым С.Н</w:t>
      </w:r>
      <w:r w:rsidRPr="00BE028A">
        <w:rPr>
          <w:rFonts w:eastAsia="SimSun" w:cs="Times New Roman"/>
          <w:color w:val="000000"/>
          <w:spacing w:val="-2"/>
          <w:kern w:val="3"/>
          <w:sz w:val="28"/>
          <w:szCs w:val="28"/>
          <w:lang w:eastAsia="en-US"/>
        </w:rPr>
        <w:t>. оказывалась методическая помощь классным руководителям, учителям, руководителям экскурсий, походов по вопросам безопасности учащихся, были организованы их инструктажи.</w:t>
      </w:r>
    </w:p>
    <w:p w:rsidR="00BE028A" w:rsidRPr="00BE028A" w:rsidRDefault="00BE028A" w:rsidP="00BE028A">
      <w:pPr>
        <w:widowControl w:val="0"/>
        <w:shd w:val="clear" w:color="auto" w:fill="FFFFFF"/>
        <w:autoSpaceDN w:val="0"/>
        <w:ind w:firstLine="567"/>
        <w:jc w:val="both"/>
        <w:textAlignment w:val="baseline"/>
        <w:rPr>
          <w:rFonts w:eastAsia="SimSun" w:cs="Times New Roman"/>
          <w:color w:val="000000"/>
          <w:spacing w:val="1"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color w:val="000000"/>
          <w:spacing w:val="-2"/>
          <w:kern w:val="3"/>
          <w:sz w:val="28"/>
          <w:szCs w:val="28"/>
          <w:lang w:eastAsia="en-US"/>
        </w:rPr>
        <w:t>Коллектив школы был ознакомлен с ф</w:t>
      </w:r>
      <w:r w:rsidRPr="00BE028A">
        <w:rPr>
          <w:rFonts w:eastAsia="SimSun" w:cs="Times New Roman"/>
          <w:color w:val="000000"/>
          <w:spacing w:val="-4"/>
          <w:kern w:val="3"/>
          <w:sz w:val="28"/>
          <w:szCs w:val="28"/>
          <w:lang w:eastAsia="en-US"/>
        </w:rPr>
        <w:t xml:space="preserve">едеральными законами «О гражданской обороне», </w:t>
      </w:r>
      <w:r w:rsidRPr="00BE028A">
        <w:rPr>
          <w:rFonts w:eastAsia="SimSun" w:cs="Times New Roman"/>
          <w:color w:val="000000"/>
          <w:spacing w:val="-2"/>
          <w:kern w:val="3"/>
          <w:sz w:val="28"/>
          <w:szCs w:val="28"/>
          <w:lang w:eastAsia="en-US"/>
        </w:rPr>
        <w:t>«О защите населения и территории от чрезвычай</w:t>
      </w:r>
      <w:r w:rsidRPr="00BE028A">
        <w:rPr>
          <w:rFonts w:eastAsia="SimSun" w:cs="Times New Roman"/>
          <w:color w:val="000000"/>
          <w:spacing w:val="-1"/>
          <w:kern w:val="3"/>
          <w:sz w:val="28"/>
          <w:szCs w:val="28"/>
          <w:lang w:eastAsia="en-US"/>
        </w:rPr>
        <w:t>ных ситуаций природного и техногенного харак</w:t>
      </w:r>
      <w:r w:rsidRPr="00BE028A">
        <w:rPr>
          <w:rFonts w:eastAsia="SimSun" w:cs="Times New Roman"/>
          <w:color w:val="000000"/>
          <w:spacing w:val="-4"/>
          <w:kern w:val="3"/>
          <w:sz w:val="28"/>
          <w:szCs w:val="28"/>
          <w:lang w:eastAsia="en-US"/>
        </w:rPr>
        <w:t>тера», «Об аварийно-спасательных службах и ста</w:t>
      </w:r>
      <w:r w:rsidRPr="00BE028A">
        <w:rPr>
          <w:rFonts w:eastAsia="SimSun" w:cs="Times New Roman"/>
          <w:color w:val="000000"/>
          <w:spacing w:val="1"/>
          <w:kern w:val="3"/>
          <w:sz w:val="28"/>
          <w:szCs w:val="28"/>
          <w:lang w:eastAsia="en-US"/>
        </w:rPr>
        <w:t>тусе спасателей».</w:t>
      </w:r>
    </w:p>
    <w:p w:rsidR="00BE028A" w:rsidRPr="00BE028A" w:rsidRDefault="00BE028A" w:rsidP="00BE028A">
      <w:pPr>
        <w:widowControl w:val="0"/>
        <w:shd w:val="clear" w:color="auto" w:fill="FFFFFF"/>
        <w:autoSpaceDN w:val="0"/>
        <w:ind w:firstLine="567"/>
        <w:jc w:val="both"/>
        <w:textAlignment w:val="baseline"/>
        <w:rPr>
          <w:rFonts w:eastAsia="SimSun" w:cs="Times New Roman"/>
          <w:color w:val="000000"/>
          <w:spacing w:val="-4"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color w:val="000000"/>
          <w:spacing w:val="-4"/>
          <w:kern w:val="3"/>
          <w:sz w:val="28"/>
          <w:szCs w:val="28"/>
          <w:lang w:eastAsia="en-US"/>
        </w:rPr>
        <w:t xml:space="preserve">Ежемесячно проводилась практическая отработка порядка и правил эвакуации в случаях ЧС всего коллектива школы. </w:t>
      </w:r>
    </w:p>
    <w:p w:rsidR="00BE028A" w:rsidRPr="00BE028A" w:rsidRDefault="00BE028A" w:rsidP="00BE028A">
      <w:pPr>
        <w:widowControl w:val="0"/>
        <w:shd w:val="clear" w:color="auto" w:fill="FFFFFF"/>
        <w:autoSpaceDN w:val="0"/>
        <w:ind w:firstLine="567"/>
        <w:jc w:val="both"/>
        <w:textAlignment w:val="baseline"/>
        <w:rPr>
          <w:rFonts w:eastAsia="SimSun" w:cs="Times New Roman"/>
          <w:color w:val="000000"/>
          <w:spacing w:val="-4"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spacing w:val="-4"/>
          <w:kern w:val="3"/>
          <w:sz w:val="28"/>
          <w:szCs w:val="28"/>
          <w:lang w:eastAsia="en-US"/>
        </w:rPr>
        <w:t xml:space="preserve">Занятия с </w:t>
      </w:r>
      <w:proofErr w:type="spellStart"/>
      <w:r w:rsidRPr="00BE028A">
        <w:rPr>
          <w:rFonts w:eastAsia="SimSun" w:cs="Times New Roman"/>
          <w:color w:val="000000"/>
          <w:spacing w:val="-4"/>
          <w:kern w:val="3"/>
          <w:sz w:val="28"/>
          <w:szCs w:val="28"/>
          <w:lang w:eastAsia="en-US"/>
        </w:rPr>
        <w:t>педколлективом</w:t>
      </w:r>
      <w:proofErr w:type="spellEnd"/>
      <w:r w:rsidRPr="00BE028A">
        <w:rPr>
          <w:rFonts w:eastAsia="SimSun" w:cs="Times New Roman"/>
          <w:color w:val="000000"/>
          <w:spacing w:val="-4"/>
          <w:kern w:val="3"/>
          <w:sz w:val="28"/>
          <w:szCs w:val="28"/>
          <w:lang w:eastAsia="en-US"/>
        </w:rPr>
        <w:t xml:space="preserve"> проводились на основе школьного плана ГО по следующим темам: «Использование огнетушителей при пожарах различной природы», «Эвакуация из здания школы в ЧС», «Защита имущества, представляющего ценность».</w:t>
      </w:r>
    </w:p>
    <w:p w:rsidR="00BE028A" w:rsidRPr="00BE028A" w:rsidRDefault="00BE028A" w:rsidP="00BE028A">
      <w:pPr>
        <w:widowControl w:val="0"/>
        <w:shd w:val="clear" w:color="auto" w:fill="FFFFFF"/>
        <w:autoSpaceDN w:val="0"/>
        <w:ind w:firstLine="567"/>
        <w:jc w:val="both"/>
        <w:textAlignment w:val="baseline"/>
        <w:rPr>
          <w:rFonts w:eastAsia="SimSun" w:cs="Times New Roman"/>
          <w:color w:val="000000"/>
          <w:spacing w:val="-4"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color w:val="000000"/>
          <w:spacing w:val="-4"/>
          <w:kern w:val="3"/>
          <w:sz w:val="28"/>
          <w:szCs w:val="28"/>
          <w:lang w:eastAsia="en-US"/>
        </w:rPr>
        <w:t xml:space="preserve">Были оформлены информационные стенды по правилам дорожного движения и поведения в ЧС, разработаны планы эвакуации. Учебные занятия со школьниками проводились в соответствии с учебным планом школы. </w:t>
      </w:r>
    </w:p>
    <w:p w:rsidR="00BE028A" w:rsidRPr="00BE028A" w:rsidRDefault="00BE028A" w:rsidP="00BE028A">
      <w:pPr>
        <w:widowControl w:val="0"/>
        <w:shd w:val="clear" w:color="auto" w:fill="FFFFFF"/>
        <w:autoSpaceDN w:val="0"/>
        <w:ind w:firstLine="567"/>
        <w:jc w:val="both"/>
        <w:textAlignment w:val="baseline"/>
        <w:rPr>
          <w:rFonts w:eastAsia="SimSun" w:cs="Times New Roman"/>
          <w:spacing w:val="-4"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spacing w:val="-4"/>
          <w:kern w:val="3"/>
          <w:sz w:val="28"/>
          <w:szCs w:val="28"/>
          <w:lang w:eastAsia="en-US"/>
        </w:rPr>
        <w:t xml:space="preserve">Отмечается высокая степень обеспеченности учащихся средствами </w:t>
      </w:r>
      <w:r w:rsidRPr="00BE028A">
        <w:rPr>
          <w:rFonts w:eastAsia="SimSun" w:cs="Times New Roman"/>
          <w:spacing w:val="-4"/>
          <w:kern w:val="3"/>
          <w:sz w:val="28"/>
          <w:szCs w:val="28"/>
          <w:lang w:eastAsia="en-US"/>
        </w:rPr>
        <w:lastRenderedPageBreak/>
        <w:t>индивидуальной защиты: ватно-марлевыми повязками – 100% обучающихся.</w:t>
      </w:r>
    </w:p>
    <w:p w:rsidR="00BE028A" w:rsidRPr="00BE028A" w:rsidRDefault="00BE028A" w:rsidP="007444D2">
      <w:pPr>
        <w:widowControl w:val="0"/>
        <w:shd w:val="clear" w:color="auto" w:fill="FFFFFF"/>
        <w:autoSpaceDN w:val="0"/>
        <w:ind w:firstLine="567"/>
        <w:jc w:val="both"/>
        <w:textAlignment w:val="baseline"/>
        <w:rPr>
          <w:rFonts w:eastAsia="SimSun" w:cs="Times New Roman"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kern w:val="3"/>
          <w:sz w:val="28"/>
          <w:szCs w:val="28"/>
          <w:lang w:eastAsia="en-US"/>
        </w:rPr>
        <w:t>Осуществлялась так же работа по предупреждению дорожно-транспортного травматизма. В течение года был организован медицинский осмотр юношей 10-11 классов допризывной комиссии по первоначальной постановке на воинский учет.</w:t>
      </w:r>
    </w:p>
    <w:p w:rsidR="00BE028A" w:rsidRPr="00BE028A" w:rsidRDefault="00BE028A" w:rsidP="007444D2">
      <w:pPr>
        <w:widowControl w:val="0"/>
        <w:tabs>
          <w:tab w:val="left" w:pos="0"/>
        </w:tabs>
        <w:autoSpaceDN w:val="0"/>
        <w:ind w:firstLine="567"/>
        <w:jc w:val="both"/>
        <w:textAlignment w:val="baseline"/>
        <w:rPr>
          <w:rFonts w:eastAsia="SimSun" w:cs="Times New Roman"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kern w:val="3"/>
          <w:sz w:val="28"/>
          <w:szCs w:val="28"/>
          <w:lang w:eastAsia="en-US"/>
        </w:rPr>
        <w:t>Участвовали в районном мероприятии «Военные сборы» для юношей 10 класса.</w:t>
      </w:r>
    </w:p>
    <w:p w:rsidR="00BE028A" w:rsidRPr="00BE028A" w:rsidRDefault="00BE028A" w:rsidP="007444D2">
      <w:pPr>
        <w:widowControl w:val="0"/>
        <w:shd w:val="clear" w:color="auto" w:fill="FFFFFF"/>
        <w:tabs>
          <w:tab w:val="left" w:pos="0"/>
        </w:tabs>
        <w:autoSpaceDN w:val="0"/>
        <w:ind w:firstLine="567"/>
        <w:jc w:val="both"/>
        <w:textAlignment w:val="baseline"/>
        <w:rPr>
          <w:rFonts w:eastAsia="SimSun" w:cs="Times New Roman"/>
          <w:color w:val="000000"/>
          <w:spacing w:val="3"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color w:val="000000"/>
          <w:spacing w:val="-3"/>
          <w:kern w:val="3"/>
          <w:sz w:val="28"/>
          <w:szCs w:val="28"/>
          <w:lang w:eastAsia="en-US"/>
        </w:rPr>
        <w:t>Вместе с тем в</w:t>
      </w:r>
      <w:r w:rsidRPr="00BE028A">
        <w:rPr>
          <w:rFonts w:eastAsia="SimSun" w:cs="Times New Roman"/>
          <w:color w:val="000000"/>
          <w:spacing w:val="-5"/>
          <w:kern w:val="3"/>
          <w:sz w:val="28"/>
          <w:szCs w:val="28"/>
          <w:lang w:eastAsia="en-US"/>
        </w:rPr>
        <w:t xml:space="preserve">ажнейшим направлением повышения безопасности жизнедеятельности </w:t>
      </w:r>
      <w:r w:rsidRPr="00BE028A">
        <w:rPr>
          <w:rFonts w:eastAsia="SimSun" w:cs="Times New Roman"/>
          <w:color w:val="000000"/>
          <w:spacing w:val="-3"/>
          <w:kern w:val="3"/>
          <w:sz w:val="28"/>
          <w:szCs w:val="28"/>
          <w:lang w:eastAsia="en-US"/>
        </w:rPr>
        <w:t>по-прежнему остается обучение населения. Н</w:t>
      </w:r>
      <w:r w:rsidRPr="00BE028A">
        <w:rPr>
          <w:rFonts w:eastAsia="SimSun" w:cs="Times New Roman"/>
          <w:color w:val="000000"/>
          <w:spacing w:val="-4"/>
          <w:kern w:val="3"/>
          <w:sz w:val="28"/>
          <w:szCs w:val="28"/>
          <w:lang w:eastAsia="en-US"/>
        </w:rPr>
        <w:t>а занятиях родительского лектория было организовано</w:t>
      </w:r>
      <w:r w:rsidRPr="00BE028A">
        <w:rPr>
          <w:rFonts w:eastAsia="SimSun" w:cs="Times New Roman"/>
          <w:color w:val="000000"/>
          <w:spacing w:val="-2"/>
          <w:kern w:val="3"/>
          <w:sz w:val="28"/>
          <w:szCs w:val="28"/>
          <w:lang w:eastAsia="en-US"/>
        </w:rPr>
        <w:t xml:space="preserve"> выступление преподавателя-организатора ОБЖ </w:t>
      </w:r>
      <w:r w:rsidRPr="00BE028A">
        <w:rPr>
          <w:rFonts w:eastAsia="SimSun" w:cs="Times New Roman"/>
          <w:color w:val="000000"/>
          <w:spacing w:val="-3"/>
          <w:kern w:val="3"/>
          <w:sz w:val="28"/>
          <w:szCs w:val="28"/>
          <w:lang w:eastAsia="en-US"/>
        </w:rPr>
        <w:t>Сибирцева С.Н</w:t>
      </w:r>
      <w:r w:rsidRPr="00BE028A">
        <w:rPr>
          <w:rFonts w:eastAsia="SimSun" w:cs="Times New Roman"/>
          <w:color w:val="000000"/>
          <w:spacing w:val="-2"/>
          <w:kern w:val="3"/>
          <w:sz w:val="28"/>
          <w:szCs w:val="28"/>
          <w:lang w:eastAsia="en-US"/>
        </w:rPr>
        <w:t>. по теме: «Профилактика детского дорожно-транспортного травматизма как неотъемлемый фактор здоровья детей»</w:t>
      </w:r>
      <w:r w:rsidRPr="00BE028A">
        <w:rPr>
          <w:rFonts w:eastAsia="SimSun" w:cs="Times New Roman"/>
          <w:color w:val="000000"/>
          <w:kern w:val="3"/>
          <w:sz w:val="28"/>
          <w:szCs w:val="28"/>
          <w:lang w:eastAsia="en-US"/>
        </w:rPr>
        <w:t>.</w:t>
      </w:r>
    </w:p>
    <w:p w:rsidR="00BE028A" w:rsidRPr="00BE028A" w:rsidRDefault="00BE028A" w:rsidP="007444D2">
      <w:pPr>
        <w:widowControl w:val="0"/>
        <w:shd w:val="clear" w:color="auto" w:fill="FFFFFF"/>
        <w:tabs>
          <w:tab w:val="left" w:pos="0"/>
        </w:tabs>
        <w:autoSpaceDN w:val="0"/>
        <w:ind w:firstLine="567"/>
        <w:jc w:val="both"/>
        <w:textAlignment w:val="baseline"/>
        <w:rPr>
          <w:rFonts w:eastAsia="SimSun" w:cs="Times New Roman"/>
          <w:color w:val="000000"/>
          <w:spacing w:val="3"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color w:val="000000"/>
          <w:spacing w:val="3"/>
          <w:kern w:val="3"/>
          <w:sz w:val="28"/>
          <w:szCs w:val="28"/>
          <w:lang w:eastAsia="en-US"/>
        </w:rPr>
        <w:t>Особое внимание было уделено работе по антитеррористической защищённости. Были проведены беседы, встречи с представителями правоохранительных органов, составлен план по работе над антитеррористической защищенностью обучающихся и работников, неоднократно были проведены инструктажи с обучающимися и работниками школы, был организован пропускной режим.</w:t>
      </w:r>
    </w:p>
    <w:p w:rsidR="00BE028A" w:rsidRPr="00BE028A" w:rsidRDefault="00BE028A" w:rsidP="007444D2">
      <w:pPr>
        <w:widowControl w:val="0"/>
        <w:shd w:val="clear" w:color="auto" w:fill="FFFFFF"/>
        <w:autoSpaceDN w:val="0"/>
        <w:ind w:firstLine="567"/>
        <w:jc w:val="both"/>
        <w:textAlignment w:val="baseline"/>
        <w:rPr>
          <w:rFonts w:eastAsia="SimSun" w:cs="Times New Roman"/>
          <w:color w:val="000000"/>
          <w:spacing w:val="-3"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bCs/>
          <w:kern w:val="3"/>
          <w:sz w:val="28"/>
          <w:szCs w:val="28"/>
          <w:lang w:eastAsia="en-US"/>
        </w:rPr>
        <w:t>Вывод:</w:t>
      </w:r>
      <w:r w:rsidRPr="00BE028A">
        <w:rPr>
          <w:rFonts w:eastAsia="SimSun" w:cs="Times New Roman"/>
          <w:color w:val="000000"/>
          <w:spacing w:val="2"/>
          <w:kern w:val="3"/>
          <w:sz w:val="28"/>
          <w:szCs w:val="28"/>
          <w:lang w:eastAsia="en-US"/>
        </w:rPr>
        <w:t xml:space="preserve"> Таким образом, в целях по</w:t>
      </w:r>
      <w:r w:rsidRPr="00BE028A">
        <w:rPr>
          <w:rFonts w:eastAsia="SimSun" w:cs="Times New Roman"/>
          <w:color w:val="000000"/>
          <w:spacing w:val="-2"/>
          <w:kern w:val="3"/>
          <w:sz w:val="28"/>
          <w:szCs w:val="28"/>
          <w:lang w:eastAsia="en-US"/>
        </w:rPr>
        <w:t>вышения эффективности работы по созданию безопасных условий жизнедеятельности учащихся не</w:t>
      </w:r>
      <w:r w:rsidRPr="00BE028A">
        <w:rPr>
          <w:rFonts w:eastAsia="SimSun" w:cs="Times New Roman"/>
          <w:color w:val="000000"/>
          <w:spacing w:val="-3"/>
          <w:kern w:val="3"/>
          <w:sz w:val="28"/>
          <w:szCs w:val="28"/>
          <w:lang w:eastAsia="en-US"/>
        </w:rPr>
        <w:t>обходимо продолжать осуществлять работу по профилактике дорожно-транспортного травматизма, по антинаркотической защищённости населения, формированию норм ЗОЖ.</w:t>
      </w:r>
    </w:p>
    <w:p w:rsidR="00BE028A" w:rsidRPr="00BE028A" w:rsidRDefault="00BE028A" w:rsidP="00BE028A">
      <w:pPr>
        <w:widowControl w:val="0"/>
        <w:shd w:val="clear" w:color="auto" w:fill="FFFFFF"/>
        <w:autoSpaceDN w:val="0"/>
        <w:ind w:firstLine="567"/>
        <w:jc w:val="both"/>
        <w:textAlignment w:val="baseline"/>
        <w:rPr>
          <w:rFonts w:eastAsia="SimSun" w:cs="Times New Roman"/>
          <w:color w:val="000000"/>
          <w:spacing w:val="-3"/>
          <w:kern w:val="3"/>
          <w:sz w:val="28"/>
          <w:szCs w:val="28"/>
          <w:lang w:eastAsia="en-US"/>
        </w:rPr>
      </w:pPr>
    </w:p>
    <w:p w:rsidR="00BE028A" w:rsidRPr="00BE028A" w:rsidRDefault="00BE028A" w:rsidP="00BE028A">
      <w:pPr>
        <w:widowControl w:val="0"/>
        <w:autoSpaceDN w:val="0"/>
        <w:spacing w:line="276" w:lineRule="auto"/>
        <w:ind w:firstLine="567"/>
        <w:jc w:val="both"/>
        <w:textAlignment w:val="baseline"/>
        <w:rPr>
          <w:rFonts w:eastAsia="SimSun" w:cs="Times New Roman"/>
          <w:b/>
          <w:i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b/>
          <w:i/>
          <w:kern w:val="3"/>
          <w:sz w:val="28"/>
          <w:szCs w:val="28"/>
          <w:lang w:eastAsia="en-US"/>
        </w:rPr>
        <w:t>6. Востребованность выпускников</w:t>
      </w:r>
    </w:p>
    <w:p w:rsidR="00BE028A" w:rsidRPr="00BE028A" w:rsidRDefault="00BE028A" w:rsidP="00BE028A">
      <w:pPr>
        <w:widowControl w:val="0"/>
        <w:autoSpaceDN w:val="0"/>
        <w:spacing w:line="276" w:lineRule="auto"/>
        <w:ind w:firstLine="567"/>
        <w:textAlignment w:val="baseline"/>
        <w:rPr>
          <w:rFonts w:eastAsia="SimSun" w:cs="Times New Roman"/>
          <w:i/>
          <w:color w:val="000000"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i/>
          <w:kern w:val="3"/>
          <w:sz w:val="28"/>
          <w:szCs w:val="28"/>
          <w:lang w:eastAsia="en-US"/>
        </w:rPr>
        <w:t>6.1. Востребованность выпускников 9-х классов</w:t>
      </w:r>
    </w:p>
    <w:p w:rsidR="00BE028A" w:rsidRPr="00BE028A" w:rsidRDefault="00BE028A" w:rsidP="00BE028A">
      <w:pPr>
        <w:widowControl w:val="0"/>
        <w:autoSpaceDN w:val="0"/>
        <w:ind w:firstLine="567"/>
        <w:textAlignment w:val="baseline"/>
        <w:rPr>
          <w:rFonts w:eastAsia="SimSun" w:cs="Times New Roman"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color w:val="000000"/>
          <w:kern w:val="3"/>
          <w:sz w:val="28"/>
          <w:szCs w:val="28"/>
          <w:lang w:eastAsia="en-US"/>
        </w:rPr>
        <w:t xml:space="preserve">По результатам трудоустройства из 17  выпускников 9-х  классов 2014/2015 учебного года  41,2 % </w:t>
      </w:r>
      <w:r w:rsidRPr="00BE028A">
        <w:rPr>
          <w:rFonts w:eastAsia="SimSun" w:cs="Times New Roman"/>
          <w:kern w:val="3"/>
          <w:sz w:val="28"/>
          <w:szCs w:val="28"/>
          <w:lang w:eastAsia="en-US"/>
        </w:rPr>
        <w:t>продолжили обучение в своей школе,  58,8 % - поступили в НПО, СПО.</w:t>
      </w:r>
    </w:p>
    <w:p w:rsidR="00BE028A" w:rsidRPr="00BE028A" w:rsidRDefault="00BE028A" w:rsidP="00BE028A">
      <w:pPr>
        <w:widowControl w:val="0"/>
        <w:autoSpaceDN w:val="0"/>
        <w:ind w:firstLine="567"/>
        <w:textAlignment w:val="baseline"/>
        <w:rPr>
          <w:rFonts w:eastAsia="SimSun" w:cs="Times New Roman"/>
          <w:kern w:val="3"/>
          <w:sz w:val="28"/>
          <w:szCs w:val="28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3"/>
        <w:gridCol w:w="1914"/>
        <w:gridCol w:w="1914"/>
        <w:gridCol w:w="1914"/>
        <w:gridCol w:w="1915"/>
      </w:tblGrid>
      <w:tr w:rsidR="00BE028A" w:rsidRPr="00BE028A" w:rsidTr="00C52FCB">
        <w:tc>
          <w:tcPr>
            <w:tcW w:w="1914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Учебный год</w:t>
            </w:r>
          </w:p>
        </w:tc>
        <w:tc>
          <w:tcPr>
            <w:tcW w:w="1914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Количество выпускников</w:t>
            </w:r>
          </w:p>
        </w:tc>
        <w:tc>
          <w:tcPr>
            <w:tcW w:w="1914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Продолжили обучение в своей школе</w:t>
            </w:r>
          </w:p>
        </w:tc>
        <w:tc>
          <w:tcPr>
            <w:tcW w:w="1914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Продолжили обучение в другой школе</w:t>
            </w:r>
          </w:p>
        </w:tc>
        <w:tc>
          <w:tcPr>
            <w:tcW w:w="1915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Поступили в НПО, СПО</w:t>
            </w:r>
          </w:p>
        </w:tc>
      </w:tr>
      <w:tr w:rsidR="00BE028A" w:rsidRPr="00BE028A" w:rsidTr="00C52FCB">
        <w:tc>
          <w:tcPr>
            <w:tcW w:w="1914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color w:val="000000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color w:val="000000"/>
                <w:kern w:val="3"/>
                <w:sz w:val="28"/>
                <w:szCs w:val="28"/>
                <w:lang w:eastAsia="en-US"/>
              </w:rPr>
              <w:t>2014/2015</w:t>
            </w:r>
          </w:p>
        </w:tc>
        <w:tc>
          <w:tcPr>
            <w:tcW w:w="1914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color w:val="000000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color w:val="000000"/>
                <w:kern w:val="3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1914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color w:val="000000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color w:val="000000"/>
                <w:kern w:val="3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914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color w:val="000000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color w:val="000000"/>
                <w:kern w:val="3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915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color w:val="000000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color w:val="000000"/>
                <w:kern w:val="3"/>
                <w:sz w:val="28"/>
                <w:szCs w:val="28"/>
                <w:lang w:eastAsia="en-US"/>
              </w:rPr>
              <w:t>10</w:t>
            </w:r>
          </w:p>
        </w:tc>
      </w:tr>
    </w:tbl>
    <w:p w:rsidR="00BE028A" w:rsidRPr="00BE028A" w:rsidRDefault="00BE028A" w:rsidP="00BE028A">
      <w:pPr>
        <w:widowControl w:val="0"/>
        <w:autoSpaceDN w:val="0"/>
        <w:textAlignment w:val="baseline"/>
        <w:rPr>
          <w:rFonts w:eastAsia="SimSun" w:cs="Times New Roman"/>
          <w:kern w:val="3"/>
          <w:sz w:val="28"/>
          <w:szCs w:val="28"/>
          <w:lang w:eastAsia="en-US"/>
        </w:rPr>
      </w:pPr>
    </w:p>
    <w:p w:rsidR="00BE028A" w:rsidRPr="00BE028A" w:rsidRDefault="00BE028A" w:rsidP="00BE028A">
      <w:pPr>
        <w:suppressAutoHyphens w:val="0"/>
        <w:ind w:left="567"/>
        <w:contextualSpacing/>
        <w:rPr>
          <w:rFonts w:eastAsia="SimSun" w:cs="Times New Roman"/>
          <w:i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i/>
          <w:kern w:val="3"/>
          <w:sz w:val="28"/>
          <w:szCs w:val="28"/>
          <w:lang w:eastAsia="en-US"/>
        </w:rPr>
        <w:t>6.2. Востребованность выпускников 11-х классов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SimSun" w:cs="Times New Roman"/>
          <w:color w:val="000000"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color w:val="000000"/>
          <w:kern w:val="3"/>
          <w:sz w:val="28"/>
          <w:szCs w:val="28"/>
          <w:lang w:eastAsia="en-US"/>
        </w:rPr>
        <w:t xml:space="preserve">По результатам трудоустройства из 7  выпускников 11-х  классов 2014/2015 учебного года 71,4% - поступили в вузы, 14,3% - в </w:t>
      </w:r>
      <w:proofErr w:type="spellStart"/>
      <w:r w:rsidRPr="00BE028A">
        <w:rPr>
          <w:rFonts w:eastAsia="SimSun" w:cs="Times New Roman"/>
          <w:color w:val="000000"/>
          <w:kern w:val="3"/>
          <w:sz w:val="28"/>
          <w:szCs w:val="28"/>
          <w:lang w:eastAsia="en-US"/>
        </w:rPr>
        <w:t>сузы</w:t>
      </w:r>
      <w:proofErr w:type="spellEnd"/>
      <w:r w:rsidRPr="00BE028A">
        <w:rPr>
          <w:rFonts w:eastAsia="SimSun" w:cs="Times New Roman"/>
          <w:color w:val="000000"/>
          <w:kern w:val="3"/>
          <w:sz w:val="28"/>
          <w:szCs w:val="28"/>
          <w:lang w:eastAsia="en-US"/>
        </w:rPr>
        <w:t>. Выпускница 11 класса Куприй Алина Сергеевна по состоянию здоровья дальнейшее обучение не продолжила.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3"/>
        <w:gridCol w:w="1914"/>
        <w:gridCol w:w="1914"/>
        <w:gridCol w:w="1914"/>
        <w:gridCol w:w="1915"/>
      </w:tblGrid>
      <w:tr w:rsidR="00BE028A" w:rsidRPr="00BE028A" w:rsidTr="00C52FCB">
        <w:tc>
          <w:tcPr>
            <w:tcW w:w="1914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Учебный год</w:t>
            </w:r>
          </w:p>
        </w:tc>
        <w:tc>
          <w:tcPr>
            <w:tcW w:w="1914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Количество выпускников</w:t>
            </w:r>
          </w:p>
        </w:tc>
        <w:tc>
          <w:tcPr>
            <w:tcW w:w="1914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Поступили в вузы</w:t>
            </w:r>
          </w:p>
        </w:tc>
        <w:tc>
          <w:tcPr>
            <w:tcW w:w="1914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 xml:space="preserve">Поступили в </w:t>
            </w:r>
            <w:proofErr w:type="spellStart"/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сузы</w:t>
            </w:r>
            <w:proofErr w:type="spellEnd"/>
          </w:p>
        </w:tc>
        <w:tc>
          <w:tcPr>
            <w:tcW w:w="1915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proofErr w:type="gramStart"/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Призваны</w:t>
            </w:r>
            <w:proofErr w:type="gramEnd"/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 xml:space="preserve"> в армию</w:t>
            </w:r>
          </w:p>
        </w:tc>
      </w:tr>
      <w:tr w:rsidR="00BE028A" w:rsidRPr="00BE028A" w:rsidTr="00C52FCB">
        <w:tc>
          <w:tcPr>
            <w:tcW w:w="1914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color w:val="000000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color w:val="000000"/>
                <w:kern w:val="3"/>
                <w:sz w:val="28"/>
                <w:szCs w:val="28"/>
                <w:lang w:eastAsia="en-US"/>
              </w:rPr>
              <w:t>2014/2015</w:t>
            </w:r>
          </w:p>
        </w:tc>
        <w:tc>
          <w:tcPr>
            <w:tcW w:w="1914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color w:val="000000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color w:val="000000"/>
                <w:kern w:val="3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914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color w:val="000000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color w:val="000000"/>
                <w:kern w:val="3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914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color w:val="000000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color w:val="000000"/>
                <w:kern w:val="3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15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color w:val="000000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color w:val="000000"/>
                <w:kern w:val="3"/>
                <w:sz w:val="28"/>
                <w:szCs w:val="28"/>
                <w:lang w:eastAsia="en-US"/>
              </w:rPr>
              <w:t>0</w:t>
            </w:r>
          </w:p>
        </w:tc>
      </w:tr>
    </w:tbl>
    <w:p w:rsidR="00BE028A" w:rsidRPr="00BE028A" w:rsidRDefault="00BE028A" w:rsidP="007444D2">
      <w:pPr>
        <w:widowControl w:val="0"/>
        <w:autoSpaceDN w:val="0"/>
        <w:jc w:val="center"/>
        <w:textAlignment w:val="baseline"/>
        <w:rPr>
          <w:rFonts w:eastAsia="SimSun" w:cs="Times New Roman"/>
          <w:b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b/>
          <w:kern w:val="3"/>
          <w:sz w:val="28"/>
          <w:szCs w:val="28"/>
          <w:lang w:eastAsia="en-US"/>
        </w:rPr>
        <w:lastRenderedPageBreak/>
        <w:t>7. Оценка кадрового, учебно-методического, библиотечно-информационного обеспечения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SimSun" w:cs="Times New Roman"/>
          <w:b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b/>
          <w:kern w:val="3"/>
          <w:sz w:val="28"/>
          <w:szCs w:val="28"/>
          <w:lang w:eastAsia="en-US"/>
        </w:rPr>
        <w:t>7.1. Кадровое обеспечение</w:t>
      </w:r>
    </w:p>
    <w:p w:rsidR="00BE028A" w:rsidRPr="00BE028A" w:rsidRDefault="00BE028A" w:rsidP="00BE028A">
      <w:pPr>
        <w:widowControl w:val="0"/>
        <w:shd w:val="clear" w:color="auto" w:fill="FFFFFF"/>
        <w:autoSpaceDN w:val="0"/>
        <w:ind w:firstLine="567"/>
        <w:jc w:val="both"/>
        <w:textAlignment w:val="baseline"/>
        <w:rPr>
          <w:rFonts w:cs="Times New Roman"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kern w:val="3"/>
          <w:sz w:val="28"/>
          <w:szCs w:val="28"/>
          <w:lang w:eastAsia="en-US"/>
        </w:rPr>
        <w:t xml:space="preserve">Муниципальное бюджетное общеобразовательное </w:t>
      </w:r>
      <w:r w:rsidRPr="00BE028A">
        <w:rPr>
          <w:rFonts w:eastAsia="DejaVu Sans" w:cs="Times New Roman"/>
          <w:kern w:val="1"/>
          <w:sz w:val="28"/>
          <w:szCs w:val="28"/>
          <w:lang w:eastAsia="ru-RU"/>
        </w:rPr>
        <w:t>учреждения «Айдарская средняя общеобразовательная школа им. Б.Г. Кандыбина»</w:t>
      </w:r>
      <w:r w:rsidRPr="00BE028A">
        <w:rPr>
          <w:rFonts w:eastAsia="SimSun" w:cs="Times New Roman"/>
          <w:kern w:val="3"/>
          <w:sz w:val="28"/>
          <w:szCs w:val="28"/>
          <w:lang w:eastAsia="en-US"/>
        </w:rPr>
        <w:t xml:space="preserve"> полностью укомплектовано педагогическими кадрами, имеющими соответствующую квалификацию. В школе сформирован сплочённый, творчески работающий коллектив с хорошей профессиональной подготовкой: два учителя награждены знаком «Почётный работник общего образования Российской Федерации», один  - «Отличник народного просвещения РФ, один учитель имеет высшую квалификационную категорию, шесть учителей - первую  категорию.</w:t>
      </w:r>
      <w:r w:rsidRPr="00BE028A">
        <w:rPr>
          <w:rFonts w:cs="Times New Roman"/>
          <w:kern w:val="3"/>
          <w:sz w:val="28"/>
          <w:szCs w:val="28"/>
          <w:lang w:eastAsia="en-US"/>
        </w:rPr>
        <w:t xml:space="preserve"> </w:t>
      </w:r>
    </w:p>
    <w:p w:rsidR="00BE028A" w:rsidRPr="00BE028A" w:rsidRDefault="00BE028A" w:rsidP="00BE028A">
      <w:pPr>
        <w:widowControl w:val="0"/>
        <w:autoSpaceDN w:val="0"/>
        <w:jc w:val="both"/>
        <w:textAlignment w:val="baseline"/>
        <w:rPr>
          <w:rFonts w:eastAsia="DejaVu Sans" w:cs="Times New Roman"/>
          <w:i/>
          <w:kern w:val="1"/>
          <w:sz w:val="28"/>
          <w:szCs w:val="28"/>
          <w:lang w:eastAsia="ru-RU"/>
        </w:rPr>
      </w:pPr>
      <w:r w:rsidRPr="00BE028A">
        <w:rPr>
          <w:rFonts w:eastAsia="DejaVu Sans" w:cs="Times New Roman"/>
          <w:i/>
          <w:kern w:val="1"/>
          <w:sz w:val="28"/>
          <w:szCs w:val="28"/>
          <w:lang w:eastAsia="ru-RU"/>
        </w:rPr>
        <w:t>Сведения о руководящих работниках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3"/>
        <w:gridCol w:w="1979"/>
        <w:gridCol w:w="2682"/>
        <w:gridCol w:w="1361"/>
        <w:gridCol w:w="1765"/>
      </w:tblGrid>
      <w:tr w:rsidR="00BE028A" w:rsidRPr="00BE028A" w:rsidTr="00C52FCB">
        <w:tc>
          <w:tcPr>
            <w:tcW w:w="1914" w:type="dxa"/>
            <w:vMerge w:val="restart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1914" w:type="dxa"/>
            <w:vMerge w:val="restart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Ф.И.О. (полностью)</w:t>
            </w:r>
          </w:p>
        </w:tc>
        <w:tc>
          <w:tcPr>
            <w:tcW w:w="1914" w:type="dxa"/>
            <w:vMerge w:val="restart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Образование, специальность по диплому, общий стаж работы на руководящей должности</w:t>
            </w:r>
          </w:p>
        </w:tc>
        <w:tc>
          <w:tcPr>
            <w:tcW w:w="3829" w:type="dxa"/>
            <w:gridSpan w:val="2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i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Стаж работы</w:t>
            </w:r>
          </w:p>
        </w:tc>
      </w:tr>
      <w:tr w:rsidR="00BE028A" w:rsidRPr="00BE028A" w:rsidTr="00C52FCB">
        <w:tc>
          <w:tcPr>
            <w:tcW w:w="1914" w:type="dxa"/>
            <w:vMerge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1914" w:type="dxa"/>
            <w:vMerge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1914" w:type="dxa"/>
            <w:vMerge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1914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общий</w:t>
            </w:r>
          </w:p>
        </w:tc>
        <w:tc>
          <w:tcPr>
            <w:tcW w:w="1915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в данном учреждении</w:t>
            </w:r>
          </w:p>
        </w:tc>
      </w:tr>
      <w:tr w:rsidR="00BE028A" w:rsidRPr="00BE028A" w:rsidTr="00C52FCB">
        <w:tc>
          <w:tcPr>
            <w:tcW w:w="1914" w:type="dxa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1914" w:type="dxa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Желтобрюхова Светлана Николаевна</w:t>
            </w:r>
          </w:p>
        </w:tc>
        <w:tc>
          <w:tcPr>
            <w:tcW w:w="1914" w:type="dxa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proofErr w:type="gramStart"/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Высшее</w:t>
            </w:r>
            <w:proofErr w:type="gramEnd"/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Ворошиловградский</w:t>
            </w:r>
            <w:proofErr w:type="spellEnd"/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 xml:space="preserve"> государственный педагогический институт, биология и химия,  учитель биологии и химии в средней школе,  11,5 лет</w:t>
            </w:r>
          </w:p>
        </w:tc>
        <w:tc>
          <w:tcPr>
            <w:tcW w:w="1914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915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5</w:t>
            </w:r>
          </w:p>
        </w:tc>
      </w:tr>
      <w:tr w:rsidR="00BE028A" w:rsidRPr="00BE028A" w:rsidTr="00C52FCB">
        <w:tc>
          <w:tcPr>
            <w:tcW w:w="1914" w:type="dxa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Заместитель директора</w:t>
            </w:r>
          </w:p>
        </w:tc>
        <w:tc>
          <w:tcPr>
            <w:tcW w:w="1914" w:type="dxa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Брежнева Елена Владимировна</w:t>
            </w:r>
          </w:p>
        </w:tc>
        <w:tc>
          <w:tcPr>
            <w:tcW w:w="1914" w:type="dxa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proofErr w:type="gramStart"/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Высшее</w:t>
            </w:r>
            <w:proofErr w:type="gramEnd"/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,</w:t>
            </w: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 xml:space="preserve"> Белгородский государственный педагогический институт, педфак, педагогика и методика нач. обучения, учитель нач. классов, 14 лет</w:t>
            </w:r>
          </w:p>
        </w:tc>
        <w:tc>
          <w:tcPr>
            <w:tcW w:w="1914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915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26</w:t>
            </w:r>
          </w:p>
        </w:tc>
      </w:tr>
      <w:tr w:rsidR="00BE028A" w:rsidRPr="00BE028A" w:rsidTr="00C52FCB">
        <w:tc>
          <w:tcPr>
            <w:tcW w:w="1914" w:type="dxa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Заместитель директора</w:t>
            </w:r>
          </w:p>
        </w:tc>
        <w:tc>
          <w:tcPr>
            <w:tcW w:w="1914" w:type="dxa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Савенко Ольга Петровна</w:t>
            </w:r>
          </w:p>
        </w:tc>
        <w:tc>
          <w:tcPr>
            <w:tcW w:w="1914" w:type="dxa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proofErr w:type="gramStart"/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Высшее</w:t>
            </w:r>
            <w:proofErr w:type="gramEnd"/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,</w:t>
            </w: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 xml:space="preserve"> Белгородский государственный университет педфак, педагогика и методика нач. обучения, учитель </w:t>
            </w: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lastRenderedPageBreak/>
              <w:t>нач. классов, 9 лет</w:t>
            </w:r>
          </w:p>
        </w:tc>
        <w:tc>
          <w:tcPr>
            <w:tcW w:w="1914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lastRenderedPageBreak/>
              <w:t>24</w:t>
            </w:r>
          </w:p>
        </w:tc>
        <w:tc>
          <w:tcPr>
            <w:tcW w:w="1915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24</w:t>
            </w:r>
          </w:p>
        </w:tc>
      </w:tr>
    </w:tbl>
    <w:p w:rsidR="00BE028A" w:rsidRPr="00BE028A" w:rsidRDefault="00BE028A" w:rsidP="00BE028A">
      <w:pPr>
        <w:widowControl w:val="0"/>
        <w:autoSpaceDN w:val="0"/>
        <w:jc w:val="both"/>
        <w:textAlignment w:val="baseline"/>
        <w:rPr>
          <w:rFonts w:eastAsia="DejaVu Sans" w:cs="Times New Roman"/>
          <w:b/>
          <w:i/>
          <w:kern w:val="1"/>
          <w:sz w:val="28"/>
          <w:szCs w:val="28"/>
          <w:lang w:eastAsia="ru-RU"/>
        </w:rPr>
      </w:pP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DejaVu Sans" w:cs="Times New Roman"/>
          <w:i/>
          <w:kern w:val="1"/>
          <w:sz w:val="28"/>
          <w:szCs w:val="28"/>
          <w:lang w:eastAsia="ru-RU"/>
        </w:rPr>
      </w:pPr>
      <w:r w:rsidRPr="00BE028A">
        <w:rPr>
          <w:rFonts w:eastAsia="DejaVu Sans" w:cs="Times New Roman"/>
          <w:i/>
          <w:kern w:val="1"/>
          <w:sz w:val="28"/>
          <w:szCs w:val="28"/>
          <w:lang w:eastAsia="ru-RU"/>
        </w:rPr>
        <w:t>Сведения о педагогических работниках (включая руководящих и др. работников, ведущих педагогическую деятельность)</w:t>
      </w:r>
    </w:p>
    <w:tbl>
      <w:tblPr>
        <w:tblStyle w:val="a3"/>
        <w:tblW w:w="9039" w:type="dxa"/>
        <w:tblLook w:val="04A0" w:firstRow="1" w:lastRow="0" w:firstColumn="1" w:lastColumn="0" w:noHBand="0" w:noVBand="1"/>
      </w:tblPr>
      <w:tblGrid>
        <w:gridCol w:w="2573"/>
        <w:gridCol w:w="2902"/>
        <w:gridCol w:w="1822"/>
        <w:gridCol w:w="1742"/>
      </w:tblGrid>
      <w:tr w:rsidR="00BE028A" w:rsidRPr="00BE028A" w:rsidTr="00C52FCB">
        <w:tc>
          <w:tcPr>
            <w:tcW w:w="5353" w:type="dxa"/>
            <w:gridSpan w:val="2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1825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Количество</w:t>
            </w:r>
          </w:p>
        </w:tc>
        <w:tc>
          <w:tcPr>
            <w:tcW w:w="1861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%</w:t>
            </w:r>
          </w:p>
        </w:tc>
      </w:tr>
      <w:tr w:rsidR="00BE028A" w:rsidRPr="00BE028A" w:rsidTr="00C52FCB">
        <w:tc>
          <w:tcPr>
            <w:tcW w:w="5353" w:type="dxa"/>
            <w:gridSpan w:val="2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>Укомплектованность штата педагогических работников</w:t>
            </w:r>
            <w:proofErr w:type="gramStart"/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 xml:space="preserve"> (%)</w:t>
            </w:r>
            <w:proofErr w:type="gramEnd"/>
          </w:p>
        </w:tc>
        <w:tc>
          <w:tcPr>
            <w:tcW w:w="1825" w:type="dxa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1861" w:type="dxa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</w:p>
        </w:tc>
      </w:tr>
      <w:tr w:rsidR="00BE028A" w:rsidRPr="00BE028A" w:rsidTr="00C52FCB">
        <w:tc>
          <w:tcPr>
            <w:tcW w:w="5353" w:type="dxa"/>
            <w:gridSpan w:val="2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>Всего педагогических работников:</w:t>
            </w:r>
          </w:p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>Из них:</w:t>
            </w:r>
          </w:p>
        </w:tc>
        <w:tc>
          <w:tcPr>
            <w:tcW w:w="1825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861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-</w:t>
            </w:r>
          </w:p>
        </w:tc>
      </w:tr>
      <w:tr w:rsidR="00BE028A" w:rsidRPr="00BE028A" w:rsidTr="00C52FCB">
        <w:tc>
          <w:tcPr>
            <w:tcW w:w="5353" w:type="dxa"/>
            <w:gridSpan w:val="2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>- руководящие работники</w:t>
            </w:r>
          </w:p>
        </w:tc>
        <w:tc>
          <w:tcPr>
            <w:tcW w:w="1825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61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14,3</w:t>
            </w:r>
          </w:p>
        </w:tc>
      </w:tr>
      <w:tr w:rsidR="00BE028A" w:rsidRPr="00BE028A" w:rsidTr="00C52FCB">
        <w:tc>
          <w:tcPr>
            <w:tcW w:w="5353" w:type="dxa"/>
            <w:gridSpan w:val="2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>- педагогические работники</w:t>
            </w:r>
          </w:p>
        </w:tc>
        <w:tc>
          <w:tcPr>
            <w:tcW w:w="1825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861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81</w:t>
            </w:r>
          </w:p>
        </w:tc>
      </w:tr>
      <w:tr w:rsidR="00BE028A" w:rsidRPr="00BE028A" w:rsidTr="00C52FCB">
        <w:tc>
          <w:tcPr>
            <w:tcW w:w="5353" w:type="dxa"/>
            <w:gridSpan w:val="2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 xml:space="preserve">- из них внешних совместителей </w:t>
            </w:r>
          </w:p>
        </w:tc>
        <w:tc>
          <w:tcPr>
            <w:tcW w:w="1825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61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4,7</w:t>
            </w:r>
          </w:p>
        </w:tc>
      </w:tr>
      <w:tr w:rsidR="00BE028A" w:rsidRPr="00BE028A" w:rsidTr="00C52FCB">
        <w:tc>
          <w:tcPr>
            <w:tcW w:w="5353" w:type="dxa"/>
            <w:gridSpan w:val="2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>Вакансии (указать должности)</w:t>
            </w:r>
          </w:p>
        </w:tc>
        <w:tc>
          <w:tcPr>
            <w:tcW w:w="1825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61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-</w:t>
            </w:r>
          </w:p>
        </w:tc>
      </w:tr>
      <w:tr w:rsidR="00BE028A" w:rsidRPr="00BE028A" w:rsidTr="00C52FCB">
        <w:tc>
          <w:tcPr>
            <w:tcW w:w="2392" w:type="dxa"/>
            <w:vMerge w:val="restart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>Образовательный ценз педагогических работников</w:t>
            </w:r>
          </w:p>
        </w:tc>
        <w:tc>
          <w:tcPr>
            <w:tcW w:w="2961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>высшее</w:t>
            </w:r>
          </w:p>
        </w:tc>
        <w:tc>
          <w:tcPr>
            <w:tcW w:w="1825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61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77,8</w:t>
            </w:r>
          </w:p>
        </w:tc>
      </w:tr>
      <w:tr w:rsidR="00BE028A" w:rsidRPr="00BE028A" w:rsidTr="00C52FCB">
        <w:tc>
          <w:tcPr>
            <w:tcW w:w="2392" w:type="dxa"/>
            <w:vMerge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961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>средне-специальное</w:t>
            </w:r>
          </w:p>
        </w:tc>
        <w:tc>
          <w:tcPr>
            <w:tcW w:w="1825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61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11,1</w:t>
            </w:r>
          </w:p>
        </w:tc>
      </w:tr>
      <w:tr w:rsidR="00BE028A" w:rsidRPr="00BE028A" w:rsidTr="00C52FCB">
        <w:tc>
          <w:tcPr>
            <w:tcW w:w="2392" w:type="dxa"/>
            <w:vMerge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961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>педагогическое</w:t>
            </w:r>
          </w:p>
        </w:tc>
        <w:tc>
          <w:tcPr>
            <w:tcW w:w="1825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61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5,55</w:t>
            </w:r>
          </w:p>
        </w:tc>
      </w:tr>
      <w:tr w:rsidR="00BE028A" w:rsidRPr="00BE028A" w:rsidTr="00C52FCB">
        <w:tc>
          <w:tcPr>
            <w:tcW w:w="2392" w:type="dxa"/>
            <w:vMerge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961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>непедагогическое</w:t>
            </w:r>
          </w:p>
        </w:tc>
        <w:tc>
          <w:tcPr>
            <w:tcW w:w="1825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61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5,55</w:t>
            </w:r>
          </w:p>
        </w:tc>
      </w:tr>
      <w:tr w:rsidR="00BE028A" w:rsidRPr="00BE028A" w:rsidTr="00C52FCB">
        <w:tc>
          <w:tcPr>
            <w:tcW w:w="5353" w:type="dxa"/>
            <w:gridSpan w:val="2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>Соответствие уровня квалификации педагогических и иных работников требованиям квалификационной характеристики по соответствующей должности (по каждому предмету учебного плана)</w:t>
            </w:r>
          </w:p>
        </w:tc>
        <w:tc>
          <w:tcPr>
            <w:tcW w:w="1825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861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100</w:t>
            </w:r>
          </w:p>
        </w:tc>
      </w:tr>
      <w:tr w:rsidR="00BE028A" w:rsidRPr="00BE028A" w:rsidTr="00C52FCB">
        <w:tc>
          <w:tcPr>
            <w:tcW w:w="5353" w:type="dxa"/>
            <w:gridSpan w:val="2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>Педагогические работники, имеющие ученую степень</w:t>
            </w:r>
          </w:p>
        </w:tc>
        <w:tc>
          <w:tcPr>
            <w:tcW w:w="1825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61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0</w:t>
            </w:r>
          </w:p>
        </w:tc>
      </w:tr>
      <w:tr w:rsidR="00BE028A" w:rsidRPr="00BE028A" w:rsidTr="00C52FCB">
        <w:tc>
          <w:tcPr>
            <w:tcW w:w="5353" w:type="dxa"/>
            <w:gridSpan w:val="2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 xml:space="preserve">Педагогические работники, освоившие программы дополнительного профессионального образования не реже одного раза в пять лет </w:t>
            </w:r>
          </w:p>
        </w:tc>
        <w:tc>
          <w:tcPr>
            <w:tcW w:w="1825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861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100</w:t>
            </w:r>
          </w:p>
        </w:tc>
      </w:tr>
      <w:tr w:rsidR="00BE028A" w:rsidRPr="00BE028A" w:rsidTr="00C52FCB">
        <w:tc>
          <w:tcPr>
            <w:tcW w:w="2392" w:type="dxa"/>
            <w:vMerge w:val="restart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Педагогические работники, имеющие квалификационную категорию</w:t>
            </w:r>
          </w:p>
        </w:tc>
        <w:tc>
          <w:tcPr>
            <w:tcW w:w="2961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>высшая</w:t>
            </w:r>
          </w:p>
        </w:tc>
        <w:tc>
          <w:tcPr>
            <w:tcW w:w="1825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61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5,6</w:t>
            </w:r>
          </w:p>
        </w:tc>
      </w:tr>
      <w:tr w:rsidR="00BE028A" w:rsidRPr="00BE028A" w:rsidTr="00C52FCB">
        <w:tc>
          <w:tcPr>
            <w:tcW w:w="2392" w:type="dxa"/>
            <w:vMerge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961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>первая</w:t>
            </w:r>
          </w:p>
        </w:tc>
        <w:tc>
          <w:tcPr>
            <w:tcW w:w="1825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61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33,3</w:t>
            </w:r>
          </w:p>
        </w:tc>
      </w:tr>
      <w:tr w:rsidR="00BE028A" w:rsidRPr="00BE028A" w:rsidTr="00C52FCB">
        <w:tc>
          <w:tcPr>
            <w:tcW w:w="2392" w:type="dxa"/>
            <w:vMerge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961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>вторая</w:t>
            </w:r>
          </w:p>
        </w:tc>
        <w:tc>
          <w:tcPr>
            <w:tcW w:w="1825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61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22,2</w:t>
            </w:r>
          </w:p>
        </w:tc>
      </w:tr>
      <w:tr w:rsidR="00BE028A" w:rsidRPr="00BE028A" w:rsidTr="00C52FCB">
        <w:tc>
          <w:tcPr>
            <w:tcW w:w="2392" w:type="dxa"/>
            <w:vMerge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961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>соответствие занимаемой должности</w:t>
            </w:r>
          </w:p>
        </w:tc>
        <w:tc>
          <w:tcPr>
            <w:tcW w:w="1825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61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22,2</w:t>
            </w:r>
          </w:p>
        </w:tc>
      </w:tr>
      <w:tr w:rsidR="00BE028A" w:rsidRPr="00BE028A" w:rsidTr="00C52FCB">
        <w:tc>
          <w:tcPr>
            <w:tcW w:w="2392" w:type="dxa"/>
            <w:vMerge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961" w:type="dxa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>без категории</w:t>
            </w:r>
          </w:p>
        </w:tc>
        <w:tc>
          <w:tcPr>
            <w:tcW w:w="1825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61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16,7</w:t>
            </w:r>
          </w:p>
        </w:tc>
      </w:tr>
      <w:tr w:rsidR="00BE028A" w:rsidRPr="00BE028A" w:rsidTr="00C52FCB">
        <w:tc>
          <w:tcPr>
            <w:tcW w:w="2392" w:type="dxa"/>
            <w:vMerge w:val="restart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Состав педагогического коллектива</w:t>
            </w:r>
          </w:p>
        </w:tc>
        <w:tc>
          <w:tcPr>
            <w:tcW w:w="2961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>Руководящие работники</w:t>
            </w:r>
          </w:p>
        </w:tc>
        <w:tc>
          <w:tcPr>
            <w:tcW w:w="1825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61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14,3</w:t>
            </w:r>
          </w:p>
        </w:tc>
      </w:tr>
      <w:tr w:rsidR="00BE028A" w:rsidRPr="00BE028A" w:rsidTr="00C52FCB">
        <w:tc>
          <w:tcPr>
            <w:tcW w:w="2392" w:type="dxa"/>
            <w:vMerge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961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>Учителя</w:t>
            </w:r>
          </w:p>
        </w:tc>
        <w:tc>
          <w:tcPr>
            <w:tcW w:w="1825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861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71,4</w:t>
            </w:r>
          </w:p>
        </w:tc>
      </w:tr>
      <w:tr w:rsidR="00BE028A" w:rsidRPr="00BE028A" w:rsidTr="00C52FCB">
        <w:tc>
          <w:tcPr>
            <w:tcW w:w="2392" w:type="dxa"/>
            <w:vMerge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961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>Учителя-логопеды</w:t>
            </w:r>
          </w:p>
        </w:tc>
        <w:tc>
          <w:tcPr>
            <w:tcW w:w="1825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61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-</w:t>
            </w:r>
          </w:p>
        </w:tc>
      </w:tr>
      <w:tr w:rsidR="00BE028A" w:rsidRPr="00BE028A" w:rsidTr="00C52FCB">
        <w:tc>
          <w:tcPr>
            <w:tcW w:w="2392" w:type="dxa"/>
            <w:vMerge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961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>Педагоги-психологи</w:t>
            </w:r>
          </w:p>
        </w:tc>
        <w:tc>
          <w:tcPr>
            <w:tcW w:w="1825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61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-</w:t>
            </w:r>
          </w:p>
        </w:tc>
      </w:tr>
      <w:tr w:rsidR="00BE028A" w:rsidRPr="00BE028A" w:rsidTr="00C52FCB">
        <w:tc>
          <w:tcPr>
            <w:tcW w:w="2392" w:type="dxa"/>
            <w:vMerge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961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>Социальные педагоги</w:t>
            </w:r>
          </w:p>
        </w:tc>
        <w:tc>
          <w:tcPr>
            <w:tcW w:w="1825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61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-</w:t>
            </w:r>
          </w:p>
        </w:tc>
      </w:tr>
      <w:tr w:rsidR="00BE028A" w:rsidRPr="00BE028A" w:rsidTr="00C52FCB">
        <w:tc>
          <w:tcPr>
            <w:tcW w:w="2392" w:type="dxa"/>
            <w:vMerge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961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 xml:space="preserve">Воспитатели </w:t>
            </w:r>
          </w:p>
        </w:tc>
        <w:tc>
          <w:tcPr>
            <w:tcW w:w="1825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61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-</w:t>
            </w:r>
          </w:p>
        </w:tc>
      </w:tr>
      <w:tr w:rsidR="00BE028A" w:rsidRPr="00BE028A" w:rsidTr="00C52FCB">
        <w:tc>
          <w:tcPr>
            <w:tcW w:w="2392" w:type="dxa"/>
            <w:vMerge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961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 xml:space="preserve">Мастера </w:t>
            </w: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lastRenderedPageBreak/>
              <w:t>производственного обучения</w:t>
            </w:r>
          </w:p>
        </w:tc>
        <w:tc>
          <w:tcPr>
            <w:tcW w:w="1825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1861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9,5</w:t>
            </w:r>
          </w:p>
        </w:tc>
      </w:tr>
      <w:tr w:rsidR="00BE028A" w:rsidRPr="00BE028A" w:rsidTr="00C52FCB">
        <w:tc>
          <w:tcPr>
            <w:tcW w:w="2392" w:type="dxa"/>
            <w:vMerge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961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proofErr w:type="spellStart"/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>Тьюторы</w:t>
            </w:r>
            <w:proofErr w:type="spellEnd"/>
          </w:p>
        </w:tc>
        <w:tc>
          <w:tcPr>
            <w:tcW w:w="1825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61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-</w:t>
            </w:r>
          </w:p>
        </w:tc>
      </w:tr>
      <w:tr w:rsidR="00BE028A" w:rsidRPr="00BE028A" w:rsidTr="00C52FCB">
        <w:tc>
          <w:tcPr>
            <w:tcW w:w="2392" w:type="dxa"/>
            <w:vMerge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961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>Другие педагогические работники</w:t>
            </w:r>
          </w:p>
        </w:tc>
        <w:tc>
          <w:tcPr>
            <w:tcW w:w="1825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61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4,8</w:t>
            </w:r>
          </w:p>
        </w:tc>
      </w:tr>
      <w:tr w:rsidR="00BE028A" w:rsidRPr="00BE028A" w:rsidTr="00C52FCB">
        <w:tc>
          <w:tcPr>
            <w:tcW w:w="2392" w:type="dxa"/>
            <w:vMerge w:val="restart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Состав педагогического коллектива по стажу работы</w:t>
            </w:r>
          </w:p>
        </w:tc>
        <w:tc>
          <w:tcPr>
            <w:tcW w:w="2961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>До 2 лет</w:t>
            </w:r>
          </w:p>
        </w:tc>
        <w:tc>
          <w:tcPr>
            <w:tcW w:w="1825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61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-</w:t>
            </w:r>
          </w:p>
        </w:tc>
      </w:tr>
      <w:tr w:rsidR="00BE028A" w:rsidRPr="00BE028A" w:rsidTr="00C52FCB">
        <w:tc>
          <w:tcPr>
            <w:tcW w:w="2392" w:type="dxa"/>
            <w:vMerge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961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>От 2 до 10 лет</w:t>
            </w:r>
          </w:p>
        </w:tc>
        <w:tc>
          <w:tcPr>
            <w:tcW w:w="1825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61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28,6</w:t>
            </w:r>
          </w:p>
        </w:tc>
      </w:tr>
      <w:tr w:rsidR="00BE028A" w:rsidRPr="00BE028A" w:rsidTr="00C52FCB">
        <w:tc>
          <w:tcPr>
            <w:tcW w:w="2392" w:type="dxa"/>
            <w:vMerge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961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>От 10 до 20 лет</w:t>
            </w:r>
          </w:p>
        </w:tc>
        <w:tc>
          <w:tcPr>
            <w:tcW w:w="1825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61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14,3</w:t>
            </w:r>
          </w:p>
        </w:tc>
      </w:tr>
      <w:tr w:rsidR="00BE028A" w:rsidRPr="00BE028A" w:rsidTr="00C52FCB">
        <w:tc>
          <w:tcPr>
            <w:tcW w:w="2392" w:type="dxa"/>
            <w:vMerge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2961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>От 20 и более</w:t>
            </w:r>
          </w:p>
        </w:tc>
        <w:tc>
          <w:tcPr>
            <w:tcW w:w="1825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61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57,1</w:t>
            </w:r>
          </w:p>
        </w:tc>
      </w:tr>
      <w:tr w:rsidR="00BE028A" w:rsidRPr="00BE028A" w:rsidTr="00C52FCB">
        <w:tc>
          <w:tcPr>
            <w:tcW w:w="5353" w:type="dxa"/>
            <w:gridSpan w:val="2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>Педагогические работники, имеющие звание Заслуженный учитель</w:t>
            </w:r>
          </w:p>
        </w:tc>
        <w:tc>
          <w:tcPr>
            <w:tcW w:w="1825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61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-</w:t>
            </w:r>
          </w:p>
        </w:tc>
      </w:tr>
      <w:tr w:rsidR="00BE028A" w:rsidRPr="00BE028A" w:rsidTr="00C52FCB">
        <w:tc>
          <w:tcPr>
            <w:tcW w:w="5353" w:type="dxa"/>
            <w:gridSpan w:val="2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>Педагогические работники, имеющие государственные и ведомственные награды, почетные звания</w:t>
            </w:r>
          </w:p>
        </w:tc>
        <w:tc>
          <w:tcPr>
            <w:tcW w:w="1825" w:type="dxa"/>
          </w:tcPr>
          <w:p w:rsidR="00BE028A" w:rsidRPr="00BE028A" w:rsidRDefault="00BE028A" w:rsidP="00BE028A">
            <w:pPr>
              <w:widowControl w:val="0"/>
              <w:shd w:val="clear" w:color="auto" w:fill="FFFFFF"/>
              <w:autoSpaceDN w:val="0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 xml:space="preserve">почётное звание: «Отличник народного просвещения РФ» - 1 человек </w:t>
            </w:r>
          </w:p>
          <w:p w:rsidR="00BE028A" w:rsidRPr="00BE028A" w:rsidRDefault="00BE028A" w:rsidP="00BE028A">
            <w:pPr>
              <w:widowControl w:val="0"/>
              <w:shd w:val="clear" w:color="auto" w:fill="FFFFFF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 xml:space="preserve"> «Почетный работник общего образования РФ» -2 человека </w:t>
            </w:r>
          </w:p>
        </w:tc>
        <w:tc>
          <w:tcPr>
            <w:tcW w:w="1861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</w:p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</w:p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</w:p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5,6%)</w:t>
            </w:r>
          </w:p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</w:p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11,2%</w:t>
            </w:r>
          </w:p>
        </w:tc>
      </w:tr>
    </w:tbl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DejaVu Sans" w:cs="Times New Roman"/>
          <w:i/>
          <w:kern w:val="1"/>
          <w:sz w:val="28"/>
          <w:szCs w:val="28"/>
          <w:lang w:eastAsia="ru-RU"/>
        </w:rPr>
      </w:pPr>
      <w:r w:rsidRPr="00BE028A">
        <w:rPr>
          <w:rFonts w:eastAsia="DejaVu Sans" w:cs="Times New Roman"/>
          <w:i/>
          <w:kern w:val="1"/>
          <w:sz w:val="28"/>
          <w:szCs w:val="28"/>
          <w:lang w:eastAsia="ru-RU"/>
        </w:rPr>
        <w:t>Курсовая переподготовка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DejaVu Sans" w:cs="Times New Roman"/>
          <w:b/>
          <w:i/>
          <w:kern w:val="1"/>
          <w:sz w:val="28"/>
          <w:szCs w:val="28"/>
          <w:lang w:eastAsia="ru-RU"/>
        </w:rPr>
      </w:pPr>
      <w:r w:rsidRPr="00BE028A">
        <w:rPr>
          <w:rFonts w:eastAsia="SimSun" w:cs="Times New Roman"/>
          <w:color w:val="000000"/>
          <w:kern w:val="3"/>
          <w:sz w:val="28"/>
          <w:szCs w:val="28"/>
          <w:lang w:eastAsia="en-US"/>
        </w:rPr>
        <w:t xml:space="preserve"> В школе разработан план-график курсовой подготовки, в 2014/2015 году 6 педагогических работников прошли курсовую переподготовку в </w:t>
      </w:r>
      <w:r w:rsidRPr="00BE028A">
        <w:rPr>
          <w:rFonts w:eastAsia="SimSun" w:cs="Times New Roman"/>
          <w:kern w:val="3"/>
          <w:sz w:val="28"/>
          <w:szCs w:val="28"/>
          <w:lang w:eastAsia="en-US"/>
        </w:rPr>
        <w:t xml:space="preserve">ОГАОУДПО </w:t>
      </w:r>
      <w:proofErr w:type="spellStart"/>
      <w:r w:rsidRPr="00BE028A">
        <w:rPr>
          <w:rFonts w:eastAsia="SimSun" w:cs="Times New Roman"/>
          <w:kern w:val="3"/>
          <w:sz w:val="28"/>
          <w:szCs w:val="28"/>
          <w:lang w:eastAsia="en-US"/>
        </w:rPr>
        <w:t>БелИРО</w:t>
      </w:r>
      <w:proofErr w:type="spellEnd"/>
      <w:r w:rsidRPr="00BE028A">
        <w:rPr>
          <w:rFonts w:eastAsia="SimSun" w:cs="Times New Roman"/>
          <w:kern w:val="3"/>
          <w:sz w:val="28"/>
          <w:szCs w:val="28"/>
          <w:lang w:eastAsia="en-US"/>
        </w:rPr>
        <w:t>.</w:t>
      </w:r>
    </w:p>
    <w:tbl>
      <w:tblPr>
        <w:tblStyle w:val="13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1978"/>
        <w:gridCol w:w="1843"/>
        <w:gridCol w:w="1866"/>
        <w:gridCol w:w="3344"/>
      </w:tblGrid>
      <w:tr w:rsidR="00BE028A" w:rsidRPr="00BE028A" w:rsidTr="00C52FCB">
        <w:tc>
          <w:tcPr>
            <w:tcW w:w="540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№</w:t>
            </w:r>
          </w:p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proofErr w:type="gramStart"/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п</w:t>
            </w:r>
            <w:proofErr w:type="gramEnd"/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978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1843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>Занимаемая</w:t>
            </w:r>
          </w:p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1866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Сроки</w:t>
            </w:r>
          </w:p>
        </w:tc>
        <w:tc>
          <w:tcPr>
            <w:tcW w:w="3344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Курсы</w:t>
            </w:r>
          </w:p>
        </w:tc>
      </w:tr>
      <w:tr w:rsidR="00BE028A" w:rsidRPr="00BE028A" w:rsidTr="00C52FCB">
        <w:tc>
          <w:tcPr>
            <w:tcW w:w="540" w:type="dxa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78" w:type="dxa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Кисилёва Наталья Александровна</w:t>
            </w:r>
          </w:p>
        </w:tc>
        <w:tc>
          <w:tcPr>
            <w:tcW w:w="1843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учитель технологии, начальных классов</w:t>
            </w:r>
          </w:p>
        </w:tc>
        <w:tc>
          <w:tcPr>
            <w:tcW w:w="1866" w:type="dxa"/>
          </w:tcPr>
          <w:p w:rsidR="00BE028A" w:rsidRPr="00BE028A" w:rsidRDefault="00BE028A" w:rsidP="00BE028A">
            <w:pPr>
              <w:widowControl w:val="0"/>
              <w:autoSpaceDN w:val="0"/>
              <w:ind w:left="-71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с 20.10.2014 г. по 10.11.2014 г.</w:t>
            </w:r>
          </w:p>
        </w:tc>
        <w:tc>
          <w:tcPr>
            <w:tcW w:w="3344" w:type="dxa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ru-RU"/>
              </w:rPr>
            </w:pPr>
            <w:r w:rsidRPr="00BE028A">
              <w:rPr>
                <w:rFonts w:eastAsia="SimSun" w:cs="Times New Roman"/>
                <w:color w:val="000000"/>
                <w:spacing w:val="-1"/>
                <w:kern w:val="3"/>
                <w:sz w:val="28"/>
                <w:szCs w:val="28"/>
                <w:lang w:eastAsia="ru-RU"/>
              </w:rPr>
              <w:t xml:space="preserve">«Содержание и методика </w:t>
            </w:r>
            <w:r w:rsidRPr="00BE028A">
              <w:rPr>
                <w:rFonts w:eastAsia="SimSun" w:cs="Times New Roman"/>
                <w:kern w:val="3"/>
                <w:sz w:val="28"/>
                <w:szCs w:val="28"/>
                <w:lang w:eastAsia="ru-RU"/>
              </w:rPr>
              <w:t>преподавания технологии в условиях реализации  ФГОС общего образования»,</w:t>
            </w:r>
          </w:p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 xml:space="preserve">г. Белгород ОГАОУДПО </w:t>
            </w:r>
            <w:proofErr w:type="spellStart"/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БелИРО</w:t>
            </w:r>
            <w:proofErr w:type="spellEnd"/>
          </w:p>
        </w:tc>
      </w:tr>
      <w:tr w:rsidR="00BE028A" w:rsidRPr="00BE028A" w:rsidTr="00C52FCB">
        <w:tc>
          <w:tcPr>
            <w:tcW w:w="540" w:type="dxa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78" w:type="dxa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Желтобрюхова Светлана</w:t>
            </w:r>
          </w:p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Николаевна</w:t>
            </w:r>
          </w:p>
        </w:tc>
        <w:tc>
          <w:tcPr>
            <w:tcW w:w="1843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директор, учитель православной культуры</w:t>
            </w:r>
          </w:p>
        </w:tc>
        <w:tc>
          <w:tcPr>
            <w:tcW w:w="1866" w:type="dxa"/>
          </w:tcPr>
          <w:p w:rsidR="00BE028A" w:rsidRPr="00BE028A" w:rsidRDefault="00BE028A" w:rsidP="00BE028A">
            <w:pPr>
              <w:widowControl w:val="0"/>
              <w:autoSpaceDN w:val="0"/>
              <w:ind w:left="-71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 xml:space="preserve">с 10.11.2014 г. </w:t>
            </w:r>
          </w:p>
          <w:p w:rsidR="00BE028A" w:rsidRPr="00BE028A" w:rsidRDefault="00BE028A" w:rsidP="00BE028A">
            <w:pPr>
              <w:widowControl w:val="0"/>
              <w:autoSpaceDN w:val="0"/>
              <w:ind w:left="-71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по 21.11.2014 г.</w:t>
            </w:r>
          </w:p>
        </w:tc>
        <w:tc>
          <w:tcPr>
            <w:tcW w:w="3344" w:type="dxa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ru-RU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ru-RU"/>
              </w:rPr>
              <w:t xml:space="preserve">«Теория и методика преподавания православной культуры в </w:t>
            </w:r>
            <w:proofErr w:type="spellStart"/>
            <w:proofErr w:type="gramStart"/>
            <w:r w:rsidRPr="00BE028A">
              <w:rPr>
                <w:rFonts w:eastAsia="SimSun" w:cs="Times New Roman"/>
                <w:kern w:val="3"/>
                <w:sz w:val="28"/>
                <w:szCs w:val="28"/>
                <w:lang w:eastAsia="ru-RU"/>
              </w:rPr>
              <w:t>общеобразова</w:t>
            </w:r>
            <w:proofErr w:type="spellEnd"/>
            <w:r w:rsidRPr="00BE028A">
              <w:rPr>
                <w:rFonts w:eastAsia="SimSun" w:cs="Times New Roman"/>
                <w:kern w:val="3"/>
                <w:sz w:val="28"/>
                <w:szCs w:val="28"/>
                <w:lang w:eastAsia="ru-RU"/>
              </w:rPr>
              <w:t>-тельных</w:t>
            </w:r>
            <w:proofErr w:type="gramEnd"/>
            <w:r w:rsidRPr="00BE028A">
              <w:rPr>
                <w:rFonts w:eastAsia="SimSun" w:cs="Times New Roman"/>
                <w:kern w:val="3"/>
                <w:sz w:val="28"/>
                <w:szCs w:val="28"/>
                <w:lang w:eastAsia="ru-RU"/>
              </w:rPr>
              <w:t xml:space="preserve"> учреждениях»,</w:t>
            </w:r>
          </w:p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ru-RU"/>
              </w:rPr>
              <w:lastRenderedPageBreak/>
              <w:t xml:space="preserve"> </w:t>
            </w: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 xml:space="preserve"> г. Белгород ОГАОУДПО </w:t>
            </w:r>
            <w:proofErr w:type="spellStart"/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БелИРО</w:t>
            </w:r>
            <w:proofErr w:type="spellEnd"/>
          </w:p>
        </w:tc>
      </w:tr>
      <w:tr w:rsidR="00BE028A" w:rsidRPr="00BE028A" w:rsidTr="00C52FCB">
        <w:tc>
          <w:tcPr>
            <w:tcW w:w="540" w:type="dxa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1978" w:type="dxa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Клименко Сергей</w:t>
            </w:r>
          </w:p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Михайлович</w:t>
            </w:r>
          </w:p>
        </w:tc>
        <w:tc>
          <w:tcPr>
            <w:tcW w:w="1843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учитель</w:t>
            </w:r>
            <w:r w:rsidRPr="00BE028A">
              <w:rPr>
                <w:rFonts w:eastAsia="SimSun" w:cs="Times New Roman"/>
                <w:color w:val="000000"/>
                <w:kern w:val="3"/>
                <w:sz w:val="28"/>
                <w:szCs w:val="28"/>
                <w:lang w:eastAsia="ru-RU"/>
              </w:rPr>
              <w:t xml:space="preserve"> физической культуры</w:t>
            </w:r>
          </w:p>
        </w:tc>
        <w:tc>
          <w:tcPr>
            <w:tcW w:w="1866" w:type="dxa"/>
          </w:tcPr>
          <w:p w:rsidR="00BE028A" w:rsidRPr="00BE028A" w:rsidRDefault="00BE028A" w:rsidP="00BE028A">
            <w:pPr>
              <w:widowControl w:val="0"/>
              <w:autoSpaceDN w:val="0"/>
              <w:ind w:left="-71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 xml:space="preserve">с 10.11.2014 г. </w:t>
            </w:r>
          </w:p>
          <w:p w:rsidR="00BE028A" w:rsidRPr="00BE028A" w:rsidRDefault="00BE028A" w:rsidP="00BE028A">
            <w:pPr>
              <w:widowControl w:val="0"/>
              <w:autoSpaceDN w:val="0"/>
              <w:ind w:left="-71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по 28.11.2014 г.</w:t>
            </w:r>
          </w:p>
        </w:tc>
        <w:tc>
          <w:tcPr>
            <w:tcW w:w="3344" w:type="dxa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SimSun" w:cs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BE028A">
              <w:rPr>
                <w:rFonts w:eastAsia="SimSun" w:cs="Times New Roman"/>
                <w:color w:val="000000"/>
                <w:spacing w:val="-1"/>
                <w:kern w:val="3"/>
                <w:sz w:val="28"/>
                <w:szCs w:val="28"/>
                <w:lang w:eastAsia="ru-RU"/>
              </w:rPr>
              <w:t>«</w:t>
            </w:r>
            <w:r w:rsidRPr="00BE028A">
              <w:rPr>
                <w:rFonts w:eastAsia="SimSun" w:cs="Times New Roman"/>
                <w:color w:val="000000"/>
                <w:kern w:val="3"/>
                <w:sz w:val="28"/>
                <w:szCs w:val="28"/>
                <w:lang w:eastAsia="ru-RU"/>
              </w:rPr>
              <w:t>Содержание и методика преподавания физической культуры в условиях внедрения ФГОС общего образования»,</w:t>
            </w:r>
          </w:p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 xml:space="preserve">г. Белгород ОГАОУДПО </w:t>
            </w:r>
            <w:proofErr w:type="spellStart"/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БелИРО</w:t>
            </w:r>
            <w:proofErr w:type="spellEnd"/>
          </w:p>
        </w:tc>
      </w:tr>
      <w:tr w:rsidR="00BE028A" w:rsidRPr="00BE028A" w:rsidTr="00C52FCB">
        <w:tc>
          <w:tcPr>
            <w:tcW w:w="540" w:type="dxa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78" w:type="dxa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Ковалёв</w:t>
            </w:r>
          </w:p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Фёдор Андреевич</w:t>
            </w:r>
          </w:p>
        </w:tc>
        <w:tc>
          <w:tcPr>
            <w:tcW w:w="1843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мастер производственного обучения</w:t>
            </w:r>
          </w:p>
        </w:tc>
        <w:tc>
          <w:tcPr>
            <w:tcW w:w="1866" w:type="dxa"/>
          </w:tcPr>
          <w:p w:rsidR="00BE028A" w:rsidRPr="00BE028A" w:rsidRDefault="00BE028A" w:rsidP="00BE028A">
            <w:pPr>
              <w:widowControl w:val="0"/>
              <w:autoSpaceDN w:val="0"/>
              <w:ind w:left="-71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 xml:space="preserve">с 10.11.2014 г. </w:t>
            </w:r>
          </w:p>
          <w:p w:rsidR="00BE028A" w:rsidRPr="00BE028A" w:rsidRDefault="00BE028A" w:rsidP="00BE028A">
            <w:pPr>
              <w:widowControl w:val="0"/>
              <w:autoSpaceDN w:val="0"/>
              <w:ind w:left="-46" w:firstLine="46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по 21.11.2014 г.</w:t>
            </w:r>
          </w:p>
        </w:tc>
        <w:tc>
          <w:tcPr>
            <w:tcW w:w="3344" w:type="dxa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 xml:space="preserve">«Педагогические основы деятельности мастера производственного </w:t>
            </w:r>
            <w:proofErr w:type="gramStart"/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обучения по подготовке</w:t>
            </w:r>
            <w:proofErr w:type="gramEnd"/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 xml:space="preserve"> водителей автотранспортных средств»,</w:t>
            </w:r>
          </w:p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г. Белгород ОГАОУ</w:t>
            </w:r>
            <w:r w:rsidR="007444D2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 xml:space="preserve"> </w:t>
            </w: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 xml:space="preserve">ДПО </w:t>
            </w:r>
            <w:proofErr w:type="spellStart"/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БелИРО</w:t>
            </w:r>
            <w:proofErr w:type="spellEnd"/>
          </w:p>
        </w:tc>
      </w:tr>
      <w:tr w:rsidR="00BE028A" w:rsidRPr="00BE028A" w:rsidTr="00C52FCB">
        <w:tc>
          <w:tcPr>
            <w:tcW w:w="540" w:type="dxa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78" w:type="dxa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Сибирцев Сергей Николаевич</w:t>
            </w:r>
          </w:p>
        </w:tc>
        <w:tc>
          <w:tcPr>
            <w:tcW w:w="1843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учитель ОБЖ</w:t>
            </w:r>
          </w:p>
        </w:tc>
        <w:tc>
          <w:tcPr>
            <w:tcW w:w="1866" w:type="dxa"/>
          </w:tcPr>
          <w:p w:rsidR="00BE028A" w:rsidRPr="00BE028A" w:rsidRDefault="00BE028A" w:rsidP="00BE028A">
            <w:pPr>
              <w:widowControl w:val="0"/>
              <w:autoSpaceDN w:val="0"/>
              <w:ind w:left="-71" w:right="-108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 xml:space="preserve">с 16.02.2015 г. </w:t>
            </w:r>
          </w:p>
          <w:p w:rsidR="00BE028A" w:rsidRPr="00BE028A" w:rsidRDefault="00BE028A" w:rsidP="00BE028A">
            <w:pPr>
              <w:widowControl w:val="0"/>
              <w:autoSpaceDN w:val="0"/>
              <w:ind w:left="-71" w:right="-108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по 06.03.2015 г.</w:t>
            </w:r>
          </w:p>
        </w:tc>
        <w:tc>
          <w:tcPr>
            <w:tcW w:w="3344" w:type="dxa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color w:val="000000"/>
                <w:spacing w:val="-1"/>
                <w:kern w:val="3"/>
                <w:sz w:val="28"/>
                <w:szCs w:val="28"/>
                <w:lang w:eastAsia="ru-RU"/>
              </w:rPr>
              <w:t>«</w:t>
            </w:r>
            <w:r w:rsidRPr="00BE028A">
              <w:rPr>
                <w:rFonts w:eastAsia="SimSun" w:cs="Times New Roman"/>
                <w:kern w:val="3"/>
                <w:sz w:val="28"/>
                <w:szCs w:val="28"/>
                <w:lang w:eastAsia="ru-RU"/>
              </w:rPr>
              <w:t>Преподавание ОБЖ в современной школе: содержание и новые методологические подходы»,</w:t>
            </w: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 xml:space="preserve"> </w:t>
            </w:r>
          </w:p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г. Белгород ОГАОУ</w:t>
            </w:r>
            <w:r w:rsidR="007444D2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 xml:space="preserve"> </w:t>
            </w: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 xml:space="preserve">ДПО </w:t>
            </w:r>
            <w:proofErr w:type="spellStart"/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БелИРО</w:t>
            </w:r>
            <w:proofErr w:type="spellEnd"/>
          </w:p>
        </w:tc>
      </w:tr>
      <w:tr w:rsidR="00BE028A" w:rsidRPr="00BE028A" w:rsidTr="00C52FCB">
        <w:tc>
          <w:tcPr>
            <w:tcW w:w="540" w:type="dxa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78" w:type="dxa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Чернокалова</w:t>
            </w:r>
          </w:p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Татьяна Николаевна</w:t>
            </w:r>
          </w:p>
        </w:tc>
        <w:tc>
          <w:tcPr>
            <w:tcW w:w="1843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старшая вожатая</w:t>
            </w:r>
          </w:p>
        </w:tc>
        <w:tc>
          <w:tcPr>
            <w:tcW w:w="1866" w:type="dxa"/>
          </w:tcPr>
          <w:p w:rsidR="00BE028A" w:rsidRPr="00BE028A" w:rsidRDefault="00BE028A" w:rsidP="00BE028A">
            <w:pPr>
              <w:widowControl w:val="0"/>
              <w:autoSpaceDN w:val="0"/>
              <w:ind w:left="-71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>с 18.05.2015 г.</w:t>
            </w:r>
          </w:p>
          <w:p w:rsidR="00BE028A" w:rsidRPr="00BE028A" w:rsidRDefault="00BE028A" w:rsidP="00BE028A">
            <w:pPr>
              <w:widowControl w:val="0"/>
              <w:autoSpaceDN w:val="0"/>
              <w:ind w:left="-71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  <w:t xml:space="preserve"> по 29.05. 2015 г.</w:t>
            </w:r>
          </w:p>
        </w:tc>
        <w:tc>
          <w:tcPr>
            <w:tcW w:w="3344" w:type="dxa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 xml:space="preserve">«Совершенствование деятельности детской общественной организации», </w:t>
            </w:r>
          </w:p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DejaVu Sans" w:cs="Times New Roman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г. Белгород ОГАОУ</w:t>
            </w:r>
            <w:r w:rsidR="007444D2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 xml:space="preserve"> </w:t>
            </w: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 xml:space="preserve">ДПО </w:t>
            </w:r>
            <w:proofErr w:type="spellStart"/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БелИРО</w:t>
            </w:r>
            <w:proofErr w:type="spellEnd"/>
          </w:p>
        </w:tc>
      </w:tr>
    </w:tbl>
    <w:p w:rsidR="00BE028A" w:rsidRPr="00BE028A" w:rsidRDefault="00BE028A" w:rsidP="007444D2">
      <w:pPr>
        <w:widowControl w:val="0"/>
        <w:autoSpaceDN w:val="0"/>
        <w:ind w:firstLine="567"/>
        <w:jc w:val="both"/>
        <w:textAlignment w:val="baseline"/>
        <w:rPr>
          <w:rFonts w:eastAsia="DejaVu Sans" w:cs="Times New Roman"/>
          <w:i/>
          <w:color w:val="000000"/>
          <w:kern w:val="1"/>
          <w:sz w:val="28"/>
          <w:szCs w:val="28"/>
          <w:lang w:eastAsia="ru-RU"/>
        </w:rPr>
      </w:pPr>
      <w:r w:rsidRPr="00BE028A">
        <w:rPr>
          <w:rFonts w:eastAsia="DejaVu Sans" w:cs="Times New Roman"/>
          <w:i/>
          <w:color w:val="000000"/>
          <w:kern w:val="1"/>
          <w:sz w:val="28"/>
          <w:szCs w:val="28"/>
          <w:lang w:eastAsia="ru-RU"/>
        </w:rPr>
        <w:t>Участие в профессиональных педагогических конкурсах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SimSun" w:cs="Times New Roman"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kern w:val="3"/>
          <w:sz w:val="28"/>
          <w:szCs w:val="28"/>
          <w:lang w:eastAsia="en-US"/>
        </w:rPr>
        <w:t xml:space="preserve">  Учителя школы результативно участвуют в профессиональных педагогических конкурсах: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2268"/>
        <w:gridCol w:w="1843"/>
        <w:gridCol w:w="1666"/>
      </w:tblGrid>
      <w:tr w:rsidR="00BE028A" w:rsidRPr="00BE028A" w:rsidTr="007444D2">
        <w:tc>
          <w:tcPr>
            <w:tcW w:w="2093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</w:pPr>
          </w:p>
          <w:p w:rsidR="00BE028A" w:rsidRPr="00BE028A" w:rsidRDefault="00BE028A" w:rsidP="00BE028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>Занимаемая должность</w:t>
            </w:r>
          </w:p>
        </w:tc>
        <w:tc>
          <w:tcPr>
            <w:tcW w:w="2268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>Наименование конкурса</w:t>
            </w:r>
          </w:p>
        </w:tc>
        <w:tc>
          <w:tcPr>
            <w:tcW w:w="1843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>Уровень мероприятия</w:t>
            </w:r>
          </w:p>
        </w:tc>
        <w:tc>
          <w:tcPr>
            <w:tcW w:w="1666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>Результат</w:t>
            </w:r>
          </w:p>
        </w:tc>
      </w:tr>
      <w:tr w:rsidR="00BE028A" w:rsidRPr="00BE028A" w:rsidTr="007444D2">
        <w:tc>
          <w:tcPr>
            <w:tcW w:w="2093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ind w:left="-142" w:right="-108" w:firstLine="142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 xml:space="preserve">Собко </w:t>
            </w:r>
          </w:p>
          <w:p w:rsidR="00BE028A" w:rsidRPr="00BE028A" w:rsidRDefault="00BE028A" w:rsidP="00BE028A">
            <w:pPr>
              <w:widowControl w:val="0"/>
              <w:autoSpaceDN w:val="0"/>
              <w:snapToGrid w:val="0"/>
              <w:ind w:left="-142" w:right="-108" w:firstLine="142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>Лариса</w:t>
            </w:r>
          </w:p>
          <w:p w:rsidR="00BE028A" w:rsidRPr="00BE028A" w:rsidRDefault="00BE028A" w:rsidP="00BE028A">
            <w:pPr>
              <w:widowControl w:val="0"/>
              <w:autoSpaceDN w:val="0"/>
              <w:snapToGrid w:val="0"/>
              <w:ind w:left="-142" w:right="-108" w:firstLine="142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>Николаевна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учитель начальных классов</w:t>
            </w:r>
          </w:p>
        </w:tc>
        <w:tc>
          <w:tcPr>
            <w:tcW w:w="2268" w:type="dxa"/>
          </w:tcPr>
          <w:p w:rsidR="00BE028A" w:rsidRPr="00BE028A" w:rsidRDefault="007444D2" w:rsidP="00BE028A">
            <w:pPr>
              <w:widowControl w:val="0"/>
              <w:autoSpaceDN w:val="0"/>
              <w:snapToGrid w:val="0"/>
              <w:jc w:val="both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>Конкурс методических разработок «Пер</w:t>
            </w:r>
            <w:r w:rsidR="00BE028A"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>воцвет!»</w:t>
            </w:r>
          </w:p>
        </w:tc>
        <w:tc>
          <w:tcPr>
            <w:tcW w:w="1843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>муниципаль-ный</w:t>
            </w:r>
            <w:proofErr w:type="spellEnd"/>
            <w:proofErr w:type="gramEnd"/>
          </w:p>
        </w:tc>
        <w:tc>
          <w:tcPr>
            <w:tcW w:w="1666" w:type="dxa"/>
          </w:tcPr>
          <w:p w:rsidR="00BE028A" w:rsidRPr="00BE028A" w:rsidRDefault="00BE028A" w:rsidP="00BE028A">
            <w:pPr>
              <w:widowControl w:val="0"/>
              <w:autoSpaceDN w:val="0"/>
              <w:snapToGrid w:val="0"/>
              <w:jc w:val="center"/>
              <w:textAlignment w:val="baseline"/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</w:pPr>
            <w:r w:rsidRPr="00BE028A">
              <w:rPr>
                <w:rFonts w:eastAsia="DejaVu Sans" w:cs="Times New Roman"/>
                <w:color w:val="000000"/>
                <w:kern w:val="1"/>
                <w:sz w:val="28"/>
                <w:szCs w:val="28"/>
                <w:lang w:eastAsia="ru-RU"/>
              </w:rPr>
              <w:t>победитель</w:t>
            </w:r>
          </w:p>
        </w:tc>
      </w:tr>
      <w:tr w:rsidR="00BE028A" w:rsidRPr="00BE028A" w:rsidTr="007444D2">
        <w:tc>
          <w:tcPr>
            <w:tcW w:w="2093" w:type="dxa"/>
          </w:tcPr>
          <w:p w:rsidR="00BE028A" w:rsidRPr="00BE028A" w:rsidRDefault="00BE028A" w:rsidP="00BE028A">
            <w:pPr>
              <w:widowControl w:val="0"/>
              <w:autoSpaceDN w:val="0"/>
              <w:ind w:left="-142" w:right="-108" w:firstLine="142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 xml:space="preserve">Титовская </w:t>
            </w:r>
          </w:p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Светлана</w:t>
            </w:r>
          </w:p>
          <w:p w:rsidR="00BE028A" w:rsidRPr="00BE028A" w:rsidRDefault="00BE028A" w:rsidP="00BE028A">
            <w:pPr>
              <w:widowControl w:val="0"/>
              <w:autoSpaceDN w:val="0"/>
              <w:ind w:left="-142" w:right="-108" w:firstLine="142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Николаевна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учитель физики</w:t>
            </w:r>
          </w:p>
        </w:tc>
        <w:tc>
          <w:tcPr>
            <w:tcW w:w="2268" w:type="dxa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 xml:space="preserve">Конкурс </w:t>
            </w:r>
            <w:proofErr w:type="spellStart"/>
            <w:r w:rsidRPr="00BE028A">
              <w:rPr>
                <w:rFonts w:cs="Times New Roman"/>
                <w:sz w:val="28"/>
                <w:szCs w:val="28"/>
                <w:lang w:eastAsia="en-US"/>
              </w:rPr>
              <w:t>видеоуроков</w:t>
            </w:r>
            <w:proofErr w:type="spellEnd"/>
            <w:r w:rsidRPr="00BE028A">
              <w:rPr>
                <w:rFonts w:cs="Times New Roman"/>
                <w:sz w:val="28"/>
                <w:szCs w:val="28"/>
                <w:lang w:eastAsia="en-US"/>
              </w:rPr>
              <w:t xml:space="preserve"> по предупреждению </w:t>
            </w:r>
            <w:proofErr w:type="gramStart"/>
            <w:r w:rsidRPr="00BE028A">
              <w:rPr>
                <w:rFonts w:cs="Times New Roman"/>
                <w:sz w:val="28"/>
                <w:szCs w:val="28"/>
                <w:lang w:eastAsia="en-US"/>
              </w:rPr>
              <w:t>детского</w:t>
            </w:r>
            <w:proofErr w:type="gramEnd"/>
            <w:r w:rsidRPr="00BE028A">
              <w:rPr>
                <w:rFonts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BE028A">
              <w:rPr>
                <w:rFonts w:cs="Times New Roman"/>
                <w:sz w:val="28"/>
                <w:szCs w:val="28"/>
                <w:lang w:eastAsia="en-US"/>
              </w:rPr>
              <w:lastRenderedPageBreak/>
              <w:t>электротравматизма</w:t>
            </w:r>
            <w:proofErr w:type="spellEnd"/>
          </w:p>
        </w:tc>
        <w:tc>
          <w:tcPr>
            <w:tcW w:w="1843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lastRenderedPageBreak/>
              <w:t>региональный</w:t>
            </w:r>
          </w:p>
        </w:tc>
        <w:tc>
          <w:tcPr>
            <w:tcW w:w="1666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победитель</w:t>
            </w:r>
          </w:p>
        </w:tc>
      </w:tr>
      <w:tr w:rsidR="00BE028A" w:rsidRPr="00BE028A" w:rsidTr="007444D2">
        <w:tc>
          <w:tcPr>
            <w:tcW w:w="2093" w:type="dxa"/>
          </w:tcPr>
          <w:p w:rsidR="00BE028A" w:rsidRPr="00BE028A" w:rsidRDefault="00BE028A" w:rsidP="00BE028A">
            <w:pPr>
              <w:widowControl w:val="0"/>
              <w:autoSpaceDN w:val="0"/>
              <w:ind w:left="-142" w:right="-108" w:firstLine="142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lastRenderedPageBreak/>
              <w:t xml:space="preserve">Скачкова </w:t>
            </w:r>
          </w:p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Светлана</w:t>
            </w:r>
          </w:p>
          <w:p w:rsidR="00BE028A" w:rsidRPr="00BE028A" w:rsidRDefault="00BE028A" w:rsidP="00BE028A">
            <w:pPr>
              <w:widowControl w:val="0"/>
              <w:autoSpaceDN w:val="0"/>
              <w:ind w:left="-142" w:right="-108" w:firstLine="142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Митрофановна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учитель математики и информатики</w:t>
            </w:r>
          </w:p>
        </w:tc>
        <w:tc>
          <w:tcPr>
            <w:tcW w:w="2268" w:type="dxa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cs="Times New Roman"/>
                <w:sz w:val="28"/>
                <w:szCs w:val="28"/>
                <w:lang w:eastAsia="en-US"/>
              </w:rPr>
              <w:t>Сертификат «Учитель 21 века»</w:t>
            </w:r>
          </w:p>
        </w:tc>
        <w:tc>
          <w:tcPr>
            <w:tcW w:w="1843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областной</w:t>
            </w:r>
          </w:p>
        </w:tc>
        <w:tc>
          <w:tcPr>
            <w:tcW w:w="1666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участник</w:t>
            </w:r>
          </w:p>
        </w:tc>
      </w:tr>
      <w:tr w:rsidR="00BE028A" w:rsidRPr="00BE028A" w:rsidTr="007444D2">
        <w:tc>
          <w:tcPr>
            <w:tcW w:w="2093" w:type="dxa"/>
          </w:tcPr>
          <w:p w:rsidR="00BE028A" w:rsidRPr="00BE028A" w:rsidRDefault="00BE028A" w:rsidP="00BE028A">
            <w:pPr>
              <w:widowControl w:val="0"/>
              <w:autoSpaceDN w:val="0"/>
              <w:ind w:left="-142" w:right="-108" w:firstLine="142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Брежнева</w:t>
            </w:r>
          </w:p>
          <w:p w:rsidR="00BE028A" w:rsidRPr="00BE028A" w:rsidRDefault="00BE028A" w:rsidP="00BE028A">
            <w:pPr>
              <w:widowControl w:val="0"/>
              <w:autoSpaceDN w:val="0"/>
              <w:ind w:left="-142" w:right="-108" w:firstLine="142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 xml:space="preserve"> Елена</w:t>
            </w:r>
          </w:p>
          <w:p w:rsidR="00BE028A" w:rsidRPr="00BE028A" w:rsidRDefault="00BE028A" w:rsidP="00BE028A">
            <w:pPr>
              <w:widowControl w:val="0"/>
              <w:autoSpaceDN w:val="0"/>
              <w:ind w:left="-142" w:right="-108" w:firstLine="142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Владимировна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заместитель директора, учитель географии</w:t>
            </w:r>
          </w:p>
        </w:tc>
        <w:tc>
          <w:tcPr>
            <w:tcW w:w="2268" w:type="dxa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Областной конкурс наставников-тьюторов</w:t>
            </w:r>
          </w:p>
        </w:tc>
        <w:tc>
          <w:tcPr>
            <w:tcW w:w="1843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областной</w:t>
            </w:r>
          </w:p>
        </w:tc>
        <w:tc>
          <w:tcPr>
            <w:tcW w:w="1666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Победитель</w:t>
            </w:r>
          </w:p>
        </w:tc>
      </w:tr>
      <w:tr w:rsidR="00BE028A" w:rsidRPr="00BE028A" w:rsidTr="007444D2">
        <w:tc>
          <w:tcPr>
            <w:tcW w:w="2093" w:type="dxa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Желтобрюхова  Светлана</w:t>
            </w:r>
          </w:p>
          <w:p w:rsidR="00BE028A" w:rsidRPr="00BE028A" w:rsidRDefault="00BE028A" w:rsidP="00BE028A">
            <w:pPr>
              <w:widowControl w:val="0"/>
              <w:autoSpaceDN w:val="0"/>
              <w:ind w:right="-108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Николаевна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директор, учитель православной культуры</w:t>
            </w:r>
          </w:p>
        </w:tc>
        <w:tc>
          <w:tcPr>
            <w:tcW w:w="2268" w:type="dxa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 xml:space="preserve">Второй региональный конкурс </w:t>
            </w:r>
            <w:proofErr w:type="gramStart"/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электронных</w:t>
            </w:r>
            <w:proofErr w:type="gramEnd"/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 xml:space="preserve"> образовательных Интерне-ресурсов</w:t>
            </w:r>
          </w:p>
        </w:tc>
        <w:tc>
          <w:tcPr>
            <w:tcW w:w="1843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региональный</w:t>
            </w:r>
          </w:p>
        </w:tc>
        <w:tc>
          <w:tcPr>
            <w:tcW w:w="1666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2 место</w:t>
            </w:r>
          </w:p>
        </w:tc>
      </w:tr>
      <w:tr w:rsidR="00BE028A" w:rsidRPr="00BE028A" w:rsidTr="007444D2">
        <w:tc>
          <w:tcPr>
            <w:tcW w:w="2093" w:type="dxa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Желтобрюхова Светлана</w:t>
            </w:r>
          </w:p>
          <w:p w:rsidR="00BE028A" w:rsidRPr="00BE028A" w:rsidRDefault="00BE028A" w:rsidP="00BE028A">
            <w:pPr>
              <w:widowControl w:val="0"/>
              <w:autoSpaceDN w:val="0"/>
              <w:ind w:right="-108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Николаевна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директор, учитель православной культуры</w:t>
            </w:r>
          </w:p>
        </w:tc>
        <w:tc>
          <w:tcPr>
            <w:tcW w:w="2268" w:type="dxa"/>
          </w:tcPr>
          <w:p w:rsidR="00BE028A" w:rsidRPr="00BE028A" w:rsidRDefault="00BE028A" w:rsidP="00BE028A">
            <w:pPr>
              <w:widowControl w:val="0"/>
              <w:tabs>
                <w:tab w:val="left" w:pos="87"/>
              </w:tabs>
              <w:autoSpaceDN w:val="0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Областной педагогический</w:t>
            </w:r>
          </w:p>
          <w:p w:rsidR="00BE028A" w:rsidRPr="00BE028A" w:rsidRDefault="00BE028A" w:rsidP="00BE028A">
            <w:pPr>
              <w:widowControl w:val="0"/>
              <w:tabs>
                <w:tab w:val="left" w:pos="87"/>
              </w:tabs>
              <w:autoSpaceDN w:val="0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конкурс сценариев уроков, внеклассных мероприятий</w:t>
            </w:r>
          </w:p>
          <w:p w:rsidR="00BE028A" w:rsidRPr="00BE028A" w:rsidRDefault="00BE028A" w:rsidP="00BE028A">
            <w:pPr>
              <w:widowControl w:val="0"/>
              <w:tabs>
                <w:tab w:val="left" w:pos="87"/>
              </w:tabs>
              <w:autoSpaceDN w:val="0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«Великий князь выбирает веру»</w:t>
            </w:r>
          </w:p>
        </w:tc>
        <w:tc>
          <w:tcPr>
            <w:tcW w:w="1843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областной</w:t>
            </w:r>
          </w:p>
        </w:tc>
        <w:tc>
          <w:tcPr>
            <w:tcW w:w="1666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3 место</w:t>
            </w:r>
          </w:p>
        </w:tc>
      </w:tr>
      <w:tr w:rsidR="00BE028A" w:rsidRPr="00BE028A" w:rsidTr="007444D2">
        <w:tc>
          <w:tcPr>
            <w:tcW w:w="2093" w:type="dxa"/>
          </w:tcPr>
          <w:p w:rsidR="00BE028A" w:rsidRPr="00BE028A" w:rsidRDefault="00BE028A" w:rsidP="00BE028A">
            <w:pPr>
              <w:widowControl w:val="0"/>
              <w:autoSpaceDN w:val="0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Желтобрюхова Светлана</w:t>
            </w:r>
          </w:p>
          <w:p w:rsidR="00BE028A" w:rsidRPr="00BE028A" w:rsidRDefault="00BE028A" w:rsidP="00BE028A">
            <w:pPr>
              <w:widowControl w:val="0"/>
              <w:autoSpaceDN w:val="0"/>
              <w:ind w:right="-108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Николаевна</w:t>
            </w:r>
          </w:p>
        </w:tc>
        <w:tc>
          <w:tcPr>
            <w:tcW w:w="1701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директор, учитель православной культуры</w:t>
            </w:r>
          </w:p>
        </w:tc>
        <w:tc>
          <w:tcPr>
            <w:tcW w:w="2268" w:type="dxa"/>
          </w:tcPr>
          <w:p w:rsidR="00BE028A" w:rsidRPr="00BE028A" w:rsidRDefault="00BE028A" w:rsidP="00BE028A">
            <w:pPr>
              <w:widowControl w:val="0"/>
              <w:tabs>
                <w:tab w:val="left" w:pos="87"/>
              </w:tabs>
              <w:autoSpaceDN w:val="0"/>
              <w:jc w:val="both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Х Всероссийский конкурс работ в области педагогики, воспитания и работы с детьми школьного возраста школьного возраста и молодёжи на соискание премии «За нравственный подвиг учителя» в 2015 году</w:t>
            </w:r>
          </w:p>
        </w:tc>
        <w:tc>
          <w:tcPr>
            <w:tcW w:w="1843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муниципаль-ный</w:t>
            </w:r>
            <w:proofErr w:type="spellEnd"/>
            <w:proofErr w:type="gramEnd"/>
          </w:p>
        </w:tc>
        <w:tc>
          <w:tcPr>
            <w:tcW w:w="1666" w:type="dxa"/>
          </w:tcPr>
          <w:p w:rsidR="00BE028A" w:rsidRPr="00BE028A" w:rsidRDefault="00BE028A" w:rsidP="00BE028A">
            <w:pPr>
              <w:widowControl w:val="0"/>
              <w:autoSpaceDN w:val="0"/>
              <w:jc w:val="center"/>
              <w:textAlignment w:val="baseline"/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</w:pPr>
            <w:r w:rsidRPr="00BE028A">
              <w:rPr>
                <w:rFonts w:eastAsia="SimSun" w:cs="Times New Roman"/>
                <w:kern w:val="3"/>
                <w:sz w:val="28"/>
                <w:szCs w:val="28"/>
                <w:lang w:eastAsia="en-US"/>
              </w:rPr>
              <w:t>призёр</w:t>
            </w:r>
          </w:p>
        </w:tc>
      </w:tr>
    </w:tbl>
    <w:p w:rsidR="00BE028A" w:rsidRPr="00BE028A" w:rsidRDefault="00BE028A" w:rsidP="007444D2">
      <w:pPr>
        <w:widowControl w:val="0"/>
        <w:autoSpaceDN w:val="0"/>
        <w:ind w:right="-143" w:firstLine="567"/>
        <w:jc w:val="both"/>
        <w:textAlignment w:val="baseline"/>
        <w:rPr>
          <w:rFonts w:eastAsia="SimSun" w:cs="Times New Roman"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kern w:val="3"/>
          <w:sz w:val="28"/>
          <w:szCs w:val="28"/>
          <w:lang w:eastAsia="en-US"/>
        </w:rPr>
        <w:lastRenderedPageBreak/>
        <w:t>По итогам участия в конкурсах профессионального мастерства в 2014-2015 учебном году МБОУ «Айдарская средняя общеобразовательная школа им. Б.Г. Кандыбина» среди средних общеобразовательных школ района  заняла 3 место.</w:t>
      </w:r>
    </w:p>
    <w:p w:rsidR="00BE028A" w:rsidRPr="00BE028A" w:rsidRDefault="00BE028A" w:rsidP="00BE028A">
      <w:pPr>
        <w:widowControl w:val="0"/>
        <w:autoSpaceDN w:val="0"/>
        <w:jc w:val="both"/>
        <w:textAlignment w:val="baseline"/>
        <w:rPr>
          <w:rFonts w:eastAsia="DejaVu Sans" w:cs="Times New Roman"/>
          <w:b/>
          <w:color w:val="000000"/>
          <w:kern w:val="1"/>
          <w:sz w:val="28"/>
          <w:szCs w:val="28"/>
          <w:lang w:eastAsia="ru-RU"/>
        </w:rPr>
      </w:pP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DejaVu Sans" w:cs="Times New Roman"/>
          <w:b/>
          <w:color w:val="000000"/>
          <w:kern w:val="1"/>
          <w:sz w:val="28"/>
          <w:szCs w:val="28"/>
          <w:lang w:eastAsia="ru-RU"/>
        </w:rPr>
      </w:pPr>
      <w:r w:rsidRPr="00BE028A">
        <w:rPr>
          <w:rFonts w:eastAsia="DejaVu Sans" w:cs="Times New Roman"/>
          <w:b/>
          <w:color w:val="000000"/>
          <w:kern w:val="1"/>
          <w:sz w:val="28"/>
          <w:szCs w:val="28"/>
          <w:lang w:eastAsia="ru-RU"/>
        </w:rPr>
        <w:t>7.2. Организация методической деятельности по профилю реализуемых образовательных программ: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Times New Roman" w:cs="Times New Roman"/>
          <w:kern w:val="3"/>
          <w:sz w:val="28"/>
          <w:szCs w:val="28"/>
          <w:lang w:eastAsia="ru-RU"/>
        </w:rPr>
      </w:pPr>
      <w:r w:rsidRPr="00BE028A">
        <w:rPr>
          <w:rFonts w:eastAsia="Times New Roman" w:cs="Times New Roman"/>
          <w:kern w:val="3"/>
          <w:sz w:val="28"/>
          <w:szCs w:val="28"/>
          <w:lang w:eastAsia="ru-RU"/>
        </w:rPr>
        <w:t>Методическая работа в школе является частью деятельности школы и организуется как система управленческих и педагогических действий для сопровождения стратегических и тактических задач школы. Методическая работа организуется с целью выполнения следующих задач: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Times New Roman" w:cs="Times New Roman"/>
          <w:kern w:val="3"/>
          <w:sz w:val="28"/>
          <w:szCs w:val="28"/>
          <w:lang w:eastAsia="ru-RU"/>
        </w:rPr>
      </w:pPr>
      <w:r w:rsidRPr="00BE028A">
        <w:rPr>
          <w:rFonts w:eastAsia="Times New Roman" w:cs="Times New Roman"/>
          <w:kern w:val="3"/>
          <w:sz w:val="28"/>
          <w:szCs w:val="28"/>
          <w:lang w:eastAsia="ru-RU"/>
        </w:rPr>
        <w:t>- осмысление особенностей нового содержания и смыслов педагогической деятельности в новых социально экономических условиях;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Times New Roman" w:cs="Times New Roman"/>
          <w:kern w:val="3"/>
          <w:sz w:val="28"/>
          <w:szCs w:val="28"/>
          <w:lang w:eastAsia="ru-RU"/>
        </w:rPr>
      </w:pPr>
      <w:r w:rsidRPr="00BE028A">
        <w:rPr>
          <w:rFonts w:eastAsia="Times New Roman" w:cs="Times New Roman"/>
          <w:kern w:val="3"/>
          <w:sz w:val="28"/>
          <w:szCs w:val="28"/>
          <w:lang w:eastAsia="ru-RU"/>
        </w:rPr>
        <w:t>- обеспечение профессионального развития учителей;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Times New Roman" w:cs="Times New Roman"/>
          <w:kern w:val="3"/>
          <w:sz w:val="28"/>
          <w:szCs w:val="28"/>
          <w:lang w:eastAsia="ru-RU"/>
        </w:rPr>
      </w:pPr>
      <w:r w:rsidRPr="00BE028A">
        <w:rPr>
          <w:rFonts w:eastAsia="Times New Roman" w:cs="Times New Roman"/>
          <w:kern w:val="3"/>
          <w:sz w:val="28"/>
          <w:szCs w:val="28"/>
          <w:lang w:eastAsia="ru-RU"/>
        </w:rPr>
        <w:t>- научн</w:t>
      </w:r>
      <w:proofErr w:type="gramStart"/>
      <w:r w:rsidRPr="00BE028A">
        <w:rPr>
          <w:rFonts w:eastAsia="Times New Roman" w:cs="Times New Roman"/>
          <w:kern w:val="3"/>
          <w:sz w:val="28"/>
          <w:szCs w:val="28"/>
          <w:lang w:eastAsia="ru-RU"/>
        </w:rPr>
        <w:t>о-</w:t>
      </w:r>
      <w:proofErr w:type="gramEnd"/>
      <w:r w:rsidRPr="00BE028A">
        <w:rPr>
          <w:rFonts w:eastAsia="Times New Roman" w:cs="Times New Roman"/>
          <w:kern w:val="3"/>
          <w:sz w:val="28"/>
          <w:szCs w:val="28"/>
          <w:lang w:eastAsia="ru-RU"/>
        </w:rPr>
        <w:t xml:space="preserve"> методическое сопровождение инновационной деятельности.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Times New Roman" w:cs="Times New Roman"/>
          <w:kern w:val="3"/>
          <w:sz w:val="28"/>
          <w:szCs w:val="28"/>
          <w:lang w:eastAsia="ru-RU"/>
        </w:rPr>
      </w:pPr>
      <w:r w:rsidRPr="00BE028A">
        <w:rPr>
          <w:rFonts w:eastAsia="Times New Roman" w:cs="Times New Roman"/>
          <w:kern w:val="3"/>
          <w:sz w:val="28"/>
          <w:szCs w:val="28"/>
          <w:lang w:eastAsia="ru-RU"/>
        </w:rPr>
        <w:t>Решение этих задач осуществляется в ходе теоретических и практических семинаров, в работе методических объединений, проблемных групп, временных творческих объединений, методических практикумов и др. Формирование новых профессиональных установок идет через осознание меняющейся роли учителя и ученика в учебном процессе.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DejaVu Sans" w:cs="Times New Roman"/>
          <w:color w:val="000000"/>
          <w:kern w:val="1"/>
          <w:sz w:val="28"/>
          <w:szCs w:val="28"/>
          <w:lang w:eastAsia="ru-RU"/>
        </w:rPr>
      </w:pPr>
      <w:proofErr w:type="gramStart"/>
      <w:r w:rsidRPr="00BE028A">
        <w:rPr>
          <w:rFonts w:eastAsia="DejaVu Sans" w:cs="Times New Roman"/>
          <w:color w:val="000000"/>
          <w:kern w:val="1"/>
          <w:sz w:val="28"/>
          <w:szCs w:val="28"/>
          <w:lang w:eastAsia="ru-RU"/>
        </w:rPr>
        <w:t xml:space="preserve">В </w:t>
      </w:r>
      <w:r w:rsidRPr="00BE028A">
        <w:rPr>
          <w:rFonts w:eastAsia="SimSun" w:cs="Times New Roman"/>
          <w:kern w:val="2"/>
          <w:sz w:val="28"/>
          <w:szCs w:val="28"/>
          <w:lang w:eastAsia="zh-CN"/>
        </w:rPr>
        <w:t>2014-2015 учебном году функционировали школьные МО (методическое объединение классных руководителей – руководитель Литовченко С.П., методическое объединение учителей начальных классов – руководитель Журавлёва Е.В., методическое объединение учителей-предметников – руководитель Скачкова С.М.) и межшкольные МО, объединяющие учителей МБОУ «Айдарская средняя общеобразовательная школа им. Б.Г. Кандыбина», МБОУ «Ясеновская средняя общеобразовательная школа» и МБОУ «Пристеньская основная общеобразовательная школа» (ММО учителей начальных классов</w:t>
      </w:r>
      <w:proofErr w:type="gramEnd"/>
      <w:r w:rsidRPr="00BE028A">
        <w:rPr>
          <w:rFonts w:eastAsia="SimSun" w:cs="Times New Roman"/>
          <w:kern w:val="2"/>
          <w:sz w:val="28"/>
          <w:szCs w:val="28"/>
          <w:lang w:eastAsia="zh-CN"/>
        </w:rPr>
        <w:t xml:space="preserve"> – руководитель Брежнева Е.В., ММО учителей математики – руководитель Нудная Р.П., ММО естественнонаучного и социально-гуманитарного циклов – руководитель </w:t>
      </w:r>
      <w:proofErr w:type="spellStart"/>
      <w:r w:rsidRPr="00BE028A">
        <w:rPr>
          <w:rFonts w:eastAsia="SimSun" w:cs="Times New Roman"/>
          <w:kern w:val="2"/>
          <w:sz w:val="28"/>
          <w:szCs w:val="28"/>
          <w:lang w:eastAsia="zh-CN"/>
        </w:rPr>
        <w:t>Шматова</w:t>
      </w:r>
      <w:proofErr w:type="spellEnd"/>
      <w:r w:rsidRPr="00BE028A">
        <w:rPr>
          <w:rFonts w:eastAsia="SimSun" w:cs="Times New Roman"/>
          <w:kern w:val="2"/>
          <w:sz w:val="28"/>
          <w:szCs w:val="28"/>
          <w:lang w:eastAsia="zh-CN"/>
        </w:rPr>
        <w:t xml:space="preserve"> Т.И.).</w:t>
      </w:r>
    </w:p>
    <w:p w:rsidR="00BE028A" w:rsidRPr="00BE028A" w:rsidRDefault="00BE028A" w:rsidP="00BE028A">
      <w:pPr>
        <w:widowControl w:val="0"/>
        <w:shd w:val="clear" w:color="auto" w:fill="FFFFFF"/>
        <w:autoSpaceDN w:val="0"/>
        <w:spacing w:line="240" w:lineRule="atLeast"/>
        <w:ind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en-US"/>
        </w:rPr>
      </w:pPr>
      <w:r w:rsidRPr="00BE028A">
        <w:rPr>
          <w:rFonts w:eastAsia="DejaVu Sans" w:cs="Times New Roman"/>
          <w:color w:val="000000"/>
          <w:kern w:val="1"/>
          <w:sz w:val="28"/>
          <w:szCs w:val="28"/>
          <w:lang w:eastAsia="ru-RU"/>
        </w:rPr>
        <w:t>В рамках школьных МО и межшкольных МО проходили мастер-классы, семинары, открытые уроки, семинары, практикумы.</w:t>
      </w:r>
      <w:r w:rsidRPr="00BE028A">
        <w:rPr>
          <w:rFonts w:eastAsia="Times New Roman" w:cs="Times New Roman"/>
          <w:color w:val="000000"/>
          <w:kern w:val="3"/>
          <w:sz w:val="28"/>
          <w:szCs w:val="28"/>
          <w:lang w:eastAsia="en-US"/>
        </w:rPr>
        <w:t xml:space="preserve"> На заседаниях ШМО и ММО учителя знакомились с нормативно-правовыми основами системы образования, новинками методической литературы, делились педагогическим опытом, повышали профессиональное мастерство, через внедрение позитивного педагогического опыта.</w:t>
      </w:r>
    </w:p>
    <w:p w:rsidR="00BE028A" w:rsidRPr="00BE028A" w:rsidRDefault="00BE028A" w:rsidP="00BE028A">
      <w:pPr>
        <w:widowControl w:val="0"/>
        <w:suppressAutoHyphens w:val="0"/>
        <w:ind w:firstLine="567"/>
        <w:jc w:val="both"/>
        <w:rPr>
          <w:rFonts w:eastAsia="SimSun" w:cs="Times New Roman"/>
          <w:kern w:val="2"/>
          <w:sz w:val="28"/>
          <w:szCs w:val="28"/>
          <w:lang w:eastAsia="zh-CN"/>
        </w:rPr>
      </w:pPr>
      <w:r w:rsidRPr="00BE028A">
        <w:rPr>
          <w:rFonts w:eastAsia="SimSun" w:cs="Times New Roman"/>
          <w:kern w:val="2"/>
          <w:sz w:val="28"/>
          <w:szCs w:val="28"/>
          <w:lang w:eastAsia="zh-CN"/>
        </w:rPr>
        <w:t>Основными вопросами, рассматриваемыми на заседаниях межшкольного методического объединение начальных классов, были:</w:t>
      </w:r>
    </w:p>
    <w:p w:rsidR="00BE028A" w:rsidRPr="00BE028A" w:rsidRDefault="00BE028A" w:rsidP="00BE028A">
      <w:pPr>
        <w:widowControl w:val="0"/>
        <w:suppressAutoHyphens w:val="0"/>
        <w:ind w:firstLine="567"/>
        <w:jc w:val="both"/>
        <w:rPr>
          <w:rFonts w:eastAsia="SimSun" w:cs="Times New Roman"/>
          <w:kern w:val="2"/>
          <w:sz w:val="28"/>
          <w:szCs w:val="28"/>
          <w:lang w:eastAsia="zh-CN"/>
        </w:rPr>
      </w:pPr>
      <w:r w:rsidRPr="00BE028A">
        <w:rPr>
          <w:rFonts w:eastAsia="SimSun" w:cs="Times New Roman"/>
          <w:kern w:val="2"/>
          <w:sz w:val="28"/>
          <w:szCs w:val="28"/>
          <w:lang w:eastAsia="zh-CN"/>
        </w:rPr>
        <w:t>-«Особенности оценки метапредметных и личностных результатов учащихся начальной школы»;</w:t>
      </w:r>
    </w:p>
    <w:p w:rsidR="00BE028A" w:rsidRPr="00BE028A" w:rsidRDefault="00BE028A" w:rsidP="00BE028A">
      <w:pPr>
        <w:widowControl w:val="0"/>
        <w:suppressAutoHyphens w:val="0"/>
        <w:ind w:firstLine="567"/>
        <w:jc w:val="both"/>
        <w:rPr>
          <w:rFonts w:eastAsia="SimSun" w:cs="Times New Roman"/>
          <w:kern w:val="2"/>
          <w:sz w:val="28"/>
          <w:szCs w:val="28"/>
          <w:lang w:eastAsia="zh-CN"/>
        </w:rPr>
      </w:pPr>
      <w:r w:rsidRPr="00BE028A">
        <w:rPr>
          <w:rFonts w:eastAsia="SimSun" w:cs="Times New Roman"/>
          <w:kern w:val="2"/>
          <w:sz w:val="28"/>
          <w:szCs w:val="28"/>
          <w:lang w:eastAsia="zh-CN"/>
        </w:rPr>
        <w:t>-«Использование  технологии проектов для формирования ключевых компетенций у учащихся»;</w:t>
      </w:r>
    </w:p>
    <w:p w:rsidR="00BE028A" w:rsidRPr="00BE028A" w:rsidRDefault="00BE028A" w:rsidP="00BE028A">
      <w:pPr>
        <w:widowControl w:val="0"/>
        <w:suppressAutoHyphens w:val="0"/>
        <w:ind w:firstLine="567"/>
        <w:jc w:val="both"/>
        <w:rPr>
          <w:rFonts w:eastAsia="SimSun" w:cs="Times New Roman"/>
          <w:kern w:val="2"/>
          <w:sz w:val="28"/>
          <w:szCs w:val="28"/>
          <w:lang w:eastAsia="zh-CN"/>
        </w:rPr>
      </w:pPr>
      <w:r w:rsidRPr="00BE028A">
        <w:rPr>
          <w:rFonts w:eastAsia="SimSun" w:cs="Times New Roman"/>
          <w:kern w:val="2"/>
          <w:sz w:val="28"/>
          <w:szCs w:val="28"/>
          <w:lang w:eastAsia="zh-CN"/>
        </w:rPr>
        <w:lastRenderedPageBreak/>
        <w:t>-«Активизация познавательных интересов школьников посредством применения ИКТ в начальной школе».</w:t>
      </w:r>
    </w:p>
    <w:p w:rsidR="00BE028A" w:rsidRPr="00BE028A" w:rsidRDefault="00BE028A" w:rsidP="00BE028A">
      <w:pPr>
        <w:widowControl w:val="0"/>
        <w:suppressAutoHyphens w:val="0"/>
        <w:ind w:firstLine="567"/>
        <w:jc w:val="both"/>
        <w:rPr>
          <w:rFonts w:eastAsia="SimSun" w:cs="Times New Roman"/>
          <w:kern w:val="2"/>
          <w:sz w:val="28"/>
          <w:szCs w:val="28"/>
          <w:lang w:eastAsia="zh-CN"/>
        </w:rPr>
      </w:pPr>
      <w:r w:rsidRPr="00BE028A">
        <w:rPr>
          <w:rFonts w:eastAsia="SimSun" w:cs="Times New Roman"/>
          <w:kern w:val="2"/>
          <w:sz w:val="28"/>
          <w:szCs w:val="28"/>
          <w:lang w:eastAsia="zh-CN"/>
        </w:rPr>
        <w:t>В рамках заседаний были проведены 3 открытых урока: Математика в 4 классе по теме «Развёрнутые и упрощённые записи умножения», технология в 3 классе «Получение и использование электричества. Электрическая цепь», занятие внеурочной деятельности во 2 классе «</w:t>
      </w:r>
      <w:proofErr w:type="gramStart"/>
      <w:r w:rsidRPr="00BE028A">
        <w:rPr>
          <w:rFonts w:eastAsia="SimSun" w:cs="Times New Roman"/>
          <w:kern w:val="2"/>
          <w:sz w:val="28"/>
          <w:szCs w:val="28"/>
          <w:lang w:eastAsia="zh-CN"/>
        </w:rPr>
        <w:t>Я-пешеход</w:t>
      </w:r>
      <w:proofErr w:type="gramEnd"/>
      <w:r w:rsidRPr="00BE028A">
        <w:rPr>
          <w:rFonts w:eastAsia="SimSun" w:cs="Times New Roman"/>
          <w:kern w:val="2"/>
          <w:sz w:val="28"/>
          <w:szCs w:val="28"/>
          <w:lang w:eastAsia="zh-CN"/>
        </w:rPr>
        <w:t xml:space="preserve"> и пассажир», и практикум для учителей начальных классов «Алгоритм работы над проектом».</w:t>
      </w:r>
    </w:p>
    <w:p w:rsidR="00BE028A" w:rsidRPr="00BE028A" w:rsidRDefault="00BE028A" w:rsidP="00BE028A">
      <w:pPr>
        <w:widowControl w:val="0"/>
        <w:shd w:val="clear" w:color="auto" w:fill="FFFFFF"/>
        <w:autoSpaceDN w:val="0"/>
        <w:spacing w:line="240" w:lineRule="atLeast"/>
        <w:ind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en-US"/>
        </w:rPr>
      </w:pPr>
      <w:r w:rsidRPr="00BE028A">
        <w:rPr>
          <w:rFonts w:eastAsia="Times New Roman" w:cs="Times New Roman"/>
          <w:color w:val="000000"/>
          <w:kern w:val="3"/>
          <w:sz w:val="28"/>
          <w:szCs w:val="28"/>
          <w:lang w:eastAsia="en-US"/>
        </w:rPr>
        <w:t>В 2014-2015 учебном году ММО учителей математики работало по теме «Создание условий для повышения профессиональной компетентности педагогов в условиях обновления содержания».</w:t>
      </w:r>
    </w:p>
    <w:p w:rsidR="00BE028A" w:rsidRPr="00BE028A" w:rsidRDefault="00BE028A" w:rsidP="00BE028A">
      <w:pPr>
        <w:widowControl w:val="0"/>
        <w:shd w:val="clear" w:color="auto" w:fill="FFFFFF"/>
        <w:autoSpaceDN w:val="0"/>
        <w:spacing w:line="240" w:lineRule="atLeast"/>
        <w:ind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en-US"/>
        </w:rPr>
      </w:pPr>
      <w:r w:rsidRPr="00BE028A">
        <w:rPr>
          <w:rFonts w:eastAsia="Times New Roman" w:cs="Times New Roman"/>
          <w:color w:val="000000"/>
          <w:kern w:val="3"/>
          <w:sz w:val="28"/>
          <w:szCs w:val="28"/>
          <w:lang w:eastAsia="en-US"/>
        </w:rPr>
        <w:t>Решали задачи:</w:t>
      </w:r>
    </w:p>
    <w:p w:rsidR="00BE028A" w:rsidRPr="00BE028A" w:rsidRDefault="00BE028A" w:rsidP="00BE028A">
      <w:pPr>
        <w:widowControl w:val="0"/>
        <w:shd w:val="clear" w:color="auto" w:fill="FFFFFF"/>
        <w:autoSpaceDN w:val="0"/>
        <w:spacing w:line="240" w:lineRule="atLeast"/>
        <w:ind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en-US"/>
        </w:rPr>
      </w:pPr>
      <w:r w:rsidRPr="00BE028A">
        <w:rPr>
          <w:rFonts w:eastAsia="Times New Roman" w:cs="Times New Roman"/>
          <w:color w:val="000000"/>
          <w:kern w:val="3"/>
          <w:sz w:val="28"/>
          <w:szCs w:val="28"/>
          <w:lang w:eastAsia="en-US"/>
        </w:rPr>
        <w:t>​ </w:t>
      </w:r>
      <w:r w:rsidRPr="00BE028A">
        <w:rPr>
          <w:rFonts w:eastAsia="Times New Roman" w:cs="Times New Roman"/>
          <w:color w:val="000000"/>
          <w:kern w:val="3"/>
          <w:sz w:val="28"/>
          <w:szCs w:val="28"/>
          <w:lang w:eastAsia="en-US"/>
        </w:rPr>
        <w:sym w:font="Symbol" w:char="F0B7"/>
      </w:r>
      <w:r w:rsidRPr="00BE028A">
        <w:rPr>
          <w:rFonts w:eastAsia="Times New Roman" w:cs="Times New Roman"/>
          <w:color w:val="000000"/>
          <w:kern w:val="3"/>
          <w:sz w:val="28"/>
          <w:szCs w:val="28"/>
          <w:lang w:eastAsia="en-US"/>
        </w:rPr>
        <w:t xml:space="preserve"> создание оптимальной системы методической работы для педагогов на основе изучения их профессиональных интересов и затруднений;</w:t>
      </w:r>
    </w:p>
    <w:p w:rsidR="00BE028A" w:rsidRPr="00BE028A" w:rsidRDefault="00BE028A" w:rsidP="00BE028A">
      <w:pPr>
        <w:widowControl w:val="0"/>
        <w:shd w:val="clear" w:color="auto" w:fill="FFFFFF"/>
        <w:autoSpaceDN w:val="0"/>
        <w:spacing w:line="240" w:lineRule="atLeast"/>
        <w:ind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en-US"/>
        </w:rPr>
      </w:pPr>
      <w:r w:rsidRPr="00BE028A">
        <w:rPr>
          <w:rFonts w:eastAsia="Times New Roman" w:cs="Times New Roman"/>
          <w:color w:val="000000"/>
          <w:kern w:val="3"/>
          <w:sz w:val="28"/>
          <w:szCs w:val="28"/>
          <w:lang w:eastAsia="en-US"/>
        </w:rPr>
        <w:t>​ </w:t>
      </w:r>
      <w:r w:rsidRPr="00BE028A">
        <w:rPr>
          <w:rFonts w:eastAsia="Times New Roman" w:cs="Times New Roman"/>
          <w:color w:val="000000"/>
          <w:kern w:val="3"/>
          <w:sz w:val="28"/>
          <w:szCs w:val="28"/>
          <w:lang w:eastAsia="en-US"/>
        </w:rPr>
        <w:sym w:font="Symbol" w:char="F0B7"/>
      </w:r>
      <w:r w:rsidRPr="00BE028A">
        <w:rPr>
          <w:rFonts w:eastAsia="Times New Roman" w:cs="Times New Roman"/>
          <w:color w:val="000000"/>
          <w:kern w:val="3"/>
          <w:sz w:val="28"/>
          <w:szCs w:val="28"/>
          <w:lang w:eastAsia="en-US"/>
        </w:rPr>
        <w:t xml:space="preserve"> обмена опытом учителей математики округа;</w:t>
      </w:r>
    </w:p>
    <w:p w:rsidR="00BE028A" w:rsidRPr="00BE028A" w:rsidRDefault="00BE028A" w:rsidP="00BE028A">
      <w:pPr>
        <w:widowControl w:val="0"/>
        <w:shd w:val="clear" w:color="auto" w:fill="FFFFFF"/>
        <w:autoSpaceDN w:val="0"/>
        <w:spacing w:line="240" w:lineRule="atLeast"/>
        <w:ind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en-US"/>
        </w:rPr>
      </w:pPr>
      <w:r w:rsidRPr="00BE028A">
        <w:rPr>
          <w:rFonts w:eastAsia="Times New Roman" w:cs="Times New Roman"/>
          <w:color w:val="000000"/>
          <w:kern w:val="3"/>
          <w:sz w:val="28"/>
          <w:szCs w:val="28"/>
          <w:lang w:eastAsia="en-US"/>
        </w:rPr>
        <w:t>​ </w:t>
      </w:r>
      <w:r w:rsidRPr="00BE028A">
        <w:rPr>
          <w:rFonts w:eastAsia="Times New Roman" w:cs="Times New Roman"/>
          <w:color w:val="000000"/>
          <w:kern w:val="3"/>
          <w:sz w:val="28"/>
          <w:szCs w:val="28"/>
          <w:lang w:eastAsia="en-US"/>
        </w:rPr>
        <w:sym w:font="Symbol" w:char="F0B7"/>
      </w:r>
      <w:r w:rsidRPr="00BE028A">
        <w:rPr>
          <w:rFonts w:eastAsia="Times New Roman" w:cs="Times New Roman"/>
          <w:color w:val="000000"/>
          <w:kern w:val="3"/>
          <w:sz w:val="28"/>
          <w:szCs w:val="28"/>
          <w:lang w:eastAsia="en-US"/>
        </w:rPr>
        <w:t xml:space="preserve"> внедрение в практику образовательного процесса современных образовательных и педагогических технологий;</w:t>
      </w:r>
    </w:p>
    <w:p w:rsidR="00BE028A" w:rsidRPr="00BE028A" w:rsidRDefault="00BE028A" w:rsidP="00BE028A">
      <w:pPr>
        <w:widowControl w:val="0"/>
        <w:shd w:val="clear" w:color="auto" w:fill="FFFFFF"/>
        <w:autoSpaceDN w:val="0"/>
        <w:spacing w:line="240" w:lineRule="atLeast"/>
        <w:ind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en-US"/>
        </w:rPr>
      </w:pPr>
      <w:r w:rsidRPr="00BE028A">
        <w:rPr>
          <w:rFonts w:eastAsia="Times New Roman" w:cs="Times New Roman"/>
          <w:color w:val="000000"/>
          <w:kern w:val="3"/>
          <w:sz w:val="28"/>
          <w:szCs w:val="28"/>
          <w:lang w:eastAsia="en-US"/>
        </w:rPr>
        <w:t>​ </w:t>
      </w:r>
      <w:r w:rsidRPr="00BE028A">
        <w:rPr>
          <w:rFonts w:eastAsia="Times New Roman" w:cs="Times New Roman"/>
          <w:color w:val="000000"/>
          <w:kern w:val="3"/>
          <w:sz w:val="28"/>
          <w:szCs w:val="28"/>
          <w:lang w:eastAsia="en-US"/>
        </w:rPr>
        <w:sym w:font="Symbol" w:char="F0B7"/>
      </w:r>
      <w:r w:rsidRPr="00BE028A">
        <w:rPr>
          <w:rFonts w:eastAsia="Times New Roman" w:cs="Times New Roman"/>
          <w:color w:val="000000"/>
          <w:kern w:val="3"/>
          <w:sz w:val="28"/>
          <w:szCs w:val="28"/>
          <w:lang w:eastAsia="en-US"/>
        </w:rPr>
        <w:t xml:space="preserve"> создание условий к стремлению педагогов к самостоятельному пополнению знаний с последующим использованием в учебном процессе.</w:t>
      </w:r>
    </w:p>
    <w:p w:rsidR="00BE028A" w:rsidRPr="00BE028A" w:rsidRDefault="00BE028A" w:rsidP="00BE028A">
      <w:pPr>
        <w:widowControl w:val="0"/>
        <w:shd w:val="clear" w:color="auto" w:fill="FFFFFF"/>
        <w:autoSpaceDN w:val="0"/>
        <w:spacing w:line="240" w:lineRule="atLeast"/>
        <w:ind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en-US"/>
        </w:rPr>
      </w:pPr>
      <w:r w:rsidRPr="00BE028A">
        <w:rPr>
          <w:rFonts w:eastAsia="Times New Roman" w:cs="Times New Roman"/>
          <w:color w:val="000000"/>
          <w:kern w:val="3"/>
          <w:sz w:val="28"/>
          <w:szCs w:val="28"/>
          <w:lang w:eastAsia="en-US"/>
        </w:rPr>
        <w:t>Это позволило целенаправленно, продуктивно организовать деятельность педагогов по реализации основных направлений работы ММО учителей математики.</w:t>
      </w:r>
    </w:p>
    <w:p w:rsidR="00BE028A" w:rsidRPr="00BE028A" w:rsidRDefault="00BE028A" w:rsidP="00BE028A">
      <w:pPr>
        <w:widowControl w:val="0"/>
        <w:suppressAutoHyphens w:val="0"/>
        <w:ind w:firstLine="567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E028A">
        <w:rPr>
          <w:rFonts w:eastAsia="SimSun" w:cs="Times New Roman"/>
          <w:kern w:val="2"/>
          <w:sz w:val="28"/>
          <w:szCs w:val="28"/>
          <w:lang w:eastAsia="zh-CN"/>
        </w:rPr>
        <w:t xml:space="preserve">В рамках заседаний были проведены три открытых урока: </w:t>
      </w:r>
      <w:r w:rsidRPr="00BE028A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в 7 классе по алгебре по теме </w:t>
      </w:r>
      <w:r w:rsidRPr="00BE028A">
        <w:rPr>
          <w:rFonts w:eastAsia="Times New Roman CYR" w:cs="Times New Roman"/>
          <w:color w:val="000000"/>
          <w:spacing w:val="-1"/>
          <w:sz w:val="28"/>
          <w:szCs w:val="28"/>
          <w:lang w:eastAsia="ru-RU"/>
        </w:rPr>
        <w:t>«Умножение разности двух выражений на их сумму»</w:t>
      </w:r>
      <w:r w:rsidR="007444D2">
        <w:rPr>
          <w:rFonts w:eastAsia="Times New Roman CYR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BE028A">
        <w:rPr>
          <w:rFonts w:eastAsia="Times New Roman CYR" w:cs="Times New Roman"/>
          <w:color w:val="000000"/>
          <w:spacing w:val="-1"/>
          <w:sz w:val="28"/>
          <w:szCs w:val="28"/>
          <w:lang w:eastAsia="ru-RU"/>
        </w:rPr>
        <w:t xml:space="preserve">(учитель </w:t>
      </w:r>
      <w:proofErr w:type="gramStart"/>
      <w:r w:rsidRPr="00BE028A">
        <w:rPr>
          <w:rFonts w:eastAsia="Times New Roman CYR" w:cs="Times New Roman"/>
          <w:color w:val="000000"/>
          <w:spacing w:val="-1"/>
          <w:sz w:val="28"/>
          <w:szCs w:val="28"/>
          <w:lang w:eastAsia="ru-RU"/>
        </w:rPr>
        <w:t>Нудная</w:t>
      </w:r>
      <w:proofErr w:type="gramEnd"/>
      <w:r w:rsidRPr="00BE028A">
        <w:rPr>
          <w:rFonts w:eastAsia="Times New Roman CYR" w:cs="Times New Roman"/>
          <w:color w:val="000000"/>
          <w:spacing w:val="-1"/>
          <w:sz w:val="28"/>
          <w:szCs w:val="28"/>
          <w:lang w:eastAsia="ru-RU"/>
        </w:rPr>
        <w:t xml:space="preserve"> Р.П.), </w:t>
      </w:r>
      <w:r w:rsidRPr="00BE028A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по математике в </w:t>
      </w:r>
      <w:r w:rsidRPr="00BE028A">
        <w:rPr>
          <w:rFonts w:eastAsia="Times New Roman CYR" w:cs="Times New Roman"/>
          <w:color w:val="000000"/>
          <w:spacing w:val="-1"/>
          <w:sz w:val="28"/>
          <w:szCs w:val="28"/>
          <w:lang w:eastAsia="ru-RU"/>
        </w:rPr>
        <w:t xml:space="preserve">5 классе по теме «Упрощение выражений» (учитель Скачкова С.М.), </w:t>
      </w:r>
      <w:r w:rsidRPr="00BE028A">
        <w:rPr>
          <w:rFonts w:eastAsia="Times New Roman" w:cs="Times New Roman"/>
          <w:color w:val="000000"/>
          <w:sz w:val="28"/>
          <w:szCs w:val="28"/>
          <w:lang w:eastAsia="ru-RU"/>
        </w:rPr>
        <w:t>в  8 классе по теме: «Решение уравнений» (</w:t>
      </w:r>
      <w:proofErr w:type="spellStart"/>
      <w:r w:rsidRPr="00BE028A">
        <w:rPr>
          <w:rFonts w:eastAsia="Times New Roman" w:cs="Times New Roman"/>
          <w:color w:val="000000"/>
          <w:sz w:val="28"/>
          <w:szCs w:val="28"/>
          <w:lang w:eastAsia="ru-RU"/>
        </w:rPr>
        <w:t>Жиренко</w:t>
      </w:r>
      <w:proofErr w:type="spellEnd"/>
      <w:r w:rsidRPr="00BE028A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М.И.); круглый стол </w:t>
      </w:r>
      <w:r w:rsidRPr="00BE028A">
        <w:rPr>
          <w:rFonts w:eastAsia="Times New Roman CYR" w:cs="Times New Roman"/>
          <w:sz w:val="28"/>
          <w:szCs w:val="28"/>
          <w:lang w:eastAsia="ru-RU"/>
        </w:rPr>
        <w:t xml:space="preserve">«Современный урок в рамках ФГОС» </w:t>
      </w:r>
      <w:r w:rsidRPr="00BE028A">
        <w:rPr>
          <w:rFonts w:eastAsia="Times New Roman CYR" w:cs="Times New Roman"/>
          <w:color w:val="000000"/>
          <w:spacing w:val="-1"/>
          <w:sz w:val="28"/>
          <w:szCs w:val="28"/>
          <w:lang w:eastAsia="ru-RU"/>
        </w:rPr>
        <w:t>(учитель Скачкова С.М.),</w:t>
      </w:r>
      <w:r w:rsidRPr="00BE028A">
        <w:rPr>
          <w:rFonts w:eastAsia="Times New Roman" w:cs="Times New Roman"/>
          <w:color w:val="00000A"/>
          <w:sz w:val="28"/>
          <w:szCs w:val="28"/>
        </w:rPr>
        <w:t xml:space="preserve"> провела  п</w:t>
      </w:r>
      <w:r w:rsidRPr="00BE028A">
        <w:rPr>
          <w:rFonts w:eastAsia="Times New Roman CYR" w:cs="Times New Roman"/>
          <w:color w:val="00000A"/>
          <w:kern w:val="1"/>
          <w:sz w:val="28"/>
          <w:szCs w:val="28"/>
        </w:rPr>
        <w:t xml:space="preserve">рактикум «Развитие личности через формирование универсальных учебных действий» (учитель Луценко Н.В.),  </w:t>
      </w:r>
      <w:r w:rsidRPr="00BE028A">
        <w:rPr>
          <w:rFonts w:eastAsia="Times New Roman" w:cs="Times New Roman"/>
          <w:color w:val="000000"/>
          <w:sz w:val="28"/>
          <w:szCs w:val="28"/>
          <w:lang w:eastAsia="ru-RU"/>
        </w:rPr>
        <w:t>м</w:t>
      </w:r>
      <w:r w:rsidRPr="00BE028A">
        <w:rPr>
          <w:rFonts w:eastAsia="Times New Roman CYR" w:cs="Times New Roman"/>
          <w:color w:val="000000"/>
          <w:kern w:val="1"/>
          <w:sz w:val="28"/>
          <w:szCs w:val="28"/>
          <w:lang w:eastAsia="ru-RU"/>
        </w:rPr>
        <w:t>астер-класс по теме «Системно -</w:t>
      </w:r>
      <w:r w:rsidR="007444D2">
        <w:rPr>
          <w:rFonts w:eastAsia="Times New Roman CYR" w:cs="Times New Roman"/>
          <w:color w:val="000000"/>
          <w:kern w:val="1"/>
          <w:sz w:val="28"/>
          <w:szCs w:val="28"/>
          <w:lang w:eastAsia="ru-RU"/>
        </w:rPr>
        <w:t xml:space="preserve"> </w:t>
      </w:r>
      <w:r w:rsidRPr="00BE028A">
        <w:rPr>
          <w:rFonts w:eastAsia="Times New Roman CYR" w:cs="Times New Roman"/>
          <w:color w:val="000000"/>
          <w:kern w:val="1"/>
          <w:sz w:val="28"/>
          <w:szCs w:val="28"/>
          <w:lang w:eastAsia="ru-RU"/>
        </w:rPr>
        <w:t>деятельностный подход как методологическая основа математического образования учащихся в условиях введения ФГОС»</w:t>
      </w:r>
      <w:r w:rsidRPr="00BE028A">
        <w:rPr>
          <w:rFonts w:eastAsia="Times New Roman CYR" w:cs="Times New Roman"/>
          <w:color w:val="00000A"/>
          <w:kern w:val="1"/>
          <w:sz w:val="28"/>
          <w:szCs w:val="28"/>
        </w:rPr>
        <w:t xml:space="preserve"> (учитель</w:t>
      </w:r>
      <w:r w:rsidRPr="00BE028A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Родченко С. С.).</w:t>
      </w:r>
    </w:p>
    <w:p w:rsidR="00BE028A" w:rsidRPr="00BE028A" w:rsidRDefault="00BE028A" w:rsidP="00BE028A">
      <w:pPr>
        <w:widowControl w:val="0"/>
        <w:shd w:val="clear" w:color="auto" w:fill="FFFFFF"/>
        <w:autoSpaceDN w:val="0"/>
        <w:spacing w:line="240" w:lineRule="atLeast"/>
        <w:ind w:firstLine="709"/>
        <w:jc w:val="both"/>
        <w:textAlignment w:val="baseline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E028A">
        <w:rPr>
          <w:rFonts w:eastAsia="Times New Roman" w:cs="Times New Roman"/>
          <w:color w:val="000000"/>
          <w:sz w:val="28"/>
          <w:szCs w:val="28"/>
          <w:lang w:eastAsia="ru-RU"/>
        </w:rPr>
        <w:t>Методическая работа, организованная в течение 2014/2015 учебного года, была направлена  на  всестороннее повышение квалификации и профессионального мастерства каждого учителя и воспитателя, на развитие и повышение творческого потенциала педагогического коллектива в целом, а в итоге на совершенствование учебно-воспитательного процесса, достижение оптимального уровня образования, воспитания и развития конкретных школьников.</w:t>
      </w:r>
    </w:p>
    <w:p w:rsidR="00BE028A" w:rsidRPr="00BE028A" w:rsidRDefault="00BE028A" w:rsidP="00BE028A">
      <w:pPr>
        <w:widowControl w:val="0"/>
        <w:shd w:val="clear" w:color="auto" w:fill="FFFFFF"/>
        <w:autoSpaceDN w:val="0"/>
        <w:spacing w:line="240" w:lineRule="atLeast"/>
        <w:ind w:firstLine="709"/>
        <w:jc w:val="both"/>
        <w:textAlignment w:val="baseline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E028A">
        <w:rPr>
          <w:rFonts w:eastAsia="Times New Roman" w:cs="Times New Roman"/>
          <w:color w:val="00000A"/>
          <w:sz w:val="28"/>
          <w:szCs w:val="28"/>
        </w:rPr>
        <w:t xml:space="preserve">                      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DejaVu Sans" w:cs="Times New Roman"/>
          <w:b/>
          <w:kern w:val="1"/>
          <w:sz w:val="28"/>
          <w:szCs w:val="28"/>
          <w:lang w:eastAsia="ru-RU"/>
        </w:rPr>
      </w:pPr>
      <w:r w:rsidRPr="00BE028A">
        <w:rPr>
          <w:rFonts w:eastAsia="DejaVu Sans" w:cs="Times New Roman"/>
          <w:b/>
          <w:kern w:val="1"/>
          <w:sz w:val="28"/>
          <w:szCs w:val="28"/>
          <w:lang w:eastAsia="ru-RU"/>
        </w:rPr>
        <w:t>7.3. Учебно-методическое и библиотечно-информационное обеспечение реализации основной образовательной программы общего образования:</w:t>
      </w:r>
    </w:p>
    <w:p w:rsidR="00BE028A" w:rsidRPr="00BE028A" w:rsidRDefault="00BE028A" w:rsidP="007444D2">
      <w:pPr>
        <w:widowControl w:val="0"/>
        <w:autoSpaceDN w:val="0"/>
        <w:ind w:firstLine="708"/>
        <w:jc w:val="both"/>
        <w:textAlignment w:val="baseline"/>
        <w:rPr>
          <w:rFonts w:eastAsia="DejaVu Sans" w:cs="Times New Roman"/>
          <w:kern w:val="1"/>
          <w:sz w:val="28"/>
          <w:szCs w:val="28"/>
          <w:lang w:eastAsia="ru-RU"/>
        </w:rPr>
      </w:pPr>
      <w:r w:rsidRPr="00BE028A">
        <w:rPr>
          <w:rFonts w:eastAsia="DejaVu Sans" w:cs="Times New Roman"/>
          <w:kern w:val="1"/>
          <w:sz w:val="28"/>
          <w:szCs w:val="28"/>
          <w:lang w:eastAsia="ru-RU"/>
        </w:rPr>
        <w:t xml:space="preserve">Образовательная организация  в основном укомплектована учебно </w:t>
      </w:r>
      <w:proofErr w:type="gramStart"/>
      <w:r w:rsidRPr="00BE028A">
        <w:rPr>
          <w:rFonts w:eastAsia="DejaVu Sans" w:cs="Times New Roman"/>
          <w:kern w:val="1"/>
          <w:sz w:val="28"/>
          <w:szCs w:val="28"/>
          <w:lang w:eastAsia="ru-RU"/>
        </w:rPr>
        <w:t>-</w:t>
      </w:r>
      <w:r w:rsidRPr="00BE028A">
        <w:rPr>
          <w:rFonts w:eastAsia="DejaVu Sans" w:cs="Times New Roman"/>
          <w:kern w:val="1"/>
          <w:sz w:val="28"/>
          <w:szCs w:val="28"/>
          <w:lang w:eastAsia="ru-RU"/>
        </w:rPr>
        <w:lastRenderedPageBreak/>
        <w:t>м</w:t>
      </w:r>
      <w:proofErr w:type="gramEnd"/>
      <w:r w:rsidRPr="00BE028A">
        <w:rPr>
          <w:rFonts w:eastAsia="DejaVu Sans" w:cs="Times New Roman"/>
          <w:kern w:val="1"/>
          <w:sz w:val="28"/>
          <w:szCs w:val="28"/>
          <w:lang w:eastAsia="ru-RU"/>
        </w:rPr>
        <w:t>етодическим и библиотечно-информационным оборудованием для реализации образовательных программ общего образования.</w:t>
      </w:r>
    </w:p>
    <w:p w:rsidR="00BE028A" w:rsidRPr="00BE028A" w:rsidRDefault="00BE028A" w:rsidP="007444D2">
      <w:pPr>
        <w:widowControl w:val="0"/>
        <w:autoSpaceDN w:val="0"/>
        <w:ind w:firstLine="567"/>
        <w:jc w:val="both"/>
        <w:textAlignment w:val="baseline"/>
        <w:rPr>
          <w:rFonts w:eastAsia="DejaVu Sans" w:cs="Times New Roman"/>
          <w:kern w:val="1"/>
          <w:sz w:val="28"/>
          <w:szCs w:val="28"/>
          <w:lang w:eastAsia="ru-RU"/>
        </w:rPr>
      </w:pPr>
      <w:r w:rsidRPr="00BE028A">
        <w:rPr>
          <w:rFonts w:eastAsia="DejaVu Sans" w:cs="Times New Roman"/>
          <w:kern w:val="1"/>
          <w:sz w:val="28"/>
          <w:szCs w:val="28"/>
          <w:lang w:eastAsia="ru-RU"/>
        </w:rPr>
        <w:t xml:space="preserve">В </w:t>
      </w:r>
      <w:r w:rsidRPr="00BE028A">
        <w:rPr>
          <w:rFonts w:eastAsia="DejaVu Sans" w:cs="Times New Roman"/>
          <w:iCs/>
          <w:kern w:val="1"/>
          <w:sz w:val="28"/>
          <w:szCs w:val="28"/>
          <w:lang w:eastAsia="ru-RU"/>
        </w:rPr>
        <w:t xml:space="preserve">школе функционирует локальная сеть. 10 компьютеров локальной сети имеют выход в сеть Интернет. </w:t>
      </w:r>
      <w:r w:rsidRPr="00BE028A">
        <w:rPr>
          <w:rFonts w:eastAsia="DejaVu Sans" w:cs="Times New Roman"/>
          <w:kern w:val="1"/>
          <w:sz w:val="28"/>
          <w:szCs w:val="28"/>
          <w:lang w:eastAsia="ru-RU"/>
        </w:rPr>
        <w:t xml:space="preserve">Выход в Интернет осуществляется через выделенный сервер. </w:t>
      </w:r>
    </w:p>
    <w:p w:rsidR="00BE028A" w:rsidRPr="00BE028A" w:rsidRDefault="00BE028A" w:rsidP="007444D2">
      <w:pPr>
        <w:widowControl w:val="0"/>
        <w:tabs>
          <w:tab w:val="left" w:pos="3060"/>
        </w:tabs>
        <w:autoSpaceDN w:val="0"/>
        <w:snapToGrid w:val="0"/>
        <w:ind w:firstLine="567"/>
        <w:jc w:val="both"/>
        <w:textAlignment w:val="baseline"/>
        <w:rPr>
          <w:rFonts w:eastAsia="DejaVu Sans" w:cs="Times New Roman"/>
          <w:kern w:val="1"/>
          <w:sz w:val="28"/>
          <w:szCs w:val="28"/>
          <w:lang w:eastAsia="ru-RU"/>
        </w:rPr>
      </w:pPr>
      <w:r w:rsidRPr="00BE028A">
        <w:rPr>
          <w:rFonts w:eastAsia="DejaVu Sans" w:cs="Times New Roman"/>
          <w:kern w:val="1"/>
          <w:sz w:val="28"/>
          <w:szCs w:val="28"/>
          <w:lang w:eastAsia="ru-RU"/>
        </w:rPr>
        <w:t xml:space="preserve">        Материально-техническое оснащение школьной библиотеки обеспечивает доступ к </w:t>
      </w:r>
      <w:proofErr w:type="gramStart"/>
      <w:r w:rsidRPr="00BE028A">
        <w:rPr>
          <w:rFonts w:eastAsia="DejaVu Sans" w:cs="Times New Roman"/>
          <w:kern w:val="1"/>
          <w:sz w:val="28"/>
          <w:szCs w:val="28"/>
          <w:lang w:eastAsia="ru-RU"/>
        </w:rPr>
        <w:t>современным</w:t>
      </w:r>
      <w:proofErr w:type="gramEnd"/>
      <w:r w:rsidRPr="00BE028A">
        <w:rPr>
          <w:rFonts w:eastAsia="DejaVu Sans" w:cs="Times New Roman"/>
          <w:kern w:val="1"/>
          <w:sz w:val="28"/>
          <w:szCs w:val="28"/>
          <w:lang w:eastAsia="ru-RU"/>
        </w:rPr>
        <w:t xml:space="preserve"> словарно-справочным изданиями на традиционных (печатных) и электронных носителях:</w:t>
      </w:r>
    </w:p>
    <w:p w:rsidR="00BE028A" w:rsidRPr="00BE028A" w:rsidRDefault="00BE028A" w:rsidP="007444D2">
      <w:pPr>
        <w:widowControl w:val="0"/>
        <w:tabs>
          <w:tab w:val="left" w:pos="3060"/>
        </w:tabs>
        <w:autoSpaceDN w:val="0"/>
        <w:ind w:firstLine="567"/>
        <w:jc w:val="both"/>
        <w:textAlignment w:val="baseline"/>
        <w:rPr>
          <w:rFonts w:eastAsia="DejaVu Sans" w:cs="Times New Roman"/>
          <w:kern w:val="1"/>
          <w:sz w:val="28"/>
          <w:szCs w:val="28"/>
          <w:lang w:eastAsia="ru-RU"/>
        </w:rPr>
      </w:pPr>
      <w:r w:rsidRPr="00BE028A">
        <w:rPr>
          <w:rFonts w:eastAsia="DejaVu Sans" w:cs="Times New Roman"/>
          <w:kern w:val="1"/>
          <w:sz w:val="28"/>
          <w:szCs w:val="28"/>
          <w:lang w:eastAsia="ru-RU"/>
        </w:rPr>
        <w:t xml:space="preserve">-  энциклопедий – 47 шт.;  </w:t>
      </w:r>
    </w:p>
    <w:p w:rsidR="00BE028A" w:rsidRPr="00BE028A" w:rsidRDefault="00BE028A" w:rsidP="007444D2">
      <w:pPr>
        <w:widowControl w:val="0"/>
        <w:tabs>
          <w:tab w:val="left" w:pos="3060"/>
        </w:tabs>
        <w:autoSpaceDN w:val="0"/>
        <w:ind w:firstLine="567"/>
        <w:jc w:val="both"/>
        <w:textAlignment w:val="baseline"/>
        <w:rPr>
          <w:rFonts w:eastAsia="DejaVu Sans" w:cs="Times New Roman"/>
          <w:spacing w:val="-2"/>
          <w:kern w:val="1"/>
          <w:sz w:val="28"/>
          <w:szCs w:val="28"/>
          <w:lang w:eastAsia="ru-RU"/>
        </w:rPr>
      </w:pPr>
      <w:r w:rsidRPr="00BE028A">
        <w:rPr>
          <w:rFonts w:eastAsia="DejaVu Sans" w:cs="Times New Roman"/>
          <w:kern w:val="1"/>
          <w:sz w:val="28"/>
          <w:szCs w:val="28"/>
          <w:lang w:eastAsia="ru-RU"/>
        </w:rPr>
        <w:t xml:space="preserve">- </w:t>
      </w:r>
      <w:r w:rsidRPr="00BE028A">
        <w:rPr>
          <w:rFonts w:eastAsia="DejaVu Sans" w:cs="Times New Roman"/>
          <w:spacing w:val="-2"/>
          <w:kern w:val="1"/>
          <w:sz w:val="28"/>
          <w:szCs w:val="28"/>
          <w:lang w:eastAsia="ru-RU"/>
        </w:rPr>
        <w:t>словарей и справочников   - 34 шт.;</w:t>
      </w:r>
    </w:p>
    <w:p w:rsidR="00BE028A" w:rsidRPr="00BE028A" w:rsidRDefault="00BE028A" w:rsidP="007444D2">
      <w:pPr>
        <w:widowControl w:val="0"/>
        <w:autoSpaceDN w:val="0"/>
        <w:ind w:firstLine="567"/>
        <w:jc w:val="both"/>
        <w:textAlignment w:val="baseline"/>
        <w:rPr>
          <w:rFonts w:eastAsia="DejaVu Sans" w:cs="Times New Roman"/>
          <w:spacing w:val="-2"/>
          <w:kern w:val="1"/>
          <w:sz w:val="28"/>
          <w:szCs w:val="28"/>
          <w:lang w:eastAsia="ru-RU"/>
        </w:rPr>
      </w:pPr>
      <w:proofErr w:type="gramStart"/>
      <w:r w:rsidRPr="00BE028A">
        <w:rPr>
          <w:rFonts w:eastAsia="DejaVu Sans" w:cs="Times New Roman"/>
          <w:spacing w:val="-2"/>
          <w:kern w:val="1"/>
          <w:sz w:val="28"/>
          <w:szCs w:val="28"/>
          <w:lang w:eastAsia="ru-RU"/>
        </w:rPr>
        <w:t xml:space="preserve">- </w:t>
      </w:r>
      <w:r w:rsidRPr="00BE028A">
        <w:rPr>
          <w:rFonts w:eastAsia="DejaVu Sans" w:cs="Times New Roman"/>
          <w:kern w:val="1"/>
          <w:sz w:val="28"/>
          <w:szCs w:val="28"/>
          <w:lang w:eastAsia="ru-RU"/>
        </w:rPr>
        <w:t xml:space="preserve">электронные ресурсы (электронные учебники, программы – тренажеры, электронные атласы, биогеографические карты, виртуальные лаборатории, образовательные коллекции,  видеофильмы) – 7 экз. </w:t>
      </w:r>
      <w:proofErr w:type="gramEnd"/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DejaVu Sans" w:cs="Times New Roman"/>
          <w:kern w:val="1"/>
          <w:sz w:val="28"/>
          <w:szCs w:val="28"/>
          <w:lang w:eastAsia="ru-RU"/>
        </w:rPr>
      </w:pPr>
      <w:r w:rsidRPr="00BE028A">
        <w:rPr>
          <w:rFonts w:eastAsia="DejaVu Sans" w:cs="Times New Roman"/>
          <w:spacing w:val="-2"/>
          <w:kern w:val="1"/>
          <w:sz w:val="28"/>
          <w:szCs w:val="28"/>
          <w:lang w:eastAsia="ru-RU"/>
        </w:rPr>
        <w:t xml:space="preserve"> Школьная библиотека не  подключена к локальной сети с выходом в Интернет. В течение 2014-2015 учебного  года фонд библиотеки пополнялся учебно-методической литературой (более 300 э</w:t>
      </w:r>
      <w:r w:rsidR="00A86C50">
        <w:rPr>
          <w:rFonts w:eastAsia="DejaVu Sans" w:cs="Times New Roman"/>
          <w:spacing w:val="-2"/>
          <w:kern w:val="1"/>
          <w:sz w:val="28"/>
          <w:szCs w:val="28"/>
          <w:lang w:eastAsia="ru-RU"/>
        </w:rPr>
        <w:t>к</w:t>
      </w:r>
      <w:r w:rsidRPr="00BE028A">
        <w:rPr>
          <w:rFonts w:eastAsia="DejaVu Sans" w:cs="Times New Roman"/>
          <w:spacing w:val="-2"/>
          <w:kern w:val="1"/>
          <w:sz w:val="28"/>
          <w:szCs w:val="28"/>
          <w:lang w:eastAsia="ru-RU"/>
        </w:rPr>
        <w:t>земпляров), так было закуплено учебников на сумму 130367</w:t>
      </w:r>
      <w:r w:rsidRPr="00BE028A">
        <w:rPr>
          <w:rFonts w:eastAsia="DejaVu Sans" w:cs="Times New Roman"/>
          <w:kern w:val="1"/>
          <w:sz w:val="28"/>
          <w:szCs w:val="28"/>
          <w:lang w:eastAsia="ru-RU"/>
        </w:rPr>
        <w:t xml:space="preserve"> рублей.</w:t>
      </w:r>
    </w:p>
    <w:p w:rsidR="00BE028A" w:rsidRPr="00BE028A" w:rsidRDefault="00BE028A" w:rsidP="00BE028A">
      <w:pPr>
        <w:widowControl w:val="0"/>
        <w:autoSpaceDN w:val="0"/>
        <w:snapToGrid w:val="0"/>
        <w:ind w:firstLine="567"/>
        <w:jc w:val="both"/>
        <w:textAlignment w:val="baseline"/>
        <w:rPr>
          <w:rFonts w:eastAsia="DejaVu Sans" w:cs="Times New Roman"/>
          <w:iCs/>
          <w:kern w:val="1"/>
          <w:sz w:val="28"/>
          <w:szCs w:val="28"/>
          <w:lang w:eastAsia="ru-RU"/>
        </w:rPr>
      </w:pPr>
      <w:r w:rsidRPr="00BE028A">
        <w:rPr>
          <w:rFonts w:eastAsia="DejaVu Sans" w:cs="Times New Roman"/>
          <w:iCs/>
          <w:kern w:val="1"/>
          <w:sz w:val="28"/>
          <w:szCs w:val="28"/>
        </w:rPr>
        <w:t xml:space="preserve">Для </w:t>
      </w:r>
      <w:r w:rsidRPr="00BE028A">
        <w:rPr>
          <w:rFonts w:eastAsia="DejaVu Sans" w:cs="Times New Roman"/>
          <w:kern w:val="1"/>
          <w:sz w:val="28"/>
          <w:szCs w:val="28"/>
        </w:rPr>
        <w:t>создания и использования информации</w:t>
      </w:r>
      <w:r w:rsidRPr="00BE028A">
        <w:rPr>
          <w:rFonts w:eastAsia="DejaVu Sans" w:cs="Times New Roman"/>
          <w:iCs/>
          <w:kern w:val="1"/>
          <w:sz w:val="28"/>
          <w:szCs w:val="28"/>
        </w:rPr>
        <w:t xml:space="preserve"> в школе укомплектован  класс информатики, в 8 учебных кабинетах имеются персональные компьютеры. В учреждении используется </w:t>
      </w:r>
      <w:proofErr w:type="gramStart"/>
      <w:r w:rsidRPr="00BE028A">
        <w:rPr>
          <w:rFonts w:eastAsia="DejaVu Sans" w:cs="Times New Roman"/>
          <w:iCs/>
          <w:kern w:val="1"/>
          <w:sz w:val="28"/>
          <w:szCs w:val="28"/>
        </w:rPr>
        <w:t>программное</w:t>
      </w:r>
      <w:proofErr w:type="gramEnd"/>
      <w:r w:rsidRPr="00BE028A">
        <w:rPr>
          <w:rFonts w:eastAsia="DejaVu Sans" w:cs="Times New Roman"/>
          <w:iCs/>
          <w:kern w:val="1"/>
          <w:sz w:val="28"/>
          <w:szCs w:val="28"/>
        </w:rPr>
        <w:t xml:space="preserve"> обеспечением на базе операционной системы </w:t>
      </w:r>
      <w:proofErr w:type="spellStart"/>
      <w:r w:rsidRPr="00BE028A">
        <w:rPr>
          <w:rFonts w:eastAsia="DejaVu Sans" w:cs="Times New Roman"/>
          <w:iCs/>
          <w:kern w:val="1"/>
          <w:sz w:val="28"/>
          <w:szCs w:val="28"/>
        </w:rPr>
        <w:t>Linux</w:t>
      </w:r>
      <w:proofErr w:type="spellEnd"/>
      <w:r w:rsidRPr="00BE028A">
        <w:rPr>
          <w:rFonts w:eastAsia="DejaVu Sans" w:cs="Times New Roman"/>
          <w:iCs/>
          <w:kern w:val="1"/>
          <w:sz w:val="28"/>
          <w:szCs w:val="28"/>
        </w:rPr>
        <w:t xml:space="preserve">, </w:t>
      </w:r>
      <w:r w:rsidRPr="00BE028A">
        <w:rPr>
          <w:rFonts w:eastAsia="DejaVu Sans" w:cs="Times New Roman"/>
          <w:iCs/>
          <w:kern w:val="1"/>
          <w:sz w:val="28"/>
          <w:szCs w:val="28"/>
          <w:lang w:val="en-US"/>
        </w:rPr>
        <w:t>MS</w:t>
      </w:r>
      <w:r w:rsidRPr="00BE028A">
        <w:rPr>
          <w:rFonts w:eastAsia="DejaVu Sans" w:cs="Times New Roman"/>
          <w:iCs/>
          <w:kern w:val="1"/>
          <w:sz w:val="28"/>
          <w:szCs w:val="28"/>
        </w:rPr>
        <w:t xml:space="preserve"> </w:t>
      </w:r>
      <w:r w:rsidRPr="00BE028A">
        <w:rPr>
          <w:rFonts w:eastAsia="DejaVu Sans" w:cs="Times New Roman"/>
          <w:iCs/>
          <w:kern w:val="1"/>
          <w:sz w:val="28"/>
          <w:szCs w:val="28"/>
          <w:lang w:val="en-US"/>
        </w:rPr>
        <w:t>Windows</w:t>
      </w:r>
      <w:r w:rsidRPr="00BE028A">
        <w:rPr>
          <w:rFonts w:eastAsia="DejaVu Sans" w:cs="Times New Roman"/>
          <w:iCs/>
          <w:kern w:val="1"/>
          <w:sz w:val="28"/>
          <w:szCs w:val="28"/>
        </w:rPr>
        <w:t xml:space="preserve"> 7/8. В комплекте имеется полный комплекс программного обеспечения для создания, обработки и использования тестовой, графической и прочей мультимедийной информации на автоматизированных рабочих местах учителей и обучающихся как с применением сети Интернет, так и без неё. </w:t>
      </w:r>
      <w:r w:rsidRPr="00BE028A">
        <w:rPr>
          <w:rFonts w:eastAsia="DejaVu Sans" w:cs="Times New Roman"/>
          <w:iCs/>
          <w:kern w:val="1"/>
          <w:sz w:val="28"/>
          <w:szCs w:val="28"/>
          <w:lang w:eastAsia="ru-RU"/>
        </w:rPr>
        <w:t xml:space="preserve">К сети Интернет подключено </w:t>
      </w:r>
      <w:r w:rsidRPr="00BE028A">
        <w:rPr>
          <w:rFonts w:eastAsia="Times New Roman CYR" w:cs="Times New Roman"/>
          <w:kern w:val="1"/>
          <w:sz w:val="28"/>
          <w:szCs w:val="28"/>
          <w:lang w:eastAsia="en-US"/>
        </w:rPr>
        <w:t xml:space="preserve">10 </w:t>
      </w:r>
      <w:r w:rsidRPr="00BE028A">
        <w:rPr>
          <w:rFonts w:eastAsia="DejaVu Sans" w:cs="Times New Roman"/>
          <w:iCs/>
          <w:kern w:val="1"/>
          <w:sz w:val="28"/>
          <w:szCs w:val="28"/>
          <w:lang w:eastAsia="ru-RU"/>
        </w:rPr>
        <w:t xml:space="preserve"> </w:t>
      </w:r>
      <w:r w:rsidRPr="00BE028A">
        <w:rPr>
          <w:rFonts w:eastAsia="Times New Roman CYR" w:cs="Times New Roman"/>
          <w:kern w:val="1"/>
          <w:sz w:val="28"/>
          <w:szCs w:val="28"/>
          <w:lang w:eastAsia="en-US"/>
        </w:rPr>
        <w:t>компьютеров</w:t>
      </w:r>
      <w:r w:rsidRPr="00BE028A">
        <w:rPr>
          <w:rFonts w:eastAsia="DejaVu Sans" w:cs="Times New Roman"/>
          <w:iCs/>
          <w:kern w:val="1"/>
          <w:sz w:val="28"/>
          <w:szCs w:val="28"/>
          <w:lang w:eastAsia="ru-RU"/>
        </w:rPr>
        <w:t>.</w:t>
      </w:r>
    </w:p>
    <w:p w:rsidR="00BE028A" w:rsidRPr="00BE028A" w:rsidRDefault="007444D2" w:rsidP="00BE028A">
      <w:pPr>
        <w:widowControl w:val="0"/>
        <w:tabs>
          <w:tab w:val="left" w:pos="3060"/>
        </w:tabs>
        <w:autoSpaceDN w:val="0"/>
        <w:snapToGrid w:val="0"/>
        <w:ind w:firstLine="567"/>
        <w:jc w:val="both"/>
        <w:textAlignment w:val="baseline"/>
        <w:rPr>
          <w:rFonts w:eastAsia="DejaVu Sans" w:cs="Times New Roman"/>
          <w:kern w:val="1"/>
          <w:sz w:val="28"/>
          <w:szCs w:val="28"/>
          <w:lang w:eastAsia="ru-RU"/>
        </w:rPr>
      </w:pPr>
      <w:r>
        <w:rPr>
          <w:rFonts w:eastAsia="DejaVu Sans" w:cs="Times New Roman"/>
          <w:kern w:val="1"/>
          <w:sz w:val="28"/>
          <w:szCs w:val="28"/>
          <w:lang w:eastAsia="ru-RU"/>
        </w:rPr>
        <w:t xml:space="preserve"> </w:t>
      </w:r>
      <w:r w:rsidR="00BE028A" w:rsidRPr="00BE028A">
        <w:rPr>
          <w:rFonts w:eastAsia="DejaVu Sans" w:cs="Times New Roman"/>
          <w:kern w:val="1"/>
          <w:sz w:val="28"/>
          <w:szCs w:val="28"/>
          <w:lang w:eastAsia="ru-RU"/>
        </w:rPr>
        <w:t>Для размещения, систематизирования и хранения (накапливания) учебных материалов и работ учащихся, воспитанников и педагогических работников (в том числе создание резервных копий)  используются ресурсы школьной локальной сети.</w:t>
      </w:r>
    </w:p>
    <w:p w:rsidR="00BE028A" w:rsidRPr="00BE028A" w:rsidRDefault="00BE028A" w:rsidP="007444D2">
      <w:pPr>
        <w:widowControl w:val="0"/>
        <w:tabs>
          <w:tab w:val="left" w:pos="3060"/>
        </w:tabs>
        <w:autoSpaceDN w:val="0"/>
        <w:ind w:firstLine="567"/>
        <w:jc w:val="both"/>
        <w:textAlignment w:val="baseline"/>
        <w:rPr>
          <w:rFonts w:eastAsia="DejaVu Sans" w:cs="Times New Roman"/>
          <w:kern w:val="1"/>
          <w:sz w:val="28"/>
          <w:szCs w:val="28"/>
          <w:lang w:eastAsia="ru-RU"/>
        </w:rPr>
      </w:pPr>
      <w:r w:rsidRPr="00BE028A">
        <w:rPr>
          <w:rFonts w:eastAsia="DejaVu Sans" w:cs="Times New Roman"/>
          <w:kern w:val="1"/>
          <w:sz w:val="28"/>
          <w:szCs w:val="28"/>
          <w:lang w:eastAsia="ru-RU"/>
        </w:rPr>
        <w:t xml:space="preserve"> Созданы электронные базы данных; для руководства школы установлено 6 АРМ. Педагоги  разрабатывают  цифровые учебные материалы: видео, простейшие модели, презентации, видеофрагменты. По мере накопления материалов   учителя  формируют персональные тематические коллекции.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DejaVu Sans" w:cs="Times New Roman"/>
          <w:iCs/>
          <w:kern w:val="1"/>
          <w:sz w:val="28"/>
          <w:szCs w:val="28"/>
        </w:rPr>
      </w:pPr>
      <w:r w:rsidRPr="00BE028A">
        <w:rPr>
          <w:rFonts w:eastAsia="DejaVu Sans" w:cs="Times New Roman"/>
          <w:iCs/>
          <w:kern w:val="1"/>
          <w:sz w:val="28"/>
          <w:szCs w:val="28"/>
        </w:rPr>
        <w:t xml:space="preserve">Личные разработки учителей-предметников хранятся на компьютерах в предметных кабинетах;  размещаются на школьном сайте. </w:t>
      </w:r>
    </w:p>
    <w:p w:rsidR="00BE028A" w:rsidRPr="00BE028A" w:rsidRDefault="00BE028A" w:rsidP="00BE028A">
      <w:pPr>
        <w:widowControl w:val="0"/>
        <w:autoSpaceDN w:val="0"/>
        <w:snapToGrid w:val="0"/>
        <w:ind w:firstLine="567"/>
        <w:jc w:val="both"/>
        <w:textAlignment w:val="baseline"/>
        <w:rPr>
          <w:rFonts w:eastAsia="DejaVu Sans" w:cs="Times New Roman"/>
          <w:kern w:val="1"/>
          <w:sz w:val="28"/>
          <w:szCs w:val="28"/>
        </w:rPr>
      </w:pPr>
      <w:r w:rsidRPr="00BE028A">
        <w:rPr>
          <w:rFonts w:eastAsia="DejaVu Sans" w:cs="Times New Roman"/>
          <w:kern w:val="1"/>
          <w:sz w:val="28"/>
          <w:szCs w:val="28"/>
        </w:rPr>
        <w:t xml:space="preserve"> В школе имеется  учебно - лабораторное оборудование в кабинетах химии, физики, биологии, географии.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DejaVu Sans" w:cs="Times New Roman"/>
          <w:iCs/>
          <w:kern w:val="1"/>
          <w:sz w:val="28"/>
          <w:szCs w:val="28"/>
        </w:rPr>
      </w:pPr>
      <w:r w:rsidRPr="00BE028A">
        <w:rPr>
          <w:rFonts w:eastAsia="DejaVu Sans" w:cs="Times New Roman"/>
          <w:kern w:val="1"/>
          <w:sz w:val="28"/>
          <w:szCs w:val="28"/>
          <w:lang w:eastAsia="ru-RU"/>
        </w:rPr>
        <w:t xml:space="preserve">      Кабинеты полностью оснащены в соответствии с </w:t>
      </w:r>
      <w:r w:rsidRPr="00BE028A">
        <w:rPr>
          <w:rFonts w:eastAsia="DejaVu Sans" w:cs="Times New Roman"/>
          <w:w w:val="101"/>
          <w:kern w:val="1"/>
          <w:sz w:val="28"/>
          <w:szCs w:val="28"/>
          <w:lang w:eastAsia="ru-RU"/>
        </w:rPr>
        <w:t>минимальными требованиями  к оснащению общеобразовательных учреждений для реализации основных общеобразовательных программ.</w:t>
      </w: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SimSun" w:cs="Times New Roman"/>
          <w:b/>
          <w:kern w:val="3"/>
          <w:sz w:val="28"/>
          <w:szCs w:val="28"/>
          <w:lang w:eastAsia="en-US"/>
        </w:rPr>
      </w:pPr>
    </w:p>
    <w:p w:rsidR="00BE028A" w:rsidRPr="00BE028A" w:rsidRDefault="00BE028A" w:rsidP="00BE028A">
      <w:pPr>
        <w:widowControl w:val="0"/>
        <w:autoSpaceDN w:val="0"/>
        <w:ind w:firstLine="567"/>
        <w:jc w:val="both"/>
        <w:textAlignment w:val="baseline"/>
        <w:rPr>
          <w:rFonts w:eastAsia="SimSun" w:cs="Times New Roman"/>
          <w:b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b/>
          <w:kern w:val="3"/>
          <w:sz w:val="28"/>
          <w:szCs w:val="28"/>
          <w:lang w:eastAsia="en-US"/>
        </w:rPr>
        <w:t>8. Оценка материально - технической  базы</w:t>
      </w:r>
    </w:p>
    <w:p w:rsidR="00BE028A" w:rsidRPr="00BE028A" w:rsidRDefault="00BE028A" w:rsidP="00BE028A">
      <w:pPr>
        <w:suppressAutoHyphens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E028A">
        <w:rPr>
          <w:rFonts w:eastAsia="Times New Roman" w:cs="Times New Roman"/>
          <w:color w:val="000000"/>
          <w:sz w:val="28"/>
          <w:szCs w:val="28"/>
          <w:lang w:eastAsia="ru-RU"/>
        </w:rPr>
        <w:lastRenderedPageBreak/>
        <w:t>С первого сентября 2015 года начался капитальный ремонт  школьного здания МБОУ «Айдарская средняя общеобразовательная школа им. Б.Г. Кандыбина». Поэтому кабинеты для занятий были организованы на базе Айдарского сельского дома культуры (1-4 классы) и МБОУ «Ясеновская средняя общеобразовательная школа» (5-11 классы).</w:t>
      </w:r>
    </w:p>
    <w:p w:rsidR="00BE028A" w:rsidRPr="00BE028A" w:rsidRDefault="00BE028A" w:rsidP="00BE028A">
      <w:pPr>
        <w:widowControl w:val="0"/>
        <w:shd w:val="clear" w:color="auto" w:fill="FFFFFF"/>
        <w:autoSpaceDN w:val="0"/>
        <w:ind w:left="29" w:firstLine="567"/>
        <w:jc w:val="both"/>
        <w:textAlignment w:val="baseline"/>
        <w:rPr>
          <w:rFonts w:eastAsia="SimSun" w:cs="Times New Roman"/>
          <w:kern w:val="3"/>
          <w:sz w:val="28"/>
          <w:szCs w:val="28"/>
          <w:lang w:eastAsia="en-US"/>
        </w:rPr>
      </w:pPr>
      <w:r w:rsidRPr="00BE028A">
        <w:rPr>
          <w:rFonts w:eastAsia="SimSun" w:cs="Times New Roman"/>
          <w:kern w:val="3"/>
          <w:sz w:val="28"/>
          <w:szCs w:val="28"/>
          <w:lang w:eastAsia="en-US"/>
        </w:rPr>
        <w:t>Для осуществления целостной образовательной деятельности в школе в течение учебного года работали 15 учебных кабинетов, мастерская, столовая, спортивный зал, актовый зал, библиотека.</w:t>
      </w:r>
    </w:p>
    <w:p w:rsidR="00BE028A" w:rsidRPr="00BE028A" w:rsidRDefault="00BE028A" w:rsidP="00BE028A">
      <w:pPr>
        <w:tabs>
          <w:tab w:val="left" w:pos="2705"/>
        </w:tabs>
        <w:autoSpaceDN w:val="0"/>
        <w:ind w:firstLine="567"/>
        <w:jc w:val="both"/>
        <w:textAlignment w:val="baseline"/>
        <w:rPr>
          <w:rFonts w:eastAsia="Times New Roman" w:cs="Times New Roman"/>
          <w:bCs/>
          <w:sz w:val="28"/>
          <w:szCs w:val="28"/>
        </w:rPr>
      </w:pPr>
      <w:r w:rsidRPr="00BE028A">
        <w:rPr>
          <w:rFonts w:eastAsia="DejaVu Sans" w:cs="Times New Roman"/>
          <w:kern w:val="1"/>
          <w:sz w:val="28"/>
          <w:szCs w:val="28"/>
          <w:lang w:eastAsia="ru-RU"/>
        </w:rPr>
        <w:t xml:space="preserve">80% кабинетов  полностью оснащены в соответствии с </w:t>
      </w:r>
      <w:r w:rsidRPr="00BE028A">
        <w:rPr>
          <w:rFonts w:eastAsia="DejaVu Sans" w:cs="Times New Roman"/>
          <w:w w:val="101"/>
          <w:kern w:val="1"/>
          <w:sz w:val="28"/>
          <w:szCs w:val="28"/>
          <w:lang w:eastAsia="ru-RU"/>
        </w:rPr>
        <w:t>минимальными требованиями  к оснащению общеобразовательных учреждений для реализации основных общеобразовательных программ.</w:t>
      </w:r>
    </w:p>
    <w:p w:rsidR="00BE028A" w:rsidRPr="00BE028A" w:rsidRDefault="00BE028A" w:rsidP="00BE028A">
      <w:pPr>
        <w:tabs>
          <w:tab w:val="left" w:pos="2705"/>
        </w:tabs>
        <w:autoSpaceDN w:val="0"/>
        <w:ind w:left="1418"/>
        <w:jc w:val="center"/>
        <w:textAlignment w:val="baseline"/>
        <w:rPr>
          <w:rFonts w:eastAsia="Times New Roman" w:cs="Times New Roman"/>
          <w:b/>
          <w:bCs/>
          <w:i/>
          <w:sz w:val="28"/>
          <w:szCs w:val="28"/>
        </w:rPr>
      </w:pPr>
    </w:p>
    <w:p w:rsidR="00647B6A" w:rsidRPr="00647B6A" w:rsidRDefault="00647B6A" w:rsidP="00647B6A">
      <w:pPr>
        <w:numPr>
          <w:ilvl w:val="5"/>
          <w:numId w:val="0"/>
        </w:numPr>
        <w:tabs>
          <w:tab w:val="left" w:pos="0"/>
        </w:tabs>
        <w:ind w:firstLine="567"/>
        <w:jc w:val="center"/>
        <w:outlineLvl w:val="5"/>
        <w:rPr>
          <w:rFonts w:cs="Times New Roman"/>
          <w:b/>
          <w:bCs/>
          <w:sz w:val="28"/>
          <w:szCs w:val="28"/>
        </w:rPr>
      </w:pPr>
      <w:r w:rsidRPr="00647B6A">
        <w:rPr>
          <w:rFonts w:cs="Times New Roman"/>
          <w:b/>
          <w:bCs/>
          <w:sz w:val="28"/>
          <w:szCs w:val="28"/>
        </w:rPr>
        <w:t xml:space="preserve">Цели, задачи и приоритетные направления работы школы </w:t>
      </w:r>
    </w:p>
    <w:p w:rsidR="00647B6A" w:rsidRDefault="00647B6A" w:rsidP="00647B6A">
      <w:pPr>
        <w:numPr>
          <w:ilvl w:val="5"/>
          <w:numId w:val="0"/>
        </w:numPr>
        <w:tabs>
          <w:tab w:val="left" w:pos="0"/>
        </w:tabs>
        <w:ind w:firstLine="567"/>
        <w:jc w:val="center"/>
        <w:outlineLvl w:val="5"/>
        <w:rPr>
          <w:rFonts w:cs="Times New Roman"/>
          <w:b/>
          <w:bCs/>
          <w:sz w:val="28"/>
          <w:szCs w:val="28"/>
        </w:rPr>
      </w:pPr>
      <w:r w:rsidRPr="00647B6A">
        <w:rPr>
          <w:rFonts w:cs="Times New Roman"/>
          <w:b/>
          <w:bCs/>
          <w:sz w:val="28"/>
          <w:szCs w:val="28"/>
        </w:rPr>
        <w:t>на 201</w:t>
      </w:r>
      <w:r>
        <w:rPr>
          <w:rFonts w:cs="Times New Roman"/>
          <w:b/>
          <w:bCs/>
          <w:sz w:val="28"/>
          <w:szCs w:val="28"/>
        </w:rPr>
        <w:t>5</w:t>
      </w:r>
      <w:r w:rsidRPr="00647B6A">
        <w:rPr>
          <w:rFonts w:cs="Times New Roman"/>
          <w:b/>
          <w:bCs/>
          <w:sz w:val="28"/>
          <w:szCs w:val="28"/>
        </w:rPr>
        <w:t>-201</w:t>
      </w:r>
      <w:r>
        <w:rPr>
          <w:rFonts w:cs="Times New Roman"/>
          <w:b/>
          <w:bCs/>
          <w:sz w:val="28"/>
          <w:szCs w:val="28"/>
        </w:rPr>
        <w:t>6</w:t>
      </w:r>
      <w:r w:rsidRPr="00647B6A">
        <w:rPr>
          <w:rFonts w:cs="Times New Roman"/>
          <w:b/>
          <w:bCs/>
          <w:sz w:val="28"/>
          <w:szCs w:val="28"/>
        </w:rPr>
        <w:t xml:space="preserve"> учебный год</w:t>
      </w:r>
    </w:p>
    <w:p w:rsidR="00EF618E" w:rsidRPr="00647B6A" w:rsidRDefault="00EF618E" w:rsidP="00647B6A">
      <w:pPr>
        <w:numPr>
          <w:ilvl w:val="5"/>
          <w:numId w:val="0"/>
        </w:numPr>
        <w:tabs>
          <w:tab w:val="left" w:pos="0"/>
        </w:tabs>
        <w:ind w:firstLine="567"/>
        <w:jc w:val="center"/>
        <w:outlineLvl w:val="5"/>
        <w:rPr>
          <w:rFonts w:cs="Times New Roman"/>
          <w:b/>
          <w:bCs/>
          <w:sz w:val="28"/>
          <w:szCs w:val="28"/>
        </w:rPr>
      </w:pPr>
    </w:p>
    <w:p w:rsidR="003D4529" w:rsidRDefault="009C0089" w:rsidP="00FF6D9B">
      <w:pPr>
        <w:pStyle w:val="a9"/>
        <w:ind w:firstLine="567"/>
        <w:rPr>
          <w:sz w:val="28"/>
          <w:szCs w:val="28"/>
        </w:rPr>
      </w:pPr>
      <w:r w:rsidRPr="009C0089">
        <w:rPr>
          <w:sz w:val="28"/>
          <w:szCs w:val="28"/>
        </w:rPr>
        <w:t xml:space="preserve"> Основная цель современного образования – соответствие актуальным и перспективным потребностям личности, общества и государства, подготовка разносторонне развитой личности гражданина своей страны, способной к социальной адаптации в обществе, началу трудовой деятельности, самообразованию и самосовершенствованию. А свободно мыслящий, прогнозирующий результаты своей деятельности и моделирующий образовательный процесс педагог является гарантом достижения поставленных целей</w:t>
      </w:r>
      <w:r>
        <w:rPr>
          <w:sz w:val="28"/>
          <w:szCs w:val="28"/>
        </w:rPr>
        <w:t>.</w:t>
      </w:r>
    </w:p>
    <w:p w:rsidR="00FF6D9B" w:rsidRPr="00FF6D9B" w:rsidRDefault="00FF6D9B" w:rsidP="00FF6D9B">
      <w:pPr>
        <w:pStyle w:val="a9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Основные цели и задачи </w:t>
      </w:r>
    </w:p>
    <w:p w:rsidR="00FF6D9B" w:rsidRPr="00FF6D9B" w:rsidRDefault="00FF6D9B" w:rsidP="00FF6D9B">
      <w:pPr>
        <w:pStyle w:val="a9"/>
        <w:tabs>
          <w:tab w:val="left" w:pos="0"/>
        </w:tabs>
        <w:spacing w:before="0" w:after="0"/>
        <w:ind w:firstLine="567"/>
        <w:rPr>
          <w:sz w:val="28"/>
          <w:szCs w:val="28"/>
        </w:rPr>
      </w:pPr>
      <w:r>
        <w:rPr>
          <w:sz w:val="28"/>
          <w:szCs w:val="28"/>
        </w:rPr>
        <w:t>1. Повышение</w:t>
      </w:r>
      <w:r w:rsidRPr="00FF6D9B">
        <w:rPr>
          <w:sz w:val="28"/>
          <w:szCs w:val="28"/>
        </w:rPr>
        <w:t xml:space="preserve"> </w:t>
      </w:r>
      <w:r>
        <w:rPr>
          <w:sz w:val="28"/>
          <w:szCs w:val="28"/>
        </w:rPr>
        <w:t>качества</w:t>
      </w:r>
      <w:r w:rsidRPr="00FF6D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уровня  </w:t>
      </w:r>
      <w:r w:rsidRPr="00FF6D9B">
        <w:rPr>
          <w:sz w:val="28"/>
          <w:szCs w:val="28"/>
        </w:rPr>
        <w:t xml:space="preserve">образования </w:t>
      </w:r>
      <w:r>
        <w:rPr>
          <w:sz w:val="28"/>
          <w:szCs w:val="28"/>
        </w:rPr>
        <w:t xml:space="preserve">учащихся </w:t>
      </w:r>
      <w:r w:rsidRPr="00FF6D9B">
        <w:rPr>
          <w:sz w:val="28"/>
          <w:szCs w:val="28"/>
        </w:rPr>
        <w:t xml:space="preserve">путем </w:t>
      </w:r>
      <w:r>
        <w:rPr>
          <w:sz w:val="28"/>
          <w:szCs w:val="28"/>
        </w:rPr>
        <w:t xml:space="preserve">создания единого образовательного пространства </w:t>
      </w:r>
      <w:r w:rsidRPr="00FF6D9B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применения </w:t>
      </w:r>
      <w:r w:rsidR="00D84615">
        <w:rPr>
          <w:sz w:val="28"/>
          <w:szCs w:val="28"/>
        </w:rPr>
        <w:t xml:space="preserve">информационных </w:t>
      </w:r>
      <w:r>
        <w:rPr>
          <w:sz w:val="28"/>
          <w:szCs w:val="28"/>
        </w:rPr>
        <w:t xml:space="preserve">технологий, </w:t>
      </w:r>
      <w:r w:rsidRPr="00FF6D9B">
        <w:rPr>
          <w:sz w:val="28"/>
          <w:szCs w:val="28"/>
        </w:rPr>
        <w:t xml:space="preserve">способствующих </w:t>
      </w:r>
      <w:r w:rsidR="00D84615">
        <w:rPr>
          <w:sz w:val="28"/>
          <w:szCs w:val="28"/>
        </w:rPr>
        <w:t xml:space="preserve">формированию </w:t>
      </w:r>
      <w:r w:rsidRPr="00FF6D9B">
        <w:rPr>
          <w:sz w:val="28"/>
          <w:szCs w:val="28"/>
        </w:rPr>
        <w:t>выпускника как компетентной, социально-интегрированной и мобильной личности, способной к полноценному и эффективному участию в общественной и профессиональной жизнедеятельности, самоопределению и самореализации в социуме.</w:t>
      </w:r>
    </w:p>
    <w:p w:rsidR="00FF6D9B" w:rsidRPr="00FF6D9B" w:rsidRDefault="00FF6D9B" w:rsidP="00FF6D9B">
      <w:pPr>
        <w:pStyle w:val="a9"/>
        <w:tabs>
          <w:tab w:val="left" w:pos="0"/>
        </w:tabs>
        <w:spacing w:before="0" w:after="0"/>
        <w:ind w:firstLine="567"/>
        <w:rPr>
          <w:sz w:val="28"/>
          <w:szCs w:val="28"/>
        </w:rPr>
      </w:pPr>
      <w:r w:rsidRPr="00FF6D9B">
        <w:rPr>
          <w:sz w:val="28"/>
          <w:szCs w:val="28"/>
        </w:rPr>
        <w:t>Пути решения:</w:t>
      </w:r>
    </w:p>
    <w:p w:rsidR="00FF6D9B" w:rsidRPr="00FF6D9B" w:rsidRDefault="00FF6D9B" w:rsidP="00FF6D9B">
      <w:pPr>
        <w:numPr>
          <w:ilvl w:val="0"/>
          <w:numId w:val="43"/>
        </w:numPr>
        <w:tabs>
          <w:tab w:val="left" w:pos="0"/>
          <w:tab w:val="left" w:pos="927"/>
        </w:tabs>
        <w:ind w:left="0" w:firstLine="567"/>
        <w:jc w:val="both"/>
        <w:rPr>
          <w:rFonts w:cs="Times New Roman"/>
          <w:sz w:val="28"/>
          <w:szCs w:val="28"/>
        </w:rPr>
      </w:pPr>
      <w:r w:rsidRPr="00FF6D9B">
        <w:rPr>
          <w:rFonts w:cs="Times New Roman"/>
          <w:sz w:val="28"/>
          <w:szCs w:val="28"/>
        </w:rPr>
        <w:t xml:space="preserve">повышение качества образования на основе компетентностного подхода и преемственности образовательных программ на всех ступенях общего образования в условиях вариативного обучения; </w:t>
      </w:r>
    </w:p>
    <w:p w:rsidR="00FF6D9B" w:rsidRPr="00FF6D9B" w:rsidRDefault="00FF6D9B" w:rsidP="00FF6D9B">
      <w:pPr>
        <w:pStyle w:val="a9"/>
        <w:widowControl/>
        <w:numPr>
          <w:ilvl w:val="0"/>
          <w:numId w:val="43"/>
        </w:numPr>
        <w:tabs>
          <w:tab w:val="left" w:pos="0"/>
          <w:tab w:val="left" w:pos="927"/>
        </w:tabs>
        <w:autoSpaceDN/>
        <w:spacing w:before="0" w:after="0" w:line="240" w:lineRule="auto"/>
        <w:ind w:left="0" w:firstLine="567"/>
        <w:textAlignment w:val="auto"/>
        <w:rPr>
          <w:sz w:val="28"/>
          <w:szCs w:val="28"/>
        </w:rPr>
      </w:pPr>
      <w:r w:rsidRPr="00FF6D9B">
        <w:rPr>
          <w:sz w:val="28"/>
          <w:szCs w:val="28"/>
        </w:rPr>
        <w:t>устойчивое повышение качества знаний учащихся среднего и старшего звена, обеспечивающее в дальнейшем успешное социальное положение выпускника школы;</w:t>
      </w:r>
    </w:p>
    <w:p w:rsidR="00FF6D9B" w:rsidRPr="00FF6D9B" w:rsidRDefault="00FF6D9B" w:rsidP="00FF6D9B">
      <w:pPr>
        <w:pStyle w:val="a9"/>
        <w:widowControl/>
        <w:numPr>
          <w:ilvl w:val="0"/>
          <w:numId w:val="43"/>
        </w:numPr>
        <w:tabs>
          <w:tab w:val="left" w:pos="0"/>
          <w:tab w:val="left" w:pos="927"/>
        </w:tabs>
        <w:autoSpaceDN/>
        <w:spacing w:before="0" w:after="0" w:line="240" w:lineRule="auto"/>
        <w:ind w:left="0" w:firstLine="567"/>
        <w:textAlignment w:val="auto"/>
        <w:rPr>
          <w:sz w:val="28"/>
          <w:szCs w:val="28"/>
        </w:rPr>
      </w:pPr>
      <w:r w:rsidRPr="00FF6D9B">
        <w:rPr>
          <w:sz w:val="28"/>
          <w:szCs w:val="28"/>
        </w:rPr>
        <w:t>использование и совершенствование инновационных организационно-педагогических и образовательных технологий, образовательных программ, учебников и учебных пособий;</w:t>
      </w:r>
    </w:p>
    <w:p w:rsidR="00FF6D9B" w:rsidRPr="00FF6D9B" w:rsidRDefault="00FF6D9B" w:rsidP="00FF6D9B">
      <w:pPr>
        <w:pStyle w:val="a9"/>
        <w:widowControl/>
        <w:numPr>
          <w:ilvl w:val="0"/>
          <w:numId w:val="43"/>
        </w:numPr>
        <w:tabs>
          <w:tab w:val="left" w:pos="0"/>
          <w:tab w:val="left" w:pos="927"/>
        </w:tabs>
        <w:autoSpaceDN/>
        <w:spacing w:before="0" w:after="0" w:line="240" w:lineRule="auto"/>
        <w:ind w:left="0" w:firstLine="567"/>
        <w:textAlignment w:val="auto"/>
        <w:rPr>
          <w:sz w:val="28"/>
          <w:szCs w:val="28"/>
        </w:rPr>
      </w:pPr>
      <w:r w:rsidRPr="00FF6D9B">
        <w:rPr>
          <w:sz w:val="28"/>
          <w:szCs w:val="28"/>
        </w:rPr>
        <w:t xml:space="preserve">создание условий </w:t>
      </w:r>
      <w:proofErr w:type="gramStart"/>
      <w:r w:rsidRPr="00FF6D9B">
        <w:rPr>
          <w:sz w:val="28"/>
          <w:szCs w:val="28"/>
        </w:rPr>
        <w:t>обучающимся</w:t>
      </w:r>
      <w:proofErr w:type="gramEnd"/>
      <w:r w:rsidRPr="00FF6D9B">
        <w:rPr>
          <w:sz w:val="28"/>
          <w:szCs w:val="28"/>
        </w:rPr>
        <w:t xml:space="preserve"> с высокой мотивацией к обучению, активной научно-исследовательской деятельности;</w:t>
      </w:r>
    </w:p>
    <w:p w:rsidR="00FF6D9B" w:rsidRPr="00FF6D9B" w:rsidRDefault="00FF6D9B" w:rsidP="00FF6D9B">
      <w:pPr>
        <w:pStyle w:val="a9"/>
        <w:widowControl/>
        <w:numPr>
          <w:ilvl w:val="0"/>
          <w:numId w:val="43"/>
        </w:numPr>
        <w:tabs>
          <w:tab w:val="left" w:pos="0"/>
          <w:tab w:val="left" w:pos="927"/>
        </w:tabs>
        <w:autoSpaceDN/>
        <w:spacing w:before="0" w:after="0" w:line="240" w:lineRule="auto"/>
        <w:ind w:left="0" w:firstLine="567"/>
        <w:textAlignment w:val="auto"/>
        <w:rPr>
          <w:sz w:val="28"/>
          <w:szCs w:val="28"/>
        </w:rPr>
      </w:pPr>
      <w:r w:rsidRPr="00FF6D9B">
        <w:rPr>
          <w:sz w:val="28"/>
          <w:szCs w:val="28"/>
        </w:rPr>
        <w:lastRenderedPageBreak/>
        <w:t>создание эмоционального комфорта и условий для самовыражения, самопознания,  саморазвития и самоопределения каждого ученика;</w:t>
      </w:r>
    </w:p>
    <w:p w:rsidR="00FF6D9B" w:rsidRPr="00FF6D9B" w:rsidRDefault="00FF6D9B" w:rsidP="00FF6D9B">
      <w:pPr>
        <w:pStyle w:val="a9"/>
        <w:widowControl/>
        <w:numPr>
          <w:ilvl w:val="0"/>
          <w:numId w:val="43"/>
        </w:numPr>
        <w:tabs>
          <w:tab w:val="left" w:pos="0"/>
          <w:tab w:val="left" w:pos="927"/>
        </w:tabs>
        <w:autoSpaceDN/>
        <w:spacing w:before="0" w:after="0" w:line="240" w:lineRule="auto"/>
        <w:ind w:left="0" w:firstLine="567"/>
        <w:textAlignment w:val="auto"/>
        <w:rPr>
          <w:sz w:val="28"/>
          <w:szCs w:val="28"/>
        </w:rPr>
      </w:pPr>
      <w:r w:rsidRPr="00FF6D9B">
        <w:rPr>
          <w:sz w:val="28"/>
          <w:szCs w:val="28"/>
        </w:rPr>
        <w:t>совершенствование профильного обучения на основе индивидуальных учебных планов;</w:t>
      </w:r>
    </w:p>
    <w:p w:rsidR="00FF6D9B" w:rsidRPr="00FF6D9B" w:rsidRDefault="00FF6D9B" w:rsidP="00FF6D9B">
      <w:pPr>
        <w:pStyle w:val="a9"/>
        <w:widowControl/>
        <w:numPr>
          <w:ilvl w:val="0"/>
          <w:numId w:val="43"/>
        </w:numPr>
        <w:tabs>
          <w:tab w:val="left" w:pos="0"/>
          <w:tab w:val="left" w:pos="927"/>
        </w:tabs>
        <w:autoSpaceDN/>
        <w:spacing w:before="0" w:after="0" w:line="240" w:lineRule="auto"/>
        <w:ind w:left="0" w:firstLine="567"/>
        <w:textAlignment w:val="auto"/>
        <w:rPr>
          <w:sz w:val="28"/>
          <w:szCs w:val="28"/>
        </w:rPr>
      </w:pPr>
      <w:r w:rsidRPr="00FF6D9B">
        <w:rPr>
          <w:sz w:val="28"/>
          <w:szCs w:val="28"/>
        </w:rPr>
        <w:t>совершенствование процедуры мониторинга обученности школьников с целью повышения качества образования.</w:t>
      </w:r>
    </w:p>
    <w:p w:rsidR="00FF6D9B" w:rsidRDefault="00FF6D9B" w:rsidP="00D84615">
      <w:pPr>
        <w:jc w:val="both"/>
        <w:rPr>
          <w:rFonts w:eastAsia="Times New Roman" w:cs="Times New Roman"/>
          <w:sz w:val="28"/>
          <w:szCs w:val="28"/>
          <w:lang w:eastAsia="ru-RU"/>
        </w:rPr>
      </w:pPr>
      <w:r w:rsidRPr="00FF6D9B">
        <w:rPr>
          <w:rFonts w:cs="Times New Roman"/>
          <w:sz w:val="28"/>
          <w:szCs w:val="28"/>
        </w:rPr>
        <w:t xml:space="preserve">2. </w:t>
      </w:r>
      <w:r w:rsidRPr="00FF6D9B">
        <w:rPr>
          <w:rFonts w:eastAsia="Times New Roman" w:cs="Times New Roman"/>
          <w:sz w:val="28"/>
          <w:szCs w:val="28"/>
          <w:lang w:eastAsia="ru-RU"/>
        </w:rPr>
        <w:t xml:space="preserve">Совершенствование системы повышения квалификации и профессиональной компетентности педагогов, стимулирование и поддержка педагогических работников школы, повышение престижа образовательного </w:t>
      </w:r>
      <w:r w:rsidRPr="00D84615">
        <w:rPr>
          <w:rFonts w:eastAsia="Times New Roman" w:cs="Times New Roman"/>
          <w:sz w:val="28"/>
          <w:szCs w:val="28"/>
          <w:lang w:eastAsia="ru-RU"/>
        </w:rPr>
        <w:t>учреждения через рост квалификации педагогических работников.</w:t>
      </w:r>
    </w:p>
    <w:p w:rsidR="00D84615" w:rsidRPr="00D84615" w:rsidRDefault="00D84615" w:rsidP="00F537D1">
      <w:pPr>
        <w:ind w:firstLine="567"/>
        <w:jc w:val="both"/>
        <w:rPr>
          <w:rFonts w:eastAsia="Times New Roman" w:cs="Times New Roman"/>
          <w:sz w:val="28"/>
          <w:szCs w:val="28"/>
          <w:lang w:eastAsia="ru-RU"/>
        </w:rPr>
      </w:pPr>
      <w:r w:rsidRPr="00D84615">
        <w:rPr>
          <w:rFonts w:eastAsia="Times New Roman" w:cs="Times New Roman"/>
          <w:bCs/>
          <w:sz w:val="28"/>
          <w:szCs w:val="28"/>
          <w:lang w:eastAsia="ru-RU"/>
        </w:rPr>
        <w:t>Задачи</w:t>
      </w:r>
      <w:r>
        <w:rPr>
          <w:rFonts w:eastAsia="Times New Roman" w:cs="Times New Roman"/>
          <w:bCs/>
          <w:sz w:val="28"/>
          <w:szCs w:val="28"/>
          <w:lang w:eastAsia="ru-RU"/>
        </w:rPr>
        <w:t>:</w:t>
      </w:r>
    </w:p>
    <w:p w:rsidR="00F537D1" w:rsidRDefault="00D84615" w:rsidP="00F537D1">
      <w:pPr>
        <w:ind w:firstLine="567"/>
        <w:jc w:val="both"/>
        <w:rPr>
          <w:rFonts w:eastAsia="Times New Roman" w:cs="Times New Roman"/>
          <w:sz w:val="28"/>
          <w:szCs w:val="28"/>
          <w:lang w:eastAsia="ru-RU"/>
        </w:rPr>
      </w:pPr>
      <w:r w:rsidRPr="00D84615">
        <w:rPr>
          <w:rFonts w:eastAsia="Times New Roman" w:cs="Times New Roman"/>
          <w:sz w:val="28"/>
          <w:szCs w:val="28"/>
          <w:lang w:eastAsia="ru-RU"/>
        </w:rPr>
        <w:t>Обеспечение повышения квалификации педагогов через очно-заочную, дистанционную, курсовую подготовку.</w:t>
      </w:r>
    </w:p>
    <w:p w:rsidR="00D84615" w:rsidRPr="00D84615" w:rsidRDefault="00D84615" w:rsidP="00F537D1">
      <w:pPr>
        <w:ind w:firstLine="567"/>
        <w:jc w:val="both"/>
        <w:rPr>
          <w:rFonts w:eastAsia="Times New Roman" w:cs="Times New Roman"/>
          <w:sz w:val="28"/>
          <w:szCs w:val="28"/>
          <w:lang w:eastAsia="ru-RU"/>
        </w:rPr>
      </w:pPr>
      <w:r w:rsidRPr="00D84615">
        <w:rPr>
          <w:rFonts w:eastAsia="Times New Roman" w:cs="Times New Roman"/>
          <w:sz w:val="28"/>
          <w:szCs w:val="28"/>
          <w:lang w:eastAsia="ru-RU"/>
        </w:rPr>
        <w:t xml:space="preserve"> Совершенствование учебно-методического и информационно-технического обеспечения педагогов с учётом современных тенденций развития образования.</w:t>
      </w:r>
    </w:p>
    <w:p w:rsidR="00D84615" w:rsidRPr="00D84615" w:rsidRDefault="00D84615" w:rsidP="00F537D1">
      <w:pPr>
        <w:ind w:firstLine="567"/>
        <w:jc w:val="both"/>
        <w:rPr>
          <w:rFonts w:eastAsia="Times New Roman" w:cs="Times New Roman"/>
          <w:sz w:val="28"/>
          <w:szCs w:val="28"/>
          <w:lang w:eastAsia="ru-RU"/>
        </w:rPr>
      </w:pPr>
      <w:r w:rsidRPr="00D84615">
        <w:rPr>
          <w:rFonts w:eastAsia="Times New Roman" w:cs="Times New Roman"/>
          <w:sz w:val="28"/>
          <w:szCs w:val="28"/>
          <w:lang w:eastAsia="ru-RU"/>
        </w:rPr>
        <w:t>Повышение мотивации педагогов в росте профессионального мастерства, на получение современных знаний.</w:t>
      </w:r>
    </w:p>
    <w:p w:rsidR="00D84615" w:rsidRPr="00D84615" w:rsidRDefault="00D84615" w:rsidP="00F537D1">
      <w:pPr>
        <w:ind w:firstLine="567"/>
        <w:jc w:val="both"/>
        <w:rPr>
          <w:rFonts w:eastAsia="Times New Roman" w:cs="Times New Roman"/>
          <w:sz w:val="28"/>
          <w:szCs w:val="28"/>
          <w:lang w:eastAsia="ru-RU"/>
        </w:rPr>
      </w:pPr>
      <w:r w:rsidRPr="00D84615">
        <w:rPr>
          <w:rFonts w:eastAsia="Times New Roman" w:cs="Times New Roman"/>
          <w:sz w:val="28"/>
          <w:szCs w:val="28"/>
          <w:lang w:eastAsia="ru-RU"/>
        </w:rPr>
        <w:t>Разработка нормативной модели деятельности и содержания обучения педагога школы.</w:t>
      </w:r>
    </w:p>
    <w:p w:rsidR="00D84615" w:rsidRPr="00D84615" w:rsidRDefault="00D84615" w:rsidP="00F537D1">
      <w:pPr>
        <w:ind w:firstLine="567"/>
        <w:jc w:val="both"/>
        <w:rPr>
          <w:rFonts w:eastAsia="Times New Roman" w:cs="Times New Roman"/>
          <w:sz w:val="28"/>
          <w:szCs w:val="28"/>
          <w:lang w:eastAsia="ru-RU"/>
        </w:rPr>
      </w:pPr>
      <w:r w:rsidRPr="00D84615">
        <w:rPr>
          <w:rFonts w:eastAsia="Times New Roman" w:cs="Times New Roman"/>
          <w:sz w:val="28"/>
          <w:szCs w:val="28"/>
          <w:lang w:eastAsia="ru-RU"/>
        </w:rPr>
        <w:t>Вооружение новыми профессиональными знаниями, необходимыми для реализации ФГТ; новыми педагогическими технологиями.</w:t>
      </w:r>
    </w:p>
    <w:p w:rsidR="00D84615" w:rsidRPr="00D84615" w:rsidRDefault="00D84615" w:rsidP="00F537D1">
      <w:pPr>
        <w:ind w:firstLine="567"/>
        <w:jc w:val="both"/>
        <w:rPr>
          <w:rFonts w:eastAsia="Times New Roman" w:cs="Times New Roman"/>
          <w:sz w:val="28"/>
          <w:szCs w:val="28"/>
          <w:lang w:eastAsia="ru-RU"/>
        </w:rPr>
      </w:pPr>
      <w:r w:rsidRPr="00D84615">
        <w:rPr>
          <w:rFonts w:eastAsia="Times New Roman" w:cs="Times New Roman"/>
          <w:sz w:val="28"/>
          <w:szCs w:val="28"/>
          <w:lang w:eastAsia="ru-RU"/>
        </w:rPr>
        <w:t xml:space="preserve">Создание системы </w:t>
      </w:r>
      <w:proofErr w:type="spellStart"/>
      <w:r w:rsidRPr="00D84615">
        <w:rPr>
          <w:rFonts w:eastAsia="Times New Roman" w:cs="Times New Roman"/>
          <w:sz w:val="28"/>
          <w:szCs w:val="28"/>
          <w:lang w:eastAsia="ru-RU"/>
        </w:rPr>
        <w:t>профконсультирования</w:t>
      </w:r>
      <w:proofErr w:type="spellEnd"/>
      <w:r w:rsidRPr="00D84615">
        <w:rPr>
          <w:rFonts w:eastAsia="Times New Roman" w:cs="Times New Roman"/>
          <w:sz w:val="28"/>
          <w:szCs w:val="28"/>
          <w:lang w:eastAsia="ru-RU"/>
        </w:rPr>
        <w:t>, помогающей начинающим педагогам на всех этапах их профессиональной карьеры.</w:t>
      </w:r>
    </w:p>
    <w:p w:rsidR="00D84615" w:rsidRPr="00D84615" w:rsidRDefault="00D84615" w:rsidP="00F537D1">
      <w:pPr>
        <w:ind w:firstLine="567"/>
        <w:jc w:val="both"/>
        <w:rPr>
          <w:rFonts w:eastAsia="Times New Roman" w:cs="Times New Roman"/>
          <w:sz w:val="28"/>
          <w:szCs w:val="28"/>
          <w:lang w:eastAsia="ru-RU"/>
        </w:rPr>
      </w:pPr>
      <w:r w:rsidRPr="00D84615">
        <w:rPr>
          <w:rFonts w:eastAsia="Times New Roman" w:cs="Times New Roman"/>
          <w:sz w:val="28"/>
          <w:szCs w:val="28"/>
          <w:lang w:eastAsia="ru-RU"/>
        </w:rPr>
        <w:t>Развитие коллектива единомышленников.</w:t>
      </w:r>
    </w:p>
    <w:p w:rsidR="00D84615" w:rsidRPr="00D84615" w:rsidRDefault="00D84615" w:rsidP="00F537D1">
      <w:pPr>
        <w:pStyle w:val="a9"/>
        <w:tabs>
          <w:tab w:val="left" w:pos="0"/>
        </w:tabs>
        <w:spacing w:before="0" w:after="0"/>
        <w:ind w:firstLine="567"/>
        <w:rPr>
          <w:sz w:val="28"/>
          <w:szCs w:val="28"/>
        </w:rPr>
      </w:pPr>
      <w:r w:rsidRPr="00D84615">
        <w:rPr>
          <w:sz w:val="28"/>
          <w:szCs w:val="28"/>
        </w:rPr>
        <w:t>Пути решения:</w:t>
      </w:r>
    </w:p>
    <w:p w:rsidR="00FF6D9B" w:rsidRPr="00F537D1" w:rsidRDefault="00F537D1" w:rsidP="00F537D1">
      <w:pPr>
        <w:pStyle w:val="af0"/>
        <w:numPr>
          <w:ilvl w:val="0"/>
          <w:numId w:val="46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7D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FF6D9B" w:rsidRPr="00F537D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абота методиче</w:t>
      </w:r>
      <w:r w:rsidRPr="00F537D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объединений преподавателей;</w:t>
      </w:r>
    </w:p>
    <w:p w:rsidR="00FF6D9B" w:rsidRPr="00F537D1" w:rsidRDefault="00F537D1" w:rsidP="00F537D1">
      <w:pPr>
        <w:pStyle w:val="af0"/>
        <w:numPr>
          <w:ilvl w:val="0"/>
          <w:numId w:val="46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7D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FF6D9B" w:rsidRPr="00F537D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абота преподавателей на</w:t>
      </w:r>
      <w:r w:rsidRPr="00F537D1">
        <w:rPr>
          <w:rFonts w:ascii="Times New Roman" w:eastAsia="Times New Roman" w:hAnsi="Times New Roman" w:cs="Times New Roman"/>
          <w:sz w:val="28"/>
          <w:szCs w:val="28"/>
          <w:lang w:eastAsia="ru-RU"/>
        </w:rPr>
        <w:t>д тематическим самообразованием;</w:t>
      </w:r>
    </w:p>
    <w:p w:rsidR="00FF6D9B" w:rsidRPr="00F537D1" w:rsidRDefault="00F537D1" w:rsidP="00F537D1">
      <w:pPr>
        <w:pStyle w:val="af0"/>
        <w:numPr>
          <w:ilvl w:val="0"/>
          <w:numId w:val="46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7D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открытые уроки;</w:t>
      </w:r>
    </w:p>
    <w:p w:rsidR="00F537D1" w:rsidRPr="00F537D1" w:rsidRDefault="00F537D1" w:rsidP="00F537D1">
      <w:pPr>
        <w:pStyle w:val="af0"/>
        <w:numPr>
          <w:ilvl w:val="0"/>
          <w:numId w:val="46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7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предметные недели;</w:t>
      </w:r>
    </w:p>
    <w:p w:rsidR="00FF6D9B" w:rsidRPr="00F537D1" w:rsidRDefault="00F537D1" w:rsidP="00F537D1">
      <w:pPr>
        <w:pStyle w:val="af0"/>
        <w:numPr>
          <w:ilvl w:val="0"/>
          <w:numId w:val="46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537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F6D9B" w:rsidRPr="00F537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заимопо</w:t>
      </w:r>
      <w:r w:rsidRPr="00F537D1">
        <w:rPr>
          <w:rFonts w:ascii="Times New Roman" w:eastAsia="Times New Roman" w:hAnsi="Times New Roman" w:cs="Times New Roman"/>
          <w:sz w:val="28"/>
          <w:szCs w:val="28"/>
          <w:lang w:eastAsia="ru-RU"/>
        </w:rPr>
        <w:t>сещение</w:t>
      </w:r>
      <w:proofErr w:type="spellEnd"/>
      <w:r w:rsidRPr="00F53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занятий преподавателями;</w:t>
      </w:r>
    </w:p>
    <w:p w:rsidR="00F537D1" w:rsidRPr="00F537D1" w:rsidRDefault="00F537D1" w:rsidP="00F537D1">
      <w:pPr>
        <w:pStyle w:val="af0"/>
        <w:numPr>
          <w:ilvl w:val="0"/>
          <w:numId w:val="46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7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F6D9B" w:rsidRPr="00F537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заимодействие и сотрудничество с другим</w:t>
      </w:r>
      <w:r w:rsidRPr="00F537D1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образовательными учреждениями;</w:t>
      </w:r>
    </w:p>
    <w:p w:rsidR="00F537D1" w:rsidRPr="00F537D1" w:rsidRDefault="00F537D1" w:rsidP="00F537D1">
      <w:pPr>
        <w:pStyle w:val="af0"/>
        <w:numPr>
          <w:ilvl w:val="0"/>
          <w:numId w:val="46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7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конкурсы, мастер классы;</w:t>
      </w:r>
    </w:p>
    <w:p w:rsidR="00FF6D9B" w:rsidRPr="00F537D1" w:rsidRDefault="00F537D1" w:rsidP="00F537D1">
      <w:pPr>
        <w:pStyle w:val="af0"/>
        <w:numPr>
          <w:ilvl w:val="0"/>
          <w:numId w:val="46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7D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F6D9B" w:rsidRPr="00F537D1">
        <w:rPr>
          <w:rFonts w:ascii="Times New Roman" w:eastAsia="Times New Roman" w:hAnsi="Times New Roman" w:cs="Times New Roman"/>
          <w:sz w:val="28"/>
          <w:szCs w:val="28"/>
          <w:lang w:eastAsia="ru-RU"/>
        </w:rPr>
        <w:t>ттестация.</w:t>
      </w:r>
    </w:p>
    <w:p w:rsidR="00FF6D9B" w:rsidRPr="00FF6D9B" w:rsidRDefault="00D84615" w:rsidP="00FF6D9B">
      <w:pPr>
        <w:pStyle w:val="a9"/>
        <w:tabs>
          <w:tab w:val="left" w:pos="0"/>
        </w:tabs>
        <w:spacing w:before="0" w:after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3. Совершенствование </w:t>
      </w:r>
      <w:r w:rsidR="00FF6D9B" w:rsidRPr="00FF6D9B">
        <w:rPr>
          <w:sz w:val="28"/>
          <w:szCs w:val="28"/>
        </w:rPr>
        <w:t>условий для развития личности учащегося, умеющего быстро адаптироваться в информационном пространстве обладающей инициативностью, самостоятельностью. Подготовка востребованных и конкурентоспособных во многих сферах деятельности выпускников.</w:t>
      </w:r>
    </w:p>
    <w:p w:rsidR="00FF6D9B" w:rsidRPr="00FF6D9B" w:rsidRDefault="00FF6D9B" w:rsidP="00FF6D9B">
      <w:pPr>
        <w:pStyle w:val="a9"/>
        <w:tabs>
          <w:tab w:val="left" w:pos="0"/>
        </w:tabs>
        <w:spacing w:before="0" w:after="0"/>
        <w:ind w:firstLine="567"/>
        <w:rPr>
          <w:sz w:val="28"/>
          <w:szCs w:val="28"/>
        </w:rPr>
      </w:pPr>
      <w:r w:rsidRPr="00FF6D9B">
        <w:rPr>
          <w:sz w:val="28"/>
          <w:szCs w:val="28"/>
        </w:rPr>
        <w:t>Пути решения:</w:t>
      </w:r>
    </w:p>
    <w:p w:rsidR="00FF6D9B" w:rsidRPr="00FF6D9B" w:rsidRDefault="00FF6D9B" w:rsidP="00FF6D9B">
      <w:pPr>
        <w:numPr>
          <w:ilvl w:val="0"/>
          <w:numId w:val="44"/>
        </w:numPr>
        <w:tabs>
          <w:tab w:val="left" w:pos="0"/>
          <w:tab w:val="left" w:pos="823"/>
        </w:tabs>
        <w:ind w:left="0" w:firstLine="567"/>
        <w:jc w:val="both"/>
        <w:rPr>
          <w:rFonts w:cs="Times New Roman"/>
          <w:sz w:val="28"/>
          <w:szCs w:val="28"/>
        </w:rPr>
      </w:pPr>
      <w:r w:rsidRPr="00FF6D9B">
        <w:rPr>
          <w:rFonts w:cs="Times New Roman"/>
          <w:sz w:val="28"/>
          <w:szCs w:val="28"/>
        </w:rPr>
        <w:t xml:space="preserve">обеспечить благоприятные условия для гармоничного развития личности всех обучающихся; </w:t>
      </w:r>
    </w:p>
    <w:p w:rsidR="00FF6D9B" w:rsidRPr="00FF6D9B" w:rsidRDefault="00FF6D9B" w:rsidP="00FF6D9B">
      <w:pPr>
        <w:numPr>
          <w:ilvl w:val="0"/>
          <w:numId w:val="44"/>
        </w:numPr>
        <w:tabs>
          <w:tab w:val="left" w:pos="0"/>
          <w:tab w:val="left" w:pos="823"/>
        </w:tabs>
        <w:ind w:left="0" w:firstLine="567"/>
        <w:jc w:val="both"/>
        <w:rPr>
          <w:rFonts w:cs="Times New Roman"/>
          <w:sz w:val="28"/>
          <w:szCs w:val="28"/>
        </w:rPr>
      </w:pPr>
      <w:r w:rsidRPr="00FF6D9B">
        <w:rPr>
          <w:rFonts w:cs="Times New Roman"/>
          <w:sz w:val="28"/>
          <w:szCs w:val="28"/>
        </w:rPr>
        <w:lastRenderedPageBreak/>
        <w:t>повысить эффективность учебного процесса посредствам применения инновационных педагогических технологий обучения, ориентированных на личность учеников, развитие у них познавательного интереса, навыков проектной и исследовательской деятельности;</w:t>
      </w:r>
    </w:p>
    <w:p w:rsidR="00FF6D9B" w:rsidRPr="00FF6D9B" w:rsidRDefault="00FF6D9B" w:rsidP="00FF6D9B">
      <w:pPr>
        <w:numPr>
          <w:ilvl w:val="0"/>
          <w:numId w:val="44"/>
        </w:numPr>
        <w:tabs>
          <w:tab w:val="left" w:pos="0"/>
          <w:tab w:val="left" w:pos="823"/>
        </w:tabs>
        <w:ind w:left="0" w:firstLine="567"/>
        <w:jc w:val="both"/>
        <w:rPr>
          <w:rFonts w:cs="Times New Roman"/>
          <w:sz w:val="28"/>
          <w:szCs w:val="28"/>
        </w:rPr>
      </w:pPr>
      <w:r w:rsidRPr="00FF6D9B">
        <w:rPr>
          <w:rFonts w:cs="Times New Roman"/>
          <w:sz w:val="28"/>
          <w:szCs w:val="28"/>
        </w:rPr>
        <w:t>способствовать поддержанию личности воспитанника в различных жизненных обстоятельствах;</w:t>
      </w:r>
    </w:p>
    <w:p w:rsidR="00FF6D9B" w:rsidRPr="00FF6D9B" w:rsidRDefault="00FF6D9B" w:rsidP="00FF6D9B">
      <w:pPr>
        <w:numPr>
          <w:ilvl w:val="0"/>
          <w:numId w:val="44"/>
        </w:numPr>
        <w:tabs>
          <w:tab w:val="left" w:pos="0"/>
          <w:tab w:val="left" w:pos="823"/>
        </w:tabs>
        <w:ind w:left="0" w:firstLine="567"/>
        <w:jc w:val="both"/>
        <w:rPr>
          <w:rFonts w:cs="Times New Roman"/>
          <w:sz w:val="28"/>
          <w:szCs w:val="28"/>
        </w:rPr>
      </w:pPr>
      <w:r w:rsidRPr="00FF6D9B">
        <w:rPr>
          <w:rFonts w:cs="Times New Roman"/>
          <w:sz w:val="28"/>
          <w:szCs w:val="28"/>
        </w:rPr>
        <w:t>создать условия, способствующих формированию индивидуальной траектории развития ученика на основе потребностей и возможностей;</w:t>
      </w:r>
    </w:p>
    <w:p w:rsidR="00FF6D9B" w:rsidRPr="00FF6D9B" w:rsidRDefault="00FF6D9B" w:rsidP="00FF6D9B">
      <w:pPr>
        <w:numPr>
          <w:ilvl w:val="0"/>
          <w:numId w:val="44"/>
        </w:numPr>
        <w:tabs>
          <w:tab w:val="left" w:pos="0"/>
          <w:tab w:val="left" w:pos="823"/>
        </w:tabs>
        <w:ind w:left="0" w:firstLine="567"/>
        <w:jc w:val="both"/>
        <w:rPr>
          <w:rFonts w:cs="Times New Roman"/>
          <w:sz w:val="28"/>
          <w:szCs w:val="28"/>
        </w:rPr>
      </w:pPr>
      <w:r w:rsidRPr="00FF6D9B">
        <w:rPr>
          <w:rFonts w:cs="Times New Roman"/>
          <w:sz w:val="28"/>
          <w:szCs w:val="28"/>
        </w:rPr>
        <w:t>развивать инициативу и самостоятельность учащихся в урочных и во внеурочных видах деятельности;</w:t>
      </w:r>
    </w:p>
    <w:p w:rsidR="00FF6D9B" w:rsidRPr="00FF6D9B" w:rsidRDefault="00FF6D9B" w:rsidP="00FF6D9B">
      <w:pPr>
        <w:numPr>
          <w:ilvl w:val="0"/>
          <w:numId w:val="44"/>
        </w:numPr>
        <w:tabs>
          <w:tab w:val="left" w:pos="0"/>
          <w:tab w:val="left" w:pos="823"/>
        </w:tabs>
        <w:ind w:left="0" w:firstLine="567"/>
        <w:jc w:val="both"/>
        <w:rPr>
          <w:rFonts w:cs="Times New Roman"/>
          <w:sz w:val="28"/>
          <w:szCs w:val="28"/>
        </w:rPr>
      </w:pPr>
      <w:r w:rsidRPr="00FF6D9B">
        <w:rPr>
          <w:rFonts w:cs="Times New Roman"/>
          <w:sz w:val="28"/>
          <w:szCs w:val="28"/>
        </w:rPr>
        <w:t xml:space="preserve">создать условия для творческого саморазвития каждого учителя, его самореализации в профессиональной деятельности; </w:t>
      </w:r>
    </w:p>
    <w:p w:rsidR="00FF6D9B" w:rsidRPr="00FF6D9B" w:rsidRDefault="00FF6D9B" w:rsidP="00FF6D9B">
      <w:pPr>
        <w:numPr>
          <w:ilvl w:val="0"/>
          <w:numId w:val="44"/>
        </w:numPr>
        <w:tabs>
          <w:tab w:val="left" w:pos="0"/>
          <w:tab w:val="left" w:pos="823"/>
        </w:tabs>
        <w:ind w:left="0" w:firstLine="567"/>
        <w:jc w:val="both"/>
        <w:rPr>
          <w:rFonts w:cs="Times New Roman"/>
          <w:sz w:val="28"/>
          <w:szCs w:val="28"/>
        </w:rPr>
      </w:pPr>
      <w:r w:rsidRPr="00FF6D9B">
        <w:rPr>
          <w:rFonts w:cs="Times New Roman"/>
          <w:sz w:val="28"/>
          <w:szCs w:val="28"/>
        </w:rPr>
        <w:t>развивать у учащихся инициативы, стремления к самообразованию и саморазвитию, способности к успешной социализации в обществе;</w:t>
      </w:r>
    </w:p>
    <w:p w:rsidR="00FF6D9B" w:rsidRPr="00FF6D9B" w:rsidRDefault="00FF6D9B" w:rsidP="00FF6D9B">
      <w:pPr>
        <w:numPr>
          <w:ilvl w:val="0"/>
          <w:numId w:val="44"/>
        </w:numPr>
        <w:tabs>
          <w:tab w:val="left" w:pos="0"/>
          <w:tab w:val="left" w:pos="823"/>
        </w:tabs>
        <w:ind w:left="0" w:firstLine="567"/>
        <w:jc w:val="both"/>
        <w:rPr>
          <w:rFonts w:cs="Times New Roman"/>
          <w:sz w:val="28"/>
          <w:szCs w:val="28"/>
        </w:rPr>
      </w:pPr>
      <w:r w:rsidRPr="00FF6D9B">
        <w:rPr>
          <w:rFonts w:cs="Times New Roman"/>
          <w:sz w:val="28"/>
          <w:szCs w:val="28"/>
        </w:rPr>
        <w:t>создать для учащихся условий возможности профессионального выбора путем выявления социального запроса учащихся и родителей, организация профориентационной работы в школе.</w:t>
      </w:r>
    </w:p>
    <w:p w:rsidR="00FF6D9B" w:rsidRPr="00FF6D9B" w:rsidRDefault="00FF6D9B" w:rsidP="00FF6D9B">
      <w:pPr>
        <w:pStyle w:val="a9"/>
        <w:tabs>
          <w:tab w:val="left" w:pos="0"/>
        </w:tabs>
        <w:spacing w:before="0" w:after="0"/>
        <w:ind w:firstLine="567"/>
        <w:rPr>
          <w:sz w:val="28"/>
          <w:szCs w:val="28"/>
        </w:rPr>
      </w:pPr>
      <w:r w:rsidRPr="00FF6D9B">
        <w:rPr>
          <w:sz w:val="28"/>
          <w:szCs w:val="28"/>
        </w:rPr>
        <w:t xml:space="preserve">3. </w:t>
      </w:r>
      <w:proofErr w:type="gramStart"/>
      <w:r w:rsidRPr="00FF6D9B">
        <w:rPr>
          <w:sz w:val="28"/>
          <w:szCs w:val="28"/>
        </w:rPr>
        <w:t>Продолжить работу над созданием условий для воспитания обучающихся в соответствии с концепцией модели выпускника школы, способствовать формированию образа выпускника - человека здорового физически, психически, нравственно, социально, обладающего устойчивой системой духовных ценностей, через расширение и совершенствование внеклассной воспитательной работы с учащимися и обеспечения единства в работе школы со всеми внешкольными учреждениями.</w:t>
      </w:r>
      <w:proofErr w:type="gramEnd"/>
    </w:p>
    <w:p w:rsidR="00FF6D9B" w:rsidRPr="00FF6D9B" w:rsidRDefault="00FF6D9B" w:rsidP="00FF6D9B">
      <w:pPr>
        <w:pStyle w:val="a9"/>
        <w:tabs>
          <w:tab w:val="left" w:pos="0"/>
        </w:tabs>
        <w:spacing w:before="0" w:after="0"/>
        <w:ind w:firstLine="567"/>
        <w:rPr>
          <w:sz w:val="28"/>
          <w:szCs w:val="28"/>
        </w:rPr>
      </w:pPr>
      <w:r w:rsidRPr="00FF6D9B">
        <w:rPr>
          <w:sz w:val="28"/>
          <w:szCs w:val="28"/>
        </w:rPr>
        <w:t>Пути решения:</w:t>
      </w:r>
    </w:p>
    <w:p w:rsidR="00FF6D9B" w:rsidRPr="00D84615" w:rsidRDefault="00FF6D9B" w:rsidP="00F537D1">
      <w:pPr>
        <w:pStyle w:val="af3"/>
        <w:widowControl/>
        <w:numPr>
          <w:ilvl w:val="0"/>
          <w:numId w:val="47"/>
        </w:numPr>
        <w:tabs>
          <w:tab w:val="left" w:pos="0"/>
          <w:tab w:val="left" w:pos="360"/>
        </w:tabs>
        <w:autoSpaceDN/>
        <w:spacing w:after="0" w:line="240" w:lineRule="auto"/>
        <w:ind w:left="0" w:firstLine="36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D84615">
        <w:rPr>
          <w:rFonts w:ascii="Times New Roman" w:hAnsi="Times New Roman" w:cs="Times New Roman"/>
          <w:sz w:val="28"/>
          <w:szCs w:val="28"/>
        </w:rPr>
        <w:t xml:space="preserve">формирование у детей </w:t>
      </w:r>
      <w:proofErr w:type="spellStart"/>
      <w:r w:rsidRPr="00D84615">
        <w:rPr>
          <w:rFonts w:ascii="Times New Roman" w:hAnsi="Times New Roman" w:cs="Times New Roman"/>
          <w:sz w:val="28"/>
          <w:szCs w:val="28"/>
        </w:rPr>
        <w:t>гражданско</w:t>
      </w:r>
      <w:proofErr w:type="spellEnd"/>
      <w:r w:rsidRPr="00D84615">
        <w:rPr>
          <w:rFonts w:ascii="Times New Roman" w:hAnsi="Times New Roman" w:cs="Times New Roman"/>
          <w:sz w:val="28"/>
          <w:szCs w:val="28"/>
        </w:rPr>
        <w:t xml:space="preserve"> – патриотического сознания;</w:t>
      </w:r>
    </w:p>
    <w:p w:rsidR="00FF6D9B" w:rsidRPr="00D84615" w:rsidRDefault="00FF6D9B" w:rsidP="00F537D1">
      <w:pPr>
        <w:pStyle w:val="af3"/>
        <w:widowControl/>
        <w:numPr>
          <w:ilvl w:val="0"/>
          <w:numId w:val="47"/>
        </w:numPr>
        <w:tabs>
          <w:tab w:val="left" w:pos="0"/>
          <w:tab w:val="left" w:pos="360"/>
        </w:tabs>
        <w:autoSpaceDN/>
        <w:spacing w:after="0" w:line="240" w:lineRule="auto"/>
        <w:ind w:left="0" w:firstLine="36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D84615">
        <w:rPr>
          <w:rFonts w:ascii="Times New Roman" w:hAnsi="Times New Roman" w:cs="Times New Roman"/>
          <w:sz w:val="28"/>
          <w:szCs w:val="28"/>
        </w:rPr>
        <w:t>совершенствование системы семейного воспитания, повышение ответственности родителей за воспитание и обучение детей, правовая и экономическая защита личности ребёнка.</w:t>
      </w:r>
    </w:p>
    <w:p w:rsidR="00FF6D9B" w:rsidRPr="00D84615" w:rsidRDefault="00FF6D9B" w:rsidP="00F537D1">
      <w:pPr>
        <w:pStyle w:val="af3"/>
        <w:widowControl/>
        <w:numPr>
          <w:ilvl w:val="0"/>
          <w:numId w:val="47"/>
        </w:numPr>
        <w:tabs>
          <w:tab w:val="left" w:pos="0"/>
          <w:tab w:val="left" w:pos="360"/>
        </w:tabs>
        <w:autoSpaceDN/>
        <w:spacing w:after="0" w:line="240" w:lineRule="auto"/>
        <w:ind w:left="0" w:firstLine="36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D84615">
        <w:rPr>
          <w:rFonts w:ascii="Times New Roman" w:hAnsi="Times New Roman" w:cs="Times New Roman"/>
          <w:sz w:val="28"/>
          <w:szCs w:val="28"/>
        </w:rPr>
        <w:t>вовлечение родителей в учебно – воспитательный процесс; изучение воспитательного потенциала семьи;</w:t>
      </w:r>
    </w:p>
    <w:p w:rsidR="00FF6D9B" w:rsidRPr="00D84615" w:rsidRDefault="00FF6D9B" w:rsidP="00F537D1">
      <w:pPr>
        <w:pStyle w:val="af3"/>
        <w:widowControl/>
        <w:numPr>
          <w:ilvl w:val="0"/>
          <w:numId w:val="47"/>
        </w:numPr>
        <w:tabs>
          <w:tab w:val="left" w:pos="0"/>
          <w:tab w:val="left" w:pos="360"/>
        </w:tabs>
        <w:autoSpaceDN/>
        <w:spacing w:after="0" w:line="240" w:lineRule="auto"/>
        <w:ind w:left="0" w:firstLine="36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D84615">
        <w:rPr>
          <w:rFonts w:ascii="Times New Roman" w:hAnsi="Times New Roman" w:cs="Times New Roman"/>
          <w:sz w:val="28"/>
          <w:szCs w:val="28"/>
        </w:rPr>
        <w:t>совершенствование оздоровительной работы с учащимися и привитие навыков здорового образа жизни, развитие коммуникативных навыков и формирование методов бесконфликтного общения;</w:t>
      </w:r>
    </w:p>
    <w:p w:rsidR="00FF6D9B" w:rsidRPr="00D84615" w:rsidRDefault="00FF6D9B" w:rsidP="00F537D1">
      <w:pPr>
        <w:pStyle w:val="af3"/>
        <w:widowControl/>
        <w:numPr>
          <w:ilvl w:val="0"/>
          <w:numId w:val="47"/>
        </w:numPr>
        <w:tabs>
          <w:tab w:val="left" w:pos="0"/>
          <w:tab w:val="left" w:pos="360"/>
        </w:tabs>
        <w:autoSpaceDN/>
        <w:spacing w:after="0" w:line="240" w:lineRule="auto"/>
        <w:ind w:left="0" w:firstLine="36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D84615">
        <w:rPr>
          <w:rFonts w:ascii="Times New Roman" w:hAnsi="Times New Roman" w:cs="Times New Roman"/>
          <w:sz w:val="28"/>
          <w:szCs w:val="28"/>
        </w:rPr>
        <w:t>социализация учащихся – формирование убеждений, мировоззрения, системы социальных установок, подготовка их к жизни в условиях современной действительности;</w:t>
      </w:r>
    </w:p>
    <w:p w:rsidR="00FF6D9B" w:rsidRPr="00D84615" w:rsidRDefault="00FF6D9B" w:rsidP="00F537D1">
      <w:pPr>
        <w:pStyle w:val="af3"/>
        <w:widowControl/>
        <w:numPr>
          <w:ilvl w:val="0"/>
          <w:numId w:val="47"/>
        </w:numPr>
        <w:tabs>
          <w:tab w:val="left" w:pos="0"/>
          <w:tab w:val="left" w:pos="360"/>
        </w:tabs>
        <w:autoSpaceDN/>
        <w:spacing w:after="0" w:line="240" w:lineRule="auto"/>
        <w:ind w:left="0" w:firstLine="36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D84615">
        <w:rPr>
          <w:rFonts w:ascii="Times New Roman" w:hAnsi="Times New Roman" w:cs="Times New Roman"/>
          <w:sz w:val="28"/>
          <w:szCs w:val="28"/>
        </w:rPr>
        <w:t>использование инновационных подходов к организации воспитательного процесса и внедрение современных технологий воспитательной работы в воспитательный процесс;</w:t>
      </w:r>
    </w:p>
    <w:p w:rsidR="00FF6D9B" w:rsidRPr="00D84615" w:rsidRDefault="00FF6D9B" w:rsidP="00F537D1">
      <w:pPr>
        <w:pStyle w:val="af3"/>
        <w:widowControl/>
        <w:numPr>
          <w:ilvl w:val="0"/>
          <w:numId w:val="47"/>
        </w:numPr>
        <w:tabs>
          <w:tab w:val="left" w:pos="0"/>
          <w:tab w:val="left" w:pos="360"/>
        </w:tabs>
        <w:autoSpaceDN/>
        <w:spacing w:after="0" w:line="240" w:lineRule="auto"/>
        <w:ind w:left="0" w:firstLine="36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D84615">
        <w:rPr>
          <w:rFonts w:ascii="Times New Roman" w:hAnsi="Times New Roman" w:cs="Times New Roman"/>
          <w:sz w:val="28"/>
          <w:szCs w:val="28"/>
        </w:rPr>
        <w:t>развитие форм организации ученического самоуправления в целях формирования правовой грамотности и гражданского воспитания школьников.</w:t>
      </w:r>
    </w:p>
    <w:p w:rsidR="00FF6D9B" w:rsidRPr="00D84615" w:rsidRDefault="00FF6D9B" w:rsidP="00F537D1">
      <w:pPr>
        <w:pStyle w:val="af3"/>
        <w:widowControl/>
        <w:numPr>
          <w:ilvl w:val="0"/>
          <w:numId w:val="47"/>
        </w:numPr>
        <w:tabs>
          <w:tab w:val="left" w:pos="0"/>
          <w:tab w:val="left" w:pos="360"/>
        </w:tabs>
        <w:autoSpaceDN/>
        <w:spacing w:after="0" w:line="240" w:lineRule="auto"/>
        <w:ind w:left="0" w:firstLine="36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D84615">
        <w:rPr>
          <w:rFonts w:ascii="Times New Roman" w:hAnsi="Times New Roman" w:cs="Times New Roman"/>
          <w:sz w:val="28"/>
          <w:szCs w:val="28"/>
        </w:rPr>
        <w:lastRenderedPageBreak/>
        <w:t xml:space="preserve">продолжение работы по создания положительного отношения к необходимости непрерывного обучения как условию жизненного успеха на основе использования воспитательного потенциала учебных предметов. </w:t>
      </w:r>
    </w:p>
    <w:p w:rsidR="00FF6D9B" w:rsidRPr="00D84615" w:rsidRDefault="00FF6D9B" w:rsidP="00F537D1">
      <w:pPr>
        <w:pStyle w:val="af3"/>
        <w:widowControl/>
        <w:numPr>
          <w:ilvl w:val="0"/>
          <w:numId w:val="47"/>
        </w:numPr>
        <w:tabs>
          <w:tab w:val="left" w:pos="0"/>
          <w:tab w:val="left" w:pos="360"/>
        </w:tabs>
        <w:autoSpaceDN/>
        <w:spacing w:after="0" w:line="240" w:lineRule="auto"/>
        <w:ind w:left="0" w:firstLine="36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D84615">
        <w:rPr>
          <w:rFonts w:ascii="Times New Roman" w:hAnsi="Times New Roman" w:cs="Times New Roman"/>
          <w:sz w:val="28"/>
          <w:szCs w:val="28"/>
        </w:rPr>
        <w:t>вовлечение учащихся школы в активную жизнь в социуме и общественных организациях;</w:t>
      </w:r>
    </w:p>
    <w:p w:rsidR="00FF6D9B" w:rsidRPr="00D84615" w:rsidRDefault="00FF6D9B" w:rsidP="00F537D1">
      <w:pPr>
        <w:pStyle w:val="af3"/>
        <w:widowControl/>
        <w:numPr>
          <w:ilvl w:val="0"/>
          <w:numId w:val="47"/>
        </w:numPr>
        <w:tabs>
          <w:tab w:val="left" w:pos="0"/>
          <w:tab w:val="left" w:pos="360"/>
        </w:tabs>
        <w:autoSpaceDN/>
        <w:spacing w:after="0" w:line="240" w:lineRule="auto"/>
        <w:ind w:left="0" w:firstLine="36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D84615">
        <w:rPr>
          <w:rFonts w:ascii="Times New Roman" w:hAnsi="Times New Roman" w:cs="Times New Roman"/>
          <w:sz w:val="28"/>
          <w:szCs w:val="28"/>
        </w:rPr>
        <w:t>использование элементов прогнозирования и экспертной оценки результативности воспитательной системы школы.</w:t>
      </w:r>
    </w:p>
    <w:p w:rsidR="003D4529" w:rsidRPr="00D84615" w:rsidRDefault="003D4529" w:rsidP="00D84615">
      <w:pPr>
        <w:tabs>
          <w:tab w:val="left" w:pos="0"/>
        </w:tabs>
        <w:snapToGrid w:val="0"/>
        <w:ind w:firstLine="567"/>
        <w:jc w:val="center"/>
        <w:rPr>
          <w:rFonts w:eastAsia="Times New Roman" w:cs="Times New Roman"/>
          <w:b/>
          <w:i/>
          <w:lang w:eastAsia="ru-RU"/>
        </w:rPr>
      </w:pPr>
    </w:p>
    <w:p w:rsidR="003D4529" w:rsidRDefault="003D4529" w:rsidP="003D4529">
      <w:pPr>
        <w:snapToGrid w:val="0"/>
        <w:jc w:val="center"/>
        <w:rPr>
          <w:rFonts w:eastAsia="Times New Roman"/>
          <w:b/>
          <w:i/>
          <w:lang w:eastAsia="ru-RU"/>
        </w:rPr>
      </w:pPr>
    </w:p>
    <w:p w:rsidR="00655997" w:rsidRDefault="00655997">
      <w:pPr>
        <w:suppressAutoHyphens w:val="0"/>
        <w:spacing w:after="200" w:line="276" w:lineRule="auto"/>
        <w:rPr>
          <w:rFonts w:eastAsia="Times New Roman"/>
          <w:b/>
          <w:i/>
          <w:lang w:eastAsia="ru-RU"/>
        </w:rPr>
      </w:pPr>
      <w:r>
        <w:rPr>
          <w:rFonts w:eastAsia="Times New Roman"/>
          <w:b/>
          <w:i/>
          <w:lang w:eastAsia="ru-RU"/>
        </w:rPr>
        <w:br w:type="page"/>
      </w:r>
    </w:p>
    <w:p w:rsidR="00F86BF8" w:rsidRPr="00FF6D9B" w:rsidRDefault="00F86BF8" w:rsidP="00655997">
      <w:pPr>
        <w:suppressAutoHyphens w:val="0"/>
        <w:ind w:left="363"/>
        <w:rPr>
          <w:rFonts w:eastAsia="Times New Roman" w:cs="Times New Roman"/>
          <w:b/>
          <w:bCs/>
          <w:lang w:eastAsia="ru-RU"/>
        </w:rPr>
        <w:sectPr w:rsidR="00F86BF8" w:rsidRPr="00FF6D9B" w:rsidSect="00F86BF8">
          <w:footerReference w:type="default" r:id="rId16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55997" w:rsidRPr="00655997" w:rsidRDefault="00655997" w:rsidP="00655997">
      <w:pPr>
        <w:suppressAutoHyphens w:val="0"/>
        <w:ind w:left="363"/>
        <w:rPr>
          <w:rFonts w:eastAsia="Times New Roman" w:cs="Times New Roman"/>
          <w:lang w:eastAsia="ru-RU"/>
        </w:rPr>
      </w:pPr>
      <w:r w:rsidRPr="00655997">
        <w:rPr>
          <w:rFonts w:eastAsia="Times New Roman" w:cs="Times New Roman"/>
          <w:b/>
          <w:bCs/>
          <w:lang w:val="en-US" w:eastAsia="ru-RU"/>
        </w:rPr>
        <w:lastRenderedPageBreak/>
        <w:t>II</w:t>
      </w:r>
      <w:r w:rsidRPr="00655997">
        <w:rPr>
          <w:rFonts w:eastAsia="Times New Roman" w:cs="Times New Roman"/>
          <w:b/>
          <w:bCs/>
          <w:lang w:eastAsia="ru-RU"/>
        </w:rPr>
        <w:t>. Организация деятельности образовательного учреждения, направленная на получение</w:t>
      </w:r>
      <w:r w:rsidR="004A7C93">
        <w:rPr>
          <w:rFonts w:eastAsia="Times New Roman" w:cs="Times New Roman"/>
          <w:b/>
          <w:bCs/>
          <w:lang w:eastAsia="ru-RU"/>
        </w:rPr>
        <w:t xml:space="preserve"> бесплатного общего образования</w:t>
      </w:r>
    </w:p>
    <w:p w:rsidR="00655997" w:rsidRPr="00655997" w:rsidRDefault="00655997" w:rsidP="00655997">
      <w:pPr>
        <w:suppressAutoHyphens w:val="0"/>
        <w:rPr>
          <w:rFonts w:eastAsia="Times New Roman" w:cs="Times New Roman"/>
          <w:lang w:eastAsia="ru-RU"/>
        </w:rPr>
      </w:pPr>
    </w:p>
    <w:tbl>
      <w:tblPr>
        <w:tblW w:w="1480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12"/>
        <w:gridCol w:w="4149"/>
        <w:gridCol w:w="5626"/>
        <w:gridCol w:w="1416"/>
        <w:gridCol w:w="3002"/>
      </w:tblGrid>
      <w:tr w:rsidR="00655997" w:rsidRPr="00655997" w:rsidTr="00655997">
        <w:trPr>
          <w:tblCellSpacing w:w="0" w:type="dxa"/>
        </w:trPr>
        <w:tc>
          <w:tcPr>
            <w:tcW w:w="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 xml:space="preserve">№ </w:t>
            </w:r>
            <w:proofErr w:type="gramStart"/>
            <w:r w:rsidRPr="00655997">
              <w:rPr>
                <w:rFonts w:eastAsia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655997">
              <w:rPr>
                <w:rFonts w:eastAsia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3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b/>
                <w:bCs/>
                <w:lang w:eastAsia="ru-RU"/>
              </w:rPr>
              <w:t>Направления деятельности</w:t>
            </w:r>
          </w:p>
        </w:tc>
        <w:tc>
          <w:tcPr>
            <w:tcW w:w="5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b/>
                <w:bCs/>
                <w:lang w:eastAsia="ru-RU"/>
              </w:rPr>
              <w:t>Содержание работы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b/>
                <w:bCs/>
                <w:lang w:eastAsia="ru-RU"/>
              </w:rPr>
              <w:t>Сроки</w:t>
            </w:r>
          </w:p>
        </w:tc>
        <w:tc>
          <w:tcPr>
            <w:tcW w:w="28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proofErr w:type="gramStart"/>
            <w:r w:rsidRPr="00655997">
              <w:rPr>
                <w:rFonts w:eastAsia="Times New Roman" w:cs="Times New Roman"/>
                <w:b/>
                <w:bCs/>
                <w:lang w:eastAsia="ru-RU"/>
              </w:rPr>
              <w:t>Ответственные</w:t>
            </w:r>
            <w:proofErr w:type="gramEnd"/>
            <w:r w:rsidRPr="00655997">
              <w:rPr>
                <w:rFonts w:eastAsia="Times New Roman" w:cs="Times New Roman"/>
                <w:b/>
                <w:bCs/>
                <w:lang w:eastAsia="ru-RU"/>
              </w:rPr>
              <w:t xml:space="preserve"> за выполнение</w:t>
            </w:r>
          </w:p>
        </w:tc>
      </w:tr>
      <w:tr w:rsidR="00655997" w:rsidRPr="00655997" w:rsidTr="004A7C93">
        <w:trPr>
          <w:trHeight w:val="1294"/>
          <w:tblCellSpacing w:w="0" w:type="dxa"/>
        </w:trPr>
        <w:tc>
          <w:tcPr>
            <w:tcW w:w="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1.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2.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3.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4.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5.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6.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7.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735AE" w:rsidRDefault="00D735AE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735AE" w:rsidRPr="00655997" w:rsidRDefault="00D735AE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8.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A7C93" w:rsidRDefault="004A7C93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9.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lastRenderedPageBreak/>
              <w:t>Мероприятия по реализации прав учащихся, закреплённых Уставом школы и выполнение ими обязанностей.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 xml:space="preserve">Организация работы с будущими первоклассниками, </w:t>
            </w:r>
            <w:proofErr w:type="spellStart"/>
            <w:r w:rsidRPr="00655997">
              <w:rPr>
                <w:rFonts w:eastAsia="Times New Roman" w:cs="Times New Roman"/>
                <w:lang w:eastAsia="ru-RU"/>
              </w:rPr>
              <w:t>предшкольное</w:t>
            </w:r>
            <w:proofErr w:type="spellEnd"/>
            <w:r w:rsidRPr="00655997">
              <w:rPr>
                <w:rFonts w:eastAsia="Times New Roman" w:cs="Times New Roman"/>
                <w:lang w:eastAsia="ru-RU"/>
              </w:rPr>
              <w:t xml:space="preserve"> образование.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Учёт детей по микрорайону.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 xml:space="preserve">Организация работы по охране здоровья учащихся, профилактике детского травматизма и заболеваемости, создание </w:t>
            </w:r>
            <w:r w:rsidRPr="00655997">
              <w:rPr>
                <w:rFonts w:eastAsia="Times New Roman" w:cs="Times New Roman"/>
                <w:lang w:eastAsia="ru-RU"/>
              </w:rPr>
              <w:lastRenderedPageBreak/>
              <w:t>необходимых санитарно-гигиенических условий, организация дежурства по школе.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Мероприятия по охране труда.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Мероприятия с учащимися по охране безопасности жизнедеятельности, гражданской обороне и в условиях чрезвычайных ситуаций.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Учёт посещаемости занятий учащимися школы.</w:t>
            </w:r>
          </w:p>
          <w:p w:rsidR="00D735AE" w:rsidRDefault="00D735AE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735AE" w:rsidRDefault="00D735AE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735AE" w:rsidRDefault="00D735AE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735AE" w:rsidRPr="00655997" w:rsidRDefault="00D735AE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 xml:space="preserve">Организация работы по взаимодействию с </w:t>
            </w:r>
            <w:proofErr w:type="spellStart"/>
            <w:r w:rsidRPr="00655997">
              <w:rPr>
                <w:rFonts w:eastAsia="Times New Roman" w:cs="Times New Roman"/>
                <w:lang w:eastAsia="ru-RU"/>
              </w:rPr>
              <w:t>медико</w:t>
            </w:r>
            <w:proofErr w:type="spellEnd"/>
            <w:r w:rsidRPr="00655997">
              <w:rPr>
                <w:rFonts w:eastAsia="Times New Roman" w:cs="Times New Roman"/>
                <w:lang w:eastAsia="ru-RU"/>
              </w:rPr>
              <w:t xml:space="preserve"> – педагогическим консилиумом МБОУ «Ровеньская средняя общеобразовательная школа с УИОП».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Организация питания детей.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55997" w:rsidRPr="00655997" w:rsidRDefault="00655997" w:rsidP="00D735AE">
            <w:pPr>
              <w:numPr>
                <w:ilvl w:val="0"/>
                <w:numId w:val="27"/>
              </w:numPr>
              <w:tabs>
                <w:tab w:val="clear" w:pos="720"/>
                <w:tab w:val="num" w:pos="342"/>
              </w:tabs>
              <w:suppressAutoHyphens w:val="0"/>
              <w:ind w:left="59" w:firstLine="301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lastRenderedPageBreak/>
              <w:t>Обсуждение отдельных глав Устава школы с учениками на классных часах.</w:t>
            </w:r>
          </w:p>
          <w:p w:rsidR="00655997" w:rsidRPr="00655997" w:rsidRDefault="00655997" w:rsidP="00D735AE">
            <w:pPr>
              <w:numPr>
                <w:ilvl w:val="0"/>
                <w:numId w:val="27"/>
              </w:numPr>
              <w:tabs>
                <w:tab w:val="clear" w:pos="720"/>
                <w:tab w:val="num" w:pos="342"/>
              </w:tabs>
              <w:suppressAutoHyphens w:val="0"/>
              <w:ind w:left="59" w:firstLine="301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Обсуждение Устава школы с родителями на родительском собрании.</w:t>
            </w:r>
          </w:p>
          <w:p w:rsidR="00655997" w:rsidRPr="00655997" w:rsidRDefault="00655997" w:rsidP="00D735AE">
            <w:pPr>
              <w:tabs>
                <w:tab w:val="num" w:pos="342"/>
              </w:tabs>
              <w:suppressAutoHyphens w:val="0"/>
              <w:ind w:left="59" w:firstLine="301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D735AE">
            <w:pPr>
              <w:numPr>
                <w:ilvl w:val="0"/>
                <w:numId w:val="28"/>
              </w:numPr>
              <w:tabs>
                <w:tab w:val="clear" w:pos="720"/>
                <w:tab w:val="num" w:pos="342"/>
              </w:tabs>
              <w:suppressAutoHyphens w:val="0"/>
              <w:ind w:left="59" w:firstLine="301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Уточнение списка детей, проживающих в микрорайоне школы, в возрасте 6 – 7 лет.</w:t>
            </w:r>
          </w:p>
          <w:p w:rsidR="00655997" w:rsidRPr="00655997" w:rsidRDefault="00655997" w:rsidP="00D735AE">
            <w:pPr>
              <w:numPr>
                <w:ilvl w:val="0"/>
                <w:numId w:val="28"/>
              </w:numPr>
              <w:tabs>
                <w:tab w:val="clear" w:pos="720"/>
                <w:tab w:val="num" w:pos="342"/>
              </w:tabs>
              <w:suppressAutoHyphens w:val="0"/>
              <w:ind w:left="59" w:firstLine="301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Привлечение будущих первоклассников к участию в общешкольных традиционных праздниках: Новый год, Масленица, ярмарки.</w:t>
            </w:r>
          </w:p>
          <w:p w:rsidR="00655997" w:rsidRPr="00655997" w:rsidRDefault="00655997" w:rsidP="00D735AE">
            <w:pPr>
              <w:numPr>
                <w:ilvl w:val="0"/>
                <w:numId w:val="28"/>
              </w:numPr>
              <w:tabs>
                <w:tab w:val="clear" w:pos="720"/>
                <w:tab w:val="num" w:pos="342"/>
              </w:tabs>
              <w:suppressAutoHyphens w:val="0"/>
              <w:ind w:left="59" w:firstLine="301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Организация детской оздоровительной площадки с участием будущих первоклассников.</w:t>
            </w:r>
          </w:p>
          <w:p w:rsidR="00655997" w:rsidRPr="00655997" w:rsidRDefault="00655997" w:rsidP="00D735AE">
            <w:pPr>
              <w:numPr>
                <w:ilvl w:val="0"/>
                <w:numId w:val="28"/>
              </w:numPr>
              <w:tabs>
                <w:tab w:val="clear" w:pos="720"/>
                <w:tab w:val="num" w:pos="342"/>
              </w:tabs>
              <w:suppressAutoHyphens w:val="0"/>
              <w:ind w:left="59" w:firstLine="301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 xml:space="preserve">Пропедевтическая работа с родителями детей 6,5 </w:t>
            </w:r>
            <w:r w:rsidR="002A754D">
              <w:rPr>
                <w:rFonts w:eastAsia="Times New Roman" w:cs="Times New Roman"/>
                <w:lang w:eastAsia="ru-RU"/>
              </w:rPr>
              <w:t>лет, поступающими в школу в 2016-2017</w:t>
            </w:r>
            <w:r w:rsidRPr="00655997">
              <w:rPr>
                <w:rFonts w:eastAsia="Times New Roman" w:cs="Times New Roman"/>
                <w:lang w:eastAsia="ru-RU"/>
              </w:rPr>
              <w:t xml:space="preserve"> учебном году:</w:t>
            </w:r>
          </w:p>
          <w:p w:rsidR="00655997" w:rsidRPr="00655997" w:rsidRDefault="00655997" w:rsidP="00D735AE">
            <w:pPr>
              <w:numPr>
                <w:ilvl w:val="0"/>
                <w:numId w:val="28"/>
              </w:numPr>
              <w:tabs>
                <w:tab w:val="clear" w:pos="720"/>
                <w:tab w:val="num" w:pos="342"/>
              </w:tabs>
              <w:suppressAutoHyphens w:val="0"/>
              <w:ind w:left="59" w:firstLine="301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Выявить материально нуждающихся учащихся и оказать им материальную помощь.</w:t>
            </w:r>
          </w:p>
          <w:p w:rsidR="00655997" w:rsidRPr="00655997" w:rsidRDefault="00655997" w:rsidP="00D735AE">
            <w:pPr>
              <w:numPr>
                <w:ilvl w:val="0"/>
                <w:numId w:val="28"/>
              </w:numPr>
              <w:tabs>
                <w:tab w:val="clear" w:pos="720"/>
                <w:tab w:val="num" w:pos="342"/>
              </w:tabs>
              <w:suppressAutoHyphens w:val="0"/>
              <w:ind w:left="59" w:firstLine="301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Проверка условий жизни детей, оставшихся с одним из родителей, и в «трудных» семьях.</w:t>
            </w:r>
          </w:p>
          <w:p w:rsidR="00655997" w:rsidRPr="00655997" w:rsidRDefault="00655997" w:rsidP="00D735AE">
            <w:pPr>
              <w:tabs>
                <w:tab w:val="num" w:pos="342"/>
              </w:tabs>
              <w:suppressAutoHyphens w:val="0"/>
              <w:ind w:left="59" w:firstLine="301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Обновить банк данных детей от 0 до 18 лет.</w:t>
            </w:r>
          </w:p>
          <w:p w:rsidR="00655997" w:rsidRPr="00655997" w:rsidRDefault="00655997" w:rsidP="00D735AE">
            <w:pPr>
              <w:numPr>
                <w:ilvl w:val="0"/>
                <w:numId w:val="29"/>
              </w:numPr>
              <w:tabs>
                <w:tab w:val="clear" w:pos="720"/>
                <w:tab w:val="num" w:pos="-83"/>
              </w:tabs>
              <w:suppressAutoHyphens w:val="0"/>
              <w:ind w:left="0" w:firstLine="36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Корректировать банк данных о детях, их занятость.</w:t>
            </w:r>
          </w:p>
          <w:p w:rsidR="00655997" w:rsidRDefault="00655997" w:rsidP="00655997">
            <w:pPr>
              <w:suppressAutoHyphens w:val="0"/>
              <w:ind w:left="363"/>
              <w:rPr>
                <w:rFonts w:eastAsia="Times New Roman" w:cs="Times New Roman"/>
                <w:lang w:eastAsia="ru-RU"/>
              </w:rPr>
            </w:pPr>
          </w:p>
          <w:p w:rsidR="00655997" w:rsidRPr="00D735AE" w:rsidRDefault="00655997" w:rsidP="00D735AE">
            <w:pPr>
              <w:pStyle w:val="af0"/>
              <w:numPr>
                <w:ilvl w:val="0"/>
                <w:numId w:val="30"/>
              </w:numPr>
              <w:tabs>
                <w:tab w:val="clear" w:pos="720"/>
                <w:tab w:val="num" w:pos="59"/>
              </w:tabs>
              <w:suppressAutoHyphens w:val="0"/>
              <w:spacing w:after="0" w:line="240" w:lineRule="auto"/>
              <w:ind w:left="-83" w:firstLine="443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5AE">
              <w:rPr>
                <w:rFonts w:ascii="Times New Roman" w:eastAsia="Times New Roman" w:hAnsi="Times New Roman" w:cs="Times New Roman"/>
                <w:lang w:eastAsia="ru-RU"/>
              </w:rPr>
              <w:t>Разработать и утвердить план действий по профилактике детского травматизма и заболеваемости.</w:t>
            </w:r>
          </w:p>
          <w:p w:rsidR="00655997" w:rsidRPr="00655997" w:rsidRDefault="00655997" w:rsidP="00D735AE">
            <w:pPr>
              <w:numPr>
                <w:ilvl w:val="0"/>
                <w:numId w:val="30"/>
              </w:numPr>
              <w:tabs>
                <w:tab w:val="clear" w:pos="720"/>
                <w:tab w:val="num" w:pos="0"/>
              </w:tabs>
              <w:suppressAutoHyphens w:val="0"/>
              <w:ind w:left="0" w:firstLine="36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 xml:space="preserve">Создать необходимые санитарно-гигиенические условия при организации </w:t>
            </w:r>
            <w:r w:rsidRPr="00655997">
              <w:rPr>
                <w:rFonts w:eastAsia="Times New Roman" w:cs="Times New Roman"/>
                <w:lang w:eastAsia="ru-RU"/>
              </w:rPr>
              <w:lastRenderedPageBreak/>
              <w:t xml:space="preserve">образовательного процесса: режим работы школы, расписание занятий, </w:t>
            </w:r>
            <w:proofErr w:type="spellStart"/>
            <w:r w:rsidRPr="00655997">
              <w:rPr>
                <w:rFonts w:eastAsia="Times New Roman" w:cs="Times New Roman"/>
                <w:lang w:eastAsia="ru-RU"/>
              </w:rPr>
              <w:t>послеурочная</w:t>
            </w:r>
            <w:proofErr w:type="spellEnd"/>
            <w:r w:rsidRPr="00655997">
              <w:rPr>
                <w:rFonts w:eastAsia="Times New Roman" w:cs="Times New Roman"/>
                <w:lang w:eastAsia="ru-RU"/>
              </w:rPr>
              <w:t xml:space="preserve"> работа.</w:t>
            </w:r>
          </w:p>
          <w:p w:rsidR="00655997" w:rsidRDefault="00655997" w:rsidP="00D735AE">
            <w:pPr>
              <w:numPr>
                <w:ilvl w:val="0"/>
                <w:numId w:val="30"/>
              </w:numPr>
              <w:tabs>
                <w:tab w:val="clear" w:pos="720"/>
                <w:tab w:val="num" w:pos="0"/>
              </w:tabs>
              <w:suppressAutoHyphens w:val="0"/>
              <w:ind w:left="0" w:firstLine="36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Организовать дежурство по школе каждого класса и всех работников школы.</w:t>
            </w:r>
          </w:p>
          <w:p w:rsidR="00D735AE" w:rsidRPr="00655997" w:rsidRDefault="00D735AE" w:rsidP="00D735AE">
            <w:pPr>
              <w:suppressAutoHyphens w:val="0"/>
              <w:ind w:left="36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D735AE">
            <w:pPr>
              <w:numPr>
                <w:ilvl w:val="0"/>
                <w:numId w:val="31"/>
              </w:numPr>
              <w:suppressAutoHyphens w:val="0"/>
              <w:ind w:left="0" w:firstLine="360"/>
              <w:jc w:val="both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Провести инструктажи по технике безопасности, по противопожарной безопасности со всеми работниками школы.</w:t>
            </w:r>
          </w:p>
          <w:p w:rsidR="00655997" w:rsidRPr="00655997" w:rsidRDefault="00655997" w:rsidP="00655997">
            <w:pPr>
              <w:suppressAutoHyphens w:val="0"/>
              <w:ind w:left="72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D735AE">
            <w:pPr>
              <w:numPr>
                <w:ilvl w:val="0"/>
                <w:numId w:val="32"/>
              </w:numPr>
              <w:suppressAutoHyphens w:val="0"/>
              <w:ind w:left="0" w:firstLine="360"/>
              <w:jc w:val="both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Регулярно проводить инструктажи по технике безопасности с учащимися перед всеми внеклассными мероприятиями, трудовыми десантами, походами и экскурсиями.</w:t>
            </w:r>
          </w:p>
          <w:p w:rsidR="00655997" w:rsidRPr="00655997" w:rsidRDefault="00655997" w:rsidP="00D735AE">
            <w:pPr>
              <w:numPr>
                <w:ilvl w:val="0"/>
                <w:numId w:val="32"/>
              </w:numPr>
              <w:suppressAutoHyphens w:val="0"/>
              <w:ind w:left="0" w:firstLine="360"/>
              <w:jc w:val="both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Проводить учения по организации действий работников школы в чрезвычайной ситуации.</w:t>
            </w:r>
          </w:p>
          <w:p w:rsidR="00655997" w:rsidRPr="00655997" w:rsidRDefault="00655997" w:rsidP="00D735AE">
            <w:pPr>
              <w:numPr>
                <w:ilvl w:val="0"/>
                <w:numId w:val="32"/>
              </w:numPr>
              <w:suppressAutoHyphens w:val="0"/>
              <w:ind w:left="0" w:firstLine="360"/>
              <w:jc w:val="both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Рассмотреть с учащимися план эвакуации из школы в случае возникновения пожара.</w:t>
            </w:r>
          </w:p>
          <w:p w:rsidR="00655997" w:rsidRPr="00655997" w:rsidRDefault="00655997" w:rsidP="00D735AE">
            <w:pPr>
              <w:suppressAutoHyphens w:val="0"/>
              <w:ind w:firstLine="360"/>
              <w:jc w:val="both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D735AE">
            <w:pPr>
              <w:numPr>
                <w:ilvl w:val="0"/>
                <w:numId w:val="33"/>
              </w:numPr>
              <w:tabs>
                <w:tab w:val="clear" w:pos="720"/>
                <w:tab w:val="num" w:pos="59"/>
              </w:tabs>
              <w:suppressAutoHyphens w:val="0"/>
              <w:ind w:left="0" w:firstLine="360"/>
              <w:jc w:val="both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Организовать строгий учёт посещаемости учащихся школы.</w:t>
            </w:r>
          </w:p>
          <w:p w:rsidR="00655997" w:rsidRPr="00655997" w:rsidRDefault="00655997" w:rsidP="00D735AE">
            <w:pPr>
              <w:numPr>
                <w:ilvl w:val="0"/>
                <w:numId w:val="33"/>
              </w:numPr>
              <w:tabs>
                <w:tab w:val="clear" w:pos="720"/>
                <w:tab w:val="num" w:pos="59"/>
              </w:tabs>
              <w:suppressAutoHyphens w:val="0"/>
              <w:ind w:left="0" w:firstLine="360"/>
              <w:jc w:val="both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Провести инструктаж с родителями о документальном подтверждении пропусков их детьми.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B97269" w:rsidRPr="00655997" w:rsidRDefault="00D735AE" w:rsidP="00D735AE">
            <w:pPr>
              <w:suppressAutoHyphens w:val="0"/>
              <w:ind w:firstLine="342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 xml:space="preserve">1. </w:t>
            </w:r>
            <w:r w:rsidR="00B97269">
              <w:rPr>
                <w:rFonts w:eastAsia="Times New Roman" w:cs="Times New Roman"/>
                <w:lang w:eastAsia="ru-RU"/>
              </w:rPr>
              <w:t xml:space="preserve">Заключение договора с </w:t>
            </w:r>
            <w:proofErr w:type="spellStart"/>
            <w:r w:rsidR="00B97269" w:rsidRPr="00655997">
              <w:rPr>
                <w:rFonts w:eastAsia="Times New Roman" w:cs="Times New Roman"/>
                <w:lang w:eastAsia="ru-RU"/>
              </w:rPr>
              <w:t>медико</w:t>
            </w:r>
            <w:proofErr w:type="spellEnd"/>
            <w:r w:rsidR="00B97269" w:rsidRPr="00655997">
              <w:rPr>
                <w:rFonts w:eastAsia="Times New Roman" w:cs="Times New Roman"/>
                <w:lang w:eastAsia="ru-RU"/>
              </w:rPr>
              <w:t xml:space="preserve"> – педагогическим консилиумом МБОУ «Ровеньская средняя об</w:t>
            </w:r>
            <w:r w:rsidR="00B97269">
              <w:rPr>
                <w:rFonts w:eastAsia="Times New Roman" w:cs="Times New Roman"/>
                <w:lang w:eastAsia="ru-RU"/>
              </w:rPr>
              <w:t>щеобразовательная школа с УИОП», организация занятий с детьми ОВ</w:t>
            </w:r>
            <w:proofErr w:type="gramStart"/>
            <w:r w:rsidR="00B97269">
              <w:rPr>
                <w:rFonts w:eastAsia="Times New Roman" w:cs="Times New Roman"/>
                <w:lang w:eastAsia="ru-RU"/>
              </w:rPr>
              <w:t>,З</w:t>
            </w:r>
            <w:proofErr w:type="gramEnd"/>
          </w:p>
          <w:p w:rsid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B97269" w:rsidRDefault="00B97269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B97269" w:rsidRPr="00655997" w:rsidRDefault="00B97269" w:rsidP="00D735AE">
            <w:pPr>
              <w:suppressAutoHyphens w:val="0"/>
              <w:ind w:firstLine="201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D735AE">
            <w:pPr>
              <w:numPr>
                <w:ilvl w:val="0"/>
                <w:numId w:val="35"/>
              </w:numPr>
              <w:tabs>
                <w:tab w:val="clear" w:pos="720"/>
                <w:tab w:val="num" w:pos="0"/>
              </w:tabs>
              <w:suppressAutoHyphens w:val="0"/>
              <w:ind w:left="0" w:firstLine="342"/>
              <w:jc w:val="both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Утвердить режим работы школьной столовой на учебный год.</w:t>
            </w:r>
          </w:p>
          <w:p w:rsidR="00655997" w:rsidRPr="00655997" w:rsidRDefault="00655997" w:rsidP="004A7C93">
            <w:pPr>
              <w:numPr>
                <w:ilvl w:val="0"/>
                <w:numId w:val="35"/>
              </w:numPr>
              <w:tabs>
                <w:tab w:val="clear" w:pos="720"/>
              </w:tabs>
              <w:suppressAutoHyphens w:val="0"/>
              <w:ind w:left="-83" w:firstLine="443"/>
              <w:jc w:val="both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lastRenderedPageBreak/>
              <w:t>Провести заседание родительского комитета и общешкольное родительское собрание по организации питания учащихся школы.</w:t>
            </w:r>
          </w:p>
          <w:p w:rsidR="00655997" w:rsidRPr="00655997" w:rsidRDefault="00655997" w:rsidP="00655997">
            <w:pPr>
              <w:numPr>
                <w:ilvl w:val="0"/>
                <w:numId w:val="35"/>
              </w:num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Организовать питьевой режим в школе.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lastRenderedPageBreak/>
              <w:t>Сентябрь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 xml:space="preserve">Сентябрь 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Август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По плану школы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Июнь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val="en-US" w:eastAsia="ru-RU"/>
              </w:rPr>
              <w:t>II</w:t>
            </w:r>
            <w:r w:rsidRPr="00655997">
              <w:rPr>
                <w:rFonts w:eastAsia="Times New Roman" w:cs="Times New Roman"/>
                <w:lang w:eastAsia="ru-RU"/>
              </w:rPr>
              <w:t xml:space="preserve"> полугодие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Май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val="en-US" w:eastAsia="ru-RU"/>
              </w:rPr>
              <w:t>II</w:t>
            </w:r>
            <w:r w:rsidRPr="00655997">
              <w:rPr>
                <w:rFonts w:eastAsia="Times New Roman" w:cs="Times New Roman"/>
                <w:lang w:eastAsia="ru-RU"/>
              </w:rPr>
              <w:t xml:space="preserve"> полугодие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Август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Постоянно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Август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 xml:space="preserve">До 1 </w:t>
            </w:r>
            <w:r w:rsidRPr="00655997">
              <w:rPr>
                <w:rFonts w:eastAsia="Times New Roman" w:cs="Times New Roman"/>
                <w:lang w:eastAsia="ru-RU"/>
              </w:rPr>
              <w:lastRenderedPageBreak/>
              <w:t>сентября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Сентябрь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735AE" w:rsidRDefault="00D735AE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Август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 xml:space="preserve">Январь 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Постоянно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Раз в полугодие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Раз в четверть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Сентябрь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Сентябрь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Сентябрь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735AE" w:rsidRDefault="00D735AE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735AE" w:rsidRDefault="00D735AE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735AE" w:rsidRPr="00655997" w:rsidRDefault="00D735AE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Август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lastRenderedPageBreak/>
              <w:t>Сентябрь</w:t>
            </w:r>
          </w:p>
          <w:p w:rsid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A7C93" w:rsidRPr="00655997" w:rsidRDefault="004A7C93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Сентябрь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8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lastRenderedPageBreak/>
              <w:t>Классные руководители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 xml:space="preserve">Директор 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Администрация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D735AE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З</w:t>
            </w:r>
            <w:r w:rsidR="00655997" w:rsidRPr="00655997">
              <w:rPr>
                <w:rFonts w:eastAsia="Times New Roman" w:cs="Times New Roman"/>
                <w:lang w:eastAsia="ru-RU"/>
              </w:rPr>
              <w:t>аместитель директора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Директор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D735AE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З</w:t>
            </w:r>
            <w:r w:rsidR="00655997" w:rsidRPr="00655997">
              <w:rPr>
                <w:rFonts w:eastAsia="Times New Roman" w:cs="Times New Roman"/>
                <w:lang w:eastAsia="ru-RU"/>
              </w:rPr>
              <w:t>аместитель директора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Администрация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Инспектор по охране детства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Администрация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735AE" w:rsidRPr="00655997" w:rsidRDefault="00D735AE" w:rsidP="00D735AE">
            <w:pPr>
              <w:suppressAutoHyphens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 xml:space="preserve">Учитель </w:t>
            </w:r>
            <w:r w:rsidRPr="00655997">
              <w:rPr>
                <w:rFonts w:eastAsia="Times New Roman" w:cs="Times New Roman"/>
                <w:lang w:eastAsia="ru-RU"/>
              </w:rPr>
              <w:t>ОБЖ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Директор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Заместитель директора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Администрация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Администрация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2A754D" w:rsidRDefault="002A754D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2A754D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 xml:space="preserve">Учитель </w:t>
            </w:r>
            <w:r w:rsidR="00655997" w:rsidRPr="00655997">
              <w:rPr>
                <w:rFonts w:eastAsia="Times New Roman" w:cs="Times New Roman"/>
                <w:lang w:eastAsia="ru-RU"/>
              </w:rPr>
              <w:t>ОБЖ, классные руководители, учителя, старший вожатый</w:t>
            </w:r>
          </w:p>
          <w:p w:rsidR="002A754D" w:rsidRDefault="002A754D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2A754D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 xml:space="preserve">Учитель </w:t>
            </w:r>
            <w:r w:rsidR="00655997" w:rsidRPr="00655997">
              <w:rPr>
                <w:rFonts w:eastAsia="Times New Roman" w:cs="Times New Roman"/>
                <w:lang w:eastAsia="ru-RU"/>
              </w:rPr>
              <w:t>ОБЖ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2A754D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 xml:space="preserve">Учитель </w:t>
            </w:r>
            <w:r w:rsidR="00655997" w:rsidRPr="00655997">
              <w:rPr>
                <w:rFonts w:eastAsia="Times New Roman" w:cs="Times New Roman"/>
                <w:lang w:eastAsia="ru-RU"/>
              </w:rPr>
              <w:t>ОБЖ</w:t>
            </w:r>
          </w:p>
          <w:p w:rsidR="00D735AE" w:rsidRDefault="00D735AE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735AE" w:rsidRDefault="00D735AE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Администрация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Классные руководители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Заместитель директора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Классные руководители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735AE" w:rsidRPr="00655997" w:rsidRDefault="00D735AE" w:rsidP="00D735AE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Директор</w:t>
            </w:r>
          </w:p>
          <w:p w:rsidR="00D735AE" w:rsidRDefault="00D735AE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735AE" w:rsidRDefault="00D735AE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735AE" w:rsidRDefault="00D735AE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735AE" w:rsidRPr="00655997" w:rsidRDefault="00D735AE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 xml:space="preserve">Директор 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A7C93" w:rsidRPr="00655997" w:rsidRDefault="004A7C93" w:rsidP="004A7C93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lastRenderedPageBreak/>
              <w:t>Директор</w:t>
            </w:r>
          </w:p>
          <w:p w:rsidR="004A7C93" w:rsidRPr="00655997" w:rsidRDefault="004A7C93" w:rsidP="004A7C93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Классные руководители</w:t>
            </w:r>
          </w:p>
          <w:p w:rsidR="00655997" w:rsidRPr="00655997" w:rsidRDefault="00655997" w:rsidP="0065599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655997" w:rsidRPr="00655997" w:rsidRDefault="004A7C93" w:rsidP="004A7C93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55997">
              <w:rPr>
                <w:rFonts w:eastAsia="Times New Roman" w:cs="Times New Roman"/>
                <w:lang w:eastAsia="ru-RU"/>
              </w:rPr>
              <w:t>Директор</w:t>
            </w:r>
            <w:r>
              <w:rPr>
                <w:rFonts w:eastAsia="Times New Roman" w:cs="Times New Roman"/>
                <w:lang w:eastAsia="ru-RU"/>
              </w:rPr>
              <w:t>, завхоз</w:t>
            </w:r>
          </w:p>
        </w:tc>
      </w:tr>
    </w:tbl>
    <w:p w:rsidR="00655997" w:rsidRPr="004A7C93" w:rsidRDefault="00655997" w:rsidP="004A7C93">
      <w:pPr>
        <w:suppressAutoHyphens w:val="0"/>
        <w:ind w:firstLine="567"/>
        <w:jc w:val="both"/>
        <w:rPr>
          <w:rFonts w:eastAsia="Times New Roman" w:cs="Times New Roman"/>
          <w:lang w:eastAsia="ru-RU"/>
        </w:rPr>
      </w:pPr>
    </w:p>
    <w:p w:rsidR="006F7BD3" w:rsidRPr="004A7C93" w:rsidRDefault="006F7BD3" w:rsidP="004A7C93">
      <w:pPr>
        <w:suppressAutoHyphens w:val="0"/>
        <w:ind w:firstLine="567"/>
        <w:jc w:val="both"/>
        <w:rPr>
          <w:rFonts w:eastAsia="Times New Roman" w:cs="Times New Roman"/>
          <w:b/>
          <w:bCs/>
          <w:lang w:eastAsia="ru-RU"/>
        </w:rPr>
      </w:pPr>
      <w:r w:rsidRPr="004A7C93">
        <w:rPr>
          <w:rFonts w:eastAsia="Times New Roman" w:cs="Times New Roman"/>
          <w:b/>
          <w:bCs/>
          <w:lang w:val="en-US" w:eastAsia="ru-RU"/>
        </w:rPr>
        <w:t>III</w:t>
      </w:r>
      <w:r w:rsidRPr="004A7C93">
        <w:rPr>
          <w:rFonts w:eastAsia="Times New Roman" w:cs="Times New Roman"/>
          <w:b/>
          <w:bCs/>
          <w:lang w:eastAsia="ru-RU"/>
        </w:rPr>
        <w:t xml:space="preserve">. Работа с педагогическими кадрами. Повышение квалификации. Аттестация. Реализация </w:t>
      </w:r>
      <w:r w:rsidRPr="004A7C93">
        <w:rPr>
          <w:rFonts w:eastAsia="Times New Roman" w:cs="Times New Roman"/>
          <w:b/>
          <w:bCs/>
          <w:color w:val="000000"/>
          <w:lang w:eastAsia="ru-RU"/>
        </w:rPr>
        <w:t xml:space="preserve">направления </w:t>
      </w:r>
      <w:r w:rsidRPr="004A7C93">
        <w:rPr>
          <w:rFonts w:eastAsia="Times New Roman" w:cs="Times New Roman"/>
          <w:b/>
          <w:bCs/>
          <w:lang w:eastAsia="ru-RU"/>
        </w:rPr>
        <w:t>Национальной образовательной инициативы «Наша новая школа» р</w:t>
      </w:r>
      <w:r w:rsidR="004A7C93" w:rsidRPr="004A7C93">
        <w:rPr>
          <w:rFonts w:eastAsia="Times New Roman" w:cs="Times New Roman"/>
          <w:b/>
          <w:bCs/>
          <w:lang w:eastAsia="ru-RU"/>
        </w:rPr>
        <w:t>азвитие учительского потенциала</w:t>
      </w:r>
    </w:p>
    <w:tbl>
      <w:tblPr>
        <w:tblW w:w="1496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08"/>
        <w:gridCol w:w="4332"/>
        <w:gridCol w:w="5653"/>
        <w:gridCol w:w="1361"/>
        <w:gridCol w:w="3014"/>
      </w:tblGrid>
      <w:tr w:rsidR="006F7BD3" w:rsidRPr="006F7BD3" w:rsidTr="00E44E85">
        <w:trPr>
          <w:tblCellSpacing w:w="0" w:type="dxa"/>
        </w:trPr>
        <w:tc>
          <w:tcPr>
            <w:tcW w:w="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F7BD3" w:rsidRPr="006F7BD3" w:rsidRDefault="006F7BD3" w:rsidP="006F7BD3">
            <w:pPr>
              <w:suppressAutoHyphens w:val="0"/>
              <w:spacing w:before="100" w:beforeAutospacing="1" w:after="119"/>
              <w:rPr>
                <w:rFonts w:eastAsia="Times New Roman" w:cs="Times New Roman"/>
                <w:lang w:eastAsia="ru-RU"/>
              </w:rPr>
            </w:pPr>
            <w:r w:rsidRPr="006F7BD3">
              <w:rPr>
                <w:rFonts w:eastAsia="Times New Roman" w:cs="Times New Roman"/>
                <w:lang w:eastAsia="ru-RU"/>
              </w:rPr>
              <w:t xml:space="preserve">№ </w:t>
            </w:r>
            <w:proofErr w:type="gramStart"/>
            <w:r w:rsidRPr="006F7BD3">
              <w:rPr>
                <w:rFonts w:eastAsia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6F7BD3">
              <w:rPr>
                <w:rFonts w:eastAsia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4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F7BD3" w:rsidRPr="006F7BD3" w:rsidRDefault="006F7BD3" w:rsidP="006F7BD3">
            <w:pPr>
              <w:suppressAutoHyphens w:val="0"/>
              <w:spacing w:before="100" w:beforeAutospacing="1" w:after="119"/>
              <w:rPr>
                <w:rFonts w:eastAsia="Times New Roman" w:cs="Times New Roman"/>
                <w:lang w:eastAsia="ru-RU"/>
              </w:rPr>
            </w:pPr>
            <w:r w:rsidRPr="006F7BD3">
              <w:rPr>
                <w:rFonts w:eastAsia="Times New Roman" w:cs="Times New Roman"/>
                <w:b/>
                <w:bCs/>
                <w:lang w:eastAsia="ru-RU"/>
              </w:rPr>
              <w:t>Направления деятельности</w:t>
            </w:r>
          </w:p>
        </w:tc>
        <w:tc>
          <w:tcPr>
            <w:tcW w:w="56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F7BD3" w:rsidRPr="006F7BD3" w:rsidRDefault="006F7BD3" w:rsidP="00DD7C56">
            <w:pPr>
              <w:suppressAutoHyphens w:val="0"/>
              <w:spacing w:before="100" w:beforeAutospacing="1" w:after="119"/>
              <w:jc w:val="center"/>
              <w:rPr>
                <w:rFonts w:eastAsia="Times New Roman" w:cs="Times New Roman"/>
                <w:lang w:eastAsia="ru-RU"/>
              </w:rPr>
            </w:pPr>
            <w:r w:rsidRPr="006F7BD3">
              <w:rPr>
                <w:rFonts w:eastAsia="Times New Roman" w:cs="Times New Roman"/>
                <w:b/>
                <w:bCs/>
                <w:lang w:eastAsia="ru-RU"/>
              </w:rPr>
              <w:t>Содержание работы</w:t>
            </w:r>
          </w:p>
        </w:tc>
        <w:tc>
          <w:tcPr>
            <w:tcW w:w="13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F7BD3" w:rsidRPr="006F7BD3" w:rsidRDefault="006F7BD3" w:rsidP="006F7BD3">
            <w:pPr>
              <w:suppressAutoHyphens w:val="0"/>
              <w:spacing w:before="100" w:beforeAutospacing="1" w:after="119"/>
              <w:rPr>
                <w:rFonts w:eastAsia="Times New Roman" w:cs="Times New Roman"/>
                <w:lang w:eastAsia="ru-RU"/>
              </w:rPr>
            </w:pPr>
            <w:r w:rsidRPr="006F7BD3">
              <w:rPr>
                <w:rFonts w:eastAsia="Times New Roman" w:cs="Times New Roman"/>
                <w:b/>
                <w:bCs/>
                <w:lang w:eastAsia="ru-RU"/>
              </w:rPr>
              <w:t>Сроки</w:t>
            </w:r>
          </w:p>
        </w:tc>
        <w:tc>
          <w:tcPr>
            <w:tcW w:w="30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F7BD3" w:rsidRPr="006F7BD3" w:rsidRDefault="006F7BD3" w:rsidP="006F7BD3">
            <w:pPr>
              <w:suppressAutoHyphens w:val="0"/>
              <w:spacing w:before="100" w:beforeAutospacing="1" w:after="119"/>
              <w:rPr>
                <w:rFonts w:eastAsia="Times New Roman" w:cs="Times New Roman"/>
                <w:lang w:eastAsia="ru-RU"/>
              </w:rPr>
            </w:pPr>
            <w:proofErr w:type="gramStart"/>
            <w:r w:rsidRPr="006F7BD3">
              <w:rPr>
                <w:rFonts w:eastAsia="Times New Roman" w:cs="Times New Roman"/>
                <w:b/>
                <w:bCs/>
                <w:lang w:eastAsia="ru-RU"/>
              </w:rPr>
              <w:t>Ответственные</w:t>
            </w:r>
            <w:proofErr w:type="gramEnd"/>
            <w:r w:rsidRPr="006F7BD3">
              <w:rPr>
                <w:rFonts w:eastAsia="Times New Roman" w:cs="Times New Roman"/>
                <w:b/>
                <w:bCs/>
                <w:lang w:eastAsia="ru-RU"/>
              </w:rPr>
              <w:t xml:space="preserve"> за выполнение</w:t>
            </w:r>
          </w:p>
        </w:tc>
      </w:tr>
      <w:tr w:rsidR="005368E9" w:rsidRPr="006F7BD3" w:rsidTr="00E44E85">
        <w:trPr>
          <w:tblCellSpacing w:w="0" w:type="dxa"/>
        </w:trPr>
        <w:tc>
          <w:tcPr>
            <w:tcW w:w="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68E9" w:rsidRPr="006F7BD3" w:rsidRDefault="00A077E3" w:rsidP="006F7BD3">
            <w:pPr>
              <w:suppressAutoHyphens w:val="0"/>
              <w:spacing w:before="100" w:beforeAutospacing="1" w:after="119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4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68E9" w:rsidRPr="00A077E3" w:rsidRDefault="00A077E3" w:rsidP="006F7BD3">
            <w:pPr>
              <w:suppressAutoHyphens w:val="0"/>
              <w:spacing w:before="100" w:beforeAutospacing="1" w:after="119"/>
              <w:rPr>
                <w:rFonts w:eastAsia="Times New Roman" w:cs="Times New Roman"/>
                <w:bCs/>
                <w:lang w:eastAsia="ru-RU"/>
              </w:rPr>
            </w:pPr>
            <w:r w:rsidRPr="00A077E3">
              <w:rPr>
                <w:rFonts w:eastAsia="Times New Roman" w:cs="Times New Roman"/>
                <w:bCs/>
                <w:lang w:eastAsia="ru-RU"/>
              </w:rPr>
              <w:t>Педагогические советы</w:t>
            </w:r>
          </w:p>
        </w:tc>
        <w:tc>
          <w:tcPr>
            <w:tcW w:w="56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077E3" w:rsidRPr="00DD7C56" w:rsidRDefault="00A077E3" w:rsidP="004A7C93">
            <w:pPr>
              <w:suppressAutoHyphens w:val="0"/>
              <w:ind w:firstLine="305"/>
              <w:jc w:val="both"/>
              <w:rPr>
                <w:rFonts w:eastAsia="Times New Roman" w:cs="Times New Roman"/>
                <w:lang w:eastAsia="ru-RU"/>
              </w:rPr>
            </w:pPr>
            <w:r w:rsidRPr="00DD7C56">
              <w:rPr>
                <w:rFonts w:eastAsia="Times New Roman" w:cs="Times New Roman"/>
                <w:bCs/>
                <w:lang w:eastAsia="ru-RU"/>
              </w:rPr>
              <w:t>1. Работа школы в 2015-2016 учебном году</w:t>
            </w:r>
          </w:p>
          <w:p w:rsidR="00A077E3" w:rsidRPr="006F7BD3" w:rsidRDefault="00A077E3" w:rsidP="004A7C93">
            <w:pPr>
              <w:suppressAutoHyphens w:val="0"/>
              <w:ind w:firstLine="305"/>
              <w:jc w:val="both"/>
              <w:rPr>
                <w:rFonts w:eastAsia="Times New Roman" w:cs="Times New Roman"/>
                <w:lang w:eastAsia="ru-RU"/>
              </w:rPr>
            </w:pPr>
            <w:r w:rsidRPr="006F7BD3">
              <w:rPr>
                <w:rFonts w:eastAsia="Times New Roman" w:cs="Times New Roman"/>
                <w:lang w:eastAsia="ru-RU"/>
              </w:rPr>
              <w:t xml:space="preserve">1.1.Анализ </w:t>
            </w:r>
            <w:r>
              <w:rPr>
                <w:rFonts w:eastAsia="Times New Roman" w:cs="Times New Roman"/>
                <w:lang w:eastAsia="ru-RU"/>
              </w:rPr>
              <w:t>работы школы за 2014-2015</w:t>
            </w:r>
            <w:r w:rsidRPr="006F7BD3">
              <w:rPr>
                <w:rFonts w:eastAsia="Times New Roman" w:cs="Times New Roman"/>
                <w:lang w:eastAsia="ru-RU"/>
              </w:rPr>
              <w:t xml:space="preserve"> учебный год, результаты мониторинга качества образования.</w:t>
            </w:r>
          </w:p>
          <w:p w:rsidR="00A077E3" w:rsidRPr="006F7BD3" w:rsidRDefault="00A077E3" w:rsidP="004A7C93">
            <w:pPr>
              <w:suppressAutoHyphens w:val="0"/>
              <w:ind w:firstLine="305"/>
              <w:jc w:val="both"/>
              <w:rPr>
                <w:rFonts w:eastAsia="Times New Roman" w:cs="Times New Roman"/>
                <w:lang w:eastAsia="ru-RU"/>
              </w:rPr>
            </w:pPr>
            <w:r w:rsidRPr="006F7BD3">
              <w:rPr>
                <w:rFonts w:eastAsia="Times New Roman" w:cs="Times New Roman"/>
                <w:lang w:eastAsia="ru-RU"/>
              </w:rPr>
              <w:t>1.2.Распре</w:t>
            </w:r>
            <w:r>
              <w:rPr>
                <w:rFonts w:eastAsia="Times New Roman" w:cs="Times New Roman"/>
                <w:lang w:eastAsia="ru-RU"/>
              </w:rPr>
              <w:t>деление учебной нагрузки на 2015-2016</w:t>
            </w:r>
            <w:r w:rsidRPr="006F7BD3">
              <w:rPr>
                <w:rFonts w:eastAsia="Times New Roman" w:cs="Times New Roman"/>
                <w:lang w:eastAsia="ru-RU"/>
              </w:rPr>
              <w:t xml:space="preserve"> учебный год</w:t>
            </w:r>
          </w:p>
          <w:p w:rsidR="00A077E3" w:rsidRPr="006F7BD3" w:rsidRDefault="00A077E3" w:rsidP="004A7C93">
            <w:pPr>
              <w:suppressAutoHyphens w:val="0"/>
              <w:ind w:firstLine="305"/>
              <w:jc w:val="both"/>
              <w:rPr>
                <w:rFonts w:eastAsia="Times New Roman" w:cs="Times New Roman"/>
                <w:lang w:eastAsia="ru-RU"/>
              </w:rPr>
            </w:pPr>
            <w:r w:rsidRPr="006F7BD3">
              <w:rPr>
                <w:rFonts w:eastAsia="Times New Roman" w:cs="Times New Roman"/>
                <w:lang w:eastAsia="ru-RU"/>
              </w:rPr>
              <w:t xml:space="preserve">1.3. Обсуждение и утверждение </w:t>
            </w:r>
            <w:r>
              <w:rPr>
                <w:rFonts w:eastAsia="Times New Roman" w:cs="Times New Roman"/>
                <w:lang w:eastAsia="ru-RU"/>
              </w:rPr>
              <w:t>плана работы школы на новый 2015-2016</w:t>
            </w:r>
            <w:r w:rsidRPr="006F7BD3">
              <w:rPr>
                <w:rFonts w:eastAsia="Times New Roman" w:cs="Times New Roman"/>
                <w:lang w:eastAsia="ru-RU"/>
              </w:rPr>
              <w:t xml:space="preserve"> учебный год.</w:t>
            </w:r>
          </w:p>
          <w:p w:rsidR="00A077E3" w:rsidRPr="006F7BD3" w:rsidRDefault="00A077E3" w:rsidP="004A7C93">
            <w:pPr>
              <w:suppressAutoHyphens w:val="0"/>
              <w:ind w:firstLine="305"/>
              <w:jc w:val="both"/>
              <w:rPr>
                <w:rFonts w:eastAsia="Times New Roman" w:cs="Times New Roman"/>
                <w:lang w:eastAsia="ru-RU"/>
              </w:rPr>
            </w:pPr>
            <w:r w:rsidRPr="006F7BD3">
              <w:rPr>
                <w:rFonts w:eastAsia="Times New Roman" w:cs="Times New Roman"/>
                <w:lang w:eastAsia="ru-RU"/>
              </w:rPr>
              <w:t>1.4. Утверждение нормативной документации.</w:t>
            </w:r>
          </w:p>
          <w:p w:rsidR="00A077E3" w:rsidRPr="006F7BD3" w:rsidRDefault="00A077E3" w:rsidP="004A7C93">
            <w:pPr>
              <w:suppressAutoHyphens w:val="0"/>
              <w:ind w:firstLine="305"/>
              <w:jc w:val="both"/>
              <w:rPr>
                <w:rFonts w:eastAsia="Times New Roman" w:cs="Times New Roman"/>
                <w:lang w:eastAsia="ru-RU"/>
              </w:rPr>
            </w:pPr>
            <w:r w:rsidRPr="006F7BD3">
              <w:rPr>
                <w:rFonts w:eastAsia="Times New Roman" w:cs="Times New Roman"/>
                <w:lang w:eastAsia="ru-RU"/>
              </w:rPr>
              <w:t>1.5. Обсуждение режима работы школы.</w:t>
            </w:r>
          </w:p>
          <w:p w:rsidR="00A077E3" w:rsidRPr="006F7BD3" w:rsidRDefault="00A077E3" w:rsidP="004A7C93">
            <w:pPr>
              <w:suppressAutoHyphens w:val="0"/>
              <w:ind w:firstLine="305"/>
              <w:jc w:val="both"/>
              <w:rPr>
                <w:rFonts w:eastAsia="Times New Roman" w:cs="Times New Roman"/>
                <w:lang w:eastAsia="ru-RU"/>
              </w:rPr>
            </w:pPr>
            <w:r w:rsidRPr="006F7BD3">
              <w:rPr>
                <w:rFonts w:eastAsia="Times New Roman" w:cs="Times New Roman"/>
                <w:lang w:eastAsia="ru-RU"/>
              </w:rPr>
              <w:t>1.6. Обсуждение</w:t>
            </w:r>
            <w:r>
              <w:rPr>
                <w:rFonts w:eastAsia="Times New Roman" w:cs="Times New Roman"/>
                <w:lang w:eastAsia="ru-RU"/>
              </w:rPr>
              <w:t xml:space="preserve"> реализации </w:t>
            </w:r>
            <w:r w:rsidRPr="006F7BD3">
              <w:rPr>
                <w:rFonts w:eastAsia="Times New Roman" w:cs="Times New Roman"/>
                <w:lang w:eastAsia="ru-RU"/>
              </w:rPr>
              <w:t xml:space="preserve"> программы развития школы.</w:t>
            </w:r>
          </w:p>
          <w:p w:rsidR="00196C34" w:rsidRPr="004A7C93" w:rsidRDefault="00A077E3" w:rsidP="004A7C93">
            <w:pPr>
              <w:suppressAutoHyphens w:val="0"/>
              <w:ind w:firstLine="163"/>
              <w:jc w:val="both"/>
              <w:rPr>
                <w:rFonts w:eastAsia="Times New Roman" w:cs="Times New Roman"/>
                <w:lang w:eastAsia="ru-RU"/>
              </w:rPr>
            </w:pPr>
            <w:r w:rsidRPr="004A7C93">
              <w:rPr>
                <w:rFonts w:eastAsia="Times New Roman" w:cs="Times New Roman"/>
                <w:bCs/>
                <w:lang w:eastAsia="ru-RU"/>
              </w:rPr>
              <w:t>2.</w:t>
            </w:r>
            <w:r w:rsidRPr="004A7C93">
              <w:rPr>
                <w:rFonts w:eastAsia="Times New Roman" w:cs="Times New Roman"/>
                <w:lang w:eastAsia="ru-RU"/>
              </w:rPr>
              <w:t xml:space="preserve"> </w:t>
            </w:r>
            <w:r w:rsidR="00E7706A" w:rsidRPr="004A7C93">
              <w:rPr>
                <w:rFonts w:eastAsia="Times New Roman" w:cs="Times New Roman"/>
                <w:lang w:eastAsia="ru-RU"/>
              </w:rPr>
              <w:t>«Деятельностный подход как средство реализации современных целей образования при переходе на ФГОС нового поколения».</w:t>
            </w:r>
          </w:p>
          <w:p w:rsidR="00A077E3" w:rsidRDefault="007C3F23" w:rsidP="004A7C93">
            <w:pPr>
              <w:suppressAutoHyphens w:val="0"/>
              <w:ind w:firstLine="163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3</w:t>
            </w:r>
            <w:r w:rsidR="00A077E3" w:rsidRPr="006F7BD3">
              <w:rPr>
                <w:rFonts w:eastAsia="Times New Roman" w:cs="Times New Roman"/>
                <w:lang w:eastAsia="ru-RU"/>
              </w:rPr>
              <w:t xml:space="preserve">. </w:t>
            </w:r>
            <w:r w:rsidR="00534774">
              <w:rPr>
                <w:rFonts w:eastAsia="Times New Roman" w:cs="Times New Roman"/>
                <w:lang w:eastAsia="ru-RU"/>
              </w:rPr>
              <w:t xml:space="preserve">Повышение </w:t>
            </w:r>
            <w:r w:rsidR="00534774" w:rsidRPr="008B6CE0">
              <w:rPr>
                <w:rFonts w:eastAsia="Times New Roman" w:cs="Times New Roman"/>
                <w:lang w:eastAsia="ru-RU"/>
              </w:rPr>
              <w:t>профессиональной компетентности педагогов</w:t>
            </w:r>
            <w:r w:rsidR="00A077E3" w:rsidRPr="006F7BD3">
              <w:rPr>
                <w:rFonts w:eastAsia="Times New Roman" w:cs="Times New Roman"/>
                <w:lang w:eastAsia="ru-RU"/>
              </w:rPr>
              <w:t xml:space="preserve"> </w:t>
            </w:r>
            <w:r w:rsidR="00534774">
              <w:rPr>
                <w:rFonts w:eastAsia="Times New Roman" w:cs="Times New Roman"/>
                <w:lang w:eastAsia="ru-RU"/>
              </w:rPr>
              <w:t xml:space="preserve"> один из способов</w:t>
            </w:r>
            <w:r>
              <w:rPr>
                <w:rFonts w:eastAsia="Times New Roman" w:cs="Times New Roman"/>
                <w:lang w:eastAsia="ru-RU"/>
              </w:rPr>
              <w:t xml:space="preserve"> повышения качества образования в </w:t>
            </w:r>
            <w:r w:rsidR="00A077E3" w:rsidRPr="006F7BD3">
              <w:rPr>
                <w:rFonts w:eastAsia="Times New Roman" w:cs="Times New Roman"/>
                <w:lang w:eastAsia="ru-RU"/>
              </w:rPr>
              <w:t>ходе реализац</w:t>
            </w:r>
            <w:r w:rsidR="00A077E3">
              <w:rPr>
                <w:rFonts w:eastAsia="Times New Roman" w:cs="Times New Roman"/>
                <w:lang w:eastAsia="ru-RU"/>
              </w:rPr>
              <w:t>ии ФГОС.</w:t>
            </w:r>
          </w:p>
          <w:p w:rsidR="00E7706A" w:rsidRPr="004A7C93" w:rsidRDefault="00E7706A" w:rsidP="004A7C93">
            <w:pPr>
              <w:suppressAutoHyphens w:val="0"/>
              <w:ind w:firstLine="163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4</w:t>
            </w:r>
            <w:r w:rsidRPr="004A7C93">
              <w:rPr>
                <w:rFonts w:eastAsia="Times New Roman" w:cs="Times New Roman"/>
                <w:lang w:eastAsia="ru-RU"/>
              </w:rPr>
              <w:t xml:space="preserve">.   «От  </w:t>
            </w:r>
            <w:proofErr w:type="spellStart"/>
            <w:r w:rsidRPr="004A7C93">
              <w:rPr>
                <w:rFonts w:eastAsia="Times New Roman" w:cs="Times New Roman"/>
                <w:lang w:eastAsia="ru-RU"/>
              </w:rPr>
              <w:t>общеучебных</w:t>
            </w:r>
            <w:proofErr w:type="spellEnd"/>
            <w:r w:rsidRPr="004A7C93">
              <w:rPr>
                <w:rFonts w:eastAsia="Times New Roman" w:cs="Times New Roman"/>
                <w:lang w:eastAsia="ru-RU"/>
              </w:rPr>
              <w:t xml:space="preserve">  умений и навыков к универсальным учебным действиям» в форме мастер-класса.</w:t>
            </w:r>
          </w:p>
          <w:p w:rsidR="00A077E3" w:rsidRPr="004A7C93" w:rsidRDefault="00E7706A" w:rsidP="004A7C93">
            <w:pPr>
              <w:suppressAutoHyphens w:val="0"/>
              <w:ind w:firstLine="163"/>
              <w:jc w:val="both"/>
              <w:rPr>
                <w:rFonts w:eastAsia="Times New Roman" w:cs="Times New Roman"/>
                <w:lang w:eastAsia="ru-RU"/>
              </w:rPr>
            </w:pPr>
            <w:r w:rsidRPr="004A7C93">
              <w:rPr>
                <w:rFonts w:eastAsia="Times New Roman" w:cs="Times New Roman"/>
                <w:lang w:eastAsia="ru-RU"/>
              </w:rPr>
              <w:lastRenderedPageBreak/>
              <w:t>5</w:t>
            </w:r>
            <w:r w:rsidR="00A077E3" w:rsidRPr="004A7C93">
              <w:rPr>
                <w:rFonts w:eastAsia="Times New Roman" w:cs="Times New Roman"/>
                <w:lang w:eastAsia="ru-RU"/>
              </w:rPr>
              <w:t>. Утверждение экзаменационных комиссий для годовой промежуточной аттестации школьников.</w:t>
            </w:r>
          </w:p>
          <w:p w:rsidR="00A077E3" w:rsidRPr="004A7C93" w:rsidRDefault="00DE5707" w:rsidP="004A7C93">
            <w:pPr>
              <w:suppressAutoHyphens w:val="0"/>
              <w:ind w:firstLine="163"/>
              <w:jc w:val="both"/>
              <w:rPr>
                <w:rFonts w:eastAsia="Times New Roman" w:cs="Times New Roman"/>
                <w:lang w:eastAsia="ru-RU"/>
              </w:rPr>
            </w:pPr>
            <w:r w:rsidRPr="004A7C93">
              <w:rPr>
                <w:rFonts w:eastAsia="Times New Roman" w:cs="Times New Roman"/>
                <w:lang w:eastAsia="ru-RU"/>
              </w:rPr>
              <w:t>6</w:t>
            </w:r>
            <w:r w:rsidR="00A077E3" w:rsidRPr="004A7C93">
              <w:rPr>
                <w:rFonts w:eastAsia="Times New Roman" w:cs="Times New Roman"/>
                <w:lang w:eastAsia="ru-RU"/>
              </w:rPr>
              <w:t>. О допуске к годовой промежуточной аттестации школьников.</w:t>
            </w:r>
          </w:p>
          <w:p w:rsidR="00A077E3" w:rsidRPr="004A7C93" w:rsidRDefault="00DE5707" w:rsidP="004A7C93">
            <w:pPr>
              <w:suppressAutoHyphens w:val="0"/>
              <w:ind w:firstLine="163"/>
              <w:jc w:val="both"/>
              <w:rPr>
                <w:rFonts w:eastAsia="Times New Roman" w:cs="Times New Roman"/>
                <w:lang w:eastAsia="ru-RU"/>
              </w:rPr>
            </w:pPr>
            <w:r w:rsidRPr="004A7C93">
              <w:rPr>
                <w:rFonts w:eastAsia="Times New Roman" w:cs="Times New Roman"/>
                <w:lang w:eastAsia="ru-RU"/>
              </w:rPr>
              <w:t>7</w:t>
            </w:r>
            <w:r w:rsidR="00A077E3" w:rsidRPr="004A7C93">
              <w:rPr>
                <w:rFonts w:eastAsia="Times New Roman" w:cs="Times New Roman"/>
                <w:lang w:eastAsia="ru-RU"/>
              </w:rPr>
              <w:t>. О допуске к итоговой аттестации учащихся 9,11 классов.</w:t>
            </w:r>
          </w:p>
          <w:p w:rsidR="00A077E3" w:rsidRPr="004A7C93" w:rsidRDefault="00DE5707" w:rsidP="004A7C93">
            <w:pPr>
              <w:suppressAutoHyphens w:val="0"/>
              <w:ind w:firstLine="163"/>
              <w:jc w:val="both"/>
              <w:rPr>
                <w:rFonts w:eastAsia="Times New Roman" w:cs="Times New Roman"/>
                <w:lang w:eastAsia="ru-RU"/>
              </w:rPr>
            </w:pPr>
            <w:r w:rsidRPr="004A7C93">
              <w:rPr>
                <w:rFonts w:eastAsia="Times New Roman" w:cs="Times New Roman"/>
                <w:lang w:eastAsia="ru-RU"/>
              </w:rPr>
              <w:t>8</w:t>
            </w:r>
            <w:r w:rsidR="00E44E85" w:rsidRPr="004A7C93">
              <w:rPr>
                <w:rFonts w:eastAsia="Times New Roman" w:cs="Times New Roman"/>
                <w:lang w:eastAsia="ru-RU"/>
              </w:rPr>
              <w:t xml:space="preserve">. </w:t>
            </w:r>
            <w:r w:rsidR="00A077E3" w:rsidRPr="004A7C93">
              <w:rPr>
                <w:rFonts w:eastAsia="Times New Roman" w:cs="Times New Roman"/>
                <w:lang w:eastAsia="ru-RU"/>
              </w:rPr>
              <w:t xml:space="preserve"> О переводе учащихся 1-8, 10 классов.</w:t>
            </w:r>
          </w:p>
          <w:p w:rsidR="00A077E3" w:rsidRPr="004A7C93" w:rsidRDefault="00DE5707" w:rsidP="004A7C93">
            <w:pPr>
              <w:suppressAutoHyphens w:val="0"/>
              <w:ind w:firstLine="163"/>
              <w:jc w:val="both"/>
              <w:rPr>
                <w:rFonts w:eastAsia="Times New Roman" w:cs="Times New Roman"/>
                <w:lang w:eastAsia="ru-RU"/>
              </w:rPr>
            </w:pPr>
            <w:r w:rsidRPr="004A7C93">
              <w:rPr>
                <w:rFonts w:eastAsia="Times New Roman" w:cs="Times New Roman"/>
                <w:lang w:eastAsia="ru-RU"/>
              </w:rPr>
              <w:t>9</w:t>
            </w:r>
            <w:r w:rsidR="00BA5A28" w:rsidRPr="004A7C93">
              <w:rPr>
                <w:rFonts w:eastAsia="Times New Roman" w:cs="Times New Roman"/>
                <w:lang w:eastAsia="ru-RU"/>
              </w:rPr>
              <w:t xml:space="preserve">. </w:t>
            </w:r>
            <w:r w:rsidR="00A077E3" w:rsidRPr="004A7C93">
              <w:rPr>
                <w:rFonts w:eastAsia="Times New Roman" w:cs="Times New Roman"/>
                <w:lang w:eastAsia="ru-RU"/>
              </w:rPr>
              <w:t>О выпуске учащихся 9 класса.</w:t>
            </w:r>
          </w:p>
          <w:p w:rsidR="005368E9" w:rsidRPr="00A077E3" w:rsidRDefault="00BA5A28" w:rsidP="004A7C93">
            <w:pPr>
              <w:suppressAutoHyphens w:val="0"/>
              <w:ind w:firstLine="163"/>
              <w:jc w:val="both"/>
              <w:rPr>
                <w:rFonts w:eastAsia="Times New Roman" w:cs="Times New Roman"/>
                <w:lang w:eastAsia="ru-RU"/>
              </w:rPr>
            </w:pPr>
            <w:r w:rsidRPr="004A7C93">
              <w:rPr>
                <w:rFonts w:eastAsia="Times New Roman" w:cs="Times New Roman"/>
                <w:lang w:eastAsia="ru-RU"/>
              </w:rPr>
              <w:t>10</w:t>
            </w:r>
            <w:r w:rsidR="00A077E3" w:rsidRPr="004A7C93">
              <w:rPr>
                <w:rFonts w:eastAsia="Times New Roman" w:cs="Times New Roman"/>
                <w:lang w:eastAsia="ru-RU"/>
              </w:rPr>
              <w:t>. О выпуске учащихся 11 класса.</w:t>
            </w:r>
          </w:p>
        </w:tc>
        <w:tc>
          <w:tcPr>
            <w:tcW w:w="13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44E85" w:rsidRPr="006F7BD3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F7BD3">
              <w:rPr>
                <w:rFonts w:eastAsia="Times New Roman" w:cs="Times New Roman"/>
                <w:lang w:eastAsia="ru-RU"/>
              </w:rPr>
              <w:lastRenderedPageBreak/>
              <w:t>Август</w:t>
            </w:r>
          </w:p>
          <w:p w:rsidR="00E44E85" w:rsidRPr="006F7BD3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44E85" w:rsidRPr="006F7BD3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44E85" w:rsidRPr="006F7BD3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44E85" w:rsidRPr="006F7BD3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44E85" w:rsidRPr="006F7BD3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44E85" w:rsidRPr="006F7BD3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44E85" w:rsidRPr="006F7BD3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44E85" w:rsidRPr="006F7BD3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44E85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44E85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44E85" w:rsidRPr="006F7BD3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F7BD3">
              <w:rPr>
                <w:rFonts w:eastAsia="Times New Roman" w:cs="Times New Roman"/>
                <w:lang w:eastAsia="ru-RU"/>
              </w:rPr>
              <w:t>Ноябрь</w:t>
            </w:r>
          </w:p>
          <w:p w:rsidR="004A7C93" w:rsidRDefault="004A7C93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A7C93" w:rsidRDefault="004A7C93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44E85" w:rsidRPr="006F7BD3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F7BD3">
              <w:rPr>
                <w:rFonts w:eastAsia="Times New Roman" w:cs="Times New Roman"/>
                <w:lang w:eastAsia="ru-RU"/>
              </w:rPr>
              <w:t>Январь</w:t>
            </w:r>
          </w:p>
          <w:p w:rsidR="00E44E85" w:rsidRPr="006F7BD3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44E85" w:rsidRPr="006F7BD3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44E85" w:rsidRPr="006F7BD3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F7BD3">
              <w:rPr>
                <w:rFonts w:eastAsia="Times New Roman" w:cs="Times New Roman"/>
                <w:lang w:eastAsia="ru-RU"/>
              </w:rPr>
              <w:t xml:space="preserve">Март </w:t>
            </w:r>
          </w:p>
          <w:p w:rsidR="00E44E85" w:rsidRPr="006F7BD3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A7C93" w:rsidRDefault="004A7C93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44E85" w:rsidRPr="006F7BD3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F7BD3">
              <w:rPr>
                <w:rFonts w:eastAsia="Times New Roman" w:cs="Times New Roman"/>
                <w:lang w:eastAsia="ru-RU"/>
              </w:rPr>
              <w:lastRenderedPageBreak/>
              <w:t xml:space="preserve">Апрель </w:t>
            </w:r>
          </w:p>
          <w:p w:rsidR="00E44E85" w:rsidRPr="006F7BD3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44E85" w:rsidRPr="006F7BD3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F7BD3">
              <w:rPr>
                <w:rFonts w:eastAsia="Times New Roman" w:cs="Times New Roman"/>
                <w:lang w:eastAsia="ru-RU"/>
              </w:rPr>
              <w:t xml:space="preserve">апрель </w:t>
            </w:r>
          </w:p>
          <w:p w:rsidR="00E44E85" w:rsidRPr="006F7BD3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44E85" w:rsidRPr="006F7BD3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F7BD3">
              <w:rPr>
                <w:rFonts w:eastAsia="Times New Roman" w:cs="Times New Roman"/>
                <w:lang w:eastAsia="ru-RU"/>
              </w:rPr>
              <w:t xml:space="preserve">Май </w:t>
            </w:r>
          </w:p>
          <w:p w:rsidR="00E44E85" w:rsidRPr="006F7BD3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F7BD3">
              <w:rPr>
                <w:rFonts w:eastAsia="Times New Roman" w:cs="Times New Roman"/>
                <w:lang w:eastAsia="ru-RU"/>
              </w:rPr>
              <w:t xml:space="preserve">Июнь </w:t>
            </w:r>
          </w:p>
          <w:p w:rsidR="005368E9" w:rsidRPr="006F7BD3" w:rsidRDefault="005368E9" w:rsidP="006F7BD3">
            <w:pPr>
              <w:suppressAutoHyphens w:val="0"/>
              <w:spacing w:before="100" w:beforeAutospacing="1" w:after="119"/>
              <w:rPr>
                <w:rFonts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30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44E85" w:rsidRDefault="004A7C93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lastRenderedPageBreak/>
              <w:t>Директор школы</w:t>
            </w:r>
          </w:p>
          <w:p w:rsidR="00E44E85" w:rsidRPr="006F7BD3" w:rsidRDefault="004A7C93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Заместители</w:t>
            </w:r>
            <w:r w:rsidR="00E44E85" w:rsidRPr="006F7BD3">
              <w:rPr>
                <w:rFonts w:eastAsia="Times New Roman" w:cs="Times New Roman"/>
                <w:lang w:eastAsia="ru-RU"/>
              </w:rPr>
              <w:t xml:space="preserve"> директора</w:t>
            </w:r>
          </w:p>
          <w:p w:rsidR="00E44E85" w:rsidRPr="006F7BD3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44E85" w:rsidRPr="006F7BD3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44E85" w:rsidRPr="006F7BD3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44E85" w:rsidRPr="006F7BD3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44E85" w:rsidRPr="006F7BD3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A7C93" w:rsidRDefault="004A7C93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A7C93" w:rsidRDefault="004A7C93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A7C93" w:rsidRDefault="004A7C93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A7C93" w:rsidRDefault="004A7C93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44E85" w:rsidRPr="006F7BD3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F7BD3">
              <w:rPr>
                <w:rFonts w:eastAsia="Times New Roman" w:cs="Times New Roman"/>
                <w:lang w:eastAsia="ru-RU"/>
              </w:rPr>
              <w:t>Заместитель директора</w:t>
            </w:r>
          </w:p>
          <w:p w:rsidR="00E44E85" w:rsidRPr="006F7BD3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44E85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44E85" w:rsidRPr="006F7BD3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F7BD3">
              <w:rPr>
                <w:rFonts w:eastAsia="Times New Roman" w:cs="Times New Roman"/>
                <w:lang w:eastAsia="ru-RU"/>
              </w:rPr>
              <w:t>Заместитель директора</w:t>
            </w:r>
          </w:p>
          <w:p w:rsidR="00E44E85" w:rsidRPr="006F7BD3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A7C93" w:rsidRDefault="004A7C93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D7C56" w:rsidRPr="006F7BD3" w:rsidRDefault="00DD7C56" w:rsidP="00DD7C56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F7BD3">
              <w:rPr>
                <w:rFonts w:eastAsia="Times New Roman" w:cs="Times New Roman"/>
                <w:lang w:eastAsia="ru-RU"/>
              </w:rPr>
              <w:t>Заместитель директора</w:t>
            </w:r>
          </w:p>
          <w:p w:rsidR="004A7C93" w:rsidRDefault="004A7C93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A7C93" w:rsidRDefault="004A7C93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A7C93" w:rsidRDefault="004A7C93" w:rsidP="004A7C93">
            <w:pPr>
              <w:suppressAutoHyphens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lastRenderedPageBreak/>
              <w:t>Директор школы</w:t>
            </w:r>
          </w:p>
          <w:p w:rsidR="004A7C93" w:rsidRDefault="004A7C93" w:rsidP="004A7C93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A7C93" w:rsidRDefault="004A7C93" w:rsidP="004A7C93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F7BD3">
              <w:rPr>
                <w:rFonts w:eastAsia="Times New Roman" w:cs="Times New Roman"/>
                <w:lang w:eastAsia="ru-RU"/>
              </w:rPr>
              <w:t>Заместитель директора</w:t>
            </w:r>
          </w:p>
          <w:p w:rsidR="004A7C93" w:rsidRDefault="004A7C93" w:rsidP="004A7C93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5368E9" w:rsidRDefault="00E44E85" w:rsidP="004A7C93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F7BD3">
              <w:rPr>
                <w:rFonts w:eastAsia="Times New Roman" w:cs="Times New Roman"/>
                <w:lang w:eastAsia="ru-RU"/>
              </w:rPr>
              <w:t>Заместитель директора</w:t>
            </w:r>
          </w:p>
          <w:p w:rsidR="004A7C93" w:rsidRDefault="004A7C93" w:rsidP="004A7C93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D7C56" w:rsidRDefault="00DD7C56" w:rsidP="00DD7C56">
            <w:pPr>
              <w:suppressAutoHyphens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Директор школы</w:t>
            </w:r>
          </w:p>
          <w:p w:rsidR="00DD7C56" w:rsidRDefault="00DD7C56" w:rsidP="00DD7C56">
            <w:pPr>
              <w:suppressAutoHyphens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Директор школы</w:t>
            </w:r>
          </w:p>
          <w:p w:rsidR="004A7C93" w:rsidRPr="004A7C93" w:rsidRDefault="00DD7C56" w:rsidP="004A7C93">
            <w:pPr>
              <w:suppressAutoHyphens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Директор школы</w:t>
            </w:r>
          </w:p>
        </w:tc>
      </w:tr>
      <w:tr w:rsidR="00E44E85" w:rsidRPr="006F7BD3" w:rsidTr="00E44E85">
        <w:trPr>
          <w:tblCellSpacing w:w="0" w:type="dxa"/>
        </w:trPr>
        <w:tc>
          <w:tcPr>
            <w:tcW w:w="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7C56" w:rsidRDefault="00E44E85" w:rsidP="00DD7C56">
            <w:pPr>
              <w:suppressAutoHyphens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lastRenderedPageBreak/>
              <w:t>2</w:t>
            </w:r>
          </w:p>
          <w:p w:rsidR="00DD7C56" w:rsidRDefault="00DD7C56" w:rsidP="00DD7C56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D7C56" w:rsidRDefault="00DD7C56" w:rsidP="00DD7C56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44E85" w:rsidRDefault="00E44E85" w:rsidP="00A579E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3</w:t>
            </w:r>
          </w:p>
          <w:p w:rsidR="00DD7C56" w:rsidRDefault="00DD7C56" w:rsidP="00A579E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A579E7" w:rsidRDefault="00A579E7" w:rsidP="00A579E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44E85" w:rsidRDefault="00021116" w:rsidP="00A579E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4</w:t>
            </w:r>
          </w:p>
          <w:p w:rsidR="00E44E85" w:rsidRDefault="00E44E85" w:rsidP="00A579E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A579E7" w:rsidRDefault="00A579E7" w:rsidP="00A579E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A579E7" w:rsidRDefault="00A579E7" w:rsidP="00A579E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A579E7" w:rsidRDefault="00A579E7" w:rsidP="00A579E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A579E7" w:rsidRDefault="00A579E7" w:rsidP="00A579E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A579E7" w:rsidRDefault="00A579E7" w:rsidP="00A579E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A579E7" w:rsidRDefault="00A579E7" w:rsidP="00A579E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A579E7" w:rsidRDefault="00A579E7" w:rsidP="00A579E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A579E7" w:rsidRDefault="00A579E7" w:rsidP="00A579E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44E85" w:rsidRDefault="00021116" w:rsidP="00A579E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5</w:t>
            </w:r>
          </w:p>
          <w:p w:rsidR="00E44E85" w:rsidRDefault="00E44E85" w:rsidP="006F7BD3">
            <w:pPr>
              <w:suppressAutoHyphens w:val="0"/>
              <w:spacing w:before="100" w:beforeAutospacing="1" w:after="119"/>
              <w:rPr>
                <w:rFonts w:eastAsia="Times New Roman" w:cs="Times New Roman"/>
                <w:lang w:eastAsia="ru-RU"/>
              </w:rPr>
            </w:pPr>
          </w:p>
          <w:p w:rsidR="00A579E7" w:rsidRDefault="00A579E7" w:rsidP="006F7BD3">
            <w:pPr>
              <w:suppressAutoHyphens w:val="0"/>
              <w:spacing w:before="100" w:beforeAutospacing="1" w:after="119"/>
              <w:rPr>
                <w:rFonts w:eastAsia="Times New Roman" w:cs="Times New Roman"/>
                <w:lang w:eastAsia="ru-RU"/>
              </w:rPr>
            </w:pPr>
          </w:p>
          <w:p w:rsidR="00E44E85" w:rsidRDefault="00021116" w:rsidP="006F7BD3">
            <w:pPr>
              <w:suppressAutoHyphens w:val="0"/>
              <w:spacing w:before="100" w:beforeAutospacing="1" w:after="119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lastRenderedPageBreak/>
              <w:t>6</w:t>
            </w:r>
          </w:p>
          <w:p w:rsidR="00021116" w:rsidRDefault="00021116" w:rsidP="006F7BD3">
            <w:pPr>
              <w:suppressAutoHyphens w:val="0"/>
              <w:spacing w:before="100" w:beforeAutospacing="1" w:after="119"/>
              <w:rPr>
                <w:rFonts w:eastAsia="Times New Roman" w:cs="Times New Roman"/>
                <w:lang w:eastAsia="ru-RU"/>
              </w:rPr>
            </w:pPr>
          </w:p>
          <w:p w:rsidR="00021116" w:rsidRDefault="00021116" w:rsidP="006F7BD3">
            <w:pPr>
              <w:suppressAutoHyphens w:val="0"/>
              <w:spacing w:before="100" w:beforeAutospacing="1" w:after="119"/>
              <w:rPr>
                <w:rFonts w:eastAsia="Times New Roman" w:cs="Times New Roman"/>
                <w:lang w:eastAsia="ru-RU"/>
              </w:rPr>
            </w:pPr>
          </w:p>
          <w:p w:rsidR="00A579E7" w:rsidRDefault="00A579E7" w:rsidP="006F7BD3">
            <w:pPr>
              <w:suppressAutoHyphens w:val="0"/>
              <w:spacing w:before="100" w:beforeAutospacing="1" w:after="119"/>
              <w:rPr>
                <w:rFonts w:eastAsia="Times New Roman" w:cs="Times New Roman"/>
                <w:lang w:eastAsia="ru-RU"/>
              </w:rPr>
            </w:pPr>
          </w:p>
          <w:p w:rsidR="00021116" w:rsidRDefault="00021116" w:rsidP="006F7BD3">
            <w:pPr>
              <w:suppressAutoHyphens w:val="0"/>
              <w:spacing w:before="100" w:beforeAutospacing="1" w:after="119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7</w:t>
            </w:r>
          </w:p>
          <w:p w:rsidR="00021116" w:rsidRDefault="00021116" w:rsidP="006F7BD3">
            <w:pPr>
              <w:suppressAutoHyphens w:val="0"/>
              <w:spacing w:before="100" w:beforeAutospacing="1" w:after="119"/>
              <w:rPr>
                <w:rFonts w:eastAsia="Times New Roman" w:cs="Times New Roman"/>
                <w:lang w:eastAsia="ru-RU"/>
              </w:rPr>
            </w:pPr>
          </w:p>
          <w:p w:rsidR="00021116" w:rsidRDefault="00021116" w:rsidP="006F7BD3">
            <w:pPr>
              <w:suppressAutoHyphens w:val="0"/>
              <w:spacing w:before="100" w:beforeAutospacing="1" w:after="119"/>
              <w:rPr>
                <w:rFonts w:eastAsia="Times New Roman" w:cs="Times New Roman"/>
                <w:lang w:eastAsia="ru-RU"/>
              </w:rPr>
            </w:pPr>
          </w:p>
          <w:p w:rsidR="00021116" w:rsidRDefault="00021116" w:rsidP="006F7BD3">
            <w:pPr>
              <w:suppressAutoHyphens w:val="0"/>
              <w:spacing w:before="100" w:beforeAutospacing="1" w:after="119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8</w:t>
            </w:r>
          </w:p>
        </w:tc>
        <w:tc>
          <w:tcPr>
            <w:tcW w:w="43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44E85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DD7C56">
              <w:rPr>
                <w:rFonts w:eastAsia="Times New Roman" w:cs="Times New Roman"/>
                <w:lang w:eastAsia="ru-RU"/>
              </w:rPr>
              <w:lastRenderedPageBreak/>
              <w:t>Организация работы над единой методической темой.</w:t>
            </w:r>
          </w:p>
          <w:p w:rsidR="00DD7C56" w:rsidRPr="00DD7C56" w:rsidRDefault="00DD7C56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44E85" w:rsidRPr="00DD7C56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DD7C56">
              <w:rPr>
                <w:rFonts w:eastAsia="Times New Roman" w:cs="Times New Roman"/>
                <w:lang w:eastAsia="ru-RU"/>
              </w:rPr>
              <w:t>Организация работы школьных методических объединений.</w:t>
            </w:r>
          </w:p>
          <w:p w:rsidR="00A579E7" w:rsidRDefault="00A579E7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44E85" w:rsidRPr="00DD7C56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DD7C56">
              <w:rPr>
                <w:rFonts w:eastAsia="Times New Roman" w:cs="Times New Roman"/>
                <w:lang w:eastAsia="ru-RU"/>
              </w:rPr>
              <w:t>Повышение квалификации учителей.</w:t>
            </w:r>
          </w:p>
          <w:p w:rsidR="00E44E85" w:rsidRPr="005368E9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44E85" w:rsidRPr="005368E9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44E85" w:rsidRPr="005368E9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44E85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A579E7" w:rsidRDefault="00A579E7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A579E7" w:rsidRDefault="00A579E7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A579E7" w:rsidRDefault="00A579E7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A579E7" w:rsidRDefault="00A579E7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A579E7" w:rsidRPr="005368E9" w:rsidRDefault="00A579E7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44E85" w:rsidRPr="005368E9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5368E9">
              <w:rPr>
                <w:rFonts w:eastAsia="Times New Roman" w:cs="Times New Roman"/>
                <w:sz w:val="22"/>
                <w:lang w:eastAsia="ru-RU"/>
              </w:rPr>
              <w:t>Организация работы с молодыми специалистами.</w:t>
            </w:r>
          </w:p>
          <w:p w:rsidR="00E44E85" w:rsidRPr="005368E9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44E85" w:rsidRPr="005368E9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44E85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A579E7" w:rsidRDefault="00A579E7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A579E7" w:rsidRDefault="00A579E7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44E85" w:rsidRPr="005368E9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5368E9">
              <w:rPr>
                <w:rFonts w:eastAsia="Times New Roman" w:cs="Times New Roman"/>
                <w:sz w:val="22"/>
                <w:lang w:eastAsia="ru-RU"/>
              </w:rPr>
              <w:lastRenderedPageBreak/>
              <w:t>Организация работы по обобщению и распространению актуального педагогического опыта.</w:t>
            </w:r>
          </w:p>
          <w:p w:rsidR="00E44E85" w:rsidRPr="005368E9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44E85" w:rsidRPr="005368E9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44E85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A579E7" w:rsidRDefault="00A579E7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A579E7" w:rsidRPr="005368E9" w:rsidRDefault="00A579E7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44E85" w:rsidRPr="005368E9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44E85" w:rsidRPr="005368E9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5368E9">
              <w:rPr>
                <w:rFonts w:eastAsia="Times New Roman" w:cs="Times New Roman"/>
                <w:sz w:val="22"/>
                <w:lang w:eastAsia="ru-RU"/>
              </w:rPr>
              <w:t>Проведение конкурсов педагогического мастерства.</w:t>
            </w:r>
          </w:p>
          <w:p w:rsidR="00E44E85" w:rsidRPr="005368E9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44E85" w:rsidRPr="005368E9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44E85" w:rsidRPr="005368E9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44E85" w:rsidRPr="00A077E3" w:rsidRDefault="00E44E85" w:rsidP="00E44E85">
            <w:pPr>
              <w:suppressAutoHyphens w:val="0"/>
              <w:spacing w:before="100" w:beforeAutospacing="1" w:after="119"/>
              <w:rPr>
                <w:rFonts w:eastAsia="Times New Roman" w:cs="Times New Roman"/>
                <w:bCs/>
                <w:lang w:eastAsia="ru-RU"/>
              </w:rPr>
            </w:pPr>
            <w:r w:rsidRPr="005368E9">
              <w:rPr>
                <w:rFonts w:eastAsia="Times New Roman" w:cs="Times New Roman"/>
                <w:sz w:val="22"/>
                <w:lang w:eastAsia="ru-RU"/>
              </w:rPr>
              <w:t>Поощрение педагогических кадров.</w:t>
            </w:r>
          </w:p>
        </w:tc>
        <w:tc>
          <w:tcPr>
            <w:tcW w:w="56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44E85" w:rsidRPr="006F7BD3" w:rsidRDefault="00DD7C56" w:rsidP="00DD7C56">
            <w:pPr>
              <w:suppressAutoHyphens w:val="0"/>
              <w:ind w:firstLine="163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lastRenderedPageBreak/>
              <w:t>1</w:t>
            </w:r>
            <w:r w:rsidR="00E44E85" w:rsidRPr="006F7BD3">
              <w:rPr>
                <w:rFonts w:eastAsia="Times New Roman" w:cs="Times New Roman"/>
                <w:lang w:eastAsia="ru-RU"/>
              </w:rPr>
              <w:t>. Организовать деятельность школьного методического совета.</w:t>
            </w:r>
          </w:p>
          <w:p w:rsidR="00A579E7" w:rsidRDefault="00A579E7" w:rsidP="00DD7C56">
            <w:pPr>
              <w:suppressAutoHyphens w:val="0"/>
              <w:ind w:firstLine="163"/>
              <w:jc w:val="both"/>
              <w:rPr>
                <w:rFonts w:eastAsia="Times New Roman" w:cs="Times New Roman"/>
                <w:lang w:eastAsia="ru-RU"/>
              </w:rPr>
            </w:pPr>
          </w:p>
          <w:p w:rsidR="00E44E85" w:rsidRDefault="00A579E7" w:rsidP="00DD7C56">
            <w:pPr>
              <w:suppressAutoHyphens w:val="0"/>
              <w:ind w:firstLine="163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</w:t>
            </w:r>
            <w:r w:rsidR="00E44E85" w:rsidRPr="006F7BD3">
              <w:rPr>
                <w:rFonts w:eastAsia="Times New Roman" w:cs="Times New Roman"/>
                <w:lang w:eastAsia="ru-RU"/>
              </w:rPr>
              <w:t>.Организовать работу школьных методических объединений.</w:t>
            </w:r>
          </w:p>
          <w:p w:rsidR="00A579E7" w:rsidRPr="006F7BD3" w:rsidRDefault="00A579E7" w:rsidP="00DD7C56">
            <w:pPr>
              <w:suppressAutoHyphens w:val="0"/>
              <w:ind w:firstLine="163"/>
              <w:jc w:val="both"/>
              <w:rPr>
                <w:rFonts w:eastAsia="Times New Roman" w:cs="Times New Roman"/>
                <w:lang w:eastAsia="ru-RU"/>
              </w:rPr>
            </w:pPr>
          </w:p>
          <w:p w:rsidR="00E44E85" w:rsidRDefault="00A579E7" w:rsidP="00DD7C56">
            <w:pPr>
              <w:suppressAutoHyphens w:val="0"/>
              <w:ind w:firstLine="163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</w:t>
            </w:r>
            <w:r w:rsidR="00E44E85">
              <w:rPr>
                <w:rFonts w:eastAsia="Times New Roman" w:cs="Times New Roman"/>
                <w:lang w:eastAsia="ru-RU"/>
              </w:rPr>
              <w:t xml:space="preserve">. </w:t>
            </w:r>
            <w:r w:rsidR="00E44E85" w:rsidRPr="006F7BD3">
              <w:rPr>
                <w:rFonts w:eastAsia="Times New Roman" w:cs="Times New Roman"/>
                <w:lang w:eastAsia="ru-RU"/>
              </w:rPr>
              <w:t>Организовать курсовую подготовку</w:t>
            </w:r>
            <w:r w:rsidR="00E44E85">
              <w:rPr>
                <w:rFonts w:eastAsia="Times New Roman" w:cs="Times New Roman"/>
                <w:lang w:eastAsia="ru-RU"/>
              </w:rPr>
              <w:t xml:space="preserve"> следующих учителей</w:t>
            </w:r>
            <w:r w:rsidR="00E44E85" w:rsidRPr="006F7BD3">
              <w:rPr>
                <w:rFonts w:eastAsia="Times New Roman" w:cs="Times New Roman"/>
                <w:lang w:eastAsia="ru-RU"/>
              </w:rPr>
              <w:t>:</w:t>
            </w:r>
          </w:p>
          <w:p w:rsidR="00BA5A28" w:rsidRPr="006F7BD3" w:rsidRDefault="00BA5A28" w:rsidP="00DD7C56">
            <w:pPr>
              <w:suppressAutoHyphens w:val="0"/>
              <w:ind w:firstLine="163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Савенко О</w:t>
            </w:r>
            <w:r w:rsidR="00A579E7">
              <w:rPr>
                <w:rFonts w:eastAsia="Times New Roman" w:cs="Times New Roman"/>
                <w:lang w:eastAsia="ru-RU"/>
              </w:rPr>
              <w:t>.П. – учитель русского языка и литературы</w:t>
            </w:r>
            <w:r>
              <w:rPr>
                <w:rFonts w:eastAsia="Times New Roman" w:cs="Times New Roman"/>
                <w:lang w:eastAsia="ru-RU"/>
              </w:rPr>
              <w:t>;</w:t>
            </w:r>
          </w:p>
          <w:p w:rsidR="00E44E85" w:rsidRDefault="00E44E85" w:rsidP="00DD7C56">
            <w:pPr>
              <w:suppressAutoHyphens w:val="0"/>
              <w:ind w:firstLine="163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Собко Л.Н. – учитель начальных классов;</w:t>
            </w:r>
          </w:p>
          <w:p w:rsidR="00E44E85" w:rsidRDefault="00E44E85" w:rsidP="00DD7C56">
            <w:pPr>
              <w:suppressAutoHyphens w:val="0"/>
              <w:ind w:firstLine="163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Твердохлебова Г.И.  – учитель начальных классов;</w:t>
            </w:r>
          </w:p>
          <w:p w:rsidR="00E44E85" w:rsidRDefault="00E44E85" w:rsidP="00DD7C56">
            <w:pPr>
              <w:suppressAutoHyphens w:val="0"/>
              <w:ind w:firstLine="163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Кисилёва Н.А.  – учитель начальных классов;</w:t>
            </w:r>
          </w:p>
          <w:p w:rsidR="00BA5A28" w:rsidRPr="006F7BD3" w:rsidRDefault="00BA5A28" w:rsidP="00DD7C56">
            <w:pPr>
              <w:suppressAutoHyphens w:val="0"/>
              <w:ind w:firstLine="163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 xml:space="preserve">Дегтярь Н.Г. - </w:t>
            </w:r>
            <w:r w:rsidR="00A579E7">
              <w:rPr>
                <w:rFonts w:eastAsia="Times New Roman" w:cs="Times New Roman"/>
                <w:lang w:eastAsia="ru-RU"/>
              </w:rPr>
              <w:t>учитель начальных классов.</w:t>
            </w:r>
          </w:p>
          <w:p w:rsidR="00E44E85" w:rsidRDefault="00E44E85" w:rsidP="00DD7C56">
            <w:pPr>
              <w:suppressAutoHyphens w:val="0"/>
              <w:ind w:firstLine="163"/>
              <w:jc w:val="both"/>
              <w:rPr>
                <w:rFonts w:eastAsia="Times New Roman" w:cs="Times New Roman"/>
                <w:lang w:eastAsia="ru-RU"/>
              </w:rPr>
            </w:pPr>
            <w:r w:rsidRPr="006F7BD3">
              <w:rPr>
                <w:rFonts w:eastAsia="Times New Roman" w:cs="Times New Roman"/>
                <w:lang w:eastAsia="ru-RU"/>
              </w:rPr>
              <w:t>2. Организовать работу педагогов по самообразованию.</w:t>
            </w:r>
          </w:p>
          <w:p w:rsidR="00A579E7" w:rsidRPr="006F7BD3" w:rsidRDefault="00A579E7" w:rsidP="00DD7C56">
            <w:pPr>
              <w:suppressAutoHyphens w:val="0"/>
              <w:ind w:firstLine="163"/>
              <w:jc w:val="both"/>
              <w:rPr>
                <w:rFonts w:eastAsia="Times New Roman" w:cs="Times New Roman"/>
                <w:lang w:eastAsia="ru-RU"/>
              </w:rPr>
            </w:pPr>
          </w:p>
          <w:p w:rsidR="00E44E85" w:rsidRPr="006F7BD3" w:rsidRDefault="00E44E85" w:rsidP="00DD7C56">
            <w:pPr>
              <w:numPr>
                <w:ilvl w:val="0"/>
                <w:numId w:val="38"/>
              </w:numPr>
              <w:tabs>
                <w:tab w:val="clear" w:pos="720"/>
              </w:tabs>
              <w:suppressAutoHyphens w:val="0"/>
              <w:ind w:left="43" w:firstLine="163"/>
              <w:jc w:val="both"/>
              <w:rPr>
                <w:rFonts w:eastAsia="Times New Roman" w:cs="Times New Roman"/>
                <w:lang w:eastAsia="ru-RU"/>
              </w:rPr>
            </w:pPr>
            <w:r w:rsidRPr="006F7BD3">
              <w:rPr>
                <w:rFonts w:eastAsia="Times New Roman" w:cs="Times New Roman"/>
                <w:lang w:eastAsia="ru-RU"/>
              </w:rPr>
              <w:t>Определение индивидуальных задач методической работы с молодыми специалистами.</w:t>
            </w:r>
          </w:p>
          <w:p w:rsidR="00E44E85" w:rsidRPr="006F7BD3" w:rsidRDefault="00E44E85" w:rsidP="00DD7C56">
            <w:pPr>
              <w:numPr>
                <w:ilvl w:val="0"/>
                <w:numId w:val="38"/>
              </w:numPr>
              <w:tabs>
                <w:tab w:val="clear" w:pos="720"/>
              </w:tabs>
              <w:suppressAutoHyphens w:val="0"/>
              <w:ind w:left="43" w:firstLine="163"/>
              <w:jc w:val="both"/>
              <w:rPr>
                <w:rFonts w:eastAsia="Times New Roman" w:cs="Times New Roman"/>
                <w:lang w:eastAsia="ru-RU"/>
              </w:rPr>
            </w:pPr>
            <w:r w:rsidRPr="006F7BD3">
              <w:rPr>
                <w:rFonts w:eastAsia="Times New Roman" w:cs="Times New Roman"/>
                <w:lang w:eastAsia="ru-RU"/>
              </w:rPr>
              <w:t>Выявление уровня психолого-педагогической контактности с классами.</w:t>
            </w:r>
          </w:p>
          <w:p w:rsidR="00E44E85" w:rsidRPr="006F7BD3" w:rsidRDefault="00E44E85" w:rsidP="00DD7C56">
            <w:pPr>
              <w:numPr>
                <w:ilvl w:val="0"/>
                <w:numId w:val="38"/>
              </w:numPr>
              <w:tabs>
                <w:tab w:val="clear" w:pos="720"/>
              </w:tabs>
              <w:suppressAutoHyphens w:val="0"/>
              <w:ind w:left="43" w:firstLine="163"/>
              <w:jc w:val="both"/>
              <w:rPr>
                <w:rFonts w:eastAsia="Times New Roman" w:cs="Times New Roman"/>
                <w:lang w:eastAsia="ru-RU"/>
              </w:rPr>
            </w:pPr>
            <w:r w:rsidRPr="006F7BD3">
              <w:rPr>
                <w:rFonts w:eastAsia="Times New Roman" w:cs="Times New Roman"/>
                <w:lang w:eastAsia="ru-RU"/>
              </w:rPr>
              <w:t>Привлечение к участию в работе методических объединений.</w:t>
            </w:r>
          </w:p>
          <w:p w:rsidR="00E44E85" w:rsidRPr="006F7BD3" w:rsidRDefault="00E44E85" w:rsidP="004721E8">
            <w:pPr>
              <w:suppressAutoHyphens w:val="0"/>
              <w:ind w:firstLine="305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lastRenderedPageBreak/>
              <w:t>1.</w:t>
            </w:r>
            <w:r w:rsidRPr="006F7BD3">
              <w:rPr>
                <w:rFonts w:eastAsia="Times New Roman" w:cs="Times New Roman"/>
                <w:lang w:eastAsia="ru-RU"/>
              </w:rPr>
              <w:t xml:space="preserve">Обобщить опыт работы учителей: </w:t>
            </w:r>
            <w:r w:rsidR="00705E1A">
              <w:rPr>
                <w:rFonts w:eastAsia="Times New Roman" w:cs="Times New Roman"/>
                <w:lang w:eastAsia="ru-RU"/>
              </w:rPr>
              <w:t xml:space="preserve">Кисилёвой Н.А.  и Собко Л.Н. </w:t>
            </w:r>
            <w:r w:rsidRPr="006F7BD3">
              <w:rPr>
                <w:rFonts w:eastAsia="Times New Roman" w:cs="Times New Roman"/>
                <w:lang w:eastAsia="ru-RU"/>
              </w:rPr>
              <w:t xml:space="preserve"> на школьном уровне. </w:t>
            </w:r>
          </w:p>
          <w:p w:rsidR="00E44E85" w:rsidRPr="006F7BD3" w:rsidRDefault="00E44E85" w:rsidP="004721E8">
            <w:pPr>
              <w:suppressAutoHyphens w:val="0"/>
              <w:ind w:firstLine="305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2.</w:t>
            </w:r>
            <w:r w:rsidRPr="006F7BD3">
              <w:rPr>
                <w:rFonts w:eastAsia="Times New Roman" w:cs="Times New Roman"/>
                <w:lang w:eastAsia="ru-RU"/>
              </w:rPr>
              <w:t xml:space="preserve">Обобщить опыт работы </w:t>
            </w:r>
            <w:r w:rsidR="00566723">
              <w:rPr>
                <w:rFonts w:eastAsia="Times New Roman" w:cs="Times New Roman"/>
                <w:lang w:eastAsia="ru-RU"/>
              </w:rPr>
              <w:t>Скачковой С.М.</w:t>
            </w:r>
            <w:r w:rsidRPr="006F7BD3">
              <w:rPr>
                <w:rFonts w:eastAsia="Times New Roman" w:cs="Times New Roman"/>
                <w:lang w:eastAsia="ru-RU"/>
              </w:rPr>
              <w:t xml:space="preserve"> на районном уровне.</w:t>
            </w:r>
          </w:p>
          <w:p w:rsidR="00E44E85" w:rsidRDefault="00E44E85" w:rsidP="004721E8">
            <w:pPr>
              <w:suppressAutoHyphens w:val="0"/>
              <w:ind w:firstLine="305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3.</w:t>
            </w:r>
            <w:r w:rsidRPr="006F7BD3">
              <w:rPr>
                <w:rFonts w:eastAsia="Times New Roman" w:cs="Times New Roman"/>
                <w:lang w:eastAsia="ru-RU"/>
              </w:rPr>
              <w:t>Создать банк данных лучших уроков и мероприятий учит</w:t>
            </w:r>
            <w:r w:rsidR="006F2AA5">
              <w:rPr>
                <w:rFonts w:eastAsia="Times New Roman" w:cs="Times New Roman"/>
                <w:lang w:eastAsia="ru-RU"/>
              </w:rPr>
              <w:t xml:space="preserve">елей предметников </w:t>
            </w:r>
            <w:r w:rsidRPr="006F7BD3">
              <w:rPr>
                <w:rFonts w:eastAsia="Times New Roman" w:cs="Times New Roman"/>
                <w:lang w:eastAsia="ru-RU"/>
              </w:rPr>
              <w:t xml:space="preserve"> МБОУ «Айдарская средняя общеобразовательная школа им. Б. Г. Кандыбина»</w:t>
            </w:r>
          </w:p>
          <w:p w:rsidR="00A579E7" w:rsidRPr="006F7BD3" w:rsidRDefault="00A579E7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44E85" w:rsidRPr="006F7BD3" w:rsidRDefault="00E44E85" w:rsidP="004721E8">
            <w:pPr>
              <w:suppressAutoHyphens w:val="0"/>
              <w:ind w:firstLine="305"/>
              <w:jc w:val="both"/>
              <w:rPr>
                <w:rFonts w:eastAsia="Times New Roman" w:cs="Times New Roman"/>
                <w:lang w:eastAsia="ru-RU"/>
              </w:rPr>
            </w:pPr>
            <w:r w:rsidRPr="006F7BD3">
              <w:rPr>
                <w:rFonts w:eastAsia="Times New Roman" w:cs="Times New Roman"/>
                <w:lang w:eastAsia="ru-RU"/>
              </w:rPr>
              <w:t>1. Провести конкурс «Учитель года 2015».</w:t>
            </w:r>
          </w:p>
          <w:p w:rsidR="00E44E85" w:rsidRPr="006F7BD3" w:rsidRDefault="00E44E85" w:rsidP="004721E8">
            <w:pPr>
              <w:suppressAutoHyphens w:val="0"/>
              <w:ind w:firstLine="305"/>
              <w:jc w:val="both"/>
              <w:rPr>
                <w:rFonts w:eastAsia="Times New Roman" w:cs="Times New Roman"/>
                <w:lang w:eastAsia="ru-RU"/>
              </w:rPr>
            </w:pPr>
            <w:r w:rsidRPr="006F7BD3">
              <w:rPr>
                <w:rFonts w:eastAsia="Times New Roman" w:cs="Times New Roman"/>
                <w:lang w:eastAsia="ru-RU"/>
              </w:rPr>
              <w:t>2. Конкурс методических разработок внеклассных мероприятий.</w:t>
            </w:r>
          </w:p>
          <w:p w:rsidR="00E44E85" w:rsidRPr="006F7BD3" w:rsidRDefault="00E44E85" w:rsidP="004721E8">
            <w:pPr>
              <w:suppressAutoHyphens w:val="0"/>
              <w:ind w:firstLine="305"/>
              <w:jc w:val="both"/>
              <w:rPr>
                <w:rFonts w:eastAsia="Times New Roman" w:cs="Times New Roman"/>
                <w:lang w:eastAsia="ru-RU"/>
              </w:rPr>
            </w:pPr>
            <w:r w:rsidRPr="006F7BD3">
              <w:rPr>
                <w:rFonts w:eastAsia="Times New Roman" w:cs="Times New Roman"/>
                <w:lang w:eastAsia="ru-RU"/>
              </w:rPr>
              <w:t xml:space="preserve">3. Конкурс методических разработок уроков нетрадиционной формы </w:t>
            </w:r>
            <w:r w:rsidRPr="006F7BD3">
              <w:rPr>
                <w:rFonts w:eastAsia="Times New Roman" w:cs="Times New Roman"/>
                <w:u w:val="single"/>
                <w:lang w:eastAsia="ru-RU"/>
              </w:rPr>
              <w:t xml:space="preserve">с использованием </w:t>
            </w:r>
            <w:proofErr w:type="spellStart"/>
            <w:r w:rsidRPr="006F7BD3">
              <w:rPr>
                <w:rFonts w:eastAsia="Times New Roman" w:cs="Times New Roman"/>
                <w:u w:val="single"/>
                <w:lang w:eastAsia="ru-RU"/>
              </w:rPr>
              <w:t>здоровьесберегающих</w:t>
            </w:r>
            <w:proofErr w:type="spellEnd"/>
            <w:r w:rsidRPr="006F7BD3">
              <w:rPr>
                <w:rFonts w:eastAsia="Times New Roman" w:cs="Times New Roman"/>
                <w:u w:val="single"/>
                <w:lang w:eastAsia="ru-RU"/>
              </w:rPr>
              <w:t xml:space="preserve"> технологий.</w:t>
            </w:r>
          </w:p>
          <w:p w:rsidR="00E44E85" w:rsidRDefault="00E44E85" w:rsidP="004721E8">
            <w:pPr>
              <w:suppressAutoHyphens w:val="0"/>
              <w:ind w:firstLine="305"/>
              <w:jc w:val="both"/>
              <w:rPr>
                <w:rFonts w:eastAsia="Times New Roman" w:cs="Times New Roman"/>
                <w:b/>
                <w:bCs/>
                <w:lang w:eastAsia="ru-RU"/>
              </w:rPr>
            </w:pPr>
            <w:r w:rsidRPr="006F7BD3">
              <w:rPr>
                <w:rFonts w:eastAsia="Times New Roman" w:cs="Times New Roman"/>
                <w:lang w:eastAsia="ru-RU"/>
              </w:rPr>
              <w:t>Ходатайствовать перед управлением образования о поощрении лучших учителей школы.</w:t>
            </w:r>
          </w:p>
        </w:tc>
        <w:tc>
          <w:tcPr>
            <w:tcW w:w="13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44E85" w:rsidRPr="006F7BD3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F7BD3">
              <w:rPr>
                <w:rFonts w:eastAsia="Times New Roman" w:cs="Times New Roman"/>
                <w:lang w:eastAsia="ru-RU"/>
              </w:rPr>
              <w:lastRenderedPageBreak/>
              <w:t>По плану</w:t>
            </w:r>
          </w:p>
          <w:p w:rsidR="00E44E85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A579E7" w:rsidRPr="006F7BD3" w:rsidRDefault="00A579E7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44E85" w:rsidRPr="006F7BD3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F7BD3">
              <w:rPr>
                <w:rFonts w:eastAsia="Times New Roman" w:cs="Times New Roman"/>
                <w:lang w:eastAsia="ru-RU"/>
              </w:rPr>
              <w:t>По плану</w:t>
            </w:r>
          </w:p>
          <w:p w:rsidR="00E44E85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A579E7" w:rsidRPr="006F7BD3" w:rsidRDefault="00A579E7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44E85" w:rsidRPr="006F7BD3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F7BD3">
              <w:rPr>
                <w:rFonts w:eastAsia="Times New Roman" w:cs="Times New Roman"/>
                <w:lang w:eastAsia="ru-RU"/>
              </w:rPr>
              <w:t>по плану МЦОКОН</w:t>
            </w:r>
          </w:p>
          <w:p w:rsidR="00566723" w:rsidRDefault="00566723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566723" w:rsidRDefault="00566723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566723" w:rsidRDefault="00566723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A579E7" w:rsidRDefault="00A579E7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A579E7" w:rsidRDefault="00A579E7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A579E7" w:rsidRDefault="00A579E7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44E85" w:rsidRPr="006F7BD3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F7BD3">
              <w:rPr>
                <w:rFonts w:eastAsia="Times New Roman" w:cs="Times New Roman"/>
                <w:lang w:eastAsia="ru-RU"/>
              </w:rPr>
              <w:t xml:space="preserve">По плану </w:t>
            </w:r>
          </w:p>
          <w:p w:rsidR="00E44E85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A579E7" w:rsidRPr="006F7BD3" w:rsidRDefault="00A579E7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44E85" w:rsidRPr="006F7BD3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F7BD3">
              <w:rPr>
                <w:rFonts w:eastAsia="Times New Roman" w:cs="Times New Roman"/>
                <w:lang w:eastAsia="ru-RU"/>
              </w:rPr>
              <w:t xml:space="preserve">Сентябрь </w:t>
            </w:r>
          </w:p>
          <w:p w:rsidR="00E44E85" w:rsidRPr="006F7BD3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44E85" w:rsidRPr="006F7BD3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F7BD3">
              <w:rPr>
                <w:rFonts w:eastAsia="Times New Roman" w:cs="Times New Roman"/>
                <w:lang w:eastAsia="ru-RU"/>
              </w:rPr>
              <w:t>февраль</w:t>
            </w:r>
          </w:p>
          <w:p w:rsidR="00E44E85" w:rsidRPr="006F7BD3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44E85" w:rsidRPr="006F7BD3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F7BD3">
              <w:rPr>
                <w:rFonts w:eastAsia="Times New Roman" w:cs="Times New Roman"/>
                <w:lang w:eastAsia="ru-RU"/>
              </w:rPr>
              <w:t xml:space="preserve">Весь период </w:t>
            </w:r>
          </w:p>
          <w:p w:rsidR="00E44E85" w:rsidRPr="006F7BD3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F7BD3">
              <w:rPr>
                <w:rFonts w:eastAsia="Times New Roman" w:cs="Times New Roman"/>
                <w:lang w:eastAsia="ru-RU"/>
              </w:rPr>
              <w:lastRenderedPageBreak/>
              <w:t>Ноябрь - Март</w:t>
            </w:r>
          </w:p>
          <w:p w:rsidR="00705E1A" w:rsidRDefault="00705E1A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705E1A" w:rsidRDefault="00705E1A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44E85" w:rsidRPr="006F7BD3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F7BD3">
              <w:rPr>
                <w:rFonts w:eastAsia="Times New Roman" w:cs="Times New Roman"/>
                <w:lang w:eastAsia="ru-RU"/>
              </w:rPr>
              <w:t xml:space="preserve">Ноябрь </w:t>
            </w:r>
          </w:p>
          <w:p w:rsidR="00E44E85" w:rsidRPr="006F7BD3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44E85" w:rsidRPr="006F7BD3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44E85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A579E7" w:rsidRPr="006F7BD3" w:rsidRDefault="00A579E7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44E85" w:rsidRPr="006F7BD3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F7BD3">
              <w:rPr>
                <w:rFonts w:eastAsia="Times New Roman" w:cs="Times New Roman"/>
                <w:lang w:eastAsia="ru-RU"/>
              </w:rPr>
              <w:t>Февраль</w:t>
            </w:r>
          </w:p>
          <w:p w:rsidR="00E44E85" w:rsidRPr="006F7BD3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44E85" w:rsidRPr="006F7BD3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44E85" w:rsidRPr="006F7BD3" w:rsidRDefault="00E44E85" w:rsidP="00E44E8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F7BD3">
              <w:rPr>
                <w:rFonts w:eastAsia="Times New Roman" w:cs="Times New Roman"/>
                <w:lang w:eastAsia="ru-RU"/>
              </w:rPr>
              <w:t>Февраль</w:t>
            </w:r>
          </w:p>
        </w:tc>
        <w:tc>
          <w:tcPr>
            <w:tcW w:w="30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05E1A" w:rsidRPr="006F7BD3" w:rsidRDefault="00705E1A" w:rsidP="00705E1A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F7BD3">
              <w:rPr>
                <w:rFonts w:eastAsia="Times New Roman" w:cs="Times New Roman"/>
                <w:lang w:eastAsia="ru-RU"/>
              </w:rPr>
              <w:lastRenderedPageBreak/>
              <w:t>Директор школы</w:t>
            </w:r>
          </w:p>
          <w:p w:rsidR="00705E1A" w:rsidRPr="006F7BD3" w:rsidRDefault="00705E1A" w:rsidP="00705E1A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F7BD3">
              <w:rPr>
                <w:rFonts w:eastAsia="Times New Roman" w:cs="Times New Roman"/>
                <w:lang w:eastAsia="ru-RU"/>
              </w:rPr>
              <w:t>Заместитель директора</w:t>
            </w:r>
          </w:p>
          <w:p w:rsidR="00A579E7" w:rsidRDefault="00A579E7" w:rsidP="00705E1A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705E1A" w:rsidRPr="006F7BD3" w:rsidRDefault="00705E1A" w:rsidP="00705E1A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F7BD3">
              <w:rPr>
                <w:rFonts w:eastAsia="Times New Roman" w:cs="Times New Roman"/>
                <w:lang w:eastAsia="ru-RU"/>
              </w:rPr>
              <w:t>Директор школы</w:t>
            </w:r>
          </w:p>
          <w:p w:rsidR="00705E1A" w:rsidRDefault="00DD7C56" w:rsidP="00705E1A">
            <w:pPr>
              <w:suppressAutoHyphens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Заместитель директора</w:t>
            </w:r>
          </w:p>
          <w:p w:rsidR="00A579E7" w:rsidRDefault="00A579E7" w:rsidP="00705E1A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705E1A" w:rsidRPr="006F7BD3" w:rsidRDefault="00705E1A" w:rsidP="00705E1A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F7BD3">
              <w:rPr>
                <w:rFonts w:eastAsia="Times New Roman" w:cs="Times New Roman"/>
                <w:lang w:eastAsia="ru-RU"/>
              </w:rPr>
              <w:t>Заместитель директора</w:t>
            </w:r>
          </w:p>
          <w:p w:rsidR="00705E1A" w:rsidRPr="006F7BD3" w:rsidRDefault="00705E1A" w:rsidP="00705E1A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705E1A" w:rsidRPr="006F7BD3" w:rsidRDefault="00705E1A" w:rsidP="00705E1A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705E1A" w:rsidRPr="006F7BD3" w:rsidRDefault="00705E1A" w:rsidP="00705E1A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D7C56" w:rsidRDefault="00DD7C56" w:rsidP="00705E1A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D7C56" w:rsidRDefault="00DD7C56" w:rsidP="00705E1A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D7C56" w:rsidRDefault="00DD7C56" w:rsidP="00705E1A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A579E7" w:rsidRDefault="00A579E7" w:rsidP="00705E1A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705E1A" w:rsidRPr="006F7BD3" w:rsidRDefault="00705E1A" w:rsidP="00705E1A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F7BD3">
              <w:rPr>
                <w:rFonts w:eastAsia="Times New Roman" w:cs="Times New Roman"/>
                <w:lang w:eastAsia="ru-RU"/>
              </w:rPr>
              <w:t>Заместитель директора</w:t>
            </w:r>
          </w:p>
          <w:p w:rsidR="00705E1A" w:rsidRPr="006F7BD3" w:rsidRDefault="00705E1A" w:rsidP="00705E1A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705E1A" w:rsidRPr="006F7BD3" w:rsidRDefault="00705E1A" w:rsidP="00705E1A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705E1A" w:rsidRPr="006F7BD3" w:rsidRDefault="00705E1A" w:rsidP="00705E1A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F7BD3">
              <w:rPr>
                <w:rFonts w:eastAsia="Times New Roman" w:cs="Times New Roman"/>
                <w:lang w:eastAsia="ru-RU"/>
              </w:rPr>
              <w:t>Заместитель директора</w:t>
            </w:r>
          </w:p>
          <w:p w:rsidR="00705E1A" w:rsidRPr="006F7BD3" w:rsidRDefault="00705E1A" w:rsidP="00705E1A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705E1A" w:rsidRPr="006F7BD3" w:rsidRDefault="00705E1A" w:rsidP="00705E1A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F7BD3">
              <w:rPr>
                <w:rFonts w:eastAsia="Times New Roman" w:cs="Times New Roman"/>
                <w:lang w:eastAsia="ru-RU"/>
              </w:rPr>
              <w:t>Заместитель директора</w:t>
            </w:r>
          </w:p>
          <w:p w:rsidR="00705E1A" w:rsidRPr="006F7BD3" w:rsidRDefault="00705E1A" w:rsidP="00705E1A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705E1A" w:rsidRPr="006F7BD3" w:rsidRDefault="00705E1A" w:rsidP="00705E1A">
            <w:pPr>
              <w:suppressAutoHyphens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З</w:t>
            </w:r>
            <w:r w:rsidRPr="006F7BD3">
              <w:rPr>
                <w:rFonts w:eastAsia="Times New Roman" w:cs="Times New Roman"/>
                <w:lang w:eastAsia="ru-RU"/>
              </w:rPr>
              <w:t>аместитель директора</w:t>
            </w:r>
          </w:p>
          <w:p w:rsidR="00705E1A" w:rsidRPr="006F7BD3" w:rsidRDefault="00705E1A" w:rsidP="00705E1A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705E1A" w:rsidRPr="006F7BD3" w:rsidRDefault="00705E1A" w:rsidP="00705E1A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F7BD3">
              <w:rPr>
                <w:rFonts w:eastAsia="Times New Roman" w:cs="Times New Roman"/>
                <w:lang w:eastAsia="ru-RU"/>
              </w:rPr>
              <w:lastRenderedPageBreak/>
              <w:t>Заместитель директора</w:t>
            </w:r>
          </w:p>
          <w:p w:rsidR="00705E1A" w:rsidRPr="006F7BD3" w:rsidRDefault="00705E1A" w:rsidP="00705E1A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A579E7" w:rsidRDefault="00A579E7" w:rsidP="00705E1A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A579E7" w:rsidRDefault="00A579E7" w:rsidP="00705E1A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705E1A" w:rsidRPr="006F7BD3" w:rsidRDefault="00705E1A" w:rsidP="00705E1A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F7BD3">
              <w:rPr>
                <w:rFonts w:eastAsia="Times New Roman" w:cs="Times New Roman"/>
                <w:lang w:eastAsia="ru-RU"/>
              </w:rPr>
              <w:t>Руководители МО</w:t>
            </w:r>
          </w:p>
          <w:p w:rsidR="00705E1A" w:rsidRPr="006F7BD3" w:rsidRDefault="00705E1A" w:rsidP="00705E1A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705E1A" w:rsidRPr="006F7BD3" w:rsidRDefault="00705E1A" w:rsidP="00705E1A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705E1A" w:rsidRDefault="00705E1A" w:rsidP="00705E1A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A579E7" w:rsidRPr="006F7BD3" w:rsidRDefault="00A579E7" w:rsidP="00705E1A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705E1A" w:rsidRPr="006F7BD3" w:rsidRDefault="00705E1A" w:rsidP="00705E1A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F7BD3">
              <w:rPr>
                <w:rFonts w:eastAsia="Times New Roman" w:cs="Times New Roman"/>
                <w:lang w:eastAsia="ru-RU"/>
              </w:rPr>
              <w:t>Заместитель директора</w:t>
            </w:r>
          </w:p>
          <w:p w:rsidR="00705E1A" w:rsidRPr="006F7BD3" w:rsidRDefault="00705E1A" w:rsidP="00705E1A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705E1A" w:rsidRDefault="00705E1A" w:rsidP="00705E1A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A579E7" w:rsidRPr="006F7BD3" w:rsidRDefault="00A579E7" w:rsidP="00A579E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F7BD3">
              <w:rPr>
                <w:rFonts w:eastAsia="Times New Roman" w:cs="Times New Roman"/>
                <w:lang w:eastAsia="ru-RU"/>
              </w:rPr>
              <w:t>Заместитель директора</w:t>
            </w:r>
          </w:p>
          <w:p w:rsidR="00A579E7" w:rsidRDefault="00A579E7" w:rsidP="00705E1A">
            <w:pPr>
              <w:suppressAutoHyphens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Руководители МО</w:t>
            </w:r>
          </w:p>
          <w:p w:rsidR="00A579E7" w:rsidRPr="006F7BD3" w:rsidRDefault="00A579E7" w:rsidP="00705E1A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44E85" w:rsidRDefault="00705E1A" w:rsidP="00705E1A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6F7BD3">
              <w:rPr>
                <w:rFonts w:eastAsia="Times New Roman" w:cs="Times New Roman"/>
                <w:lang w:eastAsia="ru-RU"/>
              </w:rPr>
              <w:t>Директор школы</w:t>
            </w:r>
          </w:p>
        </w:tc>
      </w:tr>
    </w:tbl>
    <w:p w:rsidR="004305D6" w:rsidRDefault="004305D6" w:rsidP="004305D6">
      <w:pPr>
        <w:suppressAutoHyphens w:val="0"/>
        <w:jc w:val="center"/>
        <w:rPr>
          <w:rFonts w:eastAsia="Times New Roman" w:cs="Times New Roman"/>
          <w:b/>
          <w:bCs/>
          <w:lang w:eastAsia="ru-RU"/>
        </w:rPr>
      </w:pPr>
    </w:p>
    <w:p w:rsidR="004305D6" w:rsidRPr="004305D6" w:rsidRDefault="004305D6" w:rsidP="00B15C55">
      <w:pPr>
        <w:suppressAutoHyphens w:val="0"/>
        <w:ind w:firstLine="567"/>
        <w:jc w:val="both"/>
        <w:rPr>
          <w:rFonts w:eastAsia="Times New Roman" w:cs="Times New Roman"/>
          <w:lang w:eastAsia="ru-RU"/>
        </w:rPr>
      </w:pPr>
      <w:r w:rsidRPr="004D237E">
        <w:rPr>
          <w:rFonts w:eastAsia="Times New Roman" w:cs="Times New Roman"/>
          <w:b/>
          <w:bCs/>
          <w:lang w:val="en-US" w:eastAsia="ru-RU"/>
        </w:rPr>
        <w:t>IV</w:t>
      </w:r>
      <w:r w:rsidRPr="004D237E">
        <w:rPr>
          <w:rFonts w:eastAsia="Times New Roman" w:cs="Times New Roman"/>
          <w:b/>
          <w:bCs/>
          <w:lang w:eastAsia="ru-RU"/>
        </w:rPr>
        <w:t xml:space="preserve">. Деятельность педагогического коллектива, направленная на повышение качества образования. Реализация </w:t>
      </w:r>
      <w:r w:rsidRPr="004D237E">
        <w:rPr>
          <w:rFonts w:eastAsia="Times New Roman" w:cs="Times New Roman"/>
          <w:b/>
          <w:bCs/>
          <w:color w:val="000000"/>
          <w:lang w:eastAsia="ru-RU"/>
        </w:rPr>
        <w:t xml:space="preserve">направления </w:t>
      </w:r>
      <w:r w:rsidRPr="004D237E">
        <w:rPr>
          <w:rFonts w:eastAsia="Times New Roman" w:cs="Times New Roman"/>
          <w:b/>
          <w:bCs/>
          <w:lang w:eastAsia="ru-RU"/>
        </w:rPr>
        <w:t>Национальной образовательной инициативы «Наша новая шко</w:t>
      </w:r>
      <w:r w:rsidR="004D237E">
        <w:rPr>
          <w:rFonts w:eastAsia="Times New Roman" w:cs="Times New Roman"/>
          <w:b/>
          <w:bCs/>
          <w:lang w:eastAsia="ru-RU"/>
        </w:rPr>
        <w:t>ла» поддержка талантливых детей</w:t>
      </w:r>
    </w:p>
    <w:tbl>
      <w:tblPr>
        <w:tblW w:w="1480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12"/>
        <w:gridCol w:w="4232"/>
        <w:gridCol w:w="5664"/>
        <w:gridCol w:w="1261"/>
        <w:gridCol w:w="3036"/>
      </w:tblGrid>
      <w:tr w:rsidR="004305D6" w:rsidRPr="004305D6" w:rsidTr="00B15C55">
        <w:trPr>
          <w:trHeight w:val="613"/>
          <w:tblCellSpacing w:w="0" w:type="dxa"/>
        </w:trPr>
        <w:tc>
          <w:tcPr>
            <w:tcW w:w="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305D6">
              <w:rPr>
                <w:rFonts w:eastAsia="Times New Roman" w:cs="Times New Roman"/>
                <w:lang w:eastAsia="ru-RU"/>
              </w:rPr>
              <w:t xml:space="preserve">№ </w:t>
            </w:r>
            <w:proofErr w:type="gramStart"/>
            <w:r w:rsidRPr="004305D6">
              <w:rPr>
                <w:rFonts w:eastAsia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4305D6">
              <w:rPr>
                <w:rFonts w:eastAsia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4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305D6">
              <w:rPr>
                <w:rFonts w:eastAsia="Times New Roman" w:cs="Times New Roman"/>
                <w:b/>
                <w:bCs/>
                <w:lang w:eastAsia="ru-RU"/>
              </w:rPr>
              <w:t>Направления деятельности</w:t>
            </w:r>
          </w:p>
        </w:tc>
        <w:tc>
          <w:tcPr>
            <w:tcW w:w="5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305D6">
              <w:rPr>
                <w:rFonts w:eastAsia="Times New Roman" w:cs="Times New Roman"/>
                <w:b/>
                <w:bCs/>
                <w:lang w:eastAsia="ru-RU"/>
              </w:rPr>
              <w:t>Содержание работы</w:t>
            </w:r>
          </w:p>
        </w:tc>
        <w:tc>
          <w:tcPr>
            <w:tcW w:w="9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305D6">
              <w:rPr>
                <w:rFonts w:eastAsia="Times New Roman" w:cs="Times New Roman"/>
                <w:b/>
                <w:bCs/>
                <w:lang w:eastAsia="ru-RU"/>
              </w:rPr>
              <w:t>Сроки</w:t>
            </w:r>
          </w:p>
        </w:tc>
        <w:tc>
          <w:tcPr>
            <w:tcW w:w="2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  <w:proofErr w:type="gramStart"/>
            <w:r w:rsidRPr="004305D6">
              <w:rPr>
                <w:rFonts w:eastAsia="Times New Roman" w:cs="Times New Roman"/>
                <w:b/>
                <w:bCs/>
                <w:lang w:eastAsia="ru-RU"/>
              </w:rPr>
              <w:t>Ответственные</w:t>
            </w:r>
            <w:proofErr w:type="gramEnd"/>
            <w:r w:rsidRPr="004305D6">
              <w:rPr>
                <w:rFonts w:eastAsia="Times New Roman" w:cs="Times New Roman"/>
                <w:b/>
                <w:bCs/>
                <w:lang w:eastAsia="ru-RU"/>
              </w:rPr>
              <w:t xml:space="preserve"> за выполнение</w:t>
            </w:r>
          </w:p>
        </w:tc>
      </w:tr>
      <w:tr w:rsidR="004305D6" w:rsidRPr="004305D6" w:rsidTr="004305D6">
        <w:trPr>
          <w:tblCellSpacing w:w="0" w:type="dxa"/>
        </w:trPr>
        <w:tc>
          <w:tcPr>
            <w:tcW w:w="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305D6">
              <w:rPr>
                <w:rFonts w:eastAsia="Times New Roman" w:cs="Times New Roman"/>
                <w:lang w:eastAsia="ru-RU"/>
              </w:rPr>
              <w:t xml:space="preserve">1. </w:t>
            </w: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305D6">
              <w:rPr>
                <w:rFonts w:eastAsia="Times New Roman" w:cs="Times New Roman"/>
                <w:lang w:eastAsia="ru-RU"/>
              </w:rPr>
              <w:lastRenderedPageBreak/>
              <w:t>2.</w:t>
            </w: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Default="0002111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Default="0002111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305D6">
              <w:rPr>
                <w:rFonts w:eastAsia="Times New Roman" w:cs="Times New Roman"/>
                <w:lang w:eastAsia="ru-RU"/>
              </w:rPr>
              <w:t>3.</w:t>
            </w: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Default="0002111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B56C4" w:rsidRDefault="00EB56C4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B56C4" w:rsidRDefault="00EB56C4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B56C4" w:rsidRDefault="00EB56C4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B56C4" w:rsidRDefault="00EB56C4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B56C4" w:rsidRDefault="00EB56C4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B56C4" w:rsidRDefault="00EB56C4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EB56C4" w:rsidRDefault="00EB56C4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305D6">
              <w:rPr>
                <w:rFonts w:eastAsia="Times New Roman" w:cs="Times New Roman"/>
                <w:lang w:eastAsia="ru-RU"/>
              </w:rPr>
              <w:t>4.</w:t>
            </w: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EB56C4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5</w:t>
            </w: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305D6">
              <w:rPr>
                <w:rFonts w:eastAsia="Times New Roman" w:cs="Times New Roman"/>
                <w:lang w:eastAsia="ru-RU"/>
              </w:rPr>
              <w:lastRenderedPageBreak/>
              <w:t>Организация работы по совершенствованию программного, дополнительного образования.</w:t>
            </w: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305D6">
              <w:rPr>
                <w:rFonts w:eastAsia="Times New Roman" w:cs="Times New Roman"/>
                <w:lang w:eastAsia="ru-RU"/>
              </w:rPr>
              <w:lastRenderedPageBreak/>
              <w:t>Организация работы с высокомотивированными детьми.</w:t>
            </w: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Default="0002111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305D6">
              <w:rPr>
                <w:rFonts w:eastAsia="Times New Roman" w:cs="Times New Roman"/>
                <w:lang w:eastAsia="ru-RU"/>
              </w:rPr>
              <w:t>Подготовка и проведение экзаменов, итоговой аттестации.</w:t>
            </w: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305D6">
              <w:rPr>
                <w:rFonts w:eastAsia="Times New Roman" w:cs="Times New Roman"/>
                <w:lang w:eastAsia="ru-RU"/>
              </w:rPr>
              <w:t>Формирование библиографической грамотности педагогов и учащихся.</w:t>
            </w: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305D6">
              <w:rPr>
                <w:rFonts w:eastAsia="Times New Roman" w:cs="Times New Roman"/>
                <w:lang w:eastAsia="ru-RU"/>
              </w:rPr>
              <w:t xml:space="preserve">Организация работы с ВУЗами и </w:t>
            </w:r>
            <w:proofErr w:type="spellStart"/>
            <w:r w:rsidRPr="004305D6">
              <w:rPr>
                <w:rFonts w:eastAsia="Times New Roman" w:cs="Times New Roman"/>
                <w:lang w:eastAsia="ru-RU"/>
              </w:rPr>
              <w:t>ССУЗами</w:t>
            </w:r>
            <w:proofErr w:type="spellEnd"/>
            <w:r w:rsidRPr="004305D6">
              <w:rPr>
                <w:rFonts w:eastAsia="Times New Roman" w:cs="Times New Roman"/>
                <w:lang w:eastAsia="ru-RU"/>
              </w:rPr>
              <w:t>.</w:t>
            </w:r>
          </w:p>
        </w:tc>
        <w:tc>
          <w:tcPr>
            <w:tcW w:w="5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305D6" w:rsidRPr="004305D6" w:rsidRDefault="004305D6" w:rsidP="00B15C55">
            <w:pPr>
              <w:numPr>
                <w:ilvl w:val="0"/>
                <w:numId w:val="40"/>
              </w:numPr>
              <w:tabs>
                <w:tab w:val="clear" w:pos="720"/>
                <w:tab w:val="num" w:pos="118"/>
              </w:tabs>
              <w:suppressAutoHyphens w:val="0"/>
              <w:ind w:left="118" w:firstLine="283"/>
              <w:jc w:val="both"/>
              <w:rPr>
                <w:rFonts w:eastAsia="Times New Roman" w:cs="Times New Roman"/>
                <w:lang w:eastAsia="ru-RU"/>
              </w:rPr>
            </w:pPr>
            <w:r w:rsidRPr="004305D6">
              <w:rPr>
                <w:rFonts w:eastAsia="Times New Roman" w:cs="Times New Roman"/>
                <w:lang w:eastAsia="ru-RU"/>
              </w:rPr>
              <w:lastRenderedPageBreak/>
              <w:t>Организовать деятельность учителей, классных руководителей с методическими пособиями.</w:t>
            </w:r>
          </w:p>
          <w:p w:rsidR="004305D6" w:rsidRPr="004305D6" w:rsidRDefault="004305D6" w:rsidP="00B15C55">
            <w:pPr>
              <w:numPr>
                <w:ilvl w:val="0"/>
                <w:numId w:val="40"/>
              </w:numPr>
              <w:tabs>
                <w:tab w:val="clear" w:pos="720"/>
                <w:tab w:val="num" w:pos="118"/>
              </w:tabs>
              <w:suppressAutoHyphens w:val="0"/>
              <w:ind w:left="118" w:firstLine="283"/>
              <w:jc w:val="both"/>
              <w:rPr>
                <w:rFonts w:eastAsia="Times New Roman" w:cs="Times New Roman"/>
                <w:lang w:eastAsia="ru-RU"/>
              </w:rPr>
            </w:pPr>
            <w:r w:rsidRPr="004305D6">
              <w:rPr>
                <w:rFonts w:eastAsia="Times New Roman" w:cs="Times New Roman"/>
                <w:lang w:eastAsia="ru-RU"/>
              </w:rPr>
              <w:t xml:space="preserve">Провести работу по укомплектованию </w:t>
            </w:r>
            <w:proofErr w:type="spellStart"/>
            <w:r w:rsidRPr="004305D6">
              <w:rPr>
                <w:rFonts w:eastAsia="Times New Roman" w:cs="Times New Roman"/>
                <w:lang w:eastAsia="ru-RU"/>
              </w:rPr>
              <w:t>педколлектива</w:t>
            </w:r>
            <w:proofErr w:type="spellEnd"/>
            <w:r w:rsidRPr="004305D6">
              <w:rPr>
                <w:rFonts w:eastAsia="Times New Roman" w:cs="Times New Roman"/>
                <w:lang w:eastAsia="ru-RU"/>
              </w:rPr>
              <w:t xml:space="preserve"> кадрами на предстоящий учебный год.</w:t>
            </w:r>
          </w:p>
          <w:p w:rsidR="004305D6" w:rsidRPr="004305D6" w:rsidRDefault="004305D6" w:rsidP="00B15C55">
            <w:pPr>
              <w:numPr>
                <w:ilvl w:val="0"/>
                <w:numId w:val="40"/>
              </w:numPr>
              <w:tabs>
                <w:tab w:val="clear" w:pos="720"/>
                <w:tab w:val="num" w:pos="118"/>
              </w:tabs>
              <w:suppressAutoHyphens w:val="0"/>
              <w:ind w:left="118" w:firstLine="283"/>
              <w:jc w:val="both"/>
              <w:rPr>
                <w:rFonts w:eastAsia="Times New Roman" w:cs="Times New Roman"/>
                <w:lang w:eastAsia="ru-RU"/>
              </w:rPr>
            </w:pPr>
            <w:r w:rsidRPr="004305D6">
              <w:rPr>
                <w:rFonts w:eastAsia="Times New Roman" w:cs="Times New Roman"/>
                <w:lang w:eastAsia="ru-RU"/>
              </w:rPr>
              <w:t>Организовать деятельность объединений дополнительного образования.</w:t>
            </w:r>
          </w:p>
          <w:p w:rsidR="004305D6" w:rsidRPr="004305D6" w:rsidRDefault="004305D6" w:rsidP="00B15C55">
            <w:pPr>
              <w:suppressAutoHyphens w:val="0"/>
              <w:ind w:firstLine="259"/>
              <w:jc w:val="both"/>
              <w:rPr>
                <w:rFonts w:eastAsia="Times New Roman" w:cs="Times New Roman"/>
                <w:lang w:eastAsia="ru-RU"/>
              </w:rPr>
            </w:pPr>
            <w:r w:rsidRPr="004305D6">
              <w:rPr>
                <w:rFonts w:eastAsia="Times New Roman" w:cs="Times New Roman"/>
                <w:lang w:eastAsia="ru-RU"/>
              </w:rPr>
              <w:lastRenderedPageBreak/>
              <w:t>1. Разработать и утвердить план работы с высокомотивированными детьми на учебный год.</w:t>
            </w:r>
          </w:p>
          <w:p w:rsidR="004305D6" w:rsidRPr="004305D6" w:rsidRDefault="004305D6" w:rsidP="00B15C55">
            <w:pPr>
              <w:suppressAutoHyphens w:val="0"/>
              <w:ind w:firstLine="259"/>
              <w:jc w:val="both"/>
              <w:rPr>
                <w:rFonts w:eastAsia="Times New Roman" w:cs="Times New Roman"/>
                <w:lang w:eastAsia="ru-RU"/>
              </w:rPr>
            </w:pPr>
            <w:r w:rsidRPr="004305D6">
              <w:rPr>
                <w:rFonts w:eastAsia="Times New Roman" w:cs="Times New Roman"/>
                <w:lang w:eastAsia="ru-RU"/>
              </w:rPr>
              <w:t>2. Провести школьный этап Всероссийской олимпиады школьников в 5 – 11 классах по предметам:</w:t>
            </w:r>
          </w:p>
          <w:p w:rsidR="004305D6" w:rsidRPr="004305D6" w:rsidRDefault="004305D6" w:rsidP="00B15C55">
            <w:pPr>
              <w:suppressAutoHyphens w:val="0"/>
              <w:ind w:firstLine="259"/>
              <w:jc w:val="both"/>
              <w:rPr>
                <w:rFonts w:eastAsia="Times New Roman" w:cs="Times New Roman"/>
                <w:lang w:eastAsia="ru-RU"/>
              </w:rPr>
            </w:pPr>
            <w:r w:rsidRPr="004305D6">
              <w:rPr>
                <w:rFonts w:eastAsia="Times New Roman" w:cs="Times New Roman"/>
                <w:lang w:eastAsia="ru-RU"/>
              </w:rPr>
              <w:t>Русский язык Химия Математика Физика</w:t>
            </w:r>
          </w:p>
          <w:p w:rsidR="004305D6" w:rsidRPr="004305D6" w:rsidRDefault="004305D6" w:rsidP="00B15C55">
            <w:pPr>
              <w:suppressAutoHyphens w:val="0"/>
              <w:ind w:firstLine="259"/>
              <w:jc w:val="both"/>
              <w:rPr>
                <w:rFonts w:eastAsia="Times New Roman" w:cs="Times New Roman"/>
                <w:lang w:eastAsia="ru-RU"/>
              </w:rPr>
            </w:pPr>
            <w:r w:rsidRPr="004305D6">
              <w:rPr>
                <w:rFonts w:eastAsia="Times New Roman" w:cs="Times New Roman"/>
                <w:lang w:eastAsia="ru-RU"/>
              </w:rPr>
              <w:t>История Обществознание География</w:t>
            </w:r>
          </w:p>
          <w:p w:rsidR="004305D6" w:rsidRPr="004305D6" w:rsidRDefault="004305D6" w:rsidP="00B15C55">
            <w:pPr>
              <w:suppressAutoHyphens w:val="0"/>
              <w:ind w:firstLine="259"/>
              <w:jc w:val="both"/>
              <w:rPr>
                <w:rFonts w:eastAsia="Times New Roman" w:cs="Times New Roman"/>
                <w:lang w:eastAsia="ru-RU"/>
              </w:rPr>
            </w:pPr>
            <w:r w:rsidRPr="004305D6">
              <w:rPr>
                <w:rFonts w:eastAsia="Times New Roman" w:cs="Times New Roman"/>
                <w:lang w:eastAsia="ru-RU"/>
              </w:rPr>
              <w:t>Биология Иностранный язык Литература</w:t>
            </w:r>
          </w:p>
          <w:p w:rsidR="004305D6" w:rsidRPr="004305D6" w:rsidRDefault="004305D6" w:rsidP="00B15C55">
            <w:pPr>
              <w:suppressAutoHyphens w:val="0"/>
              <w:ind w:firstLine="259"/>
              <w:jc w:val="both"/>
              <w:rPr>
                <w:rFonts w:eastAsia="Times New Roman" w:cs="Times New Roman"/>
                <w:lang w:eastAsia="ru-RU"/>
              </w:rPr>
            </w:pPr>
            <w:r w:rsidRPr="004305D6">
              <w:rPr>
                <w:rFonts w:eastAsia="Times New Roman" w:cs="Times New Roman"/>
                <w:lang w:eastAsia="ru-RU"/>
              </w:rPr>
              <w:t>Информатика Физическая культура Православная культура Технология. Экология.</w:t>
            </w:r>
          </w:p>
          <w:p w:rsidR="004305D6" w:rsidRPr="004305D6" w:rsidRDefault="004305D6" w:rsidP="00B15C55">
            <w:pPr>
              <w:suppressAutoHyphens w:val="0"/>
              <w:ind w:firstLine="259"/>
              <w:jc w:val="both"/>
              <w:rPr>
                <w:rFonts w:eastAsia="Times New Roman" w:cs="Times New Roman"/>
                <w:lang w:eastAsia="ru-RU"/>
              </w:rPr>
            </w:pPr>
            <w:r w:rsidRPr="004305D6">
              <w:rPr>
                <w:rFonts w:eastAsia="Times New Roman" w:cs="Times New Roman"/>
                <w:lang w:eastAsia="ru-RU"/>
              </w:rPr>
              <w:t>2. Организовать участие учащихся школы в школьных и районных творческих конкурсах.</w:t>
            </w:r>
          </w:p>
          <w:p w:rsidR="004305D6" w:rsidRPr="004305D6" w:rsidRDefault="004305D6" w:rsidP="00B15C55">
            <w:pPr>
              <w:tabs>
                <w:tab w:val="num" w:pos="0"/>
              </w:tabs>
              <w:suppressAutoHyphens w:val="0"/>
              <w:ind w:firstLine="259"/>
              <w:jc w:val="both"/>
              <w:rPr>
                <w:rFonts w:eastAsia="Times New Roman" w:cs="Times New Roman"/>
                <w:lang w:eastAsia="ru-RU"/>
              </w:rPr>
            </w:pPr>
          </w:p>
          <w:p w:rsidR="004305D6" w:rsidRDefault="004305D6" w:rsidP="00B15C55">
            <w:pPr>
              <w:numPr>
                <w:ilvl w:val="0"/>
                <w:numId w:val="42"/>
              </w:numPr>
              <w:tabs>
                <w:tab w:val="clear" w:pos="720"/>
                <w:tab w:val="num" w:pos="0"/>
              </w:tabs>
              <w:suppressAutoHyphens w:val="0"/>
              <w:ind w:left="118" w:firstLine="259"/>
              <w:jc w:val="both"/>
              <w:rPr>
                <w:rFonts w:eastAsia="Times New Roman" w:cs="Times New Roman"/>
                <w:lang w:eastAsia="ru-RU"/>
              </w:rPr>
            </w:pPr>
            <w:r w:rsidRPr="004305D6">
              <w:rPr>
                <w:rFonts w:eastAsia="Times New Roman" w:cs="Times New Roman"/>
                <w:lang w:eastAsia="ru-RU"/>
              </w:rPr>
              <w:t>Организовать участие учащихся 9,11 классов в пробных э</w:t>
            </w:r>
            <w:r w:rsidR="00823332">
              <w:rPr>
                <w:rFonts w:eastAsia="Times New Roman" w:cs="Times New Roman"/>
                <w:lang w:eastAsia="ru-RU"/>
              </w:rPr>
              <w:t>кзаменах, проводимых в форме ОГЭ</w:t>
            </w:r>
            <w:r w:rsidRPr="004305D6">
              <w:rPr>
                <w:rFonts w:eastAsia="Times New Roman" w:cs="Times New Roman"/>
                <w:lang w:eastAsia="ru-RU"/>
              </w:rPr>
              <w:t xml:space="preserve"> и ЕГЭ.</w:t>
            </w:r>
          </w:p>
          <w:p w:rsidR="00823332" w:rsidRDefault="00823332" w:rsidP="00B15C55">
            <w:pPr>
              <w:numPr>
                <w:ilvl w:val="0"/>
                <w:numId w:val="42"/>
              </w:numPr>
              <w:tabs>
                <w:tab w:val="clear" w:pos="720"/>
                <w:tab w:val="num" w:pos="0"/>
              </w:tabs>
              <w:suppressAutoHyphens w:val="0"/>
              <w:ind w:left="118" w:firstLine="259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Изучить состояние подгот</w:t>
            </w:r>
            <w:r w:rsidR="00CC0FE2">
              <w:rPr>
                <w:rFonts w:eastAsia="Times New Roman" w:cs="Times New Roman"/>
                <w:lang w:eastAsia="ru-RU"/>
              </w:rPr>
              <w:t xml:space="preserve">овки к экзаменам по русскому языку  и математики </w:t>
            </w:r>
            <w:r>
              <w:rPr>
                <w:rFonts w:eastAsia="Times New Roman" w:cs="Times New Roman"/>
                <w:lang w:eastAsia="ru-RU"/>
              </w:rPr>
              <w:t>в 9 кл</w:t>
            </w:r>
            <w:r w:rsidR="00CC0FE2">
              <w:rPr>
                <w:rFonts w:eastAsia="Times New Roman" w:cs="Times New Roman"/>
                <w:lang w:eastAsia="ru-RU"/>
              </w:rPr>
              <w:t>ассе</w:t>
            </w:r>
          </w:p>
          <w:p w:rsidR="00823332" w:rsidRDefault="00823332" w:rsidP="00B15C55">
            <w:pPr>
              <w:numPr>
                <w:ilvl w:val="0"/>
                <w:numId w:val="42"/>
              </w:numPr>
              <w:tabs>
                <w:tab w:val="clear" w:pos="720"/>
                <w:tab w:val="num" w:pos="0"/>
              </w:tabs>
              <w:suppressAutoHyphens w:val="0"/>
              <w:ind w:left="118" w:firstLine="259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Составить и утвердить график консультаций для</w:t>
            </w:r>
            <w:r w:rsidR="00CC0FE2">
              <w:rPr>
                <w:rFonts w:eastAsia="Times New Roman" w:cs="Times New Roman"/>
                <w:lang w:eastAsia="ru-RU"/>
              </w:rPr>
              <w:t xml:space="preserve"> учащихся </w:t>
            </w:r>
            <w:r>
              <w:rPr>
                <w:rFonts w:eastAsia="Times New Roman" w:cs="Times New Roman"/>
                <w:lang w:eastAsia="ru-RU"/>
              </w:rPr>
              <w:t xml:space="preserve"> 9 и 11 кл</w:t>
            </w:r>
            <w:r w:rsidR="00CC0FE2">
              <w:rPr>
                <w:rFonts w:eastAsia="Times New Roman" w:cs="Times New Roman"/>
                <w:lang w:eastAsia="ru-RU"/>
              </w:rPr>
              <w:t>ассов</w:t>
            </w:r>
            <w:r>
              <w:rPr>
                <w:rFonts w:eastAsia="Times New Roman" w:cs="Times New Roman"/>
                <w:lang w:eastAsia="ru-RU"/>
              </w:rPr>
              <w:t xml:space="preserve"> для подготовки к э</w:t>
            </w:r>
            <w:r w:rsidR="00CC0FE2">
              <w:rPr>
                <w:rFonts w:eastAsia="Times New Roman" w:cs="Times New Roman"/>
                <w:lang w:eastAsia="ru-RU"/>
              </w:rPr>
              <w:t>к</w:t>
            </w:r>
            <w:r>
              <w:rPr>
                <w:rFonts w:eastAsia="Times New Roman" w:cs="Times New Roman"/>
                <w:lang w:eastAsia="ru-RU"/>
              </w:rPr>
              <w:t>заменам</w:t>
            </w:r>
            <w:r w:rsidR="00CC0FE2">
              <w:rPr>
                <w:rFonts w:eastAsia="Times New Roman" w:cs="Times New Roman"/>
                <w:lang w:eastAsia="ru-RU"/>
              </w:rPr>
              <w:t>.</w:t>
            </w:r>
          </w:p>
          <w:p w:rsidR="004305D6" w:rsidRPr="00CC0FE2" w:rsidRDefault="004305D6" w:rsidP="00B15C55">
            <w:pPr>
              <w:numPr>
                <w:ilvl w:val="0"/>
                <w:numId w:val="42"/>
              </w:numPr>
              <w:tabs>
                <w:tab w:val="clear" w:pos="720"/>
                <w:tab w:val="num" w:pos="0"/>
              </w:tabs>
              <w:suppressAutoHyphens w:val="0"/>
              <w:ind w:left="118" w:firstLine="259"/>
              <w:jc w:val="both"/>
              <w:rPr>
                <w:rFonts w:eastAsia="Times New Roman" w:cs="Times New Roman"/>
                <w:lang w:eastAsia="ru-RU"/>
              </w:rPr>
            </w:pPr>
            <w:r w:rsidRPr="00CC0FE2">
              <w:rPr>
                <w:rFonts w:eastAsia="Times New Roman" w:cs="Times New Roman"/>
                <w:lang w:eastAsia="ru-RU"/>
              </w:rPr>
              <w:t>Провести родительские собрания по классам по организации домашней подготовки учащихся к экзаменам.</w:t>
            </w:r>
          </w:p>
          <w:p w:rsidR="00EB56C4" w:rsidRPr="004305D6" w:rsidRDefault="00EB56C4" w:rsidP="00B15C55">
            <w:pPr>
              <w:tabs>
                <w:tab w:val="num" w:pos="0"/>
              </w:tabs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305D6">
              <w:rPr>
                <w:rFonts w:eastAsia="Times New Roman" w:cs="Times New Roman"/>
                <w:lang w:eastAsia="ru-RU"/>
              </w:rPr>
              <w:t>1. Провести библиографические уроки:</w:t>
            </w: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305D6">
              <w:rPr>
                <w:rFonts w:eastAsia="Times New Roman" w:cs="Times New Roman"/>
                <w:lang w:eastAsia="ru-RU"/>
              </w:rPr>
              <w:t>« Оформление творческих работ »;</w:t>
            </w: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305D6">
              <w:rPr>
                <w:rFonts w:eastAsia="Times New Roman" w:cs="Times New Roman"/>
                <w:lang w:eastAsia="ru-RU"/>
              </w:rPr>
              <w:t>«Система работы над рефер</w:t>
            </w:r>
            <w:r w:rsidR="00B15C55">
              <w:rPr>
                <w:rFonts w:eastAsia="Times New Roman" w:cs="Times New Roman"/>
                <w:lang w:eastAsia="ru-RU"/>
              </w:rPr>
              <w:t>атом и правила его оформления».</w:t>
            </w:r>
          </w:p>
          <w:p w:rsidR="00B15C55" w:rsidRDefault="00B15C55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B15C55" w:rsidP="00B15C55">
            <w:pPr>
              <w:suppressAutoHyphens w:val="0"/>
              <w:ind w:firstLine="259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 xml:space="preserve">1. </w:t>
            </w:r>
            <w:r w:rsidR="004305D6" w:rsidRPr="004305D6">
              <w:rPr>
                <w:rFonts w:eastAsia="Times New Roman" w:cs="Times New Roman"/>
                <w:lang w:eastAsia="ru-RU"/>
              </w:rPr>
              <w:t>Организовать экскурсии для учащихся 9,11 классов в политех</w:t>
            </w:r>
            <w:r w:rsidR="004305D6">
              <w:rPr>
                <w:rFonts w:eastAsia="Times New Roman" w:cs="Times New Roman"/>
                <w:lang w:eastAsia="ru-RU"/>
              </w:rPr>
              <w:t>нический техникум п. Ровеньки</w:t>
            </w:r>
            <w:proofErr w:type="gramStart"/>
            <w:r w:rsidR="004305D6">
              <w:rPr>
                <w:rFonts w:eastAsia="Times New Roman" w:cs="Times New Roman"/>
                <w:lang w:eastAsia="ru-RU"/>
              </w:rPr>
              <w:t xml:space="preserve"> .</w:t>
            </w:r>
            <w:proofErr w:type="gramEnd"/>
          </w:p>
        </w:tc>
        <w:tc>
          <w:tcPr>
            <w:tcW w:w="9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305D6" w:rsidRDefault="00D63C12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lastRenderedPageBreak/>
              <w:t>До 1.09.15</w:t>
            </w:r>
          </w:p>
          <w:p w:rsidR="004721E8" w:rsidRPr="004305D6" w:rsidRDefault="004721E8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305D6">
              <w:rPr>
                <w:rFonts w:eastAsia="Times New Roman" w:cs="Times New Roman"/>
                <w:lang w:eastAsia="ru-RU"/>
              </w:rPr>
              <w:t xml:space="preserve">Сентябрь </w:t>
            </w: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305D6">
              <w:rPr>
                <w:rFonts w:eastAsia="Times New Roman" w:cs="Times New Roman"/>
                <w:lang w:eastAsia="ru-RU"/>
              </w:rPr>
              <w:t xml:space="preserve">Сентябрь </w:t>
            </w: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305D6">
              <w:rPr>
                <w:rFonts w:eastAsia="Times New Roman" w:cs="Times New Roman"/>
                <w:lang w:eastAsia="ru-RU"/>
              </w:rPr>
              <w:lastRenderedPageBreak/>
              <w:t xml:space="preserve">Сентябрь </w:t>
            </w: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305D6">
              <w:rPr>
                <w:rFonts w:eastAsia="Times New Roman" w:cs="Times New Roman"/>
                <w:lang w:eastAsia="ru-RU"/>
              </w:rPr>
              <w:t xml:space="preserve">Октябрь-ноябрь </w:t>
            </w: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305D6">
              <w:rPr>
                <w:rFonts w:eastAsia="Times New Roman" w:cs="Times New Roman"/>
                <w:lang w:eastAsia="ru-RU"/>
              </w:rPr>
              <w:t>Весь период</w:t>
            </w: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305D6">
              <w:rPr>
                <w:rFonts w:eastAsia="Times New Roman" w:cs="Times New Roman"/>
                <w:lang w:eastAsia="ru-RU"/>
              </w:rPr>
              <w:t xml:space="preserve">По графику </w:t>
            </w: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305D6">
              <w:rPr>
                <w:rFonts w:eastAsia="Times New Roman" w:cs="Times New Roman"/>
                <w:lang w:eastAsia="ru-RU"/>
              </w:rPr>
              <w:t>УО</w:t>
            </w: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305D6">
              <w:rPr>
                <w:rFonts w:eastAsia="Times New Roman" w:cs="Times New Roman"/>
                <w:lang w:eastAsia="ru-RU"/>
              </w:rPr>
              <w:t xml:space="preserve">Апрель </w:t>
            </w: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305D6">
              <w:rPr>
                <w:rFonts w:eastAsia="Times New Roman" w:cs="Times New Roman"/>
                <w:lang w:eastAsia="ru-RU"/>
              </w:rPr>
              <w:t xml:space="preserve">Апрель </w:t>
            </w:r>
          </w:p>
          <w:p w:rsid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CC0FE2" w:rsidRPr="004305D6" w:rsidRDefault="00CC0FE2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305D6">
              <w:rPr>
                <w:rFonts w:eastAsia="Times New Roman" w:cs="Times New Roman"/>
                <w:lang w:eastAsia="ru-RU"/>
              </w:rPr>
              <w:t>По плану школы</w:t>
            </w:r>
          </w:p>
          <w:p w:rsid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CC0FE2" w:rsidRDefault="00CC0FE2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305D6">
              <w:rPr>
                <w:rFonts w:eastAsia="Times New Roman" w:cs="Times New Roman"/>
                <w:lang w:eastAsia="ru-RU"/>
              </w:rPr>
              <w:t>Апрель</w:t>
            </w: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305D6">
              <w:rPr>
                <w:rFonts w:eastAsia="Times New Roman" w:cs="Times New Roman"/>
                <w:lang w:eastAsia="ru-RU"/>
              </w:rPr>
              <w:t xml:space="preserve">Май </w:t>
            </w: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305D6">
              <w:rPr>
                <w:rFonts w:eastAsia="Times New Roman" w:cs="Times New Roman"/>
                <w:lang w:eastAsia="ru-RU"/>
              </w:rPr>
              <w:t xml:space="preserve"> </w:t>
            </w: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305D6">
              <w:rPr>
                <w:rFonts w:eastAsia="Times New Roman" w:cs="Times New Roman"/>
                <w:lang w:eastAsia="ru-RU"/>
              </w:rPr>
              <w:t xml:space="preserve">Апрель </w:t>
            </w:r>
          </w:p>
        </w:tc>
        <w:tc>
          <w:tcPr>
            <w:tcW w:w="2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305D6">
              <w:rPr>
                <w:rFonts w:eastAsia="Times New Roman" w:cs="Times New Roman"/>
                <w:lang w:eastAsia="ru-RU"/>
              </w:rPr>
              <w:lastRenderedPageBreak/>
              <w:t>Заместитель директора</w:t>
            </w: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305D6">
              <w:rPr>
                <w:rFonts w:eastAsia="Times New Roman" w:cs="Times New Roman"/>
                <w:lang w:eastAsia="ru-RU"/>
              </w:rPr>
              <w:t>Директор</w:t>
            </w:r>
          </w:p>
          <w:p w:rsid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721E8" w:rsidRPr="004305D6" w:rsidRDefault="004721E8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305D6">
              <w:rPr>
                <w:rFonts w:eastAsia="Times New Roman" w:cs="Times New Roman"/>
                <w:lang w:eastAsia="ru-RU"/>
              </w:rPr>
              <w:t>Заместитель директора</w:t>
            </w: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305D6">
              <w:rPr>
                <w:rFonts w:eastAsia="Times New Roman" w:cs="Times New Roman"/>
                <w:lang w:eastAsia="ru-RU"/>
              </w:rPr>
              <w:lastRenderedPageBreak/>
              <w:t>Заместитель директора</w:t>
            </w:r>
          </w:p>
          <w:p w:rsid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305D6">
              <w:rPr>
                <w:rFonts w:eastAsia="Times New Roman" w:cs="Times New Roman"/>
                <w:lang w:eastAsia="ru-RU"/>
              </w:rPr>
              <w:t>Заместитель директора</w:t>
            </w: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305D6">
              <w:rPr>
                <w:rFonts w:eastAsia="Times New Roman" w:cs="Times New Roman"/>
                <w:lang w:eastAsia="ru-RU"/>
              </w:rPr>
              <w:t>Руководитель МО учителей-предметников</w:t>
            </w: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305D6">
              <w:rPr>
                <w:rFonts w:eastAsia="Times New Roman" w:cs="Times New Roman"/>
                <w:lang w:eastAsia="ru-RU"/>
              </w:rPr>
              <w:t>Заместитель директора</w:t>
            </w: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305D6">
              <w:rPr>
                <w:rFonts w:eastAsia="Times New Roman" w:cs="Times New Roman"/>
                <w:lang w:eastAsia="ru-RU"/>
              </w:rPr>
              <w:t>Заместитель директора</w:t>
            </w: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305D6">
              <w:rPr>
                <w:rFonts w:eastAsia="Times New Roman" w:cs="Times New Roman"/>
                <w:lang w:eastAsia="ru-RU"/>
              </w:rPr>
              <w:t>Директор школы</w:t>
            </w: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305D6">
              <w:rPr>
                <w:rFonts w:eastAsia="Times New Roman" w:cs="Times New Roman"/>
                <w:lang w:eastAsia="ru-RU"/>
              </w:rPr>
              <w:t>Заместитель директора</w:t>
            </w: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305D6">
              <w:rPr>
                <w:rFonts w:eastAsia="Times New Roman" w:cs="Times New Roman"/>
                <w:lang w:eastAsia="ru-RU"/>
              </w:rPr>
              <w:t>Директор</w:t>
            </w: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305D6">
              <w:rPr>
                <w:rFonts w:eastAsia="Times New Roman" w:cs="Times New Roman"/>
                <w:lang w:eastAsia="ru-RU"/>
              </w:rPr>
              <w:t>Заместитель директора</w:t>
            </w: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305D6">
              <w:rPr>
                <w:rFonts w:eastAsia="Times New Roman" w:cs="Times New Roman"/>
                <w:lang w:eastAsia="ru-RU"/>
              </w:rPr>
              <w:t>Заместитель директора</w:t>
            </w: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B3380F" w:rsidRDefault="00B3380F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305D6">
              <w:rPr>
                <w:rFonts w:eastAsia="Times New Roman" w:cs="Times New Roman"/>
                <w:lang w:eastAsia="ru-RU"/>
              </w:rPr>
              <w:t>Учителя русского языка</w:t>
            </w:r>
          </w:p>
          <w:p w:rsidR="004305D6" w:rsidRPr="004305D6" w:rsidRDefault="00B3380F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П</w:t>
            </w:r>
            <w:r w:rsidR="00823332">
              <w:rPr>
                <w:rFonts w:eastAsia="Times New Roman" w:cs="Times New Roman"/>
                <w:lang w:eastAsia="ru-RU"/>
              </w:rPr>
              <w:t>едагог</w:t>
            </w:r>
            <w:r>
              <w:rPr>
                <w:rFonts w:eastAsia="Times New Roman" w:cs="Times New Roman"/>
                <w:lang w:eastAsia="ru-RU"/>
              </w:rPr>
              <w:t xml:space="preserve"> -</w:t>
            </w:r>
            <w:r w:rsidRPr="004305D6">
              <w:rPr>
                <w:rFonts w:eastAsia="Times New Roman" w:cs="Times New Roman"/>
                <w:lang w:eastAsia="ru-RU"/>
              </w:rPr>
              <w:t xml:space="preserve"> библиотекарь </w:t>
            </w: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305D6">
              <w:rPr>
                <w:rFonts w:eastAsia="Times New Roman" w:cs="Times New Roman"/>
                <w:lang w:eastAsia="ru-RU"/>
              </w:rPr>
              <w:t xml:space="preserve">Заместитель директора </w:t>
            </w:r>
          </w:p>
          <w:p w:rsidR="004305D6" w:rsidRPr="004305D6" w:rsidRDefault="004305D6" w:rsidP="00B15C55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</w:tr>
    </w:tbl>
    <w:p w:rsidR="004305D6" w:rsidRPr="004305D6" w:rsidRDefault="004305D6" w:rsidP="004305D6">
      <w:pPr>
        <w:suppressAutoHyphens w:val="0"/>
        <w:ind w:left="363"/>
        <w:rPr>
          <w:rFonts w:eastAsia="Times New Roman" w:cs="Times New Roman"/>
          <w:lang w:eastAsia="ru-RU"/>
        </w:rPr>
      </w:pPr>
    </w:p>
    <w:p w:rsidR="006F7BD3" w:rsidRPr="006F7BD3" w:rsidRDefault="006F7BD3" w:rsidP="006F7BD3">
      <w:pPr>
        <w:suppressAutoHyphens w:val="0"/>
        <w:spacing w:before="100" w:beforeAutospacing="1"/>
        <w:jc w:val="center"/>
        <w:rPr>
          <w:rFonts w:eastAsia="Times New Roman" w:cs="Times New Roman"/>
          <w:lang w:eastAsia="ru-RU"/>
        </w:rPr>
      </w:pPr>
    </w:p>
    <w:p w:rsidR="006F7BD3" w:rsidRPr="006F7BD3" w:rsidRDefault="006F7BD3" w:rsidP="006F7BD3">
      <w:pPr>
        <w:suppressAutoHyphens w:val="0"/>
        <w:spacing w:before="100" w:beforeAutospacing="1"/>
        <w:jc w:val="center"/>
        <w:rPr>
          <w:rFonts w:eastAsia="Times New Roman" w:cs="Times New Roman"/>
          <w:lang w:eastAsia="ru-RU"/>
        </w:rPr>
      </w:pPr>
    </w:p>
    <w:p w:rsidR="006F7BD3" w:rsidRPr="006F7BD3" w:rsidRDefault="006F7BD3" w:rsidP="003A5A59">
      <w:pPr>
        <w:suppressAutoHyphens w:val="0"/>
        <w:spacing w:before="100" w:beforeAutospacing="1"/>
        <w:jc w:val="center"/>
        <w:rPr>
          <w:rFonts w:eastAsia="Times New Roman" w:cs="Times New Roman"/>
          <w:lang w:eastAsia="ru-RU"/>
        </w:rPr>
      </w:pPr>
    </w:p>
    <w:p w:rsidR="006F7BD3" w:rsidRPr="006F7BD3" w:rsidRDefault="006F7BD3" w:rsidP="006F7BD3">
      <w:pPr>
        <w:suppressAutoHyphens w:val="0"/>
        <w:spacing w:before="100" w:beforeAutospacing="1"/>
        <w:jc w:val="center"/>
        <w:rPr>
          <w:rFonts w:eastAsia="Times New Roman" w:cs="Times New Roman"/>
          <w:lang w:eastAsia="ru-RU"/>
        </w:rPr>
      </w:pPr>
    </w:p>
    <w:p w:rsidR="003D4529" w:rsidRPr="00655997" w:rsidRDefault="003D4529" w:rsidP="00655997">
      <w:pPr>
        <w:snapToGrid w:val="0"/>
        <w:jc w:val="center"/>
        <w:rPr>
          <w:rFonts w:eastAsia="Times New Roman"/>
          <w:b/>
          <w:i/>
          <w:lang w:eastAsia="ru-RU"/>
        </w:rPr>
      </w:pPr>
    </w:p>
    <w:p w:rsidR="003D4529" w:rsidRPr="00655997" w:rsidRDefault="003D4529" w:rsidP="00655997">
      <w:pPr>
        <w:snapToGrid w:val="0"/>
        <w:jc w:val="center"/>
        <w:rPr>
          <w:rFonts w:eastAsia="Times New Roman"/>
          <w:b/>
          <w:i/>
          <w:lang w:eastAsia="ru-RU"/>
        </w:rPr>
      </w:pPr>
    </w:p>
    <w:p w:rsidR="003D4529" w:rsidRPr="00655997" w:rsidRDefault="003D4529" w:rsidP="00655997">
      <w:pPr>
        <w:snapToGrid w:val="0"/>
        <w:jc w:val="center"/>
        <w:rPr>
          <w:rFonts w:eastAsia="Times New Roman"/>
          <w:b/>
          <w:i/>
          <w:lang w:eastAsia="ru-RU"/>
        </w:rPr>
      </w:pPr>
    </w:p>
    <w:p w:rsidR="003D4529" w:rsidRPr="00655997" w:rsidRDefault="003D4529" w:rsidP="00655997">
      <w:pPr>
        <w:snapToGrid w:val="0"/>
        <w:jc w:val="center"/>
        <w:rPr>
          <w:rFonts w:eastAsia="Times New Roman"/>
          <w:b/>
          <w:i/>
          <w:lang w:eastAsia="ru-RU"/>
        </w:rPr>
      </w:pPr>
    </w:p>
    <w:p w:rsidR="003D4529" w:rsidRPr="00655997" w:rsidRDefault="003D4529" w:rsidP="00655997">
      <w:pPr>
        <w:snapToGrid w:val="0"/>
        <w:jc w:val="center"/>
        <w:rPr>
          <w:rFonts w:eastAsia="Times New Roman"/>
          <w:b/>
          <w:i/>
          <w:lang w:eastAsia="ru-RU"/>
        </w:rPr>
      </w:pPr>
    </w:p>
    <w:p w:rsidR="003D4529" w:rsidRPr="00655997" w:rsidRDefault="003D4529" w:rsidP="00655997">
      <w:pPr>
        <w:snapToGrid w:val="0"/>
        <w:jc w:val="center"/>
        <w:rPr>
          <w:rFonts w:eastAsia="Times New Roman"/>
          <w:b/>
          <w:i/>
          <w:lang w:eastAsia="ru-RU"/>
        </w:rPr>
      </w:pPr>
    </w:p>
    <w:p w:rsidR="003D4529" w:rsidRPr="00655997" w:rsidRDefault="003D4529" w:rsidP="00655997">
      <w:pPr>
        <w:snapToGrid w:val="0"/>
        <w:jc w:val="center"/>
        <w:rPr>
          <w:rFonts w:eastAsia="Times New Roman"/>
          <w:b/>
          <w:i/>
          <w:lang w:eastAsia="ru-RU"/>
        </w:rPr>
      </w:pPr>
    </w:p>
    <w:p w:rsidR="003D4529" w:rsidRPr="00655997" w:rsidRDefault="003D4529" w:rsidP="00655997">
      <w:pPr>
        <w:snapToGrid w:val="0"/>
        <w:jc w:val="center"/>
        <w:rPr>
          <w:rFonts w:eastAsia="Times New Roman"/>
          <w:b/>
          <w:i/>
          <w:lang w:eastAsia="ru-RU"/>
        </w:rPr>
      </w:pPr>
    </w:p>
    <w:p w:rsidR="00021116" w:rsidRPr="00860BE7" w:rsidRDefault="00021116" w:rsidP="00021116">
      <w:pPr>
        <w:ind w:left="720"/>
        <w:jc w:val="center"/>
        <w:rPr>
          <w:rFonts w:eastAsia="Times New Roman"/>
          <w:b/>
          <w:sz w:val="28"/>
          <w:szCs w:val="28"/>
          <w:lang w:eastAsia="ru-RU"/>
        </w:rPr>
        <w:sectPr w:rsidR="00021116" w:rsidRPr="00860BE7" w:rsidSect="003A5A59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:rsidR="00021116" w:rsidRPr="00324692" w:rsidRDefault="00021116" w:rsidP="00021116">
      <w:pPr>
        <w:ind w:left="720"/>
        <w:jc w:val="center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val="en-US" w:eastAsia="ru-RU"/>
        </w:rPr>
        <w:lastRenderedPageBreak/>
        <w:t>V</w:t>
      </w:r>
      <w:r>
        <w:rPr>
          <w:rFonts w:eastAsia="Times New Roman"/>
          <w:b/>
          <w:sz w:val="28"/>
          <w:szCs w:val="28"/>
          <w:lang w:eastAsia="ru-RU"/>
        </w:rPr>
        <w:t xml:space="preserve">. </w:t>
      </w:r>
      <w:r w:rsidRPr="00324692">
        <w:rPr>
          <w:rFonts w:eastAsia="Times New Roman"/>
          <w:b/>
          <w:sz w:val="28"/>
          <w:szCs w:val="28"/>
          <w:lang w:eastAsia="ru-RU"/>
        </w:rPr>
        <w:t>Деятельность педагогического коллектива, направленная на создание воспитательной системы школы</w:t>
      </w:r>
    </w:p>
    <w:p w:rsidR="00021116" w:rsidRDefault="00021116" w:rsidP="00021116">
      <w:pPr>
        <w:snapToGrid w:val="0"/>
        <w:jc w:val="center"/>
        <w:rPr>
          <w:rFonts w:eastAsia="Times New Roman"/>
          <w:b/>
          <w:i/>
          <w:lang w:eastAsia="ru-RU"/>
        </w:rPr>
      </w:pPr>
    </w:p>
    <w:p w:rsidR="00021116" w:rsidRPr="008E0C56" w:rsidRDefault="00021116" w:rsidP="00021116">
      <w:pPr>
        <w:snapToGri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8E0C56">
        <w:rPr>
          <w:rFonts w:eastAsia="Times New Roman"/>
          <w:sz w:val="28"/>
          <w:szCs w:val="28"/>
          <w:lang w:eastAsia="ru-RU"/>
        </w:rPr>
        <w:t>Основные направления деятельности</w:t>
      </w:r>
      <w:r>
        <w:rPr>
          <w:rFonts w:eastAsia="Times New Roman"/>
          <w:sz w:val="28"/>
          <w:szCs w:val="28"/>
          <w:lang w:eastAsia="ru-RU"/>
        </w:rPr>
        <w:t>:</w:t>
      </w:r>
    </w:p>
    <w:p w:rsidR="00021116" w:rsidRPr="008E0C56" w:rsidRDefault="00021116" w:rsidP="00021116">
      <w:pPr>
        <w:snapToGrid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</w:t>
      </w:r>
      <w:r w:rsidRPr="008E0C56">
        <w:rPr>
          <w:rFonts w:eastAsia="Times New Roman"/>
          <w:sz w:val="28"/>
          <w:szCs w:val="28"/>
          <w:lang w:eastAsia="ru-RU"/>
        </w:rPr>
        <w:t>Воспитание гражданственности, патриотизма, уважения к правам, свободам и обязанностям человека</w:t>
      </w:r>
      <w:r>
        <w:rPr>
          <w:rFonts w:eastAsia="Times New Roman"/>
          <w:sz w:val="28"/>
          <w:szCs w:val="28"/>
          <w:lang w:eastAsia="ru-RU"/>
        </w:rPr>
        <w:t>.</w:t>
      </w:r>
    </w:p>
    <w:p w:rsidR="00021116" w:rsidRDefault="00021116" w:rsidP="00021116">
      <w:pPr>
        <w:suppressAutoHyphens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8E0C56">
        <w:rPr>
          <w:rFonts w:eastAsia="Times New Roman"/>
          <w:sz w:val="28"/>
          <w:szCs w:val="28"/>
          <w:lang w:eastAsia="ru-RU"/>
        </w:rPr>
        <w:t>Ценности: любовь к России, своему народу, своему краю, гражданское общество, поликультурный мир, свобода личная и национальная, доверие к людям, институтам государства и гражданского общества, социальная солидарность, мир во всём мире, многообразие и уважение культур и народов</w:t>
      </w:r>
      <w:r>
        <w:rPr>
          <w:rFonts w:eastAsia="Times New Roman"/>
          <w:sz w:val="28"/>
          <w:szCs w:val="28"/>
          <w:lang w:eastAsia="ru-RU"/>
        </w:rPr>
        <w:t>.</w:t>
      </w:r>
    </w:p>
    <w:p w:rsidR="00021116" w:rsidRPr="008E0C56" w:rsidRDefault="00021116" w:rsidP="00021116">
      <w:pPr>
        <w:suppressAutoHyphens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x-none"/>
        </w:rPr>
        <w:t xml:space="preserve">- </w:t>
      </w:r>
      <w:r w:rsidRPr="008E0C56">
        <w:rPr>
          <w:rFonts w:eastAsia="Times New Roman"/>
          <w:sz w:val="28"/>
          <w:szCs w:val="28"/>
          <w:lang w:val="x-none" w:eastAsia="x-none"/>
        </w:rPr>
        <w:t>Воспитание социальной ответственности и компетентности</w:t>
      </w:r>
      <w:r>
        <w:rPr>
          <w:rFonts w:eastAsia="Times New Roman"/>
          <w:sz w:val="28"/>
          <w:szCs w:val="28"/>
          <w:lang w:eastAsia="x-none"/>
        </w:rPr>
        <w:t>.</w:t>
      </w:r>
    </w:p>
    <w:p w:rsidR="00021116" w:rsidRPr="008E0C56" w:rsidRDefault="00021116" w:rsidP="00021116">
      <w:pPr>
        <w:suppressAutoHyphens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8E0C56">
        <w:rPr>
          <w:rFonts w:eastAsia="Times New Roman"/>
          <w:sz w:val="28"/>
          <w:szCs w:val="28"/>
          <w:lang w:eastAsia="ru-RU"/>
        </w:rPr>
        <w:t>Ценности: правовое государство, демократическое государство, социальное государство, закон и правопорядок, социальная компетентность, социальная ответственность, служение Отечеству, ответственность за настоящее и будущее своей страны</w:t>
      </w:r>
      <w:r>
        <w:rPr>
          <w:rFonts w:eastAsia="Times New Roman"/>
          <w:sz w:val="28"/>
          <w:szCs w:val="28"/>
          <w:lang w:eastAsia="ru-RU"/>
        </w:rPr>
        <w:t>.</w:t>
      </w:r>
    </w:p>
    <w:p w:rsidR="00021116" w:rsidRPr="008E0C56" w:rsidRDefault="00021116" w:rsidP="00021116">
      <w:pPr>
        <w:ind w:firstLine="56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</w:t>
      </w:r>
      <w:r w:rsidRPr="008E0C56">
        <w:rPr>
          <w:rFonts w:eastAsia="Times New Roman"/>
          <w:sz w:val="28"/>
          <w:szCs w:val="28"/>
          <w:lang w:eastAsia="ru-RU"/>
        </w:rPr>
        <w:t>Воспитание нравственных чувств, убеждений, этического сознания</w:t>
      </w:r>
    </w:p>
    <w:p w:rsidR="00021116" w:rsidRPr="008E0C56" w:rsidRDefault="00021116" w:rsidP="00021116">
      <w:pPr>
        <w:suppressAutoHyphens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gramStart"/>
      <w:r w:rsidRPr="008E0C56">
        <w:rPr>
          <w:rFonts w:eastAsia="Times New Roman"/>
          <w:sz w:val="28"/>
          <w:szCs w:val="28"/>
          <w:lang w:eastAsia="ru-RU"/>
        </w:rPr>
        <w:t>Ценности: нравственный выбор; жизнь и смысл жизни; справедливость; милосердие; честь; достоинство; уважение родителей; уважение достоинства другого человека, равноправие, ответственность, любовь и верность; забота о старших и младших; свобода совести и вероисповедания; толерантность, представление о светской этике, вере, духовности, религиозной жизни человека, ценностях религиозного мировоззрения, формируемое на основе межконфессионального диалога; духовно-нравственное развитие личности</w:t>
      </w:r>
      <w:proofErr w:type="gramEnd"/>
    </w:p>
    <w:p w:rsidR="00021116" w:rsidRPr="008E0C56" w:rsidRDefault="00021116" w:rsidP="00021116">
      <w:pPr>
        <w:ind w:firstLine="56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</w:t>
      </w:r>
      <w:r w:rsidRPr="008E0C56">
        <w:rPr>
          <w:rFonts w:eastAsia="Times New Roman"/>
          <w:sz w:val="28"/>
          <w:szCs w:val="28"/>
          <w:lang w:eastAsia="ru-RU"/>
        </w:rPr>
        <w:t>Воспитание экологической культуры, культуры здорового и безопасного образа жизни</w:t>
      </w:r>
      <w:r>
        <w:rPr>
          <w:rFonts w:eastAsia="Times New Roman"/>
          <w:sz w:val="28"/>
          <w:szCs w:val="28"/>
          <w:lang w:eastAsia="ru-RU"/>
        </w:rPr>
        <w:t>.</w:t>
      </w:r>
    </w:p>
    <w:p w:rsidR="00021116" w:rsidRDefault="00021116" w:rsidP="00021116">
      <w:pPr>
        <w:suppressAutoHyphens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proofErr w:type="gramStart"/>
      <w:r w:rsidRPr="008E0C56">
        <w:rPr>
          <w:rFonts w:eastAsia="Times New Roman"/>
          <w:sz w:val="28"/>
          <w:szCs w:val="28"/>
          <w:lang w:eastAsia="ru-RU"/>
        </w:rPr>
        <w:t>Ценности: жизнь во всех её проявлениях; экологическая безопасность; экологическая грамотность; физическое, физиологическое, репродуктивное, психическое, социально-психологическое, духовное здоровье; экологическая культура; экологически целесообразный здоровый и безопасный образ жизни; ресурсосбережение; экологическая этика; экологическая ответственность; социальное партнёрство для улучшения экологического качества окружающей среды; устойчивое развитие общества в гармонии с природой</w:t>
      </w:r>
      <w:r>
        <w:rPr>
          <w:rFonts w:eastAsia="Times New Roman"/>
          <w:sz w:val="28"/>
          <w:szCs w:val="28"/>
          <w:lang w:eastAsia="ru-RU"/>
        </w:rPr>
        <w:t>.</w:t>
      </w:r>
      <w:proofErr w:type="gramEnd"/>
    </w:p>
    <w:p w:rsidR="00021116" w:rsidRPr="008E0C56" w:rsidRDefault="00021116" w:rsidP="00021116">
      <w:pPr>
        <w:suppressAutoHyphens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</w:t>
      </w:r>
      <w:r w:rsidRPr="008E0C56">
        <w:rPr>
          <w:sz w:val="28"/>
          <w:szCs w:val="28"/>
        </w:rPr>
        <w:t>Воспитание трудолюбия, сознательного, творческого отношения к образованию, труду и жизни, подготовка к сознательному выбору профессии</w:t>
      </w:r>
    </w:p>
    <w:p w:rsidR="00021116" w:rsidRDefault="00021116" w:rsidP="00021116">
      <w:pPr>
        <w:suppressAutoHyphens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8E0C56">
        <w:rPr>
          <w:rFonts w:eastAsia="Times New Roman"/>
          <w:sz w:val="28"/>
          <w:szCs w:val="28"/>
          <w:lang w:eastAsia="ru-RU"/>
        </w:rPr>
        <w:t>Ценности: научное знание, стремление к познанию и истине, научная картина мира, нравственный смысл учения и самообразования, интеллектуальное развитие личности; уважение к труду и людям труда; нравственный смысл труда, творчество и созидание; целеустремлённость и настойчивость, бережливость, выбор профессии</w:t>
      </w:r>
      <w:r>
        <w:rPr>
          <w:rFonts w:eastAsia="Times New Roman"/>
          <w:sz w:val="28"/>
          <w:szCs w:val="28"/>
          <w:lang w:eastAsia="ru-RU"/>
        </w:rPr>
        <w:t>.</w:t>
      </w:r>
    </w:p>
    <w:p w:rsidR="00021116" w:rsidRPr="008E0C56" w:rsidRDefault="00021116" w:rsidP="00021116">
      <w:pPr>
        <w:suppressAutoHyphens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</w:t>
      </w:r>
      <w:r w:rsidRPr="008E0C56">
        <w:rPr>
          <w:rFonts w:eastAsia="Times New Roman"/>
          <w:sz w:val="28"/>
          <w:szCs w:val="28"/>
          <w:lang w:eastAsia="ru-RU"/>
        </w:rPr>
        <w:t xml:space="preserve">Воспитание ценностного отношения к </w:t>
      </w:r>
      <w:proofErr w:type="gramStart"/>
      <w:r w:rsidRPr="008E0C56">
        <w:rPr>
          <w:rFonts w:eastAsia="Times New Roman"/>
          <w:sz w:val="28"/>
          <w:szCs w:val="28"/>
          <w:lang w:eastAsia="ru-RU"/>
        </w:rPr>
        <w:t>прекрасному</w:t>
      </w:r>
      <w:proofErr w:type="gramEnd"/>
      <w:r w:rsidRPr="008E0C56">
        <w:rPr>
          <w:rFonts w:eastAsia="Times New Roman"/>
          <w:sz w:val="28"/>
          <w:szCs w:val="28"/>
          <w:lang w:eastAsia="ru-RU"/>
        </w:rPr>
        <w:t xml:space="preserve">, формирование основ эстетической культуры — эстетическое воспитание </w:t>
      </w:r>
    </w:p>
    <w:p w:rsidR="00021116" w:rsidRDefault="00021116" w:rsidP="00021116">
      <w:pPr>
        <w:suppressAutoHyphens w:val="0"/>
        <w:ind w:firstLine="567"/>
        <w:jc w:val="both"/>
        <w:rPr>
          <w:rFonts w:eastAsia="Arial" w:cs="Times New Roman"/>
          <w:kern w:val="3"/>
          <w:sz w:val="28"/>
          <w:szCs w:val="28"/>
        </w:rPr>
      </w:pPr>
      <w:r w:rsidRPr="008E0C56">
        <w:rPr>
          <w:rFonts w:eastAsia="Times New Roman"/>
          <w:sz w:val="28"/>
          <w:szCs w:val="28"/>
          <w:lang w:eastAsia="ru-RU"/>
        </w:rPr>
        <w:t>Ценности: красота, гармония, духовный мир человека, самовыражение личности в творчестве и искусстве, эстетическое развитие личности</w:t>
      </w:r>
      <w:r>
        <w:rPr>
          <w:rFonts w:eastAsia="Times New Roman"/>
          <w:sz w:val="28"/>
          <w:szCs w:val="28"/>
          <w:lang w:eastAsia="ru-RU"/>
        </w:rPr>
        <w:t>.</w:t>
      </w:r>
      <w:r>
        <w:rPr>
          <w:sz w:val="28"/>
          <w:szCs w:val="28"/>
        </w:rPr>
        <w:br w:type="page"/>
      </w:r>
    </w:p>
    <w:tbl>
      <w:tblPr>
        <w:tblW w:w="9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24"/>
        <w:gridCol w:w="4986"/>
        <w:gridCol w:w="93"/>
        <w:gridCol w:w="1385"/>
        <w:gridCol w:w="31"/>
        <w:gridCol w:w="2850"/>
        <w:gridCol w:w="10"/>
      </w:tblGrid>
      <w:tr w:rsidR="00021116" w:rsidTr="00D63C12">
        <w:trPr>
          <w:trHeight w:val="1253"/>
        </w:trPr>
        <w:tc>
          <w:tcPr>
            <w:tcW w:w="9950" w:type="dxa"/>
            <w:gridSpan w:val="8"/>
            <w:shd w:val="clear" w:color="auto" w:fill="FFFFFF"/>
          </w:tcPr>
          <w:p w:rsidR="00021116" w:rsidRPr="00E9282E" w:rsidRDefault="00021116" w:rsidP="00D63C12">
            <w:pPr>
              <w:pStyle w:val="52"/>
              <w:shd w:val="clear" w:color="auto" w:fill="auto"/>
            </w:pPr>
            <w:r>
              <w:lastRenderedPageBreak/>
              <w:t xml:space="preserve">Календарь </w:t>
            </w:r>
            <w:r w:rsidRPr="00E9282E">
              <w:t>воспитательных мероприятий МБОУ «Айдарская средняя общеобразовательная школа им. Б. Г. Кандыбина»</w:t>
            </w:r>
          </w:p>
          <w:p w:rsidR="00021116" w:rsidRPr="00E9282E" w:rsidRDefault="00021116" w:rsidP="00D63C12">
            <w:pPr>
              <w:pStyle w:val="52"/>
              <w:shd w:val="clear" w:color="auto" w:fill="auto"/>
            </w:pPr>
            <w:r w:rsidRPr="00E9282E">
              <w:t>на 2015-2016 учебный год</w:t>
            </w:r>
          </w:p>
        </w:tc>
      </w:tr>
      <w:tr w:rsidR="00021116" w:rsidTr="00D63C12">
        <w:trPr>
          <w:trHeight w:val="312"/>
        </w:trPr>
        <w:tc>
          <w:tcPr>
            <w:tcW w:w="9950" w:type="dxa"/>
            <w:gridSpan w:val="8"/>
            <w:shd w:val="clear" w:color="auto" w:fill="FFFFFF"/>
          </w:tcPr>
          <w:p w:rsidR="00021116" w:rsidRPr="00E9282E" w:rsidRDefault="00021116" w:rsidP="00D63C12">
            <w:pPr>
              <w:pStyle w:val="36"/>
              <w:shd w:val="clear" w:color="auto" w:fill="auto"/>
              <w:spacing w:line="240" w:lineRule="auto"/>
              <w:jc w:val="center"/>
            </w:pPr>
            <w:r w:rsidRPr="00E9282E">
              <w:t>СЕНТЯБРЬ</w:t>
            </w:r>
          </w:p>
        </w:tc>
      </w:tr>
      <w:tr w:rsidR="00021116" w:rsidTr="00D63C12">
        <w:trPr>
          <w:trHeight w:val="562"/>
        </w:trPr>
        <w:tc>
          <w:tcPr>
            <w:tcW w:w="595" w:type="dxa"/>
            <w:gridSpan w:val="2"/>
            <w:shd w:val="clear" w:color="auto" w:fill="FFFFFF"/>
          </w:tcPr>
          <w:p w:rsidR="00021116" w:rsidRPr="00E9282E" w:rsidRDefault="00021116" w:rsidP="00D63C12">
            <w:pPr>
              <w:pStyle w:val="23"/>
              <w:shd w:val="clear" w:color="auto" w:fill="auto"/>
              <w:spacing w:line="235" w:lineRule="exact"/>
              <w:ind w:left="140"/>
            </w:pPr>
            <w:r w:rsidRPr="00E9282E">
              <w:t xml:space="preserve">№ </w:t>
            </w:r>
            <w:proofErr w:type="gramStart"/>
            <w:r w:rsidRPr="00E9282E">
              <w:t>п</w:t>
            </w:r>
            <w:proofErr w:type="gramEnd"/>
            <w:r w:rsidRPr="00E9282E">
              <w:t>/п</w:t>
            </w:r>
          </w:p>
        </w:tc>
        <w:tc>
          <w:tcPr>
            <w:tcW w:w="4986" w:type="dxa"/>
            <w:shd w:val="clear" w:color="auto" w:fill="FFFFFF"/>
          </w:tcPr>
          <w:p w:rsidR="00021116" w:rsidRPr="00E9282E" w:rsidRDefault="00021116" w:rsidP="00D63C12">
            <w:pPr>
              <w:pStyle w:val="36"/>
              <w:shd w:val="clear" w:color="auto" w:fill="auto"/>
              <w:spacing w:line="240" w:lineRule="auto"/>
              <w:ind w:left="1420"/>
            </w:pPr>
            <w:r w:rsidRPr="00E9282E">
              <w:t>Содержание работы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21116" w:rsidRPr="00E9282E" w:rsidRDefault="00021116" w:rsidP="00D63C12">
            <w:pPr>
              <w:pStyle w:val="36"/>
              <w:shd w:val="clear" w:color="auto" w:fill="auto"/>
              <w:spacing w:line="240" w:lineRule="auto"/>
              <w:ind w:left="540"/>
            </w:pPr>
            <w:r w:rsidRPr="00E9282E">
              <w:t>Дата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21116" w:rsidRPr="00E9282E" w:rsidRDefault="00021116" w:rsidP="00D63C12">
            <w:pPr>
              <w:pStyle w:val="36"/>
              <w:shd w:val="clear" w:color="auto" w:fill="auto"/>
              <w:spacing w:line="240" w:lineRule="auto"/>
              <w:jc w:val="center"/>
            </w:pPr>
            <w:r w:rsidRPr="00E9282E">
              <w:t>Ответственные</w:t>
            </w:r>
          </w:p>
        </w:tc>
      </w:tr>
      <w:tr w:rsidR="00021116" w:rsidRPr="00B71D46" w:rsidTr="00D63C12">
        <w:trPr>
          <w:trHeight w:val="264"/>
        </w:trPr>
        <w:tc>
          <w:tcPr>
            <w:tcW w:w="595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86" w:type="dxa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Праздник первого звонка.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01.09.15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Зам. директора</w:t>
            </w:r>
          </w:p>
        </w:tc>
      </w:tr>
      <w:tr w:rsidR="00021116" w:rsidRPr="00B71D46" w:rsidTr="00D63C12">
        <w:trPr>
          <w:trHeight w:val="264"/>
        </w:trPr>
        <w:tc>
          <w:tcPr>
            <w:tcW w:w="595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86" w:type="dxa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безопасности.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01.09.15.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1116" w:rsidRPr="00B71D46" w:rsidTr="00D63C12">
        <w:trPr>
          <w:trHeight w:val="259"/>
        </w:trPr>
        <w:tc>
          <w:tcPr>
            <w:tcW w:w="595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86" w:type="dxa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Беседы по режиму дня.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02.09.15.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1116" w:rsidRPr="00B71D46" w:rsidTr="00D63C12">
        <w:trPr>
          <w:trHeight w:val="275"/>
        </w:trPr>
        <w:tc>
          <w:tcPr>
            <w:tcW w:w="595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86" w:type="dxa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5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Организация занятий дополнительного образования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до 10.09.15.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1116" w:rsidRPr="00B71D46" w:rsidTr="00D63C12">
        <w:trPr>
          <w:trHeight w:val="264"/>
        </w:trPr>
        <w:tc>
          <w:tcPr>
            <w:tcW w:w="595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86" w:type="dxa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Классный час «Разговор о правильном питании»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10.09.15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1116" w:rsidRPr="00B71D46" w:rsidTr="00D63C12">
        <w:trPr>
          <w:trHeight w:val="259"/>
        </w:trPr>
        <w:tc>
          <w:tcPr>
            <w:tcW w:w="595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86" w:type="dxa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.Акция «Заслон огню»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12.09.15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Учитель ОБЖ</w:t>
            </w:r>
          </w:p>
        </w:tc>
      </w:tr>
      <w:tr w:rsidR="00021116" w:rsidRPr="00B71D46" w:rsidTr="00D63C12">
        <w:trPr>
          <w:trHeight w:val="264"/>
        </w:trPr>
        <w:tc>
          <w:tcPr>
            <w:tcW w:w="595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86" w:type="dxa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КТД «Убираем школьный двор».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Старшая вожатая</w:t>
            </w:r>
          </w:p>
        </w:tc>
      </w:tr>
      <w:tr w:rsidR="00021116" w:rsidRPr="00B71D46" w:rsidTr="00D63C12">
        <w:trPr>
          <w:trHeight w:val="518"/>
        </w:trPr>
        <w:tc>
          <w:tcPr>
            <w:tcW w:w="595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86" w:type="dxa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Выставка букетов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17.09.15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5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1116" w:rsidRPr="00B71D46" w:rsidTr="00D63C12">
        <w:trPr>
          <w:trHeight w:val="259"/>
        </w:trPr>
        <w:tc>
          <w:tcPr>
            <w:tcW w:w="595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86" w:type="dxa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День туризма. 1-11 классы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20.09.15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Учитель ОБЖ</w:t>
            </w:r>
          </w:p>
        </w:tc>
      </w:tr>
      <w:tr w:rsidR="00021116" w:rsidRPr="00B71D46" w:rsidTr="00D63C12">
        <w:trPr>
          <w:trHeight w:val="518"/>
        </w:trPr>
        <w:tc>
          <w:tcPr>
            <w:tcW w:w="595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86" w:type="dxa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5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Лекция «Ответственность за поступки и преступления».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24.09.15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участковый</w:t>
            </w:r>
          </w:p>
        </w:tc>
      </w:tr>
      <w:tr w:rsidR="00021116" w:rsidRPr="00B71D46" w:rsidTr="00D63C12">
        <w:trPr>
          <w:trHeight w:val="264"/>
        </w:trPr>
        <w:tc>
          <w:tcPr>
            <w:tcW w:w="595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86" w:type="dxa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Конкурс поделок «Мой отчий край»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руководители доп. образования</w:t>
            </w:r>
          </w:p>
        </w:tc>
      </w:tr>
      <w:tr w:rsidR="00021116" w:rsidRPr="00B71D46" w:rsidTr="00D63C12">
        <w:trPr>
          <w:trHeight w:val="283"/>
        </w:trPr>
        <w:tc>
          <w:tcPr>
            <w:tcW w:w="9950" w:type="dxa"/>
            <w:gridSpan w:val="8"/>
            <w:shd w:val="clear" w:color="auto" w:fill="FFFFFF"/>
          </w:tcPr>
          <w:p w:rsidR="00021116" w:rsidRPr="00B71D46" w:rsidRDefault="00021116" w:rsidP="00D63C12">
            <w:pPr>
              <w:pStyle w:val="36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71D46">
              <w:rPr>
                <w:sz w:val="24"/>
                <w:szCs w:val="24"/>
              </w:rPr>
              <w:t>ОКТЯБРЬ</w:t>
            </w:r>
          </w:p>
        </w:tc>
      </w:tr>
      <w:tr w:rsidR="00021116" w:rsidRPr="00B71D46" w:rsidTr="00D63C12">
        <w:trPr>
          <w:trHeight w:val="538"/>
        </w:trPr>
        <w:tc>
          <w:tcPr>
            <w:tcW w:w="595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23"/>
              <w:shd w:val="clear" w:color="auto" w:fill="auto"/>
              <w:ind w:left="140"/>
              <w:rPr>
                <w:sz w:val="24"/>
                <w:szCs w:val="24"/>
              </w:rPr>
            </w:pPr>
            <w:r w:rsidRPr="00B71D46">
              <w:rPr>
                <w:sz w:val="24"/>
                <w:szCs w:val="24"/>
              </w:rPr>
              <w:t xml:space="preserve">№ </w:t>
            </w:r>
            <w:proofErr w:type="gramStart"/>
            <w:r w:rsidRPr="00B71D46">
              <w:rPr>
                <w:sz w:val="24"/>
                <w:szCs w:val="24"/>
              </w:rPr>
              <w:t>п</w:t>
            </w:r>
            <w:proofErr w:type="gramEnd"/>
            <w:r w:rsidRPr="00B71D46">
              <w:rPr>
                <w:sz w:val="24"/>
                <w:szCs w:val="24"/>
              </w:rPr>
              <w:t>/п</w:t>
            </w:r>
          </w:p>
        </w:tc>
        <w:tc>
          <w:tcPr>
            <w:tcW w:w="4986" w:type="dxa"/>
            <w:shd w:val="clear" w:color="auto" w:fill="FFFFFF"/>
          </w:tcPr>
          <w:p w:rsidR="00021116" w:rsidRPr="00B71D46" w:rsidRDefault="00021116" w:rsidP="00D63C12">
            <w:pPr>
              <w:pStyle w:val="36"/>
              <w:shd w:val="clear" w:color="auto" w:fill="auto"/>
              <w:spacing w:line="240" w:lineRule="auto"/>
              <w:ind w:left="1420"/>
              <w:rPr>
                <w:sz w:val="24"/>
                <w:szCs w:val="24"/>
              </w:rPr>
            </w:pPr>
            <w:r w:rsidRPr="00B71D46">
              <w:rPr>
                <w:sz w:val="24"/>
                <w:szCs w:val="24"/>
              </w:rPr>
              <w:t>Содержание работы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36"/>
              <w:shd w:val="clear" w:color="auto" w:fill="auto"/>
              <w:spacing w:line="240" w:lineRule="auto"/>
              <w:ind w:left="540"/>
              <w:rPr>
                <w:sz w:val="24"/>
                <w:szCs w:val="24"/>
              </w:rPr>
            </w:pPr>
            <w:r w:rsidRPr="00B71D46">
              <w:rPr>
                <w:sz w:val="24"/>
                <w:szCs w:val="24"/>
              </w:rPr>
              <w:t>Дата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21116" w:rsidRPr="00B71D46" w:rsidRDefault="00021116" w:rsidP="00D63C12">
            <w:pPr>
              <w:pStyle w:val="36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71D46">
              <w:rPr>
                <w:sz w:val="24"/>
                <w:szCs w:val="24"/>
              </w:rPr>
              <w:t>Ответственные</w:t>
            </w:r>
          </w:p>
        </w:tc>
      </w:tr>
      <w:tr w:rsidR="00021116" w:rsidRPr="00B71D46" w:rsidTr="00D63C12">
        <w:trPr>
          <w:trHeight w:val="514"/>
        </w:trPr>
        <w:tc>
          <w:tcPr>
            <w:tcW w:w="595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86" w:type="dxa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5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Внеклассное мероприятие «День пожилых людей».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01.10.15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Старшая вожатая</w:t>
            </w:r>
          </w:p>
        </w:tc>
      </w:tr>
      <w:tr w:rsidR="00021116" w:rsidRPr="00B71D46" w:rsidTr="00D63C12">
        <w:trPr>
          <w:trHeight w:val="518"/>
        </w:trPr>
        <w:tc>
          <w:tcPr>
            <w:tcW w:w="595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86" w:type="dxa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5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Районная выставка «Цветы как признанье», посвященная Дню учителя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03.10.15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1116" w:rsidRPr="00B71D46" w:rsidTr="00D63C12">
        <w:trPr>
          <w:trHeight w:val="264"/>
        </w:trPr>
        <w:tc>
          <w:tcPr>
            <w:tcW w:w="595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86" w:type="dxa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День самоуправления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05.10.15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Вожатая</w:t>
            </w:r>
          </w:p>
        </w:tc>
      </w:tr>
      <w:tr w:rsidR="00021116" w:rsidRPr="00B71D46" w:rsidTr="00D63C12">
        <w:trPr>
          <w:trHeight w:val="259"/>
        </w:trPr>
        <w:tc>
          <w:tcPr>
            <w:tcW w:w="595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86" w:type="dxa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Праздник «День учителя».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05.10.15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Зам. директора</w:t>
            </w:r>
          </w:p>
        </w:tc>
      </w:tr>
      <w:tr w:rsidR="00021116" w:rsidRPr="00B71D46" w:rsidTr="00D63C12">
        <w:trPr>
          <w:trHeight w:val="264"/>
        </w:trPr>
        <w:tc>
          <w:tcPr>
            <w:tcW w:w="595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86" w:type="dxa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КТД «Озеленим нашу школу».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1116" w:rsidRPr="00B71D46" w:rsidTr="00D63C12">
        <w:trPr>
          <w:trHeight w:val="264"/>
        </w:trPr>
        <w:tc>
          <w:tcPr>
            <w:tcW w:w="595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86" w:type="dxa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Классный час «Суд над алкоголем»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08.10.15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1116" w:rsidRPr="00B71D46" w:rsidTr="00D63C12">
        <w:trPr>
          <w:trHeight w:val="264"/>
        </w:trPr>
        <w:tc>
          <w:tcPr>
            <w:tcW w:w="595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86" w:type="dxa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Неделя математики.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13-18.10.15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  <w:tr w:rsidR="00021116" w:rsidRPr="00B71D46" w:rsidTr="00D63C12">
        <w:trPr>
          <w:trHeight w:val="259"/>
        </w:trPr>
        <w:tc>
          <w:tcPr>
            <w:tcW w:w="595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86" w:type="dxa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Экологическая акция «Птичья столовая»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10.10.15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</w:tr>
      <w:tr w:rsidR="00021116" w:rsidRPr="00B71D46" w:rsidTr="00D63C12">
        <w:trPr>
          <w:trHeight w:val="518"/>
        </w:trPr>
        <w:tc>
          <w:tcPr>
            <w:tcW w:w="595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86" w:type="dxa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Фотоконкурс «Мое святое Белогорье».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50" w:lineRule="exact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Ковалева С.В. классные руководители</w:t>
            </w:r>
          </w:p>
        </w:tc>
      </w:tr>
      <w:tr w:rsidR="00021116" w:rsidRPr="00B71D46" w:rsidTr="00D63C12">
        <w:trPr>
          <w:trHeight w:val="264"/>
        </w:trPr>
        <w:tc>
          <w:tcPr>
            <w:tcW w:w="595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86" w:type="dxa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Викторина «Не надо играть с огнём»!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14.10.15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. рук. Нач. классов</w:t>
            </w:r>
          </w:p>
        </w:tc>
      </w:tr>
      <w:tr w:rsidR="00021116" w:rsidRPr="00B71D46" w:rsidTr="00D63C12">
        <w:trPr>
          <w:trHeight w:val="514"/>
        </w:trPr>
        <w:tc>
          <w:tcPr>
            <w:tcW w:w="595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86" w:type="dxa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5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Конкурс рисунков «Серебрянка - родная сторонка».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17.10.15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</w:tr>
      <w:tr w:rsidR="00021116" w:rsidRPr="00B71D46" w:rsidTr="00D63C12">
        <w:trPr>
          <w:trHeight w:val="264"/>
        </w:trPr>
        <w:tc>
          <w:tcPr>
            <w:tcW w:w="595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86" w:type="dxa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Классный час ЗОЖ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22.10.15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1116" w:rsidRPr="00B71D46" w:rsidTr="00D63C12">
        <w:trPr>
          <w:trHeight w:val="264"/>
        </w:trPr>
        <w:tc>
          <w:tcPr>
            <w:tcW w:w="595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4986" w:type="dxa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День здоровья «Физкультура против наркомании»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23.10.15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учитель </w:t>
            </w:r>
            <w:proofErr w:type="spellStart"/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физ-ры</w:t>
            </w:r>
            <w:proofErr w:type="spellEnd"/>
          </w:p>
        </w:tc>
      </w:tr>
      <w:tr w:rsidR="00021116" w:rsidRPr="00B71D46" w:rsidTr="00D63C12">
        <w:trPr>
          <w:trHeight w:val="264"/>
        </w:trPr>
        <w:tc>
          <w:tcPr>
            <w:tcW w:w="595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86" w:type="dxa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Трудовой десант «Мы любим нашу землю»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24.10.15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</w:tr>
      <w:tr w:rsidR="00021116" w:rsidRPr="00B71D46" w:rsidTr="00D63C12">
        <w:trPr>
          <w:trHeight w:val="259"/>
        </w:trPr>
        <w:tc>
          <w:tcPr>
            <w:tcW w:w="595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986" w:type="dxa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 xml:space="preserve">Праздник «На балу у </w:t>
            </w:r>
            <w:proofErr w:type="spellStart"/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Осенины</w:t>
            </w:r>
            <w:proofErr w:type="spellEnd"/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24.10.15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Старшая вожатая</w:t>
            </w:r>
          </w:p>
        </w:tc>
      </w:tr>
      <w:tr w:rsidR="00021116" w:rsidRPr="00B71D46" w:rsidTr="00D63C12">
        <w:trPr>
          <w:trHeight w:val="518"/>
        </w:trPr>
        <w:tc>
          <w:tcPr>
            <w:tcW w:w="595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986" w:type="dxa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5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Районный фестиваль: «Наука. Творчество. Развитие» (конкурсы исследовательских работ)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1116" w:rsidRPr="00B71D46" w:rsidTr="00D63C12">
        <w:trPr>
          <w:trHeight w:val="514"/>
        </w:trPr>
        <w:tc>
          <w:tcPr>
            <w:tcW w:w="595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986" w:type="dxa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5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Районный конкурс «Юные исследователи окружающей среды»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классов, биологии</w:t>
            </w:r>
          </w:p>
        </w:tc>
      </w:tr>
      <w:tr w:rsidR="00021116" w:rsidRPr="00B71D46" w:rsidTr="00D63C12">
        <w:trPr>
          <w:trHeight w:val="264"/>
        </w:trPr>
        <w:tc>
          <w:tcPr>
            <w:tcW w:w="595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986" w:type="dxa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Районный конкурс «Моя малая Родина»</w:t>
            </w:r>
          </w:p>
        </w:tc>
        <w:tc>
          <w:tcPr>
            <w:tcW w:w="1478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Зам директора</w:t>
            </w:r>
          </w:p>
        </w:tc>
      </w:tr>
      <w:tr w:rsidR="00021116" w:rsidRPr="00B71D46" w:rsidTr="00D63C12">
        <w:trPr>
          <w:trHeight w:val="307"/>
        </w:trPr>
        <w:tc>
          <w:tcPr>
            <w:tcW w:w="9950" w:type="dxa"/>
            <w:gridSpan w:val="8"/>
            <w:shd w:val="clear" w:color="auto" w:fill="FFFFFF"/>
          </w:tcPr>
          <w:p w:rsidR="00021116" w:rsidRPr="00B71D46" w:rsidRDefault="00021116" w:rsidP="00D63C12">
            <w:pPr>
              <w:pStyle w:val="36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71D46">
              <w:rPr>
                <w:sz w:val="24"/>
                <w:szCs w:val="24"/>
              </w:rPr>
              <w:t>НОЯБРЬ</w:t>
            </w:r>
          </w:p>
        </w:tc>
      </w:tr>
      <w:tr w:rsidR="00021116" w:rsidRPr="00B71D46" w:rsidTr="00D63C12">
        <w:trPr>
          <w:trHeight w:val="538"/>
        </w:trPr>
        <w:tc>
          <w:tcPr>
            <w:tcW w:w="595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23"/>
              <w:shd w:val="clear" w:color="auto" w:fill="auto"/>
              <w:ind w:left="140"/>
              <w:rPr>
                <w:sz w:val="24"/>
                <w:szCs w:val="24"/>
              </w:rPr>
            </w:pPr>
            <w:r w:rsidRPr="00B71D46">
              <w:rPr>
                <w:sz w:val="24"/>
                <w:szCs w:val="24"/>
              </w:rPr>
              <w:t xml:space="preserve">№ </w:t>
            </w:r>
            <w:proofErr w:type="gramStart"/>
            <w:r w:rsidRPr="00B71D46">
              <w:rPr>
                <w:sz w:val="24"/>
                <w:szCs w:val="24"/>
              </w:rPr>
              <w:t>п</w:t>
            </w:r>
            <w:proofErr w:type="gramEnd"/>
            <w:r w:rsidRPr="00B71D46">
              <w:rPr>
                <w:sz w:val="24"/>
                <w:szCs w:val="24"/>
              </w:rPr>
              <w:t>/п</w:t>
            </w:r>
          </w:p>
        </w:tc>
        <w:tc>
          <w:tcPr>
            <w:tcW w:w="5079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36"/>
              <w:shd w:val="clear" w:color="auto" w:fill="auto"/>
              <w:spacing w:line="240" w:lineRule="auto"/>
              <w:ind w:left="1420"/>
              <w:rPr>
                <w:sz w:val="24"/>
                <w:szCs w:val="24"/>
              </w:rPr>
            </w:pPr>
            <w:r w:rsidRPr="00B71D46">
              <w:rPr>
                <w:sz w:val="24"/>
                <w:szCs w:val="24"/>
              </w:rPr>
              <w:t>Содержание работы</w:t>
            </w:r>
          </w:p>
        </w:tc>
        <w:tc>
          <w:tcPr>
            <w:tcW w:w="1385" w:type="dxa"/>
            <w:shd w:val="clear" w:color="auto" w:fill="FFFFFF"/>
          </w:tcPr>
          <w:p w:rsidR="00021116" w:rsidRPr="00B71D46" w:rsidRDefault="00021116" w:rsidP="00D63C12">
            <w:pPr>
              <w:pStyle w:val="36"/>
              <w:shd w:val="clear" w:color="auto" w:fill="auto"/>
              <w:spacing w:line="240" w:lineRule="auto"/>
              <w:ind w:left="540"/>
              <w:rPr>
                <w:sz w:val="24"/>
                <w:szCs w:val="24"/>
              </w:rPr>
            </w:pPr>
            <w:r w:rsidRPr="00B71D46">
              <w:rPr>
                <w:sz w:val="24"/>
                <w:szCs w:val="24"/>
              </w:rPr>
              <w:t>Дата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21116" w:rsidRPr="00B71D46" w:rsidRDefault="00021116" w:rsidP="00D63C12">
            <w:pPr>
              <w:pStyle w:val="36"/>
              <w:shd w:val="clear" w:color="auto" w:fill="auto"/>
              <w:spacing w:line="240" w:lineRule="auto"/>
              <w:ind w:left="260"/>
              <w:rPr>
                <w:sz w:val="24"/>
                <w:szCs w:val="24"/>
              </w:rPr>
            </w:pPr>
            <w:r w:rsidRPr="00B71D46">
              <w:rPr>
                <w:sz w:val="24"/>
                <w:szCs w:val="24"/>
              </w:rPr>
              <w:t>Ответственные</w:t>
            </w:r>
          </w:p>
        </w:tc>
      </w:tr>
      <w:tr w:rsidR="00021116" w:rsidRPr="00B71D46" w:rsidTr="00D63C12">
        <w:trPr>
          <w:trHeight w:val="264"/>
        </w:trPr>
        <w:tc>
          <w:tcPr>
            <w:tcW w:w="595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79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Литературно-музыкальная композиция «Нет выше права зваться гражданином, нет выше долга гражданином быть»</w:t>
            </w:r>
          </w:p>
        </w:tc>
        <w:tc>
          <w:tcPr>
            <w:tcW w:w="1385" w:type="dxa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05.11.15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Старшая вожатая</w:t>
            </w:r>
          </w:p>
        </w:tc>
      </w:tr>
      <w:tr w:rsidR="00021116" w:rsidRPr="00B71D46" w:rsidTr="00D63C12">
        <w:trPr>
          <w:trHeight w:val="269"/>
        </w:trPr>
        <w:tc>
          <w:tcPr>
            <w:tcW w:w="595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79" w:type="dxa"/>
            <w:gridSpan w:val="2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Конкурс песен о России.</w:t>
            </w:r>
          </w:p>
        </w:tc>
        <w:tc>
          <w:tcPr>
            <w:tcW w:w="1385" w:type="dxa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12.11.15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Соревнование «Шашечный турнир».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14.11.15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spellStart"/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физ-ры</w:t>
            </w:r>
            <w:proofErr w:type="spellEnd"/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Неделя детской книги «Книжки умные читать...»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10-15.11.15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«Осторожно, дорога» (занятие по ПДД).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14.11.15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5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начальных классов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1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Внеклассное мероприятие «Наша дружная семья».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19.11.15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5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31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Устный журнал «Детям о пользе молока»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20.11.15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Конкурс рисунков «Я рисую маму»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26-29.11.15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5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9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Классный час «Моя мама - моя радость».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26.11.15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Внеклассное мероприятие «Мамочка милая, мама моя»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29.11.15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11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День здоровья.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29.11.15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Константинова М.С.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Встреча-беседа «Правопорядок»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участковый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Экскурсия в природу «День чистого леса» 1-11 классы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5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8"/>
        </w:trPr>
        <w:tc>
          <w:tcPr>
            <w:tcW w:w="99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36"/>
              <w:shd w:val="clear" w:color="auto" w:fill="auto"/>
              <w:spacing w:line="240" w:lineRule="auto"/>
              <w:ind w:left="4400"/>
              <w:rPr>
                <w:sz w:val="24"/>
                <w:szCs w:val="24"/>
              </w:rPr>
            </w:pPr>
            <w:r w:rsidRPr="00B71D46">
              <w:rPr>
                <w:sz w:val="24"/>
                <w:szCs w:val="24"/>
              </w:rPr>
              <w:t>ДЕКАБРЬ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53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23"/>
              <w:shd w:val="clear" w:color="auto" w:fill="auto"/>
              <w:ind w:left="140"/>
              <w:rPr>
                <w:sz w:val="24"/>
                <w:szCs w:val="24"/>
              </w:rPr>
            </w:pPr>
            <w:r w:rsidRPr="00B71D46">
              <w:rPr>
                <w:sz w:val="24"/>
                <w:szCs w:val="24"/>
              </w:rPr>
              <w:t xml:space="preserve">№ </w:t>
            </w:r>
            <w:proofErr w:type="gramStart"/>
            <w:r w:rsidRPr="00B71D46">
              <w:rPr>
                <w:sz w:val="24"/>
                <w:szCs w:val="24"/>
              </w:rPr>
              <w:t>п</w:t>
            </w:r>
            <w:proofErr w:type="gramEnd"/>
            <w:r w:rsidRPr="00B71D46">
              <w:rPr>
                <w:sz w:val="24"/>
                <w:szCs w:val="24"/>
              </w:rPr>
              <w:t>/п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36"/>
              <w:shd w:val="clear" w:color="auto" w:fill="auto"/>
              <w:spacing w:line="240" w:lineRule="auto"/>
              <w:ind w:left="1480"/>
              <w:rPr>
                <w:sz w:val="24"/>
                <w:szCs w:val="24"/>
              </w:rPr>
            </w:pPr>
            <w:r w:rsidRPr="00B71D46">
              <w:rPr>
                <w:sz w:val="24"/>
                <w:szCs w:val="24"/>
              </w:rPr>
              <w:t>Содержание работы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36"/>
              <w:shd w:val="clear" w:color="auto" w:fill="auto"/>
              <w:spacing w:line="240" w:lineRule="auto"/>
              <w:ind w:left="360"/>
              <w:rPr>
                <w:sz w:val="24"/>
                <w:szCs w:val="24"/>
              </w:rPr>
            </w:pPr>
            <w:r w:rsidRPr="00B71D46">
              <w:rPr>
                <w:sz w:val="24"/>
                <w:szCs w:val="24"/>
              </w:rPr>
              <w:t>Дата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36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B71D46">
              <w:rPr>
                <w:sz w:val="24"/>
                <w:szCs w:val="24"/>
              </w:rPr>
              <w:t>Ответственные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Беседа «Здоровье-главное богатство».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01.12.15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Экологическая акция «Живи! Елка!»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01.12.15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5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Беседы «Внимание! Тонкий лёд!»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03.12.15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4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5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Районная выставка-конкурс новогодних букетов и композиций «Зимняя фантазия»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09.12.15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Старшая вожатая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3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Операция «Кормушка».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08-13.12.15.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5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51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Внеклассное мероприятие «День Конституции Российской Федерации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12.12.15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Учитель обществознания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 xml:space="preserve">Классный час «Закон обо мне и </w:t>
            </w:r>
            <w:proofErr w:type="gramStart"/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мне</w:t>
            </w:r>
            <w:proofErr w:type="gramEnd"/>
            <w:r w:rsidRPr="00B71D46">
              <w:rPr>
                <w:rFonts w:ascii="Times New Roman" w:hAnsi="Times New Roman" w:cs="Times New Roman"/>
                <w:sz w:val="24"/>
                <w:szCs w:val="24"/>
              </w:rPr>
              <w:t xml:space="preserve"> о законе».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17.12.15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5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Литературная гостиная.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19.12.15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Спортивные соревнования «Зимние забавы».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20.12.15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spellStart"/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физ-ры</w:t>
            </w:r>
            <w:proofErr w:type="spellEnd"/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Внеклассное мероприятие «Здоровый образ жизни»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24.12.15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Учитель ОБЖ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Рейд «Моя книга»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25.12.15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52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Новогодний утренник.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28.12.15.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5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Зам. Директора, старшая вожатая, классные руководители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8"/>
        </w:trPr>
        <w:tc>
          <w:tcPr>
            <w:tcW w:w="99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4460"/>
              <w:rPr>
                <w:rFonts w:cs="Times New Roman"/>
                <w:b/>
                <w:bCs/>
              </w:rPr>
            </w:pPr>
            <w:r w:rsidRPr="00B71D46">
              <w:rPr>
                <w:rFonts w:cs="Times New Roman"/>
                <w:b/>
                <w:bCs/>
              </w:rPr>
              <w:t>ЯНВАРЬ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53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spacing w:line="221" w:lineRule="exact"/>
              <w:jc w:val="both"/>
              <w:rPr>
                <w:rFonts w:cs="Times New Roman"/>
                <w:b/>
                <w:bCs/>
              </w:rPr>
            </w:pPr>
            <w:r w:rsidRPr="00B71D46">
              <w:rPr>
                <w:rFonts w:cs="Times New Roman"/>
                <w:b/>
                <w:bCs/>
              </w:rPr>
              <w:t xml:space="preserve">№ </w:t>
            </w:r>
            <w:proofErr w:type="gramStart"/>
            <w:r w:rsidRPr="00B71D46">
              <w:rPr>
                <w:rFonts w:cs="Times New Roman"/>
                <w:b/>
                <w:bCs/>
              </w:rPr>
              <w:t>п</w:t>
            </w:r>
            <w:proofErr w:type="gramEnd"/>
            <w:r w:rsidRPr="00B71D46">
              <w:rPr>
                <w:rFonts w:cs="Times New Roman"/>
                <w:b/>
                <w:bCs/>
              </w:rPr>
              <w:t>/п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1480"/>
              <w:rPr>
                <w:rFonts w:cs="Times New Roman"/>
                <w:b/>
                <w:bCs/>
              </w:rPr>
            </w:pPr>
            <w:r w:rsidRPr="00B71D46">
              <w:rPr>
                <w:rFonts w:cs="Times New Roman"/>
                <w:b/>
                <w:bCs/>
              </w:rPr>
              <w:t>Содержание работы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360"/>
              <w:rPr>
                <w:rFonts w:cs="Times New Roman"/>
                <w:b/>
                <w:bCs/>
              </w:rPr>
            </w:pPr>
            <w:r w:rsidRPr="00B71D46">
              <w:rPr>
                <w:rFonts w:cs="Times New Roman"/>
                <w:b/>
                <w:bCs/>
              </w:rPr>
              <w:t>Дата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center"/>
              <w:rPr>
                <w:rFonts w:cs="Times New Roman"/>
                <w:b/>
                <w:bCs/>
              </w:rPr>
            </w:pPr>
            <w:r w:rsidRPr="00B71D46">
              <w:rPr>
                <w:rFonts w:cs="Times New Roman"/>
                <w:b/>
                <w:bCs/>
              </w:rPr>
              <w:t>Ответственные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53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1.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720"/>
              <w:rPr>
                <w:rFonts w:cs="Times New Roman"/>
              </w:rPr>
            </w:pPr>
            <w:r w:rsidRPr="00B71D46">
              <w:rPr>
                <w:rFonts w:cs="Times New Roman"/>
              </w:rPr>
              <w:t>День здоровья «Рождественские игры»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360"/>
              <w:rPr>
                <w:rFonts w:cs="Times New Roman"/>
              </w:rPr>
            </w:pPr>
            <w:r w:rsidRPr="00B71D46">
              <w:rPr>
                <w:rFonts w:cs="Times New Roman"/>
              </w:rPr>
              <w:t>06.01.16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spacing w:line="254" w:lineRule="exact"/>
              <w:jc w:val="center"/>
              <w:rPr>
                <w:rFonts w:cs="Times New Roman"/>
              </w:rPr>
            </w:pPr>
            <w:r w:rsidRPr="00B71D46">
              <w:rPr>
                <w:rFonts w:cs="Times New Roman"/>
              </w:rPr>
              <w:t xml:space="preserve">Учитель </w:t>
            </w:r>
            <w:proofErr w:type="spellStart"/>
            <w:r w:rsidRPr="00B71D46">
              <w:rPr>
                <w:rFonts w:cs="Times New Roman"/>
              </w:rPr>
              <w:t>физ-ры</w:t>
            </w:r>
            <w:proofErr w:type="spellEnd"/>
            <w:r w:rsidRPr="00B71D46">
              <w:rPr>
                <w:rFonts w:cs="Times New Roman"/>
              </w:rPr>
              <w:t>., вожатая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2.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Экологическая акция «Живи! Елка!»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360"/>
              <w:rPr>
                <w:rFonts w:cs="Times New Roman"/>
              </w:rPr>
            </w:pPr>
            <w:r w:rsidRPr="00B71D46">
              <w:rPr>
                <w:rFonts w:cs="Times New Roman"/>
              </w:rPr>
              <w:t>0901.16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center"/>
              <w:rPr>
                <w:rFonts w:cs="Times New Roman"/>
              </w:rPr>
            </w:pPr>
            <w:r w:rsidRPr="00B71D46">
              <w:rPr>
                <w:rFonts w:cs="Times New Roman"/>
              </w:rPr>
              <w:t>Учитель биологии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51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3.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spacing w:line="259" w:lineRule="exact"/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Лекция «О профилактике простудных заболеваний».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360"/>
              <w:rPr>
                <w:rFonts w:cs="Times New Roman"/>
              </w:rPr>
            </w:pPr>
            <w:r w:rsidRPr="00B71D46">
              <w:rPr>
                <w:rFonts w:cs="Times New Roman"/>
              </w:rPr>
              <w:t>13.01.16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center"/>
              <w:rPr>
                <w:rFonts w:cs="Times New Roman"/>
              </w:rPr>
            </w:pPr>
            <w:r w:rsidRPr="00B71D46">
              <w:rPr>
                <w:rFonts w:cs="Times New Roman"/>
              </w:rPr>
              <w:t>классные руководители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51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4.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Классные часы «Зимние травмы и их последствия».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360"/>
              <w:rPr>
                <w:rFonts w:cs="Times New Roman"/>
              </w:rPr>
            </w:pPr>
            <w:r w:rsidRPr="00B71D46">
              <w:rPr>
                <w:rFonts w:cs="Times New Roman"/>
              </w:rPr>
              <w:t>14.01.16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center"/>
              <w:rPr>
                <w:rFonts w:cs="Times New Roman"/>
              </w:rPr>
            </w:pPr>
            <w:r w:rsidRPr="00B71D46">
              <w:rPr>
                <w:rFonts w:cs="Times New Roman"/>
              </w:rPr>
              <w:t>классные руководители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5.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Неделя детского творчества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180"/>
              <w:rPr>
                <w:rFonts w:cs="Times New Roman"/>
              </w:rPr>
            </w:pPr>
            <w:r w:rsidRPr="00B71D46">
              <w:rPr>
                <w:rFonts w:cs="Times New Roman"/>
              </w:rPr>
              <w:t>19-24.01.16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center"/>
              <w:rPr>
                <w:rFonts w:cs="Times New Roman"/>
              </w:rPr>
            </w:pPr>
            <w:r w:rsidRPr="00B71D46">
              <w:rPr>
                <w:rFonts w:cs="Times New Roman"/>
              </w:rPr>
              <w:t xml:space="preserve">Учителя </w:t>
            </w:r>
            <w:proofErr w:type="gramStart"/>
            <w:r w:rsidRPr="00B71D46">
              <w:rPr>
                <w:rFonts w:cs="Times New Roman"/>
              </w:rPr>
              <w:t>изо</w:t>
            </w:r>
            <w:proofErr w:type="gramEnd"/>
            <w:r w:rsidRPr="00B71D46">
              <w:rPr>
                <w:rFonts w:cs="Times New Roman"/>
              </w:rPr>
              <w:t>, технологии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6.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Беседа «Все о пользе меда»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360"/>
              <w:rPr>
                <w:rFonts w:cs="Times New Roman"/>
              </w:rPr>
            </w:pPr>
            <w:r w:rsidRPr="00B71D46">
              <w:rPr>
                <w:rFonts w:cs="Times New Roman"/>
              </w:rPr>
              <w:t>21.01.16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center"/>
              <w:rPr>
                <w:rFonts w:cs="Times New Roman"/>
              </w:rPr>
            </w:pPr>
            <w:r w:rsidRPr="00B71D46">
              <w:rPr>
                <w:rFonts w:cs="Times New Roman"/>
              </w:rPr>
              <w:t>Классные руководители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4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7.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Соревнование по теннису.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360"/>
              <w:rPr>
                <w:rFonts w:cs="Times New Roman"/>
              </w:rPr>
            </w:pPr>
            <w:r w:rsidRPr="00B71D46">
              <w:rPr>
                <w:rFonts w:cs="Times New Roman"/>
              </w:rPr>
              <w:t>23.01.16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center"/>
              <w:rPr>
                <w:rFonts w:cs="Times New Roman"/>
              </w:rPr>
            </w:pPr>
            <w:r w:rsidRPr="00B71D46">
              <w:rPr>
                <w:rFonts w:cs="Times New Roman"/>
              </w:rPr>
              <w:t xml:space="preserve">Учитель </w:t>
            </w:r>
            <w:proofErr w:type="spellStart"/>
            <w:r w:rsidRPr="00B71D46">
              <w:rPr>
                <w:rFonts w:cs="Times New Roman"/>
              </w:rPr>
              <w:t>физ-ры</w:t>
            </w:r>
            <w:proofErr w:type="spellEnd"/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52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8.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spacing w:line="254" w:lineRule="exact"/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КТД «У нас сегодня праздник - День рождения нашей школы»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360"/>
              <w:rPr>
                <w:rFonts w:cs="Times New Roman"/>
              </w:rPr>
            </w:pPr>
            <w:r w:rsidRPr="00B71D46">
              <w:rPr>
                <w:rFonts w:cs="Times New Roman"/>
              </w:rPr>
              <w:t>26.01.16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spacing w:line="250" w:lineRule="exact"/>
              <w:jc w:val="center"/>
              <w:rPr>
                <w:rFonts w:cs="Times New Roman"/>
              </w:rPr>
            </w:pPr>
            <w:r w:rsidRPr="00B71D46">
              <w:rPr>
                <w:rFonts w:cs="Times New Roman"/>
              </w:rPr>
              <w:t>Заместитель директора, старшая вожатая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6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Эрудит-викторина на тему: «Экология и здоровье».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27.01.16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Экскурсия в зимний лес.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24.01.16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7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Беседа «Беречь зеницу ока».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28.01.16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77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5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Конкурс рисунков «Славься, Отечество», посвященный 71-й годовщине Победы в Великой Отечественной войне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30.01.16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12"/>
        </w:trPr>
        <w:tc>
          <w:tcPr>
            <w:tcW w:w="99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4400"/>
              <w:rPr>
                <w:rFonts w:cs="Times New Roman"/>
                <w:b/>
                <w:bCs/>
              </w:rPr>
            </w:pPr>
            <w:r w:rsidRPr="00B71D46">
              <w:rPr>
                <w:rFonts w:cs="Times New Roman"/>
                <w:b/>
                <w:bCs/>
              </w:rPr>
              <w:t>ФЕВРАЛЬ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53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spacing w:line="226" w:lineRule="exact"/>
              <w:jc w:val="both"/>
              <w:rPr>
                <w:rFonts w:cs="Times New Roman"/>
                <w:b/>
                <w:bCs/>
              </w:rPr>
            </w:pPr>
            <w:r w:rsidRPr="00B71D46">
              <w:rPr>
                <w:rFonts w:cs="Times New Roman"/>
                <w:b/>
                <w:bCs/>
              </w:rPr>
              <w:t xml:space="preserve">№ </w:t>
            </w:r>
            <w:proofErr w:type="gramStart"/>
            <w:r w:rsidRPr="00B71D46">
              <w:rPr>
                <w:rFonts w:cs="Times New Roman"/>
                <w:b/>
                <w:bCs/>
              </w:rPr>
              <w:t>п</w:t>
            </w:r>
            <w:proofErr w:type="gramEnd"/>
            <w:r w:rsidRPr="00B71D46">
              <w:rPr>
                <w:rFonts w:cs="Times New Roman"/>
                <w:b/>
                <w:bCs/>
              </w:rPr>
              <w:t>/п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1480"/>
              <w:rPr>
                <w:rFonts w:cs="Times New Roman"/>
                <w:b/>
                <w:bCs/>
              </w:rPr>
            </w:pPr>
            <w:r w:rsidRPr="00B71D46">
              <w:rPr>
                <w:rFonts w:cs="Times New Roman"/>
                <w:b/>
                <w:bCs/>
              </w:rPr>
              <w:t>Содержание работы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500"/>
              <w:rPr>
                <w:rFonts w:cs="Times New Roman"/>
                <w:b/>
                <w:bCs/>
              </w:rPr>
            </w:pPr>
            <w:r w:rsidRPr="00B71D46">
              <w:rPr>
                <w:rFonts w:cs="Times New Roman"/>
                <w:b/>
                <w:bCs/>
              </w:rPr>
              <w:t>Дата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center"/>
              <w:rPr>
                <w:rFonts w:cs="Times New Roman"/>
                <w:b/>
                <w:bCs/>
              </w:rPr>
            </w:pPr>
            <w:r w:rsidRPr="00B71D46">
              <w:rPr>
                <w:rFonts w:cs="Times New Roman"/>
                <w:b/>
                <w:bCs/>
              </w:rPr>
              <w:t>Ответственные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5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1.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Классные часы «Моя историческая Родина».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360"/>
              <w:rPr>
                <w:rFonts w:cs="Times New Roman"/>
              </w:rPr>
            </w:pPr>
            <w:r w:rsidRPr="00B71D46">
              <w:rPr>
                <w:rFonts w:cs="Times New Roman"/>
              </w:rPr>
              <w:t>02.02.16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center"/>
              <w:rPr>
                <w:rFonts w:cs="Times New Roman"/>
              </w:rPr>
            </w:pPr>
            <w:r w:rsidRPr="00B71D46">
              <w:rPr>
                <w:rFonts w:cs="Times New Roman"/>
              </w:rPr>
              <w:t>Учитель истории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51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2.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Лекция «Быстрый бутерброд, до добра не доведет».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360"/>
              <w:rPr>
                <w:rFonts w:cs="Times New Roman"/>
              </w:rPr>
            </w:pPr>
            <w:r w:rsidRPr="00B71D46">
              <w:rPr>
                <w:rFonts w:cs="Times New Roman"/>
              </w:rPr>
              <w:t>03.02.16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center"/>
              <w:rPr>
                <w:rFonts w:cs="Times New Roman"/>
              </w:rPr>
            </w:pPr>
            <w:r w:rsidRPr="00B71D46">
              <w:rPr>
                <w:rFonts w:cs="Times New Roman"/>
              </w:rPr>
              <w:t>классные руководители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3.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День здоровья «Зимний разгуляй»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360"/>
              <w:rPr>
                <w:rFonts w:cs="Times New Roman"/>
              </w:rPr>
            </w:pPr>
            <w:r w:rsidRPr="00B71D46">
              <w:rPr>
                <w:rFonts w:cs="Times New Roman"/>
              </w:rPr>
              <w:t>10.02.16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center"/>
              <w:rPr>
                <w:rFonts w:cs="Times New Roman"/>
              </w:rPr>
            </w:pPr>
            <w:r w:rsidRPr="00B71D46">
              <w:rPr>
                <w:rFonts w:cs="Times New Roman"/>
              </w:rPr>
              <w:t xml:space="preserve">Учитель </w:t>
            </w:r>
            <w:proofErr w:type="spellStart"/>
            <w:r w:rsidRPr="00B71D46">
              <w:rPr>
                <w:rFonts w:cs="Times New Roman"/>
              </w:rPr>
              <w:t>физ-ры</w:t>
            </w:r>
            <w:proofErr w:type="spellEnd"/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5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4.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Беседа «Осторожно, дорога!»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360"/>
              <w:rPr>
                <w:rFonts w:cs="Times New Roman"/>
              </w:rPr>
            </w:pPr>
            <w:r w:rsidRPr="00B71D46">
              <w:rPr>
                <w:rFonts w:cs="Times New Roman"/>
              </w:rPr>
              <w:t>11.02.16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center"/>
              <w:rPr>
                <w:rFonts w:cs="Times New Roman"/>
              </w:rPr>
            </w:pPr>
            <w:r w:rsidRPr="00B71D46">
              <w:rPr>
                <w:rFonts w:cs="Times New Roman"/>
              </w:rPr>
              <w:t>классные руководители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51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5.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spacing w:line="250" w:lineRule="exact"/>
              <w:ind w:left="120"/>
              <w:rPr>
                <w:rFonts w:cs="Times New Roman"/>
              </w:rPr>
            </w:pPr>
            <w:r w:rsidRPr="00B71D46">
              <w:rPr>
                <w:rFonts w:cs="Times New Roman"/>
              </w:rPr>
              <w:t>Внеклассное мероприятие «Афганистан — боль моей души»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360"/>
              <w:rPr>
                <w:rFonts w:cs="Times New Roman"/>
              </w:rPr>
            </w:pPr>
            <w:r w:rsidRPr="00B71D46">
              <w:rPr>
                <w:rFonts w:cs="Times New Roman"/>
              </w:rPr>
              <w:t>16.02.16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center"/>
              <w:rPr>
                <w:rFonts w:cs="Times New Roman"/>
              </w:rPr>
            </w:pPr>
            <w:r w:rsidRPr="00B71D46">
              <w:rPr>
                <w:rFonts w:cs="Times New Roman"/>
              </w:rPr>
              <w:t>Учитель истории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51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6.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spacing w:line="254" w:lineRule="exact"/>
              <w:ind w:left="120"/>
              <w:rPr>
                <w:rFonts w:cs="Times New Roman"/>
              </w:rPr>
            </w:pPr>
            <w:r w:rsidRPr="00B71D46">
              <w:rPr>
                <w:rFonts w:cs="Times New Roman"/>
              </w:rPr>
              <w:t>Районная выставка выгоночных цветочн</w:t>
            </w:r>
            <w:proofErr w:type="gramStart"/>
            <w:r w:rsidRPr="00B71D46">
              <w:rPr>
                <w:rFonts w:cs="Times New Roman"/>
              </w:rPr>
              <w:t>о-</w:t>
            </w:r>
            <w:proofErr w:type="gramEnd"/>
            <w:r w:rsidRPr="00B71D46">
              <w:rPr>
                <w:rFonts w:cs="Times New Roman"/>
              </w:rPr>
              <w:t xml:space="preserve"> декоративных растений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360"/>
              <w:rPr>
                <w:rFonts w:cs="Times New Roman"/>
              </w:rPr>
            </w:pPr>
            <w:r w:rsidRPr="00B71D46">
              <w:rPr>
                <w:rFonts w:cs="Times New Roman"/>
              </w:rPr>
              <w:t>16.02.16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spacing w:line="254" w:lineRule="exact"/>
              <w:jc w:val="center"/>
              <w:rPr>
                <w:rFonts w:cs="Times New Roman"/>
              </w:rPr>
            </w:pPr>
            <w:r w:rsidRPr="00B71D46">
              <w:rPr>
                <w:rFonts w:cs="Times New Roman"/>
              </w:rPr>
              <w:t>Учитель биологии, классные руководители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51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7.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spacing w:line="250" w:lineRule="exact"/>
              <w:ind w:left="120"/>
              <w:rPr>
                <w:rFonts w:cs="Times New Roman"/>
              </w:rPr>
            </w:pPr>
            <w:r w:rsidRPr="00B71D46">
              <w:rPr>
                <w:rFonts w:cs="Times New Roman"/>
              </w:rPr>
              <w:t>Районный этап Всероссийского конкурса детского творчества «Зеркало природы»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360"/>
              <w:rPr>
                <w:rFonts w:cs="Times New Roman"/>
              </w:rPr>
            </w:pPr>
            <w:r w:rsidRPr="00B71D46">
              <w:rPr>
                <w:rFonts w:cs="Times New Roman"/>
              </w:rPr>
              <w:t>февраль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spacing w:line="254" w:lineRule="exact"/>
              <w:jc w:val="center"/>
              <w:rPr>
                <w:rFonts w:cs="Times New Roman"/>
              </w:rPr>
            </w:pPr>
            <w:r w:rsidRPr="00B71D46">
              <w:rPr>
                <w:rFonts w:cs="Times New Roman"/>
              </w:rPr>
              <w:t>классные руководители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51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lastRenderedPageBreak/>
              <w:t>8.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spacing w:line="254" w:lineRule="exact"/>
              <w:ind w:left="120"/>
              <w:rPr>
                <w:rFonts w:cs="Times New Roman"/>
              </w:rPr>
            </w:pPr>
            <w:r w:rsidRPr="00B71D46">
              <w:rPr>
                <w:rFonts w:cs="Times New Roman"/>
              </w:rPr>
              <w:t>Областной конкурс «Сохраним природное и культурное наследие Белгородчины»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360"/>
              <w:rPr>
                <w:rFonts w:cs="Times New Roman"/>
              </w:rPr>
            </w:pPr>
            <w:r w:rsidRPr="00B71D46">
              <w:rPr>
                <w:rFonts w:cs="Times New Roman"/>
              </w:rPr>
              <w:t>февраль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center"/>
              <w:rPr>
                <w:rFonts w:cs="Times New Roman"/>
              </w:rPr>
            </w:pPr>
            <w:r w:rsidRPr="00B71D46">
              <w:rPr>
                <w:rFonts w:cs="Times New Roman"/>
              </w:rPr>
              <w:t>Зам директора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9.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Лекторий «Государственные символы России»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360"/>
              <w:rPr>
                <w:rFonts w:cs="Times New Roman"/>
              </w:rPr>
            </w:pPr>
            <w:r w:rsidRPr="00B71D46">
              <w:rPr>
                <w:rFonts w:cs="Times New Roman"/>
              </w:rPr>
              <w:t>18.02.16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center"/>
              <w:rPr>
                <w:rFonts w:cs="Times New Roman"/>
              </w:rPr>
            </w:pPr>
            <w:r w:rsidRPr="00B71D46">
              <w:rPr>
                <w:rFonts w:cs="Times New Roman"/>
              </w:rPr>
              <w:t>Классные руководители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51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10.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120"/>
              <w:rPr>
                <w:rFonts w:cs="Times New Roman"/>
              </w:rPr>
            </w:pPr>
            <w:r w:rsidRPr="00B71D46">
              <w:rPr>
                <w:rFonts w:cs="Times New Roman"/>
              </w:rPr>
              <w:t>Игра «Зарница».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360"/>
              <w:rPr>
                <w:rFonts w:cs="Times New Roman"/>
              </w:rPr>
            </w:pPr>
            <w:r w:rsidRPr="00B71D46">
              <w:rPr>
                <w:rFonts w:cs="Times New Roman"/>
              </w:rPr>
              <w:t>19.02.16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spacing w:line="259" w:lineRule="exact"/>
              <w:jc w:val="center"/>
              <w:rPr>
                <w:rFonts w:cs="Times New Roman"/>
              </w:rPr>
            </w:pPr>
            <w:r w:rsidRPr="00B71D46">
              <w:rPr>
                <w:rFonts w:cs="Times New Roman"/>
              </w:rPr>
              <w:t>Константинова М.С., классные руководители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11.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120"/>
              <w:rPr>
                <w:rFonts w:cs="Times New Roman"/>
              </w:rPr>
            </w:pPr>
            <w:r w:rsidRPr="00B71D46">
              <w:rPr>
                <w:rFonts w:cs="Times New Roman"/>
              </w:rPr>
              <w:t>Конкурс рисунков «Наши воины».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360"/>
              <w:rPr>
                <w:rFonts w:cs="Times New Roman"/>
              </w:rPr>
            </w:pPr>
            <w:r w:rsidRPr="00B71D46">
              <w:rPr>
                <w:rFonts w:cs="Times New Roman"/>
              </w:rPr>
              <w:t>20.02.16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center"/>
              <w:rPr>
                <w:rFonts w:cs="Times New Roman"/>
              </w:rPr>
            </w:pPr>
            <w:r w:rsidRPr="00B71D46">
              <w:rPr>
                <w:rFonts w:cs="Times New Roman"/>
              </w:rPr>
              <w:t xml:space="preserve">Учитель </w:t>
            </w:r>
            <w:proofErr w:type="gramStart"/>
            <w:r w:rsidRPr="00B71D46">
              <w:rPr>
                <w:rFonts w:cs="Times New Roman"/>
              </w:rPr>
              <w:t>изо</w:t>
            </w:r>
            <w:proofErr w:type="gramEnd"/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51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12.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spacing w:line="254" w:lineRule="exact"/>
              <w:ind w:left="120"/>
              <w:rPr>
                <w:rFonts w:cs="Times New Roman"/>
              </w:rPr>
            </w:pPr>
            <w:r w:rsidRPr="00B71D46">
              <w:rPr>
                <w:rFonts w:cs="Times New Roman"/>
              </w:rPr>
              <w:t>Спортивные соревнования «Если бы парни всей Земли...»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360"/>
              <w:rPr>
                <w:rFonts w:cs="Times New Roman"/>
              </w:rPr>
            </w:pPr>
            <w:r w:rsidRPr="00B71D46">
              <w:rPr>
                <w:rFonts w:cs="Times New Roman"/>
              </w:rPr>
              <w:t>20.02.16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center"/>
              <w:rPr>
                <w:rFonts w:cs="Times New Roman"/>
              </w:rPr>
            </w:pPr>
            <w:r w:rsidRPr="00B71D46">
              <w:rPr>
                <w:rFonts w:cs="Times New Roman"/>
              </w:rPr>
              <w:t xml:space="preserve">Учитель </w:t>
            </w:r>
            <w:proofErr w:type="spellStart"/>
            <w:r w:rsidRPr="00B71D46">
              <w:rPr>
                <w:rFonts w:cs="Times New Roman"/>
              </w:rPr>
              <w:t>физ-ры</w:t>
            </w:r>
            <w:proofErr w:type="spellEnd"/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51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13.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spacing w:line="254" w:lineRule="exact"/>
              <w:ind w:left="120"/>
              <w:rPr>
                <w:rFonts w:cs="Times New Roman"/>
              </w:rPr>
            </w:pPr>
            <w:r w:rsidRPr="00B71D46">
              <w:rPr>
                <w:rFonts w:cs="Times New Roman"/>
              </w:rPr>
              <w:t>Уроки Мужества «Защита Отечества - защита мира».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360"/>
              <w:rPr>
                <w:rFonts w:cs="Times New Roman"/>
              </w:rPr>
            </w:pPr>
            <w:r w:rsidRPr="00B71D46">
              <w:rPr>
                <w:rFonts w:cs="Times New Roman"/>
              </w:rPr>
              <w:t>21.02.16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center"/>
              <w:rPr>
                <w:rFonts w:cs="Times New Roman"/>
              </w:rPr>
            </w:pPr>
            <w:r w:rsidRPr="00B71D46">
              <w:rPr>
                <w:rFonts w:cs="Times New Roman"/>
              </w:rPr>
              <w:t>классные руководители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5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14.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Развлекательная программа «Армейский экспресс».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360"/>
              <w:rPr>
                <w:rFonts w:cs="Times New Roman"/>
              </w:rPr>
            </w:pPr>
            <w:r w:rsidRPr="00B71D46">
              <w:rPr>
                <w:rFonts w:cs="Times New Roman"/>
              </w:rPr>
              <w:t>21.02.16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center"/>
              <w:rPr>
                <w:rFonts w:cs="Times New Roman"/>
              </w:rPr>
            </w:pPr>
            <w:r w:rsidRPr="00B71D46">
              <w:rPr>
                <w:rFonts w:cs="Times New Roman"/>
              </w:rPr>
              <w:t xml:space="preserve">Учителя </w:t>
            </w:r>
            <w:proofErr w:type="spellStart"/>
            <w:r w:rsidRPr="00B71D46">
              <w:rPr>
                <w:rFonts w:cs="Times New Roman"/>
              </w:rPr>
              <w:t>физ-ры</w:t>
            </w:r>
            <w:proofErr w:type="spellEnd"/>
            <w:r w:rsidRPr="00B71D46">
              <w:rPr>
                <w:rFonts w:cs="Times New Roman"/>
              </w:rPr>
              <w:t xml:space="preserve"> и ОБЖ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51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15.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120"/>
              <w:rPr>
                <w:rFonts w:cs="Times New Roman"/>
              </w:rPr>
            </w:pPr>
            <w:r w:rsidRPr="00B71D46">
              <w:rPr>
                <w:rFonts w:cs="Times New Roman"/>
              </w:rPr>
              <w:t>Акция «Подарок солдату» 5-9 классы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180"/>
              <w:rPr>
                <w:rFonts w:cs="Times New Roman"/>
              </w:rPr>
            </w:pPr>
            <w:r w:rsidRPr="00B71D46">
              <w:rPr>
                <w:rFonts w:cs="Times New Roman"/>
              </w:rPr>
              <w:t>К 23.02.156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spacing w:line="250" w:lineRule="exact"/>
              <w:jc w:val="center"/>
              <w:rPr>
                <w:rFonts w:cs="Times New Roman"/>
              </w:rPr>
            </w:pPr>
            <w:r w:rsidRPr="00B71D46">
              <w:rPr>
                <w:rFonts w:cs="Times New Roman"/>
              </w:rPr>
              <w:t>Вожатая, классные руководители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0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16.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spacing w:line="259" w:lineRule="exact"/>
              <w:ind w:left="120"/>
              <w:rPr>
                <w:rFonts w:cs="Times New Roman"/>
              </w:rPr>
            </w:pPr>
            <w:r w:rsidRPr="00B71D46">
              <w:rPr>
                <w:rFonts w:cs="Times New Roman"/>
              </w:rPr>
              <w:t>Выставка-конкурс «Мат - не наш формат», 1 -11 классы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360"/>
              <w:rPr>
                <w:rFonts w:cs="Times New Roman"/>
              </w:rPr>
            </w:pPr>
            <w:r w:rsidRPr="00B71D46">
              <w:rPr>
                <w:rFonts w:cs="Times New Roman"/>
              </w:rPr>
              <w:t>февраль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spacing w:line="250" w:lineRule="exact"/>
              <w:jc w:val="center"/>
              <w:rPr>
                <w:rFonts w:cs="Times New Roman"/>
              </w:rPr>
            </w:pPr>
            <w:r w:rsidRPr="00B71D46">
              <w:rPr>
                <w:rFonts w:cs="Times New Roman"/>
              </w:rPr>
              <w:t>классные руководители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98"/>
        </w:trPr>
        <w:tc>
          <w:tcPr>
            <w:tcW w:w="99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4620"/>
              <w:rPr>
                <w:rFonts w:cs="Times New Roman"/>
                <w:b/>
                <w:bCs/>
              </w:rPr>
            </w:pPr>
            <w:r w:rsidRPr="00B71D46">
              <w:rPr>
                <w:rFonts w:cs="Times New Roman"/>
                <w:b/>
                <w:bCs/>
              </w:rPr>
              <w:t>МАРТ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53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spacing w:line="226" w:lineRule="exact"/>
              <w:jc w:val="both"/>
              <w:rPr>
                <w:rFonts w:cs="Times New Roman"/>
                <w:b/>
                <w:bCs/>
              </w:rPr>
            </w:pPr>
            <w:r w:rsidRPr="00B71D46">
              <w:rPr>
                <w:rFonts w:cs="Times New Roman"/>
                <w:b/>
                <w:bCs/>
              </w:rPr>
              <w:t xml:space="preserve">№ </w:t>
            </w:r>
            <w:proofErr w:type="gramStart"/>
            <w:r w:rsidRPr="00B71D46">
              <w:rPr>
                <w:rFonts w:cs="Times New Roman"/>
                <w:b/>
                <w:bCs/>
              </w:rPr>
              <w:t>п</w:t>
            </w:r>
            <w:proofErr w:type="gramEnd"/>
            <w:r w:rsidRPr="00B71D46">
              <w:rPr>
                <w:rFonts w:cs="Times New Roman"/>
                <w:b/>
                <w:bCs/>
              </w:rPr>
              <w:t>/п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1480"/>
              <w:rPr>
                <w:rFonts w:cs="Times New Roman"/>
                <w:b/>
                <w:bCs/>
              </w:rPr>
            </w:pPr>
            <w:r w:rsidRPr="00B71D46">
              <w:rPr>
                <w:rFonts w:cs="Times New Roman"/>
                <w:b/>
                <w:bCs/>
              </w:rPr>
              <w:t>Содержание работы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500"/>
              <w:rPr>
                <w:rFonts w:cs="Times New Roman"/>
                <w:b/>
                <w:bCs/>
              </w:rPr>
            </w:pPr>
            <w:r w:rsidRPr="00B71D46">
              <w:rPr>
                <w:rFonts w:cs="Times New Roman"/>
                <w:b/>
                <w:bCs/>
              </w:rPr>
              <w:t>Дата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center"/>
              <w:rPr>
                <w:rFonts w:cs="Times New Roman"/>
                <w:b/>
                <w:bCs/>
              </w:rPr>
            </w:pPr>
            <w:r w:rsidRPr="00B71D46">
              <w:rPr>
                <w:rFonts w:cs="Times New Roman"/>
                <w:b/>
                <w:bCs/>
              </w:rPr>
              <w:t>Ответственные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1.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120"/>
              <w:rPr>
                <w:rFonts w:cs="Times New Roman"/>
              </w:rPr>
            </w:pPr>
            <w:r w:rsidRPr="00B71D46">
              <w:rPr>
                <w:rFonts w:cs="Times New Roman"/>
              </w:rPr>
              <w:t>Акция «Первоцвет - 2014».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180"/>
              <w:rPr>
                <w:rFonts w:cs="Times New Roman"/>
              </w:rPr>
            </w:pPr>
            <w:r w:rsidRPr="00B71D46">
              <w:rPr>
                <w:rFonts w:cs="Times New Roman"/>
              </w:rPr>
              <w:t>02-06.03.16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center"/>
              <w:rPr>
                <w:rFonts w:cs="Times New Roman"/>
              </w:rPr>
            </w:pPr>
            <w:r w:rsidRPr="00B71D46">
              <w:rPr>
                <w:rFonts w:cs="Times New Roman"/>
              </w:rPr>
              <w:t>Учитель биологии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51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2.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120"/>
              <w:rPr>
                <w:rFonts w:cs="Times New Roman"/>
              </w:rPr>
            </w:pPr>
            <w:r w:rsidRPr="00B71D46">
              <w:rPr>
                <w:rFonts w:cs="Times New Roman"/>
              </w:rPr>
              <w:t>Утренник «Самая милая, нежная».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360"/>
              <w:rPr>
                <w:rFonts w:cs="Times New Roman"/>
              </w:rPr>
            </w:pPr>
            <w:r w:rsidRPr="00B71D46">
              <w:rPr>
                <w:rFonts w:cs="Times New Roman"/>
              </w:rPr>
              <w:t>06.03.16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spacing w:line="254" w:lineRule="exact"/>
              <w:jc w:val="center"/>
              <w:rPr>
                <w:rFonts w:cs="Times New Roman"/>
              </w:rPr>
            </w:pPr>
            <w:r w:rsidRPr="00B71D46">
              <w:rPr>
                <w:rFonts w:cs="Times New Roman"/>
              </w:rPr>
              <w:t>классные руководители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3.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120"/>
              <w:rPr>
                <w:rFonts w:cs="Times New Roman"/>
              </w:rPr>
            </w:pPr>
            <w:r w:rsidRPr="00B71D46">
              <w:rPr>
                <w:rFonts w:cs="Times New Roman"/>
              </w:rPr>
              <w:t>Операция «Скворечник» 5-9 класс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500"/>
              <w:rPr>
                <w:rFonts w:cs="Times New Roman"/>
              </w:rPr>
            </w:pPr>
            <w:r w:rsidRPr="00B71D46">
              <w:rPr>
                <w:rFonts w:cs="Times New Roman"/>
              </w:rPr>
              <w:t>март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center"/>
              <w:rPr>
                <w:rFonts w:cs="Times New Roman"/>
              </w:rPr>
            </w:pPr>
            <w:r w:rsidRPr="00B71D46">
              <w:rPr>
                <w:rFonts w:cs="Times New Roman"/>
              </w:rPr>
              <w:t>Учитель технологии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51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4.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spacing w:line="254" w:lineRule="exact"/>
              <w:ind w:left="120"/>
              <w:rPr>
                <w:rFonts w:cs="Times New Roman"/>
              </w:rPr>
            </w:pPr>
            <w:r w:rsidRPr="00B71D46">
              <w:rPr>
                <w:rFonts w:cs="Times New Roman"/>
              </w:rPr>
              <w:t>Классный час «Восславим женщину чьё имя - мать»!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360"/>
              <w:rPr>
                <w:rFonts w:cs="Times New Roman"/>
              </w:rPr>
            </w:pPr>
            <w:r w:rsidRPr="00B71D46">
              <w:rPr>
                <w:rFonts w:cs="Times New Roman"/>
              </w:rPr>
              <w:t>09.03.16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spacing w:line="254" w:lineRule="exact"/>
              <w:jc w:val="center"/>
              <w:rPr>
                <w:rFonts w:cs="Times New Roman"/>
              </w:rPr>
            </w:pPr>
            <w:r w:rsidRPr="00B71D46">
              <w:rPr>
                <w:rFonts w:cs="Times New Roman"/>
              </w:rPr>
              <w:t>классные руководители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5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5.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Экологическая акция «Птичья столовая»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360"/>
              <w:rPr>
                <w:rFonts w:cs="Times New Roman"/>
              </w:rPr>
            </w:pPr>
            <w:r w:rsidRPr="00B71D46">
              <w:rPr>
                <w:rFonts w:cs="Times New Roman"/>
              </w:rPr>
              <w:t>10.03.16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center"/>
              <w:rPr>
                <w:rFonts w:cs="Times New Roman"/>
              </w:rPr>
            </w:pPr>
            <w:r w:rsidRPr="00B71D46">
              <w:rPr>
                <w:rFonts w:cs="Times New Roman"/>
              </w:rPr>
              <w:t>Классные руководители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6.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120"/>
              <w:rPr>
                <w:rFonts w:cs="Times New Roman"/>
              </w:rPr>
            </w:pPr>
            <w:r w:rsidRPr="00B71D46">
              <w:rPr>
                <w:rFonts w:cs="Times New Roman"/>
              </w:rPr>
              <w:t>Классный час «Рациональное питание школьника»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360"/>
              <w:rPr>
                <w:rFonts w:cs="Times New Roman"/>
              </w:rPr>
            </w:pPr>
            <w:r w:rsidRPr="00B71D46">
              <w:rPr>
                <w:rFonts w:cs="Times New Roman"/>
              </w:rPr>
              <w:t>11.03.16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center"/>
              <w:rPr>
                <w:rFonts w:cs="Times New Roman"/>
              </w:rPr>
            </w:pPr>
            <w:r w:rsidRPr="00B71D46">
              <w:rPr>
                <w:rFonts w:cs="Times New Roman"/>
              </w:rPr>
              <w:t>Классные руководители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2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7.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spacing w:line="254" w:lineRule="exact"/>
              <w:ind w:left="120"/>
              <w:rPr>
                <w:rFonts w:cs="Times New Roman"/>
              </w:rPr>
            </w:pPr>
            <w:r w:rsidRPr="00B71D46">
              <w:rPr>
                <w:rFonts w:cs="Times New Roman"/>
              </w:rPr>
              <w:t>Профилактика ДТП (встреча с работником милиции).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360"/>
              <w:rPr>
                <w:rFonts w:cs="Times New Roman"/>
              </w:rPr>
            </w:pPr>
            <w:r w:rsidRPr="00B71D46">
              <w:rPr>
                <w:rFonts w:cs="Times New Roman"/>
              </w:rPr>
              <w:t>13.03.16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center"/>
              <w:rPr>
                <w:rFonts w:cs="Times New Roman"/>
              </w:rPr>
            </w:pPr>
            <w:r w:rsidRPr="00B71D46">
              <w:rPr>
                <w:rFonts w:cs="Times New Roman"/>
              </w:rPr>
              <w:t>участковый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5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8.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120"/>
              <w:rPr>
                <w:rFonts w:cs="Times New Roman"/>
              </w:rPr>
            </w:pPr>
            <w:r w:rsidRPr="00B71D46">
              <w:rPr>
                <w:rFonts w:cs="Times New Roman"/>
              </w:rPr>
              <w:t>Конкурс русского танца «Русская удаль»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360"/>
              <w:rPr>
                <w:rFonts w:cs="Times New Roman"/>
              </w:rPr>
            </w:pPr>
            <w:r w:rsidRPr="00B71D46">
              <w:rPr>
                <w:rFonts w:cs="Times New Roman"/>
              </w:rPr>
              <w:t>20.03.16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center"/>
              <w:rPr>
                <w:rFonts w:cs="Times New Roman"/>
              </w:rPr>
            </w:pPr>
            <w:r w:rsidRPr="00B71D46">
              <w:rPr>
                <w:rFonts w:cs="Times New Roman"/>
              </w:rPr>
              <w:t>классные руководители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51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9.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120"/>
              <w:rPr>
                <w:rFonts w:cs="Times New Roman"/>
              </w:rPr>
            </w:pPr>
            <w:r w:rsidRPr="00B71D46">
              <w:rPr>
                <w:rFonts w:cs="Times New Roman"/>
              </w:rPr>
              <w:t>Классные часы «Берегите Землю! Берегите</w:t>
            </w:r>
            <w:proofErr w:type="gramStart"/>
            <w:r w:rsidRPr="00B71D46">
              <w:rPr>
                <w:rFonts w:cs="Times New Roman"/>
              </w:rPr>
              <w:t>.»</w:t>
            </w:r>
            <w:proofErr w:type="gramEnd"/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360"/>
              <w:rPr>
                <w:rFonts w:cs="Times New Roman"/>
              </w:rPr>
            </w:pPr>
            <w:r w:rsidRPr="00B71D46">
              <w:rPr>
                <w:rFonts w:cs="Times New Roman"/>
              </w:rPr>
              <w:t>21.03.16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spacing w:line="254" w:lineRule="exact"/>
              <w:jc w:val="center"/>
              <w:rPr>
                <w:rFonts w:cs="Times New Roman"/>
              </w:rPr>
            </w:pPr>
            <w:r w:rsidRPr="00B71D46">
              <w:rPr>
                <w:rFonts w:cs="Times New Roman"/>
              </w:rPr>
              <w:t>классные руководители старших классов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9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10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120"/>
              <w:rPr>
                <w:rFonts w:cs="Times New Roman"/>
              </w:rPr>
            </w:pPr>
            <w:r w:rsidRPr="00B71D46">
              <w:rPr>
                <w:rFonts w:cs="Times New Roman"/>
              </w:rPr>
              <w:t>Праздник «Прощай, Букварь»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360"/>
              <w:rPr>
                <w:rFonts w:cs="Times New Roman"/>
              </w:rPr>
            </w:pPr>
            <w:r w:rsidRPr="00B71D46">
              <w:rPr>
                <w:rFonts w:cs="Times New Roman"/>
              </w:rPr>
              <w:t>21.03.16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center"/>
              <w:rPr>
                <w:rFonts w:cs="Times New Roman"/>
              </w:rPr>
            </w:pPr>
            <w:r w:rsidRPr="00B71D46">
              <w:rPr>
                <w:rFonts w:cs="Times New Roman"/>
              </w:rPr>
              <w:t>Учитель 1 класса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8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Экологический праздник «День Воды»</w:t>
            </w:r>
          </w:p>
        </w:tc>
        <w:tc>
          <w:tcPr>
            <w:tcW w:w="14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22.03.16</w:t>
            </w:r>
          </w:p>
        </w:tc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День здоровья «Игры всерьез»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22.03.16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spellStart"/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физ-ры</w:t>
            </w:r>
            <w:proofErr w:type="spellEnd"/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КТД «Проводы Масленицы»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Старшая вожатая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99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36"/>
              <w:shd w:val="clear" w:color="auto" w:fill="auto"/>
              <w:spacing w:line="240" w:lineRule="auto"/>
              <w:ind w:left="4460"/>
              <w:rPr>
                <w:sz w:val="24"/>
                <w:szCs w:val="24"/>
              </w:rPr>
            </w:pPr>
            <w:r w:rsidRPr="00B71D46">
              <w:rPr>
                <w:sz w:val="24"/>
                <w:szCs w:val="24"/>
              </w:rPr>
              <w:t>АПРЕЛЬ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53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23"/>
              <w:shd w:val="clear" w:color="auto" w:fill="auto"/>
              <w:spacing w:line="221" w:lineRule="exact"/>
              <w:jc w:val="both"/>
              <w:rPr>
                <w:sz w:val="24"/>
                <w:szCs w:val="24"/>
              </w:rPr>
            </w:pPr>
            <w:r w:rsidRPr="00B71D46">
              <w:rPr>
                <w:sz w:val="24"/>
                <w:szCs w:val="24"/>
              </w:rPr>
              <w:t xml:space="preserve">№ </w:t>
            </w:r>
            <w:proofErr w:type="gramStart"/>
            <w:r w:rsidRPr="00B71D46">
              <w:rPr>
                <w:sz w:val="24"/>
                <w:szCs w:val="24"/>
              </w:rPr>
              <w:t>п</w:t>
            </w:r>
            <w:proofErr w:type="gramEnd"/>
            <w:r w:rsidRPr="00B71D46">
              <w:rPr>
                <w:sz w:val="24"/>
                <w:szCs w:val="24"/>
              </w:rPr>
              <w:t>/п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36"/>
              <w:shd w:val="clear" w:color="auto" w:fill="auto"/>
              <w:spacing w:line="240" w:lineRule="auto"/>
              <w:ind w:left="1480"/>
              <w:rPr>
                <w:sz w:val="24"/>
                <w:szCs w:val="24"/>
              </w:rPr>
            </w:pPr>
            <w:r w:rsidRPr="00B71D46">
              <w:rPr>
                <w:sz w:val="24"/>
                <w:szCs w:val="24"/>
              </w:rPr>
              <w:t>Содержание работы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36"/>
              <w:shd w:val="clear" w:color="auto" w:fill="auto"/>
              <w:spacing w:line="240" w:lineRule="auto"/>
              <w:ind w:left="500"/>
              <w:rPr>
                <w:sz w:val="24"/>
                <w:szCs w:val="24"/>
              </w:rPr>
            </w:pPr>
            <w:r w:rsidRPr="00B71D46">
              <w:rPr>
                <w:sz w:val="24"/>
                <w:szCs w:val="24"/>
              </w:rPr>
              <w:t>Дата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36"/>
              <w:shd w:val="clear" w:color="auto" w:fill="auto"/>
              <w:spacing w:line="240" w:lineRule="auto"/>
              <w:ind w:right="420"/>
              <w:jc w:val="right"/>
              <w:rPr>
                <w:sz w:val="24"/>
                <w:szCs w:val="24"/>
              </w:rPr>
            </w:pPr>
            <w:r w:rsidRPr="00B71D46">
              <w:rPr>
                <w:sz w:val="24"/>
                <w:szCs w:val="24"/>
              </w:rPr>
              <w:t>Ответственные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41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Экологический праздник «День Птиц»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01.04.16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53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Экологическая акция «Месячник леса»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01-18.04.16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59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51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Игровая программа «В стране дорожных знаков».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02.04.16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54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начальных классов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Экологическая акция «Марш парков»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01-15.04.16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Старшая вожатая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5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Конкурс рисунков «Ускользающий мир»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02-04.04.16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51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5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Спортивные соревнования «Крепкая семья - крепкая Россия»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07.04.16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right="4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 xml:space="preserve">Старшая вожатая учитель </w:t>
            </w:r>
            <w:proofErr w:type="spellStart"/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физ-ры</w:t>
            </w:r>
            <w:proofErr w:type="spellEnd"/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6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Конкурс рисунков «Я и космос»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08-10.04.16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Праздник «12 апреля — День космонавтики»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11.04.16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Лекция « Зубы - наше здоровье».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17.04.16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9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КТД «Озеленим родную школу»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50" w:lineRule="exact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Экологический праздник «День Земли»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22.04.16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Внеклассное мероприятие «Светлая Пасха».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43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28.04.16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145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9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5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Конкурс патриотической песни «Я люблю тебя, Россия»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30.04.16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pStyle w:val="af1"/>
              <w:spacing w:line="240" w:lineRule="auto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1D4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93"/>
        </w:trPr>
        <w:tc>
          <w:tcPr>
            <w:tcW w:w="99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4680"/>
              <w:rPr>
                <w:rFonts w:cs="Times New Roman"/>
                <w:b/>
                <w:bCs/>
              </w:rPr>
            </w:pPr>
            <w:r w:rsidRPr="00B71D46">
              <w:rPr>
                <w:rFonts w:cs="Times New Roman"/>
                <w:b/>
                <w:bCs/>
              </w:rPr>
              <w:t>МАЙ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53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spacing w:line="226" w:lineRule="exact"/>
              <w:jc w:val="both"/>
              <w:rPr>
                <w:rFonts w:cs="Times New Roman"/>
                <w:b/>
                <w:bCs/>
              </w:rPr>
            </w:pPr>
            <w:r w:rsidRPr="00B71D46">
              <w:rPr>
                <w:rFonts w:cs="Times New Roman"/>
                <w:b/>
                <w:bCs/>
              </w:rPr>
              <w:t xml:space="preserve">№ </w:t>
            </w:r>
            <w:proofErr w:type="gramStart"/>
            <w:r w:rsidRPr="00B71D46">
              <w:rPr>
                <w:rFonts w:cs="Times New Roman"/>
                <w:b/>
                <w:bCs/>
              </w:rPr>
              <w:t>п</w:t>
            </w:r>
            <w:proofErr w:type="gramEnd"/>
            <w:r w:rsidRPr="00B71D46">
              <w:rPr>
                <w:rFonts w:cs="Times New Roman"/>
                <w:b/>
                <w:bCs/>
              </w:rPr>
              <w:t>/п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1480"/>
              <w:rPr>
                <w:rFonts w:cs="Times New Roman"/>
                <w:b/>
                <w:bCs/>
              </w:rPr>
            </w:pPr>
            <w:r w:rsidRPr="00B71D46">
              <w:rPr>
                <w:rFonts w:cs="Times New Roman"/>
                <w:b/>
                <w:bCs/>
              </w:rPr>
              <w:t>Содержание работы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360"/>
              <w:rPr>
                <w:rFonts w:cs="Times New Roman"/>
                <w:b/>
                <w:bCs/>
              </w:rPr>
            </w:pPr>
            <w:r w:rsidRPr="00B71D46">
              <w:rPr>
                <w:rFonts w:cs="Times New Roman"/>
                <w:b/>
                <w:bCs/>
              </w:rPr>
              <w:t>Дата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center"/>
              <w:rPr>
                <w:rFonts w:cs="Times New Roman"/>
                <w:b/>
                <w:bCs/>
              </w:rPr>
            </w:pPr>
            <w:r w:rsidRPr="00B71D46">
              <w:rPr>
                <w:rFonts w:cs="Times New Roman"/>
                <w:b/>
                <w:bCs/>
              </w:rPr>
              <w:t>Ответственные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1.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120"/>
              <w:rPr>
                <w:rFonts w:cs="Times New Roman"/>
              </w:rPr>
            </w:pPr>
            <w:r w:rsidRPr="00B71D46">
              <w:rPr>
                <w:rFonts w:cs="Times New Roman"/>
              </w:rPr>
              <w:t>Конкурс стихов о войне.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360"/>
              <w:rPr>
                <w:rFonts w:cs="Times New Roman"/>
              </w:rPr>
            </w:pPr>
            <w:r w:rsidRPr="00B71D46">
              <w:rPr>
                <w:rFonts w:cs="Times New Roman"/>
              </w:rPr>
              <w:t>04.05.16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center"/>
              <w:rPr>
                <w:rFonts w:cs="Times New Roman"/>
              </w:rPr>
            </w:pPr>
            <w:r w:rsidRPr="00B71D46">
              <w:rPr>
                <w:rFonts w:cs="Times New Roman"/>
              </w:rPr>
              <w:t>учителя литературы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2.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120"/>
              <w:rPr>
                <w:rFonts w:cs="Times New Roman"/>
              </w:rPr>
            </w:pPr>
            <w:r w:rsidRPr="00B71D46">
              <w:rPr>
                <w:rFonts w:cs="Times New Roman"/>
              </w:rPr>
              <w:t>Выставка книг «Подвигу жить в веках!»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160"/>
              <w:rPr>
                <w:rFonts w:cs="Times New Roman"/>
              </w:rPr>
            </w:pPr>
            <w:r w:rsidRPr="00B71D46">
              <w:rPr>
                <w:rFonts w:cs="Times New Roman"/>
              </w:rPr>
              <w:t>01-09.05.16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center"/>
              <w:rPr>
                <w:rFonts w:cs="Times New Roman"/>
              </w:rPr>
            </w:pPr>
            <w:r w:rsidRPr="00B71D46">
              <w:rPr>
                <w:rFonts w:cs="Times New Roman"/>
              </w:rPr>
              <w:t>библиотекарь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3.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120"/>
              <w:rPr>
                <w:rFonts w:cs="Times New Roman"/>
              </w:rPr>
            </w:pPr>
            <w:r w:rsidRPr="00B71D46">
              <w:rPr>
                <w:rFonts w:cs="Times New Roman"/>
              </w:rPr>
              <w:t>Экологическая акция «Алая гвоздика»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540"/>
              <w:rPr>
                <w:rFonts w:cs="Times New Roman"/>
              </w:rPr>
            </w:pPr>
            <w:r w:rsidRPr="00B71D46">
              <w:rPr>
                <w:rFonts w:cs="Times New Roman"/>
              </w:rPr>
              <w:t>май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center"/>
              <w:rPr>
                <w:rFonts w:cs="Times New Roman"/>
              </w:rPr>
            </w:pPr>
            <w:r w:rsidRPr="00B71D46">
              <w:rPr>
                <w:rFonts w:cs="Times New Roman"/>
              </w:rPr>
              <w:t>Старшая вожатая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51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4.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spacing w:line="250" w:lineRule="exact"/>
              <w:ind w:left="120"/>
              <w:rPr>
                <w:rFonts w:cs="Times New Roman"/>
              </w:rPr>
            </w:pPr>
            <w:r w:rsidRPr="00B71D46">
              <w:rPr>
                <w:rFonts w:cs="Times New Roman"/>
              </w:rPr>
              <w:t>Принять участие в акции «Равнение на Победу». Митинг у памятника погибшим.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360"/>
              <w:rPr>
                <w:rFonts w:cs="Times New Roman"/>
              </w:rPr>
            </w:pPr>
            <w:r w:rsidRPr="00B71D46">
              <w:rPr>
                <w:rFonts w:cs="Times New Roman"/>
              </w:rPr>
              <w:t>09.05.16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center"/>
              <w:rPr>
                <w:rFonts w:cs="Times New Roman"/>
              </w:rPr>
            </w:pPr>
            <w:r w:rsidRPr="00B71D46">
              <w:rPr>
                <w:rFonts w:cs="Times New Roman"/>
              </w:rPr>
              <w:t>Старшая вожатая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5.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120"/>
              <w:rPr>
                <w:rFonts w:cs="Times New Roman"/>
              </w:rPr>
            </w:pPr>
            <w:r w:rsidRPr="00B71D46">
              <w:rPr>
                <w:rFonts w:cs="Times New Roman"/>
              </w:rPr>
              <w:t>КТД «Помнит сердце, не забудет никогда»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360"/>
              <w:rPr>
                <w:rFonts w:cs="Times New Roman"/>
              </w:rPr>
            </w:pPr>
            <w:r w:rsidRPr="00B71D46">
              <w:rPr>
                <w:rFonts w:cs="Times New Roman"/>
              </w:rPr>
              <w:t>11.05.16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center"/>
              <w:rPr>
                <w:rFonts w:cs="Times New Roman"/>
              </w:rPr>
            </w:pPr>
            <w:r w:rsidRPr="00B71D46">
              <w:rPr>
                <w:rFonts w:cs="Times New Roman"/>
              </w:rPr>
              <w:t>Классные руководители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581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6.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spacing w:line="259" w:lineRule="exact"/>
              <w:ind w:left="120"/>
              <w:rPr>
                <w:rFonts w:cs="Times New Roman"/>
              </w:rPr>
            </w:pPr>
            <w:r w:rsidRPr="00B71D46">
              <w:rPr>
                <w:rFonts w:cs="Times New Roman"/>
              </w:rPr>
              <w:t>Конкурс сочинений «Люблю тебя, мой край родной»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360"/>
              <w:rPr>
                <w:rFonts w:cs="Times New Roman"/>
              </w:rPr>
            </w:pPr>
            <w:r w:rsidRPr="00B71D46">
              <w:rPr>
                <w:rFonts w:cs="Times New Roman"/>
              </w:rPr>
              <w:t>14.05.16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spacing w:line="254" w:lineRule="exact"/>
              <w:jc w:val="center"/>
              <w:rPr>
                <w:rFonts w:cs="Times New Roman"/>
              </w:rPr>
            </w:pPr>
            <w:r w:rsidRPr="00B71D46">
              <w:rPr>
                <w:rFonts w:cs="Times New Roman"/>
              </w:rPr>
              <w:t>учителя русского языка и литературы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58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7.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spacing w:line="254" w:lineRule="exact"/>
              <w:ind w:left="120"/>
              <w:rPr>
                <w:rFonts w:cs="Times New Roman"/>
              </w:rPr>
            </w:pPr>
            <w:r w:rsidRPr="00B71D46">
              <w:rPr>
                <w:rFonts w:cs="Times New Roman"/>
              </w:rPr>
              <w:t>Муниципальный этап Международного детского экологического форума «Зеленая планета - 2014»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540"/>
              <w:rPr>
                <w:rFonts w:cs="Times New Roman"/>
              </w:rPr>
            </w:pPr>
            <w:r w:rsidRPr="00B71D46">
              <w:rPr>
                <w:rFonts w:cs="Times New Roman"/>
              </w:rPr>
              <w:t>май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spacing w:line="245" w:lineRule="exact"/>
              <w:jc w:val="center"/>
              <w:rPr>
                <w:rFonts w:cs="Times New Roman"/>
              </w:rPr>
            </w:pPr>
            <w:r w:rsidRPr="00B71D46">
              <w:rPr>
                <w:rFonts w:cs="Times New Roman"/>
              </w:rPr>
              <w:t>Учитель биологии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51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8.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spacing w:line="254" w:lineRule="exact"/>
              <w:ind w:left="120"/>
              <w:rPr>
                <w:rFonts w:cs="Times New Roman"/>
              </w:rPr>
            </w:pPr>
            <w:r w:rsidRPr="00B71D46">
              <w:rPr>
                <w:rFonts w:cs="Times New Roman"/>
              </w:rPr>
              <w:t>Классные часы-диспуты «О красоте, моде и хорошем вкусе».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360"/>
              <w:rPr>
                <w:rFonts w:cs="Times New Roman"/>
              </w:rPr>
            </w:pPr>
            <w:r w:rsidRPr="00B71D46">
              <w:rPr>
                <w:rFonts w:cs="Times New Roman"/>
              </w:rPr>
              <w:t>15.05.16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center"/>
              <w:rPr>
                <w:rFonts w:cs="Times New Roman"/>
              </w:rPr>
            </w:pPr>
            <w:r w:rsidRPr="00B71D46">
              <w:rPr>
                <w:rFonts w:cs="Times New Roman"/>
              </w:rPr>
              <w:t>классные руководители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54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9.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spacing w:line="250" w:lineRule="exact"/>
              <w:ind w:left="120"/>
              <w:rPr>
                <w:rFonts w:cs="Times New Roman"/>
              </w:rPr>
            </w:pPr>
            <w:r w:rsidRPr="00B71D46">
              <w:rPr>
                <w:rFonts w:cs="Times New Roman"/>
              </w:rPr>
              <w:t>Муниципальный этап Всероссийской детской акции «С любовью к России мы делами добрыми едины».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540"/>
              <w:rPr>
                <w:rFonts w:cs="Times New Roman"/>
              </w:rPr>
            </w:pPr>
            <w:r w:rsidRPr="00B71D46">
              <w:rPr>
                <w:rFonts w:cs="Times New Roman"/>
              </w:rPr>
              <w:t>май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center"/>
              <w:rPr>
                <w:rFonts w:cs="Times New Roman"/>
              </w:rPr>
            </w:pPr>
            <w:r w:rsidRPr="00B71D46">
              <w:rPr>
                <w:rFonts w:cs="Times New Roman"/>
              </w:rPr>
              <w:t>Заместитель директора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10.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120"/>
              <w:rPr>
                <w:rFonts w:cs="Times New Roman"/>
              </w:rPr>
            </w:pPr>
            <w:r w:rsidRPr="00B71D46">
              <w:rPr>
                <w:rFonts w:cs="Times New Roman"/>
              </w:rPr>
              <w:t>День Детства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360"/>
              <w:rPr>
                <w:rFonts w:cs="Times New Roman"/>
              </w:rPr>
            </w:pPr>
            <w:r w:rsidRPr="00B71D46">
              <w:rPr>
                <w:rFonts w:cs="Times New Roman"/>
              </w:rPr>
              <w:t>18.05.16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center"/>
              <w:rPr>
                <w:rFonts w:cs="Times New Roman"/>
              </w:rPr>
            </w:pPr>
            <w:r w:rsidRPr="00B71D46">
              <w:rPr>
                <w:rFonts w:cs="Times New Roman"/>
              </w:rPr>
              <w:t>Старшая вожатая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5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11.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120"/>
              <w:rPr>
                <w:rFonts w:cs="Times New Roman"/>
              </w:rPr>
            </w:pPr>
            <w:r w:rsidRPr="00B71D46">
              <w:rPr>
                <w:rFonts w:cs="Times New Roman"/>
              </w:rPr>
              <w:t>Беседа «Твое здоровье и питание»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360"/>
              <w:rPr>
                <w:rFonts w:cs="Times New Roman"/>
              </w:rPr>
            </w:pPr>
            <w:r w:rsidRPr="00B71D46">
              <w:rPr>
                <w:rFonts w:cs="Times New Roman"/>
              </w:rPr>
              <w:t>20.05.16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center"/>
              <w:rPr>
                <w:rFonts w:cs="Times New Roman"/>
              </w:rPr>
            </w:pPr>
            <w:r w:rsidRPr="00B71D46">
              <w:rPr>
                <w:rFonts w:cs="Times New Roman"/>
              </w:rPr>
              <w:t>Классные руководители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53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12.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120"/>
              <w:rPr>
                <w:rFonts w:cs="Times New Roman"/>
              </w:rPr>
            </w:pPr>
            <w:r w:rsidRPr="00B71D46">
              <w:rPr>
                <w:rFonts w:cs="Times New Roman"/>
              </w:rPr>
              <w:t>Беседы «День славянской письменности».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360"/>
              <w:rPr>
                <w:rFonts w:cs="Times New Roman"/>
              </w:rPr>
            </w:pPr>
            <w:r w:rsidRPr="00B71D46">
              <w:rPr>
                <w:rFonts w:cs="Times New Roman"/>
              </w:rPr>
              <w:t>24.05.16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spacing w:line="254" w:lineRule="exact"/>
              <w:jc w:val="center"/>
              <w:rPr>
                <w:rFonts w:cs="Times New Roman"/>
              </w:rPr>
            </w:pPr>
            <w:r w:rsidRPr="00B71D46">
              <w:rPr>
                <w:rFonts w:cs="Times New Roman"/>
              </w:rPr>
              <w:t>учителя русского языка и литературы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13.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120"/>
              <w:rPr>
                <w:rFonts w:cs="Times New Roman"/>
              </w:rPr>
            </w:pPr>
            <w:r w:rsidRPr="00B71D46">
              <w:rPr>
                <w:rFonts w:cs="Times New Roman"/>
              </w:rPr>
              <w:t>Праздник последнего звонка.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360"/>
              <w:rPr>
                <w:rFonts w:cs="Times New Roman"/>
              </w:rPr>
            </w:pPr>
            <w:r w:rsidRPr="00B71D46">
              <w:rPr>
                <w:rFonts w:cs="Times New Roman"/>
              </w:rPr>
              <w:t>25.05.16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center"/>
              <w:rPr>
                <w:rFonts w:cs="Times New Roman"/>
              </w:rPr>
            </w:pPr>
            <w:r w:rsidRPr="00B71D46">
              <w:rPr>
                <w:rFonts w:cs="Times New Roman"/>
              </w:rPr>
              <w:t>Заместитель директора классные руководители</w:t>
            </w:r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6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14.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rPr>
                <w:rFonts w:cs="Times New Roman"/>
              </w:rPr>
            </w:pPr>
            <w:r w:rsidRPr="00B71D46">
              <w:rPr>
                <w:rFonts w:cs="Times New Roman"/>
              </w:rPr>
              <w:t>Поход по родному краю «За здоровьем - в лес».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360"/>
              <w:rPr>
                <w:rFonts w:cs="Times New Roman"/>
              </w:rPr>
            </w:pPr>
            <w:r w:rsidRPr="00B71D46">
              <w:rPr>
                <w:rFonts w:cs="Times New Roman"/>
              </w:rPr>
              <w:t>31.05.16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center"/>
              <w:rPr>
                <w:rFonts w:cs="Times New Roman"/>
              </w:rPr>
            </w:pPr>
            <w:r w:rsidRPr="00B71D46">
              <w:rPr>
                <w:rFonts w:cs="Times New Roman"/>
              </w:rPr>
              <w:t xml:space="preserve">Учитель </w:t>
            </w:r>
            <w:proofErr w:type="spellStart"/>
            <w:r w:rsidRPr="00B71D46">
              <w:rPr>
                <w:rFonts w:cs="Times New Roman"/>
              </w:rPr>
              <w:t>физ-ры</w:t>
            </w:r>
            <w:proofErr w:type="spellEnd"/>
          </w:p>
        </w:tc>
      </w:tr>
      <w:tr w:rsidR="00021116" w:rsidRPr="00B71D46" w:rsidTr="00D63C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7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both"/>
              <w:rPr>
                <w:rFonts w:cs="Times New Roman"/>
              </w:rPr>
            </w:pPr>
            <w:r w:rsidRPr="00B71D46">
              <w:rPr>
                <w:rFonts w:cs="Times New Roman"/>
              </w:rPr>
              <w:t>15.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120"/>
              <w:rPr>
                <w:rFonts w:cs="Times New Roman"/>
              </w:rPr>
            </w:pPr>
            <w:r w:rsidRPr="00B71D46">
              <w:rPr>
                <w:rFonts w:cs="Times New Roman"/>
              </w:rPr>
              <w:t>Выпускной бал «Куда уходит детство...»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ind w:left="540"/>
              <w:rPr>
                <w:rFonts w:cs="Times New Roman"/>
              </w:rPr>
            </w:pPr>
            <w:r w:rsidRPr="00B71D46">
              <w:rPr>
                <w:rFonts w:cs="Times New Roman"/>
              </w:rPr>
              <w:t>июнь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1116" w:rsidRPr="00B71D46" w:rsidRDefault="00021116" w:rsidP="00D63C12">
            <w:pPr>
              <w:jc w:val="center"/>
              <w:rPr>
                <w:rFonts w:cs="Times New Roman"/>
              </w:rPr>
            </w:pPr>
            <w:r w:rsidRPr="00B71D46">
              <w:rPr>
                <w:rFonts w:cs="Times New Roman"/>
              </w:rPr>
              <w:t>Зам директора классные руководители</w:t>
            </w:r>
          </w:p>
        </w:tc>
      </w:tr>
    </w:tbl>
    <w:p w:rsidR="00021116" w:rsidRPr="00B71D46" w:rsidRDefault="00021116" w:rsidP="00021116">
      <w:pPr>
        <w:rPr>
          <w:rFonts w:cs="Times New Roman"/>
        </w:rPr>
      </w:pPr>
    </w:p>
    <w:p w:rsidR="003D4529" w:rsidRPr="00655997" w:rsidRDefault="003D4529" w:rsidP="00655997">
      <w:pPr>
        <w:snapToGrid w:val="0"/>
        <w:jc w:val="center"/>
        <w:rPr>
          <w:rFonts w:eastAsia="Times New Roman"/>
          <w:b/>
          <w:i/>
          <w:lang w:eastAsia="ru-RU"/>
        </w:rPr>
      </w:pPr>
    </w:p>
    <w:p w:rsidR="008E0C56" w:rsidRPr="00655997" w:rsidRDefault="008E0C56" w:rsidP="00655997">
      <w:pPr>
        <w:ind w:left="720"/>
        <w:jc w:val="center"/>
        <w:rPr>
          <w:rFonts w:eastAsia="Times New Roman"/>
          <w:b/>
          <w:lang w:eastAsia="ru-RU"/>
        </w:rPr>
      </w:pPr>
    </w:p>
    <w:p w:rsidR="008E0C56" w:rsidRPr="00655997" w:rsidRDefault="008E0C56" w:rsidP="00655997">
      <w:pPr>
        <w:ind w:left="720"/>
        <w:jc w:val="center"/>
        <w:rPr>
          <w:rFonts w:eastAsia="Times New Roman"/>
          <w:b/>
          <w:lang w:eastAsia="ru-RU"/>
        </w:rPr>
      </w:pPr>
    </w:p>
    <w:p w:rsidR="008E0C56" w:rsidRPr="00655997" w:rsidRDefault="008E0C56" w:rsidP="00655997">
      <w:pPr>
        <w:ind w:left="720"/>
        <w:jc w:val="center"/>
        <w:rPr>
          <w:rFonts w:eastAsia="Times New Roman"/>
          <w:b/>
          <w:lang w:eastAsia="ru-RU"/>
        </w:rPr>
      </w:pPr>
    </w:p>
    <w:p w:rsidR="008E0C56" w:rsidRDefault="008E0C56" w:rsidP="00F86BF8">
      <w:pPr>
        <w:rPr>
          <w:rFonts w:eastAsia="Times New Roman"/>
          <w:b/>
          <w:sz w:val="28"/>
          <w:szCs w:val="28"/>
          <w:lang w:eastAsia="ru-RU"/>
        </w:rPr>
      </w:pPr>
    </w:p>
    <w:p w:rsidR="004305D6" w:rsidRDefault="004305D6" w:rsidP="008E0C56">
      <w:pPr>
        <w:ind w:left="720"/>
        <w:jc w:val="center"/>
        <w:rPr>
          <w:rFonts w:eastAsia="Times New Roman"/>
          <w:b/>
          <w:sz w:val="28"/>
          <w:szCs w:val="28"/>
          <w:lang w:eastAsia="ru-RU"/>
        </w:rPr>
        <w:sectPr w:rsidR="004305D6" w:rsidSect="00021116">
          <w:pgSz w:w="11906" w:h="16838"/>
          <w:pgMar w:top="1134" w:right="851" w:bottom="1134" w:left="1276" w:header="709" w:footer="709" w:gutter="0"/>
          <w:cols w:space="708"/>
          <w:docGrid w:linePitch="360"/>
        </w:sectPr>
      </w:pPr>
    </w:p>
    <w:p w:rsidR="00021116" w:rsidRPr="00CC5026" w:rsidRDefault="00021116" w:rsidP="00021116">
      <w:pPr>
        <w:numPr>
          <w:ilvl w:val="1"/>
          <w:numId w:val="23"/>
        </w:numPr>
        <w:tabs>
          <w:tab w:val="clear" w:pos="1440"/>
          <w:tab w:val="num" w:pos="0"/>
        </w:tabs>
        <w:suppressAutoHyphens w:val="0"/>
        <w:ind w:left="0" w:firstLine="567"/>
        <w:jc w:val="both"/>
        <w:rPr>
          <w:rFonts w:eastAsia="Times New Roman" w:cs="Times New Roman"/>
          <w:b/>
          <w:lang w:eastAsia="ru-RU"/>
        </w:rPr>
      </w:pPr>
      <w:r w:rsidRPr="00CC5026">
        <w:rPr>
          <w:rFonts w:eastAsia="Times New Roman" w:cs="Times New Roman"/>
          <w:b/>
          <w:bCs/>
          <w:lang w:eastAsia="ru-RU"/>
        </w:rPr>
        <w:lastRenderedPageBreak/>
        <w:t>Управление образовательным учреждением. Организация опытно-экспериментальной работы. Организация работы по освоению и внедрению инноваций. Работа с общественностью, родителями, социумом.</w:t>
      </w:r>
      <w:r w:rsidR="00CC5026">
        <w:rPr>
          <w:rFonts w:eastAsia="Times New Roman" w:cs="Times New Roman"/>
          <w:b/>
          <w:bCs/>
          <w:lang w:eastAsia="ru-RU"/>
        </w:rPr>
        <w:t xml:space="preserve"> </w:t>
      </w:r>
      <w:r w:rsidRPr="00CC5026">
        <w:rPr>
          <w:rFonts w:eastAsia="Times New Roman" w:cs="Times New Roman"/>
          <w:b/>
          <w:bCs/>
          <w:lang w:eastAsia="ru-RU"/>
        </w:rPr>
        <w:t xml:space="preserve">Реализация </w:t>
      </w:r>
      <w:r w:rsidRPr="00CC5026">
        <w:rPr>
          <w:rFonts w:eastAsia="Times New Roman" w:cs="Times New Roman"/>
          <w:b/>
          <w:bCs/>
          <w:color w:val="000000"/>
          <w:lang w:eastAsia="ru-RU"/>
        </w:rPr>
        <w:t xml:space="preserve">направления </w:t>
      </w:r>
      <w:r w:rsidRPr="00CC5026">
        <w:rPr>
          <w:rFonts w:eastAsia="Times New Roman" w:cs="Times New Roman"/>
          <w:b/>
          <w:bCs/>
          <w:lang w:eastAsia="ru-RU"/>
        </w:rPr>
        <w:t>Национальной образовательной инициативы «Наша новая школа» развитие школьной инфраструктуры</w:t>
      </w:r>
    </w:p>
    <w:tbl>
      <w:tblPr>
        <w:tblW w:w="1548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20"/>
        <w:gridCol w:w="3013"/>
        <w:gridCol w:w="7717"/>
        <w:gridCol w:w="1196"/>
        <w:gridCol w:w="2934"/>
      </w:tblGrid>
      <w:tr w:rsidR="00021116" w:rsidRPr="00494972" w:rsidTr="00D63C12">
        <w:trPr>
          <w:tblCellSpacing w:w="0" w:type="dxa"/>
        </w:trPr>
        <w:tc>
          <w:tcPr>
            <w:tcW w:w="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1116" w:rsidRPr="00494972" w:rsidRDefault="00021116" w:rsidP="00D63C12">
            <w:pPr>
              <w:suppressAutoHyphens w:val="0"/>
              <w:spacing w:before="100" w:beforeAutospacing="1" w:after="119"/>
              <w:jc w:val="center"/>
              <w:rPr>
                <w:rFonts w:eastAsia="Times New Roman" w:cs="Times New Roman"/>
                <w:lang w:eastAsia="ru-RU"/>
              </w:rPr>
            </w:pPr>
            <w:r w:rsidRPr="00494972">
              <w:rPr>
                <w:rFonts w:eastAsia="Times New Roman" w:cs="Times New Roman"/>
                <w:lang w:eastAsia="ru-RU"/>
              </w:rPr>
              <w:t xml:space="preserve">№ </w:t>
            </w:r>
            <w:proofErr w:type="gramStart"/>
            <w:r w:rsidRPr="00494972">
              <w:rPr>
                <w:rFonts w:eastAsia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494972">
              <w:rPr>
                <w:rFonts w:eastAsia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1116" w:rsidRPr="00494972" w:rsidRDefault="00021116" w:rsidP="00D63C12">
            <w:pPr>
              <w:suppressAutoHyphens w:val="0"/>
              <w:spacing w:before="100" w:beforeAutospacing="1" w:after="119"/>
              <w:jc w:val="center"/>
              <w:rPr>
                <w:rFonts w:eastAsia="Times New Roman" w:cs="Times New Roman"/>
                <w:lang w:eastAsia="ru-RU"/>
              </w:rPr>
            </w:pPr>
            <w:r w:rsidRPr="00494972">
              <w:rPr>
                <w:rFonts w:eastAsia="Times New Roman" w:cs="Times New Roman"/>
                <w:b/>
                <w:bCs/>
                <w:lang w:eastAsia="ru-RU"/>
              </w:rPr>
              <w:t>Направления деятельности</w:t>
            </w:r>
          </w:p>
        </w:tc>
        <w:tc>
          <w:tcPr>
            <w:tcW w:w="7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1116" w:rsidRPr="00494972" w:rsidRDefault="00021116" w:rsidP="00D63C12">
            <w:pPr>
              <w:suppressAutoHyphens w:val="0"/>
              <w:spacing w:before="100" w:beforeAutospacing="1" w:after="119"/>
              <w:jc w:val="center"/>
              <w:rPr>
                <w:rFonts w:eastAsia="Times New Roman" w:cs="Times New Roman"/>
                <w:lang w:eastAsia="ru-RU"/>
              </w:rPr>
            </w:pPr>
            <w:r w:rsidRPr="00494972">
              <w:rPr>
                <w:rFonts w:eastAsia="Times New Roman" w:cs="Times New Roman"/>
                <w:b/>
                <w:bCs/>
                <w:lang w:eastAsia="ru-RU"/>
              </w:rPr>
              <w:t>Содержание работы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1116" w:rsidRPr="00494972" w:rsidRDefault="00021116" w:rsidP="00D63C12">
            <w:pPr>
              <w:suppressAutoHyphens w:val="0"/>
              <w:spacing w:before="100" w:beforeAutospacing="1" w:after="119"/>
              <w:jc w:val="center"/>
              <w:rPr>
                <w:rFonts w:eastAsia="Times New Roman" w:cs="Times New Roman"/>
                <w:lang w:eastAsia="ru-RU"/>
              </w:rPr>
            </w:pPr>
            <w:r w:rsidRPr="00494972">
              <w:rPr>
                <w:rFonts w:eastAsia="Times New Roman" w:cs="Times New Roman"/>
                <w:b/>
                <w:bCs/>
                <w:lang w:eastAsia="ru-RU"/>
              </w:rPr>
              <w:t>Сроки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1116" w:rsidRPr="00494972" w:rsidRDefault="00021116" w:rsidP="00D63C12">
            <w:pPr>
              <w:suppressAutoHyphens w:val="0"/>
              <w:spacing w:before="100" w:beforeAutospacing="1" w:after="119"/>
              <w:jc w:val="center"/>
              <w:rPr>
                <w:rFonts w:eastAsia="Times New Roman" w:cs="Times New Roman"/>
                <w:lang w:eastAsia="ru-RU"/>
              </w:rPr>
            </w:pPr>
            <w:proofErr w:type="gramStart"/>
            <w:r w:rsidRPr="00494972">
              <w:rPr>
                <w:rFonts w:eastAsia="Times New Roman" w:cs="Times New Roman"/>
                <w:b/>
                <w:bCs/>
                <w:lang w:eastAsia="ru-RU"/>
              </w:rPr>
              <w:t>Ответственные</w:t>
            </w:r>
            <w:proofErr w:type="gramEnd"/>
            <w:r w:rsidRPr="00494972">
              <w:rPr>
                <w:rFonts w:eastAsia="Times New Roman" w:cs="Times New Roman"/>
                <w:b/>
                <w:bCs/>
                <w:lang w:eastAsia="ru-RU"/>
              </w:rPr>
              <w:t xml:space="preserve"> за выполнение</w:t>
            </w:r>
          </w:p>
        </w:tc>
      </w:tr>
      <w:tr w:rsidR="00021116" w:rsidRPr="00494972" w:rsidTr="00D63C12">
        <w:trPr>
          <w:tblCellSpacing w:w="0" w:type="dxa"/>
        </w:trPr>
        <w:tc>
          <w:tcPr>
            <w:tcW w:w="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94972">
              <w:rPr>
                <w:rFonts w:eastAsia="Times New Roman" w:cs="Times New Roman"/>
                <w:lang w:eastAsia="ru-RU"/>
              </w:rPr>
              <w:t>1.</w:t>
            </w: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390747" w:rsidRDefault="00390747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390747" w:rsidRDefault="00390747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390747" w:rsidRDefault="00390747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390747" w:rsidRDefault="00390747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390747" w:rsidRDefault="00390747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390747" w:rsidRDefault="00390747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390747" w:rsidRDefault="00390747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390747" w:rsidRDefault="00390747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390747" w:rsidRDefault="00390747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390747" w:rsidRDefault="00390747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390747" w:rsidRDefault="00390747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390747" w:rsidRDefault="00390747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390747" w:rsidRDefault="00390747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390747" w:rsidRDefault="00390747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94972">
              <w:rPr>
                <w:rFonts w:eastAsia="Times New Roman" w:cs="Times New Roman"/>
                <w:lang w:eastAsia="ru-RU"/>
              </w:rPr>
              <w:t>2.</w:t>
            </w: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390747" w:rsidRPr="00494972" w:rsidRDefault="00390747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94972">
              <w:rPr>
                <w:rFonts w:eastAsia="Times New Roman" w:cs="Times New Roman"/>
                <w:lang w:eastAsia="ru-RU"/>
              </w:rPr>
              <w:t>3.</w:t>
            </w: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390747" w:rsidRPr="00494972" w:rsidRDefault="00390747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94972">
              <w:rPr>
                <w:rFonts w:eastAsia="Times New Roman" w:cs="Times New Roman"/>
                <w:lang w:eastAsia="ru-RU"/>
              </w:rPr>
              <w:t xml:space="preserve">4. </w:t>
            </w: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885096" w:rsidRDefault="0088509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94972">
              <w:rPr>
                <w:rFonts w:eastAsia="Times New Roman" w:cs="Times New Roman"/>
                <w:lang w:eastAsia="ru-RU"/>
              </w:rPr>
              <w:lastRenderedPageBreak/>
              <w:t>5.</w:t>
            </w: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94972">
              <w:rPr>
                <w:rFonts w:eastAsia="Times New Roman" w:cs="Times New Roman"/>
                <w:lang w:eastAsia="ru-RU"/>
              </w:rPr>
              <w:lastRenderedPageBreak/>
              <w:t>Работа Управляющего совета.</w:t>
            </w: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390747" w:rsidRDefault="00390747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390747" w:rsidRDefault="00390747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390747" w:rsidRDefault="00390747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390747" w:rsidRDefault="00390747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390747" w:rsidRDefault="00390747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390747" w:rsidRDefault="00390747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390747" w:rsidRDefault="00390747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390747" w:rsidRDefault="00390747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390747" w:rsidRDefault="00390747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390747" w:rsidRDefault="00390747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390747" w:rsidRDefault="00390747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390747" w:rsidRDefault="00390747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390747" w:rsidRDefault="00390747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390747" w:rsidRDefault="00390747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94972">
              <w:rPr>
                <w:rFonts w:eastAsia="Times New Roman" w:cs="Times New Roman"/>
                <w:lang w:eastAsia="ru-RU"/>
              </w:rPr>
              <w:t>Работа с административными работниками школы.</w:t>
            </w: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94972">
              <w:rPr>
                <w:rFonts w:eastAsia="Times New Roman" w:cs="Times New Roman"/>
                <w:lang w:eastAsia="ru-RU"/>
              </w:rPr>
              <w:t>Административные совещания. Совещания при директоре.</w:t>
            </w: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390747" w:rsidRPr="00494972" w:rsidRDefault="00390747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88509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94972">
              <w:rPr>
                <w:rFonts w:eastAsia="Times New Roman" w:cs="Times New Roman"/>
                <w:lang w:eastAsia="ru-RU"/>
              </w:rPr>
              <w:t>Деятельность педагогических сов</w:t>
            </w:r>
            <w:r w:rsidR="00390747">
              <w:rPr>
                <w:rFonts w:eastAsia="Times New Roman" w:cs="Times New Roman"/>
                <w:lang w:eastAsia="ru-RU"/>
              </w:rPr>
              <w:t>етов по итогам каждой четверти.</w:t>
            </w: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94972">
              <w:rPr>
                <w:rFonts w:eastAsia="Times New Roman" w:cs="Times New Roman"/>
                <w:lang w:eastAsia="ru-RU"/>
              </w:rPr>
              <w:lastRenderedPageBreak/>
              <w:t>Организация работы с родителями, общественностью, социумом.</w:t>
            </w:r>
          </w:p>
        </w:tc>
        <w:tc>
          <w:tcPr>
            <w:tcW w:w="7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94972">
              <w:rPr>
                <w:rFonts w:eastAsia="Times New Roman" w:cs="Times New Roman"/>
                <w:lang w:eastAsia="ru-RU"/>
              </w:rPr>
              <w:lastRenderedPageBreak/>
              <w:t xml:space="preserve">Организовать деятельность Управляющего совета и провести заседания Управляющего совета по следующим вопросам: </w:t>
            </w:r>
          </w:p>
          <w:p w:rsidR="00021116" w:rsidRDefault="00021116" w:rsidP="00D63C12">
            <w:pPr>
              <w:suppressAutoHyphens w:val="0"/>
              <w:rPr>
                <w:rFonts w:eastAsia="Times New Roman" w:cs="Times New Roman"/>
                <w:b/>
                <w:bCs/>
                <w:i/>
                <w:iCs/>
                <w:u w:val="single"/>
                <w:lang w:eastAsia="ru-RU"/>
              </w:rPr>
            </w:pPr>
            <w:r w:rsidRPr="00494972">
              <w:rPr>
                <w:rFonts w:eastAsia="Times New Roman" w:cs="Times New Roman"/>
                <w:u w:val="single"/>
                <w:lang w:eastAsia="ru-RU"/>
              </w:rPr>
              <w:t>А</w:t>
            </w:r>
            <w:r w:rsidRPr="00494972">
              <w:rPr>
                <w:rFonts w:eastAsia="Times New Roman" w:cs="Times New Roman"/>
                <w:b/>
                <w:bCs/>
                <w:i/>
                <w:iCs/>
                <w:u w:val="single"/>
                <w:lang w:eastAsia="ru-RU"/>
              </w:rPr>
              <w:t xml:space="preserve"> в </w:t>
            </w:r>
            <w:proofErr w:type="gramStart"/>
            <w:r w:rsidRPr="00494972">
              <w:rPr>
                <w:rFonts w:eastAsia="Times New Roman" w:cs="Times New Roman"/>
                <w:b/>
                <w:bCs/>
                <w:i/>
                <w:iCs/>
                <w:u w:val="single"/>
                <w:lang w:eastAsia="ru-RU"/>
              </w:rPr>
              <w:t>г</w:t>
            </w:r>
            <w:proofErr w:type="gramEnd"/>
            <w:r w:rsidRPr="00494972">
              <w:rPr>
                <w:rFonts w:eastAsia="Times New Roman" w:cs="Times New Roman"/>
                <w:b/>
                <w:bCs/>
                <w:i/>
                <w:iCs/>
                <w:u w:val="single"/>
                <w:lang w:eastAsia="ru-RU"/>
              </w:rPr>
              <w:t xml:space="preserve"> у с т</w:t>
            </w:r>
          </w:p>
          <w:p w:rsidR="00802A40" w:rsidRPr="00802A40" w:rsidRDefault="00802A40" w:rsidP="005B585D">
            <w:pPr>
              <w:shd w:val="clear" w:color="auto" w:fill="FFFFFF"/>
              <w:ind w:left="34" w:firstLine="302"/>
              <w:jc w:val="both"/>
              <w:rPr>
                <w:rFonts w:cs="Times New Roman"/>
              </w:rPr>
            </w:pPr>
            <w:r w:rsidRPr="00802A40">
              <w:rPr>
                <w:rFonts w:cs="Times New Roman"/>
              </w:rPr>
              <w:t>1. О введении новых членов в состав Управляющего совета школы.</w:t>
            </w:r>
          </w:p>
          <w:p w:rsidR="00802A40" w:rsidRPr="00802A40" w:rsidRDefault="00802A40" w:rsidP="005B585D">
            <w:pPr>
              <w:shd w:val="clear" w:color="auto" w:fill="FFFFFF"/>
              <w:ind w:left="34" w:firstLine="302"/>
              <w:jc w:val="both"/>
              <w:rPr>
                <w:rFonts w:cs="Times New Roman"/>
              </w:rPr>
            </w:pPr>
            <w:r w:rsidRPr="00802A40">
              <w:rPr>
                <w:rFonts w:cs="Times New Roman"/>
              </w:rPr>
              <w:t>2. Отчет председателя Управляющего Совета о работе в 2014/2015 учебном году, принятие плана работы Управляющего совета на 2015-2016 учебный год.</w:t>
            </w:r>
          </w:p>
          <w:p w:rsidR="00802A40" w:rsidRPr="00802A40" w:rsidRDefault="00802A40" w:rsidP="005B585D">
            <w:pPr>
              <w:ind w:firstLine="302"/>
              <w:jc w:val="both"/>
              <w:rPr>
                <w:rFonts w:cs="Times New Roman"/>
              </w:rPr>
            </w:pPr>
            <w:r w:rsidRPr="00802A40">
              <w:rPr>
                <w:rFonts w:cs="Times New Roman"/>
              </w:rPr>
              <w:t xml:space="preserve">3. Согласование отчёта о результатах самообследования деятельности муниципального бюджетного общеобразовательного учреждения «Айдарская средняя общеобразовательная школа </w:t>
            </w:r>
            <w:proofErr w:type="gramStart"/>
            <w:r w:rsidRPr="00802A40">
              <w:rPr>
                <w:rFonts w:cs="Times New Roman"/>
              </w:rPr>
              <w:t>имени Героя Советского Союза Бориса Григорьевича</w:t>
            </w:r>
            <w:proofErr w:type="gramEnd"/>
            <w:r w:rsidRPr="00802A40">
              <w:rPr>
                <w:rFonts w:cs="Times New Roman"/>
              </w:rPr>
              <w:t xml:space="preserve"> Кандыбина Ровеньского района Белгородской области» за 2014/2015 учебный год.</w:t>
            </w:r>
          </w:p>
          <w:p w:rsidR="00802A40" w:rsidRPr="00802A40" w:rsidRDefault="00802A40" w:rsidP="005B585D">
            <w:pPr>
              <w:shd w:val="clear" w:color="auto" w:fill="FFFFFF"/>
              <w:ind w:left="34" w:firstLine="302"/>
              <w:jc w:val="both"/>
              <w:rPr>
                <w:rFonts w:cs="Times New Roman"/>
              </w:rPr>
            </w:pPr>
            <w:r w:rsidRPr="00802A40">
              <w:rPr>
                <w:rFonts w:cs="Times New Roman"/>
              </w:rPr>
              <w:t>4. Рассмотрение и согласование  образовательной программы начального общего образования, образовательной программы основного общего образования.</w:t>
            </w:r>
          </w:p>
          <w:p w:rsidR="00802A40" w:rsidRPr="00802A40" w:rsidRDefault="00802A40" w:rsidP="005B585D">
            <w:pPr>
              <w:shd w:val="clear" w:color="auto" w:fill="FFFFFF"/>
              <w:ind w:left="34" w:firstLine="302"/>
              <w:jc w:val="both"/>
              <w:rPr>
                <w:rFonts w:cs="Times New Roman"/>
              </w:rPr>
            </w:pPr>
            <w:r w:rsidRPr="00802A40">
              <w:rPr>
                <w:rFonts w:cs="Times New Roman"/>
              </w:rPr>
              <w:t>5. Согласование профиля обучения на уровне  среднего общего образования.</w:t>
            </w:r>
          </w:p>
          <w:p w:rsidR="00802A40" w:rsidRPr="00802A40" w:rsidRDefault="00802A40" w:rsidP="005B585D">
            <w:pPr>
              <w:shd w:val="clear" w:color="auto" w:fill="FFFFFF"/>
              <w:ind w:left="34" w:firstLine="302"/>
              <w:jc w:val="both"/>
              <w:rPr>
                <w:rFonts w:cs="Times New Roman"/>
              </w:rPr>
            </w:pPr>
            <w:r w:rsidRPr="00802A40">
              <w:rPr>
                <w:rFonts w:cs="Times New Roman"/>
              </w:rPr>
              <w:t>6. Согласование плана работы школы на 2015-2016 учебный год.</w:t>
            </w:r>
          </w:p>
          <w:p w:rsidR="00802A40" w:rsidRPr="00802A40" w:rsidRDefault="00802A40" w:rsidP="005B585D">
            <w:pPr>
              <w:ind w:firstLine="302"/>
              <w:jc w:val="both"/>
              <w:rPr>
                <w:rFonts w:cs="Times New Roman"/>
              </w:rPr>
            </w:pPr>
            <w:r w:rsidRPr="00802A40">
              <w:rPr>
                <w:rFonts w:cs="Times New Roman"/>
              </w:rPr>
              <w:t>7. Определение режима занятий обучающихся на 2014-2015 учебный год.</w:t>
            </w:r>
          </w:p>
          <w:p w:rsidR="00802A40" w:rsidRPr="00802A40" w:rsidRDefault="00802A40" w:rsidP="005B585D">
            <w:pPr>
              <w:ind w:firstLine="302"/>
              <w:jc w:val="both"/>
              <w:rPr>
                <w:rFonts w:cs="Times New Roman"/>
              </w:rPr>
            </w:pPr>
            <w:r w:rsidRPr="00802A40">
              <w:rPr>
                <w:rFonts w:cs="Times New Roman"/>
              </w:rPr>
              <w:t>8. Об организации питания в школе. Обеспечение учащихся бесплатным и льготным питанием.</w:t>
            </w:r>
          </w:p>
          <w:p w:rsidR="00802A40" w:rsidRPr="00802A40" w:rsidRDefault="00802A40" w:rsidP="005B585D">
            <w:pPr>
              <w:ind w:firstLine="302"/>
              <w:jc w:val="both"/>
              <w:rPr>
                <w:rFonts w:cs="Times New Roman"/>
              </w:rPr>
            </w:pPr>
            <w:r w:rsidRPr="00802A40">
              <w:rPr>
                <w:rFonts w:cs="Times New Roman"/>
              </w:rPr>
              <w:t>9. Рассмотрение показателей деятельности работников школы, распределение стимулирующей части фонда оплаты труда по  итогам оценки результативности профессиональной деятельности  между работниками школы.</w:t>
            </w:r>
          </w:p>
          <w:p w:rsidR="00802A40" w:rsidRPr="00802A40" w:rsidRDefault="00802A40" w:rsidP="005B585D">
            <w:pPr>
              <w:ind w:firstLine="302"/>
              <w:jc w:val="both"/>
              <w:rPr>
                <w:rFonts w:cs="Times New Roman"/>
              </w:rPr>
            </w:pPr>
            <w:r w:rsidRPr="00802A40">
              <w:rPr>
                <w:rFonts w:cs="Times New Roman"/>
              </w:rPr>
              <w:t xml:space="preserve">10. </w:t>
            </w:r>
            <w:r w:rsidRPr="00802A40">
              <w:rPr>
                <w:rFonts w:eastAsia="Times New Roman" w:cs="Times New Roman"/>
                <w:lang w:eastAsia="ru-RU"/>
              </w:rPr>
              <w:t>Обеспеченность учащихся учебниками и учебными пособиями.</w:t>
            </w:r>
          </w:p>
          <w:p w:rsidR="00802A40" w:rsidRPr="00802A40" w:rsidRDefault="00802A40" w:rsidP="005B585D">
            <w:pPr>
              <w:ind w:firstLine="302"/>
              <w:jc w:val="both"/>
              <w:rPr>
                <w:rFonts w:cs="Times New Roman"/>
              </w:rPr>
            </w:pPr>
            <w:r w:rsidRPr="00802A40">
              <w:rPr>
                <w:rFonts w:cs="Times New Roman"/>
              </w:rPr>
              <w:lastRenderedPageBreak/>
              <w:t xml:space="preserve"> 11. Рассмотрение изменений в Правилах внутреннего распорядка школы.</w:t>
            </w:r>
          </w:p>
          <w:p w:rsidR="0057453B" w:rsidRPr="00550DBC" w:rsidRDefault="00802A40" w:rsidP="00550DBC">
            <w:pPr>
              <w:ind w:firstLine="302"/>
              <w:jc w:val="both"/>
              <w:rPr>
                <w:rFonts w:cs="Times New Roman"/>
              </w:rPr>
            </w:pPr>
            <w:r w:rsidRPr="00802A40">
              <w:rPr>
                <w:rFonts w:cs="Times New Roman"/>
              </w:rPr>
              <w:t>12. О  ходе проведения кап</w:t>
            </w:r>
            <w:r w:rsidR="00550DBC">
              <w:rPr>
                <w:rFonts w:cs="Times New Roman"/>
              </w:rPr>
              <w:t>итального ремонта здания школы</w:t>
            </w:r>
            <w:proofErr w:type="gramStart"/>
            <w:r w:rsidR="00550DBC">
              <w:rPr>
                <w:rFonts w:cs="Times New Roman"/>
              </w:rPr>
              <w:t>.</w:t>
            </w:r>
            <w:r w:rsidR="0057453B" w:rsidRPr="00550DBC">
              <w:rPr>
                <w:rFonts w:eastAsia="Times New Roman" w:cs="Times New Roman"/>
                <w:lang w:eastAsia="ru-RU"/>
              </w:rPr>
              <w:t>.</w:t>
            </w:r>
            <w:proofErr w:type="gramEnd"/>
          </w:p>
          <w:p w:rsidR="0057453B" w:rsidRPr="0057453B" w:rsidRDefault="00550DBC" w:rsidP="0057453B">
            <w:pPr>
              <w:ind w:firstLine="567"/>
              <w:jc w:val="both"/>
              <w:rPr>
                <w:rFonts w:eastAsia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lang w:eastAsia="ru-RU"/>
              </w:rPr>
              <w:t>Заседание 2</w:t>
            </w:r>
            <w:r w:rsidR="0057453B" w:rsidRPr="0057453B">
              <w:rPr>
                <w:rFonts w:eastAsia="Times New Roman" w:cs="Times New Roman"/>
                <w:b/>
                <w:bCs/>
                <w:i/>
                <w:iCs/>
                <w:lang w:eastAsia="ru-RU"/>
              </w:rPr>
              <w:t>. Ноябрь</w:t>
            </w:r>
          </w:p>
          <w:p w:rsidR="0057453B" w:rsidRPr="0057453B" w:rsidRDefault="0057453B" w:rsidP="0057453B">
            <w:pPr>
              <w:suppressAutoHyphens w:val="0"/>
              <w:ind w:firstLine="567"/>
              <w:jc w:val="both"/>
              <w:rPr>
                <w:rFonts w:eastAsia="Times New Roman" w:cs="Times New Roman"/>
                <w:lang w:eastAsia="ru-RU"/>
              </w:rPr>
            </w:pPr>
            <w:r w:rsidRPr="0057453B">
              <w:rPr>
                <w:rFonts w:eastAsia="Times New Roman" w:cs="Times New Roman"/>
                <w:lang w:eastAsia="ru-RU"/>
              </w:rPr>
              <w:t>1. Отчет о выполнении решений предыдущего заседания Управляющего Совета.</w:t>
            </w:r>
          </w:p>
          <w:p w:rsidR="0057453B" w:rsidRPr="0057453B" w:rsidRDefault="0057453B" w:rsidP="0057453B">
            <w:pPr>
              <w:suppressAutoHyphens w:val="0"/>
              <w:ind w:firstLine="567"/>
              <w:jc w:val="both"/>
              <w:rPr>
                <w:rFonts w:eastAsia="Times New Roman" w:cs="Times New Roman"/>
                <w:lang w:eastAsia="ru-RU"/>
              </w:rPr>
            </w:pPr>
            <w:r w:rsidRPr="0057453B">
              <w:rPr>
                <w:rFonts w:eastAsia="Times New Roman" w:cs="Times New Roman"/>
                <w:lang w:eastAsia="ru-RU"/>
              </w:rPr>
              <w:t>2. Обсуждение и утверждение общих финансовых потребностей школы.</w:t>
            </w:r>
          </w:p>
          <w:p w:rsidR="0057453B" w:rsidRPr="0057453B" w:rsidRDefault="0057453B" w:rsidP="0057453B">
            <w:pPr>
              <w:suppressAutoHyphens w:val="0"/>
              <w:ind w:firstLine="567"/>
              <w:jc w:val="both"/>
              <w:rPr>
                <w:rFonts w:eastAsia="Times New Roman" w:cs="Times New Roman"/>
                <w:lang w:eastAsia="ru-RU"/>
              </w:rPr>
            </w:pPr>
            <w:r w:rsidRPr="0057453B">
              <w:rPr>
                <w:rFonts w:eastAsia="Times New Roman" w:cs="Times New Roman"/>
                <w:lang w:eastAsia="ru-RU"/>
              </w:rPr>
              <w:t>3. О функционировании и развитии системы дополнительного образования и внеурочной занятости учащихся.</w:t>
            </w:r>
          </w:p>
          <w:p w:rsidR="0057453B" w:rsidRPr="0057453B" w:rsidRDefault="0057453B" w:rsidP="0057453B">
            <w:pPr>
              <w:ind w:firstLine="567"/>
              <w:jc w:val="both"/>
              <w:rPr>
                <w:rFonts w:eastAsia="Times New Roman" w:cs="Times New Roman"/>
                <w:lang w:eastAsia="ru-RU"/>
              </w:rPr>
            </w:pPr>
            <w:r w:rsidRPr="0057453B">
              <w:rPr>
                <w:rFonts w:eastAsia="Times New Roman" w:cs="Times New Roman"/>
                <w:lang w:eastAsia="ru-RU"/>
              </w:rPr>
              <w:t>4. Повышение информационной грамотности родителей через ознакомление на сайте школы с нормативно-правовой документацией, регламентирующей образовательный процесс.</w:t>
            </w:r>
          </w:p>
          <w:p w:rsidR="00550DBC" w:rsidRPr="0057453B" w:rsidRDefault="0057453B" w:rsidP="00550DBC">
            <w:pPr>
              <w:suppressAutoHyphens w:val="0"/>
              <w:ind w:firstLine="567"/>
              <w:jc w:val="both"/>
              <w:rPr>
                <w:rFonts w:eastAsia="Times New Roman" w:cs="Times New Roman"/>
                <w:lang w:eastAsia="ru-RU"/>
              </w:rPr>
            </w:pPr>
            <w:r w:rsidRPr="0057453B">
              <w:rPr>
                <w:rFonts w:eastAsia="Times New Roman" w:cs="Times New Roman"/>
                <w:lang w:eastAsia="ru-RU"/>
              </w:rPr>
              <w:t>5. Об организации итоговой государственной аттестации  в 2015/2016 учебном году</w:t>
            </w:r>
            <w:r w:rsidR="00550DBC">
              <w:rPr>
                <w:rFonts w:eastAsia="Times New Roman" w:cs="Times New Roman"/>
                <w:lang w:eastAsia="ru-RU"/>
              </w:rPr>
              <w:t>.</w:t>
            </w:r>
          </w:p>
          <w:p w:rsidR="0057453B" w:rsidRPr="0057453B" w:rsidRDefault="00550DBC" w:rsidP="0057453B">
            <w:pPr>
              <w:ind w:firstLine="567"/>
              <w:rPr>
                <w:rFonts w:eastAsia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lang w:eastAsia="ru-RU"/>
              </w:rPr>
              <w:t>Заседание 3</w:t>
            </w:r>
            <w:r w:rsidR="0057453B" w:rsidRPr="0057453B">
              <w:rPr>
                <w:rFonts w:eastAsia="Times New Roman" w:cs="Times New Roman"/>
                <w:b/>
                <w:bCs/>
                <w:i/>
                <w:iCs/>
                <w:lang w:eastAsia="ru-RU"/>
              </w:rPr>
              <w:t>. Январь</w:t>
            </w:r>
          </w:p>
          <w:p w:rsidR="0057453B" w:rsidRPr="0057453B" w:rsidRDefault="0057453B" w:rsidP="0057453B">
            <w:pPr>
              <w:suppressAutoHyphens w:val="0"/>
              <w:ind w:firstLine="567"/>
              <w:rPr>
                <w:rFonts w:eastAsia="Times New Roman" w:cs="Times New Roman"/>
                <w:lang w:eastAsia="ru-RU"/>
              </w:rPr>
            </w:pPr>
            <w:r w:rsidRPr="0057453B">
              <w:rPr>
                <w:rFonts w:eastAsia="Times New Roman" w:cs="Times New Roman"/>
                <w:lang w:eastAsia="ru-RU"/>
              </w:rPr>
              <w:t>1. Распределение стимулирующей части ФОТ между работниками школы.</w:t>
            </w:r>
          </w:p>
          <w:p w:rsidR="0057453B" w:rsidRPr="0057453B" w:rsidRDefault="0057453B" w:rsidP="0057453B">
            <w:pPr>
              <w:suppressAutoHyphens w:val="0"/>
              <w:ind w:firstLine="567"/>
              <w:rPr>
                <w:rFonts w:eastAsia="Times New Roman" w:cs="Times New Roman"/>
                <w:lang w:eastAsia="ru-RU"/>
              </w:rPr>
            </w:pPr>
            <w:r w:rsidRPr="0057453B">
              <w:rPr>
                <w:rFonts w:eastAsia="Times New Roman" w:cs="Times New Roman"/>
                <w:lang w:eastAsia="ru-RU"/>
              </w:rPr>
              <w:t>2. Формы и методы работы с высоко мотивированными и одарёнными детьми.</w:t>
            </w:r>
          </w:p>
          <w:p w:rsidR="0057453B" w:rsidRPr="0057453B" w:rsidRDefault="0057453B" w:rsidP="0057453B">
            <w:pPr>
              <w:suppressAutoHyphens w:val="0"/>
              <w:ind w:firstLine="567"/>
              <w:rPr>
                <w:rFonts w:eastAsia="Times New Roman" w:cs="Times New Roman"/>
                <w:lang w:eastAsia="ru-RU"/>
              </w:rPr>
            </w:pPr>
            <w:r w:rsidRPr="0057453B">
              <w:rPr>
                <w:rFonts w:eastAsia="Times New Roman" w:cs="Times New Roman"/>
                <w:lang w:eastAsia="ru-RU"/>
              </w:rPr>
              <w:t>3. Знакомство с планом финансово-хозяйственной деятельности школы на 2016 год.</w:t>
            </w:r>
          </w:p>
          <w:p w:rsidR="0057453B" w:rsidRPr="0057453B" w:rsidRDefault="0057453B" w:rsidP="0057453B">
            <w:pPr>
              <w:suppressAutoHyphens w:val="0"/>
              <w:ind w:firstLine="567"/>
              <w:rPr>
                <w:rFonts w:eastAsia="Times New Roman" w:cs="Times New Roman"/>
                <w:lang w:eastAsia="ru-RU"/>
              </w:rPr>
            </w:pPr>
            <w:r w:rsidRPr="0057453B">
              <w:rPr>
                <w:rFonts w:eastAsia="Times New Roman" w:cs="Times New Roman"/>
                <w:lang w:eastAsia="ru-RU"/>
              </w:rPr>
              <w:t>4. Результаты мониторинга учебно-воспитательного процесса в первом полугодии 2015/2016 учебного года.</w:t>
            </w:r>
          </w:p>
          <w:p w:rsidR="00550DBC" w:rsidRPr="0057453B" w:rsidRDefault="0057453B" w:rsidP="00550DBC">
            <w:pPr>
              <w:suppressAutoHyphens w:val="0"/>
              <w:ind w:firstLine="567"/>
              <w:rPr>
                <w:rFonts w:eastAsia="Times New Roman" w:cs="Times New Roman"/>
                <w:lang w:eastAsia="ru-RU"/>
              </w:rPr>
            </w:pPr>
            <w:r w:rsidRPr="0057453B">
              <w:rPr>
                <w:rFonts w:eastAsia="Times New Roman" w:cs="Times New Roman"/>
                <w:lang w:eastAsia="ru-RU"/>
              </w:rPr>
              <w:t>5. Подготовка к итоговой государственной аттестации.</w:t>
            </w:r>
          </w:p>
          <w:p w:rsidR="0057453B" w:rsidRPr="0057453B" w:rsidRDefault="00550DBC" w:rsidP="0057453B">
            <w:pPr>
              <w:ind w:firstLine="567"/>
              <w:jc w:val="both"/>
              <w:rPr>
                <w:rFonts w:eastAsia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lang w:eastAsia="ru-RU"/>
              </w:rPr>
              <w:t>Заседание 4</w:t>
            </w:r>
            <w:r w:rsidR="0057453B" w:rsidRPr="0057453B">
              <w:rPr>
                <w:rFonts w:eastAsia="Times New Roman" w:cs="Times New Roman"/>
                <w:b/>
                <w:bCs/>
                <w:i/>
                <w:iCs/>
                <w:lang w:eastAsia="ru-RU"/>
              </w:rPr>
              <w:t>. Февраль</w:t>
            </w:r>
          </w:p>
          <w:p w:rsidR="0057453B" w:rsidRPr="0057453B" w:rsidRDefault="0057453B" w:rsidP="0057453B">
            <w:pPr>
              <w:suppressAutoHyphens w:val="0"/>
              <w:ind w:firstLine="567"/>
              <w:jc w:val="both"/>
              <w:rPr>
                <w:rFonts w:eastAsia="Times New Roman" w:cs="Times New Roman"/>
                <w:lang w:eastAsia="ru-RU"/>
              </w:rPr>
            </w:pPr>
            <w:r w:rsidRPr="0057453B">
              <w:rPr>
                <w:rFonts w:eastAsia="Times New Roman" w:cs="Times New Roman"/>
                <w:lang w:eastAsia="ru-RU"/>
              </w:rPr>
              <w:t xml:space="preserve">1. </w:t>
            </w:r>
            <w:r w:rsidRPr="0057453B">
              <w:rPr>
                <w:rFonts w:eastAsia="Times New Roman" w:cs="Times New Roman"/>
                <w:color w:val="000000"/>
                <w:lang w:eastAsia="ru-RU"/>
              </w:rPr>
              <w:t>Отчет о выполнении решений предыдущего заседания Управляющего Совета.</w:t>
            </w:r>
          </w:p>
          <w:p w:rsidR="0057453B" w:rsidRPr="0057453B" w:rsidRDefault="0057453B" w:rsidP="0057453B">
            <w:pPr>
              <w:suppressAutoHyphens w:val="0"/>
              <w:ind w:firstLine="567"/>
              <w:jc w:val="both"/>
              <w:rPr>
                <w:rFonts w:eastAsia="Times New Roman" w:cs="Times New Roman"/>
                <w:lang w:eastAsia="ru-RU"/>
              </w:rPr>
            </w:pPr>
            <w:r w:rsidRPr="0057453B">
              <w:rPr>
                <w:rFonts w:eastAsia="Times New Roman" w:cs="Times New Roman"/>
                <w:color w:val="000000"/>
                <w:lang w:eastAsia="ru-RU"/>
              </w:rPr>
              <w:t>2. Об итогах участия школьников в предметных олимпиадах.</w:t>
            </w:r>
          </w:p>
          <w:p w:rsidR="0057453B" w:rsidRPr="0057453B" w:rsidRDefault="0057453B" w:rsidP="0057453B">
            <w:pPr>
              <w:suppressAutoHyphens w:val="0"/>
              <w:ind w:firstLine="567"/>
              <w:jc w:val="both"/>
              <w:rPr>
                <w:rFonts w:eastAsia="Times New Roman" w:cs="Times New Roman"/>
                <w:lang w:eastAsia="ru-RU"/>
              </w:rPr>
            </w:pPr>
            <w:r w:rsidRPr="0057453B">
              <w:rPr>
                <w:rFonts w:eastAsia="Times New Roman" w:cs="Times New Roman"/>
                <w:color w:val="000000"/>
                <w:lang w:eastAsia="ru-RU"/>
              </w:rPr>
              <w:t xml:space="preserve">3. Работа школы по укреплению связей с семьёй и окружающим  </w:t>
            </w:r>
            <w:proofErr w:type="gramStart"/>
            <w:r w:rsidRPr="0057453B">
              <w:rPr>
                <w:rFonts w:eastAsia="Times New Roman" w:cs="Times New Roman"/>
                <w:color w:val="000000"/>
                <w:lang w:eastAsia="ru-RU"/>
              </w:rPr>
              <w:t>социуме</w:t>
            </w:r>
            <w:proofErr w:type="gramEnd"/>
            <w:r w:rsidRPr="0057453B">
              <w:rPr>
                <w:rFonts w:eastAsia="Times New Roman" w:cs="Times New Roman"/>
                <w:color w:val="000000"/>
                <w:lang w:eastAsia="ru-RU"/>
              </w:rPr>
              <w:t xml:space="preserve"> в деле воспитания обучающихся.</w:t>
            </w:r>
          </w:p>
          <w:p w:rsidR="00550DBC" w:rsidRPr="0057453B" w:rsidRDefault="0057453B" w:rsidP="00550DBC">
            <w:pPr>
              <w:suppressAutoHyphens w:val="0"/>
              <w:ind w:firstLine="567"/>
              <w:jc w:val="both"/>
              <w:rPr>
                <w:rFonts w:eastAsia="Times New Roman" w:cs="Times New Roman"/>
                <w:lang w:eastAsia="ru-RU"/>
              </w:rPr>
            </w:pPr>
            <w:r w:rsidRPr="0057453B">
              <w:rPr>
                <w:rFonts w:eastAsia="Times New Roman" w:cs="Times New Roman"/>
                <w:lang w:eastAsia="ru-RU"/>
              </w:rPr>
              <w:t>4. Мониторинг качества образовательных услуг и удовлетворённость участников образовательного процесса</w:t>
            </w:r>
          </w:p>
          <w:p w:rsidR="0057453B" w:rsidRPr="0057453B" w:rsidRDefault="00550DBC" w:rsidP="0057453B">
            <w:pPr>
              <w:ind w:firstLine="567"/>
              <w:jc w:val="both"/>
              <w:rPr>
                <w:rFonts w:eastAsia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lang w:eastAsia="ru-RU"/>
              </w:rPr>
              <w:lastRenderedPageBreak/>
              <w:t>Заседание 5</w:t>
            </w:r>
            <w:r w:rsidR="0057453B" w:rsidRPr="0057453B">
              <w:rPr>
                <w:rFonts w:eastAsia="Times New Roman" w:cs="Times New Roman"/>
                <w:b/>
                <w:bCs/>
                <w:i/>
                <w:iCs/>
                <w:lang w:eastAsia="ru-RU"/>
              </w:rPr>
              <w:t>. Май</w:t>
            </w:r>
          </w:p>
          <w:p w:rsidR="0057453B" w:rsidRPr="0057453B" w:rsidRDefault="0057453B" w:rsidP="0057453B">
            <w:pPr>
              <w:suppressAutoHyphens w:val="0"/>
              <w:ind w:firstLine="567"/>
              <w:jc w:val="both"/>
              <w:rPr>
                <w:rFonts w:eastAsia="Times New Roman" w:cs="Times New Roman"/>
                <w:lang w:eastAsia="ru-RU"/>
              </w:rPr>
            </w:pPr>
            <w:r w:rsidRPr="0057453B">
              <w:rPr>
                <w:rFonts w:eastAsia="Times New Roman" w:cs="Times New Roman"/>
                <w:lang w:eastAsia="ru-RU"/>
              </w:rPr>
              <w:t>1. Отчет о выполнении решений предыдущего заседания Управляющего Совета.</w:t>
            </w:r>
          </w:p>
          <w:p w:rsidR="0057453B" w:rsidRPr="0057453B" w:rsidRDefault="0057453B" w:rsidP="0057453B">
            <w:pPr>
              <w:suppressAutoHyphens w:val="0"/>
              <w:ind w:firstLine="567"/>
              <w:jc w:val="both"/>
              <w:rPr>
                <w:rFonts w:eastAsia="Times New Roman" w:cs="Times New Roman"/>
                <w:lang w:eastAsia="ru-RU"/>
              </w:rPr>
            </w:pPr>
            <w:r w:rsidRPr="0057453B">
              <w:rPr>
                <w:rFonts w:eastAsia="Times New Roman" w:cs="Times New Roman"/>
                <w:lang w:eastAsia="ru-RU"/>
              </w:rPr>
              <w:t>2. Подготовка учащихся к итоговой аттестации и переводным экзаменам.</w:t>
            </w:r>
          </w:p>
          <w:p w:rsidR="0057453B" w:rsidRPr="0057453B" w:rsidRDefault="0057453B" w:rsidP="0057453B">
            <w:pPr>
              <w:suppressAutoHyphens w:val="0"/>
              <w:ind w:firstLine="567"/>
              <w:jc w:val="both"/>
              <w:rPr>
                <w:rFonts w:eastAsia="Times New Roman" w:cs="Times New Roman"/>
                <w:lang w:eastAsia="ru-RU"/>
              </w:rPr>
            </w:pPr>
            <w:r w:rsidRPr="0057453B">
              <w:rPr>
                <w:rFonts w:eastAsia="Times New Roman" w:cs="Times New Roman"/>
                <w:lang w:eastAsia="ru-RU"/>
              </w:rPr>
              <w:t>3.  Организация отдыха и занятости учащихся в летний период (лагерь труда и отдыха, лагерь с дневным пребыванием и др.)</w:t>
            </w:r>
          </w:p>
          <w:p w:rsidR="0057453B" w:rsidRPr="0057453B" w:rsidRDefault="0057453B" w:rsidP="0057453B">
            <w:pPr>
              <w:suppressAutoHyphens w:val="0"/>
              <w:ind w:firstLine="567"/>
              <w:jc w:val="both"/>
              <w:rPr>
                <w:rFonts w:eastAsia="Times New Roman" w:cs="Times New Roman"/>
                <w:lang w:eastAsia="ru-RU"/>
              </w:rPr>
            </w:pPr>
            <w:r w:rsidRPr="0057453B">
              <w:rPr>
                <w:rFonts w:eastAsia="Times New Roman" w:cs="Times New Roman"/>
                <w:lang w:eastAsia="ru-RU"/>
              </w:rPr>
              <w:t>4. Воспитание экологической культуры, культуры здорового и безопасного образа жизни.</w:t>
            </w:r>
          </w:p>
          <w:p w:rsidR="0057453B" w:rsidRPr="0057453B" w:rsidRDefault="00CC5026" w:rsidP="00CC5026">
            <w:pPr>
              <w:suppressAutoHyphens w:val="0"/>
              <w:ind w:firstLine="567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5</w:t>
            </w:r>
            <w:r w:rsidR="0057453B" w:rsidRPr="0057453B">
              <w:rPr>
                <w:rFonts w:eastAsia="Times New Roman" w:cs="Times New Roman"/>
                <w:lang w:eastAsia="ru-RU"/>
              </w:rPr>
              <w:t>. Итоги успеваемости за 2015-2016 учебный год</w:t>
            </w:r>
          </w:p>
          <w:p w:rsidR="0057453B" w:rsidRPr="0057453B" w:rsidRDefault="00CC5026" w:rsidP="0057453B">
            <w:pPr>
              <w:suppressAutoHyphens w:val="0"/>
              <w:ind w:firstLine="567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6</w:t>
            </w:r>
            <w:r w:rsidR="0057453B" w:rsidRPr="0057453B">
              <w:rPr>
                <w:rFonts w:eastAsia="Times New Roman" w:cs="Times New Roman"/>
                <w:lang w:eastAsia="ru-RU"/>
              </w:rPr>
              <w:t>. Согласование школьного компонента учебного плана, профилей обучения и режима работы Учреждения на 2016-2017  учебный год.</w:t>
            </w:r>
          </w:p>
          <w:p w:rsidR="00021116" w:rsidRDefault="00CC5026" w:rsidP="00CC5026">
            <w:pPr>
              <w:suppressAutoHyphens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 xml:space="preserve">         7. Об </w:t>
            </w:r>
            <w:r w:rsidR="00026FA6">
              <w:rPr>
                <w:rFonts w:eastAsia="Times New Roman" w:cs="Times New Roman"/>
                <w:lang w:eastAsia="ru-RU"/>
              </w:rPr>
              <w:t>обеспечении учащихся учебниками в 2016/2017 учебном году</w:t>
            </w:r>
          </w:p>
          <w:p w:rsidR="00CC5026" w:rsidRDefault="00CC5026" w:rsidP="00CC5026">
            <w:pPr>
              <w:suppressAutoHyphens w:val="0"/>
              <w:ind w:firstLine="478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8. Отчёт о расходовании бюджетных и внебюджетных средств.</w:t>
            </w:r>
          </w:p>
          <w:p w:rsidR="00CC5026" w:rsidRDefault="00CC5026" w:rsidP="0039074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Default="00021116" w:rsidP="00390747">
            <w:pPr>
              <w:suppressAutoHyphens w:val="0"/>
              <w:ind w:firstLine="336"/>
              <w:rPr>
                <w:rFonts w:eastAsia="Times New Roman" w:cs="Times New Roman"/>
                <w:lang w:eastAsia="ru-RU"/>
              </w:rPr>
            </w:pPr>
            <w:r w:rsidRPr="00494972">
              <w:rPr>
                <w:rFonts w:eastAsia="Times New Roman" w:cs="Times New Roman"/>
                <w:lang w:eastAsia="ru-RU"/>
              </w:rPr>
              <w:t xml:space="preserve">Распределение функциональных обязанностей административных работников школы, </w:t>
            </w:r>
            <w:proofErr w:type="gramStart"/>
            <w:r w:rsidRPr="00494972">
              <w:rPr>
                <w:rFonts w:eastAsia="Times New Roman" w:cs="Times New Roman"/>
                <w:lang w:eastAsia="ru-RU"/>
              </w:rPr>
              <w:t>с</w:t>
            </w:r>
            <w:r>
              <w:rPr>
                <w:rFonts w:eastAsia="Times New Roman" w:cs="Times New Roman"/>
                <w:lang w:eastAsia="ru-RU"/>
              </w:rPr>
              <w:t>огласно</w:t>
            </w:r>
            <w:proofErr w:type="gramEnd"/>
            <w:r>
              <w:rPr>
                <w:rFonts w:eastAsia="Times New Roman" w:cs="Times New Roman"/>
                <w:lang w:eastAsia="ru-RU"/>
              </w:rPr>
              <w:t xml:space="preserve"> должностных инструкций.</w:t>
            </w:r>
          </w:p>
          <w:p w:rsidR="00390747" w:rsidRDefault="00390747" w:rsidP="00390747">
            <w:pPr>
              <w:suppressAutoHyphens w:val="0"/>
              <w:ind w:firstLine="336"/>
              <w:rPr>
                <w:rFonts w:eastAsia="Times New Roman" w:cs="Times New Roman"/>
                <w:lang w:eastAsia="ru-RU"/>
              </w:rPr>
            </w:pPr>
          </w:p>
          <w:p w:rsidR="00390747" w:rsidRPr="00494972" w:rsidRDefault="00390747" w:rsidP="00390747">
            <w:pPr>
              <w:suppressAutoHyphens w:val="0"/>
              <w:ind w:firstLine="336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390747">
            <w:pPr>
              <w:numPr>
                <w:ilvl w:val="0"/>
                <w:numId w:val="24"/>
              </w:numPr>
              <w:tabs>
                <w:tab w:val="clear" w:pos="720"/>
                <w:tab w:val="num" w:pos="53"/>
              </w:tabs>
              <w:suppressAutoHyphens w:val="0"/>
              <w:ind w:left="0" w:firstLine="360"/>
              <w:rPr>
                <w:rFonts w:eastAsia="Times New Roman" w:cs="Times New Roman"/>
                <w:lang w:eastAsia="ru-RU"/>
              </w:rPr>
            </w:pPr>
            <w:r w:rsidRPr="00494972">
              <w:rPr>
                <w:rFonts w:eastAsia="Times New Roman" w:cs="Times New Roman"/>
                <w:lang w:eastAsia="ru-RU"/>
              </w:rPr>
              <w:t>Организовать проведение совещаний при директоре.</w:t>
            </w:r>
          </w:p>
          <w:p w:rsidR="00021116" w:rsidRPr="00494972" w:rsidRDefault="00021116" w:rsidP="00390747">
            <w:pPr>
              <w:numPr>
                <w:ilvl w:val="0"/>
                <w:numId w:val="24"/>
              </w:numPr>
              <w:tabs>
                <w:tab w:val="clear" w:pos="720"/>
                <w:tab w:val="num" w:pos="53"/>
              </w:tabs>
              <w:suppressAutoHyphens w:val="0"/>
              <w:ind w:left="0" w:firstLine="360"/>
              <w:rPr>
                <w:rFonts w:eastAsia="Times New Roman" w:cs="Times New Roman"/>
                <w:lang w:eastAsia="ru-RU"/>
              </w:rPr>
            </w:pPr>
            <w:r w:rsidRPr="00494972">
              <w:rPr>
                <w:rFonts w:eastAsia="Times New Roman" w:cs="Times New Roman"/>
                <w:lang w:eastAsia="ru-RU"/>
              </w:rPr>
              <w:t>Организовать проведение производственных совещаний:</w:t>
            </w:r>
          </w:p>
          <w:p w:rsidR="00021116" w:rsidRPr="00494972" w:rsidRDefault="00021116" w:rsidP="00390747">
            <w:pPr>
              <w:tabs>
                <w:tab w:val="num" w:pos="53"/>
              </w:tabs>
              <w:suppressAutoHyphens w:val="0"/>
              <w:ind w:firstLine="360"/>
              <w:rPr>
                <w:rFonts w:eastAsia="Times New Roman" w:cs="Times New Roman"/>
                <w:lang w:eastAsia="ru-RU"/>
              </w:rPr>
            </w:pPr>
            <w:r w:rsidRPr="00494972">
              <w:rPr>
                <w:rFonts w:eastAsia="Times New Roman" w:cs="Times New Roman"/>
                <w:lang w:eastAsia="ru-RU"/>
              </w:rPr>
              <w:t>1) Готовность школы к новому учебному году.</w:t>
            </w:r>
          </w:p>
          <w:p w:rsidR="00021116" w:rsidRPr="00494972" w:rsidRDefault="00021116" w:rsidP="00390747">
            <w:pPr>
              <w:tabs>
                <w:tab w:val="num" w:pos="53"/>
              </w:tabs>
              <w:suppressAutoHyphens w:val="0"/>
              <w:ind w:firstLine="360"/>
              <w:rPr>
                <w:rFonts w:eastAsia="Times New Roman" w:cs="Times New Roman"/>
                <w:lang w:eastAsia="ru-RU"/>
              </w:rPr>
            </w:pPr>
            <w:r w:rsidRPr="00494972">
              <w:rPr>
                <w:rFonts w:eastAsia="Times New Roman" w:cs="Times New Roman"/>
                <w:lang w:eastAsia="ru-RU"/>
              </w:rPr>
              <w:t>2) Готовность школы к отопительному сезону.</w:t>
            </w:r>
          </w:p>
          <w:p w:rsidR="00021116" w:rsidRPr="00494972" w:rsidRDefault="00021116" w:rsidP="00390747">
            <w:pPr>
              <w:tabs>
                <w:tab w:val="num" w:pos="53"/>
              </w:tabs>
              <w:suppressAutoHyphens w:val="0"/>
              <w:ind w:firstLine="360"/>
              <w:rPr>
                <w:rFonts w:eastAsia="Times New Roman" w:cs="Times New Roman"/>
                <w:lang w:eastAsia="ru-RU"/>
              </w:rPr>
            </w:pPr>
            <w:r w:rsidRPr="00494972">
              <w:rPr>
                <w:rFonts w:eastAsia="Times New Roman" w:cs="Times New Roman"/>
                <w:lang w:eastAsia="ru-RU"/>
              </w:rPr>
              <w:t>3) Готовность школы к весенне-летнему сезону.</w:t>
            </w:r>
          </w:p>
          <w:p w:rsidR="00021116" w:rsidRPr="00494972" w:rsidRDefault="00021116" w:rsidP="00390747">
            <w:pPr>
              <w:tabs>
                <w:tab w:val="num" w:pos="53"/>
              </w:tabs>
              <w:suppressAutoHyphens w:val="0"/>
              <w:ind w:firstLine="360"/>
              <w:rPr>
                <w:rFonts w:eastAsia="Times New Roman" w:cs="Times New Roman"/>
                <w:lang w:eastAsia="ru-RU"/>
              </w:rPr>
            </w:pPr>
            <w:r w:rsidRPr="00494972">
              <w:rPr>
                <w:rFonts w:eastAsia="Times New Roman" w:cs="Times New Roman"/>
                <w:lang w:eastAsia="ru-RU"/>
              </w:rPr>
              <w:t>4) Ремонт школы. Работа летнего лагеря.</w:t>
            </w:r>
          </w:p>
          <w:p w:rsidR="00021116" w:rsidRDefault="00021116" w:rsidP="00390747">
            <w:pPr>
              <w:tabs>
                <w:tab w:val="num" w:pos="53"/>
              </w:tabs>
              <w:suppressAutoHyphens w:val="0"/>
              <w:ind w:firstLine="360"/>
              <w:rPr>
                <w:rFonts w:eastAsia="Times New Roman" w:cs="Times New Roman"/>
                <w:lang w:eastAsia="ru-RU"/>
              </w:rPr>
            </w:pPr>
            <w:r w:rsidRPr="00494972">
              <w:rPr>
                <w:rFonts w:eastAsia="Times New Roman" w:cs="Times New Roman"/>
                <w:lang w:eastAsia="ru-RU"/>
              </w:rPr>
              <w:t>3. Организовать проведение инструктивно-методических совещаний.</w:t>
            </w:r>
          </w:p>
          <w:p w:rsidR="00390747" w:rsidRPr="00494972" w:rsidRDefault="00390747" w:rsidP="00390747">
            <w:pPr>
              <w:tabs>
                <w:tab w:val="num" w:pos="53"/>
              </w:tabs>
              <w:suppressAutoHyphens w:val="0"/>
              <w:ind w:firstLine="360"/>
              <w:rPr>
                <w:rFonts w:eastAsia="Times New Roman" w:cs="Times New Roman"/>
                <w:lang w:eastAsia="ru-RU"/>
              </w:rPr>
            </w:pPr>
          </w:p>
          <w:p w:rsidR="00390747" w:rsidRDefault="00390747" w:rsidP="00390747">
            <w:pPr>
              <w:tabs>
                <w:tab w:val="num" w:pos="53"/>
              </w:tabs>
              <w:suppressAutoHyphens w:val="0"/>
              <w:ind w:firstLine="36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390747" w:rsidP="00390747">
            <w:pPr>
              <w:tabs>
                <w:tab w:val="num" w:pos="53"/>
              </w:tabs>
              <w:suppressAutoHyphens w:val="0"/>
              <w:ind w:firstLine="36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</w:t>
            </w:r>
            <w:r w:rsidR="00021116" w:rsidRPr="00494972">
              <w:rPr>
                <w:rFonts w:eastAsia="Times New Roman" w:cs="Times New Roman"/>
                <w:lang w:eastAsia="ru-RU"/>
              </w:rPr>
              <w:t>. Организовать работу педагогических советов по итогам каждой четверти.</w:t>
            </w:r>
          </w:p>
          <w:p w:rsidR="00390747" w:rsidRPr="00494972" w:rsidRDefault="00390747" w:rsidP="0039074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390747">
            <w:pPr>
              <w:numPr>
                <w:ilvl w:val="0"/>
                <w:numId w:val="26"/>
              </w:numPr>
              <w:tabs>
                <w:tab w:val="clear" w:pos="720"/>
                <w:tab w:val="num" w:pos="53"/>
              </w:tabs>
              <w:suppressAutoHyphens w:val="0"/>
              <w:ind w:left="53" w:right="-6" w:firstLine="307"/>
              <w:rPr>
                <w:rFonts w:eastAsia="Times New Roman" w:cs="Times New Roman"/>
                <w:lang w:eastAsia="ru-RU"/>
              </w:rPr>
            </w:pPr>
            <w:r w:rsidRPr="00494972">
              <w:rPr>
                <w:rFonts w:eastAsia="Times New Roman" w:cs="Times New Roman"/>
                <w:lang w:eastAsia="ru-RU"/>
              </w:rPr>
              <w:lastRenderedPageBreak/>
              <w:t>Провести общешкольные родительские собрания.</w:t>
            </w:r>
          </w:p>
          <w:p w:rsidR="00021116" w:rsidRPr="00494972" w:rsidRDefault="00021116" w:rsidP="00390747">
            <w:pPr>
              <w:numPr>
                <w:ilvl w:val="0"/>
                <w:numId w:val="26"/>
              </w:numPr>
              <w:tabs>
                <w:tab w:val="clear" w:pos="720"/>
                <w:tab w:val="num" w:pos="53"/>
              </w:tabs>
              <w:suppressAutoHyphens w:val="0"/>
              <w:ind w:left="53" w:right="-6" w:firstLine="307"/>
              <w:rPr>
                <w:rFonts w:eastAsia="Times New Roman" w:cs="Times New Roman"/>
                <w:lang w:eastAsia="ru-RU"/>
              </w:rPr>
            </w:pPr>
            <w:r w:rsidRPr="00494972">
              <w:rPr>
                <w:rFonts w:eastAsia="Times New Roman" w:cs="Times New Roman"/>
                <w:lang w:eastAsia="ru-RU"/>
              </w:rPr>
              <w:t>Провести классные родительские собрания.</w:t>
            </w:r>
          </w:p>
          <w:p w:rsidR="00021116" w:rsidRPr="00494972" w:rsidRDefault="00021116" w:rsidP="00390747">
            <w:pPr>
              <w:numPr>
                <w:ilvl w:val="0"/>
                <w:numId w:val="26"/>
              </w:numPr>
              <w:tabs>
                <w:tab w:val="clear" w:pos="720"/>
                <w:tab w:val="num" w:pos="53"/>
              </w:tabs>
              <w:suppressAutoHyphens w:val="0"/>
              <w:ind w:left="53" w:right="-6" w:firstLine="307"/>
              <w:rPr>
                <w:rFonts w:eastAsia="Times New Roman" w:cs="Times New Roman"/>
                <w:lang w:eastAsia="ru-RU"/>
              </w:rPr>
            </w:pPr>
            <w:r w:rsidRPr="00494972">
              <w:rPr>
                <w:rFonts w:eastAsia="Times New Roman" w:cs="Times New Roman"/>
                <w:lang w:eastAsia="ru-RU"/>
              </w:rPr>
              <w:t>Продолжить деятельность родительского всеобуча.</w:t>
            </w:r>
          </w:p>
          <w:p w:rsidR="00021116" w:rsidRPr="00494972" w:rsidRDefault="00021116" w:rsidP="00390747">
            <w:pPr>
              <w:numPr>
                <w:ilvl w:val="0"/>
                <w:numId w:val="26"/>
              </w:numPr>
              <w:tabs>
                <w:tab w:val="clear" w:pos="720"/>
                <w:tab w:val="num" w:pos="53"/>
              </w:tabs>
              <w:suppressAutoHyphens w:val="0"/>
              <w:ind w:left="53" w:right="-6" w:firstLine="307"/>
              <w:rPr>
                <w:rFonts w:eastAsia="Times New Roman" w:cs="Times New Roman"/>
                <w:lang w:eastAsia="ru-RU"/>
              </w:rPr>
            </w:pPr>
            <w:r w:rsidRPr="00494972">
              <w:rPr>
                <w:rFonts w:eastAsia="Times New Roman" w:cs="Times New Roman"/>
                <w:lang w:eastAsia="ru-RU"/>
              </w:rPr>
              <w:t>Привлекать родителей к подготовке и проведению общешкольных праздников.</w:t>
            </w:r>
          </w:p>
          <w:p w:rsidR="00021116" w:rsidRPr="00494972" w:rsidRDefault="00021116" w:rsidP="00390747">
            <w:pPr>
              <w:numPr>
                <w:ilvl w:val="0"/>
                <w:numId w:val="26"/>
              </w:numPr>
              <w:tabs>
                <w:tab w:val="clear" w:pos="720"/>
                <w:tab w:val="num" w:pos="53"/>
              </w:tabs>
              <w:suppressAutoHyphens w:val="0"/>
              <w:ind w:left="53" w:right="-6" w:firstLine="307"/>
              <w:rPr>
                <w:rFonts w:eastAsia="Times New Roman" w:cs="Times New Roman"/>
                <w:lang w:eastAsia="ru-RU"/>
              </w:rPr>
            </w:pPr>
            <w:r w:rsidRPr="00494972">
              <w:rPr>
                <w:rFonts w:eastAsia="Times New Roman" w:cs="Times New Roman"/>
                <w:lang w:eastAsia="ru-RU"/>
              </w:rPr>
              <w:t>Организовать участие родителей в благоустройстве школьной территории.</w:t>
            </w:r>
          </w:p>
          <w:p w:rsidR="00021116" w:rsidRPr="00494972" w:rsidRDefault="00021116" w:rsidP="00390747">
            <w:pPr>
              <w:numPr>
                <w:ilvl w:val="0"/>
                <w:numId w:val="26"/>
              </w:numPr>
              <w:tabs>
                <w:tab w:val="clear" w:pos="720"/>
                <w:tab w:val="num" w:pos="53"/>
              </w:tabs>
              <w:suppressAutoHyphens w:val="0"/>
              <w:ind w:left="53" w:right="-6" w:firstLine="307"/>
              <w:rPr>
                <w:rFonts w:eastAsia="Times New Roman" w:cs="Times New Roman"/>
                <w:lang w:eastAsia="ru-RU"/>
              </w:rPr>
            </w:pPr>
            <w:r w:rsidRPr="00494972">
              <w:rPr>
                <w:rFonts w:eastAsia="Times New Roman" w:cs="Times New Roman"/>
                <w:lang w:eastAsia="ru-RU"/>
              </w:rPr>
              <w:t>Организовать участие родителей в подготовке школы к новому учебному году.</w:t>
            </w:r>
          </w:p>
          <w:p w:rsidR="00021116" w:rsidRPr="00494972" w:rsidRDefault="00021116" w:rsidP="00390747">
            <w:pPr>
              <w:numPr>
                <w:ilvl w:val="0"/>
                <w:numId w:val="26"/>
              </w:numPr>
              <w:tabs>
                <w:tab w:val="clear" w:pos="720"/>
                <w:tab w:val="num" w:pos="53"/>
              </w:tabs>
              <w:suppressAutoHyphens w:val="0"/>
              <w:ind w:left="53" w:right="-6" w:firstLine="307"/>
              <w:rPr>
                <w:rFonts w:eastAsia="Times New Roman" w:cs="Times New Roman"/>
                <w:lang w:eastAsia="ru-RU"/>
              </w:rPr>
            </w:pPr>
            <w:r w:rsidRPr="00494972">
              <w:rPr>
                <w:rFonts w:eastAsia="Times New Roman" w:cs="Times New Roman"/>
                <w:lang w:eastAsia="ru-RU"/>
              </w:rPr>
              <w:t>Организовать встречи с представителями правоохранительных органов.</w:t>
            </w:r>
          </w:p>
          <w:p w:rsidR="00021116" w:rsidRPr="00494972" w:rsidRDefault="00021116" w:rsidP="00390747">
            <w:pPr>
              <w:numPr>
                <w:ilvl w:val="0"/>
                <w:numId w:val="26"/>
              </w:numPr>
              <w:tabs>
                <w:tab w:val="clear" w:pos="720"/>
                <w:tab w:val="num" w:pos="53"/>
              </w:tabs>
              <w:suppressAutoHyphens w:val="0"/>
              <w:ind w:left="53" w:right="-6" w:firstLine="307"/>
              <w:rPr>
                <w:rFonts w:eastAsia="Times New Roman" w:cs="Times New Roman"/>
                <w:lang w:eastAsia="ru-RU"/>
              </w:rPr>
            </w:pPr>
            <w:r w:rsidRPr="00494972">
              <w:rPr>
                <w:rFonts w:eastAsia="Times New Roman" w:cs="Times New Roman"/>
                <w:lang w:eastAsia="ru-RU"/>
              </w:rPr>
              <w:t>Составить план совместных мероприятий с сельским домом культуры и библиотекой.</w:t>
            </w:r>
          </w:p>
          <w:p w:rsidR="00021116" w:rsidRPr="00494972" w:rsidRDefault="00021116" w:rsidP="00390747">
            <w:pPr>
              <w:numPr>
                <w:ilvl w:val="0"/>
                <w:numId w:val="26"/>
              </w:numPr>
              <w:tabs>
                <w:tab w:val="clear" w:pos="720"/>
                <w:tab w:val="num" w:pos="53"/>
              </w:tabs>
              <w:suppressAutoHyphens w:val="0"/>
              <w:ind w:left="53" w:right="-6" w:firstLine="307"/>
              <w:rPr>
                <w:rFonts w:eastAsia="Times New Roman" w:cs="Times New Roman"/>
                <w:lang w:eastAsia="ru-RU"/>
              </w:rPr>
            </w:pPr>
            <w:r w:rsidRPr="00494972">
              <w:rPr>
                <w:rFonts w:eastAsia="Times New Roman" w:cs="Times New Roman"/>
                <w:lang w:eastAsia="ru-RU"/>
              </w:rPr>
              <w:t>Составить план совместных рейдов с администрацией сельского поселения в общественные места села с целью профилактики вредных привычек у подростков.</w:t>
            </w:r>
          </w:p>
          <w:p w:rsidR="00021116" w:rsidRPr="00494972" w:rsidRDefault="00021116" w:rsidP="00390747">
            <w:pPr>
              <w:numPr>
                <w:ilvl w:val="0"/>
                <w:numId w:val="26"/>
              </w:numPr>
              <w:tabs>
                <w:tab w:val="clear" w:pos="720"/>
                <w:tab w:val="num" w:pos="53"/>
              </w:tabs>
              <w:suppressAutoHyphens w:val="0"/>
              <w:ind w:left="53" w:right="-6" w:firstLine="307"/>
              <w:rPr>
                <w:rFonts w:eastAsia="Times New Roman" w:cs="Times New Roman"/>
                <w:lang w:eastAsia="ru-RU"/>
              </w:rPr>
            </w:pPr>
            <w:r w:rsidRPr="00494972">
              <w:rPr>
                <w:rFonts w:eastAsia="Times New Roman" w:cs="Times New Roman"/>
                <w:lang w:eastAsia="ru-RU"/>
              </w:rPr>
              <w:t>Организовать рейды по изучению условий жизни детей в неблагополучных семьях.</w:t>
            </w:r>
          </w:p>
          <w:p w:rsidR="00021116" w:rsidRPr="00494972" w:rsidRDefault="00021116" w:rsidP="00390747">
            <w:pPr>
              <w:numPr>
                <w:ilvl w:val="0"/>
                <w:numId w:val="26"/>
              </w:numPr>
              <w:tabs>
                <w:tab w:val="clear" w:pos="720"/>
                <w:tab w:val="num" w:pos="53"/>
              </w:tabs>
              <w:suppressAutoHyphens w:val="0"/>
              <w:ind w:left="53" w:right="-6" w:firstLine="307"/>
              <w:rPr>
                <w:rFonts w:eastAsia="Times New Roman" w:cs="Times New Roman"/>
                <w:lang w:eastAsia="ru-RU"/>
              </w:rPr>
            </w:pPr>
            <w:r w:rsidRPr="00494972">
              <w:rPr>
                <w:rFonts w:eastAsia="Times New Roman" w:cs="Times New Roman"/>
                <w:lang w:eastAsia="ru-RU"/>
              </w:rPr>
              <w:t>Продолжить сотрудничество с Домом детского творчества, станцией юннатов, ДЮСШ, отделом молодёжи, центром занятости.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lastRenderedPageBreak/>
              <w:t xml:space="preserve"> </w:t>
            </w:r>
          </w:p>
        </w:tc>
        <w:tc>
          <w:tcPr>
            <w:tcW w:w="2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94972">
              <w:rPr>
                <w:rFonts w:eastAsia="Times New Roman" w:cs="Times New Roman"/>
                <w:lang w:eastAsia="ru-RU"/>
              </w:rPr>
              <w:t>Директор</w:t>
            </w: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550DBC" w:rsidRDefault="00550DBC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Председатель УС</w:t>
            </w:r>
          </w:p>
          <w:p w:rsidR="00550DBC" w:rsidRPr="00494972" w:rsidRDefault="00550DBC" w:rsidP="00550DBC">
            <w:pPr>
              <w:shd w:val="clear" w:color="auto" w:fill="FFFFFF"/>
              <w:suppressAutoHyphens w:val="0"/>
              <w:rPr>
                <w:rFonts w:eastAsia="Times New Roman" w:cs="Times New Roman"/>
                <w:lang w:eastAsia="ru-RU"/>
              </w:rPr>
            </w:pPr>
            <w:r w:rsidRPr="00494972">
              <w:rPr>
                <w:rFonts w:eastAsia="Times New Roman" w:cs="Times New Roman"/>
                <w:lang w:eastAsia="ru-RU"/>
              </w:rPr>
              <w:t>Директор школы</w:t>
            </w:r>
          </w:p>
          <w:p w:rsidR="00021116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550DBC" w:rsidRDefault="00550DBC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550DBC" w:rsidRDefault="00550DBC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550DBC" w:rsidRDefault="00550DBC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550DBC" w:rsidRDefault="00550DBC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550DBC" w:rsidRDefault="00550DBC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550DBC" w:rsidRDefault="00550DBC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550DBC" w:rsidRDefault="00550DBC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550DBC" w:rsidRDefault="00550DBC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550DBC" w:rsidRDefault="00550DBC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550DBC" w:rsidRDefault="00550DBC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550DBC" w:rsidRDefault="00550DBC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550DBC" w:rsidRDefault="00550DBC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550DBC" w:rsidRDefault="00550DBC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550DBC" w:rsidRDefault="00550DBC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550DBC" w:rsidRDefault="00550DBC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550DBC" w:rsidRDefault="00550DBC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550DBC" w:rsidRDefault="00550DBC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550DBC" w:rsidRDefault="00550DBC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550DBC" w:rsidRDefault="00550DBC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550DBC" w:rsidRPr="00494972" w:rsidRDefault="00550DBC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hd w:val="clear" w:color="auto" w:fill="FFFFFF"/>
              <w:suppressAutoHyphens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Педаго</w:t>
            </w:r>
            <w:proofErr w:type="gramStart"/>
            <w:r>
              <w:rPr>
                <w:rFonts w:eastAsia="Times New Roman" w:cs="Times New Roman"/>
                <w:lang w:eastAsia="ru-RU"/>
              </w:rPr>
              <w:t>г-</w:t>
            </w:r>
            <w:proofErr w:type="gramEnd"/>
            <w:r>
              <w:rPr>
                <w:rFonts w:eastAsia="Times New Roman" w:cs="Times New Roman"/>
                <w:lang w:eastAsia="ru-RU"/>
              </w:rPr>
              <w:t xml:space="preserve"> б</w:t>
            </w:r>
            <w:r w:rsidRPr="00494972">
              <w:rPr>
                <w:rFonts w:eastAsia="Times New Roman" w:cs="Times New Roman"/>
                <w:lang w:eastAsia="ru-RU"/>
              </w:rPr>
              <w:t>иблиотекарь</w:t>
            </w: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94972">
              <w:rPr>
                <w:rFonts w:eastAsia="Times New Roman" w:cs="Times New Roman"/>
                <w:lang w:eastAsia="ru-RU"/>
              </w:rPr>
              <w:lastRenderedPageBreak/>
              <w:t>Директор школы</w:t>
            </w:r>
          </w:p>
          <w:p w:rsidR="00021116" w:rsidRPr="00494972" w:rsidRDefault="00021116" w:rsidP="00D63C12">
            <w:pPr>
              <w:shd w:val="clear" w:color="auto" w:fill="FFFFFF"/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hd w:val="clear" w:color="auto" w:fill="FFFFFF"/>
              <w:suppressAutoHyphens w:val="0"/>
              <w:rPr>
                <w:rFonts w:eastAsia="Times New Roman" w:cs="Times New Roman"/>
                <w:lang w:eastAsia="ru-RU"/>
              </w:rPr>
            </w:pPr>
            <w:r w:rsidRPr="00494972">
              <w:rPr>
                <w:rFonts w:eastAsia="Times New Roman" w:cs="Times New Roman"/>
                <w:lang w:eastAsia="ru-RU"/>
              </w:rPr>
              <w:t>Директор школы</w:t>
            </w:r>
          </w:p>
          <w:p w:rsidR="00550DBC" w:rsidRDefault="00550DBC" w:rsidP="00550DBC">
            <w:pPr>
              <w:suppressAutoHyphens w:val="0"/>
              <w:rPr>
                <w:rFonts w:eastAsia="Times New Roman" w:cs="Times New Roman"/>
                <w:color w:val="000000"/>
                <w:lang w:eastAsia="ru-RU"/>
              </w:rPr>
            </w:pPr>
          </w:p>
          <w:p w:rsidR="00550DBC" w:rsidRPr="00494972" w:rsidRDefault="00550DBC" w:rsidP="00550DBC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94972">
              <w:rPr>
                <w:rFonts w:eastAsia="Times New Roman" w:cs="Times New Roman"/>
                <w:color w:val="000000"/>
                <w:lang w:eastAsia="ru-RU"/>
              </w:rPr>
              <w:t>Председатель Управляющего Совета</w:t>
            </w: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Default="00021116" w:rsidP="00D63C12">
            <w:pPr>
              <w:shd w:val="clear" w:color="auto" w:fill="FFFFFF"/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hd w:val="clear" w:color="auto" w:fill="FFFFFF"/>
              <w:suppressAutoHyphens w:val="0"/>
              <w:rPr>
                <w:rFonts w:eastAsia="Times New Roman" w:cs="Times New Roman"/>
                <w:lang w:eastAsia="ru-RU"/>
              </w:rPr>
            </w:pPr>
            <w:r w:rsidRPr="00494972">
              <w:rPr>
                <w:rFonts w:eastAsia="Times New Roman" w:cs="Times New Roman"/>
                <w:lang w:eastAsia="ru-RU"/>
              </w:rPr>
              <w:t>Директор школы</w:t>
            </w: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550DBC" w:rsidRDefault="00550DBC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550DBC" w:rsidRDefault="00550DBC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550DBC" w:rsidRDefault="00550DBC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94972">
              <w:rPr>
                <w:rFonts w:eastAsia="Times New Roman" w:cs="Times New Roman"/>
                <w:lang w:eastAsia="ru-RU"/>
              </w:rPr>
              <w:t xml:space="preserve">Зам директора </w:t>
            </w: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550DBC" w:rsidRDefault="00550DBC" w:rsidP="00550DBC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94972">
              <w:rPr>
                <w:rFonts w:eastAsia="Times New Roman" w:cs="Times New Roman"/>
                <w:color w:val="000000"/>
                <w:lang w:eastAsia="ru-RU"/>
              </w:rPr>
              <w:t>Председатель Управляющего Совета</w:t>
            </w:r>
          </w:p>
          <w:p w:rsidR="00550DBC" w:rsidRPr="00494972" w:rsidRDefault="00550DBC" w:rsidP="00550DBC">
            <w:pPr>
              <w:shd w:val="clear" w:color="auto" w:fill="FFFFFF"/>
              <w:suppressAutoHyphens w:val="0"/>
              <w:rPr>
                <w:rFonts w:eastAsia="Times New Roman" w:cs="Times New Roman"/>
                <w:lang w:eastAsia="ru-RU"/>
              </w:rPr>
            </w:pPr>
            <w:r w:rsidRPr="00494972">
              <w:rPr>
                <w:rFonts w:eastAsia="Times New Roman" w:cs="Times New Roman"/>
                <w:lang w:eastAsia="ru-RU"/>
              </w:rPr>
              <w:t>Директор школы</w:t>
            </w:r>
          </w:p>
          <w:p w:rsidR="00550DBC" w:rsidRDefault="00550DBC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94972">
              <w:rPr>
                <w:rFonts w:eastAsia="Times New Roman" w:cs="Times New Roman"/>
                <w:lang w:eastAsia="ru-RU"/>
              </w:rPr>
              <w:t xml:space="preserve">Зам директора </w:t>
            </w: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 xml:space="preserve">Зам директора </w:t>
            </w: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6FA6" w:rsidRDefault="00026FA6" w:rsidP="00026FA6">
            <w:pPr>
              <w:suppressAutoHyphens w:val="0"/>
              <w:rPr>
                <w:rFonts w:eastAsia="Times New Roman" w:cs="Times New Roman"/>
                <w:color w:val="000000"/>
                <w:lang w:eastAsia="ru-RU"/>
              </w:rPr>
            </w:pPr>
          </w:p>
          <w:p w:rsidR="00026FA6" w:rsidRDefault="00026FA6" w:rsidP="00026FA6">
            <w:pPr>
              <w:suppressAutoHyphens w:val="0"/>
              <w:rPr>
                <w:rFonts w:eastAsia="Times New Roman" w:cs="Times New Roman"/>
                <w:color w:val="000000"/>
                <w:lang w:eastAsia="ru-RU"/>
              </w:rPr>
            </w:pPr>
          </w:p>
          <w:p w:rsidR="00026FA6" w:rsidRPr="00494972" w:rsidRDefault="00026FA6" w:rsidP="00026FA6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94972">
              <w:rPr>
                <w:rFonts w:eastAsia="Times New Roman" w:cs="Times New Roman"/>
                <w:color w:val="000000"/>
                <w:lang w:eastAsia="ru-RU"/>
              </w:rPr>
              <w:t>Председатель Управляющего Совета</w:t>
            </w:r>
          </w:p>
          <w:p w:rsidR="00021116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6FA6" w:rsidRPr="00494972" w:rsidRDefault="00026FA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Директор школы</w:t>
            </w: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94972">
              <w:rPr>
                <w:rFonts w:eastAsia="Times New Roman" w:cs="Times New Roman"/>
                <w:color w:val="000000"/>
                <w:lang w:eastAsia="ru-RU"/>
              </w:rPr>
              <w:t>Председатель Управляющего Совета</w:t>
            </w: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6FA6" w:rsidRPr="00494972" w:rsidRDefault="00026FA6" w:rsidP="00026FA6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94972">
              <w:rPr>
                <w:rFonts w:eastAsia="Times New Roman" w:cs="Times New Roman"/>
                <w:color w:val="000000"/>
                <w:lang w:eastAsia="ru-RU"/>
              </w:rPr>
              <w:t>Председатель Управляющего Совета</w:t>
            </w: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94972">
              <w:rPr>
                <w:rFonts w:eastAsia="Times New Roman" w:cs="Times New Roman"/>
                <w:lang w:eastAsia="ru-RU"/>
              </w:rPr>
              <w:t xml:space="preserve">Зам директора </w:t>
            </w:r>
          </w:p>
          <w:p w:rsidR="00026FA6" w:rsidRDefault="00026FA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Директор</w:t>
            </w:r>
            <w:r w:rsidR="00026FA6">
              <w:rPr>
                <w:rFonts w:eastAsia="Times New Roman" w:cs="Times New Roman"/>
                <w:lang w:eastAsia="ru-RU"/>
              </w:rPr>
              <w:t xml:space="preserve"> школы</w:t>
            </w: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6FA6" w:rsidRPr="00494972" w:rsidRDefault="00026FA6" w:rsidP="00026FA6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94972">
              <w:rPr>
                <w:rFonts w:eastAsia="Times New Roman" w:cs="Times New Roman"/>
                <w:lang w:eastAsia="ru-RU"/>
              </w:rPr>
              <w:t xml:space="preserve">Зам директора </w:t>
            </w: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Зам. д</w:t>
            </w:r>
            <w:r w:rsidRPr="00494972">
              <w:rPr>
                <w:rFonts w:eastAsia="Times New Roman" w:cs="Times New Roman"/>
                <w:lang w:eastAsia="ru-RU"/>
              </w:rPr>
              <w:t>иректор</w:t>
            </w:r>
            <w:r>
              <w:rPr>
                <w:rFonts w:eastAsia="Times New Roman" w:cs="Times New Roman"/>
                <w:lang w:eastAsia="ru-RU"/>
              </w:rPr>
              <w:t>а</w:t>
            </w:r>
          </w:p>
          <w:p w:rsidR="00026FA6" w:rsidRDefault="00026FA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6FA6" w:rsidRDefault="00026FA6" w:rsidP="00026FA6">
            <w:pPr>
              <w:suppressAutoHyphens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Директор школы</w:t>
            </w: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94972">
              <w:rPr>
                <w:rFonts w:eastAsia="Times New Roman" w:cs="Times New Roman"/>
                <w:lang w:eastAsia="ru-RU"/>
              </w:rPr>
              <w:t>Директор</w:t>
            </w:r>
            <w:r w:rsidR="00026FA6">
              <w:rPr>
                <w:rFonts w:eastAsia="Times New Roman" w:cs="Times New Roman"/>
                <w:lang w:eastAsia="ru-RU"/>
              </w:rPr>
              <w:t xml:space="preserve"> школы</w:t>
            </w: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390747" w:rsidRDefault="00390747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94972">
              <w:rPr>
                <w:rFonts w:eastAsia="Times New Roman" w:cs="Times New Roman"/>
                <w:lang w:eastAsia="ru-RU"/>
              </w:rPr>
              <w:t>Директор</w:t>
            </w:r>
            <w:r w:rsidR="00390747">
              <w:rPr>
                <w:rFonts w:eastAsia="Times New Roman" w:cs="Times New Roman"/>
                <w:lang w:eastAsia="ru-RU"/>
              </w:rPr>
              <w:t xml:space="preserve"> школы</w:t>
            </w: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390747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Директор школы</w:t>
            </w:r>
            <w:r w:rsidR="00021116" w:rsidRPr="00494972">
              <w:rPr>
                <w:rFonts w:eastAsia="Times New Roman" w:cs="Times New Roman"/>
                <w:lang w:eastAsia="ru-RU"/>
              </w:rPr>
              <w:t xml:space="preserve"> </w:t>
            </w:r>
          </w:p>
          <w:p w:rsidR="00021116" w:rsidRPr="00494972" w:rsidRDefault="00390747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Заместители директора</w:t>
            </w:r>
          </w:p>
          <w:p w:rsidR="00021116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390747" w:rsidRDefault="00390747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390747" w:rsidRDefault="00390747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390747" w:rsidRDefault="00390747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390747" w:rsidRDefault="00390747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390747" w:rsidRDefault="00390747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390747" w:rsidRPr="00494972" w:rsidRDefault="00390747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390747" w:rsidRDefault="00390747" w:rsidP="00390747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390747" w:rsidRPr="00494972" w:rsidRDefault="00390747" w:rsidP="0039074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Директор школы</w:t>
            </w:r>
            <w:r w:rsidRPr="00494972">
              <w:rPr>
                <w:rFonts w:eastAsia="Times New Roman" w:cs="Times New Roman"/>
                <w:lang w:eastAsia="ru-RU"/>
              </w:rPr>
              <w:t xml:space="preserve"> </w:t>
            </w:r>
          </w:p>
          <w:p w:rsidR="00390747" w:rsidRPr="00494972" w:rsidRDefault="00390747" w:rsidP="00390747">
            <w:pPr>
              <w:suppressAutoHyphens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Заместители директора</w:t>
            </w: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ind w:right="-164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lastRenderedPageBreak/>
              <w:t>Зам. д</w:t>
            </w:r>
            <w:r w:rsidRPr="00494972">
              <w:rPr>
                <w:rFonts w:eastAsia="Times New Roman" w:cs="Times New Roman"/>
                <w:lang w:eastAsia="ru-RU"/>
              </w:rPr>
              <w:t xml:space="preserve">иректора </w:t>
            </w: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94972">
              <w:rPr>
                <w:rFonts w:eastAsia="Times New Roman" w:cs="Times New Roman"/>
                <w:lang w:eastAsia="ru-RU"/>
              </w:rPr>
              <w:t>Классные руководители</w:t>
            </w: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494972">
              <w:rPr>
                <w:rFonts w:eastAsia="Times New Roman" w:cs="Times New Roman"/>
                <w:lang w:eastAsia="ru-RU"/>
              </w:rPr>
              <w:t xml:space="preserve">Директор </w:t>
            </w: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 xml:space="preserve">Зам. директора </w:t>
            </w:r>
          </w:p>
          <w:p w:rsidR="00021116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 xml:space="preserve">Зам. директора </w:t>
            </w:r>
          </w:p>
          <w:p w:rsidR="00021116" w:rsidRPr="00494972" w:rsidRDefault="000C2E50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Кл</w:t>
            </w:r>
            <w:proofErr w:type="gramStart"/>
            <w:r>
              <w:rPr>
                <w:rFonts w:eastAsia="Times New Roman" w:cs="Times New Roman"/>
                <w:lang w:eastAsia="ru-RU"/>
              </w:rPr>
              <w:t>.</w:t>
            </w:r>
            <w:proofErr w:type="gramEnd"/>
            <w:r>
              <w:rPr>
                <w:rFonts w:eastAsia="Times New Roman" w:cs="Times New Roman"/>
                <w:lang w:eastAsia="ru-RU"/>
              </w:rPr>
              <w:t xml:space="preserve"> </w:t>
            </w:r>
            <w:proofErr w:type="gramStart"/>
            <w:r>
              <w:rPr>
                <w:rFonts w:eastAsia="Times New Roman" w:cs="Times New Roman"/>
                <w:lang w:eastAsia="ru-RU"/>
              </w:rPr>
              <w:t>р</w:t>
            </w:r>
            <w:proofErr w:type="gramEnd"/>
            <w:r w:rsidR="00021116" w:rsidRPr="00494972">
              <w:rPr>
                <w:rFonts w:eastAsia="Times New Roman" w:cs="Times New Roman"/>
                <w:lang w:eastAsia="ru-RU"/>
              </w:rPr>
              <w:t>уководители</w:t>
            </w:r>
          </w:p>
          <w:p w:rsidR="00390747" w:rsidRDefault="00390747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390747" w:rsidRDefault="00390747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Зам. д</w:t>
            </w:r>
            <w:r w:rsidRPr="00494972">
              <w:rPr>
                <w:rFonts w:eastAsia="Times New Roman" w:cs="Times New Roman"/>
                <w:lang w:eastAsia="ru-RU"/>
              </w:rPr>
              <w:t xml:space="preserve">иректора </w:t>
            </w:r>
          </w:p>
          <w:p w:rsidR="00021116" w:rsidRPr="00494972" w:rsidRDefault="000C2E50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Директор</w:t>
            </w: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Зам. д</w:t>
            </w:r>
            <w:r w:rsidRPr="00494972">
              <w:rPr>
                <w:rFonts w:eastAsia="Times New Roman" w:cs="Times New Roman"/>
                <w:lang w:eastAsia="ru-RU"/>
              </w:rPr>
              <w:t xml:space="preserve">иректора </w:t>
            </w:r>
          </w:p>
          <w:p w:rsidR="000C2E50" w:rsidRDefault="000C2E50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C2E50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Зам д</w:t>
            </w:r>
            <w:r w:rsidR="00021116" w:rsidRPr="00494972">
              <w:rPr>
                <w:rFonts w:eastAsia="Times New Roman" w:cs="Times New Roman"/>
                <w:lang w:eastAsia="ru-RU"/>
              </w:rPr>
              <w:t>иректор</w:t>
            </w:r>
            <w:r>
              <w:rPr>
                <w:rFonts w:eastAsia="Times New Roman" w:cs="Times New Roman"/>
                <w:lang w:eastAsia="ru-RU"/>
              </w:rPr>
              <w:t>а</w:t>
            </w: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Зам. д</w:t>
            </w:r>
            <w:r w:rsidRPr="00494972">
              <w:rPr>
                <w:rFonts w:eastAsia="Times New Roman" w:cs="Times New Roman"/>
                <w:lang w:eastAsia="ru-RU"/>
              </w:rPr>
              <w:t xml:space="preserve">иректора </w:t>
            </w: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 xml:space="preserve">Зам. директора </w:t>
            </w:r>
          </w:p>
          <w:p w:rsidR="00021116" w:rsidRPr="00494972" w:rsidRDefault="00021116" w:rsidP="00D63C12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</w:tr>
    </w:tbl>
    <w:p w:rsidR="00021116" w:rsidRPr="0062639D" w:rsidRDefault="00021116" w:rsidP="0062639D">
      <w:pPr>
        <w:suppressAutoHyphens w:val="0"/>
        <w:ind w:left="1803"/>
        <w:jc w:val="both"/>
        <w:rPr>
          <w:rFonts w:eastAsia="Times New Roman" w:cs="Times New Roman"/>
          <w:lang w:eastAsia="ru-RU"/>
        </w:rPr>
      </w:pPr>
    </w:p>
    <w:p w:rsidR="00021116" w:rsidRPr="0062639D" w:rsidRDefault="0062639D" w:rsidP="0062639D">
      <w:pPr>
        <w:suppressAutoHyphens w:val="0"/>
        <w:spacing w:line="276" w:lineRule="auto"/>
        <w:jc w:val="both"/>
        <w:rPr>
          <w:b/>
        </w:rPr>
      </w:pPr>
      <w:r>
        <w:rPr>
          <w:b/>
          <w:lang w:val="en-US"/>
        </w:rPr>
        <w:t>VII</w:t>
      </w:r>
      <w:r w:rsidR="00021116" w:rsidRPr="0062639D">
        <w:rPr>
          <w:b/>
        </w:rPr>
        <w:t>.</w:t>
      </w:r>
      <w:r w:rsidR="00021116" w:rsidRPr="0062639D">
        <w:t xml:space="preserve"> </w:t>
      </w:r>
      <w:r w:rsidR="00021116" w:rsidRPr="0062639D">
        <w:rPr>
          <w:b/>
        </w:rPr>
        <w:t>Система внутришкольного контроля</w:t>
      </w:r>
    </w:p>
    <w:tbl>
      <w:tblPr>
        <w:tblW w:w="1531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2"/>
        <w:gridCol w:w="6"/>
        <w:gridCol w:w="2682"/>
        <w:gridCol w:w="1980"/>
        <w:gridCol w:w="8"/>
        <w:gridCol w:w="8"/>
        <w:gridCol w:w="127"/>
        <w:gridCol w:w="565"/>
        <w:gridCol w:w="1140"/>
        <w:gridCol w:w="10"/>
        <w:gridCol w:w="41"/>
        <w:gridCol w:w="243"/>
        <w:gridCol w:w="38"/>
        <w:gridCol w:w="372"/>
        <w:gridCol w:w="45"/>
        <w:gridCol w:w="1377"/>
        <w:gridCol w:w="11"/>
        <w:gridCol w:w="31"/>
        <w:gridCol w:w="61"/>
        <w:gridCol w:w="316"/>
        <w:gridCol w:w="17"/>
        <w:gridCol w:w="125"/>
        <w:gridCol w:w="867"/>
        <w:gridCol w:w="52"/>
        <w:gridCol w:w="58"/>
        <w:gridCol w:w="19"/>
        <w:gridCol w:w="13"/>
        <w:gridCol w:w="406"/>
        <w:gridCol w:w="1828"/>
        <w:gridCol w:w="27"/>
        <w:gridCol w:w="7"/>
        <w:gridCol w:w="121"/>
        <w:gridCol w:w="12"/>
        <w:gridCol w:w="129"/>
        <w:gridCol w:w="21"/>
        <w:gridCol w:w="1985"/>
      </w:tblGrid>
      <w:tr w:rsidR="00021116" w:rsidRPr="00021116" w:rsidTr="00021116">
        <w:trPr>
          <w:cantSplit/>
          <w:trHeight w:val="113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1116" w:rsidRPr="00C4281F" w:rsidRDefault="00021116" w:rsidP="00D63C12">
            <w:pPr>
              <w:jc w:val="center"/>
              <w:rPr>
                <w:rFonts w:eastAsia="Times New Roman" w:cs="Times New Roman"/>
                <w:b/>
                <w:bCs/>
                <w:spacing w:val="-3"/>
                <w:kern w:val="1"/>
              </w:rPr>
            </w:pPr>
            <w:r w:rsidRPr="00C4281F">
              <w:rPr>
                <w:rFonts w:eastAsia="Times New Roman" w:cs="Times New Roman"/>
                <w:b/>
                <w:bCs/>
                <w:spacing w:val="-3"/>
                <w:kern w:val="1"/>
                <w:lang w:val="en-US"/>
              </w:rPr>
              <w:t>N</w:t>
            </w:r>
          </w:p>
          <w:p w:rsidR="00021116" w:rsidRPr="00C4281F" w:rsidRDefault="00021116" w:rsidP="00D63C12">
            <w:pPr>
              <w:jc w:val="center"/>
              <w:rPr>
                <w:rFonts w:eastAsia="Times New Roman" w:cs="Times New Roman"/>
                <w:b/>
                <w:bCs/>
                <w:spacing w:val="-3"/>
                <w:kern w:val="1"/>
              </w:rPr>
            </w:pPr>
            <w:proofErr w:type="gramStart"/>
            <w:r w:rsidRPr="00C4281F">
              <w:rPr>
                <w:rFonts w:eastAsia="Times New Roman" w:cs="Times New Roman"/>
                <w:b/>
                <w:bCs/>
                <w:spacing w:val="-3"/>
                <w:kern w:val="1"/>
              </w:rPr>
              <w:t>п</w:t>
            </w:r>
            <w:proofErr w:type="gramEnd"/>
            <w:r w:rsidRPr="00C4281F">
              <w:rPr>
                <w:rFonts w:eastAsia="Times New Roman" w:cs="Times New Roman"/>
                <w:b/>
                <w:bCs/>
                <w:spacing w:val="-3"/>
                <w:kern w:val="1"/>
              </w:rPr>
              <w:t>/п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1116" w:rsidRPr="00C4281F" w:rsidRDefault="00021116" w:rsidP="00D63C12">
            <w:pPr>
              <w:jc w:val="center"/>
              <w:rPr>
                <w:rFonts w:eastAsia="Times New Roman" w:cs="Times New Roman"/>
                <w:b/>
                <w:bCs/>
                <w:spacing w:val="-3"/>
                <w:kern w:val="1"/>
              </w:rPr>
            </w:pPr>
            <w:r w:rsidRPr="00C4281F">
              <w:rPr>
                <w:rFonts w:eastAsia="Times New Roman" w:cs="Times New Roman"/>
                <w:b/>
                <w:bCs/>
                <w:spacing w:val="-3"/>
                <w:kern w:val="1"/>
              </w:rPr>
              <w:t>Содержание контроля</w:t>
            </w:r>
          </w:p>
        </w:tc>
        <w:tc>
          <w:tcPr>
            <w:tcW w:w="21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1116" w:rsidRPr="00C4281F" w:rsidRDefault="00021116" w:rsidP="00D63C12">
            <w:pPr>
              <w:jc w:val="center"/>
              <w:rPr>
                <w:rFonts w:eastAsia="Times New Roman" w:cs="Times New Roman"/>
                <w:b/>
                <w:bCs/>
                <w:spacing w:val="-3"/>
                <w:kern w:val="1"/>
              </w:rPr>
            </w:pPr>
            <w:r w:rsidRPr="00C4281F">
              <w:rPr>
                <w:rFonts w:eastAsia="Times New Roman" w:cs="Times New Roman"/>
                <w:b/>
                <w:bCs/>
                <w:spacing w:val="-3"/>
                <w:kern w:val="1"/>
              </w:rPr>
              <w:t>Объект контроля</w:t>
            </w:r>
          </w:p>
        </w:tc>
        <w:tc>
          <w:tcPr>
            <w:tcW w:w="1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1116" w:rsidRPr="00C4281F" w:rsidRDefault="00021116" w:rsidP="00D63C12">
            <w:pPr>
              <w:jc w:val="center"/>
              <w:rPr>
                <w:rFonts w:eastAsia="Times New Roman" w:cs="Times New Roman"/>
                <w:b/>
                <w:bCs/>
                <w:spacing w:val="-3"/>
                <w:kern w:val="1"/>
              </w:rPr>
            </w:pPr>
            <w:r w:rsidRPr="00C4281F">
              <w:rPr>
                <w:rFonts w:eastAsia="Times New Roman" w:cs="Times New Roman"/>
                <w:b/>
                <w:bCs/>
                <w:spacing w:val="-3"/>
                <w:kern w:val="1"/>
              </w:rPr>
              <w:t>Вид контроля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1116" w:rsidRPr="00C4281F" w:rsidRDefault="00021116" w:rsidP="00D63C12">
            <w:pPr>
              <w:jc w:val="center"/>
              <w:rPr>
                <w:rFonts w:eastAsia="Times New Roman" w:cs="Times New Roman"/>
                <w:b/>
                <w:bCs/>
                <w:spacing w:val="-3"/>
                <w:kern w:val="1"/>
              </w:rPr>
            </w:pPr>
            <w:r w:rsidRPr="00C4281F">
              <w:rPr>
                <w:rFonts w:eastAsia="Times New Roman" w:cs="Times New Roman"/>
                <w:b/>
                <w:bCs/>
                <w:spacing w:val="-3"/>
                <w:kern w:val="1"/>
              </w:rPr>
              <w:t>Методы контроля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1116" w:rsidRPr="00C4281F" w:rsidRDefault="00021116" w:rsidP="00D63C12">
            <w:pPr>
              <w:jc w:val="center"/>
              <w:rPr>
                <w:rFonts w:eastAsia="Times New Roman" w:cs="Times New Roman"/>
                <w:b/>
                <w:bCs/>
                <w:spacing w:val="-3"/>
                <w:kern w:val="1"/>
              </w:rPr>
            </w:pPr>
            <w:r w:rsidRPr="00C4281F">
              <w:rPr>
                <w:rFonts w:eastAsia="Times New Roman" w:cs="Times New Roman"/>
                <w:b/>
                <w:bCs/>
                <w:spacing w:val="-3"/>
                <w:kern w:val="1"/>
              </w:rPr>
              <w:t>Сроки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1116" w:rsidRPr="00C4281F" w:rsidRDefault="00021116" w:rsidP="00D63C12">
            <w:pPr>
              <w:jc w:val="center"/>
              <w:rPr>
                <w:rFonts w:eastAsia="Times New Roman" w:cs="Times New Roman"/>
                <w:b/>
                <w:bCs/>
                <w:spacing w:val="-3"/>
                <w:kern w:val="1"/>
              </w:rPr>
            </w:pPr>
            <w:r w:rsidRPr="00C4281F">
              <w:rPr>
                <w:rFonts w:eastAsia="Times New Roman" w:cs="Times New Roman"/>
                <w:b/>
                <w:bCs/>
                <w:spacing w:val="-3"/>
                <w:kern w:val="1"/>
              </w:rPr>
              <w:t>Результат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1116" w:rsidRPr="00C4281F" w:rsidRDefault="00021116" w:rsidP="00D63C12">
            <w:pPr>
              <w:jc w:val="center"/>
              <w:rPr>
                <w:rFonts w:eastAsia="SimSun" w:cs="Times New Roman"/>
                <w:kern w:val="1"/>
              </w:rPr>
            </w:pPr>
            <w:r w:rsidRPr="00C4281F">
              <w:rPr>
                <w:rFonts w:eastAsia="Times New Roman" w:cs="Times New Roman"/>
                <w:b/>
                <w:bCs/>
                <w:spacing w:val="-3"/>
                <w:kern w:val="1"/>
              </w:rPr>
              <w:t>Ответственный</w:t>
            </w:r>
          </w:p>
        </w:tc>
      </w:tr>
      <w:tr w:rsidR="00021116" w:rsidRPr="00021116" w:rsidTr="00D63C12">
        <w:trPr>
          <w:cantSplit/>
          <w:trHeight w:val="267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jc w:val="center"/>
              <w:rPr>
                <w:rFonts w:eastAsia="SimSun" w:cs="Times New Roman"/>
                <w:kern w:val="1"/>
              </w:rPr>
            </w:pPr>
            <w:r w:rsidRPr="00C4281F">
              <w:rPr>
                <w:rFonts w:eastAsia="Times New Roman" w:cs="Times New Roman"/>
                <w:b/>
                <w:i/>
                <w:kern w:val="1"/>
              </w:rPr>
              <w:t>Сентябрь</w:t>
            </w:r>
            <w:r w:rsidR="00C4281F" w:rsidRPr="00C4281F">
              <w:rPr>
                <w:rFonts w:eastAsia="Times New Roman" w:cs="Times New Roman"/>
                <w:b/>
                <w:i/>
                <w:kern w:val="1"/>
              </w:rPr>
              <w:t xml:space="preserve"> 2015 года</w:t>
            </w:r>
          </w:p>
        </w:tc>
      </w:tr>
      <w:tr w:rsidR="00021116" w:rsidRPr="00CD7F8F" w:rsidTr="00021116">
        <w:trPr>
          <w:cantSplit/>
          <w:trHeight w:val="273"/>
        </w:trPr>
        <w:tc>
          <w:tcPr>
            <w:tcW w:w="13008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color w:val="FF0000"/>
                <w:kern w:val="1"/>
              </w:rPr>
            </w:pPr>
            <w:r w:rsidRPr="00C4281F">
              <w:rPr>
                <w:rFonts w:eastAsia="Times New Roman" w:cs="Times New Roman"/>
                <w:b/>
                <w:kern w:val="1"/>
              </w:rPr>
              <w:t>Блок 1. Реализация прав граждан на образование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snapToGrid w:val="0"/>
              <w:rPr>
                <w:rFonts w:eastAsia="Times New Roman" w:cs="Times New Roman"/>
                <w:color w:val="FF0000"/>
                <w:kern w:val="1"/>
              </w:rPr>
            </w:pPr>
          </w:p>
        </w:tc>
      </w:tr>
      <w:tr w:rsidR="00021116" w:rsidRPr="00CD7F8F" w:rsidTr="00021116">
        <w:trPr>
          <w:cantSplit/>
          <w:trHeight w:val="79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1.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Проверка наличия учебников по классам</w:t>
            </w:r>
          </w:p>
        </w:tc>
        <w:tc>
          <w:tcPr>
            <w:tcW w:w="21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Обеспеченность учащихся учебной литературой</w:t>
            </w:r>
          </w:p>
        </w:tc>
        <w:tc>
          <w:tcPr>
            <w:tcW w:w="17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Предварительный</w:t>
            </w:r>
          </w:p>
        </w:tc>
        <w:tc>
          <w:tcPr>
            <w:tcW w:w="20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Изучение картотеки выдачи учебников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01.09. – 20.09.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 xml:space="preserve">Отчет 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Педагог-библиотекарь</w:t>
            </w:r>
          </w:p>
        </w:tc>
      </w:tr>
      <w:tr w:rsidR="00021116" w:rsidRPr="00CD7F8F" w:rsidTr="00021116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lastRenderedPageBreak/>
              <w:t>2.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jc w:val="both"/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Организация индивидуального  обучения  на дому по состоянию здоровья</w:t>
            </w:r>
          </w:p>
        </w:tc>
        <w:tc>
          <w:tcPr>
            <w:tcW w:w="21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Учебно-воспитательный процесс</w:t>
            </w:r>
          </w:p>
        </w:tc>
        <w:tc>
          <w:tcPr>
            <w:tcW w:w="17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Вводный</w:t>
            </w:r>
          </w:p>
        </w:tc>
        <w:tc>
          <w:tcPr>
            <w:tcW w:w="20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Поверка документации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01.09-20.09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bCs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Справка, совещание при директоре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C4281F">
              <w:rPr>
                <w:rFonts w:eastAsia="Times New Roman" w:cs="Times New Roman"/>
                <w:bCs/>
                <w:kern w:val="1"/>
                <w:sz w:val="22"/>
                <w:szCs w:val="22"/>
              </w:rPr>
              <w:t>Брежнева Е. В.</w:t>
            </w:r>
          </w:p>
        </w:tc>
      </w:tr>
      <w:tr w:rsidR="00021116" w:rsidRPr="00CD7F8F" w:rsidTr="00021116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3.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jc w:val="both"/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Организация индивидуальных и групповых занятий, факультативов</w:t>
            </w:r>
          </w:p>
        </w:tc>
        <w:tc>
          <w:tcPr>
            <w:tcW w:w="21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Учебно-воспитательный процесс</w:t>
            </w:r>
          </w:p>
        </w:tc>
        <w:tc>
          <w:tcPr>
            <w:tcW w:w="17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Вводный</w:t>
            </w:r>
          </w:p>
        </w:tc>
        <w:tc>
          <w:tcPr>
            <w:tcW w:w="20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Поверка документации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01.09-04.09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Справка,</w:t>
            </w:r>
          </w:p>
          <w:p w:rsidR="00021116" w:rsidRPr="00C4281F" w:rsidRDefault="00021116" w:rsidP="00D63C12">
            <w:pPr>
              <w:rPr>
                <w:rFonts w:eastAsia="Times New Roman" w:cs="Times New Roman"/>
                <w:bCs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совещание при директоре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bCs/>
                <w:kern w:val="1"/>
              </w:rPr>
            </w:pPr>
            <w:r w:rsidRPr="00C4281F">
              <w:rPr>
                <w:rFonts w:eastAsia="Times New Roman" w:cs="Times New Roman"/>
                <w:bCs/>
                <w:kern w:val="1"/>
                <w:sz w:val="22"/>
                <w:szCs w:val="22"/>
              </w:rPr>
              <w:t>Брежнева Е. В.</w:t>
            </w:r>
          </w:p>
          <w:p w:rsidR="00021116" w:rsidRPr="00C4281F" w:rsidRDefault="00021116" w:rsidP="00D63C12">
            <w:pPr>
              <w:rPr>
                <w:rFonts w:eastAsia="SimSun" w:cs="Times New Roman"/>
                <w:kern w:val="1"/>
              </w:rPr>
            </w:pPr>
            <w:r w:rsidRPr="00C4281F">
              <w:rPr>
                <w:rFonts w:eastAsia="Times New Roman" w:cs="Times New Roman"/>
                <w:bCs/>
                <w:kern w:val="1"/>
                <w:sz w:val="22"/>
                <w:szCs w:val="22"/>
              </w:rPr>
              <w:t>Кисилёва Н. А.</w:t>
            </w:r>
          </w:p>
        </w:tc>
      </w:tr>
      <w:tr w:rsidR="00021116" w:rsidRPr="00CD7F8F" w:rsidTr="00D63C12">
        <w:trPr>
          <w:cantSplit/>
          <w:trHeight w:val="260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C4281F">
              <w:rPr>
                <w:rFonts w:eastAsia="Times New Roman" w:cs="Times New Roman"/>
                <w:b/>
                <w:kern w:val="1"/>
                <w:sz w:val="22"/>
                <w:szCs w:val="22"/>
              </w:rPr>
              <w:t xml:space="preserve">Блок 2. </w:t>
            </w:r>
            <w:proofErr w:type="spellStart"/>
            <w:r w:rsidRPr="00C4281F">
              <w:rPr>
                <w:rFonts w:eastAsia="Times New Roman" w:cs="Times New Roman"/>
                <w:b/>
                <w:kern w:val="1"/>
                <w:sz w:val="22"/>
                <w:szCs w:val="22"/>
              </w:rPr>
              <w:t>Внутришкольная</w:t>
            </w:r>
            <w:proofErr w:type="spellEnd"/>
            <w:r w:rsidRPr="00C4281F">
              <w:rPr>
                <w:rFonts w:eastAsia="Times New Roman" w:cs="Times New Roman"/>
                <w:b/>
                <w:kern w:val="1"/>
                <w:sz w:val="22"/>
                <w:szCs w:val="22"/>
              </w:rPr>
              <w:t xml:space="preserve"> документация</w:t>
            </w:r>
          </w:p>
        </w:tc>
      </w:tr>
      <w:tr w:rsidR="00021116" w:rsidRPr="00CD7F8F" w:rsidTr="00021116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Наличие нормативно – правовой базы школы: локальных актов, приказов и т.д.</w:t>
            </w:r>
          </w:p>
        </w:tc>
        <w:tc>
          <w:tcPr>
            <w:tcW w:w="21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Документация по циклограмме на начало учебного года</w:t>
            </w:r>
          </w:p>
        </w:tc>
        <w:tc>
          <w:tcPr>
            <w:tcW w:w="1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Вводный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Изучение документации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01.09. – 10.09.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Административное совещание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Желтобрюхова С.Н.</w:t>
            </w:r>
          </w:p>
          <w:p w:rsidR="00021116" w:rsidRPr="00C4281F" w:rsidRDefault="00021116" w:rsidP="00D63C12">
            <w:pPr>
              <w:rPr>
                <w:rFonts w:eastAsia="SimSu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 xml:space="preserve">Заместители  директора </w:t>
            </w:r>
          </w:p>
        </w:tc>
      </w:tr>
      <w:tr w:rsidR="00021116" w:rsidRPr="00CD7F8F" w:rsidTr="00021116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2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Выполнение инструкции по заполнению классных журналов</w:t>
            </w:r>
          </w:p>
        </w:tc>
        <w:tc>
          <w:tcPr>
            <w:tcW w:w="21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Классные  журналы</w:t>
            </w:r>
          </w:p>
        </w:tc>
        <w:tc>
          <w:tcPr>
            <w:tcW w:w="1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Фронтальный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Изучение инструкции</w:t>
            </w:r>
          </w:p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по ведению классных журналов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01.09. – 17.09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Совещание при директоре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 xml:space="preserve">Заместители директора </w:t>
            </w:r>
          </w:p>
        </w:tc>
      </w:tr>
      <w:tr w:rsidR="00021116" w:rsidRPr="00CD7F8F" w:rsidTr="00D63C12">
        <w:trPr>
          <w:cantSplit/>
          <w:trHeight w:val="259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C4281F">
              <w:rPr>
                <w:rFonts w:eastAsia="Times New Roman" w:cs="Times New Roman"/>
                <w:b/>
                <w:kern w:val="1"/>
                <w:sz w:val="22"/>
                <w:szCs w:val="22"/>
              </w:rPr>
              <w:t>Блок 3. Образовательная деятельность</w:t>
            </w:r>
          </w:p>
        </w:tc>
      </w:tr>
      <w:tr w:rsidR="00021116" w:rsidRPr="00CD7F8F" w:rsidTr="00021116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Входные контрольные работы  учащихся 2-11 классов</w:t>
            </w:r>
          </w:p>
        </w:tc>
        <w:tc>
          <w:tcPr>
            <w:tcW w:w="21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Учебн</w:t>
            </w:r>
            <w:proofErr w:type="gramStart"/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о-</w:t>
            </w:r>
            <w:proofErr w:type="gramEnd"/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 xml:space="preserve"> воспитательный процесс</w:t>
            </w:r>
          </w:p>
        </w:tc>
        <w:tc>
          <w:tcPr>
            <w:tcW w:w="1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Фронтальный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Срезы знаний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До 30.09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Совещание при директоре, справка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 xml:space="preserve">Заместители директора </w:t>
            </w:r>
          </w:p>
        </w:tc>
      </w:tr>
      <w:tr w:rsidR="00021116" w:rsidRPr="00CD7F8F" w:rsidTr="00D63C12">
        <w:trPr>
          <w:cantSplit/>
          <w:trHeight w:val="265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C4281F">
              <w:rPr>
                <w:rFonts w:eastAsia="Times New Roman" w:cs="Times New Roman"/>
                <w:b/>
                <w:kern w:val="1"/>
                <w:sz w:val="22"/>
                <w:szCs w:val="22"/>
              </w:rPr>
              <w:t>Блок 4. Здоровье и здоровый образ жизни. Питание учащихся</w:t>
            </w:r>
          </w:p>
        </w:tc>
      </w:tr>
      <w:tr w:rsidR="00021116" w:rsidRPr="00CD7F8F" w:rsidTr="00021116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 xml:space="preserve">Обследование </w:t>
            </w:r>
            <w:proofErr w:type="spellStart"/>
            <w:proofErr w:type="gramStart"/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жилищно</w:t>
            </w:r>
            <w:proofErr w:type="spellEnd"/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 xml:space="preserve"> – бытовых</w:t>
            </w:r>
            <w:proofErr w:type="gramEnd"/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 xml:space="preserve"> условий учащихся 1 – 11 классов с целью составления списков на бесплатное питание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Семьи учащихся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Персональный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Наблюдение, посещение семей, беседы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В течение месяца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Акты обследования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Кисилёва Н.А,</w:t>
            </w:r>
          </w:p>
          <w:p w:rsidR="00021116" w:rsidRPr="00C4281F" w:rsidRDefault="00021116" w:rsidP="00D63C12">
            <w:pPr>
              <w:rPr>
                <w:rFonts w:eastAsia="SimSu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классные руководители</w:t>
            </w:r>
          </w:p>
        </w:tc>
      </w:tr>
      <w:tr w:rsidR="00021116" w:rsidRPr="00CD7F8F" w:rsidTr="00021116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2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 xml:space="preserve">Наличие сведений о физическом состоянии учащихся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Медицинские карты учащихся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Фронтальный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Листок здоровья в журнале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01.09 – 14.09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81F" w:rsidRPr="00C4281F" w:rsidRDefault="00C4281F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Информация,</w:t>
            </w:r>
          </w:p>
          <w:p w:rsidR="00021116" w:rsidRPr="00C4281F" w:rsidRDefault="00C4281F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с</w:t>
            </w:r>
            <w:r w:rsidR="00021116" w:rsidRPr="00C4281F">
              <w:rPr>
                <w:rFonts w:eastAsia="Times New Roman" w:cs="Times New Roman"/>
                <w:kern w:val="1"/>
                <w:sz w:val="22"/>
                <w:szCs w:val="22"/>
              </w:rPr>
              <w:t>овещание при директоре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 xml:space="preserve">Заместители директора </w:t>
            </w:r>
          </w:p>
        </w:tc>
      </w:tr>
      <w:tr w:rsidR="00021116" w:rsidRPr="00CD7F8F" w:rsidTr="00021116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3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jc w:val="both"/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Организация горячего питания учащихся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Работа пищеблока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Персональный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Беседы, проверка документации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В течение месяца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 xml:space="preserve">Отчет 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Желтобрюхова С.Н.</w:t>
            </w:r>
          </w:p>
        </w:tc>
      </w:tr>
      <w:tr w:rsidR="00021116" w:rsidRPr="00021116" w:rsidTr="00021116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4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jc w:val="both"/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 xml:space="preserve">Составление расписания учебных занятий в соответствии с нормами </w:t>
            </w:r>
            <w:proofErr w:type="spellStart"/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САНПиН</w:t>
            </w:r>
            <w:proofErr w:type="spellEnd"/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Расписание уроков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Тематический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Анализ расписания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В течение месяца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Расписание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Брежнева Е. В., Кисилёва Н. А.</w:t>
            </w:r>
          </w:p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</w:p>
        </w:tc>
      </w:tr>
      <w:tr w:rsidR="00021116" w:rsidRPr="00CD7F8F" w:rsidTr="00021116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lastRenderedPageBreak/>
              <w:t>5</w:t>
            </w:r>
            <w:r w:rsidR="00021116" w:rsidRPr="00C4281F">
              <w:rPr>
                <w:rFonts w:eastAsia="Times New Roman" w:cs="Times New Roman"/>
                <w:kern w:val="1"/>
                <w:sz w:val="22"/>
                <w:szCs w:val="22"/>
              </w:rPr>
              <w:t>.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jc w:val="both"/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Выполнение санитарно-гигиенических правил и норм.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 xml:space="preserve">Освещенность кабинетов, режим проветривания, влажная уборка помещений, наличие сменной обуви, физкультминутки в младших классах, соблюдение правильной осанки и </w:t>
            </w:r>
            <w:proofErr w:type="spellStart"/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т</w:t>
            </w:r>
            <w:proofErr w:type="gramStart"/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.д</w:t>
            </w:r>
            <w:proofErr w:type="spellEnd"/>
            <w:proofErr w:type="gramEnd"/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Тематический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Посещение уроков и внеклассных мероприятий, проверка дежурства учителей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В течение месяца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Справка</w:t>
            </w:r>
            <w:r w:rsidR="00C4281F" w:rsidRPr="00C4281F">
              <w:rPr>
                <w:rFonts w:eastAsia="Times New Roman" w:cs="Times New Roman"/>
                <w:kern w:val="1"/>
                <w:sz w:val="22"/>
                <w:szCs w:val="22"/>
              </w:rPr>
              <w:t>, совещание при директоре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 xml:space="preserve">Заместители директора </w:t>
            </w:r>
          </w:p>
        </w:tc>
      </w:tr>
      <w:tr w:rsidR="00021116" w:rsidRPr="00CD7F8F" w:rsidTr="00D63C12">
        <w:trPr>
          <w:cantSplit/>
          <w:trHeight w:val="280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SimSun" w:cs="Times New Roman"/>
                <w:kern w:val="1"/>
              </w:rPr>
            </w:pPr>
            <w:r w:rsidRPr="00C4281F">
              <w:rPr>
                <w:rFonts w:eastAsia="Times New Roman" w:cs="Times New Roman"/>
                <w:b/>
                <w:kern w:val="1"/>
                <w:sz w:val="22"/>
                <w:szCs w:val="22"/>
              </w:rPr>
              <w:t xml:space="preserve">Блок 5. Состояние преподавания учебных предметов </w:t>
            </w:r>
          </w:p>
        </w:tc>
      </w:tr>
      <w:tr w:rsidR="00021116" w:rsidRPr="00CD7F8F" w:rsidTr="00021116">
        <w:trPr>
          <w:cantSplit/>
          <w:trHeight w:val="42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Организация  обучения учащихся 1го  класса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Учебно-воспитательный процесс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Персональный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Наблюдение, беседы, посещение уроков, проверка документации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1-2 неделя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Справка, совещание при директоре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 xml:space="preserve">Брежнева Е. </w:t>
            </w:r>
            <w:proofErr w:type="gramStart"/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В</w:t>
            </w:r>
            <w:proofErr w:type="gramEnd"/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 xml:space="preserve"> </w:t>
            </w:r>
          </w:p>
        </w:tc>
      </w:tr>
      <w:tr w:rsidR="00021116" w:rsidRPr="00CD7F8F" w:rsidTr="00D63C12">
        <w:trPr>
          <w:cantSplit/>
          <w:trHeight w:val="267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SimSun" w:cs="Times New Roman"/>
                <w:kern w:val="1"/>
              </w:rPr>
            </w:pPr>
            <w:r w:rsidRPr="00C4281F">
              <w:rPr>
                <w:rFonts w:eastAsia="Times New Roman" w:cs="Times New Roman"/>
                <w:b/>
                <w:kern w:val="1"/>
                <w:sz w:val="22"/>
                <w:szCs w:val="22"/>
              </w:rPr>
              <w:t>Блок 6. Состояние учебно – методической работы</w:t>
            </w:r>
          </w:p>
        </w:tc>
      </w:tr>
      <w:tr w:rsidR="00021116" w:rsidRPr="00CD7F8F" w:rsidTr="00021116">
        <w:trPr>
          <w:cantSplit/>
          <w:trHeight w:val="41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Планирование организации работы с одаренными детьми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Организация школьного этапа Всероссийской олимпиады школьников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Персональный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C4281F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Анкетирование</w:t>
            </w:r>
          </w:p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4-я неделя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Приказ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 xml:space="preserve">Брежнева Е. </w:t>
            </w:r>
            <w:proofErr w:type="gramStart"/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В</w:t>
            </w:r>
            <w:proofErr w:type="gramEnd"/>
          </w:p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Руководители  ШМО</w:t>
            </w:r>
          </w:p>
          <w:p w:rsidR="00021116" w:rsidRPr="00C4281F" w:rsidRDefault="00021116" w:rsidP="00D63C12">
            <w:pPr>
              <w:rPr>
                <w:rFonts w:eastAsia="SimSu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Учителя-предметники</w:t>
            </w:r>
          </w:p>
        </w:tc>
      </w:tr>
      <w:tr w:rsidR="00021116" w:rsidRPr="00C4281F" w:rsidTr="00D63C12">
        <w:trPr>
          <w:cantSplit/>
          <w:trHeight w:val="268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C4281F">
              <w:rPr>
                <w:rFonts w:eastAsia="Times New Roman" w:cs="Times New Roman"/>
                <w:b/>
                <w:kern w:val="1"/>
                <w:sz w:val="22"/>
                <w:szCs w:val="22"/>
              </w:rPr>
              <w:t>Блок 7. Охрана труда</w:t>
            </w:r>
          </w:p>
        </w:tc>
      </w:tr>
      <w:tr w:rsidR="00021116" w:rsidRPr="00C4281F" w:rsidTr="00021116">
        <w:trPr>
          <w:cantSplit/>
          <w:trHeight w:val="42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Работа с учителями – предметниками по организации охраны труда в кабинетах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Наличие инструкции  по ТБ, наличие паспорта кабинета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Тематический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Проверка документации по кабинету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01.09. – 10.09.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Совещание с учителями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C4281F" w:rsidRDefault="00C4281F" w:rsidP="00C4281F">
            <w:pPr>
              <w:rPr>
                <w:rFonts w:eastAsia="SimSun" w:cs="Times New Roman"/>
                <w:kern w:val="1"/>
                <w:lang w:val="en-US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 xml:space="preserve">Директор, завхоз </w:t>
            </w:r>
          </w:p>
        </w:tc>
      </w:tr>
      <w:tr w:rsidR="00021116" w:rsidRPr="00C4281F" w:rsidTr="00021116">
        <w:trPr>
          <w:cantSplit/>
          <w:trHeight w:val="42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2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 xml:space="preserve"> Инструктажи по ТБ для сотрудников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Проведение инструктажей с сотрудниками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 xml:space="preserve">Персональный 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Проверка документации по охране труда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01.09. – 04.09.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color w:val="FF0000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Журнал инструктажа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Директор, завхоз</w:t>
            </w:r>
          </w:p>
        </w:tc>
      </w:tr>
      <w:tr w:rsidR="00021116" w:rsidRPr="00CD7F8F" w:rsidTr="00021116">
        <w:trPr>
          <w:cantSplit/>
          <w:trHeight w:val="42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3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Проведение объектовых тренировок вывода учащихся из здания школы при ЧС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Учебно – воспитательный процесс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Вводный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Проверка документации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До 10.09.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План работы по объектовым тренировкам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Учитель ОБЖ</w:t>
            </w:r>
          </w:p>
        </w:tc>
      </w:tr>
      <w:tr w:rsidR="00021116" w:rsidRPr="00CD7F8F" w:rsidTr="00021116">
        <w:trPr>
          <w:cantSplit/>
          <w:trHeight w:val="42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lastRenderedPageBreak/>
              <w:t>4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Утверждение плана мероприятий по охране труда и здоровья учащихся и</w:t>
            </w:r>
            <w:proofErr w:type="gramStart"/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 xml:space="preserve"> Т</w:t>
            </w:r>
            <w:proofErr w:type="gramEnd"/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 xml:space="preserve"> Б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Наличие плана мероприятий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Тематический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Подготовка мероприятий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До 10. 09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C4281F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Приказ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Желтобрюхова С. Н.</w:t>
            </w:r>
          </w:p>
        </w:tc>
      </w:tr>
      <w:tr w:rsidR="00021116" w:rsidRPr="00CD7F8F" w:rsidTr="00D63C12">
        <w:trPr>
          <w:cantSplit/>
          <w:trHeight w:val="260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C4281F" w:rsidRDefault="00885096" w:rsidP="00D63C12">
            <w:pPr>
              <w:rPr>
                <w:rFonts w:eastAsia="SimSun" w:cs="Times New Roman"/>
                <w:kern w:val="1"/>
              </w:rPr>
            </w:pPr>
            <w:r w:rsidRPr="00C4281F">
              <w:rPr>
                <w:rFonts w:eastAsia="Times New Roman" w:cs="Times New Roman"/>
                <w:b/>
                <w:kern w:val="1"/>
                <w:sz w:val="22"/>
                <w:szCs w:val="22"/>
              </w:rPr>
              <w:t>Блок 8</w:t>
            </w:r>
            <w:r w:rsidR="00021116" w:rsidRPr="00C4281F">
              <w:rPr>
                <w:rFonts w:eastAsia="Times New Roman" w:cs="Times New Roman"/>
                <w:b/>
                <w:kern w:val="1"/>
                <w:sz w:val="22"/>
                <w:szCs w:val="22"/>
              </w:rPr>
              <w:t>. Работа по подготовке к итоговой аттестации</w:t>
            </w:r>
          </w:p>
        </w:tc>
      </w:tr>
      <w:tr w:rsidR="00021116" w:rsidRPr="00CD7F8F" w:rsidTr="00021116">
        <w:trPr>
          <w:cantSplit/>
          <w:trHeight w:val="40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 xml:space="preserve">Анализ результатов государственной итоговой аттестации за 2014-2015 </w:t>
            </w:r>
            <w:proofErr w:type="spellStart"/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уч</w:t>
            </w:r>
            <w:proofErr w:type="gramStart"/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.г</w:t>
            </w:r>
            <w:proofErr w:type="gramEnd"/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од</w:t>
            </w:r>
            <w:proofErr w:type="spellEnd"/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, Составление плана  подготовки и проведения ГИА 2016</w:t>
            </w:r>
          </w:p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proofErr w:type="spellStart"/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Профориентационная</w:t>
            </w:r>
            <w:proofErr w:type="spellEnd"/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 xml:space="preserve"> работа с выпускниками 11 классов (участие в выставке «Куда пойти учиться»</w:t>
            </w:r>
            <w:r w:rsidR="00C4281F" w:rsidRPr="00C4281F">
              <w:rPr>
                <w:rFonts w:eastAsia="Times New Roman" w:cs="Times New Roman"/>
                <w:kern w:val="1"/>
                <w:sz w:val="22"/>
                <w:szCs w:val="22"/>
              </w:rPr>
              <w:t>)</w:t>
            </w:r>
          </w:p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Сбор информации по прогнозу продолжения образования после 9, 11  классов.</w:t>
            </w:r>
          </w:p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 xml:space="preserve">Предварительный выбор предметов для ГИА в 9, 11 классах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Пакет документов по ГИА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Вводный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Сбор информации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В течение месяца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Совещание при директоре.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 xml:space="preserve">Брежнева Е. </w:t>
            </w:r>
            <w:proofErr w:type="gramStart"/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В</w:t>
            </w:r>
            <w:proofErr w:type="gramEnd"/>
          </w:p>
        </w:tc>
      </w:tr>
      <w:tr w:rsidR="00021116" w:rsidRPr="00CD7F8F" w:rsidTr="00D63C12">
        <w:trPr>
          <w:cantSplit/>
          <w:trHeight w:val="415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jc w:val="center"/>
              <w:rPr>
                <w:rFonts w:eastAsia="SimSun" w:cs="Times New Roman"/>
                <w:kern w:val="1"/>
                <w:lang w:val="en-US"/>
              </w:rPr>
            </w:pPr>
            <w:r w:rsidRPr="00C4281F">
              <w:rPr>
                <w:rFonts w:eastAsia="Times New Roman" w:cs="Times New Roman"/>
                <w:b/>
                <w:i/>
                <w:kern w:val="1"/>
                <w:sz w:val="22"/>
                <w:szCs w:val="22"/>
              </w:rPr>
              <w:t>Октябрь</w:t>
            </w:r>
            <w:r w:rsidR="00C4281F" w:rsidRPr="00C4281F">
              <w:rPr>
                <w:rFonts w:eastAsia="Times New Roman" w:cs="Times New Roman"/>
                <w:b/>
                <w:i/>
                <w:kern w:val="1"/>
                <w:sz w:val="22"/>
                <w:szCs w:val="22"/>
              </w:rPr>
              <w:t xml:space="preserve"> 2015 года</w:t>
            </w:r>
          </w:p>
        </w:tc>
      </w:tr>
      <w:tr w:rsidR="00021116" w:rsidRPr="00CD7F8F" w:rsidTr="00021116">
        <w:trPr>
          <w:cantSplit/>
          <w:trHeight w:val="273"/>
        </w:trPr>
        <w:tc>
          <w:tcPr>
            <w:tcW w:w="13008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color w:val="FF0000"/>
                <w:kern w:val="1"/>
              </w:rPr>
            </w:pPr>
            <w:r w:rsidRPr="00C4281F">
              <w:rPr>
                <w:rFonts w:eastAsia="Times New Roman" w:cs="Times New Roman"/>
                <w:b/>
                <w:kern w:val="1"/>
                <w:sz w:val="22"/>
                <w:szCs w:val="22"/>
              </w:rPr>
              <w:t>Блок 1. Реализация прав граждан на образование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snapToGrid w:val="0"/>
              <w:rPr>
                <w:rFonts w:eastAsia="Times New Roman" w:cs="Times New Roman"/>
                <w:color w:val="FF0000"/>
                <w:kern w:val="1"/>
              </w:rPr>
            </w:pPr>
          </w:p>
        </w:tc>
      </w:tr>
      <w:tr w:rsidR="00021116" w:rsidRPr="00CD7F8F" w:rsidTr="00021116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885096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 xml:space="preserve">Проверка </w:t>
            </w:r>
            <w:r w:rsidR="00885096" w:rsidRPr="00C4281F">
              <w:rPr>
                <w:rFonts w:eastAsia="Times New Roman" w:cs="Times New Roman"/>
                <w:kern w:val="1"/>
                <w:sz w:val="22"/>
                <w:szCs w:val="22"/>
              </w:rPr>
              <w:t xml:space="preserve">посещения занятий </w:t>
            </w:r>
            <w:proofErr w:type="spellStart"/>
            <w:r w:rsidR="00885096" w:rsidRPr="00C4281F">
              <w:rPr>
                <w:rFonts w:eastAsia="Times New Roman" w:cs="Times New Roman"/>
                <w:kern w:val="1"/>
                <w:sz w:val="22"/>
                <w:szCs w:val="22"/>
              </w:rPr>
              <w:t>собучающимися</w:t>
            </w:r>
            <w:proofErr w:type="spellEnd"/>
            <w:r w:rsidR="00885096" w:rsidRPr="00C4281F">
              <w:rPr>
                <w:rFonts w:eastAsia="Times New Roman" w:cs="Times New Roman"/>
                <w:kern w:val="1"/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885096" w:rsidP="00885096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Учащиеся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Вводный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885096" w:rsidP="00885096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Проверка журналов посещений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В течение месяца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885096" w:rsidP="00D63C12">
            <w:pPr>
              <w:rPr>
                <w:rFonts w:eastAsia="Times New Roman" w:cs="Times New Roman"/>
                <w:bCs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Информация, совещание при директоре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SimSun" w:cs="Times New Roman"/>
                <w:kern w:val="1"/>
              </w:rPr>
            </w:pPr>
            <w:r w:rsidRPr="00C4281F">
              <w:rPr>
                <w:rFonts w:eastAsia="Times New Roman" w:cs="Times New Roman"/>
                <w:bCs/>
                <w:kern w:val="1"/>
                <w:sz w:val="22"/>
                <w:szCs w:val="22"/>
              </w:rPr>
              <w:t>Брежнева Е. В.</w:t>
            </w:r>
            <w:r w:rsidR="00885096" w:rsidRPr="00C4281F">
              <w:rPr>
                <w:rFonts w:eastAsia="Times New Roman" w:cs="Times New Roman"/>
                <w:bCs/>
                <w:kern w:val="1"/>
                <w:sz w:val="22"/>
                <w:szCs w:val="22"/>
              </w:rPr>
              <w:t xml:space="preserve">, </w:t>
            </w:r>
            <w:proofErr w:type="spellStart"/>
            <w:r w:rsidR="00885096" w:rsidRPr="00C4281F">
              <w:rPr>
                <w:rFonts w:eastAsia="Times New Roman" w:cs="Times New Roman"/>
                <w:bCs/>
                <w:kern w:val="1"/>
                <w:sz w:val="22"/>
                <w:szCs w:val="22"/>
              </w:rPr>
              <w:t>кл</w:t>
            </w:r>
            <w:proofErr w:type="spellEnd"/>
            <w:r w:rsidR="00885096" w:rsidRPr="00C4281F">
              <w:rPr>
                <w:rFonts w:eastAsia="Times New Roman" w:cs="Times New Roman"/>
                <w:bCs/>
                <w:kern w:val="1"/>
                <w:sz w:val="22"/>
                <w:szCs w:val="22"/>
              </w:rPr>
              <w:t xml:space="preserve">. </w:t>
            </w:r>
            <w:proofErr w:type="gramStart"/>
            <w:r w:rsidR="00885096" w:rsidRPr="00C4281F">
              <w:rPr>
                <w:rFonts w:eastAsia="Times New Roman" w:cs="Times New Roman"/>
                <w:bCs/>
                <w:kern w:val="1"/>
                <w:sz w:val="22"/>
                <w:szCs w:val="22"/>
              </w:rPr>
              <w:t>рук-ли</w:t>
            </w:r>
            <w:proofErr w:type="gramEnd"/>
          </w:p>
        </w:tc>
      </w:tr>
      <w:tr w:rsidR="00021116" w:rsidRPr="00CD7F8F" w:rsidTr="00D63C12">
        <w:trPr>
          <w:cantSplit/>
          <w:trHeight w:val="260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SimSun" w:cs="Times New Roman"/>
                <w:kern w:val="1"/>
              </w:rPr>
            </w:pPr>
            <w:r w:rsidRPr="00C4281F">
              <w:rPr>
                <w:rFonts w:eastAsia="Times New Roman" w:cs="Times New Roman"/>
                <w:b/>
                <w:kern w:val="1"/>
                <w:sz w:val="22"/>
                <w:szCs w:val="22"/>
              </w:rPr>
              <w:t xml:space="preserve">Блок 2.  </w:t>
            </w:r>
            <w:proofErr w:type="spellStart"/>
            <w:r w:rsidRPr="00C4281F">
              <w:rPr>
                <w:rFonts w:eastAsia="Times New Roman" w:cs="Times New Roman"/>
                <w:b/>
                <w:kern w:val="1"/>
                <w:sz w:val="22"/>
                <w:szCs w:val="22"/>
              </w:rPr>
              <w:t>Внутришкольная</w:t>
            </w:r>
            <w:proofErr w:type="spellEnd"/>
            <w:r w:rsidRPr="00C4281F">
              <w:rPr>
                <w:rFonts w:eastAsia="Times New Roman" w:cs="Times New Roman"/>
                <w:b/>
                <w:kern w:val="1"/>
                <w:sz w:val="22"/>
                <w:szCs w:val="22"/>
              </w:rPr>
              <w:t xml:space="preserve"> документация</w:t>
            </w:r>
          </w:p>
        </w:tc>
      </w:tr>
      <w:tr w:rsidR="00021116" w:rsidRPr="00CD7F8F" w:rsidTr="00021116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proofErr w:type="gramStart"/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Контроль за</w:t>
            </w:r>
            <w:proofErr w:type="gramEnd"/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 xml:space="preserve"> ведением классных журналов,  дневников обучающихся.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885096" w:rsidP="00885096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Контроль ведения журналов и дневников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Фронтальный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Проверка классных журналов 1 – 11  классов, дневников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11.10 – 22.10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Совещание при директоре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Заместители директора</w:t>
            </w:r>
          </w:p>
        </w:tc>
      </w:tr>
      <w:tr w:rsidR="00021116" w:rsidRPr="00CD7F8F" w:rsidTr="00D63C12">
        <w:trPr>
          <w:cantSplit/>
          <w:trHeight w:val="259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C4281F">
              <w:rPr>
                <w:rFonts w:eastAsia="Times New Roman" w:cs="Times New Roman"/>
                <w:b/>
                <w:kern w:val="1"/>
                <w:sz w:val="22"/>
                <w:szCs w:val="22"/>
              </w:rPr>
              <w:t>Блок 3. Образовательная деятельность</w:t>
            </w:r>
          </w:p>
        </w:tc>
      </w:tr>
      <w:tr w:rsidR="00021116" w:rsidRPr="00CD7F8F" w:rsidTr="00021116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proofErr w:type="gramStart"/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Контроль за</w:t>
            </w:r>
            <w:proofErr w:type="gramEnd"/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 xml:space="preserve"> успешностью формирования УУД у учащихся 1 класса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 xml:space="preserve">Учебно </w:t>
            </w:r>
            <w:proofErr w:type="gramStart"/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–в</w:t>
            </w:r>
            <w:proofErr w:type="gramEnd"/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оспитательный процесс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Фронтальный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Анализы диагностических работ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1 неделя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Аналитическая справка, совещание при директоре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Брежнева Е. В.</w:t>
            </w:r>
          </w:p>
        </w:tc>
      </w:tr>
      <w:tr w:rsidR="00021116" w:rsidRPr="00CD7F8F" w:rsidTr="00D63C12">
        <w:trPr>
          <w:cantSplit/>
          <w:trHeight w:val="265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C4281F">
              <w:rPr>
                <w:rFonts w:eastAsia="Times New Roman" w:cs="Times New Roman"/>
                <w:b/>
                <w:kern w:val="1"/>
                <w:sz w:val="22"/>
                <w:szCs w:val="22"/>
              </w:rPr>
              <w:lastRenderedPageBreak/>
              <w:t>Блок 4. Здоровье и здоровый образ жизни. Питание учащихся</w:t>
            </w:r>
          </w:p>
        </w:tc>
      </w:tr>
      <w:tr w:rsidR="00021116" w:rsidRPr="00CD7F8F" w:rsidTr="00C4281F">
        <w:trPr>
          <w:cantSplit/>
          <w:trHeight w:val="41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C4281F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Деятельность  совета по профилактике вредных привычек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Документация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Тематический</w:t>
            </w:r>
          </w:p>
        </w:tc>
        <w:tc>
          <w:tcPr>
            <w:tcW w:w="222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Беседы с учащимися, проверка документации</w:t>
            </w:r>
          </w:p>
        </w:tc>
        <w:tc>
          <w:tcPr>
            <w:tcW w:w="14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В течение месяца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План работы с учащимися «группы риска»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Кисилёва Н. А.</w:t>
            </w:r>
          </w:p>
        </w:tc>
      </w:tr>
      <w:tr w:rsidR="00021116" w:rsidRPr="00CD7F8F" w:rsidTr="00C4281F">
        <w:trPr>
          <w:cantSplit/>
          <w:trHeight w:val="415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C4281F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2</w:t>
            </w:r>
            <w:r w:rsidR="00021116" w:rsidRPr="003B18DD">
              <w:rPr>
                <w:rFonts w:eastAsia="Times New Roman" w:cs="Times New Roman"/>
                <w:kern w:val="1"/>
                <w:sz w:val="22"/>
                <w:szCs w:val="22"/>
              </w:rPr>
              <w:t xml:space="preserve">. 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proofErr w:type="gramStart"/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Контроль за</w:t>
            </w:r>
            <w:proofErr w:type="gramEnd"/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 xml:space="preserve"> состоянием здоровья детей из семей «группы риска»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Семьи учащихся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 xml:space="preserve">Тематический </w:t>
            </w:r>
          </w:p>
        </w:tc>
        <w:tc>
          <w:tcPr>
            <w:tcW w:w="222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Беседа с родителями,</w:t>
            </w:r>
          </w:p>
        </w:tc>
        <w:tc>
          <w:tcPr>
            <w:tcW w:w="14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октябрь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Акты обследования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SimSu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Классные руководители, Кисилёва Н. А.</w:t>
            </w:r>
          </w:p>
        </w:tc>
      </w:tr>
      <w:tr w:rsidR="00021116" w:rsidRPr="00CD7F8F" w:rsidTr="00D63C12">
        <w:trPr>
          <w:cantSplit/>
          <w:trHeight w:val="280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SimSun" w:cs="Times New Roman"/>
                <w:kern w:val="1"/>
              </w:rPr>
            </w:pPr>
            <w:r w:rsidRPr="00C4281F">
              <w:rPr>
                <w:rFonts w:eastAsia="Times New Roman" w:cs="Times New Roman"/>
                <w:b/>
                <w:kern w:val="1"/>
                <w:sz w:val="22"/>
                <w:szCs w:val="22"/>
              </w:rPr>
              <w:t xml:space="preserve">Блок 5. Состояние преподавания учебных предметов </w:t>
            </w:r>
          </w:p>
        </w:tc>
      </w:tr>
      <w:tr w:rsidR="00021116" w:rsidRPr="00CD7F8F" w:rsidTr="00021116">
        <w:trPr>
          <w:cantSplit/>
          <w:trHeight w:val="43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C4281F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Адаптация учащихся 5 класса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Учебно – воспитательный процесс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Фронтальный</w:t>
            </w:r>
          </w:p>
        </w:tc>
        <w:tc>
          <w:tcPr>
            <w:tcW w:w="222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Посещение уроков</w:t>
            </w:r>
          </w:p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Анкетирование, беседы</w:t>
            </w:r>
          </w:p>
        </w:tc>
        <w:tc>
          <w:tcPr>
            <w:tcW w:w="14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11.10 -22.10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 xml:space="preserve">Справка 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Заместитель директора</w:t>
            </w:r>
          </w:p>
        </w:tc>
      </w:tr>
      <w:tr w:rsidR="00021116" w:rsidRPr="00CD7F8F" w:rsidTr="00D63C12">
        <w:trPr>
          <w:cantSplit/>
          <w:trHeight w:val="222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SimSun" w:cs="Times New Roman"/>
                <w:kern w:val="1"/>
              </w:rPr>
            </w:pPr>
            <w:r w:rsidRPr="00C4281F">
              <w:rPr>
                <w:rFonts w:eastAsia="Times New Roman" w:cs="Times New Roman"/>
                <w:b/>
                <w:kern w:val="1"/>
                <w:sz w:val="22"/>
                <w:szCs w:val="22"/>
              </w:rPr>
              <w:t>Блок 6. Состояние учебно – методической работы</w:t>
            </w:r>
          </w:p>
        </w:tc>
      </w:tr>
      <w:tr w:rsidR="00021116" w:rsidRPr="00CD7F8F" w:rsidTr="00021116">
        <w:trPr>
          <w:cantSplit/>
          <w:trHeight w:val="41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Подготовка к педагогическому совету №2«Итоги окончания 1 четверти»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Учебно – воспитательный процесс</w:t>
            </w:r>
          </w:p>
        </w:tc>
        <w:tc>
          <w:tcPr>
            <w:tcW w:w="18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Тематический</w:t>
            </w:r>
          </w:p>
        </w:tc>
        <w:tc>
          <w:tcPr>
            <w:tcW w:w="20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 xml:space="preserve"> Отчеты учителей-предметников, сбор информации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3 – 4 неделя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Справка « О результатах окончания 1 четверти»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Заместитель директора</w:t>
            </w:r>
          </w:p>
          <w:p w:rsidR="00021116" w:rsidRPr="00C4281F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.</w:t>
            </w:r>
          </w:p>
        </w:tc>
      </w:tr>
      <w:tr w:rsidR="00021116" w:rsidRPr="00CD7F8F" w:rsidTr="003B18DD">
        <w:trPr>
          <w:cantSplit/>
          <w:trHeight w:val="78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2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 xml:space="preserve">Формирование базы данных выпускников 11 классов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Документация</w:t>
            </w:r>
          </w:p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</w:p>
        </w:tc>
        <w:tc>
          <w:tcPr>
            <w:tcW w:w="18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3B18DD" w:rsidP="00D63C12">
            <w:pPr>
              <w:rPr>
                <w:rFonts w:eastAsia="Times New Roman" w:cs="Times New Roman"/>
                <w:kern w:val="1"/>
              </w:rPr>
            </w:pPr>
            <w:r>
              <w:rPr>
                <w:rFonts w:eastAsia="Times New Roman" w:cs="Times New Roman"/>
                <w:kern w:val="1"/>
                <w:sz w:val="22"/>
                <w:szCs w:val="22"/>
              </w:rPr>
              <w:t>Предварительный</w:t>
            </w:r>
          </w:p>
        </w:tc>
        <w:tc>
          <w:tcPr>
            <w:tcW w:w="20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C4281F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Сбор информаци</w:t>
            </w:r>
            <w:r>
              <w:rPr>
                <w:rFonts w:eastAsia="Times New Roman" w:cs="Times New Roman"/>
                <w:kern w:val="1"/>
                <w:sz w:val="22"/>
                <w:szCs w:val="22"/>
              </w:rPr>
              <w:t>и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3B18DD">
            <w:pPr>
              <w:jc w:val="center"/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 xml:space="preserve">В </w:t>
            </w:r>
            <w:r w:rsidR="003B18DD">
              <w:rPr>
                <w:rFonts w:eastAsia="Times New Roman" w:cs="Times New Roman"/>
                <w:kern w:val="1"/>
                <w:sz w:val="22"/>
                <w:szCs w:val="22"/>
              </w:rPr>
              <w:t>течение месяца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4281F">
              <w:rPr>
                <w:rFonts w:eastAsia="Times New Roman" w:cs="Times New Roman"/>
                <w:kern w:val="1"/>
                <w:sz w:val="22"/>
                <w:szCs w:val="22"/>
              </w:rPr>
              <w:t>формирование базы данных по ЕГЭ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C4281F" w:rsidRDefault="00C4281F" w:rsidP="00D63C12">
            <w:pPr>
              <w:rPr>
                <w:rFonts w:eastAsia="Times New Roman" w:cs="Times New Roman"/>
                <w:kern w:val="1"/>
              </w:rPr>
            </w:pPr>
            <w:r>
              <w:rPr>
                <w:rFonts w:eastAsia="Times New Roman" w:cs="Times New Roman"/>
                <w:kern w:val="1"/>
                <w:sz w:val="22"/>
                <w:szCs w:val="22"/>
              </w:rPr>
              <w:t>Заместитель директора</w:t>
            </w:r>
          </w:p>
        </w:tc>
      </w:tr>
      <w:tr w:rsidR="00021116" w:rsidRPr="00CD7F8F" w:rsidTr="00D63C12">
        <w:trPr>
          <w:cantSplit/>
          <w:trHeight w:val="268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C4281F">
              <w:rPr>
                <w:rFonts w:eastAsia="Times New Roman" w:cs="Times New Roman"/>
                <w:b/>
                <w:kern w:val="1"/>
                <w:sz w:val="22"/>
                <w:szCs w:val="22"/>
              </w:rPr>
              <w:t>Блок 7. Охрана труда</w:t>
            </w:r>
          </w:p>
        </w:tc>
      </w:tr>
      <w:tr w:rsidR="00021116" w:rsidRPr="00CD7F8F" w:rsidTr="00021116">
        <w:trPr>
          <w:cantSplit/>
          <w:trHeight w:val="41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 xml:space="preserve"> Проведение инструктажей по ТБ и ПДД с учащимися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Журналы инструктажа по ТБ и ПДД с учащимися</w:t>
            </w:r>
          </w:p>
        </w:tc>
        <w:tc>
          <w:tcPr>
            <w:tcW w:w="21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Фронтальный</w:t>
            </w:r>
          </w:p>
        </w:tc>
        <w:tc>
          <w:tcPr>
            <w:tcW w:w="1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Проверка документации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В течение месяца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Журналы инструктажей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SimSu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Кисилёва Н. А. учитель ОБЖ</w:t>
            </w:r>
          </w:p>
        </w:tc>
      </w:tr>
      <w:tr w:rsidR="00021116" w:rsidRPr="00CD7F8F" w:rsidTr="00D63C12">
        <w:trPr>
          <w:cantSplit/>
          <w:trHeight w:val="334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C4281F">
              <w:rPr>
                <w:rFonts w:eastAsia="Times New Roman" w:cs="Times New Roman"/>
                <w:b/>
                <w:kern w:val="1"/>
                <w:sz w:val="22"/>
                <w:szCs w:val="22"/>
              </w:rPr>
              <w:t>Блок 8. Работа библиотеки</w:t>
            </w:r>
          </w:p>
        </w:tc>
      </w:tr>
      <w:tr w:rsidR="00021116" w:rsidRPr="00CD7F8F" w:rsidTr="00021116">
        <w:trPr>
          <w:cantSplit/>
          <w:trHeight w:val="45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Книжные выставки, викторины для учащихся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Работа библиотеки</w:t>
            </w:r>
          </w:p>
        </w:tc>
        <w:tc>
          <w:tcPr>
            <w:tcW w:w="21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Тематический</w:t>
            </w:r>
          </w:p>
        </w:tc>
        <w:tc>
          <w:tcPr>
            <w:tcW w:w="1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Наблюдение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В течение месяца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Отчет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 xml:space="preserve">Педагог </w:t>
            </w:r>
            <w:proofErr w:type="gramStart"/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-б</w:t>
            </w:r>
            <w:proofErr w:type="gramEnd"/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иблиотекарь</w:t>
            </w:r>
          </w:p>
        </w:tc>
      </w:tr>
      <w:tr w:rsidR="00021116" w:rsidRPr="00CD7F8F" w:rsidTr="00D63C12">
        <w:trPr>
          <w:cantSplit/>
          <w:trHeight w:val="260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C4281F" w:rsidRDefault="00021116" w:rsidP="00D63C12">
            <w:pPr>
              <w:rPr>
                <w:rFonts w:eastAsia="SimSun" w:cs="Times New Roman"/>
                <w:kern w:val="1"/>
              </w:rPr>
            </w:pPr>
            <w:r w:rsidRPr="00C4281F">
              <w:rPr>
                <w:rFonts w:eastAsia="Times New Roman" w:cs="Times New Roman"/>
                <w:b/>
                <w:kern w:val="1"/>
                <w:sz w:val="22"/>
                <w:szCs w:val="22"/>
              </w:rPr>
              <w:t>Блок 9. Работа по подготовке к итоговой аттестации</w:t>
            </w:r>
          </w:p>
        </w:tc>
      </w:tr>
      <w:tr w:rsidR="00021116" w:rsidRPr="00CD7F8F" w:rsidTr="00021116">
        <w:trPr>
          <w:cantSplit/>
          <w:trHeight w:val="41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3B18DD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Составление графика консультаций и дополнительных занятий с выпускниками по подготовке к ЕГЭ и ГИА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документация</w:t>
            </w:r>
          </w:p>
        </w:tc>
        <w:tc>
          <w:tcPr>
            <w:tcW w:w="21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предварительный</w:t>
            </w:r>
          </w:p>
        </w:tc>
        <w:tc>
          <w:tcPr>
            <w:tcW w:w="1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Сбор информации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1344AA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Первая неделя месяца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График консультаций по подготовке к ЕГЭ и ГИА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Заместитель директора</w:t>
            </w:r>
          </w:p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</w:p>
        </w:tc>
      </w:tr>
      <w:tr w:rsidR="00021116" w:rsidRPr="00CD7F8F" w:rsidTr="00021116">
        <w:trPr>
          <w:cantSplit/>
          <w:trHeight w:val="41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3B18DD" w:rsidP="00D63C12">
            <w:pPr>
              <w:rPr>
                <w:rFonts w:eastAsia="Times New Roman" w:cs="Times New Roman"/>
                <w:kern w:val="1"/>
              </w:rPr>
            </w:pPr>
            <w:r>
              <w:rPr>
                <w:rFonts w:eastAsia="Times New Roman" w:cs="Times New Roman"/>
                <w:kern w:val="1"/>
                <w:sz w:val="22"/>
                <w:szCs w:val="22"/>
              </w:rPr>
              <w:lastRenderedPageBreak/>
              <w:t>2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proofErr w:type="gramStart"/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Контроль за</w:t>
            </w:r>
            <w:proofErr w:type="gramEnd"/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 xml:space="preserve"> успеваемостью учащихся выпускных классов и посещаемостью учебных занятий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Классные журналы</w:t>
            </w:r>
          </w:p>
        </w:tc>
        <w:tc>
          <w:tcPr>
            <w:tcW w:w="21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фронтальный</w:t>
            </w:r>
          </w:p>
        </w:tc>
        <w:tc>
          <w:tcPr>
            <w:tcW w:w="1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Обработка полученной информации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В течение месяца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Анализ полученной информации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Заместитель директора</w:t>
            </w:r>
          </w:p>
          <w:p w:rsidR="00021116" w:rsidRPr="003B18DD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.</w:t>
            </w:r>
          </w:p>
        </w:tc>
      </w:tr>
      <w:tr w:rsidR="00021116" w:rsidRPr="00CD7F8F" w:rsidTr="00021116">
        <w:trPr>
          <w:cantSplit/>
          <w:trHeight w:val="41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3B18DD" w:rsidP="00D63C12">
            <w:pPr>
              <w:rPr>
                <w:rFonts w:eastAsia="Times New Roman" w:cs="Times New Roman"/>
                <w:kern w:val="1"/>
              </w:rPr>
            </w:pPr>
            <w:r>
              <w:rPr>
                <w:rFonts w:eastAsia="Times New Roman" w:cs="Times New Roman"/>
                <w:kern w:val="1"/>
                <w:sz w:val="22"/>
                <w:szCs w:val="22"/>
              </w:rPr>
              <w:t>3</w:t>
            </w:r>
            <w:r w:rsidR="00021116" w:rsidRPr="003B18DD">
              <w:rPr>
                <w:rFonts w:eastAsia="Times New Roman" w:cs="Times New Roman"/>
                <w:kern w:val="1"/>
                <w:sz w:val="22"/>
                <w:szCs w:val="22"/>
              </w:rPr>
              <w:t xml:space="preserve"> 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1344AA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 xml:space="preserve">Информирование родителей и учащихся о порядке проведения государственной итоговой аттестации,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3B18DD" w:rsidP="00D63C12">
            <w:pPr>
              <w:rPr>
                <w:rFonts w:eastAsia="Times New Roman" w:cs="Times New Roman"/>
                <w:kern w:val="1"/>
              </w:rPr>
            </w:pPr>
            <w:r>
              <w:rPr>
                <w:rFonts w:eastAsia="Times New Roman" w:cs="Times New Roman"/>
                <w:kern w:val="1"/>
                <w:sz w:val="22"/>
                <w:szCs w:val="22"/>
              </w:rPr>
              <w:t>Учащиеся и их родители</w:t>
            </w:r>
          </w:p>
        </w:tc>
        <w:tc>
          <w:tcPr>
            <w:tcW w:w="21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фронтальный</w:t>
            </w:r>
          </w:p>
        </w:tc>
        <w:tc>
          <w:tcPr>
            <w:tcW w:w="1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1344AA" w:rsidP="00D63C12">
            <w:pPr>
              <w:snapToGrid w:val="0"/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Информация для родителей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 xml:space="preserve"> 4 неделя месяца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1344AA" w:rsidP="00D63C12">
            <w:pPr>
              <w:snapToGrid w:val="0"/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Оформление стенда, информация на сайте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B18DD" w:rsidRDefault="003B18DD" w:rsidP="00D63C12">
            <w:pPr>
              <w:rPr>
                <w:rFonts w:eastAsia="Times New Roman" w:cs="Times New Roman"/>
                <w:kern w:val="1"/>
              </w:rPr>
            </w:pPr>
            <w:r>
              <w:rPr>
                <w:rFonts w:eastAsia="Times New Roman" w:cs="Times New Roman"/>
                <w:kern w:val="1"/>
                <w:sz w:val="22"/>
                <w:szCs w:val="22"/>
              </w:rPr>
              <w:t xml:space="preserve">Заместитель директора, классный </w:t>
            </w:r>
            <w:r w:rsidR="00021116" w:rsidRPr="003B18DD">
              <w:rPr>
                <w:rFonts w:eastAsia="Times New Roman" w:cs="Times New Roman"/>
                <w:kern w:val="1"/>
                <w:sz w:val="22"/>
                <w:szCs w:val="22"/>
              </w:rPr>
              <w:t>руководитель</w:t>
            </w:r>
            <w:r w:rsidR="001344AA" w:rsidRPr="003B18DD">
              <w:rPr>
                <w:rFonts w:eastAsia="Times New Roman" w:cs="Times New Roman"/>
                <w:kern w:val="1"/>
                <w:sz w:val="22"/>
                <w:szCs w:val="22"/>
              </w:rPr>
              <w:t xml:space="preserve">, ответственный за </w:t>
            </w:r>
            <w:r>
              <w:rPr>
                <w:rFonts w:eastAsia="Times New Roman" w:cs="Times New Roman"/>
                <w:kern w:val="1"/>
                <w:sz w:val="22"/>
                <w:szCs w:val="22"/>
              </w:rPr>
              <w:t xml:space="preserve">ведение </w:t>
            </w:r>
            <w:r w:rsidR="001344AA" w:rsidRPr="003B18DD">
              <w:rPr>
                <w:rFonts w:eastAsia="Times New Roman" w:cs="Times New Roman"/>
                <w:kern w:val="1"/>
                <w:sz w:val="22"/>
                <w:szCs w:val="22"/>
              </w:rPr>
              <w:t>сайт</w:t>
            </w:r>
            <w:r>
              <w:rPr>
                <w:rFonts w:eastAsia="Times New Roman" w:cs="Times New Roman"/>
                <w:kern w:val="1"/>
                <w:sz w:val="22"/>
                <w:szCs w:val="22"/>
              </w:rPr>
              <w:t>а</w:t>
            </w:r>
          </w:p>
        </w:tc>
      </w:tr>
      <w:tr w:rsidR="00021116" w:rsidRPr="00CD7F8F" w:rsidTr="00D63C12">
        <w:trPr>
          <w:cantSplit/>
          <w:trHeight w:val="260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jc w:val="center"/>
              <w:rPr>
                <w:rFonts w:eastAsia="SimSun" w:cs="Times New Roman"/>
                <w:kern w:val="1"/>
                <w:lang w:val="en-US"/>
              </w:rPr>
            </w:pPr>
            <w:r w:rsidRPr="003B18DD">
              <w:rPr>
                <w:rFonts w:eastAsia="Times New Roman" w:cs="Times New Roman"/>
                <w:b/>
                <w:i/>
                <w:kern w:val="1"/>
                <w:sz w:val="22"/>
                <w:szCs w:val="22"/>
              </w:rPr>
              <w:t>Ноябрь</w:t>
            </w:r>
            <w:r w:rsidR="003B18DD" w:rsidRPr="003B18DD">
              <w:rPr>
                <w:rFonts w:eastAsia="Times New Roman" w:cs="Times New Roman"/>
                <w:b/>
                <w:i/>
                <w:kern w:val="1"/>
                <w:sz w:val="22"/>
                <w:szCs w:val="22"/>
              </w:rPr>
              <w:t xml:space="preserve"> 2015 года</w:t>
            </w:r>
          </w:p>
        </w:tc>
      </w:tr>
      <w:tr w:rsidR="00021116" w:rsidRPr="00CD7F8F" w:rsidTr="00021116">
        <w:trPr>
          <w:cantSplit/>
          <w:trHeight w:val="273"/>
        </w:trPr>
        <w:tc>
          <w:tcPr>
            <w:tcW w:w="13008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D7F8F" w:rsidRDefault="00021116" w:rsidP="00D63C12">
            <w:pPr>
              <w:rPr>
                <w:rFonts w:eastAsia="Times New Roman" w:cs="Times New Roman"/>
                <w:color w:val="FF0000"/>
                <w:kern w:val="1"/>
              </w:rPr>
            </w:pPr>
            <w:r w:rsidRPr="00CD7F8F">
              <w:rPr>
                <w:rFonts w:eastAsia="Times New Roman" w:cs="Times New Roman"/>
                <w:b/>
                <w:kern w:val="1"/>
              </w:rPr>
              <w:t>Блок 1. Реализация прав граждан на образование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CD7F8F" w:rsidRDefault="00021116" w:rsidP="00D63C12">
            <w:pPr>
              <w:snapToGrid w:val="0"/>
              <w:rPr>
                <w:rFonts w:eastAsia="Times New Roman" w:cs="Times New Roman"/>
                <w:color w:val="FF0000"/>
                <w:kern w:val="1"/>
              </w:rPr>
            </w:pPr>
          </w:p>
        </w:tc>
      </w:tr>
      <w:tr w:rsidR="00021116" w:rsidRPr="00CD7F8F" w:rsidTr="00734976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3B18DD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 xml:space="preserve">Изучение запросов </w:t>
            </w:r>
            <w:r w:rsidR="00734976" w:rsidRPr="003B18DD">
              <w:rPr>
                <w:rFonts w:eastAsia="Times New Roman" w:cs="Times New Roman"/>
                <w:kern w:val="1"/>
                <w:sz w:val="22"/>
                <w:szCs w:val="22"/>
              </w:rPr>
              <w:t xml:space="preserve">девятиклассников и их </w:t>
            </w:r>
          </w:p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 xml:space="preserve">родителей по выбору </w:t>
            </w:r>
            <w:r w:rsidR="00734976" w:rsidRPr="003B18DD">
              <w:rPr>
                <w:rFonts w:eastAsia="Times New Roman" w:cs="Times New Roman"/>
                <w:kern w:val="1"/>
                <w:sz w:val="22"/>
                <w:szCs w:val="22"/>
              </w:rPr>
              <w:t xml:space="preserve"> профиля </w:t>
            </w: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в 2016-2017 учебном году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3B18DD" w:rsidP="00D63C12">
            <w:pPr>
              <w:rPr>
                <w:rFonts w:eastAsia="Times New Roman" w:cs="Times New Roman"/>
                <w:color w:val="FF0000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Учащиеся и их родители</w:t>
            </w:r>
          </w:p>
        </w:tc>
        <w:tc>
          <w:tcPr>
            <w:tcW w:w="21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73497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тематический</w:t>
            </w:r>
          </w:p>
        </w:tc>
        <w:tc>
          <w:tcPr>
            <w:tcW w:w="18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734976" w:rsidP="00D63C12">
            <w:pPr>
              <w:snapToGrid w:val="0"/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анкетирование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3B18DD" w:rsidP="00D63C12">
            <w:pPr>
              <w:jc w:val="center"/>
              <w:rPr>
                <w:rFonts w:eastAsia="Times New Roman" w:cs="Times New Roman"/>
                <w:kern w:val="1"/>
              </w:rPr>
            </w:pPr>
            <w:r>
              <w:rPr>
                <w:rFonts w:eastAsia="Times New Roman" w:cs="Times New Roman"/>
                <w:kern w:val="1"/>
                <w:sz w:val="22"/>
                <w:szCs w:val="22"/>
              </w:rPr>
              <w:t>В течение</w:t>
            </w:r>
            <w:r w:rsidR="00021116" w:rsidRPr="003B18DD">
              <w:rPr>
                <w:rFonts w:eastAsia="Times New Roman" w:cs="Times New Roman"/>
                <w:kern w:val="1"/>
                <w:sz w:val="22"/>
                <w:szCs w:val="22"/>
              </w:rPr>
              <w:t xml:space="preserve"> месяца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Справка, совещание при директоре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Заместитель директора</w:t>
            </w:r>
          </w:p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</w:p>
        </w:tc>
      </w:tr>
      <w:tr w:rsidR="00021116" w:rsidRPr="00CD7F8F" w:rsidTr="00D63C12">
        <w:trPr>
          <w:cantSplit/>
          <w:trHeight w:val="260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3B18DD">
              <w:rPr>
                <w:rFonts w:eastAsia="Times New Roman" w:cs="Times New Roman"/>
                <w:b/>
                <w:kern w:val="1"/>
                <w:sz w:val="22"/>
                <w:szCs w:val="22"/>
              </w:rPr>
              <w:t xml:space="preserve">Блок 2. </w:t>
            </w:r>
            <w:proofErr w:type="spellStart"/>
            <w:r w:rsidRPr="003B18DD">
              <w:rPr>
                <w:rFonts w:eastAsia="Times New Roman" w:cs="Times New Roman"/>
                <w:b/>
                <w:kern w:val="1"/>
                <w:sz w:val="22"/>
                <w:szCs w:val="22"/>
              </w:rPr>
              <w:t>Внутришкольная</w:t>
            </w:r>
            <w:proofErr w:type="spellEnd"/>
            <w:r w:rsidRPr="003B18DD">
              <w:rPr>
                <w:rFonts w:eastAsia="Times New Roman" w:cs="Times New Roman"/>
                <w:b/>
                <w:kern w:val="1"/>
                <w:sz w:val="22"/>
                <w:szCs w:val="22"/>
              </w:rPr>
              <w:t xml:space="preserve"> документация</w:t>
            </w:r>
          </w:p>
        </w:tc>
      </w:tr>
      <w:tr w:rsidR="00021116" w:rsidRPr="00CD7F8F" w:rsidTr="00021116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3B18DD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 xml:space="preserve">Проверка  дневников учащихся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Правильность заполнения дневников, оформление списка учителей, расписания занятий, звонков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Предварительный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Дневники учащихся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До 30.11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Совещание при директоре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SimSu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Кисилёва Н. А.</w:t>
            </w:r>
          </w:p>
        </w:tc>
      </w:tr>
      <w:tr w:rsidR="00021116" w:rsidRPr="00CD7F8F" w:rsidTr="00021116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3B18DD" w:rsidP="00D63C12">
            <w:pPr>
              <w:rPr>
                <w:rFonts w:eastAsia="Times New Roman" w:cs="Times New Roman"/>
                <w:kern w:val="1"/>
              </w:rPr>
            </w:pPr>
            <w:r>
              <w:rPr>
                <w:rFonts w:eastAsia="Times New Roman" w:cs="Times New Roman"/>
                <w:kern w:val="1"/>
                <w:sz w:val="22"/>
                <w:szCs w:val="22"/>
              </w:rPr>
              <w:t>2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Анализ состояния отчетности за I четверть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Выполнение г</w:t>
            </w:r>
            <w:r w:rsidR="003B18DD">
              <w:rPr>
                <w:rFonts w:eastAsia="Times New Roman" w:cs="Times New Roman"/>
                <w:kern w:val="1"/>
                <w:sz w:val="22"/>
                <w:szCs w:val="22"/>
              </w:rPr>
              <w:t>рафика контрольных, лаб.</w:t>
            </w: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 xml:space="preserve"> и практических работ за I четверть. </w:t>
            </w:r>
          </w:p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Проверка скорректированных календарно-тематических планов учителей – предметников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Тематический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Анализ состояния отчетности за I четверть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01.11-06.11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Справка</w:t>
            </w:r>
            <w:r w:rsidR="00734976" w:rsidRPr="003B18DD">
              <w:rPr>
                <w:rFonts w:eastAsia="Times New Roman" w:cs="Times New Roman"/>
                <w:kern w:val="1"/>
                <w:sz w:val="22"/>
                <w:szCs w:val="22"/>
              </w:rPr>
              <w:t>, педсовет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администрация</w:t>
            </w:r>
          </w:p>
        </w:tc>
      </w:tr>
      <w:tr w:rsidR="00021116" w:rsidRPr="00CD7F8F" w:rsidTr="00D63C12">
        <w:trPr>
          <w:cantSplit/>
          <w:trHeight w:val="259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3B18DD">
              <w:rPr>
                <w:rFonts w:eastAsia="Times New Roman" w:cs="Times New Roman"/>
                <w:b/>
                <w:kern w:val="1"/>
                <w:sz w:val="22"/>
                <w:szCs w:val="22"/>
              </w:rPr>
              <w:lastRenderedPageBreak/>
              <w:t>Блок 3. Образовательная деятельность</w:t>
            </w:r>
          </w:p>
        </w:tc>
      </w:tr>
      <w:tr w:rsidR="00021116" w:rsidRPr="00CD7F8F" w:rsidTr="00021116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 xml:space="preserve">Изучение преподавания </w:t>
            </w:r>
          </w:p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физики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Учебн</w:t>
            </w:r>
            <w:proofErr w:type="gramStart"/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о-</w:t>
            </w:r>
            <w:proofErr w:type="gramEnd"/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 xml:space="preserve"> воспитательный процесс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Учитель физики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1E4A73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Наблюдение, посещение уроков, анкетирование, беседы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1E4A73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12-30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Справка,</w:t>
            </w:r>
          </w:p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совещание при директоре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Заместители директора</w:t>
            </w:r>
          </w:p>
        </w:tc>
      </w:tr>
      <w:tr w:rsidR="00021116" w:rsidRPr="00CD7F8F" w:rsidTr="00021116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2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 xml:space="preserve">Анализ успеваемости, состояния работы со  слабоуспевающими учащимися  по предметам учебного плана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Проверка документации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Тематический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110E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 xml:space="preserve"> Посещение уроков,</w:t>
            </w:r>
          </w:p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Наблюдение, беседы с учащимися и учителями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3110E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 xml:space="preserve">12.11 – </w:t>
            </w:r>
            <w:r w:rsidR="00021116" w:rsidRPr="003B18DD">
              <w:rPr>
                <w:rFonts w:eastAsia="Times New Roman" w:cs="Times New Roman"/>
                <w:kern w:val="1"/>
                <w:sz w:val="22"/>
                <w:szCs w:val="22"/>
              </w:rPr>
              <w:t>2</w:t>
            </w: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  <w:r w:rsidR="00021116" w:rsidRPr="003B18DD">
              <w:rPr>
                <w:rFonts w:eastAsia="Times New Roman" w:cs="Times New Roman"/>
                <w:kern w:val="1"/>
                <w:sz w:val="22"/>
                <w:szCs w:val="22"/>
              </w:rPr>
              <w:t>.11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 xml:space="preserve">Справка,  </w:t>
            </w:r>
            <w:r w:rsidR="0003110E" w:rsidRPr="003B18DD">
              <w:rPr>
                <w:rFonts w:eastAsia="Times New Roman" w:cs="Times New Roman"/>
                <w:kern w:val="1"/>
                <w:sz w:val="22"/>
                <w:szCs w:val="22"/>
              </w:rPr>
              <w:t>совещание при директоре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 xml:space="preserve">Заместители директора </w:t>
            </w:r>
          </w:p>
          <w:p w:rsidR="00021116" w:rsidRPr="003B18DD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proofErr w:type="spellStart"/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кл</w:t>
            </w:r>
            <w:proofErr w:type="spellEnd"/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. руководители</w:t>
            </w:r>
          </w:p>
        </w:tc>
      </w:tr>
      <w:tr w:rsidR="00021116" w:rsidRPr="00CD7F8F" w:rsidTr="00D63C12">
        <w:trPr>
          <w:cantSplit/>
          <w:trHeight w:val="265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CD7F8F" w:rsidRDefault="00021116" w:rsidP="00D63C12">
            <w:pPr>
              <w:rPr>
                <w:rFonts w:eastAsia="SimSun" w:cs="Times New Roman"/>
                <w:kern w:val="1"/>
                <w:sz w:val="21"/>
                <w:szCs w:val="20"/>
                <w:lang w:val="en-US"/>
              </w:rPr>
            </w:pPr>
            <w:r w:rsidRPr="00CD7F8F">
              <w:rPr>
                <w:rFonts w:eastAsia="Times New Roman" w:cs="Times New Roman"/>
                <w:b/>
                <w:kern w:val="1"/>
              </w:rPr>
              <w:t>Блок 4. Здоровье и здоровый образ жизни. Питание учащихся</w:t>
            </w:r>
          </w:p>
        </w:tc>
      </w:tr>
      <w:tr w:rsidR="00021116" w:rsidRPr="00CD7F8F" w:rsidTr="00021116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D3585D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 xml:space="preserve">Соблюдение ТБ на уроках  химии, </w:t>
            </w:r>
            <w:r w:rsidR="00021116" w:rsidRPr="003B18DD">
              <w:rPr>
                <w:rFonts w:eastAsia="Times New Roman" w:cs="Times New Roman"/>
                <w:kern w:val="1"/>
                <w:sz w:val="22"/>
                <w:szCs w:val="22"/>
              </w:rPr>
              <w:t>технологии, информатики, физической культуры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Учебно – воспитательный процесс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Тематический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Посещение занятий, проверка журналов инструктажей по ТБ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D3585D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10</w:t>
            </w:r>
            <w:r w:rsidR="00021116" w:rsidRPr="003B18DD">
              <w:rPr>
                <w:rFonts w:eastAsia="Times New Roman" w:cs="Times New Roman"/>
                <w:kern w:val="1"/>
                <w:sz w:val="22"/>
                <w:szCs w:val="22"/>
              </w:rPr>
              <w:t>.11 - 22.11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Совещание при директоре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Директор школы</w:t>
            </w:r>
          </w:p>
        </w:tc>
      </w:tr>
      <w:tr w:rsidR="00021116" w:rsidRPr="00CD7F8F" w:rsidTr="00021116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2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Организация горячего питания учащихся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Работа пищеблока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Персональный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Беседы, проверка документации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В течение месяца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 xml:space="preserve">Отчет 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SimSu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Отв. за питание, классные руководители</w:t>
            </w:r>
          </w:p>
        </w:tc>
      </w:tr>
      <w:tr w:rsidR="00021116" w:rsidRPr="00CD7F8F" w:rsidTr="00D63C12">
        <w:trPr>
          <w:cantSplit/>
          <w:trHeight w:val="280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CD7F8F" w:rsidRDefault="00021116" w:rsidP="00D63C12">
            <w:pPr>
              <w:rPr>
                <w:rFonts w:eastAsia="SimSun" w:cs="Times New Roman"/>
                <w:kern w:val="1"/>
                <w:sz w:val="21"/>
                <w:szCs w:val="20"/>
              </w:rPr>
            </w:pPr>
            <w:r w:rsidRPr="00CD7F8F">
              <w:rPr>
                <w:rFonts w:eastAsia="Times New Roman" w:cs="Times New Roman"/>
                <w:b/>
                <w:kern w:val="1"/>
              </w:rPr>
              <w:t xml:space="preserve">Блок 5. Состояние преподавания учебных предметов </w:t>
            </w:r>
          </w:p>
        </w:tc>
      </w:tr>
      <w:tr w:rsidR="00021116" w:rsidRPr="00CD7F8F" w:rsidTr="00021116">
        <w:trPr>
          <w:cantSplit/>
          <w:trHeight w:val="41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D3585D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Проверка преподавания профильных предметов в 10 классе (алгебра, химия)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D3585D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Учащиеся, учителя-предметники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Тематический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snapToGrid w:val="0"/>
              <w:rPr>
                <w:rFonts w:eastAsia="Times New Roman" w:cs="Times New Roman"/>
                <w:kern w:val="1"/>
              </w:rPr>
            </w:pP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В течение месяца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Аналитическая справка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Брежнева Е. В.</w:t>
            </w:r>
          </w:p>
        </w:tc>
      </w:tr>
      <w:tr w:rsidR="00021116" w:rsidRPr="00CD7F8F" w:rsidTr="00D63C12">
        <w:trPr>
          <w:cantSplit/>
          <w:trHeight w:val="267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CD7F8F" w:rsidRDefault="00021116" w:rsidP="00D63C12">
            <w:pPr>
              <w:rPr>
                <w:rFonts w:eastAsia="SimSun" w:cs="Times New Roman"/>
                <w:kern w:val="1"/>
                <w:sz w:val="21"/>
                <w:szCs w:val="20"/>
              </w:rPr>
            </w:pPr>
            <w:r w:rsidRPr="00CD7F8F">
              <w:rPr>
                <w:rFonts w:eastAsia="Times New Roman" w:cs="Times New Roman"/>
                <w:b/>
                <w:kern w:val="1"/>
              </w:rPr>
              <w:t>Блок 6. Состояние учебно – методической работы</w:t>
            </w:r>
          </w:p>
        </w:tc>
      </w:tr>
      <w:tr w:rsidR="00021116" w:rsidRPr="00CD7F8F" w:rsidTr="00021116">
        <w:trPr>
          <w:cantSplit/>
          <w:trHeight w:val="41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Работа с одаренными учащимися, участие в муниципальном этапе всероссийской олимпиады школьников.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Документация по проведению школьных олимпиад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Оперативный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Наблюдение, проверка документации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В течение месяца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 xml:space="preserve">Приказы на участие 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Брежнева Е. В.</w:t>
            </w:r>
          </w:p>
        </w:tc>
      </w:tr>
      <w:tr w:rsidR="00021116" w:rsidRPr="00CD7F8F" w:rsidTr="00D63C12">
        <w:trPr>
          <w:cantSplit/>
          <w:trHeight w:val="268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CD7F8F" w:rsidRDefault="00021116" w:rsidP="00D63C12">
            <w:pPr>
              <w:rPr>
                <w:rFonts w:eastAsia="SimSun" w:cs="Times New Roman"/>
                <w:kern w:val="1"/>
                <w:sz w:val="21"/>
                <w:szCs w:val="20"/>
                <w:lang w:val="en-US"/>
              </w:rPr>
            </w:pPr>
            <w:r w:rsidRPr="00CD7F8F">
              <w:rPr>
                <w:rFonts w:eastAsia="Times New Roman" w:cs="Times New Roman"/>
                <w:b/>
                <w:kern w:val="1"/>
              </w:rPr>
              <w:t>Блок 7. Охрана труда</w:t>
            </w:r>
          </w:p>
        </w:tc>
      </w:tr>
      <w:tr w:rsidR="00021116" w:rsidRPr="00CD7F8F" w:rsidTr="00021116">
        <w:trPr>
          <w:cantSplit/>
          <w:trHeight w:val="41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D7F8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D7F8F">
              <w:rPr>
                <w:rFonts w:eastAsia="Times New Roman" w:cs="Times New Roman"/>
                <w:kern w:val="1"/>
              </w:rPr>
              <w:t>2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D7F8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D7F8F">
              <w:rPr>
                <w:rFonts w:eastAsia="Times New Roman" w:cs="Times New Roman"/>
                <w:kern w:val="1"/>
              </w:rPr>
              <w:t>Проведение аттестации рабочих мест</w:t>
            </w:r>
          </w:p>
          <w:p w:rsidR="00021116" w:rsidRPr="00CD7F8F" w:rsidRDefault="00021116" w:rsidP="00D63C12">
            <w:pPr>
              <w:rPr>
                <w:rFonts w:eastAsia="Times New Roman" w:cs="Times New Roman"/>
                <w:kern w:val="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D7F8F" w:rsidRDefault="003B18DD" w:rsidP="00D63C12">
            <w:pPr>
              <w:rPr>
                <w:rFonts w:eastAsia="Times New Roman" w:cs="Times New Roman"/>
                <w:kern w:val="1"/>
              </w:rPr>
            </w:pPr>
            <w:r>
              <w:rPr>
                <w:rFonts w:eastAsia="Times New Roman" w:cs="Times New Roman"/>
                <w:kern w:val="1"/>
              </w:rPr>
              <w:t>Документы по проведению АР</w:t>
            </w:r>
            <w:r w:rsidR="00021116" w:rsidRPr="00CD7F8F">
              <w:rPr>
                <w:rFonts w:eastAsia="Times New Roman" w:cs="Times New Roman"/>
                <w:kern w:val="1"/>
              </w:rPr>
              <w:t>М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D7F8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D7F8F">
              <w:rPr>
                <w:rFonts w:eastAsia="Times New Roman" w:cs="Times New Roman"/>
                <w:kern w:val="1"/>
              </w:rPr>
              <w:t>плановый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D7F8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D7F8F">
              <w:rPr>
                <w:rFonts w:eastAsia="Times New Roman" w:cs="Times New Roman"/>
                <w:kern w:val="1"/>
              </w:rPr>
              <w:t>Проверка документации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D7F8F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CD7F8F">
              <w:rPr>
                <w:rFonts w:eastAsia="Times New Roman" w:cs="Times New Roman"/>
                <w:kern w:val="1"/>
              </w:rPr>
              <w:t>В течени</w:t>
            </w:r>
            <w:proofErr w:type="gramStart"/>
            <w:r w:rsidRPr="00CD7F8F">
              <w:rPr>
                <w:rFonts w:eastAsia="Times New Roman" w:cs="Times New Roman"/>
                <w:kern w:val="1"/>
              </w:rPr>
              <w:t>и</w:t>
            </w:r>
            <w:proofErr w:type="gramEnd"/>
            <w:r w:rsidRPr="00CD7F8F">
              <w:rPr>
                <w:rFonts w:eastAsia="Times New Roman" w:cs="Times New Roman"/>
                <w:kern w:val="1"/>
              </w:rPr>
              <w:t xml:space="preserve"> года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D7F8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D7F8F">
              <w:rPr>
                <w:rFonts w:eastAsia="Times New Roman" w:cs="Times New Roman"/>
                <w:kern w:val="1"/>
              </w:rPr>
              <w:t>Справки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CD7F8F" w:rsidRDefault="003B18DD" w:rsidP="00D63C12">
            <w:pPr>
              <w:snapToGrid w:val="0"/>
              <w:rPr>
                <w:rFonts w:eastAsia="Times New Roman" w:cs="Times New Roman"/>
                <w:kern w:val="1"/>
              </w:rPr>
            </w:pPr>
            <w:r>
              <w:rPr>
                <w:rFonts w:eastAsia="Times New Roman" w:cs="Times New Roman"/>
                <w:kern w:val="1"/>
              </w:rPr>
              <w:t>Директор</w:t>
            </w:r>
          </w:p>
        </w:tc>
      </w:tr>
      <w:tr w:rsidR="00021116" w:rsidRPr="00CD7F8F" w:rsidTr="00D63C12">
        <w:trPr>
          <w:cantSplit/>
          <w:trHeight w:val="334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CD7F8F" w:rsidRDefault="00021116" w:rsidP="00D63C12">
            <w:pPr>
              <w:rPr>
                <w:rFonts w:eastAsia="SimSun" w:cs="Times New Roman"/>
                <w:kern w:val="1"/>
                <w:sz w:val="21"/>
                <w:szCs w:val="20"/>
                <w:lang w:val="en-US"/>
              </w:rPr>
            </w:pPr>
            <w:r w:rsidRPr="00CD7F8F">
              <w:rPr>
                <w:rFonts w:eastAsia="Times New Roman" w:cs="Times New Roman"/>
                <w:b/>
                <w:kern w:val="1"/>
              </w:rPr>
              <w:t>Блок 8. Работа библиотеки</w:t>
            </w:r>
          </w:p>
        </w:tc>
      </w:tr>
      <w:tr w:rsidR="00021116" w:rsidRPr="00CD7F8F" w:rsidTr="00021116">
        <w:trPr>
          <w:cantSplit/>
          <w:trHeight w:val="35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lastRenderedPageBreak/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Библиотечные уроки для учащихся начальных классов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Качество проведения уроков</w:t>
            </w:r>
          </w:p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Персональный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Посещение занятий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По графику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Выступление на МО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Педагог-библиотекарь</w:t>
            </w:r>
          </w:p>
        </w:tc>
      </w:tr>
      <w:tr w:rsidR="00021116" w:rsidRPr="00CD7F8F" w:rsidTr="00021116">
        <w:trPr>
          <w:cantSplit/>
          <w:trHeight w:val="35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2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Формирование предварительной заявки на обеспечение ОУ учебниками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35211F" w:rsidP="00D63C12">
            <w:pPr>
              <w:rPr>
                <w:rFonts w:eastAsia="Times New Roman" w:cs="Times New Roman"/>
                <w:kern w:val="1"/>
              </w:rPr>
            </w:pPr>
            <w:r>
              <w:rPr>
                <w:rFonts w:eastAsia="Times New Roman" w:cs="Times New Roman"/>
                <w:kern w:val="1"/>
                <w:sz w:val="22"/>
                <w:szCs w:val="22"/>
              </w:rPr>
              <w:t xml:space="preserve"> 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Тематический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Работа с документацией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В течение месяца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Список  учебников для предварительного заказа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B18DD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3B18DD">
              <w:rPr>
                <w:rFonts w:eastAsia="Times New Roman" w:cs="Times New Roman"/>
                <w:kern w:val="1"/>
                <w:sz w:val="22"/>
                <w:szCs w:val="22"/>
              </w:rPr>
              <w:t>Учителя-предметники, педагог-библиотекарь</w:t>
            </w:r>
          </w:p>
        </w:tc>
      </w:tr>
      <w:tr w:rsidR="00021116" w:rsidRPr="00CD7F8F" w:rsidTr="00D63C12">
        <w:trPr>
          <w:cantSplit/>
          <w:trHeight w:val="260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SimSun" w:cs="Times New Roman"/>
                <w:kern w:val="1"/>
              </w:rPr>
            </w:pPr>
            <w:r w:rsidRPr="0035211F">
              <w:rPr>
                <w:rFonts w:eastAsia="Times New Roman" w:cs="Times New Roman"/>
                <w:b/>
                <w:kern w:val="1"/>
                <w:sz w:val="22"/>
                <w:szCs w:val="22"/>
              </w:rPr>
              <w:t>Блок 9. Работа по подготовке к итоговой аттестации</w:t>
            </w:r>
          </w:p>
        </w:tc>
      </w:tr>
      <w:tr w:rsidR="00021116" w:rsidRPr="00CD7F8F" w:rsidTr="00021116">
        <w:trPr>
          <w:cantSplit/>
          <w:trHeight w:val="25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 xml:space="preserve"> Анализ успеваемости  учащихся 9 го класса, посещаемости учебных занятий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Учебно – воспитательный процесс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Обзорный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Работа с классными журналами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В течение месяца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 xml:space="preserve"> Справка о состоянии успеваемости и посещаемости учебных за</w:t>
            </w:r>
            <w:r w:rsidR="003B18DD" w:rsidRPr="0035211F">
              <w:rPr>
                <w:rFonts w:eastAsia="Times New Roman" w:cs="Times New Roman"/>
                <w:kern w:val="1"/>
                <w:sz w:val="22"/>
                <w:szCs w:val="22"/>
              </w:rPr>
              <w:t>нятий учащимися 9 класса</w:t>
            </w:r>
          </w:p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Обсуждение справки на совещании при директоре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Брежнева Е. В.</w:t>
            </w:r>
          </w:p>
        </w:tc>
      </w:tr>
      <w:tr w:rsidR="00021116" w:rsidRPr="00CD7F8F" w:rsidTr="00021116">
        <w:trPr>
          <w:cantSplit/>
          <w:trHeight w:val="25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2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 xml:space="preserve"> Анализ успеваемости  учащихся 11 класса, посещаемости учебных занятий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Учебно – воспитательный процесс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Обзорный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Работа с классными журналами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В течение месяца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 xml:space="preserve"> Справка о состоянии успеваемости и посещаемости учебных занятий учащимися 11 класса</w:t>
            </w:r>
          </w:p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Обсуждение справки на совещании при директоре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Брежнева Е. В.</w:t>
            </w:r>
          </w:p>
        </w:tc>
      </w:tr>
      <w:tr w:rsidR="00021116" w:rsidRPr="00CD7F8F" w:rsidTr="00021116">
        <w:trPr>
          <w:cantSplit/>
          <w:trHeight w:val="25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3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Посещение уроков музыки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Качество проведения уроков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Оперативный</w:t>
            </w:r>
          </w:p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контроль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наблюдение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В течение месяца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35211F" w:rsidP="00D63C12">
            <w:pPr>
              <w:rPr>
                <w:rFonts w:eastAsia="Times New Roman" w:cs="Times New Roman"/>
                <w:kern w:val="1"/>
              </w:rPr>
            </w:pPr>
            <w:r>
              <w:rPr>
                <w:rFonts w:eastAsia="Times New Roman" w:cs="Times New Roman"/>
                <w:kern w:val="1"/>
                <w:sz w:val="22"/>
                <w:szCs w:val="22"/>
              </w:rPr>
              <w:t>С</w:t>
            </w:r>
            <w:r w:rsidR="00021116" w:rsidRPr="0035211F">
              <w:rPr>
                <w:rFonts w:eastAsia="Times New Roman" w:cs="Times New Roman"/>
                <w:kern w:val="1"/>
                <w:sz w:val="22"/>
                <w:szCs w:val="22"/>
              </w:rPr>
              <w:t>правка</w:t>
            </w:r>
            <w:r>
              <w:rPr>
                <w:rFonts w:eastAsia="Times New Roman" w:cs="Times New Roman"/>
                <w:kern w:val="1"/>
                <w:sz w:val="22"/>
                <w:szCs w:val="22"/>
              </w:rPr>
              <w:t>, совещание при директоре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Брежнева Е. В.</w:t>
            </w:r>
          </w:p>
        </w:tc>
      </w:tr>
      <w:tr w:rsidR="00021116" w:rsidRPr="00CD7F8F" w:rsidTr="00021116">
        <w:trPr>
          <w:cantSplit/>
          <w:trHeight w:val="25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4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Прием заявлений учащихся 11 классов на участие в  итоговом сочинении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Бланки заявлений, согласие на обработку персональных данных выпускника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 xml:space="preserve">Персональный 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Сбор заявлений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snapToGrid w:val="0"/>
              <w:jc w:val="center"/>
              <w:rPr>
                <w:rFonts w:eastAsia="Times New Roman" w:cs="Times New Roman"/>
                <w:kern w:val="1"/>
              </w:rPr>
            </w:pP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Пакет заявлений выпускников на участие в итоговом сочинении, согласия на обработку персональных данных.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Брежнева Е. В.</w:t>
            </w:r>
          </w:p>
        </w:tc>
      </w:tr>
      <w:tr w:rsidR="00021116" w:rsidRPr="00CD7F8F" w:rsidTr="00021116">
        <w:trPr>
          <w:cantSplit/>
          <w:trHeight w:val="25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lastRenderedPageBreak/>
              <w:t>5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Формирование базы данных об участниках ЕГЭ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snapToGrid w:val="0"/>
              <w:rPr>
                <w:rFonts w:eastAsia="Times New Roman" w:cs="Times New Roman"/>
                <w:kern w:val="1"/>
              </w:rPr>
            </w:pP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 xml:space="preserve">Персональный 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Копии паспортов учащихся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snapToGrid w:val="0"/>
              <w:jc w:val="center"/>
              <w:rPr>
                <w:rFonts w:eastAsia="Times New Roman" w:cs="Times New Roman"/>
                <w:kern w:val="1"/>
              </w:rPr>
            </w:pP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База данных об участниках ЕГЭ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Брежнева Е. В.</w:t>
            </w:r>
          </w:p>
        </w:tc>
      </w:tr>
      <w:tr w:rsidR="00021116" w:rsidRPr="00CD7F8F" w:rsidTr="00D63C12">
        <w:trPr>
          <w:cantSplit/>
          <w:trHeight w:val="415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5211F" w:rsidRDefault="0035211F" w:rsidP="00D63C12">
            <w:pPr>
              <w:jc w:val="center"/>
              <w:rPr>
                <w:rFonts w:eastAsia="SimSun" w:cs="Times New Roman"/>
                <w:kern w:val="1"/>
                <w:lang w:val="en-US"/>
              </w:rPr>
            </w:pPr>
            <w:r w:rsidRPr="0035211F">
              <w:rPr>
                <w:rFonts w:eastAsia="Times New Roman" w:cs="Times New Roman"/>
                <w:b/>
                <w:i/>
                <w:kern w:val="1"/>
                <w:sz w:val="22"/>
                <w:szCs w:val="22"/>
              </w:rPr>
              <w:t>Декабрь 2015 года</w:t>
            </w:r>
          </w:p>
        </w:tc>
      </w:tr>
      <w:tr w:rsidR="00021116" w:rsidRPr="00CD7F8F" w:rsidTr="00021116">
        <w:trPr>
          <w:cantSplit/>
          <w:trHeight w:val="273"/>
        </w:trPr>
        <w:tc>
          <w:tcPr>
            <w:tcW w:w="13008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color w:val="FF0000"/>
                <w:kern w:val="1"/>
              </w:rPr>
            </w:pPr>
            <w:r w:rsidRPr="0035211F">
              <w:rPr>
                <w:rFonts w:eastAsia="Times New Roman" w:cs="Times New Roman"/>
                <w:b/>
                <w:kern w:val="1"/>
                <w:sz w:val="22"/>
                <w:szCs w:val="22"/>
              </w:rPr>
              <w:t>Блок 1. Реализация прав граждан на образование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snapToGrid w:val="0"/>
              <w:rPr>
                <w:rFonts w:eastAsia="Times New Roman" w:cs="Times New Roman"/>
                <w:color w:val="FF0000"/>
                <w:kern w:val="1"/>
              </w:rPr>
            </w:pPr>
          </w:p>
        </w:tc>
      </w:tr>
      <w:tr w:rsidR="00021116" w:rsidRPr="00CD7F8F" w:rsidTr="00021116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Проверка организации индивидуальных занятий обучающихся  на дому по состоянию здоровья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Учащиеся, занимающиеся на дому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Персональный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 xml:space="preserve">Проверка дневников, тетрадей, беседа с учителями и родителями 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В течение месяца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Совещание при директоре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Брежнева Е. В.</w:t>
            </w:r>
          </w:p>
        </w:tc>
      </w:tr>
      <w:tr w:rsidR="00021116" w:rsidRPr="00CD7F8F" w:rsidTr="00D63C12">
        <w:trPr>
          <w:cantSplit/>
          <w:trHeight w:val="260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35211F">
              <w:rPr>
                <w:rFonts w:eastAsia="Times New Roman" w:cs="Times New Roman"/>
                <w:b/>
                <w:kern w:val="1"/>
                <w:sz w:val="22"/>
                <w:szCs w:val="22"/>
              </w:rPr>
              <w:t xml:space="preserve">Блок 2. </w:t>
            </w:r>
            <w:proofErr w:type="spellStart"/>
            <w:r w:rsidRPr="0035211F">
              <w:rPr>
                <w:rFonts w:eastAsia="Times New Roman" w:cs="Times New Roman"/>
                <w:b/>
                <w:kern w:val="1"/>
                <w:sz w:val="22"/>
                <w:szCs w:val="22"/>
              </w:rPr>
              <w:t>Внутришкольная</w:t>
            </w:r>
            <w:proofErr w:type="spellEnd"/>
            <w:r w:rsidRPr="0035211F">
              <w:rPr>
                <w:rFonts w:eastAsia="Times New Roman" w:cs="Times New Roman"/>
                <w:b/>
                <w:kern w:val="1"/>
                <w:sz w:val="22"/>
                <w:szCs w:val="22"/>
              </w:rPr>
              <w:t xml:space="preserve"> документация</w:t>
            </w:r>
          </w:p>
        </w:tc>
      </w:tr>
      <w:tr w:rsidR="00021116" w:rsidRPr="00CD7F8F" w:rsidTr="00021116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 xml:space="preserve">Проверка классных журналов в 1 - 11 классах: объективность итоговых отметок за 1 полугодие, </w:t>
            </w:r>
            <w:proofErr w:type="gramStart"/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контроль за</w:t>
            </w:r>
            <w:proofErr w:type="gramEnd"/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 xml:space="preserve"> ходом выполнения образовательных программ за </w:t>
            </w:r>
            <w:r w:rsidRPr="0035211F">
              <w:rPr>
                <w:rFonts w:eastAsia="Times New Roman" w:cs="Times New Roman"/>
                <w:kern w:val="1"/>
                <w:sz w:val="22"/>
                <w:szCs w:val="22"/>
                <w:lang w:val="en-US"/>
              </w:rPr>
              <w:t>II</w:t>
            </w: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 xml:space="preserve"> четверть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Правильность заполнения журналов, соответствие записей  в классном журнале тематическому планированию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Фронтальный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Проверка журналов отчеты учителей-предметников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С 27.12.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211F" w:rsidRDefault="0035211F" w:rsidP="00D63C12">
            <w:pPr>
              <w:rPr>
                <w:rFonts w:eastAsia="Times New Roman" w:cs="Times New Roman"/>
                <w:kern w:val="1"/>
              </w:rPr>
            </w:pPr>
            <w:r>
              <w:rPr>
                <w:rFonts w:eastAsia="Times New Roman" w:cs="Times New Roman"/>
                <w:kern w:val="1"/>
                <w:sz w:val="22"/>
                <w:szCs w:val="22"/>
              </w:rPr>
              <w:t>Справка,</w:t>
            </w:r>
          </w:p>
          <w:p w:rsidR="00021116" w:rsidRPr="0035211F" w:rsidRDefault="0035211F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/>
                <w:kern w:val="1"/>
                <w:sz w:val="22"/>
                <w:szCs w:val="22"/>
              </w:rPr>
              <w:t>с</w:t>
            </w: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овещание при директоре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Заместители директора по УВР</w:t>
            </w:r>
          </w:p>
        </w:tc>
      </w:tr>
      <w:tr w:rsidR="00021116" w:rsidRPr="00CD7F8F" w:rsidTr="00021116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2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 xml:space="preserve">Анализ состояния отчетности за </w:t>
            </w:r>
            <w:r w:rsidRPr="0035211F">
              <w:rPr>
                <w:rFonts w:eastAsia="Times New Roman" w:cs="Times New Roman"/>
                <w:kern w:val="1"/>
                <w:sz w:val="22"/>
                <w:szCs w:val="22"/>
                <w:lang w:val="en-US"/>
              </w:rPr>
              <w:t>II</w:t>
            </w: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 xml:space="preserve"> четверть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Выполнение графика контрольных, лабораторных и практических работ за I</w:t>
            </w:r>
            <w:r w:rsidRPr="0035211F">
              <w:rPr>
                <w:rFonts w:eastAsia="Times New Roman" w:cs="Times New Roman"/>
                <w:kern w:val="1"/>
                <w:sz w:val="22"/>
                <w:szCs w:val="22"/>
                <w:lang w:val="en-US"/>
              </w:rPr>
              <w:t>I</w:t>
            </w: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 xml:space="preserve"> четверть. </w:t>
            </w:r>
          </w:p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 xml:space="preserve">Проверка скорректированных календарно-тематических планов учителей – предметников   на 2 полугодие 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Тематический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Анализ состояния отчетности за 2 четверть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С 22.12.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Справка</w:t>
            </w:r>
            <w:r w:rsidR="0035211F">
              <w:rPr>
                <w:rFonts w:eastAsia="Times New Roman" w:cs="Times New Roman"/>
                <w:kern w:val="1"/>
                <w:sz w:val="22"/>
                <w:szCs w:val="22"/>
              </w:rPr>
              <w:t>, с</w:t>
            </w:r>
            <w:r w:rsidR="0035211F" w:rsidRPr="0035211F">
              <w:rPr>
                <w:rFonts w:eastAsia="Times New Roman" w:cs="Times New Roman"/>
                <w:kern w:val="1"/>
                <w:sz w:val="22"/>
                <w:szCs w:val="22"/>
              </w:rPr>
              <w:t>овещание при директоре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 xml:space="preserve">Заместители директора </w:t>
            </w:r>
          </w:p>
        </w:tc>
      </w:tr>
      <w:tr w:rsidR="00021116" w:rsidRPr="00CD7F8F" w:rsidTr="00021116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Проверка  дневников учащихся  5 – 9 классов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Система работы классного руководителя с дневниками учащихся, осуществление связи с родителями обучающихся.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Фронтальный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Дневники учащихся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До 22.12.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Справка, совещание при директоре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 xml:space="preserve">Заместители директора </w:t>
            </w:r>
          </w:p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</w:p>
        </w:tc>
      </w:tr>
      <w:tr w:rsidR="00021116" w:rsidRPr="00CD7F8F" w:rsidTr="00021116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4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proofErr w:type="gramStart"/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Контроль за</w:t>
            </w:r>
            <w:proofErr w:type="gramEnd"/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 xml:space="preserve"> ведением электронных документов учителями-предметниками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Система работы учителей-предметников с ЭКЖ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Фронтальный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Виртуальная школа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До 01.01.2016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Справка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Брежнева Е. В.</w:t>
            </w:r>
          </w:p>
        </w:tc>
      </w:tr>
      <w:tr w:rsidR="00021116" w:rsidRPr="00CD7F8F" w:rsidTr="00D63C12">
        <w:trPr>
          <w:cantSplit/>
          <w:trHeight w:val="259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35211F">
              <w:rPr>
                <w:rFonts w:eastAsia="Times New Roman" w:cs="Times New Roman"/>
                <w:b/>
                <w:kern w:val="1"/>
                <w:sz w:val="22"/>
                <w:szCs w:val="22"/>
              </w:rPr>
              <w:t>Блок 3. Образовательная деятельность</w:t>
            </w:r>
          </w:p>
        </w:tc>
      </w:tr>
      <w:tr w:rsidR="00021116" w:rsidRPr="00CD7F8F" w:rsidTr="00021116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proofErr w:type="gramStart"/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Контроль за</w:t>
            </w:r>
            <w:proofErr w:type="gramEnd"/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 xml:space="preserve"> уровнем обученности учащихся по предметам учебного плана за </w:t>
            </w:r>
            <w:r w:rsidRPr="0035211F">
              <w:rPr>
                <w:rFonts w:eastAsia="Times New Roman" w:cs="Times New Roman"/>
                <w:kern w:val="1"/>
                <w:sz w:val="22"/>
                <w:szCs w:val="22"/>
                <w:lang w:val="en-US"/>
              </w:rPr>
              <w:t>I</w:t>
            </w: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 xml:space="preserve">  полугодие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 xml:space="preserve">Учебно </w:t>
            </w:r>
            <w:proofErr w:type="gramStart"/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–в</w:t>
            </w:r>
            <w:proofErr w:type="gramEnd"/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оспитательный процесс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Фронтальный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Анализы контрольных работ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12.12-25.12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Аналитическая справка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 xml:space="preserve">Заместители директора </w:t>
            </w:r>
          </w:p>
        </w:tc>
      </w:tr>
      <w:tr w:rsidR="00021116" w:rsidRPr="00CD7F8F" w:rsidTr="00021116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2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Проведение недели  предметов естественн</w:t>
            </w:r>
            <w:proofErr w:type="gramStart"/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о-</w:t>
            </w:r>
            <w:proofErr w:type="gramEnd"/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 xml:space="preserve"> научного цикла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План проведения недели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Персональный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Собеседование с руководителем МО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14.12 – 19.12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Приказ директора по проведению предметных декад, справка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Руководитель</w:t>
            </w:r>
          </w:p>
          <w:p w:rsidR="00021116" w:rsidRPr="0035211F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ШМО</w:t>
            </w:r>
          </w:p>
        </w:tc>
      </w:tr>
      <w:tr w:rsidR="00021116" w:rsidRPr="00CD7F8F" w:rsidTr="00021116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3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Работа с одаренными учащимися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Результативность участия в олимпиадах муниципального уровня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Тематический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Анализ результатов предметных олимпиад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декабрь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bCs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Справка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35211F">
              <w:rPr>
                <w:rFonts w:eastAsia="Times New Roman" w:cs="Times New Roman"/>
                <w:bCs/>
                <w:kern w:val="1"/>
                <w:sz w:val="22"/>
                <w:szCs w:val="22"/>
              </w:rPr>
              <w:t>Брежнева Е. В.</w:t>
            </w:r>
          </w:p>
        </w:tc>
      </w:tr>
      <w:tr w:rsidR="00021116" w:rsidRPr="00CD7F8F" w:rsidTr="00D63C12">
        <w:trPr>
          <w:cantSplit/>
          <w:trHeight w:val="265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35211F">
              <w:rPr>
                <w:rFonts w:eastAsia="Times New Roman" w:cs="Times New Roman"/>
                <w:b/>
                <w:kern w:val="1"/>
                <w:sz w:val="22"/>
                <w:szCs w:val="22"/>
              </w:rPr>
              <w:t>Блок 4. Здоровье и здоровый образ жизни. Питание учащихся</w:t>
            </w:r>
          </w:p>
        </w:tc>
      </w:tr>
      <w:tr w:rsidR="00021116" w:rsidRPr="00CD7F8F" w:rsidTr="00021116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Организация горячего питания учащихся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Работа пищеблока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Персональный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Беседы, проверка документации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В течение месяца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 xml:space="preserve">Отчет 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snapToGrid w:val="0"/>
              <w:rPr>
                <w:rFonts w:eastAsia="Times New Roman" w:cs="Times New Roman"/>
                <w:kern w:val="1"/>
              </w:rPr>
            </w:pPr>
          </w:p>
        </w:tc>
      </w:tr>
      <w:tr w:rsidR="00021116" w:rsidRPr="00CD7F8F" w:rsidTr="00021116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2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Деятельность совета по профилактике вредных привычек.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Документация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Тематический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Беседы с учащимися, проверка документации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В течение месяца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План работы с учащимися «группы риска»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Кисилёва Н. А.</w:t>
            </w:r>
          </w:p>
        </w:tc>
      </w:tr>
      <w:tr w:rsidR="00021116" w:rsidRPr="00CD7F8F" w:rsidTr="00D63C12">
        <w:trPr>
          <w:cantSplit/>
          <w:trHeight w:val="280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SimSun" w:cs="Times New Roman"/>
                <w:kern w:val="1"/>
              </w:rPr>
            </w:pPr>
            <w:r w:rsidRPr="0035211F">
              <w:rPr>
                <w:rFonts w:eastAsia="Times New Roman" w:cs="Times New Roman"/>
                <w:b/>
                <w:kern w:val="1"/>
                <w:sz w:val="22"/>
                <w:szCs w:val="22"/>
              </w:rPr>
              <w:t xml:space="preserve">Блок 5. Состояние преподавания учебных предметов </w:t>
            </w:r>
          </w:p>
        </w:tc>
      </w:tr>
      <w:tr w:rsidR="00021116" w:rsidRPr="00CD7F8F" w:rsidTr="00021116">
        <w:trPr>
          <w:cantSplit/>
          <w:trHeight w:val="43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lastRenderedPageBreak/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proofErr w:type="gramStart"/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Контроль за</w:t>
            </w:r>
            <w:proofErr w:type="gramEnd"/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 xml:space="preserve"> состоянием преподавания  предметов в 9 классе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Учебно – воспитательный процесс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Фронтальный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Посещение уроков, проверка журналов, дневников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декабрь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Аналитическая справка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Брежнева Е. В.</w:t>
            </w:r>
          </w:p>
        </w:tc>
      </w:tr>
      <w:tr w:rsidR="00021116" w:rsidRPr="00CD7F8F" w:rsidTr="00021116">
        <w:trPr>
          <w:cantSplit/>
          <w:trHeight w:val="43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2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Состояние преподавания ОРКСЭ в 4 классе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Учебно-воспитательный процесс в 4 классах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Фронтальный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Посещение уроков, собеседование с учителями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1-2                                                                                                                                                                    недели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Аналитическая справка, совещание при директоре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Брежнева Е. В.</w:t>
            </w:r>
          </w:p>
        </w:tc>
      </w:tr>
      <w:tr w:rsidR="00021116" w:rsidRPr="00CD7F8F" w:rsidTr="00D63C12">
        <w:trPr>
          <w:cantSplit/>
          <w:trHeight w:val="267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SimSun" w:cs="Times New Roman"/>
                <w:kern w:val="1"/>
              </w:rPr>
            </w:pPr>
            <w:r w:rsidRPr="0035211F">
              <w:rPr>
                <w:rFonts w:eastAsia="Times New Roman" w:cs="Times New Roman"/>
                <w:b/>
                <w:kern w:val="1"/>
                <w:sz w:val="22"/>
                <w:szCs w:val="22"/>
              </w:rPr>
              <w:t>Блок 6. Состояние учебно – методической работы</w:t>
            </w:r>
          </w:p>
        </w:tc>
      </w:tr>
      <w:tr w:rsidR="00021116" w:rsidRPr="00CD7F8F" w:rsidTr="00021116">
        <w:trPr>
          <w:cantSplit/>
          <w:trHeight w:val="41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1.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 xml:space="preserve">Анализ УМК с позиции соответствия требованиям ФГОС ООО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Учебно – воспитательный процесс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Тематический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Собеседование с педагогами, сбор информации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2 - 3 неделя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Информация, совещание при  директоре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Брежнева Е. В.</w:t>
            </w:r>
          </w:p>
        </w:tc>
      </w:tr>
      <w:tr w:rsidR="00021116" w:rsidRPr="00CD7F8F" w:rsidTr="00D63C12">
        <w:trPr>
          <w:cantSplit/>
          <w:trHeight w:val="268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35211F">
              <w:rPr>
                <w:rFonts w:eastAsia="Times New Roman" w:cs="Times New Roman"/>
                <w:b/>
                <w:kern w:val="1"/>
                <w:sz w:val="22"/>
                <w:szCs w:val="22"/>
              </w:rPr>
              <w:t>Блок 7. Охрана труда</w:t>
            </w:r>
          </w:p>
        </w:tc>
      </w:tr>
      <w:tr w:rsidR="00021116" w:rsidRPr="00CD7F8F" w:rsidTr="0035211F">
        <w:trPr>
          <w:cantSplit/>
          <w:trHeight w:val="55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Работа по проведению объектовых тренировок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Действия сотрудников при проведении объектовой тренировки</w:t>
            </w:r>
          </w:p>
        </w:tc>
        <w:tc>
          <w:tcPr>
            <w:tcW w:w="18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Тематический</w:t>
            </w:r>
          </w:p>
        </w:tc>
        <w:tc>
          <w:tcPr>
            <w:tcW w:w="21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Наблюдение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По графику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Информация, совещание при директоре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5211F" w:rsidRDefault="0035211F" w:rsidP="00D63C12">
            <w:pPr>
              <w:snapToGrid w:val="0"/>
              <w:rPr>
                <w:rFonts w:eastAsia="Times New Roman" w:cs="Times New Roman"/>
                <w:kern w:val="1"/>
              </w:rPr>
            </w:pPr>
            <w:r>
              <w:rPr>
                <w:rFonts w:eastAsia="Times New Roman" w:cs="Times New Roman"/>
                <w:kern w:val="1"/>
                <w:sz w:val="22"/>
                <w:szCs w:val="22"/>
              </w:rPr>
              <w:t>Учитель ОБЖ</w:t>
            </w:r>
          </w:p>
        </w:tc>
      </w:tr>
      <w:tr w:rsidR="00021116" w:rsidRPr="00CD7F8F" w:rsidTr="00D63C12">
        <w:trPr>
          <w:cantSplit/>
          <w:trHeight w:val="334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CD7F8F" w:rsidRDefault="00021116" w:rsidP="00D63C12">
            <w:pPr>
              <w:rPr>
                <w:rFonts w:eastAsia="SimSun" w:cs="Times New Roman"/>
                <w:kern w:val="1"/>
                <w:sz w:val="21"/>
                <w:szCs w:val="20"/>
                <w:lang w:val="en-US"/>
              </w:rPr>
            </w:pPr>
            <w:r w:rsidRPr="00CD7F8F">
              <w:rPr>
                <w:rFonts w:eastAsia="Times New Roman" w:cs="Times New Roman"/>
                <w:b/>
                <w:kern w:val="1"/>
              </w:rPr>
              <w:t>Блок 8. Работа библиотеки</w:t>
            </w:r>
          </w:p>
        </w:tc>
      </w:tr>
      <w:tr w:rsidR="00021116" w:rsidRPr="00CD7F8F" w:rsidTr="0035211F">
        <w:trPr>
          <w:cantSplit/>
          <w:trHeight w:val="35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 xml:space="preserve">Организация библиотечных уроков для учащихся 5-7 классов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211F" w:rsidRPr="0035211F" w:rsidRDefault="0035211F" w:rsidP="0035211F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Педагог-</w:t>
            </w:r>
          </w:p>
          <w:p w:rsidR="00021116" w:rsidRPr="0035211F" w:rsidRDefault="0035211F" w:rsidP="0035211F">
            <w:pPr>
              <w:snapToGrid w:val="0"/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библиотекарь</w:t>
            </w:r>
          </w:p>
        </w:tc>
        <w:tc>
          <w:tcPr>
            <w:tcW w:w="18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Персональный</w:t>
            </w:r>
          </w:p>
        </w:tc>
        <w:tc>
          <w:tcPr>
            <w:tcW w:w="21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35211F" w:rsidP="00D63C12">
            <w:pPr>
              <w:snapToGrid w:val="0"/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Посещение уроков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В течение месяца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Совещание при директоре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5211F" w:rsidRDefault="0035211F" w:rsidP="00D63C12">
            <w:pPr>
              <w:rPr>
                <w:rFonts w:eastAsia="SimSun" w:cs="Times New Roman"/>
                <w:kern w:val="1"/>
              </w:rPr>
            </w:pPr>
            <w:r w:rsidRPr="0035211F">
              <w:rPr>
                <w:rFonts w:eastAsia="SimSun" w:cs="Times New Roman"/>
                <w:kern w:val="1"/>
                <w:sz w:val="22"/>
                <w:szCs w:val="22"/>
              </w:rPr>
              <w:t>Кисилёва Н.А.</w:t>
            </w:r>
          </w:p>
        </w:tc>
      </w:tr>
      <w:tr w:rsidR="00021116" w:rsidRPr="00CD7F8F" w:rsidTr="00D63C12">
        <w:trPr>
          <w:cantSplit/>
          <w:trHeight w:val="260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CD7F8F" w:rsidRDefault="00021116" w:rsidP="00D63C12">
            <w:pPr>
              <w:rPr>
                <w:rFonts w:eastAsia="SimSun" w:cs="Times New Roman"/>
                <w:kern w:val="1"/>
                <w:sz w:val="21"/>
                <w:szCs w:val="20"/>
              </w:rPr>
            </w:pPr>
            <w:r w:rsidRPr="00CD7F8F">
              <w:rPr>
                <w:rFonts w:eastAsia="Times New Roman" w:cs="Times New Roman"/>
                <w:b/>
                <w:kern w:val="1"/>
              </w:rPr>
              <w:t>Блок 9. Работа по подготовке к итоговой аттестации</w:t>
            </w:r>
          </w:p>
        </w:tc>
      </w:tr>
      <w:tr w:rsidR="00021116" w:rsidRPr="00CD7F8F" w:rsidTr="00021116">
        <w:trPr>
          <w:cantSplit/>
          <w:trHeight w:val="216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Формирование пакета нормативных документов по подготовке  к проведению ЕГЭ.</w:t>
            </w:r>
          </w:p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</w:p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</w:p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Проведение семинара с учителями-предметниками по правилам подготовки учащихся к сдаче ЕГЭ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Тематический</w:t>
            </w:r>
          </w:p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</w:p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</w:p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</w:p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</w:p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</w:p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</w:p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ind w:left="175"/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Собеседование с педагогами, учащимися</w:t>
            </w:r>
          </w:p>
          <w:p w:rsidR="00021116" w:rsidRPr="0035211F" w:rsidRDefault="00021116" w:rsidP="00D63C12">
            <w:pPr>
              <w:ind w:left="175"/>
              <w:rPr>
                <w:rFonts w:eastAsia="Times New Roman" w:cs="Times New Roman"/>
                <w:kern w:val="1"/>
              </w:rPr>
            </w:pPr>
          </w:p>
          <w:p w:rsidR="00021116" w:rsidRPr="0035211F" w:rsidRDefault="00021116" w:rsidP="00D63C12">
            <w:pPr>
              <w:ind w:left="175"/>
              <w:rPr>
                <w:rFonts w:eastAsia="Times New Roman" w:cs="Times New Roman"/>
                <w:kern w:val="1"/>
              </w:rPr>
            </w:pPr>
          </w:p>
          <w:p w:rsidR="00021116" w:rsidRPr="0035211F" w:rsidRDefault="00021116" w:rsidP="00D63C12">
            <w:pPr>
              <w:ind w:left="175"/>
              <w:rPr>
                <w:rFonts w:eastAsia="Times New Roman" w:cs="Times New Roman"/>
                <w:kern w:val="1"/>
              </w:rPr>
            </w:pPr>
          </w:p>
          <w:p w:rsidR="00021116" w:rsidRPr="0035211F" w:rsidRDefault="00021116" w:rsidP="00D63C12">
            <w:pPr>
              <w:ind w:left="175"/>
              <w:rPr>
                <w:rFonts w:eastAsia="Times New Roman" w:cs="Times New Roman"/>
                <w:kern w:val="1"/>
              </w:rPr>
            </w:pPr>
          </w:p>
          <w:p w:rsidR="00021116" w:rsidRPr="0035211F" w:rsidRDefault="00021116" w:rsidP="00D63C12">
            <w:pPr>
              <w:ind w:left="175"/>
              <w:rPr>
                <w:rFonts w:eastAsia="Times New Roman" w:cs="Times New Roman"/>
                <w:kern w:val="1"/>
              </w:rPr>
            </w:pP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В течение месяца</w:t>
            </w:r>
          </w:p>
          <w:p w:rsidR="00021116" w:rsidRPr="0035211F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</w:p>
          <w:p w:rsidR="00021116" w:rsidRPr="0035211F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</w:p>
          <w:p w:rsidR="00021116" w:rsidRPr="0035211F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</w:p>
          <w:p w:rsidR="00021116" w:rsidRPr="0035211F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</w:p>
          <w:p w:rsidR="00021116" w:rsidRPr="0035211F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</w:p>
          <w:p w:rsidR="00021116" w:rsidRPr="0035211F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 xml:space="preserve">Пакет документов по ЕГЭ, </w:t>
            </w:r>
          </w:p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</w:p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</w:p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Брежнева Е. В..</w:t>
            </w:r>
          </w:p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</w:p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</w:p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</w:p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</w:p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</w:p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</w:p>
        </w:tc>
      </w:tr>
      <w:tr w:rsidR="00021116" w:rsidRPr="00CD7F8F" w:rsidTr="00021116">
        <w:trPr>
          <w:cantSplit/>
          <w:trHeight w:val="76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2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Проведение итогового сочинения в 11 классах</w:t>
            </w:r>
          </w:p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Деятельность учителя и учащихся на уроке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тематический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ind w:left="175"/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Итоги сочинений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03.12.2014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Анализ результатов итогового сочинения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Брежнева Е. В.</w:t>
            </w:r>
          </w:p>
        </w:tc>
      </w:tr>
      <w:tr w:rsidR="00021116" w:rsidRPr="00CD7F8F" w:rsidTr="00021116">
        <w:trPr>
          <w:cantSplit/>
          <w:trHeight w:val="76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 xml:space="preserve"> Информирование родителей о состоянии успеваемости выпускников по итогам 1 полугодия.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Результаты успеваемости по итогам 1 полугодия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 xml:space="preserve">Фронтальный 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Обработка результатов по классам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 xml:space="preserve"> 4 неделя декабря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Информация о состоянии успеваемости выпускников, подготовки к ГИА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классные руководители 9, 11 классов</w:t>
            </w:r>
          </w:p>
        </w:tc>
      </w:tr>
      <w:tr w:rsidR="00021116" w:rsidRPr="0035211F" w:rsidTr="00021116">
        <w:trPr>
          <w:cantSplit/>
          <w:trHeight w:val="25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35211F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4.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Посещение уроков английского языка в 11 классе.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 xml:space="preserve">Деятельность учителя и </w:t>
            </w:r>
            <w:proofErr w:type="gramStart"/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учащихся</w:t>
            </w:r>
            <w:proofErr w:type="gramEnd"/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 xml:space="preserve"> а уроке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персональный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Наблюдение, собеседование с учителями, анализ посещенных уроков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4 неделя декабря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35211F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С</w:t>
            </w:r>
            <w:r w:rsidR="00021116" w:rsidRPr="0035211F">
              <w:rPr>
                <w:rFonts w:eastAsia="Times New Roman" w:cs="Times New Roman"/>
                <w:kern w:val="1"/>
                <w:sz w:val="22"/>
                <w:szCs w:val="22"/>
              </w:rPr>
              <w:t>правка</w:t>
            </w:r>
            <w:r>
              <w:rPr>
                <w:rFonts w:eastAsia="Times New Roman" w:cs="Times New Roman"/>
                <w:kern w:val="1"/>
                <w:sz w:val="22"/>
                <w:szCs w:val="22"/>
              </w:rPr>
              <w:t xml:space="preserve">, </w:t>
            </w: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/>
                <w:kern w:val="1"/>
                <w:sz w:val="22"/>
                <w:szCs w:val="22"/>
              </w:rPr>
              <w:t>с</w:t>
            </w: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овещание при директоре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Брежнева Е. В..</w:t>
            </w:r>
          </w:p>
        </w:tc>
      </w:tr>
      <w:tr w:rsidR="00021116" w:rsidRPr="00CD7F8F" w:rsidTr="00021116">
        <w:trPr>
          <w:cantSplit/>
          <w:trHeight w:val="25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35211F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5</w:t>
            </w:r>
            <w:r w:rsidR="00021116" w:rsidRPr="0035211F">
              <w:rPr>
                <w:rFonts w:eastAsia="Times New Roman" w:cs="Times New Roman"/>
                <w:kern w:val="1"/>
                <w:sz w:val="22"/>
                <w:szCs w:val="22"/>
              </w:rPr>
              <w:t>.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Лексико-грамматический тест (в формате ЕГЭ) в 11 классе.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 xml:space="preserve">Работы </w:t>
            </w:r>
            <w:proofErr w:type="gramStart"/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 xml:space="preserve">Фронтальный 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Обработка результатов, анализ, коррекционная работа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4 неделя декабря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35211F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С</w:t>
            </w:r>
            <w:r w:rsidR="00021116" w:rsidRPr="0035211F">
              <w:rPr>
                <w:rFonts w:eastAsia="Times New Roman" w:cs="Times New Roman"/>
                <w:kern w:val="1"/>
                <w:sz w:val="22"/>
                <w:szCs w:val="22"/>
              </w:rPr>
              <w:t>правка</w:t>
            </w:r>
            <w:r>
              <w:rPr>
                <w:rFonts w:eastAsia="Times New Roman" w:cs="Times New Roman"/>
                <w:kern w:val="1"/>
                <w:sz w:val="22"/>
                <w:szCs w:val="22"/>
              </w:rPr>
              <w:t>,</w:t>
            </w: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/>
                <w:kern w:val="1"/>
                <w:sz w:val="22"/>
                <w:szCs w:val="22"/>
              </w:rPr>
              <w:t>с</w:t>
            </w: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овещание при директоре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widowControl w:val="0"/>
              <w:jc w:val="both"/>
              <w:rPr>
                <w:rFonts w:eastAsia="SimSun" w:cs="Times New Roman"/>
                <w:kern w:val="1"/>
                <w:lang w:val="en-US"/>
              </w:rPr>
            </w:pPr>
            <w:proofErr w:type="spellStart"/>
            <w:r w:rsidRPr="0035211F">
              <w:rPr>
                <w:rFonts w:eastAsia="SimSun" w:cs="Times New Roman"/>
                <w:kern w:val="1"/>
                <w:sz w:val="22"/>
                <w:szCs w:val="22"/>
                <w:lang w:val="en-US"/>
              </w:rPr>
              <w:t>Брежнева</w:t>
            </w:r>
            <w:proofErr w:type="spellEnd"/>
            <w:r w:rsidRPr="0035211F">
              <w:rPr>
                <w:rFonts w:eastAsia="SimSun" w:cs="Times New Roman"/>
                <w:kern w:val="1"/>
                <w:sz w:val="22"/>
                <w:szCs w:val="22"/>
                <w:lang w:val="en-US"/>
              </w:rPr>
              <w:t xml:space="preserve"> Е. В.</w:t>
            </w:r>
          </w:p>
        </w:tc>
      </w:tr>
      <w:tr w:rsidR="00021116" w:rsidRPr="00CD7F8F" w:rsidTr="00021116">
        <w:trPr>
          <w:cantSplit/>
          <w:trHeight w:val="25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35211F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6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Проведение контрольно-диагностической работы по обществознанию в 11 классе (формат ЕГЭ)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 xml:space="preserve">Работы </w:t>
            </w:r>
            <w:proofErr w:type="gramStart"/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 xml:space="preserve">Фронтальный 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Обработка результатов, анализ, коррекционная работа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4 неделя декабря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35211F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С</w:t>
            </w:r>
            <w:r w:rsidR="00021116" w:rsidRPr="0035211F">
              <w:rPr>
                <w:rFonts w:eastAsia="Times New Roman" w:cs="Times New Roman"/>
                <w:kern w:val="1"/>
                <w:sz w:val="22"/>
                <w:szCs w:val="22"/>
              </w:rPr>
              <w:t>правка</w:t>
            </w:r>
            <w:r>
              <w:rPr>
                <w:rFonts w:eastAsia="Times New Roman" w:cs="Times New Roman"/>
                <w:kern w:val="1"/>
                <w:sz w:val="22"/>
                <w:szCs w:val="22"/>
              </w:rPr>
              <w:t>,</w:t>
            </w: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/>
                <w:kern w:val="1"/>
                <w:sz w:val="22"/>
                <w:szCs w:val="22"/>
              </w:rPr>
              <w:t>с</w:t>
            </w:r>
            <w:r w:rsidRPr="0035211F">
              <w:rPr>
                <w:rFonts w:eastAsia="Times New Roman" w:cs="Times New Roman"/>
                <w:kern w:val="1"/>
                <w:sz w:val="22"/>
                <w:szCs w:val="22"/>
              </w:rPr>
              <w:t>овещание при директоре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widowControl w:val="0"/>
              <w:jc w:val="both"/>
              <w:rPr>
                <w:rFonts w:eastAsia="SimSun" w:cs="Times New Roman"/>
                <w:kern w:val="1"/>
                <w:lang w:val="en-US"/>
              </w:rPr>
            </w:pPr>
            <w:proofErr w:type="spellStart"/>
            <w:r w:rsidRPr="0035211F">
              <w:rPr>
                <w:rFonts w:eastAsia="SimSun" w:cs="Times New Roman"/>
                <w:kern w:val="1"/>
                <w:sz w:val="22"/>
                <w:szCs w:val="22"/>
                <w:lang w:val="en-US"/>
              </w:rPr>
              <w:t>Брежнева</w:t>
            </w:r>
            <w:proofErr w:type="spellEnd"/>
            <w:r w:rsidRPr="0035211F">
              <w:rPr>
                <w:rFonts w:eastAsia="SimSun" w:cs="Times New Roman"/>
                <w:kern w:val="1"/>
                <w:sz w:val="22"/>
                <w:szCs w:val="22"/>
                <w:lang w:val="en-US"/>
              </w:rPr>
              <w:t xml:space="preserve"> Е. В.</w:t>
            </w:r>
          </w:p>
        </w:tc>
      </w:tr>
      <w:tr w:rsidR="00021116" w:rsidRPr="00CD7F8F" w:rsidTr="00D63C12">
        <w:trPr>
          <w:cantSplit/>
          <w:trHeight w:val="235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jc w:val="center"/>
              <w:rPr>
                <w:rFonts w:eastAsia="SimSun" w:cs="Times New Roman"/>
                <w:kern w:val="1"/>
                <w:lang w:val="en-US"/>
              </w:rPr>
            </w:pPr>
            <w:r w:rsidRPr="0035211F">
              <w:rPr>
                <w:rFonts w:eastAsia="Times New Roman" w:cs="Times New Roman"/>
                <w:b/>
                <w:i/>
                <w:kern w:val="1"/>
                <w:sz w:val="22"/>
                <w:szCs w:val="22"/>
              </w:rPr>
              <w:t>Январь</w:t>
            </w:r>
            <w:r w:rsidR="0035211F" w:rsidRPr="0035211F">
              <w:rPr>
                <w:rFonts w:eastAsia="Times New Roman" w:cs="Times New Roman"/>
                <w:b/>
                <w:i/>
                <w:kern w:val="1"/>
                <w:sz w:val="22"/>
                <w:szCs w:val="22"/>
              </w:rPr>
              <w:t xml:space="preserve"> 2016 года</w:t>
            </w:r>
          </w:p>
        </w:tc>
      </w:tr>
      <w:tr w:rsidR="00021116" w:rsidRPr="00CD7F8F" w:rsidTr="00021116">
        <w:trPr>
          <w:cantSplit/>
          <w:trHeight w:val="273"/>
        </w:trPr>
        <w:tc>
          <w:tcPr>
            <w:tcW w:w="13008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rPr>
                <w:rFonts w:eastAsia="Times New Roman" w:cs="Times New Roman"/>
                <w:color w:val="FF0000"/>
                <w:kern w:val="1"/>
              </w:rPr>
            </w:pPr>
            <w:r w:rsidRPr="0035211F">
              <w:rPr>
                <w:rFonts w:eastAsia="Times New Roman" w:cs="Times New Roman"/>
                <w:b/>
                <w:kern w:val="1"/>
                <w:sz w:val="22"/>
                <w:szCs w:val="22"/>
              </w:rPr>
              <w:t>Блок 1. Реализация прав граждан на образование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35211F" w:rsidRDefault="00021116" w:rsidP="00D63C12">
            <w:pPr>
              <w:snapToGrid w:val="0"/>
              <w:rPr>
                <w:rFonts w:eastAsia="Times New Roman" w:cs="Times New Roman"/>
                <w:color w:val="FF0000"/>
                <w:kern w:val="1"/>
              </w:rPr>
            </w:pPr>
          </w:p>
        </w:tc>
      </w:tr>
      <w:tr w:rsidR="00021116" w:rsidRPr="00CD7F8F" w:rsidTr="00021116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Организация курсовой подготовки учителей </w:t>
            </w:r>
            <w:proofErr w:type="gramStart"/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на</w:t>
            </w:r>
            <w:proofErr w:type="gramEnd"/>
          </w:p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2016 год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План курсовой подготовки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Персональный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Собеседование с педагогами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12.01. – 20.01.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Заявки на курсы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Брежнева Е. В.</w:t>
            </w:r>
          </w:p>
        </w:tc>
      </w:tr>
      <w:tr w:rsidR="00021116" w:rsidRPr="00CD7F8F" w:rsidTr="00021116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3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Организация и проведение собрания для родителей будущих первоклассников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Учебно – воспитательный процесс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snapToGrid w:val="0"/>
              <w:rPr>
                <w:rFonts w:eastAsia="Times New Roman" w:cs="Times New Roman"/>
                <w:kern w:val="1"/>
              </w:rPr>
            </w:pP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snapToGrid w:val="0"/>
              <w:rPr>
                <w:rFonts w:eastAsia="Times New Roman" w:cs="Times New Roman"/>
                <w:kern w:val="1"/>
              </w:rPr>
            </w:pP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4 неделя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Протокол родительского собрания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Учитель начальных классов</w:t>
            </w:r>
          </w:p>
        </w:tc>
      </w:tr>
      <w:tr w:rsidR="00021116" w:rsidRPr="00CD7F8F" w:rsidTr="00D63C12">
        <w:trPr>
          <w:cantSplit/>
          <w:trHeight w:val="260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b/>
                <w:kern w:val="1"/>
                <w:sz w:val="22"/>
                <w:szCs w:val="22"/>
              </w:rPr>
              <w:t xml:space="preserve">Блок 2. </w:t>
            </w:r>
            <w:proofErr w:type="spellStart"/>
            <w:r w:rsidRPr="009E7048">
              <w:rPr>
                <w:rFonts w:eastAsia="Times New Roman" w:cs="Times New Roman"/>
                <w:b/>
                <w:kern w:val="1"/>
                <w:sz w:val="22"/>
                <w:szCs w:val="22"/>
              </w:rPr>
              <w:t>Внутришкольная</w:t>
            </w:r>
            <w:proofErr w:type="spellEnd"/>
            <w:r w:rsidRPr="009E7048">
              <w:rPr>
                <w:rFonts w:eastAsia="Times New Roman" w:cs="Times New Roman"/>
                <w:b/>
                <w:kern w:val="1"/>
                <w:sz w:val="22"/>
                <w:szCs w:val="22"/>
              </w:rPr>
              <w:t xml:space="preserve"> документация</w:t>
            </w:r>
          </w:p>
        </w:tc>
      </w:tr>
      <w:tr w:rsidR="00021116" w:rsidRPr="00CD7F8F" w:rsidTr="00021116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Оборудование учебных кабинетов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Учебно – воспитательный процесс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Персональный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Прием заявок на мебель и оборудование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3 – 4 неделя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План оснащения учреждения 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завхоз</w:t>
            </w:r>
          </w:p>
        </w:tc>
      </w:tr>
      <w:tr w:rsidR="00021116" w:rsidRPr="00CD7F8F" w:rsidTr="00021116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2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jc w:val="both"/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Проверка тетрадей  для контрольных работ  по русскому языку и математике учащихся 2-4 классов.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Учебно – воспитательный процесс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Фронтальный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Контрольные тетради по русскому языку и математике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4 неделя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Справка 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Брежнева Е. В.</w:t>
            </w:r>
          </w:p>
        </w:tc>
      </w:tr>
      <w:tr w:rsidR="00021116" w:rsidRPr="00CD7F8F" w:rsidTr="00D63C12">
        <w:trPr>
          <w:cantSplit/>
          <w:trHeight w:val="259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b/>
                <w:kern w:val="1"/>
                <w:sz w:val="22"/>
                <w:szCs w:val="22"/>
              </w:rPr>
              <w:t>Блок 3. Образовательная деятельность</w:t>
            </w:r>
          </w:p>
        </w:tc>
      </w:tr>
      <w:tr w:rsidR="00021116" w:rsidRPr="00CD7F8F" w:rsidTr="00021116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lastRenderedPageBreak/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Проведение предметной недели по окружающему миру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План проведения недели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Персональный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Собеседование с руководителями М/О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26.01. – 02.02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Аналитическая справка, отчет председателя М/О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SimSu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Журавлёва Е. В., Собко Л. Н.</w:t>
            </w:r>
          </w:p>
        </w:tc>
      </w:tr>
      <w:tr w:rsidR="00021116" w:rsidRPr="00CD7F8F" w:rsidTr="00021116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2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Работа с одаренными детьми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Результативность участия в олимпиаде школьного уровня по окружающему миру учащихся 1 – 4 классов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Тематический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Анализ результатов предметных олимпиад в начальных классах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29.01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Справка 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Брежнева Е. В.</w:t>
            </w:r>
          </w:p>
        </w:tc>
      </w:tr>
      <w:tr w:rsidR="00021116" w:rsidRPr="00CD7F8F" w:rsidTr="00D63C12">
        <w:trPr>
          <w:cantSplit/>
          <w:trHeight w:val="265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b/>
                <w:kern w:val="1"/>
                <w:sz w:val="22"/>
                <w:szCs w:val="22"/>
              </w:rPr>
              <w:t>Блок 4. Здоровье и здоровый образ жизни. Питание учащихся</w:t>
            </w:r>
          </w:p>
        </w:tc>
      </w:tr>
      <w:tr w:rsidR="00021116" w:rsidRPr="00CD7F8F" w:rsidTr="00021116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Организация горячего питания учащихся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Работа пищеблока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Персональный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Беседы, проверка документации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В течение месяца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Отчет 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Отв. за питание</w:t>
            </w:r>
          </w:p>
        </w:tc>
      </w:tr>
      <w:tr w:rsidR="00021116" w:rsidRPr="00CD7F8F" w:rsidTr="00021116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2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Деятельность профилактического совета  (по плану)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Документация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Тематический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Беседы с учащимися, проверка документации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В течение месяца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План работы с учащимися «группы риска»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Кисилёва Н. А.</w:t>
            </w:r>
          </w:p>
        </w:tc>
      </w:tr>
      <w:tr w:rsidR="00021116" w:rsidRPr="00CD7F8F" w:rsidTr="00D63C12">
        <w:trPr>
          <w:cantSplit/>
          <w:trHeight w:val="280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SimSun" w:cs="Times New Roman"/>
                <w:kern w:val="1"/>
              </w:rPr>
            </w:pPr>
            <w:r w:rsidRPr="009E7048">
              <w:rPr>
                <w:rFonts w:eastAsia="Times New Roman" w:cs="Times New Roman"/>
                <w:b/>
                <w:kern w:val="1"/>
                <w:sz w:val="22"/>
                <w:szCs w:val="22"/>
              </w:rPr>
              <w:t xml:space="preserve">Блок 5. Состояние преподавания учебных предметов </w:t>
            </w:r>
          </w:p>
        </w:tc>
      </w:tr>
      <w:tr w:rsidR="00021116" w:rsidRPr="00CD7F8F" w:rsidTr="00021116">
        <w:trPr>
          <w:cantSplit/>
          <w:trHeight w:val="43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proofErr w:type="gramStart"/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Контроль за</w:t>
            </w:r>
            <w:proofErr w:type="gramEnd"/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 состоянием преподавания  предметов в 7 классе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Учебно – воспитательный процесс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Фронтальный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Посещение уроков, проверка журналов, дневников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В течение месяца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Аналитическая справка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Брежнева Е. В..</w:t>
            </w:r>
          </w:p>
        </w:tc>
      </w:tr>
      <w:tr w:rsidR="00021116" w:rsidRPr="00CD7F8F" w:rsidTr="00D63C12">
        <w:trPr>
          <w:cantSplit/>
          <w:trHeight w:val="267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SimSun" w:cs="Times New Roman"/>
                <w:kern w:val="1"/>
              </w:rPr>
            </w:pPr>
            <w:r w:rsidRPr="009E7048">
              <w:rPr>
                <w:rFonts w:eastAsia="Times New Roman" w:cs="Times New Roman"/>
                <w:b/>
                <w:kern w:val="1"/>
                <w:sz w:val="22"/>
                <w:szCs w:val="22"/>
              </w:rPr>
              <w:t>Блок 6. Состояние учебно – методической работы</w:t>
            </w:r>
          </w:p>
        </w:tc>
      </w:tr>
      <w:tr w:rsidR="00021116" w:rsidRPr="00CD7F8F" w:rsidTr="00021116">
        <w:trPr>
          <w:cantSplit/>
          <w:trHeight w:val="41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Проведение заседаний ШМО «Анализ работы ШМО за 1 полугодие. Корректировка планов работы»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Учебно -  воспитательный</w:t>
            </w:r>
          </w:p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процесс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Оперативный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Собеседование с руководителями ШМО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Конец месяца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Отчёты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Руководители ШМО</w:t>
            </w:r>
          </w:p>
        </w:tc>
      </w:tr>
      <w:tr w:rsidR="00021116" w:rsidRPr="00CD7F8F" w:rsidTr="00D63C12">
        <w:trPr>
          <w:cantSplit/>
          <w:trHeight w:val="334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CD7F8F" w:rsidRDefault="009E7048" w:rsidP="00D63C12">
            <w:pPr>
              <w:rPr>
                <w:rFonts w:eastAsia="SimSun" w:cs="Times New Roman"/>
                <w:kern w:val="1"/>
                <w:sz w:val="21"/>
                <w:szCs w:val="20"/>
                <w:lang w:val="en-US"/>
              </w:rPr>
            </w:pPr>
            <w:r>
              <w:rPr>
                <w:rFonts w:eastAsia="Times New Roman" w:cs="Times New Roman"/>
                <w:b/>
                <w:kern w:val="1"/>
              </w:rPr>
              <w:t>Блок 7</w:t>
            </w:r>
            <w:r w:rsidR="00021116" w:rsidRPr="00CD7F8F">
              <w:rPr>
                <w:rFonts w:eastAsia="Times New Roman" w:cs="Times New Roman"/>
                <w:b/>
                <w:kern w:val="1"/>
              </w:rPr>
              <w:t>. Работа библиотеки</w:t>
            </w:r>
          </w:p>
        </w:tc>
      </w:tr>
      <w:tr w:rsidR="00021116" w:rsidRPr="00CD7F8F" w:rsidTr="00021116">
        <w:trPr>
          <w:cantSplit/>
          <w:trHeight w:val="35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D7F8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D7F8F">
              <w:rPr>
                <w:rFonts w:eastAsia="Times New Roman" w:cs="Times New Roman"/>
                <w:kern w:val="1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D7F8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D7F8F">
              <w:rPr>
                <w:rFonts w:eastAsia="Times New Roman" w:cs="Times New Roman"/>
                <w:kern w:val="1"/>
              </w:rPr>
              <w:t xml:space="preserve">Состояние учебных пособий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D7F8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D7F8F">
              <w:rPr>
                <w:rFonts w:eastAsia="Times New Roman" w:cs="Times New Roman"/>
                <w:kern w:val="1"/>
              </w:rPr>
              <w:t>Учебно – методическая база</w:t>
            </w:r>
          </w:p>
          <w:p w:rsidR="00021116" w:rsidRPr="00CD7F8F" w:rsidRDefault="00021116" w:rsidP="00D63C12">
            <w:pPr>
              <w:rPr>
                <w:rFonts w:eastAsia="Times New Roman" w:cs="Times New Roman"/>
                <w:kern w:val="1"/>
              </w:rPr>
            </w:pP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D7F8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D7F8F">
              <w:rPr>
                <w:rFonts w:eastAsia="Times New Roman" w:cs="Times New Roman"/>
                <w:kern w:val="1"/>
              </w:rPr>
              <w:t>Фронтальный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D7F8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D7F8F">
              <w:rPr>
                <w:rFonts w:eastAsia="Times New Roman" w:cs="Times New Roman"/>
                <w:kern w:val="1"/>
              </w:rPr>
              <w:t>Рейд по проверке учебного фонда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D7F8F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CD7F8F">
              <w:rPr>
                <w:rFonts w:eastAsia="Times New Roman" w:cs="Times New Roman"/>
                <w:kern w:val="1"/>
              </w:rPr>
              <w:t>В течение месяца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CD7F8F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CD7F8F">
              <w:rPr>
                <w:rFonts w:eastAsia="Times New Roman" w:cs="Times New Roman"/>
                <w:kern w:val="1"/>
              </w:rPr>
              <w:t>Совещание с учителями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CD7F8F" w:rsidRDefault="00021116" w:rsidP="00D63C12">
            <w:pPr>
              <w:rPr>
                <w:rFonts w:eastAsia="SimSun" w:cs="Times New Roman"/>
                <w:kern w:val="1"/>
                <w:sz w:val="21"/>
                <w:szCs w:val="20"/>
                <w:lang w:val="en-US"/>
              </w:rPr>
            </w:pPr>
            <w:r w:rsidRPr="00CD7F8F">
              <w:rPr>
                <w:rFonts w:eastAsia="Times New Roman" w:cs="Times New Roman"/>
                <w:kern w:val="1"/>
              </w:rPr>
              <w:t>Педагог-библиотекарь</w:t>
            </w:r>
          </w:p>
        </w:tc>
      </w:tr>
      <w:tr w:rsidR="00021116" w:rsidRPr="00CD7F8F" w:rsidTr="00D63C12">
        <w:trPr>
          <w:cantSplit/>
          <w:trHeight w:val="260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CD7F8F" w:rsidRDefault="009E7048" w:rsidP="00D63C12">
            <w:pPr>
              <w:rPr>
                <w:rFonts w:eastAsia="SimSun" w:cs="Times New Roman"/>
                <w:kern w:val="1"/>
                <w:sz w:val="21"/>
                <w:szCs w:val="20"/>
              </w:rPr>
            </w:pPr>
            <w:r>
              <w:rPr>
                <w:rFonts w:eastAsia="Times New Roman" w:cs="Times New Roman"/>
                <w:b/>
                <w:kern w:val="1"/>
              </w:rPr>
              <w:t>Блок 8</w:t>
            </w:r>
            <w:r w:rsidR="00021116" w:rsidRPr="00CD7F8F">
              <w:rPr>
                <w:rFonts w:eastAsia="Times New Roman" w:cs="Times New Roman"/>
                <w:b/>
                <w:kern w:val="1"/>
              </w:rPr>
              <w:t>. Работа по подготовке к итоговой аттестации</w:t>
            </w:r>
          </w:p>
        </w:tc>
      </w:tr>
      <w:tr w:rsidR="00021116" w:rsidRPr="00CD7F8F" w:rsidTr="00021116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lastRenderedPageBreak/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Изучение нормативно-правовой базы  по  процедуре ЕГЭ, ОГЭ (с классными руководителями, учителями, выпускниками и их родителями).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Учащиеся, классные руководители, учителя</w:t>
            </w:r>
            <w:proofErr w:type="gramStart"/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 ,</w:t>
            </w:r>
            <w:proofErr w:type="gramEnd"/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 родители обучающихся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 Текущий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Собрания </w:t>
            </w:r>
            <w:proofErr w:type="gramStart"/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с</w:t>
            </w:r>
            <w:proofErr w:type="gramEnd"/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 </w:t>
            </w:r>
          </w:p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proofErr w:type="spellStart"/>
            <w:proofErr w:type="gramStart"/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уч</w:t>
            </w:r>
            <w:proofErr w:type="spellEnd"/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 – </w:t>
            </w:r>
            <w:proofErr w:type="spellStart"/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ся</w:t>
            </w:r>
            <w:proofErr w:type="spellEnd"/>
            <w:proofErr w:type="gramEnd"/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, родителями, учителями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4 неделя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Выступление на собраниях протоколы собраний (совещаний)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Кл</w:t>
            </w:r>
            <w:proofErr w:type="gramStart"/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.</w:t>
            </w:r>
            <w:proofErr w:type="gramEnd"/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 </w:t>
            </w:r>
            <w:proofErr w:type="gramStart"/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р</w:t>
            </w:r>
            <w:proofErr w:type="gramEnd"/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уководители</w:t>
            </w:r>
          </w:p>
        </w:tc>
      </w:tr>
      <w:tr w:rsidR="00021116" w:rsidRPr="00CD7F8F" w:rsidTr="00021116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2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Организация приема заявлений для участия в ЕГЭ, ГИА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Учебно – воспитательный процесс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Персональный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Сбор документов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 Февраль 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Анализ выбора предметов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Брежнева Е. В.</w:t>
            </w:r>
          </w:p>
        </w:tc>
      </w:tr>
      <w:tr w:rsidR="00021116" w:rsidRPr="00CD7F8F" w:rsidTr="00021116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3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 Формирование базы данных работников ППЭ (организаторы аудиторий, дежурные по этажам)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Учителя-предметники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персональный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Сбор информации, собеседование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 3-4 недели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Список учителей работников ППЭ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Брежнева Е. В..</w:t>
            </w:r>
          </w:p>
        </w:tc>
      </w:tr>
      <w:tr w:rsidR="00021116" w:rsidRPr="00CD7F8F" w:rsidTr="00021116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5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Посещение уроков по предметам, выбранным  в 11 классе для сдачи в форме ЕГЭ.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Организация деятельности учащихся и учителя на уроке. Подготовка к ЕГЭ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персональный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Наблюдение, собеседование с учителем, анализ посещенных уроков.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4 неделя января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Справка 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Брежнева Е. В.</w:t>
            </w:r>
          </w:p>
        </w:tc>
      </w:tr>
      <w:tr w:rsidR="00021116" w:rsidRPr="00CD7F8F" w:rsidTr="00D63C12">
        <w:trPr>
          <w:cantSplit/>
          <w:trHeight w:val="406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jc w:val="center"/>
              <w:rPr>
                <w:rFonts w:eastAsia="SimSun" w:cs="Times New Roman"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b/>
                <w:i/>
                <w:kern w:val="1"/>
                <w:sz w:val="22"/>
                <w:szCs w:val="22"/>
              </w:rPr>
              <w:t>Февраль</w:t>
            </w:r>
            <w:r w:rsidR="009E7048" w:rsidRPr="009E7048">
              <w:rPr>
                <w:rFonts w:eastAsia="Times New Roman" w:cs="Times New Roman"/>
                <w:b/>
                <w:i/>
                <w:kern w:val="1"/>
                <w:sz w:val="22"/>
                <w:szCs w:val="22"/>
              </w:rPr>
              <w:t xml:space="preserve"> 2016 года</w:t>
            </w:r>
          </w:p>
        </w:tc>
      </w:tr>
      <w:tr w:rsidR="00021116" w:rsidRPr="00CD7F8F" w:rsidTr="00D63C12">
        <w:trPr>
          <w:cantSplit/>
          <w:trHeight w:val="289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SimSun" w:cs="Times New Roman"/>
                <w:kern w:val="1"/>
              </w:rPr>
            </w:pPr>
            <w:r w:rsidRPr="009E7048">
              <w:rPr>
                <w:rFonts w:eastAsia="Times New Roman" w:cs="Times New Roman"/>
                <w:b/>
                <w:kern w:val="1"/>
                <w:sz w:val="22"/>
                <w:szCs w:val="22"/>
              </w:rPr>
              <w:t>Блок 1. Реализация прав граждан на образование</w:t>
            </w:r>
          </w:p>
        </w:tc>
      </w:tr>
      <w:tr w:rsidR="00021116" w:rsidRPr="00CD7F8F" w:rsidTr="00021116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Организация деятельности по приему граждан в 1 класс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Журнал приема заявлений о зачислении в 1 класс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Тематический 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Работа с нормативными документами, родителями 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01.02. – 30.08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Пакет документов, необходимый для зачисления ребенка в 1 класс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Брежнева Е. В.</w:t>
            </w:r>
          </w:p>
        </w:tc>
      </w:tr>
      <w:tr w:rsidR="00021116" w:rsidRPr="00CD7F8F" w:rsidTr="00D63C12">
        <w:trPr>
          <w:cantSplit/>
          <w:trHeight w:val="319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b/>
                <w:kern w:val="1"/>
                <w:sz w:val="22"/>
                <w:szCs w:val="22"/>
              </w:rPr>
              <w:t xml:space="preserve">Блок 2. </w:t>
            </w:r>
            <w:proofErr w:type="spellStart"/>
            <w:r w:rsidRPr="009E7048">
              <w:rPr>
                <w:rFonts w:eastAsia="Times New Roman" w:cs="Times New Roman"/>
                <w:b/>
                <w:kern w:val="1"/>
                <w:sz w:val="22"/>
                <w:szCs w:val="22"/>
              </w:rPr>
              <w:t>Внутришкольная</w:t>
            </w:r>
            <w:proofErr w:type="spellEnd"/>
            <w:r w:rsidRPr="009E7048">
              <w:rPr>
                <w:rFonts w:eastAsia="Times New Roman" w:cs="Times New Roman"/>
                <w:b/>
                <w:kern w:val="1"/>
                <w:sz w:val="22"/>
                <w:szCs w:val="22"/>
              </w:rPr>
              <w:t xml:space="preserve"> документация</w:t>
            </w:r>
          </w:p>
        </w:tc>
      </w:tr>
      <w:tr w:rsidR="00021116" w:rsidRPr="00CD7F8F" w:rsidTr="00021116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proofErr w:type="spellStart"/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Внутришкольная</w:t>
            </w:r>
            <w:proofErr w:type="spellEnd"/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 документация, проверка журналов выпускных классов с целью </w:t>
            </w:r>
            <w:proofErr w:type="gramStart"/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контроля за</w:t>
            </w:r>
            <w:proofErr w:type="gramEnd"/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 успеваемостью и посещаемостью учащихся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Правильность заполнение журналов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Тематическая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Анализ журналов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1-2 недели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Справка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Брежнева Е. В.</w:t>
            </w:r>
          </w:p>
        </w:tc>
      </w:tr>
      <w:tr w:rsidR="00021116" w:rsidRPr="00CD7F8F" w:rsidTr="00021116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lastRenderedPageBreak/>
              <w:t>2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Проверка  журналов с целью </w:t>
            </w:r>
            <w:proofErr w:type="gramStart"/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контроля за</w:t>
            </w:r>
            <w:proofErr w:type="gramEnd"/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 организацией индивидуальной работы на уроке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Учебно – </w:t>
            </w:r>
            <w:proofErr w:type="spellStart"/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воспиательный</w:t>
            </w:r>
            <w:proofErr w:type="spellEnd"/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 процесс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Тематическая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Анализ журналов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1-2 недели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Справка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Брежнева Е. В.</w:t>
            </w:r>
          </w:p>
        </w:tc>
      </w:tr>
      <w:tr w:rsidR="00021116" w:rsidRPr="00CD7F8F" w:rsidTr="00D63C12">
        <w:trPr>
          <w:cantSplit/>
          <w:trHeight w:val="200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b/>
                <w:kern w:val="1"/>
                <w:sz w:val="22"/>
                <w:szCs w:val="22"/>
              </w:rPr>
              <w:t>Блок 3. Образовательная деятельность</w:t>
            </w:r>
          </w:p>
        </w:tc>
      </w:tr>
      <w:tr w:rsidR="00021116" w:rsidRPr="00CD7F8F" w:rsidTr="00021116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Состояние преподавания в 11 классе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Учебно-воспитательный процесс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Фронтальный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Посещение уроков, анализ контрольных работ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В течение месяца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Совещание при директоре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Брежнева Е. В.</w:t>
            </w:r>
          </w:p>
        </w:tc>
      </w:tr>
      <w:tr w:rsidR="00021116" w:rsidRPr="00CD7F8F" w:rsidTr="00021116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3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Проведение предметной недели по математике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План проведения недели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Персональный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Собеседование с руководителем МО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07.02 – 12.02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Приказ, Отчет руководителя ШМО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Брежнева Е. В.</w:t>
            </w:r>
          </w:p>
        </w:tc>
      </w:tr>
      <w:tr w:rsidR="00021116" w:rsidRPr="00CD7F8F" w:rsidTr="00021116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4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Работа с одаренными детьми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Результативность участия в олимпиадах по русскому языку и математике  школьного уровня учащихся 1 – 4 классов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Тематический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Анализ результатов предметных олимпиад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03.02. – 20.02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Справка 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Брежнева Е. В.</w:t>
            </w:r>
          </w:p>
        </w:tc>
      </w:tr>
      <w:tr w:rsidR="00021116" w:rsidRPr="00CD7F8F" w:rsidTr="00D63C12">
        <w:trPr>
          <w:cantSplit/>
          <w:trHeight w:val="162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b/>
                <w:kern w:val="1"/>
                <w:sz w:val="22"/>
                <w:szCs w:val="22"/>
              </w:rPr>
              <w:t>Блок 4. Здоровье и здоровый образ жизни. Питание учащихся</w:t>
            </w:r>
          </w:p>
        </w:tc>
      </w:tr>
      <w:tr w:rsidR="00021116" w:rsidRPr="00CD7F8F" w:rsidTr="00021116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Организация горячего питания учащихся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Работа пищеблока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Персональный</w:t>
            </w:r>
          </w:p>
        </w:tc>
        <w:tc>
          <w:tcPr>
            <w:tcW w:w="216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Беседы, проверка документации</w:t>
            </w:r>
          </w:p>
        </w:tc>
        <w:tc>
          <w:tcPr>
            <w:tcW w:w="14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В течение месяца</w:t>
            </w:r>
          </w:p>
        </w:tc>
        <w:tc>
          <w:tcPr>
            <w:tcW w:w="2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Отчет </w:t>
            </w:r>
          </w:p>
        </w:tc>
        <w:tc>
          <w:tcPr>
            <w:tcW w:w="22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snapToGrid w:val="0"/>
              <w:rPr>
                <w:rFonts w:eastAsia="Times New Roman" w:cs="Times New Roman"/>
                <w:kern w:val="1"/>
              </w:rPr>
            </w:pPr>
          </w:p>
        </w:tc>
      </w:tr>
      <w:tr w:rsidR="00021116" w:rsidRPr="00CD7F8F" w:rsidTr="00021116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2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Контроль за санитарно-эпидемиологическим состоянием пищеблока и всех школьных помещений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Санитарное состояние пищеблока и других помещений школы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фронтальный</w:t>
            </w:r>
          </w:p>
        </w:tc>
        <w:tc>
          <w:tcPr>
            <w:tcW w:w="216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Наблюдение, собеседование</w:t>
            </w:r>
          </w:p>
        </w:tc>
        <w:tc>
          <w:tcPr>
            <w:tcW w:w="14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февраль</w:t>
            </w:r>
          </w:p>
        </w:tc>
        <w:tc>
          <w:tcPr>
            <w:tcW w:w="2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Акты обследования</w:t>
            </w:r>
          </w:p>
        </w:tc>
        <w:tc>
          <w:tcPr>
            <w:tcW w:w="22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Директор школы.</w:t>
            </w:r>
          </w:p>
        </w:tc>
      </w:tr>
      <w:tr w:rsidR="00021116" w:rsidRPr="00CD7F8F" w:rsidTr="00D63C12">
        <w:trPr>
          <w:cantSplit/>
          <w:trHeight w:val="163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SimSun" w:cs="Times New Roman"/>
                <w:kern w:val="1"/>
              </w:rPr>
            </w:pPr>
            <w:r w:rsidRPr="009E7048">
              <w:rPr>
                <w:rFonts w:eastAsia="Times New Roman" w:cs="Times New Roman"/>
                <w:b/>
                <w:kern w:val="1"/>
                <w:sz w:val="22"/>
                <w:szCs w:val="22"/>
              </w:rPr>
              <w:t xml:space="preserve">Блок 5. Состояние преподавания учебных предметов </w:t>
            </w:r>
          </w:p>
        </w:tc>
      </w:tr>
      <w:tr w:rsidR="00021116" w:rsidRPr="00CD7F8F" w:rsidTr="00021116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Состояние преподавания предметов на профильном уровне в 10 классе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Учебно-воспитательный процесс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Классно-обобщающий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Посещение уроков, анализ контрольных работ, беседы  с учащимися, педагогами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В течение месяца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Совещание при директоре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Директор школы</w:t>
            </w:r>
          </w:p>
        </w:tc>
      </w:tr>
      <w:tr w:rsidR="00021116" w:rsidRPr="00CD7F8F" w:rsidTr="00D63C12">
        <w:trPr>
          <w:cantSplit/>
          <w:trHeight w:val="162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SimSun" w:cs="Times New Roman"/>
                <w:kern w:val="1"/>
              </w:rPr>
            </w:pPr>
            <w:r w:rsidRPr="009E7048">
              <w:rPr>
                <w:rFonts w:eastAsia="Times New Roman" w:cs="Times New Roman"/>
                <w:b/>
                <w:kern w:val="1"/>
                <w:sz w:val="22"/>
                <w:szCs w:val="22"/>
              </w:rPr>
              <w:t>Блок 6. Состояние учебно – методической работы</w:t>
            </w:r>
          </w:p>
        </w:tc>
      </w:tr>
      <w:tr w:rsidR="00021116" w:rsidRPr="00CD7F8F" w:rsidTr="00021116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lastRenderedPageBreak/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Работа с одаренными учащимися,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Документация по проведению.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Оперативный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Наблюдение, проверка документации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В течение месяца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Итоговый отчет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Брежнева Е. В.</w:t>
            </w:r>
          </w:p>
          <w:p w:rsidR="00021116" w:rsidRPr="009E7048" w:rsidRDefault="00021116" w:rsidP="00D63C12">
            <w:pPr>
              <w:rPr>
                <w:rFonts w:eastAsia="SimSu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руководители ШМО</w:t>
            </w:r>
          </w:p>
        </w:tc>
      </w:tr>
      <w:tr w:rsidR="00021116" w:rsidRPr="00CD7F8F" w:rsidTr="00021116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2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Единый методический день по теме «Системно-деятельностный подход в процессе обучения» 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Учебно – воспитательный процесс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Персональный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Проведение открытых уроков,</w:t>
            </w:r>
          </w:p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</w:p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Собеседование с учителями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В течение месяца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 Анализ</w:t>
            </w:r>
          </w:p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Методические разработки уроков 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Брежнева Е. В.</w:t>
            </w:r>
          </w:p>
        </w:tc>
      </w:tr>
      <w:tr w:rsidR="00021116" w:rsidRPr="00CD7F8F" w:rsidTr="00D63C12">
        <w:trPr>
          <w:cantSplit/>
          <w:trHeight w:val="198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b/>
                <w:kern w:val="1"/>
                <w:sz w:val="22"/>
                <w:szCs w:val="22"/>
              </w:rPr>
              <w:t>Блок 7. Охрана труда</w:t>
            </w:r>
          </w:p>
        </w:tc>
      </w:tr>
      <w:tr w:rsidR="00021116" w:rsidRPr="00CD7F8F" w:rsidTr="00021116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 Состояние охраны труда и техники безопасности в школе в т. ч. в предметных кабинетах</w:t>
            </w:r>
          </w:p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Учебно – воспитательный процесс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Фронтальный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Проверка кабинетов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4 неделя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Выступление на совещании при директоре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SimSu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директор</w:t>
            </w:r>
          </w:p>
        </w:tc>
      </w:tr>
      <w:tr w:rsidR="00021116" w:rsidRPr="00CD7F8F" w:rsidTr="00D63C12">
        <w:trPr>
          <w:cantSplit/>
          <w:trHeight w:val="257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b/>
                <w:kern w:val="1"/>
                <w:sz w:val="22"/>
                <w:szCs w:val="22"/>
              </w:rPr>
              <w:t>Блок 8. Работа библиотеки</w:t>
            </w:r>
          </w:p>
        </w:tc>
      </w:tr>
      <w:tr w:rsidR="00021116" w:rsidRPr="00CD7F8F" w:rsidTr="00021116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Анализ сохранности учебного фонда</w:t>
            </w:r>
          </w:p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Учебный фонд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Оперативный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Собеседование с библиотекарем</w:t>
            </w:r>
          </w:p>
        </w:tc>
        <w:tc>
          <w:tcPr>
            <w:tcW w:w="15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3 неделя</w:t>
            </w:r>
          </w:p>
        </w:tc>
        <w:tc>
          <w:tcPr>
            <w:tcW w:w="2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Выступление на совещании при директоре</w:t>
            </w:r>
          </w:p>
        </w:tc>
        <w:tc>
          <w:tcPr>
            <w:tcW w:w="23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Педагог-библиотекарь</w:t>
            </w:r>
          </w:p>
        </w:tc>
      </w:tr>
      <w:tr w:rsidR="00021116" w:rsidRPr="00CD7F8F" w:rsidTr="00D63C12">
        <w:trPr>
          <w:cantSplit/>
          <w:trHeight w:val="260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SimSun" w:cs="Times New Roman"/>
                <w:kern w:val="1"/>
              </w:rPr>
            </w:pPr>
            <w:r w:rsidRPr="009E7048">
              <w:rPr>
                <w:rFonts w:eastAsia="Times New Roman" w:cs="Times New Roman"/>
                <w:b/>
                <w:kern w:val="1"/>
                <w:sz w:val="22"/>
                <w:szCs w:val="22"/>
              </w:rPr>
              <w:t>Блок 9. Работа по подготовке к итоговой аттестации</w:t>
            </w:r>
          </w:p>
        </w:tc>
      </w:tr>
      <w:tr w:rsidR="00021116" w:rsidRPr="00CD7F8F" w:rsidTr="00021116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Работа по созданию   РБД выпускников 11 классов. Составление списочного состава учащихся с полными данными для РБД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Учебно – воспитательный процесс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Персональный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Собеседование с </w:t>
            </w:r>
            <w:proofErr w:type="spellStart"/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уч</w:t>
            </w:r>
            <w:proofErr w:type="spellEnd"/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–</w:t>
            </w:r>
            <w:proofErr w:type="spellStart"/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ся</w:t>
            </w:r>
            <w:proofErr w:type="spellEnd"/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,  педагогами</w:t>
            </w:r>
          </w:p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</w:p>
        </w:tc>
        <w:tc>
          <w:tcPr>
            <w:tcW w:w="155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4 неделя</w:t>
            </w:r>
          </w:p>
        </w:tc>
        <w:tc>
          <w:tcPr>
            <w:tcW w:w="22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Отчет в УОО, заявления выпускников о сдаче экзаменов </w:t>
            </w:r>
            <w:proofErr w:type="gramStart"/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Г(</w:t>
            </w:r>
            <w:proofErr w:type="gramEnd"/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И)А</w:t>
            </w:r>
          </w:p>
        </w:tc>
        <w:tc>
          <w:tcPr>
            <w:tcW w:w="22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Брежнева Е. В.</w:t>
            </w:r>
          </w:p>
        </w:tc>
      </w:tr>
      <w:tr w:rsidR="00021116" w:rsidRPr="00CD7F8F" w:rsidTr="00021116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2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Участие в профориентационной акции для выпускников 9, 11 классов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proofErr w:type="spellStart"/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Профориентационная</w:t>
            </w:r>
            <w:proofErr w:type="spellEnd"/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 работа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фронтальный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Участие в акции</w:t>
            </w:r>
          </w:p>
        </w:tc>
        <w:tc>
          <w:tcPr>
            <w:tcW w:w="155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по графику</w:t>
            </w:r>
          </w:p>
        </w:tc>
        <w:tc>
          <w:tcPr>
            <w:tcW w:w="22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Выбор ОУ для продолжения образования</w:t>
            </w:r>
          </w:p>
        </w:tc>
        <w:tc>
          <w:tcPr>
            <w:tcW w:w="22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классные руководители</w:t>
            </w:r>
          </w:p>
        </w:tc>
      </w:tr>
      <w:tr w:rsidR="00021116" w:rsidRPr="00CD7F8F" w:rsidTr="00021116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3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Посещение уроков физической культуры в начальных классах</w:t>
            </w:r>
          </w:p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Деятельность учителя и учащихся на уроке. (Учет и контроль знаний учащихся)</w:t>
            </w:r>
          </w:p>
        </w:tc>
        <w:tc>
          <w:tcPr>
            <w:tcW w:w="1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персональный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Наблюдение, собеседование с учителями,  анализ урока</w:t>
            </w:r>
          </w:p>
        </w:tc>
        <w:tc>
          <w:tcPr>
            <w:tcW w:w="155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2 неделя февраля</w:t>
            </w:r>
          </w:p>
        </w:tc>
        <w:tc>
          <w:tcPr>
            <w:tcW w:w="22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Справка, обсуждение на совещании при  директоре.</w:t>
            </w:r>
          </w:p>
        </w:tc>
        <w:tc>
          <w:tcPr>
            <w:tcW w:w="22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Брежнева Е. В.</w:t>
            </w:r>
          </w:p>
        </w:tc>
      </w:tr>
      <w:tr w:rsidR="00021116" w:rsidRPr="00CD7F8F" w:rsidTr="00D63C12">
        <w:trPr>
          <w:cantSplit/>
          <w:trHeight w:val="406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jc w:val="center"/>
              <w:rPr>
                <w:rFonts w:eastAsia="SimSun" w:cs="Times New Roman"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b/>
                <w:i/>
                <w:kern w:val="1"/>
                <w:sz w:val="22"/>
                <w:szCs w:val="22"/>
              </w:rPr>
              <w:t>Март</w:t>
            </w:r>
            <w:r w:rsidR="009E7048">
              <w:rPr>
                <w:rFonts w:eastAsia="Times New Roman" w:cs="Times New Roman"/>
                <w:b/>
                <w:i/>
                <w:kern w:val="1"/>
                <w:sz w:val="22"/>
                <w:szCs w:val="22"/>
              </w:rPr>
              <w:t xml:space="preserve"> 2016 года</w:t>
            </w:r>
          </w:p>
        </w:tc>
      </w:tr>
      <w:tr w:rsidR="00021116" w:rsidRPr="00CD7F8F" w:rsidTr="00D63C12">
        <w:trPr>
          <w:cantSplit/>
          <w:trHeight w:val="226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SimSun" w:cs="Times New Roman"/>
                <w:kern w:val="1"/>
              </w:rPr>
            </w:pPr>
            <w:r w:rsidRPr="009E7048">
              <w:rPr>
                <w:rFonts w:eastAsia="Times New Roman" w:cs="Times New Roman"/>
                <w:b/>
                <w:kern w:val="1"/>
                <w:sz w:val="22"/>
                <w:szCs w:val="22"/>
              </w:rPr>
              <w:lastRenderedPageBreak/>
              <w:t>Блок 1. Реализация прав граждан на образование</w:t>
            </w:r>
          </w:p>
        </w:tc>
      </w:tr>
      <w:tr w:rsidR="00021116" w:rsidRPr="00CD7F8F" w:rsidTr="00021116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Анализ учебной деятельности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Результаты успеваемости во 2-11 классах</w:t>
            </w:r>
          </w:p>
        </w:tc>
        <w:tc>
          <w:tcPr>
            <w:tcW w:w="18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фронтальный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Проверка журналов, отчеты </w:t>
            </w:r>
            <w:proofErr w:type="spellStart"/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кл</w:t>
            </w:r>
            <w:proofErr w:type="spellEnd"/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. руководителей, уч</w:t>
            </w:r>
            <w:r w:rsidR="009E7048">
              <w:rPr>
                <w:rFonts w:eastAsia="Times New Roman" w:cs="Times New Roman"/>
                <w:kern w:val="1"/>
                <w:sz w:val="22"/>
                <w:szCs w:val="22"/>
              </w:rPr>
              <w:t>ителей</w:t>
            </w:r>
          </w:p>
        </w:tc>
        <w:tc>
          <w:tcPr>
            <w:tcW w:w="155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28.03.-31.03.</w:t>
            </w:r>
          </w:p>
        </w:tc>
        <w:tc>
          <w:tcPr>
            <w:tcW w:w="22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Совещание при директоре</w:t>
            </w:r>
          </w:p>
        </w:tc>
        <w:tc>
          <w:tcPr>
            <w:tcW w:w="22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Заместители директора </w:t>
            </w:r>
          </w:p>
        </w:tc>
      </w:tr>
      <w:tr w:rsidR="00021116" w:rsidRPr="00CD7F8F" w:rsidTr="00021116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2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Организация работы по формированию учебного плана на 2016-2017 уч. г., комплектование УМК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Учебный план на следующий учебный год </w:t>
            </w:r>
          </w:p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</w:p>
        </w:tc>
        <w:tc>
          <w:tcPr>
            <w:tcW w:w="18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Тематический 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Нормативные документы, анкетирование родителей и учащихся</w:t>
            </w:r>
          </w:p>
        </w:tc>
        <w:tc>
          <w:tcPr>
            <w:tcW w:w="155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15.03. – 30.04</w:t>
            </w:r>
          </w:p>
        </w:tc>
        <w:tc>
          <w:tcPr>
            <w:tcW w:w="22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Аналитическая справка, проект Учебного плана на 2016 – 2017 учебный  год</w:t>
            </w:r>
          </w:p>
        </w:tc>
        <w:tc>
          <w:tcPr>
            <w:tcW w:w="22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Администрация,</w:t>
            </w:r>
          </w:p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руководители  ШМО</w:t>
            </w:r>
          </w:p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</w:p>
        </w:tc>
      </w:tr>
      <w:tr w:rsidR="00021116" w:rsidRPr="00CD7F8F" w:rsidTr="00D63C12">
        <w:trPr>
          <w:cantSplit/>
          <w:trHeight w:val="197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b/>
                <w:kern w:val="1"/>
                <w:sz w:val="22"/>
                <w:szCs w:val="22"/>
              </w:rPr>
              <w:t xml:space="preserve">Блок 2. </w:t>
            </w:r>
            <w:proofErr w:type="spellStart"/>
            <w:r w:rsidRPr="009E7048">
              <w:rPr>
                <w:rFonts w:eastAsia="Times New Roman" w:cs="Times New Roman"/>
                <w:b/>
                <w:kern w:val="1"/>
                <w:sz w:val="22"/>
                <w:szCs w:val="22"/>
              </w:rPr>
              <w:t>Внутришкольная</w:t>
            </w:r>
            <w:proofErr w:type="spellEnd"/>
            <w:r w:rsidRPr="009E7048">
              <w:rPr>
                <w:rFonts w:eastAsia="Times New Roman" w:cs="Times New Roman"/>
                <w:b/>
                <w:kern w:val="1"/>
                <w:sz w:val="22"/>
                <w:szCs w:val="22"/>
              </w:rPr>
              <w:t xml:space="preserve"> документация</w:t>
            </w:r>
          </w:p>
        </w:tc>
      </w:tr>
      <w:tr w:rsidR="00021116" w:rsidRPr="001B1FC4" w:rsidTr="00021116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Предварительная расстановка педагогических кадров на будущий учебный год. Примерная нагрузка учителей  на будущий учебный год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Учебный план на следующий учебный год </w:t>
            </w:r>
          </w:p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</w:p>
        </w:tc>
        <w:tc>
          <w:tcPr>
            <w:tcW w:w="18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Вводный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Собеседование с учителями</w:t>
            </w:r>
          </w:p>
        </w:tc>
        <w:tc>
          <w:tcPr>
            <w:tcW w:w="155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4 неделя</w:t>
            </w:r>
          </w:p>
        </w:tc>
        <w:tc>
          <w:tcPr>
            <w:tcW w:w="22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Совещание при директоре</w:t>
            </w:r>
          </w:p>
        </w:tc>
        <w:tc>
          <w:tcPr>
            <w:tcW w:w="22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SimSu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Директор школы</w:t>
            </w:r>
          </w:p>
        </w:tc>
      </w:tr>
      <w:tr w:rsidR="00021116" w:rsidRPr="00CD7F8F" w:rsidTr="00021116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2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Проверка классных журналов с 1 по 11 класс: объективность выставления итоговых отметок за </w:t>
            </w:r>
            <w:r w:rsidRPr="009E7048">
              <w:rPr>
                <w:rFonts w:eastAsia="Times New Roman" w:cs="Times New Roman"/>
                <w:kern w:val="1"/>
                <w:sz w:val="22"/>
                <w:szCs w:val="22"/>
                <w:lang w:val="en-US"/>
              </w:rPr>
              <w:t>III</w:t>
            </w: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 четверть; </w:t>
            </w:r>
            <w:proofErr w:type="gramStart"/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контроль за</w:t>
            </w:r>
            <w:proofErr w:type="gramEnd"/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 ходом выполнения образовательных программ,   по итогам </w:t>
            </w:r>
            <w:r w:rsidRPr="009E7048">
              <w:rPr>
                <w:rFonts w:eastAsia="Times New Roman" w:cs="Times New Roman"/>
                <w:kern w:val="1"/>
                <w:sz w:val="22"/>
                <w:szCs w:val="22"/>
                <w:lang w:val="en-US"/>
              </w:rPr>
              <w:t>III</w:t>
            </w: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 четверти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Правильность заполнения, </w:t>
            </w:r>
          </w:p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соответствие  записей в классном журнале тематическому планированию</w:t>
            </w:r>
          </w:p>
        </w:tc>
        <w:tc>
          <w:tcPr>
            <w:tcW w:w="18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Фронтальный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Проверка журналов</w:t>
            </w:r>
          </w:p>
        </w:tc>
        <w:tc>
          <w:tcPr>
            <w:tcW w:w="155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24.03 – 26.03</w:t>
            </w:r>
          </w:p>
        </w:tc>
        <w:tc>
          <w:tcPr>
            <w:tcW w:w="22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Аналитическая справка</w:t>
            </w:r>
          </w:p>
        </w:tc>
        <w:tc>
          <w:tcPr>
            <w:tcW w:w="22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116" w:rsidRPr="009E7048" w:rsidRDefault="00021116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Заместители директора </w:t>
            </w:r>
          </w:p>
        </w:tc>
      </w:tr>
      <w:tr w:rsidR="00D63C12" w:rsidRPr="00CD7F8F" w:rsidTr="00021116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3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Предварительная нагрузка педагогов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Учебно – воспитательный процесс</w:t>
            </w:r>
          </w:p>
        </w:tc>
        <w:tc>
          <w:tcPr>
            <w:tcW w:w="18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Персональный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Собеседование с педагогами</w:t>
            </w:r>
          </w:p>
        </w:tc>
        <w:tc>
          <w:tcPr>
            <w:tcW w:w="155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4 неделя</w:t>
            </w:r>
          </w:p>
        </w:tc>
        <w:tc>
          <w:tcPr>
            <w:tcW w:w="22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Предварительный план</w:t>
            </w:r>
          </w:p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</w:p>
        </w:tc>
        <w:tc>
          <w:tcPr>
            <w:tcW w:w="22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Директор школы</w:t>
            </w:r>
          </w:p>
        </w:tc>
      </w:tr>
      <w:tr w:rsidR="00D63C12" w:rsidRPr="00CD7F8F" w:rsidTr="00021116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4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Работа с ЭКЖ и ЭД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Учебно – воспитательный процесс</w:t>
            </w:r>
          </w:p>
        </w:tc>
        <w:tc>
          <w:tcPr>
            <w:tcW w:w="18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Персональный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Проверка ЭКЖ</w:t>
            </w:r>
            <w:proofErr w:type="gramStart"/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,Э</w:t>
            </w:r>
            <w:proofErr w:type="gramEnd"/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Д</w:t>
            </w:r>
          </w:p>
        </w:tc>
        <w:tc>
          <w:tcPr>
            <w:tcW w:w="155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3 неделя</w:t>
            </w:r>
          </w:p>
        </w:tc>
        <w:tc>
          <w:tcPr>
            <w:tcW w:w="22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Совещание при директоре</w:t>
            </w:r>
          </w:p>
        </w:tc>
        <w:tc>
          <w:tcPr>
            <w:tcW w:w="22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Брежнева Е. В.</w:t>
            </w:r>
          </w:p>
        </w:tc>
      </w:tr>
      <w:tr w:rsidR="00D63C12" w:rsidRPr="00CD7F8F" w:rsidTr="00021116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lastRenderedPageBreak/>
              <w:t>5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Анализ состояния отчетности за </w:t>
            </w:r>
            <w:r w:rsidRPr="009E7048">
              <w:rPr>
                <w:rFonts w:eastAsia="Times New Roman" w:cs="Times New Roman"/>
                <w:kern w:val="1"/>
                <w:sz w:val="22"/>
                <w:szCs w:val="22"/>
                <w:lang w:val="en-US"/>
              </w:rPr>
              <w:t>III</w:t>
            </w: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 четверть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Выполнение графика контрольных, лабораторных и практических работ за I</w:t>
            </w:r>
            <w:r w:rsidRPr="009E7048">
              <w:rPr>
                <w:rFonts w:eastAsia="Times New Roman" w:cs="Times New Roman"/>
                <w:kern w:val="1"/>
                <w:sz w:val="22"/>
                <w:szCs w:val="22"/>
                <w:lang w:val="en-US"/>
              </w:rPr>
              <w:t>II</w:t>
            </w: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 четверть. Корректировка календарно-тематического планирования учителей – предметников</w:t>
            </w:r>
          </w:p>
        </w:tc>
        <w:tc>
          <w:tcPr>
            <w:tcW w:w="18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Тематический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Анализ состояния отчетности за </w:t>
            </w:r>
            <w:r w:rsidRPr="009E7048">
              <w:rPr>
                <w:rFonts w:eastAsia="Times New Roman" w:cs="Times New Roman"/>
                <w:kern w:val="1"/>
                <w:sz w:val="22"/>
                <w:szCs w:val="22"/>
                <w:lang w:val="en-US"/>
              </w:rPr>
              <w:t>III</w:t>
            </w: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 четверть</w:t>
            </w:r>
          </w:p>
        </w:tc>
        <w:tc>
          <w:tcPr>
            <w:tcW w:w="155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Конец месяца</w:t>
            </w:r>
          </w:p>
        </w:tc>
        <w:tc>
          <w:tcPr>
            <w:tcW w:w="22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Справка</w:t>
            </w:r>
            <w:r w:rsidR="009E7048" w:rsidRPr="009E7048">
              <w:rPr>
                <w:rFonts w:eastAsia="Times New Roman" w:cs="Times New Roman"/>
                <w:kern w:val="1"/>
                <w:sz w:val="22"/>
                <w:szCs w:val="22"/>
              </w:rPr>
              <w:t>, педагогический совет</w:t>
            </w:r>
          </w:p>
        </w:tc>
        <w:tc>
          <w:tcPr>
            <w:tcW w:w="22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Заместители директора </w:t>
            </w:r>
          </w:p>
        </w:tc>
      </w:tr>
      <w:tr w:rsidR="00D63C12" w:rsidRPr="00CD7F8F" w:rsidTr="00D63C12">
        <w:trPr>
          <w:cantSplit/>
          <w:trHeight w:val="227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b/>
                <w:kern w:val="1"/>
                <w:sz w:val="22"/>
                <w:szCs w:val="22"/>
              </w:rPr>
              <w:t>Блок 3. Образовательная деятельность</w:t>
            </w:r>
          </w:p>
        </w:tc>
      </w:tr>
      <w:tr w:rsidR="00D63C12" w:rsidRPr="00CD7F8F" w:rsidTr="00021116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proofErr w:type="gramStart"/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Кон</w:t>
            </w:r>
            <w:r w:rsidR="009E7048">
              <w:rPr>
                <w:rFonts w:eastAsia="Times New Roman" w:cs="Times New Roman"/>
                <w:kern w:val="1"/>
                <w:sz w:val="22"/>
                <w:szCs w:val="22"/>
              </w:rPr>
              <w:t>троль за</w:t>
            </w:r>
            <w:proofErr w:type="gramEnd"/>
            <w:r w:rsid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 состоянием преподавани</w:t>
            </w: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я в 4 классе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Учебно – воспитательный процесс</w:t>
            </w:r>
          </w:p>
        </w:tc>
        <w:tc>
          <w:tcPr>
            <w:tcW w:w="18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Фронтальный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Посещение уроков</w:t>
            </w:r>
          </w:p>
        </w:tc>
        <w:tc>
          <w:tcPr>
            <w:tcW w:w="155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10.03-18.03</w:t>
            </w:r>
          </w:p>
        </w:tc>
        <w:tc>
          <w:tcPr>
            <w:tcW w:w="22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Аналитическая справка, совещание при директоре</w:t>
            </w:r>
          </w:p>
        </w:tc>
        <w:tc>
          <w:tcPr>
            <w:tcW w:w="22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Брежнева Е. В.</w:t>
            </w:r>
          </w:p>
        </w:tc>
      </w:tr>
      <w:tr w:rsidR="009E7048" w:rsidRPr="00CD7F8F" w:rsidTr="00021116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048" w:rsidRPr="009E7048" w:rsidRDefault="009E7048" w:rsidP="00D63C12">
            <w:pPr>
              <w:rPr>
                <w:rFonts w:eastAsia="Times New Roman" w:cs="Times New Roman"/>
                <w:kern w:val="1"/>
              </w:rPr>
            </w:pPr>
            <w:r>
              <w:rPr>
                <w:rFonts w:eastAsia="Times New Roman" w:cs="Times New Roman"/>
                <w:kern w:val="1"/>
                <w:sz w:val="22"/>
                <w:szCs w:val="22"/>
              </w:rPr>
              <w:t>2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048" w:rsidRPr="009E7048" w:rsidRDefault="009E7048" w:rsidP="002B7A40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Состояние преподавания математики  в5-9 </w:t>
            </w:r>
            <w:proofErr w:type="gramStart"/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классах</w:t>
            </w:r>
            <w:proofErr w:type="gramEnd"/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048" w:rsidRPr="009E7048" w:rsidRDefault="009E7048" w:rsidP="002B7A40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Учебно – воспитательный процесс</w:t>
            </w:r>
          </w:p>
        </w:tc>
        <w:tc>
          <w:tcPr>
            <w:tcW w:w="18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048" w:rsidRPr="009E7048" w:rsidRDefault="009E7048" w:rsidP="002B7A40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Фронтальный</w:t>
            </w:r>
          </w:p>
        </w:tc>
        <w:tc>
          <w:tcPr>
            <w:tcW w:w="21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048" w:rsidRPr="009E7048" w:rsidRDefault="009E7048" w:rsidP="002B7A40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Посещение уроков</w:t>
            </w:r>
          </w:p>
        </w:tc>
        <w:tc>
          <w:tcPr>
            <w:tcW w:w="155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048" w:rsidRPr="009E7048" w:rsidRDefault="009E7048" w:rsidP="002B7A40">
            <w:pPr>
              <w:jc w:val="center"/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09.03-21.03</w:t>
            </w:r>
          </w:p>
        </w:tc>
        <w:tc>
          <w:tcPr>
            <w:tcW w:w="22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048" w:rsidRPr="009E7048" w:rsidRDefault="009E7048" w:rsidP="002B7A40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 Справка</w:t>
            </w:r>
          </w:p>
        </w:tc>
        <w:tc>
          <w:tcPr>
            <w:tcW w:w="22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048" w:rsidRPr="009E7048" w:rsidRDefault="009E7048" w:rsidP="002B7A40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Брежнева Е. В.</w:t>
            </w:r>
          </w:p>
          <w:p w:rsidR="009E7048" w:rsidRPr="009E7048" w:rsidRDefault="009E7048" w:rsidP="002B7A40">
            <w:pPr>
              <w:rPr>
                <w:rFonts w:eastAsia="SimSu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Кисилёва Н. А.</w:t>
            </w:r>
          </w:p>
        </w:tc>
      </w:tr>
      <w:tr w:rsidR="009E7048" w:rsidRPr="00CD7F8F" w:rsidTr="00D63C12">
        <w:trPr>
          <w:cantSplit/>
          <w:trHeight w:val="265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048" w:rsidRPr="009E7048" w:rsidRDefault="009E7048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b/>
                <w:kern w:val="1"/>
                <w:sz w:val="22"/>
                <w:szCs w:val="22"/>
              </w:rPr>
              <w:t>Блок 4. Здоровье и здоровый образ жизни. Питание учащихся</w:t>
            </w:r>
          </w:p>
        </w:tc>
      </w:tr>
      <w:tr w:rsidR="009E7048" w:rsidRPr="00CD7F8F" w:rsidTr="009E7048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048" w:rsidRPr="009E7048" w:rsidRDefault="009E7048" w:rsidP="00D63C12">
            <w:pPr>
              <w:rPr>
                <w:rFonts w:eastAsia="Times New Roman" w:cs="Times New Roman"/>
                <w:kern w:val="1"/>
              </w:rPr>
            </w:pPr>
            <w:r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048" w:rsidRPr="009E7048" w:rsidRDefault="009E7048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Организация горячего питания учащихся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048" w:rsidRPr="009E7048" w:rsidRDefault="009E7048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Работа пищеблока</w:t>
            </w:r>
          </w:p>
        </w:tc>
        <w:tc>
          <w:tcPr>
            <w:tcW w:w="1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048" w:rsidRPr="009E7048" w:rsidRDefault="009E7048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Персональный</w:t>
            </w:r>
          </w:p>
        </w:tc>
        <w:tc>
          <w:tcPr>
            <w:tcW w:w="21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048" w:rsidRPr="009E7048" w:rsidRDefault="009E7048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Беседы, проверка документации</w:t>
            </w:r>
          </w:p>
        </w:tc>
        <w:tc>
          <w:tcPr>
            <w:tcW w:w="155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048" w:rsidRPr="009E7048" w:rsidRDefault="009E7048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В течение месяца</w:t>
            </w: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048" w:rsidRPr="009E7048" w:rsidRDefault="009E7048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Отчет 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048" w:rsidRPr="009E7048" w:rsidRDefault="009E7048" w:rsidP="00D63C12">
            <w:pPr>
              <w:snapToGrid w:val="0"/>
              <w:rPr>
                <w:rFonts w:eastAsia="Times New Roman" w:cs="Times New Roman"/>
                <w:kern w:val="1"/>
              </w:rPr>
            </w:pPr>
            <w:r>
              <w:rPr>
                <w:rFonts w:eastAsia="Times New Roman" w:cs="Times New Roman"/>
                <w:kern w:val="1"/>
                <w:sz w:val="22"/>
                <w:szCs w:val="22"/>
              </w:rPr>
              <w:t>Директор</w:t>
            </w:r>
          </w:p>
        </w:tc>
      </w:tr>
      <w:tr w:rsidR="009E7048" w:rsidRPr="00CD7F8F" w:rsidTr="00D63C12">
        <w:trPr>
          <w:cantSplit/>
          <w:trHeight w:val="392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048" w:rsidRPr="009E7048" w:rsidRDefault="009E7048" w:rsidP="00D63C12">
            <w:pPr>
              <w:rPr>
                <w:rFonts w:eastAsia="SimSun" w:cs="Times New Roman"/>
                <w:kern w:val="1"/>
              </w:rPr>
            </w:pPr>
            <w:r w:rsidRPr="009E7048">
              <w:rPr>
                <w:rFonts w:eastAsia="Times New Roman" w:cs="Times New Roman"/>
                <w:b/>
                <w:kern w:val="1"/>
                <w:sz w:val="22"/>
                <w:szCs w:val="22"/>
              </w:rPr>
              <w:t xml:space="preserve">Блок 5. Состояние преподавания учебных предметов </w:t>
            </w:r>
          </w:p>
        </w:tc>
      </w:tr>
      <w:tr w:rsidR="009E7048" w:rsidRPr="00CD7F8F" w:rsidTr="009E7048">
        <w:trPr>
          <w:cantSplit/>
          <w:trHeight w:val="43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048" w:rsidRPr="00CD7F8F" w:rsidRDefault="009E7048" w:rsidP="00D63C12">
            <w:pPr>
              <w:rPr>
                <w:rFonts w:eastAsia="Times New Roman" w:cs="Times New Roman"/>
                <w:kern w:val="1"/>
              </w:rPr>
            </w:pPr>
            <w:r w:rsidRPr="00CD7F8F">
              <w:rPr>
                <w:rFonts w:eastAsia="Times New Roman" w:cs="Times New Roman"/>
                <w:kern w:val="1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048" w:rsidRPr="009E7048" w:rsidRDefault="009E7048" w:rsidP="00D63C12">
            <w:pPr>
              <w:rPr>
                <w:rFonts w:eastAsia="Times New Roman" w:cs="Times New Roman"/>
                <w:kern w:val="1"/>
              </w:rPr>
            </w:pPr>
            <w:proofErr w:type="gramStart"/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Контроль за</w:t>
            </w:r>
            <w:proofErr w:type="gramEnd"/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 состоянием преподавания  предметов учебного плана в 8 классе</w:t>
            </w:r>
          </w:p>
        </w:tc>
        <w:tc>
          <w:tcPr>
            <w:tcW w:w="1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048" w:rsidRPr="009E7048" w:rsidRDefault="009E7048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Учебно – воспитательный процесс</w:t>
            </w:r>
          </w:p>
        </w:tc>
        <w:tc>
          <w:tcPr>
            <w:tcW w:w="25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048" w:rsidRPr="009E7048" w:rsidRDefault="009E7048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Фронтальный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048" w:rsidRPr="009E7048" w:rsidRDefault="009E7048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Посещение уроков, контрольные срезы</w:t>
            </w:r>
          </w:p>
        </w:tc>
        <w:tc>
          <w:tcPr>
            <w:tcW w:w="14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048" w:rsidRPr="009E7048" w:rsidRDefault="009E7048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07.03-18.03</w:t>
            </w:r>
          </w:p>
        </w:tc>
        <w:tc>
          <w:tcPr>
            <w:tcW w:w="24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048" w:rsidRPr="009E7048" w:rsidRDefault="009E7048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Справка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048" w:rsidRPr="009E7048" w:rsidRDefault="009E7048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Брежнева Е. В.</w:t>
            </w:r>
          </w:p>
        </w:tc>
      </w:tr>
      <w:tr w:rsidR="00D63C12" w:rsidRPr="00CD7F8F" w:rsidTr="00D63C12">
        <w:trPr>
          <w:cantSplit/>
          <w:trHeight w:val="267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SimSun" w:cs="Times New Roman"/>
                <w:kern w:val="1"/>
              </w:rPr>
            </w:pPr>
            <w:r w:rsidRPr="009E7048">
              <w:rPr>
                <w:rFonts w:eastAsia="Times New Roman" w:cs="Times New Roman"/>
                <w:b/>
                <w:kern w:val="1"/>
                <w:sz w:val="22"/>
                <w:szCs w:val="22"/>
              </w:rPr>
              <w:t>Блок 6. Состояние учебно – методической работы</w:t>
            </w:r>
          </w:p>
        </w:tc>
      </w:tr>
      <w:tr w:rsidR="00D63C12" w:rsidRPr="00CD7F8F" w:rsidTr="00021116">
        <w:trPr>
          <w:cantSplit/>
          <w:trHeight w:val="41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 </w:t>
            </w:r>
            <w:proofErr w:type="gramStart"/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Контроль за</w:t>
            </w:r>
            <w:proofErr w:type="gramEnd"/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 ведением документации школьных методических объединений </w:t>
            </w:r>
          </w:p>
        </w:tc>
        <w:tc>
          <w:tcPr>
            <w:tcW w:w="26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Учебно – воспитательный процесс</w:t>
            </w:r>
          </w:p>
        </w:tc>
        <w:tc>
          <w:tcPr>
            <w:tcW w:w="18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Персональный</w:t>
            </w:r>
          </w:p>
        </w:tc>
        <w:tc>
          <w:tcPr>
            <w:tcW w:w="18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Собеседование с руководителями ШМО</w:t>
            </w:r>
          </w:p>
        </w:tc>
        <w:tc>
          <w:tcPr>
            <w:tcW w:w="155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28.03-31.03</w:t>
            </w:r>
          </w:p>
        </w:tc>
        <w:tc>
          <w:tcPr>
            <w:tcW w:w="21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Протоколы ШМО, </w:t>
            </w:r>
          </w:p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SimSu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Брежнева Е. В., Кисилёва Н. А..</w:t>
            </w:r>
          </w:p>
        </w:tc>
      </w:tr>
      <w:tr w:rsidR="00D63C12" w:rsidRPr="00CD7F8F" w:rsidTr="00D63C12">
        <w:trPr>
          <w:cantSplit/>
          <w:trHeight w:val="268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b/>
                <w:kern w:val="1"/>
                <w:sz w:val="22"/>
                <w:szCs w:val="22"/>
              </w:rPr>
              <w:t>Блок 7. Охрана труда</w:t>
            </w:r>
          </w:p>
        </w:tc>
      </w:tr>
      <w:tr w:rsidR="00D63C12" w:rsidRPr="00CD7F8F" w:rsidTr="00021116">
        <w:trPr>
          <w:cantSplit/>
          <w:trHeight w:val="42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lastRenderedPageBreak/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 Инструктажи по ТБ для сотрудников</w:t>
            </w:r>
          </w:p>
        </w:tc>
        <w:tc>
          <w:tcPr>
            <w:tcW w:w="26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Проведение инструктажей с сотрудниками</w:t>
            </w:r>
          </w:p>
        </w:tc>
        <w:tc>
          <w:tcPr>
            <w:tcW w:w="18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Персональный </w:t>
            </w:r>
          </w:p>
        </w:tc>
        <w:tc>
          <w:tcPr>
            <w:tcW w:w="18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Проверка документации по охране труда</w:t>
            </w:r>
          </w:p>
        </w:tc>
        <w:tc>
          <w:tcPr>
            <w:tcW w:w="155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1 неделя</w:t>
            </w:r>
          </w:p>
        </w:tc>
        <w:tc>
          <w:tcPr>
            <w:tcW w:w="21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Совещание при директоре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9E7048" w:rsidRDefault="009E7048" w:rsidP="00D63C12">
            <w:pPr>
              <w:snapToGrid w:val="0"/>
              <w:rPr>
                <w:rFonts w:eastAsia="Times New Roman" w:cs="Times New Roman"/>
                <w:kern w:val="1"/>
              </w:rPr>
            </w:pPr>
            <w:r>
              <w:rPr>
                <w:rFonts w:eastAsia="Times New Roman" w:cs="Times New Roman"/>
                <w:kern w:val="1"/>
                <w:sz w:val="22"/>
                <w:szCs w:val="22"/>
              </w:rPr>
              <w:t>Директор, завхоз</w:t>
            </w:r>
          </w:p>
        </w:tc>
      </w:tr>
      <w:tr w:rsidR="00D63C12" w:rsidRPr="00CD7F8F" w:rsidTr="00D63C12">
        <w:trPr>
          <w:cantSplit/>
          <w:trHeight w:val="334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b/>
                <w:kern w:val="1"/>
                <w:sz w:val="22"/>
                <w:szCs w:val="22"/>
              </w:rPr>
              <w:t>Блок 8. Работа библиотеки</w:t>
            </w:r>
          </w:p>
        </w:tc>
      </w:tr>
      <w:tr w:rsidR="00D63C12" w:rsidRPr="00CD7F8F" w:rsidTr="00021116">
        <w:trPr>
          <w:cantSplit/>
          <w:trHeight w:val="35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Проведение недели детской книги</w:t>
            </w:r>
          </w:p>
        </w:tc>
        <w:tc>
          <w:tcPr>
            <w:tcW w:w="26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Деятельность библиотекаря</w:t>
            </w:r>
          </w:p>
        </w:tc>
        <w:tc>
          <w:tcPr>
            <w:tcW w:w="18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Персональный</w:t>
            </w:r>
          </w:p>
        </w:tc>
        <w:tc>
          <w:tcPr>
            <w:tcW w:w="18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Проверка документации, посещение мероприятий</w:t>
            </w:r>
          </w:p>
        </w:tc>
        <w:tc>
          <w:tcPr>
            <w:tcW w:w="155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3 – 4 неделя</w:t>
            </w:r>
          </w:p>
        </w:tc>
        <w:tc>
          <w:tcPr>
            <w:tcW w:w="21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План проведения недели, отчет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Педагог-библиотекарь</w:t>
            </w:r>
          </w:p>
        </w:tc>
      </w:tr>
      <w:tr w:rsidR="00D63C12" w:rsidRPr="00CD7F8F" w:rsidTr="00D63C12">
        <w:trPr>
          <w:cantSplit/>
          <w:trHeight w:val="260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SimSun" w:cs="Times New Roman"/>
                <w:kern w:val="1"/>
              </w:rPr>
            </w:pPr>
            <w:r w:rsidRPr="009E7048">
              <w:rPr>
                <w:rFonts w:eastAsia="Times New Roman" w:cs="Times New Roman"/>
                <w:b/>
                <w:kern w:val="1"/>
                <w:sz w:val="22"/>
                <w:szCs w:val="22"/>
              </w:rPr>
              <w:t>Блок 9. Работа по подготовке к итоговой аттестации</w:t>
            </w:r>
          </w:p>
        </w:tc>
      </w:tr>
      <w:tr w:rsidR="00D63C12" w:rsidRPr="00CD7F8F" w:rsidTr="00021116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9E7048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Проведение собраний учащихся</w:t>
            </w:r>
          </w:p>
        </w:tc>
        <w:tc>
          <w:tcPr>
            <w:tcW w:w="26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Подготовка к ГИА</w:t>
            </w:r>
          </w:p>
        </w:tc>
        <w:tc>
          <w:tcPr>
            <w:tcW w:w="18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Фронтальный</w:t>
            </w:r>
          </w:p>
        </w:tc>
        <w:tc>
          <w:tcPr>
            <w:tcW w:w="18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собеседование</w:t>
            </w:r>
          </w:p>
        </w:tc>
        <w:tc>
          <w:tcPr>
            <w:tcW w:w="155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2 неделя</w:t>
            </w:r>
          </w:p>
        </w:tc>
        <w:tc>
          <w:tcPr>
            <w:tcW w:w="21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Протокол собрания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SimSu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Брежнева Е. В.., классные руководители</w:t>
            </w:r>
          </w:p>
        </w:tc>
      </w:tr>
      <w:tr w:rsidR="00D63C12" w:rsidRPr="00CD7F8F" w:rsidTr="00021116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9E7048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2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Проведение практических занятий с выпускниками по заполнению бланков  ОГЭ, ЕГЭ</w:t>
            </w:r>
          </w:p>
        </w:tc>
        <w:tc>
          <w:tcPr>
            <w:tcW w:w="26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Подготовка к ЕГЭ</w:t>
            </w:r>
          </w:p>
        </w:tc>
        <w:tc>
          <w:tcPr>
            <w:tcW w:w="18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фронтальный</w:t>
            </w:r>
          </w:p>
        </w:tc>
        <w:tc>
          <w:tcPr>
            <w:tcW w:w="18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Практическое занятие</w:t>
            </w:r>
          </w:p>
        </w:tc>
        <w:tc>
          <w:tcPr>
            <w:tcW w:w="155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1 неделя</w:t>
            </w:r>
          </w:p>
        </w:tc>
        <w:tc>
          <w:tcPr>
            <w:tcW w:w="21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Подготовка к ЕГЭ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Учителя-предметники, классные руководители</w:t>
            </w:r>
          </w:p>
        </w:tc>
      </w:tr>
      <w:tr w:rsidR="00D63C12" w:rsidRPr="00CD7F8F" w:rsidTr="00021116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9E7048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3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Организация повторения на уроках  в 11 классе</w:t>
            </w:r>
          </w:p>
        </w:tc>
        <w:tc>
          <w:tcPr>
            <w:tcW w:w="26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Учебно-воспитательный процесс</w:t>
            </w:r>
          </w:p>
        </w:tc>
        <w:tc>
          <w:tcPr>
            <w:tcW w:w="18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Тематический</w:t>
            </w:r>
          </w:p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оперативный</w:t>
            </w:r>
          </w:p>
        </w:tc>
        <w:tc>
          <w:tcPr>
            <w:tcW w:w="18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Посещение уроков</w:t>
            </w:r>
          </w:p>
        </w:tc>
        <w:tc>
          <w:tcPr>
            <w:tcW w:w="155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В течение месяца</w:t>
            </w:r>
          </w:p>
        </w:tc>
        <w:tc>
          <w:tcPr>
            <w:tcW w:w="21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Справка, совещание при директоре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Брежнева Е. В.</w:t>
            </w:r>
          </w:p>
        </w:tc>
      </w:tr>
      <w:tr w:rsidR="00D63C12" w:rsidRPr="00CD7F8F" w:rsidTr="00021116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9E7048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4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proofErr w:type="gramStart"/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Контроль за</w:t>
            </w:r>
            <w:proofErr w:type="gramEnd"/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 посещаемостью и успеваемость учащихся 9, 11 класса</w:t>
            </w:r>
          </w:p>
        </w:tc>
        <w:tc>
          <w:tcPr>
            <w:tcW w:w="26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Учебно-воспитательный процесс</w:t>
            </w:r>
          </w:p>
        </w:tc>
        <w:tc>
          <w:tcPr>
            <w:tcW w:w="18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тематический</w:t>
            </w:r>
          </w:p>
        </w:tc>
        <w:tc>
          <w:tcPr>
            <w:tcW w:w="18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Классные журналы, отчет классного руководителя</w:t>
            </w:r>
          </w:p>
        </w:tc>
        <w:tc>
          <w:tcPr>
            <w:tcW w:w="155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3 неделя </w:t>
            </w:r>
          </w:p>
        </w:tc>
        <w:tc>
          <w:tcPr>
            <w:tcW w:w="21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Справка, совещание при  директоре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SimSu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Брежнева Е. В.</w:t>
            </w:r>
            <w:r w:rsidR="009E7048"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 </w:t>
            </w: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учителя-предметники</w:t>
            </w:r>
          </w:p>
        </w:tc>
      </w:tr>
      <w:tr w:rsidR="00D63C12" w:rsidRPr="00CD7F8F" w:rsidTr="00D63C12">
        <w:trPr>
          <w:cantSplit/>
          <w:trHeight w:val="406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9E7048" w:rsidRDefault="009E7048" w:rsidP="00D63C12">
            <w:pPr>
              <w:jc w:val="center"/>
              <w:rPr>
                <w:rFonts w:eastAsia="SimSun" w:cs="Times New Roman"/>
                <w:b/>
                <w:i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b/>
                <w:i/>
                <w:kern w:val="1"/>
                <w:sz w:val="22"/>
                <w:szCs w:val="22"/>
              </w:rPr>
              <w:t>Апрель 2016 года</w:t>
            </w:r>
          </w:p>
        </w:tc>
      </w:tr>
      <w:tr w:rsidR="00D63C12" w:rsidRPr="00CD7F8F" w:rsidTr="00D63C12">
        <w:trPr>
          <w:cantSplit/>
          <w:trHeight w:val="279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CD7F8F" w:rsidRDefault="00D63C12" w:rsidP="00D63C12">
            <w:pPr>
              <w:rPr>
                <w:rFonts w:eastAsia="SimSun" w:cs="Times New Roman"/>
                <w:kern w:val="1"/>
                <w:sz w:val="21"/>
                <w:szCs w:val="20"/>
              </w:rPr>
            </w:pPr>
            <w:r w:rsidRPr="00CD7F8F">
              <w:rPr>
                <w:rFonts w:eastAsia="Times New Roman" w:cs="Times New Roman"/>
                <w:b/>
                <w:kern w:val="1"/>
              </w:rPr>
              <w:t>Блок 1. Реализация прав граждан на образование</w:t>
            </w:r>
          </w:p>
        </w:tc>
      </w:tr>
      <w:tr w:rsidR="00D63C12" w:rsidRPr="00CD7F8F" w:rsidTr="009E7048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Деятельность по защите прав участников образовательного процесса</w:t>
            </w:r>
          </w:p>
        </w:tc>
        <w:tc>
          <w:tcPr>
            <w:tcW w:w="26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Отношения в сфере учебно – воспитательного процесса</w:t>
            </w:r>
          </w:p>
        </w:tc>
        <w:tc>
          <w:tcPr>
            <w:tcW w:w="18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Вводный</w:t>
            </w:r>
          </w:p>
        </w:tc>
        <w:tc>
          <w:tcPr>
            <w:tcW w:w="18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Работа с нормативными документами, с обращениями участников образовательного процесса </w:t>
            </w:r>
          </w:p>
        </w:tc>
        <w:tc>
          <w:tcPr>
            <w:tcW w:w="155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В течение учебного года</w:t>
            </w:r>
          </w:p>
        </w:tc>
        <w:tc>
          <w:tcPr>
            <w:tcW w:w="21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Пакет документов по расследованию </w:t>
            </w:r>
            <w:proofErr w:type="gramStart"/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случаев нарушения прав участников образовательного процесса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9E7048" w:rsidRDefault="009E7048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Управляющий совет</w:t>
            </w:r>
          </w:p>
        </w:tc>
      </w:tr>
      <w:tr w:rsidR="00D63C12" w:rsidRPr="00CD7F8F" w:rsidTr="009E7048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2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Изучение образовательных потребностей</w:t>
            </w:r>
          </w:p>
        </w:tc>
        <w:tc>
          <w:tcPr>
            <w:tcW w:w="26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Анкеты</w:t>
            </w:r>
          </w:p>
        </w:tc>
        <w:tc>
          <w:tcPr>
            <w:tcW w:w="18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Предварительный</w:t>
            </w:r>
          </w:p>
        </w:tc>
        <w:tc>
          <w:tcPr>
            <w:tcW w:w="18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Анализ результатов</w:t>
            </w:r>
          </w:p>
        </w:tc>
        <w:tc>
          <w:tcPr>
            <w:tcW w:w="155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 xml:space="preserve">3 неделя </w:t>
            </w:r>
          </w:p>
        </w:tc>
        <w:tc>
          <w:tcPr>
            <w:tcW w:w="21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Справка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администрация</w:t>
            </w:r>
          </w:p>
        </w:tc>
      </w:tr>
      <w:tr w:rsidR="00D63C12" w:rsidRPr="00CD7F8F" w:rsidTr="00D63C12">
        <w:trPr>
          <w:cantSplit/>
          <w:trHeight w:val="255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b/>
                <w:kern w:val="1"/>
                <w:sz w:val="22"/>
                <w:szCs w:val="22"/>
              </w:rPr>
              <w:t xml:space="preserve">Блок 2.  </w:t>
            </w:r>
            <w:proofErr w:type="spellStart"/>
            <w:r w:rsidRPr="009E7048">
              <w:rPr>
                <w:rFonts w:eastAsia="Times New Roman" w:cs="Times New Roman"/>
                <w:b/>
                <w:kern w:val="1"/>
                <w:sz w:val="22"/>
                <w:szCs w:val="22"/>
              </w:rPr>
              <w:t>Внутришкольная</w:t>
            </w:r>
            <w:proofErr w:type="spellEnd"/>
            <w:r w:rsidRPr="009E7048">
              <w:rPr>
                <w:rFonts w:eastAsia="Times New Roman" w:cs="Times New Roman"/>
                <w:b/>
                <w:kern w:val="1"/>
                <w:sz w:val="22"/>
                <w:szCs w:val="22"/>
              </w:rPr>
              <w:t xml:space="preserve"> документация</w:t>
            </w:r>
          </w:p>
        </w:tc>
      </w:tr>
      <w:tr w:rsidR="00D63C12" w:rsidRPr="00CD7F8F" w:rsidTr="00021116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lastRenderedPageBreak/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Проверка классных журналов 4, 9, 11 классов</w:t>
            </w:r>
          </w:p>
        </w:tc>
        <w:tc>
          <w:tcPr>
            <w:tcW w:w="26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Учебно – воспитательный процесс</w:t>
            </w:r>
          </w:p>
        </w:tc>
        <w:tc>
          <w:tcPr>
            <w:tcW w:w="18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Фронтальный</w:t>
            </w:r>
          </w:p>
        </w:tc>
        <w:tc>
          <w:tcPr>
            <w:tcW w:w="18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Анализ журналов, дневников и личных дел</w:t>
            </w:r>
          </w:p>
        </w:tc>
        <w:tc>
          <w:tcPr>
            <w:tcW w:w="155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11.04.-22.04.</w:t>
            </w: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Справка</w:t>
            </w:r>
          </w:p>
        </w:tc>
        <w:tc>
          <w:tcPr>
            <w:tcW w:w="22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Брежнева Е. В.</w:t>
            </w:r>
            <w:r w:rsidRPr="009E7048">
              <w:rPr>
                <w:rFonts w:eastAsia="Times New Roman" w:cs="Times New Roman"/>
                <w:bCs/>
                <w:kern w:val="1"/>
                <w:sz w:val="22"/>
                <w:szCs w:val="22"/>
              </w:rPr>
              <w:t>.</w:t>
            </w:r>
          </w:p>
        </w:tc>
      </w:tr>
      <w:tr w:rsidR="00D63C12" w:rsidRPr="00CD7F8F" w:rsidTr="00021116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2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Организованное  окончание учебного года</w:t>
            </w:r>
          </w:p>
        </w:tc>
        <w:tc>
          <w:tcPr>
            <w:tcW w:w="26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Учебно – воспитательный процесс</w:t>
            </w:r>
          </w:p>
        </w:tc>
        <w:tc>
          <w:tcPr>
            <w:tcW w:w="18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Вводный</w:t>
            </w:r>
          </w:p>
        </w:tc>
        <w:tc>
          <w:tcPr>
            <w:tcW w:w="18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График отпусков,  занятости учителей в июне</w:t>
            </w:r>
          </w:p>
        </w:tc>
        <w:tc>
          <w:tcPr>
            <w:tcW w:w="155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4 неделя</w:t>
            </w: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Совещание при директоре</w:t>
            </w:r>
          </w:p>
        </w:tc>
        <w:tc>
          <w:tcPr>
            <w:tcW w:w="22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администрация</w:t>
            </w:r>
          </w:p>
        </w:tc>
      </w:tr>
      <w:tr w:rsidR="00D63C12" w:rsidRPr="00CD7F8F" w:rsidTr="002267AA">
        <w:trPr>
          <w:cantSplit/>
          <w:trHeight w:val="78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3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Месячник по благоустройству</w:t>
            </w:r>
          </w:p>
        </w:tc>
        <w:tc>
          <w:tcPr>
            <w:tcW w:w="26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Воспитательный процесс</w:t>
            </w:r>
          </w:p>
        </w:tc>
        <w:tc>
          <w:tcPr>
            <w:tcW w:w="18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Оперативный</w:t>
            </w:r>
          </w:p>
        </w:tc>
        <w:tc>
          <w:tcPr>
            <w:tcW w:w="18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План р</w:t>
            </w:r>
            <w:r w:rsidR="009E7048">
              <w:rPr>
                <w:rFonts w:eastAsia="Times New Roman" w:cs="Times New Roman"/>
                <w:kern w:val="1"/>
                <w:sz w:val="22"/>
                <w:szCs w:val="22"/>
              </w:rPr>
              <w:t>аботы, отслеживание результатов</w:t>
            </w:r>
          </w:p>
        </w:tc>
        <w:tc>
          <w:tcPr>
            <w:tcW w:w="155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В течение месяца</w:t>
            </w: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Итоги на школьном сайте</w:t>
            </w:r>
          </w:p>
        </w:tc>
        <w:tc>
          <w:tcPr>
            <w:tcW w:w="22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9E7048" w:rsidRDefault="00D63C12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9E7048">
              <w:rPr>
                <w:rFonts w:eastAsia="Times New Roman" w:cs="Times New Roman"/>
                <w:kern w:val="1"/>
                <w:sz w:val="22"/>
                <w:szCs w:val="22"/>
              </w:rPr>
              <w:t>классные руководители</w:t>
            </w:r>
          </w:p>
        </w:tc>
      </w:tr>
      <w:tr w:rsidR="00D63C12" w:rsidRPr="00CD7F8F" w:rsidTr="00D63C12">
        <w:trPr>
          <w:cantSplit/>
          <w:trHeight w:val="265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2267AA">
              <w:rPr>
                <w:rFonts w:eastAsia="Times New Roman" w:cs="Times New Roman"/>
                <w:b/>
                <w:kern w:val="1"/>
                <w:sz w:val="22"/>
                <w:szCs w:val="22"/>
              </w:rPr>
              <w:t>Блок 4. Здоровье и здоровый образ жизни. Питание учащихся</w:t>
            </w:r>
          </w:p>
        </w:tc>
      </w:tr>
      <w:tr w:rsidR="00D63C12" w:rsidRPr="00CD7F8F" w:rsidTr="00021116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Организация горячего питания учащихся</w:t>
            </w:r>
          </w:p>
        </w:tc>
        <w:tc>
          <w:tcPr>
            <w:tcW w:w="26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Работа пищеблока</w:t>
            </w:r>
          </w:p>
        </w:tc>
        <w:tc>
          <w:tcPr>
            <w:tcW w:w="18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Персональный</w:t>
            </w:r>
          </w:p>
        </w:tc>
        <w:tc>
          <w:tcPr>
            <w:tcW w:w="18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Беседы, проверка документации</w:t>
            </w:r>
          </w:p>
        </w:tc>
        <w:tc>
          <w:tcPr>
            <w:tcW w:w="155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В течение месяца</w:t>
            </w: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 xml:space="preserve">Отчет </w:t>
            </w:r>
          </w:p>
        </w:tc>
        <w:tc>
          <w:tcPr>
            <w:tcW w:w="22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snapToGrid w:val="0"/>
              <w:rPr>
                <w:rFonts w:eastAsia="Times New Roman" w:cs="Times New Roman"/>
                <w:kern w:val="1"/>
              </w:rPr>
            </w:pPr>
          </w:p>
        </w:tc>
      </w:tr>
      <w:tr w:rsidR="00D63C12" w:rsidRPr="00CD7F8F" w:rsidTr="00D63C12">
        <w:trPr>
          <w:cantSplit/>
          <w:trHeight w:val="280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SimSun" w:cs="Times New Roman"/>
                <w:kern w:val="1"/>
              </w:rPr>
            </w:pPr>
            <w:r w:rsidRPr="002267AA">
              <w:rPr>
                <w:rFonts w:eastAsia="Times New Roman" w:cs="Times New Roman"/>
                <w:b/>
                <w:kern w:val="1"/>
                <w:sz w:val="22"/>
                <w:szCs w:val="22"/>
              </w:rPr>
              <w:t xml:space="preserve">Блок 5. Состояние преподавания учебных предметов </w:t>
            </w:r>
          </w:p>
        </w:tc>
      </w:tr>
      <w:tr w:rsidR="00D63C12" w:rsidRPr="00CD7F8F" w:rsidTr="002267AA">
        <w:trPr>
          <w:cantSplit/>
          <w:trHeight w:val="43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proofErr w:type="gramStart"/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Контроль за</w:t>
            </w:r>
            <w:proofErr w:type="gramEnd"/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 xml:space="preserve"> успешностью формирования УУД у учащихся 1 – 4 классов</w:t>
            </w:r>
          </w:p>
        </w:tc>
        <w:tc>
          <w:tcPr>
            <w:tcW w:w="26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 xml:space="preserve">Учебно </w:t>
            </w:r>
            <w:proofErr w:type="gramStart"/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–в</w:t>
            </w:r>
            <w:proofErr w:type="gramEnd"/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оспитательный процесс</w:t>
            </w:r>
          </w:p>
        </w:tc>
        <w:tc>
          <w:tcPr>
            <w:tcW w:w="18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Фронтальный</w:t>
            </w:r>
          </w:p>
        </w:tc>
        <w:tc>
          <w:tcPr>
            <w:tcW w:w="18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Анализы комплексных контрольных работ</w:t>
            </w:r>
          </w:p>
        </w:tc>
        <w:tc>
          <w:tcPr>
            <w:tcW w:w="15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3 неделя</w:t>
            </w: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Аналитическая справка, совещание при директоре</w:t>
            </w:r>
          </w:p>
        </w:tc>
        <w:tc>
          <w:tcPr>
            <w:tcW w:w="22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Брежнева Е. В..</w:t>
            </w:r>
          </w:p>
        </w:tc>
      </w:tr>
      <w:tr w:rsidR="00D63C12" w:rsidRPr="00CD7F8F" w:rsidTr="002267AA">
        <w:trPr>
          <w:cantSplit/>
          <w:trHeight w:val="43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2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 xml:space="preserve">Контроль за соблюдением графика проведения </w:t>
            </w:r>
            <w:proofErr w:type="gramStart"/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практических</w:t>
            </w:r>
            <w:proofErr w:type="gramEnd"/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 xml:space="preserve"> и лабораторных работ учителями естественно-научного цикла</w:t>
            </w:r>
          </w:p>
        </w:tc>
        <w:tc>
          <w:tcPr>
            <w:tcW w:w="26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 xml:space="preserve">Учебно </w:t>
            </w:r>
            <w:proofErr w:type="gramStart"/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–в</w:t>
            </w:r>
            <w:proofErr w:type="gramEnd"/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оспитательный процесс</w:t>
            </w:r>
          </w:p>
        </w:tc>
        <w:tc>
          <w:tcPr>
            <w:tcW w:w="18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Персональный</w:t>
            </w:r>
          </w:p>
        </w:tc>
        <w:tc>
          <w:tcPr>
            <w:tcW w:w="18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Проверка журналов, тетрадей для лабораторных и практических работ</w:t>
            </w:r>
          </w:p>
        </w:tc>
        <w:tc>
          <w:tcPr>
            <w:tcW w:w="15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2267AA" w:rsidP="00D63C12">
            <w:pPr>
              <w:jc w:val="center"/>
              <w:rPr>
                <w:rFonts w:eastAsia="Times New Roman" w:cs="Times New Roman"/>
                <w:kern w:val="1"/>
              </w:rPr>
            </w:pPr>
            <w:r>
              <w:rPr>
                <w:rFonts w:eastAsia="Times New Roman" w:cs="Times New Roman"/>
                <w:kern w:val="1"/>
                <w:sz w:val="22"/>
                <w:szCs w:val="22"/>
              </w:rPr>
              <w:t>06-10</w:t>
            </w: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Совещание при директоре</w:t>
            </w:r>
          </w:p>
        </w:tc>
        <w:tc>
          <w:tcPr>
            <w:tcW w:w="22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Брежнева Е. В.</w:t>
            </w:r>
          </w:p>
        </w:tc>
      </w:tr>
      <w:tr w:rsidR="00D63C12" w:rsidRPr="00CD7F8F" w:rsidTr="00D63C12">
        <w:trPr>
          <w:cantSplit/>
          <w:trHeight w:val="267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SimSun" w:cs="Times New Roman"/>
                <w:kern w:val="1"/>
              </w:rPr>
            </w:pPr>
            <w:r w:rsidRPr="002267AA">
              <w:rPr>
                <w:rFonts w:eastAsia="Times New Roman" w:cs="Times New Roman"/>
                <w:b/>
                <w:kern w:val="1"/>
                <w:sz w:val="22"/>
                <w:szCs w:val="22"/>
              </w:rPr>
              <w:t>Блок 6. Состояние учебно – методической работы</w:t>
            </w:r>
          </w:p>
        </w:tc>
      </w:tr>
      <w:tr w:rsidR="00D63C12" w:rsidRPr="00CD7F8F" w:rsidTr="002267AA">
        <w:trPr>
          <w:cantSplit/>
          <w:trHeight w:val="41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Заседание ШМО по вопросу проведения пром</w:t>
            </w:r>
            <w:r w:rsidR="002267AA">
              <w:rPr>
                <w:rFonts w:eastAsia="Times New Roman" w:cs="Times New Roman"/>
                <w:kern w:val="1"/>
                <w:sz w:val="22"/>
                <w:szCs w:val="22"/>
              </w:rPr>
              <w:t>ежуточной и итоговой аттестации</w:t>
            </w:r>
          </w:p>
        </w:tc>
        <w:tc>
          <w:tcPr>
            <w:tcW w:w="26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Учебно – воспитательный процесс</w:t>
            </w:r>
          </w:p>
        </w:tc>
        <w:tc>
          <w:tcPr>
            <w:tcW w:w="18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Тематический</w:t>
            </w:r>
          </w:p>
        </w:tc>
        <w:tc>
          <w:tcPr>
            <w:tcW w:w="18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Собеседование с руководителями ШМО</w:t>
            </w:r>
          </w:p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</w:p>
        </w:tc>
        <w:tc>
          <w:tcPr>
            <w:tcW w:w="15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2267AA" w:rsidP="00D63C12">
            <w:pPr>
              <w:jc w:val="center"/>
              <w:rPr>
                <w:rFonts w:eastAsia="Times New Roman" w:cs="Times New Roman"/>
                <w:kern w:val="1"/>
              </w:rPr>
            </w:pPr>
            <w:r>
              <w:rPr>
                <w:rFonts w:eastAsia="Times New Roman" w:cs="Times New Roman"/>
                <w:kern w:val="1"/>
                <w:sz w:val="22"/>
                <w:szCs w:val="22"/>
              </w:rPr>
              <w:t>28-30</w:t>
            </w:r>
          </w:p>
        </w:tc>
        <w:tc>
          <w:tcPr>
            <w:tcW w:w="19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Приказ о промежуточной аттестации</w:t>
            </w:r>
          </w:p>
        </w:tc>
        <w:tc>
          <w:tcPr>
            <w:tcW w:w="21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SimSu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Брежнева Е. В.</w:t>
            </w:r>
          </w:p>
        </w:tc>
      </w:tr>
      <w:tr w:rsidR="00D63C12" w:rsidRPr="00CD7F8F" w:rsidTr="00D63C12">
        <w:trPr>
          <w:cantSplit/>
          <w:trHeight w:val="268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SimSun" w:cs="Times New Roman"/>
                <w:kern w:val="1"/>
                <w:sz w:val="21"/>
                <w:szCs w:val="20"/>
              </w:rPr>
            </w:pPr>
            <w:r w:rsidRPr="00CD7F8F">
              <w:rPr>
                <w:rFonts w:eastAsia="Times New Roman" w:cs="Times New Roman"/>
                <w:b/>
                <w:kern w:val="1"/>
              </w:rPr>
              <w:t>Блок 7. Охрана труда</w:t>
            </w:r>
          </w:p>
        </w:tc>
      </w:tr>
      <w:tr w:rsidR="00D63C12" w:rsidRPr="00CD7F8F" w:rsidTr="00021116">
        <w:trPr>
          <w:cantSplit/>
          <w:trHeight w:val="42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 xml:space="preserve"> Инструктажи по ТБ для педагогов в рамках месячника по благоустройству</w:t>
            </w:r>
          </w:p>
        </w:tc>
        <w:tc>
          <w:tcPr>
            <w:tcW w:w="26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Проведение инструктажей с педагогами</w:t>
            </w:r>
          </w:p>
        </w:tc>
        <w:tc>
          <w:tcPr>
            <w:tcW w:w="18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 xml:space="preserve">Персональный </w:t>
            </w:r>
          </w:p>
        </w:tc>
        <w:tc>
          <w:tcPr>
            <w:tcW w:w="18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Проверка документации по охране труда</w:t>
            </w:r>
          </w:p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</w:p>
        </w:tc>
        <w:tc>
          <w:tcPr>
            <w:tcW w:w="155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1 неделя</w:t>
            </w:r>
          </w:p>
        </w:tc>
        <w:tc>
          <w:tcPr>
            <w:tcW w:w="19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Совещание при директоре</w:t>
            </w:r>
          </w:p>
        </w:tc>
        <w:tc>
          <w:tcPr>
            <w:tcW w:w="21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2267AA" w:rsidP="00D63C12">
            <w:pPr>
              <w:snapToGrid w:val="0"/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Директор, завхоз</w:t>
            </w:r>
          </w:p>
        </w:tc>
      </w:tr>
      <w:tr w:rsidR="00D63C12" w:rsidRPr="00CD7F8F" w:rsidTr="00D63C12">
        <w:trPr>
          <w:cantSplit/>
          <w:trHeight w:val="334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2267AA">
              <w:rPr>
                <w:rFonts w:eastAsia="Times New Roman" w:cs="Times New Roman"/>
                <w:b/>
                <w:kern w:val="1"/>
                <w:sz w:val="22"/>
                <w:szCs w:val="22"/>
              </w:rPr>
              <w:lastRenderedPageBreak/>
              <w:t>Блок 8. Работа библиотеки</w:t>
            </w:r>
          </w:p>
        </w:tc>
      </w:tr>
      <w:tr w:rsidR="00D63C12" w:rsidRPr="00CD7F8F" w:rsidTr="00021116">
        <w:trPr>
          <w:cantSplit/>
          <w:trHeight w:val="35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Работа библиотеки по профориентации учащихся 9-11 классов</w:t>
            </w:r>
          </w:p>
        </w:tc>
        <w:tc>
          <w:tcPr>
            <w:tcW w:w="26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Работа библиотеки</w:t>
            </w:r>
          </w:p>
        </w:tc>
        <w:tc>
          <w:tcPr>
            <w:tcW w:w="18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Тематический</w:t>
            </w:r>
          </w:p>
        </w:tc>
        <w:tc>
          <w:tcPr>
            <w:tcW w:w="18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 xml:space="preserve">Книжные выставки </w:t>
            </w:r>
          </w:p>
        </w:tc>
        <w:tc>
          <w:tcPr>
            <w:tcW w:w="155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 xml:space="preserve">Апрель </w:t>
            </w:r>
          </w:p>
        </w:tc>
        <w:tc>
          <w:tcPr>
            <w:tcW w:w="19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Совещание при директоре</w:t>
            </w:r>
          </w:p>
        </w:tc>
        <w:tc>
          <w:tcPr>
            <w:tcW w:w="21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Педагог-библиотекарь.</w:t>
            </w:r>
          </w:p>
        </w:tc>
      </w:tr>
      <w:tr w:rsidR="00D63C12" w:rsidRPr="00CD7F8F" w:rsidTr="00D63C12">
        <w:trPr>
          <w:cantSplit/>
          <w:trHeight w:val="260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SimSun" w:cs="Times New Roman"/>
                <w:kern w:val="1"/>
              </w:rPr>
            </w:pPr>
            <w:r w:rsidRPr="002267AA">
              <w:rPr>
                <w:rFonts w:eastAsia="Times New Roman" w:cs="Times New Roman"/>
                <w:b/>
                <w:kern w:val="1"/>
                <w:sz w:val="22"/>
                <w:szCs w:val="22"/>
              </w:rPr>
              <w:t>Блок 9. Работа по подготовке к итоговой аттестации</w:t>
            </w:r>
          </w:p>
        </w:tc>
      </w:tr>
      <w:tr w:rsidR="00D63C12" w:rsidRPr="00CD7F8F" w:rsidTr="00021116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Проведение практических занятий с выпускниками – обучение оформлению бланков ЕГЭ</w:t>
            </w:r>
          </w:p>
        </w:tc>
        <w:tc>
          <w:tcPr>
            <w:tcW w:w="26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Практическое занятие</w:t>
            </w:r>
          </w:p>
        </w:tc>
        <w:tc>
          <w:tcPr>
            <w:tcW w:w="18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 xml:space="preserve">Тематический </w:t>
            </w:r>
          </w:p>
        </w:tc>
        <w:tc>
          <w:tcPr>
            <w:tcW w:w="18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 xml:space="preserve"> Практическое занятие</w:t>
            </w:r>
          </w:p>
        </w:tc>
        <w:tc>
          <w:tcPr>
            <w:tcW w:w="155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 xml:space="preserve"> Неделя апреля</w:t>
            </w:r>
          </w:p>
        </w:tc>
        <w:tc>
          <w:tcPr>
            <w:tcW w:w="19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Подготовка к ЕГЭ</w:t>
            </w:r>
          </w:p>
        </w:tc>
        <w:tc>
          <w:tcPr>
            <w:tcW w:w="21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учителя-предметники</w:t>
            </w:r>
          </w:p>
        </w:tc>
      </w:tr>
      <w:tr w:rsidR="00D63C12" w:rsidRPr="00CD7F8F" w:rsidTr="00D63C12">
        <w:trPr>
          <w:cantSplit/>
          <w:trHeight w:val="406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2267AA" w:rsidP="00D63C12">
            <w:pPr>
              <w:jc w:val="center"/>
              <w:rPr>
                <w:rFonts w:eastAsia="SimSun" w:cs="Times New Roman"/>
                <w:kern w:val="1"/>
                <w:lang w:val="en-US"/>
              </w:rPr>
            </w:pPr>
            <w:r w:rsidRPr="002267AA">
              <w:rPr>
                <w:rFonts w:eastAsia="Times New Roman" w:cs="Times New Roman"/>
                <w:b/>
                <w:i/>
                <w:kern w:val="1"/>
                <w:sz w:val="22"/>
                <w:szCs w:val="22"/>
              </w:rPr>
              <w:t>Май 2016 года</w:t>
            </w:r>
          </w:p>
        </w:tc>
      </w:tr>
      <w:tr w:rsidR="00D63C12" w:rsidRPr="00CD7F8F" w:rsidTr="00D63C12">
        <w:trPr>
          <w:cantSplit/>
          <w:trHeight w:val="296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SimSun" w:cs="Times New Roman"/>
                <w:kern w:val="1"/>
              </w:rPr>
            </w:pPr>
            <w:r w:rsidRPr="002267AA">
              <w:rPr>
                <w:rFonts w:eastAsia="Times New Roman" w:cs="Times New Roman"/>
                <w:b/>
                <w:kern w:val="1"/>
                <w:sz w:val="22"/>
                <w:szCs w:val="22"/>
              </w:rPr>
              <w:t>Блок 1. Реализация прав граждан на образование</w:t>
            </w:r>
          </w:p>
        </w:tc>
      </w:tr>
      <w:tr w:rsidR="00D63C12" w:rsidRPr="00CD7F8F" w:rsidTr="00021116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Анализ работы  педагогического коллектива в 2015/2016 учебном  году</w:t>
            </w:r>
          </w:p>
        </w:tc>
        <w:tc>
          <w:tcPr>
            <w:tcW w:w="26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Учебно – воспитательный процесс</w:t>
            </w:r>
          </w:p>
        </w:tc>
        <w:tc>
          <w:tcPr>
            <w:tcW w:w="18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Фронтальный</w:t>
            </w:r>
          </w:p>
        </w:tc>
        <w:tc>
          <w:tcPr>
            <w:tcW w:w="19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Проверка отчетности педагогов, руководителей ШМО</w:t>
            </w:r>
          </w:p>
        </w:tc>
        <w:tc>
          <w:tcPr>
            <w:tcW w:w="14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26.05.-31.05.</w:t>
            </w:r>
          </w:p>
        </w:tc>
        <w:tc>
          <w:tcPr>
            <w:tcW w:w="19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Анализ</w:t>
            </w:r>
          </w:p>
        </w:tc>
        <w:tc>
          <w:tcPr>
            <w:tcW w:w="21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 xml:space="preserve">Заместители директора </w:t>
            </w:r>
          </w:p>
        </w:tc>
      </w:tr>
      <w:tr w:rsidR="00D63C12" w:rsidRPr="00CD7F8F" w:rsidTr="00021116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2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Планирование работы на 2016/2017 учебный год</w:t>
            </w:r>
          </w:p>
        </w:tc>
        <w:tc>
          <w:tcPr>
            <w:tcW w:w="26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Учебно – воспитательный процесс</w:t>
            </w:r>
          </w:p>
        </w:tc>
        <w:tc>
          <w:tcPr>
            <w:tcW w:w="18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Вводный</w:t>
            </w:r>
          </w:p>
        </w:tc>
        <w:tc>
          <w:tcPr>
            <w:tcW w:w="19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snapToGrid w:val="0"/>
              <w:rPr>
                <w:rFonts w:eastAsia="Times New Roman" w:cs="Times New Roman"/>
                <w:kern w:val="1"/>
              </w:rPr>
            </w:pPr>
          </w:p>
        </w:tc>
        <w:tc>
          <w:tcPr>
            <w:tcW w:w="14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26.05.-31.05.</w:t>
            </w:r>
          </w:p>
        </w:tc>
        <w:tc>
          <w:tcPr>
            <w:tcW w:w="19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Проект плана</w:t>
            </w:r>
          </w:p>
        </w:tc>
        <w:tc>
          <w:tcPr>
            <w:tcW w:w="21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 xml:space="preserve">Заместители директора </w:t>
            </w:r>
          </w:p>
        </w:tc>
      </w:tr>
      <w:tr w:rsidR="00D63C12" w:rsidRPr="00CD7F8F" w:rsidTr="00D63C12">
        <w:trPr>
          <w:cantSplit/>
          <w:trHeight w:val="301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2267AA">
              <w:rPr>
                <w:rFonts w:eastAsia="Times New Roman" w:cs="Times New Roman"/>
                <w:b/>
                <w:kern w:val="1"/>
                <w:sz w:val="22"/>
                <w:szCs w:val="22"/>
              </w:rPr>
              <w:t xml:space="preserve">Блок 2.  </w:t>
            </w:r>
            <w:proofErr w:type="spellStart"/>
            <w:r w:rsidRPr="002267AA">
              <w:rPr>
                <w:rFonts w:eastAsia="Times New Roman" w:cs="Times New Roman"/>
                <w:b/>
                <w:kern w:val="1"/>
                <w:sz w:val="22"/>
                <w:szCs w:val="22"/>
              </w:rPr>
              <w:t>Внутришкольная</w:t>
            </w:r>
            <w:proofErr w:type="spellEnd"/>
            <w:r w:rsidRPr="002267AA">
              <w:rPr>
                <w:rFonts w:eastAsia="Times New Roman" w:cs="Times New Roman"/>
                <w:b/>
                <w:kern w:val="1"/>
                <w:sz w:val="22"/>
                <w:szCs w:val="22"/>
              </w:rPr>
              <w:t xml:space="preserve"> документация</w:t>
            </w:r>
          </w:p>
        </w:tc>
      </w:tr>
      <w:tr w:rsidR="00D63C12" w:rsidRPr="00CD7F8F" w:rsidTr="00021116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Проверка классных журналов с 1 по 11 классы: выполнение программ, итоговая аттестация</w:t>
            </w:r>
          </w:p>
        </w:tc>
        <w:tc>
          <w:tcPr>
            <w:tcW w:w="26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Учебно – воспитательный процесс</w:t>
            </w:r>
          </w:p>
        </w:tc>
        <w:tc>
          <w:tcPr>
            <w:tcW w:w="18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Фронтальный</w:t>
            </w:r>
          </w:p>
        </w:tc>
        <w:tc>
          <w:tcPr>
            <w:tcW w:w="18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Проверка документации</w:t>
            </w:r>
          </w:p>
        </w:tc>
        <w:tc>
          <w:tcPr>
            <w:tcW w:w="155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23.05.-31.05.</w:t>
            </w:r>
          </w:p>
        </w:tc>
        <w:tc>
          <w:tcPr>
            <w:tcW w:w="19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Справка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 xml:space="preserve">Заместители директора </w:t>
            </w:r>
          </w:p>
        </w:tc>
      </w:tr>
      <w:tr w:rsidR="00D63C12" w:rsidRPr="00CD7F8F" w:rsidTr="00021116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2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Подготовка к новому 2016 – 2017 учебному году</w:t>
            </w:r>
          </w:p>
        </w:tc>
        <w:tc>
          <w:tcPr>
            <w:tcW w:w="26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Учебно – воспитательный процесс</w:t>
            </w:r>
          </w:p>
        </w:tc>
        <w:tc>
          <w:tcPr>
            <w:tcW w:w="18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Оперативный</w:t>
            </w:r>
          </w:p>
        </w:tc>
        <w:tc>
          <w:tcPr>
            <w:tcW w:w="18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Сбор информации для самообследования, планирования работы</w:t>
            </w:r>
          </w:p>
        </w:tc>
        <w:tc>
          <w:tcPr>
            <w:tcW w:w="155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3 – 4 неделя</w:t>
            </w:r>
          </w:p>
        </w:tc>
        <w:tc>
          <w:tcPr>
            <w:tcW w:w="19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План, приказ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Желтобрюхова С.Н.</w:t>
            </w:r>
          </w:p>
          <w:p w:rsidR="00D63C12" w:rsidRPr="002267AA" w:rsidRDefault="00D63C12" w:rsidP="00D63C12">
            <w:pPr>
              <w:rPr>
                <w:rFonts w:eastAsia="SimSu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 xml:space="preserve">заместители директора </w:t>
            </w:r>
          </w:p>
        </w:tc>
      </w:tr>
      <w:tr w:rsidR="00D63C12" w:rsidRPr="00CD7F8F" w:rsidTr="00021116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4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Состояние работы по аттестации педагогических работников</w:t>
            </w:r>
          </w:p>
        </w:tc>
        <w:tc>
          <w:tcPr>
            <w:tcW w:w="26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Документация</w:t>
            </w:r>
          </w:p>
        </w:tc>
        <w:tc>
          <w:tcPr>
            <w:tcW w:w="18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Персональный</w:t>
            </w:r>
          </w:p>
        </w:tc>
        <w:tc>
          <w:tcPr>
            <w:tcW w:w="18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Представления, протоколы</w:t>
            </w:r>
          </w:p>
        </w:tc>
        <w:tc>
          <w:tcPr>
            <w:tcW w:w="155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2-3 неделя</w:t>
            </w:r>
          </w:p>
        </w:tc>
        <w:tc>
          <w:tcPr>
            <w:tcW w:w="19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Совещание при директоре, план на 2016-2017 уч. год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Брежнева Е. В.</w:t>
            </w:r>
          </w:p>
        </w:tc>
      </w:tr>
      <w:tr w:rsidR="00D63C12" w:rsidRPr="00CD7F8F" w:rsidTr="00D63C12">
        <w:trPr>
          <w:cantSplit/>
          <w:trHeight w:val="259"/>
        </w:trPr>
        <w:tc>
          <w:tcPr>
            <w:tcW w:w="1531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CD7F8F" w:rsidRDefault="00D63C12" w:rsidP="00D63C12">
            <w:pPr>
              <w:rPr>
                <w:rFonts w:eastAsia="SimSun" w:cs="Times New Roman"/>
                <w:kern w:val="1"/>
                <w:sz w:val="21"/>
                <w:szCs w:val="20"/>
                <w:lang w:val="en-US"/>
              </w:rPr>
            </w:pPr>
            <w:r w:rsidRPr="00CD7F8F">
              <w:rPr>
                <w:rFonts w:eastAsia="Times New Roman" w:cs="Times New Roman"/>
                <w:b/>
                <w:kern w:val="1"/>
              </w:rPr>
              <w:t>Блок 3. Образовательная деятельность</w:t>
            </w:r>
          </w:p>
        </w:tc>
      </w:tr>
      <w:tr w:rsidR="00D63C12" w:rsidRPr="00CD7F8F" w:rsidTr="00021116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lastRenderedPageBreak/>
              <w:t>1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 xml:space="preserve">Организация и проведение государственной (итоговой) аттестации  выпускников 9 и 11  классов   </w:t>
            </w:r>
          </w:p>
        </w:tc>
        <w:tc>
          <w:tcPr>
            <w:tcW w:w="26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Учебн</w:t>
            </w:r>
            <w:proofErr w:type="gramStart"/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о-</w:t>
            </w:r>
            <w:proofErr w:type="gramEnd"/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 xml:space="preserve">  воспитательный процесс</w:t>
            </w:r>
          </w:p>
        </w:tc>
        <w:tc>
          <w:tcPr>
            <w:tcW w:w="18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Персональный</w:t>
            </w:r>
          </w:p>
        </w:tc>
        <w:tc>
          <w:tcPr>
            <w:tcW w:w="18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Проверка процедуры экзамена</w:t>
            </w:r>
          </w:p>
        </w:tc>
        <w:tc>
          <w:tcPr>
            <w:tcW w:w="155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По плану Комитета</w:t>
            </w: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Приказ, расписание</w:t>
            </w:r>
          </w:p>
        </w:tc>
        <w:tc>
          <w:tcPr>
            <w:tcW w:w="22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Брежнева Е. В..</w:t>
            </w:r>
          </w:p>
        </w:tc>
      </w:tr>
      <w:tr w:rsidR="00D63C12" w:rsidRPr="00CD7F8F" w:rsidTr="00021116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2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Окончание учебного года, промежуточная и итоговая аттестация</w:t>
            </w:r>
          </w:p>
        </w:tc>
        <w:tc>
          <w:tcPr>
            <w:tcW w:w="26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Учебн</w:t>
            </w:r>
            <w:proofErr w:type="gramStart"/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о-</w:t>
            </w:r>
            <w:proofErr w:type="gramEnd"/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 xml:space="preserve">  воспитательный процесс</w:t>
            </w:r>
          </w:p>
        </w:tc>
        <w:tc>
          <w:tcPr>
            <w:tcW w:w="18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Фронтальный</w:t>
            </w:r>
          </w:p>
        </w:tc>
        <w:tc>
          <w:tcPr>
            <w:tcW w:w="18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Проверка документации, собеседование с педагогами</w:t>
            </w:r>
          </w:p>
        </w:tc>
        <w:tc>
          <w:tcPr>
            <w:tcW w:w="155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3,4 неделя</w:t>
            </w: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Педсоветы  «О допуске учащихся 9, 11 классов к государственной итоговой аттестации», «О переводе учащихся 1- 8, 10 классов»</w:t>
            </w:r>
          </w:p>
        </w:tc>
        <w:tc>
          <w:tcPr>
            <w:tcW w:w="22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 xml:space="preserve">Заместители директора </w:t>
            </w:r>
          </w:p>
        </w:tc>
      </w:tr>
      <w:tr w:rsidR="00D63C12" w:rsidRPr="00CD7F8F" w:rsidTr="00021116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3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 xml:space="preserve">Государственная (итоговая) аттестация  в 9,11 классах, </w:t>
            </w:r>
          </w:p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</w:p>
        </w:tc>
        <w:tc>
          <w:tcPr>
            <w:tcW w:w="26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Учебн</w:t>
            </w:r>
            <w:proofErr w:type="gramStart"/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о-</w:t>
            </w:r>
            <w:proofErr w:type="gramEnd"/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 xml:space="preserve">  воспитательный процесс</w:t>
            </w:r>
          </w:p>
        </w:tc>
        <w:tc>
          <w:tcPr>
            <w:tcW w:w="18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Оперативный</w:t>
            </w:r>
          </w:p>
        </w:tc>
        <w:tc>
          <w:tcPr>
            <w:tcW w:w="18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Проверка документации</w:t>
            </w:r>
          </w:p>
        </w:tc>
        <w:tc>
          <w:tcPr>
            <w:tcW w:w="155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4 неделя</w:t>
            </w: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Расписание экзаменов, консультаций</w:t>
            </w:r>
          </w:p>
        </w:tc>
        <w:tc>
          <w:tcPr>
            <w:tcW w:w="22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snapToGrid w:val="0"/>
              <w:rPr>
                <w:rFonts w:eastAsia="Times New Roman" w:cs="Times New Roman"/>
                <w:kern w:val="1"/>
              </w:rPr>
            </w:pPr>
          </w:p>
        </w:tc>
      </w:tr>
      <w:tr w:rsidR="00D63C12" w:rsidRPr="00CD7F8F" w:rsidTr="00021116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4</w:t>
            </w:r>
          </w:p>
        </w:tc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proofErr w:type="gramStart"/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Контроль за</w:t>
            </w:r>
            <w:proofErr w:type="gramEnd"/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 xml:space="preserve"> организацией и проведением факультативных, индивидуально-групповых занятий</w:t>
            </w:r>
          </w:p>
        </w:tc>
        <w:tc>
          <w:tcPr>
            <w:tcW w:w="26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Журналы факультативных, индивидуально-групповых занятий</w:t>
            </w:r>
          </w:p>
        </w:tc>
        <w:tc>
          <w:tcPr>
            <w:tcW w:w="18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Тематический</w:t>
            </w:r>
          </w:p>
        </w:tc>
        <w:tc>
          <w:tcPr>
            <w:tcW w:w="18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Анализ журналов</w:t>
            </w:r>
          </w:p>
        </w:tc>
        <w:tc>
          <w:tcPr>
            <w:tcW w:w="155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май</w:t>
            </w: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Справка</w:t>
            </w:r>
          </w:p>
        </w:tc>
        <w:tc>
          <w:tcPr>
            <w:tcW w:w="22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Кисилёва Н. А.</w:t>
            </w:r>
          </w:p>
        </w:tc>
      </w:tr>
    </w:tbl>
    <w:p w:rsidR="00D63C12" w:rsidRDefault="00D63C12">
      <w:r>
        <w:br w:type="page"/>
      </w:r>
    </w:p>
    <w:tbl>
      <w:tblPr>
        <w:tblW w:w="1531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2"/>
        <w:gridCol w:w="2688"/>
        <w:gridCol w:w="2688"/>
        <w:gridCol w:w="1844"/>
        <w:gridCol w:w="1841"/>
        <w:gridCol w:w="142"/>
        <w:gridCol w:w="1415"/>
        <w:gridCol w:w="1699"/>
        <w:gridCol w:w="156"/>
        <w:gridCol w:w="2275"/>
      </w:tblGrid>
      <w:tr w:rsidR="00D63C12" w:rsidRPr="00CD7F8F" w:rsidTr="00D63C12">
        <w:trPr>
          <w:cantSplit/>
          <w:trHeight w:val="265"/>
        </w:trPr>
        <w:tc>
          <w:tcPr>
            <w:tcW w:w="153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2267AA">
              <w:rPr>
                <w:rFonts w:eastAsia="Times New Roman" w:cs="Times New Roman"/>
                <w:b/>
                <w:kern w:val="1"/>
                <w:sz w:val="22"/>
                <w:szCs w:val="22"/>
              </w:rPr>
              <w:lastRenderedPageBreak/>
              <w:t>Блок 4. Здоровье и здоровый образ жизни. Питание учащихся</w:t>
            </w:r>
          </w:p>
        </w:tc>
      </w:tr>
      <w:tr w:rsidR="00D63C12" w:rsidRPr="00CD7F8F" w:rsidTr="00021116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2267AA" w:rsidP="00D63C12">
            <w:pPr>
              <w:rPr>
                <w:rFonts w:eastAsia="Times New Roman" w:cs="Times New Roman"/>
                <w:kern w:val="1"/>
              </w:rPr>
            </w:pPr>
            <w:r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Организация горячего питания учащихся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Работа пищеблока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Персональный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Беседы, проверка документации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В течение месяца</w:t>
            </w: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 xml:space="preserve">Отчет 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2267AA" w:rsidP="00D63C12">
            <w:pPr>
              <w:snapToGrid w:val="0"/>
              <w:rPr>
                <w:rFonts w:eastAsia="Times New Roman" w:cs="Times New Roman"/>
                <w:kern w:val="1"/>
              </w:rPr>
            </w:pPr>
            <w:r>
              <w:rPr>
                <w:rFonts w:eastAsia="Times New Roman" w:cs="Times New Roman"/>
                <w:kern w:val="1"/>
                <w:sz w:val="22"/>
                <w:szCs w:val="22"/>
              </w:rPr>
              <w:t>Директор</w:t>
            </w:r>
          </w:p>
        </w:tc>
      </w:tr>
      <w:tr w:rsidR="00D63C12" w:rsidRPr="00CD7F8F" w:rsidTr="00021116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2267AA" w:rsidP="00D63C12">
            <w:pPr>
              <w:rPr>
                <w:rFonts w:eastAsia="Times New Roman" w:cs="Times New Roman"/>
                <w:kern w:val="1"/>
              </w:rPr>
            </w:pPr>
            <w:r>
              <w:rPr>
                <w:rFonts w:eastAsia="Times New Roman" w:cs="Times New Roman"/>
                <w:kern w:val="1"/>
                <w:sz w:val="22"/>
                <w:szCs w:val="22"/>
              </w:rPr>
              <w:t>2</w:t>
            </w:r>
          </w:p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Анализ состояния детского травматизма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Учебн</w:t>
            </w:r>
            <w:proofErr w:type="gramStart"/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о-</w:t>
            </w:r>
            <w:proofErr w:type="gramEnd"/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 xml:space="preserve">  воспитательный процесс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Тематический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Анализ статистических данных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 xml:space="preserve">Май </w:t>
            </w: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Аналитическая справка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2267AA" w:rsidP="00D63C12">
            <w:pPr>
              <w:snapToGrid w:val="0"/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Инспектор по охране детства</w:t>
            </w:r>
          </w:p>
        </w:tc>
      </w:tr>
      <w:tr w:rsidR="00D63C12" w:rsidRPr="002267AA" w:rsidTr="00D63C12">
        <w:trPr>
          <w:cantSplit/>
          <w:trHeight w:val="255"/>
        </w:trPr>
        <w:tc>
          <w:tcPr>
            <w:tcW w:w="153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SimSun" w:cs="Times New Roman"/>
                <w:kern w:val="1"/>
              </w:rPr>
            </w:pPr>
            <w:r w:rsidRPr="002267AA">
              <w:rPr>
                <w:rFonts w:eastAsia="Times New Roman" w:cs="Times New Roman"/>
                <w:b/>
                <w:kern w:val="1"/>
                <w:sz w:val="22"/>
                <w:szCs w:val="22"/>
              </w:rPr>
              <w:t>Блок 5. Состояние учебно – методической работы</w:t>
            </w:r>
          </w:p>
        </w:tc>
      </w:tr>
      <w:tr w:rsidR="00D63C12" w:rsidRPr="002267AA" w:rsidTr="00021116">
        <w:trPr>
          <w:cantSplit/>
          <w:trHeight w:val="41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 xml:space="preserve">Анализ работы ШМО. Планирование на 2016/2017 </w:t>
            </w:r>
            <w:proofErr w:type="spellStart"/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уч</w:t>
            </w:r>
            <w:proofErr w:type="gramStart"/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.г</w:t>
            </w:r>
            <w:proofErr w:type="gramEnd"/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од</w:t>
            </w:r>
            <w:proofErr w:type="spellEnd"/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Учебно – воспитательный процесс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Оперативный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Проверка документации, анализ результатов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26.05.-31.05.</w:t>
            </w: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Анализ, план М/О на 2016-2017 учебный год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snapToGrid w:val="0"/>
              <w:rPr>
                <w:rFonts w:eastAsia="Times New Roman" w:cs="Times New Roman"/>
                <w:kern w:val="1"/>
              </w:rPr>
            </w:pPr>
          </w:p>
          <w:p w:rsidR="00D63C12" w:rsidRPr="002267AA" w:rsidRDefault="00D63C12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Руководители  ШМО</w:t>
            </w:r>
          </w:p>
        </w:tc>
      </w:tr>
      <w:tr w:rsidR="00D63C12" w:rsidRPr="002267AA" w:rsidTr="00021116">
        <w:trPr>
          <w:cantSplit/>
          <w:trHeight w:val="41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Составление КТП  по предметам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Учебно – воспитательный процесс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Персональный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Рассмотрение рабочих программ на ШМО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До 30.05.</w:t>
            </w: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Протоколы заседаний ШМО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руководители ШМО</w:t>
            </w:r>
          </w:p>
        </w:tc>
      </w:tr>
      <w:tr w:rsidR="00D63C12" w:rsidRPr="002267AA" w:rsidTr="00D63C12">
        <w:trPr>
          <w:cantSplit/>
          <w:trHeight w:val="268"/>
        </w:trPr>
        <w:tc>
          <w:tcPr>
            <w:tcW w:w="153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2267AA">
              <w:rPr>
                <w:rFonts w:eastAsia="Times New Roman" w:cs="Times New Roman"/>
                <w:b/>
                <w:kern w:val="1"/>
                <w:sz w:val="22"/>
                <w:szCs w:val="22"/>
              </w:rPr>
              <w:t>Блок 6. Охрана труда</w:t>
            </w:r>
          </w:p>
        </w:tc>
      </w:tr>
      <w:tr w:rsidR="00D63C12" w:rsidRPr="002267AA" w:rsidTr="00021116">
        <w:trPr>
          <w:cantSplit/>
          <w:trHeight w:val="42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 xml:space="preserve"> Инструктажи по ТБ для педагогов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Проведение инструктажей с педагогами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 xml:space="preserve">Персональный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Проверка документации по охране труда</w:t>
            </w:r>
          </w:p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1 неделя</w:t>
            </w: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Совещание при директоре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snapToGrid w:val="0"/>
              <w:rPr>
                <w:rFonts w:eastAsia="Times New Roman" w:cs="Times New Roman"/>
                <w:kern w:val="1"/>
              </w:rPr>
            </w:pPr>
          </w:p>
        </w:tc>
      </w:tr>
      <w:tr w:rsidR="00D63C12" w:rsidRPr="002267AA" w:rsidTr="00021116">
        <w:trPr>
          <w:cantSplit/>
          <w:trHeight w:val="42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 xml:space="preserve">Проведение инструктажей для учащихся по правилам поведения на дорогах, водоёмах, в быту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Учебно – воспитательный процесс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Тематический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Проверка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До 25.05</w:t>
            </w: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журналы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Классные руководители</w:t>
            </w:r>
          </w:p>
        </w:tc>
      </w:tr>
      <w:tr w:rsidR="00D63C12" w:rsidRPr="00CD7F8F" w:rsidTr="00D63C12">
        <w:trPr>
          <w:cantSplit/>
          <w:trHeight w:val="334"/>
        </w:trPr>
        <w:tc>
          <w:tcPr>
            <w:tcW w:w="153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2267AA">
              <w:rPr>
                <w:rFonts w:eastAsia="Times New Roman" w:cs="Times New Roman"/>
                <w:b/>
                <w:kern w:val="1"/>
                <w:sz w:val="22"/>
                <w:szCs w:val="22"/>
              </w:rPr>
              <w:t>Блок 7. Работа библиотеки</w:t>
            </w:r>
          </w:p>
        </w:tc>
      </w:tr>
      <w:tr w:rsidR="00D63C12" w:rsidRPr="00CD7F8F" w:rsidTr="00021116">
        <w:trPr>
          <w:cantSplit/>
          <w:trHeight w:val="35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Анализ работы библиотеки за 2016/2017 учебный год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Работа библиотеки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Персональный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Проверка документации, собеседование с педагогами и учащимися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До 23.05.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Аналитическая справка</w:t>
            </w:r>
          </w:p>
        </w:tc>
        <w:tc>
          <w:tcPr>
            <w:tcW w:w="2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Педагог-библиотекарь</w:t>
            </w:r>
          </w:p>
        </w:tc>
      </w:tr>
      <w:tr w:rsidR="00D63C12" w:rsidRPr="00CD7F8F" w:rsidTr="00021116">
        <w:trPr>
          <w:cantSplit/>
          <w:trHeight w:val="35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Сбор  учебников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Библиотечный фонд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Фронтальный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Проверка формуляров классов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До 30.05.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Отчет</w:t>
            </w:r>
          </w:p>
        </w:tc>
        <w:tc>
          <w:tcPr>
            <w:tcW w:w="2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Педагог-библиотекарь</w:t>
            </w:r>
          </w:p>
        </w:tc>
      </w:tr>
      <w:tr w:rsidR="00D63C12" w:rsidRPr="00CD7F8F" w:rsidTr="00D63C12">
        <w:trPr>
          <w:cantSplit/>
          <w:trHeight w:val="260"/>
        </w:trPr>
        <w:tc>
          <w:tcPr>
            <w:tcW w:w="153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SimSun" w:cs="Times New Roman"/>
                <w:kern w:val="1"/>
              </w:rPr>
            </w:pPr>
            <w:r w:rsidRPr="002267AA">
              <w:rPr>
                <w:rFonts w:eastAsia="Times New Roman" w:cs="Times New Roman"/>
                <w:b/>
                <w:kern w:val="1"/>
                <w:sz w:val="22"/>
                <w:szCs w:val="22"/>
              </w:rPr>
              <w:t>Блок 8. Работа по подготовке к итоговой аттестации</w:t>
            </w:r>
          </w:p>
        </w:tc>
      </w:tr>
      <w:tr w:rsidR="00D63C12" w:rsidRPr="00CD7F8F" w:rsidTr="00021116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lastRenderedPageBreak/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 xml:space="preserve"> Подготовка уведомлений  на ППЭ, выдача уведомлений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Подготовка к ЕГЭ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Оперативный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proofErr w:type="gramStart"/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Контроль за</w:t>
            </w:r>
            <w:proofErr w:type="gramEnd"/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 xml:space="preserve"> выдачей </w:t>
            </w:r>
            <w:proofErr w:type="spellStart"/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уведомленийучащимся</w:t>
            </w:r>
            <w:proofErr w:type="spellEnd"/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 xml:space="preserve"> 11 класса</w:t>
            </w:r>
          </w:p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До 10 мая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Совещание при директоре</w:t>
            </w:r>
          </w:p>
        </w:tc>
        <w:tc>
          <w:tcPr>
            <w:tcW w:w="2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2267AA" w:rsidP="00D63C12">
            <w:pPr>
              <w:snapToGrid w:val="0"/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Заместитель директора</w:t>
            </w:r>
          </w:p>
        </w:tc>
      </w:tr>
      <w:tr w:rsidR="00D63C12" w:rsidRPr="00CD7F8F" w:rsidTr="00021116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Проведение педсовета по допуску  учащихся 9, 11 класса к государственной (итоговой) аттестации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Учебно-воспитательный процесс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оперативный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Анализ итогов окончания учебного года учащимися 9, 11 классов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23 мая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Протокол педсовета</w:t>
            </w:r>
          </w:p>
        </w:tc>
        <w:tc>
          <w:tcPr>
            <w:tcW w:w="2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.</w:t>
            </w:r>
            <w:r w:rsidR="002267AA">
              <w:rPr>
                <w:rFonts w:eastAsia="Times New Roman" w:cs="Times New Roman"/>
                <w:kern w:val="1"/>
                <w:sz w:val="22"/>
                <w:szCs w:val="22"/>
              </w:rPr>
              <w:t>Директор, заместители директора</w:t>
            </w:r>
          </w:p>
        </w:tc>
      </w:tr>
      <w:tr w:rsidR="00D63C12" w:rsidRPr="00CD7F8F" w:rsidTr="00D63C12">
        <w:trPr>
          <w:cantSplit/>
          <w:trHeight w:val="415"/>
        </w:trPr>
        <w:tc>
          <w:tcPr>
            <w:tcW w:w="153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jc w:val="center"/>
              <w:rPr>
                <w:rFonts w:eastAsia="SimSun" w:cs="Times New Roman"/>
                <w:kern w:val="1"/>
                <w:lang w:val="en-US"/>
              </w:rPr>
            </w:pPr>
            <w:r w:rsidRPr="002267AA">
              <w:rPr>
                <w:rFonts w:eastAsia="Times New Roman" w:cs="Times New Roman"/>
                <w:b/>
                <w:i/>
                <w:kern w:val="1"/>
                <w:sz w:val="22"/>
                <w:szCs w:val="22"/>
              </w:rPr>
              <w:t>Июнь</w:t>
            </w:r>
            <w:r w:rsidR="002267AA" w:rsidRPr="002267AA">
              <w:rPr>
                <w:rFonts w:eastAsia="Times New Roman" w:cs="Times New Roman"/>
                <w:b/>
                <w:i/>
                <w:kern w:val="1"/>
                <w:sz w:val="22"/>
                <w:szCs w:val="22"/>
              </w:rPr>
              <w:t xml:space="preserve"> 2016 года</w:t>
            </w:r>
          </w:p>
        </w:tc>
      </w:tr>
      <w:tr w:rsidR="00D63C12" w:rsidRPr="00CD7F8F" w:rsidTr="00021116">
        <w:trPr>
          <w:cantSplit/>
          <w:trHeight w:val="273"/>
        </w:trPr>
        <w:tc>
          <w:tcPr>
            <w:tcW w:w="1287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color w:val="FF0000"/>
                <w:kern w:val="1"/>
              </w:rPr>
            </w:pPr>
            <w:r w:rsidRPr="002267AA">
              <w:rPr>
                <w:rFonts w:eastAsia="Times New Roman" w:cs="Times New Roman"/>
                <w:b/>
                <w:kern w:val="1"/>
                <w:sz w:val="22"/>
                <w:szCs w:val="22"/>
              </w:rPr>
              <w:t>Блок 1. Реализация прав граждан на образование</w:t>
            </w:r>
          </w:p>
        </w:tc>
        <w:tc>
          <w:tcPr>
            <w:tcW w:w="2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snapToGrid w:val="0"/>
              <w:rPr>
                <w:rFonts w:eastAsia="Times New Roman" w:cs="Times New Roman"/>
                <w:color w:val="FF0000"/>
                <w:kern w:val="1"/>
              </w:rPr>
            </w:pPr>
          </w:p>
        </w:tc>
      </w:tr>
      <w:tr w:rsidR="00D63C12" w:rsidRPr="00CD7F8F" w:rsidTr="00021116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Организация государственной (итоговой) аттестации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 xml:space="preserve">Учебно </w:t>
            </w:r>
            <w:proofErr w:type="gramStart"/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–в</w:t>
            </w:r>
            <w:proofErr w:type="gramEnd"/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оспитательный процесс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Фронтальный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 xml:space="preserve">Наблюдение за прохождением итоговой аттестации </w:t>
            </w:r>
            <w:proofErr w:type="spellStart"/>
            <w:proofErr w:type="gramStart"/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уч</w:t>
            </w:r>
            <w:proofErr w:type="spellEnd"/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 xml:space="preserve"> - </w:t>
            </w:r>
            <w:proofErr w:type="spellStart"/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ся</w:t>
            </w:r>
            <w:proofErr w:type="spellEnd"/>
            <w:proofErr w:type="gramEnd"/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Аттестационный период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Аналитическая справка</w:t>
            </w:r>
          </w:p>
        </w:tc>
        <w:tc>
          <w:tcPr>
            <w:tcW w:w="2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.</w:t>
            </w:r>
          </w:p>
        </w:tc>
      </w:tr>
      <w:tr w:rsidR="00D63C12" w:rsidRPr="00CD7F8F" w:rsidTr="00021116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 xml:space="preserve">Анализ работы </w:t>
            </w:r>
            <w:proofErr w:type="spellStart"/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педколлектива</w:t>
            </w:r>
            <w:proofErr w:type="spellEnd"/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 xml:space="preserve"> МБОУ «Айдарская средняя общеобразовательная школа им. Б. Г. Кандыбина» в 2015 – 2016учебном году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Учебн</w:t>
            </w:r>
            <w:proofErr w:type="gramStart"/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о-</w:t>
            </w:r>
            <w:proofErr w:type="gramEnd"/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 xml:space="preserve"> воспитательный процесс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Фронтальный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Организация деятельности рабочей группы по работе с аналитическими материалами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В течение месяца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 xml:space="preserve">Самообследование, публичный отчёт </w:t>
            </w:r>
          </w:p>
        </w:tc>
        <w:tc>
          <w:tcPr>
            <w:tcW w:w="2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директор</w:t>
            </w:r>
          </w:p>
        </w:tc>
      </w:tr>
      <w:tr w:rsidR="00D63C12" w:rsidRPr="00CD7F8F" w:rsidTr="00D63C12">
        <w:trPr>
          <w:cantSplit/>
          <w:trHeight w:val="260"/>
        </w:trPr>
        <w:tc>
          <w:tcPr>
            <w:tcW w:w="153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2267AA">
              <w:rPr>
                <w:rFonts w:eastAsia="Times New Roman" w:cs="Times New Roman"/>
                <w:b/>
                <w:kern w:val="1"/>
                <w:sz w:val="22"/>
                <w:szCs w:val="22"/>
              </w:rPr>
              <w:t xml:space="preserve">Блок 2. </w:t>
            </w:r>
            <w:proofErr w:type="spellStart"/>
            <w:r w:rsidRPr="002267AA">
              <w:rPr>
                <w:rFonts w:eastAsia="Times New Roman" w:cs="Times New Roman"/>
                <w:b/>
                <w:kern w:val="1"/>
                <w:sz w:val="22"/>
                <w:szCs w:val="22"/>
              </w:rPr>
              <w:t>Внутришкольная</w:t>
            </w:r>
            <w:proofErr w:type="spellEnd"/>
            <w:r w:rsidRPr="002267AA">
              <w:rPr>
                <w:rFonts w:eastAsia="Times New Roman" w:cs="Times New Roman"/>
                <w:b/>
                <w:kern w:val="1"/>
                <w:sz w:val="22"/>
                <w:szCs w:val="22"/>
              </w:rPr>
              <w:t xml:space="preserve"> документация</w:t>
            </w:r>
          </w:p>
        </w:tc>
      </w:tr>
      <w:tr w:rsidR="00D63C12" w:rsidRPr="00CD7F8F" w:rsidTr="00021116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Контроль заполнения аттестатов, книги учета  записи и выдачи  аттестатов, личных дел 1-11 классы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Учебно – воспитательный процесс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Персональный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Проверка документации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3 - 4 неделя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Совещание при директоре</w:t>
            </w:r>
          </w:p>
        </w:tc>
        <w:tc>
          <w:tcPr>
            <w:tcW w:w="2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Default="002267AA" w:rsidP="00D63C12">
            <w:pPr>
              <w:rPr>
                <w:rFonts w:eastAsia="Times New Roman" w:cs="Times New Roman"/>
                <w:kern w:val="1"/>
              </w:rPr>
            </w:pPr>
            <w:r>
              <w:rPr>
                <w:rFonts w:eastAsia="Times New Roman" w:cs="Times New Roman"/>
                <w:kern w:val="1"/>
                <w:sz w:val="22"/>
                <w:szCs w:val="22"/>
              </w:rPr>
              <w:t>Директор</w:t>
            </w:r>
          </w:p>
          <w:p w:rsidR="002267AA" w:rsidRPr="002267AA" w:rsidRDefault="002267AA" w:rsidP="00D63C12">
            <w:pPr>
              <w:rPr>
                <w:rFonts w:eastAsia="SimSun" w:cs="Times New Roman"/>
                <w:kern w:val="1"/>
                <w:lang w:val="en-US"/>
              </w:rPr>
            </w:pPr>
          </w:p>
        </w:tc>
      </w:tr>
      <w:tr w:rsidR="00D63C12" w:rsidRPr="00CD7F8F" w:rsidTr="00021116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Планирование учебной нагрузки на 2016/2017 учебный год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Учебно – воспитательный процесс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Фронтальный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Распределение учебной нагрузки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1 – 2 неделя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Утверждение учебной нагрузки на 2016/2017 учебный год</w:t>
            </w:r>
          </w:p>
        </w:tc>
        <w:tc>
          <w:tcPr>
            <w:tcW w:w="2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Default="002267AA" w:rsidP="00D63C12">
            <w:pPr>
              <w:rPr>
                <w:rFonts w:eastAsia="Times New Roman" w:cs="Times New Roman"/>
                <w:kern w:val="1"/>
              </w:rPr>
            </w:pPr>
            <w:r>
              <w:rPr>
                <w:rFonts w:eastAsia="Times New Roman" w:cs="Times New Roman"/>
                <w:kern w:val="1"/>
                <w:sz w:val="22"/>
                <w:szCs w:val="22"/>
              </w:rPr>
              <w:t>Директор</w:t>
            </w:r>
          </w:p>
          <w:p w:rsidR="002267AA" w:rsidRPr="002267AA" w:rsidRDefault="002267AA" w:rsidP="00D63C12">
            <w:pPr>
              <w:rPr>
                <w:rFonts w:eastAsia="SimSun" w:cs="Times New Roman"/>
                <w:kern w:val="1"/>
                <w:lang w:val="en-US"/>
              </w:rPr>
            </w:pPr>
          </w:p>
        </w:tc>
      </w:tr>
      <w:tr w:rsidR="00D63C12" w:rsidRPr="00CD7F8F" w:rsidTr="00021116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 xml:space="preserve">Выдача аттестатов выпускникам 9,11 классов, 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Учебно – воспитательный процесс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Оперативный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Заполнение документов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3 – 4 неделя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 xml:space="preserve">Отчет </w:t>
            </w:r>
          </w:p>
        </w:tc>
        <w:tc>
          <w:tcPr>
            <w:tcW w:w="2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2267AA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Д</w:t>
            </w:r>
            <w:r w:rsidR="00D63C12" w:rsidRPr="002267AA">
              <w:rPr>
                <w:rFonts w:eastAsia="Times New Roman" w:cs="Times New Roman"/>
                <w:kern w:val="1"/>
                <w:sz w:val="22"/>
                <w:szCs w:val="22"/>
              </w:rPr>
              <w:t>иректор</w:t>
            </w:r>
          </w:p>
          <w:p w:rsidR="002267AA" w:rsidRPr="002267AA" w:rsidRDefault="002267AA" w:rsidP="00D63C12">
            <w:pPr>
              <w:rPr>
                <w:rFonts w:eastAsia="SimSun" w:cs="Times New Roman"/>
                <w:kern w:val="1"/>
                <w:lang w:val="en-US"/>
              </w:rPr>
            </w:pPr>
          </w:p>
        </w:tc>
      </w:tr>
      <w:tr w:rsidR="00D63C12" w:rsidRPr="00CD7F8F" w:rsidTr="00D63C12">
        <w:trPr>
          <w:cantSplit/>
          <w:trHeight w:val="259"/>
        </w:trPr>
        <w:tc>
          <w:tcPr>
            <w:tcW w:w="153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CD7F8F" w:rsidRDefault="00D63C12" w:rsidP="00D63C12">
            <w:pPr>
              <w:rPr>
                <w:rFonts w:eastAsia="SimSun" w:cs="Times New Roman"/>
                <w:kern w:val="1"/>
                <w:sz w:val="21"/>
                <w:szCs w:val="20"/>
                <w:lang w:val="en-US"/>
              </w:rPr>
            </w:pPr>
            <w:r w:rsidRPr="00CD7F8F">
              <w:rPr>
                <w:rFonts w:eastAsia="Times New Roman" w:cs="Times New Roman"/>
                <w:b/>
                <w:kern w:val="1"/>
              </w:rPr>
              <w:t>Блок 3. Образовательная деятельность</w:t>
            </w:r>
          </w:p>
        </w:tc>
      </w:tr>
      <w:tr w:rsidR="00D63C12" w:rsidRPr="00CD7F8F" w:rsidTr="00021116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Организация консультаций перед экзаменами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Учебно – воспитательный процесс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Персональный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Проверка работы педагогов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На аттестационный период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 xml:space="preserve">Расписание, протоколы  экзаменов </w:t>
            </w:r>
          </w:p>
        </w:tc>
        <w:tc>
          <w:tcPr>
            <w:tcW w:w="2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Брежнева Е. В.</w:t>
            </w:r>
          </w:p>
        </w:tc>
      </w:tr>
      <w:tr w:rsidR="00D63C12" w:rsidRPr="00CD7F8F" w:rsidTr="00D63C12">
        <w:trPr>
          <w:cantSplit/>
          <w:trHeight w:val="265"/>
        </w:trPr>
        <w:tc>
          <w:tcPr>
            <w:tcW w:w="153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2267AA">
              <w:rPr>
                <w:rFonts w:eastAsia="Times New Roman" w:cs="Times New Roman"/>
                <w:b/>
                <w:kern w:val="1"/>
                <w:sz w:val="22"/>
                <w:szCs w:val="22"/>
              </w:rPr>
              <w:t>Блок 4. Здоровье и здоровый образ жизни. Питание учащихся</w:t>
            </w:r>
          </w:p>
        </w:tc>
      </w:tr>
      <w:tr w:rsidR="00D63C12" w:rsidRPr="00CD7F8F" w:rsidTr="00021116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Организация летнего отдыха учащихся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Работа школьных лагерей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snapToGrid w:val="0"/>
              <w:rPr>
                <w:rFonts w:eastAsia="Times New Roman" w:cs="Times New Roman"/>
                <w:kern w:val="1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планы, проверка документации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До 03.06.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Отчет, совещание при директоре</w:t>
            </w:r>
          </w:p>
        </w:tc>
        <w:tc>
          <w:tcPr>
            <w:tcW w:w="2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Default="002267AA" w:rsidP="00D63C12">
            <w:pPr>
              <w:snapToGrid w:val="0"/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Д</w:t>
            </w:r>
            <w:r w:rsidR="00D63C12" w:rsidRPr="002267AA">
              <w:rPr>
                <w:rFonts w:eastAsia="Times New Roman" w:cs="Times New Roman"/>
                <w:kern w:val="1"/>
                <w:sz w:val="22"/>
                <w:szCs w:val="22"/>
              </w:rPr>
              <w:t>иректор</w:t>
            </w:r>
          </w:p>
          <w:p w:rsidR="002267AA" w:rsidRPr="002267AA" w:rsidRDefault="002267AA" w:rsidP="00D63C12">
            <w:pPr>
              <w:snapToGrid w:val="0"/>
              <w:rPr>
                <w:rFonts w:eastAsia="Times New Roman" w:cs="Times New Roman"/>
                <w:kern w:val="1"/>
              </w:rPr>
            </w:pPr>
          </w:p>
        </w:tc>
      </w:tr>
      <w:tr w:rsidR="00D63C12" w:rsidRPr="00CD7F8F" w:rsidTr="00021116">
        <w:trPr>
          <w:cantSplit/>
          <w:trHeight w:val="41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Деятельность профилактического совета</w:t>
            </w:r>
          </w:p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</w:p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Документация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Тематический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Беседы с учащимися, проверка документации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В течение месяца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Анализ работы, совещание при директоре</w:t>
            </w:r>
          </w:p>
        </w:tc>
        <w:tc>
          <w:tcPr>
            <w:tcW w:w="2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Кисилёва Н. А.</w:t>
            </w:r>
          </w:p>
        </w:tc>
      </w:tr>
      <w:tr w:rsidR="00D63C12" w:rsidRPr="00CD7F8F" w:rsidTr="00D63C12">
        <w:trPr>
          <w:cantSplit/>
          <w:trHeight w:val="280"/>
        </w:trPr>
        <w:tc>
          <w:tcPr>
            <w:tcW w:w="153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SimSun" w:cs="Times New Roman"/>
                <w:kern w:val="1"/>
              </w:rPr>
            </w:pPr>
            <w:r w:rsidRPr="002267AA">
              <w:rPr>
                <w:rFonts w:eastAsia="Times New Roman" w:cs="Times New Roman"/>
                <w:b/>
                <w:kern w:val="1"/>
                <w:sz w:val="22"/>
                <w:szCs w:val="22"/>
              </w:rPr>
              <w:t xml:space="preserve">Блок 5. Состояние преподавания учебных предметов </w:t>
            </w:r>
          </w:p>
        </w:tc>
      </w:tr>
      <w:tr w:rsidR="00D63C12" w:rsidRPr="00CD7F8F" w:rsidTr="00021116">
        <w:trPr>
          <w:cantSplit/>
          <w:trHeight w:val="43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Итоговая  аттестация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 xml:space="preserve">Учебно </w:t>
            </w:r>
            <w:proofErr w:type="gramStart"/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–в</w:t>
            </w:r>
            <w:proofErr w:type="gramEnd"/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оспитательный процесс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Персональный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Проверка документации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В течение месяца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Анализ результатов итоговой аттестации</w:t>
            </w:r>
          </w:p>
        </w:tc>
        <w:tc>
          <w:tcPr>
            <w:tcW w:w="2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Брежнева Е. В.</w:t>
            </w:r>
          </w:p>
        </w:tc>
      </w:tr>
      <w:tr w:rsidR="00D63C12" w:rsidRPr="00CD7F8F" w:rsidTr="00021116">
        <w:trPr>
          <w:cantSplit/>
          <w:trHeight w:val="42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Успеваемость 2-11 классов за 2015/2016 учебный год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 xml:space="preserve">Учебно </w:t>
            </w:r>
            <w:proofErr w:type="gramStart"/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–в</w:t>
            </w:r>
            <w:proofErr w:type="gramEnd"/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оспитательный процесс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Персональный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Проверка документации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В течение месяца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Анализ успеваемости 2-11 классов за 2014/2015 учебный год</w:t>
            </w:r>
          </w:p>
        </w:tc>
        <w:tc>
          <w:tcPr>
            <w:tcW w:w="2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 xml:space="preserve">Заместители директора </w:t>
            </w:r>
          </w:p>
        </w:tc>
      </w:tr>
      <w:tr w:rsidR="00D63C12" w:rsidRPr="00CD7F8F" w:rsidTr="00D63C12">
        <w:trPr>
          <w:cantSplit/>
          <w:trHeight w:val="267"/>
        </w:trPr>
        <w:tc>
          <w:tcPr>
            <w:tcW w:w="153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SimSun" w:cs="Times New Roman"/>
                <w:kern w:val="1"/>
              </w:rPr>
            </w:pPr>
            <w:r w:rsidRPr="002267AA">
              <w:rPr>
                <w:rFonts w:eastAsia="Times New Roman" w:cs="Times New Roman"/>
                <w:b/>
                <w:kern w:val="1"/>
                <w:sz w:val="22"/>
                <w:szCs w:val="22"/>
              </w:rPr>
              <w:t>Блок 6. Состояние учебно – методической работы</w:t>
            </w:r>
          </w:p>
        </w:tc>
      </w:tr>
      <w:tr w:rsidR="00D63C12" w:rsidRPr="00CD7F8F" w:rsidTr="00021116">
        <w:trPr>
          <w:cantSplit/>
          <w:trHeight w:val="41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Согласование рабочих программ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Документация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Персональный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Проверка рабочих программ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В течение месяца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Справка</w:t>
            </w:r>
          </w:p>
        </w:tc>
        <w:tc>
          <w:tcPr>
            <w:tcW w:w="2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Брежнева Е.В.</w:t>
            </w:r>
          </w:p>
        </w:tc>
      </w:tr>
      <w:tr w:rsidR="00D63C12" w:rsidRPr="00CD7F8F" w:rsidTr="00D63C12">
        <w:trPr>
          <w:cantSplit/>
          <w:trHeight w:val="268"/>
        </w:trPr>
        <w:tc>
          <w:tcPr>
            <w:tcW w:w="153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2267AA">
              <w:rPr>
                <w:rFonts w:eastAsia="Times New Roman" w:cs="Times New Roman"/>
                <w:b/>
                <w:kern w:val="1"/>
                <w:sz w:val="22"/>
                <w:szCs w:val="22"/>
              </w:rPr>
              <w:t>Блок 7. Охрана труда</w:t>
            </w:r>
          </w:p>
        </w:tc>
      </w:tr>
      <w:tr w:rsidR="00D63C12" w:rsidRPr="00CD7F8F" w:rsidTr="00021116">
        <w:trPr>
          <w:cantSplit/>
          <w:trHeight w:val="42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 xml:space="preserve"> Прием кабинетов к новому учебному году согласно требованиям ТБ и ПБ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Проведение инструктажей с педагогами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 xml:space="preserve">Персональный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Проверка документации по охране труда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1  - 2 неделя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Совещание при директоре</w:t>
            </w:r>
          </w:p>
        </w:tc>
        <w:tc>
          <w:tcPr>
            <w:tcW w:w="2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Администрация</w:t>
            </w:r>
          </w:p>
          <w:p w:rsidR="00D63C12" w:rsidRPr="002267AA" w:rsidRDefault="002267AA" w:rsidP="00D63C12">
            <w:pPr>
              <w:rPr>
                <w:rFonts w:eastAsia="SimSun" w:cs="Times New Roman"/>
                <w:kern w:val="1"/>
                <w:lang w:val="en-US"/>
              </w:rPr>
            </w:pPr>
            <w:r>
              <w:rPr>
                <w:rFonts w:eastAsia="Times New Roman" w:cs="Times New Roman"/>
                <w:kern w:val="1"/>
                <w:sz w:val="22"/>
                <w:szCs w:val="22"/>
              </w:rPr>
              <w:t>школы</w:t>
            </w:r>
          </w:p>
        </w:tc>
      </w:tr>
      <w:tr w:rsidR="00D63C12" w:rsidRPr="00CD7F8F" w:rsidTr="00D63C12">
        <w:trPr>
          <w:cantSplit/>
          <w:trHeight w:val="334"/>
        </w:trPr>
        <w:tc>
          <w:tcPr>
            <w:tcW w:w="153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CD7F8F" w:rsidRDefault="00D63C12" w:rsidP="00D63C12">
            <w:pPr>
              <w:rPr>
                <w:rFonts w:eastAsia="SimSun" w:cs="Times New Roman"/>
                <w:kern w:val="1"/>
                <w:sz w:val="21"/>
                <w:szCs w:val="20"/>
                <w:lang w:val="en-US"/>
              </w:rPr>
            </w:pPr>
            <w:r w:rsidRPr="00CD7F8F">
              <w:rPr>
                <w:rFonts w:eastAsia="Times New Roman" w:cs="Times New Roman"/>
                <w:b/>
                <w:kern w:val="1"/>
              </w:rPr>
              <w:t>Блок 8. Работа библиотеки</w:t>
            </w:r>
          </w:p>
        </w:tc>
      </w:tr>
      <w:tr w:rsidR="00D63C12" w:rsidRPr="00CD7F8F" w:rsidTr="00021116">
        <w:trPr>
          <w:cantSplit/>
          <w:trHeight w:val="35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lastRenderedPageBreak/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Оснащенность библиотеки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Книжный фонд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Персональный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Инвентаризация книжного фонда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В течение месяца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Совещание при директоре</w:t>
            </w:r>
          </w:p>
        </w:tc>
        <w:tc>
          <w:tcPr>
            <w:tcW w:w="2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Педагог-библиотекарь</w:t>
            </w:r>
          </w:p>
        </w:tc>
      </w:tr>
      <w:tr w:rsidR="00D63C12" w:rsidRPr="00CD7F8F" w:rsidTr="00D63C12">
        <w:trPr>
          <w:cantSplit/>
          <w:trHeight w:val="260"/>
        </w:trPr>
        <w:tc>
          <w:tcPr>
            <w:tcW w:w="153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SimSun" w:cs="Times New Roman"/>
                <w:kern w:val="1"/>
              </w:rPr>
            </w:pPr>
            <w:r w:rsidRPr="002267AA">
              <w:rPr>
                <w:rFonts w:eastAsia="Times New Roman" w:cs="Times New Roman"/>
                <w:b/>
                <w:kern w:val="1"/>
                <w:sz w:val="22"/>
                <w:szCs w:val="22"/>
              </w:rPr>
              <w:t>Блок 9. Работа по подготовке к итоговой аттестации</w:t>
            </w:r>
          </w:p>
        </w:tc>
      </w:tr>
      <w:tr w:rsidR="00D63C12" w:rsidRPr="00CD7F8F" w:rsidTr="00021116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Аттестация выпускников школы в форме ЕГЭ:</w:t>
            </w:r>
          </w:p>
          <w:p w:rsidR="00D63C12" w:rsidRPr="002267AA" w:rsidRDefault="00D63C12" w:rsidP="002267AA">
            <w:pPr>
              <w:widowControl w:val="0"/>
              <w:ind w:left="40"/>
              <w:jc w:val="both"/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проведение ОГЭ в 9-х классах в установленные сроки</w:t>
            </w:r>
          </w:p>
          <w:p w:rsidR="00D63C12" w:rsidRPr="002267AA" w:rsidRDefault="00D63C12" w:rsidP="002267AA">
            <w:pPr>
              <w:widowControl w:val="0"/>
              <w:ind w:left="40"/>
              <w:jc w:val="both"/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проведение ЕГЭ в 11  классах в установленные сроки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 xml:space="preserve">Учебно </w:t>
            </w:r>
            <w:proofErr w:type="gramStart"/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–в</w:t>
            </w:r>
            <w:proofErr w:type="gramEnd"/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оспитательный процесс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Оперативный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proofErr w:type="gramStart"/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Контроль за</w:t>
            </w:r>
            <w:proofErr w:type="gramEnd"/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 xml:space="preserve"> организацией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До 22.06.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Отчет</w:t>
            </w:r>
          </w:p>
        </w:tc>
        <w:tc>
          <w:tcPr>
            <w:tcW w:w="2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Брежнева Е.В.</w:t>
            </w:r>
          </w:p>
        </w:tc>
      </w:tr>
      <w:tr w:rsidR="00D63C12" w:rsidRPr="00CD7F8F" w:rsidTr="00021116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Подготовка информации  для заполнения бланков аттестатов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Результаты окончания основной общей школы, средней общей школы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тематический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Классные журналы, личные дела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До 20.06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Заполнение бланков аттестатов об уровне образования</w:t>
            </w:r>
          </w:p>
        </w:tc>
        <w:tc>
          <w:tcPr>
            <w:tcW w:w="2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SimSun" w:cs="Times New Roman"/>
                <w:kern w:val="1"/>
                <w:lang w:val="en-US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Классные руководители</w:t>
            </w:r>
          </w:p>
        </w:tc>
      </w:tr>
      <w:tr w:rsidR="00D63C12" w:rsidRPr="00CD7F8F" w:rsidTr="00021116">
        <w:trPr>
          <w:cantSplit/>
          <w:trHeight w:val="40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3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 xml:space="preserve">Сверка отметок в классных журналах, книге учета и записи выданных аттестатов и в аттестатах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Соответствие отметок в классных журналах, книге учета и записи выданных аттестатов и в аттестатах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тематический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Классные журналы, книга учета и записи выданных аттестатов, аттестаты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jc w:val="center"/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20.06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3C12" w:rsidRPr="002267AA" w:rsidRDefault="00D63C12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Акт сверки отметок в классных журналах, книге учета и записи выданных аттестатов и в аттестатах</w:t>
            </w:r>
          </w:p>
        </w:tc>
        <w:tc>
          <w:tcPr>
            <w:tcW w:w="2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C12" w:rsidRDefault="002267AA" w:rsidP="00D63C12">
            <w:pPr>
              <w:rPr>
                <w:rFonts w:eastAsia="Times New Roman" w:cs="Times New Roman"/>
                <w:kern w:val="1"/>
              </w:rPr>
            </w:pPr>
            <w:r w:rsidRPr="002267AA">
              <w:rPr>
                <w:rFonts w:eastAsia="Times New Roman" w:cs="Times New Roman"/>
                <w:kern w:val="1"/>
                <w:sz w:val="22"/>
                <w:szCs w:val="22"/>
              </w:rPr>
              <w:t>К</w:t>
            </w:r>
            <w:r w:rsidR="00D63C12" w:rsidRPr="002267AA">
              <w:rPr>
                <w:rFonts w:eastAsia="Times New Roman" w:cs="Times New Roman"/>
                <w:kern w:val="1"/>
                <w:sz w:val="22"/>
                <w:szCs w:val="22"/>
              </w:rPr>
              <w:t>омиссия</w:t>
            </w:r>
          </w:p>
          <w:p w:rsidR="002267AA" w:rsidRPr="002267AA" w:rsidRDefault="002267AA" w:rsidP="00D63C12">
            <w:pPr>
              <w:rPr>
                <w:rFonts w:eastAsia="SimSun" w:cs="Times New Roman"/>
                <w:kern w:val="1"/>
                <w:lang w:val="en-US"/>
              </w:rPr>
            </w:pPr>
          </w:p>
        </w:tc>
      </w:tr>
    </w:tbl>
    <w:p w:rsidR="002267AA" w:rsidRDefault="002267AA" w:rsidP="00021116">
      <w:pPr>
        <w:widowControl w:val="0"/>
        <w:rPr>
          <w:rFonts w:eastAsia="Times New Roman" w:cs="Times New Roman"/>
          <w:color w:val="FF0000"/>
          <w:kern w:val="1"/>
        </w:rPr>
      </w:pPr>
    </w:p>
    <w:p w:rsidR="00D3658B" w:rsidRPr="00D3658B" w:rsidRDefault="00ED5E36" w:rsidP="00D3658B">
      <w:pPr>
        <w:widowControl w:val="0"/>
        <w:rPr>
          <w:b/>
          <w:i/>
        </w:rPr>
      </w:pPr>
      <w:r>
        <w:rPr>
          <w:b/>
          <w:i/>
          <w:lang w:val="en-US"/>
        </w:rPr>
        <w:t>VIII</w:t>
      </w:r>
      <w:r w:rsidR="002267AA" w:rsidRPr="002267AA">
        <w:rPr>
          <w:b/>
          <w:i/>
        </w:rPr>
        <w:t>. Развитие учебно-материальной базы школы</w:t>
      </w:r>
    </w:p>
    <w:tbl>
      <w:tblPr>
        <w:tblW w:w="1549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89"/>
        <w:gridCol w:w="4277"/>
        <w:gridCol w:w="5761"/>
        <w:gridCol w:w="1676"/>
        <w:gridCol w:w="3192"/>
      </w:tblGrid>
      <w:tr w:rsidR="00D3658B" w:rsidRPr="00D3658B" w:rsidTr="00D3658B">
        <w:trPr>
          <w:tblCellSpacing w:w="0" w:type="dxa"/>
        </w:trPr>
        <w:tc>
          <w:tcPr>
            <w:tcW w:w="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D3658B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№ </w:t>
            </w:r>
            <w:proofErr w:type="gramStart"/>
            <w:r w:rsidRPr="00D3658B">
              <w:rPr>
                <w:rFonts w:eastAsia="Times New Roman" w:cs="Times New Roman"/>
                <w:b/>
                <w:bCs/>
                <w:sz w:val="22"/>
                <w:szCs w:val="22"/>
                <w:lang w:eastAsia="ru-RU"/>
              </w:rPr>
              <w:t>п</w:t>
            </w:r>
            <w:proofErr w:type="gramEnd"/>
            <w:r w:rsidRPr="00D3658B">
              <w:rPr>
                <w:rFonts w:eastAsia="Times New Roman" w:cs="Times New Roman"/>
                <w:b/>
                <w:bCs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4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D3658B">
              <w:rPr>
                <w:rFonts w:eastAsia="Times New Roman" w:cs="Times New Roman"/>
                <w:b/>
                <w:bCs/>
                <w:sz w:val="22"/>
                <w:szCs w:val="22"/>
                <w:lang w:eastAsia="ru-RU"/>
              </w:rPr>
              <w:t>Направления деятельности</w:t>
            </w:r>
          </w:p>
        </w:tc>
        <w:tc>
          <w:tcPr>
            <w:tcW w:w="5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D3658B">
              <w:rPr>
                <w:rFonts w:eastAsia="Times New Roman" w:cs="Times New Roman"/>
                <w:b/>
                <w:bCs/>
                <w:sz w:val="22"/>
                <w:szCs w:val="22"/>
                <w:lang w:eastAsia="ru-RU"/>
              </w:rPr>
              <w:t>Содержание работы</w:t>
            </w:r>
          </w:p>
        </w:tc>
        <w:tc>
          <w:tcPr>
            <w:tcW w:w="1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D3658B">
              <w:rPr>
                <w:rFonts w:eastAsia="Times New Roman" w:cs="Times New Roman"/>
                <w:b/>
                <w:bCs/>
                <w:sz w:val="22"/>
                <w:szCs w:val="22"/>
                <w:lang w:eastAsia="ru-RU"/>
              </w:rPr>
              <w:t>Сроки</w:t>
            </w:r>
          </w:p>
        </w:tc>
        <w:tc>
          <w:tcPr>
            <w:tcW w:w="3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  <w:proofErr w:type="gramStart"/>
            <w:r w:rsidRPr="00D3658B">
              <w:rPr>
                <w:rFonts w:eastAsia="Times New Roman" w:cs="Times New Roman"/>
                <w:b/>
                <w:bCs/>
                <w:sz w:val="22"/>
                <w:szCs w:val="22"/>
                <w:lang w:eastAsia="ru-RU"/>
              </w:rPr>
              <w:t>Ответственные</w:t>
            </w:r>
            <w:proofErr w:type="gramEnd"/>
            <w:r w:rsidRPr="00D3658B">
              <w:rPr>
                <w:rFonts w:eastAsia="Times New Roman" w:cs="Times New Roman"/>
                <w:b/>
                <w:bCs/>
                <w:sz w:val="22"/>
                <w:szCs w:val="22"/>
                <w:lang w:eastAsia="ru-RU"/>
              </w:rPr>
              <w:t xml:space="preserve"> за выполнение</w:t>
            </w:r>
          </w:p>
        </w:tc>
      </w:tr>
      <w:tr w:rsidR="00D3658B" w:rsidRPr="00D3658B" w:rsidTr="00D3658B">
        <w:trPr>
          <w:tblCellSpacing w:w="0" w:type="dxa"/>
        </w:trPr>
        <w:tc>
          <w:tcPr>
            <w:tcW w:w="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D3658B">
              <w:rPr>
                <w:rFonts w:eastAsia="Times New Roman" w:cs="Times New Roman"/>
                <w:sz w:val="22"/>
                <w:szCs w:val="22"/>
                <w:lang w:eastAsia="ru-RU"/>
              </w:rPr>
              <w:t>1.</w:t>
            </w:r>
          </w:p>
          <w:p w:rsid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D3658B">
              <w:rPr>
                <w:rFonts w:eastAsia="Times New Roman" w:cs="Times New Roman"/>
                <w:sz w:val="22"/>
                <w:szCs w:val="22"/>
                <w:lang w:eastAsia="ru-RU"/>
              </w:rPr>
              <w:t>2.</w:t>
            </w: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D3658B">
              <w:rPr>
                <w:rFonts w:eastAsia="Times New Roman" w:cs="Times New Roman"/>
                <w:sz w:val="22"/>
                <w:szCs w:val="22"/>
                <w:lang w:eastAsia="ru-RU"/>
              </w:rPr>
              <w:t>3.</w:t>
            </w: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D3658B">
              <w:rPr>
                <w:rFonts w:eastAsia="Times New Roman" w:cs="Times New Roman"/>
                <w:sz w:val="22"/>
                <w:szCs w:val="22"/>
                <w:lang w:eastAsia="ru-RU"/>
              </w:rPr>
              <w:t>4.</w:t>
            </w: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D3658B">
              <w:rPr>
                <w:rFonts w:eastAsia="Times New Roman" w:cs="Times New Roman"/>
                <w:sz w:val="22"/>
                <w:szCs w:val="22"/>
                <w:lang w:eastAsia="ru-RU"/>
              </w:rPr>
              <w:t>5.</w:t>
            </w: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D3658B">
              <w:rPr>
                <w:rFonts w:eastAsia="Times New Roman" w:cs="Times New Roman"/>
                <w:sz w:val="22"/>
                <w:szCs w:val="22"/>
                <w:lang w:eastAsia="ru-RU"/>
              </w:rPr>
              <w:t>6.</w:t>
            </w: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D3658B">
              <w:rPr>
                <w:rFonts w:eastAsia="Times New Roman" w:cs="Times New Roman"/>
                <w:sz w:val="22"/>
                <w:szCs w:val="22"/>
                <w:lang w:eastAsia="ru-RU"/>
              </w:rPr>
              <w:lastRenderedPageBreak/>
              <w:t>Мероприятия по сохранению школьного имущества.</w:t>
            </w: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D3658B">
              <w:rPr>
                <w:rFonts w:eastAsia="Times New Roman" w:cs="Times New Roman"/>
                <w:sz w:val="22"/>
                <w:szCs w:val="22"/>
                <w:lang w:eastAsia="ru-RU"/>
              </w:rPr>
              <w:t>Работа по приобретению школьного оборудования, оснащению лабораторий.</w:t>
            </w: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D3658B">
              <w:rPr>
                <w:rFonts w:eastAsia="Times New Roman" w:cs="Times New Roman"/>
                <w:sz w:val="22"/>
                <w:szCs w:val="22"/>
                <w:lang w:eastAsia="ru-RU"/>
              </w:rPr>
              <w:lastRenderedPageBreak/>
              <w:t>Оснащение спортзала, мастерских.</w:t>
            </w: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D3658B">
              <w:rPr>
                <w:rFonts w:eastAsia="Times New Roman" w:cs="Times New Roman"/>
                <w:sz w:val="22"/>
                <w:szCs w:val="22"/>
                <w:lang w:eastAsia="ru-RU"/>
              </w:rPr>
              <w:t>Пополнение школьной библиотеки.</w:t>
            </w: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D3658B">
              <w:rPr>
                <w:rFonts w:eastAsia="Times New Roman" w:cs="Times New Roman"/>
                <w:sz w:val="22"/>
                <w:szCs w:val="22"/>
                <w:lang w:eastAsia="ru-RU"/>
              </w:rPr>
              <w:t>Соблюдение светового, теплового режимов, пожарной безопасности.</w:t>
            </w: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D3658B">
              <w:rPr>
                <w:rFonts w:eastAsia="Times New Roman" w:cs="Times New Roman"/>
                <w:sz w:val="22"/>
                <w:szCs w:val="22"/>
                <w:lang w:eastAsia="ru-RU"/>
              </w:rPr>
              <w:t>Работа по капитальному и текущему ремонту.</w:t>
            </w:r>
          </w:p>
        </w:tc>
        <w:tc>
          <w:tcPr>
            <w:tcW w:w="5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lastRenderedPageBreak/>
              <w:t>1.</w:t>
            </w:r>
            <w:r w:rsidRPr="00D3658B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Провести инвентаризацию школьного имущества.</w:t>
            </w: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D3658B">
              <w:rPr>
                <w:rFonts w:eastAsia="Times New Roman" w:cs="Times New Roman"/>
                <w:sz w:val="22"/>
                <w:szCs w:val="22"/>
                <w:lang w:eastAsia="ru-RU"/>
              </w:rPr>
              <w:t>Приобрес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ти наглядных пособий на сумму 30 </w:t>
            </w:r>
            <w:r w:rsidRPr="00D3658B">
              <w:rPr>
                <w:rFonts w:eastAsia="Times New Roman" w:cs="Times New Roman"/>
                <w:sz w:val="22"/>
                <w:szCs w:val="22"/>
                <w:lang w:eastAsia="ru-RU"/>
              </w:rPr>
              <w:t>000 рублей.</w:t>
            </w: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D3658B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1. Сделать разметку спортивной площадки. </w:t>
            </w: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D3658B">
              <w:rPr>
                <w:rFonts w:eastAsia="Times New Roman" w:cs="Times New Roman"/>
                <w:sz w:val="22"/>
                <w:szCs w:val="22"/>
                <w:lang w:eastAsia="ru-RU"/>
              </w:rPr>
              <w:t>2. Приобрести у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чебного оборудования на сумму 25 </w:t>
            </w:r>
            <w:r w:rsidRPr="00D3658B">
              <w:rPr>
                <w:rFonts w:eastAsia="Times New Roman" w:cs="Times New Roman"/>
                <w:sz w:val="22"/>
                <w:szCs w:val="22"/>
                <w:lang w:eastAsia="ru-RU"/>
              </w:rPr>
              <w:t>000 рублей.</w:t>
            </w: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D3658B">
              <w:rPr>
                <w:rFonts w:eastAsia="Times New Roman" w:cs="Times New Roman"/>
                <w:sz w:val="22"/>
                <w:szCs w:val="22"/>
                <w:lang w:eastAsia="ru-RU"/>
              </w:rPr>
              <w:t>Пополнить библиотечный фонд православной литературой, учебниками и периодическими изданиями.</w:t>
            </w: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D3658B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Произвести утепление окон. </w:t>
            </w: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D3658B">
              <w:rPr>
                <w:rFonts w:eastAsia="Times New Roman" w:cs="Times New Roman"/>
                <w:sz w:val="22"/>
                <w:szCs w:val="22"/>
                <w:lang w:eastAsia="ru-RU"/>
              </w:rPr>
              <w:t>Своевременно производить замену ламп освещения.</w:t>
            </w:r>
          </w:p>
          <w:p w:rsid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D3658B">
              <w:rPr>
                <w:rFonts w:eastAsia="Times New Roman" w:cs="Times New Roman"/>
                <w:sz w:val="22"/>
                <w:szCs w:val="22"/>
                <w:lang w:eastAsia="ru-RU"/>
              </w:rPr>
              <w:t>Своевременно производить обслуживание пожарной сигнализации</w:t>
            </w:r>
          </w:p>
          <w:p w:rsid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D3658B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1.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Закончить </w:t>
            </w:r>
            <w:r w:rsidRPr="00D3658B">
              <w:rPr>
                <w:rFonts w:eastAsia="Times New Roman" w:cs="Times New Roman"/>
                <w:sz w:val="22"/>
                <w:szCs w:val="22"/>
                <w:lang w:eastAsia="ru-RU"/>
              </w:rPr>
              <w:t>капитальны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>й ремонт школьного здания в 2015</w:t>
            </w:r>
            <w:r w:rsidRPr="00D3658B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году.</w:t>
            </w: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lastRenderedPageBreak/>
              <w:t>Ноябрь</w:t>
            </w: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D3658B">
              <w:rPr>
                <w:rFonts w:eastAsia="Times New Roman" w:cs="Times New Roman"/>
                <w:sz w:val="22"/>
                <w:szCs w:val="22"/>
                <w:lang w:eastAsia="ru-RU"/>
              </w:rPr>
              <w:t>В течение года</w:t>
            </w: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D3658B">
              <w:rPr>
                <w:rFonts w:eastAsia="Times New Roman" w:cs="Times New Roman"/>
                <w:sz w:val="22"/>
                <w:szCs w:val="22"/>
                <w:lang w:eastAsia="ru-RU"/>
              </w:rPr>
              <w:t>До 1 августа</w:t>
            </w:r>
          </w:p>
          <w:p w:rsid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D3658B">
              <w:rPr>
                <w:rFonts w:eastAsia="Times New Roman" w:cs="Times New Roman"/>
                <w:sz w:val="22"/>
                <w:szCs w:val="22"/>
                <w:lang w:eastAsia="ru-RU"/>
              </w:rPr>
              <w:t>В течение года</w:t>
            </w: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D3658B">
              <w:rPr>
                <w:rFonts w:eastAsia="Times New Roman" w:cs="Times New Roman"/>
                <w:sz w:val="22"/>
                <w:szCs w:val="22"/>
                <w:lang w:eastAsia="ru-RU"/>
              </w:rPr>
              <w:t>В течение года</w:t>
            </w: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D3658B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Октябрь </w:t>
            </w: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D3658B">
              <w:rPr>
                <w:rFonts w:eastAsia="Times New Roman" w:cs="Times New Roman"/>
                <w:sz w:val="22"/>
                <w:szCs w:val="22"/>
                <w:lang w:eastAsia="ru-RU"/>
              </w:rPr>
              <w:t>постоянно</w:t>
            </w: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>В течение года</w:t>
            </w: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>До 1 декабря</w:t>
            </w: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3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lastRenderedPageBreak/>
              <w:t>Комиссия</w:t>
            </w: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D3658B">
              <w:rPr>
                <w:rFonts w:eastAsia="Times New Roman" w:cs="Times New Roman"/>
                <w:sz w:val="22"/>
                <w:szCs w:val="22"/>
                <w:lang w:eastAsia="ru-RU"/>
              </w:rPr>
              <w:t>Директор, зав. кабинетами</w:t>
            </w: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D3658B">
              <w:rPr>
                <w:rFonts w:eastAsia="Times New Roman" w:cs="Times New Roman"/>
                <w:sz w:val="22"/>
                <w:szCs w:val="22"/>
                <w:lang w:eastAsia="ru-RU"/>
              </w:rPr>
              <w:t>Учитель физической культуры</w:t>
            </w:r>
          </w:p>
          <w:p w:rsid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D3658B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Директор </w:t>
            </w: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>Педаго</w:t>
            </w:r>
            <w:proofErr w:type="gramStart"/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>г-</w:t>
            </w:r>
            <w:proofErr w:type="gramEnd"/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б</w:t>
            </w:r>
            <w:r w:rsidRPr="00D3658B">
              <w:rPr>
                <w:rFonts w:eastAsia="Times New Roman" w:cs="Times New Roman"/>
                <w:sz w:val="22"/>
                <w:szCs w:val="22"/>
                <w:lang w:eastAsia="ru-RU"/>
              </w:rPr>
              <w:t>иблиотекарь</w:t>
            </w: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D3658B">
              <w:rPr>
                <w:rFonts w:eastAsia="Times New Roman" w:cs="Times New Roman"/>
                <w:sz w:val="22"/>
                <w:szCs w:val="22"/>
                <w:lang w:eastAsia="ru-RU"/>
              </w:rPr>
              <w:t>Завхоз</w:t>
            </w:r>
          </w:p>
          <w:p w:rsid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D3658B">
              <w:rPr>
                <w:rFonts w:eastAsia="Times New Roman" w:cs="Times New Roman"/>
                <w:sz w:val="22"/>
                <w:szCs w:val="22"/>
                <w:lang w:eastAsia="ru-RU"/>
              </w:rPr>
              <w:t>Директор</w:t>
            </w: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  <w:r w:rsidRPr="00D3658B">
              <w:rPr>
                <w:rFonts w:eastAsia="Times New Roman" w:cs="Times New Roman"/>
                <w:sz w:val="22"/>
                <w:szCs w:val="22"/>
                <w:lang w:eastAsia="ru-RU"/>
              </w:rPr>
              <w:t>Директор</w:t>
            </w:r>
          </w:p>
          <w:p w:rsidR="00D3658B" w:rsidRPr="00D3658B" w:rsidRDefault="00D3658B" w:rsidP="00D3658B">
            <w:pPr>
              <w:suppressAutoHyphens w:val="0"/>
              <w:rPr>
                <w:rFonts w:eastAsia="Times New Roman" w:cs="Times New Roman"/>
                <w:lang w:eastAsia="ru-RU"/>
              </w:rPr>
            </w:pPr>
          </w:p>
        </w:tc>
      </w:tr>
    </w:tbl>
    <w:p w:rsidR="00D3658B" w:rsidRPr="00D3658B" w:rsidRDefault="00D3658B" w:rsidP="00D3658B">
      <w:pPr>
        <w:suppressAutoHyphens w:val="0"/>
        <w:spacing w:before="100" w:beforeAutospacing="1"/>
        <w:rPr>
          <w:rFonts w:eastAsia="Times New Roman" w:cs="Times New Roman"/>
          <w:lang w:eastAsia="ru-RU"/>
        </w:rPr>
      </w:pPr>
    </w:p>
    <w:p w:rsidR="00D3658B" w:rsidRPr="002267AA" w:rsidRDefault="00D3658B" w:rsidP="00021116">
      <w:pPr>
        <w:widowControl w:val="0"/>
        <w:rPr>
          <w:rFonts w:eastAsia="Times New Roman" w:cs="Times New Roman"/>
          <w:b/>
          <w:i/>
          <w:color w:val="FF0000"/>
          <w:kern w:val="1"/>
        </w:rPr>
        <w:sectPr w:rsidR="00D3658B" w:rsidRPr="002267AA" w:rsidSect="00FD39A3">
          <w:pgSz w:w="16838" w:h="11906" w:orient="landscape"/>
          <w:pgMar w:top="1134" w:right="1134" w:bottom="709" w:left="1134" w:header="709" w:footer="709" w:gutter="0"/>
          <w:cols w:space="708"/>
          <w:docGrid w:linePitch="360"/>
        </w:sectPr>
      </w:pPr>
    </w:p>
    <w:p w:rsidR="00021116" w:rsidRPr="00CD7F8F" w:rsidRDefault="00021116" w:rsidP="00021116">
      <w:pPr>
        <w:widowControl w:val="0"/>
        <w:rPr>
          <w:rFonts w:eastAsia="Times New Roman" w:cs="Times New Roman"/>
          <w:b/>
          <w:i/>
          <w:color w:val="FF0000"/>
          <w:kern w:val="1"/>
          <w:sz w:val="32"/>
          <w:szCs w:val="32"/>
          <w:u w:val="single"/>
        </w:rPr>
      </w:pPr>
    </w:p>
    <w:p w:rsidR="00021116" w:rsidRPr="00CD7F8F" w:rsidRDefault="00021116" w:rsidP="00021116">
      <w:pPr>
        <w:widowControl w:val="0"/>
        <w:ind w:firstLine="720"/>
        <w:rPr>
          <w:rFonts w:eastAsia="Times New Roman" w:cs="Times New Roman"/>
          <w:b/>
          <w:i/>
          <w:kern w:val="1"/>
          <w:sz w:val="32"/>
          <w:szCs w:val="32"/>
          <w:u w:val="single"/>
        </w:rPr>
      </w:pPr>
    </w:p>
    <w:p w:rsidR="00021116" w:rsidRPr="009C0089" w:rsidRDefault="00021116" w:rsidP="00021116">
      <w:pPr>
        <w:pStyle w:val="a9"/>
        <w:ind w:firstLine="567"/>
        <w:rPr>
          <w:sz w:val="28"/>
          <w:szCs w:val="28"/>
        </w:rPr>
      </w:pPr>
    </w:p>
    <w:p w:rsidR="00021116" w:rsidRPr="00120D54" w:rsidRDefault="00021116" w:rsidP="00021116">
      <w:pPr>
        <w:rPr>
          <w:rFonts w:cs="Times New Roman"/>
          <w:sz w:val="28"/>
          <w:szCs w:val="28"/>
        </w:rPr>
      </w:pPr>
    </w:p>
    <w:p w:rsidR="008E0C56" w:rsidRDefault="008E0C56" w:rsidP="008E0C56">
      <w:pPr>
        <w:ind w:left="72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CD7F8F" w:rsidRDefault="00CD7F8F" w:rsidP="00CD7F8F">
      <w:pPr>
        <w:rPr>
          <w:rFonts w:eastAsia="Times New Roman" w:cs="Times New Roman"/>
          <w:b/>
          <w:i/>
          <w:kern w:val="1"/>
          <w:sz w:val="32"/>
          <w:szCs w:val="32"/>
          <w:u w:val="single"/>
        </w:rPr>
        <w:sectPr w:rsidR="00CD7F8F" w:rsidSect="00D63C12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2A12F3" w:rsidRPr="00120D54" w:rsidRDefault="002A12F3" w:rsidP="00021116">
      <w:pPr>
        <w:numPr>
          <w:ilvl w:val="1"/>
          <w:numId w:val="23"/>
        </w:numPr>
        <w:tabs>
          <w:tab w:val="clear" w:pos="1440"/>
          <w:tab w:val="num" w:pos="0"/>
        </w:tabs>
        <w:suppressAutoHyphens w:val="0"/>
        <w:ind w:left="0" w:firstLine="567"/>
        <w:rPr>
          <w:rFonts w:cs="Times New Roman"/>
          <w:sz w:val="28"/>
          <w:szCs w:val="28"/>
        </w:rPr>
      </w:pPr>
    </w:p>
    <w:sectPr w:rsidR="002A12F3" w:rsidRPr="00120D54" w:rsidSect="00D63C12">
      <w:pgSz w:w="16838" w:h="11906" w:orient="landscape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400" w:rsidRDefault="00591400" w:rsidP="00FD39A3">
      <w:r>
        <w:separator/>
      </w:r>
    </w:p>
  </w:endnote>
  <w:endnote w:type="continuationSeparator" w:id="0">
    <w:p w:rsidR="00591400" w:rsidRDefault="00591400" w:rsidP="00FD3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roid Sans Fallback">
    <w:panose1 w:val="00000000000000000000"/>
    <w:charset w:val="00"/>
    <w:family w:val="roman"/>
    <w:notTrueType/>
    <w:pitch w:val="default"/>
  </w:font>
  <w:font w:name="F">
    <w:altName w:val="Times New Roman"/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ejaVu Sans">
    <w:panose1 w:val="020B0603030804020204"/>
    <w:charset w:val="CC"/>
    <w:family w:val="swiss"/>
    <w:pitch w:val="variable"/>
    <w:sig w:usb0="E7002EFF" w:usb1="D200FDFF" w:usb2="0A04602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TE2005760t00">
    <w:altName w:val="Times New Roman"/>
    <w:charset w:val="CC"/>
    <w:family w:val="auto"/>
    <w:pitch w:val="default"/>
    <w:sig w:usb0="00000000" w:usb1="00000000" w:usb2="00000000" w:usb3="00000000" w:csb0="00040001" w:csb1="00000000"/>
  </w:font>
  <w:font w:name="TimesNewRoman">
    <w:altName w:val="Times New Roman"/>
    <w:charset w:val="CC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037843"/>
      <w:docPartObj>
        <w:docPartGallery w:val="Page Numbers (Bottom of Page)"/>
        <w:docPartUnique/>
      </w:docPartObj>
    </w:sdtPr>
    <w:sdtEndPr/>
    <w:sdtContent>
      <w:p w:rsidR="00CC5026" w:rsidRDefault="00CC5026">
        <w:pPr>
          <w:pStyle w:val="af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2DF0">
          <w:rPr>
            <w:noProof/>
          </w:rPr>
          <w:t>1</w:t>
        </w:r>
        <w:r>
          <w:fldChar w:fldCharType="end"/>
        </w:r>
      </w:p>
    </w:sdtContent>
  </w:sdt>
  <w:p w:rsidR="00CC5026" w:rsidRDefault="00CC5026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400" w:rsidRDefault="00591400" w:rsidP="00FD39A3">
      <w:r>
        <w:separator/>
      </w:r>
    </w:p>
  </w:footnote>
  <w:footnote w:type="continuationSeparator" w:id="0">
    <w:p w:rsidR="00591400" w:rsidRDefault="00591400" w:rsidP="00FD39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  <w:color w:val="auto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9"/>
    <w:multiLevelType w:val="singleLevel"/>
    <w:tmpl w:val="00000009"/>
    <w:name w:val="WW8Num9"/>
    <w:lvl w:ilvl="0">
      <w:start w:val="1"/>
      <w:numFmt w:val="bullet"/>
      <w:pStyle w:val="5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5">
    <w:nsid w:val="00000010"/>
    <w:multiLevelType w:val="singleLevel"/>
    <w:tmpl w:val="00000010"/>
    <w:name w:val="WW8Num15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6">
    <w:nsid w:val="00000014"/>
    <w:multiLevelType w:val="multilevel"/>
    <w:tmpl w:val="00000014"/>
    <w:name w:val="WW8Num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  <w:szCs w:val="20"/>
      </w:rPr>
    </w:lvl>
  </w:abstractNum>
  <w:abstractNum w:abstractNumId="7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18"/>
    <w:multiLevelType w:val="multi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19"/>
    <w:multiLevelType w:val="singleLevel"/>
    <w:tmpl w:val="00000019"/>
    <w:lvl w:ilvl="0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/>
      </w:rPr>
    </w:lvl>
  </w:abstractNum>
  <w:abstractNum w:abstractNumId="10">
    <w:nsid w:val="0000001B"/>
    <w:multiLevelType w:val="multilevel"/>
    <w:tmpl w:val="0000001B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Times New Roman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Times New Roman"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Times New Roman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int="default"/>
      </w:rPr>
    </w:lvl>
  </w:abstractNum>
  <w:abstractNum w:abstractNumId="11">
    <w:nsid w:val="00000022"/>
    <w:multiLevelType w:val="singleLevel"/>
    <w:tmpl w:val="00000022"/>
    <w:name w:val="WW8Num35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/>
      </w:rPr>
    </w:lvl>
  </w:abstractNum>
  <w:abstractNum w:abstractNumId="12">
    <w:nsid w:val="00000026"/>
    <w:multiLevelType w:val="singleLevel"/>
    <w:tmpl w:val="00000026"/>
    <w:name w:val="WW8Num40"/>
    <w:lvl w:ilvl="0">
      <w:start w:val="1"/>
      <w:numFmt w:val="bullet"/>
      <w:lvlText w:val=""/>
      <w:lvlJc w:val="left"/>
      <w:pPr>
        <w:tabs>
          <w:tab w:val="num" w:pos="0"/>
        </w:tabs>
        <w:ind w:left="1980" w:hanging="360"/>
      </w:pPr>
      <w:rPr>
        <w:rFonts w:ascii="Symbol" w:hAnsi="Symbol" w:cs="Symbol"/>
      </w:rPr>
    </w:lvl>
  </w:abstractNum>
  <w:abstractNum w:abstractNumId="13">
    <w:nsid w:val="0000002A"/>
    <w:multiLevelType w:val="singleLevel"/>
    <w:tmpl w:val="0000002A"/>
    <w:name w:val="WW8Num45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/>
      </w:rPr>
    </w:lvl>
  </w:abstractNum>
  <w:abstractNum w:abstractNumId="14">
    <w:nsid w:val="00000034"/>
    <w:multiLevelType w:val="singleLevel"/>
    <w:tmpl w:val="00000034"/>
    <w:name w:val="WW8Num5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5">
    <w:nsid w:val="02937BA9"/>
    <w:multiLevelType w:val="multilevel"/>
    <w:tmpl w:val="B840E3F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0305149B"/>
    <w:multiLevelType w:val="multilevel"/>
    <w:tmpl w:val="78805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3227196"/>
    <w:multiLevelType w:val="multilevel"/>
    <w:tmpl w:val="A9781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5442BF1"/>
    <w:multiLevelType w:val="multilevel"/>
    <w:tmpl w:val="03A65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06F2183C"/>
    <w:multiLevelType w:val="hybridMultilevel"/>
    <w:tmpl w:val="D58289D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7101FAA"/>
    <w:multiLevelType w:val="hybridMultilevel"/>
    <w:tmpl w:val="9258D6E0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>
    <w:nsid w:val="09302719"/>
    <w:multiLevelType w:val="multilevel"/>
    <w:tmpl w:val="23B8A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99D4126"/>
    <w:multiLevelType w:val="hybridMultilevel"/>
    <w:tmpl w:val="34A87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CF644D7"/>
    <w:multiLevelType w:val="multilevel"/>
    <w:tmpl w:val="47864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D3359F4"/>
    <w:multiLevelType w:val="multilevel"/>
    <w:tmpl w:val="578854D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242967A3"/>
    <w:multiLevelType w:val="multilevel"/>
    <w:tmpl w:val="5D145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5CD52C7"/>
    <w:multiLevelType w:val="multilevel"/>
    <w:tmpl w:val="A75C0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27035854"/>
    <w:multiLevelType w:val="multilevel"/>
    <w:tmpl w:val="98207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32F3F5D"/>
    <w:multiLevelType w:val="multilevel"/>
    <w:tmpl w:val="4A646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3404982"/>
    <w:multiLevelType w:val="multilevel"/>
    <w:tmpl w:val="9BF0B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3546532"/>
    <w:multiLevelType w:val="multilevel"/>
    <w:tmpl w:val="112AF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9424569"/>
    <w:multiLevelType w:val="hybridMultilevel"/>
    <w:tmpl w:val="0E36A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2D35C4A"/>
    <w:multiLevelType w:val="multilevel"/>
    <w:tmpl w:val="AC863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8BA4B4A"/>
    <w:multiLevelType w:val="multilevel"/>
    <w:tmpl w:val="1D3A9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DC378E9"/>
    <w:multiLevelType w:val="multilevel"/>
    <w:tmpl w:val="C06C9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E6703A6"/>
    <w:multiLevelType w:val="multilevel"/>
    <w:tmpl w:val="71540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A2E6EA0"/>
    <w:multiLevelType w:val="multilevel"/>
    <w:tmpl w:val="9AC4C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C1302E1"/>
    <w:multiLevelType w:val="multilevel"/>
    <w:tmpl w:val="243EA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E7A2917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9">
    <w:nsid w:val="606A17CC"/>
    <w:multiLevelType w:val="hybridMultilevel"/>
    <w:tmpl w:val="60762A4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A767C86"/>
    <w:multiLevelType w:val="hybridMultilevel"/>
    <w:tmpl w:val="E27C653E"/>
    <w:lvl w:ilvl="0" w:tplc="939646D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3FD78D2"/>
    <w:multiLevelType w:val="hybridMultilevel"/>
    <w:tmpl w:val="74BCC52A"/>
    <w:lvl w:ilvl="0" w:tplc="FEE080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8C14C09"/>
    <w:multiLevelType w:val="multilevel"/>
    <w:tmpl w:val="5EA67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AF13DF6"/>
    <w:multiLevelType w:val="multilevel"/>
    <w:tmpl w:val="86F28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BBE0821"/>
    <w:multiLevelType w:val="hybridMultilevel"/>
    <w:tmpl w:val="801E96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DD94BC2"/>
    <w:multiLevelType w:val="multilevel"/>
    <w:tmpl w:val="0EF08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F4B44E2"/>
    <w:multiLevelType w:val="multilevel"/>
    <w:tmpl w:val="8BEC69D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6"/>
  </w:num>
  <w:num w:numId="7">
    <w:abstractNumId w:val="0"/>
  </w:num>
  <w:num w:numId="8">
    <w:abstractNumId w:val="24"/>
  </w:num>
  <w:num w:numId="9">
    <w:abstractNumId w:val="15"/>
  </w:num>
  <w:num w:numId="10">
    <w:abstractNumId w:val="46"/>
  </w:num>
  <w:num w:numId="11">
    <w:abstractNumId w:val="20"/>
  </w:num>
  <w:num w:numId="12">
    <w:abstractNumId w:val="39"/>
  </w:num>
  <w:num w:numId="13">
    <w:abstractNumId w:val="19"/>
  </w:num>
  <w:num w:numId="14">
    <w:abstractNumId w:val="2"/>
  </w:num>
  <w:num w:numId="15">
    <w:abstractNumId w:val="1"/>
  </w:num>
  <w:num w:numId="16">
    <w:abstractNumId w:val="38"/>
  </w:num>
  <w:num w:numId="17">
    <w:abstractNumId w:val="3"/>
  </w:num>
  <w:num w:numId="18">
    <w:abstractNumId w:val="7"/>
  </w:num>
  <w:num w:numId="19">
    <w:abstractNumId w:val="8"/>
  </w:num>
  <w:num w:numId="20">
    <w:abstractNumId w:val="44"/>
  </w:num>
  <w:num w:numId="21">
    <w:abstractNumId w:val="40"/>
  </w:num>
  <w:num w:numId="22">
    <w:abstractNumId w:val="10"/>
  </w:num>
  <w:num w:numId="23">
    <w:abstractNumId w:val="17"/>
  </w:num>
  <w:num w:numId="24">
    <w:abstractNumId w:val="37"/>
  </w:num>
  <w:num w:numId="25">
    <w:abstractNumId w:val="29"/>
  </w:num>
  <w:num w:numId="26">
    <w:abstractNumId w:val="34"/>
  </w:num>
  <w:num w:numId="27">
    <w:abstractNumId w:val="36"/>
  </w:num>
  <w:num w:numId="28">
    <w:abstractNumId w:val="18"/>
  </w:num>
  <w:num w:numId="29">
    <w:abstractNumId w:val="33"/>
  </w:num>
  <w:num w:numId="30">
    <w:abstractNumId w:val="25"/>
  </w:num>
  <w:num w:numId="31">
    <w:abstractNumId w:val="28"/>
  </w:num>
  <w:num w:numId="32">
    <w:abstractNumId w:val="42"/>
  </w:num>
  <w:num w:numId="33">
    <w:abstractNumId w:val="30"/>
  </w:num>
  <w:num w:numId="34">
    <w:abstractNumId w:val="23"/>
  </w:num>
  <w:num w:numId="35">
    <w:abstractNumId w:val="43"/>
  </w:num>
  <w:num w:numId="36">
    <w:abstractNumId w:val="26"/>
  </w:num>
  <w:num w:numId="37">
    <w:abstractNumId w:val="21"/>
  </w:num>
  <w:num w:numId="38">
    <w:abstractNumId w:val="35"/>
  </w:num>
  <w:num w:numId="39">
    <w:abstractNumId w:val="32"/>
  </w:num>
  <w:num w:numId="40">
    <w:abstractNumId w:val="16"/>
  </w:num>
  <w:num w:numId="41">
    <w:abstractNumId w:val="45"/>
  </w:num>
  <w:num w:numId="42">
    <w:abstractNumId w:val="27"/>
  </w:num>
  <w:num w:numId="43">
    <w:abstractNumId w:val="5"/>
  </w:num>
  <w:num w:numId="44">
    <w:abstractNumId w:val="9"/>
  </w:num>
  <w:num w:numId="45">
    <w:abstractNumId w:val="41"/>
  </w:num>
  <w:num w:numId="46">
    <w:abstractNumId w:val="22"/>
  </w:num>
  <w:num w:numId="4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187A"/>
    <w:rsid w:val="00021116"/>
    <w:rsid w:val="00026FA6"/>
    <w:rsid w:val="0003110E"/>
    <w:rsid w:val="00054226"/>
    <w:rsid w:val="000641D0"/>
    <w:rsid w:val="000C2E50"/>
    <w:rsid w:val="000C504E"/>
    <w:rsid w:val="00120D54"/>
    <w:rsid w:val="001344AA"/>
    <w:rsid w:val="00134AA4"/>
    <w:rsid w:val="0019187A"/>
    <w:rsid w:val="00196C34"/>
    <w:rsid w:val="001B1FC4"/>
    <w:rsid w:val="001B4310"/>
    <w:rsid w:val="001E4A73"/>
    <w:rsid w:val="002077E3"/>
    <w:rsid w:val="002267AA"/>
    <w:rsid w:val="002A12F3"/>
    <w:rsid w:val="002A754D"/>
    <w:rsid w:val="002C08B5"/>
    <w:rsid w:val="003446B7"/>
    <w:rsid w:val="0035211F"/>
    <w:rsid w:val="00365B6D"/>
    <w:rsid w:val="0036731C"/>
    <w:rsid w:val="00390747"/>
    <w:rsid w:val="003A5A59"/>
    <w:rsid w:val="003B18DD"/>
    <w:rsid w:val="003D4529"/>
    <w:rsid w:val="004305D6"/>
    <w:rsid w:val="004721E8"/>
    <w:rsid w:val="00494972"/>
    <w:rsid w:val="004A7C93"/>
    <w:rsid w:val="004D237E"/>
    <w:rsid w:val="00504104"/>
    <w:rsid w:val="00516D4D"/>
    <w:rsid w:val="00534774"/>
    <w:rsid w:val="005368E9"/>
    <w:rsid w:val="00550DBC"/>
    <w:rsid w:val="00566723"/>
    <w:rsid w:val="0057453B"/>
    <w:rsid w:val="00591400"/>
    <w:rsid w:val="005932E9"/>
    <w:rsid w:val="005B585D"/>
    <w:rsid w:val="005F6ECC"/>
    <w:rsid w:val="0062639D"/>
    <w:rsid w:val="00647B6A"/>
    <w:rsid w:val="00655997"/>
    <w:rsid w:val="006D20DF"/>
    <w:rsid w:val="006F2AA5"/>
    <w:rsid w:val="006F7BD3"/>
    <w:rsid w:val="00705E1A"/>
    <w:rsid w:val="00734976"/>
    <w:rsid w:val="007444D2"/>
    <w:rsid w:val="00751A2E"/>
    <w:rsid w:val="00755471"/>
    <w:rsid w:val="007C3F23"/>
    <w:rsid w:val="007F54A4"/>
    <w:rsid w:val="00802A40"/>
    <w:rsid w:val="00823332"/>
    <w:rsid w:val="00842DF0"/>
    <w:rsid w:val="00846D6C"/>
    <w:rsid w:val="00853AA4"/>
    <w:rsid w:val="00860BE7"/>
    <w:rsid w:val="00885096"/>
    <w:rsid w:val="008E0C56"/>
    <w:rsid w:val="008E66B5"/>
    <w:rsid w:val="009C0089"/>
    <w:rsid w:val="009E7048"/>
    <w:rsid w:val="00A06F2A"/>
    <w:rsid w:val="00A077E3"/>
    <w:rsid w:val="00A579E7"/>
    <w:rsid w:val="00A60A95"/>
    <w:rsid w:val="00A77C43"/>
    <w:rsid w:val="00A8574C"/>
    <w:rsid w:val="00A86C50"/>
    <w:rsid w:val="00B1047C"/>
    <w:rsid w:val="00B15C55"/>
    <w:rsid w:val="00B23E00"/>
    <w:rsid w:val="00B3380F"/>
    <w:rsid w:val="00B4507A"/>
    <w:rsid w:val="00B71D46"/>
    <w:rsid w:val="00B97269"/>
    <w:rsid w:val="00BA5A28"/>
    <w:rsid w:val="00BE028A"/>
    <w:rsid w:val="00C06F6A"/>
    <w:rsid w:val="00C4281F"/>
    <w:rsid w:val="00C52FCB"/>
    <w:rsid w:val="00C76B04"/>
    <w:rsid w:val="00CC0FE2"/>
    <w:rsid w:val="00CC5026"/>
    <w:rsid w:val="00CD5E8F"/>
    <w:rsid w:val="00CD7F8F"/>
    <w:rsid w:val="00D2491D"/>
    <w:rsid w:val="00D32618"/>
    <w:rsid w:val="00D3575F"/>
    <w:rsid w:val="00D3585D"/>
    <w:rsid w:val="00D3658B"/>
    <w:rsid w:val="00D63C12"/>
    <w:rsid w:val="00D735AE"/>
    <w:rsid w:val="00D84615"/>
    <w:rsid w:val="00DD7C56"/>
    <w:rsid w:val="00DE5707"/>
    <w:rsid w:val="00E44E85"/>
    <w:rsid w:val="00E66BDB"/>
    <w:rsid w:val="00E7706A"/>
    <w:rsid w:val="00EB56C4"/>
    <w:rsid w:val="00ED5E36"/>
    <w:rsid w:val="00EF618E"/>
    <w:rsid w:val="00F537D1"/>
    <w:rsid w:val="00F64B98"/>
    <w:rsid w:val="00F869C4"/>
    <w:rsid w:val="00F86BF8"/>
    <w:rsid w:val="00FB464A"/>
    <w:rsid w:val="00FC52E5"/>
    <w:rsid w:val="00FD39A3"/>
    <w:rsid w:val="00FF6D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AA4"/>
    <w:pPr>
      <w:suppressAutoHyphens/>
      <w:spacing w:after="0" w:line="240" w:lineRule="auto"/>
    </w:pPr>
    <w:rPr>
      <w:rFonts w:ascii="Times New Roman" w:eastAsia="Calibri" w:hAnsi="Times New Roman" w:cs="Calibri"/>
      <w:sz w:val="24"/>
      <w:szCs w:val="24"/>
      <w:lang w:eastAsia="ar-SA"/>
    </w:rPr>
  </w:style>
  <w:style w:type="paragraph" w:styleId="1">
    <w:name w:val="heading 1"/>
    <w:basedOn w:val="Standard"/>
    <w:next w:val="Textbody"/>
    <w:link w:val="10"/>
    <w:qFormat/>
    <w:rsid w:val="00BE028A"/>
    <w:pPr>
      <w:keepNext/>
      <w:widowControl w:val="0"/>
      <w:spacing w:after="0" w:line="100" w:lineRule="atLeast"/>
      <w:jc w:val="center"/>
      <w:outlineLvl w:val="0"/>
    </w:pPr>
    <w:rPr>
      <w:rFonts w:cs="Times New Roman"/>
      <w:b/>
      <w:i/>
    </w:rPr>
  </w:style>
  <w:style w:type="paragraph" w:styleId="2">
    <w:name w:val="heading 2"/>
    <w:basedOn w:val="a"/>
    <w:next w:val="a"/>
    <w:link w:val="20"/>
    <w:unhideWhenUsed/>
    <w:qFormat/>
    <w:rsid w:val="00BE028A"/>
    <w:pPr>
      <w:keepNext/>
      <w:keepLines/>
      <w:widowControl w:val="0"/>
      <w:autoSpaceDN w:val="0"/>
      <w:spacing w:before="200" w:line="276" w:lineRule="auto"/>
      <w:textAlignment w:val="baseline"/>
      <w:outlineLvl w:val="1"/>
    </w:pPr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  <w:lang w:eastAsia="en-US"/>
    </w:rPr>
  </w:style>
  <w:style w:type="paragraph" w:styleId="3">
    <w:name w:val="heading 3"/>
    <w:basedOn w:val="Standard"/>
    <w:next w:val="Textbody"/>
    <w:link w:val="30"/>
    <w:rsid w:val="00BE028A"/>
    <w:pPr>
      <w:keepNext/>
      <w:keepLines/>
      <w:widowControl w:val="0"/>
      <w:spacing w:before="200" w:after="0" w:line="100" w:lineRule="atLeast"/>
      <w:jc w:val="both"/>
      <w:outlineLvl w:val="2"/>
    </w:pPr>
    <w:rPr>
      <w:rFonts w:cs="Times New Roman"/>
      <w:b/>
      <w:color w:val="000000"/>
      <w:u w:val="single"/>
    </w:rPr>
  </w:style>
  <w:style w:type="paragraph" w:styleId="5">
    <w:name w:val="heading 5"/>
    <w:basedOn w:val="a"/>
    <w:next w:val="a"/>
    <w:link w:val="50"/>
    <w:qFormat/>
    <w:rsid w:val="00CD7F8F"/>
    <w:pPr>
      <w:numPr>
        <w:ilvl w:val="4"/>
        <w:numId w:val="1"/>
      </w:numPr>
      <w:spacing w:before="240" w:after="60" w:line="276" w:lineRule="auto"/>
      <w:outlineLvl w:val="4"/>
    </w:pPr>
    <w:rPr>
      <w:rFonts w:ascii="Calibri" w:eastAsia="Times New Roman" w:hAnsi="Calibri"/>
      <w:b/>
      <w:bCs/>
      <w:i/>
      <w:iCs/>
      <w:kern w:val="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7B6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3A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5"/>
    <w:link w:val="a6"/>
    <w:qFormat/>
    <w:rsid w:val="002A12F3"/>
    <w:pPr>
      <w:jc w:val="center"/>
    </w:pPr>
    <w:rPr>
      <w:sz w:val="32"/>
    </w:rPr>
  </w:style>
  <w:style w:type="character" w:customStyle="1" w:styleId="a6">
    <w:name w:val="Название Знак"/>
    <w:basedOn w:val="a0"/>
    <w:link w:val="a4"/>
    <w:rsid w:val="002A12F3"/>
    <w:rPr>
      <w:rFonts w:ascii="Times New Roman" w:eastAsia="Calibri" w:hAnsi="Times New Roman" w:cs="Calibri"/>
      <w:sz w:val="32"/>
      <w:szCs w:val="24"/>
      <w:lang w:eastAsia="ar-SA"/>
    </w:rPr>
  </w:style>
  <w:style w:type="paragraph" w:styleId="a5">
    <w:name w:val="Subtitle"/>
    <w:basedOn w:val="a"/>
    <w:next w:val="a"/>
    <w:link w:val="a7"/>
    <w:qFormat/>
    <w:rsid w:val="002A12F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5"/>
    <w:uiPriority w:val="11"/>
    <w:rsid w:val="002A12F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BE028A"/>
    <w:rPr>
      <w:rFonts w:ascii="Times New Roman" w:eastAsia="Arial" w:hAnsi="Times New Roman" w:cs="Times New Roman"/>
      <w:b/>
      <w:i/>
      <w:kern w:val="3"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BE028A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</w:rPr>
  </w:style>
  <w:style w:type="character" w:customStyle="1" w:styleId="30">
    <w:name w:val="Заголовок 3 Знак"/>
    <w:basedOn w:val="a0"/>
    <w:link w:val="3"/>
    <w:rsid w:val="00BE028A"/>
    <w:rPr>
      <w:rFonts w:ascii="Times New Roman" w:eastAsia="Arial" w:hAnsi="Times New Roman" w:cs="Times New Roman"/>
      <w:b/>
      <w:color w:val="000000"/>
      <w:kern w:val="3"/>
      <w:sz w:val="24"/>
      <w:szCs w:val="20"/>
      <w:u w:val="single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BE028A"/>
  </w:style>
  <w:style w:type="paragraph" w:customStyle="1" w:styleId="Standard">
    <w:name w:val="Standard"/>
    <w:rsid w:val="00BE028A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Arial" w:hAnsi="Times New Roman" w:cs="Calibri"/>
      <w:kern w:val="3"/>
      <w:sz w:val="24"/>
      <w:szCs w:val="20"/>
      <w:lang w:eastAsia="ar-SA"/>
    </w:rPr>
  </w:style>
  <w:style w:type="paragraph" w:customStyle="1" w:styleId="ConsPlusNormal">
    <w:name w:val="ConsPlusNormal"/>
    <w:uiPriority w:val="99"/>
    <w:rsid w:val="00BE02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extbody">
    <w:name w:val="Text body"/>
    <w:basedOn w:val="Standard"/>
    <w:rsid w:val="00BE028A"/>
    <w:pPr>
      <w:spacing w:before="0" w:after="120"/>
    </w:pPr>
  </w:style>
  <w:style w:type="character" w:styleId="a8">
    <w:name w:val="Hyperlink"/>
    <w:basedOn w:val="a0"/>
    <w:uiPriority w:val="99"/>
    <w:unhideWhenUsed/>
    <w:rsid w:val="00BE028A"/>
    <w:rPr>
      <w:color w:val="0000FF" w:themeColor="hyperlink"/>
      <w:u w:val="single"/>
    </w:rPr>
  </w:style>
  <w:style w:type="paragraph" w:styleId="a9">
    <w:name w:val="Normal (Web)"/>
    <w:basedOn w:val="Standard"/>
    <w:uiPriority w:val="99"/>
    <w:rsid w:val="00BE028A"/>
    <w:pPr>
      <w:widowControl w:val="0"/>
      <w:spacing w:line="100" w:lineRule="atLeast"/>
      <w:jc w:val="both"/>
    </w:pPr>
    <w:rPr>
      <w:rFonts w:cs="Times New Roman"/>
      <w:szCs w:val="24"/>
    </w:rPr>
  </w:style>
  <w:style w:type="character" w:styleId="aa">
    <w:name w:val="Emphasis"/>
    <w:qFormat/>
    <w:rsid w:val="00BE028A"/>
    <w:rPr>
      <w:i/>
      <w:iCs/>
    </w:rPr>
  </w:style>
  <w:style w:type="paragraph" w:customStyle="1" w:styleId="ab">
    <w:name w:val="Содержимое таблицы"/>
    <w:basedOn w:val="a"/>
    <w:rsid w:val="00BE028A"/>
    <w:pPr>
      <w:suppressLineNumbers/>
      <w:spacing w:after="200" w:line="276" w:lineRule="auto"/>
    </w:pPr>
    <w:rPr>
      <w:rFonts w:ascii="Calibri" w:hAnsi="Calibri"/>
    </w:rPr>
  </w:style>
  <w:style w:type="character" w:styleId="ac">
    <w:name w:val="Strong"/>
    <w:uiPriority w:val="22"/>
    <w:qFormat/>
    <w:rsid w:val="00BE028A"/>
    <w:rPr>
      <w:b/>
      <w:bCs/>
    </w:rPr>
  </w:style>
  <w:style w:type="paragraph" w:styleId="ad">
    <w:name w:val="Balloon Text"/>
    <w:basedOn w:val="a"/>
    <w:link w:val="ae"/>
    <w:unhideWhenUsed/>
    <w:rsid w:val="00BE028A"/>
    <w:pPr>
      <w:widowControl w:val="0"/>
      <w:autoSpaceDN w:val="0"/>
      <w:textAlignment w:val="baseline"/>
    </w:pPr>
    <w:rPr>
      <w:rFonts w:ascii="Tahoma" w:eastAsia="SimSun" w:hAnsi="Tahoma" w:cs="Tahoma"/>
      <w:kern w:val="3"/>
      <w:sz w:val="16"/>
      <w:szCs w:val="16"/>
      <w:lang w:eastAsia="en-US"/>
    </w:rPr>
  </w:style>
  <w:style w:type="character" w:customStyle="1" w:styleId="ae">
    <w:name w:val="Текст выноски Знак"/>
    <w:basedOn w:val="a0"/>
    <w:link w:val="ad"/>
    <w:rsid w:val="00BE028A"/>
    <w:rPr>
      <w:rFonts w:ascii="Tahoma" w:eastAsia="SimSun" w:hAnsi="Tahoma" w:cs="Tahoma"/>
      <w:kern w:val="3"/>
      <w:sz w:val="16"/>
      <w:szCs w:val="16"/>
    </w:rPr>
  </w:style>
  <w:style w:type="paragraph" w:customStyle="1" w:styleId="af">
    <w:name w:val="Базовый"/>
    <w:rsid w:val="00BE028A"/>
    <w:pPr>
      <w:tabs>
        <w:tab w:val="left" w:pos="708"/>
      </w:tabs>
      <w:suppressAutoHyphens/>
    </w:pPr>
    <w:rPr>
      <w:rFonts w:ascii="Calibri" w:eastAsia="Droid Sans Fallback" w:hAnsi="Calibri" w:cs="Times New Roman"/>
      <w:lang w:eastAsia="ru-RU"/>
    </w:rPr>
  </w:style>
  <w:style w:type="paragraph" w:customStyle="1" w:styleId="12">
    <w:name w:val="заголовок 1"/>
    <w:basedOn w:val="af"/>
    <w:rsid w:val="00BE028A"/>
    <w:pPr>
      <w:keepNext/>
      <w:spacing w:after="0" w:line="100" w:lineRule="atLeast"/>
    </w:pPr>
    <w:rPr>
      <w:rFonts w:ascii="Times New Roman" w:eastAsia="Times New Roman" w:hAnsi="Times New Roman"/>
      <w:b/>
      <w:bCs/>
      <w:sz w:val="20"/>
      <w:szCs w:val="20"/>
    </w:rPr>
  </w:style>
  <w:style w:type="character" w:customStyle="1" w:styleId="WW8Num13z1">
    <w:name w:val="WW8Num13z1"/>
    <w:rsid w:val="00BE028A"/>
    <w:rPr>
      <w:rFonts w:ascii="Courier New" w:hAnsi="Courier New" w:cs="Courier New"/>
    </w:rPr>
  </w:style>
  <w:style w:type="paragraph" w:styleId="af0">
    <w:name w:val="List Paragraph"/>
    <w:basedOn w:val="a"/>
    <w:uiPriority w:val="34"/>
    <w:qFormat/>
    <w:rsid w:val="00BE028A"/>
    <w:pPr>
      <w:widowControl w:val="0"/>
      <w:autoSpaceDN w:val="0"/>
      <w:spacing w:after="200" w:line="276" w:lineRule="auto"/>
      <w:ind w:left="720"/>
      <w:contextualSpacing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table" w:customStyle="1" w:styleId="13">
    <w:name w:val="Сетка таблицы1"/>
    <w:basedOn w:val="a1"/>
    <w:next w:val="a3"/>
    <w:uiPriority w:val="59"/>
    <w:rsid w:val="00BE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uiPriority w:val="99"/>
    <w:unhideWhenUsed/>
    <w:rsid w:val="00BE028A"/>
    <w:pPr>
      <w:suppressAutoHyphens w:val="0"/>
      <w:spacing w:after="120" w:line="276" w:lineRule="auto"/>
    </w:pPr>
    <w:rPr>
      <w:rFonts w:ascii="Calibri" w:hAnsi="Calibri" w:cs="Times New Roman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rsid w:val="00BE028A"/>
    <w:rPr>
      <w:rFonts w:ascii="Calibri" w:eastAsia="Calibri" w:hAnsi="Calibri" w:cs="Times New Roman"/>
      <w:sz w:val="16"/>
      <w:szCs w:val="16"/>
    </w:rPr>
  </w:style>
  <w:style w:type="paragraph" w:styleId="33">
    <w:name w:val="Body Text Indent 3"/>
    <w:basedOn w:val="a"/>
    <w:link w:val="34"/>
    <w:uiPriority w:val="99"/>
    <w:unhideWhenUsed/>
    <w:rsid w:val="00BE028A"/>
    <w:pPr>
      <w:widowControl w:val="0"/>
      <w:autoSpaceDN w:val="0"/>
      <w:spacing w:after="120" w:line="276" w:lineRule="auto"/>
      <w:ind w:left="283"/>
      <w:textAlignment w:val="baseline"/>
    </w:pPr>
    <w:rPr>
      <w:rFonts w:ascii="Calibri" w:eastAsia="SimSun" w:hAnsi="Calibri" w:cs="F"/>
      <w:kern w:val="3"/>
      <w:sz w:val="16"/>
      <w:szCs w:val="16"/>
      <w:lang w:eastAsia="en-US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BE028A"/>
    <w:rPr>
      <w:rFonts w:ascii="Calibri" w:eastAsia="SimSun" w:hAnsi="Calibri" w:cs="F"/>
      <w:kern w:val="3"/>
      <w:sz w:val="16"/>
      <w:szCs w:val="16"/>
    </w:rPr>
  </w:style>
  <w:style w:type="paragraph" w:customStyle="1" w:styleId="310">
    <w:name w:val="Основной текст 31"/>
    <w:basedOn w:val="a"/>
    <w:rsid w:val="00BE028A"/>
    <w:pPr>
      <w:widowControl w:val="0"/>
    </w:pPr>
    <w:rPr>
      <w:rFonts w:ascii="Arial" w:eastAsia="Lucida Sans Unicode" w:hAnsi="Arial" w:cs="Times New Roman"/>
      <w:b/>
      <w:bCs/>
      <w:kern w:val="1"/>
      <w:sz w:val="32"/>
      <w:lang w:eastAsia="en-US"/>
    </w:rPr>
  </w:style>
  <w:style w:type="paragraph" w:styleId="af1">
    <w:name w:val="Body Text"/>
    <w:basedOn w:val="a"/>
    <w:link w:val="af2"/>
    <w:unhideWhenUsed/>
    <w:rsid w:val="00BE028A"/>
    <w:pPr>
      <w:widowControl w:val="0"/>
      <w:autoSpaceDN w:val="0"/>
      <w:spacing w:after="12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character" w:customStyle="1" w:styleId="af2">
    <w:name w:val="Основной текст Знак"/>
    <w:basedOn w:val="a0"/>
    <w:link w:val="af1"/>
    <w:rsid w:val="00BE028A"/>
    <w:rPr>
      <w:rFonts w:ascii="Calibri" w:eastAsia="SimSun" w:hAnsi="Calibri" w:cs="F"/>
      <w:kern w:val="3"/>
    </w:rPr>
  </w:style>
  <w:style w:type="paragraph" w:styleId="af3">
    <w:name w:val="Body Text Indent"/>
    <w:basedOn w:val="a"/>
    <w:link w:val="af4"/>
    <w:uiPriority w:val="99"/>
    <w:semiHidden/>
    <w:unhideWhenUsed/>
    <w:rsid w:val="00BE028A"/>
    <w:pPr>
      <w:widowControl w:val="0"/>
      <w:autoSpaceDN w:val="0"/>
      <w:spacing w:after="120" w:line="276" w:lineRule="auto"/>
      <w:ind w:left="283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BE028A"/>
    <w:rPr>
      <w:rFonts w:ascii="Calibri" w:eastAsia="SimSun" w:hAnsi="Calibri" w:cs="F"/>
      <w:kern w:val="3"/>
    </w:rPr>
  </w:style>
  <w:style w:type="paragraph" w:customStyle="1" w:styleId="Default">
    <w:name w:val="Default"/>
    <w:rsid w:val="00BE02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67">
    <w:name w:val="Font Style67"/>
    <w:basedOn w:val="a0"/>
    <w:rsid w:val="00BE028A"/>
    <w:rPr>
      <w:rFonts w:ascii="Arial" w:hAnsi="Arial" w:cs="Arial"/>
      <w:color w:val="000000"/>
      <w:sz w:val="22"/>
      <w:szCs w:val="22"/>
    </w:rPr>
  </w:style>
  <w:style w:type="paragraph" w:customStyle="1" w:styleId="Style22">
    <w:name w:val="Style22"/>
    <w:basedOn w:val="a"/>
    <w:rsid w:val="00BE028A"/>
    <w:pPr>
      <w:widowControl w:val="0"/>
      <w:autoSpaceDE w:val="0"/>
      <w:spacing w:line="420" w:lineRule="exact"/>
      <w:jc w:val="both"/>
    </w:pPr>
    <w:rPr>
      <w:rFonts w:eastAsia="Times New Roman"/>
    </w:rPr>
  </w:style>
  <w:style w:type="paragraph" w:styleId="af5">
    <w:name w:val="header"/>
    <w:basedOn w:val="a"/>
    <w:link w:val="af6"/>
    <w:unhideWhenUsed/>
    <w:rsid w:val="00BE028A"/>
    <w:pPr>
      <w:widowControl w:val="0"/>
      <w:tabs>
        <w:tab w:val="center" w:pos="4677"/>
        <w:tab w:val="right" w:pos="9355"/>
      </w:tabs>
      <w:autoSpaceDN w:val="0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character" w:customStyle="1" w:styleId="af6">
    <w:name w:val="Верхний колонтитул Знак"/>
    <w:basedOn w:val="a0"/>
    <w:link w:val="af5"/>
    <w:rsid w:val="00BE028A"/>
    <w:rPr>
      <w:rFonts w:ascii="Calibri" w:eastAsia="SimSun" w:hAnsi="Calibri" w:cs="F"/>
      <w:kern w:val="3"/>
    </w:rPr>
  </w:style>
  <w:style w:type="paragraph" w:styleId="af7">
    <w:name w:val="footer"/>
    <w:basedOn w:val="a"/>
    <w:link w:val="af8"/>
    <w:uiPriority w:val="99"/>
    <w:unhideWhenUsed/>
    <w:rsid w:val="00BE028A"/>
    <w:pPr>
      <w:widowControl w:val="0"/>
      <w:tabs>
        <w:tab w:val="center" w:pos="4677"/>
        <w:tab w:val="right" w:pos="9355"/>
      </w:tabs>
      <w:autoSpaceDN w:val="0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character" w:customStyle="1" w:styleId="af8">
    <w:name w:val="Нижний колонтитул Знак"/>
    <w:basedOn w:val="a0"/>
    <w:link w:val="af7"/>
    <w:uiPriority w:val="99"/>
    <w:rsid w:val="00BE028A"/>
    <w:rPr>
      <w:rFonts w:ascii="Calibri" w:eastAsia="SimSun" w:hAnsi="Calibri" w:cs="F"/>
      <w:kern w:val="3"/>
    </w:rPr>
  </w:style>
  <w:style w:type="character" w:customStyle="1" w:styleId="60">
    <w:name w:val="Заголовок 6 Знак"/>
    <w:basedOn w:val="a0"/>
    <w:link w:val="6"/>
    <w:uiPriority w:val="9"/>
    <w:semiHidden/>
    <w:rsid w:val="00647B6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CD7F8F"/>
    <w:rPr>
      <w:rFonts w:ascii="Calibri" w:eastAsia="Times New Roman" w:hAnsi="Calibri" w:cs="Calibri"/>
      <w:b/>
      <w:bCs/>
      <w:i/>
      <w:iCs/>
      <w:kern w:val="1"/>
      <w:sz w:val="26"/>
      <w:szCs w:val="26"/>
      <w:lang w:eastAsia="ar-SA"/>
    </w:rPr>
  </w:style>
  <w:style w:type="numbering" w:customStyle="1" w:styleId="21">
    <w:name w:val="Нет списка2"/>
    <w:next w:val="a2"/>
    <w:uiPriority w:val="99"/>
    <w:semiHidden/>
    <w:unhideWhenUsed/>
    <w:rsid w:val="00CD7F8F"/>
  </w:style>
  <w:style w:type="character" w:customStyle="1" w:styleId="WW8Num1z0">
    <w:name w:val="WW8Num1z0"/>
    <w:rsid w:val="00CD7F8F"/>
    <w:rPr>
      <w:rFonts w:ascii="Symbol" w:hAnsi="Symbol" w:cs="Symbol" w:hint="default"/>
    </w:rPr>
  </w:style>
  <w:style w:type="character" w:customStyle="1" w:styleId="WW8Num1z1">
    <w:name w:val="WW8Num1z1"/>
    <w:rsid w:val="00CD7F8F"/>
    <w:rPr>
      <w:rFonts w:ascii="Courier New" w:hAnsi="Courier New" w:cs="Courier New" w:hint="default"/>
    </w:rPr>
  </w:style>
  <w:style w:type="character" w:customStyle="1" w:styleId="WW8Num1z2">
    <w:name w:val="WW8Num1z2"/>
    <w:rsid w:val="00CD7F8F"/>
    <w:rPr>
      <w:rFonts w:ascii="Wingdings" w:hAnsi="Wingdings" w:cs="Wingdings" w:hint="default"/>
    </w:rPr>
  </w:style>
  <w:style w:type="character" w:customStyle="1" w:styleId="WW8Num2z0">
    <w:name w:val="WW8Num2z0"/>
    <w:rsid w:val="00CD7F8F"/>
    <w:rPr>
      <w:rFonts w:ascii="Wingdings" w:hAnsi="Wingdings" w:cs="Wingdings" w:hint="default"/>
    </w:rPr>
  </w:style>
  <w:style w:type="character" w:customStyle="1" w:styleId="WW8Num2z1">
    <w:name w:val="WW8Num2z1"/>
    <w:rsid w:val="00CD7F8F"/>
    <w:rPr>
      <w:rFonts w:ascii="Courier New" w:hAnsi="Courier New" w:cs="Courier New" w:hint="default"/>
    </w:rPr>
  </w:style>
  <w:style w:type="character" w:customStyle="1" w:styleId="WW8Num2z3">
    <w:name w:val="WW8Num2z3"/>
    <w:rsid w:val="00CD7F8F"/>
    <w:rPr>
      <w:rFonts w:ascii="Symbol" w:hAnsi="Symbol" w:cs="Symbol" w:hint="default"/>
    </w:rPr>
  </w:style>
  <w:style w:type="character" w:customStyle="1" w:styleId="WW8Num3z0">
    <w:name w:val="WW8Num3z0"/>
    <w:rsid w:val="00CD7F8F"/>
    <w:rPr>
      <w:rFonts w:ascii="Symbol" w:hAnsi="Symbol" w:cs="Symbol" w:hint="default"/>
    </w:rPr>
  </w:style>
  <w:style w:type="character" w:customStyle="1" w:styleId="WW8Num3z1">
    <w:name w:val="WW8Num3z1"/>
    <w:rsid w:val="00CD7F8F"/>
    <w:rPr>
      <w:rFonts w:ascii="Courier New" w:hAnsi="Courier New" w:cs="Courier New" w:hint="default"/>
    </w:rPr>
  </w:style>
  <w:style w:type="character" w:customStyle="1" w:styleId="WW8Num3z2">
    <w:name w:val="WW8Num3z2"/>
    <w:rsid w:val="00CD7F8F"/>
    <w:rPr>
      <w:rFonts w:ascii="Wingdings" w:hAnsi="Wingdings" w:cs="Wingdings" w:hint="default"/>
    </w:rPr>
  </w:style>
  <w:style w:type="character" w:customStyle="1" w:styleId="WW8Num4z0">
    <w:name w:val="WW8Num4z0"/>
    <w:rsid w:val="00CD7F8F"/>
    <w:rPr>
      <w:rFonts w:hint="default"/>
      <w:b w:val="0"/>
      <w:sz w:val="24"/>
      <w:szCs w:val="24"/>
    </w:rPr>
  </w:style>
  <w:style w:type="character" w:customStyle="1" w:styleId="WW8Num4z1">
    <w:name w:val="WW8Num4z1"/>
    <w:rsid w:val="00CD7F8F"/>
  </w:style>
  <w:style w:type="character" w:customStyle="1" w:styleId="WW8Num4z2">
    <w:name w:val="WW8Num4z2"/>
    <w:rsid w:val="00CD7F8F"/>
  </w:style>
  <w:style w:type="character" w:customStyle="1" w:styleId="WW8Num4z3">
    <w:name w:val="WW8Num4z3"/>
    <w:rsid w:val="00CD7F8F"/>
  </w:style>
  <w:style w:type="character" w:customStyle="1" w:styleId="WW8Num4z4">
    <w:name w:val="WW8Num4z4"/>
    <w:rsid w:val="00CD7F8F"/>
  </w:style>
  <w:style w:type="character" w:customStyle="1" w:styleId="WW8Num4z5">
    <w:name w:val="WW8Num4z5"/>
    <w:rsid w:val="00CD7F8F"/>
  </w:style>
  <w:style w:type="character" w:customStyle="1" w:styleId="WW8Num4z6">
    <w:name w:val="WW8Num4z6"/>
    <w:rsid w:val="00CD7F8F"/>
  </w:style>
  <w:style w:type="character" w:customStyle="1" w:styleId="WW8Num4z7">
    <w:name w:val="WW8Num4z7"/>
    <w:rsid w:val="00CD7F8F"/>
  </w:style>
  <w:style w:type="character" w:customStyle="1" w:styleId="WW8Num4z8">
    <w:name w:val="WW8Num4z8"/>
    <w:rsid w:val="00CD7F8F"/>
  </w:style>
  <w:style w:type="character" w:customStyle="1" w:styleId="WW8Num5z0">
    <w:name w:val="WW8Num5z0"/>
    <w:rsid w:val="00CD7F8F"/>
    <w:rPr>
      <w:rFonts w:ascii="Symbol" w:hAnsi="Symbol" w:cs="Symbol" w:hint="default"/>
    </w:rPr>
  </w:style>
  <w:style w:type="character" w:customStyle="1" w:styleId="WW8Num5z1">
    <w:name w:val="WW8Num5z1"/>
    <w:rsid w:val="00CD7F8F"/>
    <w:rPr>
      <w:rFonts w:ascii="Courier New" w:hAnsi="Courier New" w:cs="Courier New" w:hint="default"/>
    </w:rPr>
  </w:style>
  <w:style w:type="character" w:customStyle="1" w:styleId="WW8Num5z2">
    <w:name w:val="WW8Num5z2"/>
    <w:rsid w:val="00CD7F8F"/>
    <w:rPr>
      <w:rFonts w:ascii="Wingdings" w:hAnsi="Wingdings" w:cs="Wingdings" w:hint="default"/>
    </w:rPr>
  </w:style>
  <w:style w:type="character" w:customStyle="1" w:styleId="WW8Num6z0">
    <w:name w:val="WW8Num6z0"/>
    <w:rsid w:val="00CD7F8F"/>
    <w:rPr>
      <w:rFonts w:ascii="Symbol" w:hAnsi="Symbol" w:cs="Symbol" w:hint="default"/>
    </w:rPr>
  </w:style>
  <w:style w:type="character" w:customStyle="1" w:styleId="WW8Num6z1">
    <w:name w:val="WW8Num6z1"/>
    <w:rsid w:val="00CD7F8F"/>
    <w:rPr>
      <w:rFonts w:ascii="Courier New" w:hAnsi="Courier New" w:cs="Courier New" w:hint="default"/>
    </w:rPr>
  </w:style>
  <w:style w:type="character" w:customStyle="1" w:styleId="WW8Num6z2">
    <w:name w:val="WW8Num6z2"/>
    <w:rsid w:val="00CD7F8F"/>
    <w:rPr>
      <w:rFonts w:ascii="Wingdings" w:hAnsi="Wingdings" w:cs="Wingdings" w:hint="default"/>
    </w:rPr>
  </w:style>
  <w:style w:type="character" w:customStyle="1" w:styleId="WW8Num7z0">
    <w:name w:val="WW8Num7z0"/>
    <w:rsid w:val="00CD7F8F"/>
    <w:rPr>
      <w:rFonts w:ascii="Symbol" w:hAnsi="Symbol" w:cs="Symbol" w:hint="default"/>
    </w:rPr>
  </w:style>
  <w:style w:type="character" w:customStyle="1" w:styleId="WW8Num7z1">
    <w:name w:val="WW8Num7z1"/>
    <w:rsid w:val="00CD7F8F"/>
    <w:rPr>
      <w:rFonts w:ascii="Courier New" w:hAnsi="Courier New" w:cs="Courier New" w:hint="default"/>
    </w:rPr>
  </w:style>
  <w:style w:type="character" w:customStyle="1" w:styleId="WW8Num7z2">
    <w:name w:val="WW8Num7z2"/>
    <w:rsid w:val="00CD7F8F"/>
    <w:rPr>
      <w:rFonts w:ascii="Wingdings" w:hAnsi="Wingdings" w:cs="Wingdings" w:hint="default"/>
    </w:rPr>
  </w:style>
  <w:style w:type="character" w:customStyle="1" w:styleId="WW8Num8z0">
    <w:name w:val="WW8Num8z0"/>
    <w:rsid w:val="00CD7F8F"/>
    <w:rPr>
      <w:rFonts w:ascii="Wingdings" w:hAnsi="Wingdings" w:cs="Wingdings" w:hint="default"/>
      <w:color w:val="auto"/>
    </w:rPr>
  </w:style>
  <w:style w:type="character" w:customStyle="1" w:styleId="WW8Num8z1">
    <w:name w:val="WW8Num8z1"/>
    <w:rsid w:val="00CD7F8F"/>
    <w:rPr>
      <w:rFonts w:ascii="Courier New" w:hAnsi="Courier New" w:cs="Courier New" w:hint="default"/>
    </w:rPr>
  </w:style>
  <w:style w:type="character" w:customStyle="1" w:styleId="WW8Num8z2">
    <w:name w:val="WW8Num8z2"/>
    <w:rsid w:val="00CD7F8F"/>
    <w:rPr>
      <w:rFonts w:ascii="Wingdings" w:hAnsi="Wingdings" w:cs="Wingdings" w:hint="default"/>
    </w:rPr>
  </w:style>
  <w:style w:type="character" w:customStyle="1" w:styleId="WW8Num8z3">
    <w:name w:val="WW8Num8z3"/>
    <w:rsid w:val="00CD7F8F"/>
    <w:rPr>
      <w:rFonts w:ascii="Symbol" w:hAnsi="Symbol" w:cs="Symbol" w:hint="default"/>
    </w:rPr>
  </w:style>
  <w:style w:type="character" w:customStyle="1" w:styleId="WW8Num9z0">
    <w:name w:val="WW8Num9z0"/>
    <w:rsid w:val="00CD7F8F"/>
    <w:rPr>
      <w:rFonts w:ascii="Wingdings" w:hAnsi="Wingdings" w:cs="Wingdings" w:hint="default"/>
    </w:rPr>
  </w:style>
  <w:style w:type="character" w:customStyle="1" w:styleId="WW8Num9z1">
    <w:name w:val="WW8Num9z1"/>
    <w:rsid w:val="00CD7F8F"/>
    <w:rPr>
      <w:rFonts w:ascii="Courier New" w:hAnsi="Courier New" w:cs="Courier New" w:hint="default"/>
    </w:rPr>
  </w:style>
  <w:style w:type="character" w:customStyle="1" w:styleId="WW8Num9z3">
    <w:name w:val="WW8Num9z3"/>
    <w:rsid w:val="00CD7F8F"/>
    <w:rPr>
      <w:rFonts w:ascii="Symbol" w:hAnsi="Symbol" w:cs="Symbol" w:hint="default"/>
    </w:rPr>
  </w:style>
  <w:style w:type="character" w:customStyle="1" w:styleId="WW8Num10z0">
    <w:name w:val="WW8Num10z0"/>
    <w:rsid w:val="00CD7F8F"/>
    <w:rPr>
      <w:rFonts w:hint="default"/>
    </w:rPr>
  </w:style>
  <w:style w:type="character" w:customStyle="1" w:styleId="WW8Num10z1">
    <w:name w:val="WW8Num10z1"/>
    <w:rsid w:val="00CD7F8F"/>
  </w:style>
  <w:style w:type="character" w:customStyle="1" w:styleId="WW8Num10z2">
    <w:name w:val="WW8Num10z2"/>
    <w:rsid w:val="00CD7F8F"/>
  </w:style>
  <w:style w:type="character" w:customStyle="1" w:styleId="WW8Num10z3">
    <w:name w:val="WW8Num10z3"/>
    <w:rsid w:val="00CD7F8F"/>
  </w:style>
  <w:style w:type="character" w:customStyle="1" w:styleId="WW8Num10z4">
    <w:name w:val="WW8Num10z4"/>
    <w:rsid w:val="00CD7F8F"/>
  </w:style>
  <w:style w:type="character" w:customStyle="1" w:styleId="WW8Num10z5">
    <w:name w:val="WW8Num10z5"/>
    <w:rsid w:val="00CD7F8F"/>
  </w:style>
  <w:style w:type="character" w:customStyle="1" w:styleId="WW8Num10z6">
    <w:name w:val="WW8Num10z6"/>
    <w:rsid w:val="00CD7F8F"/>
  </w:style>
  <w:style w:type="character" w:customStyle="1" w:styleId="WW8Num10z7">
    <w:name w:val="WW8Num10z7"/>
    <w:rsid w:val="00CD7F8F"/>
  </w:style>
  <w:style w:type="character" w:customStyle="1" w:styleId="WW8Num10z8">
    <w:name w:val="WW8Num10z8"/>
    <w:rsid w:val="00CD7F8F"/>
  </w:style>
  <w:style w:type="character" w:customStyle="1" w:styleId="WW8Num11z0">
    <w:name w:val="WW8Num11z0"/>
    <w:rsid w:val="00CD7F8F"/>
  </w:style>
  <w:style w:type="character" w:customStyle="1" w:styleId="WW8Num11z1">
    <w:name w:val="WW8Num11z1"/>
    <w:rsid w:val="00CD7F8F"/>
  </w:style>
  <w:style w:type="character" w:customStyle="1" w:styleId="WW8Num11z2">
    <w:name w:val="WW8Num11z2"/>
    <w:rsid w:val="00CD7F8F"/>
  </w:style>
  <w:style w:type="character" w:customStyle="1" w:styleId="WW8Num11z3">
    <w:name w:val="WW8Num11z3"/>
    <w:rsid w:val="00CD7F8F"/>
  </w:style>
  <w:style w:type="character" w:customStyle="1" w:styleId="WW8Num11z4">
    <w:name w:val="WW8Num11z4"/>
    <w:rsid w:val="00CD7F8F"/>
  </w:style>
  <w:style w:type="character" w:customStyle="1" w:styleId="WW8Num11z5">
    <w:name w:val="WW8Num11z5"/>
    <w:rsid w:val="00CD7F8F"/>
  </w:style>
  <w:style w:type="character" w:customStyle="1" w:styleId="WW8Num11z6">
    <w:name w:val="WW8Num11z6"/>
    <w:rsid w:val="00CD7F8F"/>
  </w:style>
  <w:style w:type="character" w:customStyle="1" w:styleId="WW8Num11z7">
    <w:name w:val="WW8Num11z7"/>
    <w:rsid w:val="00CD7F8F"/>
  </w:style>
  <w:style w:type="character" w:customStyle="1" w:styleId="WW8Num11z8">
    <w:name w:val="WW8Num11z8"/>
    <w:rsid w:val="00CD7F8F"/>
  </w:style>
  <w:style w:type="character" w:customStyle="1" w:styleId="WW8Num12z0">
    <w:name w:val="WW8Num12z0"/>
    <w:rsid w:val="00CD7F8F"/>
    <w:rPr>
      <w:rFonts w:ascii="Symbol" w:hAnsi="Symbol" w:cs="Symbol" w:hint="default"/>
    </w:rPr>
  </w:style>
  <w:style w:type="character" w:customStyle="1" w:styleId="WW8Num12z1">
    <w:name w:val="WW8Num12z1"/>
    <w:rsid w:val="00CD7F8F"/>
    <w:rPr>
      <w:rFonts w:ascii="Courier New" w:hAnsi="Courier New" w:cs="Courier New" w:hint="default"/>
    </w:rPr>
  </w:style>
  <w:style w:type="character" w:customStyle="1" w:styleId="WW8Num12z2">
    <w:name w:val="WW8Num12z2"/>
    <w:rsid w:val="00CD7F8F"/>
    <w:rPr>
      <w:rFonts w:ascii="Wingdings" w:hAnsi="Wingdings" w:cs="Wingdings" w:hint="default"/>
    </w:rPr>
  </w:style>
  <w:style w:type="character" w:customStyle="1" w:styleId="WW8Num13z0">
    <w:name w:val="WW8Num13z0"/>
    <w:rsid w:val="00CD7F8F"/>
    <w:rPr>
      <w:rFonts w:ascii="Wingdings" w:hAnsi="Wingdings" w:cs="Wingdings" w:hint="default"/>
    </w:rPr>
  </w:style>
  <w:style w:type="character" w:customStyle="1" w:styleId="WW8Num13z3">
    <w:name w:val="WW8Num13z3"/>
    <w:rsid w:val="00CD7F8F"/>
    <w:rPr>
      <w:rFonts w:ascii="Symbol" w:hAnsi="Symbol" w:cs="Symbol" w:hint="default"/>
    </w:rPr>
  </w:style>
  <w:style w:type="character" w:customStyle="1" w:styleId="WW8Num14z0">
    <w:name w:val="WW8Num14z0"/>
    <w:rsid w:val="00CD7F8F"/>
    <w:rPr>
      <w:rFonts w:hint="default"/>
      <w:b/>
    </w:rPr>
  </w:style>
  <w:style w:type="character" w:customStyle="1" w:styleId="WW8Num14z1">
    <w:name w:val="WW8Num14z1"/>
    <w:rsid w:val="00CD7F8F"/>
    <w:rPr>
      <w:rFonts w:ascii="Symbol" w:hAnsi="Symbol" w:cs="Symbol" w:hint="default"/>
      <w:b/>
    </w:rPr>
  </w:style>
  <w:style w:type="character" w:customStyle="1" w:styleId="WW8Num14z3">
    <w:name w:val="WW8Num14z3"/>
    <w:rsid w:val="00CD7F8F"/>
  </w:style>
  <w:style w:type="character" w:customStyle="1" w:styleId="WW8Num14z4">
    <w:name w:val="WW8Num14z4"/>
    <w:rsid w:val="00CD7F8F"/>
  </w:style>
  <w:style w:type="character" w:customStyle="1" w:styleId="WW8Num14z5">
    <w:name w:val="WW8Num14z5"/>
    <w:rsid w:val="00CD7F8F"/>
  </w:style>
  <w:style w:type="character" w:customStyle="1" w:styleId="WW8Num14z6">
    <w:name w:val="WW8Num14z6"/>
    <w:rsid w:val="00CD7F8F"/>
  </w:style>
  <w:style w:type="character" w:customStyle="1" w:styleId="WW8Num14z7">
    <w:name w:val="WW8Num14z7"/>
    <w:rsid w:val="00CD7F8F"/>
  </w:style>
  <w:style w:type="character" w:customStyle="1" w:styleId="WW8Num14z8">
    <w:name w:val="WW8Num14z8"/>
    <w:rsid w:val="00CD7F8F"/>
  </w:style>
  <w:style w:type="character" w:customStyle="1" w:styleId="WW8Num15z0">
    <w:name w:val="WW8Num15z0"/>
    <w:rsid w:val="00CD7F8F"/>
    <w:rPr>
      <w:rFonts w:hint="default"/>
      <w:b/>
    </w:rPr>
  </w:style>
  <w:style w:type="character" w:customStyle="1" w:styleId="WW8Num15z1">
    <w:name w:val="WW8Num15z1"/>
    <w:rsid w:val="00CD7F8F"/>
    <w:rPr>
      <w:rFonts w:ascii="Symbol" w:hAnsi="Symbol" w:cs="Symbol" w:hint="default"/>
      <w:b/>
    </w:rPr>
  </w:style>
  <w:style w:type="character" w:customStyle="1" w:styleId="WW8Num15z2">
    <w:name w:val="WW8Num15z2"/>
    <w:rsid w:val="00CD7F8F"/>
  </w:style>
  <w:style w:type="character" w:customStyle="1" w:styleId="WW8Num15z3">
    <w:name w:val="WW8Num15z3"/>
    <w:rsid w:val="00CD7F8F"/>
  </w:style>
  <w:style w:type="character" w:customStyle="1" w:styleId="WW8Num15z4">
    <w:name w:val="WW8Num15z4"/>
    <w:rsid w:val="00CD7F8F"/>
  </w:style>
  <w:style w:type="character" w:customStyle="1" w:styleId="WW8Num15z5">
    <w:name w:val="WW8Num15z5"/>
    <w:rsid w:val="00CD7F8F"/>
  </w:style>
  <w:style w:type="character" w:customStyle="1" w:styleId="WW8Num15z6">
    <w:name w:val="WW8Num15z6"/>
    <w:rsid w:val="00CD7F8F"/>
  </w:style>
  <w:style w:type="character" w:customStyle="1" w:styleId="WW8Num15z7">
    <w:name w:val="WW8Num15z7"/>
    <w:rsid w:val="00CD7F8F"/>
  </w:style>
  <w:style w:type="character" w:customStyle="1" w:styleId="WW8Num15z8">
    <w:name w:val="WW8Num15z8"/>
    <w:rsid w:val="00CD7F8F"/>
  </w:style>
  <w:style w:type="character" w:customStyle="1" w:styleId="WW8Num16z0">
    <w:name w:val="WW8Num16z0"/>
    <w:rsid w:val="00CD7F8F"/>
    <w:rPr>
      <w:rFonts w:hint="default"/>
      <w:b w:val="0"/>
      <w:color w:val="auto"/>
      <w:sz w:val="28"/>
      <w:szCs w:val="28"/>
    </w:rPr>
  </w:style>
  <w:style w:type="character" w:customStyle="1" w:styleId="WW8Num16z1">
    <w:name w:val="WW8Num16z1"/>
    <w:rsid w:val="00CD7F8F"/>
  </w:style>
  <w:style w:type="character" w:customStyle="1" w:styleId="WW8Num16z2">
    <w:name w:val="WW8Num16z2"/>
    <w:rsid w:val="00CD7F8F"/>
  </w:style>
  <w:style w:type="character" w:customStyle="1" w:styleId="WW8Num16z3">
    <w:name w:val="WW8Num16z3"/>
    <w:rsid w:val="00CD7F8F"/>
  </w:style>
  <w:style w:type="character" w:customStyle="1" w:styleId="WW8Num16z4">
    <w:name w:val="WW8Num16z4"/>
    <w:rsid w:val="00CD7F8F"/>
  </w:style>
  <w:style w:type="character" w:customStyle="1" w:styleId="WW8Num16z5">
    <w:name w:val="WW8Num16z5"/>
    <w:rsid w:val="00CD7F8F"/>
  </w:style>
  <w:style w:type="character" w:customStyle="1" w:styleId="WW8Num16z6">
    <w:name w:val="WW8Num16z6"/>
    <w:rsid w:val="00CD7F8F"/>
  </w:style>
  <w:style w:type="character" w:customStyle="1" w:styleId="WW8Num16z7">
    <w:name w:val="WW8Num16z7"/>
    <w:rsid w:val="00CD7F8F"/>
  </w:style>
  <w:style w:type="character" w:customStyle="1" w:styleId="WW8Num16z8">
    <w:name w:val="WW8Num16z8"/>
    <w:rsid w:val="00CD7F8F"/>
  </w:style>
  <w:style w:type="character" w:customStyle="1" w:styleId="WW8Num17z0">
    <w:name w:val="WW8Num17z0"/>
    <w:rsid w:val="00CD7F8F"/>
    <w:rPr>
      <w:rFonts w:hint="default"/>
    </w:rPr>
  </w:style>
  <w:style w:type="character" w:customStyle="1" w:styleId="WW8Num17z1">
    <w:name w:val="WW8Num17z1"/>
    <w:rsid w:val="00CD7F8F"/>
  </w:style>
  <w:style w:type="character" w:customStyle="1" w:styleId="WW8Num17z2">
    <w:name w:val="WW8Num17z2"/>
    <w:rsid w:val="00CD7F8F"/>
  </w:style>
  <w:style w:type="character" w:customStyle="1" w:styleId="WW8Num17z3">
    <w:name w:val="WW8Num17z3"/>
    <w:rsid w:val="00CD7F8F"/>
  </w:style>
  <w:style w:type="character" w:customStyle="1" w:styleId="WW8Num17z4">
    <w:name w:val="WW8Num17z4"/>
    <w:rsid w:val="00CD7F8F"/>
  </w:style>
  <w:style w:type="character" w:customStyle="1" w:styleId="WW8Num17z5">
    <w:name w:val="WW8Num17z5"/>
    <w:rsid w:val="00CD7F8F"/>
  </w:style>
  <w:style w:type="character" w:customStyle="1" w:styleId="WW8Num17z6">
    <w:name w:val="WW8Num17z6"/>
    <w:rsid w:val="00CD7F8F"/>
  </w:style>
  <w:style w:type="character" w:customStyle="1" w:styleId="WW8Num17z7">
    <w:name w:val="WW8Num17z7"/>
    <w:rsid w:val="00CD7F8F"/>
  </w:style>
  <w:style w:type="character" w:customStyle="1" w:styleId="WW8Num17z8">
    <w:name w:val="WW8Num17z8"/>
    <w:rsid w:val="00CD7F8F"/>
  </w:style>
  <w:style w:type="character" w:customStyle="1" w:styleId="WW8Num18z0">
    <w:name w:val="WW8Num18z0"/>
    <w:rsid w:val="00CD7F8F"/>
    <w:rPr>
      <w:rFonts w:ascii="Symbol" w:hAnsi="Symbol" w:cs="Symbol" w:hint="default"/>
    </w:rPr>
  </w:style>
  <w:style w:type="character" w:customStyle="1" w:styleId="WW8Num18z1">
    <w:name w:val="WW8Num18z1"/>
    <w:rsid w:val="00CD7F8F"/>
    <w:rPr>
      <w:rFonts w:ascii="Courier New" w:hAnsi="Courier New" w:cs="Courier New" w:hint="default"/>
    </w:rPr>
  </w:style>
  <w:style w:type="character" w:customStyle="1" w:styleId="WW8Num18z2">
    <w:name w:val="WW8Num18z2"/>
    <w:rsid w:val="00CD7F8F"/>
    <w:rPr>
      <w:rFonts w:ascii="Wingdings" w:hAnsi="Wingdings" w:cs="Wingdings" w:hint="default"/>
    </w:rPr>
  </w:style>
  <w:style w:type="character" w:customStyle="1" w:styleId="WW8Num19z0">
    <w:name w:val="WW8Num19z0"/>
    <w:rsid w:val="00CD7F8F"/>
    <w:rPr>
      <w:rFonts w:ascii="Symbol" w:hAnsi="Symbol" w:cs="Symbol" w:hint="default"/>
    </w:rPr>
  </w:style>
  <w:style w:type="character" w:customStyle="1" w:styleId="WW8Num19z1">
    <w:name w:val="WW8Num19z1"/>
    <w:rsid w:val="00CD7F8F"/>
    <w:rPr>
      <w:rFonts w:ascii="Courier New" w:hAnsi="Courier New" w:cs="Courier New" w:hint="default"/>
    </w:rPr>
  </w:style>
  <w:style w:type="character" w:customStyle="1" w:styleId="WW8Num19z2">
    <w:name w:val="WW8Num19z2"/>
    <w:rsid w:val="00CD7F8F"/>
    <w:rPr>
      <w:rFonts w:ascii="Wingdings" w:hAnsi="Wingdings" w:cs="Wingdings" w:hint="default"/>
    </w:rPr>
  </w:style>
  <w:style w:type="character" w:customStyle="1" w:styleId="WW8Num20z0">
    <w:name w:val="WW8Num20z0"/>
    <w:rsid w:val="00CD7F8F"/>
    <w:rPr>
      <w:rFonts w:hint="default"/>
      <w:b w:val="0"/>
      <w:color w:val="auto"/>
      <w:sz w:val="28"/>
      <w:szCs w:val="28"/>
    </w:rPr>
  </w:style>
  <w:style w:type="character" w:customStyle="1" w:styleId="WW8Num20z1">
    <w:name w:val="WW8Num20z1"/>
    <w:rsid w:val="00CD7F8F"/>
  </w:style>
  <w:style w:type="character" w:customStyle="1" w:styleId="WW8Num20z2">
    <w:name w:val="WW8Num20z2"/>
    <w:rsid w:val="00CD7F8F"/>
  </w:style>
  <w:style w:type="character" w:customStyle="1" w:styleId="WW8Num20z3">
    <w:name w:val="WW8Num20z3"/>
    <w:rsid w:val="00CD7F8F"/>
  </w:style>
  <w:style w:type="character" w:customStyle="1" w:styleId="WW8Num20z4">
    <w:name w:val="WW8Num20z4"/>
    <w:rsid w:val="00CD7F8F"/>
  </w:style>
  <w:style w:type="character" w:customStyle="1" w:styleId="WW8Num20z5">
    <w:name w:val="WW8Num20z5"/>
    <w:rsid w:val="00CD7F8F"/>
  </w:style>
  <w:style w:type="character" w:customStyle="1" w:styleId="WW8Num20z6">
    <w:name w:val="WW8Num20z6"/>
    <w:rsid w:val="00CD7F8F"/>
  </w:style>
  <w:style w:type="character" w:customStyle="1" w:styleId="WW8Num20z7">
    <w:name w:val="WW8Num20z7"/>
    <w:rsid w:val="00CD7F8F"/>
  </w:style>
  <w:style w:type="character" w:customStyle="1" w:styleId="WW8Num20z8">
    <w:name w:val="WW8Num20z8"/>
    <w:rsid w:val="00CD7F8F"/>
  </w:style>
  <w:style w:type="character" w:customStyle="1" w:styleId="WW8Num21z0">
    <w:name w:val="WW8Num21z0"/>
    <w:rsid w:val="00CD7F8F"/>
    <w:rPr>
      <w:rFonts w:ascii="Symbol" w:hAnsi="Symbol" w:cs="Symbol" w:hint="default"/>
    </w:rPr>
  </w:style>
  <w:style w:type="character" w:customStyle="1" w:styleId="WW8Num21z1">
    <w:name w:val="WW8Num21z1"/>
    <w:rsid w:val="00CD7F8F"/>
    <w:rPr>
      <w:rFonts w:ascii="Courier New" w:hAnsi="Courier New" w:cs="Courier New" w:hint="default"/>
    </w:rPr>
  </w:style>
  <w:style w:type="character" w:customStyle="1" w:styleId="WW8Num21z2">
    <w:name w:val="WW8Num21z2"/>
    <w:rsid w:val="00CD7F8F"/>
    <w:rPr>
      <w:rFonts w:ascii="Wingdings" w:hAnsi="Wingdings" w:cs="Wingdings" w:hint="default"/>
    </w:rPr>
  </w:style>
  <w:style w:type="character" w:customStyle="1" w:styleId="WW8Num22z0">
    <w:name w:val="WW8Num22z0"/>
    <w:rsid w:val="00CD7F8F"/>
    <w:rPr>
      <w:rFonts w:ascii="Symbol" w:eastAsia="Times New Roman" w:hAnsi="Symbol" w:cs="Symbol" w:hint="default"/>
      <w:kern w:val="1"/>
      <w:sz w:val="24"/>
      <w:szCs w:val="24"/>
      <w:lang w:val="ru-RU"/>
    </w:rPr>
  </w:style>
  <w:style w:type="character" w:customStyle="1" w:styleId="WW8Num22z1">
    <w:name w:val="WW8Num22z1"/>
    <w:rsid w:val="00CD7F8F"/>
    <w:rPr>
      <w:rFonts w:ascii="Courier New" w:hAnsi="Courier New" w:cs="Courier New" w:hint="default"/>
    </w:rPr>
  </w:style>
  <w:style w:type="character" w:customStyle="1" w:styleId="WW8Num22z2">
    <w:name w:val="WW8Num22z2"/>
    <w:rsid w:val="00CD7F8F"/>
    <w:rPr>
      <w:rFonts w:ascii="Wingdings" w:hAnsi="Wingdings" w:cs="Wingdings" w:hint="default"/>
    </w:rPr>
  </w:style>
  <w:style w:type="character" w:customStyle="1" w:styleId="WW8Num23z0">
    <w:name w:val="WW8Num23z0"/>
    <w:rsid w:val="00CD7F8F"/>
    <w:rPr>
      <w:rFonts w:ascii="Symbol" w:hAnsi="Symbol" w:cs="Symbol" w:hint="default"/>
    </w:rPr>
  </w:style>
  <w:style w:type="character" w:customStyle="1" w:styleId="WW8Num23z1">
    <w:name w:val="WW8Num23z1"/>
    <w:rsid w:val="00CD7F8F"/>
    <w:rPr>
      <w:rFonts w:ascii="Courier New" w:hAnsi="Courier New" w:cs="Courier New" w:hint="default"/>
    </w:rPr>
  </w:style>
  <w:style w:type="character" w:customStyle="1" w:styleId="WW8Num23z2">
    <w:name w:val="WW8Num23z2"/>
    <w:rsid w:val="00CD7F8F"/>
    <w:rPr>
      <w:rFonts w:ascii="Wingdings" w:hAnsi="Wingdings" w:cs="Wingdings" w:hint="default"/>
    </w:rPr>
  </w:style>
  <w:style w:type="character" w:customStyle="1" w:styleId="WW8Num24z0">
    <w:name w:val="WW8Num24z0"/>
    <w:rsid w:val="00CD7F8F"/>
  </w:style>
  <w:style w:type="character" w:customStyle="1" w:styleId="WW8Num24z1">
    <w:name w:val="WW8Num24z1"/>
    <w:rsid w:val="00CD7F8F"/>
    <w:rPr>
      <w:rFonts w:ascii="Symbol" w:hAnsi="Symbol" w:cs="Symbol" w:hint="default"/>
    </w:rPr>
  </w:style>
  <w:style w:type="character" w:customStyle="1" w:styleId="WW8Num24z2">
    <w:name w:val="WW8Num24z2"/>
    <w:rsid w:val="00CD7F8F"/>
  </w:style>
  <w:style w:type="character" w:customStyle="1" w:styleId="WW8Num24z3">
    <w:name w:val="WW8Num24z3"/>
    <w:rsid w:val="00CD7F8F"/>
  </w:style>
  <w:style w:type="character" w:customStyle="1" w:styleId="WW8Num24z4">
    <w:name w:val="WW8Num24z4"/>
    <w:rsid w:val="00CD7F8F"/>
  </w:style>
  <w:style w:type="character" w:customStyle="1" w:styleId="WW8Num24z5">
    <w:name w:val="WW8Num24z5"/>
    <w:rsid w:val="00CD7F8F"/>
  </w:style>
  <w:style w:type="character" w:customStyle="1" w:styleId="WW8Num24z6">
    <w:name w:val="WW8Num24z6"/>
    <w:rsid w:val="00CD7F8F"/>
  </w:style>
  <w:style w:type="character" w:customStyle="1" w:styleId="WW8Num24z7">
    <w:name w:val="WW8Num24z7"/>
    <w:rsid w:val="00CD7F8F"/>
  </w:style>
  <w:style w:type="character" w:customStyle="1" w:styleId="WW8Num24z8">
    <w:name w:val="WW8Num24z8"/>
    <w:rsid w:val="00CD7F8F"/>
  </w:style>
  <w:style w:type="character" w:customStyle="1" w:styleId="WW8Num25z0">
    <w:name w:val="WW8Num25z0"/>
    <w:rsid w:val="00CD7F8F"/>
    <w:rPr>
      <w:rFonts w:ascii="Symbol" w:hAnsi="Symbol" w:cs="Symbol" w:hint="default"/>
    </w:rPr>
  </w:style>
  <w:style w:type="character" w:customStyle="1" w:styleId="WW8Num25z1">
    <w:name w:val="WW8Num25z1"/>
    <w:rsid w:val="00CD7F8F"/>
    <w:rPr>
      <w:rFonts w:ascii="Courier New" w:hAnsi="Courier New" w:cs="Courier New" w:hint="default"/>
    </w:rPr>
  </w:style>
  <w:style w:type="character" w:customStyle="1" w:styleId="WW8Num25z2">
    <w:name w:val="WW8Num25z2"/>
    <w:rsid w:val="00CD7F8F"/>
    <w:rPr>
      <w:rFonts w:ascii="Wingdings" w:hAnsi="Wingdings" w:cs="Wingdings" w:hint="default"/>
    </w:rPr>
  </w:style>
  <w:style w:type="character" w:customStyle="1" w:styleId="WW8Num26z0">
    <w:name w:val="WW8Num26z0"/>
    <w:rsid w:val="00CD7F8F"/>
    <w:rPr>
      <w:rFonts w:ascii="Wingdings" w:hAnsi="Wingdings" w:cs="Wingdings" w:hint="default"/>
    </w:rPr>
  </w:style>
  <w:style w:type="character" w:customStyle="1" w:styleId="WW8Num26z1">
    <w:name w:val="WW8Num26z1"/>
    <w:rsid w:val="00CD7F8F"/>
    <w:rPr>
      <w:rFonts w:ascii="Courier New" w:hAnsi="Courier New" w:cs="Courier New" w:hint="default"/>
    </w:rPr>
  </w:style>
  <w:style w:type="character" w:customStyle="1" w:styleId="WW8Num26z3">
    <w:name w:val="WW8Num26z3"/>
    <w:rsid w:val="00CD7F8F"/>
    <w:rPr>
      <w:rFonts w:ascii="Symbol" w:hAnsi="Symbol" w:cs="Symbol" w:hint="default"/>
    </w:rPr>
  </w:style>
  <w:style w:type="character" w:customStyle="1" w:styleId="WW8Num27z0">
    <w:name w:val="WW8Num27z0"/>
    <w:rsid w:val="00CD7F8F"/>
    <w:rPr>
      <w:rFonts w:ascii="Symbol" w:hAnsi="Symbol" w:cs="Symbol" w:hint="default"/>
    </w:rPr>
  </w:style>
  <w:style w:type="character" w:customStyle="1" w:styleId="WW8Num27z1">
    <w:name w:val="WW8Num27z1"/>
    <w:rsid w:val="00CD7F8F"/>
    <w:rPr>
      <w:rFonts w:ascii="Courier New" w:hAnsi="Courier New" w:cs="Courier New" w:hint="default"/>
    </w:rPr>
  </w:style>
  <w:style w:type="character" w:customStyle="1" w:styleId="WW8Num27z2">
    <w:name w:val="WW8Num27z2"/>
    <w:rsid w:val="00CD7F8F"/>
    <w:rPr>
      <w:rFonts w:ascii="Wingdings" w:hAnsi="Wingdings" w:cs="Wingdings" w:hint="default"/>
    </w:rPr>
  </w:style>
  <w:style w:type="character" w:customStyle="1" w:styleId="WW8Num28z0">
    <w:name w:val="WW8Num28z0"/>
    <w:rsid w:val="00CD7F8F"/>
    <w:rPr>
      <w:b w:val="0"/>
      <w:color w:val="auto"/>
      <w:sz w:val="28"/>
      <w:szCs w:val="28"/>
    </w:rPr>
  </w:style>
  <w:style w:type="character" w:customStyle="1" w:styleId="WW8Num28z1">
    <w:name w:val="WW8Num28z1"/>
    <w:rsid w:val="00CD7F8F"/>
  </w:style>
  <w:style w:type="character" w:customStyle="1" w:styleId="WW8Num28z2">
    <w:name w:val="WW8Num28z2"/>
    <w:rsid w:val="00CD7F8F"/>
  </w:style>
  <w:style w:type="character" w:customStyle="1" w:styleId="WW8Num28z3">
    <w:name w:val="WW8Num28z3"/>
    <w:rsid w:val="00CD7F8F"/>
  </w:style>
  <w:style w:type="character" w:customStyle="1" w:styleId="WW8Num28z4">
    <w:name w:val="WW8Num28z4"/>
    <w:rsid w:val="00CD7F8F"/>
  </w:style>
  <w:style w:type="character" w:customStyle="1" w:styleId="WW8Num28z5">
    <w:name w:val="WW8Num28z5"/>
    <w:rsid w:val="00CD7F8F"/>
  </w:style>
  <w:style w:type="character" w:customStyle="1" w:styleId="WW8Num28z6">
    <w:name w:val="WW8Num28z6"/>
    <w:rsid w:val="00CD7F8F"/>
  </w:style>
  <w:style w:type="character" w:customStyle="1" w:styleId="WW8Num28z7">
    <w:name w:val="WW8Num28z7"/>
    <w:rsid w:val="00CD7F8F"/>
  </w:style>
  <w:style w:type="character" w:customStyle="1" w:styleId="WW8Num28z8">
    <w:name w:val="WW8Num28z8"/>
    <w:rsid w:val="00CD7F8F"/>
  </w:style>
  <w:style w:type="character" w:customStyle="1" w:styleId="WW8Num29z0">
    <w:name w:val="WW8Num29z0"/>
    <w:rsid w:val="00CD7F8F"/>
    <w:rPr>
      <w:rFonts w:hint="default"/>
    </w:rPr>
  </w:style>
  <w:style w:type="character" w:customStyle="1" w:styleId="WW8Num29z1">
    <w:name w:val="WW8Num29z1"/>
    <w:rsid w:val="00CD7F8F"/>
  </w:style>
  <w:style w:type="character" w:customStyle="1" w:styleId="WW8Num29z2">
    <w:name w:val="WW8Num29z2"/>
    <w:rsid w:val="00CD7F8F"/>
  </w:style>
  <w:style w:type="character" w:customStyle="1" w:styleId="WW8Num29z3">
    <w:name w:val="WW8Num29z3"/>
    <w:rsid w:val="00CD7F8F"/>
  </w:style>
  <w:style w:type="character" w:customStyle="1" w:styleId="WW8Num29z4">
    <w:name w:val="WW8Num29z4"/>
    <w:rsid w:val="00CD7F8F"/>
  </w:style>
  <w:style w:type="character" w:customStyle="1" w:styleId="WW8Num29z5">
    <w:name w:val="WW8Num29z5"/>
    <w:rsid w:val="00CD7F8F"/>
  </w:style>
  <w:style w:type="character" w:customStyle="1" w:styleId="WW8Num29z6">
    <w:name w:val="WW8Num29z6"/>
    <w:rsid w:val="00CD7F8F"/>
  </w:style>
  <w:style w:type="character" w:customStyle="1" w:styleId="WW8Num29z7">
    <w:name w:val="WW8Num29z7"/>
    <w:rsid w:val="00CD7F8F"/>
  </w:style>
  <w:style w:type="character" w:customStyle="1" w:styleId="WW8Num29z8">
    <w:name w:val="WW8Num29z8"/>
    <w:rsid w:val="00CD7F8F"/>
  </w:style>
  <w:style w:type="character" w:customStyle="1" w:styleId="WW8Num30z0">
    <w:name w:val="WW8Num30z0"/>
    <w:rsid w:val="00CD7F8F"/>
  </w:style>
  <w:style w:type="character" w:customStyle="1" w:styleId="WW8Num30z1">
    <w:name w:val="WW8Num30z1"/>
    <w:rsid w:val="00CD7F8F"/>
  </w:style>
  <w:style w:type="character" w:customStyle="1" w:styleId="WW8Num30z2">
    <w:name w:val="WW8Num30z2"/>
    <w:rsid w:val="00CD7F8F"/>
  </w:style>
  <w:style w:type="character" w:customStyle="1" w:styleId="WW8Num30z3">
    <w:name w:val="WW8Num30z3"/>
    <w:rsid w:val="00CD7F8F"/>
  </w:style>
  <w:style w:type="character" w:customStyle="1" w:styleId="WW8Num30z4">
    <w:name w:val="WW8Num30z4"/>
    <w:rsid w:val="00CD7F8F"/>
  </w:style>
  <w:style w:type="character" w:customStyle="1" w:styleId="WW8Num30z5">
    <w:name w:val="WW8Num30z5"/>
    <w:rsid w:val="00CD7F8F"/>
  </w:style>
  <w:style w:type="character" w:customStyle="1" w:styleId="WW8Num30z6">
    <w:name w:val="WW8Num30z6"/>
    <w:rsid w:val="00CD7F8F"/>
  </w:style>
  <w:style w:type="character" w:customStyle="1" w:styleId="WW8Num30z7">
    <w:name w:val="WW8Num30z7"/>
    <w:rsid w:val="00CD7F8F"/>
  </w:style>
  <w:style w:type="character" w:customStyle="1" w:styleId="WW8Num30z8">
    <w:name w:val="WW8Num30z8"/>
    <w:rsid w:val="00CD7F8F"/>
  </w:style>
  <w:style w:type="character" w:customStyle="1" w:styleId="14">
    <w:name w:val="Основной шрифт абзаца1"/>
    <w:rsid w:val="00CD7F8F"/>
  </w:style>
  <w:style w:type="character" w:styleId="af9">
    <w:name w:val="page number"/>
    <w:rsid w:val="00CD7F8F"/>
  </w:style>
  <w:style w:type="character" w:customStyle="1" w:styleId="editsection">
    <w:name w:val="editsection"/>
    <w:rsid w:val="00CD7F8F"/>
  </w:style>
  <w:style w:type="paragraph" w:customStyle="1" w:styleId="afa">
    <w:name w:val="Заголовок"/>
    <w:basedOn w:val="a"/>
    <w:next w:val="af1"/>
    <w:rsid w:val="00CD7F8F"/>
    <w:pPr>
      <w:keepNext/>
      <w:widowControl w:val="0"/>
      <w:spacing w:before="240" w:after="120"/>
      <w:jc w:val="both"/>
    </w:pPr>
    <w:rPr>
      <w:rFonts w:ascii="Arial" w:eastAsia="Microsoft YaHei" w:hAnsi="Arial" w:cs="Mangal"/>
      <w:kern w:val="1"/>
      <w:sz w:val="28"/>
      <w:szCs w:val="28"/>
      <w:lang w:val="en-US"/>
    </w:rPr>
  </w:style>
  <w:style w:type="paragraph" w:styleId="afb">
    <w:name w:val="List"/>
    <w:basedOn w:val="af1"/>
    <w:rsid w:val="00CD7F8F"/>
    <w:pPr>
      <w:widowControl/>
      <w:autoSpaceDN/>
      <w:spacing w:after="0" w:line="240" w:lineRule="auto"/>
      <w:jc w:val="both"/>
      <w:textAlignment w:val="auto"/>
    </w:pPr>
    <w:rPr>
      <w:rFonts w:ascii="Times New Roman" w:eastAsia="Times New Roman" w:hAnsi="Times New Roman" w:cs="Mangal"/>
      <w:kern w:val="1"/>
      <w:sz w:val="24"/>
      <w:szCs w:val="20"/>
      <w:lang w:eastAsia="ar-SA"/>
    </w:rPr>
  </w:style>
  <w:style w:type="paragraph" w:customStyle="1" w:styleId="15">
    <w:name w:val="Название1"/>
    <w:basedOn w:val="a"/>
    <w:rsid w:val="00CD7F8F"/>
    <w:pPr>
      <w:widowControl w:val="0"/>
      <w:suppressLineNumbers/>
      <w:spacing w:before="120" w:after="120"/>
      <w:jc w:val="both"/>
    </w:pPr>
    <w:rPr>
      <w:rFonts w:eastAsia="SimSun" w:cs="Mangal"/>
      <w:i/>
      <w:iCs/>
      <w:kern w:val="1"/>
      <w:lang w:val="en-US"/>
    </w:rPr>
  </w:style>
  <w:style w:type="paragraph" w:customStyle="1" w:styleId="16">
    <w:name w:val="Указатель1"/>
    <w:basedOn w:val="a"/>
    <w:rsid w:val="00CD7F8F"/>
    <w:pPr>
      <w:widowControl w:val="0"/>
      <w:suppressLineNumbers/>
      <w:jc w:val="both"/>
    </w:pPr>
    <w:rPr>
      <w:rFonts w:eastAsia="SimSun" w:cs="Mangal"/>
      <w:kern w:val="1"/>
      <w:sz w:val="21"/>
      <w:szCs w:val="20"/>
      <w:lang w:val="en-US"/>
    </w:rPr>
  </w:style>
  <w:style w:type="paragraph" w:customStyle="1" w:styleId="afc">
    <w:name w:val="Знак Знак Знак"/>
    <w:basedOn w:val="a"/>
    <w:rsid w:val="00CD7F8F"/>
    <w:pPr>
      <w:spacing w:before="280" w:after="280"/>
    </w:pPr>
    <w:rPr>
      <w:rFonts w:ascii="Tahoma" w:eastAsia="Times New Roman" w:hAnsi="Tahoma" w:cs="Tahoma"/>
      <w:kern w:val="1"/>
      <w:sz w:val="20"/>
      <w:szCs w:val="20"/>
      <w:lang w:val="en-US"/>
    </w:rPr>
  </w:style>
  <w:style w:type="paragraph" w:styleId="afd">
    <w:name w:val="No Spacing"/>
    <w:qFormat/>
    <w:rsid w:val="00CD7F8F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210">
    <w:name w:val="Основной текст 21"/>
    <w:basedOn w:val="a"/>
    <w:rsid w:val="00CD7F8F"/>
    <w:pPr>
      <w:overflowPunct w:val="0"/>
      <w:autoSpaceDE w:val="0"/>
    </w:pPr>
    <w:rPr>
      <w:rFonts w:ascii="Arial" w:eastAsia="Times New Roman" w:hAnsi="Arial" w:cs="Arial"/>
      <w:color w:val="000000"/>
      <w:kern w:val="1"/>
      <w:szCs w:val="20"/>
    </w:rPr>
  </w:style>
  <w:style w:type="paragraph" w:customStyle="1" w:styleId="17">
    <w:name w:val="Без интервала1"/>
    <w:rsid w:val="00CD7F8F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afe">
    <w:name w:val="Заголовок таблицы"/>
    <w:basedOn w:val="ab"/>
    <w:rsid w:val="00CD7F8F"/>
    <w:pPr>
      <w:widowControl w:val="0"/>
      <w:spacing w:after="0" w:line="240" w:lineRule="auto"/>
      <w:jc w:val="center"/>
    </w:pPr>
    <w:rPr>
      <w:rFonts w:ascii="Times New Roman" w:eastAsia="SimSun" w:hAnsi="Times New Roman" w:cs="Times New Roman"/>
      <w:b/>
      <w:bCs/>
      <w:kern w:val="1"/>
      <w:sz w:val="21"/>
      <w:szCs w:val="20"/>
      <w:lang w:val="en-US"/>
    </w:rPr>
  </w:style>
  <w:style w:type="character" w:customStyle="1" w:styleId="51">
    <w:name w:val="Основной текст (5)_"/>
    <w:link w:val="52"/>
    <w:uiPriority w:val="99"/>
    <w:rsid w:val="00B71D46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35">
    <w:name w:val="Основной текст (3)_"/>
    <w:link w:val="36"/>
    <w:uiPriority w:val="99"/>
    <w:rsid w:val="00B71D46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22">
    <w:name w:val="Основной текст (2)_"/>
    <w:link w:val="23"/>
    <w:uiPriority w:val="99"/>
    <w:rsid w:val="00B71D46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B71D46"/>
    <w:pPr>
      <w:shd w:val="clear" w:color="auto" w:fill="FFFFFF"/>
      <w:suppressAutoHyphens w:val="0"/>
      <w:spacing w:line="322" w:lineRule="exact"/>
      <w:jc w:val="center"/>
    </w:pPr>
    <w:rPr>
      <w:rFonts w:eastAsiaTheme="minorHAnsi" w:cs="Times New Roman"/>
      <w:b/>
      <w:bCs/>
      <w:sz w:val="27"/>
      <w:szCs w:val="27"/>
      <w:lang w:eastAsia="en-US"/>
    </w:rPr>
  </w:style>
  <w:style w:type="paragraph" w:customStyle="1" w:styleId="36">
    <w:name w:val="Основной текст (3)"/>
    <w:basedOn w:val="a"/>
    <w:link w:val="35"/>
    <w:uiPriority w:val="99"/>
    <w:rsid w:val="00B71D46"/>
    <w:pPr>
      <w:shd w:val="clear" w:color="auto" w:fill="FFFFFF"/>
      <w:suppressAutoHyphens w:val="0"/>
      <w:spacing w:line="240" w:lineRule="atLeast"/>
    </w:pPr>
    <w:rPr>
      <w:rFonts w:eastAsiaTheme="minorHAnsi" w:cs="Times New Roman"/>
      <w:b/>
      <w:bCs/>
      <w:sz w:val="23"/>
      <w:szCs w:val="23"/>
      <w:lang w:eastAsia="en-US"/>
    </w:rPr>
  </w:style>
  <w:style w:type="paragraph" w:customStyle="1" w:styleId="23">
    <w:name w:val="Основной текст (2)"/>
    <w:basedOn w:val="a"/>
    <w:link w:val="22"/>
    <w:uiPriority w:val="99"/>
    <w:rsid w:val="00B71D46"/>
    <w:pPr>
      <w:shd w:val="clear" w:color="auto" w:fill="FFFFFF"/>
      <w:suppressAutoHyphens w:val="0"/>
      <w:spacing w:line="226" w:lineRule="exact"/>
    </w:pPr>
    <w:rPr>
      <w:rFonts w:eastAsiaTheme="minorHAnsi" w:cs="Times New Roman"/>
      <w:b/>
      <w:bCs/>
      <w:sz w:val="19"/>
      <w:szCs w:val="19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2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5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mailto:rovaidar@yandex.ru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rovaidar@yandex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rovaidar@yandex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rovaidar@yandex.ru" TargetMode="Externa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yperlink" Target="mailto:rovaidar@yandex.ru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hPercent val="32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4.852686308492201E-2"/>
          <c:y val="6.5934065934065936E-2"/>
          <c:w val="0.85268630849220106"/>
          <c:h val="0.7472527472527472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2014</c:v>
                </c:pt>
              </c:strCache>
            </c:strRef>
          </c:tx>
          <c:spPr>
            <a:solidFill>
              <a:srgbClr val="9999FF"/>
            </a:solidFill>
            <a:ln w="12669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русский язык</c:v>
                </c:pt>
                <c:pt idx="1">
                  <c:v>математика</c:v>
                </c:pt>
                <c:pt idx="2">
                  <c:v>лит.чтение</c:v>
                </c:pt>
                <c:pt idx="3">
                  <c:v>окр.мир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40</c:v>
                </c:pt>
                <c:pt idx="1">
                  <c:v>60</c:v>
                </c:pt>
                <c:pt idx="2">
                  <c:v>64</c:v>
                </c:pt>
                <c:pt idx="3">
                  <c:v>64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rgbClr val="993366"/>
            </a:solidFill>
            <a:ln w="12669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русский язык</c:v>
                </c:pt>
                <c:pt idx="1">
                  <c:v>математика</c:v>
                </c:pt>
                <c:pt idx="2">
                  <c:v>лит.чтение</c:v>
                </c:pt>
                <c:pt idx="3">
                  <c:v>окр.мир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56</c:v>
                </c:pt>
                <c:pt idx="1">
                  <c:v>50</c:v>
                </c:pt>
                <c:pt idx="2">
                  <c:v>77</c:v>
                </c:pt>
                <c:pt idx="3">
                  <c:v>77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81404416"/>
        <c:axId val="181405952"/>
        <c:axId val="0"/>
      </c:bar3DChart>
      <c:catAx>
        <c:axId val="1814044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8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8140595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81405952"/>
        <c:scaling>
          <c:orientation val="minMax"/>
        </c:scaling>
        <c:delete val="0"/>
        <c:axPos val="l"/>
        <c:majorGridlines>
          <c:spPr>
            <a:ln w="3167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6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8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81404416"/>
        <c:crosses val="autoZero"/>
        <c:crossBetween val="between"/>
      </c:valAx>
      <c:spPr>
        <a:noFill/>
        <a:ln w="25339">
          <a:noFill/>
        </a:ln>
      </c:spPr>
    </c:plotArea>
    <c:legend>
      <c:legendPos val="r"/>
      <c:layout>
        <c:manualLayout>
          <c:xMode val="edge"/>
          <c:yMode val="edge"/>
          <c:x val="0.92027729636048528"/>
          <c:y val="0.39560439560439559"/>
          <c:w val="7.2790294627383012E-2"/>
          <c:h val="0.21428571428571427"/>
        </c:manualLayout>
      </c:layout>
      <c:overlay val="0"/>
      <c:spPr>
        <a:noFill/>
        <a:ln w="3167">
          <a:solidFill>
            <a:srgbClr val="000000"/>
          </a:solidFill>
          <a:prstDash val="solid"/>
        </a:ln>
      </c:spPr>
      <c:txPr>
        <a:bodyPr/>
        <a:lstStyle/>
        <a:p>
          <a:pPr>
            <a:defRPr sz="733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hPercent val="33"/>
      <c:rotY val="20"/>
      <c:depthPercent val="5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1514195583596215"/>
          <c:y val="8.7804878048780483E-2"/>
          <c:w val="0.79179810725552047"/>
          <c:h val="0.4420423902491640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2014</c:v>
                </c:pt>
              </c:strCache>
            </c:strRef>
          </c:tx>
          <c:spPr>
            <a:solidFill>
              <a:srgbClr val="9999FF"/>
            </a:solidFill>
            <a:ln w="12668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Sheet1!$B$1:$K$1</c:f>
              <c:strCache>
                <c:ptCount val="10"/>
                <c:pt idx="0">
                  <c:v>матем 5 кл</c:v>
                </c:pt>
                <c:pt idx="1">
                  <c:v>природ 5 кл</c:v>
                </c:pt>
                <c:pt idx="2">
                  <c:v>русск яз 6 кл</c:v>
                </c:pt>
                <c:pt idx="3">
                  <c:v>матем 6 кл</c:v>
                </c:pt>
                <c:pt idx="4">
                  <c:v>русск яз 7 кл</c:v>
                </c:pt>
                <c:pt idx="5">
                  <c:v>физика 7</c:v>
                </c:pt>
                <c:pt idx="6">
                  <c:v>общест 8 кл</c:v>
                </c:pt>
                <c:pt idx="7">
                  <c:v>алгебра 8 кл</c:v>
                </c:pt>
                <c:pt idx="8">
                  <c:v>алгебра 10 кл</c:v>
                </c:pt>
                <c:pt idx="9">
                  <c:v>технол 10 кл</c:v>
                </c:pt>
              </c:strCache>
            </c:strRef>
          </c:cat>
          <c:val>
            <c:numRef>
              <c:f>Sheet1!$B$2:$K$2</c:f>
              <c:numCache>
                <c:formatCode>General</c:formatCode>
                <c:ptCount val="10"/>
                <c:pt idx="0">
                  <c:v>50</c:v>
                </c:pt>
                <c:pt idx="1">
                  <c:v>62</c:v>
                </c:pt>
                <c:pt idx="2">
                  <c:v>53</c:v>
                </c:pt>
                <c:pt idx="3">
                  <c:v>46</c:v>
                </c:pt>
                <c:pt idx="4">
                  <c:v>53</c:v>
                </c:pt>
                <c:pt idx="5">
                  <c:v>66</c:v>
                </c:pt>
                <c:pt idx="6">
                  <c:v>70</c:v>
                </c:pt>
                <c:pt idx="7">
                  <c:v>41</c:v>
                </c:pt>
                <c:pt idx="8">
                  <c:v>66</c:v>
                </c:pt>
                <c:pt idx="9">
                  <c:v>66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rgbClr val="993366"/>
            </a:solidFill>
            <a:ln w="12668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Sheet1!$B$1:$K$1</c:f>
              <c:strCache>
                <c:ptCount val="10"/>
                <c:pt idx="0">
                  <c:v>матем 5 кл</c:v>
                </c:pt>
                <c:pt idx="1">
                  <c:v>природ 5 кл</c:v>
                </c:pt>
                <c:pt idx="2">
                  <c:v>русск яз 6 кл</c:v>
                </c:pt>
                <c:pt idx="3">
                  <c:v>матем 6 кл</c:v>
                </c:pt>
                <c:pt idx="4">
                  <c:v>русск яз 7 кл</c:v>
                </c:pt>
                <c:pt idx="5">
                  <c:v>физика 7</c:v>
                </c:pt>
                <c:pt idx="6">
                  <c:v>общест 8 кл</c:v>
                </c:pt>
                <c:pt idx="7">
                  <c:v>алгебра 8 кл</c:v>
                </c:pt>
                <c:pt idx="8">
                  <c:v>алгебра 10 кл</c:v>
                </c:pt>
                <c:pt idx="9">
                  <c:v>технол 10 кл</c:v>
                </c:pt>
              </c:strCache>
            </c:strRef>
          </c:cat>
          <c:val>
            <c:numRef>
              <c:f>Sheet1!$B$3:$K$3</c:f>
              <c:numCache>
                <c:formatCode>General</c:formatCode>
                <c:ptCount val="10"/>
                <c:pt idx="0">
                  <c:v>54</c:v>
                </c:pt>
                <c:pt idx="1">
                  <c:v>64</c:v>
                </c:pt>
                <c:pt idx="2">
                  <c:v>62</c:v>
                </c:pt>
                <c:pt idx="3">
                  <c:v>50</c:v>
                </c:pt>
                <c:pt idx="4">
                  <c:v>71</c:v>
                </c:pt>
                <c:pt idx="5">
                  <c:v>57</c:v>
                </c:pt>
                <c:pt idx="6">
                  <c:v>75</c:v>
                </c:pt>
                <c:pt idx="7">
                  <c:v>56</c:v>
                </c:pt>
                <c:pt idx="8">
                  <c:v>80</c:v>
                </c:pt>
                <c:pt idx="9">
                  <c:v>90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60"/>
        <c:gapDepth val="60"/>
        <c:shape val="box"/>
        <c:axId val="181423104"/>
        <c:axId val="181424896"/>
        <c:axId val="0"/>
      </c:bar3DChart>
      <c:catAx>
        <c:axId val="1814231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7">
            <a:solidFill>
              <a:srgbClr val="000000"/>
            </a:solidFill>
            <a:prstDash val="solid"/>
          </a:ln>
        </c:spPr>
        <c:txPr>
          <a:bodyPr rot="-2760000" vert="horz"/>
          <a:lstStyle/>
          <a:p>
            <a:pPr>
              <a:defRPr sz="898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8142489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81424896"/>
        <c:scaling>
          <c:orientation val="minMax"/>
        </c:scaling>
        <c:delete val="0"/>
        <c:axPos val="l"/>
        <c:majorGridlines>
          <c:spPr>
            <a:ln w="3167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6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98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81423104"/>
        <c:crosses val="autoZero"/>
        <c:crossBetween val="between"/>
      </c:valAx>
      <c:spPr>
        <a:noFill/>
        <a:ln w="25337">
          <a:noFill/>
        </a:ln>
      </c:spPr>
    </c:plotArea>
    <c:legend>
      <c:legendPos val="r"/>
      <c:layout>
        <c:manualLayout>
          <c:xMode val="edge"/>
          <c:yMode val="edge"/>
          <c:x val="0.9242902208201893"/>
          <c:y val="0.4"/>
          <c:w val="6.9400630914826497E-2"/>
          <c:h val="0.2"/>
        </c:manualLayout>
      </c:layout>
      <c:overlay val="0"/>
      <c:spPr>
        <a:noFill/>
        <a:ln w="3167">
          <a:solidFill>
            <a:srgbClr val="000000"/>
          </a:solidFill>
          <a:prstDash val="solid"/>
        </a:ln>
      </c:spPr>
      <c:txPr>
        <a:bodyPr/>
        <a:lstStyle/>
        <a:p>
          <a:pPr>
            <a:defRPr sz="823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98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hPercent val="50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3863865688515692"/>
          <c:y val="3.5525530899546652E-2"/>
          <c:w val="0.86097466469442741"/>
          <c:h val="0.7222814169505407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2014</c:v>
                </c:pt>
              </c:strCache>
            </c:strRef>
          </c:tx>
          <c:spPr>
            <a:solidFill>
              <a:srgbClr val="9999FF"/>
            </a:solidFill>
            <a:ln w="12682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2"/>
                <c:pt idx="0">
                  <c:v>алгебра и нач. мат анализа</c:v>
                </c:pt>
                <c:pt idx="1">
                  <c:v>технология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66</c:v>
                </c:pt>
                <c:pt idx="1">
                  <c:v>66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rgbClr val="993366"/>
            </a:solidFill>
            <a:ln w="12682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2"/>
                <c:pt idx="0">
                  <c:v>алгебра и нач. мат анализа</c:v>
                </c:pt>
                <c:pt idx="1">
                  <c:v>технология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80</c:v>
                </c:pt>
                <c:pt idx="1">
                  <c:v>90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81749248"/>
        <c:axId val="181750784"/>
        <c:axId val="0"/>
      </c:bar3DChart>
      <c:catAx>
        <c:axId val="1817492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8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8175078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81750784"/>
        <c:scaling>
          <c:orientation val="minMax"/>
        </c:scaling>
        <c:delete val="0"/>
        <c:axPos val="l"/>
        <c:majorGridlines>
          <c:spPr>
            <a:ln w="3170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8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81749248"/>
        <c:crosses val="autoZero"/>
        <c:crossBetween val="between"/>
      </c:valAx>
      <c:spPr>
        <a:noFill/>
        <a:ln w="25363">
          <a:noFill/>
        </a:ln>
      </c:spPr>
    </c:plotArea>
    <c:legend>
      <c:legendPos val="r"/>
      <c:layout>
        <c:manualLayout>
          <c:xMode val="edge"/>
          <c:yMode val="edge"/>
          <c:x val="0.89690721649484539"/>
          <c:y val="0.41176470588235292"/>
          <c:w val="9.6219931271477668E-2"/>
          <c:h val="0.18014705882352941"/>
        </c:manualLayout>
      </c:layout>
      <c:overlay val="0"/>
      <c:spPr>
        <a:noFill/>
        <a:ln w="3170">
          <a:solidFill>
            <a:srgbClr val="000000"/>
          </a:solidFill>
          <a:prstDash val="solid"/>
        </a:ln>
      </c:spPr>
      <c:txPr>
        <a:bodyPr/>
        <a:lstStyle/>
        <a:p>
          <a:pPr>
            <a:defRPr sz="1098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8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</TotalTime>
  <Pages>101</Pages>
  <Words>23717</Words>
  <Characters>135190</Characters>
  <Application>Microsoft Office Word</Application>
  <DocSecurity>0</DocSecurity>
  <Lines>1126</Lines>
  <Paragraphs>317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Айдарская школа</dc:creator>
  <cp:keywords/>
  <dc:description/>
  <cp:lastModifiedBy>Светик</cp:lastModifiedBy>
  <cp:revision>85</cp:revision>
  <cp:lastPrinted>2015-10-23T01:41:00Z</cp:lastPrinted>
  <dcterms:created xsi:type="dcterms:W3CDTF">2015-10-22T18:57:00Z</dcterms:created>
  <dcterms:modified xsi:type="dcterms:W3CDTF">2015-11-04T18:14:00Z</dcterms:modified>
</cp:coreProperties>
</file>